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B356C7" w:rsidRDefault="0024279E" w:rsidP="0024279E">
      <w:pPr>
        <w:jc w:val="center"/>
        <w:rPr>
          <w:b/>
          <w:sz w:val="32"/>
          <w:szCs w:val="32"/>
          <w:lang w:val="el-GR"/>
        </w:rPr>
      </w:pPr>
      <w:r w:rsidRPr="00B356C7">
        <w:rPr>
          <w:b/>
          <w:sz w:val="32"/>
          <w:szCs w:val="32"/>
          <w:lang w:val="el-GR"/>
        </w:rPr>
        <w:t>Διακήρυξη</w:t>
      </w:r>
    </w:p>
    <w:p w14:paraId="7C9C83A4" w14:textId="53005958" w:rsidR="0024279E" w:rsidRPr="00B356C7" w:rsidRDefault="00DF02B0" w:rsidP="0024279E">
      <w:pPr>
        <w:jc w:val="center"/>
        <w:rPr>
          <w:b/>
          <w:sz w:val="32"/>
          <w:szCs w:val="32"/>
          <w:lang w:val="el-GR"/>
        </w:rPr>
      </w:pPr>
      <w:r w:rsidRPr="00B356C7">
        <w:rPr>
          <w:b/>
          <w:sz w:val="32"/>
          <w:szCs w:val="32"/>
          <w:lang w:val="el-GR"/>
        </w:rPr>
        <w:t xml:space="preserve">Ηλεκτρονικού </w:t>
      </w:r>
      <w:r w:rsidR="0024279E" w:rsidRPr="00B356C7">
        <w:rPr>
          <w:b/>
          <w:sz w:val="32"/>
          <w:szCs w:val="32"/>
          <w:lang w:val="el-GR"/>
        </w:rPr>
        <w:t xml:space="preserve">Ανοικτού </w:t>
      </w:r>
      <w:r w:rsidRPr="00B356C7">
        <w:rPr>
          <w:b/>
          <w:sz w:val="32"/>
          <w:szCs w:val="32"/>
          <w:lang w:val="el-GR"/>
        </w:rPr>
        <w:t xml:space="preserve">Άνω </w:t>
      </w:r>
      <w:r w:rsidR="008B4966" w:rsidRPr="00B356C7">
        <w:rPr>
          <w:b/>
          <w:sz w:val="32"/>
          <w:szCs w:val="32"/>
          <w:lang w:val="el-GR"/>
        </w:rPr>
        <w:t xml:space="preserve">των </w:t>
      </w:r>
      <w:r w:rsidRPr="00B356C7">
        <w:rPr>
          <w:b/>
          <w:sz w:val="32"/>
          <w:szCs w:val="32"/>
          <w:lang w:val="el-GR"/>
        </w:rPr>
        <w:t>Ο</w:t>
      </w:r>
      <w:r w:rsidR="008B4966" w:rsidRPr="00B356C7">
        <w:rPr>
          <w:b/>
          <w:sz w:val="32"/>
          <w:szCs w:val="32"/>
          <w:lang w:val="el-GR"/>
        </w:rPr>
        <w:t xml:space="preserve">ρίων </w:t>
      </w:r>
      <w:r w:rsidR="0024279E" w:rsidRPr="00B356C7">
        <w:rPr>
          <w:b/>
          <w:sz w:val="32"/>
          <w:szCs w:val="32"/>
          <w:lang w:val="el-GR"/>
        </w:rPr>
        <w:t>Διαγωνισμού</w:t>
      </w:r>
    </w:p>
    <w:p w14:paraId="1B7328FC" w14:textId="6A052C82" w:rsidR="0024279E" w:rsidRPr="00B356C7" w:rsidRDefault="0024279E" w:rsidP="00446F3E">
      <w:pPr>
        <w:spacing w:after="240"/>
        <w:jc w:val="center"/>
        <w:rPr>
          <w:b/>
          <w:iCs/>
          <w:sz w:val="32"/>
          <w:szCs w:val="32"/>
          <w:lang w:val="el-GR"/>
        </w:rPr>
      </w:pPr>
      <w:r w:rsidRPr="00B356C7">
        <w:rPr>
          <w:b/>
          <w:sz w:val="32"/>
          <w:szCs w:val="32"/>
          <w:lang w:val="el-GR"/>
        </w:rPr>
        <w:t xml:space="preserve">για το </w:t>
      </w:r>
      <w:proofErr w:type="spellStart"/>
      <w:r w:rsidR="00F61DEF" w:rsidRPr="00B356C7">
        <w:rPr>
          <w:b/>
          <w:sz w:val="32"/>
          <w:szCs w:val="32"/>
          <w:lang w:val="el-GR"/>
        </w:rPr>
        <w:t>Υποέργο</w:t>
      </w:r>
      <w:proofErr w:type="spellEnd"/>
      <w:r w:rsidR="00F61DEF" w:rsidRPr="00B356C7">
        <w:rPr>
          <w:b/>
          <w:sz w:val="32"/>
          <w:szCs w:val="32"/>
          <w:lang w:val="el-GR"/>
        </w:rPr>
        <w:t xml:space="preserve"> 2</w:t>
      </w:r>
      <w:r w:rsidR="00943EE0" w:rsidRPr="00B356C7">
        <w:rPr>
          <w:b/>
          <w:sz w:val="32"/>
          <w:szCs w:val="32"/>
          <w:lang w:val="el-GR"/>
        </w:rPr>
        <w:t xml:space="preserve"> </w:t>
      </w:r>
      <w:r w:rsidR="00FE2F4F" w:rsidRPr="00B356C7">
        <w:rPr>
          <w:b/>
          <w:iCs/>
          <w:sz w:val="32"/>
          <w:szCs w:val="32"/>
          <w:lang w:val="el-GR"/>
        </w:rPr>
        <w:t>«Εθνικό Σύστημα Έγκαιρης Προειδοποίησης με χρήση Τεχνητής Νοημοσύνης»</w:t>
      </w:r>
      <w:r w:rsidR="00243D61" w:rsidRPr="00B356C7">
        <w:rPr>
          <w:b/>
          <w:iCs/>
          <w:sz w:val="32"/>
          <w:szCs w:val="32"/>
          <w:lang w:val="el-GR"/>
        </w:rPr>
        <w:t xml:space="preserve"> </w:t>
      </w:r>
      <w:r w:rsidR="00E30BFC" w:rsidRPr="00B356C7">
        <w:rPr>
          <w:b/>
          <w:iCs/>
          <w:sz w:val="32"/>
          <w:szCs w:val="32"/>
          <w:lang w:val="el-GR"/>
        </w:rPr>
        <w:t xml:space="preserve">του έργου </w:t>
      </w:r>
      <w:r w:rsidR="00243D61" w:rsidRPr="00B356C7">
        <w:rPr>
          <w:b/>
          <w:iCs/>
          <w:sz w:val="32"/>
          <w:szCs w:val="32"/>
          <w:lang w:val="el-GR"/>
        </w:rPr>
        <w:t xml:space="preserve">Εθνική Βάση Δεδομένων: Ολοκληρωμένο Πληροφοριακό Σύστημα Διαχείρισης Κινδύνων και Πρόληψης </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B356C7" w14:paraId="4530F4FA" w14:textId="77777777" w:rsidTr="006205B2">
        <w:tc>
          <w:tcPr>
            <w:tcW w:w="2830" w:type="dxa"/>
            <w:shd w:val="clear" w:color="auto" w:fill="auto"/>
            <w:vAlign w:val="center"/>
          </w:tcPr>
          <w:p w14:paraId="40C8D354" w14:textId="77777777" w:rsidR="0024279E" w:rsidRPr="00B356C7" w:rsidRDefault="0024279E" w:rsidP="006205B2">
            <w:pPr>
              <w:autoSpaceDE w:val="0"/>
              <w:autoSpaceDN w:val="0"/>
              <w:adjustRightInd w:val="0"/>
              <w:spacing w:before="120"/>
              <w:jc w:val="right"/>
              <w:rPr>
                <w:b/>
                <w:color w:val="000000"/>
              </w:rPr>
            </w:pPr>
            <w:r w:rsidRPr="00B356C7">
              <w:rPr>
                <w:b/>
                <w:color w:val="000000"/>
              </w:rPr>
              <w:t>Επ</w:t>
            </w:r>
            <w:proofErr w:type="spellStart"/>
            <w:r w:rsidRPr="00B356C7">
              <w:rPr>
                <w:b/>
                <w:color w:val="000000"/>
              </w:rPr>
              <w:t>ιχειρησι</w:t>
            </w:r>
            <w:proofErr w:type="spellEnd"/>
            <w:r w:rsidRPr="00B356C7">
              <w:rPr>
                <w:b/>
                <w:color w:val="000000"/>
              </w:rPr>
              <w:t xml:space="preserve">ακό </w:t>
            </w:r>
            <w:proofErr w:type="spellStart"/>
            <w:r w:rsidRPr="00B356C7">
              <w:rPr>
                <w:b/>
                <w:color w:val="000000"/>
              </w:rPr>
              <w:t>Πρόγρ</w:t>
            </w:r>
            <w:proofErr w:type="spellEnd"/>
            <w:r w:rsidRPr="00B356C7">
              <w:rPr>
                <w:b/>
                <w:color w:val="000000"/>
              </w:rPr>
              <w:t>αμμα:</w:t>
            </w:r>
          </w:p>
        </w:tc>
        <w:tc>
          <w:tcPr>
            <w:tcW w:w="6798" w:type="dxa"/>
            <w:gridSpan w:val="2"/>
            <w:shd w:val="clear" w:color="auto" w:fill="auto"/>
            <w:vAlign w:val="center"/>
          </w:tcPr>
          <w:p w14:paraId="736001C6" w14:textId="02345971" w:rsidR="0024279E" w:rsidRPr="00B356C7" w:rsidRDefault="00CD6DAB" w:rsidP="006205B2">
            <w:pPr>
              <w:autoSpaceDE w:val="0"/>
              <w:autoSpaceDN w:val="0"/>
              <w:adjustRightInd w:val="0"/>
              <w:spacing w:before="120" w:after="0"/>
              <w:jc w:val="left"/>
              <w:rPr>
                <w:b/>
                <w:color w:val="000000"/>
                <w:lang w:val="el-GR"/>
              </w:rPr>
            </w:pPr>
            <w:r w:rsidRPr="00B356C7">
              <w:rPr>
                <w:lang w:val="el-GR"/>
              </w:rPr>
              <w:t>Πρόγραμμα ΑΙΓΙΣ</w:t>
            </w:r>
          </w:p>
        </w:tc>
      </w:tr>
      <w:tr w:rsidR="0024279E" w:rsidRPr="000D73FB" w14:paraId="0BCC5B53" w14:textId="77777777" w:rsidTr="006205B2">
        <w:tc>
          <w:tcPr>
            <w:tcW w:w="2830" w:type="dxa"/>
            <w:shd w:val="clear" w:color="auto" w:fill="auto"/>
            <w:vAlign w:val="center"/>
          </w:tcPr>
          <w:p w14:paraId="0232F1F7" w14:textId="01EF9080" w:rsidR="0024279E" w:rsidRPr="00B356C7" w:rsidRDefault="00E05F03" w:rsidP="006205B2">
            <w:pPr>
              <w:autoSpaceDE w:val="0"/>
              <w:autoSpaceDN w:val="0"/>
              <w:adjustRightInd w:val="0"/>
              <w:spacing w:before="120" w:after="0"/>
              <w:jc w:val="right"/>
              <w:rPr>
                <w:b/>
                <w:color w:val="000000"/>
              </w:rPr>
            </w:pPr>
            <w:bookmarkStart w:id="0" w:name="_Hlk162529917"/>
            <w:r w:rsidRPr="00B356C7">
              <w:rPr>
                <w:b/>
                <w:color w:val="000000"/>
                <w:lang w:val="el-GR"/>
              </w:rPr>
              <w:t>Εκτιμώμενη αξία σύμβασης</w:t>
            </w:r>
            <w:r w:rsidR="0024279E" w:rsidRPr="00B356C7">
              <w:rPr>
                <w:b/>
                <w:color w:val="000000"/>
              </w:rPr>
              <w:t>:</w:t>
            </w:r>
          </w:p>
          <w:p w14:paraId="77794DB8" w14:textId="77777777" w:rsidR="0024279E" w:rsidRPr="00B356C7" w:rsidRDefault="0024279E" w:rsidP="006205B2">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0FA1C563" w:rsidR="008037A6" w:rsidRPr="00B356C7" w:rsidRDefault="0031449B" w:rsidP="006205B2">
            <w:pPr>
              <w:pStyle w:val="Tabletext"/>
              <w:numPr>
                <w:ilvl w:val="0"/>
                <w:numId w:val="16"/>
              </w:numPr>
              <w:spacing w:before="120"/>
              <w:ind w:left="242" w:hanging="242"/>
              <w:jc w:val="both"/>
              <w:rPr>
                <w:rFonts w:cs="Tahoma"/>
                <w:b/>
                <w:bCs/>
                <w:color w:val="000000"/>
                <w:sz w:val="22"/>
                <w:szCs w:val="22"/>
                <w:lang w:eastAsia="el-GR"/>
              </w:rPr>
            </w:pPr>
            <w:r w:rsidRPr="00B356C7">
              <w:rPr>
                <w:rFonts w:cs="Tahoma"/>
                <w:sz w:val="22"/>
                <w:szCs w:val="22"/>
              </w:rPr>
              <w:t>Εκτιμώμενη αξία</w:t>
            </w:r>
            <w:r w:rsidR="001F455A" w:rsidRPr="00B356C7">
              <w:rPr>
                <w:rFonts w:cs="Tahoma"/>
                <w:sz w:val="22"/>
                <w:szCs w:val="22"/>
              </w:rPr>
              <w:t xml:space="preserve"> παρούσας</w:t>
            </w:r>
            <w:r w:rsidRPr="00B356C7">
              <w:rPr>
                <w:rFonts w:cs="Tahoma"/>
                <w:sz w:val="22"/>
                <w:szCs w:val="22"/>
              </w:rPr>
              <w:t xml:space="preserve"> σύμβασης </w:t>
            </w:r>
            <w:r w:rsidR="00C45BDE" w:rsidRPr="00B356C7">
              <w:rPr>
                <w:rFonts w:cs="Tahoma"/>
                <w:b/>
                <w:bCs/>
                <w:sz w:val="22"/>
                <w:szCs w:val="22"/>
              </w:rPr>
              <w:t>1</w:t>
            </w:r>
            <w:r w:rsidR="00CE2F9B" w:rsidRPr="00B356C7">
              <w:rPr>
                <w:rFonts w:cs="Tahoma"/>
                <w:b/>
                <w:bCs/>
                <w:color w:val="000000"/>
                <w:sz w:val="22"/>
                <w:szCs w:val="22"/>
                <w:lang w:eastAsia="el-GR"/>
              </w:rPr>
              <w:t>8.</w:t>
            </w:r>
            <w:r w:rsidR="00D314A8" w:rsidRPr="00B356C7">
              <w:rPr>
                <w:rFonts w:cs="Tahoma"/>
                <w:b/>
                <w:bCs/>
                <w:color w:val="000000"/>
                <w:sz w:val="22"/>
                <w:szCs w:val="22"/>
                <w:lang w:eastAsia="el-GR"/>
              </w:rPr>
              <w:t>0</w:t>
            </w:r>
            <w:r w:rsidR="00884ADE" w:rsidRPr="00B356C7">
              <w:rPr>
                <w:rFonts w:cs="Tahoma"/>
                <w:b/>
                <w:bCs/>
                <w:color w:val="000000"/>
                <w:sz w:val="22"/>
                <w:szCs w:val="22"/>
                <w:lang w:eastAsia="el-GR"/>
              </w:rPr>
              <w:t>5</w:t>
            </w:r>
            <w:r w:rsidR="00CE2F9B" w:rsidRPr="00B356C7">
              <w:rPr>
                <w:rFonts w:cs="Tahoma"/>
                <w:b/>
                <w:bCs/>
                <w:color w:val="000000"/>
                <w:sz w:val="22"/>
                <w:szCs w:val="22"/>
                <w:lang w:eastAsia="el-GR"/>
              </w:rPr>
              <w:t>0.000</w:t>
            </w:r>
            <w:r w:rsidR="00EA6B26">
              <w:rPr>
                <w:rFonts w:cs="Tahoma"/>
                <w:b/>
                <w:bCs/>
                <w:color w:val="000000"/>
                <w:sz w:val="22"/>
                <w:szCs w:val="22"/>
                <w:lang w:eastAsia="el-GR"/>
              </w:rPr>
              <w:t xml:space="preserve">,00 </w:t>
            </w:r>
            <w:r w:rsidR="00365129" w:rsidRPr="00B356C7">
              <w:rPr>
                <w:rFonts w:cs="Tahoma"/>
                <w:b/>
                <w:bCs/>
                <w:color w:val="000000"/>
                <w:sz w:val="22"/>
                <w:szCs w:val="22"/>
                <w:lang w:eastAsia="el-GR"/>
              </w:rPr>
              <w:t xml:space="preserve">€ </w:t>
            </w:r>
            <w:r w:rsidR="008037A6" w:rsidRPr="00B356C7">
              <w:rPr>
                <w:rFonts w:cs="Tahoma"/>
                <w:sz w:val="22"/>
                <w:szCs w:val="22"/>
              </w:rPr>
              <w:t>μη περιλαμβανομένου ΦΠΑ (</w:t>
            </w:r>
            <w:r w:rsidR="00836218" w:rsidRPr="00B356C7">
              <w:rPr>
                <w:rFonts w:cs="Tahoma"/>
                <w:sz w:val="22"/>
                <w:szCs w:val="22"/>
              </w:rPr>
              <w:t xml:space="preserve">Εκτιμώμενη αξία </w:t>
            </w:r>
            <w:r w:rsidR="008037A6" w:rsidRPr="00B356C7">
              <w:rPr>
                <w:rFonts w:cs="Tahoma"/>
                <w:sz w:val="22"/>
                <w:szCs w:val="22"/>
              </w:rPr>
              <w:t>με ΦΠΑ:</w:t>
            </w:r>
            <w:r w:rsidR="00DF776D" w:rsidRPr="00B356C7">
              <w:rPr>
                <w:rFonts w:cs="Tahoma"/>
                <w:sz w:val="22"/>
                <w:szCs w:val="22"/>
              </w:rPr>
              <w:t xml:space="preserve"> </w:t>
            </w:r>
            <w:r w:rsidR="004C0A56" w:rsidRPr="00B356C7">
              <w:rPr>
                <w:rFonts w:cs="Tahoma"/>
                <w:b/>
                <w:bCs/>
                <w:color w:val="000000"/>
                <w:sz w:val="22"/>
                <w:szCs w:val="22"/>
                <w:lang w:eastAsia="el-GR"/>
              </w:rPr>
              <w:t>22.3</w:t>
            </w:r>
            <w:r w:rsidR="00884ADE" w:rsidRPr="00B356C7">
              <w:rPr>
                <w:rFonts w:cs="Tahoma"/>
                <w:b/>
                <w:bCs/>
                <w:color w:val="000000"/>
                <w:sz w:val="22"/>
                <w:szCs w:val="22"/>
                <w:lang w:eastAsia="el-GR"/>
              </w:rPr>
              <w:t>82</w:t>
            </w:r>
            <w:r w:rsidR="004C0A56" w:rsidRPr="00B356C7">
              <w:rPr>
                <w:rFonts w:cs="Tahoma"/>
                <w:b/>
                <w:bCs/>
                <w:color w:val="000000"/>
                <w:sz w:val="22"/>
                <w:szCs w:val="22"/>
                <w:lang w:eastAsia="el-GR"/>
              </w:rPr>
              <w:t>.000</w:t>
            </w:r>
            <w:r w:rsidR="00794D38" w:rsidRPr="00B356C7">
              <w:rPr>
                <w:rFonts w:cs="Tahoma"/>
                <w:b/>
                <w:bCs/>
                <w:color w:val="000000"/>
                <w:sz w:val="22"/>
                <w:szCs w:val="22"/>
                <w:lang w:eastAsia="el-GR"/>
              </w:rPr>
              <w:t xml:space="preserve">,00 </w:t>
            </w:r>
            <w:r w:rsidR="00794D38" w:rsidRPr="006205B2">
              <w:rPr>
                <w:rFonts w:cs="Tahoma"/>
                <w:color w:val="000000"/>
                <w:sz w:val="22"/>
                <w:szCs w:val="22"/>
                <w:lang w:eastAsia="el-GR"/>
              </w:rPr>
              <w:t>€</w:t>
            </w:r>
            <w:r w:rsidR="008037A6" w:rsidRPr="006205B2">
              <w:rPr>
                <w:rFonts w:cs="Tahoma"/>
                <w:color w:val="000000"/>
                <w:sz w:val="22"/>
                <w:szCs w:val="22"/>
                <w:lang w:eastAsia="el-GR"/>
              </w:rPr>
              <w:t>, ΦΠΑ</w:t>
            </w:r>
            <w:r w:rsidR="00365129" w:rsidRPr="006205B2">
              <w:rPr>
                <w:rFonts w:cs="Tahoma"/>
                <w:color w:val="000000"/>
                <w:sz w:val="22"/>
                <w:szCs w:val="22"/>
                <w:lang w:eastAsia="el-GR"/>
              </w:rPr>
              <w:t xml:space="preserve"> </w:t>
            </w:r>
            <w:r w:rsidR="00365129" w:rsidRPr="006205B2">
              <w:rPr>
                <w:rFonts w:cs="Tahoma"/>
                <w:sz w:val="22"/>
                <w:szCs w:val="22"/>
              </w:rPr>
              <w:t>24%</w:t>
            </w:r>
            <w:r w:rsidR="006205B2">
              <w:rPr>
                <w:rFonts w:cs="Tahoma"/>
                <w:sz w:val="22"/>
                <w:szCs w:val="22"/>
              </w:rPr>
              <w:t>:</w:t>
            </w:r>
            <w:r w:rsidR="00DF776D" w:rsidRPr="00B356C7">
              <w:rPr>
                <w:rFonts w:cs="Tahoma"/>
                <w:b/>
                <w:bCs/>
                <w:color w:val="000000"/>
                <w:sz w:val="22"/>
                <w:szCs w:val="22"/>
                <w:lang w:eastAsia="el-GR"/>
              </w:rPr>
              <w:t xml:space="preserve"> </w:t>
            </w:r>
            <w:r w:rsidR="00F46F5E" w:rsidRPr="00B356C7">
              <w:rPr>
                <w:rFonts w:cs="Tahoma"/>
                <w:b/>
                <w:bCs/>
                <w:color w:val="000000"/>
                <w:sz w:val="22"/>
                <w:szCs w:val="22"/>
                <w:lang w:eastAsia="el-GR"/>
              </w:rPr>
              <w:t>4.3</w:t>
            </w:r>
            <w:r w:rsidR="00884ADE" w:rsidRPr="00B356C7">
              <w:rPr>
                <w:rFonts w:cs="Tahoma"/>
                <w:b/>
                <w:bCs/>
                <w:color w:val="000000"/>
                <w:sz w:val="22"/>
                <w:szCs w:val="22"/>
                <w:lang w:eastAsia="el-GR"/>
              </w:rPr>
              <w:t>32</w:t>
            </w:r>
            <w:r w:rsidR="00BD4049" w:rsidRPr="00B356C7">
              <w:rPr>
                <w:rFonts w:cs="Tahoma"/>
                <w:b/>
                <w:bCs/>
                <w:color w:val="000000"/>
                <w:sz w:val="22"/>
                <w:szCs w:val="22"/>
                <w:lang w:eastAsia="el-GR"/>
              </w:rPr>
              <w:t xml:space="preserve">.000,00 </w:t>
            </w:r>
            <w:r w:rsidR="00365129" w:rsidRPr="00B356C7">
              <w:rPr>
                <w:rFonts w:cs="Tahoma"/>
                <w:b/>
                <w:bCs/>
                <w:color w:val="000000"/>
                <w:sz w:val="22"/>
                <w:szCs w:val="22"/>
                <w:lang w:eastAsia="el-GR"/>
              </w:rPr>
              <w:t>€</w:t>
            </w:r>
            <w:r w:rsidR="008037A6" w:rsidRPr="00B356C7">
              <w:rPr>
                <w:rFonts w:cs="Tahoma"/>
                <w:color w:val="000000"/>
                <w:sz w:val="22"/>
                <w:szCs w:val="22"/>
                <w:lang w:eastAsia="el-GR"/>
              </w:rPr>
              <w:t>)</w:t>
            </w:r>
          </w:p>
          <w:p w14:paraId="66A28B4A" w14:textId="40CDD12A" w:rsidR="008B1CEC" w:rsidRPr="00B356C7" w:rsidRDefault="00F41A1A" w:rsidP="006205B2">
            <w:pPr>
              <w:pStyle w:val="Tabletext"/>
              <w:numPr>
                <w:ilvl w:val="0"/>
                <w:numId w:val="16"/>
              </w:numPr>
              <w:spacing w:before="120"/>
              <w:ind w:left="242" w:hanging="242"/>
              <w:jc w:val="both"/>
              <w:rPr>
                <w:rFonts w:cs="Tahoma"/>
                <w:b/>
                <w:color w:val="000000"/>
                <w:szCs w:val="22"/>
              </w:rPr>
            </w:pPr>
            <w:r w:rsidRPr="00B356C7">
              <w:rPr>
                <w:rFonts w:cs="Tahoma"/>
                <w:sz w:val="22"/>
                <w:szCs w:val="22"/>
              </w:rPr>
              <w:t xml:space="preserve">Εκτιμώμενη αξία δικαιώματος προαίρεσης αύξησης φυσικού αντικειμένου: έως </w:t>
            </w:r>
            <w:r w:rsidRPr="00B356C7">
              <w:rPr>
                <w:rFonts w:cs="Tahoma"/>
                <w:b/>
                <w:bCs/>
                <w:sz w:val="22"/>
                <w:szCs w:val="22"/>
              </w:rPr>
              <w:t>1.</w:t>
            </w:r>
            <w:r w:rsidR="00232BE7" w:rsidRPr="00B356C7">
              <w:rPr>
                <w:rFonts w:cs="Tahoma"/>
                <w:b/>
                <w:bCs/>
                <w:sz w:val="22"/>
                <w:szCs w:val="22"/>
              </w:rPr>
              <w:t>805</w:t>
            </w:r>
            <w:r w:rsidRPr="00B356C7">
              <w:rPr>
                <w:rFonts w:cs="Tahoma"/>
                <w:b/>
                <w:bCs/>
                <w:sz w:val="22"/>
                <w:szCs w:val="22"/>
              </w:rPr>
              <w:t>.</w:t>
            </w:r>
            <w:r w:rsidR="00374A2D" w:rsidRPr="00B356C7">
              <w:rPr>
                <w:rFonts w:cs="Tahoma"/>
                <w:b/>
                <w:bCs/>
                <w:sz w:val="22"/>
                <w:szCs w:val="22"/>
              </w:rPr>
              <w:t>000</w:t>
            </w:r>
            <w:r w:rsidR="006205B2">
              <w:rPr>
                <w:rFonts w:cs="Tahoma"/>
                <w:b/>
                <w:bCs/>
                <w:sz w:val="22"/>
                <w:szCs w:val="22"/>
              </w:rPr>
              <w:t xml:space="preserve">,00 </w:t>
            </w:r>
            <w:r w:rsidRPr="00B356C7">
              <w:rPr>
                <w:rFonts w:cs="Tahoma"/>
                <w:b/>
                <w:bCs/>
                <w:color w:val="000000"/>
                <w:sz w:val="22"/>
                <w:szCs w:val="22"/>
                <w:lang w:eastAsia="el-GR"/>
              </w:rPr>
              <w:t>€</w:t>
            </w:r>
            <w:r w:rsidRPr="00B356C7">
              <w:rPr>
                <w:rFonts w:cs="Tahoma"/>
                <w:sz w:val="22"/>
                <w:szCs w:val="22"/>
              </w:rPr>
              <w:t xml:space="preserve"> μη περιλαμβανομένου ΦΠΑ (</w:t>
            </w:r>
            <w:r w:rsidR="00232BE7" w:rsidRPr="00B356C7">
              <w:rPr>
                <w:rFonts w:cs="Tahoma"/>
                <w:sz w:val="22"/>
                <w:szCs w:val="22"/>
              </w:rPr>
              <w:t xml:space="preserve">Εκτιμώμενη αξία με ΦΠΑ: </w:t>
            </w:r>
            <w:r w:rsidR="00232BE7" w:rsidRPr="00B356C7">
              <w:rPr>
                <w:rFonts w:cs="Tahoma"/>
                <w:b/>
                <w:bCs/>
                <w:color w:val="000000"/>
                <w:sz w:val="22"/>
                <w:szCs w:val="22"/>
                <w:lang w:eastAsia="el-GR"/>
              </w:rPr>
              <w:t>2.238.200</w:t>
            </w:r>
            <w:r w:rsidR="006205B2">
              <w:rPr>
                <w:rFonts w:cs="Tahoma"/>
                <w:b/>
                <w:bCs/>
                <w:color w:val="000000"/>
                <w:sz w:val="22"/>
                <w:szCs w:val="22"/>
                <w:lang w:eastAsia="el-GR"/>
              </w:rPr>
              <w:t xml:space="preserve">,00 </w:t>
            </w:r>
            <w:r w:rsidR="00232BE7" w:rsidRPr="006205B2">
              <w:rPr>
                <w:rFonts w:cs="Tahoma"/>
                <w:color w:val="000000"/>
                <w:sz w:val="22"/>
                <w:szCs w:val="22"/>
                <w:lang w:eastAsia="el-GR"/>
              </w:rPr>
              <w:t xml:space="preserve">€, ΦΠΑ </w:t>
            </w:r>
            <w:r w:rsidR="00232BE7" w:rsidRPr="006205B2">
              <w:rPr>
                <w:rFonts w:cs="Tahoma"/>
                <w:sz w:val="22"/>
                <w:szCs w:val="22"/>
              </w:rPr>
              <w:t>24%</w:t>
            </w:r>
            <w:r w:rsidR="006205B2" w:rsidRPr="006205B2">
              <w:rPr>
                <w:rFonts w:cs="Tahoma"/>
                <w:iCs/>
                <w:color w:val="000000"/>
                <w:sz w:val="22"/>
                <w:szCs w:val="22"/>
                <w:lang w:eastAsia="el-GR"/>
              </w:rPr>
              <w:t>:</w:t>
            </w:r>
            <w:r w:rsidR="00232BE7" w:rsidRPr="006205B2">
              <w:rPr>
                <w:rFonts w:cs="Tahoma"/>
                <w:b/>
                <w:bCs/>
                <w:iCs/>
                <w:color w:val="000000"/>
                <w:sz w:val="22"/>
                <w:szCs w:val="22"/>
                <w:lang w:eastAsia="el-GR"/>
              </w:rPr>
              <w:t xml:space="preserve"> </w:t>
            </w:r>
            <w:r w:rsidR="00232BE7" w:rsidRPr="00B356C7">
              <w:rPr>
                <w:rFonts w:cs="Tahoma"/>
                <w:b/>
                <w:bCs/>
                <w:iCs/>
                <w:color w:val="000000"/>
                <w:sz w:val="22"/>
                <w:szCs w:val="22"/>
                <w:lang w:eastAsia="el-GR"/>
              </w:rPr>
              <w:t>433.200</w:t>
            </w:r>
            <w:r w:rsidR="006205B2">
              <w:rPr>
                <w:rFonts w:cs="Tahoma"/>
                <w:b/>
                <w:bCs/>
                <w:iCs/>
                <w:color w:val="000000"/>
                <w:sz w:val="22"/>
                <w:szCs w:val="22"/>
                <w:lang w:eastAsia="el-GR"/>
              </w:rPr>
              <w:t xml:space="preserve">,00 </w:t>
            </w:r>
            <w:r w:rsidRPr="00B356C7">
              <w:rPr>
                <w:rFonts w:cs="Tahoma"/>
                <w:b/>
                <w:bCs/>
                <w:color w:val="000000"/>
                <w:sz w:val="22"/>
                <w:szCs w:val="22"/>
                <w:lang w:eastAsia="el-GR"/>
              </w:rPr>
              <w:t>€</w:t>
            </w:r>
            <w:r w:rsidRPr="00B356C7">
              <w:rPr>
                <w:rFonts w:cs="Tahoma"/>
                <w:color w:val="000000"/>
                <w:sz w:val="22"/>
                <w:szCs w:val="22"/>
                <w:lang w:eastAsia="el-GR"/>
              </w:rPr>
              <w:t>)</w:t>
            </w:r>
          </w:p>
          <w:p w14:paraId="060C5400" w14:textId="0A1C440F" w:rsidR="00447565" w:rsidRPr="00B356C7" w:rsidRDefault="0031449B" w:rsidP="006205B2">
            <w:pPr>
              <w:pStyle w:val="Tabletext"/>
              <w:numPr>
                <w:ilvl w:val="0"/>
                <w:numId w:val="16"/>
              </w:numPr>
              <w:spacing w:before="120"/>
              <w:ind w:left="242" w:hanging="242"/>
              <w:jc w:val="both"/>
              <w:rPr>
                <w:rFonts w:cs="Tahoma"/>
                <w:b/>
                <w:bCs/>
                <w:color w:val="000000"/>
                <w:sz w:val="22"/>
                <w:szCs w:val="22"/>
                <w:lang w:eastAsia="el-GR"/>
              </w:rPr>
            </w:pPr>
            <w:r w:rsidRPr="00B356C7">
              <w:rPr>
                <w:rFonts w:cs="Tahoma"/>
                <w:sz w:val="22"/>
                <w:szCs w:val="22"/>
              </w:rPr>
              <w:t xml:space="preserve">Εκτιμώμενη αξία </w:t>
            </w:r>
            <w:r w:rsidR="00365129" w:rsidRPr="00B356C7">
              <w:rPr>
                <w:rFonts w:cs="Tahoma"/>
                <w:sz w:val="22"/>
                <w:szCs w:val="22"/>
              </w:rPr>
              <w:t>δικαιώματος προαίρεσης υπηρεσιών συντήρησης</w:t>
            </w:r>
            <w:r w:rsidR="008037A6" w:rsidRPr="00B356C7">
              <w:rPr>
                <w:rFonts w:cs="Tahoma"/>
                <w:sz w:val="22"/>
                <w:szCs w:val="22"/>
              </w:rPr>
              <w:t>:</w:t>
            </w:r>
            <w:r w:rsidR="00A406A5" w:rsidRPr="00B356C7">
              <w:rPr>
                <w:rFonts w:cs="Tahoma"/>
                <w:sz w:val="22"/>
                <w:szCs w:val="22"/>
              </w:rPr>
              <w:t xml:space="preserve"> </w:t>
            </w:r>
            <w:r w:rsidR="00365129" w:rsidRPr="00B356C7">
              <w:rPr>
                <w:rFonts w:cs="Tahoma"/>
                <w:sz w:val="22"/>
                <w:szCs w:val="22"/>
              </w:rPr>
              <w:t xml:space="preserve">έως </w:t>
            </w:r>
            <w:r w:rsidR="00447565" w:rsidRPr="00B356C7">
              <w:rPr>
                <w:rFonts w:cs="Tahoma"/>
                <w:b/>
                <w:bCs/>
                <w:sz w:val="22"/>
                <w:szCs w:val="22"/>
              </w:rPr>
              <w:t>1.</w:t>
            </w:r>
            <w:r w:rsidR="00232BE7" w:rsidRPr="00B356C7">
              <w:rPr>
                <w:rFonts w:cs="Tahoma"/>
                <w:b/>
                <w:bCs/>
                <w:sz w:val="22"/>
                <w:szCs w:val="22"/>
              </w:rPr>
              <w:t>805</w:t>
            </w:r>
            <w:r w:rsidR="00447565" w:rsidRPr="00B356C7">
              <w:rPr>
                <w:rFonts w:cs="Tahoma"/>
                <w:b/>
                <w:bCs/>
                <w:sz w:val="22"/>
                <w:szCs w:val="22"/>
              </w:rPr>
              <w:t>.000</w:t>
            </w:r>
            <w:r w:rsidR="006205B2">
              <w:rPr>
                <w:rFonts w:cs="Tahoma"/>
                <w:b/>
                <w:bCs/>
                <w:sz w:val="22"/>
                <w:szCs w:val="22"/>
              </w:rPr>
              <w:t xml:space="preserve">,00 </w:t>
            </w:r>
            <w:r w:rsidR="00447565" w:rsidRPr="00B356C7">
              <w:rPr>
                <w:rFonts w:cs="Tahoma"/>
                <w:b/>
                <w:bCs/>
                <w:color w:val="000000"/>
                <w:sz w:val="22"/>
                <w:szCs w:val="22"/>
                <w:lang w:eastAsia="el-GR"/>
              </w:rPr>
              <w:t>€</w:t>
            </w:r>
            <w:r w:rsidR="00447565" w:rsidRPr="00B356C7">
              <w:rPr>
                <w:rFonts w:cs="Tahoma"/>
                <w:sz w:val="22"/>
                <w:szCs w:val="22"/>
              </w:rPr>
              <w:t xml:space="preserve"> μη περιλαμβανομένου ΦΠΑ (Εκτιμώμενη αξία με ΦΠΑ: </w:t>
            </w:r>
            <w:r w:rsidR="00447565" w:rsidRPr="00B356C7">
              <w:rPr>
                <w:rFonts w:cs="Tahoma"/>
                <w:b/>
                <w:bCs/>
                <w:color w:val="000000"/>
                <w:sz w:val="22"/>
                <w:szCs w:val="22"/>
                <w:lang w:eastAsia="el-GR"/>
              </w:rPr>
              <w:t>2.</w:t>
            </w:r>
            <w:r w:rsidR="00232BE7" w:rsidRPr="00B356C7">
              <w:rPr>
                <w:rFonts w:cs="Tahoma"/>
                <w:b/>
                <w:bCs/>
                <w:color w:val="000000"/>
                <w:sz w:val="22"/>
                <w:szCs w:val="22"/>
                <w:lang w:eastAsia="el-GR"/>
              </w:rPr>
              <w:t>238</w:t>
            </w:r>
            <w:r w:rsidR="00447565" w:rsidRPr="00B356C7">
              <w:rPr>
                <w:rFonts w:cs="Tahoma"/>
                <w:b/>
                <w:bCs/>
                <w:color w:val="000000"/>
                <w:sz w:val="22"/>
                <w:szCs w:val="22"/>
                <w:lang w:eastAsia="el-GR"/>
              </w:rPr>
              <w:t>.</w:t>
            </w:r>
            <w:r w:rsidR="00232BE7" w:rsidRPr="00B356C7">
              <w:rPr>
                <w:rFonts w:cs="Tahoma"/>
                <w:b/>
                <w:bCs/>
                <w:color w:val="000000"/>
                <w:sz w:val="22"/>
                <w:szCs w:val="22"/>
                <w:lang w:eastAsia="el-GR"/>
              </w:rPr>
              <w:t>200</w:t>
            </w:r>
            <w:r w:rsidR="006205B2">
              <w:rPr>
                <w:rFonts w:cs="Tahoma"/>
                <w:b/>
                <w:bCs/>
                <w:color w:val="000000"/>
                <w:sz w:val="22"/>
                <w:szCs w:val="22"/>
                <w:lang w:eastAsia="el-GR"/>
              </w:rPr>
              <w:t xml:space="preserve">,00 </w:t>
            </w:r>
            <w:r w:rsidR="00447565" w:rsidRPr="00B356C7">
              <w:rPr>
                <w:rFonts w:cs="Tahoma"/>
                <w:b/>
                <w:bCs/>
                <w:color w:val="000000"/>
                <w:sz w:val="22"/>
                <w:szCs w:val="22"/>
                <w:lang w:eastAsia="el-GR"/>
              </w:rPr>
              <w:t>€</w:t>
            </w:r>
            <w:r w:rsidR="00447565" w:rsidRPr="006205B2">
              <w:rPr>
                <w:rFonts w:cs="Tahoma"/>
                <w:color w:val="000000"/>
                <w:sz w:val="22"/>
                <w:szCs w:val="22"/>
                <w:lang w:eastAsia="el-GR"/>
              </w:rPr>
              <w:t xml:space="preserve">, ΦΠΑ </w:t>
            </w:r>
            <w:r w:rsidR="00447565" w:rsidRPr="006205B2">
              <w:rPr>
                <w:rFonts w:cs="Tahoma"/>
                <w:sz w:val="22"/>
                <w:szCs w:val="22"/>
              </w:rPr>
              <w:t>24%</w:t>
            </w:r>
            <w:r w:rsidR="006205B2" w:rsidRPr="006205B2">
              <w:rPr>
                <w:rFonts w:cs="Tahoma"/>
                <w:iCs/>
                <w:color w:val="000000"/>
                <w:sz w:val="22"/>
                <w:szCs w:val="22"/>
                <w:lang w:eastAsia="el-GR"/>
              </w:rPr>
              <w:t>:</w:t>
            </w:r>
            <w:r w:rsidR="00447565" w:rsidRPr="006205B2">
              <w:rPr>
                <w:rFonts w:cs="Tahoma"/>
                <w:b/>
                <w:bCs/>
                <w:iCs/>
                <w:color w:val="000000"/>
                <w:sz w:val="22"/>
                <w:szCs w:val="22"/>
                <w:lang w:eastAsia="el-GR"/>
              </w:rPr>
              <w:t xml:space="preserve"> </w:t>
            </w:r>
            <w:r w:rsidR="00232BE7" w:rsidRPr="00B356C7">
              <w:rPr>
                <w:rFonts w:cs="Tahoma"/>
                <w:b/>
                <w:bCs/>
                <w:iCs/>
                <w:color w:val="000000"/>
                <w:sz w:val="22"/>
                <w:szCs w:val="22"/>
                <w:lang w:eastAsia="el-GR"/>
              </w:rPr>
              <w:t>433</w:t>
            </w:r>
            <w:r w:rsidR="00447565" w:rsidRPr="00B356C7">
              <w:rPr>
                <w:rFonts w:cs="Tahoma"/>
                <w:b/>
                <w:bCs/>
                <w:iCs/>
                <w:color w:val="000000"/>
                <w:sz w:val="22"/>
                <w:szCs w:val="22"/>
                <w:lang w:eastAsia="el-GR"/>
              </w:rPr>
              <w:t>.</w:t>
            </w:r>
            <w:r w:rsidR="00232BE7" w:rsidRPr="00B356C7">
              <w:rPr>
                <w:rFonts w:cs="Tahoma"/>
                <w:b/>
                <w:bCs/>
                <w:iCs/>
                <w:color w:val="000000"/>
                <w:sz w:val="22"/>
                <w:szCs w:val="22"/>
                <w:lang w:eastAsia="el-GR"/>
              </w:rPr>
              <w:t>200</w:t>
            </w:r>
            <w:r w:rsidR="006205B2">
              <w:rPr>
                <w:rFonts w:cs="Tahoma"/>
                <w:b/>
                <w:bCs/>
                <w:iCs/>
                <w:color w:val="000000"/>
                <w:sz w:val="22"/>
                <w:szCs w:val="22"/>
                <w:lang w:eastAsia="el-GR"/>
              </w:rPr>
              <w:t xml:space="preserve">,00 </w:t>
            </w:r>
            <w:r w:rsidR="00447565" w:rsidRPr="00B356C7">
              <w:rPr>
                <w:rFonts w:cs="Tahoma"/>
                <w:b/>
                <w:bCs/>
                <w:color w:val="000000"/>
                <w:sz w:val="22"/>
                <w:szCs w:val="22"/>
                <w:lang w:eastAsia="el-GR"/>
              </w:rPr>
              <w:t>€</w:t>
            </w:r>
            <w:r w:rsidR="00447565" w:rsidRPr="00B356C7">
              <w:rPr>
                <w:rFonts w:cs="Tahoma"/>
                <w:color w:val="000000"/>
                <w:sz w:val="22"/>
                <w:szCs w:val="22"/>
                <w:lang w:eastAsia="el-GR"/>
              </w:rPr>
              <w:t>)</w:t>
            </w:r>
          </w:p>
          <w:p w14:paraId="36FC6570" w14:textId="446545C7" w:rsidR="001F455A" w:rsidRPr="006205B2" w:rsidRDefault="001F455A" w:rsidP="006205B2">
            <w:pPr>
              <w:pStyle w:val="Tabletext"/>
              <w:numPr>
                <w:ilvl w:val="0"/>
                <w:numId w:val="16"/>
              </w:numPr>
              <w:spacing w:before="120"/>
              <w:ind w:left="242" w:hanging="242"/>
              <w:jc w:val="both"/>
              <w:rPr>
                <w:rFonts w:cs="Tahoma"/>
                <w:b/>
                <w:bCs/>
                <w:color w:val="000000"/>
                <w:sz w:val="22"/>
                <w:szCs w:val="22"/>
                <w:lang w:eastAsia="el-GR"/>
              </w:rPr>
            </w:pPr>
            <w:r w:rsidRPr="00B356C7">
              <w:rPr>
                <w:rFonts w:cs="Tahoma"/>
                <w:sz w:val="22"/>
                <w:szCs w:val="22"/>
              </w:rPr>
              <w:t>Συνολική</w:t>
            </w:r>
            <w:r w:rsidR="00DF776D" w:rsidRPr="00B356C7">
              <w:rPr>
                <w:rFonts w:cs="Tahoma"/>
                <w:sz w:val="22"/>
                <w:szCs w:val="22"/>
              </w:rPr>
              <w:t xml:space="preserve"> </w:t>
            </w:r>
            <w:r w:rsidRPr="00B356C7">
              <w:rPr>
                <w:rFonts w:cs="Tahoma"/>
                <w:sz w:val="22"/>
                <w:szCs w:val="22"/>
              </w:rPr>
              <w:t>εκτιμώμενη αξία σύμβασης</w:t>
            </w:r>
            <w:r w:rsidR="00DF776D" w:rsidRPr="00B356C7">
              <w:rPr>
                <w:rFonts w:cs="Tahoma"/>
                <w:sz w:val="22"/>
                <w:szCs w:val="22"/>
              </w:rPr>
              <w:t xml:space="preserve"> </w:t>
            </w:r>
            <w:r w:rsidR="00AD4432" w:rsidRPr="00B356C7">
              <w:rPr>
                <w:rFonts w:cs="Tahoma"/>
                <w:b/>
                <w:bCs/>
                <w:color w:val="000000"/>
                <w:sz w:val="22"/>
                <w:szCs w:val="22"/>
                <w:lang w:eastAsia="el-GR"/>
              </w:rPr>
              <w:t>21.</w:t>
            </w:r>
            <w:r w:rsidR="00232BE7" w:rsidRPr="00B356C7">
              <w:rPr>
                <w:rFonts w:cs="Tahoma"/>
                <w:b/>
                <w:bCs/>
                <w:color w:val="000000"/>
                <w:sz w:val="22"/>
                <w:szCs w:val="22"/>
                <w:lang w:eastAsia="el-GR"/>
              </w:rPr>
              <w:t>660</w:t>
            </w:r>
            <w:r w:rsidR="00AD4432" w:rsidRPr="00B356C7">
              <w:rPr>
                <w:rFonts w:cs="Tahoma"/>
                <w:b/>
                <w:bCs/>
                <w:color w:val="000000"/>
                <w:sz w:val="22"/>
                <w:szCs w:val="22"/>
                <w:lang w:eastAsia="el-GR"/>
              </w:rPr>
              <w:t>.</w:t>
            </w:r>
            <w:r w:rsidR="009855B8" w:rsidRPr="00B356C7">
              <w:rPr>
                <w:rFonts w:cs="Tahoma"/>
                <w:b/>
                <w:bCs/>
                <w:color w:val="000000"/>
                <w:sz w:val="22"/>
                <w:szCs w:val="22"/>
                <w:lang w:eastAsia="el-GR"/>
              </w:rPr>
              <w:t>000</w:t>
            </w:r>
            <w:r w:rsidR="00B318A6" w:rsidRPr="00B356C7">
              <w:rPr>
                <w:rFonts w:cs="Tahoma"/>
                <w:b/>
                <w:bCs/>
                <w:color w:val="000000"/>
                <w:sz w:val="22"/>
                <w:szCs w:val="22"/>
                <w:lang w:eastAsia="el-GR"/>
              </w:rPr>
              <w:t>,00</w:t>
            </w:r>
            <w:r w:rsidR="006205B2">
              <w:rPr>
                <w:rFonts w:cs="Tahoma"/>
                <w:b/>
                <w:bCs/>
                <w:color w:val="000000"/>
                <w:sz w:val="22"/>
                <w:szCs w:val="22"/>
                <w:lang w:eastAsia="el-GR"/>
              </w:rPr>
              <w:t xml:space="preserve"> </w:t>
            </w:r>
            <w:r w:rsidRPr="00B356C7">
              <w:rPr>
                <w:rFonts w:cs="Tahoma"/>
                <w:b/>
                <w:bCs/>
                <w:color w:val="000000"/>
                <w:sz w:val="22"/>
                <w:szCs w:val="22"/>
                <w:lang w:eastAsia="el-GR"/>
              </w:rPr>
              <w:t xml:space="preserve">€ </w:t>
            </w:r>
            <w:r w:rsidRPr="00B356C7">
              <w:rPr>
                <w:rFonts w:cs="Tahoma"/>
                <w:sz w:val="22"/>
                <w:szCs w:val="22"/>
              </w:rPr>
              <w:t>μη περιλαμβανομένου ΦΠΑ</w:t>
            </w:r>
            <w:r w:rsidR="006205B2">
              <w:rPr>
                <w:rFonts w:cs="Tahoma"/>
                <w:sz w:val="22"/>
                <w:szCs w:val="22"/>
              </w:rPr>
              <w:t xml:space="preserve"> (Π</w:t>
            </w:r>
            <w:r w:rsidRPr="00B356C7">
              <w:rPr>
                <w:rFonts w:cs="Tahoma"/>
                <w:sz w:val="22"/>
                <w:szCs w:val="22"/>
              </w:rPr>
              <w:t xml:space="preserve">ροϋπολογισμός με ΦΠΑ: </w:t>
            </w:r>
            <w:r w:rsidR="006C5FE7" w:rsidRPr="00B356C7">
              <w:rPr>
                <w:rFonts w:cs="Tahoma"/>
                <w:b/>
                <w:bCs/>
                <w:sz w:val="22"/>
                <w:szCs w:val="22"/>
              </w:rPr>
              <w:t>26.</w:t>
            </w:r>
            <w:r w:rsidR="003C5759" w:rsidRPr="00B356C7">
              <w:rPr>
                <w:rFonts w:cs="Tahoma"/>
                <w:b/>
                <w:bCs/>
                <w:sz w:val="22"/>
                <w:szCs w:val="22"/>
              </w:rPr>
              <w:t>858</w:t>
            </w:r>
            <w:r w:rsidR="006C5FE7" w:rsidRPr="00B356C7">
              <w:rPr>
                <w:rFonts w:cs="Tahoma"/>
                <w:b/>
                <w:bCs/>
                <w:sz w:val="22"/>
                <w:szCs w:val="22"/>
              </w:rPr>
              <w:t>.</w:t>
            </w:r>
            <w:r w:rsidR="003C5759" w:rsidRPr="00B356C7">
              <w:rPr>
                <w:rFonts w:cs="Tahoma"/>
                <w:b/>
                <w:bCs/>
                <w:sz w:val="22"/>
                <w:szCs w:val="22"/>
              </w:rPr>
              <w:t>4</w:t>
            </w:r>
            <w:r w:rsidR="006C5FE7" w:rsidRPr="00B356C7">
              <w:rPr>
                <w:rFonts w:cs="Tahoma"/>
                <w:b/>
                <w:bCs/>
                <w:sz w:val="22"/>
                <w:szCs w:val="22"/>
              </w:rPr>
              <w:t>00</w:t>
            </w:r>
            <w:r w:rsidR="00B318A6" w:rsidRPr="00B356C7">
              <w:rPr>
                <w:rFonts w:cs="Tahoma"/>
                <w:b/>
                <w:bCs/>
                <w:sz w:val="22"/>
                <w:szCs w:val="22"/>
              </w:rPr>
              <w:t>,00</w:t>
            </w:r>
            <w:r w:rsidR="006C5FE7" w:rsidRPr="00B356C7">
              <w:rPr>
                <w:rFonts w:cs="Tahoma"/>
                <w:sz w:val="22"/>
                <w:szCs w:val="22"/>
              </w:rPr>
              <w:t xml:space="preserve"> </w:t>
            </w:r>
            <w:r w:rsidRPr="00B356C7">
              <w:rPr>
                <w:rFonts w:cs="Tahoma"/>
                <w:b/>
                <w:bCs/>
                <w:color w:val="000000"/>
                <w:sz w:val="22"/>
                <w:szCs w:val="22"/>
                <w:lang w:eastAsia="el-GR"/>
              </w:rPr>
              <w:t>€</w:t>
            </w:r>
            <w:r w:rsidRPr="006205B2">
              <w:rPr>
                <w:rFonts w:cs="Tahoma"/>
                <w:color w:val="000000"/>
                <w:sz w:val="22"/>
                <w:szCs w:val="22"/>
                <w:lang w:eastAsia="el-GR"/>
              </w:rPr>
              <w:t>, ΦΠΑ 24%</w:t>
            </w:r>
            <w:r w:rsidR="006205B2" w:rsidRPr="006205B2">
              <w:rPr>
                <w:rFonts w:cs="Tahoma"/>
                <w:color w:val="000000"/>
                <w:sz w:val="22"/>
                <w:szCs w:val="22"/>
                <w:lang w:eastAsia="el-GR"/>
              </w:rPr>
              <w:t>:</w:t>
            </w:r>
            <w:r w:rsidR="00DF776D" w:rsidRPr="006205B2">
              <w:rPr>
                <w:rFonts w:cs="Tahoma"/>
                <w:color w:val="000000"/>
                <w:sz w:val="22"/>
                <w:szCs w:val="22"/>
                <w:lang w:eastAsia="el-GR"/>
              </w:rPr>
              <w:t xml:space="preserve"> </w:t>
            </w:r>
            <w:r w:rsidR="00354584" w:rsidRPr="00B356C7">
              <w:rPr>
                <w:rFonts w:cs="Tahoma"/>
                <w:b/>
                <w:bCs/>
                <w:color w:val="000000"/>
                <w:sz w:val="22"/>
                <w:szCs w:val="22"/>
                <w:lang w:eastAsia="el-GR"/>
              </w:rPr>
              <w:t>5</w:t>
            </w:r>
            <w:r w:rsidR="00AF44B6" w:rsidRPr="00B356C7">
              <w:rPr>
                <w:rFonts w:cs="Tahoma"/>
                <w:b/>
                <w:bCs/>
                <w:color w:val="000000"/>
                <w:sz w:val="22"/>
                <w:szCs w:val="22"/>
                <w:lang w:eastAsia="el-GR"/>
              </w:rPr>
              <w:t>.</w:t>
            </w:r>
            <w:r w:rsidR="006801F8" w:rsidRPr="00B356C7">
              <w:rPr>
                <w:rFonts w:cs="Tahoma"/>
                <w:b/>
                <w:bCs/>
                <w:color w:val="000000"/>
                <w:sz w:val="22"/>
                <w:szCs w:val="22"/>
                <w:lang w:eastAsia="el-GR"/>
              </w:rPr>
              <w:t>1</w:t>
            </w:r>
            <w:r w:rsidR="00884ADE" w:rsidRPr="00B356C7">
              <w:rPr>
                <w:rFonts w:cs="Tahoma"/>
                <w:b/>
                <w:bCs/>
                <w:color w:val="000000"/>
                <w:sz w:val="22"/>
                <w:szCs w:val="22"/>
                <w:lang w:eastAsia="el-GR"/>
              </w:rPr>
              <w:t>9</w:t>
            </w:r>
            <w:r w:rsidR="00232BE7" w:rsidRPr="00B356C7">
              <w:rPr>
                <w:rFonts w:cs="Tahoma"/>
                <w:b/>
                <w:bCs/>
                <w:color w:val="000000"/>
                <w:sz w:val="22"/>
                <w:szCs w:val="22"/>
                <w:lang w:eastAsia="el-GR"/>
              </w:rPr>
              <w:t>8.4</w:t>
            </w:r>
            <w:r w:rsidR="006801F8" w:rsidRPr="00B356C7">
              <w:rPr>
                <w:rFonts w:cs="Tahoma"/>
                <w:b/>
                <w:bCs/>
                <w:color w:val="000000"/>
                <w:sz w:val="22"/>
                <w:szCs w:val="22"/>
                <w:lang w:eastAsia="el-GR"/>
              </w:rPr>
              <w:t>00</w:t>
            </w:r>
            <w:r w:rsidR="00B318A6" w:rsidRPr="00B356C7">
              <w:rPr>
                <w:rFonts w:cs="Tahoma"/>
                <w:b/>
                <w:bCs/>
                <w:color w:val="000000"/>
                <w:sz w:val="22"/>
                <w:szCs w:val="22"/>
                <w:lang w:eastAsia="el-GR"/>
              </w:rPr>
              <w:t>,00</w:t>
            </w:r>
            <w:r w:rsidR="006205B2">
              <w:rPr>
                <w:rFonts w:cs="Tahoma"/>
                <w:b/>
                <w:bCs/>
                <w:color w:val="000000"/>
                <w:sz w:val="22"/>
                <w:szCs w:val="22"/>
                <w:lang w:eastAsia="el-GR"/>
              </w:rPr>
              <w:t xml:space="preserve"> </w:t>
            </w:r>
            <w:r w:rsidRPr="00B356C7">
              <w:rPr>
                <w:rFonts w:cs="Tahoma"/>
                <w:b/>
                <w:bCs/>
                <w:color w:val="000000"/>
                <w:sz w:val="22"/>
                <w:szCs w:val="22"/>
                <w:lang w:eastAsia="el-GR"/>
              </w:rPr>
              <w:t>€</w:t>
            </w:r>
            <w:r w:rsidR="006205B2" w:rsidRPr="006205B2">
              <w:rPr>
                <w:rFonts w:cs="Tahoma"/>
                <w:color w:val="000000"/>
                <w:sz w:val="22"/>
                <w:szCs w:val="22"/>
                <w:lang w:eastAsia="el-GR"/>
              </w:rPr>
              <w:t>)</w:t>
            </w:r>
          </w:p>
        </w:tc>
      </w:tr>
      <w:bookmarkEnd w:id="0"/>
      <w:tr w:rsidR="0024279E" w:rsidRPr="000D73FB" w14:paraId="35B1EA53" w14:textId="77777777" w:rsidTr="006205B2">
        <w:trPr>
          <w:trHeight w:val="3959"/>
        </w:trPr>
        <w:tc>
          <w:tcPr>
            <w:tcW w:w="2830" w:type="dxa"/>
            <w:shd w:val="clear" w:color="auto" w:fill="auto"/>
            <w:vAlign w:val="center"/>
          </w:tcPr>
          <w:p w14:paraId="39D82644" w14:textId="77777777" w:rsidR="0024279E" w:rsidRPr="00B356C7" w:rsidRDefault="0024279E" w:rsidP="006205B2">
            <w:pPr>
              <w:autoSpaceDE w:val="0"/>
              <w:autoSpaceDN w:val="0"/>
              <w:adjustRightInd w:val="0"/>
              <w:spacing w:before="120" w:after="0"/>
              <w:jc w:val="right"/>
              <w:rPr>
                <w:b/>
                <w:color w:val="000000"/>
              </w:rPr>
            </w:pPr>
            <w:r w:rsidRPr="00B356C7">
              <w:rPr>
                <w:b/>
                <w:color w:val="000000"/>
                <w:lang w:val="en-US"/>
              </w:rPr>
              <w:t>CPV</w:t>
            </w:r>
            <w:r w:rsidRPr="00B356C7">
              <w:rPr>
                <w:b/>
                <w:color w:val="000000"/>
              </w:rPr>
              <w:t>:</w:t>
            </w:r>
          </w:p>
        </w:tc>
        <w:tc>
          <w:tcPr>
            <w:tcW w:w="6798" w:type="dxa"/>
            <w:gridSpan w:val="2"/>
            <w:shd w:val="clear" w:color="auto" w:fill="auto"/>
            <w:vAlign w:val="bottom"/>
          </w:tcPr>
          <w:p w14:paraId="0680FB20" w14:textId="77777777" w:rsidR="00932844" w:rsidRPr="00B356C7" w:rsidRDefault="00932844" w:rsidP="00446F3E">
            <w:pPr>
              <w:autoSpaceDE w:val="0"/>
              <w:autoSpaceDN w:val="0"/>
              <w:adjustRightInd w:val="0"/>
              <w:spacing w:before="120"/>
              <w:rPr>
                <w:b/>
                <w:bCs/>
                <w:lang w:val="el-GR"/>
              </w:rPr>
            </w:pPr>
            <w:r w:rsidRPr="00B356C7">
              <w:rPr>
                <w:b/>
                <w:bCs/>
                <w:lang w:val="el-GR"/>
              </w:rPr>
              <w:t xml:space="preserve">72253200-5: </w:t>
            </w:r>
            <w:r w:rsidRPr="006205B2">
              <w:rPr>
                <w:b/>
                <w:bCs/>
                <w:lang w:val="el-GR"/>
              </w:rPr>
              <w:t>Υπηρεσίες υποστήριξης συστημάτων πληροφορικής,</w:t>
            </w:r>
            <w:r w:rsidRPr="00B356C7">
              <w:rPr>
                <w:b/>
                <w:bCs/>
                <w:lang w:val="el-GR"/>
              </w:rPr>
              <w:t xml:space="preserve"> </w:t>
            </w:r>
          </w:p>
          <w:p w14:paraId="6D74500A" w14:textId="437BB50C" w:rsidR="00932844" w:rsidRPr="00B356C7" w:rsidRDefault="00932844" w:rsidP="00446F3E">
            <w:pPr>
              <w:autoSpaceDE w:val="0"/>
              <w:autoSpaceDN w:val="0"/>
              <w:adjustRightInd w:val="0"/>
              <w:spacing w:before="120"/>
              <w:rPr>
                <w:b/>
                <w:bCs/>
                <w:lang w:val="el-GR"/>
              </w:rPr>
            </w:pPr>
            <w:r w:rsidRPr="00B356C7">
              <w:rPr>
                <w:b/>
                <w:bCs/>
                <w:lang w:val="el-GR"/>
              </w:rPr>
              <w:t>72262000-9: Υπηρεσίες Ανάπτυξης Λογισμικού,</w:t>
            </w:r>
          </w:p>
          <w:p w14:paraId="15FE52DF" w14:textId="0119B6E8" w:rsidR="00932844" w:rsidRPr="00B356C7" w:rsidRDefault="00932844" w:rsidP="00446F3E">
            <w:pPr>
              <w:autoSpaceDE w:val="0"/>
              <w:autoSpaceDN w:val="0"/>
              <w:adjustRightInd w:val="0"/>
              <w:spacing w:before="120"/>
              <w:rPr>
                <w:b/>
                <w:bCs/>
                <w:lang w:val="el-GR"/>
              </w:rPr>
            </w:pPr>
            <w:r w:rsidRPr="00B356C7">
              <w:rPr>
                <w:b/>
                <w:bCs/>
                <w:lang w:val="el-GR"/>
              </w:rPr>
              <w:t xml:space="preserve">72000000-5: Υπηρεσίες τεχνολογίας των πληροφοριών: παροχή συμβουλών, ανάπτυξη λογισμικού, Διαδίκτυο και υποστήριξη, </w:t>
            </w:r>
          </w:p>
          <w:p w14:paraId="33E01017" w14:textId="77777777" w:rsidR="0024279E" w:rsidRPr="00B356C7" w:rsidRDefault="00932844" w:rsidP="00446F3E">
            <w:pPr>
              <w:autoSpaceDE w:val="0"/>
              <w:autoSpaceDN w:val="0"/>
              <w:adjustRightInd w:val="0"/>
              <w:spacing w:before="120"/>
              <w:rPr>
                <w:b/>
                <w:bCs/>
                <w:lang w:val="el-GR"/>
              </w:rPr>
            </w:pPr>
            <w:r w:rsidRPr="00B356C7">
              <w:rPr>
                <w:b/>
                <w:bCs/>
                <w:lang w:val="el-GR"/>
              </w:rPr>
              <w:t>72310000-1: Υπηρεσίες επεξεργασίας δεδομένων</w:t>
            </w:r>
          </w:p>
          <w:p w14:paraId="091BC2E8" w14:textId="48334DB9" w:rsidR="00BF0601" w:rsidRPr="00B356C7" w:rsidRDefault="001E1CD7" w:rsidP="00446F3E">
            <w:pPr>
              <w:autoSpaceDE w:val="0"/>
              <w:autoSpaceDN w:val="0"/>
              <w:adjustRightInd w:val="0"/>
              <w:spacing w:before="120"/>
              <w:rPr>
                <w:b/>
                <w:bCs/>
                <w:lang w:val="el-GR"/>
              </w:rPr>
            </w:pPr>
            <w:r w:rsidRPr="00B356C7">
              <w:rPr>
                <w:b/>
                <w:bCs/>
                <w:lang w:val="el-GR"/>
              </w:rPr>
              <w:t>80533100-0: Υπηρεσίες εκπαίδευσης στον τομέα της πληροφορικής</w:t>
            </w:r>
          </w:p>
          <w:p w14:paraId="3440D180" w14:textId="607F2783" w:rsidR="001E1CD7" w:rsidRPr="00B356C7" w:rsidRDefault="001E1CD7" w:rsidP="00446F3E">
            <w:pPr>
              <w:autoSpaceDE w:val="0"/>
              <w:autoSpaceDN w:val="0"/>
              <w:adjustRightInd w:val="0"/>
              <w:spacing w:before="120"/>
              <w:rPr>
                <w:b/>
                <w:bCs/>
                <w:lang w:val="el-GR"/>
              </w:rPr>
            </w:pPr>
            <w:r w:rsidRPr="00B356C7">
              <w:rPr>
                <w:b/>
                <w:bCs/>
                <w:lang w:val="el-GR"/>
              </w:rPr>
              <w:t>48000000-8: Πακέτα λογισμικού και συστήματα πληροφορικής</w:t>
            </w:r>
          </w:p>
        </w:tc>
      </w:tr>
      <w:tr w:rsidR="0024279E" w:rsidRPr="000D73FB" w14:paraId="5035F07E" w14:textId="77777777" w:rsidTr="006205B2">
        <w:tc>
          <w:tcPr>
            <w:tcW w:w="2830" w:type="dxa"/>
            <w:shd w:val="clear" w:color="auto" w:fill="auto"/>
            <w:vAlign w:val="center"/>
          </w:tcPr>
          <w:p w14:paraId="05774F4B" w14:textId="77777777" w:rsidR="0024279E" w:rsidRPr="00B356C7" w:rsidRDefault="0024279E" w:rsidP="006205B2">
            <w:pPr>
              <w:autoSpaceDE w:val="0"/>
              <w:autoSpaceDN w:val="0"/>
              <w:adjustRightInd w:val="0"/>
              <w:spacing w:before="120" w:after="0"/>
              <w:jc w:val="right"/>
              <w:rPr>
                <w:b/>
                <w:color w:val="000000"/>
              </w:rPr>
            </w:pPr>
            <w:proofErr w:type="spellStart"/>
            <w:r w:rsidRPr="00B356C7">
              <w:rPr>
                <w:b/>
                <w:color w:val="000000"/>
              </w:rPr>
              <w:t>Κριτήριο</w:t>
            </w:r>
            <w:proofErr w:type="spellEnd"/>
            <w:r w:rsidRPr="00B356C7">
              <w:rPr>
                <w:b/>
                <w:color w:val="000000"/>
              </w:rPr>
              <w:t xml:space="preserve"> </w:t>
            </w:r>
            <w:proofErr w:type="spellStart"/>
            <w:r w:rsidRPr="00B356C7">
              <w:rPr>
                <w:b/>
                <w:color w:val="000000"/>
              </w:rPr>
              <w:t>Ανάθεσης</w:t>
            </w:r>
            <w:proofErr w:type="spellEnd"/>
            <w:r w:rsidRPr="00B356C7">
              <w:rPr>
                <w:b/>
                <w:color w:val="000000"/>
              </w:rPr>
              <w:t>:</w:t>
            </w:r>
          </w:p>
        </w:tc>
        <w:tc>
          <w:tcPr>
            <w:tcW w:w="6798" w:type="dxa"/>
            <w:gridSpan w:val="2"/>
            <w:shd w:val="clear" w:color="auto" w:fill="auto"/>
            <w:vAlign w:val="bottom"/>
          </w:tcPr>
          <w:p w14:paraId="4D299B41" w14:textId="155FAE4F" w:rsidR="006E5AB3" w:rsidRPr="00B356C7" w:rsidRDefault="0024279E" w:rsidP="006205B2">
            <w:pPr>
              <w:autoSpaceDE w:val="0"/>
              <w:autoSpaceDN w:val="0"/>
              <w:adjustRightInd w:val="0"/>
              <w:spacing w:before="120"/>
              <w:rPr>
                <w:b/>
                <w:color w:val="000000"/>
                <w:lang w:val="el-GR"/>
              </w:rPr>
            </w:pPr>
            <w:r w:rsidRPr="00B356C7">
              <w:rPr>
                <w:b/>
                <w:color w:val="000000"/>
                <w:lang w:val="el-GR"/>
              </w:rPr>
              <w:t xml:space="preserve">Η πλέον συμφέρουσα από οικονομική άποψη προσφορά βάσει </w:t>
            </w:r>
            <w:r w:rsidR="008B4966" w:rsidRPr="00B356C7">
              <w:rPr>
                <w:b/>
                <w:color w:val="000000"/>
                <w:lang w:val="el-GR"/>
              </w:rPr>
              <w:t>βέλτιστης σχέσης ποιότητας – τιμής</w:t>
            </w:r>
          </w:p>
        </w:tc>
      </w:tr>
      <w:tr w:rsidR="0024279E" w:rsidRPr="00B356C7" w:rsidDel="005977E7" w14:paraId="1ED3570A" w14:textId="77777777" w:rsidTr="006205B2">
        <w:tc>
          <w:tcPr>
            <w:tcW w:w="2830" w:type="dxa"/>
            <w:shd w:val="clear" w:color="auto" w:fill="auto"/>
            <w:vAlign w:val="center"/>
          </w:tcPr>
          <w:p w14:paraId="4057F07C" w14:textId="77777777" w:rsidR="0024279E" w:rsidRPr="00B356C7" w:rsidRDefault="0024279E" w:rsidP="006205B2">
            <w:pPr>
              <w:autoSpaceDE w:val="0"/>
              <w:autoSpaceDN w:val="0"/>
              <w:adjustRightInd w:val="0"/>
              <w:spacing w:before="120"/>
              <w:jc w:val="right"/>
              <w:rPr>
                <w:b/>
                <w:color w:val="000000"/>
              </w:rPr>
            </w:pPr>
            <w:proofErr w:type="spellStart"/>
            <w:r w:rsidRPr="00B356C7">
              <w:rPr>
                <w:b/>
                <w:color w:val="000000"/>
              </w:rPr>
              <w:t>Ημερομηνί</w:t>
            </w:r>
            <w:proofErr w:type="spellEnd"/>
            <w:r w:rsidRPr="00B356C7">
              <w:rPr>
                <w:b/>
                <w:color w:val="000000"/>
              </w:rPr>
              <w:t xml:space="preserve">α </w:t>
            </w:r>
            <w:proofErr w:type="spellStart"/>
            <w:r w:rsidRPr="00B356C7">
              <w:rPr>
                <w:b/>
                <w:color w:val="000000"/>
              </w:rPr>
              <w:t>Διενέργει</w:t>
            </w:r>
            <w:proofErr w:type="spellEnd"/>
            <w:r w:rsidRPr="00B356C7">
              <w:rPr>
                <w:b/>
                <w:color w:val="000000"/>
              </w:rPr>
              <w:t>ας:</w:t>
            </w:r>
          </w:p>
        </w:tc>
        <w:tc>
          <w:tcPr>
            <w:tcW w:w="6798" w:type="dxa"/>
            <w:gridSpan w:val="2"/>
            <w:shd w:val="clear" w:color="auto" w:fill="auto"/>
            <w:vAlign w:val="center"/>
          </w:tcPr>
          <w:p w14:paraId="08B18F4E" w14:textId="4B8D09E0" w:rsidR="0024279E" w:rsidRPr="006205B2" w:rsidDel="005977E7" w:rsidRDefault="006205B2" w:rsidP="00C82832">
            <w:pPr>
              <w:autoSpaceDE w:val="0"/>
              <w:autoSpaceDN w:val="0"/>
              <w:adjustRightInd w:val="0"/>
              <w:spacing w:before="120" w:after="0"/>
              <w:jc w:val="left"/>
              <w:rPr>
                <w:b/>
                <w:color w:val="000000"/>
                <w:lang w:val="el-GR"/>
              </w:rPr>
            </w:pPr>
            <w:r>
              <w:rPr>
                <w:b/>
                <w:color w:val="000000"/>
                <w:lang w:val="el-GR"/>
              </w:rPr>
              <w:t>01-07-2024</w:t>
            </w:r>
          </w:p>
        </w:tc>
      </w:tr>
      <w:tr w:rsidR="00C82832" w:rsidRPr="00B356C7" w:rsidDel="005977E7" w14:paraId="63755E45" w14:textId="77777777" w:rsidTr="006205B2">
        <w:tc>
          <w:tcPr>
            <w:tcW w:w="7332" w:type="dxa"/>
            <w:gridSpan w:val="2"/>
            <w:tcBorders>
              <w:bottom w:val="nil"/>
            </w:tcBorders>
            <w:shd w:val="clear" w:color="auto" w:fill="auto"/>
            <w:vAlign w:val="center"/>
          </w:tcPr>
          <w:p w14:paraId="2CBEDAD9" w14:textId="77777777" w:rsidR="00C82832" w:rsidRPr="00B356C7" w:rsidRDefault="00C82832" w:rsidP="006205B2">
            <w:pPr>
              <w:autoSpaceDE w:val="0"/>
              <w:autoSpaceDN w:val="0"/>
              <w:adjustRightInd w:val="0"/>
              <w:spacing w:before="120"/>
              <w:jc w:val="right"/>
              <w:rPr>
                <w:b/>
                <w:color w:val="000000"/>
              </w:rPr>
            </w:pPr>
            <w:proofErr w:type="spellStart"/>
            <w:r w:rsidRPr="00B356C7">
              <w:rPr>
                <w:b/>
                <w:color w:val="000000"/>
              </w:rPr>
              <w:lastRenderedPageBreak/>
              <w:t>Ημερομηνί</w:t>
            </w:r>
            <w:proofErr w:type="spellEnd"/>
            <w:r w:rsidRPr="00B356C7">
              <w:rPr>
                <w:b/>
                <w:color w:val="000000"/>
              </w:rPr>
              <w:t xml:space="preserve">α </w:t>
            </w:r>
            <w:proofErr w:type="spellStart"/>
            <w:r w:rsidRPr="00B356C7">
              <w:rPr>
                <w:b/>
                <w:color w:val="000000"/>
              </w:rPr>
              <w:t>Ανάρτησης</w:t>
            </w:r>
            <w:proofErr w:type="spellEnd"/>
            <w:r w:rsidRPr="00B356C7">
              <w:rPr>
                <w:b/>
                <w:color w:val="000000"/>
              </w:rPr>
              <w:t xml:space="preserve"> </w:t>
            </w:r>
            <w:proofErr w:type="spellStart"/>
            <w:r w:rsidRPr="00B356C7">
              <w:rPr>
                <w:b/>
                <w:color w:val="000000"/>
              </w:rPr>
              <w:t>στο</w:t>
            </w:r>
            <w:proofErr w:type="spellEnd"/>
            <w:r w:rsidRPr="00B356C7">
              <w:rPr>
                <w:b/>
                <w:color w:val="000000"/>
              </w:rPr>
              <w:t xml:space="preserve"> ΚΗΜΔΗΣ</w:t>
            </w:r>
          </w:p>
        </w:tc>
        <w:tc>
          <w:tcPr>
            <w:tcW w:w="2296" w:type="dxa"/>
            <w:shd w:val="clear" w:color="auto" w:fill="auto"/>
            <w:vAlign w:val="center"/>
          </w:tcPr>
          <w:p w14:paraId="30DE83DC" w14:textId="011CF2EF" w:rsidR="00C82832" w:rsidRPr="00B356C7" w:rsidDel="005977E7" w:rsidRDefault="006205B2" w:rsidP="006205B2">
            <w:pPr>
              <w:autoSpaceDE w:val="0"/>
              <w:autoSpaceDN w:val="0"/>
              <w:adjustRightInd w:val="0"/>
              <w:spacing w:before="120"/>
              <w:jc w:val="left"/>
              <w:rPr>
                <w:b/>
                <w:color w:val="000000"/>
              </w:rPr>
            </w:pPr>
            <w:r>
              <w:rPr>
                <w:b/>
                <w:color w:val="000000"/>
                <w:lang w:val="el-GR"/>
              </w:rPr>
              <w:t>20-05-2024</w:t>
            </w:r>
          </w:p>
        </w:tc>
      </w:tr>
      <w:tr w:rsidR="00C82832" w:rsidRPr="00B356C7" w:rsidDel="005977E7" w14:paraId="304DC306" w14:textId="77777777" w:rsidTr="006205B2">
        <w:tc>
          <w:tcPr>
            <w:tcW w:w="7332" w:type="dxa"/>
            <w:gridSpan w:val="2"/>
            <w:tcBorders>
              <w:bottom w:val="nil"/>
            </w:tcBorders>
            <w:shd w:val="clear" w:color="auto" w:fill="auto"/>
            <w:vAlign w:val="center"/>
          </w:tcPr>
          <w:p w14:paraId="28AE649E" w14:textId="77777777" w:rsidR="00C82832" w:rsidRPr="00B356C7" w:rsidRDefault="00C82832" w:rsidP="006205B2">
            <w:pPr>
              <w:autoSpaceDE w:val="0"/>
              <w:autoSpaceDN w:val="0"/>
              <w:adjustRightInd w:val="0"/>
              <w:spacing w:before="120"/>
              <w:jc w:val="right"/>
              <w:rPr>
                <w:b/>
                <w:color w:val="000000"/>
              </w:rPr>
            </w:pPr>
            <w:proofErr w:type="spellStart"/>
            <w:r w:rsidRPr="00B356C7">
              <w:rPr>
                <w:b/>
                <w:color w:val="000000"/>
              </w:rPr>
              <w:t>Ημερομηνί</w:t>
            </w:r>
            <w:proofErr w:type="spellEnd"/>
            <w:r w:rsidRPr="00B356C7">
              <w:rPr>
                <w:b/>
                <w:color w:val="000000"/>
              </w:rPr>
              <w:t xml:space="preserve">α </w:t>
            </w:r>
            <w:proofErr w:type="spellStart"/>
            <w:r w:rsidRPr="00B356C7">
              <w:rPr>
                <w:b/>
                <w:color w:val="000000"/>
              </w:rPr>
              <w:t>Ανάρτησης</w:t>
            </w:r>
            <w:proofErr w:type="spellEnd"/>
            <w:r w:rsidRPr="00B356C7">
              <w:rPr>
                <w:b/>
                <w:color w:val="000000"/>
              </w:rPr>
              <w:t xml:space="preserve"> </w:t>
            </w:r>
            <w:proofErr w:type="spellStart"/>
            <w:r w:rsidRPr="00B356C7">
              <w:rPr>
                <w:b/>
                <w:color w:val="000000"/>
              </w:rPr>
              <w:t>στο</w:t>
            </w:r>
            <w:proofErr w:type="spellEnd"/>
            <w:r w:rsidRPr="00B356C7">
              <w:rPr>
                <w:b/>
                <w:color w:val="000000"/>
              </w:rPr>
              <w:t xml:space="preserve"> ΕΣΗΔΗΣ</w:t>
            </w:r>
          </w:p>
        </w:tc>
        <w:tc>
          <w:tcPr>
            <w:tcW w:w="2296" w:type="dxa"/>
            <w:shd w:val="clear" w:color="auto" w:fill="auto"/>
            <w:vAlign w:val="center"/>
          </w:tcPr>
          <w:p w14:paraId="4556DC49" w14:textId="05393BC8" w:rsidR="00C82832" w:rsidRPr="00B356C7" w:rsidDel="005977E7" w:rsidRDefault="006205B2" w:rsidP="006205B2">
            <w:pPr>
              <w:autoSpaceDE w:val="0"/>
              <w:autoSpaceDN w:val="0"/>
              <w:adjustRightInd w:val="0"/>
              <w:spacing w:before="120"/>
              <w:jc w:val="left"/>
              <w:rPr>
                <w:b/>
                <w:color w:val="000000"/>
              </w:rPr>
            </w:pPr>
            <w:r>
              <w:rPr>
                <w:b/>
                <w:color w:val="000000"/>
                <w:lang w:val="el-GR"/>
              </w:rPr>
              <w:t>20-05-2024</w:t>
            </w:r>
          </w:p>
        </w:tc>
      </w:tr>
      <w:tr w:rsidR="00C82832" w:rsidRPr="00B356C7" w:rsidDel="005977E7" w14:paraId="495E9DAA" w14:textId="77777777" w:rsidTr="006205B2">
        <w:tc>
          <w:tcPr>
            <w:tcW w:w="7332" w:type="dxa"/>
            <w:gridSpan w:val="2"/>
            <w:tcBorders>
              <w:bottom w:val="single" w:sz="4" w:space="0" w:color="auto"/>
            </w:tcBorders>
            <w:shd w:val="clear" w:color="auto" w:fill="auto"/>
            <w:vAlign w:val="center"/>
          </w:tcPr>
          <w:p w14:paraId="323F833D" w14:textId="77777777" w:rsidR="00C82832" w:rsidRPr="00B356C7" w:rsidRDefault="00C82832" w:rsidP="006205B2">
            <w:pPr>
              <w:autoSpaceDE w:val="0"/>
              <w:autoSpaceDN w:val="0"/>
              <w:adjustRightInd w:val="0"/>
              <w:spacing w:before="120"/>
              <w:jc w:val="right"/>
              <w:rPr>
                <w:b/>
                <w:color w:val="000000"/>
                <w:lang w:val="el-GR"/>
              </w:rPr>
            </w:pPr>
            <w:r w:rsidRPr="00B356C7">
              <w:rPr>
                <w:b/>
                <w:color w:val="000000"/>
                <w:lang w:val="el-GR"/>
              </w:rPr>
              <w:t>Ημερομηνία</w:t>
            </w:r>
            <w:r w:rsidRPr="00B356C7">
              <w:rPr>
                <w:b/>
                <w:lang w:val="el-GR"/>
              </w:rPr>
              <w:t xml:space="preserve"> Αποστολής Διακήρυξης σε Ε.Ε. (Υπ. Επίσημων Εκδόσεων) </w:t>
            </w:r>
          </w:p>
        </w:tc>
        <w:tc>
          <w:tcPr>
            <w:tcW w:w="2296" w:type="dxa"/>
            <w:shd w:val="clear" w:color="auto" w:fill="auto"/>
            <w:vAlign w:val="center"/>
          </w:tcPr>
          <w:p w14:paraId="499A8EA1" w14:textId="78CF58C9" w:rsidR="00C82832" w:rsidRPr="00B356C7" w:rsidRDefault="006205B2" w:rsidP="006205B2">
            <w:pPr>
              <w:autoSpaceDE w:val="0"/>
              <w:autoSpaceDN w:val="0"/>
              <w:adjustRightInd w:val="0"/>
              <w:spacing w:before="120"/>
              <w:jc w:val="left"/>
              <w:rPr>
                <w:b/>
                <w:color w:val="000000"/>
                <w:lang w:val="el-GR"/>
              </w:rPr>
            </w:pPr>
            <w:r>
              <w:rPr>
                <w:b/>
                <w:color w:val="000000"/>
                <w:lang w:val="el-GR"/>
              </w:rPr>
              <w:t>16-05-2024</w:t>
            </w:r>
          </w:p>
        </w:tc>
      </w:tr>
      <w:tr w:rsidR="006205B2" w:rsidRPr="006205B2" w:rsidDel="005977E7" w14:paraId="7F6F1BEC" w14:textId="77777777" w:rsidTr="006205B2">
        <w:tc>
          <w:tcPr>
            <w:tcW w:w="7332" w:type="dxa"/>
            <w:gridSpan w:val="2"/>
            <w:tcBorders>
              <w:bottom w:val="single" w:sz="4" w:space="0" w:color="auto"/>
            </w:tcBorders>
            <w:shd w:val="clear" w:color="auto" w:fill="auto"/>
            <w:vAlign w:val="center"/>
          </w:tcPr>
          <w:p w14:paraId="670698B1" w14:textId="0712A784" w:rsidR="006205B2" w:rsidRPr="00B356C7" w:rsidRDefault="006205B2" w:rsidP="006205B2">
            <w:pPr>
              <w:autoSpaceDE w:val="0"/>
              <w:autoSpaceDN w:val="0"/>
              <w:adjustRightInd w:val="0"/>
              <w:spacing w:before="120"/>
              <w:jc w:val="right"/>
              <w:rPr>
                <w:b/>
                <w:color w:val="000000"/>
                <w:lang w:val="el-GR"/>
              </w:rPr>
            </w:pPr>
            <w:r w:rsidRPr="00B356C7">
              <w:rPr>
                <w:b/>
                <w:color w:val="000000"/>
                <w:lang w:val="el-GR"/>
              </w:rPr>
              <w:t>Ημερομηνία</w:t>
            </w:r>
            <w:r w:rsidRPr="00B356C7">
              <w:rPr>
                <w:b/>
                <w:lang w:val="el-GR"/>
              </w:rPr>
              <w:t xml:space="preserve"> </w:t>
            </w:r>
            <w:r>
              <w:rPr>
                <w:b/>
                <w:lang w:val="el-GR"/>
              </w:rPr>
              <w:t>Δημοσίευσης</w:t>
            </w:r>
            <w:r w:rsidRPr="00B356C7">
              <w:rPr>
                <w:b/>
                <w:lang w:val="el-GR"/>
              </w:rPr>
              <w:t xml:space="preserve"> Διακήρυξης σε Ε.Ε.</w:t>
            </w:r>
          </w:p>
        </w:tc>
        <w:tc>
          <w:tcPr>
            <w:tcW w:w="2296" w:type="dxa"/>
            <w:shd w:val="clear" w:color="auto" w:fill="auto"/>
            <w:vAlign w:val="center"/>
          </w:tcPr>
          <w:p w14:paraId="031CB597" w14:textId="19C7E978" w:rsidR="006205B2" w:rsidRPr="006205B2" w:rsidRDefault="006205B2" w:rsidP="006205B2">
            <w:pPr>
              <w:autoSpaceDE w:val="0"/>
              <w:autoSpaceDN w:val="0"/>
              <w:adjustRightInd w:val="0"/>
              <w:spacing w:before="120"/>
              <w:jc w:val="left"/>
              <w:rPr>
                <w:b/>
                <w:shd w:val="clear" w:color="auto" w:fill="F4B083" w:themeFill="accent2" w:themeFillTint="99"/>
                <w:lang w:val="el-GR"/>
              </w:rPr>
            </w:pPr>
            <w:r>
              <w:rPr>
                <w:b/>
                <w:color w:val="000000"/>
                <w:lang w:val="el-GR"/>
              </w:rPr>
              <w:t>17-05-2024</w:t>
            </w:r>
          </w:p>
        </w:tc>
      </w:tr>
      <w:tr w:rsidR="00C82832" w:rsidRPr="00B356C7" w:rsidDel="005977E7" w14:paraId="56137155" w14:textId="77777777" w:rsidTr="006205B2">
        <w:tc>
          <w:tcPr>
            <w:tcW w:w="7332" w:type="dxa"/>
            <w:gridSpan w:val="2"/>
            <w:tcBorders>
              <w:bottom w:val="single" w:sz="4" w:space="0" w:color="auto"/>
            </w:tcBorders>
            <w:shd w:val="clear" w:color="auto" w:fill="auto"/>
            <w:vAlign w:val="center"/>
          </w:tcPr>
          <w:p w14:paraId="4DD3612B" w14:textId="6791647E" w:rsidR="00C82832" w:rsidRPr="006205B2" w:rsidRDefault="00C82832" w:rsidP="006205B2">
            <w:pPr>
              <w:autoSpaceDE w:val="0"/>
              <w:autoSpaceDN w:val="0"/>
              <w:adjustRightInd w:val="0"/>
              <w:spacing w:before="120"/>
              <w:jc w:val="right"/>
              <w:rPr>
                <w:b/>
                <w:color w:val="000000"/>
                <w:lang w:val="el-GR"/>
              </w:rPr>
            </w:pPr>
            <w:r w:rsidRPr="00B356C7">
              <w:rPr>
                <w:b/>
                <w:color w:val="000000"/>
                <w:lang w:val="el-GR"/>
              </w:rPr>
              <w:t xml:space="preserve">Ημερομηνία Ανάρτησης στον Διαδικτυακό τόπο της Αναθέτουσας Αρχής </w:t>
            </w:r>
            <w:hyperlink r:id="rId11" w:history="1">
              <w:r w:rsidR="006205B2" w:rsidRPr="00F869AF">
                <w:rPr>
                  <w:rStyle w:val="-"/>
                  <w:b/>
                </w:rPr>
                <w:t>www</w:t>
              </w:r>
              <w:r w:rsidR="006205B2" w:rsidRPr="00F869AF">
                <w:rPr>
                  <w:rStyle w:val="-"/>
                  <w:b/>
                  <w:lang w:val="el-GR"/>
                </w:rPr>
                <w:t>.</w:t>
              </w:r>
              <w:proofErr w:type="spellStart"/>
              <w:r w:rsidR="006205B2" w:rsidRPr="00F869AF">
                <w:rPr>
                  <w:rStyle w:val="-"/>
                  <w:b/>
                </w:rPr>
                <w:t>ktpae</w:t>
              </w:r>
              <w:proofErr w:type="spellEnd"/>
              <w:r w:rsidR="006205B2" w:rsidRPr="00F869AF">
                <w:rPr>
                  <w:rStyle w:val="-"/>
                  <w:b/>
                  <w:lang w:val="el-GR"/>
                </w:rPr>
                <w:t>.</w:t>
              </w:r>
              <w:r w:rsidR="006205B2" w:rsidRPr="00F869AF">
                <w:rPr>
                  <w:rStyle w:val="-"/>
                  <w:b/>
                </w:rPr>
                <w:t>gr</w:t>
              </w:r>
            </w:hyperlink>
            <w:r w:rsidR="006205B2">
              <w:rPr>
                <w:b/>
                <w:color w:val="000000"/>
                <w:lang w:val="el-GR"/>
              </w:rPr>
              <w:t xml:space="preserve"> </w:t>
            </w:r>
          </w:p>
        </w:tc>
        <w:tc>
          <w:tcPr>
            <w:tcW w:w="2296" w:type="dxa"/>
            <w:shd w:val="clear" w:color="auto" w:fill="auto"/>
            <w:vAlign w:val="center"/>
          </w:tcPr>
          <w:p w14:paraId="4143835E" w14:textId="36F249E3" w:rsidR="00C82832" w:rsidRPr="00B356C7" w:rsidRDefault="006205B2" w:rsidP="006205B2">
            <w:pPr>
              <w:autoSpaceDE w:val="0"/>
              <w:autoSpaceDN w:val="0"/>
              <w:adjustRightInd w:val="0"/>
              <w:spacing w:before="120"/>
              <w:jc w:val="left"/>
              <w:rPr>
                <w:b/>
                <w:lang w:val="el-GR"/>
              </w:rPr>
            </w:pPr>
            <w:r>
              <w:rPr>
                <w:b/>
                <w:color w:val="000000"/>
                <w:lang w:val="el-GR"/>
              </w:rPr>
              <w:t>20-05-2024</w:t>
            </w:r>
          </w:p>
        </w:tc>
      </w:tr>
    </w:tbl>
    <w:p w14:paraId="7B809287" w14:textId="77777777" w:rsidR="00F22514" w:rsidRPr="00B356C7" w:rsidRDefault="00F22514" w:rsidP="00F22514">
      <w:pPr>
        <w:pStyle w:val="10"/>
        <w:numPr>
          <w:ilvl w:val="0"/>
          <w:numId w:val="0"/>
        </w:numPr>
        <w:ind w:left="432" w:hanging="432"/>
      </w:pPr>
      <w:bookmarkStart w:id="1" w:name="_Toc97194254"/>
      <w:bookmarkStart w:id="2" w:name="_Toc97194401"/>
      <w:bookmarkStart w:id="3" w:name="_Ref165549515"/>
      <w:bookmarkStart w:id="4" w:name="_Toc166240201"/>
      <w:bookmarkStart w:id="5" w:name="_Toc97194404"/>
      <w:r w:rsidRPr="00B356C7">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B356C7" w14:paraId="37930908" w14:textId="77777777" w:rsidTr="00CD6DAB">
        <w:trPr>
          <w:tblHeader/>
        </w:trPr>
        <w:tc>
          <w:tcPr>
            <w:tcW w:w="9855" w:type="dxa"/>
            <w:gridSpan w:val="2"/>
            <w:shd w:val="clear" w:color="auto" w:fill="E0E0E0"/>
            <w:vAlign w:val="center"/>
          </w:tcPr>
          <w:p w14:paraId="0E824B65" w14:textId="77777777" w:rsidR="00F22514" w:rsidRPr="00B356C7" w:rsidRDefault="00F22514" w:rsidP="00F22514">
            <w:pPr>
              <w:rPr>
                <w:b/>
                <w:bCs/>
              </w:rPr>
            </w:pPr>
            <w:bookmarkStart w:id="6" w:name="_Toc375058497"/>
            <w:bookmarkStart w:id="7" w:name="_Toc418166315"/>
            <w:bookmarkStart w:id="8" w:name="_Toc97194255"/>
            <w:bookmarkStart w:id="9" w:name="_Toc97194402"/>
            <w:proofErr w:type="spellStart"/>
            <w:r w:rsidRPr="00B356C7">
              <w:rPr>
                <w:b/>
                <w:bCs/>
              </w:rPr>
              <w:t>Συνο</w:t>
            </w:r>
            <w:proofErr w:type="spellEnd"/>
            <w:r w:rsidRPr="00B356C7">
              <w:rPr>
                <w:b/>
                <w:bCs/>
              </w:rPr>
              <w:t xml:space="preserve">πτικά </w:t>
            </w:r>
            <w:proofErr w:type="spellStart"/>
            <w:r w:rsidRPr="00B356C7">
              <w:rPr>
                <w:b/>
                <w:bCs/>
              </w:rPr>
              <w:t>στοιχεί</w:t>
            </w:r>
            <w:proofErr w:type="spellEnd"/>
            <w:r w:rsidRPr="00B356C7">
              <w:rPr>
                <w:b/>
                <w:bCs/>
              </w:rPr>
              <w:t xml:space="preserve">α </w:t>
            </w:r>
            <w:proofErr w:type="spellStart"/>
            <w:r w:rsidRPr="00B356C7">
              <w:rPr>
                <w:b/>
                <w:bCs/>
              </w:rPr>
              <w:t>Έργου</w:t>
            </w:r>
            <w:bookmarkEnd w:id="6"/>
            <w:bookmarkEnd w:id="7"/>
            <w:bookmarkEnd w:id="8"/>
            <w:bookmarkEnd w:id="9"/>
            <w:proofErr w:type="spellEnd"/>
          </w:p>
        </w:tc>
      </w:tr>
      <w:tr w:rsidR="00F22514" w:rsidRPr="000D73FB" w14:paraId="34BC7C98" w14:textId="77777777" w:rsidTr="006450BE">
        <w:tc>
          <w:tcPr>
            <w:tcW w:w="3708" w:type="dxa"/>
            <w:vAlign w:val="center"/>
          </w:tcPr>
          <w:p w14:paraId="1ECE393F" w14:textId="77777777" w:rsidR="00F22514" w:rsidRPr="00B356C7" w:rsidRDefault="00F22514" w:rsidP="006450BE">
            <w:pPr>
              <w:spacing w:before="120"/>
              <w:jc w:val="left"/>
              <w:rPr>
                <w:b/>
                <w:bCs/>
                <w:lang w:val="en-US"/>
              </w:rPr>
            </w:pPr>
            <w:r w:rsidRPr="00B356C7">
              <w:rPr>
                <w:b/>
                <w:bCs/>
              </w:rPr>
              <w:t>ΤΙΤΛΟΣ ΕΡΓΟΥ</w:t>
            </w:r>
          </w:p>
        </w:tc>
        <w:tc>
          <w:tcPr>
            <w:tcW w:w="6147" w:type="dxa"/>
            <w:vAlign w:val="center"/>
          </w:tcPr>
          <w:p w14:paraId="6876E859" w14:textId="1AC2D6C1" w:rsidR="00F22514" w:rsidRPr="00B356C7" w:rsidRDefault="00EC26AD" w:rsidP="006450BE">
            <w:pPr>
              <w:spacing w:before="120"/>
              <w:rPr>
                <w:lang w:val="el-GR"/>
              </w:rPr>
            </w:pPr>
            <w:proofErr w:type="spellStart"/>
            <w:r w:rsidRPr="00B356C7">
              <w:rPr>
                <w:lang w:val="el-GR"/>
              </w:rPr>
              <w:t>Υποέργο</w:t>
            </w:r>
            <w:proofErr w:type="spellEnd"/>
            <w:r w:rsidRPr="00B356C7">
              <w:rPr>
                <w:lang w:val="el-GR"/>
              </w:rPr>
              <w:t xml:space="preserve"> 2 «Εθνικό Σύστημα Έγκαιρης Προειδοποίησης με χρήση Τεχνητής Νοημοσύνης» του έργου Εθνική Βάση Δεδομένων: Ολοκληρωμένο Πληροφοριακό Σύστημα Διαχείρισης Κινδύνων και Πρόληψης</w:t>
            </w:r>
          </w:p>
        </w:tc>
      </w:tr>
      <w:tr w:rsidR="00F22514" w:rsidRPr="00B356C7" w14:paraId="7A98706B" w14:textId="77777777" w:rsidTr="006450BE">
        <w:tc>
          <w:tcPr>
            <w:tcW w:w="3708" w:type="dxa"/>
            <w:vAlign w:val="center"/>
          </w:tcPr>
          <w:p w14:paraId="3E049A07" w14:textId="77777777" w:rsidR="00F22514" w:rsidRPr="00B356C7" w:rsidRDefault="00F22514" w:rsidP="006450BE">
            <w:pPr>
              <w:spacing w:before="120"/>
              <w:jc w:val="left"/>
              <w:rPr>
                <w:b/>
                <w:bCs/>
              </w:rPr>
            </w:pPr>
            <w:r w:rsidRPr="00B356C7">
              <w:rPr>
                <w:b/>
                <w:bCs/>
              </w:rPr>
              <w:t>ΑΝΑΘΕΤΟΥΣΑ ΑΡΧΗ</w:t>
            </w:r>
          </w:p>
        </w:tc>
        <w:tc>
          <w:tcPr>
            <w:tcW w:w="6147" w:type="dxa"/>
            <w:vAlign w:val="center"/>
          </w:tcPr>
          <w:p w14:paraId="5195CAF8" w14:textId="77777777" w:rsidR="00F22514" w:rsidRPr="00B356C7" w:rsidRDefault="00F22514" w:rsidP="006450BE">
            <w:pPr>
              <w:spacing w:before="120"/>
              <w:rPr>
                <w:b/>
                <w:bCs/>
              </w:rPr>
            </w:pPr>
            <w:r w:rsidRPr="00B356C7">
              <w:rPr>
                <w:b/>
                <w:bCs/>
                <w:lang w:val="el-GR"/>
              </w:rPr>
              <w:t xml:space="preserve">«Κοινωνία της Πληροφορίας Μ.Α.Ε.» </w:t>
            </w:r>
            <w:r w:rsidRPr="00B356C7">
              <w:rPr>
                <w:b/>
                <w:bCs/>
              </w:rPr>
              <w:t>(ΚτΠ Μ.Α.Ε.)</w:t>
            </w:r>
          </w:p>
        </w:tc>
      </w:tr>
      <w:tr w:rsidR="00F22514" w:rsidRPr="000D73FB" w14:paraId="50888D65" w14:textId="77777777" w:rsidTr="006450BE">
        <w:tc>
          <w:tcPr>
            <w:tcW w:w="3708" w:type="dxa"/>
            <w:vAlign w:val="center"/>
          </w:tcPr>
          <w:p w14:paraId="451DC164" w14:textId="77777777" w:rsidR="00F22514" w:rsidRPr="00B356C7" w:rsidRDefault="00F22514" w:rsidP="006450BE">
            <w:pPr>
              <w:spacing w:before="120"/>
              <w:jc w:val="left"/>
              <w:rPr>
                <w:b/>
                <w:bCs/>
              </w:rPr>
            </w:pPr>
            <w:r w:rsidRPr="00B356C7">
              <w:rPr>
                <w:b/>
                <w:bCs/>
              </w:rPr>
              <w:t>ΦΟΡΕΑΣ ΛΕΙΤΟΥΡΓΙΑΣ</w:t>
            </w:r>
          </w:p>
        </w:tc>
        <w:tc>
          <w:tcPr>
            <w:tcW w:w="6147" w:type="dxa"/>
            <w:vAlign w:val="center"/>
          </w:tcPr>
          <w:p w14:paraId="2190F15F" w14:textId="14C3FE5B" w:rsidR="00F22514" w:rsidRPr="00B356C7" w:rsidRDefault="00781877" w:rsidP="006450BE">
            <w:pPr>
              <w:spacing w:before="120"/>
              <w:rPr>
                <w:b/>
                <w:bCs/>
                <w:lang w:val="el-GR"/>
              </w:rPr>
            </w:pPr>
            <w:r w:rsidRPr="00B356C7">
              <w:rPr>
                <w:b/>
                <w:bCs/>
                <w:lang w:val="el-GR"/>
              </w:rPr>
              <w:t>Υπουργείο Κλιματικής Κ</w:t>
            </w:r>
            <w:r w:rsidR="000A16F6" w:rsidRPr="00B356C7">
              <w:rPr>
                <w:b/>
                <w:bCs/>
                <w:lang w:val="el-GR"/>
              </w:rPr>
              <w:t>ρ</w:t>
            </w:r>
            <w:r w:rsidRPr="00B356C7">
              <w:rPr>
                <w:b/>
                <w:bCs/>
                <w:lang w:val="el-GR"/>
              </w:rPr>
              <w:t>ίσης &amp; Πολιτικής Προστασίας</w:t>
            </w:r>
          </w:p>
        </w:tc>
      </w:tr>
      <w:tr w:rsidR="000A16F6" w:rsidRPr="000D73FB" w14:paraId="3D4CF0F3" w14:textId="77777777" w:rsidTr="006450BE">
        <w:tc>
          <w:tcPr>
            <w:tcW w:w="3708" w:type="dxa"/>
            <w:vAlign w:val="center"/>
          </w:tcPr>
          <w:p w14:paraId="21A54B43" w14:textId="77777777" w:rsidR="000A16F6" w:rsidRPr="00B356C7" w:rsidRDefault="000A16F6" w:rsidP="006450BE">
            <w:pPr>
              <w:spacing w:before="120"/>
              <w:jc w:val="left"/>
              <w:rPr>
                <w:b/>
                <w:bCs/>
              </w:rPr>
            </w:pPr>
            <w:r w:rsidRPr="00B356C7">
              <w:rPr>
                <w:b/>
                <w:bCs/>
              </w:rPr>
              <w:t>ΚΥΡΙΟΣ ΤΟΥ ΕΡΓΟΥ</w:t>
            </w:r>
          </w:p>
        </w:tc>
        <w:tc>
          <w:tcPr>
            <w:tcW w:w="6147" w:type="dxa"/>
            <w:vAlign w:val="center"/>
          </w:tcPr>
          <w:p w14:paraId="5D450E92" w14:textId="1AEA6470" w:rsidR="000A16F6" w:rsidRPr="00B356C7" w:rsidRDefault="000A16F6" w:rsidP="006450BE">
            <w:pPr>
              <w:spacing w:before="120"/>
              <w:rPr>
                <w:b/>
                <w:bCs/>
                <w:lang w:val="el-GR"/>
              </w:rPr>
            </w:pPr>
            <w:r w:rsidRPr="00B356C7">
              <w:rPr>
                <w:b/>
                <w:bCs/>
                <w:lang w:val="el-GR"/>
              </w:rPr>
              <w:t>Υπουργείο Κλιματικής Κρίσης &amp; Πολιτικής Προστασίας</w:t>
            </w:r>
          </w:p>
        </w:tc>
      </w:tr>
      <w:tr w:rsidR="000A16F6" w:rsidRPr="000D73FB" w14:paraId="44E62EC7" w14:textId="77777777" w:rsidTr="006450BE">
        <w:tc>
          <w:tcPr>
            <w:tcW w:w="3708" w:type="dxa"/>
            <w:vAlign w:val="center"/>
          </w:tcPr>
          <w:p w14:paraId="4BC4620F" w14:textId="77777777" w:rsidR="000A16F6" w:rsidRPr="00B356C7" w:rsidRDefault="000A16F6" w:rsidP="006450BE">
            <w:pPr>
              <w:spacing w:before="120"/>
              <w:jc w:val="left"/>
              <w:rPr>
                <w:b/>
                <w:bCs/>
              </w:rPr>
            </w:pPr>
            <w:r w:rsidRPr="00B356C7">
              <w:rPr>
                <w:b/>
                <w:bCs/>
              </w:rPr>
              <w:t>ΦΟΡΕΑΣ ΧΡΗΜΑΤΟΔΟΤΗΣΗΣ</w:t>
            </w:r>
          </w:p>
        </w:tc>
        <w:tc>
          <w:tcPr>
            <w:tcW w:w="6147" w:type="dxa"/>
            <w:vAlign w:val="center"/>
          </w:tcPr>
          <w:p w14:paraId="47F2B3BD" w14:textId="48CB8217" w:rsidR="000A16F6" w:rsidRPr="00B356C7" w:rsidRDefault="000A16F6" w:rsidP="006450BE">
            <w:pPr>
              <w:spacing w:before="120"/>
              <w:rPr>
                <w:b/>
                <w:bCs/>
                <w:lang w:val="el-GR"/>
              </w:rPr>
            </w:pPr>
            <w:r w:rsidRPr="00B356C7">
              <w:rPr>
                <w:b/>
                <w:bCs/>
                <w:lang w:val="el-GR"/>
              </w:rPr>
              <w:t>Υπουργείο Κλιματικής Κρίσης &amp; Πολιτικής Προστασίας</w:t>
            </w:r>
          </w:p>
        </w:tc>
      </w:tr>
      <w:tr w:rsidR="000A16F6" w:rsidRPr="000D73FB" w14:paraId="29A08054" w14:textId="77777777" w:rsidTr="006450BE">
        <w:tc>
          <w:tcPr>
            <w:tcW w:w="3708" w:type="dxa"/>
            <w:vAlign w:val="center"/>
          </w:tcPr>
          <w:p w14:paraId="4D9D6F52" w14:textId="77777777" w:rsidR="000A16F6" w:rsidRPr="00B356C7" w:rsidRDefault="000A16F6" w:rsidP="006450BE">
            <w:pPr>
              <w:spacing w:before="120"/>
              <w:jc w:val="left"/>
              <w:rPr>
                <w:b/>
                <w:bCs/>
                <w:lang w:val="el-GR"/>
              </w:rPr>
            </w:pPr>
            <w:r w:rsidRPr="00B356C7">
              <w:rPr>
                <w:b/>
                <w:bCs/>
                <w:lang w:val="el-GR"/>
              </w:rPr>
              <w:t>ΤΟΠΟΣ ΠΑΡΑΔΟΣΗΣ – ΤΟΠΟΣ ΠΑΡΟΧΗΣ ΥΠΗΡΕΣΙΩΝ</w:t>
            </w:r>
          </w:p>
        </w:tc>
        <w:tc>
          <w:tcPr>
            <w:tcW w:w="6147" w:type="dxa"/>
            <w:vAlign w:val="center"/>
          </w:tcPr>
          <w:p w14:paraId="2BC46D43" w14:textId="592479E4" w:rsidR="000A16F6" w:rsidRPr="00B356C7" w:rsidRDefault="000A16F6" w:rsidP="006450BE">
            <w:pPr>
              <w:spacing w:before="120"/>
              <w:rPr>
                <w:b/>
                <w:bCs/>
                <w:lang w:val="el-GR"/>
              </w:rPr>
            </w:pPr>
            <w:r w:rsidRPr="00B356C7">
              <w:rPr>
                <w:lang w:val="el-GR"/>
              </w:rPr>
              <w:t xml:space="preserve">Σύμφωνα με την παρ. </w:t>
            </w:r>
            <w:r w:rsidRPr="00B356C7">
              <w:rPr>
                <w:lang w:val="el-GR"/>
              </w:rPr>
              <w:fldChar w:fldCharType="begin"/>
            </w:r>
            <w:r w:rsidRPr="00B356C7">
              <w:rPr>
                <w:lang w:val="el-GR"/>
              </w:rPr>
              <w:instrText xml:space="preserve"> REF _Ref165357214 \r </w:instrText>
            </w:r>
            <w:r w:rsidR="00B356C7">
              <w:rPr>
                <w:lang w:val="el-GR"/>
              </w:rPr>
              <w:instrText xml:space="preserve"> \* MERGEFORMAT </w:instrText>
            </w:r>
            <w:r w:rsidRPr="00B356C7">
              <w:rPr>
                <w:lang w:val="el-GR"/>
              </w:rPr>
              <w:fldChar w:fldCharType="separate"/>
            </w:r>
            <w:r w:rsidR="00A40D20">
              <w:rPr>
                <w:cs/>
                <w:lang w:val="el-GR"/>
              </w:rPr>
              <w:t>‎</w:t>
            </w:r>
            <w:r w:rsidR="00A40D20">
              <w:rPr>
                <w:lang w:val="el-GR"/>
              </w:rPr>
              <w:t>7.6</w:t>
            </w:r>
            <w:r w:rsidRPr="00B356C7">
              <w:rPr>
                <w:lang w:val="el-GR"/>
              </w:rPr>
              <w:fldChar w:fldCharType="end"/>
            </w:r>
            <w:r w:rsidRPr="00B356C7">
              <w:rPr>
                <w:lang w:val="el-GR"/>
              </w:rPr>
              <w:t xml:space="preserve"> της παρούσας</w:t>
            </w:r>
          </w:p>
        </w:tc>
      </w:tr>
      <w:tr w:rsidR="000A16F6" w:rsidRPr="000D73FB" w14:paraId="678AC603" w14:textId="77777777" w:rsidTr="00CD6DAB">
        <w:tc>
          <w:tcPr>
            <w:tcW w:w="3708" w:type="dxa"/>
            <w:vAlign w:val="center"/>
          </w:tcPr>
          <w:p w14:paraId="0D67D9F4" w14:textId="77777777" w:rsidR="000A16F6" w:rsidRPr="00B356C7" w:rsidRDefault="000A16F6" w:rsidP="006450BE">
            <w:pPr>
              <w:spacing w:before="120"/>
              <w:rPr>
                <w:b/>
                <w:bCs/>
                <w:lang w:val="el-GR"/>
              </w:rPr>
            </w:pPr>
            <w:r w:rsidRPr="00B356C7">
              <w:rPr>
                <w:b/>
                <w:bCs/>
              </w:rPr>
              <w:t>ΕΙΔΟΣ ΣΥΜΒΑΣΗΣ</w:t>
            </w:r>
          </w:p>
        </w:tc>
        <w:tc>
          <w:tcPr>
            <w:tcW w:w="6147" w:type="dxa"/>
            <w:vAlign w:val="center"/>
          </w:tcPr>
          <w:p w14:paraId="5716BFD7" w14:textId="77777777" w:rsidR="000A16F6" w:rsidRPr="00B356C7" w:rsidRDefault="000A16F6" w:rsidP="006450BE">
            <w:pPr>
              <w:autoSpaceDE w:val="0"/>
              <w:autoSpaceDN w:val="0"/>
              <w:adjustRightInd w:val="0"/>
              <w:spacing w:before="120"/>
              <w:rPr>
                <w:b/>
                <w:bCs/>
                <w:lang w:val="el-GR"/>
              </w:rPr>
            </w:pPr>
            <w:r w:rsidRPr="00B356C7">
              <w:rPr>
                <w:b/>
                <w:bCs/>
              </w:rPr>
              <w:t>CPV</w:t>
            </w:r>
            <w:r w:rsidRPr="00B356C7">
              <w:rPr>
                <w:b/>
                <w:bCs/>
                <w:lang w:val="el-GR"/>
              </w:rPr>
              <w:t xml:space="preserve">: 72253200-5: Υπηρεσίες υποστήριξης συστημάτων πληροφορικής, </w:t>
            </w:r>
          </w:p>
          <w:p w14:paraId="1ECA7446" w14:textId="77777777" w:rsidR="000A16F6" w:rsidRPr="00B356C7" w:rsidRDefault="000A16F6" w:rsidP="006450BE">
            <w:pPr>
              <w:autoSpaceDE w:val="0"/>
              <w:autoSpaceDN w:val="0"/>
              <w:adjustRightInd w:val="0"/>
              <w:spacing w:before="120"/>
              <w:rPr>
                <w:b/>
                <w:bCs/>
                <w:lang w:val="el-GR"/>
              </w:rPr>
            </w:pPr>
            <w:r w:rsidRPr="00B356C7">
              <w:rPr>
                <w:b/>
                <w:bCs/>
                <w:lang w:val="el-GR"/>
              </w:rPr>
              <w:t>72262000-9: Υπηρεσίες Ανάπτυξης Λογισμικού,</w:t>
            </w:r>
          </w:p>
          <w:p w14:paraId="15354FDE" w14:textId="77777777" w:rsidR="000A16F6" w:rsidRPr="00B356C7" w:rsidRDefault="000A16F6" w:rsidP="006450BE">
            <w:pPr>
              <w:autoSpaceDE w:val="0"/>
              <w:autoSpaceDN w:val="0"/>
              <w:adjustRightInd w:val="0"/>
              <w:spacing w:before="120"/>
              <w:rPr>
                <w:b/>
                <w:bCs/>
                <w:lang w:val="el-GR"/>
              </w:rPr>
            </w:pPr>
            <w:r w:rsidRPr="00B356C7">
              <w:rPr>
                <w:b/>
                <w:bCs/>
                <w:lang w:val="el-GR"/>
              </w:rPr>
              <w:t xml:space="preserve">72000000-5: Υπηρεσίες τεχνολογίας των πληροφοριών: παροχή συμβουλών, ανάπτυξη λογισμικού, Διαδίκτυο και υποστήριξη, </w:t>
            </w:r>
          </w:p>
          <w:p w14:paraId="3945C281" w14:textId="77777777" w:rsidR="000A16F6" w:rsidRPr="00B356C7" w:rsidRDefault="000A16F6" w:rsidP="006450BE">
            <w:pPr>
              <w:autoSpaceDE w:val="0"/>
              <w:autoSpaceDN w:val="0"/>
              <w:adjustRightInd w:val="0"/>
              <w:spacing w:before="120"/>
              <w:rPr>
                <w:b/>
                <w:bCs/>
                <w:lang w:val="el-GR"/>
              </w:rPr>
            </w:pPr>
            <w:r w:rsidRPr="00B356C7">
              <w:rPr>
                <w:b/>
                <w:bCs/>
                <w:lang w:val="el-GR"/>
              </w:rPr>
              <w:t>72310000-1: Υπηρεσίες επεξεργασίας δεδομένων</w:t>
            </w:r>
          </w:p>
          <w:p w14:paraId="444393F2" w14:textId="77777777" w:rsidR="000A16F6" w:rsidRPr="00B356C7" w:rsidRDefault="000A16F6" w:rsidP="006450BE">
            <w:pPr>
              <w:autoSpaceDE w:val="0"/>
              <w:autoSpaceDN w:val="0"/>
              <w:adjustRightInd w:val="0"/>
              <w:spacing w:before="120"/>
              <w:rPr>
                <w:b/>
                <w:bCs/>
                <w:lang w:val="el-GR"/>
              </w:rPr>
            </w:pPr>
            <w:r w:rsidRPr="00B356C7">
              <w:rPr>
                <w:b/>
                <w:bCs/>
                <w:lang w:val="el-GR"/>
              </w:rPr>
              <w:t>80533100-0: Υπηρεσίες εκπαίδευσης στον τομέα της πληροφορικής</w:t>
            </w:r>
          </w:p>
          <w:p w14:paraId="64212B66" w14:textId="05B23316" w:rsidR="000A16F6" w:rsidRPr="00B356C7" w:rsidRDefault="000A16F6" w:rsidP="001833B0">
            <w:pPr>
              <w:autoSpaceDE w:val="0"/>
              <w:autoSpaceDN w:val="0"/>
              <w:adjustRightInd w:val="0"/>
              <w:spacing w:before="120"/>
              <w:rPr>
                <w:b/>
                <w:bCs/>
                <w:lang w:val="el-GR"/>
              </w:rPr>
            </w:pPr>
            <w:r w:rsidRPr="00B356C7">
              <w:rPr>
                <w:b/>
                <w:bCs/>
                <w:lang w:val="el-GR"/>
              </w:rPr>
              <w:t>48000000-8: Πακέτα λογισμικού και συστήματα πληροφορικής</w:t>
            </w:r>
          </w:p>
        </w:tc>
      </w:tr>
      <w:tr w:rsidR="000A16F6" w:rsidRPr="000D73FB" w14:paraId="1BD401DE" w14:textId="77777777" w:rsidTr="00CD6DAB">
        <w:tc>
          <w:tcPr>
            <w:tcW w:w="3708" w:type="dxa"/>
            <w:vAlign w:val="center"/>
          </w:tcPr>
          <w:p w14:paraId="51DB58C0" w14:textId="77777777" w:rsidR="000A16F6" w:rsidRPr="00B356C7" w:rsidRDefault="000A16F6" w:rsidP="006450BE">
            <w:pPr>
              <w:spacing w:before="120"/>
              <w:rPr>
                <w:b/>
                <w:bCs/>
              </w:rPr>
            </w:pPr>
            <w:r w:rsidRPr="00B356C7">
              <w:rPr>
                <w:b/>
                <w:bCs/>
              </w:rPr>
              <w:t>ΕΙΔΟΣ ΔΙΑΔΙΚΑΣΙΑΣ</w:t>
            </w:r>
          </w:p>
        </w:tc>
        <w:tc>
          <w:tcPr>
            <w:tcW w:w="6147" w:type="dxa"/>
            <w:vAlign w:val="center"/>
          </w:tcPr>
          <w:p w14:paraId="104E02F4" w14:textId="554154B8" w:rsidR="000A16F6" w:rsidRPr="00B356C7" w:rsidRDefault="000A16F6" w:rsidP="006450BE">
            <w:pPr>
              <w:spacing w:before="120"/>
              <w:rPr>
                <w:lang w:val="el-GR"/>
              </w:rPr>
            </w:pPr>
            <w:r w:rsidRPr="00B356C7">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0A16F6" w:rsidRPr="000D73FB" w14:paraId="19A5A0C5" w14:textId="77777777" w:rsidTr="00CD6DAB">
        <w:tc>
          <w:tcPr>
            <w:tcW w:w="3708" w:type="dxa"/>
            <w:vAlign w:val="center"/>
          </w:tcPr>
          <w:p w14:paraId="2F58501B" w14:textId="77777777" w:rsidR="000A16F6" w:rsidRPr="00B356C7" w:rsidRDefault="000A16F6" w:rsidP="006450BE">
            <w:pPr>
              <w:spacing w:before="120"/>
              <w:rPr>
                <w:b/>
                <w:bCs/>
              </w:rPr>
            </w:pPr>
            <w:r w:rsidRPr="00B356C7">
              <w:rPr>
                <w:b/>
                <w:bCs/>
              </w:rPr>
              <w:t>ΕΚΤΙΜΩΜΕΝΗ ΑΞΙΑ ΣΥΜΒΑΣΗΣ</w:t>
            </w:r>
          </w:p>
        </w:tc>
        <w:tc>
          <w:tcPr>
            <w:tcW w:w="6147" w:type="dxa"/>
            <w:vAlign w:val="bottom"/>
          </w:tcPr>
          <w:p w14:paraId="2F8FABB0" w14:textId="2A20EB81" w:rsidR="000A16F6" w:rsidRPr="00B356C7" w:rsidRDefault="000A16F6" w:rsidP="006450BE">
            <w:pPr>
              <w:pStyle w:val="Tabletext"/>
              <w:numPr>
                <w:ilvl w:val="0"/>
                <w:numId w:val="16"/>
              </w:numPr>
              <w:spacing w:before="240" w:after="0"/>
              <w:ind w:left="242" w:hanging="242"/>
              <w:jc w:val="both"/>
              <w:rPr>
                <w:rFonts w:cs="Tahoma"/>
                <w:b/>
                <w:bCs/>
                <w:color w:val="000000"/>
                <w:sz w:val="22"/>
                <w:szCs w:val="22"/>
                <w:lang w:eastAsia="el-GR"/>
              </w:rPr>
            </w:pPr>
            <w:r w:rsidRPr="00B356C7">
              <w:rPr>
                <w:rFonts w:cs="Tahoma"/>
                <w:sz w:val="22"/>
                <w:szCs w:val="22"/>
              </w:rPr>
              <w:t xml:space="preserve">Εκτιμώμενη αξία παρούσας σύμβασης </w:t>
            </w:r>
            <w:r w:rsidRPr="00B356C7">
              <w:rPr>
                <w:rFonts w:cs="Tahoma"/>
                <w:b/>
                <w:bCs/>
                <w:sz w:val="22"/>
                <w:szCs w:val="22"/>
              </w:rPr>
              <w:t>1</w:t>
            </w:r>
            <w:r w:rsidRPr="00B356C7">
              <w:rPr>
                <w:rFonts w:cs="Tahoma"/>
                <w:b/>
                <w:bCs/>
                <w:color w:val="000000"/>
                <w:sz w:val="22"/>
                <w:szCs w:val="22"/>
                <w:lang w:eastAsia="el-GR"/>
              </w:rPr>
              <w:t>8.050.000,00</w:t>
            </w:r>
            <w:r w:rsidR="006450BE">
              <w:rPr>
                <w:rFonts w:cs="Tahoma"/>
                <w:b/>
                <w:bCs/>
                <w:color w:val="000000"/>
                <w:sz w:val="22"/>
                <w:szCs w:val="22"/>
                <w:lang w:eastAsia="el-GR"/>
              </w:rPr>
              <w:t xml:space="preserve"> </w:t>
            </w:r>
            <w:r w:rsidRPr="00B356C7">
              <w:rPr>
                <w:rFonts w:cs="Tahoma"/>
                <w:b/>
                <w:bCs/>
                <w:color w:val="000000"/>
                <w:sz w:val="22"/>
                <w:szCs w:val="22"/>
                <w:lang w:eastAsia="el-GR"/>
              </w:rPr>
              <w:t xml:space="preserve">€ </w:t>
            </w:r>
            <w:r w:rsidRPr="00B356C7">
              <w:rPr>
                <w:rFonts w:cs="Tahoma"/>
                <w:sz w:val="22"/>
                <w:szCs w:val="22"/>
              </w:rPr>
              <w:t xml:space="preserve">μη περιλαμβανομένου ΦΠΑ (Εκτιμώμενη αξία με ΦΠΑ: </w:t>
            </w:r>
            <w:r w:rsidRPr="00B356C7">
              <w:rPr>
                <w:rFonts w:cs="Tahoma"/>
                <w:b/>
                <w:bCs/>
                <w:color w:val="000000"/>
                <w:sz w:val="22"/>
                <w:szCs w:val="22"/>
                <w:lang w:eastAsia="el-GR"/>
              </w:rPr>
              <w:t>22.382.000,00 €</w:t>
            </w:r>
            <w:r w:rsidRPr="006450BE">
              <w:rPr>
                <w:rFonts w:cs="Tahoma"/>
                <w:color w:val="000000"/>
                <w:sz w:val="22"/>
                <w:szCs w:val="22"/>
                <w:lang w:eastAsia="el-GR"/>
              </w:rPr>
              <w:t xml:space="preserve">, ΦΠΑ </w:t>
            </w:r>
            <w:r w:rsidRPr="006450BE">
              <w:rPr>
                <w:rFonts w:cs="Tahoma"/>
                <w:sz w:val="22"/>
                <w:szCs w:val="22"/>
              </w:rPr>
              <w:t>24%</w:t>
            </w:r>
            <w:r w:rsidR="006450BE" w:rsidRPr="006450BE">
              <w:rPr>
                <w:rFonts w:cs="Tahoma"/>
                <w:sz w:val="22"/>
                <w:szCs w:val="22"/>
              </w:rPr>
              <w:t>:</w:t>
            </w:r>
            <w:r w:rsidRPr="006450BE">
              <w:rPr>
                <w:rFonts w:cs="Tahoma"/>
                <w:color w:val="000000"/>
                <w:sz w:val="22"/>
                <w:szCs w:val="22"/>
                <w:lang w:eastAsia="el-GR"/>
              </w:rPr>
              <w:t xml:space="preserve"> </w:t>
            </w:r>
            <w:r w:rsidRPr="00B356C7">
              <w:rPr>
                <w:rFonts w:cs="Tahoma"/>
                <w:b/>
                <w:bCs/>
                <w:color w:val="000000"/>
                <w:sz w:val="22"/>
                <w:szCs w:val="22"/>
                <w:lang w:eastAsia="el-GR"/>
              </w:rPr>
              <w:t>4.332.000,00 €</w:t>
            </w:r>
            <w:r w:rsidRPr="00B356C7">
              <w:rPr>
                <w:rFonts w:cs="Tahoma"/>
                <w:color w:val="000000"/>
                <w:sz w:val="22"/>
                <w:szCs w:val="22"/>
                <w:lang w:eastAsia="el-GR"/>
              </w:rPr>
              <w:t>)</w:t>
            </w:r>
          </w:p>
          <w:p w14:paraId="04743B86" w14:textId="09C2EAFE" w:rsidR="000A16F6" w:rsidRPr="00B356C7" w:rsidRDefault="000A16F6" w:rsidP="000A16F6">
            <w:pPr>
              <w:pStyle w:val="Tabletext"/>
              <w:numPr>
                <w:ilvl w:val="0"/>
                <w:numId w:val="16"/>
              </w:numPr>
              <w:spacing w:before="120" w:after="0"/>
              <w:ind w:left="242" w:hanging="242"/>
              <w:jc w:val="both"/>
              <w:rPr>
                <w:rFonts w:cs="Tahoma"/>
                <w:b/>
                <w:color w:val="000000"/>
                <w:szCs w:val="22"/>
              </w:rPr>
            </w:pPr>
            <w:r w:rsidRPr="00B356C7">
              <w:rPr>
                <w:rFonts w:cs="Tahoma"/>
                <w:sz w:val="22"/>
                <w:szCs w:val="22"/>
              </w:rPr>
              <w:t xml:space="preserve">Εκτιμώμενη αξία δικαιώματος προαίρεσης αύξησης φυσικού αντικειμένου: έως </w:t>
            </w:r>
            <w:r w:rsidRPr="00B356C7">
              <w:rPr>
                <w:rFonts w:cs="Tahoma"/>
                <w:b/>
                <w:bCs/>
                <w:sz w:val="22"/>
                <w:szCs w:val="22"/>
              </w:rPr>
              <w:t>1.805.000,00</w:t>
            </w:r>
            <w:r w:rsidR="006450BE">
              <w:rPr>
                <w:rFonts w:cs="Tahoma"/>
                <w:b/>
                <w:bCs/>
                <w:sz w:val="22"/>
                <w:szCs w:val="22"/>
              </w:rPr>
              <w:t xml:space="preserve"> </w:t>
            </w:r>
            <w:r w:rsidRPr="00B356C7">
              <w:rPr>
                <w:rFonts w:cs="Tahoma"/>
                <w:b/>
                <w:bCs/>
                <w:color w:val="000000"/>
                <w:sz w:val="22"/>
                <w:szCs w:val="22"/>
                <w:lang w:eastAsia="el-GR"/>
              </w:rPr>
              <w:t>€</w:t>
            </w:r>
            <w:r w:rsidRPr="00B356C7">
              <w:rPr>
                <w:rFonts w:cs="Tahoma"/>
                <w:sz w:val="22"/>
                <w:szCs w:val="22"/>
              </w:rPr>
              <w:t xml:space="preserve"> μη περιλαμβανομένου ΦΠΑ </w:t>
            </w:r>
            <w:r w:rsidR="006450BE">
              <w:rPr>
                <w:rFonts w:cs="Tahoma"/>
                <w:sz w:val="22"/>
                <w:szCs w:val="22"/>
              </w:rPr>
              <w:t>(</w:t>
            </w:r>
            <w:r w:rsidRPr="00B356C7">
              <w:rPr>
                <w:rFonts w:cs="Tahoma"/>
                <w:sz w:val="22"/>
                <w:szCs w:val="22"/>
              </w:rPr>
              <w:t xml:space="preserve">Εκτιμώμενη αξία με ΦΠΑ: </w:t>
            </w:r>
            <w:r w:rsidRPr="00B356C7">
              <w:rPr>
                <w:rFonts w:cs="Tahoma"/>
                <w:b/>
                <w:bCs/>
                <w:color w:val="000000"/>
                <w:sz w:val="22"/>
                <w:szCs w:val="22"/>
                <w:lang w:eastAsia="el-GR"/>
              </w:rPr>
              <w:t>2.238.200,00</w:t>
            </w:r>
            <w:r w:rsidR="006450BE">
              <w:rPr>
                <w:rFonts w:cs="Tahoma"/>
                <w:b/>
                <w:bCs/>
                <w:color w:val="000000"/>
                <w:sz w:val="22"/>
                <w:szCs w:val="22"/>
                <w:lang w:eastAsia="el-GR"/>
              </w:rPr>
              <w:t xml:space="preserve"> </w:t>
            </w:r>
            <w:r w:rsidRPr="006450BE">
              <w:rPr>
                <w:rFonts w:cs="Tahoma"/>
                <w:color w:val="000000"/>
                <w:sz w:val="22"/>
                <w:szCs w:val="22"/>
                <w:lang w:eastAsia="el-GR"/>
              </w:rPr>
              <w:t xml:space="preserve">€, ΦΠΑ </w:t>
            </w:r>
            <w:r w:rsidRPr="006450BE">
              <w:rPr>
                <w:rFonts w:cs="Tahoma"/>
                <w:sz w:val="22"/>
                <w:szCs w:val="22"/>
              </w:rPr>
              <w:t>24%</w:t>
            </w:r>
            <w:r w:rsidR="006450BE" w:rsidRPr="006450BE">
              <w:rPr>
                <w:rFonts w:cs="Tahoma"/>
                <w:sz w:val="22"/>
                <w:szCs w:val="22"/>
              </w:rPr>
              <w:t>:</w:t>
            </w:r>
            <w:r w:rsidRPr="00B356C7">
              <w:rPr>
                <w:rFonts w:cs="Tahoma"/>
                <w:b/>
                <w:bCs/>
                <w:color w:val="000000"/>
                <w:sz w:val="22"/>
                <w:szCs w:val="22"/>
                <w:lang w:eastAsia="el-GR"/>
              </w:rPr>
              <w:t xml:space="preserve"> </w:t>
            </w:r>
            <w:r w:rsidRPr="00B356C7">
              <w:rPr>
                <w:rFonts w:cs="Tahoma"/>
                <w:b/>
                <w:bCs/>
                <w:iCs/>
                <w:color w:val="000000"/>
                <w:sz w:val="22"/>
                <w:szCs w:val="22"/>
                <w:lang w:eastAsia="el-GR"/>
              </w:rPr>
              <w:t>433.200,00</w:t>
            </w:r>
            <w:r w:rsidR="006450BE">
              <w:rPr>
                <w:rFonts w:cs="Tahoma"/>
                <w:b/>
                <w:bCs/>
                <w:iCs/>
                <w:color w:val="000000"/>
                <w:sz w:val="22"/>
                <w:szCs w:val="22"/>
                <w:lang w:eastAsia="el-GR"/>
              </w:rPr>
              <w:t xml:space="preserve"> </w:t>
            </w:r>
            <w:r w:rsidRPr="00B356C7">
              <w:rPr>
                <w:rFonts w:cs="Tahoma"/>
                <w:b/>
                <w:bCs/>
                <w:color w:val="000000"/>
                <w:sz w:val="22"/>
                <w:szCs w:val="22"/>
                <w:lang w:eastAsia="el-GR"/>
              </w:rPr>
              <w:t>€</w:t>
            </w:r>
            <w:r w:rsidRPr="00B356C7">
              <w:rPr>
                <w:rFonts w:cs="Tahoma"/>
                <w:color w:val="000000"/>
                <w:sz w:val="22"/>
                <w:szCs w:val="22"/>
                <w:lang w:eastAsia="el-GR"/>
              </w:rPr>
              <w:t>)</w:t>
            </w:r>
          </w:p>
          <w:p w14:paraId="7A1C46F6" w14:textId="501C0850" w:rsidR="000A16F6" w:rsidRPr="00B356C7" w:rsidRDefault="000A16F6" w:rsidP="006450BE">
            <w:pPr>
              <w:pStyle w:val="Tabletext"/>
              <w:numPr>
                <w:ilvl w:val="0"/>
                <w:numId w:val="16"/>
              </w:numPr>
              <w:spacing w:before="120"/>
              <w:ind w:left="242" w:hanging="242"/>
              <w:jc w:val="both"/>
              <w:rPr>
                <w:rFonts w:cs="Tahoma"/>
                <w:b/>
                <w:bCs/>
                <w:color w:val="000000"/>
                <w:sz w:val="22"/>
                <w:szCs w:val="22"/>
                <w:lang w:eastAsia="el-GR"/>
              </w:rPr>
            </w:pPr>
            <w:r w:rsidRPr="00B356C7">
              <w:rPr>
                <w:rFonts w:cs="Tahoma"/>
                <w:sz w:val="22"/>
                <w:szCs w:val="22"/>
              </w:rPr>
              <w:t xml:space="preserve">Εκτιμώμενη αξία δικαιώματος προαίρεσης υπηρεσιών συντήρησης: έως </w:t>
            </w:r>
            <w:r w:rsidRPr="00B356C7">
              <w:rPr>
                <w:rFonts w:cs="Tahoma"/>
                <w:b/>
                <w:bCs/>
                <w:sz w:val="22"/>
                <w:szCs w:val="22"/>
              </w:rPr>
              <w:t>1.805.000,00</w:t>
            </w:r>
            <w:r w:rsidR="006450BE">
              <w:rPr>
                <w:rFonts w:cs="Tahoma"/>
                <w:b/>
                <w:bCs/>
                <w:sz w:val="22"/>
                <w:szCs w:val="22"/>
              </w:rPr>
              <w:t xml:space="preserve"> </w:t>
            </w:r>
            <w:r w:rsidRPr="00B356C7">
              <w:rPr>
                <w:rFonts w:cs="Tahoma"/>
                <w:b/>
                <w:bCs/>
                <w:color w:val="000000"/>
                <w:sz w:val="22"/>
                <w:szCs w:val="22"/>
                <w:lang w:eastAsia="el-GR"/>
              </w:rPr>
              <w:t>€</w:t>
            </w:r>
            <w:r w:rsidRPr="00B356C7">
              <w:rPr>
                <w:rFonts w:cs="Tahoma"/>
                <w:sz w:val="22"/>
                <w:szCs w:val="22"/>
              </w:rPr>
              <w:t xml:space="preserve"> μη περιλαμβανομένου ΦΠΑ (Εκτιμώμενη αξία με ΦΠΑ: </w:t>
            </w:r>
            <w:r w:rsidRPr="00B356C7">
              <w:rPr>
                <w:rFonts w:cs="Tahoma"/>
                <w:b/>
                <w:bCs/>
                <w:color w:val="000000"/>
                <w:sz w:val="22"/>
                <w:szCs w:val="22"/>
                <w:lang w:eastAsia="el-GR"/>
              </w:rPr>
              <w:t>2.238.200,00</w:t>
            </w:r>
            <w:r w:rsidR="006450BE">
              <w:rPr>
                <w:rFonts w:cs="Tahoma"/>
                <w:b/>
                <w:bCs/>
                <w:color w:val="000000"/>
                <w:sz w:val="22"/>
                <w:szCs w:val="22"/>
                <w:lang w:eastAsia="el-GR"/>
              </w:rPr>
              <w:t xml:space="preserve"> </w:t>
            </w:r>
            <w:r w:rsidRPr="00B356C7">
              <w:rPr>
                <w:rFonts w:cs="Tahoma"/>
                <w:b/>
                <w:bCs/>
                <w:color w:val="000000"/>
                <w:sz w:val="22"/>
                <w:szCs w:val="22"/>
                <w:lang w:eastAsia="el-GR"/>
              </w:rPr>
              <w:t>€</w:t>
            </w:r>
            <w:r w:rsidRPr="006450BE">
              <w:rPr>
                <w:rFonts w:cs="Tahoma"/>
                <w:color w:val="000000"/>
                <w:sz w:val="22"/>
                <w:szCs w:val="22"/>
                <w:lang w:eastAsia="el-GR"/>
              </w:rPr>
              <w:t xml:space="preserve">, ΦΠΑ </w:t>
            </w:r>
            <w:r w:rsidRPr="006450BE">
              <w:rPr>
                <w:rFonts w:cs="Tahoma"/>
                <w:sz w:val="22"/>
                <w:szCs w:val="22"/>
              </w:rPr>
              <w:t>24%</w:t>
            </w:r>
            <w:r w:rsidR="006450BE" w:rsidRPr="006450BE">
              <w:rPr>
                <w:rFonts w:cs="Tahoma"/>
                <w:sz w:val="22"/>
                <w:szCs w:val="22"/>
              </w:rPr>
              <w:t>:</w:t>
            </w:r>
            <w:r w:rsidRPr="006450BE">
              <w:rPr>
                <w:rFonts w:cs="Tahoma"/>
                <w:color w:val="000000"/>
                <w:sz w:val="22"/>
                <w:szCs w:val="22"/>
                <w:lang w:eastAsia="el-GR"/>
              </w:rPr>
              <w:t xml:space="preserve"> </w:t>
            </w:r>
            <w:r w:rsidRPr="00B356C7">
              <w:rPr>
                <w:rFonts w:cs="Tahoma"/>
                <w:b/>
                <w:bCs/>
                <w:iCs/>
                <w:color w:val="000000"/>
                <w:sz w:val="22"/>
                <w:szCs w:val="22"/>
                <w:lang w:eastAsia="el-GR"/>
              </w:rPr>
              <w:t>433.200,00</w:t>
            </w:r>
            <w:r w:rsidR="006450BE">
              <w:rPr>
                <w:rFonts w:cs="Tahoma"/>
                <w:b/>
                <w:bCs/>
                <w:iCs/>
                <w:color w:val="000000"/>
                <w:sz w:val="22"/>
                <w:szCs w:val="22"/>
                <w:lang w:eastAsia="el-GR"/>
              </w:rPr>
              <w:t xml:space="preserve"> </w:t>
            </w:r>
            <w:r w:rsidRPr="00B356C7">
              <w:rPr>
                <w:rFonts w:cs="Tahoma"/>
                <w:b/>
                <w:bCs/>
                <w:color w:val="000000"/>
                <w:sz w:val="22"/>
                <w:szCs w:val="22"/>
                <w:lang w:eastAsia="el-GR"/>
              </w:rPr>
              <w:t>€</w:t>
            </w:r>
            <w:r w:rsidRPr="00B356C7">
              <w:rPr>
                <w:rFonts w:cs="Tahoma"/>
                <w:color w:val="000000"/>
                <w:sz w:val="22"/>
                <w:szCs w:val="22"/>
                <w:lang w:eastAsia="el-GR"/>
              </w:rPr>
              <w:t>)</w:t>
            </w:r>
          </w:p>
          <w:p w14:paraId="4999502D" w14:textId="024AD3C1" w:rsidR="000A16F6" w:rsidRPr="006450BE" w:rsidRDefault="000A16F6" w:rsidP="006450BE">
            <w:pPr>
              <w:pStyle w:val="Tabletext"/>
              <w:numPr>
                <w:ilvl w:val="0"/>
                <w:numId w:val="16"/>
              </w:numPr>
              <w:spacing w:before="240"/>
              <w:ind w:left="242" w:hanging="242"/>
              <w:jc w:val="both"/>
              <w:rPr>
                <w:rFonts w:cs="Tahoma"/>
                <w:b/>
                <w:bCs/>
                <w:color w:val="000000"/>
                <w:sz w:val="22"/>
                <w:szCs w:val="22"/>
                <w:lang w:eastAsia="el-GR"/>
              </w:rPr>
            </w:pPr>
            <w:r w:rsidRPr="00B356C7">
              <w:rPr>
                <w:rFonts w:cs="Tahoma"/>
                <w:sz w:val="22"/>
                <w:szCs w:val="22"/>
              </w:rPr>
              <w:lastRenderedPageBreak/>
              <w:t xml:space="preserve">Συνολική εκτιμώμενη αξία σύμβασης </w:t>
            </w:r>
            <w:r w:rsidRPr="00B356C7">
              <w:rPr>
                <w:rFonts w:cs="Tahoma"/>
                <w:b/>
                <w:bCs/>
                <w:color w:val="000000"/>
                <w:sz w:val="22"/>
                <w:szCs w:val="22"/>
                <w:lang w:eastAsia="el-GR"/>
              </w:rPr>
              <w:t>21.660.000,00</w:t>
            </w:r>
            <w:r w:rsidR="006450BE">
              <w:rPr>
                <w:rFonts w:cs="Tahoma"/>
                <w:b/>
                <w:bCs/>
                <w:color w:val="000000"/>
                <w:sz w:val="22"/>
                <w:szCs w:val="22"/>
                <w:lang w:eastAsia="el-GR"/>
              </w:rPr>
              <w:t xml:space="preserve"> </w:t>
            </w:r>
            <w:r w:rsidRPr="00B356C7">
              <w:rPr>
                <w:rFonts w:cs="Tahoma"/>
                <w:b/>
                <w:bCs/>
                <w:color w:val="000000"/>
                <w:sz w:val="22"/>
                <w:szCs w:val="22"/>
                <w:lang w:eastAsia="el-GR"/>
              </w:rPr>
              <w:t xml:space="preserve">€ </w:t>
            </w:r>
            <w:r w:rsidRPr="00B356C7">
              <w:rPr>
                <w:rFonts w:cs="Tahoma"/>
                <w:sz w:val="22"/>
                <w:szCs w:val="22"/>
              </w:rPr>
              <w:t>μη περιλαμβανομένου ΦΠΑ</w:t>
            </w:r>
            <w:r w:rsidR="006450BE">
              <w:rPr>
                <w:rFonts w:cs="Tahoma"/>
                <w:sz w:val="22"/>
                <w:szCs w:val="22"/>
              </w:rPr>
              <w:t xml:space="preserve"> (Π</w:t>
            </w:r>
            <w:r w:rsidRPr="00B356C7">
              <w:rPr>
                <w:rFonts w:cs="Tahoma"/>
                <w:sz w:val="22"/>
                <w:szCs w:val="22"/>
              </w:rPr>
              <w:t xml:space="preserve">ροϋπολογισμός με ΦΠΑ: </w:t>
            </w:r>
            <w:r w:rsidRPr="00B356C7">
              <w:rPr>
                <w:rFonts w:cs="Tahoma"/>
                <w:b/>
                <w:bCs/>
                <w:sz w:val="22"/>
                <w:szCs w:val="22"/>
              </w:rPr>
              <w:t>26.858.400,00</w:t>
            </w:r>
            <w:r w:rsidR="006450BE">
              <w:rPr>
                <w:rFonts w:cs="Tahoma"/>
                <w:b/>
                <w:bCs/>
                <w:sz w:val="22"/>
                <w:szCs w:val="22"/>
              </w:rPr>
              <w:t xml:space="preserve"> </w:t>
            </w:r>
            <w:r w:rsidRPr="00B356C7">
              <w:rPr>
                <w:rFonts w:cs="Tahoma"/>
                <w:b/>
                <w:bCs/>
                <w:color w:val="000000"/>
                <w:sz w:val="22"/>
                <w:szCs w:val="22"/>
                <w:lang w:eastAsia="el-GR"/>
              </w:rPr>
              <w:t>€</w:t>
            </w:r>
            <w:r w:rsidRPr="006450BE">
              <w:rPr>
                <w:rFonts w:cs="Tahoma"/>
                <w:color w:val="000000"/>
                <w:sz w:val="22"/>
                <w:szCs w:val="22"/>
                <w:lang w:eastAsia="el-GR"/>
              </w:rPr>
              <w:t>, ΦΠΑ 24%</w:t>
            </w:r>
            <w:r w:rsidR="006450BE" w:rsidRPr="006450BE">
              <w:rPr>
                <w:rFonts w:cs="Tahoma"/>
                <w:color w:val="000000"/>
                <w:sz w:val="22"/>
                <w:szCs w:val="22"/>
                <w:lang w:eastAsia="el-GR"/>
              </w:rPr>
              <w:t>:</w:t>
            </w:r>
            <w:r w:rsidRPr="006450BE">
              <w:rPr>
                <w:rFonts w:cs="Tahoma"/>
                <w:color w:val="000000"/>
                <w:sz w:val="22"/>
                <w:szCs w:val="22"/>
                <w:lang w:eastAsia="el-GR"/>
              </w:rPr>
              <w:t xml:space="preserve"> </w:t>
            </w:r>
            <w:r w:rsidRPr="00B356C7">
              <w:rPr>
                <w:rFonts w:cs="Tahoma"/>
                <w:b/>
                <w:bCs/>
                <w:color w:val="000000"/>
                <w:sz w:val="22"/>
                <w:szCs w:val="22"/>
                <w:lang w:eastAsia="el-GR"/>
              </w:rPr>
              <w:t>5.198.400,00</w:t>
            </w:r>
            <w:r w:rsidR="006450BE">
              <w:rPr>
                <w:rFonts w:cs="Tahoma"/>
                <w:b/>
                <w:bCs/>
                <w:color w:val="000000"/>
                <w:sz w:val="22"/>
                <w:szCs w:val="22"/>
                <w:lang w:eastAsia="el-GR"/>
              </w:rPr>
              <w:t xml:space="preserve"> </w:t>
            </w:r>
            <w:r w:rsidRPr="00B356C7">
              <w:rPr>
                <w:rFonts w:cs="Tahoma"/>
                <w:b/>
                <w:bCs/>
                <w:color w:val="000000"/>
                <w:sz w:val="22"/>
                <w:szCs w:val="22"/>
                <w:lang w:eastAsia="el-GR"/>
              </w:rPr>
              <w:t>€</w:t>
            </w:r>
            <w:r w:rsidR="006450BE" w:rsidRPr="006450BE">
              <w:rPr>
                <w:rFonts w:cs="Tahoma"/>
                <w:color w:val="000000"/>
                <w:sz w:val="22"/>
                <w:szCs w:val="22"/>
                <w:lang w:eastAsia="el-GR"/>
              </w:rPr>
              <w:t>)</w:t>
            </w:r>
          </w:p>
        </w:tc>
      </w:tr>
      <w:tr w:rsidR="000A16F6" w:rsidRPr="000D73FB" w14:paraId="7E3840E2" w14:textId="77777777" w:rsidTr="006450BE">
        <w:tc>
          <w:tcPr>
            <w:tcW w:w="3708" w:type="dxa"/>
            <w:vAlign w:val="center"/>
          </w:tcPr>
          <w:p w14:paraId="021577EB" w14:textId="77777777" w:rsidR="000A16F6" w:rsidRPr="00B356C7" w:rsidRDefault="000A16F6" w:rsidP="006450BE">
            <w:pPr>
              <w:spacing w:before="120"/>
              <w:rPr>
                <w:b/>
                <w:bCs/>
              </w:rPr>
            </w:pPr>
            <w:r w:rsidRPr="00B356C7">
              <w:rPr>
                <w:b/>
                <w:bCs/>
              </w:rPr>
              <w:lastRenderedPageBreak/>
              <w:t>ΧΡΗΜΑΤΟΔΟΤΗΣΗ ΕΡΓΟΥ</w:t>
            </w:r>
          </w:p>
        </w:tc>
        <w:tc>
          <w:tcPr>
            <w:tcW w:w="6147" w:type="dxa"/>
            <w:vAlign w:val="center"/>
          </w:tcPr>
          <w:p w14:paraId="47C225FD" w14:textId="43E0D5DE" w:rsidR="000A16F6" w:rsidRPr="00B356C7" w:rsidRDefault="000A16F6" w:rsidP="006450BE">
            <w:pPr>
              <w:spacing w:before="120"/>
              <w:rPr>
                <w:lang w:val="el-GR"/>
              </w:rPr>
            </w:pPr>
            <w:r w:rsidRPr="00B356C7">
              <w:rPr>
                <w:lang w:val="el-GR"/>
              </w:rPr>
              <w:t>Το Έργο χρηματοδοτείται από πρόγραμμα ΑΙΓΙΣ/Ευρωπαϊκή Τράπεζα Επενδύσεων (</w:t>
            </w:r>
            <w:proofErr w:type="spellStart"/>
            <w:r w:rsidRPr="00B356C7">
              <w:rPr>
                <w:lang w:val="el-GR"/>
              </w:rPr>
              <w:t>ΕΤΕπ</w:t>
            </w:r>
            <w:proofErr w:type="spellEnd"/>
            <w:r w:rsidRPr="00B356C7">
              <w:rPr>
                <w:lang w:val="el-GR"/>
              </w:rPr>
              <w:t>)</w:t>
            </w:r>
          </w:p>
        </w:tc>
      </w:tr>
      <w:tr w:rsidR="000A16F6" w:rsidRPr="00B356C7" w14:paraId="47070433" w14:textId="77777777" w:rsidTr="006450BE">
        <w:tc>
          <w:tcPr>
            <w:tcW w:w="3708" w:type="dxa"/>
            <w:vAlign w:val="center"/>
          </w:tcPr>
          <w:p w14:paraId="4F1E2678" w14:textId="77777777" w:rsidR="000A16F6" w:rsidRPr="00B356C7" w:rsidDel="00CD2F0B" w:rsidRDefault="000A16F6" w:rsidP="006450BE">
            <w:pPr>
              <w:spacing w:before="120"/>
              <w:rPr>
                <w:b/>
                <w:bCs/>
              </w:rPr>
            </w:pPr>
            <w:r w:rsidRPr="00B356C7">
              <w:rPr>
                <w:b/>
                <w:bCs/>
              </w:rPr>
              <w:t xml:space="preserve">ΔΙΑΡΚΕΙΑ ΣΥΜΒΑΣΗΣ </w:t>
            </w:r>
          </w:p>
        </w:tc>
        <w:tc>
          <w:tcPr>
            <w:tcW w:w="6147" w:type="dxa"/>
            <w:vAlign w:val="center"/>
          </w:tcPr>
          <w:p w14:paraId="52B6B9E9" w14:textId="2D818944" w:rsidR="000A16F6" w:rsidRPr="00B356C7" w:rsidRDefault="000A16F6" w:rsidP="006450BE">
            <w:pPr>
              <w:spacing w:before="120"/>
              <w:rPr>
                <w:b/>
                <w:bCs/>
              </w:rPr>
            </w:pPr>
            <w:r w:rsidRPr="00B356C7">
              <w:rPr>
                <w:b/>
                <w:bCs/>
              </w:rPr>
              <w:t>(</w:t>
            </w:r>
            <w:r w:rsidRPr="00B356C7">
              <w:rPr>
                <w:b/>
                <w:bCs/>
                <w:lang w:val="el-GR"/>
              </w:rPr>
              <w:t>Είκοσι τέσσερεις</w:t>
            </w:r>
            <w:r w:rsidRPr="00B356C7">
              <w:rPr>
                <w:b/>
                <w:bCs/>
              </w:rPr>
              <w:t xml:space="preserve">) </w:t>
            </w:r>
            <w:proofErr w:type="spellStart"/>
            <w:r w:rsidRPr="00B356C7">
              <w:rPr>
                <w:b/>
                <w:bCs/>
              </w:rPr>
              <w:t>μήνες</w:t>
            </w:r>
            <w:proofErr w:type="spellEnd"/>
            <w:r w:rsidRPr="00B356C7">
              <w:rPr>
                <w:b/>
                <w:bCs/>
              </w:rPr>
              <w:t xml:space="preserve"> (</w:t>
            </w:r>
            <w:r w:rsidRPr="00B356C7">
              <w:rPr>
                <w:b/>
                <w:bCs/>
                <w:lang w:val="el-GR"/>
              </w:rPr>
              <w:t>24</w:t>
            </w:r>
            <w:r w:rsidRPr="00B356C7">
              <w:rPr>
                <w:b/>
                <w:bCs/>
              </w:rPr>
              <w:t>)</w:t>
            </w:r>
          </w:p>
        </w:tc>
      </w:tr>
      <w:tr w:rsidR="000A16F6" w:rsidRPr="00B356C7" w14:paraId="750DC804" w14:textId="77777777" w:rsidTr="006450BE">
        <w:tc>
          <w:tcPr>
            <w:tcW w:w="3708" w:type="dxa"/>
            <w:vAlign w:val="center"/>
          </w:tcPr>
          <w:p w14:paraId="7338E939" w14:textId="77777777" w:rsidR="000A16F6" w:rsidRPr="00B356C7" w:rsidRDefault="000A16F6" w:rsidP="006450BE">
            <w:pPr>
              <w:spacing w:before="120"/>
              <w:rPr>
                <w:b/>
                <w:bCs/>
              </w:rPr>
            </w:pPr>
            <w:r w:rsidRPr="00B356C7">
              <w:rPr>
                <w:b/>
                <w:bCs/>
              </w:rPr>
              <w:t>ΗΜΕΡΟΜΗΝΙΑ ΔΙΑΚΗΡΥΞΗΣ</w:t>
            </w:r>
          </w:p>
        </w:tc>
        <w:tc>
          <w:tcPr>
            <w:tcW w:w="6147" w:type="dxa"/>
            <w:vAlign w:val="center"/>
          </w:tcPr>
          <w:p w14:paraId="69582199" w14:textId="203F0A79" w:rsidR="000A16F6" w:rsidRPr="00B356C7" w:rsidRDefault="006450BE" w:rsidP="006450BE">
            <w:pPr>
              <w:spacing w:before="120"/>
              <w:rPr>
                <w:b/>
                <w:bCs/>
              </w:rPr>
            </w:pPr>
            <w:r>
              <w:rPr>
                <w:b/>
                <w:color w:val="000000"/>
                <w:lang w:val="el-GR"/>
              </w:rPr>
              <w:t>16-05-2024</w:t>
            </w:r>
          </w:p>
        </w:tc>
      </w:tr>
      <w:tr w:rsidR="000A16F6" w:rsidRPr="00B356C7" w14:paraId="743F3B2E" w14:textId="77777777" w:rsidTr="006450BE">
        <w:tc>
          <w:tcPr>
            <w:tcW w:w="3708" w:type="dxa"/>
            <w:vAlign w:val="center"/>
          </w:tcPr>
          <w:p w14:paraId="2CBF2EB3" w14:textId="77777777" w:rsidR="000A16F6" w:rsidRPr="00B356C7" w:rsidRDefault="000A16F6" w:rsidP="006450BE">
            <w:pPr>
              <w:spacing w:before="120"/>
              <w:rPr>
                <w:b/>
                <w:bCs/>
                <w:lang w:val="el-GR"/>
              </w:rPr>
            </w:pPr>
            <w:r w:rsidRPr="00B356C7">
              <w:rPr>
                <w:b/>
                <w:bCs/>
                <w:lang w:val="el-GR"/>
              </w:rPr>
              <w:t>ΠΡΟΘΕΣΜΙΑ ΓΙΑ ΥΠΟΒΟΛΗ ΔΙΕΥΚΡΙΝΙΣΕΩΝ ΕΠΙ ΤΩΝ ΟΡΩΝ ΤΗΣ ΔΙΑΚΗΡΥΞΗΣ</w:t>
            </w:r>
          </w:p>
        </w:tc>
        <w:tc>
          <w:tcPr>
            <w:tcW w:w="6147" w:type="dxa"/>
            <w:vAlign w:val="center"/>
          </w:tcPr>
          <w:p w14:paraId="3D6F5C93" w14:textId="0DE60A7B" w:rsidR="000A16F6" w:rsidRPr="00B356C7" w:rsidRDefault="00070605" w:rsidP="006450BE">
            <w:pPr>
              <w:spacing w:before="120"/>
              <w:rPr>
                <w:b/>
                <w:bCs/>
              </w:rPr>
            </w:pPr>
            <w:r>
              <w:rPr>
                <w:b/>
                <w:color w:val="000000"/>
                <w:lang w:val="el-GR"/>
              </w:rPr>
              <w:t>04-06-2024</w:t>
            </w:r>
          </w:p>
        </w:tc>
      </w:tr>
      <w:tr w:rsidR="000A16F6" w:rsidRPr="006205B2" w14:paraId="07078CD2" w14:textId="77777777" w:rsidTr="006450BE">
        <w:tc>
          <w:tcPr>
            <w:tcW w:w="3708" w:type="dxa"/>
            <w:vAlign w:val="center"/>
          </w:tcPr>
          <w:p w14:paraId="38CE545D" w14:textId="77777777" w:rsidR="000A16F6" w:rsidRPr="00B356C7" w:rsidRDefault="000A16F6" w:rsidP="006450BE">
            <w:pPr>
              <w:spacing w:before="120"/>
              <w:rPr>
                <w:b/>
                <w:bCs/>
                <w:lang w:val="el-GR"/>
              </w:rPr>
            </w:pPr>
            <w:r w:rsidRPr="00B356C7">
              <w:rPr>
                <w:b/>
                <w:bCs/>
                <w:lang w:val="el-GR"/>
              </w:rPr>
              <w:t>ΗΜΕΡΟΜΗΝΙΑ ΈΝΑΡΞΗΣ ΗΛΕΚΤΡΟΝΙΚΗΣ ΥΠΟΒΟΛΗΣ ΠΡΟΣΦΟΡΩΝ</w:t>
            </w:r>
          </w:p>
        </w:tc>
        <w:tc>
          <w:tcPr>
            <w:tcW w:w="6147" w:type="dxa"/>
            <w:vAlign w:val="center"/>
          </w:tcPr>
          <w:p w14:paraId="5E8748FA" w14:textId="22512776" w:rsidR="000A16F6" w:rsidRPr="00B356C7" w:rsidRDefault="00070605" w:rsidP="006450BE">
            <w:pPr>
              <w:spacing w:before="120"/>
              <w:rPr>
                <w:lang w:val="el-GR"/>
              </w:rPr>
            </w:pPr>
            <w:r>
              <w:rPr>
                <w:b/>
                <w:color w:val="000000"/>
                <w:lang w:val="el-GR"/>
              </w:rPr>
              <w:t>20-05-2024</w:t>
            </w:r>
          </w:p>
        </w:tc>
      </w:tr>
      <w:tr w:rsidR="000A16F6" w:rsidRPr="006205B2" w14:paraId="2611E572" w14:textId="77777777" w:rsidTr="006450BE">
        <w:tc>
          <w:tcPr>
            <w:tcW w:w="3708" w:type="dxa"/>
            <w:vAlign w:val="center"/>
          </w:tcPr>
          <w:p w14:paraId="47B1FA47" w14:textId="77777777" w:rsidR="000A16F6" w:rsidRPr="00B356C7" w:rsidRDefault="000A16F6" w:rsidP="006450BE">
            <w:pPr>
              <w:spacing w:before="120"/>
              <w:rPr>
                <w:b/>
                <w:bCs/>
                <w:lang w:val="el-GR"/>
              </w:rPr>
            </w:pPr>
            <w:r w:rsidRPr="00B356C7">
              <w:rPr>
                <w:b/>
                <w:bCs/>
                <w:lang w:val="el-GR"/>
              </w:rPr>
              <w:t>ΚΑΤΑΛΗΚΤΙΚΗ ΗΜΕΡΟΜΗΝΙΑ ΚΑΙ ΩΡΑ ΥΠΟΒΟΛΗΣ ΠΡΟΣΦΟΡΩΝ</w:t>
            </w:r>
          </w:p>
        </w:tc>
        <w:tc>
          <w:tcPr>
            <w:tcW w:w="6147" w:type="dxa"/>
            <w:vAlign w:val="center"/>
          </w:tcPr>
          <w:p w14:paraId="11DB5328" w14:textId="10E87EFE" w:rsidR="000A16F6" w:rsidRPr="00B356C7" w:rsidRDefault="00070605" w:rsidP="006450BE">
            <w:pPr>
              <w:spacing w:before="120"/>
              <w:rPr>
                <w:lang w:val="el-GR"/>
              </w:rPr>
            </w:pPr>
            <w:r>
              <w:rPr>
                <w:b/>
                <w:color w:val="000000"/>
                <w:lang w:val="el-GR"/>
              </w:rPr>
              <w:t>01-07-2024</w:t>
            </w:r>
            <w:r w:rsidR="000A16F6" w:rsidRPr="00B356C7">
              <w:rPr>
                <w:lang w:val="el-GR"/>
              </w:rPr>
              <w:t xml:space="preserve">, ημέρα </w:t>
            </w:r>
            <w:r>
              <w:rPr>
                <w:lang w:val="el-GR"/>
              </w:rPr>
              <w:t>Δευτέρα</w:t>
            </w:r>
            <w:r w:rsidR="000A16F6" w:rsidRPr="00B356C7">
              <w:rPr>
                <w:lang w:val="el-GR"/>
              </w:rPr>
              <w:t xml:space="preserve"> </w:t>
            </w:r>
            <w:r>
              <w:rPr>
                <w:lang w:val="el-GR"/>
              </w:rPr>
              <w:t xml:space="preserve">και </w:t>
            </w:r>
            <w:r w:rsidR="000A16F6" w:rsidRPr="00B356C7">
              <w:rPr>
                <w:lang w:val="el-GR"/>
              </w:rPr>
              <w:t xml:space="preserve">ώρα </w:t>
            </w:r>
            <w:r w:rsidRPr="00070605">
              <w:rPr>
                <w:b/>
                <w:bCs/>
                <w:lang w:val="el-GR"/>
              </w:rPr>
              <w:t>13:00</w:t>
            </w:r>
          </w:p>
        </w:tc>
      </w:tr>
      <w:tr w:rsidR="000A16F6" w:rsidRPr="000D73FB" w14:paraId="6C062D45" w14:textId="77777777" w:rsidTr="006450BE">
        <w:tc>
          <w:tcPr>
            <w:tcW w:w="3708" w:type="dxa"/>
            <w:vAlign w:val="center"/>
          </w:tcPr>
          <w:p w14:paraId="179C1DEF" w14:textId="77777777" w:rsidR="000A16F6" w:rsidRPr="00B356C7" w:rsidRDefault="000A16F6" w:rsidP="006450BE">
            <w:pPr>
              <w:spacing w:before="120"/>
              <w:rPr>
                <w:b/>
                <w:bCs/>
              </w:rPr>
            </w:pPr>
            <w:r w:rsidRPr="00B356C7">
              <w:rPr>
                <w:b/>
                <w:bCs/>
              </w:rPr>
              <w:t>ΤΟΠΟΣ &amp; ΤΡΟΠΟΣ ΚΑΤΑΘΕΣΗΣ ΠΡΟΣΦΟΡΩΝ</w:t>
            </w:r>
          </w:p>
        </w:tc>
        <w:tc>
          <w:tcPr>
            <w:tcW w:w="6147" w:type="dxa"/>
            <w:vAlign w:val="center"/>
          </w:tcPr>
          <w:p w14:paraId="5B35134B" w14:textId="77777777" w:rsidR="000A16F6" w:rsidRPr="00B356C7" w:rsidRDefault="000A16F6" w:rsidP="006450BE">
            <w:pPr>
              <w:spacing w:before="120"/>
              <w:rPr>
                <w:lang w:val="el-GR"/>
              </w:rPr>
            </w:pPr>
            <w:r w:rsidRPr="00B356C7">
              <w:rPr>
                <w:lang w:val="el-GR"/>
              </w:rPr>
              <w:t>Ηλεκτρονική Υποβολή:</w:t>
            </w:r>
          </w:p>
          <w:p w14:paraId="2AEAB654" w14:textId="5C01EDB6" w:rsidR="000A16F6" w:rsidRPr="00B356C7" w:rsidRDefault="000A16F6" w:rsidP="00070605">
            <w:pPr>
              <w:spacing w:before="120" w:after="240"/>
              <w:rPr>
                <w:lang w:val="el-GR"/>
              </w:rPr>
            </w:pPr>
            <w:r w:rsidRPr="00B356C7">
              <w:rPr>
                <w:lang w:val="el-GR"/>
              </w:rPr>
              <w:t xml:space="preserve">Στη διαδικτυακή πύλη </w:t>
            </w:r>
            <w:r w:rsidRPr="00B356C7">
              <w:t>www</w:t>
            </w:r>
            <w:r w:rsidRPr="00B356C7">
              <w:rPr>
                <w:lang w:val="el-GR"/>
              </w:rPr>
              <w:t>.</w:t>
            </w:r>
            <w:proofErr w:type="spellStart"/>
            <w:r w:rsidRPr="00B356C7">
              <w:t>promitheus</w:t>
            </w:r>
            <w:proofErr w:type="spellEnd"/>
            <w:r w:rsidRPr="00B356C7">
              <w:rPr>
                <w:lang w:val="el-GR"/>
              </w:rPr>
              <w:t>.</w:t>
            </w:r>
            <w:r w:rsidRPr="00B356C7">
              <w:t>gov</w:t>
            </w:r>
            <w:r w:rsidRPr="00B356C7">
              <w:rPr>
                <w:lang w:val="el-GR"/>
              </w:rPr>
              <w:t>.</w:t>
            </w:r>
            <w:r w:rsidRPr="00B356C7">
              <w:t>gr</w:t>
            </w:r>
            <w:r w:rsidRPr="00B356C7">
              <w:rPr>
                <w:lang w:val="el-GR"/>
              </w:rPr>
              <w:t xml:space="preserve"> του</w:t>
            </w:r>
            <w:r w:rsidR="00070605">
              <w:rPr>
                <w:lang w:val="el-GR"/>
              </w:rPr>
              <w:t xml:space="preserve"> </w:t>
            </w:r>
            <w:r w:rsidRPr="00B356C7">
              <w:rPr>
                <w:lang w:val="el-GR"/>
              </w:rPr>
              <w:t>Εθνικού Συστήματος Ηλεκτρονικών Δημοσίων Συμβάσεων</w:t>
            </w:r>
            <w:r w:rsidR="00070605">
              <w:rPr>
                <w:lang w:val="el-GR"/>
              </w:rPr>
              <w:t xml:space="preserve"> </w:t>
            </w:r>
            <w:r w:rsidRPr="00B356C7">
              <w:rPr>
                <w:lang w:val="el-GR"/>
              </w:rPr>
              <w:t>(ΕΣΗΔΗΣ) (ηλεκτρονική μορφή)</w:t>
            </w:r>
          </w:p>
          <w:p w14:paraId="09617316" w14:textId="77777777" w:rsidR="000A16F6" w:rsidRPr="00B356C7" w:rsidRDefault="000A16F6" w:rsidP="006450BE">
            <w:pPr>
              <w:spacing w:before="120"/>
              <w:rPr>
                <w:lang w:val="el-GR"/>
              </w:rPr>
            </w:pPr>
            <w:r w:rsidRPr="00B356C7">
              <w:rPr>
                <w:lang w:val="el-GR"/>
              </w:rPr>
              <w:t>Έντυπη Υποβολή:</w:t>
            </w:r>
          </w:p>
          <w:p w14:paraId="7A88C54E" w14:textId="77777777" w:rsidR="000A16F6" w:rsidRPr="00B356C7" w:rsidRDefault="000A16F6" w:rsidP="006450BE">
            <w:pPr>
              <w:spacing w:before="120"/>
              <w:rPr>
                <w:lang w:val="el-GR"/>
              </w:rPr>
            </w:pPr>
            <w:r w:rsidRPr="00B356C7">
              <w:rPr>
                <w:lang w:val="el-GR"/>
              </w:rPr>
              <w:t>Η έδρα της ΚτΠ Μ.Α.Ε.</w:t>
            </w:r>
          </w:p>
        </w:tc>
      </w:tr>
      <w:tr w:rsidR="000A16F6" w:rsidRPr="00B356C7" w14:paraId="3B881328" w14:textId="77777777" w:rsidTr="006450BE">
        <w:tc>
          <w:tcPr>
            <w:tcW w:w="3708" w:type="dxa"/>
            <w:vAlign w:val="center"/>
          </w:tcPr>
          <w:p w14:paraId="44038FE6" w14:textId="77777777" w:rsidR="000A16F6" w:rsidRPr="00B356C7" w:rsidRDefault="000A16F6" w:rsidP="006450BE">
            <w:pPr>
              <w:spacing w:before="120"/>
              <w:rPr>
                <w:b/>
                <w:bCs/>
                <w:lang w:val="el-GR"/>
              </w:rPr>
            </w:pPr>
            <w:r w:rsidRPr="00B356C7">
              <w:rPr>
                <w:b/>
                <w:bCs/>
                <w:lang w:val="el-GR"/>
              </w:rPr>
              <w:t>ΗΜΕΡΟΜΗΝΙΑ ΑΝΑΡΤΗΣΗΣ ΣΤΗ ΔΙΑΔΙΚΤΥΑΚΗ ΠΥΛΗ ΤΟΥ ΕΣΗΔΗΣ</w:t>
            </w:r>
          </w:p>
        </w:tc>
        <w:tc>
          <w:tcPr>
            <w:tcW w:w="6147" w:type="dxa"/>
            <w:vAlign w:val="center"/>
          </w:tcPr>
          <w:p w14:paraId="57B450AE" w14:textId="26391345" w:rsidR="000A16F6" w:rsidRPr="00B356C7" w:rsidRDefault="00070605" w:rsidP="006450BE">
            <w:pPr>
              <w:spacing w:before="120"/>
              <w:rPr>
                <w:b/>
                <w:bCs/>
              </w:rPr>
            </w:pPr>
            <w:r>
              <w:rPr>
                <w:b/>
                <w:color w:val="000000"/>
                <w:lang w:val="el-GR"/>
              </w:rPr>
              <w:t>20-05-2024</w:t>
            </w:r>
          </w:p>
        </w:tc>
      </w:tr>
      <w:tr w:rsidR="000A16F6" w:rsidRPr="006205B2" w14:paraId="382EC0AC" w14:textId="77777777" w:rsidTr="006450BE">
        <w:tc>
          <w:tcPr>
            <w:tcW w:w="3708" w:type="dxa"/>
            <w:vAlign w:val="center"/>
          </w:tcPr>
          <w:p w14:paraId="6E53A73E" w14:textId="77777777" w:rsidR="000A16F6" w:rsidRPr="00B356C7" w:rsidRDefault="000A16F6" w:rsidP="006450BE">
            <w:pPr>
              <w:spacing w:before="120"/>
              <w:rPr>
                <w:b/>
                <w:bCs/>
                <w:lang w:val="el-GR"/>
              </w:rPr>
            </w:pPr>
            <w:r w:rsidRPr="00B356C7">
              <w:rPr>
                <w:b/>
                <w:bCs/>
                <w:lang w:val="el-GR"/>
              </w:rPr>
              <w:t>ΗΜΕΡΟΜΗΝΙΑ ΚΑΙ ΩΡΑ ΑΠΟΣΦΡΑΓΙΣΗΣ ΠΡΟΣΦΟΡΩΝ</w:t>
            </w:r>
          </w:p>
        </w:tc>
        <w:tc>
          <w:tcPr>
            <w:tcW w:w="6147" w:type="dxa"/>
            <w:vAlign w:val="center"/>
          </w:tcPr>
          <w:p w14:paraId="1A43DAD4" w14:textId="6E34C66A" w:rsidR="000A16F6" w:rsidRPr="00B356C7" w:rsidRDefault="00070605" w:rsidP="006450BE">
            <w:pPr>
              <w:spacing w:before="120"/>
              <w:rPr>
                <w:lang w:val="el-GR"/>
              </w:rPr>
            </w:pPr>
            <w:r>
              <w:rPr>
                <w:b/>
                <w:color w:val="000000"/>
                <w:lang w:val="el-GR"/>
              </w:rPr>
              <w:t>05-07-2024</w:t>
            </w:r>
            <w:r w:rsidRPr="00B356C7">
              <w:rPr>
                <w:lang w:val="el-GR"/>
              </w:rPr>
              <w:t xml:space="preserve">, ημέρα </w:t>
            </w:r>
            <w:r>
              <w:rPr>
                <w:lang w:val="el-GR"/>
              </w:rPr>
              <w:t xml:space="preserve">Παρασκευή και </w:t>
            </w:r>
            <w:r w:rsidRPr="00B356C7">
              <w:rPr>
                <w:lang w:val="el-GR"/>
              </w:rPr>
              <w:t xml:space="preserve">ώρα </w:t>
            </w:r>
            <w:r w:rsidRPr="00070605">
              <w:rPr>
                <w:b/>
                <w:bCs/>
                <w:lang w:val="el-GR"/>
              </w:rPr>
              <w:t>13:00</w:t>
            </w:r>
          </w:p>
        </w:tc>
      </w:tr>
    </w:tbl>
    <w:p w14:paraId="74A24F29" w14:textId="77777777" w:rsidR="00F22514" w:rsidRPr="00B356C7" w:rsidRDefault="00F22514" w:rsidP="00F22514">
      <w:pPr>
        <w:rPr>
          <w:lang w:val="el-GR"/>
        </w:rPr>
        <w:sectPr w:rsidR="00F22514" w:rsidRPr="00B356C7" w:rsidSect="00E2343B">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20" w:footer="709" w:gutter="0"/>
          <w:pgNumType w:start="1"/>
          <w:cols w:space="720"/>
          <w:titlePg/>
          <w:docGrid w:linePitch="360"/>
        </w:sectPr>
      </w:pPr>
    </w:p>
    <w:p w14:paraId="1C181CF2" w14:textId="76F12CBE" w:rsidR="00613FC2" w:rsidRPr="00B356C7" w:rsidRDefault="00F22514">
      <w:pPr>
        <w:pStyle w:val="1b"/>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sidRPr="00B356C7">
        <w:lastRenderedPageBreak/>
        <w:fldChar w:fldCharType="begin"/>
      </w:r>
      <w:r w:rsidRPr="00B356C7">
        <w:instrText xml:space="preserve"> TOC \o "1-7" \h \z \u </w:instrText>
      </w:r>
      <w:r w:rsidRPr="00B356C7">
        <w:fldChar w:fldCharType="separate"/>
      </w:r>
      <w:hyperlink w:anchor="_Toc166240201" w:history="1">
        <w:r w:rsidR="00613FC2" w:rsidRPr="00B356C7">
          <w:rPr>
            <w:rStyle w:val="-"/>
            <w:noProof/>
          </w:rPr>
          <w:t>ΓΕΝΙΚΕΣ ΠΛΗΡΟΦΟΡΙΕΣ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_Toc166240201 \h </w:instrText>
        </w:r>
        <w:r w:rsidR="00613FC2" w:rsidRPr="00B356C7">
          <w:rPr>
            <w:noProof/>
            <w:webHidden/>
          </w:rPr>
        </w:r>
        <w:r w:rsidR="00613FC2" w:rsidRPr="00B356C7">
          <w:rPr>
            <w:noProof/>
            <w:webHidden/>
          </w:rPr>
          <w:fldChar w:fldCharType="separate"/>
        </w:r>
        <w:r w:rsidR="00A40D20">
          <w:rPr>
            <w:noProof/>
            <w:webHidden/>
          </w:rPr>
          <w:t>3</w:t>
        </w:r>
        <w:r w:rsidR="00613FC2" w:rsidRPr="00B356C7">
          <w:rPr>
            <w:noProof/>
            <w:webHidden/>
          </w:rPr>
          <w:fldChar w:fldCharType="end"/>
        </w:r>
      </w:hyperlink>
    </w:p>
    <w:p w14:paraId="641B3598" w14:textId="625C2D33" w:rsidR="00613FC2" w:rsidRPr="00B356C7" w:rsidRDefault="00A40D20">
      <w:pPr>
        <w:pStyle w:val="1b"/>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02" w:history="1">
        <w:r w:rsidR="00613FC2" w:rsidRPr="00B356C7">
          <w:rPr>
            <w:rStyle w:val="-"/>
            <w:noProof/>
            <w:lang w:val="el-GR"/>
            <w14:scene3d>
              <w14:camera w14:prst="orthographicFront"/>
              <w14:lightRig w14:rig="threePt" w14:dir="t">
                <w14:rot w14:lat="0" w14:lon="0" w14:rev="0"/>
              </w14:lightRig>
            </w14:scene3d>
          </w:rPr>
          <w:t>1.</w:t>
        </w:r>
        <w:r w:rsidR="00613FC2" w:rsidRPr="00B356C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613FC2" w:rsidRPr="00B356C7">
          <w:rPr>
            <w:rStyle w:val="-"/>
            <w:noProof/>
            <w:lang w:val="el-GR"/>
          </w:rPr>
          <w:t>ΑΝΑΘΕΤΟΥΣΑ ΑΡΧΗ ΚΑΙ ΑΝΤΙΚΕΙΜΕΝΟ ΣΥΜΒΑΣΗΣ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_Toc166240202 \h </w:instrText>
        </w:r>
        <w:r w:rsidR="00613FC2" w:rsidRPr="00B356C7">
          <w:rPr>
            <w:noProof/>
            <w:webHidden/>
          </w:rPr>
        </w:r>
        <w:r w:rsidR="00613FC2" w:rsidRPr="00B356C7">
          <w:rPr>
            <w:noProof/>
            <w:webHidden/>
          </w:rPr>
          <w:fldChar w:fldCharType="separate"/>
        </w:r>
        <w:r>
          <w:rPr>
            <w:noProof/>
            <w:webHidden/>
          </w:rPr>
          <w:t>9</w:t>
        </w:r>
        <w:r w:rsidR="00613FC2" w:rsidRPr="00B356C7">
          <w:rPr>
            <w:noProof/>
            <w:webHidden/>
          </w:rPr>
          <w:fldChar w:fldCharType="end"/>
        </w:r>
      </w:hyperlink>
    </w:p>
    <w:p w14:paraId="02E40594" w14:textId="59FAFEBD"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3" w:history="1">
        <w:r w:rsidR="00613FC2" w:rsidRPr="00B356C7">
          <w:rPr>
            <w:rStyle w:val="-"/>
            <w:noProof/>
            <w:lang w:val="el-GR"/>
          </w:rPr>
          <w:t>1.1</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Στοιχεία Αναθέτουσας Αρχής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_Toc166240203 \h </w:instrText>
        </w:r>
        <w:r w:rsidR="00613FC2" w:rsidRPr="00B356C7">
          <w:rPr>
            <w:noProof/>
            <w:webHidden/>
          </w:rPr>
        </w:r>
        <w:r w:rsidR="00613FC2" w:rsidRPr="00B356C7">
          <w:rPr>
            <w:noProof/>
            <w:webHidden/>
          </w:rPr>
          <w:fldChar w:fldCharType="separate"/>
        </w:r>
        <w:r>
          <w:rPr>
            <w:noProof/>
            <w:webHidden/>
          </w:rPr>
          <w:t>9</w:t>
        </w:r>
        <w:r w:rsidR="00613FC2" w:rsidRPr="00B356C7">
          <w:rPr>
            <w:noProof/>
            <w:webHidden/>
          </w:rPr>
          <w:fldChar w:fldCharType="end"/>
        </w:r>
      </w:hyperlink>
    </w:p>
    <w:p w14:paraId="00B6ADD3" w14:textId="0B4E4903"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4" w:history="1">
        <w:r w:rsidR="00613FC2" w:rsidRPr="00B356C7">
          <w:rPr>
            <w:rStyle w:val="-"/>
            <w:noProof/>
            <w:lang w:val="el-GR"/>
          </w:rPr>
          <w:t>1.2</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Στοιχεία Διαδικασίας - Χρηματοδότηση</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_Toc166240204 \h </w:instrText>
        </w:r>
        <w:r w:rsidR="00613FC2" w:rsidRPr="00B356C7">
          <w:rPr>
            <w:noProof/>
            <w:webHidden/>
          </w:rPr>
        </w:r>
        <w:r w:rsidR="00613FC2" w:rsidRPr="00B356C7">
          <w:rPr>
            <w:noProof/>
            <w:webHidden/>
          </w:rPr>
          <w:fldChar w:fldCharType="separate"/>
        </w:r>
        <w:r>
          <w:rPr>
            <w:noProof/>
            <w:webHidden/>
          </w:rPr>
          <w:t>9</w:t>
        </w:r>
        <w:r w:rsidR="00613FC2" w:rsidRPr="00B356C7">
          <w:rPr>
            <w:noProof/>
            <w:webHidden/>
          </w:rPr>
          <w:fldChar w:fldCharType="end"/>
        </w:r>
      </w:hyperlink>
    </w:p>
    <w:p w14:paraId="7B372DD3" w14:textId="060949EE"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5" w:history="1">
        <w:r w:rsidR="00613FC2" w:rsidRPr="00B356C7">
          <w:rPr>
            <w:rStyle w:val="-"/>
            <w:noProof/>
            <w:lang w:val="el-GR"/>
          </w:rPr>
          <w:t>1.3</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Συνοπτική Περιγραφή φυσικού και οικονομικού αντικειμένου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_Toc166240205 \h </w:instrText>
        </w:r>
        <w:r w:rsidR="00613FC2" w:rsidRPr="00B356C7">
          <w:rPr>
            <w:noProof/>
            <w:webHidden/>
          </w:rPr>
        </w:r>
        <w:r w:rsidR="00613FC2" w:rsidRPr="00B356C7">
          <w:rPr>
            <w:noProof/>
            <w:webHidden/>
          </w:rPr>
          <w:fldChar w:fldCharType="separate"/>
        </w:r>
        <w:r>
          <w:rPr>
            <w:noProof/>
            <w:webHidden/>
          </w:rPr>
          <w:t>10</w:t>
        </w:r>
        <w:r w:rsidR="00613FC2" w:rsidRPr="00B356C7">
          <w:rPr>
            <w:noProof/>
            <w:webHidden/>
          </w:rPr>
          <w:fldChar w:fldCharType="end"/>
        </w:r>
      </w:hyperlink>
    </w:p>
    <w:p w14:paraId="0EE5F501" w14:textId="37A34FAA"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6" w:history="1">
        <w:r w:rsidR="00613FC2" w:rsidRPr="00B356C7">
          <w:rPr>
            <w:rStyle w:val="-"/>
            <w:noProof/>
            <w:lang w:val="el-GR"/>
          </w:rPr>
          <w:t>1.4</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Θεσμικό πλαίσιο</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_Toc166240206 \h </w:instrText>
        </w:r>
        <w:r w:rsidR="00613FC2" w:rsidRPr="00B356C7">
          <w:rPr>
            <w:noProof/>
            <w:webHidden/>
          </w:rPr>
        </w:r>
        <w:r w:rsidR="00613FC2" w:rsidRPr="00B356C7">
          <w:rPr>
            <w:noProof/>
            <w:webHidden/>
          </w:rPr>
          <w:fldChar w:fldCharType="separate"/>
        </w:r>
        <w:r>
          <w:rPr>
            <w:noProof/>
            <w:webHidden/>
          </w:rPr>
          <w:t>13</w:t>
        </w:r>
        <w:r w:rsidR="00613FC2" w:rsidRPr="00B356C7">
          <w:rPr>
            <w:noProof/>
            <w:webHidden/>
          </w:rPr>
          <w:fldChar w:fldCharType="end"/>
        </w:r>
      </w:hyperlink>
    </w:p>
    <w:p w14:paraId="26F4E9AD" w14:textId="57C32636"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7" w:history="1">
        <w:r w:rsidR="00613FC2" w:rsidRPr="00B356C7">
          <w:rPr>
            <w:rStyle w:val="-"/>
            <w:noProof/>
            <w:lang w:val="el-GR"/>
          </w:rPr>
          <w:t>1.5</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Προθεσμία παραλαβής προσφορών και διενέργεια διαγωνισμού</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_Toc166240207 \h </w:instrText>
        </w:r>
        <w:r w:rsidR="00613FC2" w:rsidRPr="00B356C7">
          <w:rPr>
            <w:noProof/>
            <w:webHidden/>
          </w:rPr>
        </w:r>
        <w:r w:rsidR="00613FC2" w:rsidRPr="00B356C7">
          <w:rPr>
            <w:noProof/>
            <w:webHidden/>
          </w:rPr>
          <w:fldChar w:fldCharType="separate"/>
        </w:r>
        <w:r>
          <w:rPr>
            <w:noProof/>
            <w:webHidden/>
          </w:rPr>
          <w:t>17</w:t>
        </w:r>
        <w:r w:rsidR="00613FC2" w:rsidRPr="00B356C7">
          <w:rPr>
            <w:noProof/>
            <w:webHidden/>
          </w:rPr>
          <w:fldChar w:fldCharType="end"/>
        </w:r>
      </w:hyperlink>
    </w:p>
    <w:p w14:paraId="1CB5622C" w14:textId="66EB6D74"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8" w:history="1">
        <w:r w:rsidR="00613FC2" w:rsidRPr="00B356C7">
          <w:rPr>
            <w:rStyle w:val="-"/>
            <w:noProof/>
            <w:lang w:val="el-GR"/>
          </w:rPr>
          <w:t>1.6</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Δημοσιότητα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_Toc166240208 \h </w:instrText>
        </w:r>
        <w:r w:rsidR="00613FC2" w:rsidRPr="00B356C7">
          <w:rPr>
            <w:noProof/>
            <w:webHidden/>
          </w:rPr>
        </w:r>
        <w:r w:rsidR="00613FC2" w:rsidRPr="00B356C7">
          <w:rPr>
            <w:noProof/>
            <w:webHidden/>
          </w:rPr>
          <w:fldChar w:fldCharType="separate"/>
        </w:r>
        <w:r>
          <w:rPr>
            <w:noProof/>
            <w:webHidden/>
          </w:rPr>
          <w:t>18</w:t>
        </w:r>
        <w:r w:rsidR="00613FC2" w:rsidRPr="00B356C7">
          <w:rPr>
            <w:noProof/>
            <w:webHidden/>
          </w:rPr>
          <w:fldChar w:fldCharType="end"/>
        </w:r>
      </w:hyperlink>
    </w:p>
    <w:p w14:paraId="75840108" w14:textId="6546DB93"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09" w:history="1">
        <w:r w:rsidR="00613FC2" w:rsidRPr="00B356C7">
          <w:rPr>
            <w:rStyle w:val="-"/>
            <w:noProof/>
            <w:lang w:val="el-GR"/>
          </w:rPr>
          <w:t>1.7</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Αρχές εφαρμοζόμενες στη διαδικασία σύναψης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_Toc166240209 \h </w:instrText>
        </w:r>
        <w:r w:rsidR="00613FC2" w:rsidRPr="00B356C7">
          <w:rPr>
            <w:noProof/>
            <w:webHidden/>
          </w:rPr>
        </w:r>
        <w:r w:rsidR="00613FC2" w:rsidRPr="00B356C7">
          <w:rPr>
            <w:noProof/>
            <w:webHidden/>
          </w:rPr>
          <w:fldChar w:fldCharType="separate"/>
        </w:r>
        <w:r>
          <w:rPr>
            <w:noProof/>
            <w:webHidden/>
          </w:rPr>
          <w:t>18</w:t>
        </w:r>
        <w:r w:rsidR="00613FC2" w:rsidRPr="00B356C7">
          <w:rPr>
            <w:noProof/>
            <w:webHidden/>
          </w:rPr>
          <w:fldChar w:fldCharType="end"/>
        </w:r>
      </w:hyperlink>
    </w:p>
    <w:p w14:paraId="642881F2" w14:textId="613EA0BD" w:rsidR="00613FC2" w:rsidRPr="00B356C7" w:rsidRDefault="00A40D20">
      <w:pPr>
        <w:pStyle w:val="1b"/>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10" w:history="1">
        <w:r w:rsidR="00613FC2" w:rsidRPr="00B356C7">
          <w:rPr>
            <w:rStyle w:val="-"/>
            <w:noProof/>
            <w14:scene3d>
              <w14:camera w14:prst="orthographicFront"/>
              <w14:lightRig w14:rig="threePt" w14:dir="t">
                <w14:rot w14:lat="0" w14:lon="0" w14:rev="0"/>
              </w14:lightRig>
            </w14:scene3d>
          </w:rPr>
          <w:t>2.</w:t>
        </w:r>
        <w:r w:rsidR="00613FC2" w:rsidRPr="00B356C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613FC2" w:rsidRPr="00B356C7">
          <w:rPr>
            <w:rStyle w:val="-"/>
            <w:noProof/>
          </w:rPr>
          <w:t>ΓΕΝΙΚΟΙ ΚΑΙ ΕΙΔΙΚΟΙ ΟΡΟΙ ΣΥΜΜΕΤΟΧΗΣ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_Toc166240210 \h </w:instrText>
        </w:r>
        <w:r w:rsidR="00613FC2" w:rsidRPr="00B356C7">
          <w:rPr>
            <w:noProof/>
            <w:webHidden/>
          </w:rPr>
        </w:r>
        <w:r w:rsidR="00613FC2" w:rsidRPr="00B356C7">
          <w:rPr>
            <w:noProof/>
            <w:webHidden/>
          </w:rPr>
          <w:fldChar w:fldCharType="separate"/>
        </w:r>
        <w:r>
          <w:rPr>
            <w:noProof/>
            <w:webHidden/>
          </w:rPr>
          <w:t>19</w:t>
        </w:r>
        <w:r w:rsidR="00613FC2" w:rsidRPr="00B356C7">
          <w:rPr>
            <w:noProof/>
            <w:webHidden/>
          </w:rPr>
          <w:fldChar w:fldCharType="end"/>
        </w:r>
      </w:hyperlink>
    </w:p>
    <w:p w14:paraId="010E0C71" w14:textId="110D20F2"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11" w:history="1">
        <w:r w:rsidR="00613FC2" w:rsidRPr="00B356C7">
          <w:rPr>
            <w:rStyle w:val="-"/>
            <w:noProof/>
            <w:lang w:val="el-GR"/>
          </w:rPr>
          <w:t>2.1</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Γενικές Πληροφορίες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_Toc166240211 \h </w:instrText>
        </w:r>
        <w:r w:rsidR="00613FC2" w:rsidRPr="00B356C7">
          <w:rPr>
            <w:noProof/>
            <w:webHidden/>
          </w:rPr>
        </w:r>
        <w:r w:rsidR="00613FC2" w:rsidRPr="00B356C7">
          <w:rPr>
            <w:noProof/>
            <w:webHidden/>
          </w:rPr>
          <w:fldChar w:fldCharType="separate"/>
        </w:r>
        <w:r>
          <w:rPr>
            <w:noProof/>
            <w:webHidden/>
          </w:rPr>
          <w:t>19</w:t>
        </w:r>
        <w:r w:rsidR="00613FC2" w:rsidRPr="00B356C7">
          <w:rPr>
            <w:noProof/>
            <w:webHidden/>
          </w:rPr>
          <w:fldChar w:fldCharType="end"/>
        </w:r>
      </w:hyperlink>
    </w:p>
    <w:p w14:paraId="12FFF144" w14:textId="334736F8"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2" w:history="1">
        <w:r w:rsidR="00613FC2" w:rsidRPr="00B356C7">
          <w:rPr>
            <w:rStyle w:val="-"/>
            <w:noProof/>
            <w:lang w:val="el-GR"/>
          </w:rPr>
          <w:t>2.1.1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Έγγραφα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_Toc166240212 \h </w:instrText>
        </w:r>
        <w:r w:rsidR="00613FC2" w:rsidRPr="00B356C7">
          <w:rPr>
            <w:noProof/>
            <w:webHidden/>
          </w:rPr>
        </w:r>
        <w:r w:rsidR="00613FC2" w:rsidRPr="00B356C7">
          <w:rPr>
            <w:noProof/>
            <w:webHidden/>
          </w:rPr>
          <w:fldChar w:fldCharType="separate"/>
        </w:r>
        <w:r>
          <w:rPr>
            <w:noProof/>
            <w:webHidden/>
          </w:rPr>
          <w:t>19</w:t>
        </w:r>
        <w:r w:rsidR="00613FC2" w:rsidRPr="00B356C7">
          <w:rPr>
            <w:noProof/>
            <w:webHidden/>
          </w:rPr>
          <w:fldChar w:fldCharType="end"/>
        </w:r>
      </w:hyperlink>
    </w:p>
    <w:p w14:paraId="7FD7899A" w14:textId="06397AA9"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3" w:history="1">
        <w:r w:rsidR="00613FC2" w:rsidRPr="00B356C7">
          <w:rPr>
            <w:rStyle w:val="-"/>
            <w:noProof/>
            <w:lang w:val="el-GR"/>
          </w:rPr>
          <w:t>2.1.2</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Επικοινωνία – Πρόσβαση στα έγγραφα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_Toc166240213 \h </w:instrText>
        </w:r>
        <w:r w:rsidR="00613FC2" w:rsidRPr="00B356C7">
          <w:rPr>
            <w:noProof/>
            <w:webHidden/>
          </w:rPr>
        </w:r>
        <w:r w:rsidR="00613FC2" w:rsidRPr="00B356C7">
          <w:rPr>
            <w:noProof/>
            <w:webHidden/>
          </w:rPr>
          <w:fldChar w:fldCharType="separate"/>
        </w:r>
        <w:r>
          <w:rPr>
            <w:noProof/>
            <w:webHidden/>
          </w:rPr>
          <w:t>19</w:t>
        </w:r>
        <w:r w:rsidR="00613FC2" w:rsidRPr="00B356C7">
          <w:rPr>
            <w:noProof/>
            <w:webHidden/>
          </w:rPr>
          <w:fldChar w:fldCharType="end"/>
        </w:r>
      </w:hyperlink>
    </w:p>
    <w:p w14:paraId="0AC6E4BA" w14:textId="727A52AF"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4" w:history="1">
        <w:r w:rsidR="00613FC2" w:rsidRPr="00B356C7">
          <w:rPr>
            <w:rStyle w:val="-"/>
            <w:noProof/>
            <w:lang w:val="el-GR"/>
          </w:rPr>
          <w:t>2.1.3</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Παροχή Διευκρινίσεων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_Toc166240214 \h </w:instrText>
        </w:r>
        <w:r w:rsidR="00613FC2" w:rsidRPr="00B356C7">
          <w:rPr>
            <w:noProof/>
            <w:webHidden/>
          </w:rPr>
        </w:r>
        <w:r w:rsidR="00613FC2" w:rsidRPr="00B356C7">
          <w:rPr>
            <w:noProof/>
            <w:webHidden/>
          </w:rPr>
          <w:fldChar w:fldCharType="separate"/>
        </w:r>
        <w:r>
          <w:rPr>
            <w:noProof/>
            <w:webHidden/>
          </w:rPr>
          <w:t>19</w:t>
        </w:r>
        <w:r w:rsidR="00613FC2" w:rsidRPr="00B356C7">
          <w:rPr>
            <w:noProof/>
            <w:webHidden/>
          </w:rPr>
          <w:fldChar w:fldCharType="end"/>
        </w:r>
      </w:hyperlink>
    </w:p>
    <w:p w14:paraId="0B417489" w14:textId="28F080FE"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5" w:history="1">
        <w:r w:rsidR="00613FC2" w:rsidRPr="00B356C7">
          <w:rPr>
            <w:rStyle w:val="-"/>
            <w:noProof/>
            <w:lang w:val="el-GR"/>
          </w:rPr>
          <w:t>2.1.4</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Γλώσσα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_Toc166240215 \h </w:instrText>
        </w:r>
        <w:r w:rsidR="00613FC2" w:rsidRPr="00B356C7">
          <w:rPr>
            <w:noProof/>
            <w:webHidden/>
          </w:rPr>
        </w:r>
        <w:r w:rsidR="00613FC2" w:rsidRPr="00B356C7">
          <w:rPr>
            <w:noProof/>
            <w:webHidden/>
          </w:rPr>
          <w:fldChar w:fldCharType="separate"/>
        </w:r>
        <w:r>
          <w:rPr>
            <w:noProof/>
            <w:webHidden/>
          </w:rPr>
          <w:t>20</w:t>
        </w:r>
        <w:r w:rsidR="00613FC2" w:rsidRPr="00B356C7">
          <w:rPr>
            <w:noProof/>
            <w:webHidden/>
          </w:rPr>
          <w:fldChar w:fldCharType="end"/>
        </w:r>
      </w:hyperlink>
    </w:p>
    <w:p w14:paraId="692071C0" w14:textId="3984C70D"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6" w:history="1">
        <w:r w:rsidR="00613FC2" w:rsidRPr="00B356C7">
          <w:rPr>
            <w:rStyle w:val="-"/>
            <w:noProof/>
            <w:lang w:val="el-GR"/>
          </w:rPr>
          <w:t>2.1.5</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Εγγυήσεις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_Toc166240216 \h </w:instrText>
        </w:r>
        <w:r w:rsidR="00613FC2" w:rsidRPr="00B356C7">
          <w:rPr>
            <w:noProof/>
            <w:webHidden/>
          </w:rPr>
        </w:r>
        <w:r w:rsidR="00613FC2" w:rsidRPr="00B356C7">
          <w:rPr>
            <w:noProof/>
            <w:webHidden/>
          </w:rPr>
          <w:fldChar w:fldCharType="separate"/>
        </w:r>
        <w:r>
          <w:rPr>
            <w:noProof/>
            <w:webHidden/>
          </w:rPr>
          <w:t>20</w:t>
        </w:r>
        <w:r w:rsidR="00613FC2" w:rsidRPr="00B356C7">
          <w:rPr>
            <w:noProof/>
            <w:webHidden/>
          </w:rPr>
          <w:fldChar w:fldCharType="end"/>
        </w:r>
      </w:hyperlink>
    </w:p>
    <w:p w14:paraId="1CB8C59E" w14:textId="4A2F69E8"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7" w:history="1">
        <w:r w:rsidR="00613FC2" w:rsidRPr="00B356C7">
          <w:rPr>
            <w:rStyle w:val="-"/>
            <w:noProof/>
            <w:lang w:val="el-GR"/>
          </w:rPr>
          <w:t>2.1.6</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Προστασία Προσωπικών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_Toc166240217 \h </w:instrText>
        </w:r>
        <w:r w:rsidR="00613FC2" w:rsidRPr="00B356C7">
          <w:rPr>
            <w:noProof/>
            <w:webHidden/>
          </w:rPr>
        </w:r>
        <w:r w:rsidR="00613FC2" w:rsidRPr="00B356C7">
          <w:rPr>
            <w:noProof/>
            <w:webHidden/>
          </w:rPr>
          <w:fldChar w:fldCharType="separate"/>
        </w:r>
        <w:r>
          <w:rPr>
            <w:noProof/>
            <w:webHidden/>
          </w:rPr>
          <w:t>21</w:t>
        </w:r>
        <w:r w:rsidR="00613FC2" w:rsidRPr="00B356C7">
          <w:rPr>
            <w:noProof/>
            <w:webHidden/>
          </w:rPr>
          <w:fldChar w:fldCharType="end"/>
        </w:r>
      </w:hyperlink>
    </w:p>
    <w:p w14:paraId="77820354" w14:textId="25DD936C"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18" w:history="1">
        <w:r w:rsidR="00613FC2" w:rsidRPr="00B356C7">
          <w:rPr>
            <w:rStyle w:val="-"/>
            <w:noProof/>
            <w:lang w:val="el-GR"/>
          </w:rPr>
          <w:t>2.2</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Δικαίωμα Συμμετοχής - Κριτήρια Ποιοτικής Επιλογής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_Toc166240218 \h </w:instrText>
        </w:r>
        <w:r w:rsidR="00613FC2" w:rsidRPr="00B356C7">
          <w:rPr>
            <w:noProof/>
            <w:webHidden/>
          </w:rPr>
        </w:r>
        <w:r w:rsidR="00613FC2" w:rsidRPr="00B356C7">
          <w:rPr>
            <w:noProof/>
            <w:webHidden/>
          </w:rPr>
          <w:fldChar w:fldCharType="separate"/>
        </w:r>
        <w:r>
          <w:rPr>
            <w:noProof/>
            <w:webHidden/>
          </w:rPr>
          <w:t>22</w:t>
        </w:r>
        <w:r w:rsidR="00613FC2" w:rsidRPr="00B356C7">
          <w:rPr>
            <w:noProof/>
            <w:webHidden/>
          </w:rPr>
          <w:fldChar w:fldCharType="end"/>
        </w:r>
      </w:hyperlink>
    </w:p>
    <w:p w14:paraId="51C6B1EA" w14:textId="41407CC6"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19" w:history="1">
        <w:r w:rsidR="00613FC2" w:rsidRPr="00B356C7">
          <w:rPr>
            <w:rStyle w:val="-"/>
            <w:noProof/>
            <w:lang w:val="el-GR"/>
          </w:rPr>
          <w:t>2.2.1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Δικαιούμενοι συμμετοχής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_Toc166240219 \h </w:instrText>
        </w:r>
        <w:r w:rsidR="00613FC2" w:rsidRPr="00B356C7">
          <w:rPr>
            <w:noProof/>
            <w:webHidden/>
          </w:rPr>
        </w:r>
        <w:r w:rsidR="00613FC2" w:rsidRPr="00B356C7">
          <w:rPr>
            <w:noProof/>
            <w:webHidden/>
          </w:rPr>
          <w:fldChar w:fldCharType="separate"/>
        </w:r>
        <w:r>
          <w:rPr>
            <w:noProof/>
            <w:webHidden/>
          </w:rPr>
          <w:t>22</w:t>
        </w:r>
        <w:r w:rsidR="00613FC2" w:rsidRPr="00B356C7">
          <w:rPr>
            <w:noProof/>
            <w:webHidden/>
          </w:rPr>
          <w:fldChar w:fldCharType="end"/>
        </w:r>
      </w:hyperlink>
    </w:p>
    <w:p w14:paraId="4EA43659" w14:textId="2376F087"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0" w:history="1">
        <w:r w:rsidR="00613FC2" w:rsidRPr="00B356C7">
          <w:rPr>
            <w:rStyle w:val="-"/>
            <w:noProof/>
            <w:lang w:val="el-GR"/>
          </w:rPr>
          <w:t>2.2.2</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Εγγύηση συμμετοχής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_Toc166240220 \h </w:instrText>
        </w:r>
        <w:r w:rsidR="00613FC2" w:rsidRPr="00B356C7">
          <w:rPr>
            <w:noProof/>
            <w:webHidden/>
          </w:rPr>
        </w:r>
        <w:r w:rsidR="00613FC2" w:rsidRPr="00B356C7">
          <w:rPr>
            <w:noProof/>
            <w:webHidden/>
          </w:rPr>
          <w:fldChar w:fldCharType="separate"/>
        </w:r>
        <w:r>
          <w:rPr>
            <w:noProof/>
            <w:webHidden/>
          </w:rPr>
          <w:t>23</w:t>
        </w:r>
        <w:r w:rsidR="00613FC2" w:rsidRPr="00B356C7">
          <w:rPr>
            <w:noProof/>
            <w:webHidden/>
          </w:rPr>
          <w:fldChar w:fldCharType="end"/>
        </w:r>
      </w:hyperlink>
    </w:p>
    <w:p w14:paraId="0CC5D418" w14:textId="121A3930"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1" w:history="1">
        <w:r w:rsidR="00613FC2" w:rsidRPr="00B356C7">
          <w:rPr>
            <w:rStyle w:val="-"/>
            <w:noProof/>
            <w:lang w:val="el-GR"/>
          </w:rPr>
          <w:t>2.2.3</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Λόγοι αποκλεισμού</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_Toc166240221 \h </w:instrText>
        </w:r>
        <w:r w:rsidR="00613FC2" w:rsidRPr="00B356C7">
          <w:rPr>
            <w:noProof/>
            <w:webHidden/>
          </w:rPr>
        </w:r>
        <w:r w:rsidR="00613FC2" w:rsidRPr="00B356C7">
          <w:rPr>
            <w:noProof/>
            <w:webHidden/>
          </w:rPr>
          <w:fldChar w:fldCharType="separate"/>
        </w:r>
        <w:r>
          <w:rPr>
            <w:noProof/>
            <w:webHidden/>
          </w:rPr>
          <w:t>24</w:t>
        </w:r>
        <w:r w:rsidR="00613FC2" w:rsidRPr="00B356C7">
          <w:rPr>
            <w:noProof/>
            <w:webHidden/>
          </w:rPr>
          <w:fldChar w:fldCharType="end"/>
        </w:r>
      </w:hyperlink>
    </w:p>
    <w:p w14:paraId="1C665571" w14:textId="00F5C047" w:rsidR="00613FC2" w:rsidRPr="00B356C7" w:rsidRDefault="00A40D20">
      <w:pPr>
        <w:pStyle w:val="32"/>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2" w:history="1">
        <w:r w:rsidR="00613FC2" w:rsidRPr="00B356C7">
          <w:rPr>
            <w:rStyle w:val="-"/>
            <w:noProof/>
            <w:lang w:val="el-GR"/>
          </w:rPr>
          <w:t>Κριτήρια Ποιοτικής Επιλογής &amp; αποδεικτά στοιχεία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_Toc166240222 \h </w:instrText>
        </w:r>
        <w:r w:rsidR="00613FC2" w:rsidRPr="00B356C7">
          <w:rPr>
            <w:noProof/>
            <w:webHidden/>
          </w:rPr>
        </w:r>
        <w:r w:rsidR="00613FC2" w:rsidRPr="00B356C7">
          <w:rPr>
            <w:noProof/>
            <w:webHidden/>
          </w:rPr>
          <w:fldChar w:fldCharType="separate"/>
        </w:r>
        <w:r>
          <w:rPr>
            <w:noProof/>
            <w:webHidden/>
          </w:rPr>
          <w:t>29</w:t>
        </w:r>
        <w:r w:rsidR="00613FC2" w:rsidRPr="00B356C7">
          <w:rPr>
            <w:noProof/>
            <w:webHidden/>
          </w:rPr>
          <w:fldChar w:fldCharType="end"/>
        </w:r>
      </w:hyperlink>
    </w:p>
    <w:p w14:paraId="1CE896C9" w14:textId="5691C1DF"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3" w:history="1">
        <w:r w:rsidR="00613FC2" w:rsidRPr="00B356C7">
          <w:rPr>
            <w:rStyle w:val="-"/>
            <w:noProof/>
            <w:lang w:val="el-GR"/>
          </w:rPr>
          <w:t>2.2.4</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Καταλληλόλητα άσκησης επαγγελματικής δραστηριότητας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_Toc166240223 \h </w:instrText>
        </w:r>
        <w:r w:rsidR="00613FC2" w:rsidRPr="00B356C7">
          <w:rPr>
            <w:noProof/>
            <w:webHidden/>
          </w:rPr>
        </w:r>
        <w:r w:rsidR="00613FC2" w:rsidRPr="00B356C7">
          <w:rPr>
            <w:noProof/>
            <w:webHidden/>
          </w:rPr>
          <w:fldChar w:fldCharType="separate"/>
        </w:r>
        <w:r>
          <w:rPr>
            <w:noProof/>
            <w:webHidden/>
          </w:rPr>
          <w:t>29</w:t>
        </w:r>
        <w:r w:rsidR="00613FC2" w:rsidRPr="00B356C7">
          <w:rPr>
            <w:noProof/>
            <w:webHidden/>
          </w:rPr>
          <w:fldChar w:fldCharType="end"/>
        </w:r>
      </w:hyperlink>
    </w:p>
    <w:p w14:paraId="21ED627B" w14:textId="6DD924A8"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4" w:history="1">
        <w:r w:rsidR="00613FC2" w:rsidRPr="00B356C7">
          <w:rPr>
            <w:rStyle w:val="-"/>
            <w:noProof/>
            <w:lang w:val="el-GR"/>
          </w:rPr>
          <w:t>2.2.5</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Οικονομική και χρηματοοικονομική επάρκεια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_Toc166240224 \h </w:instrText>
        </w:r>
        <w:r w:rsidR="00613FC2" w:rsidRPr="00B356C7">
          <w:rPr>
            <w:noProof/>
            <w:webHidden/>
          </w:rPr>
        </w:r>
        <w:r w:rsidR="00613FC2" w:rsidRPr="00B356C7">
          <w:rPr>
            <w:noProof/>
            <w:webHidden/>
          </w:rPr>
          <w:fldChar w:fldCharType="separate"/>
        </w:r>
        <w:r>
          <w:rPr>
            <w:noProof/>
            <w:webHidden/>
          </w:rPr>
          <w:t>29</w:t>
        </w:r>
        <w:r w:rsidR="00613FC2" w:rsidRPr="00B356C7">
          <w:rPr>
            <w:noProof/>
            <w:webHidden/>
          </w:rPr>
          <w:fldChar w:fldCharType="end"/>
        </w:r>
      </w:hyperlink>
    </w:p>
    <w:p w14:paraId="2AE7CAC6" w14:textId="0A15D631"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5" w:history="1">
        <w:r w:rsidR="00613FC2" w:rsidRPr="00B356C7">
          <w:rPr>
            <w:rStyle w:val="-"/>
            <w:noProof/>
            <w:lang w:val="el-GR"/>
          </w:rPr>
          <w:t>2.2.6</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Τεχνική και επαγγελματική ικανότητα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_Toc166240225 \h </w:instrText>
        </w:r>
        <w:r w:rsidR="00613FC2" w:rsidRPr="00B356C7">
          <w:rPr>
            <w:noProof/>
            <w:webHidden/>
          </w:rPr>
        </w:r>
        <w:r w:rsidR="00613FC2" w:rsidRPr="00B356C7">
          <w:rPr>
            <w:noProof/>
            <w:webHidden/>
          </w:rPr>
          <w:fldChar w:fldCharType="separate"/>
        </w:r>
        <w:r>
          <w:rPr>
            <w:noProof/>
            <w:webHidden/>
          </w:rPr>
          <w:t>30</w:t>
        </w:r>
        <w:r w:rsidR="00613FC2" w:rsidRPr="00B356C7">
          <w:rPr>
            <w:noProof/>
            <w:webHidden/>
          </w:rPr>
          <w:fldChar w:fldCharType="end"/>
        </w:r>
      </w:hyperlink>
    </w:p>
    <w:p w14:paraId="195AC95A" w14:textId="1DC2EA60"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26" w:history="1">
        <w:r w:rsidR="00613FC2" w:rsidRPr="00B356C7">
          <w:rPr>
            <w:rStyle w:val="-"/>
            <w:noProof/>
            <w:lang w:val="el-GR" w:eastAsia="en-US"/>
          </w:rPr>
          <w:t>2.2.6.1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eastAsia="en-US"/>
          </w:rPr>
          <w:t>Τεχνική Ικανότητα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_Toc166240226 \h </w:instrText>
        </w:r>
        <w:r w:rsidR="00613FC2" w:rsidRPr="00B356C7">
          <w:rPr>
            <w:noProof/>
            <w:webHidden/>
          </w:rPr>
        </w:r>
        <w:r w:rsidR="00613FC2" w:rsidRPr="00B356C7">
          <w:rPr>
            <w:noProof/>
            <w:webHidden/>
          </w:rPr>
          <w:fldChar w:fldCharType="separate"/>
        </w:r>
        <w:r>
          <w:rPr>
            <w:noProof/>
            <w:webHidden/>
          </w:rPr>
          <w:t>30</w:t>
        </w:r>
        <w:r w:rsidR="00613FC2" w:rsidRPr="00B356C7">
          <w:rPr>
            <w:noProof/>
            <w:webHidden/>
          </w:rPr>
          <w:fldChar w:fldCharType="end"/>
        </w:r>
      </w:hyperlink>
    </w:p>
    <w:p w14:paraId="4AEB36BF" w14:textId="5529300C"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27" w:history="1">
        <w:r w:rsidR="00613FC2" w:rsidRPr="00B356C7">
          <w:rPr>
            <w:rStyle w:val="-"/>
            <w:noProof/>
            <w:lang w:val="el-GR" w:eastAsia="en-US"/>
          </w:rPr>
          <w:t>2.2.6.2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eastAsia="en-US"/>
          </w:rPr>
          <w:t>Επαγγελματική Ικανότητα – Ομάδα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_Toc166240227 \h </w:instrText>
        </w:r>
        <w:r w:rsidR="00613FC2" w:rsidRPr="00B356C7">
          <w:rPr>
            <w:noProof/>
            <w:webHidden/>
          </w:rPr>
        </w:r>
        <w:r w:rsidR="00613FC2" w:rsidRPr="00B356C7">
          <w:rPr>
            <w:noProof/>
            <w:webHidden/>
          </w:rPr>
          <w:fldChar w:fldCharType="separate"/>
        </w:r>
        <w:r>
          <w:rPr>
            <w:noProof/>
            <w:webHidden/>
          </w:rPr>
          <w:t>30</w:t>
        </w:r>
        <w:r w:rsidR="00613FC2" w:rsidRPr="00B356C7">
          <w:rPr>
            <w:noProof/>
            <w:webHidden/>
          </w:rPr>
          <w:fldChar w:fldCharType="end"/>
        </w:r>
      </w:hyperlink>
    </w:p>
    <w:p w14:paraId="3CA007F1" w14:textId="35C546AD"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8" w:history="1">
        <w:r w:rsidR="00613FC2" w:rsidRPr="00B356C7">
          <w:rPr>
            <w:rStyle w:val="-"/>
            <w:noProof/>
            <w:lang w:val="el-GR"/>
          </w:rPr>
          <w:t>2.2.7</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Πρότυπα διασφάλισης ποιότητας και πρότυπα περιβαλλοντικής διαχείρισης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_Toc166240228 \h </w:instrText>
        </w:r>
        <w:r w:rsidR="00613FC2" w:rsidRPr="00B356C7">
          <w:rPr>
            <w:noProof/>
            <w:webHidden/>
          </w:rPr>
        </w:r>
        <w:r w:rsidR="00613FC2" w:rsidRPr="00B356C7">
          <w:rPr>
            <w:noProof/>
            <w:webHidden/>
          </w:rPr>
          <w:fldChar w:fldCharType="separate"/>
        </w:r>
        <w:r>
          <w:rPr>
            <w:noProof/>
            <w:webHidden/>
          </w:rPr>
          <w:t>35</w:t>
        </w:r>
        <w:r w:rsidR="00613FC2" w:rsidRPr="00B356C7">
          <w:rPr>
            <w:noProof/>
            <w:webHidden/>
          </w:rPr>
          <w:fldChar w:fldCharType="end"/>
        </w:r>
      </w:hyperlink>
    </w:p>
    <w:p w14:paraId="625D781F" w14:textId="5135C9F8"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29" w:history="1">
        <w:r w:rsidR="00613FC2" w:rsidRPr="00B356C7">
          <w:rPr>
            <w:rStyle w:val="-"/>
            <w:noProof/>
            <w:lang w:val="el-GR"/>
          </w:rPr>
          <w:t>2.2.8</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Στήριξη στην ικανότητα τρίτων – Υπεργολαβία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_Toc166240229 \h </w:instrText>
        </w:r>
        <w:r w:rsidR="00613FC2" w:rsidRPr="00B356C7">
          <w:rPr>
            <w:noProof/>
            <w:webHidden/>
          </w:rPr>
        </w:r>
        <w:r w:rsidR="00613FC2" w:rsidRPr="00B356C7">
          <w:rPr>
            <w:noProof/>
            <w:webHidden/>
          </w:rPr>
          <w:fldChar w:fldCharType="separate"/>
        </w:r>
        <w:r>
          <w:rPr>
            <w:noProof/>
            <w:webHidden/>
          </w:rPr>
          <w:t>36</w:t>
        </w:r>
        <w:r w:rsidR="00613FC2" w:rsidRPr="00B356C7">
          <w:rPr>
            <w:noProof/>
            <w:webHidden/>
          </w:rPr>
          <w:fldChar w:fldCharType="end"/>
        </w:r>
      </w:hyperlink>
    </w:p>
    <w:p w14:paraId="36D639B8" w14:textId="5A44F549"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0" w:history="1">
        <w:r w:rsidR="00613FC2" w:rsidRPr="00B356C7">
          <w:rPr>
            <w:rStyle w:val="-"/>
            <w:noProof/>
            <w:lang w:val="el-GR"/>
          </w:rPr>
          <w:t>2.2.8.1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Στήριξη στην ικανότητα τρίτων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_Toc166240230 \h </w:instrText>
        </w:r>
        <w:r w:rsidR="00613FC2" w:rsidRPr="00B356C7">
          <w:rPr>
            <w:noProof/>
            <w:webHidden/>
          </w:rPr>
        </w:r>
        <w:r w:rsidR="00613FC2" w:rsidRPr="00B356C7">
          <w:rPr>
            <w:noProof/>
            <w:webHidden/>
          </w:rPr>
          <w:fldChar w:fldCharType="separate"/>
        </w:r>
        <w:r>
          <w:rPr>
            <w:noProof/>
            <w:webHidden/>
          </w:rPr>
          <w:t>36</w:t>
        </w:r>
        <w:r w:rsidR="00613FC2" w:rsidRPr="00B356C7">
          <w:rPr>
            <w:noProof/>
            <w:webHidden/>
          </w:rPr>
          <w:fldChar w:fldCharType="end"/>
        </w:r>
      </w:hyperlink>
    </w:p>
    <w:p w14:paraId="5371165E" w14:textId="10E28186"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1" w:history="1">
        <w:r w:rsidR="00613FC2" w:rsidRPr="00B356C7">
          <w:rPr>
            <w:rStyle w:val="-"/>
            <w:noProof/>
            <w:lang w:val="el-GR"/>
          </w:rPr>
          <w:t>2.2.8.2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Υπεργολαβία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_Toc166240231 \h </w:instrText>
        </w:r>
        <w:r w:rsidR="00613FC2" w:rsidRPr="00B356C7">
          <w:rPr>
            <w:noProof/>
            <w:webHidden/>
          </w:rPr>
        </w:r>
        <w:r w:rsidR="00613FC2" w:rsidRPr="00B356C7">
          <w:rPr>
            <w:noProof/>
            <w:webHidden/>
          </w:rPr>
          <w:fldChar w:fldCharType="separate"/>
        </w:r>
        <w:r>
          <w:rPr>
            <w:noProof/>
            <w:webHidden/>
          </w:rPr>
          <w:t>37</w:t>
        </w:r>
        <w:r w:rsidR="00613FC2" w:rsidRPr="00B356C7">
          <w:rPr>
            <w:noProof/>
            <w:webHidden/>
          </w:rPr>
          <w:fldChar w:fldCharType="end"/>
        </w:r>
      </w:hyperlink>
    </w:p>
    <w:p w14:paraId="3473FBC6" w14:textId="11129AED"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32" w:history="1">
        <w:r w:rsidR="00613FC2" w:rsidRPr="00B356C7">
          <w:rPr>
            <w:rStyle w:val="-"/>
            <w:noProof/>
            <w:lang w:val="el-GR"/>
          </w:rPr>
          <w:t>2.2.9</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Κανόνες απόδειξης ποιοτικής επιλογής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_Toc166240232 \h </w:instrText>
        </w:r>
        <w:r w:rsidR="00613FC2" w:rsidRPr="00B356C7">
          <w:rPr>
            <w:noProof/>
            <w:webHidden/>
          </w:rPr>
        </w:r>
        <w:r w:rsidR="00613FC2" w:rsidRPr="00B356C7">
          <w:rPr>
            <w:noProof/>
            <w:webHidden/>
          </w:rPr>
          <w:fldChar w:fldCharType="separate"/>
        </w:r>
        <w:r>
          <w:rPr>
            <w:noProof/>
            <w:webHidden/>
          </w:rPr>
          <w:t>37</w:t>
        </w:r>
        <w:r w:rsidR="00613FC2" w:rsidRPr="00B356C7">
          <w:rPr>
            <w:noProof/>
            <w:webHidden/>
          </w:rPr>
          <w:fldChar w:fldCharType="end"/>
        </w:r>
      </w:hyperlink>
    </w:p>
    <w:p w14:paraId="608EBCC9" w14:textId="2E377167"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3" w:history="1">
        <w:r w:rsidR="00613FC2" w:rsidRPr="00B356C7">
          <w:rPr>
            <w:rStyle w:val="-"/>
            <w:i/>
            <w:noProof/>
            <w:lang w:val="el-GR"/>
          </w:rPr>
          <w:t>2.2.9.1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Προκαταρκτική απόδειξη κατά την υποβολή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_Toc166240233 \h </w:instrText>
        </w:r>
        <w:r w:rsidR="00613FC2" w:rsidRPr="00B356C7">
          <w:rPr>
            <w:noProof/>
            <w:webHidden/>
          </w:rPr>
        </w:r>
        <w:r w:rsidR="00613FC2" w:rsidRPr="00B356C7">
          <w:rPr>
            <w:noProof/>
            <w:webHidden/>
          </w:rPr>
          <w:fldChar w:fldCharType="separate"/>
        </w:r>
        <w:r>
          <w:rPr>
            <w:noProof/>
            <w:webHidden/>
          </w:rPr>
          <w:t>37</w:t>
        </w:r>
        <w:r w:rsidR="00613FC2" w:rsidRPr="00B356C7">
          <w:rPr>
            <w:noProof/>
            <w:webHidden/>
          </w:rPr>
          <w:fldChar w:fldCharType="end"/>
        </w:r>
      </w:hyperlink>
    </w:p>
    <w:p w14:paraId="5EED4D66" w14:textId="2B0E9758"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4" w:history="1">
        <w:r w:rsidR="00613FC2" w:rsidRPr="00B356C7">
          <w:rPr>
            <w:rStyle w:val="-"/>
            <w:rFonts w:ascii="Calibri" w:hAnsi="Calibri" w:cs="Calibri"/>
            <w:noProof/>
            <w:lang w:val="el-GR"/>
          </w:rPr>
          <w:t>2.2.9.2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Αποδεικτικά μέσα</w:t>
        </w:r>
        <w:r w:rsidR="00613FC2" w:rsidRPr="00B356C7">
          <w:rPr>
            <w:rStyle w:val="-"/>
            <w:rFonts w:ascii="Calibri" w:hAnsi="Calibri"/>
            <w:noProof/>
            <w:lang w:val="el-GR"/>
          </w:rPr>
          <w:t xml:space="preserve"> - </w:t>
        </w:r>
        <w:r w:rsidR="00613FC2" w:rsidRPr="00B356C7">
          <w:rPr>
            <w:rStyle w:val="-"/>
            <w:noProof/>
            <w:lang w:val="el-GR"/>
          </w:rPr>
          <w:t>Δικαιολογητικά προσωρινού αναδόχου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_Toc166240234 \h </w:instrText>
        </w:r>
        <w:r w:rsidR="00613FC2" w:rsidRPr="00B356C7">
          <w:rPr>
            <w:noProof/>
            <w:webHidden/>
          </w:rPr>
        </w:r>
        <w:r w:rsidR="00613FC2" w:rsidRPr="00B356C7">
          <w:rPr>
            <w:noProof/>
            <w:webHidden/>
          </w:rPr>
          <w:fldChar w:fldCharType="separate"/>
        </w:r>
        <w:r>
          <w:rPr>
            <w:noProof/>
            <w:webHidden/>
          </w:rPr>
          <w:t>39</w:t>
        </w:r>
        <w:r w:rsidR="00613FC2" w:rsidRPr="00B356C7">
          <w:rPr>
            <w:noProof/>
            <w:webHidden/>
          </w:rPr>
          <w:fldChar w:fldCharType="end"/>
        </w:r>
      </w:hyperlink>
    </w:p>
    <w:p w14:paraId="50BF2EDA" w14:textId="0BD002EE"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35" w:history="1">
        <w:r w:rsidR="00613FC2" w:rsidRPr="00B356C7">
          <w:rPr>
            <w:rStyle w:val="-"/>
            <w:noProof/>
            <w:lang w:val="el-GR"/>
          </w:rPr>
          <w:t>2.3</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Κριτήρια Ανάθεσης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_Toc166240235 \h </w:instrText>
        </w:r>
        <w:r w:rsidR="00613FC2" w:rsidRPr="00B356C7">
          <w:rPr>
            <w:noProof/>
            <w:webHidden/>
          </w:rPr>
        </w:r>
        <w:r w:rsidR="00613FC2" w:rsidRPr="00B356C7">
          <w:rPr>
            <w:noProof/>
            <w:webHidden/>
          </w:rPr>
          <w:fldChar w:fldCharType="separate"/>
        </w:r>
        <w:r>
          <w:rPr>
            <w:noProof/>
            <w:webHidden/>
          </w:rPr>
          <w:t>49</w:t>
        </w:r>
        <w:r w:rsidR="00613FC2" w:rsidRPr="00B356C7">
          <w:rPr>
            <w:noProof/>
            <w:webHidden/>
          </w:rPr>
          <w:fldChar w:fldCharType="end"/>
        </w:r>
      </w:hyperlink>
    </w:p>
    <w:p w14:paraId="51753125" w14:textId="7F2E25ED"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36" w:history="1">
        <w:r w:rsidR="00613FC2" w:rsidRPr="00B356C7">
          <w:rPr>
            <w:rStyle w:val="-"/>
            <w:noProof/>
          </w:rPr>
          <w:t>2.3.1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rPr>
          <w:t>Κριτήριο ανάθεσης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_Toc166240236 \h </w:instrText>
        </w:r>
        <w:r w:rsidR="00613FC2" w:rsidRPr="00B356C7">
          <w:rPr>
            <w:noProof/>
            <w:webHidden/>
          </w:rPr>
        </w:r>
        <w:r w:rsidR="00613FC2" w:rsidRPr="00B356C7">
          <w:rPr>
            <w:noProof/>
            <w:webHidden/>
          </w:rPr>
          <w:fldChar w:fldCharType="separate"/>
        </w:r>
        <w:r>
          <w:rPr>
            <w:noProof/>
            <w:webHidden/>
          </w:rPr>
          <w:t>49</w:t>
        </w:r>
        <w:r w:rsidR="00613FC2" w:rsidRPr="00B356C7">
          <w:rPr>
            <w:noProof/>
            <w:webHidden/>
          </w:rPr>
          <w:fldChar w:fldCharType="end"/>
        </w:r>
      </w:hyperlink>
    </w:p>
    <w:p w14:paraId="17EB2B04" w14:textId="352D301F"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7" w:history="1">
        <w:r w:rsidR="00613FC2" w:rsidRPr="00B356C7">
          <w:rPr>
            <w:rStyle w:val="-"/>
            <w:noProof/>
            <w:lang w:val="el-GR"/>
          </w:rPr>
          <w:t>2.3.1.1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Βαθμολόγηση Τεχνικών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_Toc166240237 \h </w:instrText>
        </w:r>
        <w:r w:rsidR="00613FC2" w:rsidRPr="00B356C7">
          <w:rPr>
            <w:noProof/>
            <w:webHidden/>
          </w:rPr>
        </w:r>
        <w:r w:rsidR="00613FC2" w:rsidRPr="00B356C7">
          <w:rPr>
            <w:noProof/>
            <w:webHidden/>
          </w:rPr>
          <w:fldChar w:fldCharType="separate"/>
        </w:r>
        <w:r>
          <w:rPr>
            <w:noProof/>
            <w:webHidden/>
          </w:rPr>
          <w:t>53</w:t>
        </w:r>
        <w:r w:rsidR="00613FC2" w:rsidRPr="00B356C7">
          <w:rPr>
            <w:noProof/>
            <w:webHidden/>
          </w:rPr>
          <w:fldChar w:fldCharType="end"/>
        </w:r>
      </w:hyperlink>
    </w:p>
    <w:p w14:paraId="33DDF260" w14:textId="72119994"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8" w:history="1">
        <w:r w:rsidR="00613FC2" w:rsidRPr="00B356C7">
          <w:rPr>
            <w:rStyle w:val="-"/>
            <w:noProof/>
            <w:lang w:val="el-GR"/>
          </w:rPr>
          <w:t>2.3.1.2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 Κατάταξη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_Toc166240238 \h </w:instrText>
        </w:r>
        <w:r w:rsidR="00613FC2" w:rsidRPr="00B356C7">
          <w:rPr>
            <w:noProof/>
            <w:webHidden/>
          </w:rPr>
        </w:r>
        <w:r w:rsidR="00613FC2" w:rsidRPr="00B356C7">
          <w:rPr>
            <w:noProof/>
            <w:webHidden/>
          </w:rPr>
          <w:fldChar w:fldCharType="separate"/>
        </w:r>
        <w:r>
          <w:rPr>
            <w:noProof/>
            <w:webHidden/>
          </w:rPr>
          <w:t>54</w:t>
        </w:r>
        <w:r w:rsidR="00613FC2" w:rsidRPr="00B356C7">
          <w:rPr>
            <w:noProof/>
            <w:webHidden/>
          </w:rPr>
          <w:fldChar w:fldCharType="end"/>
        </w:r>
      </w:hyperlink>
    </w:p>
    <w:p w14:paraId="64A81002" w14:textId="610C3CD7"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39" w:history="1">
        <w:r w:rsidR="00613FC2" w:rsidRPr="00B356C7">
          <w:rPr>
            <w:rStyle w:val="-"/>
            <w:noProof/>
            <w:lang w:val="el-GR"/>
          </w:rPr>
          <w:t>2.3.1.3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Διαμόρφωση συγκριτικού κόστους Προσφοράς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_Toc166240239 \h </w:instrText>
        </w:r>
        <w:r w:rsidR="00613FC2" w:rsidRPr="00B356C7">
          <w:rPr>
            <w:noProof/>
            <w:webHidden/>
          </w:rPr>
        </w:r>
        <w:r w:rsidR="00613FC2" w:rsidRPr="00B356C7">
          <w:rPr>
            <w:noProof/>
            <w:webHidden/>
          </w:rPr>
          <w:fldChar w:fldCharType="separate"/>
        </w:r>
        <w:r>
          <w:rPr>
            <w:noProof/>
            <w:webHidden/>
          </w:rPr>
          <w:t>54</w:t>
        </w:r>
        <w:r w:rsidR="00613FC2" w:rsidRPr="00B356C7">
          <w:rPr>
            <w:noProof/>
            <w:webHidden/>
          </w:rPr>
          <w:fldChar w:fldCharType="end"/>
        </w:r>
      </w:hyperlink>
    </w:p>
    <w:p w14:paraId="1E7B1357" w14:textId="2DEE5132"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40" w:history="1">
        <w:r w:rsidR="00613FC2" w:rsidRPr="00B356C7">
          <w:rPr>
            <w:rStyle w:val="-"/>
            <w:noProof/>
            <w:lang w:val="el-GR"/>
          </w:rPr>
          <w:t>2.4</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Κατάρτιση - Περιεχόμενο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_Toc166240240 \h </w:instrText>
        </w:r>
        <w:r w:rsidR="00613FC2" w:rsidRPr="00B356C7">
          <w:rPr>
            <w:noProof/>
            <w:webHidden/>
          </w:rPr>
        </w:r>
        <w:r w:rsidR="00613FC2" w:rsidRPr="00B356C7">
          <w:rPr>
            <w:noProof/>
            <w:webHidden/>
          </w:rPr>
          <w:fldChar w:fldCharType="separate"/>
        </w:r>
        <w:r>
          <w:rPr>
            <w:noProof/>
            <w:webHidden/>
          </w:rPr>
          <w:t>55</w:t>
        </w:r>
        <w:r w:rsidR="00613FC2" w:rsidRPr="00B356C7">
          <w:rPr>
            <w:noProof/>
            <w:webHidden/>
          </w:rPr>
          <w:fldChar w:fldCharType="end"/>
        </w:r>
      </w:hyperlink>
    </w:p>
    <w:p w14:paraId="72A1B8AF" w14:textId="634C987F"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41" w:history="1">
        <w:r w:rsidR="00613FC2" w:rsidRPr="00B356C7">
          <w:rPr>
            <w:rStyle w:val="-"/>
            <w:noProof/>
            <w:lang w:val="el-GR"/>
          </w:rPr>
          <w:t>2.4.1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Γενικοί όροι υποβολής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_Toc166240241 \h </w:instrText>
        </w:r>
        <w:r w:rsidR="00613FC2" w:rsidRPr="00B356C7">
          <w:rPr>
            <w:noProof/>
            <w:webHidden/>
          </w:rPr>
        </w:r>
        <w:r w:rsidR="00613FC2" w:rsidRPr="00B356C7">
          <w:rPr>
            <w:noProof/>
            <w:webHidden/>
          </w:rPr>
          <w:fldChar w:fldCharType="separate"/>
        </w:r>
        <w:r>
          <w:rPr>
            <w:noProof/>
            <w:webHidden/>
          </w:rPr>
          <w:t>55</w:t>
        </w:r>
        <w:r w:rsidR="00613FC2" w:rsidRPr="00B356C7">
          <w:rPr>
            <w:noProof/>
            <w:webHidden/>
          </w:rPr>
          <w:fldChar w:fldCharType="end"/>
        </w:r>
      </w:hyperlink>
    </w:p>
    <w:p w14:paraId="413707BD" w14:textId="1EE6E235"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42" w:history="1">
        <w:r w:rsidR="00613FC2" w:rsidRPr="00B356C7">
          <w:rPr>
            <w:rStyle w:val="-"/>
            <w:noProof/>
            <w:lang w:val="el-GR"/>
          </w:rPr>
          <w:t>2.4.2</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Χρόνος και Τρόπος υποβολής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_Toc166240242 \h </w:instrText>
        </w:r>
        <w:r w:rsidR="00613FC2" w:rsidRPr="00B356C7">
          <w:rPr>
            <w:noProof/>
            <w:webHidden/>
          </w:rPr>
        </w:r>
        <w:r w:rsidR="00613FC2" w:rsidRPr="00B356C7">
          <w:rPr>
            <w:noProof/>
            <w:webHidden/>
          </w:rPr>
          <w:fldChar w:fldCharType="separate"/>
        </w:r>
        <w:r>
          <w:rPr>
            <w:noProof/>
            <w:webHidden/>
          </w:rPr>
          <w:t>55</w:t>
        </w:r>
        <w:r w:rsidR="00613FC2" w:rsidRPr="00B356C7">
          <w:rPr>
            <w:noProof/>
            <w:webHidden/>
          </w:rPr>
          <w:fldChar w:fldCharType="end"/>
        </w:r>
      </w:hyperlink>
    </w:p>
    <w:p w14:paraId="7730A25E" w14:textId="59FC2844"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43" w:history="1">
        <w:r w:rsidR="00613FC2" w:rsidRPr="00B356C7">
          <w:rPr>
            <w:rStyle w:val="-"/>
            <w:noProof/>
            <w:lang w:val="el-GR"/>
          </w:rPr>
          <w:t>2.4.3</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Περιεχόμενα Φακέλου «Δικαιολογητικά Συμμετοχής - Τεχνική Προσφορά»</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_Toc166240243 \h </w:instrText>
        </w:r>
        <w:r w:rsidR="00613FC2" w:rsidRPr="00B356C7">
          <w:rPr>
            <w:noProof/>
            <w:webHidden/>
          </w:rPr>
        </w:r>
        <w:r w:rsidR="00613FC2" w:rsidRPr="00B356C7">
          <w:rPr>
            <w:noProof/>
            <w:webHidden/>
          </w:rPr>
          <w:fldChar w:fldCharType="separate"/>
        </w:r>
        <w:r>
          <w:rPr>
            <w:noProof/>
            <w:webHidden/>
          </w:rPr>
          <w:t>58</w:t>
        </w:r>
        <w:r w:rsidR="00613FC2" w:rsidRPr="00B356C7">
          <w:rPr>
            <w:noProof/>
            <w:webHidden/>
          </w:rPr>
          <w:fldChar w:fldCharType="end"/>
        </w:r>
      </w:hyperlink>
    </w:p>
    <w:p w14:paraId="1FD1DFA5" w14:textId="0803BEB6"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44" w:history="1">
        <w:r w:rsidR="00613FC2" w:rsidRPr="00B356C7">
          <w:rPr>
            <w:rStyle w:val="-"/>
            <w:noProof/>
          </w:rPr>
          <w:t>2.4.3.1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Δικαιολογητικά Συμμετοχής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_Toc166240244 \h </w:instrText>
        </w:r>
        <w:r w:rsidR="00613FC2" w:rsidRPr="00B356C7">
          <w:rPr>
            <w:noProof/>
            <w:webHidden/>
          </w:rPr>
        </w:r>
        <w:r w:rsidR="00613FC2" w:rsidRPr="00B356C7">
          <w:rPr>
            <w:noProof/>
            <w:webHidden/>
          </w:rPr>
          <w:fldChar w:fldCharType="separate"/>
        </w:r>
        <w:r>
          <w:rPr>
            <w:noProof/>
            <w:webHidden/>
          </w:rPr>
          <w:t>58</w:t>
        </w:r>
        <w:r w:rsidR="00613FC2" w:rsidRPr="00B356C7">
          <w:rPr>
            <w:noProof/>
            <w:webHidden/>
          </w:rPr>
          <w:fldChar w:fldCharType="end"/>
        </w:r>
      </w:hyperlink>
    </w:p>
    <w:p w14:paraId="517D7B35" w14:textId="3AA0FBB0" w:rsidR="00613FC2" w:rsidRPr="00B356C7" w:rsidRDefault="00A40D20">
      <w:pPr>
        <w:pStyle w:val="4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45" w:history="1">
        <w:r w:rsidR="00613FC2" w:rsidRPr="00B356C7">
          <w:rPr>
            <w:rStyle w:val="-"/>
            <w:noProof/>
            <w:lang w:val="el-GR"/>
          </w:rPr>
          <w:t>2.4.3.2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Τεχνική Προσφορά</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_Toc166240245 \h </w:instrText>
        </w:r>
        <w:r w:rsidR="00613FC2" w:rsidRPr="00B356C7">
          <w:rPr>
            <w:noProof/>
            <w:webHidden/>
          </w:rPr>
        </w:r>
        <w:r w:rsidR="00613FC2" w:rsidRPr="00B356C7">
          <w:rPr>
            <w:noProof/>
            <w:webHidden/>
          </w:rPr>
          <w:fldChar w:fldCharType="separate"/>
        </w:r>
        <w:r>
          <w:rPr>
            <w:noProof/>
            <w:webHidden/>
          </w:rPr>
          <w:t>60</w:t>
        </w:r>
        <w:r w:rsidR="00613FC2" w:rsidRPr="00B356C7">
          <w:rPr>
            <w:noProof/>
            <w:webHidden/>
          </w:rPr>
          <w:fldChar w:fldCharType="end"/>
        </w:r>
      </w:hyperlink>
    </w:p>
    <w:p w14:paraId="55EC77EB" w14:textId="72F5FC0E"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46" w:history="1">
        <w:r w:rsidR="00613FC2" w:rsidRPr="00B356C7">
          <w:rPr>
            <w:rStyle w:val="-"/>
            <w:noProof/>
            <w:lang w:val="el-GR"/>
          </w:rPr>
          <w:t>2.4.4</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Περιεχόμενα Φακέλου «Οικονομική Προσφορά» / Τρόπος σύνταξης και υποβολής οικονομικών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_Toc166240246 \h </w:instrText>
        </w:r>
        <w:r w:rsidR="00613FC2" w:rsidRPr="00B356C7">
          <w:rPr>
            <w:noProof/>
            <w:webHidden/>
          </w:rPr>
        </w:r>
        <w:r w:rsidR="00613FC2" w:rsidRPr="00B356C7">
          <w:rPr>
            <w:noProof/>
            <w:webHidden/>
          </w:rPr>
          <w:fldChar w:fldCharType="separate"/>
        </w:r>
        <w:r>
          <w:rPr>
            <w:noProof/>
            <w:webHidden/>
          </w:rPr>
          <w:t>60</w:t>
        </w:r>
        <w:r w:rsidR="00613FC2" w:rsidRPr="00B356C7">
          <w:rPr>
            <w:noProof/>
            <w:webHidden/>
          </w:rPr>
          <w:fldChar w:fldCharType="end"/>
        </w:r>
      </w:hyperlink>
    </w:p>
    <w:p w14:paraId="6BC16024" w14:textId="0E2E486E"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47" w:history="1">
        <w:r w:rsidR="00613FC2" w:rsidRPr="00B356C7">
          <w:rPr>
            <w:rStyle w:val="-"/>
            <w:noProof/>
            <w:lang w:val="el-GR"/>
          </w:rPr>
          <w:t>2.4.5</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Χρόνος ισχύος των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_Toc166240247 \h </w:instrText>
        </w:r>
        <w:r w:rsidR="00613FC2" w:rsidRPr="00B356C7">
          <w:rPr>
            <w:noProof/>
            <w:webHidden/>
          </w:rPr>
        </w:r>
        <w:r w:rsidR="00613FC2" w:rsidRPr="00B356C7">
          <w:rPr>
            <w:noProof/>
            <w:webHidden/>
          </w:rPr>
          <w:fldChar w:fldCharType="separate"/>
        </w:r>
        <w:r>
          <w:rPr>
            <w:noProof/>
            <w:webHidden/>
          </w:rPr>
          <w:t>61</w:t>
        </w:r>
        <w:r w:rsidR="00613FC2" w:rsidRPr="00B356C7">
          <w:rPr>
            <w:noProof/>
            <w:webHidden/>
          </w:rPr>
          <w:fldChar w:fldCharType="end"/>
        </w:r>
      </w:hyperlink>
    </w:p>
    <w:p w14:paraId="749222E3" w14:textId="51273EBA"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48" w:history="1">
        <w:r w:rsidR="00613FC2" w:rsidRPr="00B356C7">
          <w:rPr>
            <w:rStyle w:val="-"/>
            <w:noProof/>
            <w:lang w:val="el-GR"/>
          </w:rPr>
          <w:t>2.4.6</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Λόγοι απόρριψης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_Toc166240248 \h </w:instrText>
        </w:r>
        <w:r w:rsidR="00613FC2" w:rsidRPr="00B356C7">
          <w:rPr>
            <w:noProof/>
            <w:webHidden/>
          </w:rPr>
        </w:r>
        <w:r w:rsidR="00613FC2" w:rsidRPr="00B356C7">
          <w:rPr>
            <w:noProof/>
            <w:webHidden/>
          </w:rPr>
          <w:fldChar w:fldCharType="separate"/>
        </w:r>
        <w:r>
          <w:rPr>
            <w:noProof/>
            <w:webHidden/>
          </w:rPr>
          <w:t>61</w:t>
        </w:r>
        <w:r w:rsidR="00613FC2" w:rsidRPr="00B356C7">
          <w:rPr>
            <w:noProof/>
            <w:webHidden/>
          </w:rPr>
          <w:fldChar w:fldCharType="end"/>
        </w:r>
      </w:hyperlink>
    </w:p>
    <w:p w14:paraId="25514831" w14:textId="780A4445" w:rsidR="00613FC2" w:rsidRPr="00B356C7" w:rsidRDefault="00A40D20">
      <w:pPr>
        <w:pStyle w:val="1b"/>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49" w:history="1">
        <w:r w:rsidR="00613FC2" w:rsidRPr="00B356C7">
          <w:rPr>
            <w:rStyle w:val="-"/>
            <w:noProof/>
            <w14:scene3d>
              <w14:camera w14:prst="orthographicFront"/>
              <w14:lightRig w14:rig="threePt" w14:dir="t">
                <w14:rot w14:lat="0" w14:lon="0" w14:rev="0"/>
              </w14:lightRig>
            </w14:scene3d>
          </w:rPr>
          <w:t>3.</w:t>
        </w:r>
        <w:r w:rsidR="00613FC2" w:rsidRPr="00B356C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613FC2" w:rsidRPr="00B356C7">
          <w:rPr>
            <w:rStyle w:val="-"/>
            <w:noProof/>
          </w:rPr>
          <w:t>ΔΙΕΝΕΡΓΕΙΑ ΔΙΑΔΙΚΑΣΙΑΣ - ΑΞΙΟΛΟΓΗΣΗ ΠΡΟΣΦΟΡΩΝ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_Toc166240249 \h </w:instrText>
        </w:r>
        <w:r w:rsidR="00613FC2" w:rsidRPr="00B356C7">
          <w:rPr>
            <w:noProof/>
            <w:webHidden/>
          </w:rPr>
        </w:r>
        <w:r w:rsidR="00613FC2" w:rsidRPr="00B356C7">
          <w:rPr>
            <w:noProof/>
            <w:webHidden/>
          </w:rPr>
          <w:fldChar w:fldCharType="separate"/>
        </w:r>
        <w:r>
          <w:rPr>
            <w:noProof/>
            <w:webHidden/>
          </w:rPr>
          <w:t>64</w:t>
        </w:r>
        <w:r w:rsidR="00613FC2" w:rsidRPr="00B356C7">
          <w:rPr>
            <w:noProof/>
            <w:webHidden/>
          </w:rPr>
          <w:fldChar w:fldCharType="end"/>
        </w:r>
      </w:hyperlink>
    </w:p>
    <w:p w14:paraId="3A4B3EAB" w14:textId="7743E477"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0" w:history="1">
        <w:r w:rsidR="00613FC2" w:rsidRPr="00B356C7">
          <w:rPr>
            <w:rStyle w:val="-"/>
            <w:noProof/>
            <w:lang w:val="el-GR"/>
          </w:rPr>
          <w:t>3.1</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Αποσφράγιση και αξιολόγηση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_Toc166240250 \h </w:instrText>
        </w:r>
        <w:r w:rsidR="00613FC2" w:rsidRPr="00B356C7">
          <w:rPr>
            <w:noProof/>
            <w:webHidden/>
          </w:rPr>
        </w:r>
        <w:r w:rsidR="00613FC2" w:rsidRPr="00B356C7">
          <w:rPr>
            <w:noProof/>
            <w:webHidden/>
          </w:rPr>
          <w:fldChar w:fldCharType="separate"/>
        </w:r>
        <w:r>
          <w:rPr>
            <w:noProof/>
            <w:webHidden/>
          </w:rPr>
          <w:t>64</w:t>
        </w:r>
        <w:r w:rsidR="00613FC2" w:rsidRPr="00B356C7">
          <w:rPr>
            <w:noProof/>
            <w:webHidden/>
          </w:rPr>
          <w:fldChar w:fldCharType="end"/>
        </w:r>
      </w:hyperlink>
    </w:p>
    <w:p w14:paraId="73AFE8CE" w14:textId="6917F311"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51" w:history="1">
        <w:r w:rsidR="00613FC2" w:rsidRPr="00B356C7">
          <w:rPr>
            <w:rStyle w:val="-"/>
            <w:noProof/>
            <w:lang w:val="el-GR"/>
          </w:rPr>
          <w:t>3.1.1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Ηλεκτρονική αποσφράγιση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_Toc166240251 \h </w:instrText>
        </w:r>
        <w:r w:rsidR="00613FC2" w:rsidRPr="00B356C7">
          <w:rPr>
            <w:noProof/>
            <w:webHidden/>
          </w:rPr>
        </w:r>
        <w:r w:rsidR="00613FC2" w:rsidRPr="00B356C7">
          <w:rPr>
            <w:noProof/>
            <w:webHidden/>
          </w:rPr>
          <w:fldChar w:fldCharType="separate"/>
        </w:r>
        <w:r>
          <w:rPr>
            <w:noProof/>
            <w:webHidden/>
          </w:rPr>
          <w:t>64</w:t>
        </w:r>
        <w:r w:rsidR="00613FC2" w:rsidRPr="00B356C7">
          <w:rPr>
            <w:noProof/>
            <w:webHidden/>
          </w:rPr>
          <w:fldChar w:fldCharType="end"/>
        </w:r>
      </w:hyperlink>
    </w:p>
    <w:p w14:paraId="3E831A00" w14:textId="39BBE715"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52" w:history="1">
        <w:r w:rsidR="00613FC2" w:rsidRPr="00B356C7">
          <w:rPr>
            <w:rStyle w:val="-"/>
            <w:noProof/>
            <w:lang w:val="el-GR"/>
          </w:rPr>
          <w:t>3.1.2</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Αξιολόγηση προσφορών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_Toc166240252 \h </w:instrText>
        </w:r>
        <w:r w:rsidR="00613FC2" w:rsidRPr="00B356C7">
          <w:rPr>
            <w:noProof/>
            <w:webHidden/>
          </w:rPr>
        </w:r>
        <w:r w:rsidR="00613FC2" w:rsidRPr="00B356C7">
          <w:rPr>
            <w:noProof/>
            <w:webHidden/>
          </w:rPr>
          <w:fldChar w:fldCharType="separate"/>
        </w:r>
        <w:r>
          <w:rPr>
            <w:noProof/>
            <w:webHidden/>
          </w:rPr>
          <w:t>64</w:t>
        </w:r>
        <w:r w:rsidR="00613FC2" w:rsidRPr="00B356C7">
          <w:rPr>
            <w:noProof/>
            <w:webHidden/>
          </w:rPr>
          <w:fldChar w:fldCharType="end"/>
        </w:r>
      </w:hyperlink>
    </w:p>
    <w:p w14:paraId="468952E2" w14:textId="3771488B"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3" w:history="1">
        <w:r w:rsidR="00613FC2" w:rsidRPr="00B356C7">
          <w:rPr>
            <w:rStyle w:val="-"/>
            <w:noProof/>
            <w:lang w:val="el-GR"/>
          </w:rPr>
          <w:t>3.2</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Πρόσκληση υποβολής δικαιολογητικών προσωρινού αναδόχου - Δικαιολογητικά προσωρινού αναδόχου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_Toc166240253 \h </w:instrText>
        </w:r>
        <w:r w:rsidR="00613FC2" w:rsidRPr="00B356C7">
          <w:rPr>
            <w:noProof/>
            <w:webHidden/>
          </w:rPr>
        </w:r>
        <w:r w:rsidR="00613FC2" w:rsidRPr="00B356C7">
          <w:rPr>
            <w:noProof/>
            <w:webHidden/>
          </w:rPr>
          <w:fldChar w:fldCharType="separate"/>
        </w:r>
        <w:r>
          <w:rPr>
            <w:noProof/>
            <w:webHidden/>
          </w:rPr>
          <w:t>67</w:t>
        </w:r>
        <w:r w:rsidR="00613FC2" w:rsidRPr="00B356C7">
          <w:rPr>
            <w:noProof/>
            <w:webHidden/>
          </w:rPr>
          <w:fldChar w:fldCharType="end"/>
        </w:r>
      </w:hyperlink>
    </w:p>
    <w:p w14:paraId="1D3D7CA0" w14:textId="54D99A3A"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4" w:history="1">
        <w:r w:rsidR="00613FC2" w:rsidRPr="00B356C7">
          <w:rPr>
            <w:rStyle w:val="-"/>
            <w:noProof/>
            <w:lang w:val="el-GR"/>
          </w:rPr>
          <w:t>3.3</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Κατακύρωση - σύναψη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_Toc166240254 \h </w:instrText>
        </w:r>
        <w:r w:rsidR="00613FC2" w:rsidRPr="00B356C7">
          <w:rPr>
            <w:noProof/>
            <w:webHidden/>
          </w:rPr>
        </w:r>
        <w:r w:rsidR="00613FC2" w:rsidRPr="00B356C7">
          <w:rPr>
            <w:noProof/>
            <w:webHidden/>
          </w:rPr>
          <w:fldChar w:fldCharType="separate"/>
        </w:r>
        <w:r>
          <w:rPr>
            <w:noProof/>
            <w:webHidden/>
          </w:rPr>
          <w:t>68</w:t>
        </w:r>
        <w:r w:rsidR="00613FC2" w:rsidRPr="00B356C7">
          <w:rPr>
            <w:noProof/>
            <w:webHidden/>
          </w:rPr>
          <w:fldChar w:fldCharType="end"/>
        </w:r>
      </w:hyperlink>
    </w:p>
    <w:p w14:paraId="5AE2B567" w14:textId="53BF5DA3"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5" w:history="1">
        <w:r w:rsidR="00613FC2" w:rsidRPr="00B356C7">
          <w:rPr>
            <w:rStyle w:val="-"/>
            <w:noProof/>
            <w:lang w:val="el-GR"/>
          </w:rPr>
          <w:t>3.4</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Προδικαστικές Προσφυγές - Προσωρινή και Οριστική Δικαστική Προστασία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_Toc166240255 \h </w:instrText>
        </w:r>
        <w:r w:rsidR="00613FC2" w:rsidRPr="00B356C7">
          <w:rPr>
            <w:noProof/>
            <w:webHidden/>
          </w:rPr>
        </w:r>
        <w:r w:rsidR="00613FC2" w:rsidRPr="00B356C7">
          <w:rPr>
            <w:noProof/>
            <w:webHidden/>
          </w:rPr>
          <w:fldChar w:fldCharType="separate"/>
        </w:r>
        <w:r>
          <w:rPr>
            <w:noProof/>
            <w:webHidden/>
          </w:rPr>
          <w:t>70</w:t>
        </w:r>
        <w:r w:rsidR="00613FC2" w:rsidRPr="00B356C7">
          <w:rPr>
            <w:noProof/>
            <w:webHidden/>
          </w:rPr>
          <w:fldChar w:fldCharType="end"/>
        </w:r>
      </w:hyperlink>
    </w:p>
    <w:p w14:paraId="465621DC" w14:textId="6F261710"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6" w:history="1">
        <w:r w:rsidR="00613FC2" w:rsidRPr="00B356C7">
          <w:rPr>
            <w:rStyle w:val="-"/>
            <w:noProof/>
            <w:lang w:val="el-GR"/>
          </w:rPr>
          <w:t>3.5</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Ματαίωση Διαδικασίας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_Toc166240256 \h </w:instrText>
        </w:r>
        <w:r w:rsidR="00613FC2" w:rsidRPr="00B356C7">
          <w:rPr>
            <w:noProof/>
            <w:webHidden/>
          </w:rPr>
        </w:r>
        <w:r w:rsidR="00613FC2" w:rsidRPr="00B356C7">
          <w:rPr>
            <w:noProof/>
            <w:webHidden/>
          </w:rPr>
          <w:fldChar w:fldCharType="separate"/>
        </w:r>
        <w:r>
          <w:rPr>
            <w:noProof/>
            <w:webHidden/>
          </w:rPr>
          <w:t>73</w:t>
        </w:r>
        <w:r w:rsidR="00613FC2" w:rsidRPr="00B356C7">
          <w:rPr>
            <w:noProof/>
            <w:webHidden/>
          </w:rPr>
          <w:fldChar w:fldCharType="end"/>
        </w:r>
      </w:hyperlink>
    </w:p>
    <w:p w14:paraId="715DCEE8" w14:textId="41E6B3A7" w:rsidR="00613FC2" w:rsidRPr="00B356C7" w:rsidRDefault="00A40D20">
      <w:pPr>
        <w:pStyle w:val="1b"/>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57" w:history="1">
        <w:r w:rsidR="00613FC2" w:rsidRPr="00B356C7">
          <w:rPr>
            <w:rStyle w:val="-"/>
            <w:noProof/>
            <w14:scene3d>
              <w14:camera w14:prst="orthographicFront"/>
              <w14:lightRig w14:rig="threePt" w14:dir="t">
                <w14:rot w14:lat="0" w14:lon="0" w14:rev="0"/>
              </w14:lightRig>
            </w14:scene3d>
          </w:rPr>
          <w:t>4.</w:t>
        </w:r>
        <w:r w:rsidR="00613FC2" w:rsidRPr="00B356C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613FC2" w:rsidRPr="00B356C7">
          <w:rPr>
            <w:rStyle w:val="-"/>
            <w:noProof/>
          </w:rPr>
          <w:t>ΟΡΟΙ ΕΚΤΕΛΕΣΗΣ ΤΗΣ ΣΥΜΒΑΣΗΣ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_Toc166240257 \h </w:instrText>
        </w:r>
        <w:r w:rsidR="00613FC2" w:rsidRPr="00B356C7">
          <w:rPr>
            <w:noProof/>
            <w:webHidden/>
          </w:rPr>
        </w:r>
        <w:r w:rsidR="00613FC2" w:rsidRPr="00B356C7">
          <w:rPr>
            <w:noProof/>
            <w:webHidden/>
          </w:rPr>
          <w:fldChar w:fldCharType="separate"/>
        </w:r>
        <w:r>
          <w:rPr>
            <w:noProof/>
            <w:webHidden/>
          </w:rPr>
          <w:t>74</w:t>
        </w:r>
        <w:r w:rsidR="00613FC2" w:rsidRPr="00B356C7">
          <w:rPr>
            <w:noProof/>
            <w:webHidden/>
          </w:rPr>
          <w:fldChar w:fldCharType="end"/>
        </w:r>
      </w:hyperlink>
    </w:p>
    <w:p w14:paraId="36D7A041" w14:textId="35F04671"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8" w:history="1">
        <w:r w:rsidR="00613FC2" w:rsidRPr="00B356C7">
          <w:rPr>
            <w:rStyle w:val="-"/>
            <w:noProof/>
            <w:lang w:val="el-GR"/>
          </w:rPr>
          <w:t>4.1</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Εγγυήσεις (καλής εκτέλεσης, προκαταβολής, καλής λειτουργίας)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_Toc166240258 \h </w:instrText>
        </w:r>
        <w:r w:rsidR="00613FC2" w:rsidRPr="00B356C7">
          <w:rPr>
            <w:noProof/>
            <w:webHidden/>
          </w:rPr>
        </w:r>
        <w:r w:rsidR="00613FC2" w:rsidRPr="00B356C7">
          <w:rPr>
            <w:noProof/>
            <w:webHidden/>
          </w:rPr>
          <w:fldChar w:fldCharType="separate"/>
        </w:r>
        <w:r>
          <w:rPr>
            <w:noProof/>
            <w:webHidden/>
          </w:rPr>
          <w:t>74</w:t>
        </w:r>
        <w:r w:rsidR="00613FC2" w:rsidRPr="00B356C7">
          <w:rPr>
            <w:noProof/>
            <w:webHidden/>
          </w:rPr>
          <w:fldChar w:fldCharType="end"/>
        </w:r>
      </w:hyperlink>
    </w:p>
    <w:p w14:paraId="092BAEC4" w14:textId="55119C83"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59" w:history="1">
        <w:r w:rsidR="00613FC2" w:rsidRPr="00B356C7">
          <w:rPr>
            <w:rStyle w:val="-"/>
            <w:noProof/>
            <w:lang w:val="el-GR"/>
          </w:rPr>
          <w:t>4.2</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Συμβατικό πλαίσιο – Εφαρμοστέα νομοθεσία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_Toc166240259 \h </w:instrText>
        </w:r>
        <w:r w:rsidR="00613FC2" w:rsidRPr="00B356C7">
          <w:rPr>
            <w:noProof/>
            <w:webHidden/>
          </w:rPr>
        </w:r>
        <w:r w:rsidR="00613FC2" w:rsidRPr="00B356C7">
          <w:rPr>
            <w:noProof/>
            <w:webHidden/>
          </w:rPr>
          <w:fldChar w:fldCharType="separate"/>
        </w:r>
        <w:r>
          <w:rPr>
            <w:noProof/>
            <w:webHidden/>
          </w:rPr>
          <w:t>75</w:t>
        </w:r>
        <w:r w:rsidR="00613FC2" w:rsidRPr="00B356C7">
          <w:rPr>
            <w:noProof/>
            <w:webHidden/>
          </w:rPr>
          <w:fldChar w:fldCharType="end"/>
        </w:r>
      </w:hyperlink>
    </w:p>
    <w:p w14:paraId="6BDC3DD0" w14:textId="788D08B9"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0" w:history="1">
        <w:r w:rsidR="00613FC2" w:rsidRPr="00B356C7">
          <w:rPr>
            <w:rStyle w:val="-"/>
            <w:noProof/>
            <w:lang w:val="el-GR"/>
          </w:rPr>
          <w:t>4.3</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Όροι εκτέλεσης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_Toc166240260 \h </w:instrText>
        </w:r>
        <w:r w:rsidR="00613FC2" w:rsidRPr="00B356C7">
          <w:rPr>
            <w:noProof/>
            <w:webHidden/>
          </w:rPr>
        </w:r>
        <w:r w:rsidR="00613FC2" w:rsidRPr="00B356C7">
          <w:rPr>
            <w:noProof/>
            <w:webHidden/>
          </w:rPr>
          <w:fldChar w:fldCharType="separate"/>
        </w:r>
        <w:r>
          <w:rPr>
            <w:noProof/>
            <w:webHidden/>
          </w:rPr>
          <w:t>75</w:t>
        </w:r>
        <w:r w:rsidR="00613FC2" w:rsidRPr="00B356C7">
          <w:rPr>
            <w:noProof/>
            <w:webHidden/>
          </w:rPr>
          <w:fldChar w:fldCharType="end"/>
        </w:r>
      </w:hyperlink>
    </w:p>
    <w:p w14:paraId="7B3C3FA2" w14:textId="40B679B0"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1" w:history="1">
        <w:r w:rsidR="00613FC2" w:rsidRPr="00B356C7">
          <w:rPr>
            <w:rStyle w:val="-"/>
            <w:noProof/>
            <w:lang w:val="el-GR"/>
          </w:rPr>
          <w:t>4.4</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Υπεργολαβία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_Toc166240261 \h </w:instrText>
        </w:r>
        <w:r w:rsidR="00613FC2" w:rsidRPr="00B356C7">
          <w:rPr>
            <w:noProof/>
            <w:webHidden/>
          </w:rPr>
        </w:r>
        <w:r w:rsidR="00613FC2" w:rsidRPr="00B356C7">
          <w:rPr>
            <w:noProof/>
            <w:webHidden/>
          </w:rPr>
          <w:fldChar w:fldCharType="separate"/>
        </w:r>
        <w:r>
          <w:rPr>
            <w:noProof/>
            <w:webHidden/>
          </w:rPr>
          <w:t>78</w:t>
        </w:r>
        <w:r w:rsidR="00613FC2" w:rsidRPr="00B356C7">
          <w:rPr>
            <w:noProof/>
            <w:webHidden/>
          </w:rPr>
          <w:fldChar w:fldCharType="end"/>
        </w:r>
      </w:hyperlink>
    </w:p>
    <w:p w14:paraId="5162196B" w14:textId="1A716356"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2" w:history="1">
        <w:r w:rsidR="00613FC2" w:rsidRPr="00B356C7">
          <w:rPr>
            <w:rStyle w:val="-"/>
            <w:noProof/>
            <w:lang w:val="el-GR"/>
          </w:rPr>
          <w:t>4.5</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Τροποποίηση σύμβασης κατά τη διάρκειά της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_Toc166240262 \h </w:instrText>
        </w:r>
        <w:r w:rsidR="00613FC2" w:rsidRPr="00B356C7">
          <w:rPr>
            <w:noProof/>
            <w:webHidden/>
          </w:rPr>
        </w:r>
        <w:r w:rsidR="00613FC2" w:rsidRPr="00B356C7">
          <w:rPr>
            <w:noProof/>
            <w:webHidden/>
          </w:rPr>
          <w:fldChar w:fldCharType="separate"/>
        </w:r>
        <w:r>
          <w:rPr>
            <w:noProof/>
            <w:webHidden/>
          </w:rPr>
          <w:t>79</w:t>
        </w:r>
        <w:r w:rsidR="00613FC2" w:rsidRPr="00B356C7">
          <w:rPr>
            <w:noProof/>
            <w:webHidden/>
          </w:rPr>
          <w:fldChar w:fldCharType="end"/>
        </w:r>
      </w:hyperlink>
    </w:p>
    <w:p w14:paraId="3B76098B" w14:textId="16EC70F9" w:rsidR="00613FC2" w:rsidRPr="00B356C7" w:rsidRDefault="00A40D20">
      <w:pPr>
        <w:pStyle w:val="32"/>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63" w:history="1">
        <w:r w:rsidR="00613FC2" w:rsidRPr="00B356C7">
          <w:rPr>
            <w:rStyle w:val="-"/>
            <w:noProof/>
            <w:lang w:val="el-GR"/>
          </w:rPr>
          <w:t>4.5.1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Δικαιώματα προαίρεσης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_Toc166240263 \h </w:instrText>
        </w:r>
        <w:r w:rsidR="00613FC2" w:rsidRPr="00B356C7">
          <w:rPr>
            <w:noProof/>
            <w:webHidden/>
          </w:rPr>
        </w:r>
        <w:r w:rsidR="00613FC2" w:rsidRPr="00B356C7">
          <w:rPr>
            <w:noProof/>
            <w:webHidden/>
          </w:rPr>
          <w:fldChar w:fldCharType="separate"/>
        </w:r>
        <w:r>
          <w:rPr>
            <w:noProof/>
            <w:webHidden/>
          </w:rPr>
          <w:t>79</w:t>
        </w:r>
        <w:r w:rsidR="00613FC2" w:rsidRPr="00B356C7">
          <w:rPr>
            <w:noProof/>
            <w:webHidden/>
          </w:rPr>
          <w:fldChar w:fldCharType="end"/>
        </w:r>
      </w:hyperlink>
    </w:p>
    <w:p w14:paraId="3A58F403" w14:textId="0A6623DE"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4" w:history="1">
        <w:r w:rsidR="00613FC2" w:rsidRPr="00B356C7">
          <w:rPr>
            <w:rStyle w:val="-"/>
            <w:noProof/>
            <w:lang w:val="el-GR"/>
          </w:rPr>
          <w:t>4.6</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Δικαίωμα μονομερούς λύσης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_Toc166240264 \h </w:instrText>
        </w:r>
        <w:r w:rsidR="00613FC2" w:rsidRPr="00B356C7">
          <w:rPr>
            <w:noProof/>
            <w:webHidden/>
          </w:rPr>
        </w:r>
        <w:r w:rsidR="00613FC2" w:rsidRPr="00B356C7">
          <w:rPr>
            <w:noProof/>
            <w:webHidden/>
          </w:rPr>
          <w:fldChar w:fldCharType="separate"/>
        </w:r>
        <w:r>
          <w:rPr>
            <w:noProof/>
            <w:webHidden/>
          </w:rPr>
          <w:t>80</w:t>
        </w:r>
        <w:r w:rsidR="00613FC2" w:rsidRPr="00B356C7">
          <w:rPr>
            <w:noProof/>
            <w:webHidden/>
          </w:rPr>
          <w:fldChar w:fldCharType="end"/>
        </w:r>
      </w:hyperlink>
    </w:p>
    <w:p w14:paraId="0195DAC1" w14:textId="7B0DA245" w:rsidR="00613FC2" w:rsidRPr="00B356C7" w:rsidRDefault="00A40D20">
      <w:pPr>
        <w:pStyle w:val="1b"/>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65" w:history="1">
        <w:r w:rsidR="00613FC2" w:rsidRPr="00B356C7">
          <w:rPr>
            <w:rStyle w:val="-"/>
            <w:noProof/>
            <w:lang w:val="el-GR"/>
            <w14:scene3d>
              <w14:camera w14:prst="orthographicFront"/>
              <w14:lightRig w14:rig="threePt" w14:dir="t">
                <w14:rot w14:lat="0" w14:lon="0" w14:rev="0"/>
              </w14:lightRig>
            </w14:scene3d>
          </w:rPr>
          <w:t>5.</w:t>
        </w:r>
        <w:r w:rsidR="00613FC2" w:rsidRPr="00B356C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613FC2" w:rsidRPr="00B356C7">
          <w:rPr>
            <w:rStyle w:val="-"/>
            <w:noProof/>
            <w:lang w:val="el-GR"/>
          </w:rPr>
          <w:t>ΕΙΔΙΚΟΙ ΟΡΟΙ ΕΚΤΕΛΕΣΗΣ ΤΗΣ ΣΥΜΒΑΣΗΣ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_Toc166240265 \h </w:instrText>
        </w:r>
        <w:r w:rsidR="00613FC2" w:rsidRPr="00B356C7">
          <w:rPr>
            <w:noProof/>
            <w:webHidden/>
          </w:rPr>
        </w:r>
        <w:r w:rsidR="00613FC2" w:rsidRPr="00B356C7">
          <w:rPr>
            <w:noProof/>
            <w:webHidden/>
          </w:rPr>
          <w:fldChar w:fldCharType="separate"/>
        </w:r>
        <w:r>
          <w:rPr>
            <w:noProof/>
            <w:webHidden/>
          </w:rPr>
          <w:t>81</w:t>
        </w:r>
        <w:r w:rsidR="00613FC2" w:rsidRPr="00B356C7">
          <w:rPr>
            <w:noProof/>
            <w:webHidden/>
          </w:rPr>
          <w:fldChar w:fldCharType="end"/>
        </w:r>
      </w:hyperlink>
    </w:p>
    <w:p w14:paraId="6CF5D269" w14:textId="75541B30"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6" w:history="1">
        <w:r w:rsidR="00613FC2" w:rsidRPr="00B356C7">
          <w:rPr>
            <w:rStyle w:val="-"/>
            <w:noProof/>
            <w:lang w:val="el-GR"/>
          </w:rPr>
          <w:t>5.1</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Τρόπος πληρωμής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_Toc166240266 \h </w:instrText>
        </w:r>
        <w:r w:rsidR="00613FC2" w:rsidRPr="00B356C7">
          <w:rPr>
            <w:noProof/>
            <w:webHidden/>
          </w:rPr>
        </w:r>
        <w:r w:rsidR="00613FC2" w:rsidRPr="00B356C7">
          <w:rPr>
            <w:noProof/>
            <w:webHidden/>
          </w:rPr>
          <w:fldChar w:fldCharType="separate"/>
        </w:r>
        <w:r>
          <w:rPr>
            <w:noProof/>
            <w:webHidden/>
          </w:rPr>
          <w:t>81</w:t>
        </w:r>
        <w:r w:rsidR="00613FC2" w:rsidRPr="00B356C7">
          <w:rPr>
            <w:noProof/>
            <w:webHidden/>
          </w:rPr>
          <w:fldChar w:fldCharType="end"/>
        </w:r>
      </w:hyperlink>
    </w:p>
    <w:p w14:paraId="2D95FE1B" w14:textId="4B521591"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7" w:history="1">
        <w:r w:rsidR="00613FC2" w:rsidRPr="00B356C7">
          <w:rPr>
            <w:rStyle w:val="-"/>
            <w:noProof/>
            <w:lang w:val="el-GR"/>
          </w:rPr>
          <w:t>5.2</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Κήρυξη οικονομικού φορέα έκπτωτου - Κυρώσεις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_Toc166240267 \h </w:instrText>
        </w:r>
        <w:r w:rsidR="00613FC2" w:rsidRPr="00B356C7">
          <w:rPr>
            <w:noProof/>
            <w:webHidden/>
          </w:rPr>
        </w:r>
        <w:r w:rsidR="00613FC2" w:rsidRPr="00B356C7">
          <w:rPr>
            <w:noProof/>
            <w:webHidden/>
          </w:rPr>
          <w:fldChar w:fldCharType="separate"/>
        </w:r>
        <w:r>
          <w:rPr>
            <w:noProof/>
            <w:webHidden/>
          </w:rPr>
          <w:t>83</w:t>
        </w:r>
        <w:r w:rsidR="00613FC2" w:rsidRPr="00B356C7">
          <w:rPr>
            <w:noProof/>
            <w:webHidden/>
          </w:rPr>
          <w:fldChar w:fldCharType="end"/>
        </w:r>
      </w:hyperlink>
    </w:p>
    <w:p w14:paraId="6E422FD7" w14:textId="7F57093C"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8" w:history="1">
        <w:r w:rsidR="00613FC2" w:rsidRPr="00B356C7">
          <w:rPr>
            <w:rStyle w:val="-"/>
            <w:noProof/>
            <w:lang w:val="el-GR"/>
          </w:rPr>
          <w:t>5.3</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Διοικητικές προσφυγές κατά τη διαδικασία εκτέλεσης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_Toc166240268 \h </w:instrText>
        </w:r>
        <w:r w:rsidR="00613FC2" w:rsidRPr="00B356C7">
          <w:rPr>
            <w:noProof/>
            <w:webHidden/>
          </w:rPr>
        </w:r>
        <w:r w:rsidR="00613FC2" w:rsidRPr="00B356C7">
          <w:rPr>
            <w:noProof/>
            <w:webHidden/>
          </w:rPr>
          <w:fldChar w:fldCharType="separate"/>
        </w:r>
        <w:r>
          <w:rPr>
            <w:noProof/>
            <w:webHidden/>
          </w:rPr>
          <w:t>86</w:t>
        </w:r>
        <w:r w:rsidR="00613FC2" w:rsidRPr="00B356C7">
          <w:rPr>
            <w:noProof/>
            <w:webHidden/>
          </w:rPr>
          <w:fldChar w:fldCharType="end"/>
        </w:r>
      </w:hyperlink>
    </w:p>
    <w:p w14:paraId="7C3249BB" w14:textId="2A740044"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69" w:history="1">
        <w:r w:rsidR="00613FC2" w:rsidRPr="00B356C7">
          <w:rPr>
            <w:rStyle w:val="-"/>
            <w:noProof/>
            <w:lang w:val="el-GR"/>
          </w:rPr>
          <w:t>5.4</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Δικαστική επίλυση διαφορών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_Toc166240269 \h </w:instrText>
        </w:r>
        <w:r w:rsidR="00613FC2" w:rsidRPr="00B356C7">
          <w:rPr>
            <w:noProof/>
            <w:webHidden/>
          </w:rPr>
        </w:r>
        <w:r w:rsidR="00613FC2" w:rsidRPr="00B356C7">
          <w:rPr>
            <w:noProof/>
            <w:webHidden/>
          </w:rPr>
          <w:fldChar w:fldCharType="separate"/>
        </w:r>
        <w:r>
          <w:rPr>
            <w:noProof/>
            <w:webHidden/>
          </w:rPr>
          <w:t>87</w:t>
        </w:r>
        <w:r w:rsidR="00613FC2" w:rsidRPr="00B356C7">
          <w:rPr>
            <w:noProof/>
            <w:webHidden/>
          </w:rPr>
          <w:fldChar w:fldCharType="end"/>
        </w:r>
      </w:hyperlink>
    </w:p>
    <w:p w14:paraId="30438A3D" w14:textId="5718E7C7" w:rsidR="00613FC2" w:rsidRPr="00B356C7" w:rsidRDefault="00A40D20">
      <w:pPr>
        <w:pStyle w:val="1b"/>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70" w:history="1">
        <w:r w:rsidR="00613FC2" w:rsidRPr="00B356C7">
          <w:rPr>
            <w:rStyle w:val="-"/>
            <w:noProof/>
            <w14:scene3d>
              <w14:camera w14:prst="orthographicFront"/>
              <w14:lightRig w14:rig="threePt" w14:dir="t">
                <w14:rot w14:lat="0" w14:lon="0" w14:rev="0"/>
              </w14:lightRig>
            </w14:scene3d>
          </w:rPr>
          <w:t>6.</w:t>
        </w:r>
        <w:r w:rsidR="00613FC2" w:rsidRPr="00B356C7">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613FC2" w:rsidRPr="00B356C7">
          <w:rPr>
            <w:rStyle w:val="-"/>
            <w:noProof/>
          </w:rPr>
          <w:t>ΧΡΟΝΟΣ ΚΑΙ ΤΡΟΠΟΣ ΕΚΤΕΛΕΣΗΣ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_Toc166240270 \h </w:instrText>
        </w:r>
        <w:r w:rsidR="00613FC2" w:rsidRPr="00B356C7">
          <w:rPr>
            <w:noProof/>
            <w:webHidden/>
          </w:rPr>
        </w:r>
        <w:r w:rsidR="00613FC2" w:rsidRPr="00B356C7">
          <w:rPr>
            <w:noProof/>
            <w:webHidden/>
          </w:rPr>
          <w:fldChar w:fldCharType="separate"/>
        </w:r>
        <w:r>
          <w:rPr>
            <w:noProof/>
            <w:webHidden/>
          </w:rPr>
          <w:t>88</w:t>
        </w:r>
        <w:r w:rsidR="00613FC2" w:rsidRPr="00B356C7">
          <w:rPr>
            <w:noProof/>
            <w:webHidden/>
          </w:rPr>
          <w:fldChar w:fldCharType="end"/>
        </w:r>
      </w:hyperlink>
    </w:p>
    <w:p w14:paraId="2A1B1104" w14:textId="7106F8EC"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71" w:history="1">
        <w:r w:rsidR="00613FC2" w:rsidRPr="00B356C7">
          <w:rPr>
            <w:rStyle w:val="-"/>
            <w:noProof/>
            <w:lang w:val="el-GR"/>
          </w:rPr>
          <w:t>6.1</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Παρακολούθηση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_Toc166240271 \h </w:instrText>
        </w:r>
        <w:r w:rsidR="00613FC2" w:rsidRPr="00B356C7">
          <w:rPr>
            <w:noProof/>
            <w:webHidden/>
          </w:rPr>
        </w:r>
        <w:r w:rsidR="00613FC2" w:rsidRPr="00B356C7">
          <w:rPr>
            <w:noProof/>
            <w:webHidden/>
          </w:rPr>
          <w:fldChar w:fldCharType="separate"/>
        </w:r>
        <w:r>
          <w:rPr>
            <w:noProof/>
            <w:webHidden/>
          </w:rPr>
          <w:t>88</w:t>
        </w:r>
        <w:r w:rsidR="00613FC2" w:rsidRPr="00B356C7">
          <w:rPr>
            <w:noProof/>
            <w:webHidden/>
          </w:rPr>
          <w:fldChar w:fldCharType="end"/>
        </w:r>
      </w:hyperlink>
    </w:p>
    <w:p w14:paraId="6B688B89" w14:textId="1172745B"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72" w:history="1">
        <w:r w:rsidR="00613FC2" w:rsidRPr="00B356C7">
          <w:rPr>
            <w:rStyle w:val="-"/>
            <w:noProof/>
            <w:lang w:val="el-GR"/>
          </w:rPr>
          <w:t>6.2</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Διάρκεια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_Toc166240272 \h </w:instrText>
        </w:r>
        <w:r w:rsidR="00613FC2" w:rsidRPr="00B356C7">
          <w:rPr>
            <w:noProof/>
            <w:webHidden/>
          </w:rPr>
        </w:r>
        <w:r w:rsidR="00613FC2" w:rsidRPr="00B356C7">
          <w:rPr>
            <w:noProof/>
            <w:webHidden/>
          </w:rPr>
          <w:fldChar w:fldCharType="separate"/>
        </w:r>
        <w:r>
          <w:rPr>
            <w:noProof/>
            <w:webHidden/>
          </w:rPr>
          <w:t>89</w:t>
        </w:r>
        <w:r w:rsidR="00613FC2" w:rsidRPr="00B356C7">
          <w:rPr>
            <w:noProof/>
            <w:webHidden/>
          </w:rPr>
          <w:fldChar w:fldCharType="end"/>
        </w:r>
      </w:hyperlink>
    </w:p>
    <w:p w14:paraId="24BDF2BE" w14:textId="1D4AB0AC"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73" w:history="1">
        <w:r w:rsidR="00613FC2" w:rsidRPr="00B356C7">
          <w:rPr>
            <w:rStyle w:val="-"/>
            <w:noProof/>
            <w:lang w:val="el-GR"/>
          </w:rPr>
          <w:t>6.3</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Παραλαβή του αντικειμένου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_Toc166240273 \h </w:instrText>
        </w:r>
        <w:r w:rsidR="00613FC2" w:rsidRPr="00B356C7">
          <w:rPr>
            <w:noProof/>
            <w:webHidden/>
          </w:rPr>
        </w:r>
        <w:r w:rsidR="00613FC2" w:rsidRPr="00B356C7">
          <w:rPr>
            <w:noProof/>
            <w:webHidden/>
          </w:rPr>
          <w:fldChar w:fldCharType="separate"/>
        </w:r>
        <w:r>
          <w:rPr>
            <w:noProof/>
            <w:webHidden/>
          </w:rPr>
          <w:t>89</w:t>
        </w:r>
        <w:r w:rsidR="00613FC2" w:rsidRPr="00B356C7">
          <w:rPr>
            <w:noProof/>
            <w:webHidden/>
          </w:rPr>
          <w:fldChar w:fldCharType="end"/>
        </w:r>
      </w:hyperlink>
    </w:p>
    <w:p w14:paraId="26163320" w14:textId="260B621F" w:rsidR="00613FC2" w:rsidRPr="00B356C7" w:rsidRDefault="00A40D20">
      <w:pPr>
        <w:pStyle w:val="26"/>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74" w:history="1">
        <w:r w:rsidR="00613FC2" w:rsidRPr="00B356C7">
          <w:rPr>
            <w:rStyle w:val="-"/>
            <w:noProof/>
            <w:lang w:val="el-GR"/>
          </w:rPr>
          <w:t>6.4</w:t>
        </w:r>
        <w:r w:rsidR="00613FC2" w:rsidRPr="00B356C7">
          <w:rPr>
            <w:rFonts w:asciiTheme="minorHAnsi" w:eastAsiaTheme="minorEastAsia" w:hAnsiTheme="minorHAnsi" w:cstheme="minorBidi"/>
            <w:smallCaps w:val="0"/>
            <w:noProof/>
            <w:kern w:val="2"/>
            <w:sz w:val="22"/>
            <w:szCs w:val="22"/>
            <w:lang w:val="en-US" w:eastAsia="en-US" w:bidi="he-IL"/>
            <w14:ligatures w14:val="standardContextual"/>
          </w:rPr>
          <w:tab/>
        </w:r>
        <w:r w:rsidR="00613FC2" w:rsidRPr="00B356C7">
          <w:rPr>
            <w:rStyle w:val="-"/>
            <w:noProof/>
            <w:lang w:val="el-GR"/>
          </w:rPr>
          <w:t>Απόρριψη παραδοτέων – Αντικατάσταση</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_Toc166240274 \h </w:instrText>
        </w:r>
        <w:r w:rsidR="00613FC2" w:rsidRPr="00B356C7">
          <w:rPr>
            <w:noProof/>
            <w:webHidden/>
          </w:rPr>
        </w:r>
        <w:r w:rsidR="00613FC2" w:rsidRPr="00B356C7">
          <w:rPr>
            <w:noProof/>
            <w:webHidden/>
          </w:rPr>
          <w:fldChar w:fldCharType="separate"/>
        </w:r>
        <w:r>
          <w:rPr>
            <w:noProof/>
            <w:webHidden/>
          </w:rPr>
          <w:t>90</w:t>
        </w:r>
        <w:r w:rsidR="00613FC2" w:rsidRPr="00B356C7">
          <w:rPr>
            <w:noProof/>
            <w:webHidden/>
          </w:rPr>
          <w:fldChar w:fldCharType="end"/>
        </w:r>
      </w:hyperlink>
    </w:p>
    <w:p w14:paraId="3CB40CC5" w14:textId="6AD26BAC" w:rsidR="00613FC2" w:rsidRPr="00B356C7" w:rsidRDefault="00A40D20">
      <w:pPr>
        <w:pStyle w:val="1b"/>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6240275" w:history="1">
        <w:r w:rsidR="00613FC2" w:rsidRPr="00B356C7">
          <w:rPr>
            <w:rStyle w:val="-"/>
            <w:noProof/>
            <w:lang w:val="el-GR"/>
          </w:rPr>
          <w:t>ΠΑΡΑΡΤΗΜΑΤΑ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_Toc166240275 \h </w:instrText>
        </w:r>
        <w:r w:rsidR="00613FC2" w:rsidRPr="00B356C7">
          <w:rPr>
            <w:noProof/>
            <w:webHidden/>
          </w:rPr>
        </w:r>
        <w:r w:rsidR="00613FC2" w:rsidRPr="00B356C7">
          <w:rPr>
            <w:noProof/>
            <w:webHidden/>
          </w:rPr>
          <w:fldChar w:fldCharType="separate"/>
        </w:r>
        <w:r>
          <w:rPr>
            <w:noProof/>
            <w:webHidden/>
          </w:rPr>
          <w:t>91</w:t>
        </w:r>
        <w:r w:rsidR="00613FC2" w:rsidRPr="00B356C7">
          <w:rPr>
            <w:noProof/>
            <w:webHidden/>
          </w:rPr>
          <w:fldChar w:fldCharType="end"/>
        </w:r>
      </w:hyperlink>
    </w:p>
    <w:p w14:paraId="625AB99B" w14:textId="423B97B5"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276" w:history="1">
        <w:r w:rsidR="00613FC2" w:rsidRPr="00B356C7">
          <w:rPr>
            <w:rStyle w:val="-"/>
            <w:noProof/>
            <w:lang w:val="el-GR"/>
          </w:rPr>
          <w:t>ΠΑΡΑΡΤΗΜΑ Ι – Αναλυτική Περιγραφή Φυσικού και Οικονομικού Αντικειμένου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_Toc166240276 \h </w:instrText>
        </w:r>
        <w:r w:rsidR="00613FC2" w:rsidRPr="00B356C7">
          <w:rPr>
            <w:noProof/>
            <w:webHidden/>
          </w:rPr>
        </w:r>
        <w:r w:rsidR="00613FC2" w:rsidRPr="00B356C7">
          <w:rPr>
            <w:noProof/>
            <w:webHidden/>
          </w:rPr>
          <w:fldChar w:fldCharType="separate"/>
        </w:r>
        <w:r>
          <w:rPr>
            <w:noProof/>
            <w:webHidden/>
          </w:rPr>
          <w:t>91</w:t>
        </w:r>
        <w:r w:rsidR="00613FC2" w:rsidRPr="00B356C7">
          <w:rPr>
            <w:noProof/>
            <w:webHidden/>
          </w:rPr>
          <w:fldChar w:fldCharType="end"/>
        </w:r>
      </w:hyperlink>
    </w:p>
    <w:p w14:paraId="4D8F598E" w14:textId="111CEECC"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77" w:history="1">
        <w:r w:rsidR="00613FC2" w:rsidRPr="00B356C7">
          <w:rPr>
            <w:rStyle w:val="-"/>
            <w:noProof/>
            <w:lang w:val="el-GR"/>
            <w14:scene3d>
              <w14:camera w14:prst="orthographicFront"/>
              <w14:lightRig w14:rig="threePt" w14:dir="t">
                <w14:rot w14:lat="0" w14:lon="0" w14:rev="0"/>
              </w14:lightRig>
            </w14:scene3d>
          </w:rPr>
          <w:t>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Περιβάλλον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_Toc166240277 \h </w:instrText>
        </w:r>
        <w:r w:rsidR="00613FC2" w:rsidRPr="00B356C7">
          <w:rPr>
            <w:noProof/>
            <w:webHidden/>
          </w:rPr>
        </w:r>
        <w:r w:rsidR="00613FC2" w:rsidRPr="00B356C7">
          <w:rPr>
            <w:noProof/>
            <w:webHidden/>
          </w:rPr>
          <w:fldChar w:fldCharType="separate"/>
        </w:r>
        <w:r>
          <w:rPr>
            <w:noProof/>
            <w:webHidden/>
          </w:rPr>
          <w:t>91</w:t>
        </w:r>
        <w:r w:rsidR="00613FC2" w:rsidRPr="00B356C7">
          <w:rPr>
            <w:noProof/>
            <w:webHidden/>
          </w:rPr>
          <w:fldChar w:fldCharType="end"/>
        </w:r>
      </w:hyperlink>
    </w:p>
    <w:p w14:paraId="0F6B8C28" w14:textId="45215FAC"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78" w:history="1">
        <w:r w:rsidR="00613FC2" w:rsidRPr="00B356C7">
          <w:rPr>
            <w:rStyle w:val="-"/>
            <w:rFonts w:eastAsia="SimSun"/>
            <w:noProof/>
            <w:lang w:val="el-GR"/>
          </w:rPr>
          <w:t>1.1.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Εμπλεκόμενοι στην υλοποίηση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_Toc166240278 \h </w:instrText>
        </w:r>
        <w:r w:rsidR="00613FC2" w:rsidRPr="00B356C7">
          <w:rPr>
            <w:noProof/>
            <w:webHidden/>
          </w:rPr>
        </w:r>
        <w:r w:rsidR="00613FC2" w:rsidRPr="00B356C7">
          <w:rPr>
            <w:noProof/>
            <w:webHidden/>
          </w:rPr>
          <w:fldChar w:fldCharType="separate"/>
        </w:r>
        <w:r>
          <w:rPr>
            <w:noProof/>
            <w:webHidden/>
          </w:rPr>
          <w:t>91</w:t>
        </w:r>
        <w:r w:rsidR="00613FC2" w:rsidRPr="00B356C7">
          <w:rPr>
            <w:noProof/>
            <w:webHidden/>
          </w:rPr>
          <w:fldChar w:fldCharType="end"/>
        </w:r>
      </w:hyperlink>
    </w:p>
    <w:p w14:paraId="2BEC9FC4" w14:textId="0176DEF7"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79" w:history="1">
        <w:r w:rsidR="00613FC2" w:rsidRPr="00B356C7">
          <w:rPr>
            <w:rStyle w:val="-"/>
            <w:rFonts w:eastAsia="SimSun"/>
            <w:noProof/>
          </w:rPr>
          <w:t>1.1.1.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bCs/>
            <w:noProof/>
          </w:rPr>
          <w:t>Φορέας Υλοποίησης – Αναθέτουσα Αρχή</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_Toc166240279 \h </w:instrText>
        </w:r>
        <w:r w:rsidR="00613FC2" w:rsidRPr="00B356C7">
          <w:rPr>
            <w:noProof/>
            <w:webHidden/>
          </w:rPr>
        </w:r>
        <w:r w:rsidR="00613FC2" w:rsidRPr="00B356C7">
          <w:rPr>
            <w:noProof/>
            <w:webHidden/>
          </w:rPr>
          <w:fldChar w:fldCharType="separate"/>
        </w:r>
        <w:r>
          <w:rPr>
            <w:noProof/>
            <w:webHidden/>
          </w:rPr>
          <w:t>91</w:t>
        </w:r>
        <w:r w:rsidR="00613FC2" w:rsidRPr="00B356C7">
          <w:rPr>
            <w:noProof/>
            <w:webHidden/>
          </w:rPr>
          <w:fldChar w:fldCharType="end"/>
        </w:r>
      </w:hyperlink>
    </w:p>
    <w:p w14:paraId="2FB9F5C0" w14:textId="64AE6CC6"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0" w:history="1">
        <w:r w:rsidR="00613FC2" w:rsidRPr="00B356C7">
          <w:rPr>
            <w:rStyle w:val="-"/>
            <w:rFonts w:eastAsia="SimSun"/>
            <w:noProof/>
          </w:rPr>
          <w:t>1.1.2.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bCs/>
            <w:noProof/>
          </w:rPr>
          <w:t>Φορέας Χρηματοδότησης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_Toc166240280 \h </w:instrText>
        </w:r>
        <w:r w:rsidR="00613FC2" w:rsidRPr="00B356C7">
          <w:rPr>
            <w:noProof/>
            <w:webHidden/>
          </w:rPr>
        </w:r>
        <w:r w:rsidR="00613FC2" w:rsidRPr="00B356C7">
          <w:rPr>
            <w:noProof/>
            <w:webHidden/>
          </w:rPr>
          <w:fldChar w:fldCharType="separate"/>
        </w:r>
        <w:r>
          <w:rPr>
            <w:noProof/>
            <w:webHidden/>
          </w:rPr>
          <w:t>92</w:t>
        </w:r>
        <w:r w:rsidR="00613FC2" w:rsidRPr="00B356C7">
          <w:rPr>
            <w:noProof/>
            <w:webHidden/>
          </w:rPr>
          <w:fldChar w:fldCharType="end"/>
        </w:r>
      </w:hyperlink>
    </w:p>
    <w:p w14:paraId="0C158E89" w14:textId="3353AE59"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1" w:history="1">
        <w:r w:rsidR="00613FC2" w:rsidRPr="00B356C7">
          <w:rPr>
            <w:rStyle w:val="-"/>
            <w:rFonts w:eastAsia="SimSun"/>
            <w:noProof/>
            <w:lang w:val="el-GR"/>
          </w:rPr>
          <w:t>1.1.3.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bCs/>
            <w:noProof/>
            <w:lang w:val="el-GR"/>
          </w:rPr>
          <w:t>Κύριος του Έργου – Φορέας Λειτουργίας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_Toc166240281 \h </w:instrText>
        </w:r>
        <w:r w:rsidR="00613FC2" w:rsidRPr="00B356C7">
          <w:rPr>
            <w:noProof/>
            <w:webHidden/>
          </w:rPr>
        </w:r>
        <w:r w:rsidR="00613FC2" w:rsidRPr="00B356C7">
          <w:rPr>
            <w:noProof/>
            <w:webHidden/>
          </w:rPr>
          <w:fldChar w:fldCharType="separate"/>
        </w:r>
        <w:r>
          <w:rPr>
            <w:noProof/>
            <w:webHidden/>
          </w:rPr>
          <w:t>92</w:t>
        </w:r>
        <w:r w:rsidR="00613FC2" w:rsidRPr="00B356C7">
          <w:rPr>
            <w:noProof/>
            <w:webHidden/>
          </w:rPr>
          <w:fldChar w:fldCharType="end"/>
        </w:r>
      </w:hyperlink>
    </w:p>
    <w:p w14:paraId="3209D1B2" w14:textId="3A14B7DC"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2" w:history="1">
        <w:r w:rsidR="00613FC2" w:rsidRPr="00B356C7">
          <w:rPr>
            <w:rStyle w:val="-"/>
            <w:rFonts w:eastAsia="SimSun"/>
            <w:noProof/>
            <w:lang w:val="el-GR"/>
          </w:rPr>
          <w:t>1.1.4.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bCs/>
            <w:noProof/>
            <w:lang w:val="el-GR"/>
          </w:rPr>
          <w:t>Όργανα &amp; Επιτροπές Παρακολούθησης, Διακυβέρνησης και Ελέγχου του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_Toc166240282 \h </w:instrText>
        </w:r>
        <w:r w:rsidR="00613FC2" w:rsidRPr="00B356C7">
          <w:rPr>
            <w:noProof/>
            <w:webHidden/>
          </w:rPr>
        </w:r>
        <w:r w:rsidR="00613FC2" w:rsidRPr="00B356C7">
          <w:rPr>
            <w:noProof/>
            <w:webHidden/>
          </w:rPr>
          <w:fldChar w:fldCharType="separate"/>
        </w:r>
        <w:r>
          <w:rPr>
            <w:noProof/>
            <w:webHidden/>
          </w:rPr>
          <w:t>93</w:t>
        </w:r>
        <w:r w:rsidR="00613FC2" w:rsidRPr="00B356C7">
          <w:rPr>
            <w:noProof/>
            <w:webHidden/>
          </w:rPr>
          <w:fldChar w:fldCharType="end"/>
        </w:r>
      </w:hyperlink>
    </w:p>
    <w:p w14:paraId="3DBE6EC8" w14:textId="34AF97F9"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3" w:history="1">
        <w:r w:rsidR="00613FC2" w:rsidRPr="00B356C7">
          <w:rPr>
            <w:rStyle w:val="-"/>
            <w:noProof/>
            <w:lang w:val="el-GR"/>
          </w:rPr>
          <w:t>1.2.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Κρίσιμες οντότητες για την υλοποίηση του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_Toc166240283 \h </w:instrText>
        </w:r>
        <w:r w:rsidR="00613FC2" w:rsidRPr="00B356C7">
          <w:rPr>
            <w:noProof/>
            <w:webHidden/>
          </w:rPr>
        </w:r>
        <w:r w:rsidR="00613FC2" w:rsidRPr="00B356C7">
          <w:rPr>
            <w:noProof/>
            <w:webHidden/>
          </w:rPr>
          <w:fldChar w:fldCharType="separate"/>
        </w:r>
        <w:r>
          <w:rPr>
            <w:noProof/>
            <w:webHidden/>
          </w:rPr>
          <w:t>94</w:t>
        </w:r>
        <w:r w:rsidR="00613FC2" w:rsidRPr="00B356C7">
          <w:rPr>
            <w:noProof/>
            <w:webHidden/>
          </w:rPr>
          <w:fldChar w:fldCharType="end"/>
        </w:r>
      </w:hyperlink>
    </w:p>
    <w:p w14:paraId="4DACD5AF" w14:textId="14F7C80A"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4" w:history="1">
        <w:r w:rsidR="00613FC2" w:rsidRPr="00B356C7">
          <w:rPr>
            <w:rStyle w:val="-"/>
            <w:rFonts w:eastAsia="SimSun"/>
            <w:noProof/>
            <w:lang w:val="el-GR"/>
          </w:rPr>
          <w:t>1.3.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Υφιστάμενη Κατάσταση</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_Toc166240284 \h </w:instrText>
        </w:r>
        <w:r w:rsidR="00613FC2" w:rsidRPr="00B356C7">
          <w:rPr>
            <w:noProof/>
            <w:webHidden/>
          </w:rPr>
        </w:r>
        <w:r w:rsidR="00613FC2" w:rsidRPr="00B356C7">
          <w:rPr>
            <w:noProof/>
            <w:webHidden/>
          </w:rPr>
          <w:fldChar w:fldCharType="separate"/>
        </w:r>
        <w:r>
          <w:rPr>
            <w:noProof/>
            <w:webHidden/>
          </w:rPr>
          <w:t>95</w:t>
        </w:r>
        <w:r w:rsidR="00613FC2" w:rsidRPr="00B356C7">
          <w:rPr>
            <w:noProof/>
            <w:webHidden/>
          </w:rPr>
          <w:fldChar w:fldCharType="end"/>
        </w:r>
      </w:hyperlink>
    </w:p>
    <w:p w14:paraId="7A8E6B0B" w14:textId="2824F12A"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5" w:history="1">
        <w:r w:rsidR="00613FC2" w:rsidRPr="00B356C7">
          <w:rPr>
            <w:rStyle w:val="-"/>
            <w:rFonts w:eastAsia="SimSun"/>
            <w:noProof/>
            <w:lang w:val="el-GR"/>
          </w:rPr>
          <w:t>1.3.1.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bCs/>
            <w:noProof/>
            <w:lang w:val="el-GR"/>
          </w:rPr>
          <w:t>Το Κυβερνητικό Υπολογιστικό Νέφος (</w:t>
        </w:r>
        <w:r w:rsidR="00613FC2" w:rsidRPr="00B356C7">
          <w:rPr>
            <w:rStyle w:val="-"/>
            <w:rFonts w:eastAsia="SimSun"/>
            <w:bCs/>
            <w:noProof/>
          </w:rPr>
          <w:t>G</w:t>
        </w:r>
        <w:r w:rsidR="00613FC2" w:rsidRPr="00B356C7">
          <w:rPr>
            <w:rStyle w:val="-"/>
            <w:rFonts w:eastAsia="SimSun"/>
            <w:bCs/>
            <w:noProof/>
            <w:lang w:val="el-GR"/>
          </w:rPr>
          <w:t>-</w:t>
        </w:r>
        <w:r w:rsidR="00613FC2" w:rsidRPr="00B356C7">
          <w:rPr>
            <w:rStyle w:val="-"/>
            <w:rFonts w:eastAsia="SimSun"/>
            <w:bCs/>
            <w:noProof/>
          </w:rPr>
          <w:t>Cloud</w:t>
        </w:r>
        <w:r w:rsidR="00613FC2" w:rsidRPr="00B356C7">
          <w:rPr>
            <w:rStyle w:val="-"/>
            <w:rFonts w:eastAsia="SimSun"/>
            <w:bCs/>
            <w:noProof/>
            <w:lang w:val="el-GR"/>
          </w:rPr>
          <w:t>)</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_Toc166240285 \h </w:instrText>
        </w:r>
        <w:r w:rsidR="00613FC2" w:rsidRPr="00B356C7">
          <w:rPr>
            <w:noProof/>
            <w:webHidden/>
          </w:rPr>
        </w:r>
        <w:r w:rsidR="00613FC2" w:rsidRPr="00B356C7">
          <w:rPr>
            <w:noProof/>
            <w:webHidden/>
          </w:rPr>
          <w:fldChar w:fldCharType="separate"/>
        </w:r>
        <w:r>
          <w:rPr>
            <w:noProof/>
            <w:webHidden/>
          </w:rPr>
          <w:t>95</w:t>
        </w:r>
        <w:r w:rsidR="00613FC2" w:rsidRPr="00B356C7">
          <w:rPr>
            <w:noProof/>
            <w:webHidden/>
          </w:rPr>
          <w:fldChar w:fldCharType="end"/>
        </w:r>
      </w:hyperlink>
    </w:p>
    <w:p w14:paraId="44AD8858" w14:textId="60188148"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86" w:history="1">
        <w:r w:rsidR="00613FC2" w:rsidRPr="00B356C7">
          <w:rPr>
            <w:rStyle w:val="-"/>
            <w:noProof/>
            <w:lang w:val="el-GR"/>
            <w14:scene3d>
              <w14:camera w14:prst="orthographicFront"/>
              <w14:lightRig w14:rig="threePt" w14:dir="t">
                <w14:rot w14:lat="0" w14:lon="0" w14:rev="0"/>
              </w14:lightRig>
            </w14:scene3d>
          </w:rPr>
          <w:t>2.</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Περιγραφή Φυσικού Αντικειμένου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_Toc166240286 \h </w:instrText>
        </w:r>
        <w:r w:rsidR="00613FC2" w:rsidRPr="00B356C7">
          <w:rPr>
            <w:noProof/>
            <w:webHidden/>
          </w:rPr>
        </w:r>
        <w:r w:rsidR="00613FC2" w:rsidRPr="00B356C7">
          <w:rPr>
            <w:noProof/>
            <w:webHidden/>
          </w:rPr>
          <w:fldChar w:fldCharType="separate"/>
        </w:r>
        <w:r>
          <w:rPr>
            <w:noProof/>
            <w:webHidden/>
          </w:rPr>
          <w:t>100</w:t>
        </w:r>
        <w:r w:rsidR="00613FC2" w:rsidRPr="00B356C7">
          <w:rPr>
            <w:noProof/>
            <w:webHidden/>
          </w:rPr>
          <w:fldChar w:fldCharType="end"/>
        </w:r>
      </w:hyperlink>
    </w:p>
    <w:p w14:paraId="505481D7" w14:textId="432E41E4"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7" w:history="1">
        <w:r w:rsidR="00613FC2" w:rsidRPr="00B356C7">
          <w:rPr>
            <w:rStyle w:val="-"/>
            <w:noProof/>
            <w:lang w:val="el-GR"/>
          </w:rPr>
          <w:t>2.1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Αντικείμενο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_Toc166240287 \h </w:instrText>
        </w:r>
        <w:r w:rsidR="00613FC2" w:rsidRPr="00B356C7">
          <w:rPr>
            <w:noProof/>
            <w:webHidden/>
          </w:rPr>
        </w:r>
        <w:r w:rsidR="00613FC2" w:rsidRPr="00B356C7">
          <w:rPr>
            <w:noProof/>
            <w:webHidden/>
          </w:rPr>
          <w:fldChar w:fldCharType="separate"/>
        </w:r>
        <w:r>
          <w:rPr>
            <w:noProof/>
            <w:webHidden/>
          </w:rPr>
          <w:t>100</w:t>
        </w:r>
        <w:r w:rsidR="00613FC2" w:rsidRPr="00B356C7">
          <w:rPr>
            <w:noProof/>
            <w:webHidden/>
          </w:rPr>
          <w:fldChar w:fldCharType="end"/>
        </w:r>
      </w:hyperlink>
    </w:p>
    <w:p w14:paraId="55060832" w14:textId="588E80E6"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8" w:history="1">
        <w:r w:rsidR="00613FC2" w:rsidRPr="00B356C7">
          <w:rPr>
            <w:rStyle w:val="-"/>
            <w:noProof/>
            <w:lang w:val="el-GR"/>
          </w:rPr>
          <w:t>2.2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Σκοπός και Στόχοι της Σύμβασης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_Toc166240288 \h </w:instrText>
        </w:r>
        <w:r w:rsidR="00613FC2" w:rsidRPr="00B356C7">
          <w:rPr>
            <w:noProof/>
            <w:webHidden/>
          </w:rPr>
        </w:r>
        <w:r w:rsidR="00613FC2" w:rsidRPr="00B356C7">
          <w:rPr>
            <w:noProof/>
            <w:webHidden/>
          </w:rPr>
          <w:fldChar w:fldCharType="separate"/>
        </w:r>
        <w:r>
          <w:rPr>
            <w:noProof/>
            <w:webHidden/>
          </w:rPr>
          <w:t>101</w:t>
        </w:r>
        <w:r w:rsidR="00613FC2" w:rsidRPr="00B356C7">
          <w:rPr>
            <w:noProof/>
            <w:webHidden/>
          </w:rPr>
          <w:fldChar w:fldCharType="end"/>
        </w:r>
      </w:hyperlink>
    </w:p>
    <w:p w14:paraId="63754000" w14:textId="3DDD1F8E"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89" w:history="1">
        <w:r w:rsidR="00613FC2" w:rsidRPr="00B356C7">
          <w:rPr>
            <w:rStyle w:val="-"/>
            <w:noProof/>
            <w:lang w:val="el-GR"/>
          </w:rPr>
          <w:t>2.3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Αναμενόμενα Οφέλη</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_Toc166240289 \h </w:instrText>
        </w:r>
        <w:r w:rsidR="00613FC2" w:rsidRPr="00B356C7">
          <w:rPr>
            <w:noProof/>
            <w:webHidden/>
          </w:rPr>
        </w:r>
        <w:r w:rsidR="00613FC2" w:rsidRPr="00B356C7">
          <w:rPr>
            <w:noProof/>
            <w:webHidden/>
          </w:rPr>
          <w:fldChar w:fldCharType="separate"/>
        </w:r>
        <w:r>
          <w:rPr>
            <w:noProof/>
            <w:webHidden/>
          </w:rPr>
          <w:t>102</w:t>
        </w:r>
        <w:r w:rsidR="00613FC2" w:rsidRPr="00B356C7">
          <w:rPr>
            <w:noProof/>
            <w:webHidden/>
          </w:rPr>
          <w:fldChar w:fldCharType="end"/>
        </w:r>
      </w:hyperlink>
    </w:p>
    <w:p w14:paraId="2425380A" w14:textId="77F29D69"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90" w:history="1">
        <w:r w:rsidR="00613FC2" w:rsidRPr="00B356C7">
          <w:rPr>
            <w:rStyle w:val="-"/>
            <w:noProof/>
            <w:lang w:val="el-GR"/>
            <w14:scene3d>
              <w14:camera w14:prst="orthographicFront"/>
              <w14:lightRig w14:rig="threePt" w14:dir="t">
                <w14:rot w14:lat="0" w14:lon="0" w14:rev="0"/>
              </w14:lightRig>
            </w14:scene3d>
          </w:rPr>
          <w:t>3.</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Αρχιτεκτονική</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_Toc166240290 \h </w:instrText>
        </w:r>
        <w:r w:rsidR="00613FC2" w:rsidRPr="00B356C7">
          <w:rPr>
            <w:noProof/>
            <w:webHidden/>
          </w:rPr>
        </w:r>
        <w:r w:rsidR="00613FC2" w:rsidRPr="00B356C7">
          <w:rPr>
            <w:noProof/>
            <w:webHidden/>
          </w:rPr>
          <w:fldChar w:fldCharType="separate"/>
        </w:r>
        <w:r>
          <w:rPr>
            <w:noProof/>
            <w:webHidden/>
          </w:rPr>
          <w:t>102</w:t>
        </w:r>
        <w:r w:rsidR="00613FC2" w:rsidRPr="00B356C7">
          <w:rPr>
            <w:noProof/>
            <w:webHidden/>
          </w:rPr>
          <w:fldChar w:fldCharType="end"/>
        </w:r>
      </w:hyperlink>
    </w:p>
    <w:p w14:paraId="42E38AA9" w14:textId="2318A447"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1" w:history="1">
        <w:r w:rsidR="00613FC2" w:rsidRPr="00B356C7">
          <w:rPr>
            <w:rStyle w:val="-"/>
            <w:noProof/>
            <w:lang w:val="el-GR"/>
          </w:rPr>
          <w:t>3.1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Γενικές Αρχές Σχεδιασμού Συστήματος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_Toc166240291 \h </w:instrText>
        </w:r>
        <w:r w:rsidR="00613FC2" w:rsidRPr="00B356C7">
          <w:rPr>
            <w:noProof/>
            <w:webHidden/>
          </w:rPr>
        </w:r>
        <w:r w:rsidR="00613FC2" w:rsidRPr="00B356C7">
          <w:rPr>
            <w:noProof/>
            <w:webHidden/>
          </w:rPr>
          <w:fldChar w:fldCharType="separate"/>
        </w:r>
        <w:r>
          <w:rPr>
            <w:noProof/>
            <w:webHidden/>
          </w:rPr>
          <w:t>102</w:t>
        </w:r>
        <w:r w:rsidR="00613FC2" w:rsidRPr="00B356C7">
          <w:rPr>
            <w:noProof/>
            <w:webHidden/>
          </w:rPr>
          <w:fldChar w:fldCharType="end"/>
        </w:r>
      </w:hyperlink>
    </w:p>
    <w:p w14:paraId="2E4B439F" w14:textId="05306482"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2" w:history="1">
        <w:r w:rsidR="00613FC2" w:rsidRPr="00B356C7">
          <w:rPr>
            <w:rStyle w:val="-"/>
            <w:noProof/>
            <w:lang w:val="el-GR"/>
          </w:rPr>
          <w:t>3.2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Λογική Αρχιτεκτονική</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_Toc166240292 \h </w:instrText>
        </w:r>
        <w:r w:rsidR="00613FC2" w:rsidRPr="00B356C7">
          <w:rPr>
            <w:noProof/>
            <w:webHidden/>
          </w:rPr>
        </w:r>
        <w:r w:rsidR="00613FC2" w:rsidRPr="00B356C7">
          <w:rPr>
            <w:noProof/>
            <w:webHidden/>
          </w:rPr>
          <w:fldChar w:fldCharType="separate"/>
        </w:r>
        <w:r>
          <w:rPr>
            <w:noProof/>
            <w:webHidden/>
          </w:rPr>
          <w:t>103</w:t>
        </w:r>
        <w:r w:rsidR="00613FC2" w:rsidRPr="00B356C7">
          <w:rPr>
            <w:noProof/>
            <w:webHidden/>
          </w:rPr>
          <w:fldChar w:fldCharType="end"/>
        </w:r>
      </w:hyperlink>
    </w:p>
    <w:p w14:paraId="186DF684" w14:textId="273C9105"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293" w:history="1">
        <w:r w:rsidR="00613FC2" w:rsidRPr="00B356C7">
          <w:rPr>
            <w:rStyle w:val="-"/>
            <w:noProof/>
            <w:lang w:val="el-GR"/>
            <w14:scene3d>
              <w14:camera w14:prst="orthographicFront"/>
              <w14:lightRig w14:rig="threePt" w14:dir="t">
                <w14:rot w14:lat="0" w14:lon="0" w14:rev="0"/>
              </w14:lightRig>
            </w14:scene3d>
          </w:rPr>
          <w:t>4.</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Λειτουργικές Απαιτήσεις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_Toc166240293 \h </w:instrText>
        </w:r>
        <w:r w:rsidR="00613FC2" w:rsidRPr="00B356C7">
          <w:rPr>
            <w:noProof/>
            <w:webHidden/>
          </w:rPr>
        </w:r>
        <w:r w:rsidR="00613FC2" w:rsidRPr="00B356C7">
          <w:rPr>
            <w:noProof/>
            <w:webHidden/>
          </w:rPr>
          <w:fldChar w:fldCharType="separate"/>
        </w:r>
        <w:r>
          <w:rPr>
            <w:noProof/>
            <w:webHidden/>
          </w:rPr>
          <w:t>105</w:t>
        </w:r>
        <w:r w:rsidR="00613FC2" w:rsidRPr="00B356C7">
          <w:rPr>
            <w:noProof/>
            <w:webHidden/>
          </w:rPr>
          <w:fldChar w:fldCharType="end"/>
        </w:r>
      </w:hyperlink>
    </w:p>
    <w:p w14:paraId="4D96F1EE" w14:textId="2498F88C"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4" w:history="1">
        <w:r w:rsidR="00613FC2" w:rsidRPr="00B356C7">
          <w:rPr>
            <w:rStyle w:val="-"/>
            <w:noProof/>
            <w:lang w:val="el-GR"/>
          </w:rPr>
          <w:t>4.1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Λειτουργικές και τεχνικές προδιαγραφές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_Toc166240294 \h </w:instrText>
        </w:r>
        <w:r w:rsidR="00613FC2" w:rsidRPr="00B356C7">
          <w:rPr>
            <w:noProof/>
            <w:webHidden/>
          </w:rPr>
        </w:r>
        <w:r w:rsidR="00613FC2" w:rsidRPr="00B356C7">
          <w:rPr>
            <w:noProof/>
            <w:webHidden/>
          </w:rPr>
          <w:fldChar w:fldCharType="separate"/>
        </w:r>
        <w:r>
          <w:rPr>
            <w:noProof/>
            <w:webHidden/>
          </w:rPr>
          <w:t>105</w:t>
        </w:r>
        <w:r w:rsidR="00613FC2" w:rsidRPr="00B356C7">
          <w:rPr>
            <w:noProof/>
            <w:webHidden/>
          </w:rPr>
          <w:fldChar w:fldCharType="end"/>
        </w:r>
      </w:hyperlink>
    </w:p>
    <w:p w14:paraId="32CC1858" w14:textId="2BAFA825"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5" w:history="1">
        <w:r w:rsidR="00613FC2" w:rsidRPr="00B356C7">
          <w:rPr>
            <w:rStyle w:val="-"/>
            <w:noProof/>
            <w:lang w:val="el-GR"/>
          </w:rPr>
          <w:t>4.2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Θεματική Περιοχή 1: Παροχή υπηρεσιών προμήθειας, ανάπτυξης, παραμετροποίησης λογισμικού Εθνικού Συστήματος Έγκαιρης Προειδοποίησης με χρήση Τεχνητής Νοημοσύνης και λοιπών υποστηρικτικών συστημάτων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_Toc166240295 \h </w:instrText>
        </w:r>
        <w:r w:rsidR="00613FC2" w:rsidRPr="00B356C7">
          <w:rPr>
            <w:noProof/>
            <w:webHidden/>
          </w:rPr>
        </w:r>
        <w:r w:rsidR="00613FC2" w:rsidRPr="00B356C7">
          <w:rPr>
            <w:noProof/>
            <w:webHidden/>
          </w:rPr>
          <w:fldChar w:fldCharType="separate"/>
        </w:r>
        <w:r>
          <w:rPr>
            <w:noProof/>
            <w:webHidden/>
          </w:rPr>
          <w:t>106</w:t>
        </w:r>
        <w:r w:rsidR="00613FC2" w:rsidRPr="00B356C7">
          <w:rPr>
            <w:noProof/>
            <w:webHidden/>
          </w:rPr>
          <w:fldChar w:fldCharType="end"/>
        </w:r>
      </w:hyperlink>
    </w:p>
    <w:p w14:paraId="5ACEBC7D" w14:textId="7E4A2540"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6" w:history="1">
        <w:r w:rsidR="00613FC2" w:rsidRPr="00B356C7">
          <w:rPr>
            <w:rStyle w:val="-"/>
            <w:noProof/>
            <w:lang w:val="el-GR"/>
          </w:rPr>
          <w:t>4.2.1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Υποσύστημα Συγκέντρωσης &amp; Ομογενοποίησης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_Toc166240296 \h </w:instrText>
        </w:r>
        <w:r w:rsidR="00613FC2" w:rsidRPr="00B356C7">
          <w:rPr>
            <w:noProof/>
            <w:webHidden/>
          </w:rPr>
        </w:r>
        <w:r w:rsidR="00613FC2" w:rsidRPr="00B356C7">
          <w:rPr>
            <w:noProof/>
            <w:webHidden/>
          </w:rPr>
          <w:fldChar w:fldCharType="separate"/>
        </w:r>
        <w:r>
          <w:rPr>
            <w:noProof/>
            <w:webHidden/>
          </w:rPr>
          <w:t>110</w:t>
        </w:r>
        <w:r w:rsidR="00613FC2" w:rsidRPr="00B356C7">
          <w:rPr>
            <w:noProof/>
            <w:webHidden/>
          </w:rPr>
          <w:fldChar w:fldCharType="end"/>
        </w:r>
      </w:hyperlink>
    </w:p>
    <w:p w14:paraId="4821DD0E" w14:textId="4B25D468"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7" w:history="1">
        <w:r w:rsidR="00613FC2" w:rsidRPr="00B356C7">
          <w:rPr>
            <w:rStyle w:val="-"/>
            <w:bCs/>
            <w:noProof/>
            <w:lang w:val="el-GR"/>
          </w:rPr>
          <w:t>4.2.2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bCs/>
            <w:noProof/>
            <w:lang w:val="el-GR"/>
          </w:rPr>
          <w:t>Υποσύστημα Data Analytics &amp; Μηχανικής Μάθησης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_Toc166240297 \h </w:instrText>
        </w:r>
        <w:r w:rsidR="00613FC2" w:rsidRPr="00B356C7">
          <w:rPr>
            <w:noProof/>
            <w:webHidden/>
          </w:rPr>
        </w:r>
        <w:r w:rsidR="00613FC2" w:rsidRPr="00B356C7">
          <w:rPr>
            <w:noProof/>
            <w:webHidden/>
          </w:rPr>
          <w:fldChar w:fldCharType="separate"/>
        </w:r>
        <w:r>
          <w:rPr>
            <w:noProof/>
            <w:webHidden/>
          </w:rPr>
          <w:t>112</w:t>
        </w:r>
        <w:r w:rsidR="00613FC2" w:rsidRPr="00B356C7">
          <w:rPr>
            <w:noProof/>
            <w:webHidden/>
          </w:rPr>
          <w:fldChar w:fldCharType="end"/>
        </w:r>
      </w:hyperlink>
    </w:p>
    <w:p w14:paraId="562A2D2A" w14:textId="45308332" w:rsidR="00613FC2" w:rsidRPr="00B356C7" w:rsidRDefault="00A40D20">
      <w:pPr>
        <w:pStyle w:val="60"/>
        <w:tabs>
          <w:tab w:val="left" w:pos="1877"/>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8" w:history="1">
        <w:r w:rsidR="00613FC2" w:rsidRPr="00B356C7">
          <w:rPr>
            <w:rStyle w:val="-"/>
            <w:noProof/>
          </w:rPr>
          <w:t>4.2.2.1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Επεξεργασία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_Toc166240298 \h </w:instrText>
        </w:r>
        <w:r w:rsidR="00613FC2" w:rsidRPr="00B356C7">
          <w:rPr>
            <w:noProof/>
            <w:webHidden/>
          </w:rPr>
        </w:r>
        <w:r w:rsidR="00613FC2" w:rsidRPr="00B356C7">
          <w:rPr>
            <w:noProof/>
            <w:webHidden/>
          </w:rPr>
          <w:fldChar w:fldCharType="separate"/>
        </w:r>
        <w:r>
          <w:rPr>
            <w:noProof/>
            <w:webHidden/>
          </w:rPr>
          <w:t>113</w:t>
        </w:r>
        <w:r w:rsidR="00613FC2" w:rsidRPr="00B356C7">
          <w:rPr>
            <w:noProof/>
            <w:webHidden/>
          </w:rPr>
          <w:fldChar w:fldCharType="end"/>
        </w:r>
      </w:hyperlink>
    </w:p>
    <w:p w14:paraId="2B137E40" w14:textId="56B39205" w:rsidR="00613FC2" w:rsidRPr="00B356C7" w:rsidRDefault="00A40D20">
      <w:pPr>
        <w:pStyle w:val="60"/>
        <w:tabs>
          <w:tab w:val="left" w:pos="1877"/>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299" w:history="1">
        <w:r w:rsidR="00613FC2" w:rsidRPr="00B356C7">
          <w:rPr>
            <w:rStyle w:val="-"/>
            <w:noProof/>
          </w:rPr>
          <w:t>4.2.2.2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Ανάπτυξη μοντέλου έγκαιρης προειδοποίησης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_Toc166240299 \h </w:instrText>
        </w:r>
        <w:r w:rsidR="00613FC2" w:rsidRPr="00B356C7">
          <w:rPr>
            <w:noProof/>
            <w:webHidden/>
          </w:rPr>
        </w:r>
        <w:r w:rsidR="00613FC2" w:rsidRPr="00B356C7">
          <w:rPr>
            <w:noProof/>
            <w:webHidden/>
          </w:rPr>
          <w:fldChar w:fldCharType="separate"/>
        </w:r>
        <w:r>
          <w:rPr>
            <w:noProof/>
            <w:webHidden/>
          </w:rPr>
          <w:t>113</w:t>
        </w:r>
        <w:r w:rsidR="00613FC2" w:rsidRPr="00B356C7">
          <w:rPr>
            <w:noProof/>
            <w:webHidden/>
          </w:rPr>
          <w:fldChar w:fldCharType="end"/>
        </w:r>
      </w:hyperlink>
    </w:p>
    <w:p w14:paraId="25DF167F" w14:textId="065DC3AD" w:rsidR="00613FC2" w:rsidRPr="00B356C7" w:rsidRDefault="00A40D20">
      <w:pPr>
        <w:pStyle w:val="60"/>
        <w:tabs>
          <w:tab w:val="left" w:pos="1877"/>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0" w:history="1">
        <w:r w:rsidR="00613FC2" w:rsidRPr="00B356C7">
          <w:rPr>
            <w:rStyle w:val="-"/>
            <w:noProof/>
          </w:rPr>
          <w:t>4.2.2.3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Υποσύστημα Απεικόνισης Αναλύσεων Επιχειρησιακής Ευφυΐας (BI)</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_Toc166240300 \h </w:instrText>
        </w:r>
        <w:r w:rsidR="00613FC2" w:rsidRPr="00B356C7">
          <w:rPr>
            <w:noProof/>
            <w:webHidden/>
          </w:rPr>
        </w:r>
        <w:r w:rsidR="00613FC2" w:rsidRPr="00B356C7">
          <w:rPr>
            <w:noProof/>
            <w:webHidden/>
          </w:rPr>
          <w:fldChar w:fldCharType="separate"/>
        </w:r>
        <w:r>
          <w:rPr>
            <w:noProof/>
            <w:webHidden/>
          </w:rPr>
          <w:t>114</w:t>
        </w:r>
        <w:r w:rsidR="00613FC2" w:rsidRPr="00B356C7">
          <w:rPr>
            <w:noProof/>
            <w:webHidden/>
          </w:rPr>
          <w:fldChar w:fldCharType="end"/>
        </w:r>
      </w:hyperlink>
    </w:p>
    <w:p w14:paraId="7A6ED748" w14:textId="671AD7FB"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1" w:history="1">
        <w:r w:rsidR="00613FC2" w:rsidRPr="00B356C7">
          <w:rPr>
            <w:rStyle w:val="-"/>
            <w:noProof/>
            <w:lang w:val="el-GR"/>
          </w:rPr>
          <w:t>4.3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Θεματική Περιοχή 2: Υπηρεσίες Κυβερνοασφάλειας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_Toc166240301 \h </w:instrText>
        </w:r>
        <w:r w:rsidR="00613FC2" w:rsidRPr="00B356C7">
          <w:rPr>
            <w:noProof/>
            <w:webHidden/>
          </w:rPr>
        </w:r>
        <w:r w:rsidR="00613FC2" w:rsidRPr="00B356C7">
          <w:rPr>
            <w:noProof/>
            <w:webHidden/>
          </w:rPr>
          <w:fldChar w:fldCharType="separate"/>
        </w:r>
        <w:r>
          <w:rPr>
            <w:noProof/>
            <w:webHidden/>
          </w:rPr>
          <w:t>118</w:t>
        </w:r>
        <w:r w:rsidR="00613FC2" w:rsidRPr="00B356C7">
          <w:rPr>
            <w:noProof/>
            <w:webHidden/>
          </w:rPr>
          <w:fldChar w:fldCharType="end"/>
        </w:r>
      </w:hyperlink>
    </w:p>
    <w:p w14:paraId="0945DA7F" w14:textId="2AFF9DA4"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2" w:history="1">
        <w:r w:rsidR="00613FC2" w:rsidRPr="00B356C7">
          <w:rPr>
            <w:rStyle w:val="-"/>
            <w:noProof/>
            <w:lang w:val="el-GR"/>
          </w:rPr>
          <w:t>4.3.1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Μελέτη ασφάλειας συστήματος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_Toc166240302 \h </w:instrText>
        </w:r>
        <w:r w:rsidR="00613FC2" w:rsidRPr="00B356C7">
          <w:rPr>
            <w:noProof/>
            <w:webHidden/>
          </w:rPr>
        </w:r>
        <w:r w:rsidR="00613FC2" w:rsidRPr="00B356C7">
          <w:rPr>
            <w:noProof/>
            <w:webHidden/>
          </w:rPr>
          <w:fldChar w:fldCharType="separate"/>
        </w:r>
        <w:r>
          <w:rPr>
            <w:noProof/>
            <w:webHidden/>
          </w:rPr>
          <w:t>118</w:t>
        </w:r>
        <w:r w:rsidR="00613FC2" w:rsidRPr="00B356C7">
          <w:rPr>
            <w:noProof/>
            <w:webHidden/>
          </w:rPr>
          <w:fldChar w:fldCharType="end"/>
        </w:r>
      </w:hyperlink>
    </w:p>
    <w:p w14:paraId="57DBFEFF" w14:textId="21FA7E7E"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3" w:history="1">
        <w:r w:rsidR="00613FC2" w:rsidRPr="00B356C7">
          <w:rPr>
            <w:rStyle w:val="-"/>
            <w:noProof/>
            <w:lang w:val="el-GR"/>
          </w:rPr>
          <w:t>4.3.2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Συμμόρφωση με GDPR - Μελέτη Ιδιωτικότητας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_Toc166240303 \h </w:instrText>
        </w:r>
        <w:r w:rsidR="00613FC2" w:rsidRPr="00B356C7">
          <w:rPr>
            <w:noProof/>
            <w:webHidden/>
          </w:rPr>
        </w:r>
        <w:r w:rsidR="00613FC2" w:rsidRPr="00B356C7">
          <w:rPr>
            <w:noProof/>
            <w:webHidden/>
          </w:rPr>
          <w:fldChar w:fldCharType="separate"/>
        </w:r>
        <w:r>
          <w:rPr>
            <w:noProof/>
            <w:webHidden/>
          </w:rPr>
          <w:t>118</w:t>
        </w:r>
        <w:r w:rsidR="00613FC2" w:rsidRPr="00B356C7">
          <w:rPr>
            <w:noProof/>
            <w:webHidden/>
          </w:rPr>
          <w:fldChar w:fldCharType="end"/>
        </w:r>
      </w:hyperlink>
    </w:p>
    <w:p w14:paraId="2DD253B4" w14:textId="49B8BA5D"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4" w:history="1">
        <w:r w:rsidR="00613FC2" w:rsidRPr="00B356C7">
          <w:rPr>
            <w:rStyle w:val="-"/>
            <w:noProof/>
            <w:lang w:val="el-GR"/>
          </w:rPr>
          <w:t>4.3.3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cs="Times New Roman"/>
            <w:bCs/>
            <w:noProof/>
            <w:lang w:val="el-GR"/>
          </w:rPr>
          <w:t>Εκπόνηση Πλάνου Επιχειρησιακής Συνέχειας (Business Continuity Plan) και Σχεδίου</w:t>
        </w:r>
        <w:r w:rsidR="00613FC2" w:rsidRPr="00B356C7">
          <w:rPr>
            <w:rStyle w:val="-"/>
            <w:noProof/>
            <w:lang w:val="el-GR"/>
          </w:rPr>
          <w:t xml:space="preserve"> Ανάκαμψης από Καταστροφή (Disaster Recovery Plan)</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_Toc166240304 \h </w:instrText>
        </w:r>
        <w:r w:rsidR="00613FC2" w:rsidRPr="00B356C7">
          <w:rPr>
            <w:noProof/>
            <w:webHidden/>
          </w:rPr>
        </w:r>
        <w:r w:rsidR="00613FC2" w:rsidRPr="00B356C7">
          <w:rPr>
            <w:noProof/>
            <w:webHidden/>
          </w:rPr>
          <w:fldChar w:fldCharType="separate"/>
        </w:r>
        <w:r>
          <w:rPr>
            <w:noProof/>
            <w:webHidden/>
          </w:rPr>
          <w:t>119</w:t>
        </w:r>
        <w:r w:rsidR="00613FC2" w:rsidRPr="00B356C7">
          <w:rPr>
            <w:noProof/>
            <w:webHidden/>
          </w:rPr>
          <w:fldChar w:fldCharType="end"/>
        </w:r>
      </w:hyperlink>
    </w:p>
    <w:p w14:paraId="78E1FCC6" w14:textId="763D245D"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5" w:history="1">
        <w:r w:rsidR="00613FC2" w:rsidRPr="00B356C7">
          <w:rPr>
            <w:rStyle w:val="-"/>
            <w:noProof/>
            <w:lang w:val="el-GR"/>
          </w:rPr>
          <w:t>4.3.4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Εκπόνηση Penetration Test &amp; Vulnerability Assessment</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_Toc166240305 \h </w:instrText>
        </w:r>
        <w:r w:rsidR="00613FC2" w:rsidRPr="00B356C7">
          <w:rPr>
            <w:noProof/>
            <w:webHidden/>
          </w:rPr>
        </w:r>
        <w:r w:rsidR="00613FC2" w:rsidRPr="00B356C7">
          <w:rPr>
            <w:noProof/>
            <w:webHidden/>
          </w:rPr>
          <w:fldChar w:fldCharType="separate"/>
        </w:r>
        <w:r>
          <w:rPr>
            <w:noProof/>
            <w:webHidden/>
          </w:rPr>
          <w:t>120</w:t>
        </w:r>
        <w:r w:rsidR="00613FC2" w:rsidRPr="00B356C7">
          <w:rPr>
            <w:noProof/>
            <w:webHidden/>
          </w:rPr>
          <w:fldChar w:fldCharType="end"/>
        </w:r>
      </w:hyperlink>
    </w:p>
    <w:p w14:paraId="10AB36B6" w14:textId="48AED6CC"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6" w:history="1">
        <w:r w:rsidR="00613FC2" w:rsidRPr="00B356C7">
          <w:rPr>
            <w:rStyle w:val="-"/>
            <w:noProof/>
            <w:lang w:val="el-GR"/>
          </w:rPr>
          <w:t>4.4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Θεματική Περιοχή 3: Παροχή εξειδικευμένων συμβουλευτικών υπηρεσιών τεχνικής και επιχειρησιακής υποστήριξης (PMO)</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_Toc166240306 \h </w:instrText>
        </w:r>
        <w:r w:rsidR="00613FC2" w:rsidRPr="00B356C7">
          <w:rPr>
            <w:noProof/>
            <w:webHidden/>
          </w:rPr>
        </w:r>
        <w:r w:rsidR="00613FC2" w:rsidRPr="00B356C7">
          <w:rPr>
            <w:noProof/>
            <w:webHidden/>
          </w:rPr>
          <w:fldChar w:fldCharType="separate"/>
        </w:r>
        <w:r>
          <w:rPr>
            <w:noProof/>
            <w:webHidden/>
          </w:rPr>
          <w:t>122</w:t>
        </w:r>
        <w:r w:rsidR="00613FC2" w:rsidRPr="00B356C7">
          <w:rPr>
            <w:noProof/>
            <w:webHidden/>
          </w:rPr>
          <w:fldChar w:fldCharType="end"/>
        </w:r>
      </w:hyperlink>
    </w:p>
    <w:p w14:paraId="135EA47C" w14:textId="38DB5AF2"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7" w:history="1">
        <w:r w:rsidR="00613FC2" w:rsidRPr="00B356C7">
          <w:rPr>
            <w:rStyle w:val="-"/>
            <w:noProof/>
            <w:lang w:val="el-GR"/>
          </w:rPr>
          <w:t>4.4.1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PMO - Δημιουργία Δομής Διαχείρισης Έργου (Project Management Office)</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_Toc166240307 \h </w:instrText>
        </w:r>
        <w:r w:rsidR="00613FC2" w:rsidRPr="00B356C7">
          <w:rPr>
            <w:noProof/>
            <w:webHidden/>
          </w:rPr>
        </w:r>
        <w:r w:rsidR="00613FC2" w:rsidRPr="00B356C7">
          <w:rPr>
            <w:noProof/>
            <w:webHidden/>
          </w:rPr>
          <w:fldChar w:fldCharType="separate"/>
        </w:r>
        <w:r>
          <w:rPr>
            <w:noProof/>
            <w:webHidden/>
          </w:rPr>
          <w:t>122</w:t>
        </w:r>
        <w:r w:rsidR="00613FC2" w:rsidRPr="00B356C7">
          <w:rPr>
            <w:noProof/>
            <w:webHidden/>
          </w:rPr>
          <w:fldChar w:fldCharType="end"/>
        </w:r>
      </w:hyperlink>
    </w:p>
    <w:p w14:paraId="30D8DDA6" w14:textId="7F93CC75"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8" w:history="1">
        <w:r w:rsidR="00613FC2" w:rsidRPr="00B356C7">
          <w:rPr>
            <w:rStyle w:val="-"/>
            <w:noProof/>
            <w:lang w:val="el-GR"/>
          </w:rPr>
          <w:t>4.4.2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σε θέματα ανάλυσης, σχεδιασμού και υλοποίησης του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_Toc166240308 \h </w:instrText>
        </w:r>
        <w:r w:rsidR="00613FC2" w:rsidRPr="00B356C7">
          <w:rPr>
            <w:noProof/>
            <w:webHidden/>
          </w:rPr>
        </w:r>
        <w:r w:rsidR="00613FC2" w:rsidRPr="00B356C7">
          <w:rPr>
            <w:noProof/>
            <w:webHidden/>
          </w:rPr>
          <w:fldChar w:fldCharType="separate"/>
        </w:r>
        <w:r>
          <w:rPr>
            <w:noProof/>
            <w:webHidden/>
          </w:rPr>
          <w:t>122</w:t>
        </w:r>
        <w:r w:rsidR="00613FC2" w:rsidRPr="00B356C7">
          <w:rPr>
            <w:noProof/>
            <w:webHidden/>
          </w:rPr>
          <w:fldChar w:fldCharType="end"/>
        </w:r>
      </w:hyperlink>
    </w:p>
    <w:p w14:paraId="0ABBF06A" w14:textId="79F4070D"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09" w:history="1">
        <w:r w:rsidR="00613FC2" w:rsidRPr="00B356C7">
          <w:rPr>
            <w:rStyle w:val="-"/>
            <w:noProof/>
            <w:lang w:val="el-GR"/>
          </w:rPr>
          <w:t>4.5</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Θεματική Περιοχή 4: Μελέτες &amp; Παραγωγική Λειτουργία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_Toc166240309 \h </w:instrText>
        </w:r>
        <w:r w:rsidR="00613FC2" w:rsidRPr="00B356C7">
          <w:rPr>
            <w:noProof/>
            <w:webHidden/>
          </w:rPr>
        </w:r>
        <w:r w:rsidR="00613FC2" w:rsidRPr="00B356C7">
          <w:rPr>
            <w:noProof/>
            <w:webHidden/>
          </w:rPr>
          <w:fldChar w:fldCharType="separate"/>
        </w:r>
        <w:r>
          <w:rPr>
            <w:noProof/>
            <w:webHidden/>
          </w:rPr>
          <w:t>123</w:t>
        </w:r>
        <w:r w:rsidR="00613FC2" w:rsidRPr="00B356C7">
          <w:rPr>
            <w:noProof/>
            <w:webHidden/>
          </w:rPr>
          <w:fldChar w:fldCharType="end"/>
        </w:r>
      </w:hyperlink>
    </w:p>
    <w:p w14:paraId="6702D471" w14:textId="473282BE"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0" w:history="1">
        <w:r w:rsidR="00613FC2" w:rsidRPr="00B356C7">
          <w:rPr>
            <w:rStyle w:val="-"/>
            <w:noProof/>
            <w:lang w:val="el-GR"/>
          </w:rPr>
          <w:t>4.5.1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Εκπόνησης Μελετών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_Toc166240310 \h </w:instrText>
        </w:r>
        <w:r w:rsidR="00613FC2" w:rsidRPr="00B356C7">
          <w:rPr>
            <w:noProof/>
            <w:webHidden/>
          </w:rPr>
        </w:r>
        <w:r w:rsidR="00613FC2" w:rsidRPr="00B356C7">
          <w:rPr>
            <w:noProof/>
            <w:webHidden/>
          </w:rPr>
          <w:fldChar w:fldCharType="separate"/>
        </w:r>
        <w:r>
          <w:rPr>
            <w:noProof/>
            <w:webHidden/>
          </w:rPr>
          <w:t>123</w:t>
        </w:r>
        <w:r w:rsidR="00613FC2" w:rsidRPr="00B356C7">
          <w:rPr>
            <w:noProof/>
            <w:webHidden/>
          </w:rPr>
          <w:fldChar w:fldCharType="end"/>
        </w:r>
      </w:hyperlink>
    </w:p>
    <w:p w14:paraId="729CED42" w14:textId="4A9CE4D8"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1" w:history="1">
        <w:r w:rsidR="00613FC2" w:rsidRPr="00B356C7">
          <w:rPr>
            <w:rStyle w:val="-"/>
            <w:noProof/>
            <w:lang w:val="el-GR"/>
          </w:rPr>
          <w:t>4.5.2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Παραγωγική Λειτουργία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_Toc166240311 \h </w:instrText>
        </w:r>
        <w:r w:rsidR="00613FC2" w:rsidRPr="00B356C7">
          <w:rPr>
            <w:noProof/>
            <w:webHidden/>
          </w:rPr>
        </w:r>
        <w:r w:rsidR="00613FC2" w:rsidRPr="00B356C7">
          <w:rPr>
            <w:noProof/>
            <w:webHidden/>
          </w:rPr>
          <w:fldChar w:fldCharType="separate"/>
        </w:r>
        <w:r>
          <w:rPr>
            <w:noProof/>
            <w:webHidden/>
          </w:rPr>
          <w:t>123</w:t>
        </w:r>
        <w:r w:rsidR="00613FC2" w:rsidRPr="00B356C7">
          <w:rPr>
            <w:noProof/>
            <w:webHidden/>
          </w:rPr>
          <w:fldChar w:fldCharType="end"/>
        </w:r>
      </w:hyperlink>
    </w:p>
    <w:p w14:paraId="0946E0A3" w14:textId="36D1BEF1"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12" w:history="1">
        <w:r w:rsidR="00613FC2" w:rsidRPr="00B356C7">
          <w:rPr>
            <w:rStyle w:val="-"/>
            <w:noProof/>
            <w:lang w:val="el-GR"/>
            <w14:scene3d>
              <w14:camera w14:prst="orthographicFront"/>
              <w14:lightRig w14:rig="threePt" w14:dir="t">
                <w14:rot w14:lat="0" w14:lon="0" w14:rev="0"/>
              </w14:lightRig>
            </w14:scene3d>
          </w:rPr>
          <w:t>5.</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Οριζόντιες Απαιτήσεις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_Toc166240312 \h </w:instrText>
        </w:r>
        <w:r w:rsidR="00613FC2" w:rsidRPr="00B356C7">
          <w:rPr>
            <w:noProof/>
            <w:webHidden/>
          </w:rPr>
        </w:r>
        <w:r w:rsidR="00613FC2" w:rsidRPr="00B356C7">
          <w:rPr>
            <w:noProof/>
            <w:webHidden/>
          </w:rPr>
          <w:fldChar w:fldCharType="separate"/>
        </w:r>
        <w:r>
          <w:rPr>
            <w:noProof/>
            <w:webHidden/>
          </w:rPr>
          <w:t>126</w:t>
        </w:r>
        <w:r w:rsidR="00613FC2" w:rsidRPr="00B356C7">
          <w:rPr>
            <w:noProof/>
            <w:webHidden/>
          </w:rPr>
          <w:fldChar w:fldCharType="end"/>
        </w:r>
      </w:hyperlink>
    </w:p>
    <w:p w14:paraId="7F2470CD" w14:textId="63816785"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3" w:history="1">
        <w:r w:rsidR="00613FC2" w:rsidRPr="00B356C7">
          <w:rPr>
            <w:rStyle w:val="-"/>
            <w:noProof/>
            <w:lang w:val="el-GR"/>
          </w:rPr>
          <w:t>5.1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Συμβατότητα με G-Cloud</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_Toc166240313 \h </w:instrText>
        </w:r>
        <w:r w:rsidR="00613FC2" w:rsidRPr="00B356C7">
          <w:rPr>
            <w:noProof/>
            <w:webHidden/>
          </w:rPr>
        </w:r>
        <w:r w:rsidR="00613FC2" w:rsidRPr="00B356C7">
          <w:rPr>
            <w:noProof/>
            <w:webHidden/>
          </w:rPr>
          <w:fldChar w:fldCharType="separate"/>
        </w:r>
        <w:r>
          <w:rPr>
            <w:noProof/>
            <w:webHidden/>
          </w:rPr>
          <w:t>126</w:t>
        </w:r>
        <w:r w:rsidR="00613FC2" w:rsidRPr="00B356C7">
          <w:rPr>
            <w:noProof/>
            <w:webHidden/>
          </w:rPr>
          <w:fldChar w:fldCharType="end"/>
        </w:r>
      </w:hyperlink>
    </w:p>
    <w:p w14:paraId="34087364" w14:textId="5880DDFC"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4" w:history="1">
        <w:r w:rsidR="00613FC2" w:rsidRPr="00B356C7">
          <w:rPr>
            <w:rStyle w:val="-"/>
            <w:noProof/>
            <w:lang w:val="el-GR"/>
          </w:rPr>
          <w:t>5.2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Διαλειτουργικότητα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_Toc166240314 \h </w:instrText>
        </w:r>
        <w:r w:rsidR="00613FC2" w:rsidRPr="00B356C7">
          <w:rPr>
            <w:noProof/>
            <w:webHidden/>
          </w:rPr>
        </w:r>
        <w:r w:rsidR="00613FC2" w:rsidRPr="00B356C7">
          <w:rPr>
            <w:noProof/>
            <w:webHidden/>
          </w:rPr>
          <w:fldChar w:fldCharType="separate"/>
        </w:r>
        <w:r>
          <w:rPr>
            <w:noProof/>
            <w:webHidden/>
          </w:rPr>
          <w:t>127</w:t>
        </w:r>
        <w:r w:rsidR="00613FC2" w:rsidRPr="00B356C7">
          <w:rPr>
            <w:noProof/>
            <w:webHidden/>
          </w:rPr>
          <w:fldChar w:fldCharType="end"/>
        </w:r>
      </w:hyperlink>
    </w:p>
    <w:p w14:paraId="433F942D" w14:textId="036272CC"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5" w:history="1">
        <w:r w:rsidR="00613FC2" w:rsidRPr="00B356C7">
          <w:rPr>
            <w:rStyle w:val="-"/>
            <w:noProof/>
          </w:rPr>
          <w:t>5.3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Τεχνολογίες και σχέδιο υλοποίησης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_Toc166240315 \h </w:instrText>
        </w:r>
        <w:r w:rsidR="00613FC2" w:rsidRPr="00B356C7">
          <w:rPr>
            <w:noProof/>
            <w:webHidden/>
          </w:rPr>
        </w:r>
        <w:r w:rsidR="00613FC2" w:rsidRPr="00B356C7">
          <w:rPr>
            <w:noProof/>
            <w:webHidden/>
          </w:rPr>
          <w:fldChar w:fldCharType="separate"/>
        </w:r>
        <w:r>
          <w:rPr>
            <w:noProof/>
            <w:webHidden/>
          </w:rPr>
          <w:t>128</w:t>
        </w:r>
        <w:r w:rsidR="00613FC2" w:rsidRPr="00B356C7">
          <w:rPr>
            <w:noProof/>
            <w:webHidden/>
          </w:rPr>
          <w:fldChar w:fldCharType="end"/>
        </w:r>
      </w:hyperlink>
    </w:p>
    <w:p w14:paraId="79245BCF" w14:textId="4866F7FF"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6" w:history="1">
        <w:r w:rsidR="00613FC2" w:rsidRPr="00B356C7">
          <w:rPr>
            <w:rStyle w:val="-"/>
            <w:noProof/>
            <w:lang w:val="el-GR"/>
          </w:rPr>
          <w:t>5.4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Ασφάλεια Συστήματος και Προστασία Ιδιωτικότητας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_Toc166240316 \h </w:instrText>
        </w:r>
        <w:r w:rsidR="00613FC2" w:rsidRPr="00B356C7">
          <w:rPr>
            <w:noProof/>
            <w:webHidden/>
          </w:rPr>
        </w:r>
        <w:r w:rsidR="00613FC2" w:rsidRPr="00B356C7">
          <w:rPr>
            <w:noProof/>
            <w:webHidden/>
          </w:rPr>
          <w:fldChar w:fldCharType="separate"/>
        </w:r>
        <w:r>
          <w:rPr>
            <w:noProof/>
            <w:webHidden/>
          </w:rPr>
          <w:t>129</w:t>
        </w:r>
        <w:r w:rsidR="00613FC2" w:rsidRPr="00B356C7">
          <w:rPr>
            <w:noProof/>
            <w:webHidden/>
          </w:rPr>
          <w:fldChar w:fldCharType="end"/>
        </w:r>
      </w:hyperlink>
    </w:p>
    <w:p w14:paraId="02E30FC3" w14:textId="350B7257"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7" w:history="1">
        <w:r w:rsidR="00613FC2" w:rsidRPr="00B356C7">
          <w:rPr>
            <w:rStyle w:val="-"/>
            <w:noProof/>
            <w:lang w:val="el-GR"/>
          </w:rPr>
          <w:t>5.5</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Διαθεσιμότητα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_Toc166240317 \h </w:instrText>
        </w:r>
        <w:r w:rsidR="00613FC2" w:rsidRPr="00B356C7">
          <w:rPr>
            <w:noProof/>
            <w:webHidden/>
          </w:rPr>
        </w:r>
        <w:r w:rsidR="00613FC2" w:rsidRPr="00B356C7">
          <w:rPr>
            <w:noProof/>
            <w:webHidden/>
          </w:rPr>
          <w:fldChar w:fldCharType="separate"/>
        </w:r>
        <w:r>
          <w:rPr>
            <w:noProof/>
            <w:webHidden/>
          </w:rPr>
          <w:t>130</w:t>
        </w:r>
        <w:r w:rsidR="00613FC2" w:rsidRPr="00B356C7">
          <w:rPr>
            <w:noProof/>
            <w:webHidden/>
          </w:rPr>
          <w:fldChar w:fldCharType="end"/>
        </w:r>
      </w:hyperlink>
    </w:p>
    <w:p w14:paraId="5BE04D2E" w14:textId="729D1D3D"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8" w:history="1">
        <w:r w:rsidR="00613FC2" w:rsidRPr="00B356C7">
          <w:rPr>
            <w:rStyle w:val="-"/>
            <w:noProof/>
            <w:lang w:val="el-GR"/>
          </w:rPr>
          <w:t>5.6</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Ακεραιότητα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_Toc166240318 \h </w:instrText>
        </w:r>
        <w:r w:rsidR="00613FC2" w:rsidRPr="00B356C7">
          <w:rPr>
            <w:noProof/>
            <w:webHidden/>
          </w:rPr>
        </w:r>
        <w:r w:rsidR="00613FC2" w:rsidRPr="00B356C7">
          <w:rPr>
            <w:noProof/>
            <w:webHidden/>
          </w:rPr>
          <w:fldChar w:fldCharType="separate"/>
        </w:r>
        <w:r>
          <w:rPr>
            <w:noProof/>
            <w:webHidden/>
          </w:rPr>
          <w:t>130</w:t>
        </w:r>
        <w:r w:rsidR="00613FC2" w:rsidRPr="00B356C7">
          <w:rPr>
            <w:noProof/>
            <w:webHidden/>
          </w:rPr>
          <w:fldChar w:fldCharType="end"/>
        </w:r>
      </w:hyperlink>
    </w:p>
    <w:p w14:paraId="46FDD766" w14:textId="581AB35D"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19" w:history="1">
        <w:r w:rsidR="00613FC2" w:rsidRPr="00B356C7">
          <w:rPr>
            <w:rStyle w:val="-"/>
            <w:noProof/>
            <w:lang w:val="el-GR"/>
          </w:rPr>
          <w:t>5.7</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Επεκτασιμότητα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_Toc166240319 \h </w:instrText>
        </w:r>
        <w:r w:rsidR="00613FC2" w:rsidRPr="00B356C7">
          <w:rPr>
            <w:noProof/>
            <w:webHidden/>
          </w:rPr>
        </w:r>
        <w:r w:rsidR="00613FC2" w:rsidRPr="00B356C7">
          <w:rPr>
            <w:noProof/>
            <w:webHidden/>
          </w:rPr>
          <w:fldChar w:fldCharType="separate"/>
        </w:r>
        <w:r>
          <w:rPr>
            <w:noProof/>
            <w:webHidden/>
          </w:rPr>
          <w:t>131</w:t>
        </w:r>
        <w:r w:rsidR="00613FC2" w:rsidRPr="00B356C7">
          <w:rPr>
            <w:noProof/>
            <w:webHidden/>
          </w:rPr>
          <w:fldChar w:fldCharType="end"/>
        </w:r>
      </w:hyperlink>
    </w:p>
    <w:p w14:paraId="133D2DF0" w14:textId="5CA58960"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0" w:history="1">
        <w:r w:rsidR="00613FC2" w:rsidRPr="00B356C7">
          <w:rPr>
            <w:rStyle w:val="-"/>
            <w:noProof/>
            <w:lang w:val="el-GR"/>
          </w:rPr>
          <w:t>5.8</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Απαιτήσεις σχετικές με τον Γενικό Κανονισμό για την Προστασία Δεδομένων (GDPR)</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_Toc166240320 \h </w:instrText>
        </w:r>
        <w:r w:rsidR="00613FC2" w:rsidRPr="00B356C7">
          <w:rPr>
            <w:noProof/>
            <w:webHidden/>
          </w:rPr>
        </w:r>
        <w:r w:rsidR="00613FC2" w:rsidRPr="00B356C7">
          <w:rPr>
            <w:noProof/>
            <w:webHidden/>
          </w:rPr>
          <w:fldChar w:fldCharType="separate"/>
        </w:r>
        <w:r>
          <w:rPr>
            <w:noProof/>
            <w:webHidden/>
          </w:rPr>
          <w:t>131</w:t>
        </w:r>
        <w:r w:rsidR="00613FC2" w:rsidRPr="00B356C7">
          <w:rPr>
            <w:noProof/>
            <w:webHidden/>
          </w:rPr>
          <w:fldChar w:fldCharType="end"/>
        </w:r>
      </w:hyperlink>
    </w:p>
    <w:p w14:paraId="2D180769" w14:textId="2B9C6970"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1" w:history="1">
        <w:r w:rsidR="00613FC2" w:rsidRPr="00B356C7">
          <w:rPr>
            <w:rStyle w:val="-"/>
            <w:noProof/>
            <w:lang w:val="el-GR"/>
          </w:rPr>
          <w:t>5.9</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Ευχρηστία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_Toc166240321 \h </w:instrText>
        </w:r>
        <w:r w:rsidR="00613FC2" w:rsidRPr="00B356C7">
          <w:rPr>
            <w:noProof/>
            <w:webHidden/>
          </w:rPr>
        </w:r>
        <w:r w:rsidR="00613FC2" w:rsidRPr="00B356C7">
          <w:rPr>
            <w:noProof/>
            <w:webHidden/>
          </w:rPr>
          <w:fldChar w:fldCharType="separate"/>
        </w:r>
        <w:r>
          <w:rPr>
            <w:noProof/>
            <w:webHidden/>
          </w:rPr>
          <w:t>131</w:t>
        </w:r>
        <w:r w:rsidR="00613FC2" w:rsidRPr="00B356C7">
          <w:rPr>
            <w:noProof/>
            <w:webHidden/>
          </w:rPr>
          <w:fldChar w:fldCharType="end"/>
        </w:r>
      </w:hyperlink>
    </w:p>
    <w:p w14:paraId="0DE11BF7" w14:textId="651427F4"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2" w:history="1">
        <w:r w:rsidR="00613FC2" w:rsidRPr="00B356C7">
          <w:rPr>
            <w:rStyle w:val="-"/>
            <w:noProof/>
            <w:lang w:val="el-GR"/>
          </w:rPr>
          <w:t>5.10</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 xml:space="preserve">Υπηρεσία Μοναδικής Πρόσβασης - </w:t>
        </w:r>
        <w:r w:rsidR="00613FC2" w:rsidRPr="00B356C7">
          <w:rPr>
            <w:rStyle w:val="-"/>
            <w:noProof/>
          </w:rPr>
          <w:t>Single</w:t>
        </w:r>
        <w:r w:rsidR="00613FC2" w:rsidRPr="00B356C7">
          <w:rPr>
            <w:rStyle w:val="-"/>
            <w:noProof/>
            <w:lang w:val="el-GR"/>
          </w:rPr>
          <w:t xml:space="preserve"> </w:t>
        </w:r>
        <w:r w:rsidR="00613FC2" w:rsidRPr="00B356C7">
          <w:rPr>
            <w:rStyle w:val="-"/>
            <w:noProof/>
          </w:rPr>
          <w:t>Sign</w:t>
        </w:r>
        <w:r w:rsidR="00613FC2" w:rsidRPr="00B356C7">
          <w:rPr>
            <w:rStyle w:val="-"/>
            <w:noProof/>
            <w:lang w:val="el-GR"/>
          </w:rPr>
          <w:t xml:space="preserve"> </w:t>
        </w:r>
        <w:r w:rsidR="00613FC2" w:rsidRPr="00B356C7">
          <w:rPr>
            <w:rStyle w:val="-"/>
            <w:noProof/>
          </w:rPr>
          <w:t>On</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_Toc166240322 \h </w:instrText>
        </w:r>
        <w:r w:rsidR="00613FC2" w:rsidRPr="00B356C7">
          <w:rPr>
            <w:noProof/>
            <w:webHidden/>
          </w:rPr>
        </w:r>
        <w:r w:rsidR="00613FC2" w:rsidRPr="00B356C7">
          <w:rPr>
            <w:noProof/>
            <w:webHidden/>
          </w:rPr>
          <w:fldChar w:fldCharType="separate"/>
        </w:r>
        <w:r>
          <w:rPr>
            <w:noProof/>
            <w:webHidden/>
          </w:rPr>
          <w:t>134</w:t>
        </w:r>
        <w:r w:rsidR="00613FC2" w:rsidRPr="00B356C7">
          <w:rPr>
            <w:noProof/>
            <w:webHidden/>
          </w:rPr>
          <w:fldChar w:fldCharType="end"/>
        </w:r>
      </w:hyperlink>
    </w:p>
    <w:p w14:paraId="0FFA9DE3" w14:textId="28BFBD9B"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23" w:history="1">
        <w:r w:rsidR="00613FC2" w:rsidRPr="00B356C7">
          <w:rPr>
            <w:rStyle w:val="-"/>
            <w:noProof/>
            <w:lang w:val="el-GR"/>
            <w14:scene3d>
              <w14:camera w14:prst="orthographicFront"/>
              <w14:lightRig w14:rig="threePt" w14:dir="t">
                <w14:rot w14:lat="0" w14:lon="0" w14:rev="0"/>
              </w14:lightRig>
            </w14:scene3d>
          </w:rPr>
          <w:t>6.</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Υπηρεσίες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_Toc166240323 \h </w:instrText>
        </w:r>
        <w:r w:rsidR="00613FC2" w:rsidRPr="00B356C7">
          <w:rPr>
            <w:noProof/>
            <w:webHidden/>
          </w:rPr>
        </w:r>
        <w:r w:rsidR="00613FC2" w:rsidRPr="00B356C7">
          <w:rPr>
            <w:noProof/>
            <w:webHidden/>
          </w:rPr>
          <w:fldChar w:fldCharType="separate"/>
        </w:r>
        <w:r>
          <w:rPr>
            <w:noProof/>
            <w:webHidden/>
          </w:rPr>
          <w:t>134</w:t>
        </w:r>
        <w:r w:rsidR="00613FC2" w:rsidRPr="00B356C7">
          <w:rPr>
            <w:noProof/>
            <w:webHidden/>
          </w:rPr>
          <w:fldChar w:fldCharType="end"/>
        </w:r>
      </w:hyperlink>
    </w:p>
    <w:p w14:paraId="1C87C810" w14:textId="617F54E2"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4" w:history="1">
        <w:r w:rsidR="00613FC2" w:rsidRPr="00B356C7">
          <w:rPr>
            <w:rStyle w:val="-"/>
            <w:noProof/>
            <w:lang w:val="el-GR"/>
          </w:rPr>
          <w:t>6.1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Μελέτη Εφαρμογής - Ανάλυση Απαιτήσεων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_Toc166240324 \h </w:instrText>
        </w:r>
        <w:r w:rsidR="00613FC2" w:rsidRPr="00B356C7">
          <w:rPr>
            <w:noProof/>
            <w:webHidden/>
          </w:rPr>
        </w:r>
        <w:r w:rsidR="00613FC2" w:rsidRPr="00B356C7">
          <w:rPr>
            <w:noProof/>
            <w:webHidden/>
          </w:rPr>
          <w:fldChar w:fldCharType="separate"/>
        </w:r>
        <w:r>
          <w:rPr>
            <w:noProof/>
            <w:webHidden/>
          </w:rPr>
          <w:t>134</w:t>
        </w:r>
        <w:r w:rsidR="00613FC2" w:rsidRPr="00B356C7">
          <w:rPr>
            <w:noProof/>
            <w:webHidden/>
          </w:rPr>
          <w:fldChar w:fldCharType="end"/>
        </w:r>
      </w:hyperlink>
    </w:p>
    <w:p w14:paraId="2012C2F0" w14:textId="2425402A"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5" w:history="1">
        <w:r w:rsidR="00613FC2" w:rsidRPr="00B356C7">
          <w:rPr>
            <w:rStyle w:val="-"/>
            <w:noProof/>
            <w:lang w:val="el-GR"/>
          </w:rPr>
          <w:t>6.2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επικαιροποίησης μελετών, κατά τη φάση της Πιλοτικής Λειτουργίας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_Toc166240325 \h </w:instrText>
        </w:r>
        <w:r w:rsidR="00613FC2" w:rsidRPr="00B356C7">
          <w:rPr>
            <w:noProof/>
            <w:webHidden/>
          </w:rPr>
        </w:r>
        <w:r w:rsidR="00613FC2" w:rsidRPr="00B356C7">
          <w:rPr>
            <w:noProof/>
            <w:webHidden/>
          </w:rPr>
          <w:fldChar w:fldCharType="separate"/>
        </w:r>
        <w:r>
          <w:rPr>
            <w:noProof/>
            <w:webHidden/>
          </w:rPr>
          <w:t>136</w:t>
        </w:r>
        <w:r w:rsidR="00613FC2" w:rsidRPr="00B356C7">
          <w:rPr>
            <w:noProof/>
            <w:webHidden/>
          </w:rPr>
          <w:fldChar w:fldCharType="end"/>
        </w:r>
      </w:hyperlink>
    </w:p>
    <w:p w14:paraId="0ACD42B7" w14:textId="67B7DC22"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6" w:history="1">
        <w:r w:rsidR="00613FC2" w:rsidRPr="00B356C7">
          <w:rPr>
            <w:rStyle w:val="-"/>
            <w:noProof/>
            <w:lang w:val="el-GR"/>
          </w:rPr>
          <w:t>6.3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εγκατάστασης, παραμετροποίησης και μετάπτωσης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_Toc166240326 \h </w:instrText>
        </w:r>
        <w:r w:rsidR="00613FC2" w:rsidRPr="00B356C7">
          <w:rPr>
            <w:noProof/>
            <w:webHidden/>
          </w:rPr>
        </w:r>
        <w:r w:rsidR="00613FC2" w:rsidRPr="00B356C7">
          <w:rPr>
            <w:noProof/>
            <w:webHidden/>
          </w:rPr>
          <w:fldChar w:fldCharType="separate"/>
        </w:r>
        <w:r>
          <w:rPr>
            <w:noProof/>
            <w:webHidden/>
          </w:rPr>
          <w:t>136</w:t>
        </w:r>
        <w:r w:rsidR="00613FC2" w:rsidRPr="00B356C7">
          <w:rPr>
            <w:noProof/>
            <w:webHidden/>
          </w:rPr>
          <w:fldChar w:fldCharType="end"/>
        </w:r>
      </w:hyperlink>
    </w:p>
    <w:p w14:paraId="7F850B91" w14:textId="707CD3B9"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7" w:history="1">
        <w:r w:rsidR="00613FC2" w:rsidRPr="00B356C7">
          <w:rPr>
            <w:rStyle w:val="-"/>
            <w:noProof/>
            <w:lang w:val="el-GR"/>
          </w:rPr>
          <w:t>6.4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Εκπαίδευσης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_Toc166240327 \h </w:instrText>
        </w:r>
        <w:r w:rsidR="00613FC2" w:rsidRPr="00B356C7">
          <w:rPr>
            <w:noProof/>
            <w:webHidden/>
          </w:rPr>
        </w:r>
        <w:r w:rsidR="00613FC2" w:rsidRPr="00B356C7">
          <w:rPr>
            <w:noProof/>
            <w:webHidden/>
          </w:rPr>
          <w:fldChar w:fldCharType="separate"/>
        </w:r>
        <w:r>
          <w:rPr>
            <w:noProof/>
            <w:webHidden/>
          </w:rPr>
          <w:t>136</w:t>
        </w:r>
        <w:r w:rsidR="00613FC2" w:rsidRPr="00B356C7">
          <w:rPr>
            <w:noProof/>
            <w:webHidden/>
          </w:rPr>
          <w:fldChar w:fldCharType="end"/>
        </w:r>
      </w:hyperlink>
    </w:p>
    <w:p w14:paraId="2E19B682" w14:textId="6777984F"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8" w:history="1">
        <w:r w:rsidR="00613FC2" w:rsidRPr="00B356C7">
          <w:rPr>
            <w:rStyle w:val="-"/>
            <w:noProof/>
            <w:lang w:val="el-GR"/>
          </w:rPr>
          <w:t>6.5</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Πιλοτικής Λειτουργίας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_Toc166240328 \h </w:instrText>
        </w:r>
        <w:r w:rsidR="00613FC2" w:rsidRPr="00B356C7">
          <w:rPr>
            <w:noProof/>
            <w:webHidden/>
          </w:rPr>
        </w:r>
        <w:r w:rsidR="00613FC2" w:rsidRPr="00B356C7">
          <w:rPr>
            <w:noProof/>
            <w:webHidden/>
          </w:rPr>
          <w:fldChar w:fldCharType="separate"/>
        </w:r>
        <w:r>
          <w:rPr>
            <w:noProof/>
            <w:webHidden/>
          </w:rPr>
          <w:t>137</w:t>
        </w:r>
        <w:r w:rsidR="00613FC2" w:rsidRPr="00B356C7">
          <w:rPr>
            <w:noProof/>
            <w:webHidden/>
          </w:rPr>
          <w:fldChar w:fldCharType="end"/>
        </w:r>
      </w:hyperlink>
    </w:p>
    <w:p w14:paraId="2B7B6462" w14:textId="0FADACE8"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29" w:history="1">
        <w:r w:rsidR="00613FC2" w:rsidRPr="00B356C7">
          <w:rPr>
            <w:rStyle w:val="-"/>
            <w:noProof/>
          </w:rPr>
          <w:t>6.6</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Παραγωγικής  Λειτουργίας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_Toc166240329 \h </w:instrText>
        </w:r>
        <w:r w:rsidR="00613FC2" w:rsidRPr="00B356C7">
          <w:rPr>
            <w:noProof/>
            <w:webHidden/>
          </w:rPr>
        </w:r>
        <w:r w:rsidR="00613FC2" w:rsidRPr="00B356C7">
          <w:rPr>
            <w:noProof/>
            <w:webHidden/>
          </w:rPr>
          <w:fldChar w:fldCharType="separate"/>
        </w:r>
        <w:r>
          <w:rPr>
            <w:noProof/>
            <w:webHidden/>
          </w:rPr>
          <w:t>138</w:t>
        </w:r>
        <w:r w:rsidR="00613FC2" w:rsidRPr="00B356C7">
          <w:rPr>
            <w:noProof/>
            <w:webHidden/>
          </w:rPr>
          <w:fldChar w:fldCharType="end"/>
        </w:r>
      </w:hyperlink>
    </w:p>
    <w:p w14:paraId="37C6BE32" w14:textId="66248036"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0" w:history="1">
        <w:r w:rsidR="00613FC2" w:rsidRPr="00B356C7">
          <w:rPr>
            <w:rStyle w:val="-"/>
            <w:noProof/>
            <w:lang w:val="el-GR"/>
          </w:rPr>
          <w:t>6.7</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Υπηρεσίες Εγγύησης και Συντήρησης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_Toc166240330 \h </w:instrText>
        </w:r>
        <w:r w:rsidR="00613FC2" w:rsidRPr="00B356C7">
          <w:rPr>
            <w:noProof/>
            <w:webHidden/>
          </w:rPr>
        </w:r>
        <w:r w:rsidR="00613FC2" w:rsidRPr="00B356C7">
          <w:rPr>
            <w:noProof/>
            <w:webHidden/>
          </w:rPr>
          <w:fldChar w:fldCharType="separate"/>
        </w:r>
        <w:r>
          <w:rPr>
            <w:noProof/>
            <w:webHidden/>
          </w:rPr>
          <w:t>140</w:t>
        </w:r>
        <w:r w:rsidR="00613FC2" w:rsidRPr="00B356C7">
          <w:rPr>
            <w:noProof/>
            <w:webHidden/>
          </w:rPr>
          <w:fldChar w:fldCharType="end"/>
        </w:r>
      </w:hyperlink>
    </w:p>
    <w:p w14:paraId="5E7B5FA6" w14:textId="348591B5"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31" w:history="1">
        <w:r w:rsidR="00613FC2" w:rsidRPr="00B356C7">
          <w:rPr>
            <w:rStyle w:val="-"/>
            <w:noProof/>
            <w:lang w:val="el-GR"/>
            <w14:scene3d>
              <w14:camera w14:prst="orthographicFront"/>
              <w14:lightRig w14:rig="threePt" w14:dir="t">
                <w14:rot w14:lat="0" w14:lon="0" w14:rev="0"/>
              </w14:lightRig>
            </w14:scene3d>
          </w:rPr>
          <w:t>7.</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Μεθοδολογία Υλοποίησης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_Toc166240331 \h </w:instrText>
        </w:r>
        <w:r w:rsidR="00613FC2" w:rsidRPr="00B356C7">
          <w:rPr>
            <w:noProof/>
            <w:webHidden/>
          </w:rPr>
        </w:r>
        <w:r w:rsidR="00613FC2" w:rsidRPr="00B356C7">
          <w:rPr>
            <w:noProof/>
            <w:webHidden/>
          </w:rPr>
          <w:fldChar w:fldCharType="separate"/>
        </w:r>
        <w:r>
          <w:rPr>
            <w:noProof/>
            <w:webHidden/>
          </w:rPr>
          <w:t>140</w:t>
        </w:r>
        <w:r w:rsidR="00613FC2" w:rsidRPr="00B356C7">
          <w:rPr>
            <w:noProof/>
            <w:webHidden/>
          </w:rPr>
          <w:fldChar w:fldCharType="end"/>
        </w:r>
      </w:hyperlink>
    </w:p>
    <w:p w14:paraId="3E115B31" w14:textId="7070DC8B"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2" w:history="1">
        <w:r w:rsidR="00613FC2" w:rsidRPr="00B356C7">
          <w:rPr>
            <w:rStyle w:val="-"/>
            <w:noProof/>
            <w:lang w:val="el-GR"/>
          </w:rPr>
          <w:t>7.1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Χρονοδιάγραμμα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_Toc166240332 \h </w:instrText>
        </w:r>
        <w:r w:rsidR="00613FC2" w:rsidRPr="00B356C7">
          <w:rPr>
            <w:noProof/>
            <w:webHidden/>
          </w:rPr>
        </w:r>
        <w:r w:rsidR="00613FC2" w:rsidRPr="00B356C7">
          <w:rPr>
            <w:noProof/>
            <w:webHidden/>
          </w:rPr>
          <w:fldChar w:fldCharType="separate"/>
        </w:r>
        <w:r>
          <w:rPr>
            <w:noProof/>
            <w:webHidden/>
          </w:rPr>
          <w:t>140</w:t>
        </w:r>
        <w:r w:rsidR="00613FC2" w:rsidRPr="00B356C7">
          <w:rPr>
            <w:noProof/>
            <w:webHidden/>
          </w:rPr>
          <w:fldChar w:fldCharType="end"/>
        </w:r>
      </w:hyperlink>
    </w:p>
    <w:p w14:paraId="3AE43241" w14:textId="377763CB"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3" w:history="1">
        <w:r w:rsidR="00613FC2" w:rsidRPr="00B356C7">
          <w:rPr>
            <w:rStyle w:val="-"/>
            <w:noProof/>
            <w:lang w:val="el-GR"/>
          </w:rPr>
          <w:t>7.2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Φάσεις – Παραδοτέα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_Toc166240333 \h </w:instrText>
        </w:r>
        <w:r w:rsidR="00613FC2" w:rsidRPr="00B356C7">
          <w:rPr>
            <w:noProof/>
            <w:webHidden/>
          </w:rPr>
        </w:r>
        <w:r w:rsidR="00613FC2" w:rsidRPr="00B356C7">
          <w:rPr>
            <w:noProof/>
            <w:webHidden/>
          </w:rPr>
          <w:fldChar w:fldCharType="separate"/>
        </w:r>
        <w:r>
          <w:rPr>
            <w:noProof/>
            <w:webHidden/>
          </w:rPr>
          <w:t>140</w:t>
        </w:r>
        <w:r w:rsidR="00613FC2" w:rsidRPr="00B356C7">
          <w:rPr>
            <w:noProof/>
            <w:webHidden/>
          </w:rPr>
          <w:fldChar w:fldCharType="end"/>
        </w:r>
      </w:hyperlink>
    </w:p>
    <w:p w14:paraId="5F68BE14" w14:textId="743AB4AB"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4" w:history="1">
        <w:r w:rsidR="00613FC2" w:rsidRPr="00B356C7">
          <w:rPr>
            <w:rStyle w:val="-"/>
            <w:rFonts w:eastAsia="SimSun"/>
            <w:noProof/>
            <w:lang w:val="el-GR"/>
          </w:rPr>
          <w:t>7.2.1.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Φάση 1: Μελέτη Εφαρμογής – Ανάλυση Απαιτήσεων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_Toc166240334 \h </w:instrText>
        </w:r>
        <w:r w:rsidR="00613FC2" w:rsidRPr="00B356C7">
          <w:rPr>
            <w:noProof/>
            <w:webHidden/>
          </w:rPr>
        </w:r>
        <w:r w:rsidR="00613FC2" w:rsidRPr="00B356C7">
          <w:rPr>
            <w:noProof/>
            <w:webHidden/>
          </w:rPr>
          <w:fldChar w:fldCharType="separate"/>
        </w:r>
        <w:r>
          <w:rPr>
            <w:noProof/>
            <w:webHidden/>
          </w:rPr>
          <w:t>142</w:t>
        </w:r>
        <w:r w:rsidR="00613FC2" w:rsidRPr="00B356C7">
          <w:rPr>
            <w:noProof/>
            <w:webHidden/>
          </w:rPr>
          <w:fldChar w:fldCharType="end"/>
        </w:r>
      </w:hyperlink>
    </w:p>
    <w:p w14:paraId="5050F6A2" w14:textId="1960EFF4"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5" w:history="1">
        <w:r w:rsidR="00613FC2" w:rsidRPr="00B356C7">
          <w:rPr>
            <w:rStyle w:val="-"/>
            <w:rFonts w:eastAsia="SimSun"/>
            <w:noProof/>
            <w:lang w:val="el-GR"/>
          </w:rPr>
          <w:t>7.2.2.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Φάση 2: Προμήθεια και Εγκατάσταση Λογισμικού Συστήματος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_Toc166240335 \h </w:instrText>
        </w:r>
        <w:r w:rsidR="00613FC2" w:rsidRPr="00B356C7">
          <w:rPr>
            <w:noProof/>
            <w:webHidden/>
          </w:rPr>
        </w:r>
        <w:r w:rsidR="00613FC2" w:rsidRPr="00B356C7">
          <w:rPr>
            <w:noProof/>
            <w:webHidden/>
          </w:rPr>
          <w:fldChar w:fldCharType="separate"/>
        </w:r>
        <w:r>
          <w:rPr>
            <w:noProof/>
            <w:webHidden/>
          </w:rPr>
          <w:t>143</w:t>
        </w:r>
        <w:r w:rsidR="00613FC2" w:rsidRPr="00B356C7">
          <w:rPr>
            <w:noProof/>
            <w:webHidden/>
          </w:rPr>
          <w:fldChar w:fldCharType="end"/>
        </w:r>
      </w:hyperlink>
    </w:p>
    <w:p w14:paraId="4D1277DF" w14:textId="1BEDFC71"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6" w:history="1">
        <w:r w:rsidR="00613FC2" w:rsidRPr="00B356C7">
          <w:rPr>
            <w:rStyle w:val="-"/>
            <w:rFonts w:eastAsia="SimSun"/>
            <w:noProof/>
            <w:lang w:val="el-GR"/>
          </w:rPr>
          <w:t>7.2.3.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Φάση 3: Ανάπτυξη εφαρμογών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_Toc166240336 \h </w:instrText>
        </w:r>
        <w:r w:rsidR="00613FC2" w:rsidRPr="00B356C7">
          <w:rPr>
            <w:noProof/>
            <w:webHidden/>
          </w:rPr>
        </w:r>
        <w:r w:rsidR="00613FC2" w:rsidRPr="00B356C7">
          <w:rPr>
            <w:noProof/>
            <w:webHidden/>
          </w:rPr>
          <w:fldChar w:fldCharType="separate"/>
        </w:r>
        <w:r>
          <w:rPr>
            <w:noProof/>
            <w:webHidden/>
          </w:rPr>
          <w:t>144</w:t>
        </w:r>
        <w:r w:rsidR="00613FC2" w:rsidRPr="00B356C7">
          <w:rPr>
            <w:noProof/>
            <w:webHidden/>
          </w:rPr>
          <w:fldChar w:fldCharType="end"/>
        </w:r>
      </w:hyperlink>
    </w:p>
    <w:p w14:paraId="588D89BD" w14:textId="0241C6EA"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7" w:history="1">
        <w:r w:rsidR="00613FC2" w:rsidRPr="00B356C7">
          <w:rPr>
            <w:rStyle w:val="-"/>
            <w:rFonts w:eastAsia="SimSun"/>
            <w:noProof/>
            <w:lang w:val="el-GR"/>
          </w:rPr>
          <w:t>7.2.4.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Φάση 4 : Εγκατάσταση</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_Toc166240337 \h </w:instrText>
        </w:r>
        <w:r w:rsidR="00613FC2" w:rsidRPr="00B356C7">
          <w:rPr>
            <w:noProof/>
            <w:webHidden/>
          </w:rPr>
        </w:r>
        <w:r w:rsidR="00613FC2" w:rsidRPr="00B356C7">
          <w:rPr>
            <w:noProof/>
            <w:webHidden/>
          </w:rPr>
          <w:fldChar w:fldCharType="separate"/>
        </w:r>
        <w:r>
          <w:rPr>
            <w:noProof/>
            <w:webHidden/>
          </w:rPr>
          <w:t>145</w:t>
        </w:r>
        <w:r w:rsidR="00613FC2" w:rsidRPr="00B356C7">
          <w:rPr>
            <w:noProof/>
            <w:webHidden/>
          </w:rPr>
          <w:fldChar w:fldCharType="end"/>
        </w:r>
      </w:hyperlink>
    </w:p>
    <w:p w14:paraId="48EA0ECC" w14:textId="20C5F7D6"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8" w:history="1">
        <w:r w:rsidR="00613FC2" w:rsidRPr="00B356C7">
          <w:rPr>
            <w:rStyle w:val="-"/>
            <w:noProof/>
          </w:rPr>
          <w:t>7.2.5.</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Φάση 5: Παραμετροποίηση – Μετάπτωση Δεδομένων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_Toc166240338 \h </w:instrText>
        </w:r>
        <w:r w:rsidR="00613FC2" w:rsidRPr="00B356C7">
          <w:rPr>
            <w:noProof/>
            <w:webHidden/>
          </w:rPr>
        </w:r>
        <w:r w:rsidR="00613FC2" w:rsidRPr="00B356C7">
          <w:rPr>
            <w:noProof/>
            <w:webHidden/>
          </w:rPr>
          <w:fldChar w:fldCharType="separate"/>
        </w:r>
        <w:r>
          <w:rPr>
            <w:noProof/>
            <w:webHidden/>
          </w:rPr>
          <w:t>145</w:t>
        </w:r>
        <w:r w:rsidR="00613FC2" w:rsidRPr="00B356C7">
          <w:rPr>
            <w:noProof/>
            <w:webHidden/>
          </w:rPr>
          <w:fldChar w:fldCharType="end"/>
        </w:r>
      </w:hyperlink>
    </w:p>
    <w:p w14:paraId="56467A9B" w14:textId="4E3AD52B"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39" w:history="1">
        <w:r w:rsidR="00613FC2" w:rsidRPr="00B356C7">
          <w:rPr>
            <w:rStyle w:val="-"/>
            <w:noProof/>
          </w:rPr>
          <w:t>7.2.6.</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Φάση 6: Εκπαίδευση χρηστών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_Toc166240339 \h </w:instrText>
        </w:r>
        <w:r w:rsidR="00613FC2" w:rsidRPr="00B356C7">
          <w:rPr>
            <w:noProof/>
            <w:webHidden/>
          </w:rPr>
        </w:r>
        <w:r w:rsidR="00613FC2" w:rsidRPr="00B356C7">
          <w:rPr>
            <w:noProof/>
            <w:webHidden/>
          </w:rPr>
          <w:fldChar w:fldCharType="separate"/>
        </w:r>
        <w:r>
          <w:rPr>
            <w:noProof/>
            <w:webHidden/>
          </w:rPr>
          <w:t>146</w:t>
        </w:r>
        <w:r w:rsidR="00613FC2" w:rsidRPr="00B356C7">
          <w:rPr>
            <w:noProof/>
            <w:webHidden/>
          </w:rPr>
          <w:fldChar w:fldCharType="end"/>
        </w:r>
      </w:hyperlink>
    </w:p>
    <w:p w14:paraId="68DA659F" w14:textId="13001033"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0" w:history="1">
        <w:r w:rsidR="00613FC2" w:rsidRPr="00B356C7">
          <w:rPr>
            <w:rStyle w:val="-"/>
            <w:noProof/>
          </w:rPr>
          <w:t>7.2.7.</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Φάση 7: Πιλοτική Λειτουργία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_Toc166240340 \h </w:instrText>
        </w:r>
        <w:r w:rsidR="00613FC2" w:rsidRPr="00B356C7">
          <w:rPr>
            <w:noProof/>
            <w:webHidden/>
          </w:rPr>
        </w:r>
        <w:r w:rsidR="00613FC2" w:rsidRPr="00B356C7">
          <w:rPr>
            <w:noProof/>
            <w:webHidden/>
          </w:rPr>
          <w:fldChar w:fldCharType="separate"/>
        </w:r>
        <w:r>
          <w:rPr>
            <w:noProof/>
            <w:webHidden/>
          </w:rPr>
          <w:t>147</w:t>
        </w:r>
        <w:r w:rsidR="00613FC2" w:rsidRPr="00B356C7">
          <w:rPr>
            <w:noProof/>
            <w:webHidden/>
          </w:rPr>
          <w:fldChar w:fldCharType="end"/>
        </w:r>
      </w:hyperlink>
    </w:p>
    <w:p w14:paraId="1D797262" w14:textId="5F2F2B15"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1" w:history="1">
        <w:r w:rsidR="00613FC2" w:rsidRPr="00B356C7">
          <w:rPr>
            <w:rStyle w:val="-"/>
            <w:noProof/>
          </w:rPr>
          <w:t>7.2.8.</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Φάση 8: Παραγωγική Λειτουργία</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_Toc166240341 \h </w:instrText>
        </w:r>
        <w:r w:rsidR="00613FC2" w:rsidRPr="00B356C7">
          <w:rPr>
            <w:noProof/>
            <w:webHidden/>
          </w:rPr>
        </w:r>
        <w:r w:rsidR="00613FC2" w:rsidRPr="00B356C7">
          <w:rPr>
            <w:noProof/>
            <w:webHidden/>
          </w:rPr>
          <w:fldChar w:fldCharType="separate"/>
        </w:r>
        <w:r>
          <w:rPr>
            <w:noProof/>
            <w:webHidden/>
          </w:rPr>
          <w:t>148</w:t>
        </w:r>
        <w:r w:rsidR="00613FC2" w:rsidRPr="00B356C7">
          <w:rPr>
            <w:noProof/>
            <w:webHidden/>
          </w:rPr>
          <w:fldChar w:fldCharType="end"/>
        </w:r>
      </w:hyperlink>
    </w:p>
    <w:p w14:paraId="5725E979" w14:textId="76EE8C77"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2" w:history="1">
        <w:r w:rsidR="00613FC2" w:rsidRPr="00B356C7">
          <w:rPr>
            <w:rStyle w:val="-"/>
            <w:noProof/>
          </w:rPr>
          <w:t>7.2.9.</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 xml:space="preserve">Φάση 9: </w:t>
        </w:r>
        <w:r w:rsidR="00613FC2" w:rsidRPr="00B356C7">
          <w:rPr>
            <w:rStyle w:val="-"/>
            <w:noProof/>
            <w:spacing w:val="8"/>
          </w:rPr>
          <w:t>Διαχείριση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_Toc166240342 \h </w:instrText>
        </w:r>
        <w:r w:rsidR="00613FC2" w:rsidRPr="00B356C7">
          <w:rPr>
            <w:noProof/>
            <w:webHidden/>
          </w:rPr>
        </w:r>
        <w:r w:rsidR="00613FC2" w:rsidRPr="00B356C7">
          <w:rPr>
            <w:noProof/>
            <w:webHidden/>
          </w:rPr>
          <w:fldChar w:fldCharType="separate"/>
        </w:r>
        <w:r>
          <w:rPr>
            <w:noProof/>
            <w:webHidden/>
          </w:rPr>
          <w:t>149</w:t>
        </w:r>
        <w:r w:rsidR="00613FC2" w:rsidRPr="00B356C7">
          <w:rPr>
            <w:noProof/>
            <w:webHidden/>
          </w:rPr>
          <w:fldChar w:fldCharType="end"/>
        </w:r>
      </w:hyperlink>
    </w:p>
    <w:p w14:paraId="647AB8EC" w14:textId="7A3810D8"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3" w:history="1">
        <w:r w:rsidR="00613FC2" w:rsidRPr="00B356C7">
          <w:rPr>
            <w:rStyle w:val="-"/>
            <w:noProof/>
            <w:lang w:val="el-GR"/>
          </w:rPr>
          <w:t>7.2.10.</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Χρόνος Υποβολής και Διαδικασία Οριστικοποίησης Παραδοτέων &amp; Προϋποθέσεις παραλαβής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_Toc166240343 \h </w:instrText>
        </w:r>
        <w:r w:rsidR="00613FC2" w:rsidRPr="00B356C7">
          <w:rPr>
            <w:noProof/>
            <w:webHidden/>
          </w:rPr>
        </w:r>
        <w:r w:rsidR="00613FC2" w:rsidRPr="00B356C7">
          <w:rPr>
            <w:noProof/>
            <w:webHidden/>
          </w:rPr>
          <w:fldChar w:fldCharType="separate"/>
        </w:r>
        <w:r>
          <w:rPr>
            <w:noProof/>
            <w:webHidden/>
          </w:rPr>
          <w:t>151</w:t>
        </w:r>
        <w:r w:rsidR="00613FC2" w:rsidRPr="00B356C7">
          <w:rPr>
            <w:noProof/>
            <w:webHidden/>
          </w:rPr>
          <w:fldChar w:fldCharType="end"/>
        </w:r>
      </w:hyperlink>
    </w:p>
    <w:p w14:paraId="53151A23" w14:textId="01FF9BED"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4" w:history="1">
        <w:r w:rsidR="00613FC2" w:rsidRPr="00B356C7">
          <w:rPr>
            <w:rStyle w:val="-"/>
            <w:noProof/>
            <w:lang w:val="el-GR"/>
          </w:rPr>
          <w:t>7.3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Περίοδος Εγγύησης και Συντήρησης (ΠΕΣ)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_Toc166240344 \h </w:instrText>
        </w:r>
        <w:r w:rsidR="00613FC2" w:rsidRPr="00B356C7">
          <w:rPr>
            <w:noProof/>
            <w:webHidden/>
          </w:rPr>
        </w:r>
        <w:r w:rsidR="00613FC2" w:rsidRPr="00B356C7">
          <w:rPr>
            <w:noProof/>
            <w:webHidden/>
          </w:rPr>
          <w:fldChar w:fldCharType="separate"/>
        </w:r>
        <w:r>
          <w:rPr>
            <w:noProof/>
            <w:webHidden/>
          </w:rPr>
          <w:t>153</w:t>
        </w:r>
        <w:r w:rsidR="00613FC2" w:rsidRPr="00B356C7">
          <w:rPr>
            <w:noProof/>
            <w:webHidden/>
          </w:rPr>
          <w:fldChar w:fldCharType="end"/>
        </w:r>
      </w:hyperlink>
    </w:p>
    <w:p w14:paraId="6B9899D6" w14:textId="0F07B18E"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5" w:history="1">
        <w:r w:rsidR="00613FC2" w:rsidRPr="00B356C7">
          <w:rPr>
            <w:rStyle w:val="-"/>
            <w:rFonts w:eastAsia="SimSun"/>
            <w:noProof/>
            <w:lang w:val="el-GR"/>
          </w:rPr>
          <w:t>7.3.1.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Υπηρεσίες Περιόδου Εγγύησης και Συντήρησης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_Toc166240345 \h </w:instrText>
        </w:r>
        <w:r w:rsidR="00613FC2" w:rsidRPr="00B356C7">
          <w:rPr>
            <w:noProof/>
            <w:webHidden/>
          </w:rPr>
        </w:r>
        <w:r w:rsidR="00613FC2" w:rsidRPr="00B356C7">
          <w:rPr>
            <w:noProof/>
            <w:webHidden/>
          </w:rPr>
          <w:fldChar w:fldCharType="separate"/>
        </w:r>
        <w:r>
          <w:rPr>
            <w:noProof/>
            <w:webHidden/>
          </w:rPr>
          <w:t>153</w:t>
        </w:r>
        <w:r w:rsidR="00613FC2" w:rsidRPr="00B356C7">
          <w:rPr>
            <w:noProof/>
            <w:webHidden/>
          </w:rPr>
          <w:fldChar w:fldCharType="end"/>
        </w:r>
      </w:hyperlink>
    </w:p>
    <w:p w14:paraId="5852A0E0" w14:textId="0D09CC59"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6" w:history="1">
        <w:r w:rsidR="00613FC2" w:rsidRPr="00B356C7">
          <w:rPr>
            <w:rStyle w:val="-"/>
            <w:rFonts w:eastAsia="SimSun"/>
            <w:noProof/>
            <w:lang w:val="el-GR"/>
          </w:rPr>
          <w:t>7.3.2.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Τήρηση Εγγυημένου Επιπέδου Υπηρεσιών – Ρήτρες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_Toc166240346 \h </w:instrText>
        </w:r>
        <w:r w:rsidR="00613FC2" w:rsidRPr="00B356C7">
          <w:rPr>
            <w:noProof/>
            <w:webHidden/>
          </w:rPr>
        </w:r>
        <w:r w:rsidR="00613FC2" w:rsidRPr="00B356C7">
          <w:rPr>
            <w:noProof/>
            <w:webHidden/>
          </w:rPr>
          <w:fldChar w:fldCharType="separate"/>
        </w:r>
        <w:r>
          <w:rPr>
            <w:noProof/>
            <w:webHidden/>
          </w:rPr>
          <w:t>156</w:t>
        </w:r>
        <w:r w:rsidR="00613FC2" w:rsidRPr="00B356C7">
          <w:rPr>
            <w:noProof/>
            <w:webHidden/>
          </w:rPr>
          <w:fldChar w:fldCharType="end"/>
        </w:r>
      </w:hyperlink>
    </w:p>
    <w:p w14:paraId="74F28E35" w14:textId="7DC881EB" w:rsidR="00613FC2" w:rsidRPr="00B356C7" w:rsidRDefault="00A40D20">
      <w:pPr>
        <w:pStyle w:val="51"/>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7" w:history="1">
        <w:r w:rsidR="00613FC2" w:rsidRPr="00B356C7">
          <w:rPr>
            <w:rStyle w:val="-"/>
            <w:rFonts w:eastAsia="SimSun"/>
            <w:noProof/>
            <w:lang w:val="el-GR"/>
          </w:rPr>
          <w:t>7.3.3.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Προγραμματισμένες Διακοπές Υπηρεσίας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_Toc166240347 \h </w:instrText>
        </w:r>
        <w:r w:rsidR="00613FC2" w:rsidRPr="00B356C7">
          <w:rPr>
            <w:noProof/>
            <w:webHidden/>
          </w:rPr>
        </w:r>
        <w:r w:rsidR="00613FC2" w:rsidRPr="00B356C7">
          <w:rPr>
            <w:noProof/>
            <w:webHidden/>
          </w:rPr>
          <w:fldChar w:fldCharType="separate"/>
        </w:r>
        <w:r>
          <w:rPr>
            <w:noProof/>
            <w:webHidden/>
          </w:rPr>
          <w:t>158</w:t>
        </w:r>
        <w:r w:rsidR="00613FC2" w:rsidRPr="00B356C7">
          <w:rPr>
            <w:noProof/>
            <w:webHidden/>
          </w:rPr>
          <w:fldChar w:fldCharType="end"/>
        </w:r>
      </w:hyperlink>
    </w:p>
    <w:p w14:paraId="1846897B" w14:textId="2CC01A0C"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8" w:history="1">
        <w:r w:rsidR="00613FC2" w:rsidRPr="00B356C7">
          <w:rPr>
            <w:rStyle w:val="-"/>
            <w:noProof/>
            <w:lang w:val="el-GR"/>
          </w:rPr>
          <w:t>7.4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Ομάδα Έργου/Σχήμα Διοίκησης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_Toc166240348 \h </w:instrText>
        </w:r>
        <w:r w:rsidR="00613FC2" w:rsidRPr="00B356C7">
          <w:rPr>
            <w:noProof/>
            <w:webHidden/>
          </w:rPr>
        </w:r>
        <w:r w:rsidR="00613FC2" w:rsidRPr="00B356C7">
          <w:rPr>
            <w:noProof/>
            <w:webHidden/>
          </w:rPr>
          <w:fldChar w:fldCharType="separate"/>
        </w:r>
        <w:r>
          <w:rPr>
            <w:noProof/>
            <w:webHidden/>
          </w:rPr>
          <w:t>158</w:t>
        </w:r>
        <w:r w:rsidR="00613FC2" w:rsidRPr="00B356C7">
          <w:rPr>
            <w:noProof/>
            <w:webHidden/>
          </w:rPr>
          <w:fldChar w:fldCharType="end"/>
        </w:r>
      </w:hyperlink>
    </w:p>
    <w:p w14:paraId="651501D5" w14:textId="75B8693A"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49" w:history="1">
        <w:r w:rsidR="00613FC2" w:rsidRPr="00B356C7">
          <w:rPr>
            <w:rStyle w:val="-"/>
            <w:noProof/>
            <w:lang w:val="el-GR"/>
          </w:rPr>
          <w:t>7.5</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Μεθοδολογία διοίκησης και διασφάλισης ποιότητας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_Toc166240349 \h </w:instrText>
        </w:r>
        <w:r w:rsidR="00613FC2" w:rsidRPr="00B356C7">
          <w:rPr>
            <w:noProof/>
            <w:webHidden/>
          </w:rPr>
        </w:r>
        <w:r w:rsidR="00613FC2" w:rsidRPr="00B356C7">
          <w:rPr>
            <w:noProof/>
            <w:webHidden/>
          </w:rPr>
          <w:fldChar w:fldCharType="separate"/>
        </w:r>
        <w:r>
          <w:rPr>
            <w:noProof/>
            <w:webHidden/>
          </w:rPr>
          <w:t>158</w:t>
        </w:r>
        <w:r w:rsidR="00613FC2" w:rsidRPr="00B356C7">
          <w:rPr>
            <w:noProof/>
            <w:webHidden/>
          </w:rPr>
          <w:fldChar w:fldCharType="end"/>
        </w:r>
      </w:hyperlink>
    </w:p>
    <w:p w14:paraId="71F43386" w14:textId="11551239"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0" w:history="1">
        <w:r w:rsidR="00613FC2" w:rsidRPr="00B356C7">
          <w:rPr>
            <w:rStyle w:val="-"/>
            <w:noProof/>
            <w:lang w:val="el-GR"/>
          </w:rPr>
          <w:t>7.5.1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Μέθοδοι και Τεχνικές Υλοποίησης και Υποστήριξης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_Toc166240350 \h </w:instrText>
        </w:r>
        <w:r w:rsidR="00613FC2" w:rsidRPr="00B356C7">
          <w:rPr>
            <w:noProof/>
            <w:webHidden/>
          </w:rPr>
        </w:r>
        <w:r w:rsidR="00613FC2" w:rsidRPr="00B356C7">
          <w:rPr>
            <w:noProof/>
            <w:webHidden/>
          </w:rPr>
          <w:fldChar w:fldCharType="separate"/>
        </w:r>
        <w:r>
          <w:rPr>
            <w:noProof/>
            <w:webHidden/>
          </w:rPr>
          <w:t>158</w:t>
        </w:r>
        <w:r w:rsidR="00613FC2" w:rsidRPr="00B356C7">
          <w:rPr>
            <w:noProof/>
            <w:webHidden/>
          </w:rPr>
          <w:fldChar w:fldCharType="end"/>
        </w:r>
      </w:hyperlink>
    </w:p>
    <w:p w14:paraId="40699224" w14:textId="700930C5"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1" w:history="1">
        <w:r w:rsidR="00613FC2" w:rsidRPr="00B356C7">
          <w:rPr>
            <w:rStyle w:val="-"/>
            <w:noProof/>
            <w:lang w:val="el-GR"/>
          </w:rPr>
          <w:t>7.5.2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Διοίκηση και Οργάνωση του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_Toc166240351 \h </w:instrText>
        </w:r>
        <w:r w:rsidR="00613FC2" w:rsidRPr="00B356C7">
          <w:rPr>
            <w:noProof/>
            <w:webHidden/>
          </w:rPr>
        </w:r>
        <w:r w:rsidR="00613FC2" w:rsidRPr="00B356C7">
          <w:rPr>
            <w:noProof/>
            <w:webHidden/>
          </w:rPr>
          <w:fldChar w:fldCharType="separate"/>
        </w:r>
        <w:r>
          <w:rPr>
            <w:noProof/>
            <w:webHidden/>
          </w:rPr>
          <w:t>159</w:t>
        </w:r>
        <w:r w:rsidR="00613FC2" w:rsidRPr="00B356C7">
          <w:rPr>
            <w:noProof/>
            <w:webHidden/>
          </w:rPr>
          <w:fldChar w:fldCharType="end"/>
        </w:r>
      </w:hyperlink>
    </w:p>
    <w:p w14:paraId="2D184FAA" w14:textId="58E1B9A9"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2" w:history="1">
        <w:r w:rsidR="00613FC2" w:rsidRPr="00B356C7">
          <w:rPr>
            <w:rStyle w:val="-"/>
            <w:noProof/>
          </w:rPr>
          <w:t>7.5.3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Τεκμηρίωση προσόντων ομάδας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_Toc166240352 \h </w:instrText>
        </w:r>
        <w:r w:rsidR="00613FC2" w:rsidRPr="00B356C7">
          <w:rPr>
            <w:noProof/>
            <w:webHidden/>
          </w:rPr>
        </w:r>
        <w:r w:rsidR="00613FC2" w:rsidRPr="00B356C7">
          <w:rPr>
            <w:noProof/>
            <w:webHidden/>
          </w:rPr>
          <w:fldChar w:fldCharType="separate"/>
        </w:r>
        <w:r>
          <w:rPr>
            <w:noProof/>
            <w:webHidden/>
          </w:rPr>
          <w:t>160</w:t>
        </w:r>
        <w:r w:rsidR="00613FC2" w:rsidRPr="00B356C7">
          <w:rPr>
            <w:noProof/>
            <w:webHidden/>
          </w:rPr>
          <w:fldChar w:fldCharType="end"/>
        </w:r>
      </w:hyperlink>
    </w:p>
    <w:p w14:paraId="18B4E568" w14:textId="196B7E38" w:rsidR="00613FC2" w:rsidRPr="00B356C7" w:rsidRDefault="00A40D20">
      <w:pPr>
        <w:pStyle w:val="51"/>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3" w:history="1">
        <w:r w:rsidR="00613FC2" w:rsidRPr="00B356C7">
          <w:rPr>
            <w:rStyle w:val="-"/>
            <w:noProof/>
          </w:rPr>
          <w:t>7.5.4</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rPr>
          <w:t>Σχέδιο και Σύστημα Διασφάλισης Ποιότητας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_Toc166240353 \h </w:instrText>
        </w:r>
        <w:r w:rsidR="00613FC2" w:rsidRPr="00B356C7">
          <w:rPr>
            <w:noProof/>
            <w:webHidden/>
          </w:rPr>
        </w:r>
        <w:r w:rsidR="00613FC2" w:rsidRPr="00B356C7">
          <w:rPr>
            <w:noProof/>
            <w:webHidden/>
          </w:rPr>
          <w:fldChar w:fldCharType="separate"/>
        </w:r>
        <w:r>
          <w:rPr>
            <w:noProof/>
            <w:webHidden/>
          </w:rPr>
          <w:t>160</w:t>
        </w:r>
        <w:r w:rsidR="00613FC2" w:rsidRPr="00B356C7">
          <w:rPr>
            <w:noProof/>
            <w:webHidden/>
          </w:rPr>
          <w:fldChar w:fldCharType="end"/>
        </w:r>
      </w:hyperlink>
    </w:p>
    <w:p w14:paraId="6ED1868B" w14:textId="6A5D4869" w:rsidR="00613FC2" w:rsidRPr="00B356C7" w:rsidRDefault="00A40D20">
      <w:pPr>
        <w:pStyle w:val="41"/>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4" w:history="1">
        <w:r w:rsidR="00613FC2" w:rsidRPr="00B356C7">
          <w:rPr>
            <w:rStyle w:val="-"/>
            <w:noProof/>
            <w:lang w:val="el-GR"/>
          </w:rPr>
          <w:t>7.6</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noProof/>
            <w:lang w:val="el-GR"/>
          </w:rPr>
          <w:t>Τόπος υλοποίησης/ παροχής των υπηρεσιών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_Toc166240354 \h </w:instrText>
        </w:r>
        <w:r w:rsidR="00613FC2" w:rsidRPr="00B356C7">
          <w:rPr>
            <w:noProof/>
            <w:webHidden/>
          </w:rPr>
        </w:r>
        <w:r w:rsidR="00613FC2" w:rsidRPr="00B356C7">
          <w:rPr>
            <w:noProof/>
            <w:webHidden/>
          </w:rPr>
          <w:fldChar w:fldCharType="separate"/>
        </w:r>
        <w:r>
          <w:rPr>
            <w:noProof/>
            <w:webHidden/>
          </w:rPr>
          <w:t>161</w:t>
        </w:r>
        <w:r w:rsidR="00613FC2" w:rsidRPr="00B356C7">
          <w:rPr>
            <w:noProof/>
            <w:webHidden/>
          </w:rPr>
          <w:fldChar w:fldCharType="end"/>
        </w:r>
      </w:hyperlink>
    </w:p>
    <w:p w14:paraId="77237270" w14:textId="4FCFB369"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55" w:history="1">
        <w:r w:rsidR="00613FC2" w:rsidRPr="00B356C7">
          <w:rPr>
            <w:rStyle w:val="-"/>
            <w:noProof/>
            <w:lang w:val="el-GR"/>
          </w:rPr>
          <w:t>ΠΑΡΑΡΤΗΜΑ ΙΙ – Πίνακες Συμμόρφωσης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_Toc166240355 \h </w:instrText>
        </w:r>
        <w:r w:rsidR="00613FC2" w:rsidRPr="00B356C7">
          <w:rPr>
            <w:noProof/>
            <w:webHidden/>
          </w:rPr>
        </w:r>
        <w:r w:rsidR="00613FC2" w:rsidRPr="00B356C7">
          <w:rPr>
            <w:noProof/>
            <w:webHidden/>
          </w:rPr>
          <w:fldChar w:fldCharType="separate"/>
        </w:r>
        <w:r>
          <w:rPr>
            <w:noProof/>
            <w:webHidden/>
          </w:rPr>
          <w:t>162</w:t>
        </w:r>
        <w:r w:rsidR="00613FC2" w:rsidRPr="00B356C7">
          <w:rPr>
            <w:noProof/>
            <w:webHidden/>
          </w:rPr>
          <w:fldChar w:fldCharType="end"/>
        </w:r>
      </w:hyperlink>
    </w:p>
    <w:p w14:paraId="25EA1AEA" w14:textId="436884A3" w:rsidR="00613FC2" w:rsidRPr="00B356C7" w:rsidRDefault="00A40D20">
      <w:pPr>
        <w:pStyle w:val="41"/>
        <w:tabs>
          <w:tab w:val="left" w:pos="110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6" w:history="1">
        <w:r w:rsidR="00613FC2" w:rsidRPr="00B356C7">
          <w:rPr>
            <w:rStyle w:val="-"/>
            <w:rFonts w:eastAsia="SimSun"/>
            <w:noProof/>
            <w:lang w:val="el-GR"/>
            <w14:scene3d>
              <w14:camera w14:prst="orthographicFront"/>
              <w14:lightRig w14:rig="threePt" w14:dir="t">
                <w14:rot w14:lat="0" w14:lon="0" w14:rev="0"/>
              </w14:lightRig>
            </w14:scene3d>
          </w:rPr>
          <w:t>1.</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Περιγραφή αντικειμένου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_Toc166240356 \h </w:instrText>
        </w:r>
        <w:r w:rsidR="00613FC2" w:rsidRPr="00B356C7">
          <w:rPr>
            <w:noProof/>
            <w:webHidden/>
          </w:rPr>
        </w:r>
        <w:r w:rsidR="00613FC2" w:rsidRPr="00B356C7">
          <w:rPr>
            <w:noProof/>
            <w:webHidden/>
          </w:rPr>
          <w:fldChar w:fldCharType="separate"/>
        </w:r>
        <w:r>
          <w:rPr>
            <w:noProof/>
            <w:webHidden/>
          </w:rPr>
          <w:t>162</w:t>
        </w:r>
        <w:r w:rsidR="00613FC2" w:rsidRPr="00B356C7">
          <w:rPr>
            <w:noProof/>
            <w:webHidden/>
          </w:rPr>
          <w:fldChar w:fldCharType="end"/>
        </w:r>
      </w:hyperlink>
    </w:p>
    <w:p w14:paraId="21174FF6" w14:textId="14174935" w:rsidR="00613FC2" w:rsidRPr="00B356C7" w:rsidRDefault="00A40D20">
      <w:pPr>
        <w:pStyle w:val="41"/>
        <w:tabs>
          <w:tab w:val="left" w:pos="110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7" w:history="1">
        <w:r w:rsidR="00613FC2" w:rsidRPr="00B356C7">
          <w:rPr>
            <w:rStyle w:val="-"/>
            <w:rFonts w:eastAsia="SimSun"/>
            <w:noProof/>
            <w:lang w:val="el-GR"/>
            <w14:scene3d>
              <w14:camera w14:prst="orthographicFront"/>
              <w14:lightRig w14:rig="threePt" w14:dir="t">
                <w14:rot w14:lat="0" w14:lon="0" w14:rev="0"/>
              </w14:lightRig>
            </w14:scene3d>
          </w:rPr>
          <w:t>2.</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Αρχιτεκτονική-Περιβάλλον φιλοξενίας του συστήματος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_Toc166240357 \h </w:instrText>
        </w:r>
        <w:r w:rsidR="00613FC2" w:rsidRPr="00B356C7">
          <w:rPr>
            <w:noProof/>
            <w:webHidden/>
          </w:rPr>
        </w:r>
        <w:r w:rsidR="00613FC2" w:rsidRPr="00B356C7">
          <w:rPr>
            <w:noProof/>
            <w:webHidden/>
          </w:rPr>
          <w:fldChar w:fldCharType="separate"/>
        </w:r>
        <w:r>
          <w:rPr>
            <w:noProof/>
            <w:webHidden/>
          </w:rPr>
          <w:t>164</w:t>
        </w:r>
        <w:r w:rsidR="00613FC2" w:rsidRPr="00B356C7">
          <w:rPr>
            <w:noProof/>
            <w:webHidden/>
          </w:rPr>
          <w:fldChar w:fldCharType="end"/>
        </w:r>
      </w:hyperlink>
    </w:p>
    <w:p w14:paraId="166358C0" w14:textId="718C6CD3" w:rsidR="00613FC2" w:rsidRPr="00B356C7" w:rsidRDefault="00A40D20">
      <w:pPr>
        <w:pStyle w:val="41"/>
        <w:tabs>
          <w:tab w:val="left" w:pos="110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58" w:history="1">
        <w:r w:rsidR="00613FC2" w:rsidRPr="00B356C7">
          <w:rPr>
            <w:rStyle w:val="-"/>
            <w:rFonts w:eastAsia="SimSun"/>
            <w:noProof/>
            <w:lang w:val="el-GR"/>
            <w14:scene3d>
              <w14:camera w14:prst="orthographicFront"/>
              <w14:lightRig w14:rig="threePt" w14:dir="t">
                <w14:rot w14:lat="0" w14:lon="0" w14:rev="0"/>
              </w14:lightRig>
            </w14:scene3d>
          </w:rPr>
          <w:t>3.</w:t>
        </w:r>
        <w:r w:rsidR="00613FC2" w:rsidRPr="00B356C7">
          <w:rPr>
            <w:rFonts w:asciiTheme="minorHAnsi" w:eastAsiaTheme="minorEastAsia" w:hAnsiTheme="minorHAnsi" w:cstheme="minorBidi"/>
            <w:noProof/>
            <w:kern w:val="2"/>
            <w:sz w:val="22"/>
            <w:szCs w:val="22"/>
            <w:lang w:val="en-US" w:eastAsia="en-US" w:bidi="he-IL"/>
            <w14:ligatures w14:val="standardContextual"/>
          </w:rPr>
          <w:tab/>
        </w:r>
        <w:r w:rsidR="00613FC2" w:rsidRPr="00B356C7">
          <w:rPr>
            <w:rStyle w:val="-"/>
            <w:rFonts w:eastAsia="SimSun"/>
            <w:noProof/>
            <w:lang w:val="el-GR"/>
          </w:rPr>
          <w:t>Περιβάλλον Ανάπτυξης και Δοκιμών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_Toc166240358 \h </w:instrText>
        </w:r>
        <w:r w:rsidR="00613FC2" w:rsidRPr="00B356C7">
          <w:rPr>
            <w:noProof/>
            <w:webHidden/>
          </w:rPr>
        </w:r>
        <w:r w:rsidR="00613FC2" w:rsidRPr="00B356C7">
          <w:rPr>
            <w:noProof/>
            <w:webHidden/>
          </w:rPr>
          <w:fldChar w:fldCharType="separate"/>
        </w:r>
        <w:r>
          <w:rPr>
            <w:noProof/>
            <w:webHidden/>
          </w:rPr>
          <w:t>170</w:t>
        </w:r>
        <w:r w:rsidR="00613FC2" w:rsidRPr="00B356C7">
          <w:rPr>
            <w:noProof/>
            <w:webHidden/>
          </w:rPr>
          <w:fldChar w:fldCharType="end"/>
        </w:r>
      </w:hyperlink>
    </w:p>
    <w:p w14:paraId="7C50830E" w14:textId="00275D12"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59" w:history="1">
        <w:r w:rsidR="00613FC2" w:rsidRPr="00B356C7">
          <w:rPr>
            <w:rStyle w:val="-"/>
            <w:noProof/>
            <w:lang w:val="el-GR"/>
          </w:rPr>
          <w:t>ΠΑΡΑΡΤΗΜΑ ΙΙI – ΕΥΡΩΠΑΙΚΟ ΕΝΙΑΙΟ ΕΓΓΡΑΦΟ ΣΥΜΒΑΣΗΣ (ΕΕΕΣ)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_Toc166240359 \h </w:instrText>
        </w:r>
        <w:r w:rsidR="00613FC2" w:rsidRPr="00B356C7">
          <w:rPr>
            <w:noProof/>
            <w:webHidden/>
          </w:rPr>
        </w:r>
        <w:r w:rsidR="00613FC2" w:rsidRPr="00B356C7">
          <w:rPr>
            <w:noProof/>
            <w:webHidden/>
          </w:rPr>
          <w:fldChar w:fldCharType="separate"/>
        </w:r>
        <w:r>
          <w:rPr>
            <w:noProof/>
            <w:webHidden/>
          </w:rPr>
          <w:t>175</w:t>
        </w:r>
        <w:r w:rsidR="00613FC2" w:rsidRPr="00B356C7">
          <w:rPr>
            <w:noProof/>
            <w:webHidden/>
          </w:rPr>
          <w:fldChar w:fldCharType="end"/>
        </w:r>
      </w:hyperlink>
    </w:p>
    <w:p w14:paraId="37C0B0F7" w14:textId="4824379A" w:rsidR="00613FC2" w:rsidRPr="00B356C7" w:rsidRDefault="00A40D20">
      <w:pPr>
        <w:pStyle w:val="41"/>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6240360" w:history="1">
        <w:r w:rsidR="00613FC2" w:rsidRPr="00B356C7">
          <w:rPr>
            <w:rStyle w:val="-"/>
            <w:noProof/>
            <w:lang w:val="el-GR"/>
          </w:rPr>
          <w:t>ΕΥΡΩΠΑΙΚΟ ΕΝΙΑΙΟ ΕΓΓΡΑΦΟ ΣΥΜΒΑΣΗΣ (ΕΕΕΣ)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_Toc166240360 \h </w:instrText>
        </w:r>
        <w:r w:rsidR="00613FC2" w:rsidRPr="00B356C7">
          <w:rPr>
            <w:noProof/>
            <w:webHidden/>
          </w:rPr>
        </w:r>
        <w:r w:rsidR="00613FC2" w:rsidRPr="00B356C7">
          <w:rPr>
            <w:noProof/>
            <w:webHidden/>
          </w:rPr>
          <w:fldChar w:fldCharType="separate"/>
        </w:r>
        <w:r>
          <w:rPr>
            <w:noProof/>
            <w:webHidden/>
          </w:rPr>
          <w:t>175</w:t>
        </w:r>
        <w:r w:rsidR="00613FC2" w:rsidRPr="00B356C7">
          <w:rPr>
            <w:noProof/>
            <w:webHidden/>
          </w:rPr>
          <w:fldChar w:fldCharType="end"/>
        </w:r>
      </w:hyperlink>
    </w:p>
    <w:p w14:paraId="7651B763" w14:textId="3974F76D"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61" w:history="1">
        <w:r w:rsidR="00613FC2" w:rsidRPr="00B356C7">
          <w:rPr>
            <w:rStyle w:val="-"/>
            <w:noProof/>
            <w:lang w:val="el-GR"/>
          </w:rPr>
          <w:t>ΠΑΡΑΡΤΗΜΑ Ι</w:t>
        </w:r>
        <w:r w:rsidR="00613FC2" w:rsidRPr="00B356C7">
          <w:rPr>
            <w:rStyle w:val="-"/>
            <w:noProof/>
          </w:rPr>
          <w:t>V</w:t>
        </w:r>
        <w:r w:rsidR="00613FC2" w:rsidRPr="00B356C7">
          <w:rPr>
            <w:rStyle w:val="-"/>
            <w:noProof/>
            <w:lang w:val="el-GR"/>
          </w:rPr>
          <w:t xml:space="preserve"> – Υπόδειγμα Βιογραφικού Σημειώματος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_Toc166240361 \h </w:instrText>
        </w:r>
        <w:r w:rsidR="00613FC2" w:rsidRPr="00B356C7">
          <w:rPr>
            <w:noProof/>
            <w:webHidden/>
          </w:rPr>
        </w:r>
        <w:r w:rsidR="00613FC2" w:rsidRPr="00B356C7">
          <w:rPr>
            <w:noProof/>
            <w:webHidden/>
          </w:rPr>
          <w:fldChar w:fldCharType="separate"/>
        </w:r>
        <w:r>
          <w:rPr>
            <w:noProof/>
            <w:webHidden/>
          </w:rPr>
          <w:t>176</w:t>
        </w:r>
        <w:r w:rsidR="00613FC2" w:rsidRPr="00B356C7">
          <w:rPr>
            <w:noProof/>
            <w:webHidden/>
          </w:rPr>
          <w:fldChar w:fldCharType="end"/>
        </w:r>
      </w:hyperlink>
    </w:p>
    <w:p w14:paraId="37F551FE" w14:textId="06E8DEA2"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62" w:history="1">
        <w:r w:rsidR="00613FC2" w:rsidRPr="00B356C7">
          <w:rPr>
            <w:rStyle w:val="-"/>
            <w:noProof/>
          </w:rPr>
          <w:t>ΠΑΡΑΡΤΗΜΑ V – Υπόδειγμα Τεχνικής Προσφοράς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_Toc166240362 \h </w:instrText>
        </w:r>
        <w:r w:rsidR="00613FC2" w:rsidRPr="00B356C7">
          <w:rPr>
            <w:noProof/>
            <w:webHidden/>
          </w:rPr>
        </w:r>
        <w:r w:rsidR="00613FC2" w:rsidRPr="00B356C7">
          <w:rPr>
            <w:noProof/>
            <w:webHidden/>
          </w:rPr>
          <w:fldChar w:fldCharType="separate"/>
        </w:r>
        <w:r>
          <w:rPr>
            <w:noProof/>
            <w:webHidden/>
          </w:rPr>
          <w:t>178</w:t>
        </w:r>
        <w:r w:rsidR="00613FC2" w:rsidRPr="00B356C7">
          <w:rPr>
            <w:noProof/>
            <w:webHidden/>
          </w:rPr>
          <w:fldChar w:fldCharType="end"/>
        </w:r>
      </w:hyperlink>
    </w:p>
    <w:p w14:paraId="59574F05" w14:textId="71FE4A0D"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63" w:history="1">
        <w:r w:rsidR="00613FC2" w:rsidRPr="00B356C7">
          <w:rPr>
            <w:rStyle w:val="-"/>
            <w:noProof/>
            <w:lang w:val="el-GR"/>
          </w:rPr>
          <w:t xml:space="preserve">ΠΑΡΑΡΤΗΜΑ </w:t>
        </w:r>
        <w:r w:rsidR="00613FC2" w:rsidRPr="00B356C7">
          <w:rPr>
            <w:rStyle w:val="-"/>
            <w:noProof/>
          </w:rPr>
          <w:t>VI</w:t>
        </w:r>
        <w:r w:rsidR="00613FC2" w:rsidRPr="00B356C7">
          <w:rPr>
            <w:rStyle w:val="-"/>
            <w:noProof/>
            <w:lang w:val="el-GR"/>
          </w:rPr>
          <w:t xml:space="preserve"> – Υπόδειγμα Οικονομικής Προσφοράς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_Toc166240363 \h </w:instrText>
        </w:r>
        <w:r w:rsidR="00613FC2" w:rsidRPr="00B356C7">
          <w:rPr>
            <w:noProof/>
            <w:webHidden/>
          </w:rPr>
        </w:r>
        <w:r w:rsidR="00613FC2" w:rsidRPr="00B356C7">
          <w:rPr>
            <w:noProof/>
            <w:webHidden/>
          </w:rPr>
          <w:fldChar w:fldCharType="separate"/>
        </w:r>
        <w:r>
          <w:rPr>
            <w:noProof/>
            <w:webHidden/>
          </w:rPr>
          <w:t>182</w:t>
        </w:r>
        <w:r w:rsidR="00613FC2" w:rsidRPr="00B356C7">
          <w:rPr>
            <w:noProof/>
            <w:webHidden/>
          </w:rPr>
          <w:fldChar w:fldCharType="end"/>
        </w:r>
      </w:hyperlink>
    </w:p>
    <w:p w14:paraId="057F532E" w14:textId="1A97FCA3"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64" w:history="1">
        <w:r w:rsidR="00613FC2" w:rsidRPr="00B356C7">
          <w:rPr>
            <w:rStyle w:val="-"/>
            <w:noProof/>
            <w:lang w:val="el-GR"/>
          </w:rPr>
          <w:t>1.</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Έτοιμο Λογισμικό</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_Toc166240364 \h </w:instrText>
        </w:r>
        <w:r w:rsidR="00613FC2" w:rsidRPr="00B356C7">
          <w:rPr>
            <w:noProof/>
            <w:webHidden/>
          </w:rPr>
        </w:r>
        <w:r w:rsidR="00613FC2" w:rsidRPr="00B356C7">
          <w:rPr>
            <w:noProof/>
            <w:webHidden/>
          </w:rPr>
          <w:fldChar w:fldCharType="separate"/>
        </w:r>
        <w:r>
          <w:rPr>
            <w:noProof/>
            <w:webHidden/>
          </w:rPr>
          <w:t>182</w:t>
        </w:r>
        <w:r w:rsidR="00613FC2" w:rsidRPr="00B356C7">
          <w:rPr>
            <w:noProof/>
            <w:webHidden/>
          </w:rPr>
          <w:fldChar w:fldCharType="end"/>
        </w:r>
      </w:hyperlink>
    </w:p>
    <w:p w14:paraId="00A6AF75" w14:textId="1842CBC1"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65" w:history="1">
        <w:r w:rsidR="00613FC2" w:rsidRPr="00B356C7">
          <w:rPr>
            <w:rStyle w:val="-"/>
            <w:noProof/>
            <w:lang w:val="el-GR"/>
          </w:rPr>
          <w:t>2.</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Εφαρμογές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_Toc166240365 \h </w:instrText>
        </w:r>
        <w:r w:rsidR="00613FC2" w:rsidRPr="00B356C7">
          <w:rPr>
            <w:noProof/>
            <w:webHidden/>
          </w:rPr>
        </w:r>
        <w:r w:rsidR="00613FC2" w:rsidRPr="00B356C7">
          <w:rPr>
            <w:noProof/>
            <w:webHidden/>
          </w:rPr>
          <w:fldChar w:fldCharType="separate"/>
        </w:r>
        <w:r>
          <w:rPr>
            <w:noProof/>
            <w:webHidden/>
          </w:rPr>
          <w:t>182</w:t>
        </w:r>
        <w:r w:rsidR="00613FC2" w:rsidRPr="00B356C7">
          <w:rPr>
            <w:noProof/>
            <w:webHidden/>
          </w:rPr>
          <w:fldChar w:fldCharType="end"/>
        </w:r>
      </w:hyperlink>
    </w:p>
    <w:p w14:paraId="15A5C145" w14:textId="7B82521D"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66" w:history="1">
        <w:r w:rsidR="00613FC2" w:rsidRPr="00B356C7">
          <w:rPr>
            <w:rStyle w:val="-"/>
            <w:noProof/>
            <w:lang w:val="el-GR"/>
          </w:rPr>
          <w:t>3.</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Υπηρεσίες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_Toc166240366 \h </w:instrText>
        </w:r>
        <w:r w:rsidR="00613FC2" w:rsidRPr="00B356C7">
          <w:rPr>
            <w:noProof/>
            <w:webHidden/>
          </w:rPr>
        </w:r>
        <w:r w:rsidR="00613FC2" w:rsidRPr="00B356C7">
          <w:rPr>
            <w:noProof/>
            <w:webHidden/>
          </w:rPr>
          <w:fldChar w:fldCharType="separate"/>
        </w:r>
        <w:r>
          <w:rPr>
            <w:noProof/>
            <w:webHidden/>
          </w:rPr>
          <w:t>183</w:t>
        </w:r>
        <w:r w:rsidR="00613FC2" w:rsidRPr="00B356C7">
          <w:rPr>
            <w:noProof/>
            <w:webHidden/>
          </w:rPr>
          <w:fldChar w:fldCharType="end"/>
        </w:r>
      </w:hyperlink>
    </w:p>
    <w:p w14:paraId="12F43C87" w14:textId="61DE18EB"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67" w:history="1">
        <w:r w:rsidR="00613FC2" w:rsidRPr="00B356C7">
          <w:rPr>
            <w:rStyle w:val="-"/>
            <w:noProof/>
            <w:lang w:val="el-GR"/>
          </w:rPr>
          <w:t>4.</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Άλλες δαπάνες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_Toc166240367 \h </w:instrText>
        </w:r>
        <w:r w:rsidR="00613FC2" w:rsidRPr="00B356C7">
          <w:rPr>
            <w:noProof/>
            <w:webHidden/>
          </w:rPr>
        </w:r>
        <w:r w:rsidR="00613FC2" w:rsidRPr="00B356C7">
          <w:rPr>
            <w:noProof/>
            <w:webHidden/>
          </w:rPr>
          <w:fldChar w:fldCharType="separate"/>
        </w:r>
        <w:r>
          <w:rPr>
            <w:noProof/>
            <w:webHidden/>
          </w:rPr>
          <w:t>183</w:t>
        </w:r>
        <w:r w:rsidR="00613FC2" w:rsidRPr="00B356C7">
          <w:rPr>
            <w:noProof/>
            <w:webHidden/>
          </w:rPr>
          <w:fldChar w:fldCharType="end"/>
        </w:r>
      </w:hyperlink>
    </w:p>
    <w:p w14:paraId="3EC2B875" w14:textId="595FDDCA"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68" w:history="1">
        <w:r w:rsidR="00613FC2" w:rsidRPr="00B356C7">
          <w:rPr>
            <w:rStyle w:val="-"/>
            <w:noProof/>
            <w:lang w:val="el-GR"/>
          </w:rPr>
          <w:t>5.</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Συγκεντρωτικός Πίνακας Οικονομικής Προσφοράς Έργου</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_Toc166240368 \h </w:instrText>
        </w:r>
        <w:r w:rsidR="00613FC2" w:rsidRPr="00B356C7">
          <w:rPr>
            <w:noProof/>
            <w:webHidden/>
          </w:rPr>
        </w:r>
        <w:r w:rsidR="00613FC2" w:rsidRPr="00B356C7">
          <w:rPr>
            <w:noProof/>
            <w:webHidden/>
          </w:rPr>
          <w:fldChar w:fldCharType="separate"/>
        </w:r>
        <w:r>
          <w:rPr>
            <w:noProof/>
            <w:webHidden/>
          </w:rPr>
          <w:t>183</w:t>
        </w:r>
        <w:r w:rsidR="00613FC2" w:rsidRPr="00B356C7">
          <w:rPr>
            <w:noProof/>
            <w:webHidden/>
          </w:rPr>
          <w:fldChar w:fldCharType="end"/>
        </w:r>
      </w:hyperlink>
    </w:p>
    <w:p w14:paraId="4F2B458B" w14:textId="39D4D5B1"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69" w:history="1">
        <w:r w:rsidR="00613FC2" w:rsidRPr="00B356C7">
          <w:rPr>
            <w:rStyle w:val="-"/>
            <w:noProof/>
            <w:lang w:val="el-GR"/>
          </w:rPr>
          <w:t>6.</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Συγκεντρωτικός Πίνακας Οικονομικής Προσφοράς Συντήρησης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_Toc166240369 \h </w:instrText>
        </w:r>
        <w:r w:rsidR="00613FC2" w:rsidRPr="00B356C7">
          <w:rPr>
            <w:noProof/>
            <w:webHidden/>
          </w:rPr>
        </w:r>
        <w:r w:rsidR="00613FC2" w:rsidRPr="00B356C7">
          <w:rPr>
            <w:noProof/>
            <w:webHidden/>
          </w:rPr>
          <w:fldChar w:fldCharType="separate"/>
        </w:r>
        <w:r>
          <w:rPr>
            <w:noProof/>
            <w:webHidden/>
          </w:rPr>
          <w:t>184</w:t>
        </w:r>
        <w:r w:rsidR="00613FC2" w:rsidRPr="00B356C7">
          <w:rPr>
            <w:noProof/>
            <w:webHidden/>
          </w:rPr>
          <w:fldChar w:fldCharType="end"/>
        </w:r>
      </w:hyperlink>
    </w:p>
    <w:p w14:paraId="4A17D058" w14:textId="462FE5E9"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70" w:history="1">
        <w:r w:rsidR="00613FC2" w:rsidRPr="00B356C7">
          <w:rPr>
            <w:rStyle w:val="-"/>
            <w:noProof/>
            <w:lang w:val="el-GR"/>
          </w:rPr>
          <w:t xml:space="preserve">ΠΑΡΑΡΤΗΜΑ </w:t>
        </w:r>
        <w:r w:rsidR="00613FC2" w:rsidRPr="00B356C7">
          <w:rPr>
            <w:rStyle w:val="-"/>
            <w:noProof/>
          </w:rPr>
          <w:t>VI</w:t>
        </w:r>
        <w:r w:rsidR="00613FC2" w:rsidRPr="00B356C7">
          <w:rPr>
            <w:rStyle w:val="-"/>
            <w:noProof/>
            <w:lang w:val="el-GR"/>
          </w:rPr>
          <w:t>Ι – Άλλες Δηλώσεις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_Toc166240370 \h </w:instrText>
        </w:r>
        <w:r w:rsidR="00613FC2" w:rsidRPr="00B356C7">
          <w:rPr>
            <w:noProof/>
            <w:webHidden/>
          </w:rPr>
        </w:r>
        <w:r w:rsidR="00613FC2" w:rsidRPr="00B356C7">
          <w:rPr>
            <w:noProof/>
            <w:webHidden/>
          </w:rPr>
          <w:fldChar w:fldCharType="separate"/>
        </w:r>
        <w:r>
          <w:rPr>
            <w:noProof/>
            <w:webHidden/>
          </w:rPr>
          <w:t>185</w:t>
        </w:r>
        <w:r w:rsidR="00613FC2" w:rsidRPr="00B356C7">
          <w:rPr>
            <w:noProof/>
            <w:webHidden/>
          </w:rPr>
          <w:fldChar w:fldCharType="end"/>
        </w:r>
      </w:hyperlink>
    </w:p>
    <w:p w14:paraId="0EA09A8F" w14:textId="6814A6FF"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71" w:history="1">
        <w:r w:rsidR="00613FC2" w:rsidRPr="00B356C7">
          <w:rPr>
            <w:rStyle w:val="-"/>
            <w:noProof/>
            <w:lang w:val="el-GR"/>
          </w:rPr>
          <w:t xml:space="preserve">ΠΑΡΑΡΤΗΜΑ </w:t>
        </w:r>
        <w:r w:rsidR="00613FC2" w:rsidRPr="00B356C7">
          <w:rPr>
            <w:rStyle w:val="-"/>
            <w:noProof/>
          </w:rPr>
          <w:t>VIII</w:t>
        </w:r>
        <w:r w:rsidR="00613FC2" w:rsidRPr="00B356C7">
          <w:rPr>
            <w:rStyle w:val="-"/>
            <w:noProof/>
            <w:lang w:val="el-GR"/>
          </w:rPr>
          <w:t xml:space="preserve"> – Υποδείγματα Εγγυητικών Επιστολών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_Toc166240371 \h </w:instrText>
        </w:r>
        <w:r w:rsidR="00613FC2" w:rsidRPr="00B356C7">
          <w:rPr>
            <w:noProof/>
            <w:webHidden/>
          </w:rPr>
        </w:r>
        <w:r w:rsidR="00613FC2" w:rsidRPr="00B356C7">
          <w:rPr>
            <w:noProof/>
            <w:webHidden/>
          </w:rPr>
          <w:fldChar w:fldCharType="separate"/>
        </w:r>
        <w:r>
          <w:rPr>
            <w:noProof/>
            <w:webHidden/>
          </w:rPr>
          <w:t>186</w:t>
        </w:r>
        <w:r w:rsidR="00613FC2" w:rsidRPr="00B356C7">
          <w:rPr>
            <w:noProof/>
            <w:webHidden/>
          </w:rPr>
          <w:fldChar w:fldCharType="end"/>
        </w:r>
      </w:hyperlink>
    </w:p>
    <w:p w14:paraId="42562A94" w14:textId="66792A52"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72" w:history="1">
        <w:r w:rsidR="00613FC2" w:rsidRPr="00B356C7">
          <w:rPr>
            <w:rStyle w:val="-"/>
            <w:noProof/>
            <w:lang w:val="el-GR"/>
          </w:rPr>
          <w:t>I.</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Εγγυητική Επιστολή Συμμετοχής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_Toc166240372 \h </w:instrText>
        </w:r>
        <w:r w:rsidR="00613FC2" w:rsidRPr="00B356C7">
          <w:rPr>
            <w:noProof/>
            <w:webHidden/>
          </w:rPr>
        </w:r>
        <w:r w:rsidR="00613FC2" w:rsidRPr="00B356C7">
          <w:rPr>
            <w:noProof/>
            <w:webHidden/>
          </w:rPr>
          <w:fldChar w:fldCharType="separate"/>
        </w:r>
        <w:r>
          <w:rPr>
            <w:noProof/>
            <w:webHidden/>
          </w:rPr>
          <w:t>186</w:t>
        </w:r>
        <w:r w:rsidR="00613FC2" w:rsidRPr="00B356C7">
          <w:rPr>
            <w:noProof/>
            <w:webHidden/>
          </w:rPr>
          <w:fldChar w:fldCharType="end"/>
        </w:r>
      </w:hyperlink>
    </w:p>
    <w:p w14:paraId="7EAC464E" w14:textId="6FF84800" w:rsidR="00613FC2" w:rsidRPr="00B356C7" w:rsidRDefault="00A40D20">
      <w:pPr>
        <w:pStyle w:val="32"/>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73" w:history="1">
        <w:r w:rsidR="00613FC2" w:rsidRPr="00B356C7">
          <w:rPr>
            <w:rStyle w:val="-"/>
            <w:noProof/>
            <w:lang w:val="el-GR"/>
          </w:rPr>
          <w:t>II.</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rPr>
          <w:t>Εγγυητική Επιστολή Καλής Εκτέλεσης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_Toc166240373 \h </w:instrText>
        </w:r>
        <w:r w:rsidR="00613FC2" w:rsidRPr="00B356C7">
          <w:rPr>
            <w:noProof/>
            <w:webHidden/>
          </w:rPr>
        </w:r>
        <w:r w:rsidR="00613FC2" w:rsidRPr="00B356C7">
          <w:rPr>
            <w:noProof/>
            <w:webHidden/>
          </w:rPr>
          <w:fldChar w:fldCharType="separate"/>
        </w:r>
        <w:r>
          <w:rPr>
            <w:noProof/>
            <w:webHidden/>
          </w:rPr>
          <w:t>187</w:t>
        </w:r>
        <w:r w:rsidR="00613FC2" w:rsidRPr="00B356C7">
          <w:rPr>
            <w:noProof/>
            <w:webHidden/>
          </w:rPr>
          <w:fldChar w:fldCharType="end"/>
        </w:r>
      </w:hyperlink>
    </w:p>
    <w:p w14:paraId="321216AC" w14:textId="489ECA66" w:rsidR="00613FC2" w:rsidRPr="00B356C7" w:rsidRDefault="00A40D20">
      <w:pPr>
        <w:pStyle w:val="32"/>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74" w:history="1">
        <w:r w:rsidR="00613FC2" w:rsidRPr="00B356C7">
          <w:rPr>
            <w:rStyle w:val="-"/>
            <w:noProof/>
            <w:lang w:val="el-GR" w:eastAsia="el-GR"/>
          </w:rPr>
          <w:t>III.</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eastAsia="el-GR"/>
          </w:rPr>
          <w:t>Εγγυητική Επιστολή Προκαταβολής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_Toc166240374 \h </w:instrText>
        </w:r>
        <w:r w:rsidR="00613FC2" w:rsidRPr="00B356C7">
          <w:rPr>
            <w:noProof/>
            <w:webHidden/>
          </w:rPr>
        </w:r>
        <w:r w:rsidR="00613FC2" w:rsidRPr="00B356C7">
          <w:rPr>
            <w:noProof/>
            <w:webHidden/>
          </w:rPr>
          <w:fldChar w:fldCharType="separate"/>
        </w:r>
        <w:r>
          <w:rPr>
            <w:noProof/>
            <w:webHidden/>
          </w:rPr>
          <w:t>188</w:t>
        </w:r>
        <w:r w:rsidR="00613FC2" w:rsidRPr="00B356C7">
          <w:rPr>
            <w:noProof/>
            <w:webHidden/>
          </w:rPr>
          <w:fldChar w:fldCharType="end"/>
        </w:r>
      </w:hyperlink>
    </w:p>
    <w:p w14:paraId="7AFC9388" w14:textId="1A58934D" w:rsidR="00613FC2" w:rsidRPr="00B356C7" w:rsidRDefault="00A40D20">
      <w:pPr>
        <w:pStyle w:val="32"/>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6240375" w:history="1">
        <w:r w:rsidR="00613FC2" w:rsidRPr="00B356C7">
          <w:rPr>
            <w:rStyle w:val="-"/>
            <w:noProof/>
            <w:lang w:val="el-GR" w:eastAsia="el-GR"/>
          </w:rPr>
          <w:t>IV.</w:t>
        </w:r>
        <w:r w:rsidR="00613FC2" w:rsidRPr="00B356C7">
          <w:rPr>
            <w:rFonts w:asciiTheme="minorHAnsi" w:eastAsiaTheme="minorEastAsia" w:hAnsiTheme="minorHAnsi" w:cstheme="minorBidi"/>
            <w:i w:val="0"/>
            <w:iCs w:val="0"/>
            <w:noProof/>
            <w:kern w:val="2"/>
            <w:sz w:val="22"/>
            <w:szCs w:val="22"/>
            <w:lang w:val="en-US" w:eastAsia="en-US" w:bidi="he-IL"/>
            <w14:ligatures w14:val="standardContextual"/>
          </w:rPr>
          <w:tab/>
        </w:r>
        <w:r w:rsidR="00613FC2" w:rsidRPr="00B356C7">
          <w:rPr>
            <w:rStyle w:val="-"/>
            <w:noProof/>
            <w:lang w:val="el-GR" w:eastAsia="el-GR"/>
          </w:rPr>
          <w:t>Εγγυητική Επιστολή Καλής Λειτουργίας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_Toc166240375 \h </w:instrText>
        </w:r>
        <w:r w:rsidR="00613FC2" w:rsidRPr="00B356C7">
          <w:rPr>
            <w:noProof/>
            <w:webHidden/>
          </w:rPr>
        </w:r>
        <w:r w:rsidR="00613FC2" w:rsidRPr="00B356C7">
          <w:rPr>
            <w:noProof/>
            <w:webHidden/>
          </w:rPr>
          <w:fldChar w:fldCharType="separate"/>
        </w:r>
        <w:r>
          <w:rPr>
            <w:noProof/>
            <w:webHidden/>
          </w:rPr>
          <w:t>190</w:t>
        </w:r>
        <w:r w:rsidR="00613FC2" w:rsidRPr="00B356C7">
          <w:rPr>
            <w:noProof/>
            <w:webHidden/>
          </w:rPr>
          <w:fldChar w:fldCharType="end"/>
        </w:r>
      </w:hyperlink>
    </w:p>
    <w:p w14:paraId="46B4BA72" w14:textId="4F9EE3D5"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76" w:history="1">
        <w:r w:rsidR="00613FC2" w:rsidRPr="00B356C7">
          <w:rPr>
            <w:rStyle w:val="-"/>
            <w:noProof/>
            <w:lang w:val="el-GR"/>
          </w:rPr>
          <w:t xml:space="preserve">ΠΑΡΑΡΤΗΜΑ </w:t>
        </w:r>
        <w:r w:rsidR="00613FC2" w:rsidRPr="00B356C7">
          <w:rPr>
            <w:rStyle w:val="-"/>
            <w:noProof/>
            <w:lang w:val="en-US"/>
          </w:rPr>
          <w:t>IX</w:t>
        </w:r>
        <w:r w:rsidR="00613FC2" w:rsidRPr="00B356C7">
          <w:rPr>
            <w:rStyle w:val="-"/>
            <w:noProof/>
            <w:lang w:val="el-GR"/>
          </w:rPr>
          <w:t>– ΕΝΗΜΕΡΩΣΗ ΓΙΑ ΤΗΝ ΕΠΕΞΕΡΓΑΣΙΑ ΠΡΟΣΩΠΙΚΩΝ ΔΕΔΟΜΕΝΩΝ</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_Toc166240376 \h </w:instrText>
        </w:r>
        <w:r w:rsidR="00613FC2" w:rsidRPr="00B356C7">
          <w:rPr>
            <w:noProof/>
            <w:webHidden/>
          </w:rPr>
        </w:r>
        <w:r w:rsidR="00613FC2" w:rsidRPr="00B356C7">
          <w:rPr>
            <w:noProof/>
            <w:webHidden/>
          </w:rPr>
          <w:fldChar w:fldCharType="separate"/>
        </w:r>
        <w:r>
          <w:rPr>
            <w:noProof/>
            <w:webHidden/>
          </w:rPr>
          <w:t>191</w:t>
        </w:r>
        <w:r w:rsidR="00613FC2" w:rsidRPr="00B356C7">
          <w:rPr>
            <w:noProof/>
            <w:webHidden/>
          </w:rPr>
          <w:fldChar w:fldCharType="end"/>
        </w:r>
      </w:hyperlink>
    </w:p>
    <w:p w14:paraId="1E6192F0" w14:textId="502A0847" w:rsidR="00613FC2" w:rsidRPr="00B356C7" w:rsidRDefault="00A40D20">
      <w:pPr>
        <w:pStyle w:val="26"/>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6240377" w:history="1">
        <w:r w:rsidR="00613FC2" w:rsidRPr="00B356C7">
          <w:rPr>
            <w:rStyle w:val="-"/>
            <w:noProof/>
            <w:lang w:val="el-GR"/>
          </w:rPr>
          <w:t xml:space="preserve">ΠΑΡΑΡΤΗΜΑ </w:t>
        </w:r>
        <w:r w:rsidR="00613FC2" w:rsidRPr="00B356C7">
          <w:rPr>
            <w:rStyle w:val="-"/>
            <w:noProof/>
          </w:rPr>
          <w:t>X</w:t>
        </w:r>
        <w:r w:rsidR="00613FC2" w:rsidRPr="00B356C7">
          <w:rPr>
            <w:rStyle w:val="-"/>
            <w:noProof/>
            <w:lang w:val="el-GR"/>
          </w:rPr>
          <w:t xml:space="preserve"> – Ρήτρα Ακεραιότητας</w:t>
        </w:r>
        <w:r w:rsidR="00613FC2" w:rsidRPr="00B356C7">
          <w:rPr>
            <w:noProof/>
            <w:webHidden/>
          </w:rPr>
          <w:tab/>
        </w:r>
        <w:r w:rsidR="00613FC2" w:rsidRPr="00B356C7">
          <w:rPr>
            <w:noProof/>
            <w:webHidden/>
          </w:rPr>
          <w:fldChar w:fldCharType="begin"/>
        </w:r>
        <w:r w:rsidR="00613FC2" w:rsidRPr="00B356C7">
          <w:rPr>
            <w:noProof/>
            <w:webHidden/>
          </w:rPr>
          <w:instrText xml:space="preserve"> PAGEREF _Toc166240377 \h </w:instrText>
        </w:r>
        <w:r w:rsidR="00613FC2" w:rsidRPr="00B356C7">
          <w:rPr>
            <w:noProof/>
            <w:webHidden/>
          </w:rPr>
        </w:r>
        <w:r w:rsidR="00613FC2" w:rsidRPr="00B356C7">
          <w:rPr>
            <w:noProof/>
            <w:webHidden/>
          </w:rPr>
          <w:fldChar w:fldCharType="separate"/>
        </w:r>
        <w:r>
          <w:rPr>
            <w:noProof/>
            <w:webHidden/>
          </w:rPr>
          <w:t>192</w:t>
        </w:r>
        <w:r w:rsidR="00613FC2" w:rsidRPr="00B356C7">
          <w:rPr>
            <w:noProof/>
            <w:webHidden/>
          </w:rPr>
          <w:fldChar w:fldCharType="end"/>
        </w:r>
      </w:hyperlink>
    </w:p>
    <w:p w14:paraId="4BABF708" w14:textId="75088E90" w:rsidR="00F22514" w:rsidRPr="00A40D20" w:rsidRDefault="00F22514" w:rsidP="00F22514">
      <w:pPr>
        <w:rPr>
          <w:lang w:val="el-GR"/>
        </w:rPr>
      </w:pPr>
      <w:r w:rsidRPr="00B356C7">
        <w:fldChar w:fldCharType="end"/>
      </w:r>
    </w:p>
    <w:p w14:paraId="55CD7CD3" w14:textId="31B6C4E3" w:rsidR="008338F0" w:rsidRPr="00B356C7" w:rsidRDefault="003355E7" w:rsidP="00786A1B">
      <w:pPr>
        <w:pStyle w:val="10"/>
        <w:numPr>
          <w:ilvl w:val="0"/>
          <w:numId w:val="20"/>
        </w:numPr>
        <w:rPr>
          <w:lang w:val="el-GR"/>
        </w:rPr>
      </w:pPr>
      <w:bookmarkStart w:id="10" w:name="_Toc166240202"/>
      <w:r w:rsidRPr="00B356C7">
        <w:rPr>
          <w:lang w:val="el-GR"/>
        </w:rPr>
        <w:lastRenderedPageBreak/>
        <w:t>ΑΝΑΘΕΤΟΥΣΑ ΑΡΧΗ ΚΑΙ ΑΝΤΙΚΕΙΜΕΝΟ ΣΥΜΒΑΣΗΣ</w:t>
      </w:r>
      <w:bookmarkEnd w:id="5"/>
      <w:bookmarkEnd w:id="10"/>
    </w:p>
    <w:p w14:paraId="473A9C05" w14:textId="77777777" w:rsidR="008338F0" w:rsidRPr="00B356C7" w:rsidRDefault="003355E7" w:rsidP="00786A1B">
      <w:pPr>
        <w:pStyle w:val="20"/>
        <w:numPr>
          <w:ilvl w:val="1"/>
          <w:numId w:val="21"/>
        </w:numPr>
        <w:rPr>
          <w:lang w:val="el-GR"/>
        </w:rPr>
      </w:pPr>
      <w:bookmarkStart w:id="11" w:name="_Toc97194256"/>
      <w:bookmarkStart w:id="12" w:name="_Toc97194405"/>
      <w:bookmarkStart w:id="13" w:name="_Toc166240203"/>
      <w:r w:rsidRPr="00B356C7">
        <w:rPr>
          <w:lang w:val="el-GR"/>
        </w:rPr>
        <w:t>Στοιχεία Αναθέτουσας Αρχής</w:t>
      </w:r>
      <w:bookmarkEnd w:id="11"/>
      <w:bookmarkEnd w:id="12"/>
      <w:bookmarkEnd w:id="13"/>
      <w:r w:rsidRPr="00B356C7">
        <w:rPr>
          <w:lang w:val="el-GR"/>
        </w:rPr>
        <w:t xml:space="preserve"> </w:t>
      </w:r>
    </w:p>
    <w:p w14:paraId="2E803ED7" w14:textId="77777777" w:rsidR="008338F0" w:rsidRPr="00B356C7"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D73FB"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B356C7" w:rsidRDefault="003355E7">
            <w:pPr>
              <w:pStyle w:val="normalwithoutspacing"/>
            </w:pPr>
            <w:r w:rsidRPr="00B356C7">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B356C7" w:rsidRDefault="007D3A48">
            <w:pPr>
              <w:pStyle w:val="normalwithoutspacing"/>
              <w:snapToGrid w:val="0"/>
            </w:pPr>
            <w:r w:rsidRPr="00B356C7">
              <w:t xml:space="preserve">ΚΟΙΝΩΝΙΑ ΤΗΣ ΠΛΗΡΟΦΟΡΙΑΣ </w:t>
            </w:r>
            <w:r w:rsidR="00417984" w:rsidRPr="00B356C7">
              <w:t>Μ.</w:t>
            </w:r>
            <w:r w:rsidRPr="00B356C7">
              <w:t>Α.Ε.</w:t>
            </w:r>
          </w:p>
        </w:tc>
      </w:tr>
      <w:tr w:rsidR="004D0444" w:rsidRPr="00B356C7"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B356C7" w:rsidRDefault="004D0444" w:rsidP="004D0444">
            <w:pPr>
              <w:pStyle w:val="normalwithoutspacing"/>
            </w:pPr>
            <w:r w:rsidRPr="00B356C7">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B356C7" w:rsidRDefault="004D0444" w:rsidP="004D0444">
            <w:pPr>
              <w:pStyle w:val="normalwithoutspacing"/>
              <w:snapToGrid w:val="0"/>
            </w:pPr>
            <w:r w:rsidRPr="00B356C7">
              <w:t>999983307</w:t>
            </w:r>
          </w:p>
        </w:tc>
      </w:tr>
      <w:tr w:rsidR="004D0444" w:rsidRPr="00B356C7"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B356C7" w:rsidRDefault="004D0444" w:rsidP="004D0444">
            <w:pPr>
              <w:pStyle w:val="normalwithoutspacing"/>
            </w:pPr>
            <w:r w:rsidRPr="00B356C7">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B356C7" w:rsidRDefault="004D0444" w:rsidP="004D0444">
            <w:pPr>
              <w:pStyle w:val="normalwithoutspacing"/>
              <w:snapToGrid w:val="0"/>
            </w:pPr>
            <w:r w:rsidRPr="00B356C7">
              <w:t>1053.E00553.00005</w:t>
            </w:r>
          </w:p>
        </w:tc>
      </w:tr>
      <w:tr w:rsidR="008338F0" w:rsidRPr="00B356C7"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B356C7" w:rsidRDefault="003355E7">
            <w:pPr>
              <w:pStyle w:val="normalwithoutspacing"/>
            </w:pPr>
            <w:r w:rsidRPr="00B356C7">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B356C7" w:rsidRDefault="00372204" w:rsidP="007D3A48">
            <w:pPr>
              <w:pStyle w:val="normalwithoutspacing"/>
              <w:snapToGrid w:val="0"/>
            </w:pPr>
            <w:proofErr w:type="spellStart"/>
            <w:r w:rsidRPr="00B356C7">
              <w:t>Λεωφ</w:t>
            </w:r>
            <w:proofErr w:type="spellEnd"/>
            <w:r w:rsidRPr="00B356C7">
              <w:t>. Συγγρού 194</w:t>
            </w:r>
          </w:p>
        </w:tc>
      </w:tr>
      <w:tr w:rsidR="008338F0" w:rsidRPr="00B356C7"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B356C7" w:rsidRDefault="003355E7">
            <w:pPr>
              <w:pStyle w:val="normalwithoutspacing"/>
            </w:pPr>
            <w:r w:rsidRPr="00B356C7">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B356C7" w:rsidRDefault="00372204">
            <w:pPr>
              <w:pStyle w:val="normalwithoutspacing"/>
              <w:snapToGrid w:val="0"/>
            </w:pPr>
            <w:r w:rsidRPr="00B356C7">
              <w:t>Καλλιθέα</w:t>
            </w:r>
          </w:p>
        </w:tc>
      </w:tr>
      <w:tr w:rsidR="008338F0" w:rsidRPr="00B356C7"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B356C7" w:rsidRDefault="003355E7">
            <w:pPr>
              <w:pStyle w:val="normalwithoutspacing"/>
            </w:pPr>
            <w:r w:rsidRPr="00B356C7">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B356C7" w:rsidRDefault="00372204">
            <w:pPr>
              <w:pStyle w:val="normalwithoutspacing"/>
              <w:snapToGrid w:val="0"/>
            </w:pPr>
            <w:r w:rsidRPr="00B356C7">
              <w:t>176 71</w:t>
            </w:r>
          </w:p>
        </w:tc>
      </w:tr>
      <w:tr w:rsidR="008338F0" w:rsidRPr="00B356C7"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B356C7" w:rsidRDefault="003355E7">
            <w:pPr>
              <w:pStyle w:val="normalwithoutspacing"/>
            </w:pPr>
            <w:r w:rsidRPr="00B356C7">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B356C7" w:rsidRDefault="007D3A48">
            <w:pPr>
              <w:pStyle w:val="normalwithoutspacing"/>
              <w:snapToGrid w:val="0"/>
              <w:rPr>
                <w:lang w:val="en-US"/>
              </w:rPr>
            </w:pPr>
            <w:r w:rsidRPr="00B356C7">
              <w:t>ΕΛΛΑΔΑ</w:t>
            </w:r>
          </w:p>
        </w:tc>
      </w:tr>
      <w:tr w:rsidR="008338F0" w:rsidRPr="00B356C7"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B356C7" w:rsidRDefault="003355E7">
            <w:pPr>
              <w:pStyle w:val="normalwithoutspacing"/>
            </w:pPr>
            <w:r w:rsidRPr="00B356C7">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B356C7" w:rsidRDefault="0036512D">
            <w:pPr>
              <w:pStyle w:val="normalwithoutspacing"/>
              <w:snapToGrid w:val="0"/>
              <w:rPr>
                <w:lang w:val="de-DE"/>
              </w:rPr>
            </w:pPr>
            <w:r w:rsidRPr="00B356C7">
              <w:t>GR 300</w:t>
            </w:r>
          </w:p>
        </w:tc>
      </w:tr>
      <w:tr w:rsidR="008338F0" w:rsidRPr="00B356C7"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B356C7" w:rsidRDefault="003355E7">
            <w:pPr>
              <w:pStyle w:val="normalwithoutspacing"/>
            </w:pPr>
            <w:r w:rsidRPr="00B356C7">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B356C7" w:rsidRDefault="00865C7D">
            <w:pPr>
              <w:pStyle w:val="normalwithoutspacing"/>
              <w:snapToGrid w:val="0"/>
              <w:rPr>
                <w:lang w:val="en-US"/>
              </w:rPr>
            </w:pPr>
            <w:r w:rsidRPr="00B356C7">
              <w:rPr>
                <w:lang w:val="en-US"/>
              </w:rPr>
              <w:t>213 1300700</w:t>
            </w:r>
          </w:p>
        </w:tc>
      </w:tr>
      <w:tr w:rsidR="008338F0" w:rsidRPr="00B356C7"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B356C7" w:rsidRDefault="003355E7">
            <w:pPr>
              <w:pStyle w:val="normalwithoutspacing"/>
            </w:pPr>
            <w:r w:rsidRPr="00B356C7">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B356C7" w:rsidRDefault="00865C7D">
            <w:pPr>
              <w:pStyle w:val="normalwithoutspacing"/>
              <w:snapToGrid w:val="0"/>
              <w:rPr>
                <w:lang w:val="en-US"/>
              </w:rPr>
            </w:pPr>
            <w:r w:rsidRPr="00B356C7">
              <w:rPr>
                <w:lang w:val="en-US"/>
              </w:rPr>
              <w:t>213 1300801</w:t>
            </w:r>
          </w:p>
        </w:tc>
      </w:tr>
      <w:tr w:rsidR="008338F0" w:rsidRPr="00B356C7"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B356C7" w:rsidRDefault="003355E7">
            <w:pPr>
              <w:pStyle w:val="normalwithoutspacing"/>
            </w:pPr>
            <w:r w:rsidRPr="00B356C7">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B356C7" w:rsidRDefault="00A40D20">
            <w:pPr>
              <w:pStyle w:val="normalwithoutspacing"/>
              <w:snapToGrid w:val="0"/>
              <w:rPr>
                <w:lang w:val="en-US"/>
              </w:rPr>
            </w:pPr>
            <w:hyperlink r:id="rId18" w:history="1">
              <w:r w:rsidR="00E817D9" w:rsidRPr="00B356C7">
                <w:rPr>
                  <w:rStyle w:val="-"/>
                  <w:lang w:val="en-US"/>
                </w:rPr>
                <w:t>info@ktpae.gr</w:t>
              </w:r>
            </w:hyperlink>
          </w:p>
        </w:tc>
      </w:tr>
      <w:tr w:rsidR="008338F0" w:rsidRPr="00B356C7"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B356C7" w:rsidRDefault="003355E7">
            <w:pPr>
              <w:pStyle w:val="normalwithoutspacing"/>
            </w:pPr>
            <w:r w:rsidRPr="00B356C7">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41729B7" w:rsidR="008338F0" w:rsidRPr="0016526C" w:rsidRDefault="0016526C">
            <w:pPr>
              <w:pStyle w:val="normalwithoutspacing"/>
              <w:snapToGrid w:val="0"/>
            </w:pPr>
            <w:r>
              <w:t>Δώρα Σπύρου</w:t>
            </w:r>
          </w:p>
        </w:tc>
      </w:tr>
      <w:tr w:rsidR="008338F0" w:rsidRPr="00B356C7"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B356C7" w:rsidRDefault="003355E7">
            <w:pPr>
              <w:pStyle w:val="normalwithoutspacing"/>
            </w:pPr>
            <w:r w:rsidRPr="00B356C7">
              <w:t>Γενική Διεύθυνση στο διαδίκτυο</w:t>
            </w:r>
            <w:r w:rsidR="00E1337D" w:rsidRPr="00B356C7">
              <w:t xml:space="preserve"> </w:t>
            </w:r>
            <w:r w:rsidRPr="00B356C7">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B356C7" w:rsidRDefault="00A40D20">
            <w:pPr>
              <w:pStyle w:val="normalwithoutspacing"/>
              <w:snapToGrid w:val="0"/>
            </w:pPr>
            <w:hyperlink r:id="rId19" w:history="1">
              <w:r w:rsidR="00E817D9" w:rsidRPr="00B356C7">
                <w:rPr>
                  <w:rStyle w:val="-"/>
                </w:rPr>
                <w:t>http://www.ktpae.gr</w:t>
              </w:r>
            </w:hyperlink>
          </w:p>
        </w:tc>
      </w:tr>
      <w:tr w:rsidR="008338F0" w:rsidRPr="00B356C7"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B356C7" w:rsidRDefault="003355E7">
            <w:pPr>
              <w:pStyle w:val="normalwithoutspacing"/>
            </w:pPr>
            <w:r w:rsidRPr="00B356C7">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09C144A3" w:rsidR="008338F0" w:rsidRPr="00B356C7" w:rsidRDefault="00A40D20">
            <w:pPr>
              <w:pStyle w:val="normalwithoutspacing"/>
              <w:snapToGrid w:val="0"/>
            </w:pPr>
            <w:hyperlink r:id="rId20" w:history="1">
              <w:r w:rsidR="0016526C" w:rsidRPr="00F869AF">
                <w:rPr>
                  <w:rStyle w:val="-"/>
                </w:rPr>
                <w:t>https://www.ktpae.gr/</w:t>
              </w:r>
            </w:hyperlink>
            <w:r w:rsidR="0016526C">
              <w:t xml:space="preserve"> </w:t>
            </w:r>
          </w:p>
        </w:tc>
      </w:tr>
    </w:tbl>
    <w:p w14:paraId="6D04F2B7" w14:textId="77777777" w:rsidR="008338F0" w:rsidRPr="00B356C7" w:rsidRDefault="008338F0">
      <w:pPr>
        <w:pStyle w:val="normalwithoutspacing"/>
      </w:pPr>
    </w:p>
    <w:p w14:paraId="71E04718" w14:textId="77777777" w:rsidR="008338F0" w:rsidRPr="00B356C7" w:rsidRDefault="003355E7">
      <w:pPr>
        <w:pStyle w:val="normalwithoutspacing"/>
      </w:pPr>
      <w:r w:rsidRPr="00B356C7">
        <w:rPr>
          <w:b/>
        </w:rPr>
        <w:t xml:space="preserve">Είδος Αναθέτουσας Αρχής </w:t>
      </w:r>
    </w:p>
    <w:p w14:paraId="44146439" w14:textId="3141CF70" w:rsidR="008338F0" w:rsidRPr="00B356C7" w:rsidRDefault="003355E7">
      <w:pPr>
        <w:pStyle w:val="normalwithoutspacing"/>
        <w:rPr>
          <w:rFonts w:eastAsia="Calibri"/>
        </w:rPr>
      </w:pPr>
      <w:r w:rsidRPr="00B356C7">
        <w:t>Η Αναθέτουσα Αρχή είναι</w:t>
      </w:r>
      <w:r w:rsidR="00DF776D" w:rsidRPr="00B356C7">
        <w:t xml:space="preserve"> </w:t>
      </w:r>
      <w:r w:rsidR="00CD22D1" w:rsidRPr="00B356C7">
        <w:t xml:space="preserve">η Κοινωνία της Πληροφορίας </w:t>
      </w:r>
      <w:r w:rsidR="00417984" w:rsidRPr="00B356C7">
        <w:t xml:space="preserve">Μονοπρόσωπη Ανώνυμη </w:t>
      </w:r>
      <w:r w:rsidR="007D3A48" w:rsidRPr="00B356C7">
        <w:t>Εταιρία του Δημόσιου Τομέα (μη Κεντρική Αναθέτουσα Αρχή)</w:t>
      </w:r>
      <w:r w:rsidR="00E1337D" w:rsidRPr="00B356C7">
        <w:t xml:space="preserve"> </w:t>
      </w:r>
      <w:r w:rsidRPr="00B356C7">
        <w:t>και ανήκει στην</w:t>
      </w:r>
      <w:r w:rsidR="00DB2700" w:rsidRPr="00B356C7">
        <w:t xml:space="preserve"> Κεντρική Κυβέρνηση – </w:t>
      </w:r>
      <w:proofErr w:type="spellStart"/>
      <w:r w:rsidR="00DB2700" w:rsidRPr="00B356C7">
        <w:t>Υποτομέας</w:t>
      </w:r>
      <w:proofErr w:type="spellEnd"/>
      <w:r w:rsidR="00DB2700" w:rsidRPr="00B356C7">
        <w:t xml:space="preserve"> Νομικά Πρόσωπα Κεντρικής Κυβέρνησης και Δημόσιες Επιχειρήσεις </w:t>
      </w:r>
    </w:p>
    <w:p w14:paraId="5D55A5F6" w14:textId="77777777" w:rsidR="008338F0" w:rsidRPr="00B356C7" w:rsidRDefault="003355E7">
      <w:pPr>
        <w:pStyle w:val="normalwithoutspacing"/>
      </w:pPr>
      <w:r w:rsidRPr="00B356C7">
        <w:rPr>
          <w:b/>
        </w:rPr>
        <w:t>Κύρια δραστηριότητα Α.Α.</w:t>
      </w:r>
    </w:p>
    <w:p w14:paraId="39CCC49B" w14:textId="77777777" w:rsidR="008338F0" w:rsidRPr="00B356C7" w:rsidRDefault="003355E7">
      <w:pPr>
        <w:pStyle w:val="normalwithoutspacing"/>
      </w:pPr>
      <w:r w:rsidRPr="00B356C7">
        <w:t xml:space="preserve">Η κύρια δραστηριότητα της Αναθέτουσας Αρχής είναι </w:t>
      </w:r>
      <w:r w:rsidR="00EB0718" w:rsidRPr="00B356C7">
        <w:t>«Γενικές Δημόσιες Υπηρεσίες».</w:t>
      </w:r>
    </w:p>
    <w:p w14:paraId="7F9F39E8" w14:textId="77777777" w:rsidR="008338F0" w:rsidRPr="00B356C7" w:rsidRDefault="003355E7">
      <w:pPr>
        <w:pStyle w:val="normalwithoutspacing"/>
      </w:pPr>
      <w:r w:rsidRPr="00B356C7">
        <w:t>Εφαρμοστέο εθνικό δίκαιο</w:t>
      </w:r>
      <w:r w:rsidR="00E1337D" w:rsidRPr="00B356C7">
        <w:t xml:space="preserve"> </w:t>
      </w:r>
      <w:r w:rsidRPr="00B356C7">
        <w:t xml:space="preserve">είναι το </w:t>
      </w:r>
      <w:r w:rsidR="00DB2700" w:rsidRPr="00B356C7">
        <w:t>Ελληνικό</w:t>
      </w:r>
      <w:r w:rsidR="00E1337D" w:rsidRPr="00B356C7">
        <w:t xml:space="preserve"> </w:t>
      </w:r>
      <w:r w:rsidRPr="00B356C7">
        <w:t xml:space="preserve">: </w:t>
      </w:r>
    </w:p>
    <w:p w14:paraId="1A7D840D" w14:textId="77777777" w:rsidR="008338F0" w:rsidRPr="00B356C7" w:rsidRDefault="003355E7" w:rsidP="00D157B7">
      <w:pPr>
        <w:suppressAutoHyphens w:val="0"/>
        <w:spacing w:after="0"/>
        <w:jc w:val="left"/>
        <w:rPr>
          <w:lang w:val="el-GR"/>
        </w:rPr>
      </w:pPr>
      <w:r w:rsidRPr="00B356C7">
        <w:rPr>
          <w:b/>
          <w:lang w:val="el-GR"/>
        </w:rPr>
        <w:t xml:space="preserve">Στοιχεία Επικοινωνίας </w:t>
      </w:r>
    </w:p>
    <w:p w14:paraId="5C3FA97B" w14:textId="5D58C1E2" w:rsidR="002E1FDE" w:rsidRPr="00B356C7" w:rsidRDefault="003355E7" w:rsidP="002E1FDE">
      <w:pPr>
        <w:pStyle w:val="normalwithoutspacing"/>
        <w:ind w:left="567" w:hanging="567"/>
      </w:pPr>
      <w:r w:rsidRPr="00B356C7">
        <w:t>α)</w:t>
      </w:r>
      <w:r w:rsidRPr="00B356C7">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B356C7">
        <w:t xml:space="preserve"> και μέσω της διαδικτυακής πύλης της Αναθέτουσας Αρχής </w:t>
      </w:r>
      <w:hyperlink r:id="rId21" w:history="1">
        <w:r w:rsidR="00154623" w:rsidRPr="00B356C7">
          <w:rPr>
            <w:rStyle w:val="-"/>
          </w:rPr>
          <w:t>http://www.ktpae.gr</w:t>
        </w:r>
      </w:hyperlink>
    </w:p>
    <w:p w14:paraId="1155CDD2" w14:textId="77777777" w:rsidR="00154623" w:rsidRPr="00B356C7" w:rsidRDefault="00154623" w:rsidP="00154623">
      <w:pPr>
        <w:pStyle w:val="normalwithoutspacing"/>
        <w:ind w:left="567"/>
      </w:pPr>
      <w:r w:rsidRPr="00B356C7">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Pr="00B356C7" w:rsidRDefault="003355E7">
      <w:pPr>
        <w:pStyle w:val="normalwithoutspacing"/>
        <w:ind w:left="567" w:hanging="567"/>
        <w:rPr>
          <w:color w:val="000000"/>
          <w:shd w:val="clear" w:color="auto" w:fill="FFFFFF"/>
        </w:rPr>
      </w:pPr>
      <w:r w:rsidRPr="00B356C7">
        <w:t>β)</w:t>
      </w:r>
      <w:r w:rsidRPr="00B356C7">
        <w:tab/>
        <w:t xml:space="preserve">Οι προσφορές πρέπει να υποβάλλονται ηλεκτρονικά στην διεύθυνση : </w:t>
      </w:r>
      <w:hyperlink r:id="rId22" w:history="1">
        <w:r w:rsidRPr="00B356C7">
          <w:rPr>
            <w:rStyle w:val="-"/>
            <w:shd w:val="clear" w:color="auto" w:fill="FFFFFF"/>
          </w:rPr>
          <w:t>www.promitheus.gov.gr</w:t>
        </w:r>
      </w:hyperlink>
      <w:r w:rsidRPr="00B356C7">
        <w:rPr>
          <w:color w:val="000000"/>
          <w:shd w:val="clear" w:color="auto" w:fill="FFFFFF"/>
        </w:rPr>
        <w:t xml:space="preserve"> </w:t>
      </w:r>
    </w:p>
    <w:p w14:paraId="70BBFFF5" w14:textId="77777777" w:rsidR="00E7277B" w:rsidRPr="00B356C7" w:rsidRDefault="00E7277B">
      <w:pPr>
        <w:pStyle w:val="normalwithoutspacing"/>
        <w:ind w:left="567" w:hanging="567"/>
        <w:rPr>
          <w:color w:val="000000"/>
          <w:shd w:val="clear" w:color="auto" w:fill="FFFFFF"/>
        </w:rPr>
      </w:pPr>
    </w:p>
    <w:p w14:paraId="6CA27B35" w14:textId="77777777" w:rsidR="002E1FDE" w:rsidRPr="00B356C7" w:rsidRDefault="002E1FDE" w:rsidP="00FD40D7">
      <w:pPr>
        <w:pStyle w:val="normalwithoutspacing"/>
      </w:pPr>
    </w:p>
    <w:p w14:paraId="305D86AF" w14:textId="77777777" w:rsidR="008338F0" w:rsidRPr="00B356C7" w:rsidRDefault="003355E7" w:rsidP="003A109E">
      <w:pPr>
        <w:pStyle w:val="20"/>
        <w:rPr>
          <w:rFonts w:cs="Tahoma"/>
          <w:lang w:val="el-GR"/>
        </w:rPr>
      </w:pPr>
      <w:bookmarkStart w:id="14" w:name="_Ref89085315"/>
      <w:bookmarkStart w:id="15" w:name="_Toc97194257"/>
      <w:bookmarkStart w:id="16" w:name="_Toc97194406"/>
      <w:bookmarkStart w:id="17" w:name="_Toc166240204"/>
      <w:r w:rsidRPr="00B356C7">
        <w:rPr>
          <w:rFonts w:cs="Tahoma"/>
          <w:lang w:val="el-GR"/>
        </w:rPr>
        <w:t>Στοιχεία Διαδικασίας - Χρηματοδότηση</w:t>
      </w:r>
      <w:bookmarkEnd w:id="14"/>
      <w:bookmarkEnd w:id="15"/>
      <w:bookmarkEnd w:id="16"/>
      <w:bookmarkEnd w:id="17"/>
    </w:p>
    <w:p w14:paraId="0F04A6BE" w14:textId="77777777" w:rsidR="008338F0" w:rsidRPr="00B356C7" w:rsidRDefault="003355E7">
      <w:pPr>
        <w:rPr>
          <w:lang w:val="el-GR"/>
        </w:rPr>
      </w:pPr>
      <w:r w:rsidRPr="00B356C7">
        <w:rPr>
          <w:b/>
          <w:lang w:val="el-GR"/>
        </w:rPr>
        <w:t xml:space="preserve">Είδος διαδικασίας </w:t>
      </w:r>
    </w:p>
    <w:p w14:paraId="407D7F38" w14:textId="77777777" w:rsidR="008338F0" w:rsidRPr="00B356C7" w:rsidRDefault="003355E7">
      <w:pPr>
        <w:pStyle w:val="normalwithoutspacing"/>
        <w:rPr>
          <w:lang w:eastAsia="el-GR"/>
        </w:rPr>
      </w:pPr>
      <w:r w:rsidRPr="00B356C7">
        <w:t xml:space="preserve">Ο διαγωνισμός θα διεξαχθεί με την ανοικτή διαδικασία του άρθρου 27 του ν. 4412/16. </w:t>
      </w:r>
    </w:p>
    <w:p w14:paraId="29866A07" w14:textId="77777777" w:rsidR="008338F0" w:rsidRPr="00B356C7" w:rsidRDefault="008338F0">
      <w:pPr>
        <w:pStyle w:val="normalwithoutspacing"/>
      </w:pPr>
    </w:p>
    <w:p w14:paraId="249E4A7D" w14:textId="77777777" w:rsidR="008338F0" w:rsidRPr="00B356C7" w:rsidRDefault="003355E7">
      <w:pPr>
        <w:pStyle w:val="normalwithoutspacing"/>
      </w:pPr>
      <w:r w:rsidRPr="00B356C7">
        <w:rPr>
          <w:b/>
        </w:rPr>
        <w:t>Χρηματοδότηση της σύμβασης</w:t>
      </w:r>
    </w:p>
    <w:p w14:paraId="757BFB44" w14:textId="77777777" w:rsidR="00864622" w:rsidRPr="00B356C7" w:rsidRDefault="00864622" w:rsidP="00864622">
      <w:pPr>
        <w:rPr>
          <w:i/>
          <w:color w:val="2E74B5" w:themeColor="accent1" w:themeShade="BF"/>
          <w:lang w:val="el-GR"/>
        </w:rPr>
      </w:pPr>
      <w:r w:rsidRPr="00B356C7">
        <w:rPr>
          <w:lang w:val="el-GR"/>
        </w:rPr>
        <w:lastRenderedPageBreak/>
        <w:t xml:space="preserve">Φορέας χρηματοδότησης της παρούσας σύμβασης είναι το Υπουργείο Κλιματικής Κρίσης και Πολιτικής Προστασίας.  </w:t>
      </w:r>
    </w:p>
    <w:p w14:paraId="30635CAF" w14:textId="77777777" w:rsidR="00864622" w:rsidRPr="00B356C7" w:rsidRDefault="00864622" w:rsidP="00864622">
      <w:pPr>
        <w:rPr>
          <w:lang w:val="el-GR"/>
        </w:rPr>
      </w:pPr>
      <w:r w:rsidRPr="00B356C7">
        <w:rPr>
          <w:lang w:val="el-GR"/>
        </w:rPr>
        <w:t xml:space="preserve">Η δαπάνη θα βαρύνει </w:t>
      </w:r>
      <w:bookmarkStart w:id="18" w:name="_Hlk164065102"/>
      <w:r w:rsidRPr="00B356C7">
        <w:rPr>
          <w:lang w:val="el-GR"/>
        </w:rPr>
        <w:t>το Πρόγραμμα Δημοσίων Επενδύσεων (ΠΔΕ) ΣΑΕ 053/2  με κωδικό Έργου 2022ΣΕ05320000</w:t>
      </w:r>
      <w:r w:rsidRPr="00B356C7">
        <w:rPr>
          <w:color w:val="000000" w:themeColor="text1"/>
          <w:lang w:val="el-GR"/>
        </w:rPr>
        <w:t xml:space="preserve">  με τίτλο «Έργα αποτροπής καταστροφών και προσαρμογής στην κλιματική αλλαγή» στο πλαίσιο του Εθνικού Προγράμματος </w:t>
      </w:r>
      <w:r w:rsidRPr="00B356C7">
        <w:rPr>
          <w:lang w:val="el-GR"/>
        </w:rPr>
        <w:t>Πολιτικής Προστασίας «ΑΙΓΙΣ»/ Ευρωπαϊκή Τράπεζα Επενδύσεων (</w:t>
      </w:r>
      <w:proofErr w:type="spellStart"/>
      <w:r w:rsidRPr="00B356C7">
        <w:rPr>
          <w:lang w:val="el-GR"/>
        </w:rPr>
        <w:t>ΕΤΕπ</w:t>
      </w:r>
      <w:proofErr w:type="spellEnd"/>
      <w:r w:rsidRPr="00B356C7">
        <w:rPr>
          <w:lang w:val="el-GR"/>
        </w:rPr>
        <w:t>)</w:t>
      </w:r>
      <w:r w:rsidRPr="00B356C7">
        <w:rPr>
          <w:color w:val="000000" w:themeColor="text1"/>
          <w:lang w:val="el-GR"/>
        </w:rPr>
        <w:t>.</w:t>
      </w:r>
      <w:bookmarkEnd w:id="18"/>
    </w:p>
    <w:p w14:paraId="6EE77E83" w14:textId="77777777" w:rsidR="00864622" w:rsidRPr="00B356C7" w:rsidRDefault="00864622" w:rsidP="00864622">
      <w:pPr>
        <w:rPr>
          <w:lang w:val="el-GR"/>
        </w:rPr>
      </w:pPr>
      <w:r w:rsidRPr="00B356C7">
        <w:rPr>
          <w:lang w:val="el-GR"/>
        </w:rPr>
        <w:t>Τα δικαιώματα προαίρεσης δύναται να χρηματοδοτηθούν και από οποιαδήποτε άλλη πηγή.</w:t>
      </w:r>
    </w:p>
    <w:p w14:paraId="29C6AAF3" w14:textId="77777777" w:rsidR="00824E13" w:rsidRPr="00B356C7" w:rsidRDefault="00824E13" w:rsidP="00824E13">
      <w:pPr>
        <w:pStyle w:val="normalwithoutspacing"/>
        <w:rPr>
          <w:i/>
          <w:iCs/>
          <w:color w:val="5B9BD5"/>
          <w:kern w:val="1"/>
        </w:rPr>
      </w:pPr>
    </w:p>
    <w:p w14:paraId="15E727EF" w14:textId="77777777" w:rsidR="008338F0" w:rsidRPr="00B356C7" w:rsidRDefault="003355E7" w:rsidP="003A109E">
      <w:pPr>
        <w:pStyle w:val="20"/>
        <w:rPr>
          <w:rFonts w:cs="Tahoma"/>
          <w:lang w:val="el-GR"/>
        </w:rPr>
      </w:pPr>
      <w:r w:rsidRPr="00B356C7">
        <w:rPr>
          <w:rFonts w:cs="Tahoma"/>
          <w:lang w:val="el-GR"/>
        </w:rPr>
        <w:tab/>
      </w:r>
      <w:bookmarkStart w:id="19" w:name="_Toc97194258"/>
      <w:bookmarkStart w:id="20" w:name="_Toc97194407"/>
      <w:bookmarkStart w:id="21" w:name="_Toc166240205"/>
      <w:r w:rsidRPr="00B356C7">
        <w:rPr>
          <w:rFonts w:cs="Tahoma"/>
          <w:lang w:val="el-GR"/>
        </w:rPr>
        <w:t>Συνοπτική Περιγραφή φυσικού και οικονομικού αντικειμένου της σύμβασης</w:t>
      </w:r>
      <w:bookmarkEnd w:id="19"/>
      <w:bookmarkEnd w:id="20"/>
      <w:bookmarkEnd w:id="21"/>
      <w:r w:rsidRPr="00B356C7">
        <w:rPr>
          <w:rFonts w:cs="Tahoma"/>
          <w:lang w:val="el-GR"/>
        </w:rPr>
        <w:t xml:space="preserve"> </w:t>
      </w:r>
    </w:p>
    <w:p w14:paraId="57C69813" w14:textId="6DDC32D6" w:rsidR="00D95FCC" w:rsidRPr="00B356C7" w:rsidRDefault="00D95FCC" w:rsidP="00D95FCC">
      <w:pPr>
        <w:rPr>
          <w:lang w:val="el-GR"/>
        </w:rPr>
      </w:pPr>
      <w:r w:rsidRPr="00B356C7">
        <w:rPr>
          <w:lang w:val="el-GR"/>
        </w:rPr>
        <w:t xml:space="preserve">Η Ελλάδα </w:t>
      </w:r>
      <w:r w:rsidR="003A1C44" w:rsidRPr="00B356C7">
        <w:rPr>
          <w:lang w:val="el-GR"/>
        </w:rPr>
        <w:t xml:space="preserve"> ιδίως τα τελευταία χρόνια καλείται να αντιμετωπίσει ως αποτέλεσμα των επιπτώσεων της κλιματικής αλλαγής, τη σημαντική αύξηση της συχνότητας εκδήλωσης ακραίων καιρικών φαινομένων που δημιουργούν σοβαρούς φυσικούς και περιβαλλοντικούς κινδύνους και καταστροφές </w:t>
      </w:r>
      <w:r w:rsidRPr="00B356C7">
        <w:rPr>
          <w:lang w:val="el-GR"/>
        </w:rPr>
        <w:t xml:space="preserve">πέρα από τα εγγενή φυσικά φαινόμενα που υφίστανται και εκδηλώνονται σε όλη την επικράτεια λόγω της γεωγραφικής της θέσης. Οι επιπτώσεις αυτές επηρεάζουν ιδίως την ανθρώπινη ζωή και υγεία, καθώς και την οικονομία, το περιβάλλον και τον πολιτισμό. </w:t>
      </w:r>
    </w:p>
    <w:p w14:paraId="78C4E4E5" w14:textId="77777777" w:rsidR="00D95FCC" w:rsidRPr="00B356C7" w:rsidRDefault="00D95FCC" w:rsidP="00D95FCC">
      <w:pPr>
        <w:rPr>
          <w:lang w:val="el-GR"/>
        </w:rPr>
      </w:pPr>
      <w:r w:rsidRPr="00B356C7">
        <w:rPr>
          <w:lang w:val="el-GR"/>
        </w:rPr>
        <w:t>Οι σημαντικότεροι κίνδυνοι που αντιμετωπίζει η χώρα είναι οι σεισμοί, οι πλημμύρες, οι δασικές πυρκαγιές, τα ακραία καιρικά φαινόμενα, (π.χ. υψηλές θερμοκρασίες, παγετοί, ανεμοστρόβιλοι), οι κατολισθήσεις, οι ηφαιστειακές εκρήξεις (πιθανός κίνδυνος), οι κίνδυνοι από ανθρωπογενείς δραστηριότητες είτε ακούσιες (π.χ. βιομηχανικά / τεχνολογικά ατυχήματα, ραδιολογικά / πυρηνικά ατυχήματα) είτε εκούσιες που χαρακτηρίζονται ως αναδυόμενοι κίνδυνοι (π.χ. κίνδυνοι στον κυβερνοχώρο, μεγάλης κλίμακας τρομοκρατικές επιθέσεις).</w:t>
      </w:r>
    </w:p>
    <w:p w14:paraId="348E16C9" w14:textId="77777777" w:rsidR="00D95FCC" w:rsidRPr="00B356C7" w:rsidRDefault="00D95FCC" w:rsidP="00D95FCC">
      <w:pPr>
        <w:rPr>
          <w:lang w:val="el-GR"/>
        </w:rPr>
      </w:pPr>
      <w:r w:rsidRPr="00B356C7">
        <w:rPr>
          <w:lang w:val="el-GR"/>
        </w:rPr>
        <w:t xml:space="preserve">Στα ανωτέρω προστίθενται και οι υγειονομικοί κίνδυνοι, όπως αυτοί της πρόσφατης πανδημίας Covid-19, όπου η Γενική Γραμματεία Πολιτικής Προστασίας (Γ.Γ.Π.Π.) ανέλαβε ιδιαίτερα σημαντικό ρόλο για την αντιμετώπισή της σχετικά με τις ενέργειες </w:t>
      </w:r>
      <w:proofErr w:type="spellStart"/>
      <w:r w:rsidRPr="00B356C7">
        <w:rPr>
          <w:lang w:val="el-GR"/>
        </w:rPr>
        <w:t>ιχνηλάτησης</w:t>
      </w:r>
      <w:proofErr w:type="spellEnd"/>
      <w:r w:rsidRPr="00B356C7">
        <w:rPr>
          <w:lang w:val="el-GR"/>
        </w:rPr>
        <w:t xml:space="preserve"> των κρουσμάτων. Οι ανωτέρω κίνδυνοι, αναδεικνύουν την τρωτότητα και την ευπάθεια των σύγχρονων κοινωνιών και συνακόλουθα την αναγκαιότητα αναβάθμισης των μηχανισμών διαχείρισης κρίσεων, τόσο διεθνώς, όσο και σε εθνικό επίπεδο. </w:t>
      </w:r>
    </w:p>
    <w:p w14:paraId="4A0CDE95" w14:textId="6849871F" w:rsidR="00D95FCC" w:rsidRPr="00B356C7" w:rsidRDefault="00D95FCC" w:rsidP="00D95FCC">
      <w:pPr>
        <w:rPr>
          <w:lang w:val="el-GR"/>
        </w:rPr>
      </w:pPr>
      <w:r w:rsidRPr="00B356C7">
        <w:rPr>
          <w:lang w:val="el-GR"/>
        </w:rPr>
        <w:t>Ερμηνεύοντας τα αποτελέσματα και τις συνέπειες της εκδήλωσης των ως άνω ακραίων καιρικών φαινομένων και των συνεπαγόμενων καταστροφών, αλλά και των ιδιαίτερων και νέων προκλήσεων που επέφερε η πανδημία της Covid-19, γίνεται εύκολα αντιληπτό ότι υπάρχει μία συνεχής αυξητική τάση</w:t>
      </w:r>
      <w:r w:rsidR="00C2076A" w:rsidRPr="00B356C7">
        <w:rPr>
          <w:lang w:val="el-GR"/>
        </w:rPr>
        <w:t xml:space="preserve"> γεγονότων</w:t>
      </w:r>
      <w:r w:rsidRPr="00B356C7">
        <w:rPr>
          <w:lang w:val="el-GR"/>
        </w:rPr>
        <w:t xml:space="preserve">, </w:t>
      </w:r>
      <w:r w:rsidR="00AC5664" w:rsidRPr="00B356C7">
        <w:rPr>
          <w:lang w:val="el-GR"/>
        </w:rPr>
        <w:t xml:space="preserve">που έχουν </w:t>
      </w:r>
      <w:r w:rsidRPr="00B356C7">
        <w:rPr>
          <w:lang w:val="el-GR"/>
        </w:rPr>
        <w:t xml:space="preserve"> αντίκτυπο τόσο σε κοινωνικό (απώλειες σε ανθρώπινες ζωές, διατάραξη της κοινωνικής συνοχής και ευημερίας), όσο και σε οικονομικό (ύψος οικονομικών αποζημιώσεων και πακέτων ενίσχυσης και αποκατάστασης) επίπεδο.</w:t>
      </w:r>
    </w:p>
    <w:p w14:paraId="6AC3D17E" w14:textId="0EC25091" w:rsidR="00D95FCC" w:rsidRPr="00B356C7" w:rsidRDefault="00D95FCC" w:rsidP="00D95FCC">
      <w:pPr>
        <w:rPr>
          <w:lang w:val="el-GR"/>
        </w:rPr>
      </w:pPr>
      <w:r w:rsidRPr="00B356C7">
        <w:rPr>
          <w:lang w:val="el-GR"/>
        </w:rPr>
        <w:t>Πλέον αυτών, οι περιβαλλοντικοί κίνδυνοι λαμβάνουν σημαντικά υψηλές θέσεις στην κλίμακα επικινδυνότητας σε παγκόσμιο επίπεδο. Μεταξύ των κινδύνων της επόμενης δεκαετίας με την υψηλότερη πιθανότητα συγκαταλέγονται τα ακραία καιρικά φαινόμενα, η αποτυχία των δράσεων ενάντια στην κλιματική αλλαγή και η περιβαλλοντική ζημία από ανθρώπινους παράγοντες, ενώ αντίστοιχα μεταξύ των κινδύνων της επόμενης δεκαετίας με την υψηλότερη επίπτωση συγκαταλέγονται οι μολυσματικές ασθένειες, οι οποίες βρίσκονται στην πρώτη θέση, ακολουθούμενες από την αποτυχία των δράσεων ενάντια στη κλιματική αλλαγή και άλλους περιβαλλοντικούς κινδύνους.</w:t>
      </w:r>
    </w:p>
    <w:p w14:paraId="7548C708" w14:textId="77777777" w:rsidR="00D95FCC" w:rsidRPr="00B356C7" w:rsidRDefault="00D95FCC" w:rsidP="00D95FCC">
      <w:pPr>
        <w:rPr>
          <w:lang w:val="el-GR"/>
        </w:rPr>
      </w:pPr>
      <w:r w:rsidRPr="00B356C7">
        <w:rPr>
          <w:lang w:val="el-GR"/>
        </w:rPr>
        <w:t>Επιπρόσθετα, οι μελλοντικές προβλέψεις για την κλιματική αλλαγή συνιστούν ότι η αύξηση της θερμοκρασίας αποτελεί μία από τις μεγαλύτερες απειλές για το περιβάλλον, την κοινωνία και την οικονομία. Εξαιτίας της κλιματικής αλλαγής, η στάθμη της θάλασσας αυξάνεται, οι παγετώνες λιώνουν και παρατηρούνται ακραία καιρικά φαινόμενα, εντονότερα και με μεγαλύτερη συχνότητα εκδήλωσης.</w:t>
      </w:r>
    </w:p>
    <w:p w14:paraId="04086C34" w14:textId="4B6B0394" w:rsidR="00D95FCC" w:rsidRPr="00B356C7" w:rsidRDefault="00D95FCC" w:rsidP="00D95FCC">
      <w:pPr>
        <w:rPr>
          <w:lang w:val="el-GR"/>
        </w:rPr>
      </w:pPr>
      <w:r w:rsidRPr="00B356C7">
        <w:rPr>
          <w:lang w:val="el-GR"/>
        </w:rPr>
        <w:lastRenderedPageBreak/>
        <w:t>Η κλιματική αλλαγή δεν αποτελεί μόνο ένα περιβαλλοντικό πρόβλημα, αλλά έχει πολλές προεκτάσεις στον κοινωνικοοικονομικό τομέα δεδομένου ότι δύναται να επηρεάσει παραγωγικούς τομείς. Ωστόσο, πέρα από τις μακροπρόθεσμες επιπτώσεις που μπορεί να επιφέρει στο αναπτυξιακό μοντέλο της χώρας, δημιουργεί και μία σειρά θεωρήσεων που χρήζουν αμεσότερης αντιμετώπισης, λόγω των υλικών ζημιών και καταστροφών που δύναται να επιφέρει στο δίκτυο υποδομών και στον κτιριακό και οικιστικό ιστό της χώρας, και κατ’ επέκταση στην ανθρώπινη υγεία και κοινωνική ευημερία.</w:t>
      </w:r>
    </w:p>
    <w:p w14:paraId="522BC8C0" w14:textId="77777777" w:rsidR="00D95FCC" w:rsidRPr="00B356C7" w:rsidRDefault="00D95FCC" w:rsidP="00D95FCC">
      <w:pPr>
        <w:rPr>
          <w:lang w:val="el-GR"/>
        </w:rPr>
      </w:pPr>
      <w:r w:rsidRPr="00B356C7">
        <w:rPr>
          <w:lang w:val="el-GR"/>
        </w:rPr>
        <w:t>Η Γενική Γραμματεία Πολιτικής Προστασίας (Γ.Γ.Π.Π.) ως γενική αποστολή (</w:t>
      </w:r>
      <w:proofErr w:type="spellStart"/>
      <w:r w:rsidRPr="00B356C7">
        <w:rPr>
          <w:lang w:val="el-GR"/>
        </w:rPr>
        <w:t>Αρ</w:t>
      </w:r>
      <w:proofErr w:type="spellEnd"/>
      <w:r w:rsidRPr="00B356C7">
        <w:rPr>
          <w:lang w:val="el-GR"/>
        </w:rPr>
        <w:t>. 1, ΠΔ 151/2004) έχει τα κάτωθι:</w:t>
      </w:r>
    </w:p>
    <w:p w14:paraId="74C160FD" w14:textId="77777777" w:rsidR="00D95FCC" w:rsidRPr="00B356C7" w:rsidRDefault="00D95FCC" w:rsidP="00786A1B">
      <w:pPr>
        <w:pStyle w:val="aff"/>
        <w:numPr>
          <w:ilvl w:val="0"/>
          <w:numId w:val="45"/>
        </w:numPr>
        <w:rPr>
          <w:lang w:val="el-GR"/>
        </w:rPr>
      </w:pPr>
      <w:r w:rsidRPr="00B356C7">
        <w:rPr>
          <w:lang w:val="el-GR"/>
        </w:rPr>
        <w:t>Τη μελέτη, το σχεδιασμό, την οργάνωση και το συντονισμό της δράσης για την πρόληψη και αντιμετώπιση των φυσικών, τεχνολογικών και λοιπών καταστροφών ή καταστάσεων έκτακτης ανάγκης, καθώς και την ενημέρωση του κοινού για τα ζητήματα αυτά.</w:t>
      </w:r>
    </w:p>
    <w:p w14:paraId="39B2B1B0" w14:textId="77777777" w:rsidR="00D95FCC" w:rsidRPr="00B356C7" w:rsidRDefault="00D95FCC" w:rsidP="00786A1B">
      <w:pPr>
        <w:pStyle w:val="aff"/>
        <w:numPr>
          <w:ilvl w:val="0"/>
          <w:numId w:val="45"/>
        </w:numPr>
        <w:rPr>
          <w:lang w:val="el-GR"/>
        </w:rPr>
      </w:pPr>
      <w:r w:rsidRPr="00B356C7">
        <w:rPr>
          <w:lang w:val="el-GR"/>
        </w:rPr>
        <w:t>Την προετοιμασία, κινητοποίηση και συντονισμό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17577672" w14:textId="77777777" w:rsidR="00D95FCC" w:rsidRPr="00B356C7" w:rsidRDefault="00D95FCC" w:rsidP="00786A1B">
      <w:pPr>
        <w:pStyle w:val="aff"/>
        <w:numPr>
          <w:ilvl w:val="0"/>
          <w:numId w:val="45"/>
        </w:numPr>
        <w:rPr>
          <w:lang w:val="el-GR"/>
        </w:rPr>
      </w:pPr>
      <w:r w:rsidRPr="00B356C7">
        <w:rPr>
          <w:lang w:val="el-GR"/>
        </w:rPr>
        <w:t>Την αξιοποίηση των διαθέσιμων επιστημονικών στοιχείων και πληροφοριών για την κινητοποίηση του δυναμικού και των μέσων πολιτικής προστασίας της χώρας, ενόψει απειλούμενου κινδύνου καταστροφών.</w:t>
      </w:r>
    </w:p>
    <w:p w14:paraId="1167AE29" w14:textId="77777777" w:rsidR="00D95FCC" w:rsidRPr="00B356C7" w:rsidRDefault="00D95FCC" w:rsidP="00786A1B">
      <w:pPr>
        <w:pStyle w:val="aff"/>
        <w:numPr>
          <w:ilvl w:val="0"/>
          <w:numId w:val="45"/>
        </w:numPr>
        <w:rPr>
          <w:lang w:val="el-GR"/>
        </w:rPr>
      </w:pPr>
      <w:r w:rsidRPr="00B356C7">
        <w:rPr>
          <w:lang w:val="el-GR"/>
        </w:rPr>
        <w:t>Τον συντονισμό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51911DF4" w14:textId="735826C1" w:rsidR="00D95FCC" w:rsidRPr="00B356C7" w:rsidRDefault="00D95FCC" w:rsidP="00D95FCC">
      <w:pPr>
        <w:rPr>
          <w:lang w:val="el-GR"/>
        </w:rPr>
      </w:pPr>
      <w:r w:rsidRPr="00B356C7">
        <w:rPr>
          <w:lang w:val="el-GR"/>
        </w:rPr>
        <w:t>Για την επίτευξη των ανωτέρων κρίνεται απαραίτητη η συλλογή δεδομένων από όλες τις διαθέσιμες πηγές, συστήματα, συσκευές και αισθητήρες σε πολύ χαμηλό επίπεδο παραγωγής πληροφόρησης.  Ο κύριος στόχος της συλλογής δεδομένων ακόμα και σε πραγματικούς χρόνους είναι: η δημιουργία κρίσιμων δεικτών προληπτικής παρακολούθησης και βασικών στατιστικών, η ανάπτυξη προγνωστικών μοντέλων</w:t>
      </w:r>
      <w:r w:rsidR="00854C82" w:rsidRPr="00B356C7">
        <w:rPr>
          <w:lang w:val="el-GR"/>
        </w:rPr>
        <w:t xml:space="preserve"> για έγκαιρη προειδοποίηση επικίνδυνων φαινομένων</w:t>
      </w:r>
      <w:r w:rsidRPr="00B356C7">
        <w:rPr>
          <w:lang w:val="el-GR"/>
        </w:rPr>
        <w:t>, η ανάπτυξη μοντέλων ψηφιακών διδύμων προσομοίωσης (</w:t>
      </w:r>
      <w:proofErr w:type="spellStart"/>
      <w:r w:rsidRPr="00B356C7">
        <w:rPr>
          <w:lang w:val="el-GR"/>
        </w:rPr>
        <w:t>digital</w:t>
      </w:r>
      <w:proofErr w:type="spellEnd"/>
      <w:r w:rsidRPr="00B356C7">
        <w:rPr>
          <w:lang w:val="el-GR"/>
        </w:rPr>
        <w:t xml:space="preserve"> </w:t>
      </w:r>
      <w:proofErr w:type="spellStart"/>
      <w:r w:rsidRPr="00B356C7">
        <w:rPr>
          <w:lang w:val="el-GR"/>
        </w:rPr>
        <w:t>twins</w:t>
      </w:r>
      <w:proofErr w:type="spellEnd"/>
      <w:r w:rsidRPr="00B356C7">
        <w:rPr>
          <w:lang w:val="el-GR"/>
        </w:rPr>
        <w:t xml:space="preserve">) και η </w:t>
      </w:r>
      <w:proofErr w:type="spellStart"/>
      <w:r w:rsidRPr="00B356C7">
        <w:rPr>
          <w:lang w:val="el-GR"/>
        </w:rPr>
        <w:t>οπτικοποίηση</w:t>
      </w:r>
      <w:proofErr w:type="spellEnd"/>
      <w:r w:rsidRPr="00B356C7">
        <w:rPr>
          <w:lang w:val="el-GR"/>
        </w:rPr>
        <w:t xml:space="preserve"> </w:t>
      </w:r>
      <w:proofErr w:type="spellStart"/>
      <w:r w:rsidRPr="00B356C7">
        <w:rPr>
          <w:lang w:val="el-GR"/>
        </w:rPr>
        <w:t>διαδραστικών</w:t>
      </w:r>
      <w:proofErr w:type="spellEnd"/>
      <w:r w:rsidRPr="00B356C7">
        <w:rPr>
          <w:lang w:val="el-GR"/>
        </w:rPr>
        <w:t xml:space="preserve"> αναφορών επιχειρηματικής ευφυΐας με τη δυνατότητα λήψης επιχειρησιακών αποφάσεων, μέσω ενός κεντρικού ευφυούς Ψηφιακού Πύργου Ελέγχου προηγμένων αναλύσεων διαχείρισης καταστάσεων κρίσεως. </w:t>
      </w:r>
    </w:p>
    <w:p w14:paraId="087F983A" w14:textId="77777777" w:rsidR="006C05A9" w:rsidRPr="00B356C7" w:rsidRDefault="006C05A9" w:rsidP="006C05A9">
      <w:pPr>
        <w:rPr>
          <w:lang w:val="el-GR"/>
        </w:rPr>
      </w:pPr>
      <w:r w:rsidRPr="00B356C7">
        <w:rPr>
          <w:lang w:val="el-GR"/>
        </w:rPr>
        <w:t xml:space="preserve">Η Γ.Γ.Π.Π. στο πλαίσιο των αρμοδιοτήτων της, έχει ανάγκη τον σχεδιασμό και την υλοποίηση της κατάλληλης ψηφιακής υποδομής για συλλογή δεδομένων, ανάπτυξη προγνωστικών μοντέλων τεχνητής νοημοσύνης και τη δημιουργία μοντέλων προσομοίωσης ψηφιακών διδύμων και αναλύσεων επιχειρηματικής ευφυΐας σε ειδικά σχεδιασμένο ευφυή Ψηφιακό Πύργο Ελέγχου προηγμένων αναλύσεων διαχείρισης άμεσων ενεργειών και βελτιστοποίησης διαθέσιμων πόρων. </w:t>
      </w:r>
    </w:p>
    <w:p w14:paraId="30CB1127" w14:textId="34D09E8D" w:rsidR="006C05A9" w:rsidRPr="00B356C7" w:rsidRDefault="006C05A9" w:rsidP="00D95FCC">
      <w:pPr>
        <w:rPr>
          <w:lang w:val="el-GR"/>
        </w:rPr>
      </w:pPr>
      <w:r w:rsidRPr="00B356C7">
        <w:rPr>
          <w:rFonts w:eastAsia="SimSun"/>
          <w:lang w:val="el-GR"/>
        </w:rPr>
        <w:t xml:space="preserve">Αντικείμενο του παρόντος έργου αποτελεί ο σχεδιασμός και η υλοποίηση της κατάλληλης ψηφιακής υποδομής για συλλογή δεδομένων, ανάπτυξη προγνωστικών μοντέλων τεχνητής νοημοσύνης, διασύνδεσης με </w:t>
      </w:r>
      <w:r w:rsidRPr="00B356C7">
        <w:rPr>
          <w:rFonts w:eastAsia="SimSun"/>
        </w:rPr>
        <w:t>APIs</w:t>
      </w:r>
      <w:r w:rsidRPr="00B356C7">
        <w:rPr>
          <w:rFonts w:eastAsia="SimSun"/>
          <w:lang w:val="el-GR"/>
        </w:rPr>
        <w:t xml:space="preserve"> όλων των πηγών πληροφόρησης και αναλύσεων επιχειρηματικής ευφυΐας σε ένα ειδικά και κατάλληλα σχεδιασμένο ψηφιακό πύργο ελέγχου προηγμένων αναλύσεων διαχείρισης άμεσων ενεργειών και βελτιστοποίησης </w:t>
      </w:r>
      <w:r w:rsidR="0012072D" w:rsidRPr="00B356C7">
        <w:rPr>
          <w:rFonts w:eastAsia="SimSun"/>
          <w:lang w:val="el-GR"/>
        </w:rPr>
        <w:t xml:space="preserve">των </w:t>
      </w:r>
      <w:r w:rsidRPr="00B356C7">
        <w:rPr>
          <w:rFonts w:eastAsia="SimSun"/>
          <w:lang w:val="el-GR"/>
        </w:rPr>
        <w:t>διαθέσιμων πόρων.</w:t>
      </w:r>
    </w:p>
    <w:p w14:paraId="367B1816" w14:textId="77777777" w:rsidR="000251C4" w:rsidRPr="00B356C7" w:rsidRDefault="000251C4" w:rsidP="00D95FCC">
      <w:pPr>
        <w:rPr>
          <w:lang w:val="el-GR"/>
        </w:rPr>
      </w:pPr>
    </w:p>
    <w:p w14:paraId="47370949" w14:textId="77777777" w:rsidR="00D95FCC" w:rsidRPr="00B356C7" w:rsidRDefault="00D95FCC" w:rsidP="00D95FCC">
      <w:pPr>
        <w:rPr>
          <w:b/>
          <w:bCs/>
          <w:lang w:val="el-GR"/>
        </w:rPr>
      </w:pPr>
      <w:r w:rsidRPr="00B356C7">
        <w:rPr>
          <w:b/>
          <w:bCs/>
          <w:lang w:val="el-GR"/>
        </w:rPr>
        <w:t xml:space="preserve">Περιοχές Ενδιαφέροντος </w:t>
      </w:r>
    </w:p>
    <w:p w14:paraId="256C01B9" w14:textId="77777777" w:rsidR="00D95FCC" w:rsidRPr="00B356C7" w:rsidRDefault="00D95FCC" w:rsidP="00D95FCC">
      <w:pPr>
        <w:rPr>
          <w:lang w:val="el-GR"/>
        </w:rPr>
      </w:pPr>
      <w:r w:rsidRPr="00B356C7">
        <w:rPr>
          <w:lang w:val="el-GR"/>
        </w:rPr>
        <w:t>Οι περιοχές ενδιαφέροντος που θα βρίσκουν εφαρμογή οι νέες παρεχόμενες υπηρεσίες της Γ.Γ.Π.Π. μέσω του κεντρικού ευφυούς Ψηφιακού Πύργου Ελέγχου (</w:t>
      </w:r>
      <w:proofErr w:type="spellStart"/>
      <w:r w:rsidRPr="00B356C7">
        <w:rPr>
          <w:lang w:val="el-GR"/>
        </w:rPr>
        <w:t>π.χ</w:t>
      </w:r>
      <w:proofErr w:type="spellEnd"/>
      <w:r w:rsidRPr="00B356C7">
        <w:rPr>
          <w:lang w:val="el-GR"/>
        </w:rPr>
        <w:t xml:space="preserve"> προγνωστικά μοντέλα τεχνητής νοημοσύνης, προσομοίωση ψηφιακών διδύμων και αναλύσεων επιχειρηματικής ευφυΐας) συνοψίζονται στις εξής:</w:t>
      </w:r>
    </w:p>
    <w:p w14:paraId="3B8AE5A2" w14:textId="77777777" w:rsidR="00D95FCC" w:rsidRPr="00B356C7" w:rsidRDefault="00D95FCC" w:rsidP="00786A1B">
      <w:pPr>
        <w:pStyle w:val="aff"/>
        <w:numPr>
          <w:ilvl w:val="0"/>
          <w:numId w:val="46"/>
        </w:numPr>
        <w:rPr>
          <w:lang w:val="el-GR"/>
        </w:rPr>
      </w:pPr>
      <w:r w:rsidRPr="00B356C7">
        <w:rPr>
          <w:lang w:val="el-GR"/>
        </w:rPr>
        <w:t>Πυρανίχνευση και πυρόσβεση μέσω των συστημάτων της Πυροσβεστικής Υπηρεσίας</w:t>
      </w:r>
    </w:p>
    <w:p w14:paraId="5A984002" w14:textId="77777777" w:rsidR="00D95FCC" w:rsidRPr="00B356C7" w:rsidRDefault="00D95FCC" w:rsidP="00786A1B">
      <w:pPr>
        <w:pStyle w:val="aff"/>
        <w:numPr>
          <w:ilvl w:val="0"/>
          <w:numId w:val="46"/>
        </w:numPr>
        <w:rPr>
          <w:lang w:val="el-GR"/>
        </w:rPr>
      </w:pPr>
      <w:r w:rsidRPr="00B356C7">
        <w:rPr>
          <w:lang w:val="el-GR"/>
        </w:rPr>
        <w:t>Αποτύπωση και πρόβλεψη επικρατούντων καιρικών συνθηκών με χρήση δεδομένων μετεωρολογικών σταθμών</w:t>
      </w:r>
    </w:p>
    <w:p w14:paraId="1DDC637F" w14:textId="77777777" w:rsidR="00D95FCC" w:rsidRPr="00B356C7" w:rsidRDefault="00D95FCC" w:rsidP="00786A1B">
      <w:pPr>
        <w:pStyle w:val="aff"/>
        <w:numPr>
          <w:ilvl w:val="0"/>
          <w:numId w:val="46"/>
        </w:numPr>
        <w:rPr>
          <w:lang w:val="el-GR"/>
        </w:rPr>
      </w:pPr>
      <w:r w:rsidRPr="00B356C7">
        <w:rPr>
          <w:lang w:val="el-GR"/>
        </w:rPr>
        <w:lastRenderedPageBreak/>
        <w:t xml:space="preserve">Συγκέντρωση και επιτήρηση επιδημιολογικών δεδομένων, όπως η βάση δεδομένων της </w:t>
      </w:r>
      <w:proofErr w:type="spellStart"/>
      <w:r w:rsidRPr="00B356C7">
        <w:rPr>
          <w:lang w:val="el-GR"/>
        </w:rPr>
        <w:t>ιχνηλάτησης</w:t>
      </w:r>
      <w:proofErr w:type="spellEnd"/>
      <w:r w:rsidRPr="00B356C7">
        <w:rPr>
          <w:lang w:val="el-GR"/>
        </w:rPr>
        <w:t xml:space="preserve"> κρουσμάτων Covid-19, δεδομένα διαγνωστικού εξοπλισμού, πρωτοβουλίες e-</w:t>
      </w:r>
      <w:proofErr w:type="spellStart"/>
      <w:r w:rsidRPr="00B356C7">
        <w:rPr>
          <w:lang w:val="el-GR"/>
        </w:rPr>
        <w:t>health</w:t>
      </w:r>
      <w:proofErr w:type="spellEnd"/>
      <w:r w:rsidRPr="00B356C7">
        <w:rPr>
          <w:lang w:val="el-GR"/>
        </w:rPr>
        <w:t>, κ.ά.</w:t>
      </w:r>
    </w:p>
    <w:p w14:paraId="2AE1BFA7" w14:textId="77777777" w:rsidR="00D95FCC" w:rsidRPr="00B356C7" w:rsidRDefault="00D95FCC" w:rsidP="00786A1B">
      <w:pPr>
        <w:pStyle w:val="aff"/>
        <w:numPr>
          <w:ilvl w:val="0"/>
          <w:numId w:val="46"/>
        </w:numPr>
        <w:rPr>
          <w:lang w:val="el-GR"/>
        </w:rPr>
      </w:pPr>
      <w:r w:rsidRPr="00B356C7">
        <w:rPr>
          <w:lang w:val="el-GR"/>
        </w:rPr>
        <w:t xml:space="preserve">Παρακολούθηση επικοινωνιών εκτάκτου ανάγκης μέσω του Συστήματος Υπηρεσίας Επικοινωνιών Εκτάκτου Ανάγκης 112 και συστημάτων </w:t>
      </w:r>
      <w:proofErr w:type="spellStart"/>
      <w:r w:rsidRPr="00B356C7">
        <w:rPr>
          <w:lang w:val="el-GR"/>
        </w:rPr>
        <w:t>radar</w:t>
      </w:r>
      <w:proofErr w:type="spellEnd"/>
    </w:p>
    <w:p w14:paraId="31822C35" w14:textId="77777777" w:rsidR="00D95FCC" w:rsidRPr="00B356C7" w:rsidRDefault="00D95FCC" w:rsidP="00786A1B">
      <w:pPr>
        <w:pStyle w:val="aff"/>
        <w:numPr>
          <w:ilvl w:val="0"/>
          <w:numId w:val="46"/>
        </w:numPr>
        <w:rPr>
          <w:lang w:val="el-GR"/>
        </w:rPr>
      </w:pPr>
      <w:r w:rsidRPr="00B356C7">
        <w:rPr>
          <w:lang w:val="el-GR"/>
        </w:rPr>
        <w:t>Πρόληψη, αντιμετώπιση, διαχείριση και έγκαιρη προειδοποίηση για φυσικούς και ανθρωπογενείς κινδύνους (</w:t>
      </w:r>
      <w:proofErr w:type="spellStart"/>
      <w:r w:rsidRPr="00B356C7">
        <w:rPr>
          <w:lang w:val="el-GR"/>
        </w:rPr>
        <w:t>πλημμυρικά</w:t>
      </w:r>
      <w:proofErr w:type="spellEnd"/>
      <w:r w:rsidRPr="00B356C7">
        <w:rPr>
          <w:lang w:val="el-GR"/>
        </w:rPr>
        <w:t xml:space="preserve"> φαινόμενα, πυρκαγιές σε δάση και δασικές εκτάσεις, ηφαιστειογενή δραστηριότητα, θαλάσσια κύματα βαρύτητας)</w:t>
      </w:r>
    </w:p>
    <w:p w14:paraId="69E6AC1E" w14:textId="77777777" w:rsidR="00D95FCC" w:rsidRPr="00B356C7" w:rsidRDefault="00D95FCC" w:rsidP="00786A1B">
      <w:pPr>
        <w:pStyle w:val="aff"/>
        <w:numPr>
          <w:ilvl w:val="0"/>
          <w:numId w:val="46"/>
        </w:numPr>
        <w:rPr>
          <w:lang w:val="el-GR"/>
        </w:rPr>
      </w:pPr>
      <w:r w:rsidRPr="00B356C7">
        <w:rPr>
          <w:lang w:val="el-GR"/>
        </w:rPr>
        <w:t xml:space="preserve">Παρακολούθηση, πρόβλεψη και προειδοποίηση για φυσικές καταστροφές, όπως </w:t>
      </w:r>
      <w:proofErr w:type="spellStart"/>
      <w:r w:rsidRPr="00B356C7">
        <w:rPr>
          <w:lang w:val="el-GR"/>
        </w:rPr>
        <w:t>πλημμυρικά</w:t>
      </w:r>
      <w:proofErr w:type="spellEnd"/>
      <w:r w:rsidRPr="00B356C7">
        <w:rPr>
          <w:lang w:val="el-GR"/>
        </w:rPr>
        <w:t xml:space="preserve"> φαινόμενα, ηφαιστειογενή δραστηριότητα, θαλάσσια κύματα βαρύτητας (</w:t>
      </w:r>
      <w:proofErr w:type="spellStart"/>
      <w:r w:rsidRPr="00B356C7">
        <w:rPr>
          <w:lang w:val="el-GR"/>
        </w:rPr>
        <w:t>τσουνάμι</w:t>
      </w:r>
      <w:proofErr w:type="spellEnd"/>
      <w:r w:rsidRPr="00B356C7">
        <w:rPr>
          <w:lang w:val="el-GR"/>
        </w:rPr>
        <w:t>), πυρκαγιές και κατολισθήσεις με τη χρήση αντίστοιχου συστήματος που θα αποτελείται από κάμερες, σεισμογράφους και αισθητήρες</w:t>
      </w:r>
    </w:p>
    <w:p w14:paraId="5165E3F2" w14:textId="77777777" w:rsidR="00D95FCC" w:rsidRPr="00B356C7" w:rsidRDefault="00D95FCC" w:rsidP="00786A1B">
      <w:pPr>
        <w:pStyle w:val="aff"/>
        <w:numPr>
          <w:ilvl w:val="0"/>
          <w:numId w:val="46"/>
        </w:numPr>
        <w:rPr>
          <w:lang w:val="el-GR"/>
        </w:rPr>
      </w:pPr>
      <w:r w:rsidRPr="00B356C7">
        <w:rPr>
          <w:lang w:val="el-GR"/>
        </w:rPr>
        <w:t xml:space="preserve">Γεωγραφική ανίχνευση και παρακολούθηση στόλων οχημάτων σε πραγματικό χρόνο μέσω </w:t>
      </w:r>
      <w:proofErr w:type="spellStart"/>
      <w:r w:rsidRPr="00B356C7">
        <w:rPr>
          <w:lang w:val="el-GR"/>
        </w:rPr>
        <w:t>τηλεματικών</w:t>
      </w:r>
      <w:proofErr w:type="spellEnd"/>
      <w:r w:rsidRPr="00B356C7">
        <w:rPr>
          <w:lang w:val="el-GR"/>
        </w:rPr>
        <w:t xml:space="preserve"> δεδομένων</w:t>
      </w:r>
    </w:p>
    <w:p w14:paraId="4CE6AE14" w14:textId="77777777" w:rsidR="00D95FCC" w:rsidRPr="00B356C7" w:rsidRDefault="00D95FCC" w:rsidP="00786A1B">
      <w:pPr>
        <w:pStyle w:val="aff"/>
        <w:numPr>
          <w:ilvl w:val="0"/>
          <w:numId w:val="46"/>
        </w:numPr>
        <w:rPr>
          <w:lang w:val="el-GR"/>
        </w:rPr>
      </w:pPr>
      <w:r w:rsidRPr="00B356C7">
        <w:rPr>
          <w:lang w:val="el-GR"/>
        </w:rPr>
        <w:t xml:space="preserve">Συγκέντρωση και αξιοποίηση επιχειρησιακών και γεωγραφικών δεδομένων που συλλέγονται από φορητούς υπολογιστές, έξυπνα κινητά τηλέφωνα, οχήματα, συσκευές εντοπισμού, </w:t>
      </w:r>
      <w:proofErr w:type="spellStart"/>
      <w:r w:rsidRPr="00B356C7">
        <w:rPr>
          <w:lang w:val="el-GR"/>
        </w:rPr>
        <w:t>αερόχημα</w:t>
      </w:r>
      <w:proofErr w:type="spellEnd"/>
      <w:r w:rsidRPr="00B356C7">
        <w:rPr>
          <w:lang w:val="el-GR"/>
        </w:rPr>
        <w:t xml:space="preserve"> και σταθμούς εργασίας, μέσω εφαρμογών περιφερειακού εξοπλισμού</w:t>
      </w:r>
    </w:p>
    <w:p w14:paraId="48B11613" w14:textId="2C721813" w:rsidR="00D95FCC" w:rsidRPr="00B356C7" w:rsidRDefault="00D95FCC" w:rsidP="00D95FCC">
      <w:pPr>
        <w:rPr>
          <w:lang w:val="el-GR"/>
        </w:rPr>
      </w:pPr>
      <w:r w:rsidRPr="00B356C7">
        <w:rPr>
          <w:lang w:val="el-GR"/>
        </w:rPr>
        <w:t xml:space="preserve">Ο εν λόγω ευφυής Ψηφιακός Πύργος Ελέγχου, στο πλαίσιο των παραπάνω αναγκών θα πρέπει να </w:t>
      </w:r>
      <w:r w:rsidR="00BD18BB" w:rsidRPr="00B356C7">
        <w:rPr>
          <w:lang w:val="el-GR"/>
        </w:rPr>
        <w:t xml:space="preserve">εξυπηρετεί και να </w:t>
      </w:r>
      <w:r w:rsidRPr="00B356C7">
        <w:rPr>
          <w:lang w:val="el-GR"/>
        </w:rPr>
        <w:t>έχει ως βασικούς πυλώνες τους κάτωθι:</w:t>
      </w:r>
    </w:p>
    <w:p w14:paraId="4CA8A474" w14:textId="77777777" w:rsidR="00D95FCC" w:rsidRPr="00B356C7" w:rsidRDefault="00D95FCC" w:rsidP="00786A1B">
      <w:pPr>
        <w:pStyle w:val="aff"/>
        <w:numPr>
          <w:ilvl w:val="0"/>
          <w:numId w:val="47"/>
        </w:numPr>
        <w:rPr>
          <w:lang w:val="el-GR"/>
        </w:rPr>
      </w:pPr>
      <w:r w:rsidRPr="00B356C7">
        <w:rPr>
          <w:lang w:val="el-GR"/>
        </w:rPr>
        <w:t xml:space="preserve">Δημιουργία υποδομής </w:t>
      </w:r>
      <w:proofErr w:type="spellStart"/>
      <w:r w:rsidRPr="00B356C7">
        <w:rPr>
          <w:lang w:val="el-GR"/>
        </w:rPr>
        <w:t>διαλειτουργικότητας</w:t>
      </w:r>
      <w:proofErr w:type="spellEnd"/>
      <w:r w:rsidRPr="00B356C7">
        <w:rPr>
          <w:lang w:val="el-GR"/>
        </w:rPr>
        <w:t xml:space="preserve"> και ενοποιημένης βάσης συλλογής δεδομένων από όλες τις διαθέσιμες πηγές πληροφόρησης, όργανα τηλεματικής και αισθητήρες σε διαφορετικά επίπεδα συχνότητας ανανέωσης </w:t>
      </w:r>
    </w:p>
    <w:p w14:paraId="7CB9CFE7" w14:textId="77777777" w:rsidR="00D95FCC" w:rsidRPr="00B356C7" w:rsidRDefault="00D95FCC" w:rsidP="00786A1B">
      <w:pPr>
        <w:pStyle w:val="aff"/>
        <w:numPr>
          <w:ilvl w:val="0"/>
          <w:numId w:val="47"/>
        </w:numPr>
        <w:rPr>
          <w:lang w:val="el-GR"/>
        </w:rPr>
      </w:pPr>
      <w:r w:rsidRPr="00B356C7">
        <w:rPr>
          <w:lang w:val="el-GR"/>
        </w:rPr>
        <w:t xml:space="preserve">Απεικόνιση και αποτύπωση όλων των περιστατικών, διαθέσιμου εξοπλισμού και στόλου μέσω στατιστικών αναλύσεων και </w:t>
      </w:r>
      <w:proofErr w:type="spellStart"/>
      <w:r w:rsidRPr="00B356C7">
        <w:rPr>
          <w:lang w:val="el-GR"/>
        </w:rPr>
        <w:t>διαδραστικών</w:t>
      </w:r>
      <w:proofErr w:type="spellEnd"/>
      <w:r w:rsidRPr="00B356C7">
        <w:rPr>
          <w:lang w:val="el-GR"/>
        </w:rPr>
        <w:t xml:space="preserve"> </w:t>
      </w:r>
      <w:proofErr w:type="spellStart"/>
      <w:r w:rsidRPr="00B356C7">
        <w:rPr>
          <w:lang w:val="el-GR"/>
        </w:rPr>
        <w:t>οπτικοποιήσεων</w:t>
      </w:r>
      <w:proofErr w:type="spellEnd"/>
      <w:r w:rsidRPr="00B356C7">
        <w:rPr>
          <w:lang w:val="el-GR"/>
        </w:rPr>
        <w:t xml:space="preserve"> επιχειρηματικής ευφυΐας</w:t>
      </w:r>
    </w:p>
    <w:p w14:paraId="7F69C1FB" w14:textId="77777777" w:rsidR="00D95FCC" w:rsidRPr="00B356C7" w:rsidRDefault="00D95FCC" w:rsidP="00786A1B">
      <w:pPr>
        <w:pStyle w:val="aff"/>
        <w:numPr>
          <w:ilvl w:val="0"/>
          <w:numId w:val="47"/>
        </w:numPr>
        <w:rPr>
          <w:lang w:val="el-GR"/>
        </w:rPr>
      </w:pPr>
      <w:r w:rsidRPr="00B356C7">
        <w:rPr>
          <w:lang w:val="el-GR"/>
        </w:rPr>
        <w:t>Συνεχή παρακολούθηση συμβάντων και διαθεσιμότητα εξοπλισμού και στόλου με αντίκτυπο την άμεση αντιμετώπισή τους, μέσω ευφυών συστημάτων παρακολούθησης περιστατικών σε πραγματικό χρόνο</w:t>
      </w:r>
    </w:p>
    <w:p w14:paraId="1743BE23" w14:textId="540D9325" w:rsidR="00D95FCC" w:rsidRPr="00B356C7" w:rsidRDefault="00D95FCC" w:rsidP="00786A1B">
      <w:pPr>
        <w:pStyle w:val="aff"/>
        <w:numPr>
          <w:ilvl w:val="0"/>
          <w:numId w:val="47"/>
        </w:numPr>
        <w:rPr>
          <w:lang w:val="el-GR"/>
        </w:rPr>
      </w:pPr>
      <w:r w:rsidRPr="00B356C7">
        <w:rPr>
          <w:lang w:val="el-GR"/>
        </w:rPr>
        <w:t xml:space="preserve">Γρήγορη ενημέρωση για πιθανά μελλοντικά συμβάντα και </w:t>
      </w:r>
      <w:r w:rsidR="000E07D7" w:rsidRPr="00B356C7">
        <w:rPr>
          <w:lang w:val="el-GR"/>
        </w:rPr>
        <w:t>τ</w:t>
      </w:r>
      <w:r w:rsidRPr="00B356C7">
        <w:rPr>
          <w:lang w:val="el-GR"/>
        </w:rPr>
        <w:t>η διαθεσιμότητα εξοπλισμού και στόλου μέσω συστημάτων συναγερμού με στόχο την έγκαιρη πρόβλεψη, πρόληψη ακραίων συμβάντων και προβλ</w:t>
      </w:r>
      <w:r w:rsidR="00673C2B" w:rsidRPr="00B356C7">
        <w:rPr>
          <w:lang w:val="el-GR"/>
        </w:rPr>
        <w:t xml:space="preserve">ημάτων </w:t>
      </w:r>
      <w:r w:rsidRPr="00B356C7">
        <w:rPr>
          <w:lang w:val="el-GR"/>
        </w:rPr>
        <w:t>διαθεσιμότητας εξοπλισμού και στόλου</w:t>
      </w:r>
    </w:p>
    <w:p w14:paraId="1CE1F33F" w14:textId="411D342E" w:rsidR="00D95FCC" w:rsidRPr="00B356C7" w:rsidRDefault="00D95FCC" w:rsidP="00786A1B">
      <w:pPr>
        <w:pStyle w:val="aff"/>
        <w:numPr>
          <w:ilvl w:val="0"/>
          <w:numId w:val="47"/>
        </w:numPr>
        <w:rPr>
          <w:lang w:val="el-GR"/>
        </w:rPr>
      </w:pPr>
      <w:r w:rsidRPr="00B356C7">
        <w:rPr>
          <w:lang w:val="el-GR"/>
        </w:rPr>
        <w:t xml:space="preserve">Στρατηγικό σχεδιασμό και συντονισμό των μηχανισμών δράσης διαθεσιμότητας εξοπλισμού, στόλου και </w:t>
      </w:r>
      <w:proofErr w:type="spellStart"/>
      <w:r w:rsidRPr="00B356C7">
        <w:rPr>
          <w:lang w:val="el-GR"/>
        </w:rPr>
        <w:t>δύναμ</w:t>
      </w:r>
      <w:r w:rsidR="00BD18BB" w:rsidRPr="00B356C7">
        <w:rPr>
          <w:lang w:val="el-GR"/>
        </w:rPr>
        <w:t>εων</w:t>
      </w:r>
      <w:proofErr w:type="spellEnd"/>
      <w:r w:rsidRPr="00B356C7">
        <w:rPr>
          <w:lang w:val="el-GR"/>
        </w:rPr>
        <w:t xml:space="preserve"> κρούσης μέσω συστήματος παραγωγής και εκτέλεσης σεναρίων προσομοίωσης μοντέλων ψηφιακών διδύμων (</w:t>
      </w:r>
      <w:proofErr w:type="spellStart"/>
      <w:r w:rsidRPr="00B356C7">
        <w:rPr>
          <w:lang w:val="el-GR"/>
        </w:rPr>
        <w:t>digital</w:t>
      </w:r>
      <w:proofErr w:type="spellEnd"/>
      <w:r w:rsidRPr="00B356C7">
        <w:rPr>
          <w:lang w:val="el-GR"/>
        </w:rPr>
        <w:t xml:space="preserve"> </w:t>
      </w:r>
      <w:proofErr w:type="spellStart"/>
      <w:r w:rsidRPr="00B356C7">
        <w:rPr>
          <w:lang w:val="el-GR"/>
        </w:rPr>
        <w:t>twins</w:t>
      </w:r>
      <w:proofErr w:type="spellEnd"/>
      <w:r w:rsidRPr="00B356C7">
        <w:rPr>
          <w:lang w:val="el-GR"/>
        </w:rPr>
        <w:t>)</w:t>
      </w:r>
    </w:p>
    <w:p w14:paraId="20D41F5A" w14:textId="7891CCB8" w:rsidR="00D95FCC" w:rsidRPr="00B356C7" w:rsidRDefault="00D95FCC" w:rsidP="001E1CD7">
      <w:pPr>
        <w:rPr>
          <w:lang w:val="el-GR"/>
        </w:rPr>
      </w:pPr>
      <w:r w:rsidRPr="00B356C7">
        <w:rPr>
          <w:lang w:val="el-GR"/>
        </w:rPr>
        <w:t xml:space="preserve">Οι παρεχόμενες υπηρεσίες κατατάσσονται στους ακόλουθους κωδικούς του Κοινού Λεξιλογίου δημοσίων συμβάσεων CPV: </w:t>
      </w:r>
      <w:r w:rsidR="001E1CD7" w:rsidRPr="00B356C7">
        <w:rPr>
          <w:lang w:val="el-GR"/>
        </w:rPr>
        <w:t>72253200-5: Υπηρεσίες υποστήριξης συστημάτων πληροφορικής,  72262000-9: Υπηρεσίες Ανάπτυξης Λογισμικού,</w:t>
      </w:r>
      <w:r w:rsidR="000A6657" w:rsidRPr="00B356C7">
        <w:rPr>
          <w:lang w:val="el-GR"/>
        </w:rPr>
        <w:t xml:space="preserve"> </w:t>
      </w:r>
      <w:r w:rsidR="001E1CD7" w:rsidRPr="00B356C7">
        <w:rPr>
          <w:lang w:val="el-GR"/>
        </w:rPr>
        <w:t>72000000-5: Υπηρεσίες τεχνολογίας των πληροφοριών: παροχή συμβουλών, ανάπτυξη λογισμικού, Διαδίκτυο και υποστήριξη, 72310000-1: Υπηρεσίες επεξεργασίας δεδομένων, 80533100-0: Υπηρεσίες εκπαίδευσης στον τομέα της πληροφορικής, 48000000-8: Πακέτα λογισμικού και συστήματα πληροφορικής.</w:t>
      </w:r>
    </w:p>
    <w:p w14:paraId="04C3769F" w14:textId="77777777" w:rsidR="00D95FCC" w:rsidRPr="00B356C7" w:rsidRDefault="00D95FCC" w:rsidP="00D95FCC">
      <w:pPr>
        <w:rPr>
          <w:lang w:val="el-GR"/>
        </w:rPr>
      </w:pPr>
      <w:r w:rsidRPr="00B356C7">
        <w:rPr>
          <w:lang w:val="el-GR"/>
        </w:rPr>
        <w:t>Οι παραπάνω υπηρεσίες περιγράφονται αναλυτικά στο Παράρτημα Ι «Αναλυτική Περιγραφή Φυσικού και Οικονομικού Αντικειμένου της Σύμβασης».</w:t>
      </w:r>
    </w:p>
    <w:p w14:paraId="216E4F3B" w14:textId="77777777" w:rsidR="002B093F" w:rsidRPr="00B356C7" w:rsidRDefault="002B093F" w:rsidP="002B093F">
      <w:pPr>
        <w:rPr>
          <w:lang w:val="el-GR"/>
        </w:rPr>
      </w:pPr>
    </w:p>
    <w:p w14:paraId="01A526C7" w14:textId="3646D281" w:rsidR="00B94FDA" w:rsidRPr="00B356C7" w:rsidRDefault="00B94FDA" w:rsidP="00B94FDA">
      <w:pPr>
        <w:rPr>
          <w:lang w:val="el-GR"/>
        </w:rPr>
      </w:pPr>
      <w:r w:rsidRPr="00B356C7">
        <w:rPr>
          <w:lang w:val="el-GR"/>
        </w:rPr>
        <w:t xml:space="preserve">Το αντικείμενο της παρούσας σύμβασης δεν υποδιαιρείται σε τμήματα, λόγω της αρχιτεκτονικής του έργου, της συμπληρωματικότητας και των αλληλεξαρτήσεων των επιμέρους δράσεων που το συνθέτουν έτσι ώστε να εξασφαλιστεί, ενιαία λειτουργία των υποσυστημάτων  που  συνθέτουν το έργο τόσο μεταξύ τους όσο και με τρίτα συστήματα (βλ. Παράρτημα Ι, παρ. </w:t>
      </w:r>
      <w:r w:rsidRPr="00B356C7">
        <w:rPr>
          <w:lang w:val="el-GR"/>
        </w:rPr>
        <w:fldChar w:fldCharType="begin"/>
      </w:r>
      <w:r w:rsidRPr="00B356C7">
        <w:rPr>
          <w:lang w:val="el-GR"/>
        </w:rPr>
        <w:instrText xml:space="preserve"> REF _Ref163752070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3.2</w:t>
      </w:r>
      <w:r w:rsidRPr="00B356C7">
        <w:rPr>
          <w:lang w:val="el-GR"/>
        </w:rPr>
        <w:fldChar w:fldCharType="end"/>
      </w:r>
      <w:r w:rsidRPr="00B356C7">
        <w:rPr>
          <w:lang w:val="el-GR"/>
        </w:rPr>
        <w:t xml:space="preserve">, </w:t>
      </w:r>
      <w:r w:rsidRPr="00B356C7">
        <w:rPr>
          <w:lang w:val="el-GR"/>
        </w:rPr>
        <w:fldChar w:fldCharType="begin"/>
      </w:r>
      <w:r w:rsidRPr="00B356C7">
        <w:rPr>
          <w:lang w:val="el-GR"/>
        </w:rPr>
        <w:instrText xml:space="preserve"> REF _Ref163752104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4</w:t>
      </w:r>
      <w:r w:rsidRPr="00B356C7">
        <w:rPr>
          <w:lang w:val="el-GR"/>
        </w:rPr>
        <w:fldChar w:fldCharType="end"/>
      </w:r>
      <w:r w:rsidRPr="00B356C7">
        <w:rPr>
          <w:lang w:val="el-GR"/>
        </w:rPr>
        <w:t xml:space="preserve"> και </w:t>
      </w:r>
      <w:r w:rsidRPr="00B356C7">
        <w:rPr>
          <w:lang w:val="el-GR"/>
        </w:rPr>
        <w:fldChar w:fldCharType="begin"/>
      </w:r>
      <w:r w:rsidRPr="00B356C7">
        <w:rPr>
          <w:lang w:val="el-GR"/>
        </w:rPr>
        <w:instrText xml:space="preserve"> REF _Ref163752094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5.2</w:t>
      </w:r>
      <w:r w:rsidRPr="00B356C7">
        <w:rPr>
          <w:lang w:val="el-GR"/>
        </w:rPr>
        <w:fldChar w:fldCharType="end"/>
      </w:r>
      <w:r w:rsidRPr="00B356C7">
        <w:rPr>
          <w:lang w:val="el-GR"/>
        </w:rPr>
        <w:t xml:space="preserve">), και να επιτευχθεί η υλοποίηση εξειδικευμένων ψηφιακών εφαρμογών για την υποστήριξη του θεσμικού ρόλου και αρμοδιοτήτων του Υπουργείου Κλιματικής Κρίσης και Πολιτικής Προστασίας, της Γενικής </w:t>
      </w:r>
      <w:r w:rsidRPr="00B356C7">
        <w:rPr>
          <w:lang w:val="el-GR"/>
        </w:rPr>
        <w:lastRenderedPageBreak/>
        <w:t xml:space="preserve">Γραμματείας Αποκατάστασης Φυσικών Καταστροφών και Κρατικής Αρωγής και της Γενικής Γραμματείας Πολιτικής Προστασίας. </w:t>
      </w:r>
    </w:p>
    <w:p w14:paraId="37CD4A7A" w14:textId="77777777" w:rsidR="00B94FDA" w:rsidRPr="00B356C7" w:rsidRDefault="00B94FDA" w:rsidP="00B94FDA">
      <w:pPr>
        <w:rPr>
          <w:lang w:val="el-GR"/>
        </w:rPr>
      </w:pPr>
      <w:r w:rsidRPr="00B356C7">
        <w:rPr>
          <w:lang w:val="el-GR"/>
        </w:rPr>
        <w:t>Επιπλέον, τυχόν υποδιαίρεση του αντικειμένου του έργου σε τμήματα θα εγκυμονούσε τον κίνδυνο να γίνει η εκτέλεση της σύμβασης υπερβολικά δύσκολη από τεχνικής απόψεως διότι :</w:t>
      </w:r>
    </w:p>
    <w:p w14:paraId="59AF0E46" w14:textId="77777777" w:rsidR="00B94FDA" w:rsidRPr="00B356C7" w:rsidRDefault="00B94FDA" w:rsidP="00B94FDA">
      <w:pPr>
        <w:pStyle w:val="aff"/>
        <w:numPr>
          <w:ilvl w:val="0"/>
          <w:numId w:val="16"/>
        </w:numPr>
        <w:spacing w:after="160" w:line="259" w:lineRule="auto"/>
        <w:rPr>
          <w:lang w:val="el-GR"/>
        </w:rPr>
      </w:pPr>
      <w:r w:rsidRPr="00B356C7">
        <w:rPr>
          <w:lang w:val="el-GR"/>
        </w:rPr>
        <w:t xml:space="preserve">η ανάπτυξη των επιμέρους εφαρμογών από διαφορετικούς αναδόχους θα έκανε πιο δύσκολη τη λειτουργία του ενιαίου συστήματος και της διασύνδεσης τους τόσο μεταξύ τους όσο και με τρίτα συστήματα καθώς και υπερβολικά πολύπλοκη τη συντήρησή τους  </w:t>
      </w:r>
    </w:p>
    <w:p w14:paraId="2BC38493" w14:textId="77777777" w:rsidR="00B94FDA" w:rsidRPr="00B356C7" w:rsidRDefault="00B94FDA" w:rsidP="00B94FDA">
      <w:pPr>
        <w:pStyle w:val="aff"/>
        <w:numPr>
          <w:ilvl w:val="0"/>
          <w:numId w:val="16"/>
        </w:numPr>
        <w:spacing w:after="160" w:line="259" w:lineRule="auto"/>
        <w:rPr>
          <w:lang w:val="el-GR"/>
        </w:rPr>
      </w:pPr>
      <w:r w:rsidRPr="00B356C7">
        <w:rPr>
          <w:lang w:val="el-GR"/>
        </w:rPr>
        <w:t xml:space="preserve">θα ήταν πιο ακριβή αφού δεν θα μπορούσε να επιτευχθεί οικονομία κλίμακας, </w:t>
      </w:r>
    </w:p>
    <w:p w14:paraId="06C1B986" w14:textId="77777777" w:rsidR="00B94FDA" w:rsidRPr="00B356C7" w:rsidRDefault="00B94FDA" w:rsidP="00B94FDA">
      <w:pPr>
        <w:pStyle w:val="aff"/>
        <w:numPr>
          <w:ilvl w:val="0"/>
          <w:numId w:val="16"/>
        </w:numPr>
        <w:spacing w:after="160" w:line="259" w:lineRule="auto"/>
        <w:rPr>
          <w:lang w:val="el-GR"/>
        </w:rPr>
      </w:pPr>
      <w:r w:rsidRPr="00B356C7">
        <w:rPr>
          <w:lang w:val="el-GR"/>
        </w:rPr>
        <w:t xml:space="preserve">θα ήταν υπερβολικά δύσκολο να συντονιστούν οι διαφορετικοί ανάδοχοι των επιμέρους εφαρμογών με σοβαρό ενδεχόμενο να τίθεται σε κίνδυνο η ορθή εκτέλεση του συνόλου του έργου </w:t>
      </w:r>
    </w:p>
    <w:p w14:paraId="50F6ED0C" w14:textId="77777777" w:rsidR="00B94FDA" w:rsidRPr="00B356C7" w:rsidRDefault="00B94FDA" w:rsidP="00B94FDA">
      <w:pPr>
        <w:rPr>
          <w:lang w:val="el-GR"/>
        </w:rPr>
      </w:pPr>
      <w:r w:rsidRPr="00B356C7">
        <w:rPr>
          <w:lang w:val="el-GR"/>
        </w:rPr>
        <w:t>Για τους προαναφερόμενους λόγους γίνονται αποδεκτές προσφορές για το σύνολο αναφερομένων στην παρούσα. Προσφορές γίνονται αποδεκτές για το σύνολο των υπηρεσιών που περιγράφονται.</w:t>
      </w:r>
    </w:p>
    <w:p w14:paraId="3C677A60" w14:textId="77777777" w:rsidR="008338F0" w:rsidRPr="00B356C7" w:rsidRDefault="008338F0">
      <w:pPr>
        <w:pStyle w:val="normalwithoutspacing"/>
      </w:pPr>
    </w:p>
    <w:p w14:paraId="68CE96CE" w14:textId="582FCC37" w:rsidR="008338F0" w:rsidRPr="00B356C7" w:rsidRDefault="003355E7">
      <w:pPr>
        <w:pStyle w:val="normalwithoutspacing"/>
        <w:rPr>
          <w:i/>
          <w:iCs/>
          <w:color w:val="5B9BD5"/>
        </w:rPr>
      </w:pPr>
      <w:r w:rsidRPr="00B356C7">
        <w:t xml:space="preserve">Η εκτιμώμενη αξία της </w:t>
      </w:r>
      <w:r w:rsidR="00FC3100" w:rsidRPr="00B356C7">
        <w:t xml:space="preserve">παρούσας </w:t>
      </w:r>
      <w:r w:rsidRPr="00B356C7">
        <w:t xml:space="preserve">σύμβασης ανέρχεται στο ποσό των </w:t>
      </w:r>
      <w:r w:rsidR="00CF4F1C" w:rsidRPr="00B356C7">
        <w:t>22.3</w:t>
      </w:r>
      <w:r w:rsidR="002A14F3" w:rsidRPr="00B356C7">
        <w:t>82</w:t>
      </w:r>
      <w:r w:rsidR="00CF4F1C" w:rsidRPr="00B356C7">
        <w:t>.000</w:t>
      </w:r>
      <w:r w:rsidR="00566611" w:rsidRPr="00B356C7">
        <w:t>,00</w:t>
      </w:r>
      <w:r w:rsidRPr="00B356C7">
        <w:t xml:space="preserve"> € συμπεριλαμβανομένου ΦΠΑ </w:t>
      </w:r>
      <w:r w:rsidR="00CF4F1C" w:rsidRPr="00B356C7">
        <w:t>24</w:t>
      </w:r>
      <w:r w:rsidRPr="00B356C7">
        <w:t xml:space="preserve"> % (προϋπολογισμός χωρίς ΦΠΑ: € </w:t>
      </w:r>
      <w:r w:rsidR="00CF4F1C" w:rsidRPr="00B356C7">
        <w:t>18.0</w:t>
      </w:r>
      <w:r w:rsidR="002A14F3" w:rsidRPr="00B356C7">
        <w:t>50</w:t>
      </w:r>
      <w:r w:rsidR="00CF4F1C" w:rsidRPr="00B356C7">
        <w:t>.000</w:t>
      </w:r>
      <w:r w:rsidR="00566611" w:rsidRPr="00B356C7">
        <w:t>,00</w:t>
      </w:r>
      <w:r w:rsidR="00310505" w:rsidRPr="00B356C7">
        <w:t>€</w:t>
      </w:r>
      <w:r w:rsidR="00E1337D" w:rsidRPr="00B356C7">
        <w:t xml:space="preserve"> </w:t>
      </w:r>
      <w:r w:rsidRPr="00B356C7">
        <w:t xml:space="preserve">ΦΠΑ : </w:t>
      </w:r>
      <w:r w:rsidR="00CF4F1C" w:rsidRPr="00B356C7">
        <w:t>4.3</w:t>
      </w:r>
      <w:r w:rsidR="002A14F3" w:rsidRPr="00B356C7">
        <w:t>32</w:t>
      </w:r>
      <w:r w:rsidR="00310505" w:rsidRPr="00B356C7">
        <w:t>.000</w:t>
      </w:r>
      <w:r w:rsidR="00566611" w:rsidRPr="00B356C7">
        <w:t>,00</w:t>
      </w:r>
      <w:r w:rsidR="00310505" w:rsidRPr="00B356C7">
        <w:t xml:space="preserve"> €</w:t>
      </w:r>
    </w:p>
    <w:p w14:paraId="0B0E8973" w14:textId="77E2C264" w:rsidR="00133C94" w:rsidRPr="00B356C7" w:rsidRDefault="00133C94" w:rsidP="00133C94">
      <w:pPr>
        <w:pStyle w:val="normalwithoutspacing"/>
      </w:pPr>
      <w:r w:rsidRPr="00B356C7">
        <w:t>Επιπλέον, στη σύμβαση προβλέπονται τα ακόλουθα δικαιώματα προαίρεσης :</w:t>
      </w:r>
    </w:p>
    <w:p w14:paraId="4697BF4F" w14:textId="10619B8C" w:rsidR="007B7885" w:rsidRPr="00B356C7" w:rsidRDefault="007B7885" w:rsidP="007B7885">
      <w:pPr>
        <w:pStyle w:val="Tabletext"/>
        <w:numPr>
          <w:ilvl w:val="0"/>
          <w:numId w:val="16"/>
        </w:numPr>
        <w:spacing w:before="120" w:after="0" w:line="259" w:lineRule="auto"/>
        <w:ind w:left="242" w:hanging="242"/>
        <w:jc w:val="both"/>
        <w:rPr>
          <w:rFonts w:cs="Tahoma"/>
          <w:b/>
          <w:color w:val="000000"/>
          <w:szCs w:val="22"/>
        </w:rPr>
      </w:pPr>
      <w:r w:rsidRPr="00B356C7">
        <w:rPr>
          <w:rFonts w:cs="Tahoma"/>
          <w:sz w:val="22"/>
          <w:szCs w:val="22"/>
        </w:rPr>
        <w:t xml:space="preserve">Εκτιμώμενη αξία δικαιώματος προαίρεσης αύξησης φυσικού αντικειμένου: έως </w:t>
      </w:r>
      <w:r w:rsidRPr="00B356C7">
        <w:t>1.80</w:t>
      </w:r>
      <w:r w:rsidR="003C5759" w:rsidRPr="00B356C7">
        <w:t>5</w:t>
      </w:r>
      <w:r w:rsidRPr="00B356C7">
        <w:t>.000,00 € μη περιλαμβανομένου ΦΠΑ (προϋπολογισμός με ΦΠΑ: 2.23</w:t>
      </w:r>
      <w:r w:rsidR="003C5759" w:rsidRPr="00B356C7">
        <w:t>8</w:t>
      </w:r>
      <w:r w:rsidRPr="00B356C7">
        <w:t>.</w:t>
      </w:r>
      <w:r w:rsidR="003C5759" w:rsidRPr="00B356C7">
        <w:t>2</w:t>
      </w:r>
      <w:r w:rsidRPr="00B356C7">
        <w:t>00€, ΦΠΑ 24% 43</w:t>
      </w:r>
      <w:r w:rsidR="003C5759" w:rsidRPr="00B356C7">
        <w:t>3</w:t>
      </w:r>
      <w:r w:rsidRPr="00B356C7">
        <w:t>.</w:t>
      </w:r>
      <w:r w:rsidR="003C5759" w:rsidRPr="00B356C7">
        <w:t>2</w:t>
      </w:r>
      <w:r w:rsidRPr="00B356C7">
        <w:t>00€)</w:t>
      </w:r>
    </w:p>
    <w:p w14:paraId="360E6C80" w14:textId="6D2493EE" w:rsidR="00133C94" w:rsidRPr="00B356C7" w:rsidRDefault="00133C94" w:rsidP="00133C94">
      <w:pPr>
        <w:pStyle w:val="Tabletext"/>
        <w:numPr>
          <w:ilvl w:val="0"/>
          <w:numId w:val="16"/>
        </w:numPr>
        <w:spacing w:before="120" w:after="0" w:line="259" w:lineRule="auto"/>
        <w:ind w:left="242" w:hanging="242"/>
        <w:jc w:val="both"/>
        <w:rPr>
          <w:rFonts w:cs="Tahoma"/>
          <w:b/>
          <w:color w:val="000000"/>
          <w:szCs w:val="22"/>
        </w:rPr>
      </w:pPr>
      <w:r w:rsidRPr="00B356C7">
        <w:rPr>
          <w:rFonts w:cs="Tahoma"/>
          <w:sz w:val="22"/>
          <w:szCs w:val="22"/>
        </w:rPr>
        <w:t xml:space="preserve">Εκτιμώμενη αξία δικαιώματος προαίρεσης υπηρεσιών συντήρησης: έως </w:t>
      </w:r>
      <w:r w:rsidR="007B7885" w:rsidRPr="00B356C7">
        <w:t>1.8</w:t>
      </w:r>
      <w:r w:rsidRPr="00B356C7">
        <w:t>0</w:t>
      </w:r>
      <w:r w:rsidR="003C5759" w:rsidRPr="00B356C7">
        <w:t>5</w:t>
      </w:r>
      <w:r w:rsidRPr="00B356C7">
        <w:t>.000,00 € μη περιλαμβανομένου ΦΠΑ (</w:t>
      </w:r>
      <w:r w:rsidR="007B7885" w:rsidRPr="00B356C7">
        <w:t xml:space="preserve">προϋπολογισμός με ΦΠΑ: </w:t>
      </w:r>
      <w:r w:rsidR="003C5759" w:rsidRPr="00B356C7">
        <w:t>2.238.200€, ΦΠΑ 24% 433.200€</w:t>
      </w:r>
      <w:r w:rsidR="007B7885" w:rsidRPr="00B356C7">
        <w:t>)</w:t>
      </w:r>
    </w:p>
    <w:p w14:paraId="28F9BBCE" w14:textId="34E68472" w:rsidR="00FB6863" w:rsidRPr="00B356C7" w:rsidRDefault="006A7CB6" w:rsidP="00FB6863">
      <w:pPr>
        <w:spacing w:before="120" w:after="60"/>
        <w:rPr>
          <w:lang w:val="el-GR"/>
        </w:rPr>
      </w:pPr>
      <w:r w:rsidRPr="00B356C7">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B356C7" w:rsidDel="006A7CB6">
        <w:rPr>
          <w:lang w:val="el-GR"/>
        </w:rPr>
        <w:t xml:space="preserve"> </w:t>
      </w:r>
      <w:r w:rsidR="00FB6863" w:rsidRPr="00B356C7">
        <w:rPr>
          <w:lang w:val="el-GR"/>
        </w:rPr>
        <w:t xml:space="preserve">των </w:t>
      </w:r>
      <w:r w:rsidR="00D118AB" w:rsidRPr="00B356C7">
        <w:rPr>
          <w:lang w:val="el-GR"/>
        </w:rPr>
        <w:t>21.</w:t>
      </w:r>
      <w:r w:rsidR="003C5759" w:rsidRPr="00B356C7">
        <w:rPr>
          <w:lang w:val="el-GR"/>
        </w:rPr>
        <w:t>660</w:t>
      </w:r>
      <w:r w:rsidR="00D118AB" w:rsidRPr="00B356C7">
        <w:rPr>
          <w:lang w:val="el-GR"/>
        </w:rPr>
        <w:t>.000</w:t>
      </w:r>
      <w:r w:rsidR="007B025F" w:rsidRPr="00B356C7">
        <w:rPr>
          <w:lang w:val="el-GR"/>
        </w:rPr>
        <w:t>,00</w:t>
      </w:r>
      <w:r w:rsidR="00D118AB" w:rsidRPr="00B356C7">
        <w:rPr>
          <w:lang w:val="el-GR"/>
        </w:rPr>
        <w:t xml:space="preserve"> €</w:t>
      </w:r>
      <w:r w:rsidR="00FB6863" w:rsidRPr="00B356C7">
        <w:rPr>
          <w:lang w:val="el-GR"/>
        </w:rPr>
        <w:t xml:space="preserve"> μη περιλαμβανομένου ΦΠΑ (προϋπολογισμός με ΦΠΑ: </w:t>
      </w:r>
      <w:r w:rsidR="002C6F4B" w:rsidRPr="00B356C7">
        <w:rPr>
          <w:lang w:val="el-GR"/>
        </w:rPr>
        <w:t>26</w:t>
      </w:r>
      <w:r w:rsidR="007B025F" w:rsidRPr="00B356C7">
        <w:rPr>
          <w:lang w:val="el-GR"/>
        </w:rPr>
        <w:t>.</w:t>
      </w:r>
      <w:r w:rsidR="003C5759" w:rsidRPr="00B356C7">
        <w:rPr>
          <w:lang w:val="el-GR"/>
        </w:rPr>
        <w:t>858</w:t>
      </w:r>
      <w:r w:rsidR="007B025F" w:rsidRPr="00B356C7">
        <w:rPr>
          <w:lang w:val="el-GR"/>
        </w:rPr>
        <w:t>.</w:t>
      </w:r>
      <w:r w:rsidR="003C5759" w:rsidRPr="00B356C7">
        <w:rPr>
          <w:lang w:val="el-GR"/>
        </w:rPr>
        <w:t>400</w:t>
      </w:r>
      <w:r w:rsidR="007B025F" w:rsidRPr="00B356C7">
        <w:rPr>
          <w:lang w:val="el-GR"/>
        </w:rPr>
        <w:t>,</w:t>
      </w:r>
      <w:r w:rsidR="002C6F4B" w:rsidRPr="00B356C7">
        <w:rPr>
          <w:lang w:val="el-GR"/>
        </w:rPr>
        <w:t>00</w:t>
      </w:r>
      <w:r w:rsidR="007B025F" w:rsidRPr="00B356C7">
        <w:rPr>
          <w:lang w:val="el-GR"/>
        </w:rPr>
        <w:t xml:space="preserve"> </w:t>
      </w:r>
      <w:r w:rsidR="00FB6863" w:rsidRPr="00B356C7">
        <w:rPr>
          <w:lang w:val="el-GR"/>
        </w:rPr>
        <w:t xml:space="preserve">€, ΦΠΑ 24% </w:t>
      </w:r>
      <w:r w:rsidR="009D43A3" w:rsidRPr="00B356C7">
        <w:rPr>
          <w:lang w:val="el-GR"/>
        </w:rPr>
        <w:t>€ 5.</w:t>
      </w:r>
      <w:r w:rsidR="003C5759" w:rsidRPr="00B356C7">
        <w:rPr>
          <w:lang w:val="el-GR"/>
        </w:rPr>
        <w:t>198</w:t>
      </w:r>
      <w:r w:rsidR="009D43A3" w:rsidRPr="00B356C7">
        <w:rPr>
          <w:lang w:val="el-GR"/>
        </w:rPr>
        <w:t>.</w:t>
      </w:r>
      <w:r w:rsidR="003C5759" w:rsidRPr="00B356C7">
        <w:rPr>
          <w:lang w:val="el-GR"/>
        </w:rPr>
        <w:t>400</w:t>
      </w:r>
      <w:r w:rsidR="007B025F" w:rsidRPr="00B356C7">
        <w:rPr>
          <w:lang w:val="el-GR"/>
        </w:rPr>
        <w:t>,00</w:t>
      </w:r>
      <w:r w:rsidR="00FB6863" w:rsidRPr="00B356C7">
        <w:rPr>
          <w:lang w:val="el-GR"/>
        </w:rPr>
        <w:t xml:space="preserve"> €). </w:t>
      </w:r>
    </w:p>
    <w:p w14:paraId="7008CEF5" w14:textId="77777777" w:rsidR="00214DD7" w:rsidRPr="00B356C7" w:rsidRDefault="00214DD7" w:rsidP="00214DD7">
      <w:pPr>
        <w:suppressAutoHyphens w:val="0"/>
        <w:autoSpaceDE w:val="0"/>
        <w:autoSpaceDN w:val="0"/>
        <w:adjustRightInd w:val="0"/>
        <w:spacing w:after="0"/>
        <w:rPr>
          <w:lang w:val="el-GR" w:eastAsia="el-GR"/>
        </w:rPr>
      </w:pPr>
      <w:r w:rsidRPr="00B356C7">
        <w:rPr>
          <w:lang w:val="el-GR" w:eastAsia="el-GR"/>
        </w:rPr>
        <w:t>Η άσκηση των προαναφερόμενων δικαιωμάτων προαίρεσης τελούν υπό την προϋπόθεση έγκρισης χρηματοδότησής τους.</w:t>
      </w:r>
    </w:p>
    <w:p w14:paraId="4E4ECF74" w14:textId="77777777" w:rsidR="00385477" w:rsidRPr="00B356C7" w:rsidRDefault="00385477">
      <w:pPr>
        <w:rPr>
          <w:lang w:val="el-GR"/>
        </w:rPr>
      </w:pPr>
    </w:p>
    <w:p w14:paraId="40797A5E" w14:textId="515CE28B" w:rsidR="008338F0" w:rsidRPr="00B356C7" w:rsidRDefault="003355E7">
      <w:pPr>
        <w:rPr>
          <w:lang w:val="el-GR"/>
        </w:rPr>
      </w:pPr>
      <w:r w:rsidRPr="00B356C7">
        <w:rPr>
          <w:lang w:val="el-GR"/>
        </w:rPr>
        <w:t>Η διάρκεια της σύμβασης ορίζεται</w:t>
      </w:r>
      <w:r w:rsidR="00E1337D" w:rsidRPr="00B356C7">
        <w:rPr>
          <w:lang w:val="el-GR"/>
        </w:rPr>
        <w:t xml:space="preserve"> </w:t>
      </w:r>
      <w:r w:rsidRPr="00B356C7">
        <w:rPr>
          <w:lang w:val="el-GR"/>
        </w:rPr>
        <w:t xml:space="preserve">σε </w:t>
      </w:r>
      <w:r w:rsidR="00566611" w:rsidRPr="00B356C7">
        <w:rPr>
          <w:lang w:val="el-GR"/>
        </w:rPr>
        <w:t>είκοσι</w:t>
      </w:r>
      <w:r w:rsidR="00B51E12" w:rsidRPr="00B356C7">
        <w:rPr>
          <w:lang w:val="el-GR"/>
        </w:rPr>
        <w:t xml:space="preserve"> τέσσερεις </w:t>
      </w:r>
      <w:r w:rsidRPr="00B356C7">
        <w:rPr>
          <w:lang w:val="el-GR"/>
        </w:rPr>
        <w:t xml:space="preserve">μήνες </w:t>
      </w:r>
      <w:r w:rsidR="004F203B" w:rsidRPr="00B356C7">
        <w:rPr>
          <w:lang w:val="el-GR"/>
        </w:rPr>
        <w:t xml:space="preserve">συμπεριλαμβανομένης της διαδικασίας </w:t>
      </w:r>
      <w:r w:rsidR="00E2271E" w:rsidRPr="00B356C7">
        <w:rPr>
          <w:lang w:val="el-GR"/>
        </w:rPr>
        <w:t xml:space="preserve">ελέγχου και παραλαβής </w:t>
      </w:r>
      <w:r w:rsidR="004F203B" w:rsidRPr="00B356C7">
        <w:rPr>
          <w:lang w:val="el-GR"/>
        </w:rPr>
        <w:t>παραδοτέων, όπως ορίζεται στην Παρ.</w:t>
      </w:r>
      <w:r w:rsidR="00BA2DC9" w:rsidRPr="00B356C7">
        <w:rPr>
          <w:lang w:val="el-GR"/>
        </w:rPr>
        <w:t xml:space="preserve"> </w:t>
      </w:r>
      <w:r w:rsidR="004F203B" w:rsidRPr="00B356C7">
        <w:rPr>
          <w:lang w:val="el-GR"/>
        </w:rPr>
        <w:fldChar w:fldCharType="begin"/>
      </w:r>
      <w:r w:rsidR="004F203B" w:rsidRPr="00B356C7">
        <w:rPr>
          <w:lang w:val="el-GR"/>
        </w:rPr>
        <w:instrText xml:space="preserve"> REF _Ref40954198 \r \h </w:instrText>
      </w:r>
      <w:r w:rsidR="00672C9B" w:rsidRPr="00B356C7">
        <w:rPr>
          <w:lang w:val="el-GR"/>
        </w:rPr>
        <w:instrText xml:space="preserve"> \* MERGEFORMAT </w:instrText>
      </w:r>
      <w:r w:rsidR="004F203B" w:rsidRPr="00B356C7">
        <w:rPr>
          <w:lang w:val="el-GR"/>
        </w:rPr>
      </w:r>
      <w:r w:rsidR="004F203B" w:rsidRPr="00B356C7">
        <w:rPr>
          <w:lang w:val="el-GR"/>
        </w:rPr>
        <w:fldChar w:fldCharType="separate"/>
      </w:r>
      <w:r w:rsidR="00A40D20">
        <w:rPr>
          <w:cs/>
          <w:lang w:val="el-GR"/>
        </w:rPr>
        <w:t>‎</w:t>
      </w:r>
      <w:r w:rsidR="00A40D20">
        <w:rPr>
          <w:lang w:val="el-GR"/>
        </w:rPr>
        <w:t>6.3</w:t>
      </w:r>
      <w:r w:rsidR="004F203B" w:rsidRPr="00B356C7">
        <w:rPr>
          <w:lang w:val="el-GR"/>
        </w:rPr>
        <w:fldChar w:fldCharType="end"/>
      </w:r>
      <w:r w:rsidR="002E6472" w:rsidRPr="00B356C7">
        <w:rPr>
          <w:lang w:val="el-GR"/>
        </w:rPr>
        <w:t xml:space="preserve"> της παρούσας.</w:t>
      </w:r>
    </w:p>
    <w:p w14:paraId="0F585134" w14:textId="665E1271" w:rsidR="008338F0" w:rsidRPr="00B356C7" w:rsidRDefault="003355E7">
      <w:pPr>
        <w:rPr>
          <w:lang w:val="el-GR"/>
        </w:rPr>
      </w:pPr>
      <w:r w:rsidRPr="00B356C7">
        <w:rPr>
          <w:lang w:val="el-GR"/>
        </w:rPr>
        <w:t xml:space="preserve">Αναλυτική περιγραφή του φυσικού και οικονομικού αντικειμένου της σύμβασης δίδεται στο </w:t>
      </w:r>
      <w:r w:rsidR="004D19FB" w:rsidRPr="00B356C7">
        <w:rPr>
          <w:lang w:val="el-GR"/>
        </w:rPr>
        <w:fldChar w:fldCharType="begin"/>
      </w:r>
      <w:r w:rsidR="004D19FB" w:rsidRPr="00B356C7">
        <w:rPr>
          <w:lang w:val="el-GR"/>
        </w:rPr>
        <w:instrText xml:space="preserve"> REF _Ref496625830 \h </w:instrText>
      </w:r>
      <w:r w:rsidR="00DF02B0" w:rsidRPr="00B356C7">
        <w:rPr>
          <w:lang w:val="el-GR"/>
        </w:rPr>
        <w:instrText xml:space="preserve"> \* MERGEFORMAT </w:instrText>
      </w:r>
      <w:r w:rsidR="004D19FB" w:rsidRPr="00B356C7">
        <w:rPr>
          <w:lang w:val="el-GR"/>
        </w:rPr>
      </w:r>
      <w:r w:rsidR="004D19FB" w:rsidRPr="00B356C7">
        <w:rPr>
          <w:lang w:val="el-GR"/>
        </w:rPr>
        <w:fldChar w:fldCharType="separate"/>
      </w:r>
      <w:r w:rsidR="00A40D20" w:rsidRPr="00B356C7">
        <w:rPr>
          <w:lang w:val="el-GR"/>
        </w:rPr>
        <w:t>ΠΑΡΑΡΤΗΜΑ Ι – Αναλυτική Περιγραφή Φυσικού και Οικονομικού Αντικειμένου της Σύμβασης</w:t>
      </w:r>
      <w:r w:rsidR="004D19FB" w:rsidRPr="00B356C7">
        <w:rPr>
          <w:lang w:val="el-GR"/>
        </w:rPr>
        <w:fldChar w:fldCharType="end"/>
      </w:r>
      <w:r w:rsidRPr="00B356C7">
        <w:rPr>
          <w:lang w:val="el-GR"/>
        </w:rPr>
        <w:t xml:space="preserve"> ή σε άλλο περιγραφικό έγγραφο της παρούσας διακήρυξης. </w:t>
      </w:r>
    </w:p>
    <w:p w14:paraId="6E8AD13A" w14:textId="612DFC07" w:rsidR="00FD40D7" w:rsidRPr="00B356C7" w:rsidRDefault="003355E7" w:rsidP="00CE4019">
      <w:pPr>
        <w:pStyle w:val="normalwithoutspacing"/>
        <w:rPr>
          <w:i/>
          <w:color w:val="5B9BD5"/>
        </w:rPr>
      </w:pPr>
      <w:r w:rsidRPr="00B356C7">
        <w:t>Η σύμβαση θα ανατεθεί με το κριτήριο της πλέον συμφέρουσας από οικονομική άποψη προσφοράς, βάσει</w:t>
      </w:r>
      <w:r w:rsidR="00E1337D" w:rsidRPr="00B356C7">
        <w:t xml:space="preserve"> </w:t>
      </w:r>
      <w:r w:rsidRPr="00B356C7">
        <w:t>της βέλτιστης σχέση ποιότητας – τιμή</w:t>
      </w:r>
      <w:r w:rsidR="00CE4019" w:rsidRPr="00B356C7">
        <w:t>.</w:t>
      </w:r>
    </w:p>
    <w:p w14:paraId="6293E662" w14:textId="5E898DDD" w:rsidR="008338F0" w:rsidRPr="00B356C7" w:rsidRDefault="008338F0" w:rsidP="00FD40D7">
      <w:pPr>
        <w:rPr>
          <w:lang w:val="el-GR"/>
        </w:rPr>
      </w:pPr>
    </w:p>
    <w:p w14:paraId="5EFA290C" w14:textId="77777777" w:rsidR="008338F0" w:rsidRPr="00B356C7" w:rsidRDefault="003355E7" w:rsidP="003A109E">
      <w:pPr>
        <w:pStyle w:val="20"/>
        <w:rPr>
          <w:rFonts w:cs="Tahoma"/>
          <w:lang w:val="el-GR"/>
        </w:rPr>
      </w:pPr>
      <w:r w:rsidRPr="00B356C7">
        <w:rPr>
          <w:rFonts w:cs="Tahoma"/>
          <w:lang w:val="el-GR"/>
        </w:rPr>
        <w:tab/>
      </w:r>
      <w:bookmarkStart w:id="22" w:name="_Toc97194259"/>
      <w:bookmarkStart w:id="23" w:name="_Toc97194408"/>
      <w:bookmarkStart w:id="24" w:name="_Toc166240206"/>
      <w:r w:rsidRPr="00B356C7">
        <w:rPr>
          <w:rFonts w:cs="Tahoma"/>
          <w:lang w:val="el-GR"/>
        </w:rPr>
        <w:t>Θεσμικό πλαίσιο</w:t>
      </w:r>
      <w:bookmarkEnd w:id="22"/>
      <w:bookmarkEnd w:id="23"/>
      <w:bookmarkEnd w:id="24"/>
      <w:r w:rsidRPr="00B356C7">
        <w:rPr>
          <w:rFonts w:cs="Tahoma"/>
          <w:lang w:val="el-GR"/>
        </w:rPr>
        <w:t xml:space="preserve"> </w:t>
      </w:r>
    </w:p>
    <w:p w14:paraId="3E059D55" w14:textId="77777777" w:rsidR="00AA6688" w:rsidRPr="00B356C7" w:rsidRDefault="00AA6688" w:rsidP="00AA6688">
      <w:pPr>
        <w:tabs>
          <w:tab w:val="left" w:pos="284"/>
        </w:tabs>
        <w:rPr>
          <w:lang w:val="el-GR"/>
        </w:rPr>
      </w:pPr>
      <w:r w:rsidRPr="00B356C7">
        <w:rPr>
          <w:lang w:val="el-GR"/>
        </w:rPr>
        <w:t xml:space="preserve">Η ανάθεση και εκτέλεση της σύμβασης </w:t>
      </w:r>
      <w:proofErr w:type="spellStart"/>
      <w:r w:rsidRPr="00B356C7">
        <w:rPr>
          <w:lang w:val="el-GR"/>
        </w:rPr>
        <w:t>διέπεται</w:t>
      </w:r>
      <w:proofErr w:type="spellEnd"/>
      <w:r w:rsidRPr="00B356C7">
        <w:rPr>
          <w:lang w:val="el-GR"/>
        </w:rPr>
        <w:t xml:space="preserve"> από την κείμενη νομοθεσία και τις </w:t>
      </w:r>
      <w:proofErr w:type="spellStart"/>
      <w:r w:rsidRPr="00B356C7">
        <w:rPr>
          <w:lang w:val="el-GR"/>
        </w:rPr>
        <w:t>κατ</w:t>
      </w:r>
      <w:proofErr w:type="spellEnd"/>
      <w:r w:rsidRPr="00B356C7">
        <w:rPr>
          <w:lang w:val="el-GR"/>
        </w:rPr>
        <w:t xml:space="preserve">΄ εξουσιοδότηση αυτής </w:t>
      </w:r>
      <w:proofErr w:type="spellStart"/>
      <w:r w:rsidRPr="00B356C7">
        <w:rPr>
          <w:lang w:val="el-GR"/>
        </w:rPr>
        <w:t>εκδοθείσες</w:t>
      </w:r>
      <w:proofErr w:type="spellEnd"/>
      <w:r w:rsidRPr="00B356C7">
        <w:rPr>
          <w:lang w:val="el-GR"/>
        </w:rPr>
        <w:t xml:space="preserve"> κανονιστικές πράξεις, όπως ισχύουν και ιδίως:</w:t>
      </w:r>
    </w:p>
    <w:p w14:paraId="6CC35AF6" w14:textId="32A5D5D9" w:rsidR="00E60FC5" w:rsidRPr="00B356C7" w:rsidRDefault="00E60FC5" w:rsidP="00AA6688">
      <w:pPr>
        <w:tabs>
          <w:tab w:val="left" w:pos="284"/>
        </w:tabs>
        <w:rPr>
          <w:i/>
          <w:color w:val="5B9BD5"/>
          <w:lang w:val="el-GR"/>
        </w:rPr>
      </w:pPr>
    </w:p>
    <w:p w14:paraId="11B91A89" w14:textId="77777777" w:rsidR="008116A6" w:rsidRPr="00FB0C69" w:rsidRDefault="008116A6" w:rsidP="008116A6">
      <w:pPr>
        <w:numPr>
          <w:ilvl w:val="0"/>
          <w:numId w:val="105"/>
        </w:numPr>
        <w:ind w:left="425" w:hanging="426"/>
        <w:rPr>
          <w:bCs/>
          <w:lang w:val="el-GR"/>
        </w:rPr>
      </w:pPr>
      <w:r w:rsidRPr="00FB0C69">
        <w:rPr>
          <w:bCs/>
          <w:lang w:val="el-GR"/>
        </w:rPr>
        <w:lastRenderedPageBreak/>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053BB98A" w14:textId="77777777" w:rsidR="008116A6" w:rsidRPr="00FB0C69" w:rsidRDefault="008116A6" w:rsidP="008116A6">
      <w:pPr>
        <w:numPr>
          <w:ilvl w:val="0"/>
          <w:numId w:val="105"/>
        </w:numPr>
        <w:ind w:left="425" w:hanging="426"/>
        <w:rPr>
          <w:bCs/>
          <w:lang w:val="el-GR"/>
        </w:rPr>
      </w:pPr>
      <w:r w:rsidRPr="00FB0C69">
        <w:rPr>
          <w:bCs/>
          <w:lang w:val="el-GR"/>
        </w:rPr>
        <w:t xml:space="preserve">Την με </w:t>
      </w:r>
      <w:proofErr w:type="spellStart"/>
      <w:r w:rsidRPr="00FB0C69">
        <w:rPr>
          <w:bCs/>
          <w:lang w:val="el-GR"/>
        </w:rPr>
        <w:t>Αρ</w:t>
      </w:r>
      <w:proofErr w:type="spellEnd"/>
      <w:r w:rsidRPr="00FB0C69">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F498659" w14:textId="77777777" w:rsidR="008116A6" w:rsidRPr="00FB0C69" w:rsidRDefault="008116A6" w:rsidP="008116A6">
      <w:pPr>
        <w:numPr>
          <w:ilvl w:val="0"/>
          <w:numId w:val="105"/>
        </w:numPr>
        <w:ind w:left="425" w:hanging="426"/>
        <w:rPr>
          <w:bCs/>
          <w:lang w:val="el-GR"/>
        </w:rPr>
      </w:pPr>
      <w:r w:rsidRPr="00FB0C69">
        <w:rPr>
          <w:bCs/>
          <w:lang w:val="el-GR"/>
        </w:rPr>
        <w:t xml:space="preserve">Την </w:t>
      </w:r>
      <w:proofErr w:type="spellStart"/>
      <w:r w:rsidRPr="00FB0C69">
        <w:rPr>
          <w:bCs/>
          <w:lang w:val="el-GR"/>
        </w:rPr>
        <w:t>Αριθμ</w:t>
      </w:r>
      <w:proofErr w:type="spellEnd"/>
      <w:r w:rsidRPr="00FB0C69">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22B3EC69" w14:textId="77777777" w:rsidR="008116A6" w:rsidRPr="00FB0C69" w:rsidRDefault="008116A6" w:rsidP="008116A6">
      <w:pPr>
        <w:numPr>
          <w:ilvl w:val="0"/>
          <w:numId w:val="105"/>
        </w:numPr>
        <w:ind w:left="425" w:hanging="426"/>
        <w:rPr>
          <w:bCs/>
          <w:lang w:val="el-GR"/>
        </w:rPr>
      </w:pPr>
      <w:r w:rsidRPr="00FB0C69">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6B813715" w14:textId="77777777" w:rsidR="008116A6" w:rsidRPr="00FB0C69" w:rsidRDefault="008116A6" w:rsidP="008116A6">
      <w:pPr>
        <w:numPr>
          <w:ilvl w:val="0"/>
          <w:numId w:val="105"/>
        </w:numPr>
        <w:ind w:left="425" w:hanging="426"/>
        <w:rPr>
          <w:bCs/>
          <w:lang w:val="el-GR"/>
        </w:rPr>
      </w:pPr>
      <w:r w:rsidRPr="00FB0C69">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FB0C69">
        <w:rPr>
          <w:bCs/>
          <w:lang w:val="el-GR"/>
        </w:rPr>
        <w:t>προσυμβατικό</w:t>
      </w:r>
      <w:proofErr w:type="spellEnd"/>
      <w:r w:rsidRPr="00FB0C69">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C18C7">
        <w:rPr>
          <w:bCs/>
        </w:rPr>
        <w:t>A</w:t>
      </w:r>
      <w:r w:rsidRPr="00FB0C69">
        <w:rPr>
          <w:bCs/>
          <w:lang w:val="el-GR"/>
        </w:rPr>
        <w:t xml:space="preserve">/29-06-2020), όπως τροποποιήθηκε και ισχύει. </w:t>
      </w:r>
    </w:p>
    <w:p w14:paraId="572B10A5" w14:textId="77777777" w:rsidR="008116A6" w:rsidRPr="00FB0C69" w:rsidRDefault="008116A6" w:rsidP="008116A6">
      <w:pPr>
        <w:numPr>
          <w:ilvl w:val="0"/>
          <w:numId w:val="105"/>
        </w:numPr>
        <w:ind w:left="425" w:hanging="426"/>
        <w:rPr>
          <w:bCs/>
          <w:lang w:val="el-GR"/>
        </w:rPr>
      </w:pPr>
      <w:r w:rsidRPr="00FB0C69">
        <w:rPr>
          <w:bCs/>
          <w:lang w:val="el-GR"/>
        </w:rPr>
        <w:t xml:space="preserve">Τον Ν. 4635/2019 (ιδίως  των άρθρων 85 </w:t>
      </w:r>
      <w:proofErr w:type="spellStart"/>
      <w:r w:rsidRPr="00FB0C69">
        <w:rPr>
          <w:bCs/>
          <w:lang w:val="el-GR"/>
        </w:rPr>
        <w:t>επ</w:t>
      </w:r>
      <w:proofErr w:type="spellEnd"/>
      <w:r w:rsidRPr="00FB0C69">
        <w:rPr>
          <w:bCs/>
          <w:lang w:val="el-GR"/>
        </w:rPr>
        <w:t>.) “Επενδύω στην Ελλάδα και άλλες διατάξεις” (ΦΕΚ 167/Α/30-10-2019), όπως τροποποιήθηκε και ισχύει.</w:t>
      </w:r>
    </w:p>
    <w:p w14:paraId="2A2A7910" w14:textId="77777777" w:rsidR="008116A6" w:rsidRPr="00FB0C69" w:rsidRDefault="008116A6" w:rsidP="008116A6">
      <w:pPr>
        <w:numPr>
          <w:ilvl w:val="0"/>
          <w:numId w:val="105"/>
        </w:numPr>
        <w:ind w:left="425" w:hanging="426"/>
        <w:rPr>
          <w:bCs/>
          <w:lang w:val="el-GR"/>
        </w:rPr>
      </w:pPr>
      <w:r w:rsidRPr="00FB0C69">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B0C69">
        <w:rPr>
          <w:bCs/>
          <w:lang w:val="el-GR"/>
        </w:rPr>
        <w:t>υποκεφάλαιο</w:t>
      </w:r>
      <w:proofErr w:type="spellEnd"/>
      <w:r w:rsidRPr="00FB0C69">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3A731C9A" w14:textId="77777777" w:rsidR="008116A6" w:rsidRPr="00FB0C69" w:rsidRDefault="008116A6" w:rsidP="008116A6">
      <w:pPr>
        <w:numPr>
          <w:ilvl w:val="0"/>
          <w:numId w:val="105"/>
        </w:numPr>
        <w:ind w:left="425" w:hanging="426"/>
        <w:rPr>
          <w:bCs/>
          <w:lang w:val="el-GR"/>
        </w:rPr>
      </w:pPr>
      <w:r w:rsidRPr="00FB0C69">
        <w:rPr>
          <w:bCs/>
          <w:lang w:val="el-GR"/>
        </w:rPr>
        <w:t>Τον Ν. 4152/2013 «Επείγοντα μέτρα εφαρμογής των νόμων 4046/2012, 4093/2012 και 4127/2013» (ΦΕΚ 107/Α/09-05-2013), όπως τροποποιήθηκε και ισχύει.</w:t>
      </w:r>
    </w:p>
    <w:p w14:paraId="6D1D05DA" w14:textId="77777777" w:rsidR="008116A6" w:rsidRPr="00FB0C69" w:rsidRDefault="008116A6" w:rsidP="008116A6">
      <w:pPr>
        <w:numPr>
          <w:ilvl w:val="0"/>
          <w:numId w:val="105"/>
        </w:numPr>
        <w:ind w:left="425" w:hanging="426"/>
        <w:rPr>
          <w:bCs/>
          <w:lang w:val="el-GR"/>
        </w:rPr>
      </w:pPr>
      <w:r w:rsidRPr="00BC18C7">
        <w:rPr>
          <w:bCs/>
        </w:rPr>
        <w:t>To</w:t>
      </w:r>
      <w:r w:rsidRPr="00FB0C69">
        <w:rPr>
          <w:bCs/>
          <w:lang w:val="el-GR"/>
        </w:rPr>
        <w:t xml:space="preserve">ν </w:t>
      </w:r>
      <w:proofErr w:type="spellStart"/>
      <w:r w:rsidRPr="00FB0C69">
        <w:rPr>
          <w:bCs/>
          <w:lang w:val="el-GR"/>
        </w:rPr>
        <w:t>Ν</w:t>
      </w:r>
      <w:proofErr w:type="spellEnd"/>
      <w:r w:rsidRPr="00FB0C69">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B0C69">
        <w:rPr>
          <w:bCs/>
          <w:lang w:val="el-GR"/>
        </w:rPr>
        <w:t>Προπτωχευτική</w:t>
      </w:r>
      <w:proofErr w:type="spellEnd"/>
      <w:r w:rsidRPr="00FB0C69">
        <w:rPr>
          <w:bCs/>
          <w:lang w:val="el-GR"/>
        </w:rPr>
        <w:t xml:space="preserve"> διαδικασία εξυγίανσης και άλλες διατάξεις» (ΦΕΚ 204/Α/15-09-2011), όπως τροποποιήθηκε και ισχύει.</w:t>
      </w:r>
    </w:p>
    <w:p w14:paraId="0D766818" w14:textId="77777777" w:rsidR="008116A6" w:rsidRPr="00FB0C69" w:rsidRDefault="008116A6" w:rsidP="008116A6">
      <w:pPr>
        <w:numPr>
          <w:ilvl w:val="0"/>
          <w:numId w:val="105"/>
        </w:numPr>
        <w:ind w:left="425" w:hanging="426"/>
        <w:rPr>
          <w:bCs/>
          <w:lang w:val="el-GR"/>
        </w:rPr>
      </w:pPr>
      <w:r w:rsidRPr="00FB0C69">
        <w:rPr>
          <w:bCs/>
          <w:lang w:val="el-GR"/>
        </w:rPr>
        <w:t xml:space="preserve">Τον </w:t>
      </w:r>
      <w:r w:rsidRPr="00BC18C7">
        <w:rPr>
          <w:bCs/>
        </w:rPr>
        <w:t>N</w:t>
      </w:r>
      <w:r w:rsidRPr="00FB0C69">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BC18C7">
        <w:rPr>
          <w:bCs/>
        </w:rPr>
        <w:t>A</w:t>
      </w:r>
      <w:r w:rsidRPr="00FB0C69">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128429C7" w14:textId="77777777" w:rsidR="008116A6" w:rsidRPr="00FB0C69" w:rsidRDefault="008116A6" w:rsidP="008116A6">
      <w:pPr>
        <w:numPr>
          <w:ilvl w:val="0"/>
          <w:numId w:val="105"/>
        </w:numPr>
        <w:ind w:left="425" w:hanging="426"/>
        <w:rPr>
          <w:bCs/>
          <w:lang w:val="el-GR"/>
        </w:rPr>
      </w:pPr>
      <w:r w:rsidRPr="00FB0C69">
        <w:rPr>
          <w:bCs/>
          <w:lang w:val="el-GR"/>
        </w:rPr>
        <w:t>Τον Ν. 2121/1993 “Πνευματική Ιδιοκτησία, Συγγενικά Δικαιώματα και Πολιτιστικά Θέματα”, (ΦΕΚ 25/Α/04-03-1993), όπως τροποποιήθηκε και ισχύει.</w:t>
      </w:r>
    </w:p>
    <w:p w14:paraId="73436E96" w14:textId="77777777" w:rsidR="008116A6" w:rsidRPr="00FB0C69" w:rsidRDefault="008116A6" w:rsidP="008116A6">
      <w:pPr>
        <w:numPr>
          <w:ilvl w:val="0"/>
          <w:numId w:val="105"/>
        </w:numPr>
        <w:ind w:left="425" w:hanging="426"/>
        <w:rPr>
          <w:bCs/>
          <w:lang w:val="el-GR"/>
        </w:rPr>
      </w:pPr>
      <w:r w:rsidRPr="00FB0C69">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7CF672A4" w14:textId="77777777" w:rsidR="008116A6" w:rsidRPr="00FB0C69" w:rsidRDefault="008116A6" w:rsidP="008116A6">
      <w:pPr>
        <w:numPr>
          <w:ilvl w:val="0"/>
          <w:numId w:val="105"/>
        </w:numPr>
        <w:ind w:left="425" w:hanging="426"/>
        <w:rPr>
          <w:bCs/>
          <w:lang w:val="el-GR"/>
        </w:rPr>
      </w:pPr>
      <w:r w:rsidRPr="00FB0C69">
        <w:rPr>
          <w:bCs/>
          <w:lang w:val="el-GR"/>
        </w:rPr>
        <w:t>Το Α.88 του Ν. 1892/1990 «Για τον εκσυγχρονισμό και την ανάπτυξη και άλλες διατάξεις» (ΦΕΚ 101/Α/31-07-1990), όπως ισχύει.</w:t>
      </w:r>
    </w:p>
    <w:p w14:paraId="1598EB0D" w14:textId="77777777" w:rsidR="008116A6" w:rsidRPr="00FB0C69" w:rsidRDefault="008116A6" w:rsidP="008116A6">
      <w:pPr>
        <w:numPr>
          <w:ilvl w:val="0"/>
          <w:numId w:val="105"/>
        </w:numPr>
        <w:ind w:left="425" w:hanging="426"/>
        <w:rPr>
          <w:bCs/>
          <w:lang w:val="el-GR"/>
        </w:rPr>
      </w:pPr>
      <w:r w:rsidRPr="00FB0C69">
        <w:rPr>
          <w:bCs/>
          <w:lang w:val="el-GR"/>
        </w:rPr>
        <w:lastRenderedPageBreak/>
        <w:t xml:space="preserve">Την υπ’ </w:t>
      </w:r>
      <w:proofErr w:type="spellStart"/>
      <w:r w:rsidRPr="00FB0C69">
        <w:rPr>
          <w:bCs/>
          <w:lang w:val="el-GR"/>
        </w:rPr>
        <w:t>αρ</w:t>
      </w:r>
      <w:proofErr w:type="spellEnd"/>
      <w:r w:rsidRPr="00FB0C69">
        <w:rPr>
          <w:bCs/>
          <w:lang w:val="el-GR"/>
        </w:rPr>
        <w:t xml:space="preserve">. 62564 Απόφαση του Υφυπουργού Ανάπτυξης &amp; Επενδύσεων “Σύστημα Διαχείρισης και Ελέγχου - Κανόνες </w:t>
      </w:r>
      <w:proofErr w:type="spellStart"/>
      <w:r w:rsidRPr="00FB0C69">
        <w:rPr>
          <w:bCs/>
          <w:lang w:val="el-GR"/>
        </w:rPr>
        <w:t>επιλεξιμότητας</w:t>
      </w:r>
      <w:proofErr w:type="spellEnd"/>
      <w:r w:rsidRPr="00FB0C69">
        <w:rPr>
          <w:bCs/>
          <w:lang w:val="el-GR"/>
        </w:rPr>
        <w:t xml:space="preserve"> δαπανών για τα προγράμματα του Εθνικού Προγράμματος Ανάπτυξης (ΕΠΑ) 2021-2025” (ΦΕΚ 2442/Β/07-06-2021), όπως τροποποιήθηκε και ισχύει.</w:t>
      </w:r>
    </w:p>
    <w:p w14:paraId="267E13BD" w14:textId="77777777" w:rsidR="008116A6" w:rsidRPr="00BC18C7" w:rsidRDefault="008116A6" w:rsidP="008116A6">
      <w:pPr>
        <w:numPr>
          <w:ilvl w:val="0"/>
          <w:numId w:val="105"/>
        </w:numPr>
        <w:ind w:left="425" w:hanging="426"/>
        <w:rPr>
          <w:bCs/>
        </w:rPr>
      </w:pPr>
      <w:proofErr w:type="spellStart"/>
      <w:r w:rsidRPr="00585F9C">
        <w:t>Τον</w:t>
      </w:r>
      <w:proofErr w:type="spellEnd"/>
      <w:r w:rsidRPr="00585F9C">
        <w:t xml:space="preserve"> </w:t>
      </w:r>
      <w:proofErr w:type="spellStart"/>
      <w:r w:rsidRPr="00585F9C">
        <w:t>Προϋ</w:t>
      </w:r>
      <w:proofErr w:type="spellEnd"/>
      <w:r w:rsidRPr="00585F9C">
        <w:t xml:space="preserve">πολογισμό </w:t>
      </w:r>
      <w:proofErr w:type="spellStart"/>
      <w:r w:rsidRPr="00585F9C">
        <w:t>Δημοσίων</w:t>
      </w:r>
      <w:proofErr w:type="spellEnd"/>
      <w:r w:rsidRPr="00585F9C">
        <w:t xml:space="preserve"> Επ</w:t>
      </w:r>
      <w:proofErr w:type="spellStart"/>
      <w:r w:rsidRPr="00585F9C">
        <w:t>ενδύσεων</w:t>
      </w:r>
      <w:proofErr w:type="spellEnd"/>
      <w:r>
        <w:t>.</w:t>
      </w:r>
    </w:p>
    <w:p w14:paraId="4DC7EE1C" w14:textId="77777777" w:rsidR="008116A6" w:rsidRPr="00FB0C69" w:rsidRDefault="008116A6" w:rsidP="008116A6">
      <w:pPr>
        <w:numPr>
          <w:ilvl w:val="0"/>
          <w:numId w:val="105"/>
        </w:numPr>
        <w:ind w:left="425" w:hanging="426"/>
        <w:rPr>
          <w:bCs/>
          <w:lang w:val="el-GR"/>
        </w:rPr>
      </w:pPr>
      <w:r w:rsidRPr="00FB0C69">
        <w:rPr>
          <w:bCs/>
          <w:lang w:val="el-GR"/>
        </w:rPr>
        <w:t xml:space="preserve">Την υπ’ </w:t>
      </w:r>
      <w:proofErr w:type="spellStart"/>
      <w:r w:rsidRPr="00FB0C69">
        <w:rPr>
          <w:bCs/>
          <w:lang w:val="el-GR"/>
        </w:rPr>
        <w:t>αρ</w:t>
      </w:r>
      <w:proofErr w:type="spellEnd"/>
      <w:r w:rsidRPr="00FB0C69">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0A0687B6" w14:textId="77777777" w:rsidR="008116A6" w:rsidRPr="00FB0C69" w:rsidRDefault="008116A6" w:rsidP="008116A6">
      <w:pPr>
        <w:numPr>
          <w:ilvl w:val="0"/>
          <w:numId w:val="105"/>
        </w:numPr>
        <w:ind w:left="425" w:hanging="426"/>
        <w:rPr>
          <w:bCs/>
          <w:lang w:val="el-GR"/>
        </w:rPr>
      </w:pPr>
      <w:r w:rsidRPr="00FB0C69">
        <w:rPr>
          <w:bCs/>
          <w:lang w:val="el-GR"/>
        </w:rPr>
        <w:t xml:space="preserve">Την υπ’ </w:t>
      </w:r>
      <w:proofErr w:type="spellStart"/>
      <w:r w:rsidRPr="00FB0C69">
        <w:rPr>
          <w:bCs/>
          <w:lang w:val="el-GR"/>
        </w:rPr>
        <w:t>αρ</w:t>
      </w:r>
      <w:proofErr w:type="spellEnd"/>
      <w:r w:rsidRPr="00FB0C69">
        <w:rPr>
          <w:bCs/>
          <w:lang w:val="el-GR"/>
        </w:rPr>
        <w:t xml:space="preserve">.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w:t>
      </w:r>
      <w:proofErr w:type="spellStart"/>
      <w:r w:rsidRPr="00FB0C69">
        <w:rPr>
          <w:bCs/>
          <w:lang w:val="el-GR"/>
        </w:rPr>
        <w:t>ισχεύι</w:t>
      </w:r>
      <w:proofErr w:type="spellEnd"/>
      <w:r w:rsidRPr="00FB0C69">
        <w:rPr>
          <w:bCs/>
          <w:lang w:val="el-GR"/>
        </w:rPr>
        <w:t>.</w:t>
      </w:r>
    </w:p>
    <w:p w14:paraId="3790F4EF" w14:textId="77777777" w:rsidR="008116A6" w:rsidRPr="00FB0C69" w:rsidRDefault="008116A6" w:rsidP="008116A6">
      <w:pPr>
        <w:numPr>
          <w:ilvl w:val="0"/>
          <w:numId w:val="105"/>
        </w:numPr>
        <w:ind w:left="425" w:hanging="426"/>
        <w:rPr>
          <w:bCs/>
          <w:lang w:val="el-GR"/>
        </w:rPr>
      </w:pPr>
      <w:r w:rsidRPr="00FB0C69">
        <w:rPr>
          <w:bCs/>
          <w:lang w:val="el-GR"/>
        </w:rPr>
        <w:t xml:space="preserve">Την υπ’ </w:t>
      </w:r>
      <w:proofErr w:type="spellStart"/>
      <w:r w:rsidRPr="00FB0C69">
        <w:rPr>
          <w:bCs/>
          <w:lang w:val="el-GR"/>
        </w:rPr>
        <w:t>αρ</w:t>
      </w:r>
      <w:proofErr w:type="spellEnd"/>
      <w:r w:rsidRPr="00FB0C69">
        <w:rPr>
          <w:bCs/>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F1147EB" w14:textId="77777777" w:rsidR="008116A6" w:rsidRPr="00FB0C69" w:rsidRDefault="008116A6" w:rsidP="008116A6">
      <w:pPr>
        <w:numPr>
          <w:ilvl w:val="0"/>
          <w:numId w:val="105"/>
        </w:numPr>
        <w:ind w:left="425" w:hanging="426"/>
        <w:rPr>
          <w:bCs/>
          <w:lang w:val="el-GR"/>
        </w:rPr>
      </w:pPr>
      <w:r w:rsidRPr="00FB0C69">
        <w:rPr>
          <w:bCs/>
          <w:lang w:val="el-GR"/>
        </w:rPr>
        <w:t xml:space="preserve">Την υπ’ </w:t>
      </w:r>
      <w:proofErr w:type="spellStart"/>
      <w:r w:rsidRPr="00FB0C69">
        <w:rPr>
          <w:bCs/>
          <w:lang w:val="el-GR"/>
        </w:rPr>
        <w:t>αρ</w:t>
      </w:r>
      <w:proofErr w:type="spellEnd"/>
      <w:r w:rsidRPr="00FB0C69">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500ED11" w14:textId="77777777" w:rsidR="008116A6" w:rsidRPr="00FB0C69" w:rsidRDefault="008116A6" w:rsidP="008116A6">
      <w:pPr>
        <w:numPr>
          <w:ilvl w:val="0"/>
          <w:numId w:val="105"/>
        </w:numPr>
        <w:ind w:left="425" w:hanging="426"/>
        <w:rPr>
          <w:bCs/>
          <w:lang w:val="el-GR"/>
        </w:rPr>
      </w:pPr>
      <w:r w:rsidRPr="00FB0C69">
        <w:rPr>
          <w:bCs/>
          <w:lang w:val="el-GR"/>
        </w:rPr>
        <w:t xml:space="preserve">Την υπ’ </w:t>
      </w:r>
      <w:proofErr w:type="spellStart"/>
      <w:r w:rsidRPr="00FB0C69">
        <w:rPr>
          <w:bCs/>
          <w:lang w:val="el-GR"/>
        </w:rPr>
        <w:t>αρ</w:t>
      </w:r>
      <w:proofErr w:type="spellEnd"/>
      <w:r w:rsidRPr="00FB0C69">
        <w:rPr>
          <w:bCs/>
          <w:lang w:val="el-GR"/>
        </w:rPr>
        <w:t>.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C18C7">
        <w:rPr>
          <w:bCs/>
        </w:rPr>
        <w:t>B</w:t>
      </w:r>
      <w:r w:rsidRPr="00FB0C69">
        <w:rPr>
          <w:bCs/>
          <w:lang w:val="el-GR"/>
        </w:rPr>
        <w:t>/23-08-2007), όπως ισχύει.</w:t>
      </w:r>
      <w:bookmarkStart w:id="25" w:name="_Hlk56169633"/>
      <w:bookmarkStart w:id="26" w:name="_Hlk56169406"/>
    </w:p>
    <w:p w14:paraId="6F939830" w14:textId="77777777" w:rsidR="008116A6" w:rsidRPr="00FB0C69" w:rsidRDefault="008116A6" w:rsidP="008116A6">
      <w:pPr>
        <w:numPr>
          <w:ilvl w:val="0"/>
          <w:numId w:val="105"/>
        </w:numPr>
        <w:ind w:left="425" w:hanging="426"/>
        <w:rPr>
          <w:bCs/>
          <w:lang w:val="el-GR"/>
        </w:rPr>
      </w:pPr>
      <w:r w:rsidRPr="00FB0C69">
        <w:rPr>
          <w:bCs/>
          <w:lang w:val="el-GR"/>
        </w:rPr>
        <w:t xml:space="preserve">Την </w:t>
      </w:r>
      <w:bookmarkStart w:id="27" w:name="_Hlk56169426"/>
      <w:r w:rsidRPr="00FB0C69">
        <w:rPr>
          <w:bCs/>
          <w:lang w:val="el-GR"/>
        </w:rPr>
        <w:t xml:space="preserve">υπ’ </w:t>
      </w:r>
      <w:proofErr w:type="spellStart"/>
      <w:r w:rsidRPr="00FB0C69">
        <w:rPr>
          <w:bCs/>
          <w:lang w:val="el-GR"/>
        </w:rPr>
        <w:t>αρ</w:t>
      </w:r>
      <w:proofErr w:type="spellEnd"/>
      <w:r w:rsidRPr="00FB0C69">
        <w:rPr>
          <w:bCs/>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5"/>
      <w:r w:rsidRPr="00FB0C69">
        <w:rPr>
          <w:bCs/>
          <w:lang w:val="el-GR"/>
        </w:rPr>
        <w:t>»</w:t>
      </w:r>
      <w:bookmarkEnd w:id="26"/>
      <w:bookmarkEnd w:id="27"/>
      <w:r w:rsidRPr="00FB0C69">
        <w:rPr>
          <w:bCs/>
          <w:lang w:val="el-GR"/>
        </w:rPr>
        <w:t>.</w:t>
      </w:r>
    </w:p>
    <w:p w14:paraId="0C4262AD" w14:textId="77777777" w:rsidR="008116A6" w:rsidRPr="00BC18C7" w:rsidRDefault="008116A6" w:rsidP="008116A6">
      <w:pPr>
        <w:numPr>
          <w:ilvl w:val="0"/>
          <w:numId w:val="105"/>
        </w:numPr>
        <w:ind w:left="425" w:hanging="426"/>
        <w:rPr>
          <w:bCs/>
        </w:rPr>
      </w:pPr>
      <w:r w:rsidRPr="00FB0C69">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w:t>
      </w:r>
      <w:proofErr w:type="spellStart"/>
      <w:r w:rsidRPr="00BC18C7">
        <w:rPr>
          <w:bCs/>
        </w:rPr>
        <w:t>ως</w:t>
      </w:r>
      <w:proofErr w:type="spellEnd"/>
      <w:r w:rsidRPr="00BC18C7">
        <w:rPr>
          <w:bCs/>
        </w:rPr>
        <w:t xml:space="preserve"> </w:t>
      </w:r>
      <w:proofErr w:type="spellStart"/>
      <w:r w:rsidRPr="00BC18C7">
        <w:rPr>
          <w:bCs/>
        </w:rPr>
        <w:t>τρο</w:t>
      </w:r>
      <w:proofErr w:type="spellEnd"/>
      <w:r w:rsidRPr="00BC18C7">
        <w:rPr>
          <w:bCs/>
        </w:rPr>
        <w:t xml:space="preserve">ποποιήθηκε και </w:t>
      </w:r>
      <w:proofErr w:type="spellStart"/>
      <w:r w:rsidRPr="00BC18C7">
        <w:rPr>
          <w:bCs/>
        </w:rPr>
        <w:t>ισχύει</w:t>
      </w:r>
      <w:proofErr w:type="spellEnd"/>
      <w:r w:rsidRPr="00BC18C7">
        <w:rPr>
          <w:bCs/>
        </w:rPr>
        <w:t>.</w:t>
      </w:r>
    </w:p>
    <w:p w14:paraId="69D0366D" w14:textId="77777777" w:rsidR="008116A6" w:rsidRPr="00FB0C69" w:rsidRDefault="008116A6" w:rsidP="008116A6">
      <w:pPr>
        <w:numPr>
          <w:ilvl w:val="0"/>
          <w:numId w:val="105"/>
        </w:numPr>
        <w:ind w:left="425" w:hanging="426"/>
        <w:rPr>
          <w:bCs/>
          <w:lang w:val="el-GR"/>
        </w:rPr>
      </w:pPr>
      <w:r w:rsidRPr="00FB0C69">
        <w:rPr>
          <w:bCs/>
          <w:lang w:val="el-GR"/>
        </w:rPr>
        <w:t>Τον Ν. 4912/2022 Ενιαία Αρχή Δημοσίων Συμβάσεων και άλλες διατάξεις του Υπουργείου Δικαιοσύνης” (ΦΕΚ 59/</w:t>
      </w:r>
      <w:r w:rsidRPr="00BC18C7">
        <w:rPr>
          <w:bCs/>
        </w:rPr>
        <w:t>A</w:t>
      </w:r>
      <w:r w:rsidRPr="00FB0C69">
        <w:rPr>
          <w:bCs/>
          <w:lang w:val="el-GR"/>
        </w:rPr>
        <w:t>/17-03-2022), όπως ισχύει.</w:t>
      </w:r>
    </w:p>
    <w:p w14:paraId="73C4DA8C" w14:textId="77777777" w:rsidR="008116A6" w:rsidRPr="00FB0C69" w:rsidRDefault="008116A6" w:rsidP="008116A6">
      <w:pPr>
        <w:numPr>
          <w:ilvl w:val="0"/>
          <w:numId w:val="105"/>
        </w:numPr>
        <w:ind w:left="425" w:hanging="426"/>
        <w:rPr>
          <w:bCs/>
          <w:lang w:val="el-GR"/>
        </w:rPr>
      </w:pPr>
      <w:r w:rsidRPr="00FB0C69">
        <w:rPr>
          <w:bCs/>
          <w:lang w:val="el-GR"/>
        </w:rPr>
        <w:t>Τον Ν. 4601/2019 “Εταιρικοί µ</w:t>
      </w:r>
      <w:proofErr w:type="spellStart"/>
      <w:r w:rsidRPr="00FB0C69">
        <w:rPr>
          <w:bCs/>
          <w:lang w:val="el-GR"/>
        </w:rPr>
        <w:t>ετασχηµατισµοί</w:t>
      </w:r>
      <w:proofErr w:type="spellEnd"/>
      <w:r w:rsidRPr="00FB0C69">
        <w:rPr>
          <w:bCs/>
          <w:lang w:val="el-GR"/>
        </w:rPr>
        <w:t xml:space="preserve"> και </w:t>
      </w:r>
      <w:proofErr w:type="spellStart"/>
      <w:r w:rsidRPr="00FB0C69">
        <w:rPr>
          <w:bCs/>
          <w:lang w:val="el-GR"/>
        </w:rPr>
        <w:t>εναρµόνιση</w:t>
      </w:r>
      <w:proofErr w:type="spellEnd"/>
      <w:r w:rsidRPr="00FB0C69">
        <w:rPr>
          <w:bCs/>
          <w:lang w:val="el-GR"/>
        </w:rPr>
        <w:t xml:space="preserve"> του </w:t>
      </w:r>
      <w:proofErr w:type="spellStart"/>
      <w:r w:rsidRPr="00FB0C69">
        <w:rPr>
          <w:bCs/>
          <w:lang w:val="el-GR"/>
        </w:rPr>
        <w:t>νοµοθετικού</w:t>
      </w:r>
      <w:proofErr w:type="spellEnd"/>
      <w:r w:rsidRPr="00FB0C69">
        <w:rPr>
          <w:bCs/>
          <w:lang w:val="el-GR"/>
        </w:rPr>
        <w:t xml:space="preserve"> πλαισίου µε τις διατάξεις της Οδηγίας 2014/55/ΕΕ του Ευρωπαϊκού Κοινοβουλίου και του </w:t>
      </w:r>
      <w:proofErr w:type="spellStart"/>
      <w:r w:rsidRPr="00FB0C69">
        <w:rPr>
          <w:bCs/>
          <w:lang w:val="el-GR"/>
        </w:rPr>
        <w:t>Συµβουλίου</w:t>
      </w:r>
      <w:proofErr w:type="spellEnd"/>
      <w:r w:rsidRPr="00FB0C69">
        <w:rPr>
          <w:bCs/>
          <w:lang w:val="el-GR"/>
        </w:rPr>
        <w:t xml:space="preserve"> της 16ης Απριλίου 2014 για την έκδοση ηλεκτρονικών </w:t>
      </w:r>
      <w:proofErr w:type="spellStart"/>
      <w:r w:rsidRPr="00FB0C69">
        <w:rPr>
          <w:bCs/>
          <w:lang w:val="el-GR"/>
        </w:rPr>
        <w:t>τιµολογίων</w:t>
      </w:r>
      <w:proofErr w:type="spellEnd"/>
      <w:r w:rsidRPr="00FB0C69">
        <w:rPr>
          <w:bCs/>
          <w:lang w:val="el-GR"/>
        </w:rPr>
        <w:t xml:space="preserve"> στο πλαίσιο </w:t>
      </w:r>
      <w:proofErr w:type="spellStart"/>
      <w:r w:rsidRPr="00FB0C69">
        <w:rPr>
          <w:bCs/>
          <w:lang w:val="el-GR"/>
        </w:rPr>
        <w:t>δηµόσιων</w:t>
      </w:r>
      <w:proofErr w:type="spellEnd"/>
      <w:r w:rsidRPr="00FB0C69">
        <w:rPr>
          <w:bCs/>
          <w:lang w:val="el-GR"/>
        </w:rPr>
        <w:t xml:space="preserve"> </w:t>
      </w:r>
      <w:proofErr w:type="spellStart"/>
      <w:r w:rsidRPr="00FB0C69">
        <w:rPr>
          <w:bCs/>
          <w:lang w:val="el-GR"/>
        </w:rPr>
        <w:t>συµβάσεων</w:t>
      </w:r>
      <w:proofErr w:type="spellEnd"/>
      <w:r w:rsidRPr="00FB0C69">
        <w:rPr>
          <w:bCs/>
          <w:lang w:val="el-GR"/>
        </w:rPr>
        <w:t xml:space="preserve"> και λοιπές διατάξεις” (ΦΕΚ 44/Α/09-03-2019), όπως τροποποιήθηκε και ισχύει.</w:t>
      </w:r>
    </w:p>
    <w:p w14:paraId="62011CBA" w14:textId="77777777" w:rsidR="008116A6" w:rsidRPr="00FB0C69" w:rsidRDefault="008116A6" w:rsidP="008116A6">
      <w:pPr>
        <w:numPr>
          <w:ilvl w:val="0"/>
          <w:numId w:val="105"/>
        </w:numPr>
        <w:ind w:left="425" w:hanging="426"/>
        <w:rPr>
          <w:bCs/>
          <w:lang w:val="el-GR"/>
        </w:rPr>
      </w:pPr>
      <w:r w:rsidRPr="00FB0C69">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FB7ECC0" w14:textId="77777777" w:rsidR="008116A6" w:rsidRPr="00FB0C69" w:rsidRDefault="008116A6" w:rsidP="008116A6">
      <w:pPr>
        <w:numPr>
          <w:ilvl w:val="0"/>
          <w:numId w:val="105"/>
        </w:numPr>
        <w:ind w:left="425" w:hanging="426"/>
        <w:rPr>
          <w:bCs/>
          <w:lang w:val="el-GR"/>
        </w:rPr>
      </w:pPr>
      <w:r w:rsidRPr="00FB0C69">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E027225" w14:textId="77777777" w:rsidR="008116A6" w:rsidRPr="00FB0C69" w:rsidRDefault="008116A6" w:rsidP="008116A6">
      <w:pPr>
        <w:numPr>
          <w:ilvl w:val="0"/>
          <w:numId w:val="105"/>
        </w:numPr>
        <w:ind w:left="425" w:hanging="426"/>
        <w:rPr>
          <w:bCs/>
          <w:lang w:val="el-GR"/>
        </w:rPr>
      </w:pPr>
      <w:r w:rsidRPr="00FB0C69">
        <w:rPr>
          <w:bCs/>
          <w:lang w:val="el-GR"/>
        </w:rPr>
        <w:t xml:space="preserve">Την </w:t>
      </w:r>
      <w:proofErr w:type="spellStart"/>
      <w:r w:rsidRPr="00FB0C69">
        <w:rPr>
          <w:bCs/>
          <w:lang w:val="el-GR"/>
        </w:rPr>
        <w:t>αριθμ</w:t>
      </w:r>
      <w:proofErr w:type="spellEnd"/>
      <w:r w:rsidRPr="00FB0C69">
        <w:rPr>
          <w:bCs/>
          <w:lang w:val="el-GR"/>
        </w:rPr>
        <w:t xml:space="preserve">. 63446/2021 Κ.Υ.Α. “Καθορισμός Εθνικού </w:t>
      </w:r>
      <w:proofErr w:type="spellStart"/>
      <w:r w:rsidRPr="00FB0C69">
        <w:rPr>
          <w:bCs/>
          <w:lang w:val="el-GR"/>
        </w:rPr>
        <w:t>Μορφότυπου</w:t>
      </w:r>
      <w:proofErr w:type="spellEnd"/>
      <w:r w:rsidRPr="00FB0C69">
        <w:rPr>
          <w:bCs/>
          <w:lang w:val="el-GR"/>
        </w:rPr>
        <w:t xml:space="preserve"> ηλεκτρονικού τιμολογίου στο πλαίσιο των Δημοσίων Συμβάσεων” (2338/Β/02-06-2021), όπως τροποποιήθηκε και ισχύει.</w:t>
      </w:r>
    </w:p>
    <w:p w14:paraId="2EE1BA9A" w14:textId="77777777" w:rsidR="008116A6" w:rsidRPr="00FB0C69" w:rsidRDefault="008116A6" w:rsidP="008116A6">
      <w:pPr>
        <w:numPr>
          <w:ilvl w:val="0"/>
          <w:numId w:val="105"/>
        </w:numPr>
        <w:ind w:left="425" w:hanging="426"/>
        <w:rPr>
          <w:bCs/>
          <w:lang w:val="el-GR"/>
        </w:rPr>
      </w:pPr>
      <w:r w:rsidRPr="00FB0C69">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4C07286" w14:textId="77777777" w:rsidR="008116A6" w:rsidRPr="00FB0C69" w:rsidRDefault="008116A6" w:rsidP="008116A6">
      <w:pPr>
        <w:numPr>
          <w:ilvl w:val="0"/>
          <w:numId w:val="105"/>
        </w:numPr>
        <w:ind w:left="425" w:hanging="426"/>
        <w:rPr>
          <w:bCs/>
          <w:lang w:val="el-GR"/>
        </w:rPr>
      </w:pPr>
      <w:r w:rsidRPr="00FB0C69">
        <w:rPr>
          <w:bCs/>
          <w:lang w:val="el-GR"/>
        </w:rPr>
        <w:lastRenderedPageBreak/>
        <w:t>Τον Ν. 2859/2000 “Κύρωση Κώδικα Φόρου Προστιθέμενης Αξίας” (ΦΕΚ 248/Α/07-11-2000), όπως τροποποιήθηκε και ισχύει.</w:t>
      </w:r>
    </w:p>
    <w:p w14:paraId="05F64A96" w14:textId="77777777" w:rsidR="008116A6" w:rsidRPr="00FB0C69" w:rsidRDefault="008116A6" w:rsidP="008116A6">
      <w:pPr>
        <w:numPr>
          <w:ilvl w:val="0"/>
          <w:numId w:val="105"/>
        </w:numPr>
        <w:ind w:left="425" w:hanging="426"/>
        <w:rPr>
          <w:bCs/>
          <w:lang w:val="el-GR"/>
        </w:rPr>
      </w:pPr>
      <w:r w:rsidRPr="00FB0C69">
        <w:rPr>
          <w:bCs/>
          <w:lang w:val="el-GR"/>
        </w:rPr>
        <w:t xml:space="preserve">Την υπ’ </w:t>
      </w:r>
      <w:proofErr w:type="spellStart"/>
      <w:r w:rsidRPr="00FB0C69">
        <w:rPr>
          <w:bCs/>
          <w:lang w:val="el-GR"/>
        </w:rPr>
        <w:t>αρ</w:t>
      </w:r>
      <w:proofErr w:type="spellEnd"/>
      <w:r w:rsidRPr="00FB0C69">
        <w:rPr>
          <w:bCs/>
          <w:lang w:val="el-GR"/>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498100B" w14:textId="77777777" w:rsidR="008116A6" w:rsidRPr="00FB0C69" w:rsidRDefault="008116A6" w:rsidP="008116A6">
      <w:pPr>
        <w:numPr>
          <w:ilvl w:val="0"/>
          <w:numId w:val="105"/>
        </w:numPr>
        <w:ind w:left="425" w:hanging="426"/>
        <w:rPr>
          <w:bCs/>
          <w:lang w:val="el-GR"/>
        </w:rPr>
      </w:pPr>
      <w:r w:rsidRPr="00FB0C69">
        <w:rPr>
          <w:szCs w:val="20"/>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68AC4EA2" w14:textId="77777777" w:rsidR="008116A6" w:rsidRPr="00FB0C69" w:rsidRDefault="008116A6" w:rsidP="008116A6">
      <w:pPr>
        <w:numPr>
          <w:ilvl w:val="0"/>
          <w:numId w:val="105"/>
        </w:numPr>
        <w:ind w:left="425" w:hanging="426"/>
        <w:rPr>
          <w:bCs/>
          <w:lang w:val="el-GR"/>
        </w:rPr>
      </w:pPr>
      <w:r w:rsidRPr="00FB0C69">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FB0C69">
        <w:rPr>
          <w:bCs/>
          <w:lang w:val="el-GR"/>
        </w:rPr>
        <w:t xml:space="preserve"> 119), όπως τροποποιήθηκε και ισχύει. </w:t>
      </w:r>
    </w:p>
    <w:p w14:paraId="3551987C" w14:textId="77777777" w:rsidR="008116A6" w:rsidRPr="00FB0C69" w:rsidRDefault="008116A6" w:rsidP="008116A6">
      <w:pPr>
        <w:numPr>
          <w:ilvl w:val="0"/>
          <w:numId w:val="105"/>
        </w:numPr>
        <w:ind w:left="425" w:hanging="426"/>
        <w:rPr>
          <w:bCs/>
          <w:lang w:val="el-GR"/>
        </w:rPr>
      </w:pPr>
      <w:r w:rsidRPr="00FB0C69">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16539BA6" w14:textId="77777777" w:rsidR="008116A6" w:rsidRPr="00BC18C7" w:rsidRDefault="008116A6" w:rsidP="008116A6">
      <w:pPr>
        <w:numPr>
          <w:ilvl w:val="0"/>
          <w:numId w:val="105"/>
        </w:numPr>
        <w:ind w:left="425" w:hanging="426"/>
        <w:rPr>
          <w:bCs/>
        </w:rPr>
      </w:pPr>
      <w:r w:rsidRPr="00FB0C69">
        <w:rPr>
          <w:bCs/>
          <w:lang w:val="el-GR"/>
        </w:rPr>
        <w:t xml:space="preserve">Τον </w:t>
      </w:r>
      <w:r w:rsidRPr="00BC18C7">
        <w:rPr>
          <w:bCs/>
        </w:rPr>
        <w:t>N</w:t>
      </w:r>
      <w:r w:rsidRPr="00FB0C69">
        <w:rPr>
          <w:bCs/>
          <w:lang w:val="el-GR"/>
        </w:rPr>
        <w:t xml:space="preserve">. 3429/2005 «Δημόσιες Επιχειρήσεις και Οργανισμοί (Δ.Ε.Κ.Ο.).» </w:t>
      </w:r>
      <w:r w:rsidRPr="00BC18C7">
        <w:rPr>
          <w:bCs/>
        </w:rPr>
        <w:t>ΦΕΚ (314/Α/27-12-2005), όπ</w:t>
      </w:r>
      <w:proofErr w:type="spellStart"/>
      <w:r w:rsidRPr="00BC18C7">
        <w:rPr>
          <w:bCs/>
        </w:rPr>
        <w:t>ως</w:t>
      </w:r>
      <w:proofErr w:type="spellEnd"/>
      <w:r w:rsidRPr="00BC18C7">
        <w:rPr>
          <w:bCs/>
        </w:rPr>
        <w:t xml:space="preserve"> </w:t>
      </w:r>
      <w:proofErr w:type="spellStart"/>
      <w:r w:rsidRPr="00BC18C7">
        <w:rPr>
          <w:bCs/>
        </w:rPr>
        <w:t>τρο</w:t>
      </w:r>
      <w:proofErr w:type="spellEnd"/>
      <w:r w:rsidRPr="00BC18C7">
        <w:rPr>
          <w:bCs/>
        </w:rPr>
        <w:t xml:space="preserve">ποποιήθηκε και </w:t>
      </w:r>
      <w:proofErr w:type="spellStart"/>
      <w:r w:rsidRPr="00BC18C7">
        <w:rPr>
          <w:bCs/>
        </w:rPr>
        <w:t>ισχύει</w:t>
      </w:r>
      <w:proofErr w:type="spellEnd"/>
      <w:r w:rsidRPr="00BC18C7">
        <w:rPr>
          <w:bCs/>
        </w:rPr>
        <w:t>.</w:t>
      </w:r>
    </w:p>
    <w:p w14:paraId="2086F78A" w14:textId="77777777" w:rsidR="008116A6" w:rsidRPr="00FB0C69" w:rsidRDefault="008116A6" w:rsidP="008116A6">
      <w:pPr>
        <w:numPr>
          <w:ilvl w:val="0"/>
          <w:numId w:val="105"/>
        </w:numPr>
        <w:ind w:left="425" w:hanging="426"/>
        <w:rPr>
          <w:bCs/>
          <w:lang w:val="el-GR"/>
        </w:rPr>
      </w:pPr>
      <w:r w:rsidRPr="00FB0C69">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74D32080" w14:textId="77777777" w:rsidR="008116A6" w:rsidRPr="00BC18C7" w:rsidRDefault="008116A6" w:rsidP="008116A6">
      <w:pPr>
        <w:numPr>
          <w:ilvl w:val="0"/>
          <w:numId w:val="105"/>
        </w:numPr>
        <w:ind w:left="425" w:hanging="426"/>
        <w:rPr>
          <w:bCs/>
        </w:rPr>
      </w:pPr>
      <w:r w:rsidRPr="00FB0C69">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C18C7">
        <w:rPr>
          <w:bCs/>
        </w:rPr>
        <w:t>(ΦΕΚ 119/Α/08-07-2019), όπ</w:t>
      </w:r>
      <w:proofErr w:type="spellStart"/>
      <w:r w:rsidRPr="00BC18C7">
        <w:rPr>
          <w:bCs/>
        </w:rPr>
        <w:t>ως</w:t>
      </w:r>
      <w:proofErr w:type="spellEnd"/>
      <w:r w:rsidRPr="00BC18C7">
        <w:rPr>
          <w:bCs/>
        </w:rPr>
        <w:t xml:space="preserve"> </w:t>
      </w:r>
      <w:proofErr w:type="spellStart"/>
      <w:r w:rsidRPr="00BC18C7">
        <w:rPr>
          <w:bCs/>
        </w:rPr>
        <w:t>ισχύει</w:t>
      </w:r>
      <w:proofErr w:type="spellEnd"/>
      <w:r w:rsidRPr="00BC18C7">
        <w:rPr>
          <w:bCs/>
        </w:rPr>
        <w:t>.</w:t>
      </w:r>
    </w:p>
    <w:p w14:paraId="6292D79E" w14:textId="77777777" w:rsidR="008116A6" w:rsidRPr="00FB0C69" w:rsidRDefault="008116A6" w:rsidP="008116A6">
      <w:pPr>
        <w:numPr>
          <w:ilvl w:val="0"/>
          <w:numId w:val="105"/>
        </w:numPr>
        <w:ind w:left="425" w:hanging="426"/>
        <w:rPr>
          <w:bCs/>
          <w:lang w:val="el-GR"/>
        </w:rPr>
      </w:pPr>
      <w:r w:rsidRPr="00FB0C69">
        <w:rPr>
          <w:bCs/>
          <w:lang w:val="el-GR"/>
        </w:rPr>
        <w:t>Το Α.39 του Ν. 4578/2018 «Μείωση ασφαλιστικών εισφορών και άλλες διατάξεις» (ΦΕΚ 200/Α/03-12-2018), όπως ισχύει.</w:t>
      </w:r>
    </w:p>
    <w:p w14:paraId="3666B1D3" w14:textId="77777777" w:rsidR="008116A6" w:rsidRPr="00FB0C69" w:rsidRDefault="008116A6" w:rsidP="008116A6">
      <w:pPr>
        <w:numPr>
          <w:ilvl w:val="0"/>
          <w:numId w:val="105"/>
        </w:numPr>
        <w:ind w:left="425" w:hanging="426"/>
        <w:rPr>
          <w:bCs/>
          <w:lang w:val="el-GR"/>
        </w:rPr>
      </w:pPr>
      <w:r w:rsidRPr="00FB0C69">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B0C69">
        <w:rPr>
          <w:bCs/>
          <w:lang w:val="el-GR"/>
        </w:rPr>
        <w:t>αρ</w:t>
      </w:r>
      <w:proofErr w:type="spellEnd"/>
      <w:r w:rsidRPr="00FB0C69">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CC0B4EF" w14:textId="77777777" w:rsidR="008116A6" w:rsidRPr="00BC18C7" w:rsidRDefault="008116A6" w:rsidP="008116A6">
      <w:pPr>
        <w:numPr>
          <w:ilvl w:val="0"/>
          <w:numId w:val="105"/>
        </w:numPr>
        <w:ind w:left="425" w:hanging="426"/>
        <w:rPr>
          <w:bCs/>
        </w:rPr>
      </w:pPr>
      <w:r w:rsidRPr="00FB0C69">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B0C69">
        <w:rPr>
          <w:bCs/>
          <w:lang w:val="el-GR"/>
        </w:rPr>
        <w:t>αρ</w:t>
      </w:r>
      <w:proofErr w:type="spellEnd"/>
      <w:r w:rsidRPr="00FB0C69">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B0C69">
        <w:rPr>
          <w:bCs/>
          <w:lang w:val="el-GR"/>
        </w:rPr>
        <w:t>οικ</w:t>
      </w:r>
      <w:proofErr w:type="spellEnd"/>
      <w:r w:rsidRPr="00FB0C69">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BC18C7">
        <w:rPr>
          <w:bCs/>
        </w:rPr>
        <w:t>(Β’ 164)» ΦΕΚ 2060/Β’/2021))» (ΦΕΚ 5807/Β/10-12-2021).</w:t>
      </w:r>
    </w:p>
    <w:p w14:paraId="27EA0107" w14:textId="77777777" w:rsidR="008116A6" w:rsidRPr="0071256F" w:rsidRDefault="008116A6" w:rsidP="008116A6">
      <w:pPr>
        <w:numPr>
          <w:ilvl w:val="0"/>
          <w:numId w:val="105"/>
        </w:numPr>
        <w:ind w:left="425" w:hanging="426"/>
        <w:rPr>
          <w:bCs/>
        </w:rPr>
      </w:pPr>
      <w:r w:rsidRPr="00FB0C69">
        <w:rPr>
          <w:bCs/>
          <w:lang w:val="el-GR"/>
        </w:rPr>
        <w:lastRenderedPageBreak/>
        <w:t xml:space="preserve">Την υπ’ </w:t>
      </w:r>
      <w:proofErr w:type="spellStart"/>
      <w:r w:rsidRPr="00FB0C69">
        <w:rPr>
          <w:bCs/>
          <w:lang w:val="el-GR"/>
        </w:rPr>
        <w:t>αρ</w:t>
      </w:r>
      <w:proofErr w:type="spellEnd"/>
      <w:r w:rsidRPr="00FB0C69">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C18C7">
        <w:rPr>
          <w:bCs/>
        </w:rPr>
        <w:t>(ΦΕΚ 752/ΥΟΔΔ/24-08-2022).</w:t>
      </w:r>
    </w:p>
    <w:p w14:paraId="573638F7" w14:textId="77777777" w:rsidR="008116A6" w:rsidRPr="00FB0C69" w:rsidRDefault="008116A6" w:rsidP="008116A6">
      <w:pPr>
        <w:numPr>
          <w:ilvl w:val="0"/>
          <w:numId w:val="105"/>
        </w:numPr>
        <w:ind w:left="425" w:hanging="426"/>
        <w:rPr>
          <w:bCs/>
          <w:lang w:val="el-GR"/>
        </w:rPr>
      </w:pPr>
      <w:r w:rsidRPr="00FB0C69">
        <w:rPr>
          <w:bCs/>
          <w:lang w:val="el-GR"/>
        </w:rPr>
        <w:t xml:space="preserve">Το </w:t>
      </w:r>
      <w:proofErr w:type="spellStart"/>
      <w:r w:rsidRPr="00FB0C69">
        <w:rPr>
          <w:bCs/>
          <w:lang w:val="el-GR"/>
        </w:rPr>
        <w:t>π.δ.</w:t>
      </w:r>
      <w:proofErr w:type="spellEnd"/>
      <w:r w:rsidRPr="00FB0C69">
        <w:rPr>
          <w:bCs/>
          <w:lang w:val="el-GR"/>
        </w:rPr>
        <w:t xml:space="preserve"> 70/2021 «Σύσταση Υπουργείου Κλιματικής Κρίσης και Πολιτικής Προστασίας, μεταφορά υπηρεσιών και αρμοδιοτήτων μεταξύ Υπουργείων» (ΦΕΚ </w:t>
      </w:r>
      <w:r w:rsidRPr="00D3583E">
        <w:rPr>
          <w:bCs/>
        </w:rPr>
        <w:t>A</w:t>
      </w:r>
      <w:r w:rsidRPr="00FB0C69">
        <w:rPr>
          <w:bCs/>
          <w:lang w:val="el-GR"/>
        </w:rPr>
        <w:t>’ 161/09.09.2021).</w:t>
      </w:r>
    </w:p>
    <w:p w14:paraId="56344A40" w14:textId="77777777" w:rsidR="008116A6" w:rsidRPr="00FB0C69" w:rsidRDefault="008116A6" w:rsidP="008116A6">
      <w:pPr>
        <w:numPr>
          <w:ilvl w:val="0"/>
          <w:numId w:val="105"/>
        </w:numPr>
        <w:ind w:left="425" w:hanging="426"/>
        <w:rPr>
          <w:bCs/>
          <w:lang w:val="el-GR"/>
        </w:rPr>
      </w:pPr>
      <w:r w:rsidRPr="00FB0C69">
        <w:rPr>
          <w:bCs/>
          <w:lang w:val="el-GR"/>
        </w:rPr>
        <w:t xml:space="preserve">Το </w:t>
      </w:r>
      <w:proofErr w:type="spellStart"/>
      <w:r w:rsidRPr="00FB0C69">
        <w:rPr>
          <w:bCs/>
          <w:lang w:val="el-GR"/>
        </w:rPr>
        <w:t>π.δ.</w:t>
      </w:r>
      <w:proofErr w:type="spellEnd"/>
      <w:r w:rsidRPr="00FB0C69">
        <w:rPr>
          <w:bCs/>
          <w:lang w:val="el-GR"/>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2F115005" w14:textId="77777777" w:rsidR="008116A6" w:rsidRPr="008116A6" w:rsidRDefault="008116A6" w:rsidP="008116A6">
      <w:pPr>
        <w:numPr>
          <w:ilvl w:val="0"/>
          <w:numId w:val="105"/>
        </w:numPr>
        <w:ind w:left="425" w:hanging="426"/>
        <w:rPr>
          <w:bCs/>
          <w:lang w:val="el-GR"/>
        </w:rPr>
      </w:pPr>
      <w:r w:rsidRPr="008116A6">
        <w:rPr>
          <w:bCs/>
          <w:lang w:val="el-GR"/>
        </w:rPr>
        <w:t xml:space="preserve">Το </w:t>
      </w:r>
      <w:proofErr w:type="spellStart"/>
      <w:r w:rsidRPr="008116A6">
        <w:rPr>
          <w:bCs/>
          <w:lang w:val="el-GR"/>
        </w:rPr>
        <w:t>π.δ.</w:t>
      </w:r>
      <w:proofErr w:type="spellEnd"/>
      <w:r w:rsidRPr="008116A6">
        <w:rPr>
          <w:bCs/>
          <w:lang w:val="el-GR"/>
        </w:rPr>
        <w:t xml:space="preserve"> 79/2023 «Διορισμός Υπουργών, Αναπληρωτών Υπουργών και Υφυπουργών» (ΦΕΚ </w:t>
      </w:r>
      <w:r w:rsidRPr="00D3583E">
        <w:rPr>
          <w:bCs/>
        </w:rPr>
        <w:t>A</w:t>
      </w:r>
      <w:r w:rsidRPr="008116A6">
        <w:rPr>
          <w:bCs/>
          <w:lang w:val="el-GR"/>
        </w:rPr>
        <w:t>’ 131/27.06.2023).</w:t>
      </w:r>
    </w:p>
    <w:p w14:paraId="46379054" w14:textId="77777777" w:rsidR="008116A6" w:rsidRPr="008116A6" w:rsidRDefault="008116A6" w:rsidP="008116A6">
      <w:pPr>
        <w:numPr>
          <w:ilvl w:val="0"/>
          <w:numId w:val="105"/>
        </w:numPr>
        <w:ind w:left="425" w:hanging="426"/>
        <w:rPr>
          <w:bCs/>
          <w:lang w:val="el-GR"/>
        </w:rPr>
      </w:pPr>
      <w:r w:rsidRPr="008116A6">
        <w:rPr>
          <w:bCs/>
          <w:lang w:val="el-GR"/>
        </w:rPr>
        <w:t>Την από 22-02-2024 (Α.Π ΚτΠ Μ.Α.Ε.: 5571/07-03-2024)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“Εθνική Βάση Δεδομένων: «Ολοκληρωμένο Πληροφοριακό Σύστημα Διαχείρισης Κινδύνων και Πρόληψης»”.</w:t>
      </w:r>
    </w:p>
    <w:p w14:paraId="5CA8CF6A" w14:textId="77777777" w:rsidR="008116A6" w:rsidRPr="008116A6" w:rsidRDefault="008116A6" w:rsidP="008116A6">
      <w:pPr>
        <w:numPr>
          <w:ilvl w:val="0"/>
          <w:numId w:val="105"/>
        </w:numPr>
        <w:ind w:left="425" w:hanging="426"/>
        <w:rPr>
          <w:bCs/>
          <w:lang w:val="el-GR"/>
        </w:rPr>
      </w:pPr>
      <w:r w:rsidRPr="008116A6">
        <w:rPr>
          <w:bCs/>
          <w:lang w:val="el-GR"/>
        </w:rPr>
        <w:t>Τη ΣΑΕ 0532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5329FABC" w14:textId="77777777" w:rsidR="008116A6" w:rsidRPr="008116A6" w:rsidRDefault="008116A6" w:rsidP="008116A6">
      <w:pPr>
        <w:numPr>
          <w:ilvl w:val="0"/>
          <w:numId w:val="105"/>
        </w:numPr>
        <w:ind w:left="425" w:hanging="426"/>
        <w:rPr>
          <w:bCs/>
          <w:lang w:val="el-GR"/>
        </w:rPr>
      </w:pPr>
      <w:r w:rsidRPr="008116A6">
        <w:rPr>
          <w:bCs/>
          <w:lang w:val="el-GR"/>
        </w:rPr>
        <w:t xml:space="preserve">Την υπ’ </w:t>
      </w:r>
      <w:proofErr w:type="spellStart"/>
      <w:r w:rsidRPr="008116A6">
        <w:rPr>
          <w:bCs/>
          <w:lang w:val="el-GR"/>
        </w:rPr>
        <w:t>αρ</w:t>
      </w:r>
      <w:proofErr w:type="spellEnd"/>
      <w:r w:rsidRPr="008116A6">
        <w:rPr>
          <w:bCs/>
          <w:lang w:val="el-GR"/>
        </w:rPr>
        <w:t>. 23906/15-03-2023 (Α.Π. ΚτΠ Μ.Α.Ε. 8523/09-04-2024) Απόφαση του Υπουργείου Ανάπτυξης και Επενδύσεων με την οποία εγκρίθηκε η ένταξη στο Πρόγραμμα Δημοσίων Επενδύσεων (ΠΔΕ) 2023, στη ΣΑΕ 0532, του έργου με τίτλο: “Έργα αποτροπής καταστροφών και προσαρμογής στην κλιματική αλλαγή” και κωδικό έργου: 2022ΣΕ05320000.</w:t>
      </w:r>
    </w:p>
    <w:p w14:paraId="0C84E75A" w14:textId="77777777" w:rsidR="008116A6" w:rsidRPr="008116A6" w:rsidRDefault="008116A6" w:rsidP="008116A6">
      <w:pPr>
        <w:numPr>
          <w:ilvl w:val="0"/>
          <w:numId w:val="105"/>
        </w:numPr>
        <w:ind w:left="425" w:hanging="426"/>
        <w:rPr>
          <w:bCs/>
          <w:lang w:val="el-GR"/>
        </w:rPr>
      </w:pPr>
      <w:r w:rsidRPr="008116A6">
        <w:rPr>
          <w:bCs/>
          <w:lang w:val="el-GR"/>
        </w:rPr>
        <w:t xml:space="preserve">Την από 04-03-2024 έως 19-03-2024 Δημόσια Διαβούλευση και τα αποτελέσματα αυτής. </w:t>
      </w:r>
    </w:p>
    <w:p w14:paraId="61AC0E22" w14:textId="77777777" w:rsidR="008116A6" w:rsidRPr="00FB0C69" w:rsidRDefault="008116A6" w:rsidP="008116A6">
      <w:pPr>
        <w:numPr>
          <w:ilvl w:val="0"/>
          <w:numId w:val="105"/>
        </w:numPr>
        <w:ind w:left="425" w:hanging="426"/>
        <w:rPr>
          <w:bCs/>
          <w:lang w:val="el-GR"/>
        </w:rPr>
      </w:pPr>
      <w:r w:rsidRPr="00FB0C69">
        <w:rPr>
          <w:bCs/>
          <w:lang w:val="el-GR"/>
        </w:rPr>
        <w:t xml:space="preserve">Την </w:t>
      </w:r>
      <w:proofErr w:type="spellStart"/>
      <w:r w:rsidRPr="00FB0C69">
        <w:rPr>
          <w:bCs/>
          <w:lang w:val="el-GR"/>
        </w:rPr>
        <w:t>υπ</w:t>
      </w:r>
      <w:proofErr w:type="spellEnd"/>
      <w:r w:rsidRPr="00FB0C69">
        <w:rPr>
          <w:bCs/>
          <w:lang w:val="el-GR"/>
        </w:rPr>
        <w:t xml:space="preserve">΄ </w:t>
      </w:r>
      <w:proofErr w:type="spellStart"/>
      <w:r w:rsidRPr="00FB0C69">
        <w:rPr>
          <w:bCs/>
          <w:lang w:val="el-GR"/>
        </w:rPr>
        <w:t>αρ</w:t>
      </w:r>
      <w:proofErr w:type="spellEnd"/>
      <w:r w:rsidRPr="00FB0C69">
        <w:rPr>
          <w:bCs/>
          <w:lang w:val="el-GR"/>
        </w:rPr>
        <w:t xml:space="preserve">. 37116/13-05-2024 (Α.Π. ΚτΠ Μ.Α.Ε. 11116/14-05-2024) Απόφαση του Υπουργείου Κλιματικής Κρίσης και Πολιτικής Προστασίας με θέμα: ”Έγκριση σχεδίου τεύχους διακήρυξης του </w:t>
      </w:r>
      <w:proofErr w:type="spellStart"/>
      <w:r w:rsidRPr="00FB0C69">
        <w:rPr>
          <w:bCs/>
          <w:lang w:val="el-GR"/>
        </w:rPr>
        <w:t>Υποέργου</w:t>
      </w:r>
      <w:proofErr w:type="spellEnd"/>
      <w:r w:rsidRPr="00FB0C69">
        <w:rPr>
          <w:bCs/>
          <w:lang w:val="el-GR"/>
        </w:rPr>
        <w:t xml:space="preserve"> 2: «Εθνικό Σύστημα Έγκαιρης Προειδοποίησης με χρήση Τεχνητής Νοημοσύνης» του Έργου: «Εθνική Βάση Δεδομένων: Ολοκληρωμένο Πληροφοριακό Σύστημα Διαχείρισης Κινδύνων και Πρόληψης», με χρηματοδότηση μέσω του ΠΔΕ, με δάνειο από την Ευρωπαϊκή Τράπεζα Επενδύσεων”.</w:t>
      </w:r>
    </w:p>
    <w:p w14:paraId="20A70F29" w14:textId="77777777" w:rsidR="008116A6" w:rsidRPr="00FB0C69" w:rsidRDefault="008116A6" w:rsidP="008116A6">
      <w:pPr>
        <w:numPr>
          <w:ilvl w:val="0"/>
          <w:numId w:val="105"/>
        </w:numPr>
        <w:ind w:left="425" w:hanging="426"/>
        <w:rPr>
          <w:bCs/>
          <w:lang w:val="el-GR"/>
        </w:rPr>
      </w:pPr>
      <w:r w:rsidRPr="00FB0C69">
        <w:rPr>
          <w:bCs/>
          <w:lang w:val="el-GR"/>
        </w:rPr>
        <w:t xml:space="preserve">Την Απόφαση του ΔΣ της ΚτΠ Μ.Α.Ε. κατά την υπ’ </w:t>
      </w:r>
      <w:proofErr w:type="spellStart"/>
      <w:r w:rsidRPr="00FB0C69">
        <w:rPr>
          <w:bCs/>
          <w:lang w:val="el-GR"/>
        </w:rPr>
        <w:t>αρ</w:t>
      </w:r>
      <w:proofErr w:type="spellEnd"/>
      <w:r w:rsidRPr="00FB0C69">
        <w:rPr>
          <w:bCs/>
          <w:lang w:val="el-GR"/>
        </w:rPr>
        <w:t>. 856/25-08-2022 Συνεδρίασή του, με θέμα Εκλογή Διευθύνοντος Συμβούλου (Θέμα 1).</w:t>
      </w:r>
    </w:p>
    <w:p w14:paraId="43FD6572" w14:textId="77777777" w:rsidR="008116A6" w:rsidRPr="00FB0C69" w:rsidRDefault="008116A6" w:rsidP="008116A6">
      <w:pPr>
        <w:numPr>
          <w:ilvl w:val="0"/>
          <w:numId w:val="105"/>
        </w:numPr>
        <w:ind w:left="425" w:hanging="426"/>
        <w:rPr>
          <w:bCs/>
          <w:lang w:val="el-GR"/>
        </w:rPr>
      </w:pPr>
      <w:r w:rsidRPr="00FB0C69">
        <w:rPr>
          <w:bCs/>
          <w:lang w:val="el-GR"/>
        </w:rPr>
        <w:t xml:space="preserve">Την Απόφαση του ΔΣ της ΚτΠ Μ.Α.Ε. κατά την υπ’ </w:t>
      </w:r>
      <w:proofErr w:type="spellStart"/>
      <w:r w:rsidRPr="00FB0C69">
        <w:rPr>
          <w:bCs/>
          <w:lang w:val="el-GR"/>
        </w:rPr>
        <w:t>αρ</w:t>
      </w:r>
      <w:proofErr w:type="spellEnd"/>
      <w:r w:rsidRPr="00FB0C69">
        <w:rPr>
          <w:bCs/>
          <w:lang w:val="el-GR"/>
        </w:rPr>
        <w:t>. 857/26-08-2022 Συνεδρίασή του, με θέμα γενικές εξουσιοδοτήσεις προς Διευθύνοντα Σύμβουλο (Θέμα 2.2).</w:t>
      </w:r>
    </w:p>
    <w:p w14:paraId="6B29A02D" w14:textId="77777777" w:rsidR="008116A6" w:rsidRPr="00FB0C69" w:rsidRDefault="008116A6" w:rsidP="008116A6">
      <w:pPr>
        <w:numPr>
          <w:ilvl w:val="0"/>
          <w:numId w:val="105"/>
        </w:numPr>
        <w:ind w:left="425" w:hanging="426"/>
        <w:rPr>
          <w:bCs/>
          <w:lang w:val="el-GR"/>
        </w:rPr>
      </w:pPr>
      <w:r w:rsidRPr="00FB0C69">
        <w:rPr>
          <w:bCs/>
          <w:lang w:val="el-GR"/>
        </w:rPr>
        <w:t xml:space="preserve">Την  Απόφαση του Διευθύνοντος Συμβούλου της ΚτΠ Μ.Α.Ε. με </w:t>
      </w:r>
      <w:proofErr w:type="spellStart"/>
      <w:r w:rsidRPr="00FB0C69">
        <w:rPr>
          <w:bCs/>
          <w:lang w:val="el-GR"/>
        </w:rPr>
        <w:t>Αρ</w:t>
      </w:r>
      <w:proofErr w:type="spellEnd"/>
      <w:r w:rsidRPr="00FB0C69">
        <w:rPr>
          <w:bCs/>
          <w:lang w:val="el-GR"/>
        </w:rPr>
        <w:t xml:space="preserve">. </w:t>
      </w:r>
      <w:proofErr w:type="spellStart"/>
      <w:r w:rsidRPr="00FB0C69">
        <w:rPr>
          <w:bCs/>
          <w:lang w:val="el-GR"/>
        </w:rPr>
        <w:t>Πρωτ</w:t>
      </w:r>
      <w:proofErr w:type="spellEnd"/>
      <w:r w:rsidRPr="00FB0C69">
        <w:rPr>
          <w:bCs/>
          <w:lang w:val="el-GR"/>
        </w:rPr>
        <w:t>. 22683/20-12-2022 (Ο.Ε. 23-10-2023) και θέμα: «Εξουσιοδότηση δικαιώματος υπογραφής σε Γενικούς Διευθυντές και Διευθυντές της ΚτΠ Μ.Α.Ε.».</w:t>
      </w:r>
    </w:p>
    <w:p w14:paraId="36F2CF6A" w14:textId="77777777" w:rsidR="008116A6" w:rsidRPr="00FB0C69" w:rsidRDefault="008116A6" w:rsidP="008116A6">
      <w:pPr>
        <w:numPr>
          <w:ilvl w:val="0"/>
          <w:numId w:val="105"/>
        </w:numPr>
        <w:ind w:left="425" w:hanging="426"/>
        <w:rPr>
          <w:bCs/>
          <w:lang w:val="el-GR"/>
        </w:rPr>
      </w:pPr>
      <w:r w:rsidRPr="00FB0C69">
        <w:rPr>
          <w:bCs/>
          <w:lang w:val="el-GR"/>
        </w:rPr>
        <w:t xml:space="preserve">Την Απόφαση του ΔΣ της ΚτΠ Μ.Α.Ε. κατά την υπ’ </w:t>
      </w:r>
      <w:proofErr w:type="spellStart"/>
      <w:r w:rsidRPr="00FB0C69">
        <w:rPr>
          <w:bCs/>
          <w:lang w:val="el-GR"/>
        </w:rPr>
        <w:t>αρ</w:t>
      </w:r>
      <w:proofErr w:type="spellEnd"/>
      <w:r w:rsidRPr="00FB0C69">
        <w:rPr>
          <w:bCs/>
          <w:lang w:val="el-GR"/>
        </w:rPr>
        <w:t>. 991/13-05-2024 Συνεδρίασή του (Θέμα 3.1).</w:t>
      </w:r>
    </w:p>
    <w:p w14:paraId="27C53222" w14:textId="77777777" w:rsidR="00114583" w:rsidRPr="00FB0C69" w:rsidRDefault="00114583" w:rsidP="00AA6688">
      <w:pPr>
        <w:tabs>
          <w:tab w:val="left" w:pos="284"/>
        </w:tabs>
        <w:rPr>
          <w:lang w:val="el-GR"/>
        </w:rPr>
      </w:pPr>
    </w:p>
    <w:p w14:paraId="0D60A7E5" w14:textId="57C7FC03" w:rsidR="008338F0" w:rsidRPr="00B356C7" w:rsidRDefault="003355E7" w:rsidP="003A109E">
      <w:pPr>
        <w:pStyle w:val="20"/>
        <w:rPr>
          <w:rFonts w:cs="Tahoma"/>
          <w:lang w:val="el-GR"/>
        </w:rPr>
      </w:pPr>
      <w:r w:rsidRPr="00B356C7">
        <w:rPr>
          <w:rFonts w:cs="Tahoma"/>
          <w:lang w:val="el-GR"/>
        </w:rPr>
        <w:tab/>
      </w:r>
      <w:bookmarkStart w:id="28" w:name="_Ref40979373"/>
      <w:bookmarkStart w:id="29" w:name="_Toc97194260"/>
      <w:bookmarkStart w:id="30" w:name="_Toc97194409"/>
      <w:bookmarkStart w:id="31" w:name="_Toc166240207"/>
      <w:r w:rsidRPr="00B356C7">
        <w:rPr>
          <w:rFonts w:cs="Tahoma"/>
          <w:lang w:val="el-GR"/>
        </w:rPr>
        <w:t>Προθεσμία παραλαβής προσφορών και διενέργεια διαγωνισμού</w:t>
      </w:r>
      <w:bookmarkEnd w:id="28"/>
      <w:bookmarkEnd w:id="29"/>
      <w:bookmarkEnd w:id="30"/>
      <w:bookmarkEnd w:id="31"/>
      <w:r w:rsidRPr="00B356C7">
        <w:rPr>
          <w:rFonts w:cs="Tahoma"/>
          <w:lang w:val="el-GR"/>
        </w:rPr>
        <w:t xml:space="preserve"> </w:t>
      </w:r>
    </w:p>
    <w:p w14:paraId="5015ABFF" w14:textId="433568D9" w:rsidR="00B65D70" w:rsidRPr="00B356C7" w:rsidRDefault="2A57F895" w:rsidP="0A1FE341">
      <w:pPr>
        <w:spacing w:before="240"/>
        <w:rPr>
          <w:color w:val="000000"/>
          <w:lang w:val="el-GR"/>
        </w:rPr>
      </w:pPr>
      <w:r w:rsidRPr="00B356C7">
        <w:rPr>
          <w:lang w:val="el-GR"/>
        </w:rPr>
        <w:t xml:space="preserve">Η καταληκτική ημερομηνία παραλαβής των προσφορών είναι η </w:t>
      </w:r>
      <w:r w:rsidR="00FB0C69">
        <w:rPr>
          <w:b/>
          <w:color w:val="000000"/>
          <w:lang w:val="el-GR"/>
        </w:rPr>
        <w:t>01-07-2024</w:t>
      </w:r>
      <w:r w:rsidR="00FB0C69" w:rsidRPr="00B356C7">
        <w:rPr>
          <w:lang w:val="el-GR"/>
        </w:rPr>
        <w:t xml:space="preserve">, ημέρα </w:t>
      </w:r>
      <w:r w:rsidR="00FB0C69">
        <w:rPr>
          <w:lang w:val="el-GR"/>
        </w:rPr>
        <w:t>Δευτέρα</w:t>
      </w:r>
      <w:r w:rsidR="00FB0C69" w:rsidRPr="00B356C7">
        <w:rPr>
          <w:lang w:val="el-GR"/>
        </w:rPr>
        <w:t xml:space="preserve"> </w:t>
      </w:r>
      <w:r w:rsidR="00FB0C69">
        <w:rPr>
          <w:lang w:val="el-GR"/>
        </w:rPr>
        <w:t xml:space="preserve">και </w:t>
      </w:r>
      <w:r w:rsidR="00FB0C69" w:rsidRPr="00B356C7">
        <w:rPr>
          <w:lang w:val="el-GR"/>
        </w:rPr>
        <w:t xml:space="preserve">ώρα </w:t>
      </w:r>
      <w:r w:rsidR="00FB0C69" w:rsidRPr="00070605">
        <w:rPr>
          <w:b/>
          <w:bCs/>
          <w:lang w:val="el-GR"/>
        </w:rPr>
        <w:t>13:00</w:t>
      </w:r>
      <w:r w:rsidR="00FB0C69">
        <w:rPr>
          <w:b/>
          <w:bCs/>
          <w:lang w:val="el-GR"/>
        </w:rPr>
        <w:t xml:space="preserve"> </w:t>
      </w:r>
      <w:r w:rsidR="7491F929" w:rsidRPr="00B356C7">
        <w:rPr>
          <w:lang w:val="el-GR"/>
        </w:rPr>
        <w:t xml:space="preserve">και η </w:t>
      </w:r>
      <w:r w:rsidR="00FB0C69">
        <w:rPr>
          <w:lang w:val="el-GR"/>
        </w:rPr>
        <w:t>η</w:t>
      </w:r>
      <w:r w:rsidR="7491F929" w:rsidRPr="00B356C7">
        <w:rPr>
          <w:lang w:val="el-GR"/>
        </w:rPr>
        <w:t xml:space="preserve">μερομηνία έναρξης υποβολής προσφορών είναι η </w:t>
      </w:r>
      <w:r w:rsidR="00FB0C69">
        <w:rPr>
          <w:b/>
          <w:color w:val="000000"/>
          <w:lang w:val="el-GR"/>
        </w:rPr>
        <w:t>20-05-2024</w:t>
      </w:r>
      <w:r w:rsidR="7491F929" w:rsidRPr="00B356C7">
        <w:rPr>
          <w:lang w:val="el-GR"/>
        </w:rPr>
        <w:t>.</w:t>
      </w:r>
    </w:p>
    <w:p w14:paraId="6A742B21" w14:textId="540F17EB" w:rsidR="001C673F" w:rsidRPr="00B356C7" w:rsidRDefault="003355E7" w:rsidP="00FB0C69">
      <w:pPr>
        <w:spacing w:before="120"/>
        <w:rPr>
          <w:lang w:val="el-GR"/>
        </w:rPr>
      </w:pPr>
      <w:r w:rsidRPr="00B356C7">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3" w:history="1">
        <w:r w:rsidR="00876A11" w:rsidRPr="00F869AF">
          <w:rPr>
            <w:rStyle w:val="-"/>
            <w:lang w:val="el-GR" w:eastAsia="el-GR"/>
          </w:rPr>
          <w:t>www.promitheus.gov.gr</w:t>
        </w:r>
      </w:hyperlink>
      <w:r w:rsidR="00876A11">
        <w:rPr>
          <w:lang w:val="el-GR" w:eastAsia="el-GR"/>
        </w:rPr>
        <w:t xml:space="preserve"> </w:t>
      </w:r>
      <w:r w:rsidRPr="00B356C7">
        <w:rPr>
          <w:lang w:val="el-GR" w:eastAsia="el-GR"/>
        </w:rPr>
        <w:t xml:space="preserve">του ως </w:t>
      </w:r>
      <w:r w:rsidRPr="00B356C7">
        <w:rPr>
          <w:lang w:val="el-GR" w:eastAsia="el-GR"/>
        </w:rPr>
        <w:lastRenderedPageBreak/>
        <w:t xml:space="preserve">άνω συστήματος, </w:t>
      </w:r>
      <w:r w:rsidR="001C673F" w:rsidRPr="00B356C7">
        <w:rPr>
          <w:b/>
          <w:lang w:val="el-GR"/>
        </w:rPr>
        <w:t>τέσσερις (4) εργάσιμες</w:t>
      </w:r>
      <w:r w:rsidR="001C673F" w:rsidRPr="00B356C7">
        <w:rPr>
          <w:lang w:val="el-GR"/>
        </w:rPr>
        <w:t xml:space="preserve"> ημέρες μετά την καταληκτική ημερομηνία υποβολής των προσφορών </w:t>
      </w:r>
      <w:r w:rsidR="001C673F" w:rsidRPr="00FB0C69">
        <w:rPr>
          <w:bCs/>
          <w:lang w:val="el-GR"/>
        </w:rPr>
        <w:t>ήτοι</w:t>
      </w:r>
      <w:r w:rsidR="001C673F" w:rsidRPr="00B356C7">
        <w:rPr>
          <w:b/>
          <w:lang w:val="el-GR"/>
        </w:rPr>
        <w:t xml:space="preserve"> </w:t>
      </w:r>
      <w:r w:rsidR="00FB0C69">
        <w:rPr>
          <w:b/>
          <w:color w:val="000000"/>
          <w:lang w:val="el-GR"/>
        </w:rPr>
        <w:t>05-07-2024</w:t>
      </w:r>
      <w:r w:rsidR="00FB0C69" w:rsidRPr="00B356C7">
        <w:rPr>
          <w:lang w:val="el-GR"/>
        </w:rPr>
        <w:t xml:space="preserve">, ημέρα </w:t>
      </w:r>
      <w:r w:rsidR="00FB0C69">
        <w:rPr>
          <w:lang w:val="el-GR"/>
        </w:rPr>
        <w:t xml:space="preserve">Παρασκευή και </w:t>
      </w:r>
      <w:r w:rsidR="00FB0C69" w:rsidRPr="00B356C7">
        <w:rPr>
          <w:lang w:val="el-GR"/>
        </w:rPr>
        <w:t xml:space="preserve">ώρα </w:t>
      </w:r>
      <w:r w:rsidR="00FB0C69" w:rsidRPr="00070605">
        <w:rPr>
          <w:b/>
          <w:bCs/>
          <w:lang w:val="el-GR"/>
        </w:rPr>
        <w:t>13:00</w:t>
      </w:r>
      <w:r w:rsidR="00FB0C69">
        <w:rPr>
          <w:lang w:val="el-GR"/>
        </w:rPr>
        <w:t>.</w:t>
      </w:r>
    </w:p>
    <w:p w14:paraId="05A7747F" w14:textId="77777777" w:rsidR="001C673F" w:rsidRPr="00B356C7" w:rsidRDefault="001C673F">
      <w:pPr>
        <w:rPr>
          <w:lang w:val="el-GR"/>
        </w:rPr>
      </w:pPr>
      <w:r w:rsidRPr="00B356C7" w:rsidDel="001C673F">
        <w:rPr>
          <w:i/>
          <w:iCs/>
          <w:color w:val="5B9BD5"/>
          <w:kern w:val="1"/>
          <w:lang w:val="el-GR"/>
        </w:rPr>
        <w:t xml:space="preserve"> </w:t>
      </w:r>
    </w:p>
    <w:p w14:paraId="042CE802" w14:textId="77777777" w:rsidR="008338F0" w:rsidRPr="00B356C7" w:rsidRDefault="003355E7" w:rsidP="003A109E">
      <w:pPr>
        <w:pStyle w:val="20"/>
        <w:rPr>
          <w:rFonts w:cs="Tahoma"/>
          <w:lang w:val="el-GR"/>
        </w:rPr>
      </w:pPr>
      <w:r w:rsidRPr="00B356C7">
        <w:rPr>
          <w:rFonts w:cs="Tahoma"/>
          <w:lang w:val="el-GR"/>
        </w:rPr>
        <w:tab/>
      </w:r>
      <w:bookmarkStart w:id="32" w:name="_Ref65241722"/>
      <w:bookmarkStart w:id="33" w:name="_Ref65241727"/>
      <w:bookmarkStart w:id="34" w:name="_Toc97194261"/>
      <w:bookmarkStart w:id="35" w:name="_Toc97194410"/>
      <w:bookmarkStart w:id="36" w:name="_Toc166240208"/>
      <w:r w:rsidRPr="00B356C7">
        <w:rPr>
          <w:rFonts w:cs="Tahoma"/>
          <w:lang w:val="el-GR"/>
        </w:rPr>
        <w:t>Δημοσιότητα</w:t>
      </w:r>
      <w:bookmarkEnd w:id="32"/>
      <w:bookmarkEnd w:id="33"/>
      <w:bookmarkEnd w:id="34"/>
      <w:bookmarkEnd w:id="35"/>
      <w:bookmarkEnd w:id="36"/>
    </w:p>
    <w:p w14:paraId="49CD4D39" w14:textId="77777777" w:rsidR="008338F0" w:rsidRPr="00B356C7" w:rsidRDefault="003355E7" w:rsidP="00B8545D">
      <w:pPr>
        <w:spacing w:before="240"/>
        <w:rPr>
          <w:lang w:val="el-GR"/>
        </w:rPr>
      </w:pPr>
      <w:r w:rsidRPr="00B356C7">
        <w:rPr>
          <w:b/>
          <w:lang w:val="el-GR"/>
        </w:rPr>
        <w:t>Α.</w:t>
      </w:r>
      <w:r w:rsidRPr="00B356C7">
        <w:rPr>
          <w:b/>
          <w:lang w:val="el-GR"/>
        </w:rPr>
        <w:tab/>
        <w:t xml:space="preserve">Δημοσίευση στην Επίσημη Εφημερίδα της Ευρωπαϊκής Ένωσης </w:t>
      </w:r>
    </w:p>
    <w:p w14:paraId="64185BE5" w14:textId="4D19A90B" w:rsidR="008338F0" w:rsidRPr="00B356C7" w:rsidRDefault="003355E7">
      <w:pPr>
        <w:rPr>
          <w:lang w:val="el-GR"/>
        </w:rPr>
      </w:pPr>
      <w:r w:rsidRPr="00B356C7">
        <w:rPr>
          <w:lang w:val="el-GR"/>
        </w:rPr>
        <w:t xml:space="preserve">Προκήρυξη της παρούσας σύμβασης απεστάλη με ηλεκτρονικά μέσα για δημοσίευση στις </w:t>
      </w:r>
      <w:r w:rsidR="001779DB">
        <w:rPr>
          <w:b/>
          <w:color w:val="000000"/>
          <w:lang w:val="el-GR"/>
        </w:rPr>
        <w:t>16-05-2024</w:t>
      </w:r>
      <w:r w:rsidRPr="00B356C7">
        <w:rPr>
          <w:lang w:val="el-GR"/>
        </w:rPr>
        <w:t xml:space="preserve"> στην Υπηρεσία Εκδόσεων της Ευρωπαϊκής Ένωσης</w:t>
      </w:r>
      <w:r w:rsidR="001779DB">
        <w:rPr>
          <w:lang w:val="el-GR"/>
        </w:rPr>
        <w:t xml:space="preserve"> και δημοσιεύθηκε στις </w:t>
      </w:r>
      <w:r w:rsidR="001779DB">
        <w:rPr>
          <w:b/>
          <w:color w:val="000000"/>
          <w:lang w:val="el-GR"/>
        </w:rPr>
        <w:t>17-05-2024</w:t>
      </w:r>
      <w:r w:rsidRPr="00B356C7">
        <w:rPr>
          <w:lang w:val="el-GR"/>
        </w:rPr>
        <w:t>.</w:t>
      </w:r>
    </w:p>
    <w:p w14:paraId="776D4233" w14:textId="77777777" w:rsidR="008338F0" w:rsidRPr="00B356C7" w:rsidRDefault="003355E7">
      <w:pPr>
        <w:rPr>
          <w:lang w:val="el-GR"/>
        </w:rPr>
      </w:pPr>
      <w:r w:rsidRPr="00B356C7">
        <w:rPr>
          <w:b/>
          <w:lang w:val="el-GR"/>
        </w:rPr>
        <w:t>Β.</w:t>
      </w:r>
      <w:r w:rsidRPr="00B356C7">
        <w:rPr>
          <w:b/>
          <w:lang w:val="el-GR"/>
        </w:rPr>
        <w:tab/>
        <w:t xml:space="preserve">Δημοσίευση σε εθνικό επίπεδο </w:t>
      </w:r>
    </w:p>
    <w:p w14:paraId="35918AE0" w14:textId="7ABBD960" w:rsidR="008338F0" w:rsidRPr="00B356C7" w:rsidRDefault="39D7ECB7" w:rsidP="5D177169">
      <w:pPr>
        <w:rPr>
          <w:lang w:val="el-GR"/>
        </w:rPr>
      </w:pPr>
      <w:r w:rsidRPr="00B356C7">
        <w:rPr>
          <w:lang w:val="el-GR"/>
        </w:rPr>
        <w:t>Η προκήρυξη και το</w:t>
      </w:r>
      <w:r w:rsidR="2A57F895" w:rsidRPr="00B356C7">
        <w:rPr>
          <w:lang w:val="el-GR"/>
        </w:rPr>
        <w:t xml:space="preserve"> πλήρες κείμενο της παρούσας Διακήρυξης καταχωρήθηκε στο Κεντρικό Ηλεκτρονικό Μητρώο Δημοσίων Συμβάσεων (ΚΗΜΔΗΣ) </w:t>
      </w:r>
      <w:r w:rsidR="40BC83FF" w:rsidRPr="00B356C7">
        <w:rPr>
          <w:lang w:val="el-GR"/>
        </w:rPr>
        <w:t xml:space="preserve">στις </w:t>
      </w:r>
      <w:r w:rsidR="001779DB">
        <w:rPr>
          <w:b/>
          <w:color w:val="000000"/>
          <w:lang w:val="el-GR"/>
        </w:rPr>
        <w:t>20-05-2024</w:t>
      </w:r>
      <w:r w:rsidR="2A57F895" w:rsidRPr="00B356C7">
        <w:rPr>
          <w:lang w:val="el-GR"/>
        </w:rPr>
        <w:t xml:space="preserve">. </w:t>
      </w:r>
    </w:p>
    <w:p w14:paraId="2B898007" w14:textId="37C9BFC1" w:rsidR="00821852" w:rsidRPr="00B356C7" w:rsidRDefault="00821852" w:rsidP="00821852">
      <w:pPr>
        <w:rPr>
          <w:lang w:val="el-GR"/>
        </w:rPr>
      </w:pPr>
      <w:r w:rsidRPr="00B356C7">
        <w:rPr>
          <w:lang w:val="el-GR"/>
        </w:rPr>
        <w:t xml:space="preserve">Τα έγγραφα της σύμβασης </w:t>
      </w:r>
      <w:bookmarkStart w:id="37" w:name="_Hlk75874003"/>
      <w:r w:rsidRPr="00B356C7">
        <w:rPr>
          <w:lang w:val="el-GR"/>
        </w:rPr>
        <w:t xml:space="preserve">της παρούσας Διακήρυξης καταχωρήθηκαν </w:t>
      </w:r>
      <w:bookmarkEnd w:id="37"/>
      <w:r w:rsidRPr="00B356C7">
        <w:rPr>
          <w:lang w:val="el-GR"/>
        </w:rPr>
        <w:t xml:space="preserve">στη σχετική ηλεκτρονική διαδικασία σύναψης δημόσιας σύμβασης στο ΕΣΗΔΗΣ στις </w:t>
      </w:r>
      <w:r w:rsidR="001779DB">
        <w:rPr>
          <w:b/>
          <w:color w:val="000000"/>
          <w:lang w:val="el-GR"/>
        </w:rPr>
        <w:t>20-05-2024</w:t>
      </w:r>
      <w:r w:rsidRPr="00B356C7">
        <w:rPr>
          <w:lang w:val="el-GR"/>
        </w:rPr>
        <w:t>, η οποία έλαβε Συστημικό Αύξοντα Αριθμό</w:t>
      </w:r>
      <w:bookmarkStart w:id="38" w:name="_Hlk75874030"/>
      <w:r w:rsidRPr="00B356C7">
        <w:rPr>
          <w:lang w:val="el-GR"/>
        </w:rPr>
        <w:t>:</w:t>
      </w:r>
      <w:r w:rsidR="00DF776D" w:rsidRPr="00B356C7">
        <w:rPr>
          <w:lang w:val="el-GR"/>
        </w:rPr>
        <w:t xml:space="preserve"> </w:t>
      </w:r>
      <w:r w:rsidR="00532514" w:rsidRPr="00532514">
        <w:rPr>
          <w:b/>
          <w:bCs/>
          <w:lang w:val="el-GR"/>
        </w:rPr>
        <w:t>350719</w:t>
      </w:r>
      <w:r w:rsidRPr="00B356C7">
        <w:rPr>
          <w:lang w:val="el-GR"/>
        </w:rPr>
        <w:t xml:space="preserve"> </w:t>
      </w:r>
      <w:bookmarkEnd w:id="38"/>
      <w:r w:rsidRPr="00B356C7">
        <w:rPr>
          <w:lang w:val="el-GR"/>
        </w:rPr>
        <w:t>και αναρτήθηκαν στη Διαδικτυακή Πύλη (</w:t>
      </w:r>
      <w:hyperlink r:id="rId24" w:history="1">
        <w:r w:rsidRPr="00B356C7">
          <w:rPr>
            <w:rStyle w:val="-"/>
          </w:rPr>
          <w:t>www</w:t>
        </w:r>
        <w:r w:rsidRPr="00B356C7">
          <w:rPr>
            <w:rStyle w:val="-"/>
            <w:lang w:val="el-GR"/>
          </w:rPr>
          <w:t>.</w:t>
        </w:r>
        <w:proofErr w:type="spellStart"/>
        <w:r w:rsidRPr="00B356C7">
          <w:rPr>
            <w:rStyle w:val="-"/>
          </w:rPr>
          <w:t>promitheus</w:t>
        </w:r>
        <w:proofErr w:type="spellEnd"/>
        <w:r w:rsidRPr="00B356C7">
          <w:rPr>
            <w:rStyle w:val="-"/>
            <w:lang w:val="el-GR"/>
          </w:rPr>
          <w:t>.</w:t>
        </w:r>
        <w:r w:rsidRPr="00B356C7">
          <w:rPr>
            <w:rStyle w:val="-"/>
          </w:rPr>
          <w:t>gov</w:t>
        </w:r>
        <w:r w:rsidRPr="00B356C7">
          <w:rPr>
            <w:rStyle w:val="-"/>
            <w:lang w:val="el-GR"/>
          </w:rPr>
          <w:t>.</w:t>
        </w:r>
        <w:r w:rsidRPr="00B356C7">
          <w:rPr>
            <w:rStyle w:val="-"/>
          </w:rPr>
          <w:t>gr</w:t>
        </w:r>
      </w:hyperlink>
      <w:r w:rsidRPr="00B356C7">
        <w:rPr>
          <w:lang w:val="el-GR"/>
        </w:rPr>
        <w:t>) του ΟΠΣ ΕΣΗΔΗΣ.</w:t>
      </w:r>
    </w:p>
    <w:p w14:paraId="30B63B4D" w14:textId="01990F8B" w:rsidR="008338F0" w:rsidRPr="00B356C7" w:rsidRDefault="00821852" w:rsidP="00CE4019">
      <w:pPr>
        <w:rPr>
          <w:lang w:val="el-GR"/>
        </w:rPr>
      </w:pPr>
      <w:r w:rsidRPr="00B356C7">
        <w:rPr>
          <w:lang w:val="el-GR"/>
        </w:rPr>
        <w:t>Π</w:t>
      </w:r>
      <w:r w:rsidR="00181C40" w:rsidRPr="00B356C7">
        <w:rPr>
          <w:lang w:val="el-GR"/>
        </w:rPr>
        <w:t xml:space="preserve">ερίληψη της παρούσας Διακήρυξης όπως προβλέπεται στην περίπτωση </w:t>
      </w:r>
      <w:bookmarkStart w:id="39" w:name="_Hlk75874098"/>
      <w:r w:rsidR="00181C40" w:rsidRPr="00B356C7">
        <w:rPr>
          <w:lang w:val="el-GR"/>
        </w:rPr>
        <w:t>(</w:t>
      </w:r>
      <w:proofErr w:type="spellStart"/>
      <w:r w:rsidR="00181C40" w:rsidRPr="00B356C7">
        <w:rPr>
          <w:lang w:val="el-GR"/>
        </w:rPr>
        <w:t>ιστ</w:t>
      </w:r>
      <w:proofErr w:type="spellEnd"/>
      <w:r w:rsidR="00181C40" w:rsidRPr="00B356C7">
        <w:rPr>
          <w:lang w:val="el-GR"/>
        </w:rPr>
        <w:t xml:space="preserve">) </w:t>
      </w:r>
      <w:bookmarkEnd w:id="39"/>
      <w:r w:rsidR="00181C40" w:rsidRPr="00B356C7">
        <w:rPr>
          <w:lang w:val="el-GR"/>
        </w:rPr>
        <w:t xml:space="preserve">της παραγράφου 3 του άρθρου 76 του Ν.4727/23-09-2020 (ΦΕΚ/Α/184/23.09.2020), αναρτήθηκε στο διαδίκτυο, στον </w:t>
      </w:r>
      <w:proofErr w:type="spellStart"/>
      <w:r w:rsidR="00181C40" w:rsidRPr="00B356C7">
        <w:rPr>
          <w:lang w:val="el-GR"/>
        </w:rPr>
        <w:t>ιστότοπο</w:t>
      </w:r>
      <w:proofErr w:type="spellEnd"/>
      <w:r w:rsidR="00181C40" w:rsidRPr="00B356C7">
        <w:rPr>
          <w:lang w:val="el-GR"/>
        </w:rPr>
        <w:t xml:space="preserve"> </w:t>
      </w:r>
      <w:r w:rsidR="00181C40" w:rsidRPr="00B356C7">
        <w:t>http</w:t>
      </w:r>
      <w:r w:rsidR="00181C40" w:rsidRPr="00B356C7">
        <w:rPr>
          <w:lang w:val="el-GR"/>
        </w:rPr>
        <w:t>://</w:t>
      </w:r>
      <w:r w:rsidR="00181C40" w:rsidRPr="00B356C7">
        <w:t>et</w:t>
      </w:r>
      <w:r w:rsidR="00181C40" w:rsidRPr="00B356C7">
        <w:rPr>
          <w:lang w:val="el-GR"/>
        </w:rPr>
        <w:t>.</w:t>
      </w:r>
      <w:proofErr w:type="spellStart"/>
      <w:r w:rsidR="00181C40" w:rsidRPr="00B356C7">
        <w:t>diavgeia</w:t>
      </w:r>
      <w:proofErr w:type="spellEnd"/>
      <w:r w:rsidR="00181C40" w:rsidRPr="00B356C7">
        <w:rPr>
          <w:lang w:val="el-GR"/>
        </w:rPr>
        <w:t>.</w:t>
      </w:r>
      <w:r w:rsidR="00181C40" w:rsidRPr="00B356C7">
        <w:t>gov</w:t>
      </w:r>
      <w:r w:rsidR="00181C40" w:rsidRPr="00B356C7">
        <w:rPr>
          <w:lang w:val="el-GR"/>
        </w:rPr>
        <w:t>.</w:t>
      </w:r>
      <w:r w:rsidR="00181C40" w:rsidRPr="00B356C7">
        <w:t>gr</w:t>
      </w:r>
      <w:r w:rsidR="00181C40" w:rsidRPr="00B356C7">
        <w:rPr>
          <w:lang w:val="el-GR"/>
        </w:rPr>
        <w:t xml:space="preserve">/ (ΠΡΟΓΡΑΜΜΑ ΔΙΑΥΓΕΙΑ) </w:t>
      </w:r>
      <w:r w:rsidR="00181C40" w:rsidRPr="00B356C7">
        <w:rPr>
          <w:lang w:val="el-GR" w:eastAsia="el-GR"/>
        </w:rPr>
        <w:t xml:space="preserve">στις </w:t>
      </w:r>
      <w:r w:rsidR="001779DB">
        <w:rPr>
          <w:b/>
          <w:color w:val="000000"/>
          <w:lang w:val="el-GR"/>
        </w:rPr>
        <w:t>20-05-2024</w:t>
      </w:r>
      <w:r w:rsidR="00181C40" w:rsidRPr="00B356C7">
        <w:rPr>
          <w:lang w:val="el-GR"/>
        </w:rPr>
        <w:t>.</w:t>
      </w:r>
    </w:p>
    <w:p w14:paraId="5F3DA8A8" w14:textId="63594C3D" w:rsidR="00441D66" w:rsidRPr="00B356C7" w:rsidRDefault="003355E7" w:rsidP="00CE4019">
      <w:pPr>
        <w:pStyle w:val="normalwithoutspacing"/>
        <w:snapToGrid w:val="0"/>
        <w:rPr>
          <w:i/>
          <w:iCs/>
          <w:color w:val="5B9BD5"/>
          <w:kern w:val="1"/>
        </w:rPr>
      </w:pPr>
      <w:r w:rsidRPr="00B356C7">
        <w:t xml:space="preserve">Η Διακήρυξη </w:t>
      </w:r>
      <w:r w:rsidR="00C6622B" w:rsidRPr="00B356C7">
        <w:t xml:space="preserve">θα αναρτηθεί </w:t>
      </w:r>
      <w:r w:rsidRPr="00B356C7">
        <w:t>στο διαδίκτυο, στην ιστοσελίδα της αναθέτουσας αρχής, στη διεύθυνση (URL) :</w:t>
      </w:r>
      <w:r w:rsidR="00DF776D" w:rsidRPr="00B356C7">
        <w:t xml:space="preserve"> </w:t>
      </w:r>
      <w:hyperlink r:id="rId25" w:history="1">
        <w:r w:rsidR="00DF6A64" w:rsidRPr="00B356C7">
          <w:rPr>
            <w:rStyle w:val="-"/>
          </w:rPr>
          <w:t>http://www.ktpae.gr</w:t>
        </w:r>
      </w:hyperlink>
      <w:r w:rsidR="00DF776D" w:rsidRPr="00B356C7">
        <w:t xml:space="preserve"> </w:t>
      </w:r>
      <w:r w:rsidRPr="00B356C7">
        <w:t>στη</w:t>
      </w:r>
      <w:r w:rsidR="00290B29" w:rsidRPr="00B356C7">
        <w:t xml:space="preserve"> θέση Διαγωνισμοί</w:t>
      </w:r>
      <w:r w:rsidR="00E1337D" w:rsidRPr="00B356C7">
        <w:t xml:space="preserve"> </w:t>
      </w:r>
      <w:r w:rsidRPr="00B356C7">
        <w:t xml:space="preserve">στις </w:t>
      </w:r>
      <w:r w:rsidR="001779DB">
        <w:rPr>
          <w:b/>
          <w:color w:val="000000"/>
        </w:rPr>
        <w:t>20-05-2024</w:t>
      </w:r>
      <w:r w:rsidRPr="00B356C7">
        <w:t>.</w:t>
      </w:r>
      <w:r w:rsidRPr="00B356C7">
        <w:rPr>
          <w:i/>
          <w:iCs/>
          <w:color w:val="5B9BD5"/>
          <w:kern w:val="1"/>
        </w:rPr>
        <w:t xml:space="preserve"> </w:t>
      </w:r>
    </w:p>
    <w:p w14:paraId="5B7C1563" w14:textId="77777777" w:rsidR="00B1259E" w:rsidRPr="00B356C7" w:rsidRDefault="00B1259E" w:rsidP="002F2BED">
      <w:pPr>
        <w:rPr>
          <w:lang w:val="el-GR"/>
        </w:rPr>
      </w:pPr>
    </w:p>
    <w:p w14:paraId="424D676F" w14:textId="77777777" w:rsidR="008338F0" w:rsidRPr="00B356C7" w:rsidRDefault="003355E7" w:rsidP="003A109E">
      <w:pPr>
        <w:pStyle w:val="20"/>
        <w:rPr>
          <w:rFonts w:cs="Tahoma"/>
          <w:lang w:val="el-GR"/>
        </w:rPr>
      </w:pPr>
      <w:r w:rsidRPr="00B356C7">
        <w:rPr>
          <w:rFonts w:cs="Tahoma"/>
          <w:lang w:val="el-GR"/>
        </w:rPr>
        <w:tab/>
      </w:r>
      <w:bookmarkStart w:id="40" w:name="_Toc97194262"/>
      <w:bookmarkStart w:id="41" w:name="_Toc97194411"/>
      <w:bookmarkStart w:id="42" w:name="_Toc166240209"/>
      <w:r w:rsidRPr="00B356C7">
        <w:rPr>
          <w:rFonts w:cs="Tahoma"/>
          <w:lang w:val="el-GR"/>
        </w:rPr>
        <w:t>Αρχές εφαρμοζόμενες στη διαδικασία σύναψης</w:t>
      </w:r>
      <w:bookmarkEnd w:id="40"/>
      <w:bookmarkEnd w:id="41"/>
      <w:bookmarkEnd w:id="42"/>
      <w:r w:rsidRPr="00B356C7">
        <w:rPr>
          <w:rFonts w:cs="Tahoma"/>
          <w:lang w:val="el-GR"/>
        </w:rPr>
        <w:t xml:space="preserve"> </w:t>
      </w:r>
    </w:p>
    <w:p w14:paraId="2E85D974" w14:textId="77777777" w:rsidR="008338F0" w:rsidRPr="00B356C7" w:rsidRDefault="003355E7" w:rsidP="00B8545D">
      <w:pPr>
        <w:spacing w:before="240"/>
        <w:rPr>
          <w:lang w:val="el-GR"/>
        </w:rPr>
      </w:pPr>
      <w:r w:rsidRPr="00B356C7">
        <w:rPr>
          <w:lang w:val="el-GR"/>
        </w:rPr>
        <w:t>Οι οικονομικοί φορείς δεσμεύονται ότι:</w:t>
      </w:r>
    </w:p>
    <w:p w14:paraId="5FF3FF98" w14:textId="77777777" w:rsidR="008338F0" w:rsidRPr="00B356C7" w:rsidRDefault="003355E7">
      <w:pPr>
        <w:rPr>
          <w:lang w:val="el-GR"/>
        </w:rPr>
      </w:pPr>
      <w:r w:rsidRPr="00B356C7">
        <w:rPr>
          <w:lang w:val="el-GR"/>
        </w:rPr>
        <w:t>α) τηρούν και θα εξακολουθήσουν να τηρούν κατά την εκτέλεση της σύμβασης, εφόσον επιλεγούν,</w:t>
      </w:r>
      <w:r w:rsidR="00E1337D" w:rsidRPr="00B356C7">
        <w:rPr>
          <w:lang w:val="el-GR"/>
        </w:rPr>
        <w:t xml:space="preserve"> </w:t>
      </w:r>
      <w:r w:rsidRPr="00B356C7">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B356C7" w:rsidRDefault="003355E7">
      <w:pPr>
        <w:rPr>
          <w:lang w:val="el-GR"/>
        </w:rPr>
      </w:pPr>
      <w:r w:rsidRPr="00B356C7">
        <w:rPr>
          <w:lang w:val="el-GR"/>
        </w:rPr>
        <w:t xml:space="preserve">β) δεν θα ενεργήσουν αθέμιτα, παράνομα ή καταχρηστικά </w:t>
      </w:r>
      <w:proofErr w:type="spellStart"/>
      <w:r w:rsidRPr="00B356C7">
        <w:rPr>
          <w:lang w:val="el-GR"/>
        </w:rPr>
        <w:t>καθ΄όλη</w:t>
      </w:r>
      <w:proofErr w:type="spellEnd"/>
      <w:r w:rsidRPr="00B356C7">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Pr="00B356C7" w:rsidRDefault="003355E7">
      <w:pPr>
        <w:rPr>
          <w:lang w:val="el-GR"/>
        </w:rPr>
      </w:pPr>
      <w:r w:rsidRPr="00B356C7">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Pr="00B356C7" w:rsidRDefault="00D52D6B">
      <w:pPr>
        <w:rPr>
          <w:lang w:val="el-GR"/>
        </w:rPr>
      </w:pPr>
    </w:p>
    <w:p w14:paraId="4C87FB02" w14:textId="77777777" w:rsidR="00D52D6B" w:rsidRPr="00B356C7" w:rsidRDefault="00D52D6B">
      <w:pPr>
        <w:rPr>
          <w:lang w:val="el-GR"/>
        </w:rPr>
      </w:pPr>
    </w:p>
    <w:p w14:paraId="17B55F16" w14:textId="77777777" w:rsidR="00092ADB" w:rsidRPr="00B356C7" w:rsidRDefault="00092ADB" w:rsidP="006726E4">
      <w:pPr>
        <w:pStyle w:val="10"/>
        <w:rPr>
          <w:rFonts w:cs="Tahoma"/>
          <w:sz w:val="22"/>
          <w:szCs w:val="22"/>
        </w:rPr>
      </w:pPr>
      <w:r w:rsidRPr="00B356C7">
        <w:rPr>
          <w:rFonts w:cs="Tahoma"/>
          <w:sz w:val="22"/>
          <w:szCs w:val="22"/>
          <w:lang w:val="el-GR"/>
        </w:rPr>
        <w:lastRenderedPageBreak/>
        <w:tab/>
      </w:r>
      <w:bookmarkStart w:id="43" w:name="_Toc97194412"/>
      <w:bookmarkStart w:id="44" w:name="_Toc166240210"/>
      <w:r w:rsidRPr="00B356C7">
        <w:rPr>
          <w:rFonts w:cs="Tahoma"/>
          <w:sz w:val="22"/>
          <w:szCs w:val="22"/>
        </w:rPr>
        <w:t>ΓΕΝΙΚΟΙ ΚΑΙ ΕΙΔΙΚΟΙ ΟΡΟΙ ΣΥΜΜΕΤΟΧΗΣ</w:t>
      </w:r>
      <w:bookmarkEnd w:id="43"/>
      <w:bookmarkEnd w:id="44"/>
    </w:p>
    <w:p w14:paraId="240D7CED" w14:textId="77777777" w:rsidR="00092ADB" w:rsidRPr="00B356C7" w:rsidRDefault="00092ADB" w:rsidP="003A109E">
      <w:pPr>
        <w:pStyle w:val="20"/>
        <w:rPr>
          <w:rFonts w:cs="Tahoma"/>
          <w:lang w:val="el-GR"/>
        </w:rPr>
      </w:pPr>
      <w:bookmarkStart w:id="45" w:name="__RefHeading___Toc491949729"/>
      <w:bookmarkStart w:id="46" w:name="__RefHeading___Toc491949730"/>
      <w:bookmarkStart w:id="47" w:name="_Hlk494445205"/>
      <w:bookmarkEnd w:id="45"/>
      <w:bookmarkEnd w:id="46"/>
      <w:r w:rsidRPr="00B356C7">
        <w:rPr>
          <w:rFonts w:cs="Tahoma"/>
          <w:lang w:val="el-GR"/>
        </w:rPr>
        <w:tab/>
      </w:r>
      <w:bookmarkStart w:id="48" w:name="_Toc97194263"/>
      <w:bookmarkStart w:id="49" w:name="_Toc97194413"/>
      <w:bookmarkStart w:id="50" w:name="_Toc166240211"/>
      <w:r w:rsidRPr="00B356C7">
        <w:rPr>
          <w:rFonts w:cs="Tahoma"/>
          <w:lang w:val="el-GR"/>
        </w:rPr>
        <w:t>Γενικές Πληροφορίες</w:t>
      </w:r>
      <w:bookmarkEnd w:id="48"/>
      <w:bookmarkEnd w:id="49"/>
      <w:bookmarkEnd w:id="50"/>
    </w:p>
    <w:p w14:paraId="347E50D6" w14:textId="77777777" w:rsidR="008338F0" w:rsidRPr="00B356C7" w:rsidRDefault="003355E7" w:rsidP="000631F7">
      <w:pPr>
        <w:pStyle w:val="30"/>
        <w:ind w:left="1276"/>
        <w:rPr>
          <w:lang w:val="el-GR"/>
        </w:rPr>
      </w:pPr>
      <w:bookmarkStart w:id="51" w:name="_Toc97194264"/>
      <w:bookmarkStart w:id="52" w:name="_Toc97194414"/>
      <w:bookmarkStart w:id="53" w:name="_Toc166240212"/>
      <w:bookmarkEnd w:id="47"/>
      <w:r w:rsidRPr="00B356C7">
        <w:rPr>
          <w:lang w:val="el-GR"/>
        </w:rPr>
        <w:t>Έγγραφα της σύμβασης</w:t>
      </w:r>
      <w:bookmarkEnd w:id="51"/>
      <w:bookmarkEnd w:id="52"/>
      <w:bookmarkEnd w:id="53"/>
    </w:p>
    <w:p w14:paraId="6CEFF92E" w14:textId="77777777" w:rsidR="008338F0" w:rsidRPr="00B356C7" w:rsidRDefault="003355E7">
      <w:pPr>
        <w:rPr>
          <w:lang w:val="el-GR"/>
        </w:rPr>
      </w:pPr>
      <w:r w:rsidRPr="00B356C7">
        <w:rPr>
          <w:lang w:val="el-GR"/>
        </w:rPr>
        <w:t>Τα έγγραφα της παρούσας διαδικασίας σύναψης είναι τα ακόλουθα:</w:t>
      </w:r>
    </w:p>
    <w:p w14:paraId="5F5BD982" w14:textId="2ED6D14A" w:rsidR="008338F0" w:rsidRPr="00B356C7" w:rsidRDefault="00767047" w:rsidP="00354584">
      <w:pPr>
        <w:numPr>
          <w:ilvl w:val="0"/>
          <w:numId w:val="3"/>
        </w:numPr>
        <w:spacing w:after="40"/>
        <w:ind w:left="567" w:hanging="567"/>
        <w:rPr>
          <w:lang w:val="el-GR"/>
        </w:rPr>
      </w:pPr>
      <w:r w:rsidRPr="00B356C7">
        <w:rPr>
          <w:lang w:val="el-GR"/>
        </w:rPr>
        <w:t xml:space="preserve">η από </w:t>
      </w:r>
      <w:r w:rsidR="00A66CF4">
        <w:rPr>
          <w:lang w:val="el-GR"/>
        </w:rPr>
        <w:t>16-05-2024</w:t>
      </w:r>
      <w:r w:rsidRPr="00B356C7">
        <w:rPr>
          <w:lang w:val="el-GR"/>
        </w:rPr>
        <w:t xml:space="preserve"> Προκήρυξη της Σύμβασης, όπως αυτή έχει σταλεί για </w:t>
      </w:r>
      <w:r w:rsidR="009567C7" w:rsidRPr="00B356C7">
        <w:rPr>
          <w:lang w:val="el-GR"/>
        </w:rPr>
        <w:t>δημοσίευση</w:t>
      </w:r>
      <w:r w:rsidRPr="00B356C7">
        <w:rPr>
          <w:lang w:val="el-GR"/>
        </w:rPr>
        <w:t xml:space="preserve"> στην Επίσημη Εφημερίδα της Ευρωπαϊκής Ένωσης</w:t>
      </w:r>
    </w:p>
    <w:p w14:paraId="61B446C3" w14:textId="61DE3E07" w:rsidR="008338F0" w:rsidRPr="00B356C7" w:rsidRDefault="003355E7" w:rsidP="00354584">
      <w:pPr>
        <w:numPr>
          <w:ilvl w:val="0"/>
          <w:numId w:val="3"/>
        </w:numPr>
        <w:spacing w:after="40"/>
        <w:ind w:left="567" w:hanging="567"/>
        <w:rPr>
          <w:rFonts w:eastAsia="Calibri"/>
          <w:lang w:val="el-GR"/>
        </w:rPr>
      </w:pPr>
      <w:r w:rsidRPr="00B356C7">
        <w:rPr>
          <w:lang w:val="el-GR"/>
        </w:rPr>
        <w:t>η παρούσα Διακήρυξη</w:t>
      </w:r>
      <w:r w:rsidR="006B6AD9" w:rsidRPr="00B356C7">
        <w:rPr>
          <w:lang w:val="el-GR"/>
        </w:rPr>
        <w:t xml:space="preserve"> </w:t>
      </w:r>
      <w:r w:rsidRPr="00B356C7">
        <w:rPr>
          <w:lang w:val="el-GR"/>
        </w:rPr>
        <w:t>με τα Παραρτήματα που αποτελούν αναπόσπαστο μέρος αυτής</w:t>
      </w:r>
    </w:p>
    <w:p w14:paraId="5C0B8E50" w14:textId="4AC7386E" w:rsidR="008338F0" w:rsidRPr="00B356C7" w:rsidRDefault="003355E7" w:rsidP="00354584">
      <w:pPr>
        <w:numPr>
          <w:ilvl w:val="0"/>
          <w:numId w:val="3"/>
        </w:numPr>
        <w:spacing w:after="40"/>
        <w:ind w:left="567" w:hanging="567"/>
        <w:rPr>
          <w:lang w:val="el-GR"/>
        </w:rPr>
      </w:pPr>
      <w:r w:rsidRPr="00B356C7">
        <w:rPr>
          <w:lang w:val="el-GR"/>
        </w:rPr>
        <w:t>το</w:t>
      </w:r>
      <w:r w:rsidR="00E1337D" w:rsidRPr="00B356C7">
        <w:rPr>
          <w:lang w:val="el-GR"/>
        </w:rPr>
        <w:t xml:space="preserve"> </w:t>
      </w:r>
      <w:r w:rsidRPr="00B356C7">
        <w:rPr>
          <w:lang w:val="el-GR"/>
        </w:rPr>
        <w:t>Ευρωπαϊκό Ενιαίο Έγγραφο Σύμβασης [ΕΕΕΣ]</w:t>
      </w:r>
    </w:p>
    <w:p w14:paraId="425F8D58" w14:textId="77777777" w:rsidR="008338F0" w:rsidRPr="00B356C7" w:rsidRDefault="003355E7" w:rsidP="00354584">
      <w:pPr>
        <w:numPr>
          <w:ilvl w:val="0"/>
          <w:numId w:val="3"/>
        </w:numPr>
        <w:spacing w:after="40"/>
        <w:ind w:left="567" w:hanging="567"/>
        <w:rPr>
          <w:lang w:val="el-GR"/>
        </w:rPr>
      </w:pPr>
      <w:r w:rsidRPr="00B356C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B356C7" w:rsidRDefault="000631F7" w:rsidP="000631F7">
      <w:pPr>
        <w:spacing w:after="40"/>
        <w:rPr>
          <w:lang w:val="el-GR"/>
        </w:rPr>
      </w:pPr>
    </w:p>
    <w:p w14:paraId="2E99B3E7" w14:textId="77777777" w:rsidR="008338F0" w:rsidRPr="00B356C7" w:rsidRDefault="003355E7" w:rsidP="000631F7">
      <w:pPr>
        <w:pStyle w:val="30"/>
        <w:ind w:left="1276"/>
        <w:rPr>
          <w:lang w:val="el-GR"/>
        </w:rPr>
      </w:pPr>
      <w:bookmarkStart w:id="54" w:name="_Toc97194265"/>
      <w:bookmarkStart w:id="55" w:name="_Toc97194415"/>
      <w:bookmarkStart w:id="56" w:name="_Toc166240213"/>
      <w:r w:rsidRPr="00B356C7">
        <w:rPr>
          <w:lang w:val="el-GR"/>
        </w:rPr>
        <w:t xml:space="preserve">Επικοινωνία </w:t>
      </w:r>
      <w:r w:rsidR="003A5AAC" w:rsidRPr="00B356C7">
        <w:rPr>
          <w:lang w:val="el-GR"/>
        </w:rPr>
        <w:t>–</w:t>
      </w:r>
      <w:r w:rsidRPr="00B356C7">
        <w:rPr>
          <w:lang w:val="el-GR"/>
        </w:rPr>
        <w:t xml:space="preserve"> Πρόσβαση στα έγγραφα της Σύμβασης</w:t>
      </w:r>
      <w:bookmarkEnd w:id="54"/>
      <w:bookmarkEnd w:id="55"/>
      <w:bookmarkEnd w:id="56"/>
    </w:p>
    <w:p w14:paraId="59977BE9" w14:textId="7EAB67D5" w:rsidR="008338F0" w:rsidRPr="00B356C7" w:rsidRDefault="00716C59" w:rsidP="004C145A">
      <w:pPr>
        <w:rPr>
          <w:lang w:val="el-GR"/>
        </w:rPr>
      </w:pPr>
      <w:r w:rsidRPr="00B356C7">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B356C7">
        <w:rPr>
          <w:lang w:val="el-GR"/>
        </w:rPr>
        <w:t>προσβάσιμη</w:t>
      </w:r>
      <w:proofErr w:type="spellEnd"/>
      <w:r w:rsidRPr="00B356C7">
        <w:rPr>
          <w:lang w:val="el-GR"/>
        </w:rPr>
        <w:t xml:space="preserve"> μέσω της Διαδικτυακής πύλης (</w:t>
      </w:r>
      <w:hyperlink r:id="rId26" w:history="1">
        <w:r w:rsidR="004C145A" w:rsidRPr="00B356C7">
          <w:rPr>
            <w:rStyle w:val="-"/>
            <w:lang w:val="el-GR"/>
          </w:rPr>
          <w:t>www.promitheus.gov.gr</w:t>
        </w:r>
      </w:hyperlink>
      <w:r w:rsidRPr="00B356C7">
        <w:rPr>
          <w:lang w:val="el-GR"/>
        </w:rPr>
        <w:t>)</w:t>
      </w:r>
      <w:r w:rsidR="003355E7" w:rsidRPr="00B356C7">
        <w:rPr>
          <w:lang w:val="el-GR"/>
        </w:rPr>
        <w:t>.</w:t>
      </w:r>
    </w:p>
    <w:p w14:paraId="10BB517D" w14:textId="77777777" w:rsidR="000631F7" w:rsidRPr="00B356C7" w:rsidRDefault="000631F7" w:rsidP="004C145A">
      <w:pPr>
        <w:rPr>
          <w:lang w:val="el-GR"/>
        </w:rPr>
      </w:pPr>
    </w:p>
    <w:p w14:paraId="23796F11" w14:textId="77777777" w:rsidR="008338F0" w:rsidRPr="00B356C7" w:rsidRDefault="003355E7" w:rsidP="000631F7">
      <w:pPr>
        <w:pStyle w:val="30"/>
        <w:ind w:left="1276"/>
        <w:rPr>
          <w:lang w:val="el-GR"/>
        </w:rPr>
      </w:pPr>
      <w:bookmarkStart w:id="57" w:name="_Ref75870613"/>
      <w:bookmarkStart w:id="58" w:name="_Toc97194266"/>
      <w:bookmarkStart w:id="59" w:name="_Toc97194416"/>
      <w:bookmarkStart w:id="60" w:name="_Toc166240214"/>
      <w:r w:rsidRPr="00B356C7">
        <w:rPr>
          <w:lang w:val="el-GR"/>
        </w:rPr>
        <w:t>Παροχή Διευκρινίσεων</w:t>
      </w:r>
      <w:bookmarkEnd w:id="57"/>
      <w:bookmarkEnd w:id="58"/>
      <w:bookmarkEnd w:id="59"/>
      <w:bookmarkEnd w:id="60"/>
    </w:p>
    <w:p w14:paraId="04A6955A" w14:textId="08738194" w:rsidR="008A3546" w:rsidRPr="00B356C7" w:rsidRDefault="008A3546" w:rsidP="008A3546">
      <w:pPr>
        <w:rPr>
          <w:b/>
          <w:bCs/>
          <w:i/>
          <w:iCs/>
          <w:color w:val="5B9BD5"/>
          <w:lang w:val="el-GR"/>
        </w:rPr>
      </w:pPr>
      <w:r w:rsidRPr="00B356C7">
        <w:rPr>
          <w:lang w:val="el-GR"/>
        </w:rPr>
        <w:t>Τα σχετικά αιτήματα παροχής διευκρινίσεων υποβάλλονται ηλεκτρονικά,</w:t>
      </w:r>
      <w:r w:rsidR="005A402F" w:rsidRPr="00B356C7">
        <w:rPr>
          <w:lang w:val="el-GR"/>
        </w:rPr>
        <w:t xml:space="preserve"> το αργότερο</w:t>
      </w:r>
      <w:r w:rsidR="00E1337D" w:rsidRPr="00B356C7">
        <w:rPr>
          <w:lang w:val="el-GR"/>
        </w:rPr>
        <w:t xml:space="preserve"> </w:t>
      </w:r>
      <w:r w:rsidR="00F37A74" w:rsidRPr="00B356C7">
        <w:rPr>
          <w:lang w:val="el-GR"/>
        </w:rPr>
        <w:t xml:space="preserve">έως </w:t>
      </w:r>
      <w:r w:rsidR="00A66CF4">
        <w:rPr>
          <w:b/>
          <w:bCs/>
          <w:lang w:val="el-GR"/>
        </w:rPr>
        <w:t>04-06-2024</w:t>
      </w:r>
      <w:r w:rsidRPr="00B356C7">
        <w:rPr>
          <w:lang w:val="el-GR"/>
        </w:rPr>
        <w:t xml:space="preserve"> και απαντώνται αντίστοιχα </w:t>
      </w:r>
      <w:r w:rsidR="004C145A" w:rsidRPr="00B356C7">
        <w:rPr>
          <w:lang w:val="el-GR" w:eastAsia="ar-SA"/>
        </w:rPr>
        <w:t>στο πλαίσιο της παρούσας,</w:t>
      </w:r>
      <w:r w:rsidR="004C145A" w:rsidRPr="00B356C7">
        <w:rPr>
          <w:lang w:val="el-GR"/>
        </w:rPr>
        <w:t xml:space="preserve"> </w:t>
      </w:r>
      <w:r w:rsidR="004C145A" w:rsidRPr="00B356C7">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B356C7">
        <w:rPr>
          <w:lang w:val="el-GR" w:eastAsia="ar-SA"/>
        </w:rPr>
        <w:t>προσβάσιμη</w:t>
      </w:r>
      <w:proofErr w:type="spellEnd"/>
      <w:r w:rsidR="004C145A" w:rsidRPr="00B356C7">
        <w:rPr>
          <w:lang w:val="el-GR" w:eastAsia="ar-SA"/>
        </w:rPr>
        <w:t xml:space="preserve"> </w:t>
      </w:r>
      <w:r w:rsidR="004C145A" w:rsidRPr="00B356C7">
        <w:rPr>
          <w:lang w:val="el-GR"/>
        </w:rPr>
        <w:t xml:space="preserve">μέσω της Διαδικτυακής πύλης </w:t>
      </w:r>
      <w:hyperlink r:id="rId27" w:history="1">
        <w:r w:rsidRPr="00B356C7">
          <w:rPr>
            <w:rStyle w:val="-"/>
            <w:lang w:val="el-GR"/>
          </w:rPr>
          <w:t>www.promitheus.gov.gr</w:t>
        </w:r>
      </w:hyperlink>
      <w:r w:rsidRPr="00B356C7">
        <w:rPr>
          <w:lang w:val="el-GR"/>
        </w:rPr>
        <w:t>. Αιτήματα παροχής</w:t>
      </w:r>
      <w:r w:rsidR="003355E7" w:rsidRPr="00B356C7">
        <w:rPr>
          <w:lang w:val="el-GR"/>
        </w:rPr>
        <w:t xml:space="preserve"> </w:t>
      </w:r>
      <w:r w:rsidRPr="00B356C7">
        <w:rPr>
          <w:lang w:val="el-GR"/>
        </w:rPr>
        <w:t>συμπληρωματικών πληροφοριών – διευκρινίσεων</w:t>
      </w:r>
      <w:r w:rsidR="00E1337D" w:rsidRPr="00B356C7">
        <w:rPr>
          <w:lang w:val="el-GR"/>
        </w:rPr>
        <w:t xml:space="preserve"> </w:t>
      </w:r>
      <w:r w:rsidRPr="00B356C7">
        <w:rPr>
          <w:lang w:val="el-GR"/>
        </w:rPr>
        <w:t xml:space="preserve">υποβάλλονται </w:t>
      </w:r>
      <w:r w:rsidR="00037B97" w:rsidRPr="00B356C7">
        <w:rPr>
          <w:lang w:val="el-GR"/>
        </w:rPr>
        <w:t>α</w:t>
      </w:r>
      <w:r w:rsidRPr="00B356C7">
        <w:rPr>
          <w:lang w:val="el-GR"/>
        </w:rPr>
        <w:t>πό εγγεγραμμένους</w:t>
      </w:r>
      <w:r w:rsidR="00E1337D" w:rsidRPr="00B356C7">
        <w:rPr>
          <w:lang w:val="el-GR"/>
        </w:rPr>
        <w:t xml:space="preserve"> </w:t>
      </w:r>
      <w:r w:rsidRPr="00B356C7">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B356C7">
        <w:rPr>
          <w:lang w:val="el-GR"/>
        </w:rPr>
        <w:t xml:space="preserve">ός </w:t>
      </w:r>
      <w:r w:rsidRPr="00B356C7">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B356C7" w:rsidRDefault="008A3546" w:rsidP="008A3546">
      <w:pPr>
        <w:rPr>
          <w:lang w:val="el-GR"/>
        </w:rPr>
      </w:pPr>
      <w:r w:rsidRPr="00B356C7">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Pr="00B356C7" w:rsidRDefault="008A3546" w:rsidP="00035E2B">
      <w:pPr>
        <w:rPr>
          <w:i/>
          <w:iCs/>
          <w:color w:val="5B9BD5"/>
          <w:lang w:val="el-GR"/>
        </w:rPr>
      </w:pPr>
      <w:r w:rsidRPr="00B356C7">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356C7">
        <w:rPr>
          <w:b/>
          <w:lang w:val="el-GR"/>
        </w:rPr>
        <w:t>έξι (6) ημέρες</w:t>
      </w:r>
      <w:r w:rsidRPr="00B356C7">
        <w:rPr>
          <w:lang w:val="el-GR"/>
        </w:rPr>
        <w:t xml:space="preserve"> πριν από την προθεσμία που ορίζεται για την παραλαβή των προσφορών, </w:t>
      </w:r>
    </w:p>
    <w:p w14:paraId="4227C63E" w14:textId="77777777" w:rsidR="008A3546" w:rsidRPr="00B356C7" w:rsidRDefault="008A3546" w:rsidP="008A3546">
      <w:pPr>
        <w:rPr>
          <w:lang w:val="el-GR"/>
        </w:rPr>
      </w:pPr>
      <w:r w:rsidRPr="00B356C7">
        <w:rPr>
          <w:lang w:val="el-GR"/>
        </w:rPr>
        <w:t>β) όταν τα έγγραφα της σύμβασης υφίστανται σημαντικές αλλαγές.</w:t>
      </w:r>
    </w:p>
    <w:p w14:paraId="0AED101E" w14:textId="77777777" w:rsidR="00784CFD" w:rsidRPr="00B356C7" w:rsidRDefault="00784CFD" w:rsidP="00784CFD">
      <w:pPr>
        <w:rPr>
          <w:lang w:val="el-GR"/>
        </w:rPr>
      </w:pPr>
      <w:r w:rsidRPr="00B356C7">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B356C7" w:rsidRDefault="00C277E3" w:rsidP="00C277E3">
      <w:pPr>
        <w:rPr>
          <w:lang w:val="el-GR"/>
        </w:rPr>
      </w:pPr>
      <w:r w:rsidRPr="00B356C7">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B356C7" w:rsidRDefault="00BB6963" w:rsidP="00BB6963">
      <w:pPr>
        <w:rPr>
          <w:lang w:val="el-GR"/>
        </w:rPr>
      </w:pPr>
      <w:bookmarkStart w:id="61" w:name="_Hlk151136821"/>
      <w:r w:rsidRPr="00B356C7">
        <w:rPr>
          <w:lang w:val="el-GR"/>
        </w:rPr>
        <w:lastRenderedPageBreak/>
        <w:t>Η αναθέτουσα αρχή, με ειδικά αιτιολογημένη απόφασή της,</w:t>
      </w:r>
      <w:r w:rsidRPr="00B356C7">
        <w:rPr>
          <w:color w:val="5B9BD5"/>
          <w:lang w:val="el-GR"/>
        </w:rPr>
        <w:t xml:space="preserve"> </w:t>
      </w:r>
      <w:r w:rsidRPr="00B356C7">
        <w:rPr>
          <w:lang w:val="el-GR"/>
        </w:rPr>
        <w:t>δύναται να παρατείνει την προθεσμία παραλαβής των προσφορών,</w:t>
      </w:r>
      <w:r w:rsidR="00DF776D" w:rsidRPr="00B356C7">
        <w:rPr>
          <w:lang w:val="el-GR"/>
        </w:rPr>
        <w:t xml:space="preserve"> </w:t>
      </w:r>
      <w:r w:rsidRPr="00B356C7">
        <w:rPr>
          <w:lang w:val="el-GR"/>
        </w:rPr>
        <w:t>τηρουμένων σε κάθε περίπτωση των αρχών της ίσης μεταχείρισης και της διαφάνειας.</w:t>
      </w:r>
    </w:p>
    <w:bookmarkEnd w:id="61"/>
    <w:p w14:paraId="1BCD7F1E" w14:textId="2E269F3E" w:rsidR="008A3546" w:rsidRPr="00B356C7" w:rsidRDefault="00C277E3" w:rsidP="00035E2B">
      <w:pPr>
        <w:rPr>
          <w:lang w:val="el-GR"/>
        </w:rPr>
      </w:pPr>
      <w:r w:rsidRPr="00B356C7">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B356C7" w:rsidRDefault="003355E7" w:rsidP="000631F7">
      <w:pPr>
        <w:pStyle w:val="30"/>
        <w:ind w:left="1276"/>
        <w:rPr>
          <w:lang w:val="el-GR"/>
        </w:rPr>
      </w:pPr>
      <w:bookmarkStart w:id="62" w:name="_Ref75870681"/>
      <w:bookmarkStart w:id="63" w:name="_Toc97194267"/>
      <w:bookmarkStart w:id="64" w:name="_Toc97194417"/>
      <w:bookmarkStart w:id="65" w:name="_Toc166240215"/>
      <w:r w:rsidRPr="00B356C7">
        <w:rPr>
          <w:lang w:val="el-GR"/>
        </w:rPr>
        <w:t>Γλώσσα</w:t>
      </w:r>
      <w:bookmarkEnd w:id="62"/>
      <w:bookmarkEnd w:id="63"/>
      <w:bookmarkEnd w:id="64"/>
      <w:bookmarkEnd w:id="65"/>
    </w:p>
    <w:p w14:paraId="499FF885" w14:textId="7C19CF81" w:rsidR="00C931A2" w:rsidRPr="00B356C7" w:rsidRDefault="003355E7" w:rsidP="005A6D30">
      <w:pPr>
        <w:rPr>
          <w:lang w:val="el-GR"/>
        </w:rPr>
      </w:pPr>
      <w:r w:rsidRPr="00B356C7">
        <w:rPr>
          <w:lang w:val="el-GR"/>
        </w:rPr>
        <w:t>Τα έγγραφα της σύμβασης έχουν συνταχθεί στην ελληνική γλώσσα</w:t>
      </w:r>
      <w:r w:rsidR="006F63EC" w:rsidRPr="00B356C7">
        <w:rPr>
          <w:lang w:val="el-GR"/>
        </w:rPr>
        <w:t>.</w:t>
      </w:r>
    </w:p>
    <w:p w14:paraId="190DF1C4" w14:textId="77777777" w:rsidR="008338F0" w:rsidRPr="00B356C7" w:rsidRDefault="003355E7">
      <w:pPr>
        <w:rPr>
          <w:lang w:val="el-GR"/>
        </w:rPr>
      </w:pPr>
      <w:r w:rsidRPr="00B356C7">
        <w:rPr>
          <w:lang w:val="el-GR"/>
        </w:rPr>
        <w:t>Τυχόν προδικαστικές προσφυγές υποβάλλονται στην ελληνική γλώσσα.</w:t>
      </w:r>
      <w:r w:rsidR="00B97398" w:rsidRPr="00B356C7">
        <w:rPr>
          <w:lang w:val="el-GR"/>
        </w:rPr>
        <w:t xml:space="preserve"> </w:t>
      </w:r>
    </w:p>
    <w:p w14:paraId="4700B1D0" w14:textId="0470ECCE" w:rsidR="005A6D30" w:rsidRPr="00B356C7" w:rsidRDefault="005A6D30" w:rsidP="005A6D30">
      <w:pPr>
        <w:rPr>
          <w:color w:val="000000"/>
          <w:lang w:val="el-GR"/>
        </w:rPr>
      </w:pPr>
      <w:r w:rsidRPr="00B356C7">
        <w:rPr>
          <w:color w:val="000000"/>
          <w:lang w:val="el-GR"/>
        </w:rPr>
        <w:t xml:space="preserve">Οι </w:t>
      </w:r>
      <w:r w:rsidRPr="00B356C7">
        <w:rPr>
          <w:bCs/>
          <w:color w:val="000000"/>
          <w:lang w:val="el-GR"/>
        </w:rPr>
        <w:t>προσφορές,</w:t>
      </w:r>
      <w:r w:rsidRPr="00B356C7">
        <w:rPr>
          <w:color w:val="000000"/>
          <w:lang w:val="el-GR"/>
        </w:rPr>
        <w:t xml:space="preserve"> τα</w:t>
      </w:r>
      <w:r w:rsidR="00DF776D" w:rsidRPr="00B356C7">
        <w:rPr>
          <w:color w:val="000000"/>
          <w:lang w:val="el-GR"/>
        </w:rPr>
        <w:t xml:space="preserve"> </w:t>
      </w:r>
      <w:r w:rsidRPr="00B356C7">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B356C7">
        <w:rPr>
          <w:rStyle w:val="0"/>
          <w:color w:val="000000"/>
          <w:lang w:val="el-GR"/>
        </w:rPr>
        <w:footnoteReference w:id="2"/>
      </w:r>
      <w:r w:rsidRPr="00B356C7">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B356C7" w:rsidRDefault="005A6D30" w:rsidP="006F63EC">
      <w:pPr>
        <w:rPr>
          <w:lang w:val="el-GR"/>
        </w:rPr>
      </w:pPr>
      <w:r w:rsidRPr="00B356C7">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B356C7">
        <w:rPr>
          <w:rStyle w:val="FootnoteReference2"/>
          <w:color w:val="000000"/>
          <w:lang w:val="el-GR"/>
        </w:rPr>
        <w:t xml:space="preserve">. </w:t>
      </w:r>
    </w:p>
    <w:p w14:paraId="38E15084" w14:textId="77777777" w:rsidR="008338F0" w:rsidRPr="00B356C7" w:rsidRDefault="003355E7">
      <w:pPr>
        <w:rPr>
          <w:color w:val="000000"/>
          <w:lang w:val="el-GR"/>
        </w:rPr>
      </w:pPr>
      <w:r w:rsidRPr="00B356C7">
        <w:rPr>
          <w:color w:val="000000"/>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B356C7">
        <w:rPr>
          <w:color w:val="000000"/>
          <w:lang w:val="el-GR"/>
        </w:rPr>
        <w:t xml:space="preserve">στην </w:t>
      </w:r>
      <w:r w:rsidR="00A23DF2" w:rsidRPr="00B356C7">
        <w:rPr>
          <w:color w:val="000000"/>
          <w:lang w:val="el-GR"/>
        </w:rPr>
        <w:t>Α</w:t>
      </w:r>
      <w:r w:rsidR="00601749" w:rsidRPr="00B356C7">
        <w:rPr>
          <w:color w:val="000000"/>
          <w:lang w:val="el-GR"/>
        </w:rPr>
        <w:t>γγλική</w:t>
      </w:r>
      <w:r w:rsidR="00601749" w:rsidRPr="00B356C7" w:rsidDel="00601749">
        <w:rPr>
          <w:color w:val="000000"/>
          <w:lang w:val="el-GR"/>
        </w:rPr>
        <w:t xml:space="preserve"> </w:t>
      </w:r>
      <w:r w:rsidRPr="00B356C7">
        <w:rPr>
          <w:color w:val="000000"/>
          <w:lang w:val="el-GR"/>
        </w:rPr>
        <w:t>γλώσσα, χωρίς να συνοδεύονται από μετάφραση στην ελληνική.</w:t>
      </w:r>
    </w:p>
    <w:p w14:paraId="36DA9CAA" w14:textId="6E1B8332" w:rsidR="008338F0" w:rsidRPr="00B356C7" w:rsidRDefault="003355E7">
      <w:pPr>
        <w:rPr>
          <w:color w:val="000000"/>
          <w:lang w:val="el-GR"/>
        </w:rPr>
      </w:pPr>
      <w:r w:rsidRPr="00B356C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B356C7" w:rsidRDefault="000631F7">
      <w:pPr>
        <w:rPr>
          <w:lang w:val="el-GR"/>
        </w:rPr>
      </w:pPr>
    </w:p>
    <w:p w14:paraId="7BB8EEE2" w14:textId="77777777" w:rsidR="003A5AAC" w:rsidRPr="00B356C7" w:rsidRDefault="003A5AAC" w:rsidP="000631F7">
      <w:pPr>
        <w:pStyle w:val="30"/>
        <w:ind w:left="1276"/>
        <w:rPr>
          <w:lang w:val="el-GR"/>
        </w:rPr>
      </w:pPr>
      <w:bookmarkStart w:id="66" w:name="_Ref496624630"/>
      <w:bookmarkStart w:id="67" w:name="_Ref496624815"/>
      <w:bookmarkStart w:id="68" w:name="_Ref496625091"/>
      <w:bookmarkStart w:id="69" w:name="_Toc97194268"/>
      <w:bookmarkStart w:id="70" w:name="_Toc97194418"/>
      <w:bookmarkStart w:id="71" w:name="_Toc166240216"/>
      <w:r w:rsidRPr="00B356C7">
        <w:rPr>
          <w:lang w:val="el-GR"/>
        </w:rPr>
        <w:t>Εγγυήσεις</w:t>
      </w:r>
      <w:bookmarkEnd w:id="66"/>
      <w:bookmarkEnd w:id="67"/>
      <w:bookmarkEnd w:id="68"/>
      <w:bookmarkEnd w:id="69"/>
      <w:bookmarkEnd w:id="70"/>
      <w:bookmarkEnd w:id="71"/>
    </w:p>
    <w:p w14:paraId="00B15F19" w14:textId="5FE5CB96" w:rsidR="008338F0" w:rsidRPr="00B356C7" w:rsidRDefault="006771AF" w:rsidP="0054025C">
      <w:pPr>
        <w:rPr>
          <w:color w:val="000000"/>
          <w:lang w:val="el-GR"/>
        </w:rPr>
      </w:pPr>
      <w:bookmarkStart w:id="72" w:name="_Hlk499302719"/>
      <w:r w:rsidRPr="00B356C7">
        <w:rPr>
          <w:color w:val="000000"/>
          <w:lang w:val="el-GR"/>
        </w:rPr>
        <w:t xml:space="preserve">Οι εγγυήσεις </w:t>
      </w:r>
      <w:r w:rsidR="005A6D30" w:rsidRPr="00B356C7">
        <w:rPr>
          <w:color w:val="000000"/>
          <w:lang w:val="el-GR"/>
        </w:rPr>
        <w:t xml:space="preserve">(παρ. 2.2.2 &amp; 4.1) </w:t>
      </w:r>
      <w:r w:rsidRPr="00B356C7">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B356C7">
        <w:rPr>
          <w:color w:val="000000"/>
          <w:lang w:val="el-GR"/>
        </w:rPr>
        <w:t xml:space="preserve"> </w:t>
      </w:r>
      <w:r w:rsidRPr="00B356C7">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B356C7">
        <w:rPr>
          <w:color w:val="000000"/>
          <w:lang w:val="el-GR"/>
        </w:rPr>
        <w:t xml:space="preserve"> </w:t>
      </w:r>
    </w:p>
    <w:p w14:paraId="2F99F376" w14:textId="77777777" w:rsidR="003B04C4" w:rsidRPr="00B356C7" w:rsidRDefault="003B04C4" w:rsidP="00603221">
      <w:pPr>
        <w:rPr>
          <w:color w:val="000000"/>
          <w:lang w:val="el-GR"/>
        </w:rPr>
      </w:pPr>
      <w:bookmarkStart w:id="73" w:name="_Hlk60666106"/>
      <w:r w:rsidRPr="00B356C7">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401DC43E" w14:textId="77777777" w:rsidR="008338F0" w:rsidRPr="00B356C7" w:rsidRDefault="003355E7">
      <w:pPr>
        <w:rPr>
          <w:color w:val="000000"/>
          <w:lang w:val="el-GR"/>
        </w:rPr>
      </w:pPr>
      <w:r w:rsidRPr="00B356C7">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356C7">
        <w:rPr>
          <w:color w:val="000000"/>
          <w:lang w:val="el-GR"/>
        </w:rPr>
        <w:t>στ</w:t>
      </w:r>
      <w:proofErr w:type="spellEnd"/>
      <w:r w:rsidRPr="00B356C7">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B356C7">
        <w:rPr>
          <w:color w:val="000000"/>
          <w:lang w:val="el-GR"/>
        </w:rPr>
        <w:t xml:space="preserve"> </w:t>
      </w:r>
      <w:r w:rsidRPr="00B356C7">
        <w:rPr>
          <w:color w:val="000000"/>
          <w:lang w:val="el-GR"/>
        </w:rPr>
        <w:t xml:space="preserve">ζ) τους όρους ότι: </w:t>
      </w:r>
      <w:proofErr w:type="spellStart"/>
      <w:r w:rsidRPr="00B356C7">
        <w:rPr>
          <w:color w:val="000000"/>
          <w:lang w:val="el-GR"/>
        </w:rPr>
        <w:t>αα</w:t>
      </w:r>
      <w:proofErr w:type="spellEnd"/>
      <w:r w:rsidRPr="00B356C7">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356C7">
        <w:rPr>
          <w:color w:val="000000"/>
          <w:lang w:val="el-GR"/>
        </w:rPr>
        <w:t>διζήσεως</w:t>
      </w:r>
      <w:proofErr w:type="spellEnd"/>
      <w:r w:rsidRPr="00B356C7">
        <w:rPr>
          <w:color w:val="000000"/>
          <w:lang w:val="el-GR"/>
        </w:rPr>
        <w:t xml:space="preserve">, και </w:t>
      </w:r>
      <w:proofErr w:type="spellStart"/>
      <w:r w:rsidRPr="00B356C7">
        <w:rPr>
          <w:color w:val="000000"/>
          <w:lang w:val="el-GR"/>
        </w:rPr>
        <w:t>ββ</w:t>
      </w:r>
      <w:proofErr w:type="spellEnd"/>
      <w:r w:rsidRPr="00B356C7">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B356C7">
        <w:rPr>
          <w:color w:val="000000"/>
          <w:lang w:val="el-GR"/>
        </w:rPr>
        <w:t xml:space="preserve"> καταληκτική</w:t>
      </w:r>
      <w:r w:rsidR="00E1337D" w:rsidRPr="00B356C7">
        <w:rPr>
          <w:color w:val="000000"/>
          <w:lang w:val="el-GR"/>
        </w:rPr>
        <w:t xml:space="preserve"> </w:t>
      </w:r>
      <w:r w:rsidRPr="00B356C7">
        <w:rPr>
          <w:color w:val="000000"/>
          <w:lang w:val="el-GR"/>
        </w:rPr>
        <w:t xml:space="preserve">ημερομηνία διενέργειας του διαγωνισμού, θ) την ημερομηνία λήξης ή τον χρόνο ισχύος της </w:t>
      </w:r>
      <w:r w:rsidRPr="00B356C7">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B356C7">
        <w:rPr>
          <w:color w:val="000000"/>
          <w:lang w:val="el-GR"/>
        </w:rPr>
        <w:t>ια</w:t>
      </w:r>
      <w:proofErr w:type="spellEnd"/>
      <w:r w:rsidRPr="00B356C7">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B356C7" w:rsidRDefault="0054025C" w:rsidP="0054025C">
      <w:pPr>
        <w:rPr>
          <w:lang w:val="el-GR"/>
        </w:rPr>
      </w:pPr>
      <w:r w:rsidRPr="00B356C7">
        <w:rPr>
          <w:color w:val="000000"/>
          <w:lang w:val="el-GR"/>
        </w:rPr>
        <w:t xml:space="preserve">Η περ. </w:t>
      </w:r>
      <w:proofErr w:type="spellStart"/>
      <w:r w:rsidRPr="00B356C7">
        <w:rPr>
          <w:color w:val="000000"/>
          <w:lang w:val="el-GR"/>
        </w:rPr>
        <w:t>αα</w:t>
      </w:r>
      <w:proofErr w:type="spellEnd"/>
      <w:r w:rsidRPr="00B356C7">
        <w:rPr>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B356C7" w:rsidRDefault="00401C3F">
      <w:pPr>
        <w:rPr>
          <w:color w:val="000000"/>
          <w:lang w:val="el-GR"/>
        </w:rPr>
      </w:pPr>
      <w:r w:rsidRPr="00B356C7">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B356C7" w:rsidRDefault="00F97C41">
      <w:pPr>
        <w:rPr>
          <w:color w:val="000000"/>
          <w:lang w:val="el-GR"/>
        </w:rPr>
      </w:pPr>
      <w:r w:rsidRPr="00B356C7">
        <w:rPr>
          <w:color w:val="000000"/>
          <w:lang w:val="el-GR"/>
        </w:rPr>
        <w:t>Επισημαίνεται ότι εγγυήσεις που εκδίδονται από το Τ</w:t>
      </w:r>
      <w:r w:rsidR="00624353" w:rsidRPr="00B356C7">
        <w:rPr>
          <w:color w:val="000000"/>
          <w:lang w:val="el-GR"/>
        </w:rPr>
        <w:t>.</w:t>
      </w:r>
      <w:r w:rsidRPr="00B356C7">
        <w:rPr>
          <w:color w:val="000000"/>
          <w:lang w:val="el-GR"/>
        </w:rPr>
        <w:t>Μ</w:t>
      </w:r>
      <w:r w:rsidR="00624353" w:rsidRPr="00B356C7">
        <w:rPr>
          <w:color w:val="000000"/>
          <w:lang w:val="el-GR"/>
        </w:rPr>
        <w:t>.</w:t>
      </w:r>
      <w:r w:rsidRPr="00B356C7">
        <w:rPr>
          <w:color w:val="000000"/>
          <w:lang w:val="el-GR"/>
        </w:rPr>
        <w:t>Ε</w:t>
      </w:r>
      <w:r w:rsidR="00624353" w:rsidRPr="00B356C7">
        <w:rPr>
          <w:color w:val="000000"/>
          <w:lang w:val="el-GR"/>
        </w:rPr>
        <w:t>.</w:t>
      </w:r>
      <w:r w:rsidRPr="00B356C7">
        <w:rPr>
          <w:color w:val="000000"/>
          <w:lang w:val="el-GR"/>
        </w:rPr>
        <w:t>Δ</w:t>
      </w:r>
      <w:r w:rsidR="00624353" w:rsidRPr="00B356C7">
        <w:rPr>
          <w:color w:val="000000"/>
          <w:lang w:val="el-GR"/>
        </w:rPr>
        <w:t>.</w:t>
      </w:r>
      <w:r w:rsidRPr="00B356C7">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B356C7" w:rsidRDefault="003355E7">
      <w:pPr>
        <w:rPr>
          <w:color w:val="000000"/>
          <w:lang w:val="el-GR"/>
        </w:rPr>
      </w:pPr>
      <w:r w:rsidRPr="00B356C7">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B356C7" w:rsidRDefault="000A60A0">
      <w:pPr>
        <w:rPr>
          <w:color w:val="000000"/>
          <w:lang w:val="el-GR"/>
        </w:rPr>
      </w:pPr>
    </w:p>
    <w:p w14:paraId="29C3131D" w14:textId="77777777" w:rsidR="000A60A0" w:rsidRPr="00B356C7" w:rsidRDefault="000A60A0" w:rsidP="000631F7">
      <w:pPr>
        <w:pStyle w:val="30"/>
        <w:ind w:left="1276"/>
        <w:rPr>
          <w:lang w:val="el-GR"/>
        </w:rPr>
      </w:pPr>
      <w:bookmarkStart w:id="74" w:name="_Toc97194269"/>
      <w:bookmarkStart w:id="75" w:name="_Toc97194419"/>
      <w:bookmarkStart w:id="76" w:name="_Toc166240217"/>
      <w:r w:rsidRPr="00B356C7">
        <w:rPr>
          <w:lang w:val="el-GR"/>
        </w:rPr>
        <w:t>Προστασία Προσωπικών Δεδομένων</w:t>
      </w:r>
      <w:bookmarkEnd w:id="74"/>
      <w:bookmarkEnd w:id="75"/>
      <w:bookmarkEnd w:id="76"/>
      <w:r w:rsidRPr="00B356C7">
        <w:rPr>
          <w:lang w:val="el-GR"/>
        </w:rPr>
        <w:t xml:space="preserve"> </w:t>
      </w:r>
    </w:p>
    <w:p w14:paraId="3BC1122F" w14:textId="1E889570" w:rsidR="000A60A0" w:rsidRPr="00B356C7" w:rsidRDefault="000A60A0" w:rsidP="000A60A0">
      <w:pPr>
        <w:rPr>
          <w:lang w:val="el-GR"/>
        </w:rPr>
      </w:pPr>
      <w:r w:rsidRPr="00B356C7">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B356C7">
        <w:rPr>
          <w:lang w:val="el-GR"/>
        </w:rPr>
        <w:t>στο</w:t>
      </w:r>
      <w:r w:rsidR="00E852FA" w:rsidRPr="00B356C7">
        <w:rPr>
          <w:lang w:val="el-GR"/>
        </w:rPr>
        <w:t xml:space="preserve"> </w:t>
      </w:r>
      <w:r w:rsidR="00E852FA" w:rsidRPr="00B356C7">
        <w:rPr>
          <w:lang w:val="el-GR"/>
        </w:rPr>
        <w:fldChar w:fldCharType="begin"/>
      </w:r>
      <w:r w:rsidR="00E852FA" w:rsidRPr="00B356C7">
        <w:rPr>
          <w:lang w:val="el-GR"/>
        </w:rPr>
        <w:instrText xml:space="preserve"> REF _Ref164774011 \h </w:instrText>
      </w:r>
      <w:r w:rsidR="00B356C7">
        <w:rPr>
          <w:lang w:val="el-GR"/>
        </w:rPr>
        <w:instrText xml:space="preserve"> \* MERGEFORMAT </w:instrText>
      </w:r>
      <w:r w:rsidR="00E852FA" w:rsidRPr="00B356C7">
        <w:rPr>
          <w:lang w:val="el-GR"/>
        </w:rPr>
      </w:r>
      <w:r w:rsidR="00E852FA" w:rsidRPr="00B356C7">
        <w:rPr>
          <w:lang w:val="el-GR"/>
        </w:rPr>
        <w:fldChar w:fldCharType="separate"/>
      </w:r>
      <w:r w:rsidR="00A40D20" w:rsidRPr="00B356C7">
        <w:rPr>
          <w:lang w:val="el-GR"/>
        </w:rPr>
        <w:t xml:space="preserve">ΠΑΡΑΡΤΗΜΑ </w:t>
      </w:r>
      <w:r w:rsidR="00A40D20" w:rsidRPr="00B356C7">
        <w:rPr>
          <w:lang w:val="en-US"/>
        </w:rPr>
        <w:t>IX</w:t>
      </w:r>
      <w:r w:rsidR="00A40D20" w:rsidRPr="00B356C7">
        <w:rPr>
          <w:lang w:val="el-GR"/>
        </w:rPr>
        <w:t>– ΕΝΗΜΕΡΩΣΗ ΓΙΑ ΤΗΝ ΕΠΕΞΕΡΓΑΣΙΑ ΠΡΟΣΩΠΙΚΩΝ ΔΕΔΟΜΕΝΩΝ</w:t>
      </w:r>
      <w:r w:rsidR="00E852FA" w:rsidRPr="00B356C7">
        <w:rPr>
          <w:lang w:val="el-GR"/>
        </w:rPr>
        <w:fldChar w:fldCharType="end"/>
      </w:r>
      <w:r w:rsidR="0096190B" w:rsidRPr="00B356C7">
        <w:rPr>
          <w:lang w:val="el-GR"/>
        </w:rPr>
        <w:t xml:space="preserve"> </w:t>
      </w:r>
      <w:r w:rsidRPr="00B356C7">
        <w:rPr>
          <w:lang w:val="el-GR"/>
        </w:rPr>
        <w:t>στην παρούσα.</w:t>
      </w:r>
    </w:p>
    <w:p w14:paraId="78E355F5" w14:textId="77777777" w:rsidR="0054025C" w:rsidRPr="00B356C7" w:rsidRDefault="0054025C">
      <w:pPr>
        <w:suppressAutoHyphens w:val="0"/>
        <w:spacing w:after="0"/>
        <w:jc w:val="left"/>
        <w:rPr>
          <w:color w:val="000000"/>
          <w:lang w:val="el-GR"/>
        </w:rPr>
      </w:pPr>
      <w:r w:rsidRPr="00B356C7">
        <w:rPr>
          <w:color w:val="000000"/>
          <w:lang w:val="el-GR"/>
        </w:rPr>
        <w:br w:type="page"/>
      </w:r>
    </w:p>
    <w:p w14:paraId="4465A3BF" w14:textId="77777777" w:rsidR="008338F0" w:rsidRPr="00B356C7" w:rsidRDefault="008338F0">
      <w:pPr>
        <w:rPr>
          <w:lang w:val="el-GR"/>
        </w:rPr>
      </w:pPr>
    </w:p>
    <w:bookmarkEnd w:id="72"/>
    <w:p w14:paraId="0A47A717" w14:textId="77777777" w:rsidR="008338F0" w:rsidRPr="00B356C7" w:rsidRDefault="003355E7" w:rsidP="003A109E">
      <w:pPr>
        <w:pStyle w:val="20"/>
        <w:rPr>
          <w:rFonts w:cs="Tahoma"/>
          <w:lang w:val="el-GR"/>
        </w:rPr>
      </w:pPr>
      <w:r w:rsidRPr="00B356C7">
        <w:rPr>
          <w:rFonts w:cs="Tahoma"/>
          <w:lang w:val="el-GR"/>
        </w:rPr>
        <w:tab/>
      </w:r>
      <w:bookmarkStart w:id="77" w:name="_Toc97194270"/>
      <w:bookmarkStart w:id="78" w:name="_Toc97194420"/>
      <w:bookmarkStart w:id="79" w:name="_Toc166240218"/>
      <w:r w:rsidRPr="00B356C7">
        <w:rPr>
          <w:rFonts w:cs="Tahoma"/>
          <w:lang w:val="el-GR"/>
        </w:rPr>
        <w:t>Δικαίωμα Συμμετοχής - Κριτήρια Ποιοτικής Επιλογής</w:t>
      </w:r>
      <w:bookmarkEnd w:id="77"/>
      <w:bookmarkEnd w:id="78"/>
      <w:bookmarkEnd w:id="79"/>
    </w:p>
    <w:p w14:paraId="79E1C284" w14:textId="77777777" w:rsidR="008338F0" w:rsidRPr="00B356C7" w:rsidRDefault="003355E7" w:rsidP="0072750F">
      <w:pPr>
        <w:pStyle w:val="30"/>
        <w:ind w:left="1276"/>
        <w:rPr>
          <w:lang w:val="el-GR"/>
        </w:rPr>
      </w:pPr>
      <w:bookmarkStart w:id="80" w:name="_Ref496541397"/>
      <w:bookmarkStart w:id="81" w:name="_Toc97194271"/>
      <w:bookmarkStart w:id="82" w:name="_Toc97194421"/>
      <w:bookmarkStart w:id="83" w:name="_Toc166240219"/>
      <w:r w:rsidRPr="00B356C7">
        <w:rPr>
          <w:lang w:val="el-GR"/>
        </w:rPr>
        <w:t>Δικαιούμενοι συμμετοχής</w:t>
      </w:r>
      <w:bookmarkEnd w:id="80"/>
      <w:bookmarkEnd w:id="81"/>
      <w:bookmarkEnd w:id="82"/>
      <w:bookmarkEnd w:id="83"/>
      <w:r w:rsidRPr="00B356C7">
        <w:rPr>
          <w:lang w:val="el-GR"/>
        </w:rPr>
        <w:t xml:space="preserve"> </w:t>
      </w:r>
    </w:p>
    <w:p w14:paraId="64F045C0" w14:textId="77777777" w:rsidR="008338F0" w:rsidRPr="00B356C7" w:rsidRDefault="003355E7" w:rsidP="00B8545D">
      <w:pPr>
        <w:spacing w:before="240"/>
        <w:rPr>
          <w:lang w:val="el-GR"/>
        </w:rPr>
      </w:pPr>
      <w:r w:rsidRPr="00B356C7">
        <w:rPr>
          <w:b/>
          <w:bCs/>
          <w:lang w:val="el-GR"/>
        </w:rPr>
        <w:t>1.</w:t>
      </w:r>
      <w:r w:rsidRPr="00B356C7">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B356C7" w:rsidRDefault="003355E7">
      <w:pPr>
        <w:rPr>
          <w:lang w:val="el-GR"/>
        </w:rPr>
      </w:pPr>
      <w:r w:rsidRPr="00B356C7">
        <w:rPr>
          <w:lang w:val="el-GR"/>
        </w:rPr>
        <w:t>α) κράτος-μέλος της Ένωσης,</w:t>
      </w:r>
    </w:p>
    <w:p w14:paraId="485EC0E7" w14:textId="77777777" w:rsidR="008338F0" w:rsidRPr="00B356C7" w:rsidRDefault="003355E7">
      <w:pPr>
        <w:rPr>
          <w:lang w:val="el-GR"/>
        </w:rPr>
      </w:pPr>
      <w:r w:rsidRPr="00B356C7">
        <w:rPr>
          <w:lang w:val="el-GR"/>
        </w:rPr>
        <w:t>β) κράτος-μέλος του Ευρωπαϊκού Οικονομικού Χώρου (Ε.Ο.Χ.),</w:t>
      </w:r>
    </w:p>
    <w:p w14:paraId="761B3A27" w14:textId="77777777" w:rsidR="008338F0" w:rsidRPr="00B356C7" w:rsidRDefault="003355E7">
      <w:pPr>
        <w:rPr>
          <w:lang w:val="el-GR"/>
        </w:rPr>
      </w:pPr>
      <w:r w:rsidRPr="00B356C7">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B356C7">
        <w:rPr>
          <w:lang w:val="el-GR"/>
        </w:rPr>
        <w:t>,</w:t>
      </w:r>
      <w:r w:rsidRPr="00B356C7">
        <w:rPr>
          <w:lang w:val="el-GR"/>
        </w:rPr>
        <w:t>5</w:t>
      </w:r>
      <w:r w:rsidR="00CD3B0E" w:rsidRPr="00B356C7">
        <w:rPr>
          <w:lang w:val="el-GR"/>
        </w:rPr>
        <w:t>, 6</w:t>
      </w:r>
      <w:r w:rsidRPr="00B356C7">
        <w:rPr>
          <w:lang w:val="el-GR"/>
        </w:rPr>
        <w:t xml:space="preserve"> και</w:t>
      </w:r>
      <w:r w:rsidR="00CD3B0E" w:rsidRPr="00B356C7">
        <w:rPr>
          <w:lang w:val="el-GR"/>
        </w:rPr>
        <w:t xml:space="preserve"> 7 και</w:t>
      </w:r>
      <w:r w:rsidRPr="00B356C7">
        <w:rPr>
          <w:lang w:val="el-GR"/>
        </w:rPr>
        <w:t xml:space="preserve"> τις γενικές σημειώσεις του σχετικού με την Ένωση Προσαρτήματος </w:t>
      </w:r>
      <w:r w:rsidRPr="00B356C7">
        <w:t>I</w:t>
      </w:r>
      <w:r w:rsidRPr="00B356C7">
        <w:rPr>
          <w:lang w:val="el-GR"/>
        </w:rPr>
        <w:t xml:space="preserve"> της ως άνω Συμφωνίας, καθώς και </w:t>
      </w:r>
    </w:p>
    <w:p w14:paraId="0D92DB03" w14:textId="77777777" w:rsidR="008338F0" w:rsidRPr="00B356C7" w:rsidRDefault="003355E7">
      <w:pPr>
        <w:rPr>
          <w:lang w:val="el-GR"/>
        </w:rPr>
      </w:pPr>
      <w:r w:rsidRPr="00B356C7">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Pr="00B356C7" w:rsidRDefault="00CD3B0E">
      <w:pPr>
        <w:rPr>
          <w:lang w:val="el-GR"/>
        </w:rPr>
      </w:pPr>
      <w:r w:rsidRPr="00B356C7">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B356C7">
        <w:rPr>
          <w:rStyle w:val="0"/>
          <w:lang w:val="el-GR"/>
        </w:rPr>
        <w:footnoteReference w:id="3"/>
      </w:r>
    </w:p>
    <w:p w14:paraId="2A29223E" w14:textId="77777777" w:rsidR="008207F2" w:rsidRPr="00B356C7" w:rsidRDefault="008207F2" w:rsidP="008207F2">
      <w:pPr>
        <w:spacing w:before="120"/>
        <w:rPr>
          <w:lang w:val="el-GR"/>
        </w:rPr>
      </w:pPr>
      <w:bookmarkStart w:id="84" w:name="_Hlk118712403"/>
      <w:r w:rsidRPr="00B356C7">
        <w:rPr>
          <w:b/>
          <w:lang w:val="el-GR"/>
        </w:rPr>
        <w:t>2.</w:t>
      </w:r>
      <w:r w:rsidRPr="00B356C7">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B356C7">
        <w:rPr>
          <w:lang w:val="en-US"/>
        </w:rPr>
        <w:t>L</w:t>
      </w:r>
      <w:r w:rsidRPr="00B356C7">
        <w:rPr>
          <w:lang w:val="el-GR"/>
        </w:rPr>
        <w:t xml:space="preserve"> 111/1) και συγκεκριμένα αν ο οικονομικός φορέας είναι :</w:t>
      </w:r>
    </w:p>
    <w:p w14:paraId="07137C91" w14:textId="77777777" w:rsidR="008207F2" w:rsidRPr="00B356C7" w:rsidRDefault="008207F2" w:rsidP="008207F2">
      <w:pPr>
        <w:spacing w:before="120"/>
        <w:rPr>
          <w:lang w:val="el-GR"/>
        </w:rPr>
      </w:pPr>
      <w:r w:rsidRPr="00B356C7">
        <w:rPr>
          <w:lang w:val="el-GR"/>
        </w:rPr>
        <w:t>α) Ρώσος υπήκοος ή φυσικό ή νομικό πρόσωπο, οντότητα ή φορέα που έχει την έδρα του στη Ρωσία,</w:t>
      </w:r>
    </w:p>
    <w:p w14:paraId="119E8A90" w14:textId="77777777" w:rsidR="008207F2" w:rsidRPr="00B356C7" w:rsidRDefault="008207F2" w:rsidP="008207F2">
      <w:pPr>
        <w:spacing w:before="120"/>
        <w:rPr>
          <w:lang w:val="el-GR"/>
        </w:rPr>
      </w:pPr>
      <w:r w:rsidRPr="00B356C7">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B356C7" w:rsidRDefault="008207F2" w:rsidP="008207F2">
      <w:pPr>
        <w:spacing w:before="120"/>
        <w:rPr>
          <w:lang w:val="el-GR"/>
        </w:rPr>
      </w:pPr>
      <w:r w:rsidRPr="00B356C7">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3C31A2CB" w:rsidR="009F688B" w:rsidRPr="00B356C7" w:rsidRDefault="009F688B" w:rsidP="008207F2">
      <w:pPr>
        <w:rPr>
          <w:lang w:val="el-GR"/>
        </w:rPr>
      </w:pPr>
      <w:r w:rsidRPr="00B356C7">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B356C7">
        <w:rPr>
          <w:lang w:val="el-GR"/>
        </w:rPr>
        <w:t>υποπαρ</w:t>
      </w:r>
      <w:proofErr w:type="spellEnd"/>
      <w:r w:rsidRPr="00B356C7">
        <w:rPr>
          <w:lang w:val="el-GR"/>
        </w:rPr>
        <w:t>. 2.4.3.1 και το</w:t>
      </w:r>
      <w:r w:rsidR="00333D5D" w:rsidRPr="00B356C7">
        <w:rPr>
          <w:lang w:val="el-GR"/>
        </w:rPr>
        <w:t xml:space="preserve"> </w:t>
      </w:r>
      <w:r w:rsidRPr="00B356C7">
        <w:rPr>
          <w:lang w:val="el-GR"/>
        </w:rPr>
        <w:t xml:space="preserve">ΠΑΡΑΡΤΗΜΑ </w:t>
      </w:r>
      <w:r w:rsidRPr="00B356C7">
        <w:t>VI</w:t>
      </w:r>
      <w:r w:rsidRPr="00B356C7">
        <w:rPr>
          <w:lang w:val="el-GR"/>
        </w:rPr>
        <w:t xml:space="preserve">Ι – Άλλες Δηλώσεις της παρούσας». </w:t>
      </w:r>
    </w:p>
    <w:bookmarkEnd w:id="84"/>
    <w:p w14:paraId="5EBAA89E" w14:textId="20A0884A" w:rsidR="008338F0" w:rsidRPr="00B356C7" w:rsidRDefault="00E97E4D">
      <w:pPr>
        <w:rPr>
          <w:i/>
          <w:iCs/>
          <w:color w:val="5B9BD5"/>
          <w:lang w:val="el-GR"/>
        </w:rPr>
      </w:pPr>
      <w:r w:rsidRPr="00B356C7">
        <w:rPr>
          <w:b/>
          <w:bCs/>
          <w:lang w:val="el-GR"/>
        </w:rPr>
        <w:t>3</w:t>
      </w:r>
      <w:r w:rsidR="003355E7" w:rsidRPr="00B356C7">
        <w:rPr>
          <w:b/>
          <w:bCs/>
          <w:lang w:val="el-GR"/>
        </w:rPr>
        <w:t>.</w:t>
      </w:r>
      <w:r w:rsidR="003355E7" w:rsidRPr="00B356C7">
        <w:rPr>
          <w:lang w:val="el-GR"/>
        </w:rPr>
        <w:t xml:space="preserve"> </w:t>
      </w:r>
      <w:r w:rsidR="00CD3B0E" w:rsidRPr="00B356C7">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B356C7">
        <w:rPr>
          <w:lang w:val="el-GR"/>
        </w:rPr>
        <w:t xml:space="preserve"> </w:t>
      </w:r>
      <w:r w:rsidR="00CD3B0E" w:rsidRPr="00B356C7">
        <w:rPr>
          <w:lang w:val="el-GR"/>
        </w:rPr>
        <w:t xml:space="preserve">μπορεί να απαιτήσει </w:t>
      </w:r>
      <w:r w:rsidR="00CD3B0E" w:rsidRPr="00B356C7">
        <w:rPr>
          <w:lang w:val="el-GR"/>
        </w:rPr>
        <w:lastRenderedPageBreak/>
        <w:t>από τις ενώσεις οικονομικών φορέων να περιβληθούν συγκεκριμένη νομική μορφή, εφόσον τους ανατεθεί η σύμβαση.</w:t>
      </w:r>
    </w:p>
    <w:p w14:paraId="7695FA92" w14:textId="5E1849D6" w:rsidR="002F2BED" w:rsidRPr="00B356C7" w:rsidRDefault="00E97E4D" w:rsidP="006F63EC">
      <w:pPr>
        <w:rPr>
          <w:vertAlign w:val="superscript"/>
          <w:lang w:val="el-GR"/>
        </w:rPr>
      </w:pPr>
      <w:r w:rsidRPr="00B356C7">
        <w:rPr>
          <w:b/>
          <w:bCs/>
          <w:lang w:val="el-GR"/>
        </w:rPr>
        <w:t>4</w:t>
      </w:r>
      <w:r w:rsidR="003355E7" w:rsidRPr="00B356C7">
        <w:rPr>
          <w:b/>
          <w:bCs/>
          <w:lang w:val="el-GR"/>
        </w:rPr>
        <w:t>.</w:t>
      </w:r>
      <w:r w:rsidR="003355E7" w:rsidRPr="00B356C7">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B356C7">
        <w:rPr>
          <w:lang w:val="el-GR"/>
        </w:rPr>
        <w:t>ολόκληρον</w:t>
      </w:r>
      <w:proofErr w:type="spellEnd"/>
      <w:r w:rsidR="003355E7" w:rsidRPr="00B356C7">
        <w:rPr>
          <w:lang w:val="el-GR"/>
        </w:rPr>
        <w:t>.</w:t>
      </w:r>
      <w:r w:rsidR="00E1337D" w:rsidRPr="00B356C7">
        <w:rPr>
          <w:rStyle w:val="FootnoteReference2"/>
          <w:lang w:val="el-GR"/>
        </w:rPr>
        <w:t xml:space="preserve"> </w:t>
      </w:r>
    </w:p>
    <w:p w14:paraId="6B39115A" w14:textId="77777777" w:rsidR="008338F0" w:rsidRPr="00B356C7" w:rsidRDefault="003355E7" w:rsidP="0072750F">
      <w:pPr>
        <w:pStyle w:val="30"/>
        <w:ind w:left="1276"/>
        <w:rPr>
          <w:lang w:val="el-GR"/>
        </w:rPr>
      </w:pPr>
      <w:bookmarkStart w:id="85" w:name="_Ref496542081"/>
      <w:bookmarkStart w:id="86" w:name="_Toc97194272"/>
      <w:bookmarkStart w:id="87" w:name="_Toc97194422"/>
      <w:bookmarkStart w:id="88" w:name="_Toc166240220"/>
      <w:r w:rsidRPr="00B356C7">
        <w:rPr>
          <w:lang w:val="el-GR"/>
        </w:rPr>
        <w:t>Εγγύηση συμμετοχής</w:t>
      </w:r>
      <w:bookmarkEnd w:id="85"/>
      <w:bookmarkEnd w:id="86"/>
      <w:bookmarkEnd w:id="87"/>
      <w:bookmarkEnd w:id="88"/>
    </w:p>
    <w:p w14:paraId="075B8B68" w14:textId="6BCB501C" w:rsidR="00C960CF" w:rsidRPr="00B356C7" w:rsidRDefault="003355E7" w:rsidP="00221291">
      <w:pPr>
        <w:pStyle w:val="aff"/>
        <w:tabs>
          <w:tab w:val="left" w:pos="0"/>
          <w:tab w:val="left" w:pos="1134"/>
        </w:tabs>
        <w:spacing w:before="240"/>
        <w:ind w:left="0"/>
        <w:rPr>
          <w:lang w:val="el-GR"/>
        </w:rPr>
      </w:pPr>
      <w:r w:rsidRPr="00B356C7">
        <w:rPr>
          <w:rStyle w:val="Heading4Char"/>
          <w:rFonts w:ascii="Tahoma" w:hAnsi="Tahoma" w:cs="Tahoma"/>
          <w:sz w:val="22"/>
          <w:szCs w:val="22"/>
          <w:lang w:val="el-GR"/>
        </w:rPr>
        <w:t>2.2.2.1.</w:t>
      </w:r>
      <w:r w:rsidRPr="00B356C7">
        <w:rPr>
          <w:b/>
          <w:bCs/>
          <w:lang w:val="el-GR"/>
        </w:rPr>
        <w:t xml:space="preserve"> </w:t>
      </w:r>
      <w:r w:rsidRPr="00B356C7">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B356C7">
        <w:rPr>
          <w:lang w:val="el-GR"/>
        </w:rPr>
        <w:t xml:space="preserve"> </w:t>
      </w:r>
      <w:r w:rsidRPr="00B356C7">
        <w:rPr>
          <w:lang w:val="el-GR"/>
        </w:rPr>
        <w:t>εγγυητική επιστολή συμμετοχής,</w:t>
      </w:r>
      <w:r w:rsidR="00C960CF" w:rsidRPr="00B356C7">
        <w:rPr>
          <w:lang w:val="el-GR"/>
        </w:rPr>
        <w:t xml:space="preserve"> σύμφωνα με το </w:t>
      </w:r>
      <w:r w:rsidR="00CA543A" w:rsidRPr="00B356C7">
        <w:rPr>
          <w:lang w:val="el-GR"/>
        </w:rPr>
        <w:t xml:space="preserve">αντίστοιχο </w:t>
      </w:r>
      <w:r w:rsidR="00C960CF" w:rsidRPr="00B356C7">
        <w:rPr>
          <w:lang w:val="el-GR"/>
        </w:rPr>
        <w:t xml:space="preserve">υπόδειγμα </w:t>
      </w:r>
      <w:r w:rsidR="00CA543A" w:rsidRPr="00B356C7">
        <w:rPr>
          <w:lang w:val="el-GR"/>
        </w:rPr>
        <w:t>στο</w:t>
      </w:r>
      <w:r w:rsidR="00C960CF" w:rsidRPr="00B356C7">
        <w:rPr>
          <w:lang w:val="el-GR"/>
        </w:rPr>
        <w:t xml:space="preserve"> </w:t>
      </w:r>
      <w:r w:rsidR="00CA543A" w:rsidRPr="00B356C7">
        <w:rPr>
          <w:lang w:val="el-GR"/>
        </w:rPr>
        <w:t>«</w:t>
      </w:r>
      <w:r w:rsidR="004255F2" w:rsidRPr="00B356C7">
        <w:rPr>
          <w:lang w:val="el-GR"/>
        </w:rPr>
        <w:t xml:space="preserve">ΠΑΡΑΡΤΗΜΑ </w:t>
      </w:r>
      <w:r w:rsidR="004255F2" w:rsidRPr="00B356C7">
        <w:t>VIII</w:t>
      </w:r>
      <w:r w:rsidR="004255F2" w:rsidRPr="00B356C7">
        <w:rPr>
          <w:lang w:val="el-GR"/>
        </w:rPr>
        <w:t xml:space="preserve"> – Υποδείγματα Εγγυητικών Επιστολών</w:t>
      </w:r>
      <w:r w:rsidR="00CA543A" w:rsidRPr="00B356C7">
        <w:rPr>
          <w:lang w:val="el-GR"/>
        </w:rPr>
        <w:t>»</w:t>
      </w:r>
      <w:r w:rsidR="00E1337D" w:rsidRPr="00B356C7">
        <w:rPr>
          <w:lang w:val="el-GR"/>
        </w:rPr>
        <w:t xml:space="preserve"> </w:t>
      </w:r>
      <w:r w:rsidR="00C960CF" w:rsidRPr="00B356C7">
        <w:rPr>
          <w:lang w:val="el-GR"/>
        </w:rPr>
        <w:t>της παρούσας</w:t>
      </w:r>
      <w:r w:rsidRPr="00B356C7">
        <w:rPr>
          <w:lang w:val="el-GR"/>
        </w:rPr>
        <w:t>.</w:t>
      </w:r>
    </w:p>
    <w:p w14:paraId="66399F81" w14:textId="77777777" w:rsidR="006F63EC" w:rsidRPr="00B356C7" w:rsidRDefault="006F63EC" w:rsidP="00221291">
      <w:pPr>
        <w:pStyle w:val="aff"/>
        <w:tabs>
          <w:tab w:val="left" w:pos="0"/>
          <w:tab w:val="left" w:pos="1134"/>
        </w:tabs>
        <w:spacing w:before="240"/>
        <w:ind w:left="0"/>
        <w:rPr>
          <w:lang w:val="el-GR"/>
        </w:rPr>
      </w:pPr>
    </w:p>
    <w:p w14:paraId="37E366F6" w14:textId="12668EE7" w:rsidR="00DF0C2D" w:rsidRPr="00B356C7" w:rsidRDefault="00DF0C2D" w:rsidP="003329FF">
      <w:pPr>
        <w:pStyle w:val="aff"/>
        <w:tabs>
          <w:tab w:val="left" w:pos="0"/>
          <w:tab w:val="left" w:pos="1134"/>
        </w:tabs>
        <w:spacing w:before="240"/>
        <w:ind w:left="0"/>
        <w:rPr>
          <w:lang w:val="el-GR"/>
        </w:rPr>
      </w:pPr>
      <w:r w:rsidRPr="00B356C7">
        <w:rPr>
          <w:lang w:val="el-GR"/>
        </w:rPr>
        <w:t xml:space="preserve">Το ποσό της εγγυητικής επιστολής θα πρέπει να καλύπτει σε ευρώ (€) ποσοστό </w:t>
      </w:r>
      <w:r w:rsidR="006F63EC" w:rsidRPr="00B356C7">
        <w:rPr>
          <w:b/>
          <w:bCs/>
          <w:lang w:val="el-GR"/>
        </w:rPr>
        <w:t>2</w:t>
      </w:r>
      <w:r w:rsidRPr="00B356C7">
        <w:rPr>
          <w:b/>
          <w:lang w:val="el-GR"/>
        </w:rPr>
        <w:t>%</w:t>
      </w:r>
      <w:r w:rsidRPr="00B356C7">
        <w:rPr>
          <w:lang w:val="el-GR"/>
        </w:rPr>
        <w:t xml:space="preserve"> του προϋπολογισμού του Έργου (μη συμπεριλαμβανομένου ΦΠΑ</w:t>
      </w:r>
      <w:r w:rsidR="006F63EC" w:rsidRPr="00B356C7">
        <w:rPr>
          <w:lang w:val="el-GR"/>
        </w:rPr>
        <w:t xml:space="preserve"> και δικαιωμάτων προαίρεσης</w:t>
      </w:r>
      <w:r w:rsidRPr="00B356C7">
        <w:rPr>
          <w:lang w:val="el-GR"/>
        </w:rPr>
        <w:t>), ήτοι ποσό</w:t>
      </w:r>
      <w:r w:rsidR="00DF776D" w:rsidRPr="00B356C7">
        <w:rPr>
          <w:lang w:val="el-GR"/>
        </w:rPr>
        <w:t xml:space="preserve"> </w:t>
      </w:r>
      <w:r w:rsidR="00B87A39" w:rsidRPr="00B356C7">
        <w:rPr>
          <w:lang w:val="el-GR"/>
        </w:rPr>
        <w:t>τριακόσιες εξήντα</w:t>
      </w:r>
      <w:r w:rsidR="003C5759" w:rsidRPr="00B356C7">
        <w:rPr>
          <w:lang w:val="el-GR"/>
        </w:rPr>
        <w:t xml:space="preserve"> μία</w:t>
      </w:r>
      <w:r w:rsidR="00B87A39" w:rsidRPr="00B356C7">
        <w:rPr>
          <w:lang w:val="el-GR"/>
        </w:rPr>
        <w:t xml:space="preserve"> χιλιάδες ευρώ (36</w:t>
      </w:r>
      <w:r w:rsidR="003C5759" w:rsidRPr="00B356C7">
        <w:rPr>
          <w:lang w:val="el-GR"/>
        </w:rPr>
        <w:t>1</w:t>
      </w:r>
      <w:r w:rsidR="00B87A39" w:rsidRPr="00B356C7">
        <w:rPr>
          <w:lang w:val="el-GR"/>
        </w:rPr>
        <w:t>.000€)</w:t>
      </w:r>
      <w:r w:rsidRPr="00B356C7">
        <w:rPr>
          <w:lang w:val="el-GR"/>
        </w:rPr>
        <w:t>.</w:t>
      </w:r>
    </w:p>
    <w:p w14:paraId="29F1BA91" w14:textId="77777777" w:rsidR="008338F0" w:rsidRPr="00B356C7" w:rsidRDefault="003355E7">
      <w:pPr>
        <w:rPr>
          <w:bCs/>
          <w:lang w:val="el-GR"/>
        </w:rPr>
      </w:pPr>
      <w:r w:rsidRPr="00B356C7">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D857165" w:rsidR="008338F0" w:rsidRPr="00B356C7" w:rsidRDefault="003355E7">
      <w:pPr>
        <w:rPr>
          <w:bCs/>
          <w:lang w:val="el-GR"/>
        </w:rPr>
      </w:pPr>
      <w:r w:rsidRPr="00B356C7">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B356C7">
        <w:rPr>
          <w:bCs/>
          <w:lang w:val="el-GR"/>
        </w:rPr>
        <w:t xml:space="preserve">της παρ. </w:t>
      </w:r>
      <w:r w:rsidR="00061ADD" w:rsidRPr="00B356C7">
        <w:rPr>
          <w:bCs/>
          <w:lang w:val="el-GR"/>
        </w:rPr>
        <w:fldChar w:fldCharType="begin"/>
      </w:r>
      <w:r w:rsidR="00061ADD" w:rsidRPr="00B356C7">
        <w:rPr>
          <w:bCs/>
          <w:lang w:val="el-GR"/>
        </w:rPr>
        <w:instrText xml:space="preserve"> REF _Ref496542431 \r \h </w:instrText>
      </w:r>
      <w:r w:rsidR="00DF02B0" w:rsidRPr="00B356C7">
        <w:rPr>
          <w:bCs/>
          <w:lang w:val="el-GR"/>
        </w:rPr>
        <w:instrText xml:space="preserve"> \* MERGEFORMAT </w:instrText>
      </w:r>
      <w:r w:rsidR="00061ADD" w:rsidRPr="00B356C7">
        <w:rPr>
          <w:bCs/>
          <w:lang w:val="el-GR"/>
        </w:rPr>
      </w:r>
      <w:r w:rsidR="00061ADD" w:rsidRPr="00B356C7">
        <w:rPr>
          <w:bCs/>
          <w:lang w:val="el-GR"/>
        </w:rPr>
        <w:fldChar w:fldCharType="separate"/>
      </w:r>
      <w:r w:rsidR="00A40D20">
        <w:rPr>
          <w:bCs/>
          <w:cs/>
          <w:lang w:val="el-GR"/>
        </w:rPr>
        <w:t>‎</w:t>
      </w:r>
      <w:r w:rsidR="00A40D20">
        <w:rPr>
          <w:bCs/>
          <w:lang w:val="el-GR"/>
        </w:rPr>
        <w:t>2.4.5</w:t>
      </w:r>
      <w:r w:rsidR="00061ADD" w:rsidRPr="00B356C7">
        <w:rPr>
          <w:bCs/>
          <w:lang w:val="el-GR"/>
        </w:rPr>
        <w:fldChar w:fldCharType="end"/>
      </w:r>
      <w:r w:rsidRPr="00B356C7">
        <w:rPr>
          <w:bCs/>
          <w:lang w:val="el-GR"/>
        </w:rPr>
        <w:t xml:space="preserve"> </w:t>
      </w:r>
      <w:r w:rsidR="00C960CF" w:rsidRPr="00B356C7">
        <w:rPr>
          <w:bCs/>
          <w:lang w:val="el-GR"/>
        </w:rPr>
        <w:t xml:space="preserve">«Χρόνος Ισχύος των Προσφορών» </w:t>
      </w:r>
      <w:r w:rsidRPr="00B356C7">
        <w:rPr>
          <w:bCs/>
          <w:lang w:val="el-GR"/>
        </w:rPr>
        <w:t>της παρούσας, άλλως η προσφορά απορρίπτεται. Η αναθέτουσα αρχή μπορεί, πριν τη λήξη της προσφοράς, να ζητά από τ</w:t>
      </w:r>
      <w:r w:rsidR="00730200" w:rsidRPr="00B356C7">
        <w:rPr>
          <w:bCs/>
          <w:lang w:val="el-GR"/>
        </w:rPr>
        <w:t>ους</w:t>
      </w:r>
      <w:r w:rsidRPr="00B356C7">
        <w:rPr>
          <w:bCs/>
          <w:lang w:val="el-GR"/>
        </w:rPr>
        <w:t xml:space="preserve"> προσφέροντ</w:t>
      </w:r>
      <w:r w:rsidR="00730200" w:rsidRPr="00B356C7">
        <w:rPr>
          <w:bCs/>
          <w:lang w:val="el-GR"/>
        </w:rPr>
        <w:t>ες</w:t>
      </w:r>
      <w:r w:rsidRPr="00B356C7">
        <w:rPr>
          <w:bCs/>
          <w:lang w:val="el-GR"/>
        </w:rPr>
        <w:t xml:space="preserve"> να παρατείν</w:t>
      </w:r>
      <w:r w:rsidR="00730200" w:rsidRPr="00B356C7">
        <w:rPr>
          <w:bCs/>
          <w:lang w:val="el-GR"/>
        </w:rPr>
        <w:t>ουν</w:t>
      </w:r>
      <w:r w:rsidRPr="00B356C7">
        <w:rPr>
          <w:bCs/>
          <w:lang w:val="el-GR"/>
        </w:rPr>
        <w:t>, πριν τη λήξη τους, τη διάρκεια ισχύος της προσφοράς και της εγγύησης συμμετοχής.</w:t>
      </w:r>
    </w:p>
    <w:p w14:paraId="43BCC803" w14:textId="0283B77F" w:rsidR="00CD3B0E" w:rsidRPr="00B356C7" w:rsidRDefault="00CD3B0E" w:rsidP="00CD3B0E">
      <w:pPr>
        <w:rPr>
          <w:lang w:val="el-GR"/>
        </w:rPr>
      </w:pPr>
      <w:r w:rsidRPr="00B356C7">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B356C7">
        <w:rPr>
          <w:bCs/>
          <w:lang w:val="el-GR"/>
        </w:rPr>
        <w:fldChar w:fldCharType="begin"/>
      </w:r>
      <w:r w:rsidRPr="00B356C7">
        <w:rPr>
          <w:bCs/>
          <w:lang w:val="el-GR"/>
        </w:rPr>
        <w:instrText xml:space="preserve"> REF _Ref496542534 \r \h </w:instrText>
      </w:r>
      <w:r w:rsidR="00B356C7">
        <w:rPr>
          <w:bCs/>
          <w:lang w:val="el-GR"/>
        </w:rPr>
        <w:instrText xml:space="preserve"> \* MERGEFORMAT </w:instrText>
      </w:r>
      <w:r w:rsidRPr="00B356C7">
        <w:rPr>
          <w:bCs/>
          <w:lang w:val="el-GR"/>
        </w:rPr>
      </w:r>
      <w:r w:rsidRPr="00B356C7">
        <w:rPr>
          <w:bCs/>
          <w:lang w:val="el-GR"/>
        </w:rPr>
        <w:fldChar w:fldCharType="separate"/>
      </w:r>
      <w:r w:rsidR="00A40D20">
        <w:rPr>
          <w:bCs/>
          <w:cs/>
          <w:lang w:val="el-GR"/>
        </w:rPr>
        <w:t>‎</w:t>
      </w:r>
      <w:r w:rsidR="00A40D20">
        <w:rPr>
          <w:bCs/>
          <w:lang w:val="el-GR"/>
        </w:rPr>
        <w:t>3.1</w:t>
      </w:r>
      <w:r w:rsidRPr="00B356C7">
        <w:rPr>
          <w:bCs/>
          <w:lang w:val="el-GR"/>
        </w:rPr>
        <w:fldChar w:fldCharType="end"/>
      </w:r>
      <w:r w:rsidRPr="00B356C7">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B356C7" w:rsidRDefault="00CD3B0E">
      <w:pPr>
        <w:rPr>
          <w:b/>
          <w:bCs/>
          <w:lang w:val="el-GR"/>
        </w:rPr>
      </w:pPr>
    </w:p>
    <w:p w14:paraId="30F72B92" w14:textId="77777777" w:rsidR="008338F0" w:rsidRPr="00B356C7" w:rsidRDefault="003355E7" w:rsidP="00221291">
      <w:pPr>
        <w:pStyle w:val="aff"/>
        <w:tabs>
          <w:tab w:val="left" w:pos="0"/>
          <w:tab w:val="left" w:pos="1134"/>
        </w:tabs>
        <w:spacing w:before="240"/>
        <w:ind w:left="0"/>
        <w:rPr>
          <w:lang w:val="el-GR"/>
        </w:rPr>
      </w:pPr>
      <w:r w:rsidRPr="00B356C7">
        <w:rPr>
          <w:rStyle w:val="Heading4Char"/>
          <w:rFonts w:ascii="Tahoma" w:hAnsi="Tahoma" w:cs="Tahoma"/>
          <w:sz w:val="22"/>
          <w:szCs w:val="22"/>
          <w:lang w:val="el-GR"/>
        </w:rPr>
        <w:t>2.2.2.2.</w:t>
      </w:r>
      <w:r w:rsidRPr="00B356C7">
        <w:rPr>
          <w:b/>
          <w:lang w:val="el-GR"/>
        </w:rPr>
        <w:t xml:space="preserve"> </w:t>
      </w:r>
      <w:r w:rsidRPr="00B356C7">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B356C7" w:rsidRDefault="003355E7">
      <w:pPr>
        <w:rPr>
          <w:lang w:val="el-GR"/>
        </w:rPr>
      </w:pPr>
      <w:r w:rsidRPr="00B356C7">
        <w:rPr>
          <w:lang w:val="el-GR"/>
        </w:rPr>
        <w:t>Η εγγύηση συμμετοχής επιστρέφεται στους λοιπούς προσφέροντες</w:t>
      </w:r>
      <w:r w:rsidR="00E87EA9" w:rsidRPr="00B356C7">
        <w:rPr>
          <w:lang w:val="el-GR"/>
        </w:rPr>
        <w:t xml:space="preserve"> σύμφωνα με τα ειδικότερα οριζόμενα </w:t>
      </w:r>
      <w:r w:rsidR="00CD3B0E" w:rsidRPr="00B356C7">
        <w:rPr>
          <w:bCs/>
          <w:lang w:val="el-GR"/>
        </w:rPr>
        <w:t>στην παρ. 3 του ά</w:t>
      </w:r>
      <w:r w:rsidR="00E87EA9" w:rsidRPr="00B356C7">
        <w:rPr>
          <w:bCs/>
          <w:lang w:val="el-GR"/>
        </w:rPr>
        <w:t>ρθρο</w:t>
      </w:r>
      <w:r w:rsidR="00CD3B0E" w:rsidRPr="00B356C7">
        <w:rPr>
          <w:bCs/>
          <w:lang w:val="el-GR"/>
        </w:rPr>
        <w:t>υ</w:t>
      </w:r>
      <w:r w:rsidR="00E87EA9" w:rsidRPr="00B356C7">
        <w:rPr>
          <w:bCs/>
          <w:lang w:val="el-GR"/>
        </w:rPr>
        <w:t xml:space="preserve"> 72 του ν. 4412/2016</w:t>
      </w:r>
      <w:r w:rsidR="00E87EA9" w:rsidRPr="00B356C7">
        <w:rPr>
          <w:lang w:val="el-GR"/>
        </w:rPr>
        <w:t>.</w:t>
      </w:r>
      <w:r w:rsidR="00E87EA9" w:rsidRPr="00B356C7">
        <w:rPr>
          <w:rStyle w:val="WW-FootnoteReference17"/>
          <w:lang w:val="el-GR"/>
        </w:rPr>
        <w:t xml:space="preserve"> </w:t>
      </w:r>
      <w:r w:rsidR="00E87EA9" w:rsidRPr="00B356C7">
        <w:rPr>
          <w:rStyle w:val="WW-FootnoteReference17"/>
        </w:rPr>
        <w:footnoteReference w:id="4"/>
      </w:r>
      <w:r w:rsidR="00E87EA9" w:rsidRPr="00B356C7">
        <w:rPr>
          <w:lang w:val="el-GR"/>
        </w:rPr>
        <w:t xml:space="preserve"> </w:t>
      </w:r>
    </w:p>
    <w:p w14:paraId="1FB0C47E" w14:textId="77777777" w:rsidR="00E975FD" w:rsidRPr="00B356C7" w:rsidRDefault="00FA4CDD">
      <w:pPr>
        <w:rPr>
          <w:lang w:val="el-GR"/>
        </w:rPr>
      </w:pPr>
      <w:r w:rsidRPr="00B356C7">
        <w:rPr>
          <w:lang w:val="el-GR"/>
        </w:rPr>
        <w:t>μ</w:t>
      </w:r>
      <w:r w:rsidR="00FC1B9E" w:rsidRPr="00B356C7">
        <w:rPr>
          <w:lang w:val="el-GR"/>
        </w:rPr>
        <w:t>ετά από :</w:t>
      </w:r>
    </w:p>
    <w:p w14:paraId="5B6ECAAC" w14:textId="77777777" w:rsidR="00FC1B9E" w:rsidRPr="00B356C7" w:rsidRDefault="00FC1B9E" w:rsidP="00821852">
      <w:pPr>
        <w:rPr>
          <w:lang w:val="el-GR"/>
        </w:rPr>
      </w:pPr>
      <w:proofErr w:type="spellStart"/>
      <w:r w:rsidRPr="00B356C7">
        <w:rPr>
          <w:rFonts w:hint="eastAsia"/>
          <w:lang w:val="el-GR"/>
        </w:rPr>
        <w:t>αα</w:t>
      </w:r>
      <w:proofErr w:type="spellEnd"/>
      <w:r w:rsidRPr="00B356C7">
        <w:rPr>
          <w:lang w:val="el-GR"/>
        </w:rPr>
        <w:t xml:space="preserve">) </w:t>
      </w:r>
      <w:r w:rsidRPr="00B356C7">
        <w:rPr>
          <w:rFonts w:hint="eastAsia"/>
          <w:lang w:val="el-GR"/>
        </w:rPr>
        <w:t>την</w:t>
      </w:r>
      <w:r w:rsidRPr="00B356C7">
        <w:rPr>
          <w:lang w:val="el-GR"/>
        </w:rPr>
        <w:t xml:space="preserve"> </w:t>
      </w:r>
      <w:r w:rsidRPr="00B356C7">
        <w:rPr>
          <w:rFonts w:hint="eastAsia"/>
          <w:lang w:val="el-GR"/>
        </w:rPr>
        <w:t>άπρακτη</w:t>
      </w:r>
      <w:r w:rsidRPr="00B356C7">
        <w:rPr>
          <w:lang w:val="el-GR"/>
        </w:rPr>
        <w:t xml:space="preserve"> </w:t>
      </w:r>
      <w:r w:rsidRPr="00B356C7">
        <w:rPr>
          <w:rFonts w:hint="eastAsia"/>
          <w:lang w:val="el-GR"/>
        </w:rPr>
        <w:t>πάροδο</w:t>
      </w:r>
      <w:r w:rsidRPr="00B356C7">
        <w:rPr>
          <w:lang w:val="el-GR"/>
        </w:rPr>
        <w:t xml:space="preserve"> </w:t>
      </w:r>
      <w:r w:rsidRPr="00B356C7">
        <w:rPr>
          <w:rFonts w:hint="eastAsia"/>
          <w:lang w:val="el-GR"/>
        </w:rPr>
        <w:t>της</w:t>
      </w:r>
      <w:r w:rsidRPr="00B356C7">
        <w:rPr>
          <w:lang w:val="el-GR"/>
        </w:rPr>
        <w:t xml:space="preserve"> </w:t>
      </w:r>
      <w:r w:rsidRPr="00B356C7">
        <w:rPr>
          <w:rFonts w:hint="eastAsia"/>
          <w:lang w:val="el-GR"/>
        </w:rPr>
        <w:t>προθεσμίας</w:t>
      </w:r>
      <w:r w:rsidRPr="00B356C7">
        <w:rPr>
          <w:lang w:val="el-GR"/>
        </w:rPr>
        <w:t xml:space="preserve"> </w:t>
      </w:r>
      <w:r w:rsidRPr="00B356C7">
        <w:rPr>
          <w:rFonts w:hint="eastAsia"/>
          <w:lang w:val="el-GR"/>
        </w:rPr>
        <w:t>άσκησης</w:t>
      </w:r>
      <w:r w:rsidRPr="00B356C7">
        <w:rPr>
          <w:lang w:val="el-GR"/>
        </w:rPr>
        <w:t xml:space="preserve"> </w:t>
      </w:r>
      <w:proofErr w:type="spellStart"/>
      <w:r w:rsidRPr="00B356C7">
        <w:rPr>
          <w:rFonts w:hint="eastAsia"/>
          <w:lang w:val="el-GR"/>
        </w:rPr>
        <w:t>ενδικοφανούς</w:t>
      </w:r>
      <w:proofErr w:type="spellEnd"/>
      <w:r w:rsidRPr="00B356C7">
        <w:rPr>
          <w:lang w:val="el-GR"/>
        </w:rPr>
        <w:t xml:space="preserve"> </w:t>
      </w:r>
      <w:r w:rsidRPr="00B356C7">
        <w:rPr>
          <w:rFonts w:hint="eastAsia"/>
          <w:lang w:val="el-GR"/>
        </w:rPr>
        <w:t>προσφυγής</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την</w:t>
      </w:r>
      <w:r w:rsidRPr="00B356C7">
        <w:rPr>
          <w:lang w:val="el-GR"/>
        </w:rPr>
        <w:t xml:space="preserve"> </w:t>
      </w:r>
      <w:r w:rsidRPr="00B356C7">
        <w:rPr>
          <w:rFonts w:hint="eastAsia"/>
          <w:lang w:val="el-GR"/>
        </w:rPr>
        <w:t>έκδοση</w:t>
      </w:r>
      <w:r w:rsidRPr="00B356C7">
        <w:rPr>
          <w:lang w:val="el-GR"/>
        </w:rPr>
        <w:t xml:space="preserve"> </w:t>
      </w:r>
      <w:r w:rsidRPr="00B356C7">
        <w:rPr>
          <w:rFonts w:hint="eastAsia"/>
          <w:lang w:val="el-GR"/>
        </w:rPr>
        <w:t>απόφασης</w:t>
      </w:r>
      <w:r w:rsidRPr="00B356C7">
        <w:rPr>
          <w:lang w:val="el-GR"/>
        </w:rPr>
        <w:t xml:space="preserve"> </w:t>
      </w:r>
      <w:r w:rsidRPr="00B356C7">
        <w:rPr>
          <w:rFonts w:hint="eastAsia"/>
          <w:lang w:val="el-GR"/>
        </w:rPr>
        <w:t>επί</w:t>
      </w:r>
      <w:r w:rsidRPr="00B356C7">
        <w:rPr>
          <w:lang w:val="el-GR"/>
        </w:rPr>
        <w:t xml:space="preserve"> </w:t>
      </w:r>
      <w:proofErr w:type="spellStart"/>
      <w:r w:rsidRPr="00B356C7">
        <w:rPr>
          <w:rFonts w:hint="eastAsia"/>
          <w:lang w:val="el-GR"/>
        </w:rPr>
        <w:t>ασκηθείσας</w:t>
      </w:r>
      <w:proofErr w:type="spellEnd"/>
      <w:r w:rsidRPr="00B356C7">
        <w:rPr>
          <w:lang w:val="el-GR"/>
        </w:rPr>
        <w:t xml:space="preserve"> </w:t>
      </w:r>
      <w:r w:rsidRPr="00B356C7">
        <w:rPr>
          <w:rFonts w:hint="eastAsia"/>
          <w:lang w:val="el-GR"/>
        </w:rPr>
        <w:t>προσφυγής</w:t>
      </w:r>
      <w:r w:rsidRPr="00B356C7">
        <w:rPr>
          <w:lang w:val="el-GR"/>
        </w:rPr>
        <w:t xml:space="preserve"> </w:t>
      </w:r>
      <w:r w:rsidRPr="00B356C7">
        <w:rPr>
          <w:rFonts w:hint="eastAsia"/>
          <w:lang w:val="el-GR"/>
        </w:rPr>
        <w:t>κατά</w:t>
      </w:r>
      <w:r w:rsidRPr="00B356C7">
        <w:rPr>
          <w:lang w:val="el-GR"/>
        </w:rPr>
        <w:t xml:space="preserve"> </w:t>
      </w:r>
      <w:r w:rsidRPr="00B356C7">
        <w:rPr>
          <w:rFonts w:hint="eastAsia"/>
          <w:lang w:val="el-GR"/>
        </w:rPr>
        <w:t>της</w:t>
      </w:r>
      <w:r w:rsidRPr="00B356C7">
        <w:rPr>
          <w:lang w:val="el-GR"/>
        </w:rPr>
        <w:t xml:space="preserve"> </w:t>
      </w:r>
      <w:r w:rsidRPr="00B356C7">
        <w:rPr>
          <w:rFonts w:hint="eastAsia"/>
          <w:lang w:val="el-GR"/>
        </w:rPr>
        <w:t>απόφασης</w:t>
      </w:r>
      <w:r w:rsidRPr="00B356C7">
        <w:rPr>
          <w:lang w:val="el-GR"/>
        </w:rPr>
        <w:t xml:space="preserve"> </w:t>
      </w:r>
      <w:r w:rsidRPr="00B356C7">
        <w:rPr>
          <w:rFonts w:hint="eastAsia"/>
          <w:lang w:val="el-GR"/>
        </w:rPr>
        <w:t>κατακύρωσης</w:t>
      </w:r>
      <w:r w:rsidRPr="00B356C7">
        <w:rPr>
          <w:lang w:val="el-GR"/>
        </w:rPr>
        <w:t>,</w:t>
      </w:r>
    </w:p>
    <w:p w14:paraId="44620B77" w14:textId="77777777" w:rsidR="00FC1B9E" w:rsidRPr="00B356C7" w:rsidRDefault="00FC1B9E" w:rsidP="00821852">
      <w:pPr>
        <w:rPr>
          <w:lang w:val="el-GR"/>
        </w:rPr>
      </w:pPr>
      <w:proofErr w:type="spellStart"/>
      <w:r w:rsidRPr="00B356C7">
        <w:rPr>
          <w:rFonts w:hint="eastAsia"/>
          <w:lang w:val="el-GR"/>
        </w:rPr>
        <w:t>ββ</w:t>
      </w:r>
      <w:proofErr w:type="spellEnd"/>
      <w:r w:rsidRPr="00B356C7">
        <w:rPr>
          <w:lang w:val="el-GR"/>
        </w:rPr>
        <w:t xml:space="preserve">) </w:t>
      </w:r>
      <w:r w:rsidRPr="00B356C7">
        <w:rPr>
          <w:rFonts w:hint="eastAsia"/>
          <w:lang w:val="el-GR"/>
        </w:rPr>
        <w:t>την</w:t>
      </w:r>
      <w:r w:rsidRPr="00B356C7">
        <w:rPr>
          <w:lang w:val="el-GR"/>
        </w:rPr>
        <w:t xml:space="preserve"> </w:t>
      </w:r>
      <w:r w:rsidRPr="00B356C7">
        <w:rPr>
          <w:rFonts w:hint="eastAsia"/>
          <w:lang w:val="el-GR"/>
        </w:rPr>
        <w:t>άπρακτη</w:t>
      </w:r>
      <w:r w:rsidRPr="00B356C7">
        <w:rPr>
          <w:lang w:val="el-GR"/>
        </w:rPr>
        <w:t xml:space="preserve"> </w:t>
      </w:r>
      <w:r w:rsidRPr="00B356C7">
        <w:rPr>
          <w:rFonts w:hint="eastAsia"/>
          <w:lang w:val="el-GR"/>
        </w:rPr>
        <w:t>πάροδο</w:t>
      </w:r>
      <w:r w:rsidRPr="00B356C7">
        <w:rPr>
          <w:lang w:val="el-GR"/>
        </w:rPr>
        <w:t xml:space="preserve"> </w:t>
      </w:r>
      <w:r w:rsidRPr="00B356C7">
        <w:rPr>
          <w:rFonts w:hint="eastAsia"/>
          <w:lang w:val="el-GR"/>
        </w:rPr>
        <w:t>της</w:t>
      </w:r>
      <w:r w:rsidRPr="00B356C7">
        <w:rPr>
          <w:lang w:val="el-GR"/>
        </w:rPr>
        <w:t xml:space="preserve"> </w:t>
      </w:r>
      <w:r w:rsidRPr="00B356C7">
        <w:rPr>
          <w:rFonts w:hint="eastAsia"/>
          <w:lang w:val="el-GR"/>
        </w:rPr>
        <w:t>προθεσμίας</w:t>
      </w:r>
      <w:r w:rsidRPr="00B356C7">
        <w:rPr>
          <w:lang w:val="el-GR"/>
        </w:rPr>
        <w:t xml:space="preserve"> </w:t>
      </w:r>
      <w:r w:rsidRPr="00B356C7">
        <w:rPr>
          <w:rFonts w:hint="eastAsia"/>
          <w:lang w:val="el-GR"/>
        </w:rPr>
        <w:t>άσκησης</w:t>
      </w:r>
      <w:r w:rsidRPr="00B356C7">
        <w:rPr>
          <w:lang w:val="el-GR"/>
        </w:rPr>
        <w:t xml:space="preserve"> </w:t>
      </w:r>
      <w:r w:rsidRPr="00B356C7">
        <w:rPr>
          <w:rFonts w:hint="eastAsia"/>
          <w:lang w:val="el-GR"/>
        </w:rPr>
        <w:t>ενδίκων</w:t>
      </w:r>
      <w:r w:rsidRPr="00B356C7">
        <w:rPr>
          <w:lang w:val="el-GR"/>
        </w:rPr>
        <w:t xml:space="preserve"> </w:t>
      </w:r>
      <w:r w:rsidRPr="00B356C7">
        <w:rPr>
          <w:rFonts w:hint="eastAsia"/>
          <w:lang w:val="el-GR"/>
        </w:rPr>
        <w:t>βοηθημάτων</w:t>
      </w:r>
      <w:r w:rsidRPr="00B356C7">
        <w:rPr>
          <w:lang w:val="el-GR"/>
        </w:rPr>
        <w:t xml:space="preserve"> </w:t>
      </w:r>
      <w:r w:rsidRPr="00B356C7">
        <w:rPr>
          <w:rFonts w:hint="eastAsia"/>
          <w:lang w:val="el-GR"/>
        </w:rPr>
        <w:t>προσωρινής</w:t>
      </w:r>
      <w:r w:rsidRPr="00B356C7">
        <w:rPr>
          <w:lang w:val="el-GR"/>
        </w:rPr>
        <w:t xml:space="preserve"> </w:t>
      </w:r>
      <w:r w:rsidRPr="00B356C7">
        <w:rPr>
          <w:rFonts w:hint="eastAsia"/>
          <w:lang w:val="el-GR"/>
        </w:rPr>
        <w:t>δικαστικής</w:t>
      </w:r>
      <w:r w:rsidRPr="00B356C7">
        <w:rPr>
          <w:lang w:val="el-GR"/>
        </w:rPr>
        <w:t xml:space="preserve"> </w:t>
      </w:r>
      <w:r w:rsidRPr="00B356C7">
        <w:rPr>
          <w:rFonts w:hint="eastAsia"/>
          <w:lang w:val="el-GR"/>
        </w:rPr>
        <w:t>προστασίας</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την</w:t>
      </w:r>
      <w:r w:rsidRPr="00B356C7">
        <w:rPr>
          <w:lang w:val="el-GR"/>
        </w:rPr>
        <w:t xml:space="preserve"> </w:t>
      </w:r>
      <w:r w:rsidRPr="00B356C7">
        <w:rPr>
          <w:rFonts w:hint="eastAsia"/>
          <w:lang w:val="el-GR"/>
        </w:rPr>
        <w:t>έκδοση</w:t>
      </w:r>
      <w:r w:rsidRPr="00B356C7">
        <w:rPr>
          <w:lang w:val="el-GR"/>
        </w:rPr>
        <w:t xml:space="preserve"> </w:t>
      </w:r>
      <w:r w:rsidRPr="00B356C7">
        <w:rPr>
          <w:rFonts w:hint="eastAsia"/>
          <w:lang w:val="el-GR"/>
        </w:rPr>
        <w:t>απόφασης</w:t>
      </w:r>
      <w:r w:rsidRPr="00B356C7">
        <w:rPr>
          <w:lang w:val="el-GR"/>
        </w:rPr>
        <w:t xml:space="preserve"> </w:t>
      </w:r>
      <w:r w:rsidRPr="00B356C7">
        <w:rPr>
          <w:rFonts w:hint="eastAsia"/>
          <w:lang w:val="el-GR"/>
        </w:rPr>
        <w:t>επ’</w:t>
      </w:r>
      <w:r w:rsidRPr="00B356C7">
        <w:rPr>
          <w:lang w:val="el-GR"/>
        </w:rPr>
        <w:t xml:space="preserve"> </w:t>
      </w:r>
      <w:r w:rsidRPr="00B356C7">
        <w:rPr>
          <w:rFonts w:hint="eastAsia"/>
          <w:lang w:val="el-GR"/>
        </w:rPr>
        <w:t>αυτών</w:t>
      </w:r>
      <w:r w:rsidRPr="00B356C7">
        <w:rPr>
          <w:lang w:val="el-GR"/>
        </w:rPr>
        <w:t>,</w:t>
      </w:r>
    </w:p>
    <w:p w14:paraId="005EAC0D" w14:textId="77777777" w:rsidR="00FC1B9E" w:rsidRPr="00B356C7" w:rsidRDefault="00FC1B9E" w:rsidP="00821852">
      <w:pPr>
        <w:rPr>
          <w:lang w:val="el-GR"/>
        </w:rPr>
      </w:pPr>
      <w:proofErr w:type="spellStart"/>
      <w:r w:rsidRPr="00B356C7">
        <w:rPr>
          <w:rFonts w:hint="eastAsia"/>
          <w:lang w:val="el-GR"/>
        </w:rPr>
        <w:t>γγ</w:t>
      </w:r>
      <w:proofErr w:type="spellEnd"/>
      <w:r w:rsidRPr="00B356C7">
        <w:rPr>
          <w:lang w:val="el-GR"/>
        </w:rPr>
        <w:t xml:space="preserve">) </w:t>
      </w:r>
      <w:r w:rsidRPr="00B356C7">
        <w:rPr>
          <w:rFonts w:hint="eastAsia"/>
          <w:lang w:val="el-GR"/>
        </w:rPr>
        <w:t>την</w:t>
      </w:r>
      <w:r w:rsidRPr="00B356C7">
        <w:rPr>
          <w:lang w:val="el-GR"/>
        </w:rPr>
        <w:t xml:space="preserve"> </w:t>
      </w:r>
      <w:r w:rsidRPr="00B356C7">
        <w:rPr>
          <w:rFonts w:hint="eastAsia"/>
          <w:lang w:val="el-GR"/>
        </w:rPr>
        <w:t>ολοκλήρωση</w:t>
      </w:r>
      <w:r w:rsidRPr="00B356C7">
        <w:rPr>
          <w:lang w:val="el-GR"/>
        </w:rPr>
        <w:t xml:space="preserve"> </w:t>
      </w:r>
      <w:r w:rsidRPr="00B356C7">
        <w:rPr>
          <w:rFonts w:hint="eastAsia"/>
          <w:lang w:val="el-GR"/>
        </w:rPr>
        <w:t>του</w:t>
      </w:r>
      <w:r w:rsidRPr="00B356C7">
        <w:rPr>
          <w:lang w:val="el-GR"/>
        </w:rPr>
        <w:t xml:space="preserve"> </w:t>
      </w:r>
      <w:proofErr w:type="spellStart"/>
      <w:r w:rsidRPr="00B356C7">
        <w:rPr>
          <w:rFonts w:hint="eastAsia"/>
          <w:lang w:val="el-GR"/>
        </w:rPr>
        <w:t>προσυμβατικού</w:t>
      </w:r>
      <w:proofErr w:type="spellEnd"/>
      <w:r w:rsidRPr="00B356C7">
        <w:rPr>
          <w:lang w:val="el-GR"/>
        </w:rPr>
        <w:t xml:space="preserve"> </w:t>
      </w:r>
      <w:r w:rsidRPr="00B356C7">
        <w:rPr>
          <w:rFonts w:hint="eastAsia"/>
          <w:lang w:val="el-GR"/>
        </w:rPr>
        <w:t>ελέγχου</w:t>
      </w:r>
      <w:r w:rsidRPr="00B356C7">
        <w:rPr>
          <w:lang w:val="el-GR"/>
        </w:rPr>
        <w:t xml:space="preserve"> </w:t>
      </w:r>
      <w:r w:rsidRPr="00B356C7">
        <w:rPr>
          <w:rFonts w:hint="eastAsia"/>
          <w:lang w:val="el-GR"/>
        </w:rPr>
        <w:t>από</w:t>
      </w:r>
      <w:r w:rsidRPr="00B356C7">
        <w:rPr>
          <w:lang w:val="el-GR"/>
        </w:rPr>
        <w:t xml:space="preserve"> </w:t>
      </w:r>
      <w:r w:rsidRPr="00B356C7">
        <w:rPr>
          <w:rFonts w:hint="eastAsia"/>
          <w:lang w:val="el-GR"/>
        </w:rPr>
        <w:t>το</w:t>
      </w:r>
      <w:r w:rsidRPr="00B356C7">
        <w:rPr>
          <w:lang w:val="el-GR"/>
        </w:rPr>
        <w:t xml:space="preserve"> </w:t>
      </w:r>
      <w:r w:rsidRPr="00B356C7">
        <w:rPr>
          <w:rFonts w:hint="eastAsia"/>
          <w:lang w:val="el-GR"/>
        </w:rPr>
        <w:t>Ελεγκτικό</w:t>
      </w:r>
      <w:r w:rsidRPr="00B356C7">
        <w:rPr>
          <w:lang w:val="el-GR"/>
        </w:rPr>
        <w:t xml:space="preserve"> </w:t>
      </w:r>
      <w:r w:rsidRPr="00B356C7">
        <w:rPr>
          <w:rFonts w:hint="eastAsia"/>
          <w:lang w:val="el-GR"/>
        </w:rPr>
        <w:t>Συνέδριο</w:t>
      </w:r>
      <w:r w:rsidRPr="00B356C7">
        <w:rPr>
          <w:lang w:val="el-GR"/>
        </w:rPr>
        <w:t xml:space="preserve">, </w:t>
      </w:r>
      <w:r w:rsidRPr="00B356C7">
        <w:rPr>
          <w:rFonts w:hint="eastAsia"/>
          <w:lang w:val="el-GR"/>
        </w:rPr>
        <w:t>σύμφωνα</w:t>
      </w:r>
      <w:r w:rsidRPr="00B356C7">
        <w:rPr>
          <w:lang w:val="el-GR"/>
        </w:rPr>
        <w:t xml:space="preserve"> </w:t>
      </w:r>
      <w:r w:rsidRPr="00B356C7">
        <w:rPr>
          <w:rFonts w:hint="eastAsia"/>
          <w:lang w:val="el-GR"/>
        </w:rPr>
        <w:t>με</w:t>
      </w:r>
      <w:r w:rsidRPr="00B356C7">
        <w:rPr>
          <w:lang w:val="el-GR"/>
        </w:rPr>
        <w:t xml:space="preserve"> </w:t>
      </w:r>
      <w:r w:rsidRPr="00B356C7">
        <w:rPr>
          <w:rFonts w:hint="eastAsia"/>
          <w:lang w:val="el-GR"/>
        </w:rPr>
        <w:t>τα</w:t>
      </w:r>
      <w:r w:rsidRPr="00B356C7">
        <w:rPr>
          <w:lang w:val="el-GR"/>
        </w:rPr>
        <w:t xml:space="preserve"> </w:t>
      </w:r>
      <w:r w:rsidRPr="00B356C7">
        <w:rPr>
          <w:rFonts w:hint="eastAsia"/>
          <w:lang w:val="el-GR"/>
        </w:rPr>
        <w:t>άρθρα</w:t>
      </w:r>
      <w:r w:rsidRPr="00B356C7">
        <w:rPr>
          <w:lang w:val="el-GR"/>
        </w:rPr>
        <w:t xml:space="preserve"> 324 </w:t>
      </w:r>
      <w:r w:rsidRPr="00B356C7">
        <w:rPr>
          <w:rFonts w:hint="eastAsia"/>
          <w:lang w:val="el-GR"/>
        </w:rPr>
        <w:t>έως</w:t>
      </w:r>
      <w:r w:rsidRPr="00B356C7">
        <w:rPr>
          <w:lang w:val="el-GR"/>
        </w:rPr>
        <w:t xml:space="preserve"> 327 </w:t>
      </w:r>
      <w:r w:rsidRPr="00B356C7">
        <w:rPr>
          <w:rFonts w:hint="eastAsia"/>
          <w:lang w:val="el-GR"/>
        </w:rPr>
        <w:t>του</w:t>
      </w:r>
      <w:r w:rsidRPr="00B356C7">
        <w:rPr>
          <w:lang w:val="el-GR"/>
        </w:rPr>
        <w:t xml:space="preserve"> </w:t>
      </w:r>
      <w:r w:rsidRPr="00B356C7">
        <w:rPr>
          <w:rFonts w:hint="eastAsia"/>
          <w:lang w:val="el-GR"/>
        </w:rPr>
        <w:t>ν</w:t>
      </w:r>
      <w:r w:rsidRPr="00B356C7">
        <w:rPr>
          <w:lang w:val="el-GR"/>
        </w:rPr>
        <w:t>. 4700/2020 (</w:t>
      </w:r>
      <w:r w:rsidRPr="00B356C7">
        <w:rPr>
          <w:rFonts w:hint="eastAsia"/>
          <w:lang w:val="el-GR"/>
        </w:rPr>
        <w:t>Α’</w:t>
      </w:r>
      <w:r w:rsidRPr="00B356C7">
        <w:rPr>
          <w:lang w:val="el-GR"/>
        </w:rPr>
        <w:t xml:space="preserve"> 127), </w:t>
      </w:r>
      <w:r w:rsidRPr="00B356C7">
        <w:rPr>
          <w:rFonts w:hint="eastAsia"/>
          <w:lang w:val="el-GR"/>
        </w:rPr>
        <w:t>εφόσον</w:t>
      </w:r>
      <w:r w:rsidRPr="00B356C7">
        <w:rPr>
          <w:lang w:val="el-GR"/>
        </w:rPr>
        <w:t xml:space="preserve"> </w:t>
      </w:r>
      <w:r w:rsidRPr="00B356C7">
        <w:rPr>
          <w:rFonts w:hint="eastAsia"/>
          <w:lang w:val="el-GR"/>
        </w:rPr>
        <w:t>απαιτείται</w:t>
      </w:r>
      <w:r w:rsidRPr="00B356C7">
        <w:rPr>
          <w:lang w:val="el-GR"/>
        </w:rPr>
        <w:t>.</w:t>
      </w:r>
    </w:p>
    <w:p w14:paraId="4AFB1DB4" w14:textId="77777777" w:rsidR="00FC1B9E" w:rsidRPr="00B356C7" w:rsidRDefault="00FC1B9E" w:rsidP="00821852">
      <w:pPr>
        <w:rPr>
          <w:lang w:val="el-GR"/>
        </w:rPr>
      </w:pPr>
      <w:r w:rsidRPr="00B356C7">
        <w:rPr>
          <w:rFonts w:hint="eastAsia"/>
          <w:lang w:val="el-GR"/>
        </w:rPr>
        <w:t>Για</w:t>
      </w:r>
      <w:r w:rsidRPr="00B356C7">
        <w:rPr>
          <w:lang w:val="el-GR"/>
        </w:rPr>
        <w:t xml:space="preserve"> </w:t>
      </w:r>
      <w:r w:rsidRPr="00B356C7">
        <w:rPr>
          <w:rFonts w:hint="eastAsia"/>
          <w:lang w:val="el-GR"/>
        </w:rPr>
        <w:t>τα</w:t>
      </w:r>
      <w:r w:rsidRPr="00B356C7">
        <w:rPr>
          <w:lang w:val="el-GR"/>
        </w:rPr>
        <w:t xml:space="preserve"> </w:t>
      </w:r>
      <w:r w:rsidRPr="00B356C7">
        <w:rPr>
          <w:rFonts w:hint="eastAsia"/>
          <w:lang w:val="el-GR"/>
        </w:rPr>
        <w:t>προηγούμενα</w:t>
      </w:r>
      <w:r w:rsidRPr="00B356C7">
        <w:rPr>
          <w:lang w:val="el-GR"/>
        </w:rPr>
        <w:t xml:space="preserve"> </w:t>
      </w:r>
      <w:r w:rsidRPr="00B356C7">
        <w:rPr>
          <w:rFonts w:hint="eastAsia"/>
          <w:lang w:val="el-GR"/>
        </w:rPr>
        <w:t>στάδια</w:t>
      </w:r>
      <w:r w:rsidRPr="00B356C7">
        <w:rPr>
          <w:lang w:val="el-GR"/>
        </w:rPr>
        <w:t xml:space="preserve"> </w:t>
      </w:r>
      <w:r w:rsidRPr="00B356C7">
        <w:rPr>
          <w:rFonts w:hint="eastAsia"/>
          <w:lang w:val="el-GR"/>
        </w:rPr>
        <w:t>της</w:t>
      </w:r>
      <w:r w:rsidRPr="00B356C7">
        <w:rPr>
          <w:lang w:val="el-GR"/>
        </w:rPr>
        <w:t xml:space="preserve"> </w:t>
      </w:r>
      <w:r w:rsidRPr="00B356C7">
        <w:rPr>
          <w:rFonts w:hint="eastAsia"/>
          <w:lang w:val="el-GR"/>
        </w:rPr>
        <w:t>κατακύρωσης</w:t>
      </w:r>
      <w:r w:rsidRPr="00B356C7">
        <w:rPr>
          <w:lang w:val="el-GR"/>
        </w:rPr>
        <w:t xml:space="preserve"> </w:t>
      </w:r>
      <w:r w:rsidRPr="00B356C7">
        <w:rPr>
          <w:rFonts w:hint="eastAsia"/>
          <w:lang w:val="el-GR"/>
        </w:rPr>
        <w:t>η</w:t>
      </w:r>
      <w:r w:rsidRPr="00B356C7">
        <w:rPr>
          <w:lang w:val="el-GR"/>
        </w:rPr>
        <w:t xml:space="preserve"> </w:t>
      </w:r>
      <w:r w:rsidRPr="00B356C7">
        <w:rPr>
          <w:rFonts w:hint="eastAsia"/>
          <w:lang w:val="el-GR"/>
        </w:rPr>
        <w:t>εγγύηση</w:t>
      </w:r>
      <w:r w:rsidRPr="00B356C7">
        <w:rPr>
          <w:lang w:val="el-GR"/>
        </w:rPr>
        <w:t xml:space="preserve"> </w:t>
      </w:r>
      <w:r w:rsidRPr="00B356C7">
        <w:rPr>
          <w:rFonts w:hint="eastAsia"/>
          <w:lang w:val="el-GR"/>
        </w:rPr>
        <w:t>συμμετοχής</w:t>
      </w:r>
      <w:r w:rsidRPr="00B356C7">
        <w:rPr>
          <w:lang w:val="el-GR"/>
        </w:rPr>
        <w:t xml:space="preserve"> </w:t>
      </w:r>
      <w:r w:rsidRPr="00B356C7">
        <w:rPr>
          <w:rFonts w:hint="eastAsia"/>
          <w:lang w:val="el-GR"/>
        </w:rPr>
        <w:t>επιστρέφεται</w:t>
      </w:r>
      <w:r w:rsidRPr="00B356C7">
        <w:rPr>
          <w:lang w:val="el-GR"/>
        </w:rPr>
        <w:t xml:space="preserve"> </w:t>
      </w:r>
      <w:r w:rsidRPr="00B356C7">
        <w:rPr>
          <w:rFonts w:hint="eastAsia"/>
          <w:lang w:val="el-GR"/>
        </w:rPr>
        <w:t>στους</w:t>
      </w:r>
      <w:r w:rsidRPr="00B356C7">
        <w:rPr>
          <w:lang w:val="el-GR"/>
        </w:rPr>
        <w:t xml:space="preserve"> </w:t>
      </w:r>
      <w:r w:rsidRPr="00B356C7">
        <w:rPr>
          <w:rFonts w:hint="eastAsia"/>
          <w:lang w:val="el-GR"/>
        </w:rPr>
        <w:t>συμμετέχοντες</w:t>
      </w:r>
      <w:r w:rsidRPr="00B356C7">
        <w:rPr>
          <w:lang w:val="el-GR"/>
        </w:rPr>
        <w:t xml:space="preserve"> </w:t>
      </w:r>
      <w:r w:rsidRPr="00B356C7">
        <w:rPr>
          <w:rFonts w:hint="eastAsia"/>
          <w:lang w:val="el-GR"/>
        </w:rPr>
        <w:t>σε</w:t>
      </w:r>
      <w:r w:rsidRPr="00B356C7">
        <w:rPr>
          <w:lang w:val="el-GR"/>
        </w:rPr>
        <w:t xml:space="preserve"> </w:t>
      </w:r>
      <w:r w:rsidRPr="00B356C7">
        <w:rPr>
          <w:rFonts w:hint="eastAsia"/>
          <w:lang w:val="el-GR"/>
        </w:rPr>
        <w:t>περίπτωση</w:t>
      </w:r>
      <w:r w:rsidRPr="00B356C7">
        <w:rPr>
          <w:lang w:val="el-GR"/>
        </w:rPr>
        <w:t>:</w:t>
      </w:r>
    </w:p>
    <w:p w14:paraId="1EAF57F6" w14:textId="77777777" w:rsidR="00FC1B9E" w:rsidRPr="00B356C7" w:rsidRDefault="00FC1B9E" w:rsidP="00821852">
      <w:pPr>
        <w:rPr>
          <w:lang w:val="el-GR"/>
        </w:rPr>
      </w:pPr>
      <w:r w:rsidRPr="00B356C7">
        <w:rPr>
          <w:rFonts w:hint="eastAsia"/>
          <w:lang w:val="el-GR"/>
        </w:rPr>
        <w:t>α</w:t>
      </w:r>
      <w:r w:rsidRPr="00B356C7">
        <w:rPr>
          <w:lang w:val="el-GR"/>
        </w:rPr>
        <w:t xml:space="preserve">) </w:t>
      </w:r>
      <w:r w:rsidRPr="00B356C7">
        <w:rPr>
          <w:rFonts w:hint="eastAsia"/>
          <w:lang w:val="el-GR"/>
        </w:rPr>
        <w:t>λήξης</w:t>
      </w:r>
      <w:r w:rsidRPr="00B356C7">
        <w:rPr>
          <w:lang w:val="el-GR"/>
        </w:rPr>
        <w:t xml:space="preserve"> </w:t>
      </w:r>
      <w:r w:rsidRPr="00B356C7">
        <w:rPr>
          <w:rFonts w:hint="eastAsia"/>
          <w:lang w:val="el-GR"/>
        </w:rPr>
        <w:t>του</w:t>
      </w:r>
      <w:r w:rsidRPr="00B356C7">
        <w:rPr>
          <w:lang w:val="el-GR"/>
        </w:rPr>
        <w:t xml:space="preserve"> </w:t>
      </w:r>
      <w:r w:rsidRPr="00B356C7">
        <w:rPr>
          <w:rFonts w:hint="eastAsia"/>
          <w:lang w:val="el-GR"/>
        </w:rPr>
        <w:t>χρόνου</w:t>
      </w:r>
      <w:r w:rsidRPr="00B356C7">
        <w:rPr>
          <w:lang w:val="el-GR"/>
        </w:rPr>
        <w:t xml:space="preserve"> </w:t>
      </w:r>
      <w:r w:rsidRPr="00B356C7">
        <w:rPr>
          <w:rFonts w:hint="eastAsia"/>
          <w:lang w:val="el-GR"/>
        </w:rPr>
        <w:t>ισχύος</w:t>
      </w:r>
      <w:r w:rsidRPr="00B356C7">
        <w:rPr>
          <w:lang w:val="el-GR"/>
        </w:rPr>
        <w:t xml:space="preserve"> </w:t>
      </w:r>
      <w:r w:rsidRPr="00B356C7">
        <w:rPr>
          <w:rFonts w:hint="eastAsia"/>
          <w:lang w:val="el-GR"/>
        </w:rPr>
        <w:t>της</w:t>
      </w:r>
      <w:r w:rsidRPr="00B356C7">
        <w:rPr>
          <w:lang w:val="el-GR"/>
        </w:rPr>
        <w:t xml:space="preserve"> </w:t>
      </w:r>
      <w:r w:rsidRPr="00B356C7">
        <w:rPr>
          <w:rFonts w:hint="eastAsia"/>
          <w:lang w:val="el-GR"/>
        </w:rPr>
        <w:t>προσφοράς</w:t>
      </w:r>
      <w:r w:rsidRPr="00B356C7">
        <w:rPr>
          <w:lang w:val="el-GR"/>
        </w:rPr>
        <w:t xml:space="preserve"> </w:t>
      </w:r>
      <w:r w:rsidRPr="00B356C7">
        <w:rPr>
          <w:rFonts w:hint="eastAsia"/>
          <w:lang w:val="el-GR"/>
        </w:rPr>
        <w:t>και</w:t>
      </w:r>
      <w:r w:rsidRPr="00B356C7">
        <w:rPr>
          <w:lang w:val="el-GR"/>
        </w:rPr>
        <w:t xml:space="preserve"> </w:t>
      </w:r>
      <w:r w:rsidRPr="00B356C7">
        <w:rPr>
          <w:rFonts w:hint="eastAsia"/>
          <w:lang w:val="el-GR"/>
        </w:rPr>
        <w:t>μη</w:t>
      </w:r>
      <w:r w:rsidRPr="00B356C7">
        <w:rPr>
          <w:lang w:val="el-GR"/>
        </w:rPr>
        <w:t xml:space="preserve"> </w:t>
      </w:r>
      <w:r w:rsidRPr="00B356C7">
        <w:rPr>
          <w:rFonts w:hint="eastAsia"/>
          <w:lang w:val="el-GR"/>
        </w:rPr>
        <w:t>ανανέωσης</w:t>
      </w:r>
      <w:r w:rsidRPr="00B356C7">
        <w:rPr>
          <w:lang w:val="el-GR"/>
        </w:rPr>
        <w:t xml:space="preserve"> </w:t>
      </w:r>
      <w:r w:rsidRPr="00B356C7">
        <w:rPr>
          <w:rFonts w:hint="eastAsia"/>
          <w:lang w:val="el-GR"/>
        </w:rPr>
        <w:t>αυτής</w:t>
      </w:r>
      <w:r w:rsidRPr="00B356C7">
        <w:rPr>
          <w:lang w:val="el-GR"/>
        </w:rPr>
        <w:t xml:space="preserve"> </w:t>
      </w:r>
      <w:r w:rsidRPr="00B356C7">
        <w:rPr>
          <w:rFonts w:hint="eastAsia"/>
          <w:lang w:val="el-GR"/>
        </w:rPr>
        <w:t>και</w:t>
      </w:r>
    </w:p>
    <w:p w14:paraId="47CE4ADD" w14:textId="10EFDE7D" w:rsidR="00FC1B9E" w:rsidRPr="00B356C7" w:rsidRDefault="00FC1B9E" w:rsidP="00821852">
      <w:pPr>
        <w:rPr>
          <w:lang w:val="el-GR"/>
        </w:rPr>
      </w:pPr>
      <w:r w:rsidRPr="00B356C7">
        <w:rPr>
          <w:rFonts w:hint="eastAsia"/>
          <w:lang w:val="el-GR"/>
        </w:rPr>
        <w:t>β</w:t>
      </w:r>
      <w:r w:rsidRPr="00B356C7">
        <w:rPr>
          <w:lang w:val="el-GR"/>
        </w:rPr>
        <w:t xml:space="preserve">) </w:t>
      </w:r>
      <w:r w:rsidRPr="00B356C7">
        <w:rPr>
          <w:rFonts w:hint="eastAsia"/>
          <w:lang w:val="el-GR"/>
        </w:rPr>
        <w:t>απόρριψης</w:t>
      </w:r>
      <w:r w:rsidRPr="00B356C7">
        <w:rPr>
          <w:lang w:val="el-GR"/>
        </w:rPr>
        <w:t xml:space="preserve"> </w:t>
      </w:r>
      <w:r w:rsidRPr="00B356C7">
        <w:rPr>
          <w:rFonts w:hint="eastAsia"/>
          <w:lang w:val="el-GR"/>
        </w:rPr>
        <w:t>της</w:t>
      </w:r>
      <w:r w:rsidRPr="00B356C7">
        <w:rPr>
          <w:lang w:val="el-GR"/>
        </w:rPr>
        <w:t xml:space="preserve"> </w:t>
      </w:r>
      <w:r w:rsidRPr="00B356C7">
        <w:rPr>
          <w:rFonts w:hint="eastAsia"/>
          <w:lang w:val="el-GR"/>
        </w:rPr>
        <w:t>προσφοράς</w:t>
      </w:r>
      <w:r w:rsidRPr="00B356C7">
        <w:rPr>
          <w:lang w:val="el-GR"/>
        </w:rPr>
        <w:t xml:space="preserve"> </w:t>
      </w:r>
      <w:r w:rsidRPr="00B356C7">
        <w:rPr>
          <w:rFonts w:hint="eastAsia"/>
          <w:lang w:val="el-GR"/>
        </w:rPr>
        <w:t>τους</w:t>
      </w:r>
      <w:r w:rsidRPr="00B356C7">
        <w:rPr>
          <w:lang w:val="el-GR"/>
        </w:rPr>
        <w:t xml:space="preserve"> </w:t>
      </w:r>
      <w:r w:rsidRPr="00B356C7">
        <w:rPr>
          <w:rFonts w:hint="eastAsia"/>
          <w:lang w:val="el-GR"/>
        </w:rPr>
        <w:t>και</w:t>
      </w:r>
      <w:r w:rsidRPr="00B356C7">
        <w:rPr>
          <w:lang w:val="el-GR"/>
        </w:rPr>
        <w:t xml:space="preserve"> </w:t>
      </w:r>
      <w:r w:rsidRPr="00B356C7">
        <w:rPr>
          <w:rFonts w:hint="eastAsia"/>
          <w:lang w:val="el-GR"/>
        </w:rPr>
        <w:t>εφόσον</w:t>
      </w:r>
      <w:r w:rsidRPr="00B356C7">
        <w:rPr>
          <w:lang w:val="el-GR"/>
        </w:rPr>
        <w:t xml:space="preserve"> </w:t>
      </w:r>
      <w:r w:rsidRPr="00B356C7">
        <w:rPr>
          <w:rFonts w:hint="eastAsia"/>
          <w:lang w:val="el-GR"/>
        </w:rPr>
        <w:t>δεν</w:t>
      </w:r>
      <w:r w:rsidRPr="00B356C7">
        <w:rPr>
          <w:lang w:val="el-GR"/>
        </w:rPr>
        <w:t xml:space="preserve"> </w:t>
      </w:r>
      <w:r w:rsidRPr="00B356C7">
        <w:rPr>
          <w:rFonts w:hint="eastAsia"/>
          <w:lang w:val="el-GR"/>
        </w:rPr>
        <w:t>έχει</w:t>
      </w:r>
      <w:r w:rsidRPr="00B356C7">
        <w:rPr>
          <w:lang w:val="el-GR"/>
        </w:rPr>
        <w:t xml:space="preserve"> </w:t>
      </w:r>
      <w:r w:rsidRPr="00B356C7">
        <w:rPr>
          <w:rFonts w:hint="eastAsia"/>
          <w:lang w:val="el-GR"/>
        </w:rPr>
        <w:t>ασκηθεί</w:t>
      </w:r>
      <w:r w:rsidRPr="00B356C7">
        <w:rPr>
          <w:lang w:val="el-GR"/>
        </w:rPr>
        <w:t xml:space="preserve"> </w:t>
      </w:r>
      <w:proofErr w:type="spellStart"/>
      <w:r w:rsidRPr="00B356C7">
        <w:rPr>
          <w:rFonts w:hint="eastAsia"/>
          <w:lang w:val="el-GR"/>
        </w:rPr>
        <w:t>ενδικοφανής</w:t>
      </w:r>
      <w:proofErr w:type="spellEnd"/>
      <w:r w:rsidRPr="00B356C7">
        <w:rPr>
          <w:lang w:val="el-GR"/>
        </w:rPr>
        <w:t xml:space="preserve"> </w:t>
      </w:r>
      <w:r w:rsidRPr="00B356C7">
        <w:rPr>
          <w:rFonts w:hint="eastAsia"/>
          <w:lang w:val="el-GR"/>
        </w:rPr>
        <w:t>προσφυγή</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ένδικο</w:t>
      </w:r>
      <w:r w:rsidRPr="00B356C7">
        <w:rPr>
          <w:lang w:val="el-GR"/>
        </w:rPr>
        <w:t xml:space="preserve"> </w:t>
      </w:r>
      <w:r w:rsidRPr="00B356C7">
        <w:rPr>
          <w:rFonts w:hint="eastAsia"/>
          <w:lang w:val="el-GR"/>
        </w:rPr>
        <w:t>βοήθημα</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έχει</w:t>
      </w:r>
      <w:r w:rsidRPr="00B356C7">
        <w:rPr>
          <w:lang w:val="el-GR"/>
        </w:rPr>
        <w:t xml:space="preserve"> </w:t>
      </w:r>
      <w:r w:rsidRPr="00B356C7">
        <w:rPr>
          <w:rFonts w:hint="eastAsia"/>
          <w:lang w:val="el-GR"/>
        </w:rPr>
        <w:t>εκπνεύσει</w:t>
      </w:r>
      <w:r w:rsidRPr="00B356C7">
        <w:rPr>
          <w:lang w:val="el-GR"/>
        </w:rPr>
        <w:t xml:space="preserve"> </w:t>
      </w:r>
      <w:r w:rsidRPr="00B356C7">
        <w:rPr>
          <w:rFonts w:hint="eastAsia"/>
          <w:lang w:val="el-GR"/>
        </w:rPr>
        <w:t>άπρακτη</w:t>
      </w:r>
      <w:r w:rsidRPr="00B356C7">
        <w:rPr>
          <w:lang w:val="el-GR"/>
        </w:rPr>
        <w:t xml:space="preserve"> </w:t>
      </w:r>
      <w:r w:rsidRPr="00B356C7">
        <w:rPr>
          <w:rFonts w:hint="eastAsia"/>
          <w:lang w:val="el-GR"/>
        </w:rPr>
        <w:t>η</w:t>
      </w:r>
      <w:r w:rsidRPr="00B356C7">
        <w:rPr>
          <w:lang w:val="el-GR"/>
        </w:rPr>
        <w:t xml:space="preserve"> </w:t>
      </w:r>
      <w:r w:rsidRPr="00B356C7">
        <w:rPr>
          <w:rFonts w:hint="eastAsia"/>
          <w:lang w:val="el-GR"/>
        </w:rPr>
        <w:t>προθεσμία</w:t>
      </w:r>
      <w:r w:rsidRPr="00B356C7">
        <w:rPr>
          <w:lang w:val="el-GR"/>
        </w:rPr>
        <w:t xml:space="preserve"> </w:t>
      </w:r>
      <w:r w:rsidRPr="00B356C7">
        <w:rPr>
          <w:rFonts w:hint="eastAsia"/>
          <w:lang w:val="el-GR"/>
        </w:rPr>
        <w:t>άσκησης</w:t>
      </w:r>
      <w:r w:rsidRPr="00B356C7">
        <w:rPr>
          <w:lang w:val="el-GR"/>
        </w:rPr>
        <w:t xml:space="preserve"> </w:t>
      </w:r>
      <w:proofErr w:type="spellStart"/>
      <w:r w:rsidRPr="00B356C7">
        <w:rPr>
          <w:rFonts w:hint="eastAsia"/>
          <w:lang w:val="el-GR"/>
        </w:rPr>
        <w:t>ενδικοφανούς</w:t>
      </w:r>
      <w:proofErr w:type="spellEnd"/>
      <w:r w:rsidRPr="00B356C7">
        <w:rPr>
          <w:lang w:val="el-GR"/>
        </w:rPr>
        <w:t xml:space="preserve"> </w:t>
      </w:r>
      <w:r w:rsidRPr="00B356C7">
        <w:rPr>
          <w:rFonts w:hint="eastAsia"/>
          <w:lang w:val="el-GR"/>
        </w:rPr>
        <w:t>προσφυγής</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ενδίκων</w:t>
      </w:r>
      <w:r w:rsidRPr="00B356C7">
        <w:rPr>
          <w:lang w:val="el-GR"/>
        </w:rPr>
        <w:t xml:space="preserve"> </w:t>
      </w:r>
      <w:r w:rsidRPr="00B356C7">
        <w:rPr>
          <w:rFonts w:hint="eastAsia"/>
          <w:lang w:val="el-GR"/>
        </w:rPr>
        <w:lastRenderedPageBreak/>
        <w:t>βοηθημάτων</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έχει</w:t>
      </w:r>
      <w:r w:rsidRPr="00B356C7">
        <w:rPr>
          <w:lang w:val="el-GR"/>
        </w:rPr>
        <w:t xml:space="preserve"> </w:t>
      </w:r>
      <w:r w:rsidRPr="00B356C7">
        <w:rPr>
          <w:rFonts w:hint="eastAsia"/>
          <w:lang w:val="el-GR"/>
        </w:rPr>
        <w:t>λάβει</w:t>
      </w:r>
      <w:r w:rsidRPr="00B356C7">
        <w:rPr>
          <w:lang w:val="el-GR"/>
        </w:rPr>
        <w:t xml:space="preserve"> </w:t>
      </w:r>
      <w:r w:rsidRPr="00B356C7">
        <w:rPr>
          <w:rFonts w:hint="eastAsia"/>
          <w:lang w:val="el-GR"/>
        </w:rPr>
        <w:t>χώρα</w:t>
      </w:r>
      <w:r w:rsidRPr="00B356C7">
        <w:rPr>
          <w:lang w:val="el-GR"/>
        </w:rPr>
        <w:t xml:space="preserve"> </w:t>
      </w:r>
      <w:r w:rsidRPr="00B356C7">
        <w:rPr>
          <w:rFonts w:hint="eastAsia"/>
          <w:lang w:val="el-GR"/>
        </w:rPr>
        <w:t>παραίτηση</w:t>
      </w:r>
      <w:r w:rsidRPr="00B356C7">
        <w:rPr>
          <w:lang w:val="el-GR"/>
        </w:rPr>
        <w:t xml:space="preserve"> </w:t>
      </w:r>
      <w:r w:rsidRPr="00B356C7">
        <w:rPr>
          <w:rFonts w:hint="eastAsia"/>
          <w:lang w:val="el-GR"/>
        </w:rPr>
        <w:t>από</w:t>
      </w:r>
      <w:r w:rsidRPr="00B356C7">
        <w:rPr>
          <w:lang w:val="el-GR"/>
        </w:rPr>
        <w:t xml:space="preserve"> </w:t>
      </w:r>
      <w:r w:rsidRPr="00B356C7">
        <w:rPr>
          <w:rFonts w:hint="eastAsia"/>
          <w:lang w:val="el-GR"/>
        </w:rPr>
        <w:t>το</w:t>
      </w:r>
      <w:r w:rsidRPr="00B356C7">
        <w:rPr>
          <w:lang w:val="el-GR"/>
        </w:rPr>
        <w:t xml:space="preserve"> </w:t>
      </w:r>
      <w:r w:rsidRPr="00B356C7">
        <w:rPr>
          <w:rFonts w:hint="eastAsia"/>
          <w:lang w:val="el-GR"/>
        </w:rPr>
        <w:t>δικαίωμα</w:t>
      </w:r>
      <w:r w:rsidRPr="00B356C7">
        <w:rPr>
          <w:lang w:val="el-GR"/>
        </w:rPr>
        <w:t xml:space="preserve"> </w:t>
      </w:r>
      <w:r w:rsidRPr="00B356C7">
        <w:rPr>
          <w:rFonts w:hint="eastAsia"/>
          <w:lang w:val="el-GR"/>
        </w:rPr>
        <w:t>άσκησης</w:t>
      </w:r>
      <w:r w:rsidRPr="00B356C7">
        <w:rPr>
          <w:lang w:val="el-GR"/>
        </w:rPr>
        <w:t xml:space="preserve"> </w:t>
      </w:r>
      <w:r w:rsidRPr="00B356C7">
        <w:rPr>
          <w:rFonts w:hint="eastAsia"/>
          <w:lang w:val="el-GR"/>
        </w:rPr>
        <w:t>αυτών</w:t>
      </w:r>
      <w:r w:rsidRPr="00B356C7">
        <w:rPr>
          <w:lang w:val="el-GR"/>
        </w:rPr>
        <w:t xml:space="preserve"> </w:t>
      </w:r>
      <w:r w:rsidRPr="00B356C7">
        <w:rPr>
          <w:rFonts w:hint="eastAsia"/>
          <w:lang w:val="el-GR"/>
        </w:rPr>
        <w:t>ή</w:t>
      </w:r>
      <w:r w:rsidRPr="00B356C7">
        <w:rPr>
          <w:lang w:val="el-GR"/>
        </w:rPr>
        <w:t xml:space="preserve"> </w:t>
      </w:r>
      <w:r w:rsidRPr="00B356C7">
        <w:rPr>
          <w:rFonts w:hint="eastAsia"/>
          <w:lang w:val="el-GR"/>
        </w:rPr>
        <w:t>αυτά</w:t>
      </w:r>
      <w:r w:rsidRPr="00B356C7">
        <w:rPr>
          <w:lang w:val="el-GR"/>
        </w:rPr>
        <w:t xml:space="preserve"> </w:t>
      </w:r>
      <w:r w:rsidRPr="00B356C7">
        <w:rPr>
          <w:rFonts w:hint="eastAsia"/>
          <w:lang w:val="el-GR"/>
        </w:rPr>
        <w:t>έχουν</w:t>
      </w:r>
      <w:r w:rsidRPr="00B356C7">
        <w:rPr>
          <w:lang w:val="el-GR"/>
        </w:rPr>
        <w:t xml:space="preserve"> </w:t>
      </w:r>
      <w:r w:rsidRPr="00B356C7">
        <w:rPr>
          <w:rFonts w:hint="eastAsia"/>
          <w:lang w:val="el-GR"/>
        </w:rPr>
        <w:t>απορριφθεί</w:t>
      </w:r>
      <w:r w:rsidRPr="00B356C7">
        <w:rPr>
          <w:lang w:val="el-GR"/>
        </w:rPr>
        <w:t xml:space="preserve"> </w:t>
      </w:r>
      <w:r w:rsidRPr="00B356C7">
        <w:rPr>
          <w:rFonts w:hint="eastAsia"/>
          <w:lang w:val="el-GR"/>
        </w:rPr>
        <w:t>αμετακλήτως</w:t>
      </w:r>
      <w:r w:rsidRPr="00B356C7">
        <w:rPr>
          <w:lang w:val="el-GR"/>
        </w:rPr>
        <w:t>.</w:t>
      </w:r>
    </w:p>
    <w:p w14:paraId="5D371855" w14:textId="77777777" w:rsidR="00DB2BAF" w:rsidRPr="00B356C7" w:rsidRDefault="00DB2BAF" w:rsidP="00821852">
      <w:pPr>
        <w:rPr>
          <w:lang w:val="el-GR"/>
        </w:rPr>
      </w:pPr>
    </w:p>
    <w:p w14:paraId="311AB034" w14:textId="14378830" w:rsidR="00C32872" w:rsidRPr="00B356C7" w:rsidRDefault="003355E7" w:rsidP="006F63EC">
      <w:pPr>
        <w:rPr>
          <w:lang w:val="el-GR"/>
        </w:rPr>
      </w:pPr>
      <w:r w:rsidRPr="00B356C7">
        <w:rPr>
          <w:rStyle w:val="Heading4Char"/>
          <w:rFonts w:ascii="Tahoma" w:hAnsi="Tahoma" w:cs="Tahoma"/>
          <w:sz w:val="22"/>
          <w:szCs w:val="22"/>
          <w:lang w:val="el-GR"/>
        </w:rPr>
        <w:t>2.2.2.3.</w:t>
      </w:r>
      <w:r w:rsidRPr="00B356C7">
        <w:rPr>
          <w:lang w:val="el-GR"/>
        </w:rPr>
        <w:t xml:space="preserve"> Η εγγύηση συμμετοχής καταπίπτει, </w:t>
      </w:r>
      <w:r w:rsidR="00C32872" w:rsidRPr="00B356C7">
        <w:rPr>
          <w:lang w:val="el-GR"/>
        </w:rPr>
        <w:t>εά</w:t>
      </w:r>
      <w:r w:rsidRPr="00B356C7">
        <w:rPr>
          <w:lang w:val="el-GR"/>
        </w:rPr>
        <w:t xml:space="preserve">ν ο προσφέρων </w:t>
      </w:r>
      <w:r w:rsidR="00C32872" w:rsidRPr="00B356C7">
        <w:rPr>
          <w:lang w:val="el-GR"/>
        </w:rPr>
        <w:t xml:space="preserve">α) </w:t>
      </w:r>
      <w:r w:rsidRPr="00B356C7">
        <w:rPr>
          <w:lang w:val="el-GR"/>
        </w:rPr>
        <w:t xml:space="preserve">αποσύρει την προσφορά του κατά τη διάρκεια ισχύος αυτής, </w:t>
      </w:r>
      <w:r w:rsidR="00C32872" w:rsidRPr="00B356C7">
        <w:rPr>
          <w:lang w:val="el-GR"/>
        </w:rPr>
        <w:t>β) παρέχει, εν γνώσει του, ψευδή στοιχεία ή πληροφορίες που αναφέρονται στις παραγράφους</w:t>
      </w:r>
      <w:r w:rsidR="00C32872" w:rsidRPr="00B356C7" w:rsidDel="00C32872">
        <w:rPr>
          <w:lang w:val="el-GR"/>
        </w:rPr>
        <w:t xml:space="preserve"> </w:t>
      </w:r>
      <w:r w:rsidR="006607CE" w:rsidRPr="00B356C7">
        <w:rPr>
          <w:lang w:val="el-GR"/>
        </w:rPr>
        <w:fldChar w:fldCharType="begin"/>
      </w:r>
      <w:r w:rsidR="006607CE" w:rsidRPr="00B356C7">
        <w:rPr>
          <w:lang w:val="el-GR"/>
        </w:rPr>
        <w:instrText xml:space="preserve"> REF _Ref496541742 \r \h </w:instrText>
      </w:r>
      <w:r w:rsidR="00DF02B0" w:rsidRPr="00B356C7">
        <w:rPr>
          <w:lang w:val="el-GR"/>
        </w:rPr>
        <w:instrText xml:space="preserve"> \* MERGEFORMAT </w:instrText>
      </w:r>
      <w:r w:rsidR="006607CE" w:rsidRPr="00B356C7">
        <w:rPr>
          <w:lang w:val="el-GR"/>
        </w:rPr>
      </w:r>
      <w:r w:rsidR="006607CE" w:rsidRPr="00B356C7">
        <w:rPr>
          <w:lang w:val="el-GR"/>
        </w:rPr>
        <w:fldChar w:fldCharType="separate"/>
      </w:r>
      <w:r w:rsidR="00A40D20">
        <w:rPr>
          <w:cs/>
          <w:lang w:val="el-GR"/>
        </w:rPr>
        <w:t>‎</w:t>
      </w:r>
      <w:r w:rsidR="00A40D20">
        <w:rPr>
          <w:lang w:val="el-GR"/>
        </w:rPr>
        <w:t>2.2.3</w:t>
      </w:r>
      <w:r w:rsidR="006607CE" w:rsidRPr="00B356C7">
        <w:rPr>
          <w:lang w:val="el-GR"/>
        </w:rPr>
        <w:fldChar w:fldCharType="end"/>
      </w:r>
      <w:r w:rsidRPr="00B356C7">
        <w:rPr>
          <w:lang w:val="el-GR"/>
        </w:rPr>
        <w:t xml:space="preserve"> έως </w:t>
      </w:r>
      <w:r w:rsidR="006607CE" w:rsidRPr="00B356C7">
        <w:rPr>
          <w:lang w:val="el-GR"/>
        </w:rPr>
        <w:fldChar w:fldCharType="begin"/>
      </w:r>
      <w:r w:rsidR="006607CE" w:rsidRPr="00B356C7">
        <w:rPr>
          <w:lang w:val="el-GR"/>
        </w:rPr>
        <w:instrText xml:space="preserve"> REF _Ref496541700 \r \h </w:instrText>
      </w:r>
      <w:r w:rsidR="00DF02B0" w:rsidRPr="00B356C7">
        <w:rPr>
          <w:lang w:val="el-GR"/>
        </w:rPr>
        <w:instrText xml:space="preserve"> \* MERGEFORMAT </w:instrText>
      </w:r>
      <w:r w:rsidR="006607CE" w:rsidRPr="00B356C7">
        <w:rPr>
          <w:lang w:val="el-GR"/>
        </w:rPr>
      </w:r>
      <w:r w:rsidR="006607CE" w:rsidRPr="00B356C7">
        <w:rPr>
          <w:lang w:val="el-GR"/>
        </w:rPr>
        <w:fldChar w:fldCharType="separate"/>
      </w:r>
      <w:r w:rsidR="00A40D20">
        <w:rPr>
          <w:cs/>
          <w:lang w:val="el-GR"/>
        </w:rPr>
        <w:t>‎</w:t>
      </w:r>
      <w:r w:rsidR="00A40D20">
        <w:rPr>
          <w:lang w:val="el-GR"/>
        </w:rPr>
        <w:t>2.2.8</w:t>
      </w:r>
      <w:r w:rsidR="006607CE" w:rsidRPr="00B356C7">
        <w:rPr>
          <w:lang w:val="el-GR"/>
        </w:rPr>
        <w:fldChar w:fldCharType="end"/>
      </w:r>
      <w:r w:rsidR="00E1337D" w:rsidRPr="00B356C7">
        <w:rPr>
          <w:lang w:val="el-GR"/>
        </w:rPr>
        <w:t xml:space="preserve"> </w:t>
      </w:r>
      <w:r w:rsidR="00673490" w:rsidRPr="00B356C7">
        <w:rPr>
          <w:lang w:val="el-GR"/>
        </w:rPr>
        <w:t>της παρούσας</w:t>
      </w:r>
      <w:r w:rsidRPr="00B356C7">
        <w:rPr>
          <w:lang w:val="el-GR"/>
        </w:rPr>
        <w:t xml:space="preserve">, </w:t>
      </w:r>
      <w:r w:rsidR="00C32872" w:rsidRPr="00B356C7">
        <w:rPr>
          <w:lang w:val="el-GR"/>
        </w:rPr>
        <w:t xml:space="preserve">γ) </w:t>
      </w:r>
      <w:r w:rsidRPr="00B356C7">
        <w:rPr>
          <w:lang w:val="el-GR"/>
        </w:rPr>
        <w:t>δεν προσκομίσει εγκαίρως τα προβλεπόμενα από την παρούσα δικαιολογητικά</w:t>
      </w:r>
      <w:r w:rsidR="00C32872" w:rsidRPr="00B356C7">
        <w:rPr>
          <w:lang w:val="el-GR"/>
        </w:rPr>
        <w:t xml:space="preserve"> (παρ. </w:t>
      </w:r>
      <w:r w:rsidR="00C32872" w:rsidRPr="00B356C7">
        <w:rPr>
          <w:lang w:val="el-GR"/>
        </w:rPr>
        <w:fldChar w:fldCharType="begin"/>
      </w:r>
      <w:r w:rsidR="00C32872" w:rsidRPr="00B356C7">
        <w:rPr>
          <w:lang w:val="el-GR"/>
        </w:rPr>
        <w:instrText xml:space="preserve"> REF _Ref40957856 \r \h </w:instrText>
      </w:r>
      <w:r w:rsidR="00B356C7">
        <w:rPr>
          <w:lang w:val="el-GR"/>
        </w:rPr>
        <w:instrText xml:space="preserve"> \* MERGEFORMAT </w:instrText>
      </w:r>
      <w:r w:rsidR="00C32872" w:rsidRPr="00B356C7">
        <w:rPr>
          <w:lang w:val="el-GR"/>
        </w:rPr>
      </w:r>
      <w:r w:rsidR="00C32872" w:rsidRPr="00B356C7">
        <w:rPr>
          <w:lang w:val="el-GR"/>
        </w:rPr>
        <w:fldChar w:fldCharType="separate"/>
      </w:r>
      <w:r w:rsidR="00A40D20">
        <w:rPr>
          <w:cs/>
          <w:lang w:val="el-GR"/>
        </w:rPr>
        <w:t>‎</w:t>
      </w:r>
      <w:r w:rsidR="00A40D20">
        <w:rPr>
          <w:lang w:val="el-GR"/>
        </w:rPr>
        <w:t>2.2.9.2</w:t>
      </w:r>
      <w:r w:rsidR="00C32872" w:rsidRPr="00B356C7">
        <w:rPr>
          <w:lang w:val="el-GR"/>
        </w:rPr>
        <w:fldChar w:fldCharType="end"/>
      </w:r>
      <w:r w:rsidR="00C32872" w:rsidRPr="00B356C7">
        <w:rPr>
          <w:lang w:val="el-GR"/>
        </w:rPr>
        <w:t xml:space="preserve"> &amp; </w:t>
      </w:r>
      <w:r w:rsidR="00C32872" w:rsidRPr="00B356C7">
        <w:rPr>
          <w:lang w:val="el-GR"/>
        </w:rPr>
        <w:fldChar w:fldCharType="begin"/>
      </w:r>
      <w:r w:rsidR="00C32872" w:rsidRPr="00B356C7">
        <w:rPr>
          <w:lang w:val="el-GR"/>
        </w:rPr>
        <w:instrText xml:space="preserve"> REF _Ref67613215 \r \h </w:instrText>
      </w:r>
      <w:r w:rsidR="00B356C7">
        <w:rPr>
          <w:lang w:val="el-GR"/>
        </w:rPr>
        <w:instrText xml:space="preserve"> \* MERGEFORMAT </w:instrText>
      </w:r>
      <w:r w:rsidR="00C32872" w:rsidRPr="00B356C7">
        <w:rPr>
          <w:lang w:val="el-GR"/>
        </w:rPr>
      </w:r>
      <w:r w:rsidR="00C32872" w:rsidRPr="00B356C7">
        <w:rPr>
          <w:lang w:val="el-GR"/>
        </w:rPr>
        <w:fldChar w:fldCharType="separate"/>
      </w:r>
      <w:r w:rsidR="00A40D20">
        <w:rPr>
          <w:cs/>
          <w:lang w:val="el-GR"/>
        </w:rPr>
        <w:t>‎</w:t>
      </w:r>
      <w:r w:rsidR="00A40D20">
        <w:rPr>
          <w:lang w:val="el-GR"/>
        </w:rPr>
        <w:t>3.2</w:t>
      </w:r>
      <w:r w:rsidR="00C32872" w:rsidRPr="00B356C7">
        <w:rPr>
          <w:lang w:val="el-GR"/>
        </w:rPr>
        <w:fldChar w:fldCharType="end"/>
      </w:r>
      <w:r w:rsidR="00C32872" w:rsidRPr="00B356C7">
        <w:rPr>
          <w:lang w:val="el-GR"/>
        </w:rPr>
        <w:t>)</w:t>
      </w:r>
      <w:r w:rsidR="00DF776D" w:rsidRPr="00B356C7">
        <w:rPr>
          <w:lang w:val="el-GR"/>
        </w:rPr>
        <w:t xml:space="preserve"> </w:t>
      </w:r>
      <w:r w:rsidRPr="00B356C7">
        <w:rPr>
          <w:lang w:val="el-GR"/>
        </w:rPr>
        <w:t xml:space="preserve">ή </w:t>
      </w:r>
      <w:r w:rsidR="00C32872" w:rsidRPr="00B356C7">
        <w:rPr>
          <w:lang w:val="el-GR"/>
        </w:rPr>
        <w:t xml:space="preserve">δ) </w:t>
      </w:r>
      <w:r w:rsidRPr="00B356C7">
        <w:rPr>
          <w:lang w:val="el-GR"/>
        </w:rPr>
        <w:t>δεν προσέλθει εγκαίρως για υπογραφή της σύμβαση</w:t>
      </w:r>
      <w:r w:rsidR="00C32872" w:rsidRPr="00B356C7">
        <w:rPr>
          <w:lang w:val="el-GR"/>
        </w:rPr>
        <w:t>ς,</w:t>
      </w:r>
      <w:r w:rsidR="00DF776D" w:rsidRPr="00B356C7">
        <w:rPr>
          <w:lang w:val="el-GR"/>
        </w:rPr>
        <w:t xml:space="preserve"> </w:t>
      </w:r>
      <w:r w:rsidR="00C32872" w:rsidRPr="00B356C7">
        <w:rPr>
          <w:lang w:val="el-GR"/>
        </w:rPr>
        <w:t xml:space="preserve">ε) υποβάλει μη κατάλληλη προσφορά, με την έννοια της περ. 46 της παρ. 1 του άρθρου 2 του ν. 4412/2016, </w:t>
      </w:r>
      <w:proofErr w:type="spellStart"/>
      <w:r w:rsidR="00C32872" w:rsidRPr="00B356C7">
        <w:rPr>
          <w:lang w:val="el-GR"/>
        </w:rPr>
        <w:t>στ</w:t>
      </w:r>
      <w:proofErr w:type="spellEnd"/>
      <w:r w:rsidR="00C32872" w:rsidRPr="00B356C7">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B356C7">
        <w:rPr>
          <w:lang w:val="el-GR"/>
        </w:rPr>
        <w:t>τεθείσας</w:t>
      </w:r>
      <w:proofErr w:type="spellEnd"/>
      <w:r w:rsidR="00C32872" w:rsidRPr="00B356C7">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B356C7">
        <w:rPr>
          <w:lang w:val="el-GR"/>
        </w:rPr>
        <w:fldChar w:fldCharType="begin"/>
      </w:r>
      <w:r w:rsidR="00C32872" w:rsidRPr="00B356C7">
        <w:rPr>
          <w:lang w:val="el-GR"/>
        </w:rPr>
        <w:instrText xml:space="preserve"> REF _Ref67613215 \r \h </w:instrText>
      </w:r>
      <w:r w:rsidR="00B356C7">
        <w:rPr>
          <w:lang w:val="el-GR"/>
        </w:rPr>
        <w:instrText xml:space="preserve"> \* MERGEFORMAT </w:instrText>
      </w:r>
      <w:r w:rsidR="00C32872" w:rsidRPr="00B356C7">
        <w:rPr>
          <w:lang w:val="el-GR"/>
        </w:rPr>
      </w:r>
      <w:r w:rsidR="00C32872" w:rsidRPr="00B356C7">
        <w:rPr>
          <w:lang w:val="el-GR"/>
        </w:rPr>
        <w:fldChar w:fldCharType="separate"/>
      </w:r>
      <w:r w:rsidR="00A40D20">
        <w:rPr>
          <w:cs/>
          <w:lang w:val="el-GR"/>
        </w:rPr>
        <w:t>‎</w:t>
      </w:r>
      <w:r w:rsidR="00A40D20">
        <w:rPr>
          <w:lang w:val="el-GR"/>
        </w:rPr>
        <w:t>3.2</w:t>
      </w:r>
      <w:r w:rsidR="00C32872" w:rsidRPr="00B356C7">
        <w:rPr>
          <w:lang w:val="el-GR"/>
        </w:rPr>
        <w:fldChar w:fldCharType="end"/>
      </w:r>
      <w:r w:rsidR="00C32872" w:rsidRPr="00B356C7">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B356C7">
        <w:rPr>
          <w:lang w:val="el-GR"/>
        </w:rPr>
        <w:fldChar w:fldCharType="begin"/>
      </w:r>
      <w:r w:rsidR="00C32872" w:rsidRPr="00B356C7">
        <w:rPr>
          <w:lang w:val="el-GR"/>
        </w:rPr>
        <w:instrText xml:space="preserve"> REF _Ref496541356 \r \h </w:instrText>
      </w:r>
      <w:r w:rsidR="00B356C7">
        <w:rPr>
          <w:lang w:val="el-GR"/>
        </w:rPr>
        <w:instrText xml:space="preserve"> \* MERGEFORMAT </w:instrText>
      </w:r>
      <w:r w:rsidR="00C32872" w:rsidRPr="00B356C7">
        <w:rPr>
          <w:lang w:val="el-GR"/>
        </w:rPr>
      </w:r>
      <w:r w:rsidR="00C32872" w:rsidRPr="00B356C7">
        <w:rPr>
          <w:lang w:val="el-GR"/>
        </w:rPr>
        <w:fldChar w:fldCharType="separate"/>
      </w:r>
      <w:r w:rsidR="00A40D20">
        <w:rPr>
          <w:cs/>
          <w:lang w:val="el-GR"/>
        </w:rPr>
        <w:t>‎</w:t>
      </w:r>
      <w:r w:rsidR="00A40D20">
        <w:rPr>
          <w:lang w:val="el-GR"/>
        </w:rPr>
        <w:t>2.2.3</w:t>
      </w:r>
      <w:r w:rsidR="00C32872" w:rsidRPr="00B356C7">
        <w:rPr>
          <w:lang w:val="el-GR"/>
        </w:rPr>
        <w:fldChar w:fldCharType="end"/>
      </w:r>
      <w:r w:rsidR="00C32872" w:rsidRPr="00B356C7">
        <w:rPr>
          <w:lang w:val="el-GR"/>
        </w:rPr>
        <w:t xml:space="preserve"> ή η πλήρωση μιας ή περισσότερων από τις απαιτήσεις των κριτηρίων ποιοτικής επιλογής.</w:t>
      </w:r>
    </w:p>
    <w:p w14:paraId="67E68AC3" w14:textId="77777777" w:rsidR="008338F0" w:rsidRPr="00B356C7" w:rsidRDefault="003355E7" w:rsidP="0072750F">
      <w:pPr>
        <w:pStyle w:val="30"/>
        <w:ind w:left="1276"/>
        <w:rPr>
          <w:lang w:val="el-GR"/>
        </w:rPr>
      </w:pPr>
      <w:bookmarkStart w:id="89" w:name="_Ref496541356"/>
      <w:bookmarkStart w:id="90" w:name="_Ref496541742"/>
      <w:bookmarkStart w:id="91" w:name="_Ref496541775"/>
      <w:bookmarkStart w:id="92" w:name="_Ref496541863"/>
      <w:bookmarkStart w:id="93" w:name="_Toc97194273"/>
      <w:bookmarkStart w:id="94" w:name="_Toc97194423"/>
      <w:bookmarkStart w:id="95" w:name="_Toc166240221"/>
      <w:r w:rsidRPr="00B356C7">
        <w:rPr>
          <w:lang w:val="el-GR"/>
        </w:rPr>
        <w:t>Λόγοι αποκλεισμού</w:t>
      </w:r>
      <w:bookmarkEnd w:id="89"/>
      <w:bookmarkEnd w:id="90"/>
      <w:bookmarkEnd w:id="91"/>
      <w:bookmarkEnd w:id="92"/>
      <w:bookmarkEnd w:id="93"/>
      <w:bookmarkEnd w:id="94"/>
      <w:bookmarkEnd w:id="95"/>
      <w:r w:rsidRPr="00B356C7">
        <w:rPr>
          <w:lang w:val="el-GR"/>
        </w:rPr>
        <w:t xml:space="preserve"> </w:t>
      </w:r>
    </w:p>
    <w:p w14:paraId="12664CCF" w14:textId="283FB78D" w:rsidR="008338F0" w:rsidRPr="00B356C7" w:rsidRDefault="003355E7" w:rsidP="00B8545D">
      <w:pPr>
        <w:spacing w:before="240"/>
        <w:rPr>
          <w:lang w:val="el-GR"/>
        </w:rPr>
      </w:pPr>
      <w:r w:rsidRPr="00B356C7">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B356C7" w:rsidRDefault="00E1337D" w:rsidP="00786A1B">
      <w:pPr>
        <w:pStyle w:val="aff"/>
        <w:numPr>
          <w:ilvl w:val="3"/>
          <w:numId w:val="13"/>
        </w:numPr>
        <w:spacing w:before="240"/>
        <w:ind w:left="0" w:firstLine="0"/>
        <w:rPr>
          <w:lang w:val="el-GR"/>
        </w:rPr>
      </w:pPr>
      <w:bookmarkStart w:id="96" w:name="_Ref496540567"/>
      <w:r w:rsidRPr="00B356C7">
        <w:rPr>
          <w:lang w:val="el-GR"/>
        </w:rPr>
        <w:t xml:space="preserve"> </w:t>
      </w:r>
      <w:bookmarkStart w:id="97" w:name="_Ref74507429"/>
      <w:r w:rsidR="003355E7" w:rsidRPr="00B356C7">
        <w:rPr>
          <w:lang w:val="el-GR"/>
        </w:rPr>
        <w:t xml:space="preserve">Όταν υπάρχει σε βάρος του </w:t>
      </w:r>
      <w:r w:rsidR="00DE31C0" w:rsidRPr="00B356C7">
        <w:rPr>
          <w:lang w:val="el-GR"/>
        </w:rPr>
        <w:t xml:space="preserve">αμετάκλητη </w:t>
      </w:r>
      <w:r w:rsidR="003355E7" w:rsidRPr="00B356C7">
        <w:rPr>
          <w:lang w:val="el-GR"/>
        </w:rPr>
        <w:t xml:space="preserve">καταδικαστική απόφαση για ένα από </w:t>
      </w:r>
      <w:r w:rsidR="00730200" w:rsidRPr="00B356C7">
        <w:rPr>
          <w:lang w:val="el-GR"/>
        </w:rPr>
        <w:t>τα ακόλουθα εγκλήματα</w:t>
      </w:r>
      <w:r w:rsidR="003355E7" w:rsidRPr="00B356C7">
        <w:rPr>
          <w:lang w:val="el-GR"/>
        </w:rPr>
        <w:t>:</w:t>
      </w:r>
      <w:bookmarkEnd w:id="96"/>
      <w:bookmarkEnd w:id="97"/>
      <w:r w:rsidR="003355E7" w:rsidRPr="00B356C7">
        <w:rPr>
          <w:lang w:val="el-GR"/>
        </w:rPr>
        <w:t xml:space="preserve"> </w:t>
      </w:r>
    </w:p>
    <w:p w14:paraId="255B9049" w14:textId="77777777" w:rsidR="00C908BD" w:rsidRPr="00B356C7" w:rsidRDefault="003355E7" w:rsidP="00C908BD">
      <w:pPr>
        <w:rPr>
          <w:lang w:val="el-GR"/>
        </w:rPr>
      </w:pPr>
      <w:r w:rsidRPr="00B356C7">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356C7">
        <w:t>L</w:t>
      </w:r>
      <w:r w:rsidRPr="00B356C7">
        <w:rPr>
          <w:lang w:val="el-GR"/>
        </w:rPr>
        <w:t xml:space="preserve"> 300 της 11.11.2008 σ.42</w:t>
      </w:r>
      <w:r w:rsidR="00C908BD" w:rsidRPr="00B356C7">
        <w:rPr>
          <w:lang w:val="el-GR"/>
        </w:rPr>
        <w:t xml:space="preserve"> και τα εγκλήματα του άρθρου 187 του Ποινικού Κώδικα (εγκληματική οργάνωση),</w:t>
      </w:r>
    </w:p>
    <w:p w14:paraId="44BB145D" w14:textId="77777777" w:rsidR="00105242" w:rsidRPr="00B356C7" w:rsidRDefault="003355E7" w:rsidP="00105242">
      <w:pPr>
        <w:rPr>
          <w:lang w:val="el-GR"/>
        </w:rPr>
      </w:pPr>
      <w:r w:rsidRPr="00B356C7">
        <w:rPr>
          <w:lang w:val="el-GR"/>
        </w:rPr>
        <w:t xml:space="preserve">β) </w:t>
      </w:r>
      <w:r w:rsidR="00105242" w:rsidRPr="00B356C7">
        <w:rPr>
          <w:lang w:val="el-GR"/>
        </w:rPr>
        <w:t xml:space="preserve">ενεργητική </w:t>
      </w:r>
      <w:r w:rsidRPr="00B356C7">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356C7">
        <w:t>C</w:t>
      </w:r>
      <w:r w:rsidRPr="00B356C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356C7">
        <w:t>L</w:t>
      </w:r>
      <w:r w:rsidRPr="00B356C7">
        <w:rPr>
          <w:lang w:val="el-GR"/>
        </w:rPr>
        <w:t xml:space="preserve"> 192 της 31.7.2003, σ. 54), καθώς και όπως ορίζεται στο εθνικό δίκαιο του οικονομικού φορέα, </w:t>
      </w:r>
      <w:r w:rsidR="00105242" w:rsidRPr="00B356C7">
        <w:rPr>
          <w:lang w:val="el-GR"/>
        </w:rPr>
        <w:t>και τα εγκλήματα των άρθρων 159</w:t>
      </w:r>
      <w:r w:rsidR="00105242" w:rsidRPr="00B356C7">
        <w:rPr>
          <w:vertAlign w:val="superscript"/>
          <w:lang w:val="el-GR"/>
        </w:rPr>
        <w:t>Α</w:t>
      </w:r>
      <w:r w:rsidR="00105242" w:rsidRPr="00B356C7">
        <w:rPr>
          <w:lang w:val="el-GR"/>
        </w:rPr>
        <w:t xml:space="preserve"> (δωροδοκία πολιτικών προσώπων), 236 (δωροδοκία υπαλλήλου), 237 παρ.2-4 (δωροδοκία δικαστικών λειτουργών), 237</w:t>
      </w:r>
      <w:r w:rsidR="00105242" w:rsidRPr="00B356C7">
        <w:rPr>
          <w:vertAlign w:val="superscript"/>
          <w:lang w:val="el-GR"/>
        </w:rPr>
        <w:t>Α</w:t>
      </w:r>
      <w:r w:rsidR="00105242" w:rsidRPr="00B356C7">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B356C7" w:rsidRDefault="003355E7" w:rsidP="00105242">
      <w:pPr>
        <w:rPr>
          <w:lang w:val="el-GR"/>
        </w:rPr>
      </w:pPr>
      <w:r w:rsidRPr="00B356C7">
        <w:rPr>
          <w:lang w:val="el-GR"/>
        </w:rPr>
        <w:t xml:space="preserve">γ) </w:t>
      </w:r>
      <w:r w:rsidR="00105242" w:rsidRPr="00B356C7">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B356C7">
        <w:t>L</w:t>
      </w:r>
      <w:r w:rsidR="00105242" w:rsidRPr="00B356C7">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B356C7">
        <w:t> </w:t>
      </w:r>
      <w:r w:rsidR="00105242" w:rsidRPr="00B356C7">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B356C7">
        <w:rPr>
          <w:lang w:val="el-GR"/>
        </w:rPr>
        <w:t>επ</w:t>
      </w:r>
      <w:proofErr w:type="spellEnd"/>
      <w:r w:rsidR="00105242" w:rsidRPr="00B356C7">
        <w:rPr>
          <w:lang w:val="el-GR"/>
        </w:rPr>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w:t>
      </w:r>
      <w:r w:rsidR="00105242" w:rsidRPr="00B356C7">
        <w:rPr>
          <w:lang w:val="el-GR"/>
        </w:rPr>
        <w:lastRenderedPageBreak/>
        <w:t>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B356C7">
        <w:t> </w:t>
      </w:r>
      <w:r w:rsidR="00105242" w:rsidRPr="00B356C7">
        <w:rPr>
          <w:lang w:val="el-GR"/>
        </w:rPr>
        <w:t>4689/2020 (Α’</w:t>
      </w:r>
      <w:r w:rsidR="00105242" w:rsidRPr="00B356C7">
        <w:t> </w:t>
      </w:r>
      <w:r w:rsidR="00105242" w:rsidRPr="00B356C7">
        <w:rPr>
          <w:lang w:val="el-GR"/>
        </w:rPr>
        <w:t>103),</w:t>
      </w:r>
    </w:p>
    <w:p w14:paraId="6FD513DA" w14:textId="77777777" w:rsidR="008338F0" w:rsidRPr="00B356C7" w:rsidRDefault="008338F0">
      <w:pPr>
        <w:rPr>
          <w:lang w:val="el-GR"/>
        </w:rPr>
      </w:pPr>
    </w:p>
    <w:p w14:paraId="5C678F2D" w14:textId="77777777" w:rsidR="00105242" w:rsidRPr="00B356C7" w:rsidRDefault="003355E7" w:rsidP="00105242">
      <w:pPr>
        <w:rPr>
          <w:lang w:val="el-GR"/>
        </w:rPr>
      </w:pPr>
      <w:r w:rsidRPr="00B356C7">
        <w:rPr>
          <w:lang w:val="el-GR"/>
        </w:rPr>
        <w:t xml:space="preserve">δ) </w:t>
      </w:r>
      <w:r w:rsidR="00105242" w:rsidRPr="00B356C7">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B356C7">
        <w:t> </w:t>
      </w:r>
      <w:r w:rsidR="00105242" w:rsidRPr="00B356C7">
        <w:rPr>
          <w:lang w:val="el-GR"/>
        </w:rPr>
        <w:t>- πλαισίου 2002/475/ΔΕΥ του Συμβουλίου και για την τροποποίηση της απόφασης 2005/671/ΔΕΥ του Συμβουλίου (</w:t>
      </w:r>
      <w:r w:rsidR="00105242" w:rsidRPr="00B356C7">
        <w:t>EE</w:t>
      </w:r>
      <w:r w:rsidR="00105242" w:rsidRPr="00B356C7">
        <w:rPr>
          <w:lang w:val="el-GR"/>
        </w:rPr>
        <w:t xml:space="preserve"> </w:t>
      </w:r>
      <w:r w:rsidR="00105242" w:rsidRPr="00B356C7">
        <w:t>L</w:t>
      </w:r>
      <w:r w:rsidR="00105242" w:rsidRPr="00B356C7">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B356C7">
        <w:t> </w:t>
      </w:r>
      <w:r w:rsidR="00105242" w:rsidRPr="00B356C7">
        <w:rPr>
          <w:lang w:val="el-GR"/>
        </w:rPr>
        <w:t>4689/2020 (Α’</w:t>
      </w:r>
      <w:r w:rsidR="00105242" w:rsidRPr="00B356C7">
        <w:t> </w:t>
      </w:r>
      <w:r w:rsidR="00105242" w:rsidRPr="00B356C7">
        <w:rPr>
          <w:lang w:val="el-GR"/>
        </w:rPr>
        <w:t>103),</w:t>
      </w:r>
    </w:p>
    <w:p w14:paraId="0BEC8A4B" w14:textId="77777777" w:rsidR="008338F0" w:rsidRPr="00B356C7" w:rsidRDefault="008338F0">
      <w:pPr>
        <w:rPr>
          <w:lang w:val="el-GR"/>
        </w:rPr>
      </w:pPr>
    </w:p>
    <w:p w14:paraId="0C8203AA" w14:textId="77777777" w:rsidR="008338F0" w:rsidRPr="00B356C7" w:rsidRDefault="003355E7">
      <w:pPr>
        <w:rPr>
          <w:lang w:val="el-GR"/>
        </w:rPr>
      </w:pPr>
      <w:r w:rsidRPr="00B356C7">
        <w:rPr>
          <w:lang w:val="el-GR"/>
        </w:rPr>
        <w:t xml:space="preserve">ε) </w:t>
      </w:r>
      <w:r w:rsidR="00105242" w:rsidRPr="00B356C7">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B356C7">
        <w:rPr>
          <w:lang w:val="el-GR"/>
        </w:rPr>
        <w:t>αριθμ</w:t>
      </w:r>
      <w:proofErr w:type="spellEnd"/>
      <w:r w:rsidR="00105242" w:rsidRPr="00B356C7">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B356C7">
        <w:t>EE</w:t>
      </w:r>
      <w:r w:rsidR="00105242" w:rsidRPr="00B356C7">
        <w:rPr>
          <w:lang w:val="el-GR"/>
        </w:rPr>
        <w:t xml:space="preserve"> </w:t>
      </w:r>
      <w:r w:rsidR="00105242" w:rsidRPr="00B356C7">
        <w:t>L</w:t>
      </w:r>
      <w:r w:rsidR="00105242" w:rsidRPr="00B356C7">
        <w:rPr>
          <w:lang w:val="el-GR"/>
        </w:rPr>
        <w:t xml:space="preserve"> 141/05.06.2015) και τα εγκλήματα των άρθρων 2 και 39 του ν.</w:t>
      </w:r>
      <w:r w:rsidR="00105242" w:rsidRPr="00B356C7">
        <w:t> </w:t>
      </w:r>
      <w:r w:rsidR="00105242" w:rsidRPr="00B356C7">
        <w:rPr>
          <w:lang w:val="el-GR"/>
        </w:rPr>
        <w:t>4557/2018 (Α’</w:t>
      </w:r>
      <w:r w:rsidR="00105242" w:rsidRPr="00B356C7">
        <w:t> </w:t>
      </w:r>
      <w:r w:rsidR="00105242" w:rsidRPr="00B356C7">
        <w:rPr>
          <w:lang w:val="el-GR"/>
        </w:rPr>
        <w:t>139),</w:t>
      </w:r>
    </w:p>
    <w:p w14:paraId="72D34EDF" w14:textId="77777777" w:rsidR="009A3D76" w:rsidRPr="00B356C7" w:rsidRDefault="009A3D76">
      <w:pPr>
        <w:rPr>
          <w:lang w:val="el-GR"/>
        </w:rPr>
      </w:pPr>
    </w:p>
    <w:p w14:paraId="2F85B11B" w14:textId="77777777" w:rsidR="008338F0" w:rsidRPr="00B356C7" w:rsidRDefault="003355E7">
      <w:pPr>
        <w:rPr>
          <w:lang w:val="el-GR"/>
        </w:rPr>
      </w:pPr>
      <w:proofErr w:type="spellStart"/>
      <w:r w:rsidRPr="00B356C7">
        <w:rPr>
          <w:lang w:val="el-GR"/>
        </w:rPr>
        <w:t>στ</w:t>
      </w:r>
      <w:proofErr w:type="spellEnd"/>
      <w:r w:rsidRPr="00B356C7">
        <w:rPr>
          <w:lang w:val="el-GR"/>
        </w:rPr>
        <w:t xml:space="preserve">) </w:t>
      </w:r>
      <w:r w:rsidR="00105242" w:rsidRPr="00B356C7">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B356C7">
        <w:t> </w:t>
      </w:r>
      <w:r w:rsidR="00105242" w:rsidRPr="00B356C7">
        <w:rPr>
          <w:lang w:val="el-GR"/>
        </w:rPr>
        <w:t xml:space="preserve">- πλαίσιο 2002/629/ΔΕΥ του Συμβουλίου (ΕΕ </w:t>
      </w:r>
      <w:r w:rsidR="00105242" w:rsidRPr="00B356C7">
        <w:t>L</w:t>
      </w:r>
      <w:r w:rsidR="00105242" w:rsidRPr="00B356C7">
        <w:rPr>
          <w:lang w:val="el-GR"/>
        </w:rPr>
        <w:t xml:space="preserve"> 101 της 15.4.2011, σ. 1) και τα εγκλήματα του άρθρου 323Α του Ποινικού κώδικα (εμπορία ανθρώπων).</w:t>
      </w:r>
    </w:p>
    <w:p w14:paraId="36E82875" w14:textId="77777777" w:rsidR="008338F0" w:rsidRPr="00B356C7" w:rsidRDefault="003355E7">
      <w:pPr>
        <w:rPr>
          <w:lang w:val="el-GR"/>
        </w:rPr>
      </w:pPr>
      <w:r w:rsidRPr="00B356C7">
        <w:rPr>
          <w:lang w:val="el-GR"/>
        </w:rPr>
        <w:t xml:space="preserve">Ο οικονομικός φορέας αποκλείεται, επίσης, όταν το πρόσωπο εις βάρος του οποίου εκδόθηκε </w:t>
      </w:r>
      <w:r w:rsidR="00E87EA9" w:rsidRPr="00B356C7">
        <w:rPr>
          <w:lang w:val="el-GR"/>
        </w:rPr>
        <w:t xml:space="preserve">τελεσίδικη </w:t>
      </w:r>
      <w:r w:rsidR="00400357" w:rsidRPr="00B356C7">
        <w:rPr>
          <w:lang w:val="el-GR"/>
        </w:rPr>
        <w:t xml:space="preserve">αμετάκλητη </w:t>
      </w:r>
      <w:r w:rsidRPr="00B356C7">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B356C7" w:rsidRDefault="009A3D76" w:rsidP="009A3D76">
      <w:pPr>
        <w:rPr>
          <w:lang w:val="el-GR"/>
        </w:rPr>
      </w:pPr>
      <w:r w:rsidRPr="00B356C7">
        <w:rPr>
          <w:lang w:val="el-GR"/>
        </w:rPr>
        <w:t xml:space="preserve">Η υποχρέωση του προηγούμενου εδαφίου αφορά: </w:t>
      </w:r>
    </w:p>
    <w:p w14:paraId="51FA9E14" w14:textId="78FE16DA" w:rsidR="009A3D76" w:rsidRPr="00B356C7" w:rsidRDefault="009A3D76" w:rsidP="009A3D76">
      <w:pPr>
        <w:rPr>
          <w:lang w:val="el-GR"/>
        </w:rPr>
      </w:pPr>
      <w:r w:rsidRPr="00B356C7">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B356C7" w:rsidRDefault="009A3D76" w:rsidP="009A3D76">
      <w:pPr>
        <w:rPr>
          <w:lang w:val="el-GR"/>
        </w:rPr>
      </w:pPr>
      <w:r w:rsidRPr="00B356C7">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B356C7">
        <w:rPr>
          <w:lang w:val="el-GR"/>
        </w:rPr>
        <w:t>,</w:t>
      </w:r>
    </w:p>
    <w:p w14:paraId="1294080A" w14:textId="77777777" w:rsidR="009A3D76" w:rsidRPr="00B356C7" w:rsidRDefault="009A3D76" w:rsidP="009A3D76">
      <w:pPr>
        <w:rPr>
          <w:lang w:val="el-GR"/>
        </w:rPr>
      </w:pPr>
      <w:r w:rsidRPr="00B356C7">
        <w:rPr>
          <w:lang w:val="el-GR"/>
        </w:rPr>
        <w:t>- στις περιπτώσεις Συνεταιρισμών, τα μέλη του Διοικητικού Συμβουλίου.</w:t>
      </w:r>
    </w:p>
    <w:p w14:paraId="54053568" w14:textId="77777777" w:rsidR="009A3D76" w:rsidRPr="00B356C7" w:rsidRDefault="009A3D76" w:rsidP="009A3D76">
      <w:pPr>
        <w:rPr>
          <w:lang w:val="el-GR"/>
        </w:rPr>
      </w:pPr>
      <w:r w:rsidRPr="00B356C7">
        <w:rPr>
          <w:lang w:val="el-GR"/>
        </w:rPr>
        <w:t>- σε όλες τις υπόλοιπες περιπτώσεις νομικών προσώπων, τον κατά περίπτωση νόμιμο εκπρόσωπο.</w:t>
      </w:r>
    </w:p>
    <w:p w14:paraId="66DEC573" w14:textId="77777777" w:rsidR="009A3D76" w:rsidRPr="00B356C7" w:rsidRDefault="009A3D76" w:rsidP="009A3D76">
      <w:pPr>
        <w:rPr>
          <w:b/>
          <w:bCs/>
          <w:lang w:val="el-GR"/>
        </w:rPr>
      </w:pPr>
      <w:r w:rsidRPr="00B356C7">
        <w:rPr>
          <w:b/>
          <w:bCs/>
          <w:lang w:val="el-GR"/>
        </w:rPr>
        <w:t>Εάν στις ως άνω περιπτώσεις (α) έως (</w:t>
      </w:r>
      <w:proofErr w:type="spellStart"/>
      <w:r w:rsidRPr="00B356C7">
        <w:rPr>
          <w:b/>
          <w:bCs/>
          <w:lang w:val="el-GR"/>
        </w:rPr>
        <w:t>στ</w:t>
      </w:r>
      <w:proofErr w:type="spellEnd"/>
      <w:r w:rsidRPr="00B356C7">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B356C7" w:rsidRDefault="000326F6" w:rsidP="00786A1B">
      <w:pPr>
        <w:pStyle w:val="aff"/>
        <w:numPr>
          <w:ilvl w:val="3"/>
          <w:numId w:val="13"/>
        </w:numPr>
        <w:tabs>
          <w:tab w:val="left" w:pos="0"/>
          <w:tab w:val="left" w:pos="709"/>
          <w:tab w:val="left" w:pos="1134"/>
        </w:tabs>
        <w:spacing w:before="240"/>
        <w:ind w:left="0" w:firstLine="0"/>
        <w:rPr>
          <w:lang w:val="el-GR"/>
        </w:rPr>
      </w:pPr>
      <w:bookmarkStart w:id="98" w:name="_Ref503518036"/>
      <w:r w:rsidRPr="00B356C7">
        <w:rPr>
          <w:lang w:val="el-GR"/>
        </w:rPr>
        <w:t>Σ</w:t>
      </w:r>
      <w:r w:rsidR="005A0ACC" w:rsidRPr="00B356C7">
        <w:rPr>
          <w:lang w:val="el-GR"/>
        </w:rPr>
        <w:t>τις ακόλουθες περιπτώσεις</w:t>
      </w:r>
      <w:bookmarkEnd w:id="98"/>
      <w:r w:rsidR="005A0ACC" w:rsidRPr="00B356C7">
        <w:rPr>
          <w:lang w:val="el-GR"/>
        </w:rPr>
        <w:t xml:space="preserve"> </w:t>
      </w:r>
    </w:p>
    <w:p w14:paraId="252A9A52" w14:textId="384ACB93" w:rsidR="009A3D76" w:rsidRPr="00B356C7" w:rsidRDefault="009A3D76" w:rsidP="00821852">
      <w:pPr>
        <w:spacing w:before="120"/>
        <w:rPr>
          <w:lang w:val="el-GR"/>
        </w:rPr>
      </w:pPr>
      <w:r w:rsidRPr="00B356C7">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w:t>
      </w:r>
      <w:r w:rsidRPr="00B356C7">
        <w:rPr>
          <w:lang w:val="el-GR"/>
        </w:rPr>
        <w:lastRenderedPageBreak/>
        <w:t>με τελεσίδικη και δεσμευτική ισχύ, σύμφωνα με διατάξεις της χώρας όπου είναι εγκατεστημένος</w:t>
      </w:r>
      <w:r w:rsidR="00DF776D" w:rsidRPr="00B356C7">
        <w:rPr>
          <w:lang w:val="el-GR"/>
        </w:rPr>
        <w:t xml:space="preserve"> </w:t>
      </w:r>
      <w:r w:rsidRPr="00B356C7">
        <w:rPr>
          <w:lang w:val="el-GR"/>
        </w:rPr>
        <w:t xml:space="preserve">ή την εθνική νομοθεσία ή </w:t>
      </w:r>
    </w:p>
    <w:p w14:paraId="6E6EFF12" w14:textId="77777777" w:rsidR="009A3D76" w:rsidRPr="00B356C7" w:rsidRDefault="009A3D76" w:rsidP="009A3D76">
      <w:pPr>
        <w:rPr>
          <w:lang w:val="el-GR"/>
        </w:rPr>
      </w:pPr>
      <w:r w:rsidRPr="00B356C7">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B356C7" w:rsidRDefault="009A3D76" w:rsidP="009A3D76">
      <w:pPr>
        <w:rPr>
          <w:lang w:val="el-GR"/>
        </w:rPr>
      </w:pPr>
      <w:r w:rsidRPr="00B356C7">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B356C7" w:rsidRDefault="009A3D76" w:rsidP="009A3D76">
      <w:pPr>
        <w:rPr>
          <w:lang w:val="el-GR"/>
        </w:rPr>
      </w:pPr>
      <w:r w:rsidRPr="00B356C7">
        <w:rPr>
          <w:lang w:val="el-GR" w:eastAsia="el-GR"/>
        </w:rPr>
        <w:t>Οι υποχρεώσεις των περ. α’ και β’ της παρ. 2.2.3.2</w:t>
      </w:r>
      <w:r w:rsidR="00DF776D" w:rsidRPr="00B356C7">
        <w:rPr>
          <w:lang w:val="el-GR" w:eastAsia="el-GR"/>
        </w:rPr>
        <w:t xml:space="preserve"> </w:t>
      </w:r>
      <w:r w:rsidRPr="00B356C7">
        <w:rPr>
          <w:lang w:val="el-GR" w:eastAsia="el-GR"/>
        </w:rPr>
        <w:t>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B356C7" w:rsidRDefault="009A3D76" w:rsidP="009A3D76">
      <w:pPr>
        <w:rPr>
          <w:lang w:val="el-GR"/>
        </w:rPr>
      </w:pPr>
      <w:r w:rsidRPr="00B356C7">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B356C7" w:rsidRDefault="004B29C9" w:rsidP="003329FF">
      <w:pPr>
        <w:rPr>
          <w:lang w:val="el-GR"/>
        </w:rPr>
      </w:pPr>
    </w:p>
    <w:p w14:paraId="2592DC6C" w14:textId="77777777" w:rsidR="00B04AF3" w:rsidRPr="00B356C7" w:rsidRDefault="003355E7" w:rsidP="00786A1B">
      <w:pPr>
        <w:pStyle w:val="aff"/>
        <w:numPr>
          <w:ilvl w:val="3"/>
          <w:numId w:val="13"/>
        </w:numPr>
        <w:tabs>
          <w:tab w:val="left" w:pos="0"/>
          <w:tab w:val="left" w:pos="709"/>
          <w:tab w:val="left" w:pos="1134"/>
        </w:tabs>
        <w:spacing w:before="240"/>
        <w:ind w:left="0" w:firstLine="0"/>
        <w:rPr>
          <w:i/>
          <w:color w:val="5B9BD5"/>
          <w:lang w:val="el-GR"/>
        </w:rPr>
      </w:pPr>
      <w:bookmarkStart w:id="99" w:name="_Ref496540586"/>
      <w:r w:rsidRPr="00B356C7">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B356C7">
        <w:rPr>
          <w:lang w:val="el-GR"/>
        </w:rPr>
        <w:t xml:space="preserve"> </w:t>
      </w:r>
      <w:r w:rsidRPr="00B356C7">
        <w:rPr>
          <w:lang w:val="el-GR"/>
        </w:rPr>
        <w:t>:</w:t>
      </w:r>
      <w:bookmarkEnd w:id="99"/>
      <w:r w:rsidRPr="00B356C7">
        <w:rPr>
          <w:lang w:val="el-GR"/>
        </w:rPr>
        <w:t xml:space="preserve"> </w:t>
      </w:r>
    </w:p>
    <w:p w14:paraId="0E1EDDD9" w14:textId="77777777" w:rsidR="008338F0" w:rsidRPr="00B356C7" w:rsidRDefault="003355E7">
      <w:pPr>
        <w:rPr>
          <w:lang w:val="el-GR"/>
        </w:rPr>
      </w:pPr>
      <w:r w:rsidRPr="00B356C7">
        <w:rPr>
          <w:lang w:val="el-GR"/>
        </w:rPr>
        <w:t xml:space="preserve">(α) εάν έχει αθετήσει τις υποχρεώσεις που προβλέπονται στην παρ. 2 του άρθρου 18 του ν. 4412/2016, </w:t>
      </w:r>
      <w:r w:rsidR="00B802EF" w:rsidRPr="00B356C7">
        <w:rPr>
          <w:lang w:val="el-GR"/>
        </w:rPr>
        <w:t>περί αρχών που εφαρμόζονται στις διαδικασίες σύναψης δημοσίων συμβάσεων</w:t>
      </w:r>
    </w:p>
    <w:p w14:paraId="513193AA" w14:textId="77777777" w:rsidR="00A23EAB" w:rsidRPr="00B356C7" w:rsidRDefault="003355E7" w:rsidP="00A23EAB">
      <w:pPr>
        <w:rPr>
          <w:lang w:val="el-GR"/>
        </w:rPr>
      </w:pPr>
      <w:r w:rsidRPr="00B356C7">
        <w:rPr>
          <w:lang w:val="el-GR"/>
        </w:rPr>
        <w:t xml:space="preserve">(β) </w:t>
      </w:r>
      <w:r w:rsidR="00A23EAB" w:rsidRPr="00B356C7">
        <w:rPr>
          <w:lang w:val="el-GR"/>
        </w:rPr>
        <w:t>εάν τελεί υπό πτώχευση</w:t>
      </w:r>
      <w:r w:rsidR="00A23EAB" w:rsidRPr="00B356C7">
        <w:rPr>
          <w:b/>
          <w:lang w:val="el-GR"/>
        </w:rPr>
        <w:t xml:space="preserve"> </w:t>
      </w:r>
      <w:r w:rsidR="00A23EAB" w:rsidRPr="00B356C7">
        <w:rPr>
          <w:lang w:val="el-GR"/>
        </w:rPr>
        <w:t>ή έχει υπαχθεί σε διαδικασία ειδικής εκκαθάρισης</w:t>
      </w:r>
      <w:r w:rsidR="00A23EAB" w:rsidRPr="00B356C7">
        <w:rPr>
          <w:b/>
          <w:lang w:val="el-GR"/>
        </w:rPr>
        <w:t xml:space="preserve"> </w:t>
      </w:r>
      <w:r w:rsidR="00A23EAB" w:rsidRPr="00B356C7">
        <w:rPr>
          <w:lang w:val="el-GR"/>
        </w:rPr>
        <w:t>ή τελεί υπό αναγκαστική διαχείριση</w:t>
      </w:r>
      <w:r w:rsidR="00A23EAB" w:rsidRPr="00B356C7">
        <w:rPr>
          <w:b/>
          <w:lang w:val="el-GR"/>
        </w:rPr>
        <w:t xml:space="preserve"> </w:t>
      </w:r>
      <w:r w:rsidR="00A23EAB" w:rsidRPr="00B356C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sidRPr="00B356C7">
        <w:rPr>
          <w:lang w:val="el-GR"/>
        </w:rPr>
        <w:t>προκύπτουσα</w:t>
      </w:r>
      <w:proofErr w:type="spellEnd"/>
      <w:r w:rsidR="00A23EAB" w:rsidRPr="00B356C7">
        <w:rPr>
          <w:lang w:val="el-GR"/>
        </w:rPr>
        <w:t xml:space="preserve"> από παρόμοια διαδικασία, προβλεπόμενη σε εθνικές διατάξεις νόμου. </w:t>
      </w:r>
    </w:p>
    <w:p w14:paraId="75FAC5AF" w14:textId="4FD840E2" w:rsidR="00A23EAB" w:rsidRPr="00B356C7" w:rsidRDefault="003355E7" w:rsidP="00A23EAB">
      <w:pPr>
        <w:rPr>
          <w:lang w:val="el-GR"/>
        </w:rPr>
      </w:pPr>
      <w:r w:rsidRPr="00B356C7">
        <w:rPr>
          <w:lang w:val="el-GR"/>
        </w:rPr>
        <w:t xml:space="preserve">(γ) </w:t>
      </w:r>
      <w:r w:rsidR="00A23EAB" w:rsidRPr="00B356C7">
        <w:rPr>
          <w:lang w:val="el-GR"/>
        </w:rPr>
        <w:t xml:space="preserve">εάν, με την επιφύλαξη της παραγράφου </w:t>
      </w:r>
      <w:r w:rsidR="00BB6963" w:rsidRPr="00B356C7">
        <w:rPr>
          <w:lang w:val="el-GR"/>
        </w:rPr>
        <w:t xml:space="preserve">3Γ </w:t>
      </w:r>
      <w:r w:rsidR="00A23EAB" w:rsidRPr="00B356C7">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Pr="00B356C7" w:rsidRDefault="003355E7">
      <w:pPr>
        <w:rPr>
          <w:lang w:val="el-GR"/>
        </w:rPr>
      </w:pPr>
      <w:r w:rsidRPr="00B356C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Pr="00B356C7" w:rsidRDefault="003355E7">
      <w:pPr>
        <w:rPr>
          <w:lang w:val="el-GR"/>
        </w:rPr>
      </w:pPr>
      <w:r w:rsidRPr="00B356C7">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B356C7">
        <w:rPr>
          <w:lang w:val="el-GR"/>
        </w:rPr>
        <w:t xml:space="preserve"> όπως ισχύει</w:t>
      </w:r>
      <w:r w:rsidRPr="00B356C7">
        <w:rPr>
          <w:lang w:val="el-GR"/>
        </w:rPr>
        <w:t xml:space="preserve">, δεν μπορεί να θεραπευθεί με άλλα, λιγότερο παρεμβατικά, μέσα, </w:t>
      </w:r>
    </w:p>
    <w:p w14:paraId="66198656" w14:textId="07568434" w:rsidR="008338F0" w:rsidRPr="00B356C7" w:rsidRDefault="003355E7">
      <w:pPr>
        <w:rPr>
          <w:lang w:val="el-GR"/>
        </w:rPr>
      </w:pPr>
      <w:r w:rsidRPr="00B356C7">
        <w:rPr>
          <w:lang w:val="el-GR"/>
        </w:rPr>
        <w:t>(</w:t>
      </w:r>
      <w:proofErr w:type="spellStart"/>
      <w:r w:rsidRPr="00B356C7">
        <w:rPr>
          <w:lang w:val="el-GR"/>
        </w:rPr>
        <w:t>στ</w:t>
      </w:r>
      <w:proofErr w:type="spellEnd"/>
      <w:r w:rsidRPr="00B356C7">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8F3F1B" w:rsidRPr="00B356C7">
        <w:rPr>
          <w:lang w:val="el-GR"/>
        </w:rPr>
        <w:t xml:space="preserve">που είχε ως συνέπεια </w:t>
      </w:r>
      <w:r w:rsidR="007F3761" w:rsidRPr="00B356C7">
        <w:rPr>
          <w:lang w:val="el-GR"/>
        </w:rPr>
        <w:t xml:space="preserve">την πρόωρη καταγγελία της προηγούμενης σύμβασης και </w:t>
      </w:r>
      <w:r w:rsidR="008F3F1B" w:rsidRPr="00B356C7">
        <w:rPr>
          <w:lang w:val="el-GR"/>
        </w:rPr>
        <w:t>την έκπτωσή του από τη σύμβαση και την επιβολή σε αυτόν συνακόλουθων κυρώσεων,</w:t>
      </w:r>
      <w:r w:rsidRPr="00B356C7">
        <w:rPr>
          <w:lang w:val="el-GR"/>
        </w:rPr>
        <w:t xml:space="preserve"> </w:t>
      </w:r>
    </w:p>
    <w:p w14:paraId="46385F35" w14:textId="5555B98C" w:rsidR="008338F0" w:rsidRPr="00B356C7" w:rsidRDefault="003355E7">
      <w:pPr>
        <w:rPr>
          <w:lang w:val="el-GR"/>
        </w:rPr>
      </w:pPr>
      <w:r w:rsidRPr="00B356C7">
        <w:rPr>
          <w:lang w:val="el-GR"/>
        </w:rPr>
        <w:t xml:space="preserve">(ζ) </w:t>
      </w:r>
      <w:r w:rsidR="00A23EAB" w:rsidRPr="00B356C7">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0" w:name="_Hlk126489824"/>
      <w:r w:rsidR="00A23EAB" w:rsidRPr="00B356C7">
        <w:rPr>
          <w:lang w:val="el-GR"/>
        </w:rPr>
        <w:t xml:space="preserve">της παραγράφου </w:t>
      </w:r>
      <w:r w:rsidR="00C8339C" w:rsidRPr="00B356C7">
        <w:rPr>
          <w:lang w:val="el-GR"/>
        </w:rPr>
        <w:fldChar w:fldCharType="begin"/>
      </w:r>
      <w:r w:rsidR="00C8339C" w:rsidRPr="00B356C7">
        <w:rPr>
          <w:lang w:val="el-GR"/>
        </w:rPr>
        <w:instrText xml:space="preserve"> REF _Ref40957856 \r \h </w:instrText>
      </w:r>
      <w:r w:rsidR="00B356C7">
        <w:rPr>
          <w:lang w:val="el-GR"/>
        </w:rPr>
        <w:instrText xml:space="preserve"> \* MERGEFORMAT </w:instrText>
      </w:r>
      <w:r w:rsidR="00C8339C" w:rsidRPr="00B356C7">
        <w:rPr>
          <w:lang w:val="el-GR"/>
        </w:rPr>
      </w:r>
      <w:r w:rsidR="00C8339C" w:rsidRPr="00B356C7">
        <w:rPr>
          <w:lang w:val="el-GR"/>
        </w:rPr>
        <w:fldChar w:fldCharType="separate"/>
      </w:r>
      <w:r w:rsidR="00A40D20">
        <w:rPr>
          <w:cs/>
          <w:lang w:val="el-GR"/>
        </w:rPr>
        <w:t>‎</w:t>
      </w:r>
      <w:r w:rsidR="00A40D20">
        <w:rPr>
          <w:lang w:val="el-GR"/>
        </w:rPr>
        <w:t>2.2.9.2</w:t>
      </w:r>
      <w:r w:rsidR="00C8339C" w:rsidRPr="00B356C7">
        <w:rPr>
          <w:lang w:val="el-GR"/>
        </w:rPr>
        <w:fldChar w:fldCharType="end"/>
      </w:r>
      <w:r w:rsidR="00E403E0" w:rsidRPr="00B356C7">
        <w:rPr>
          <w:lang w:val="el-GR"/>
        </w:rPr>
        <w:t xml:space="preserve"> </w:t>
      </w:r>
      <w:r w:rsidR="00E403E0" w:rsidRPr="00B356C7">
        <w:rPr>
          <w:lang w:val="el-GR"/>
        </w:rPr>
        <w:fldChar w:fldCharType="begin"/>
      </w:r>
      <w:r w:rsidR="00E403E0" w:rsidRPr="00B356C7">
        <w:rPr>
          <w:lang w:val="el-GR"/>
        </w:rPr>
        <w:instrText xml:space="preserve"> REF _Ref40957856 \h </w:instrText>
      </w:r>
      <w:r w:rsidR="00B356C7">
        <w:rPr>
          <w:lang w:val="el-GR"/>
        </w:rPr>
        <w:instrText xml:space="preserve"> \* MERGEFORMAT </w:instrText>
      </w:r>
      <w:r w:rsidR="00E403E0" w:rsidRPr="00B356C7">
        <w:rPr>
          <w:lang w:val="el-GR"/>
        </w:rPr>
      </w:r>
      <w:r w:rsidR="00E403E0" w:rsidRPr="00B356C7">
        <w:rPr>
          <w:lang w:val="el-GR"/>
        </w:rPr>
        <w:fldChar w:fldCharType="separate"/>
      </w:r>
      <w:r w:rsidR="00A40D20" w:rsidRPr="00B356C7">
        <w:rPr>
          <w:lang w:val="el-GR"/>
        </w:rPr>
        <w:t>Αποδεικτικά μέσα</w:t>
      </w:r>
      <w:r w:rsidR="00A40D20" w:rsidRPr="00B356C7">
        <w:rPr>
          <w:rFonts w:ascii="Calibri" w:hAnsi="Calibri"/>
          <w:lang w:val="el-GR"/>
        </w:rPr>
        <w:t xml:space="preserve"> - </w:t>
      </w:r>
      <w:r w:rsidR="00A40D20" w:rsidRPr="00B356C7">
        <w:rPr>
          <w:lang w:val="el-GR"/>
        </w:rPr>
        <w:t>Δικαιολογητικά προσωρινού αναδόχου</w:t>
      </w:r>
      <w:r w:rsidR="00E403E0" w:rsidRPr="00B356C7">
        <w:rPr>
          <w:lang w:val="el-GR"/>
        </w:rPr>
        <w:fldChar w:fldCharType="end"/>
      </w:r>
      <w:r w:rsidR="00A9669D" w:rsidRPr="00B356C7">
        <w:rPr>
          <w:lang w:val="el-GR"/>
        </w:rPr>
        <w:t xml:space="preserve"> </w:t>
      </w:r>
      <w:r w:rsidR="00B941FC" w:rsidRPr="00B356C7">
        <w:rPr>
          <w:lang w:val="el-GR"/>
        </w:rPr>
        <w:t xml:space="preserve">της παρούσας. </w:t>
      </w:r>
    </w:p>
    <w:bookmarkEnd w:id="100"/>
    <w:p w14:paraId="2A733164" w14:textId="5AD24BF3" w:rsidR="008338F0" w:rsidRPr="00B356C7" w:rsidRDefault="003355E7">
      <w:pPr>
        <w:rPr>
          <w:lang w:val="el-GR"/>
        </w:rPr>
      </w:pPr>
      <w:r w:rsidRPr="00B356C7">
        <w:rPr>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B356C7">
        <w:rPr>
          <w:lang w:val="el-GR"/>
        </w:rPr>
        <w:t>με απατηλό τρόπο</w:t>
      </w:r>
      <w:r w:rsidRPr="00B356C7">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Pr="00B356C7" w:rsidRDefault="003355E7" w:rsidP="005D47EF">
      <w:pPr>
        <w:rPr>
          <w:lang w:val="el-GR"/>
        </w:rPr>
      </w:pPr>
      <w:r w:rsidRPr="00B356C7">
        <w:rPr>
          <w:lang w:val="el-GR"/>
        </w:rPr>
        <w:t xml:space="preserve">(θ) </w:t>
      </w:r>
      <w:r w:rsidR="00953E50" w:rsidRPr="00B356C7">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B356C7">
        <w:rPr>
          <w:lang w:val="el-GR"/>
        </w:rPr>
        <w:t>.</w:t>
      </w:r>
    </w:p>
    <w:p w14:paraId="01E09956" w14:textId="0227092F" w:rsidR="008338F0" w:rsidRPr="00B356C7" w:rsidRDefault="00067067">
      <w:pPr>
        <w:rPr>
          <w:b/>
          <w:bCs/>
          <w:lang w:val="el-GR"/>
        </w:rPr>
      </w:pPr>
      <w:r w:rsidRPr="00B356C7">
        <w:rPr>
          <w:b/>
          <w:bCs/>
          <w:lang w:val="el-GR"/>
        </w:rPr>
        <w:t>Εάν στις ως άνω περιπτώσεις (α) έως (θ)</w:t>
      </w:r>
      <w:r w:rsidR="00DF776D" w:rsidRPr="00B356C7">
        <w:rPr>
          <w:b/>
          <w:bCs/>
          <w:lang w:val="el-GR"/>
        </w:rPr>
        <w:t xml:space="preserve"> </w:t>
      </w:r>
      <w:r w:rsidRPr="00B356C7">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DF776D" w:rsidRPr="00B356C7">
        <w:rPr>
          <w:b/>
          <w:bCs/>
          <w:lang w:val="el-GR"/>
        </w:rPr>
        <w:t xml:space="preserve"> </w:t>
      </w:r>
    </w:p>
    <w:p w14:paraId="2FB1D2C8" w14:textId="77777777" w:rsidR="008C3823" w:rsidRPr="00B356C7" w:rsidRDefault="008C3823" w:rsidP="00603221">
      <w:pPr>
        <w:pStyle w:val="aff"/>
        <w:tabs>
          <w:tab w:val="left" w:pos="0"/>
          <w:tab w:val="left" w:pos="709"/>
          <w:tab w:val="left" w:pos="1134"/>
        </w:tabs>
        <w:spacing w:before="240"/>
        <w:ind w:left="0"/>
        <w:rPr>
          <w:i/>
          <w:color w:val="5B9BD5"/>
          <w:lang w:val="el-GR"/>
        </w:rPr>
      </w:pPr>
    </w:p>
    <w:p w14:paraId="53F0003F" w14:textId="1748FB5C" w:rsidR="001D0C1B" w:rsidRPr="00B356C7" w:rsidRDefault="001D0C1B" w:rsidP="00786A1B">
      <w:pPr>
        <w:pStyle w:val="aff"/>
        <w:numPr>
          <w:ilvl w:val="3"/>
          <w:numId w:val="13"/>
        </w:numPr>
        <w:tabs>
          <w:tab w:val="left" w:pos="0"/>
          <w:tab w:val="left" w:pos="709"/>
          <w:tab w:val="left" w:pos="1134"/>
        </w:tabs>
        <w:spacing w:before="240"/>
        <w:ind w:left="0" w:firstLine="0"/>
        <w:rPr>
          <w:lang w:val="el-GR"/>
        </w:rPr>
      </w:pPr>
      <w:bookmarkStart w:id="101" w:name="_Ref74508082"/>
      <w:r w:rsidRPr="00B356C7">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sidRPr="00B356C7">
        <w:rPr>
          <w:lang w:val="el-GR"/>
        </w:rPr>
        <w:t xml:space="preserve"> </w:t>
      </w:r>
      <w:r w:rsidRPr="00B356C7">
        <w:rPr>
          <w:lang w:val="el-GR"/>
        </w:rPr>
        <w:t>που αντιστοιχούν σε ανώνυμη εταιρεία.</w:t>
      </w:r>
      <w:bookmarkEnd w:id="101"/>
      <w:r w:rsidR="003355E7" w:rsidRPr="00B356C7">
        <w:rPr>
          <w:b/>
          <w:bCs/>
          <w:lang w:val="el-GR"/>
        </w:rPr>
        <w:t xml:space="preserve"> </w:t>
      </w:r>
    </w:p>
    <w:p w14:paraId="39465691" w14:textId="77777777" w:rsidR="008338F0" w:rsidRPr="00B356C7" w:rsidRDefault="001D0C1B" w:rsidP="00821852">
      <w:pPr>
        <w:pStyle w:val="aff"/>
        <w:tabs>
          <w:tab w:val="left" w:pos="0"/>
          <w:tab w:val="left" w:pos="709"/>
          <w:tab w:val="left" w:pos="1134"/>
        </w:tabs>
        <w:spacing w:before="240"/>
        <w:ind w:left="0"/>
        <w:rPr>
          <w:lang w:val="el-GR"/>
        </w:rPr>
      </w:pPr>
      <w:r w:rsidRPr="00B356C7">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B356C7">
        <w:rPr>
          <w:lang w:val="el-GR"/>
        </w:rPr>
        <w:t>investment</w:t>
      </w:r>
      <w:proofErr w:type="spellEnd"/>
      <w:r w:rsidRPr="00B356C7">
        <w:rPr>
          <w:lang w:val="el-GR"/>
        </w:rPr>
        <w:t xml:space="preserve"> </w:t>
      </w:r>
      <w:proofErr w:type="spellStart"/>
      <w:r w:rsidRPr="00B356C7">
        <w:rPr>
          <w:lang w:val="el-GR"/>
        </w:rPr>
        <w:t>firms</w:t>
      </w:r>
      <w:proofErr w:type="spellEnd"/>
      <w:r w:rsidRPr="00B356C7">
        <w:rPr>
          <w:lang w:val="el-GR"/>
        </w:rPr>
        <w:t>), εταιρείες διαχείρισης κεφαλαίων/ενεργητικού (</w:t>
      </w:r>
      <w:proofErr w:type="spellStart"/>
      <w:r w:rsidRPr="00B356C7">
        <w:rPr>
          <w:lang w:val="el-GR"/>
        </w:rPr>
        <w:t>asset</w:t>
      </w:r>
      <w:proofErr w:type="spellEnd"/>
      <w:r w:rsidRPr="00B356C7">
        <w:rPr>
          <w:lang w:val="el-GR"/>
        </w:rPr>
        <w:t>/</w:t>
      </w:r>
      <w:proofErr w:type="spellStart"/>
      <w:r w:rsidRPr="00B356C7">
        <w:rPr>
          <w:lang w:val="el-GR"/>
        </w:rPr>
        <w:t>fund</w:t>
      </w:r>
      <w:proofErr w:type="spellEnd"/>
      <w:r w:rsidRPr="00B356C7">
        <w:rPr>
          <w:lang w:val="el-GR"/>
        </w:rPr>
        <w:t xml:space="preserve"> </w:t>
      </w:r>
      <w:proofErr w:type="spellStart"/>
      <w:r w:rsidRPr="00B356C7">
        <w:rPr>
          <w:lang w:val="el-GR"/>
        </w:rPr>
        <w:t>managers</w:t>
      </w:r>
      <w:proofErr w:type="spellEnd"/>
      <w:r w:rsidRPr="00B356C7">
        <w:rPr>
          <w:lang w:val="el-GR"/>
        </w:rPr>
        <w:t>) ή εταιρείες διαχείρισης κεφαλαίων επιχειρηματικών συμμετοχών (</w:t>
      </w:r>
      <w:proofErr w:type="spellStart"/>
      <w:r w:rsidRPr="00B356C7">
        <w:rPr>
          <w:lang w:val="el-GR"/>
        </w:rPr>
        <w:t>private</w:t>
      </w:r>
      <w:proofErr w:type="spellEnd"/>
      <w:r w:rsidRPr="00B356C7">
        <w:rPr>
          <w:lang w:val="el-GR"/>
        </w:rPr>
        <w:t xml:space="preserve"> </w:t>
      </w:r>
      <w:proofErr w:type="spellStart"/>
      <w:r w:rsidRPr="00B356C7">
        <w:rPr>
          <w:lang w:val="el-GR"/>
        </w:rPr>
        <w:t>equity</w:t>
      </w:r>
      <w:proofErr w:type="spellEnd"/>
      <w:r w:rsidRPr="00B356C7">
        <w:rPr>
          <w:lang w:val="el-GR"/>
        </w:rPr>
        <w:t xml:space="preserve"> </w:t>
      </w:r>
      <w:proofErr w:type="spellStart"/>
      <w:r w:rsidRPr="00B356C7">
        <w:rPr>
          <w:lang w:val="el-GR"/>
        </w:rPr>
        <w:t>firms</w:t>
      </w:r>
      <w:proofErr w:type="spellEnd"/>
      <w:r w:rsidRPr="00B356C7">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B356C7" w:rsidRDefault="00C535AC" w:rsidP="00C535AC">
      <w:pPr>
        <w:pStyle w:val="aff"/>
        <w:tabs>
          <w:tab w:val="left" w:pos="0"/>
        </w:tabs>
        <w:spacing w:before="240"/>
        <w:ind w:left="0"/>
        <w:rPr>
          <w:b/>
          <w:bCs/>
          <w:lang w:val="el-GR"/>
        </w:rPr>
      </w:pPr>
    </w:p>
    <w:p w14:paraId="256BE5A4" w14:textId="77777777" w:rsidR="002A7C7B" w:rsidRPr="00B356C7" w:rsidRDefault="002A7C7B" w:rsidP="00786A1B">
      <w:pPr>
        <w:pStyle w:val="aff"/>
        <w:numPr>
          <w:ilvl w:val="3"/>
          <w:numId w:val="13"/>
        </w:numPr>
        <w:tabs>
          <w:tab w:val="left" w:pos="0"/>
          <w:tab w:val="left" w:pos="709"/>
          <w:tab w:val="left" w:pos="1134"/>
        </w:tabs>
        <w:spacing w:before="240"/>
        <w:ind w:left="0" w:firstLine="0"/>
        <w:rPr>
          <w:lang w:val="el-GR"/>
        </w:rPr>
      </w:pPr>
      <w:bookmarkStart w:id="102" w:name="_Ref151369083"/>
      <w:r w:rsidRPr="00B356C7">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2"/>
    </w:p>
    <w:p w14:paraId="30461056" w14:textId="5156A247" w:rsidR="002A631D" w:rsidRPr="00B356C7" w:rsidRDefault="002A631D" w:rsidP="00835B35">
      <w:pPr>
        <w:suppressAutoHyphens w:val="0"/>
        <w:spacing w:after="160" w:line="252" w:lineRule="auto"/>
        <w:rPr>
          <w:lang w:val="el-GR"/>
        </w:rPr>
      </w:pPr>
      <w:r w:rsidRPr="00B356C7">
        <w:rPr>
          <w:b/>
          <w:bCs/>
          <w:lang w:val="el-GR"/>
        </w:rPr>
        <w:t>2.2.3.5.α</w:t>
      </w:r>
      <w:r w:rsidR="00DF776D" w:rsidRPr="00B356C7">
        <w:rPr>
          <w:lang w:val="el-GR"/>
        </w:rPr>
        <w:t xml:space="preserve"> </w:t>
      </w:r>
      <w:r w:rsidRPr="00B356C7">
        <w:rPr>
          <w:lang w:val="el-GR"/>
        </w:rPr>
        <w:t>Απαγορεύεται η ανάθεση της παρούσας σύμβασης, σε:</w:t>
      </w:r>
    </w:p>
    <w:p w14:paraId="0AED7E06" w14:textId="201FB06C" w:rsidR="002A631D" w:rsidRPr="00B356C7" w:rsidRDefault="002A631D" w:rsidP="00835B35">
      <w:pPr>
        <w:suppressAutoHyphens w:val="0"/>
        <w:spacing w:after="160" w:line="252" w:lineRule="auto"/>
        <w:rPr>
          <w:lang w:val="el-GR"/>
        </w:rPr>
      </w:pPr>
      <w:r w:rsidRPr="00B356C7">
        <w:rPr>
          <w:lang w:val="el-GR"/>
        </w:rPr>
        <w:t>α) Ρώσο υπήκοο ή φυσικό ή νομικό πρόσωπο, οντότητα ή φορέα που έχει την έδρα του στη Ρωσία</w:t>
      </w:r>
      <w:r w:rsidR="00DF776D" w:rsidRPr="00B356C7">
        <w:rPr>
          <w:lang w:val="el-GR"/>
        </w:rPr>
        <w:t xml:space="preserve"> </w:t>
      </w:r>
    </w:p>
    <w:p w14:paraId="54086A4B" w14:textId="77777777" w:rsidR="002A631D" w:rsidRPr="00B356C7" w:rsidRDefault="002A631D" w:rsidP="00835B35">
      <w:pPr>
        <w:suppressAutoHyphens w:val="0"/>
        <w:spacing w:after="160" w:line="252" w:lineRule="auto"/>
        <w:rPr>
          <w:lang w:val="el-GR"/>
        </w:rPr>
      </w:pPr>
      <w:r w:rsidRPr="00B356C7">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1E2AF56" w14:textId="2E5F06A2" w:rsidR="002A631D" w:rsidRPr="00B356C7" w:rsidRDefault="002A631D" w:rsidP="00835B35">
      <w:pPr>
        <w:suppressAutoHyphens w:val="0"/>
        <w:spacing w:after="160" w:line="252" w:lineRule="auto"/>
        <w:rPr>
          <w:b/>
          <w:bCs/>
          <w:lang w:val="el-GR"/>
        </w:rPr>
      </w:pPr>
      <w:r w:rsidRPr="00B356C7">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DF776D" w:rsidRPr="00B356C7">
        <w:rPr>
          <w:lang w:val="el-GR"/>
        </w:rPr>
        <w:t xml:space="preserve"> </w:t>
      </w:r>
    </w:p>
    <w:p w14:paraId="37558145" w14:textId="77777777" w:rsidR="002A7C7B" w:rsidRPr="00B356C7" w:rsidRDefault="002A7C7B" w:rsidP="002A7C7B">
      <w:pPr>
        <w:pStyle w:val="aff"/>
        <w:tabs>
          <w:tab w:val="left" w:pos="0"/>
          <w:tab w:val="left" w:pos="709"/>
          <w:tab w:val="left" w:pos="1134"/>
        </w:tabs>
        <w:spacing w:before="240"/>
        <w:ind w:left="0"/>
        <w:rPr>
          <w:lang w:val="el-GR"/>
        </w:rPr>
      </w:pPr>
    </w:p>
    <w:p w14:paraId="1F65CED2" w14:textId="46B50763" w:rsidR="002A7C7B" w:rsidRPr="00B356C7" w:rsidRDefault="003355E7" w:rsidP="00786A1B">
      <w:pPr>
        <w:pStyle w:val="aff"/>
        <w:numPr>
          <w:ilvl w:val="3"/>
          <w:numId w:val="13"/>
        </w:numPr>
        <w:tabs>
          <w:tab w:val="left" w:pos="0"/>
          <w:tab w:val="left" w:pos="709"/>
          <w:tab w:val="left" w:pos="1134"/>
        </w:tabs>
        <w:spacing w:before="240"/>
        <w:ind w:left="0" w:firstLine="0"/>
        <w:rPr>
          <w:b/>
          <w:bCs/>
          <w:lang w:val="el-GR"/>
        </w:rPr>
      </w:pPr>
      <w:r w:rsidRPr="00B356C7">
        <w:rPr>
          <w:lang w:val="el-GR"/>
        </w:rPr>
        <w:t xml:space="preserve"> </w:t>
      </w:r>
      <w:r w:rsidR="00363799" w:rsidRPr="00B356C7">
        <w:rPr>
          <w:lang w:val="el-GR"/>
        </w:rPr>
        <w:t xml:space="preserve">Ο </w:t>
      </w:r>
      <w:r w:rsidRPr="00B356C7">
        <w:rPr>
          <w:lang w:val="el-GR"/>
        </w:rPr>
        <w:t xml:space="preserve">οικονομικός φορέας που εμπίπτει σε μια από τις καταστάσεις που αναφέρονται στις παραγράφους </w:t>
      </w:r>
      <w:r w:rsidR="00153F0B" w:rsidRPr="00B356C7">
        <w:rPr>
          <w:lang w:val="el-GR"/>
        </w:rPr>
        <w:fldChar w:fldCharType="begin"/>
      </w:r>
      <w:r w:rsidR="00153F0B" w:rsidRPr="00B356C7">
        <w:rPr>
          <w:lang w:val="el-GR"/>
        </w:rPr>
        <w:instrText xml:space="preserve"> REF _Ref496540567 \r \h </w:instrText>
      </w:r>
      <w:r w:rsidR="00DF02B0" w:rsidRPr="00B356C7">
        <w:rPr>
          <w:lang w:val="el-GR"/>
        </w:rPr>
        <w:instrText xml:space="preserve"> \* MERGEFORMAT </w:instrText>
      </w:r>
      <w:r w:rsidR="00153F0B" w:rsidRPr="00B356C7">
        <w:rPr>
          <w:lang w:val="el-GR"/>
        </w:rPr>
      </w:r>
      <w:r w:rsidR="00153F0B" w:rsidRPr="00B356C7">
        <w:rPr>
          <w:lang w:val="el-GR"/>
        </w:rPr>
        <w:fldChar w:fldCharType="separate"/>
      </w:r>
      <w:r w:rsidR="00A40D20">
        <w:rPr>
          <w:cs/>
          <w:lang w:val="el-GR"/>
        </w:rPr>
        <w:t>‎</w:t>
      </w:r>
      <w:r w:rsidR="00A40D20">
        <w:rPr>
          <w:lang w:val="el-GR"/>
        </w:rPr>
        <w:t>2.2.3.1</w:t>
      </w:r>
      <w:r w:rsidR="00153F0B" w:rsidRPr="00B356C7">
        <w:rPr>
          <w:lang w:val="el-GR"/>
        </w:rPr>
        <w:fldChar w:fldCharType="end"/>
      </w:r>
      <w:r w:rsidRPr="00B356C7">
        <w:rPr>
          <w:lang w:val="el-GR"/>
        </w:rPr>
        <w:t xml:space="preserve"> και </w:t>
      </w:r>
      <w:r w:rsidR="007E61C0" w:rsidRPr="00B356C7">
        <w:rPr>
          <w:lang w:val="el-GR"/>
        </w:rPr>
        <w:fldChar w:fldCharType="begin"/>
      </w:r>
      <w:r w:rsidR="007E61C0" w:rsidRPr="00B356C7">
        <w:rPr>
          <w:lang w:val="el-GR"/>
        </w:rPr>
        <w:instrText xml:space="preserve"> REF _Ref496540586 \r \h </w:instrText>
      </w:r>
      <w:r w:rsidR="00B356C7">
        <w:rPr>
          <w:lang w:val="el-GR"/>
        </w:rPr>
        <w:instrText xml:space="preserve"> \* MERGEFORMAT </w:instrText>
      </w:r>
      <w:r w:rsidR="007E61C0" w:rsidRPr="00B356C7">
        <w:rPr>
          <w:lang w:val="el-GR"/>
        </w:rPr>
      </w:r>
      <w:r w:rsidR="007E61C0" w:rsidRPr="00B356C7">
        <w:rPr>
          <w:lang w:val="el-GR"/>
        </w:rPr>
        <w:fldChar w:fldCharType="separate"/>
      </w:r>
      <w:r w:rsidR="00A40D20">
        <w:rPr>
          <w:cs/>
          <w:lang w:val="el-GR"/>
        </w:rPr>
        <w:t>‎</w:t>
      </w:r>
      <w:r w:rsidR="00A40D20">
        <w:rPr>
          <w:lang w:val="el-GR"/>
        </w:rPr>
        <w:t>2.2.3.3</w:t>
      </w:r>
      <w:r w:rsidR="007E61C0" w:rsidRPr="00B356C7">
        <w:rPr>
          <w:lang w:val="el-GR"/>
        </w:rPr>
        <w:fldChar w:fldCharType="end"/>
      </w:r>
      <w:r w:rsidR="007E61C0" w:rsidRPr="00B356C7">
        <w:rPr>
          <w:lang w:val="el-GR"/>
        </w:rPr>
        <w:t xml:space="preserve"> </w:t>
      </w:r>
      <w:r w:rsidR="002A7C7B" w:rsidRPr="00B356C7">
        <w:rPr>
          <w:lang w:val="el-GR"/>
        </w:rPr>
        <w:t xml:space="preserve">εκτός από την περ. β αυτής, </w:t>
      </w:r>
      <w:r w:rsidRPr="00B356C7">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356C7">
        <w:rPr>
          <w:lang w:val="el-GR"/>
        </w:rPr>
        <w:t>αυτ</w:t>
      </w:r>
      <w:proofErr w:type="spellEnd"/>
      <w:r w:rsidRPr="00B356C7">
        <w:t>o</w:t>
      </w:r>
      <w:r w:rsidRPr="00B356C7">
        <w:rPr>
          <w:lang w:val="el-GR"/>
        </w:rPr>
        <w:t xml:space="preserve">κάθαρση). </w:t>
      </w:r>
      <w:r w:rsidR="002A7C7B" w:rsidRPr="00B356C7">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w:t>
      </w:r>
      <w:r w:rsidR="002A7C7B" w:rsidRPr="00B356C7">
        <w:rPr>
          <w:lang w:val="el-GR"/>
        </w:rPr>
        <w:lastRenderedPageBreak/>
        <w:t>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B356C7" w:rsidRDefault="002A7C7B" w:rsidP="00821852">
      <w:pPr>
        <w:pStyle w:val="aff"/>
        <w:tabs>
          <w:tab w:val="left" w:pos="0"/>
          <w:tab w:val="left" w:pos="709"/>
          <w:tab w:val="left" w:pos="1134"/>
        </w:tabs>
        <w:spacing w:before="240"/>
        <w:ind w:left="0"/>
        <w:rPr>
          <w:b/>
          <w:bCs/>
          <w:lang w:val="el-GR"/>
        </w:rPr>
      </w:pPr>
    </w:p>
    <w:p w14:paraId="3C01A3A8" w14:textId="012653BD" w:rsidR="008338F0" w:rsidRPr="00B356C7" w:rsidRDefault="003355E7" w:rsidP="00786A1B">
      <w:pPr>
        <w:pStyle w:val="aff"/>
        <w:numPr>
          <w:ilvl w:val="3"/>
          <w:numId w:val="13"/>
        </w:numPr>
        <w:tabs>
          <w:tab w:val="left" w:pos="0"/>
          <w:tab w:val="left" w:pos="709"/>
          <w:tab w:val="left" w:pos="1134"/>
        </w:tabs>
        <w:spacing w:before="240"/>
        <w:ind w:left="0" w:firstLine="0"/>
        <w:rPr>
          <w:b/>
          <w:bCs/>
          <w:color w:val="000000"/>
          <w:lang w:val="el-GR"/>
        </w:rPr>
      </w:pPr>
      <w:bookmarkStart w:id="103" w:name="_Ref151369188"/>
      <w:r w:rsidRPr="00B356C7">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sidRPr="00B356C7">
        <w:rPr>
          <w:lang w:val="el-GR"/>
        </w:rPr>
        <w:t xml:space="preserve">, καθώς και στην υπ’ </w:t>
      </w:r>
      <w:proofErr w:type="spellStart"/>
      <w:r w:rsidR="00E97543" w:rsidRPr="00B356C7">
        <w:rPr>
          <w:lang w:val="el-GR"/>
        </w:rPr>
        <w:t>αριθμ</w:t>
      </w:r>
      <w:proofErr w:type="spellEnd"/>
      <w:r w:rsidR="00E97543" w:rsidRPr="00B356C7">
        <w:rPr>
          <w:lang w:val="el-GR"/>
        </w:rPr>
        <w:t xml:space="preserve">. 102080/24-10-2022 (Β΄5623/02.11.2022) απόφαση του Υπουργού Ανάπτυξης και Επενδύσεων με θέμα: </w:t>
      </w:r>
      <w:r w:rsidR="00E97543" w:rsidRPr="00B356C7">
        <w:rPr>
          <w:i/>
          <w:lang w:val="el-GR"/>
        </w:rPr>
        <w:t>«Ρύθμιση θεμάτων σχετικά με την εξέταση επανορθωτικών μέτρων από την Επιτροπή της παρ.</w:t>
      </w:r>
      <w:r w:rsidR="00DF776D" w:rsidRPr="00B356C7">
        <w:rPr>
          <w:i/>
          <w:lang w:val="el-GR"/>
        </w:rPr>
        <w:t xml:space="preserve"> </w:t>
      </w:r>
      <w:r w:rsidR="00E97543" w:rsidRPr="00B356C7">
        <w:rPr>
          <w:i/>
          <w:lang w:val="el-GR"/>
        </w:rPr>
        <w:t>9 του άρθρου 73 του ν. 4412/2016».</w:t>
      </w:r>
      <w:bookmarkEnd w:id="103"/>
    </w:p>
    <w:p w14:paraId="0DC909D7" w14:textId="314691DA" w:rsidR="00E97543" w:rsidRPr="00B356C7" w:rsidRDefault="00E97543" w:rsidP="00E97543">
      <w:pPr>
        <w:suppressAutoHyphens w:val="0"/>
        <w:autoSpaceDE w:val="0"/>
        <w:autoSpaceDN w:val="0"/>
        <w:adjustRightInd w:val="0"/>
        <w:spacing w:after="0"/>
        <w:rPr>
          <w:lang w:val="el-GR"/>
        </w:rPr>
      </w:pPr>
      <w:r w:rsidRPr="00B356C7">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B356C7">
        <w:rPr>
          <w:lang w:val="el-GR"/>
        </w:rPr>
        <w:t>ληφθέντων</w:t>
      </w:r>
      <w:proofErr w:type="spellEnd"/>
      <w:r w:rsidRPr="00B356C7">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B356C7">
          <w:t>epanorthotika</w:t>
        </w:r>
        <w:r w:rsidRPr="00B356C7">
          <w:rPr>
            <w:lang w:val="el-GR"/>
          </w:rPr>
          <w:t>@</w:t>
        </w:r>
        <w:r w:rsidRPr="00B356C7">
          <w:t>eaadhsy</w:t>
        </w:r>
        <w:r w:rsidRPr="00B356C7">
          <w:rPr>
            <w:lang w:val="el-GR"/>
          </w:rPr>
          <w:t>.</w:t>
        </w:r>
        <w:r w:rsidRPr="00B356C7">
          <w:t>gr</w:t>
        </w:r>
      </w:hyperlink>
      <w:r w:rsidR="00DF776D" w:rsidRPr="00B356C7">
        <w:rPr>
          <w:lang w:val="el-GR"/>
        </w:rPr>
        <w:t xml:space="preserve"> </w:t>
      </w:r>
    </w:p>
    <w:p w14:paraId="748B48A1" w14:textId="77777777" w:rsidR="00E97543" w:rsidRPr="00B356C7" w:rsidRDefault="00E97543" w:rsidP="00E97543">
      <w:pPr>
        <w:suppressAutoHyphens w:val="0"/>
        <w:autoSpaceDE w:val="0"/>
        <w:autoSpaceDN w:val="0"/>
        <w:adjustRightInd w:val="0"/>
        <w:spacing w:after="0"/>
        <w:rPr>
          <w:lang w:val="el-GR"/>
        </w:rPr>
      </w:pPr>
    </w:p>
    <w:p w14:paraId="1E6E4C4A" w14:textId="77777777" w:rsidR="00E97543" w:rsidRPr="00B356C7" w:rsidRDefault="00E97543" w:rsidP="00E97543">
      <w:pPr>
        <w:suppressAutoHyphens w:val="0"/>
        <w:autoSpaceDE w:val="0"/>
        <w:autoSpaceDN w:val="0"/>
        <w:adjustRightInd w:val="0"/>
        <w:spacing w:after="0"/>
        <w:rPr>
          <w:lang w:val="el-GR"/>
        </w:rPr>
      </w:pPr>
      <w:r w:rsidRPr="00B356C7">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B356C7">
        <w:rPr>
          <w:lang w:val="el-GR"/>
        </w:rPr>
        <w:t>εκδοθείσες</w:t>
      </w:r>
      <w:proofErr w:type="spellEnd"/>
      <w:r w:rsidRPr="00B356C7">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B356C7" w:rsidRDefault="00E97543" w:rsidP="00E97543">
      <w:pPr>
        <w:suppressAutoHyphens w:val="0"/>
        <w:autoSpaceDE w:val="0"/>
        <w:autoSpaceDN w:val="0"/>
        <w:adjustRightInd w:val="0"/>
        <w:spacing w:after="0"/>
        <w:rPr>
          <w:lang w:val="el-GR"/>
        </w:rPr>
      </w:pPr>
    </w:p>
    <w:p w14:paraId="045C0779" w14:textId="77777777" w:rsidR="00E97543" w:rsidRPr="00B356C7" w:rsidRDefault="00E97543" w:rsidP="00E97543">
      <w:pPr>
        <w:suppressAutoHyphens w:val="0"/>
        <w:autoSpaceDE w:val="0"/>
        <w:autoSpaceDN w:val="0"/>
        <w:adjustRightInd w:val="0"/>
        <w:spacing w:after="0"/>
        <w:rPr>
          <w:lang w:val="el-GR"/>
        </w:rPr>
      </w:pPr>
      <w:r w:rsidRPr="00B356C7">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99762AE" w14:textId="77777777" w:rsidR="00E97543" w:rsidRPr="00B356C7" w:rsidRDefault="00E97543" w:rsidP="00E97543">
      <w:pPr>
        <w:suppressAutoHyphens w:val="0"/>
        <w:autoSpaceDE w:val="0"/>
        <w:autoSpaceDN w:val="0"/>
        <w:adjustRightInd w:val="0"/>
        <w:spacing w:after="0"/>
        <w:rPr>
          <w:lang w:val="el-GR"/>
        </w:rPr>
      </w:pPr>
    </w:p>
    <w:p w14:paraId="1FB1901E" w14:textId="77777777" w:rsidR="00E97543" w:rsidRPr="00B356C7" w:rsidRDefault="00E97543" w:rsidP="00E97543">
      <w:pPr>
        <w:suppressAutoHyphens w:val="0"/>
        <w:autoSpaceDE w:val="0"/>
        <w:autoSpaceDN w:val="0"/>
        <w:adjustRightInd w:val="0"/>
        <w:spacing w:after="0"/>
        <w:rPr>
          <w:lang w:val="el-GR"/>
        </w:rPr>
      </w:pPr>
      <w:r w:rsidRPr="00B356C7">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9F29FBE" w14:textId="77777777" w:rsidR="00E97543" w:rsidRPr="00B356C7" w:rsidRDefault="00E97543" w:rsidP="00E97543">
      <w:pPr>
        <w:suppressAutoHyphens w:val="0"/>
        <w:autoSpaceDE w:val="0"/>
        <w:autoSpaceDN w:val="0"/>
        <w:adjustRightInd w:val="0"/>
        <w:spacing w:after="0"/>
        <w:rPr>
          <w:lang w:val="el-GR"/>
        </w:rPr>
      </w:pPr>
    </w:p>
    <w:p w14:paraId="6BE73BD9" w14:textId="77777777" w:rsidR="00E97543" w:rsidRPr="00B356C7" w:rsidRDefault="00E97543" w:rsidP="00E97543">
      <w:pPr>
        <w:suppressAutoHyphens w:val="0"/>
        <w:autoSpaceDE w:val="0"/>
        <w:autoSpaceDN w:val="0"/>
        <w:adjustRightInd w:val="0"/>
        <w:spacing w:after="0"/>
        <w:rPr>
          <w:lang w:val="el-GR"/>
        </w:rPr>
      </w:pPr>
      <w:r w:rsidRPr="00B356C7">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B356C7">
        <w:rPr>
          <w:b/>
          <w:lang w:val="el-GR"/>
        </w:rPr>
        <w:t>μετά</w:t>
      </w:r>
      <w:r w:rsidRPr="00B356C7">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0EFEF8A" w14:textId="77777777" w:rsidR="00E97543" w:rsidRPr="00B356C7" w:rsidRDefault="00E97543" w:rsidP="00E97543">
      <w:pPr>
        <w:suppressAutoHyphens w:val="0"/>
        <w:autoSpaceDE w:val="0"/>
        <w:autoSpaceDN w:val="0"/>
        <w:adjustRightInd w:val="0"/>
        <w:spacing w:after="0"/>
        <w:rPr>
          <w:lang w:val="el-GR"/>
        </w:rPr>
      </w:pPr>
    </w:p>
    <w:p w14:paraId="2FC556C7" w14:textId="77777777" w:rsidR="00E97543" w:rsidRPr="00B356C7" w:rsidRDefault="00E97543" w:rsidP="00E97543">
      <w:pPr>
        <w:suppressAutoHyphens w:val="0"/>
        <w:autoSpaceDE w:val="0"/>
        <w:autoSpaceDN w:val="0"/>
        <w:adjustRightInd w:val="0"/>
        <w:spacing w:before="240" w:after="0"/>
        <w:rPr>
          <w:lang w:val="el-GR"/>
        </w:rPr>
      </w:pPr>
      <w:r w:rsidRPr="00B356C7">
        <w:rPr>
          <w:lang w:val="el-GR"/>
        </w:rPr>
        <w:lastRenderedPageBreak/>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B356C7">
        <w:t> </w:t>
      </w:r>
      <w:r w:rsidRPr="00B356C7">
        <w:rPr>
          <w:lang w:val="el-GR"/>
        </w:rPr>
        <w:t>1 και της παρ.</w:t>
      </w:r>
      <w:r w:rsidRPr="00B356C7">
        <w:t> </w:t>
      </w:r>
      <w:r w:rsidRPr="00B356C7">
        <w:rPr>
          <w:lang w:val="el-GR"/>
        </w:rPr>
        <w:t>4, εκτός από την περ.</w:t>
      </w:r>
      <w:r w:rsidRPr="00B356C7">
        <w:t> </w:t>
      </w:r>
      <w:r w:rsidRPr="00B356C7">
        <w:rPr>
          <w:lang w:val="el-GR"/>
        </w:rPr>
        <w:t>β’ αυτής, του άρθρου</w:t>
      </w:r>
      <w:r w:rsidRPr="00B356C7">
        <w:t> </w:t>
      </w:r>
      <w:r w:rsidRPr="00B356C7">
        <w:rPr>
          <w:lang w:val="el-GR"/>
        </w:rPr>
        <w:t>73 του ν.</w:t>
      </w:r>
      <w:r w:rsidRPr="00B356C7">
        <w:t> </w:t>
      </w:r>
      <w:r w:rsidRPr="00B356C7">
        <w:rPr>
          <w:lang w:val="el-GR"/>
        </w:rPr>
        <w:t>4412/2016, αλλά η συνδρομή του προέκυψε, κατά τη διάρκεια της παρούσας διαδικασίας (</w:t>
      </w:r>
      <w:proofErr w:type="spellStart"/>
      <w:r w:rsidRPr="00B356C7">
        <w:rPr>
          <w:lang w:val="el-GR"/>
        </w:rPr>
        <w:t>οψιγενής</w:t>
      </w:r>
      <w:proofErr w:type="spellEnd"/>
      <w:r w:rsidRPr="00B356C7">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B356C7" w:rsidRDefault="00E97543" w:rsidP="00E97543">
      <w:pPr>
        <w:rPr>
          <w:lang w:val="el-GR"/>
        </w:rPr>
      </w:pPr>
      <w:r w:rsidRPr="00B356C7">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B356C7" w:rsidRDefault="00C535AC" w:rsidP="007E61C0">
      <w:pPr>
        <w:rPr>
          <w:b/>
          <w:bCs/>
          <w:color w:val="000000"/>
          <w:lang w:val="el-GR"/>
        </w:rPr>
      </w:pPr>
    </w:p>
    <w:p w14:paraId="0C79C613" w14:textId="77777777" w:rsidR="008338F0" w:rsidRPr="00B356C7" w:rsidRDefault="003355E7" w:rsidP="00786A1B">
      <w:pPr>
        <w:pStyle w:val="aff"/>
        <w:numPr>
          <w:ilvl w:val="3"/>
          <w:numId w:val="13"/>
        </w:numPr>
        <w:tabs>
          <w:tab w:val="left" w:pos="0"/>
          <w:tab w:val="left" w:pos="709"/>
          <w:tab w:val="left" w:pos="1134"/>
        </w:tabs>
        <w:spacing w:before="240"/>
        <w:ind w:left="0" w:firstLine="0"/>
        <w:rPr>
          <w:lang w:val="el-GR"/>
        </w:rPr>
      </w:pPr>
      <w:r w:rsidRPr="00B356C7">
        <w:rPr>
          <w:lang w:val="el-GR"/>
        </w:rPr>
        <w:t xml:space="preserve"> </w:t>
      </w:r>
      <w:bookmarkStart w:id="104" w:name="_Ref496540821"/>
      <w:r w:rsidR="001E5DE0" w:rsidRPr="00B356C7">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B356C7">
        <w:rPr>
          <w:lang w:val="el-GR"/>
        </w:rPr>
        <w:t>.</w:t>
      </w:r>
      <w:bookmarkEnd w:id="104"/>
    </w:p>
    <w:p w14:paraId="36B0864B" w14:textId="77777777" w:rsidR="00D93C0C" w:rsidRPr="00B356C7" w:rsidRDefault="00D93C0C" w:rsidP="00603221">
      <w:pPr>
        <w:pStyle w:val="aff"/>
        <w:rPr>
          <w:color w:val="000000"/>
          <w:lang w:val="el-GR"/>
        </w:rPr>
      </w:pPr>
    </w:p>
    <w:p w14:paraId="2D1CB859" w14:textId="77777777" w:rsidR="008338F0" w:rsidRPr="00B356C7" w:rsidRDefault="003355E7" w:rsidP="003329FF">
      <w:pPr>
        <w:pStyle w:val="30"/>
        <w:numPr>
          <w:ilvl w:val="0"/>
          <w:numId w:val="0"/>
        </w:numPr>
        <w:ind w:left="720" w:hanging="720"/>
        <w:rPr>
          <w:rFonts w:cs="Tahoma"/>
          <w:szCs w:val="22"/>
          <w:lang w:val="el-GR"/>
        </w:rPr>
      </w:pPr>
      <w:bookmarkStart w:id="105" w:name="_Toc97194274"/>
      <w:bookmarkStart w:id="106" w:name="_Toc97194424"/>
      <w:bookmarkStart w:id="107" w:name="_Toc166240222"/>
      <w:r w:rsidRPr="00B356C7">
        <w:rPr>
          <w:rFonts w:cs="Tahoma"/>
          <w:szCs w:val="22"/>
          <w:lang w:val="el-GR"/>
        </w:rPr>
        <w:t xml:space="preserve">Κριτήρια </w:t>
      </w:r>
      <w:r w:rsidR="00F11417" w:rsidRPr="00B356C7">
        <w:rPr>
          <w:rFonts w:cs="Tahoma"/>
          <w:szCs w:val="22"/>
          <w:lang w:val="el-GR"/>
        </w:rPr>
        <w:t xml:space="preserve">Ποιοτικής </w:t>
      </w:r>
      <w:r w:rsidRPr="00B356C7">
        <w:rPr>
          <w:rFonts w:cs="Tahoma"/>
          <w:szCs w:val="22"/>
          <w:lang w:val="el-GR"/>
        </w:rPr>
        <w:t xml:space="preserve">Επιλογής </w:t>
      </w:r>
      <w:r w:rsidR="00F11417" w:rsidRPr="00B356C7">
        <w:rPr>
          <w:rFonts w:cs="Tahoma"/>
          <w:szCs w:val="22"/>
          <w:lang w:val="el-GR"/>
        </w:rPr>
        <w:t>&amp; αποδεικτά στοιχεία</w:t>
      </w:r>
      <w:bookmarkEnd w:id="105"/>
      <w:bookmarkEnd w:id="106"/>
      <w:bookmarkEnd w:id="107"/>
      <w:r w:rsidR="00F11417" w:rsidRPr="00B356C7">
        <w:rPr>
          <w:rFonts w:cs="Tahoma"/>
          <w:szCs w:val="22"/>
          <w:lang w:val="el-GR"/>
        </w:rPr>
        <w:t xml:space="preserve"> </w:t>
      </w:r>
    </w:p>
    <w:p w14:paraId="34F1DB97" w14:textId="77777777" w:rsidR="00EA086C" w:rsidRPr="00B356C7" w:rsidRDefault="00EA086C" w:rsidP="00EA086C">
      <w:pPr>
        <w:rPr>
          <w:lang w:val="el-GR"/>
        </w:rPr>
      </w:pPr>
    </w:p>
    <w:p w14:paraId="3D9437BC" w14:textId="77777777" w:rsidR="008338F0" w:rsidRPr="00B356C7" w:rsidDel="00893E05" w:rsidRDefault="003355E7" w:rsidP="00EA086C">
      <w:pPr>
        <w:pStyle w:val="30"/>
        <w:ind w:left="1276"/>
        <w:rPr>
          <w:lang w:val="el-GR"/>
        </w:rPr>
      </w:pPr>
      <w:bookmarkStart w:id="108" w:name="_Ref74510337"/>
      <w:bookmarkStart w:id="109" w:name="_Toc97194275"/>
      <w:bookmarkStart w:id="110" w:name="_Toc97194425"/>
      <w:bookmarkStart w:id="111" w:name="_Toc166240223"/>
      <w:r w:rsidRPr="00B356C7" w:rsidDel="00893E05">
        <w:rPr>
          <w:lang w:val="el-GR"/>
        </w:rPr>
        <w:t>Καταλληλόλητα άσκησης επαγγελματικής δραστηριότητας</w:t>
      </w:r>
      <w:bookmarkEnd w:id="108"/>
      <w:bookmarkEnd w:id="109"/>
      <w:bookmarkEnd w:id="110"/>
      <w:bookmarkEnd w:id="111"/>
      <w:r w:rsidRPr="00B356C7" w:rsidDel="00893E05">
        <w:rPr>
          <w:lang w:val="el-GR"/>
        </w:rPr>
        <w:t xml:space="preserve"> </w:t>
      </w:r>
    </w:p>
    <w:p w14:paraId="7A2B028E" w14:textId="062E5EDE" w:rsidR="002F2E92" w:rsidRPr="00B356C7" w:rsidDel="00893E05" w:rsidRDefault="00F86B7A" w:rsidP="00086782">
      <w:pPr>
        <w:rPr>
          <w:i/>
          <w:iCs/>
          <w:color w:val="5B9BD5"/>
          <w:lang w:val="el-GR" w:eastAsia="en-US"/>
        </w:rPr>
      </w:pPr>
      <w:bookmarkStart w:id="112" w:name="_Toc97194276"/>
      <w:r w:rsidRPr="00B356C7"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2"/>
      <w:r w:rsidR="000D729F" w:rsidRPr="00B356C7">
        <w:rPr>
          <w:b/>
          <w:bCs/>
          <w:lang w:val="el-GR"/>
        </w:rPr>
        <w:t>.</w:t>
      </w:r>
    </w:p>
    <w:p w14:paraId="5F0E0AEE" w14:textId="77777777" w:rsidR="007E243D" w:rsidRPr="00B356C7" w:rsidDel="00893E05" w:rsidRDefault="007E243D" w:rsidP="00BE6F4C">
      <w:pPr>
        <w:pStyle w:val="aff"/>
        <w:rPr>
          <w:lang w:val="el-GR"/>
        </w:rPr>
      </w:pPr>
    </w:p>
    <w:p w14:paraId="38C6245A" w14:textId="628AE97C" w:rsidR="007E243D" w:rsidRPr="00B356C7" w:rsidRDefault="007E243D" w:rsidP="00086782">
      <w:pPr>
        <w:pStyle w:val="aff"/>
        <w:ind w:left="0"/>
        <w:rPr>
          <w:lang w:val="el-GR"/>
        </w:rPr>
      </w:pPr>
      <w:r w:rsidRPr="00B356C7"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B356C7">
        <w:rPr>
          <w:lang w:val="el-GR"/>
        </w:rPr>
        <w:t xml:space="preserve">ή εμπορικά </w:t>
      </w:r>
      <w:r w:rsidRPr="00B356C7"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B356C7" w:rsidDel="00893E05" w:rsidRDefault="00BE6F4C" w:rsidP="00086782">
      <w:pPr>
        <w:pStyle w:val="aff"/>
        <w:ind w:left="0"/>
        <w:rPr>
          <w:lang w:val="el-GR"/>
        </w:rPr>
      </w:pPr>
      <w:r w:rsidRPr="00B356C7"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B356C7">
        <w:rPr>
          <w:lang w:val="el-GR"/>
        </w:rPr>
        <w:t xml:space="preserve">έχουν </w:t>
      </w:r>
      <w:r w:rsidRPr="00B356C7"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356C7" w:rsidDel="00893E05" w:rsidRDefault="00BE6F4C" w:rsidP="00086782">
      <w:pPr>
        <w:pStyle w:val="aff"/>
        <w:ind w:left="0"/>
        <w:rPr>
          <w:lang w:val="el-GR"/>
        </w:rPr>
      </w:pPr>
    </w:p>
    <w:p w14:paraId="17AEFDD6" w14:textId="77777777" w:rsidR="00722D14" w:rsidRPr="00B356C7" w:rsidRDefault="00BE6F4C" w:rsidP="00086782">
      <w:pPr>
        <w:pStyle w:val="aff"/>
        <w:ind w:left="0"/>
        <w:rPr>
          <w:lang w:val="el-GR"/>
        </w:rPr>
      </w:pPr>
      <w:r w:rsidRPr="00B356C7"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B356C7">
        <w:rPr>
          <w:lang w:val="el-GR"/>
        </w:rPr>
        <w:t>.</w:t>
      </w:r>
    </w:p>
    <w:p w14:paraId="2F4CAEF8" w14:textId="77777777" w:rsidR="00FA4CDD" w:rsidRPr="00B356C7" w:rsidRDefault="00FA4CDD" w:rsidP="00086782">
      <w:pPr>
        <w:pStyle w:val="aff"/>
        <w:ind w:left="0"/>
        <w:rPr>
          <w:lang w:val="el-GR"/>
        </w:rPr>
      </w:pPr>
    </w:p>
    <w:p w14:paraId="2BE12AB9" w14:textId="49EC4D6A" w:rsidR="00BE6F4C" w:rsidRPr="00B356C7" w:rsidDel="00893E05" w:rsidRDefault="00722D14" w:rsidP="00086782">
      <w:pPr>
        <w:pStyle w:val="aff"/>
        <w:ind w:left="0"/>
        <w:rPr>
          <w:lang w:val="el-GR"/>
        </w:rPr>
      </w:pPr>
      <w:r w:rsidRPr="00B356C7">
        <w:rPr>
          <w:lang w:val="el-GR"/>
        </w:rPr>
        <w:t>Στην περίπτωση ένωσης οικονομικών φορέων</w:t>
      </w:r>
      <w:r w:rsidR="00BE6F4C" w:rsidRPr="00B356C7" w:rsidDel="00893E05">
        <w:rPr>
          <w:lang w:val="el-GR"/>
        </w:rPr>
        <w:t xml:space="preserve"> </w:t>
      </w:r>
      <w:r w:rsidRPr="00B356C7">
        <w:rPr>
          <w:lang w:val="el-GR"/>
        </w:rPr>
        <w:t xml:space="preserve">η </w:t>
      </w:r>
      <w:proofErr w:type="spellStart"/>
      <w:r w:rsidRPr="00B356C7">
        <w:rPr>
          <w:lang w:val="el-GR"/>
        </w:rPr>
        <w:t>καταλληλότητα</w:t>
      </w:r>
      <w:proofErr w:type="spellEnd"/>
      <w:r w:rsidRPr="00B356C7">
        <w:rPr>
          <w:lang w:val="el-GR"/>
        </w:rPr>
        <w:t xml:space="preserve"> άσκησης επαγγελματικής δραστηριότητας απαιτείται να καλύπτεται από </w:t>
      </w:r>
      <w:r w:rsidR="00B00DE1" w:rsidRPr="00B356C7">
        <w:rPr>
          <w:lang w:val="el-GR"/>
        </w:rPr>
        <w:t xml:space="preserve">τουλάχιστον ένα μέλος </w:t>
      </w:r>
      <w:r w:rsidRPr="00B356C7">
        <w:rPr>
          <w:lang w:val="el-GR"/>
        </w:rPr>
        <w:t>της ένωσης.</w:t>
      </w:r>
    </w:p>
    <w:p w14:paraId="7830D1BF" w14:textId="77777777" w:rsidR="008338F0" w:rsidRPr="00B356C7" w:rsidRDefault="003355E7" w:rsidP="00086782">
      <w:pPr>
        <w:pStyle w:val="30"/>
        <w:ind w:left="1276"/>
        <w:rPr>
          <w:lang w:val="el-GR"/>
        </w:rPr>
      </w:pPr>
      <w:bookmarkStart w:id="113" w:name="_Toc74566826"/>
      <w:bookmarkStart w:id="114" w:name="_Ref496541309"/>
      <w:bookmarkStart w:id="115" w:name="_Ref496541508"/>
      <w:bookmarkStart w:id="116" w:name="_Toc97194277"/>
      <w:bookmarkStart w:id="117" w:name="_Toc97194426"/>
      <w:bookmarkStart w:id="118" w:name="_Toc166240224"/>
      <w:bookmarkEnd w:id="113"/>
      <w:r w:rsidRPr="00B356C7">
        <w:rPr>
          <w:lang w:val="el-GR"/>
        </w:rPr>
        <w:t>Οικονομική και χρηματοοικονομική επάρκεια</w:t>
      </w:r>
      <w:bookmarkEnd w:id="114"/>
      <w:bookmarkEnd w:id="115"/>
      <w:bookmarkEnd w:id="116"/>
      <w:bookmarkEnd w:id="117"/>
      <w:bookmarkEnd w:id="118"/>
    </w:p>
    <w:p w14:paraId="03EB84BA" w14:textId="35521440" w:rsidR="00E83D26" w:rsidRPr="00B356C7" w:rsidRDefault="00F86B7A" w:rsidP="00D6202B">
      <w:pPr>
        <w:rPr>
          <w:b/>
          <w:bCs/>
          <w:i/>
          <w:iCs/>
          <w:color w:val="5B9BD5"/>
          <w:lang w:val="el-GR" w:eastAsia="en-US"/>
        </w:rPr>
      </w:pPr>
      <w:bookmarkStart w:id="119" w:name="_Toc97194278"/>
      <w:r w:rsidRPr="00B356C7">
        <w:rPr>
          <w:b/>
          <w:bCs/>
          <w:lang w:val="el-GR"/>
        </w:rPr>
        <w:t xml:space="preserve">Οι οικονομικοί φορείς που συμμετέχουν στη διαδικασία σύναψης της παρούσας απαιτείται να έχουν </w:t>
      </w:r>
      <w:r w:rsidR="00E17EA6" w:rsidRPr="00B356C7">
        <w:rPr>
          <w:b/>
          <w:bCs/>
          <w:lang w:val="el-GR"/>
        </w:rPr>
        <w:t xml:space="preserve">μέσο γενικό ετήσιο κύκλο εργασιών για τις τρεις </w:t>
      </w:r>
      <w:r w:rsidR="00966FED" w:rsidRPr="00B356C7">
        <w:rPr>
          <w:b/>
          <w:bCs/>
          <w:lang w:val="el-GR"/>
        </w:rPr>
        <w:t xml:space="preserve">(3) </w:t>
      </w:r>
      <w:r w:rsidR="00E17EA6" w:rsidRPr="00B356C7">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B356C7">
        <w:rPr>
          <w:b/>
          <w:bCs/>
          <w:lang w:val="el-GR"/>
        </w:rPr>
        <w:t xml:space="preserve"> (20</w:t>
      </w:r>
      <w:r w:rsidR="006F63EC" w:rsidRPr="00B356C7">
        <w:rPr>
          <w:b/>
          <w:bCs/>
          <w:lang w:val="el-GR"/>
        </w:rPr>
        <w:t>2</w:t>
      </w:r>
      <w:r w:rsidR="002E3C23" w:rsidRPr="00B356C7">
        <w:rPr>
          <w:b/>
          <w:bCs/>
          <w:lang w:val="el-GR"/>
        </w:rPr>
        <w:t>1</w:t>
      </w:r>
      <w:r w:rsidRPr="00B356C7">
        <w:rPr>
          <w:b/>
          <w:bCs/>
          <w:lang w:val="el-GR"/>
        </w:rPr>
        <w:t>-20</w:t>
      </w:r>
      <w:r w:rsidR="006F63EC" w:rsidRPr="00B356C7">
        <w:rPr>
          <w:b/>
          <w:bCs/>
          <w:lang w:val="el-GR"/>
        </w:rPr>
        <w:t>2</w:t>
      </w:r>
      <w:r w:rsidR="002E3C23" w:rsidRPr="00B356C7">
        <w:rPr>
          <w:b/>
          <w:bCs/>
          <w:lang w:val="el-GR"/>
        </w:rPr>
        <w:t>2</w:t>
      </w:r>
      <w:r w:rsidRPr="00B356C7">
        <w:rPr>
          <w:b/>
          <w:bCs/>
          <w:lang w:val="el-GR"/>
        </w:rPr>
        <w:t>-20</w:t>
      </w:r>
      <w:r w:rsidR="006F63EC" w:rsidRPr="00B356C7">
        <w:rPr>
          <w:b/>
          <w:bCs/>
          <w:lang w:val="el-GR"/>
        </w:rPr>
        <w:t>2</w:t>
      </w:r>
      <w:r w:rsidR="002E3C23" w:rsidRPr="00B356C7">
        <w:rPr>
          <w:b/>
          <w:bCs/>
          <w:lang w:val="el-GR"/>
        </w:rPr>
        <w:t>3</w:t>
      </w:r>
      <w:r w:rsidRPr="00B356C7">
        <w:rPr>
          <w:b/>
          <w:bCs/>
          <w:lang w:val="el-GR"/>
        </w:rPr>
        <w:t xml:space="preserve">) συνολικά μεγαλύτερο </w:t>
      </w:r>
      <w:r w:rsidR="002E3C23" w:rsidRPr="00B356C7">
        <w:rPr>
          <w:b/>
          <w:bCs/>
          <w:lang w:val="el-GR"/>
        </w:rPr>
        <w:lastRenderedPageBreak/>
        <w:t xml:space="preserve">ή ίσο </w:t>
      </w:r>
      <w:r w:rsidRPr="00B356C7">
        <w:rPr>
          <w:b/>
          <w:bCs/>
          <w:lang w:val="el-GR"/>
        </w:rPr>
        <w:t xml:space="preserve">από το </w:t>
      </w:r>
      <w:r w:rsidR="002E3C23" w:rsidRPr="00B356C7">
        <w:rPr>
          <w:b/>
          <w:bCs/>
          <w:lang w:val="el-GR"/>
        </w:rPr>
        <w:t>15</w:t>
      </w:r>
      <w:r w:rsidR="000D729F" w:rsidRPr="00B356C7">
        <w:rPr>
          <w:b/>
          <w:bCs/>
          <w:lang w:val="el-GR"/>
        </w:rPr>
        <w:t>0</w:t>
      </w:r>
      <w:r w:rsidRPr="00B356C7">
        <w:rPr>
          <w:b/>
          <w:bCs/>
          <w:lang w:val="el-GR"/>
        </w:rPr>
        <w:t>%</w:t>
      </w:r>
      <w:r w:rsidR="0069435C" w:rsidRPr="00B356C7">
        <w:rPr>
          <w:b/>
          <w:bCs/>
          <w:lang w:val="el-GR"/>
        </w:rPr>
        <w:t xml:space="preserve"> </w:t>
      </w:r>
      <w:r w:rsidRPr="00B356C7">
        <w:rPr>
          <w:b/>
          <w:bCs/>
          <w:lang w:val="el-GR"/>
        </w:rPr>
        <w:t>του προϋπολογισμού του υπό ανάθεση Έργου, για το οπο</w:t>
      </w:r>
      <w:r w:rsidR="00550040" w:rsidRPr="00B356C7">
        <w:rPr>
          <w:b/>
          <w:bCs/>
          <w:lang w:val="el-GR"/>
        </w:rPr>
        <w:t>ίο</w:t>
      </w:r>
      <w:r w:rsidRPr="00B356C7">
        <w:rPr>
          <w:b/>
          <w:bCs/>
          <w:lang w:val="el-GR"/>
        </w:rPr>
        <w:t xml:space="preserve"> υποβάλλει προσφορά.</w:t>
      </w:r>
      <w:bookmarkEnd w:id="119"/>
    </w:p>
    <w:p w14:paraId="7D4F7C41" w14:textId="4F67EC2B" w:rsidR="00722D14" w:rsidRPr="00B356C7" w:rsidRDefault="00722D14" w:rsidP="00722D14">
      <w:pPr>
        <w:rPr>
          <w:lang w:val="el-GR" w:eastAsia="en-US"/>
        </w:rPr>
      </w:pPr>
      <w:r w:rsidRPr="00B356C7">
        <w:rPr>
          <w:lang w:val="el-GR"/>
        </w:rPr>
        <w:t>Σε περίπτωση ένωσης οικονομικών φορέων, οι παραπάνω απαιτήσεις καλύπτονται αθροιστικά από τα μέλη της ένωσης</w:t>
      </w:r>
      <w:r w:rsidR="00307790" w:rsidRPr="00B356C7">
        <w:rPr>
          <w:lang w:val="el-GR"/>
        </w:rPr>
        <w:t>.</w:t>
      </w:r>
    </w:p>
    <w:p w14:paraId="6D5EBBA7" w14:textId="77777777" w:rsidR="00722D14" w:rsidRPr="00B356C7" w:rsidRDefault="00722D14" w:rsidP="00821852">
      <w:pPr>
        <w:rPr>
          <w:lang w:val="el-GR" w:eastAsia="en-US"/>
        </w:rPr>
      </w:pPr>
    </w:p>
    <w:p w14:paraId="6651E130" w14:textId="77777777" w:rsidR="008338F0" w:rsidRPr="00B356C7" w:rsidRDefault="003355E7" w:rsidP="00086782">
      <w:pPr>
        <w:pStyle w:val="30"/>
        <w:ind w:left="1276"/>
        <w:rPr>
          <w:lang w:val="el-GR"/>
        </w:rPr>
      </w:pPr>
      <w:bookmarkStart w:id="120" w:name="_Ref496541329"/>
      <w:bookmarkStart w:id="121" w:name="_Ref496541556"/>
      <w:bookmarkStart w:id="122" w:name="_Toc97194279"/>
      <w:bookmarkStart w:id="123" w:name="_Toc97194427"/>
      <w:bookmarkStart w:id="124" w:name="_Toc166240225"/>
      <w:r w:rsidRPr="00B356C7">
        <w:rPr>
          <w:lang w:val="el-GR"/>
        </w:rPr>
        <w:t>Τεχνική και επαγγελματική ικανότητα</w:t>
      </w:r>
      <w:bookmarkEnd w:id="120"/>
      <w:bookmarkEnd w:id="121"/>
      <w:bookmarkEnd w:id="122"/>
      <w:bookmarkEnd w:id="123"/>
      <w:bookmarkEnd w:id="124"/>
      <w:r w:rsidR="0071303E" w:rsidRPr="00B356C7">
        <w:rPr>
          <w:lang w:val="el-GR"/>
        </w:rPr>
        <w:t xml:space="preserve"> </w:t>
      </w:r>
    </w:p>
    <w:p w14:paraId="172DF204" w14:textId="4211A86C" w:rsidR="0071303E" w:rsidRPr="00B356C7" w:rsidRDefault="0071303E" w:rsidP="006F63EC">
      <w:pPr>
        <w:rPr>
          <w:b/>
          <w:bCs/>
          <w:i/>
          <w:iCs/>
          <w:color w:val="5B9BD5"/>
          <w:lang w:val="el-GR" w:eastAsia="en-US"/>
        </w:rPr>
      </w:pPr>
      <w:r w:rsidRPr="00B356C7">
        <w:rPr>
          <w:lang w:val="el-GR"/>
        </w:rPr>
        <w:t xml:space="preserve"> </w:t>
      </w:r>
    </w:p>
    <w:p w14:paraId="58AA3308" w14:textId="77777777" w:rsidR="0069435C" w:rsidRPr="00B356C7" w:rsidRDefault="0069435C" w:rsidP="0069435C">
      <w:pPr>
        <w:pStyle w:val="40"/>
        <w:rPr>
          <w:lang w:val="el-GR" w:eastAsia="en-US"/>
        </w:rPr>
      </w:pPr>
      <w:bookmarkStart w:id="125" w:name="_Ref61980826"/>
      <w:bookmarkStart w:id="126" w:name="_Toc97194280"/>
      <w:bookmarkStart w:id="127" w:name="_Toc166240226"/>
      <w:bookmarkStart w:id="128" w:name="_Ref40965350"/>
      <w:r w:rsidRPr="00B356C7">
        <w:rPr>
          <w:lang w:val="el-GR" w:eastAsia="en-US"/>
        </w:rPr>
        <w:t>Τεχνική Ικανότητα</w:t>
      </w:r>
      <w:bookmarkEnd w:id="125"/>
      <w:bookmarkEnd w:id="126"/>
      <w:bookmarkEnd w:id="127"/>
    </w:p>
    <w:p w14:paraId="1474A0DC" w14:textId="77777777" w:rsidR="0069435C" w:rsidRPr="00B356C7" w:rsidRDefault="0069435C" w:rsidP="0069435C">
      <w:pPr>
        <w:rPr>
          <w:bCs/>
          <w:lang w:val="el-GR"/>
        </w:rPr>
      </w:pPr>
      <w:r w:rsidRPr="00B356C7">
        <w:rPr>
          <w:bCs/>
          <w:lang w:val="el-GR"/>
        </w:rPr>
        <w:t xml:space="preserve">Οι οικονομικοί φορείς που συμμετέχουν στη διαδικασία σύναψης της παρούσας απαιτείται να </w:t>
      </w:r>
      <w:bookmarkStart w:id="129" w:name="_Hlk55900233"/>
      <w:r w:rsidRPr="00B356C7">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B66E816" w14:textId="0AB770DF" w:rsidR="000D729F" w:rsidRPr="00B356C7" w:rsidRDefault="000D729F" w:rsidP="000D729F">
      <w:pPr>
        <w:pStyle w:val="ae"/>
        <w:spacing w:before="122"/>
        <w:ind w:left="1"/>
        <w:rPr>
          <w:color w:val="00000A"/>
          <w:lang w:val="el-GR"/>
        </w:rPr>
      </w:pPr>
      <w:r w:rsidRPr="00B356C7">
        <w:rPr>
          <w:color w:val="00000A"/>
          <w:lang w:val="el-GR"/>
        </w:rPr>
        <w:t xml:space="preserve">Ο υποψήφιος </w:t>
      </w:r>
      <w:r w:rsidR="00A6577F" w:rsidRPr="00B356C7">
        <w:rPr>
          <w:color w:val="00000A"/>
          <w:lang w:val="el-GR"/>
        </w:rPr>
        <w:t xml:space="preserve">οικονομικός φορέας </w:t>
      </w:r>
      <w:r w:rsidRPr="00B356C7">
        <w:rPr>
          <w:color w:val="00000A"/>
          <w:lang w:val="el-GR"/>
        </w:rPr>
        <w:t xml:space="preserve">πρέπει να έχει ολοκληρώσει με επιτυχία αυτόνομα </w:t>
      </w:r>
      <w:r w:rsidR="00DA1EEE" w:rsidRPr="00B356C7">
        <w:rPr>
          <w:color w:val="00000A"/>
          <w:lang w:val="el-GR"/>
        </w:rPr>
        <w:t>ή να έχ</w:t>
      </w:r>
      <w:r w:rsidR="00FC1F3E" w:rsidRPr="00B356C7">
        <w:rPr>
          <w:color w:val="00000A"/>
          <w:lang w:val="el-GR"/>
        </w:rPr>
        <w:t>ει</w:t>
      </w:r>
      <w:r w:rsidR="00DA1EEE" w:rsidRPr="00B356C7">
        <w:rPr>
          <w:color w:val="00000A"/>
          <w:lang w:val="el-GR"/>
        </w:rPr>
        <w:t xml:space="preserve"> συμμετάσχει</w:t>
      </w:r>
      <w:r w:rsidR="009903C6" w:rsidRPr="00B356C7">
        <w:rPr>
          <w:color w:val="00000A"/>
          <w:lang w:val="el-GR"/>
        </w:rPr>
        <w:t xml:space="preserve"> ως μέλ</w:t>
      </w:r>
      <w:r w:rsidR="00FC1F3E" w:rsidRPr="00B356C7">
        <w:rPr>
          <w:color w:val="00000A"/>
          <w:lang w:val="el-GR"/>
        </w:rPr>
        <w:t>ος</w:t>
      </w:r>
      <w:r w:rsidR="009903C6" w:rsidRPr="00B356C7">
        <w:rPr>
          <w:color w:val="00000A"/>
          <w:lang w:val="el-GR"/>
        </w:rPr>
        <w:t xml:space="preserve"> ένωσης</w:t>
      </w:r>
      <w:r w:rsidR="00DA1EEE" w:rsidRPr="00B356C7">
        <w:rPr>
          <w:color w:val="00000A"/>
          <w:lang w:val="el-GR"/>
        </w:rPr>
        <w:t xml:space="preserve"> στην υλοποίηση με ποσοστό μεγαλύτερο του 50%</w:t>
      </w:r>
      <w:r w:rsidRPr="00B356C7">
        <w:rPr>
          <w:color w:val="00000A"/>
          <w:lang w:val="el-GR"/>
        </w:rPr>
        <w:t>, κατά τα τελευταία πέντε (5)</w:t>
      </w:r>
      <w:r w:rsidR="00572497" w:rsidRPr="00B356C7">
        <w:rPr>
          <w:color w:val="00000A"/>
          <w:lang w:val="el-GR"/>
        </w:rPr>
        <w:t>*</w:t>
      </w:r>
      <w:r w:rsidRPr="00B356C7">
        <w:rPr>
          <w:color w:val="00000A"/>
          <w:lang w:val="el-GR"/>
        </w:rPr>
        <w:t xml:space="preserve"> έτη (2019,2020,2021,2022,2023) συν το τρέχον έτος, </w:t>
      </w:r>
      <w:r w:rsidR="001D0548" w:rsidRPr="00B356C7">
        <w:rPr>
          <w:color w:val="00000A"/>
          <w:lang w:val="el-GR"/>
        </w:rPr>
        <w:t xml:space="preserve">αθροιστικά τα ακόλουθα </w:t>
      </w:r>
      <w:r w:rsidR="00A6577F" w:rsidRPr="00B356C7">
        <w:rPr>
          <w:color w:val="00000A"/>
          <w:lang w:val="el-GR"/>
        </w:rPr>
        <w:t>έργα :</w:t>
      </w:r>
    </w:p>
    <w:p w14:paraId="0B378F12" w14:textId="13567BAF" w:rsidR="000D729F" w:rsidRPr="00B356C7" w:rsidRDefault="000D729F" w:rsidP="000D729F">
      <w:pPr>
        <w:pStyle w:val="aff"/>
        <w:numPr>
          <w:ilvl w:val="0"/>
          <w:numId w:val="99"/>
        </w:numPr>
        <w:spacing w:line="288" w:lineRule="auto"/>
        <w:ind w:left="729"/>
        <w:rPr>
          <w:lang w:val="el-GR"/>
        </w:rPr>
      </w:pPr>
      <w:r w:rsidRPr="00B356C7">
        <w:rPr>
          <w:lang w:val="el-GR"/>
        </w:rPr>
        <w:t>Δύο (2) τουλάχιστον έργα με αντικείμενο τον σχεδιασμό και υλοποίηση Έργων Επιχειρησιακής Νοημοσύνης (ΒΙ) και Ανάλυσης Δεδομένων (</w:t>
      </w:r>
      <w:r w:rsidRPr="00B356C7">
        <w:t>Data</w:t>
      </w:r>
      <w:r w:rsidRPr="00B356C7">
        <w:rPr>
          <w:lang w:val="el-GR"/>
        </w:rPr>
        <w:t xml:space="preserve"> </w:t>
      </w:r>
      <w:r w:rsidRPr="00B356C7">
        <w:t>Analytics</w:t>
      </w:r>
      <w:r w:rsidRPr="00B356C7">
        <w:rPr>
          <w:lang w:val="el-GR"/>
        </w:rPr>
        <w:t xml:space="preserve">), αθροιστικής αξίας </w:t>
      </w:r>
      <w:r w:rsidR="0080728D" w:rsidRPr="00B356C7">
        <w:rPr>
          <w:lang w:val="el-GR"/>
        </w:rPr>
        <w:t>τουλάχιστον</w:t>
      </w:r>
      <w:r w:rsidRPr="00B356C7">
        <w:rPr>
          <w:lang w:val="el-GR"/>
        </w:rPr>
        <w:t xml:space="preserve"> 2.500.000,00 €, μη συμπεριλαμβανομένου ΦΠΑ.</w:t>
      </w:r>
    </w:p>
    <w:p w14:paraId="6D786035" w14:textId="1D630383" w:rsidR="000D729F" w:rsidRPr="00B356C7" w:rsidRDefault="000D729F" w:rsidP="000D729F">
      <w:pPr>
        <w:pStyle w:val="aff"/>
        <w:numPr>
          <w:ilvl w:val="0"/>
          <w:numId w:val="99"/>
        </w:numPr>
        <w:spacing w:line="288" w:lineRule="auto"/>
        <w:ind w:left="729"/>
        <w:rPr>
          <w:lang w:val="el-GR"/>
        </w:rPr>
      </w:pPr>
      <w:r w:rsidRPr="00B356C7">
        <w:rPr>
          <w:lang w:val="el-GR"/>
        </w:rPr>
        <w:t xml:space="preserve">Τουλάχιστον ένα (1) έργο παροχής υπηρεσιών τεχνικής &amp; επιχειρησιακής υποστήριξης για την υλοποίηση ενοποιημένου πληροφοριακού συστήματος διαχείρισης δεδομένων, </w:t>
      </w:r>
      <w:proofErr w:type="spellStart"/>
      <w:r w:rsidRPr="00B356C7">
        <w:rPr>
          <w:lang w:val="el-GR"/>
        </w:rPr>
        <w:t>οπτικοποίησης</w:t>
      </w:r>
      <w:proofErr w:type="spellEnd"/>
      <w:r w:rsidRPr="00B356C7">
        <w:rPr>
          <w:lang w:val="el-GR"/>
        </w:rPr>
        <w:t xml:space="preserve"> προηγμένων αναλύσεων και ανάπτυξης μοντέλων μηχανικής μάθησης,.</w:t>
      </w:r>
    </w:p>
    <w:p w14:paraId="3E0FB3B6" w14:textId="77777777" w:rsidR="000D729F" w:rsidRPr="00B356C7" w:rsidRDefault="000D729F" w:rsidP="000D729F">
      <w:pPr>
        <w:pStyle w:val="aff"/>
        <w:numPr>
          <w:ilvl w:val="0"/>
          <w:numId w:val="99"/>
        </w:numPr>
        <w:spacing w:line="288" w:lineRule="auto"/>
        <w:ind w:left="729"/>
        <w:rPr>
          <w:lang w:val="el-GR"/>
        </w:rPr>
      </w:pPr>
      <w:r w:rsidRPr="00B356C7">
        <w:rPr>
          <w:lang w:val="el-GR"/>
        </w:rPr>
        <w:t xml:space="preserve">Τουλάχιστον ένα (1) έργο ανάπτυξης και συντήρησης λογισμικού με εξωτερική </w:t>
      </w:r>
      <w:proofErr w:type="spellStart"/>
      <w:r w:rsidRPr="00B356C7">
        <w:rPr>
          <w:lang w:val="el-GR"/>
        </w:rPr>
        <w:t>διαλειτουργικότητα</w:t>
      </w:r>
      <w:proofErr w:type="spellEnd"/>
      <w:r w:rsidRPr="00B356C7">
        <w:rPr>
          <w:lang w:val="el-GR"/>
        </w:rPr>
        <w:t>, συνολικής συμβατικής αξίας ίσης τουλάχιστον με το 5% της προϋπολογισθείσας δαπάνης των υπηρεσιών του παρόντος Έργου, μη συμπεριλαμβανομένου Φ.Π.Α. και μη συμπεριλαμβανομένου του δικαιώματος προαίρεσης.</w:t>
      </w:r>
    </w:p>
    <w:p w14:paraId="0E37F732" w14:textId="1894C955" w:rsidR="0099018F" w:rsidRPr="00B356C7" w:rsidRDefault="0099018F" w:rsidP="000D729F">
      <w:pPr>
        <w:pStyle w:val="aff"/>
        <w:numPr>
          <w:ilvl w:val="0"/>
          <w:numId w:val="99"/>
        </w:numPr>
        <w:spacing w:line="288" w:lineRule="auto"/>
        <w:ind w:left="729"/>
        <w:rPr>
          <w:lang w:val="el-GR"/>
        </w:rPr>
      </w:pPr>
      <w:r w:rsidRPr="00B356C7">
        <w:rPr>
          <w:lang w:val="el-GR"/>
        </w:rPr>
        <w:t xml:space="preserve">Τουλάχιστον ένα (1) έργο παροχής συμβουλευτικών υπηρεσιών που να περιλαμβάνει υπηρεσίες </w:t>
      </w:r>
      <w:r w:rsidRPr="00B356C7">
        <w:t>PMO</w:t>
      </w:r>
      <w:r w:rsidRPr="00B356C7">
        <w:rPr>
          <w:lang w:val="el-GR"/>
        </w:rPr>
        <w:t xml:space="preserve"> (σχεδιασμός και λειτουργία γραφείου διαχείρισης έργων ή προγραμμάτων), με συμβατικό αντικείμενο τουλάχιστον 1.000.000 € , μη συμπεριλαμβανομένου Φ.Π.Α. και μη συμπεριλαμβανομένου του δικαιώματος προαίρεσης.</w:t>
      </w:r>
    </w:p>
    <w:p w14:paraId="423664BA" w14:textId="5C80295D" w:rsidR="000D729F" w:rsidRPr="00B356C7" w:rsidRDefault="00BB1D12" w:rsidP="0099018F">
      <w:pPr>
        <w:pStyle w:val="aff"/>
        <w:numPr>
          <w:ilvl w:val="0"/>
          <w:numId w:val="99"/>
        </w:numPr>
        <w:spacing w:line="288" w:lineRule="auto"/>
        <w:ind w:left="729"/>
        <w:rPr>
          <w:color w:val="00000A"/>
          <w:lang w:val="el-GR"/>
        </w:rPr>
      </w:pPr>
      <w:r w:rsidRPr="00B356C7">
        <w:rPr>
          <w:lang w:val="el-GR"/>
        </w:rPr>
        <w:t xml:space="preserve">Επιπλέον στο </w:t>
      </w:r>
      <w:r w:rsidR="00D95BB1" w:rsidRPr="00B356C7">
        <w:rPr>
          <w:lang w:val="el-GR"/>
        </w:rPr>
        <w:t>αντικείμενο</w:t>
      </w:r>
      <w:r w:rsidRPr="00B356C7">
        <w:rPr>
          <w:lang w:val="el-GR"/>
        </w:rPr>
        <w:t xml:space="preserve"> </w:t>
      </w:r>
      <w:r w:rsidR="00146B23" w:rsidRPr="00B356C7">
        <w:rPr>
          <w:lang w:val="el-GR"/>
        </w:rPr>
        <w:t>σ</w:t>
      </w:r>
      <w:r w:rsidR="000D729F" w:rsidRPr="00B356C7">
        <w:rPr>
          <w:color w:val="00000A"/>
          <w:lang w:val="el-GR"/>
        </w:rPr>
        <w:t xml:space="preserve">ε ένα από τα ανωτέρω έργα </w:t>
      </w:r>
      <w:r w:rsidR="00146B23" w:rsidRPr="00B356C7">
        <w:rPr>
          <w:color w:val="00000A"/>
          <w:lang w:val="el-GR"/>
        </w:rPr>
        <w:t xml:space="preserve">απαιτείται </w:t>
      </w:r>
      <w:r w:rsidR="000D729F" w:rsidRPr="00B356C7">
        <w:rPr>
          <w:color w:val="00000A"/>
          <w:lang w:val="el-GR"/>
        </w:rPr>
        <w:t>να περιλαμβάνεται και η παροχή υπηρεσιών εκπόνησης Σχεδίου Επιχειρησιακής Συνέχειας (</w:t>
      </w:r>
      <w:r w:rsidR="000D729F" w:rsidRPr="00B356C7">
        <w:rPr>
          <w:color w:val="00000A"/>
        </w:rPr>
        <w:t>Business</w:t>
      </w:r>
      <w:r w:rsidR="000D729F" w:rsidRPr="00B356C7">
        <w:rPr>
          <w:color w:val="00000A"/>
          <w:lang w:val="el-GR"/>
        </w:rPr>
        <w:t xml:space="preserve"> </w:t>
      </w:r>
      <w:r w:rsidR="000D729F" w:rsidRPr="00B356C7">
        <w:rPr>
          <w:color w:val="00000A"/>
        </w:rPr>
        <w:t>Continuity</w:t>
      </w:r>
      <w:r w:rsidR="000D729F" w:rsidRPr="00B356C7">
        <w:rPr>
          <w:color w:val="00000A"/>
          <w:lang w:val="el-GR"/>
        </w:rPr>
        <w:t xml:space="preserve"> </w:t>
      </w:r>
      <w:r w:rsidR="000D729F" w:rsidRPr="00B356C7">
        <w:rPr>
          <w:color w:val="00000A"/>
        </w:rPr>
        <w:t>Plan</w:t>
      </w:r>
      <w:r w:rsidR="000D729F" w:rsidRPr="00B356C7">
        <w:rPr>
          <w:color w:val="00000A"/>
          <w:lang w:val="el-GR"/>
        </w:rPr>
        <w:t>) και Σχεδίου Ανάκαμψης από Καταστροφή (</w:t>
      </w:r>
      <w:r w:rsidR="000D729F" w:rsidRPr="00B356C7">
        <w:rPr>
          <w:color w:val="00000A"/>
        </w:rPr>
        <w:t>Disaster</w:t>
      </w:r>
      <w:r w:rsidR="000D729F" w:rsidRPr="00B356C7">
        <w:rPr>
          <w:color w:val="00000A"/>
          <w:lang w:val="el-GR"/>
        </w:rPr>
        <w:t xml:space="preserve"> </w:t>
      </w:r>
      <w:r w:rsidR="000D729F" w:rsidRPr="00B356C7">
        <w:rPr>
          <w:color w:val="00000A"/>
        </w:rPr>
        <w:t>Recovery</w:t>
      </w:r>
      <w:r w:rsidR="000D729F" w:rsidRPr="00B356C7">
        <w:rPr>
          <w:color w:val="00000A"/>
          <w:lang w:val="el-GR"/>
        </w:rPr>
        <w:t xml:space="preserve"> </w:t>
      </w:r>
      <w:r w:rsidR="000D729F" w:rsidRPr="00B356C7">
        <w:rPr>
          <w:color w:val="00000A"/>
        </w:rPr>
        <w:t>Plan</w:t>
      </w:r>
      <w:r w:rsidR="000D729F" w:rsidRPr="00B356C7">
        <w:rPr>
          <w:color w:val="00000A"/>
          <w:lang w:val="el-GR"/>
        </w:rPr>
        <w:t>)</w:t>
      </w:r>
    </w:p>
    <w:p w14:paraId="4CA05C9F" w14:textId="66CD2A04" w:rsidR="006F63EC" w:rsidRPr="00B356C7" w:rsidRDefault="006F63EC" w:rsidP="006F63EC">
      <w:pPr>
        <w:rPr>
          <w:lang w:val="el-GR"/>
        </w:rPr>
      </w:pPr>
      <w:r w:rsidRPr="00B356C7">
        <w:rPr>
          <w:lang w:val="el-GR"/>
        </w:rPr>
        <w:t>Σε περίπτωση ένωσης οικονομικών φορέων, οι παραπάνω απαιτήσεις καλύπτονται αθροιστικά από τα μέλη της ένωσης.</w:t>
      </w:r>
    </w:p>
    <w:p w14:paraId="4BA584CA" w14:textId="3EB9BD03" w:rsidR="008B7EA6" w:rsidRPr="00B356C7" w:rsidRDefault="008B7EA6" w:rsidP="008B7EA6">
      <w:pPr>
        <w:spacing w:before="120"/>
        <w:rPr>
          <w:lang w:val="el-GR"/>
        </w:rPr>
      </w:pPr>
      <w:r w:rsidRPr="00B356C7">
        <w:rPr>
          <w:lang w:val="el-GR"/>
        </w:rPr>
        <w:t xml:space="preserve">*Επισημαίνεται ότι η τεκμηρίωση της Επαγγελματικής Ικανότητας ζητείται να αποδεικνύεται πλέον της τριετίας λόγω του εξειδικευμένου αντικειμένου του έργου και της περιορισμένης υλοποίησης και ολοκλήρωσης έργων στην χώρα κατά την τελευταία τριετία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w:t>
      </w:r>
    </w:p>
    <w:p w14:paraId="515F669D" w14:textId="77777777" w:rsidR="00CC2818" w:rsidRPr="00B356C7" w:rsidRDefault="00CC2818" w:rsidP="00CC2818">
      <w:pPr>
        <w:pStyle w:val="40"/>
        <w:rPr>
          <w:lang w:val="el-GR" w:eastAsia="en-US"/>
        </w:rPr>
      </w:pPr>
      <w:bookmarkStart w:id="130" w:name="_Toc97194281"/>
      <w:bookmarkStart w:id="131" w:name="_Toc166240227"/>
      <w:bookmarkEnd w:id="128"/>
      <w:bookmarkEnd w:id="129"/>
      <w:r w:rsidRPr="00B356C7">
        <w:rPr>
          <w:lang w:val="el-GR" w:eastAsia="en-US"/>
        </w:rPr>
        <w:t>Επαγγελματική Ικανότητα – Ομάδα Έργου</w:t>
      </w:r>
      <w:bookmarkEnd w:id="130"/>
      <w:bookmarkEnd w:id="131"/>
    </w:p>
    <w:p w14:paraId="44CF9DC5" w14:textId="19700B95" w:rsidR="0071303E" w:rsidRPr="00B356C7" w:rsidRDefault="008B41C9" w:rsidP="006F63EC">
      <w:pPr>
        <w:rPr>
          <w:lang w:val="el-GR"/>
        </w:rPr>
      </w:pPr>
      <w:bookmarkStart w:id="132" w:name="_Ref40965313"/>
      <w:r w:rsidRPr="00B356C7">
        <w:rPr>
          <w:lang w:val="el-GR"/>
        </w:rPr>
        <w:t>Ο</w:t>
      </w:r>
      <w:r w:rsidR="00F86B7A" w:rsidRPr="00B356C7">
        <w:rPr>
          <w:lang w:val="el-GR"/>
        </w:rPr>
        <w:t>ι οικονομικοί φορείς που συμμετέχουν στη διαδικασία σύναψης της παρούσας απαιτείται</w:t>
      </w:r>
      <w:r w:rsidR="00E1337D" w:rsidRPr="00B356C7">
        <w:rPr>
          <w:lang w:val="el-GR"/>
        </w:rPr>
        <w:t xml:space="preserve"> </w:t>
      </w:r>
      <w:r w:rsidR="00F86B7A" w:rsidRPr="00B356C7">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B356C7">
        <w:rPr>
          <w:lang w:val="el-GR"/>
        </w:rPr>
        <w:t xml:space="preserve"> </w:t>
      </w:r>
      <w:bookmarkEnd w:id="132"/>
    </w:p>
    <w:p w14:paraId="4B2B0D0F"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lastRenderedPageBreak/>
        <w:t>Έναν (1) Υπεύθυνο Έργου, ο οποίος θα πρέπει να διαθέτει κατ’ ελάχιστον τα εξής προσόντα:</w:t>
      </w:r>
    </w:p>
    <w:p w14:paraId="4DA0C5DA"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Τουλάχιστον ένας από τους δύο τίτλους σπουδών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 Οικονομικά, Διοίκηση Επιχειρήσεων / Έργων</w:t>
      </w:r>
    </w:p>
    <w:p w14:paraId="2BD30806"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δεκαπέντε (15) ετών σε έργα Πληροφορικής εκ των οποίων τα δέκα (10) έτη στη Διαχείριση Έργων επεξεργασίας και ανάλυσης δεδομένων, σε ανάλυση μεγάλων δεδομένων (</w:t>
      </w:r>
      <w:r w:rsidRPr="00B356C7">
        <w:t>Big</w:t>
      </w:r>
      <w:r w:rsidRPr="00B356C7">
        <w:rPr>
          <w:lang w:val="el-GR"/>
        </w:rPr>
        <w:t xml:space="preserve"> </w:t>
      </w:r>
      <w:r w:rsidRPr="00B356C7">
        <w:t>Data</w:t>
      </w:r>
      <w:r w:rsidRPr="00B356C7">
        <w:rPr>
          <w:lang w:val="el-GR"/>
        </w:rPr>
        <w:t>) και Μηχανική Μάθηση (</w:t>
      </w:r>
      <w:r w:rsidRPr="00B356C7">
        <w:t>Machine</w:t>
      </w:r>
      <w:r w:rsidRPr="00B356C7">
        <w:rPr>
          <w:lang w:val="el-GR"/>
        </w:rPr>
        <w:t xml:space="preserve"> </w:t>
      </w:r>
      <w:r w:rsidRPr="00B356C7">
        <w:t>Learning</w:t>
      </w:r>
      <w:r w:rsidRPr="00B356C7">
        <w:rPr>
          <w:lang w:val="el-GR"/>
        </w:rPr>
        <w:t xml:space="preserve">), και δημιουργίας εφαρμογής επιχειρησιακής ευφυΐας </w:t>
      </w:r>
      <w:proofErr w:type="spellStart"/>
      <w:r w:rsidRPr="00B356C7">
        <w:rPr>
          <w:lang w:val="el-GR"/>
        </w:rPr>
        <w:t>διαδραστικών</w:t>
      </w:r>
      <w:proofErr w:type="spellEnd"/>
      <w:r w:rsidRPr="00B356C7">
        <w:rPr>
          <w:lang w:val="el-GR"/>
        </w:rPr>
        <w:t xml:space="preserve"> αναφορών και </w:t>
      </w:r>
      <w:r w:rsidRPr="00B356C7">
        <w:t>dashboards</w:t>
      </w:r>
    </w:p>
    <w:p w14:paraId="59E7A120"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Εμπειρία στην οργάνωση και το σχεδιασμό μεγάλων έργων, σχετικών με μεθοδολογίες και ολοκληρωμένες εφαρμογές επεξεργασίας, διαχείρισης και ανάλυσης δεδομένων με έμφαση στην ανάλυση μεγάλων δεδομένων και στην ασφάλεια δεδομένων</w:t>
      </w:r>
    </w:p>
    <w:p w14:paraId="261D2563"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Να έχει διατελέσει Διευθυντής Έργου ή Υπεύθυνος Ομάδας Έργου σε έργα σημαντικού μεγέθους και πολυπλοκότητας με συμβατικό τίμημα σωρευτικά μεγαλύτερο ή ίσο με το 10% της προϋπολογισθείσας δαπάνης των υπηρεσιών του παρόντος Έργου μη συμπεριλαμβανομένου Φ.Π.Α. και μη συμπεριλαμβανομένου του δικαιώματος προαίρεσης. </w:t>
      </w:r>
    </w:p>
    <w:p w14:paraId="427D8B2E" w14:textId="2B9D9302" w:rsidR="006B76EC" w:rsidRPr="00B356C7" w:rsidRDefault="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Ο Υπεύθυνος Έργου θα ηγηθεί της Ομάδας του Αναδόχου και θα έχει τη συνολική ευθύνη των εργασιών, αναλαμβάνοντας το συντονισμό των εργασιών και τη διευθέτηση ζητημάτων που άπτονται της παρακολούθησης, παραλαβής και πληρωμής του Έργου σε συνεργασία με τα αρμόδια όργανα και στελέχη της Αναθέτουσας Αρχής. Ο Υπεύθυνος Έργου πρέπει να είναι στέλεχος του Υποψηφίου, με οποιαδήποτε σχέση εργασίας</w:t>
      </w:r>
      <w:r w:rsidR="00C36C55" w:rsidRPr="00B356C7">
        <w:rPr>
          <w:lang w:val="el-GR"/>
        </w:rPr>
        <w:t>.</w:t>
      </w:r>
    </w:p>
    <w:p w14:paraId="1BA9990C" w14:textId="77777777" w:rsidR="000D729F" w:rsidRPr="00B356C7" w:rsidRDefault="000D729F" w:rsidP="009A130C">
      <w:pPr>
        <w:pStyle w:val="aff"/>
        <w:widowControl w:val="0"/>
        <w:suppressAutoHyphens w:val="0"/>
        <w:autoSpaceDE w:val="0"/>
        <w:autoSpaceDN w:val="0"/>
        <w:spacing w:before="121" w:after="0"/>
        <w:ind w:left="1440"/>
        <w:contextualSpacing w:val="0"/>
        <w:rPr>
          <w:lang w:val="el-GR"/>
        </w:rPr>
      </w:pPr>
    </w:p>
    <w:p w14:paraId="546117D5" w14:textId="53ACC09E" w:rsidR="000D729F" w:rsidRPr="00B356C7" w:rsidRDefault="000671C1" w:rsidP="000D729F">
      <w:pPr>
        <w:pStyle w:val="aff"/>
        <w:numPr>
          <w:ilvl w:val="0"/>
          <w:numId w:val="100"/>
        </w:numPr>
        <w:suppressAutoHyphens w:val="0"/>
        <w:spacing w:after="160" w:line="259" w:lineRule="auto"/>
        <w:contextualSpacing w:val="0"/>
        <w:rPr>
          <w:lang w:val="el-GR"/>
        </w:rPr>
      </w:pPr>
      <w:r w:rsidRPr="00B356C7">
        <w:rPr>
          <w:lang w:val="el-GR"/>
        </w:rPr>
        <w:t xml:space="preserve">Ένας </w:t>
      </w:r>
      <w:r w:rsidR="000D729F" w:rsidRPr="00B356C7">
        <w:rPr>
          <w:lang w:val="el-GR"/>
        </w:rPr>
        <w:t>(</w:t>
      </w:r>
      <w:r w:rsidRPr="00B356C7">
        <w:rPr>
          <w:lang w:val="el-GR"/>
        </w:rPr>
        <w:t>1</w:t>
      </w:r>
      <w:r w:rsidR="000D729F" w:rsidRPr="00B356C7">
        <w:rPr>
          <w:lang w:val="el-GR"/>
        </w:rPr>
        <w:t>) Αναπληρωτ</w:t>
      </w:r>
      <w:r w:rsidRPr="00B356C7">
        <w:rPr>
          <w:lang w:val="el-GR"/>
        </w:rPr>
        <w:t>ή</w:t>
      </w:r>
      <w:r w:rsidR="000D729F" w:rsidRPr="00B356C7">
        <w:rPr>
          <w:lang w:val="el-GR"/>
        </w:rPr>
        <w:t>ς Υπεύθυνος Έργου, ο οποίο</w:t>
      </w:r>
      <w:r w:rsidRPr="00B356C7">
        <w:rPr>
          <w:lang w:val="el-GR"/>
        </w:rPr>
        <w:t>ς</w:t>
      </w:r>
      <w:r w:rsidR="000D729F" w:rsidRPr="00B356C7">
        <w:rPr>
          <w:lang w:val="el-GR"/>
        </w:rPr>
        <w:t xml:space="preserve"> θα πρέπει να διαθέτ</w:t>
      </w:r>
      <w:r w:rsidRPr="00B356C7">
        <w:rPr>
          <w:lang w:val="el-GR"/>
        </w:rPr>
        <w:t>ει</w:t>
      </w:r>
      <w:r w:rsidR="000D729F" w:rsidRPr="00B356C7">
        <w:rPr>
          <w:lang w:val="el-GR"/>
        </w:rPr>
        <w:t xml:space="preserve"> κατ’ ελάχιστον τα εξής προσόντα:</w:t>
      </w:r>
    </w:p>
    <w:p w14:paraId="2BDC223E"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 Οικονομικά, Διοίκηση Επιχειρήσεων / Έργων</w:t>
      </w:r>
    </w:p>
    <w:p w14:paraId="371A7286"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δέκα (10) ετών  σε έργα Πληροφορικής εκ των οποίων τα οκτώ (8) έτη σε έργα επεξεργασίας και ανάλυσης δεδομένων, ανάλυση μεγάλων δεδομένων (</w:t>
      </w:r>
      <w:r w:rsidRPr="00B356C7">
        <w:t>Big</w:t>
      </w:r>
      <w:r w:rsidRPr="00B356C7">
        <w:rPr>
          <w:lang w:val="el-GR"/>
        </w:rPr>
        <w:t xml:space="preserve"> </w:t>
      </w:r>
      <w:r w:rsidRPr="00B356C7">
        <w:t>Data</w:t>
      </w:r>
      <w:r w:rsidRPr="00B356C7">
        <w:rPr>
          <w:lang w:val="el-GR"/>
        </w:rPr>
        <w:t xml:space="preserve">) και δημιουργίας εφαρμογής επιχειρησιακής ευφυΐας </w:t>
      </w:r>
      <w:proofErr w:type="spellStart"/>
      <w:r w:rsidRPr="00B356C7">
        <w:rPr>
          <w:lang w:val="el-GR"/>
        </w:rPr>
        <w:t>διαδραστικών</w:t>
      </w:r>
      <w:proofErr w:type="spellEnd"/>
      <w:r w:rsidRPr="00B356C7">
        <w:rPr>
          <w:lang w:val="el-GR"/>
        </w:rPr>
        <w:t xml:space="preserve"> αναφορών και </w:t>
      </w:r>
      <w:r w:rsidRPr="00B356C7">
        <w:t>dashboards</w:t>
      </w:r>
    </w:p>
    <w:p w14:paraId="0CA85BE5"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Να έχει διατελέσει Διευθυντής Έργου ή Υπεύθυνος Ομάδας Έργου ή Αναπληρωτής Ομάδας Έργου σε έργα σημαντικού μεγέθους και πολυπλοκότητας με συμβατικό τίμημα σωρευτικά μεγαλύτερο ή ίσο με το 5% της προϋπολογισθείσας δαπάνης των υπηρεσιών του παρόντος Έργου μη συμπεριλαμβανομένου Φ.Π.Α. και μη συμπεριλαμβανομένου του δικαιώματος προαίρεσης. </w:t>
      </w:r>
    </w:p>
    <w:p w14:paraId="4B78FF13" w14:textId="01DDE199" w:rsidR="006B76EC" w:rsidRPr="00B356C7" w:rsidRDefault="000D729F" w:rsidP="00641D76">
      <w:pPr>
        <w:pStyle w:val="aff"/>
        <w:widowControl w:val="0"/>
        <w:suppressAutoHyphens w:val="0"/>
        <w:autoSpaceDE w:val="0"/>
        <w:autoSpaceDN w:val="0"/>
        <w:spacing w:before="121" w:after="0"/>
        <w:ind w:left="1440"/>
        <w:contextualSpacing w:val="0"/>
        <w:rPr>
          <w:lang w:val="el-GR"/>
        </w:rPr>
      </w:pPr>
      <w:r w:rsidRPr="00B356C7">
        <w:rPr>
          <w:lang w:val="el-GR"/>
        </w:rPr>
        <w:t>Ο Αναπληρωτ</w:t>
      </w:r>
      <w:r w:rsidR="000671C1" w:rsidRPr="00B356C7">
        <w:rPr>
          <w:lang w:val="el-GR"/>
        </w:rPr>
        <w:t>ής</w:t>
      </w:r>
      <w:r w:rsidRPr="00B356C7">
        <w:rPr>
          <w:lang w:val="el-GR"/>
        </w:rPr>
        <w:t xml:space="preserve"> Υπεύθυνο</w:t>
      </w:r>
      <w:r w:rsidR="000671C1" w:rsidRPr="00B356C7">
        <w:rPr>
          <w:lang w:val="el-GR"/>
        </w:rPr>
        <w:t>ς</w:t>
      </w:r>
      <w:r w:rsidRPr="00B356C7">
        <w:rPr>
          <w:lang w:val="el-GR"/>
        </w:rPr>
        <w:t xml:space="preserve"> Έργου πρέπει να είναι στ</w:t>
      </w:r>
      <w:r w:rsidR="000671C1" w:rsidRPr="00B356C7">
        <w:rPr>
          <w:lang w:val="el-GR"/>
        </w:rPr>
        <w:t>έ</w:t>
      </w:r>
      <w:r w:rsidRPr="00B356C7">
        <w:rPr>
          <w:lang w:val="el-GR"/>
        </w:rPr>
        <w:t>λ</w:t>
      </w:r>
      <w:r w:rsidR="000671C1" w:rsidRPr="00B356C7">
        <w:rPr>
          <w:lang w:val="el-GR"/>
        </w:rPr>
        <w:t>ε</w:t>
      </w:r>
      <w:r w:rsidRPr="00B356C7">
        <w:rPr>
          <w:lang w:val="el-GR"/>
        </w:rPr>
        <w:t>χ</w:t>
      </w:r>
      <w:r w:rsidR="000671C1" w:rsidRPr="00B356C7">
        <w:rPr>
          <w:lang w:val="el-GR"/>
        </w:rPr>
        <w:t>ος</w:t>
      </w:r>
      <w:r w:rsidRPr="00B356C7">
        <w:rPr>
          <w:lang w:val="el-GR"/>
        </w:rPr>
        <w:t xml:space="preserve"> του Υποψηφίου, με οποιαδήποτε σχέση εργασίας</w:t>
      </w:r>
      <w:r w:rsidR="00C36C55" w:rsidRPr="00B356C7">
        <w:rPr>
          <w:lang w:val="el-GR"/>
        </w:rPr>
        <w:t>.</w:t>
      </w:r>
      <w:r w:rsidRPr="00B356C7">
        <w:rPr>
          <w:lang w:val="el-GR"/>
        </w:rPr>
        <w:t xml:space="preserve"> </w:t>
      </w:r>
    </w:p>
    <w:p w14:paraId="15F7DB62" w14:textId="77777777" w:rsidR="000D729F" w:rsidRPr="00B356C7" w:rsidRDefault="000D729F" w:rsidP="00641D76">
      <w:pPr>
        <w:pStyle w:val="aff"/>
        <w:widowControl w:val="0"/>
        <w:suppressAutoHyphens w:val="0"/>
        <w:autoSpaceDE w:val="0"/>
        <w:autoSpaceDN w:val="0"/>
        <w:spacing w:before="121" w:after="0"/>
        <w:ind w:left="1440"/>
        <w:contextualSpacing w:val="0"/>
        <w:rPr>
          <w:lang w:val="el-GR"/>
        </w:rPr>
      </w:pPr>
    </w:p>
    <w:p w14:paraId="60A7F752"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lastRenderedPageBreak/>
        <w:t xml:space="preserve">Δύο (2) Έμπειρα Στελέχη </w:t>
      </w:r>
      <w:r w:rsidRPr="00B356C7">
        <w:t>PMO</w:t>
      </w:r>
      <w:r w:rsidRPr="00B356C7">
        <w:rPr>
          <w:lang w:val="el-GR"/>
        </w:rPr>
        <w:t>, τα οποία θα πρέπει να διαθέτουν κατ’ ελάχιστον τα εξής προσόντα:</w:t>
      </w:r>
    </w:p>
    <w:p w14:paraId="26C7F1E3"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Τουλάχιστον ένας από τους δύο τίτλους σπουδών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 Οικονομικά, Διοίκηση Επιχειρήσεων / Έργων</w:t>
      </w:r>
    </w:p>
    <w:p w14:paraId="5F9756EC"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πέντε (5) ετών εκ των οποίων τα τρία (3) έτη σε έργα που περιλαμβάνουν τη διαχείριση έργων σχεδιασμού, ανάπτυξης, οργάνωσης και λειτουργίας γραφείου ΡΜΟ.</w:t>
      </w:r>
    </w:p>
    <w:p w14:paraId="4BEE842F" w14:textId="77777777" w:rsidR="000D729F" w:rsidRPr="00B356C7" w:rsidRDefault="000D729F" w:rsidP="000D729F">
      <w:pPr>
        <w:pStyle w:val="aff"/>
        <w:spacing w:before="121"/>
        <w:ind w:left="1440"/>
        <w:rPr>
          <w:lang w:val="el-GR"/>
        </w:rPr>
      </w:pPr>
    </w:p>
    <w:p w14:paraId="5FB47DA9" w14:textId="77777777" w:rsidR="000D729F" w:rsidRPr="00B356C7" w:rsidRDefault="000D729F" w:rsidP="000D729F">
      <w:pPr>
        <w:pStyle w:val="aff"/>
        <w:spacing w:before="121"/>
        <w:ind w:left="1440"/>
        <w:rPr>
          <w:lang w:val="el-GR"/>
        </w:rPr>
      </w:pPr>
    </w:p>
    <w:p w14:paraId="2A45B8DA" w14:textId="629F52AF" w:rsidR="000D729F" w:rsidRPr="00B356C7" w:rsidRDefault="009A379E" w:rsidP="000D729F">
      <w:pPr>
        <w:pStyle w:val="aff"/>
        <w:numPr>
          <w:ilvl w:val="0"/>
          <w:numId w:val="100"/>
        </w:numPr>
        <w:suppressAutoHyphens w:val="0"/>
        <w:spacing w:after="160" w:line="259" w:lineRule="auto"/>
        <w:contextualSpacing w:val="0"/>
        <w:rPr>
          <w:lang w:val="el-GR"/>
        </w:rPr>
      </w:pPr>
      <w:r w:rsidRPr="00B356C7">
        <w:rPr>
          <w:lang w:val="el-GR"/>
        </w:rPr>
        <w:t xml:space="preserve">Δύο </w:t>
      </w:r>
      <w:r w:rsidR="000D729F" w:rsidRPr="00B356C7">
        <w:rPr>
          <w:lang w:val="el-GR"/>
        </w:rPr>
        <w:t>(</w:t>
      </w:r>
      <w:r w:rsidRPr="00B356C7">
        <w:rPr>
          <w:lang w:val="el-GR"/>
        </w:rPr>
        <w:t>2</w:t>
      </w:r>
      <w:r w:rsidR="000D729F" w:rsidRPr="00B356C7">
        <w:rPr>
          <w:lang w:val="el-GR"/>
        </w:rPr>
        <w:t>) Έμπειροι Επιχειρησιακοί Αναλυτές, οι οποίοι θα πρέπει να διαθέτουν κατ’ ελάχιστον τα εξής προσόντα:</w:t>
      </w:r>
    </w:p>
    <w:p w14:paraId="4FD151B8" w14:textId="2DD6C58C"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Πτυχίο ανώτερης ή ανώτατης εκπαίδευσης </w:t>
      </w:r>
      <w:r w:rsidR="008F7FA3" w:rsidRPr="00B356C7">
        <w:rPr>
          <w:lang w:val="el-GR"/>
        </w:rPr>
        <w:t xml:space="preserve">ή </w:t>
      </w:r>
      <w:r w:rsidRPr="00B356C7">
        <w:rPr>
          <w:lang w:val="el-GR"/>
        </w:rPr>
        <w:t>και μεταπτυχιακό τίτλο.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 Οικονομικά, Διοίκηση Επιχειρήσεων / Έργων</w:t>
      </w:r>
    </w:p>
    <w:p w14:paraId="2C38E779"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τα τρία (3) έτη στην ανάλυση και </w:t>
      </w:r>
      <w:proofErr w:type="spellStart"/>
      <w:r w:rsidRPr="00B356C7">
        <w:rPr>
          <w:lang w:val="el-GR"/>
        </w:rPr>
        <w:t>μοντελοποίηση</w:t>
      </w:r>
      <w:proofErr w:type="spellEnd"/>
      <w:r w:rsidRPr="00B356C7">
        <w:rPr>
          <w:lang w:val="el-GR"/>
        </w:rPr>
        <w:t xml:space="preserve"> επιχειρησιακών διαδικασιών ή/και ανάλυσης και απεικόνισης ροών εργασίας για βελτιστοποίηση επιχειρησιακών διαδικασιών</w:t>
      </w:r>
    </w:p>
    <w:p w14:paraId="1E14C874" w14:textId="77777777" w:rsidR="000D729F" w:rsidRPr="00B356C7" w:rsidRDefault="000D729F" w:rsidP="000D729F">
      <w:pPr>
        <w:pStyle w:val="aff"/>
        <w:spacing w:before="121"/>
        <w:ind w:left="1440"/>
        <w:rPr>
          <w:lang w:val="el-GR"/>
        </w:rPr>
      </w:pPr>
    </w:p>
    <w:p w14:paraId="7B4C16CC" w14:textId="77777777" w:rsidR="000D729F" w:rsidRPr="00B356C7" w:rsidRDefault="000D729F" w:rsidP="000D729F">
      <w:pPr>
        <w:pStyle w:val="aff"/>
        <w:spacing w:before="121"/>
        <w:ind w:left="1440"/>
        <w:rPr>
          <w:lang w:val="el-GR"/>
        </w:rPr>
      </w:pPr>
    </w:p>
    <w:p w14:paraId="311396C2" w14:textId="425CCFD7" w:rsidR="000D729F" w:rsidRPr="00B356C7" w:rsidRDefault="00B00661" w:rsidP="000D729F">
      <w:pPr>
        <w:pStyle w:val="aff"/>
        <w:numPr>
          <w:ilvl w:val="0"/>
          <w:numId w:val="100"/>
        </w:numPr>
        <w:suppressAutoHyphens w:val="0"/>
        <w:spacing w:after="160" w:line="259" w:lineRule="auto"/>
        <w:contextualSpacing w:val="0"/>
        <w:rPr>
          <w:lang w:val="el-GR"/>
        </w:rPr>
      </w:pPr>
      <w:r w:rsidRPr="00B356C7">
        <w:rPr>
          <w:lang w:val="el-GR"/>
        </w:rPr>
        <w:t xml:space="preserve">Δύο </w:t>
      </w:r>
      <w:r w:rsidR="000D729F" w:rsidRPr="00B356C7">
        <w:rPr>
          <w:lang w:val="el-GR"/>
        </w:rPr>
        <w:t>(</w:t>
      </w:r>
      <w:r w:rsidRPr="00B356C7">
        <w:rPr>
          <w:lang w:val="el-GR"/>
        </w:rPr>
        <w:t>2</w:t>
      </w:r>
      <w:r w:rsidR="000D729F" w:rsidRPr="00B356C7">
        <w:rPr>
          <w:lang w:val="el-GR"/>
        </w:rPr>
        <w:t xml:space="preserve">) Έμπειροι </w:t>
      </w:r>
      <w:r w:rsidR="00CF5602" w:rsidRPr="00B356C7">
        <w:rPr>
          <w:lang w:val="el-GR"/>
        </w:rPr>
        <w:t xml:space="preserve">Μηχανικοί </w:t>
      </w:r>
      <w:r w:rsidR="000D729F" w:rsidRPr="00B356C7">
        <w:rPr>
          <w:lang w:val="el-GR"/>
        </w:rPr>
        <w:t>Δεδομένων, οι οποίοι θα πρέπει να διαθέτουν κατ’ ελάχιστον τα εξής προσόντα:</w:t>
      </w:r>
    </w:p>
    <w:p w14:paraId="578B53B0" w14:textId="216B466F"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w:t>
      </w:r>
      <w:r w:rsidR="008F7FA3" w:rsidRPr="00B356C7">
        <w:rPr>
          <w:lang w:val="el-GR"/>
        </w:rPr>
        <w:t xml:space="preserve"> ή </w:t>
      </w:r>
      <w:r w:rsidRPr="00B356C7">
        <w:rPr>
          <w:lang w:val="el-GR"/>
        </w:rPr>
        <w:t xml:space="preserve"> και μεταπτυχιακό τίτλο.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17165E28"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πέντε (5) ετών εκ των οποίων τα τρία (3) έτη σε έργα που καλύπτουν αθροιστικά τα κάτωθι γνωστικά πεδία:</w:t>
      </w:r>
    </w:p>
    <w:p w14:paraId="5026E87E" w14:textId="77777777" w:rsidR="000D729F" w:rsidRPr="00B356C7" w:rsidRDefault="000D729F" w:rsidP="000D729F">
      <w:pPr>
        <w:pStyle w:val="aff"/>
        <w:widowControl w:val="0"/>
        <w:numPr>
          <w:ilvl w:val="1"/>
          <w:numId w:val="102"/>
        </w:numPr>
        <w:suppressAutoHyphens w:val="0"/>
        <w:autoSpaceDE w:val="0"/>
        <w:autoSpaceDN w:val="0"/>
        <w:spacing w:before="121" w:after="0"/>
        <w:contextualSpacing w:val="0"/>
        <w:rPr>
          <w:lang w:val="el-GR"/>
        </w:rPr>
      </w:pPr>
      <w:proofErr w:type="spellStart"/>
      <w:r w:rsidRPr="00B356C7">
        <w:rPr>
          <w:lang w:val="el-GR"/>
        </w:rPr>
        <w:t>Μοντελοποίηση</w:t>
      </w:r>
      <w:proofErr w:type="spellEnd"/>
      <w:r w:rsidRPr="00B356C7">
        <w:rPr>
          <w:lang w:val="el-GR"/>
        </w:rPr>
        <w:t xml:space="preserve"> και διαχείριση μεγάλου όγκου δεδομένων</w:t>
      </w:r>
    </w:p>
    <w:p w14:paraId="7FB1F9F1" w14:textId="77777777" w:rsidR="000D729F" w:rsidRPr="00B356C7" w:rsidRDefault="000D729F" w:rsidP="000D729F">
      <w:pPr>
        <w:pStyle w:val="aff"/>
        <w:widowControl w:val="0"/>
        <w:numPr>
          <w:ilvl w:val="1"/>
          <w:numId w:val="102"/>
        </w:numPr>
        <w:suppressAutoHyphens w:val="0"/>
        <w:autoSpaceDE w:val="0"/>
        <w:autoSpaceDN w:val="0"/>
        <w:spacing w:before="121" w:after="0"/>
        <w:contextualSpacing w:val="0"/>
        <w:rPr>
          <w:lang w:val="el-GR"/>
        </w:rPr>
      </w:pPr>
      <w:r w:rsidRPr="00B356C7">
        <w:rPr>
          <w:lang w:val="el-GR"/>
        </w:rPr>
        <w:t xml:space="preserve">Εφαρμογή αλγορίθμων μηχανικής μάθησης ή/και προηγμένων προβλεπτικών μοντέλων προσομοίωσης ή/και προηγμένων αλγορίθμων πρόγνωσης μεγάλου όγκου δεδομένων και βελτιστοποίηση του τρόπου λειτουργίας υποδομής </w:t>
      </w:r>
      <w:r w:rsidRPr="00B356C7">
        <w:t>Cloud</w:t>
      </w:r>
    </w:p>
    <w:p w14:paraId="69CEA063" w14:textId="77777777" w:rsidR="000D729F" w:rsidRPr="00B356C7" w:rsidRDefault="000D729F" w:rsidP="000D729F">
      <w:pPr>
        <w:pStyle w:val="aff"/>
        <w:widowControl w:val="0"/>
        <w:numPr>
          <w:ilvl w:val="1"/>
          <w:numId w:val="102"/>
        </w:numPr>
        <w:suppressAutoHyphens w:val="0"/>
        <w:autoSpaceDE w:val="0"/>
        <w:autoSpaceDN w:val="0"/>
        <w:spacing w:before="121" w:after="0"/>
        <w:contextualSpacing w:val="0"/>
        <w:rPr>
          <w:lang w:val="el-GR"/>
        </w:rPr>
      </w:pPr>
      <w:r w:rsidRPr="00B356C7">
        <w:rPr>
          <w:lang w:val="el-GR"/>
        </w:rPr>
        <w:t xml:space="preserve">Τεχνολογίες υπολογιστικού νέφους καθώς και διαχείριση και ανάλυση μεγάλων δεδομένων και σχεδίαση αρχιτεκτονικών μεγάλων δεδομένων. </w:t>
      </w:r>
    </w:p>
    <w:p w14:paraId="36EBF053" w14:textId="77777777" w:rsidR="000D729F" w:rsidRPr="00B356C7" w:rsidRDefault="000D729F" w:rsidP="000D729F">
      <w:pPr>
        <w:pStyle w:val="aff"/>
        <w:spacing w:before="121"/>
        <w:ind w:left="2160"/>
        <w:rPr>
          <w:lang w:val="el-GR"/>
        </w:rPr>
      </w:pPr>
    </w:p>
    <w:p w14:paraId="6DC9D93C" w14:textId="77777777" w:rsidR="000D729F" w:rsidRPr="00B356C7" w:rsidRDefault="000D729F" w:rsidP="000D729F">
      <w:pPr>
        <w:pStyle w:val="aff"/>
        <w:spacing w:before="121"/>
        <w:ind w:left="1440"/>
        <w:rPr>
          <w:lang w:val="el-GR"/>
        </w:rPr>
      </w:pPr>
    </w:p>
    <w:p w14:paraId="739FC296"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t>Δύο (2) Έμπειροι Μηχανικοί Βάσεων Δεδομένων, οι οποίοι θα πρέπει να διαθέτουν κατ’ ελάχιστον τα εξής προσόντα:</w:t>
      </w:r>
    </w:p>
    <w:p w14:paraId="52F8F4FE" w14:textId="4698E701"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Πτυχίο ανώτερης ή ανώτατης εκπαίδευσης  </w:t>
      </w:r>
      <w:r w:rsidR="00F74006" w:rsidRPr="00B356C7">
        <w:rPr>
          <w:lang w:val="el-GR"/>
        </w:rPr>
        <w:t xml:space="preserve">ή </w:t>
      </w:r>
      <w:r w:rsidRPr="00B356C7">
        <w:rPr>
          <w:lang w:val="el-GR"/>
        </w:rPr>
        <w:t>και μεταπτυχιακό τίτλο.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33DBA1E5"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lastRenderedPageBreak/>
        <w:t>Επαγγελματική εμπειρία τουλάχιστον πέντε (5) ετών εκ των οποίων τα τρία (3) έτη στο σχεδιασμό και την ανάπτυξη Βάσεων Δεδομένων</w:t>
      </w:r>
    </w:p>
    <w:p w14:paraId="0BDE9E12" w14:textId="77777777" w:rsidR="000D729F" w:rsidRPr="00B356C7" w:rsidRDefault="000D729F" w:rsidP="000D729F">
      <w:pPr>
        <w:pStyle w:val="aff"/>
        <w:spacing w:before="121"/>
        <w:ind w:left="1440"/>
        <w:rPr>
          <w:lang w:val="el-GR"/>
        </w:rPr>
      </w:pPr>
    </w:p>
    <w:p w14:paraId="7E32A1DA" w14:textId="358DB7BA" w:rsidR="000D729F" w:rsidRPr="00B356C7" w:rsidRDefault="004E643C" w:rsidP="000D729F">
      <w:pPr>
        <w:pStyle w:val="aff"/>
        <w:numPr>
          <w:ilvl w:val="0"/>
          <w:numId w:val="100"/>
        </w:numPr>
        <w:suppressAutoHyphens w:val="0"/>
        <w:spacing w:after="160" w:line="259" w:lineRule="auto"/>
        <w:contextualSpacing w:val="0"/>
        <w:rPr>
          <w:lang w:val="el-GR"/>
        </w:rPr>
      </w:pPr>
      <w:r w:rsidRPr="00B356C7">
        <w:rPr>
          <w:lang w:val="el-GR"/>
        </w:rPr>
        <w:t xml:space="preserve">Δύο </w:t>
      </w:r>
      <w:r w:rsidR="000D729F" w:rsidRPr="00B356C7">
        <w:rPr>
          <w:lang w:val="el-GR"/>
        </w:rPr>
        <w:t>(</w:t>
      </w:r>
      <w:r w:rsidRPr="00B356C7">
        <w:rPr>
          <w:lang w:val="el-GR"/>
        </w:rPr>
        <w:t>2</w:t>
      </w:r>
      <w:r w:rsidR="000D729F" w:rsidRPr="00B356C7">
        <w:rPr>
          <w:lang w:val="el-GR"/>
        </w:rPr>
        <w:t>) Έμπειροι  Μηχανικοί Λογισμικού Εφαρμογών, οι οποίοι θα πρέπει να διαθέτουν κατ’ ελάχιστον τα εξής προσόντα:</w:t>
      </w:r>
    </w:p>
    <w:p w14:paraId="77781C7B" w14:textId="086E4429"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Πτυχίο ανώτερης ή ανώτατης εκπαίδευσης </w:t>
      </w:r>
      <w:r w:rsidR="00F74006" w:rsidRPr="00B356C7">
        <w:rPr>
          <w:lang w:val="el-GR"/>
        </w:rPr>
        <w:t xml:space="preserve">ή </w:t>
      </w:r>
      <w:r w:rsidRPr="00B356C7">
        <w:rPr>
          <w:lang w:val="el-GR"/>
        </w:rPr>
        <w:t>και μεταπτυχιακό τίτλο σπουδών. Ένας από τους δύο τίτλους σπουδών θα πρέπει να είναι σε ένα από τα ακόλουθα γνωστικά αντικείμενα: Πληροφορική, Θετικές Επιστήμες, Μηχανική (</w:t>
      </w:r>
      <w:r w:rsidRPr="00B356C7">
        <w:t>engineering</w:t>
      </w:r>
      <w:r w:rsidRPr="00B356C7">
        <w:rPr>
          <w:lang w:val="el-GR"/>
        </w:rPr>
        <w:t>)</w:t>
      </w:r>
    </w:p>
    <w:p w14:paraId="55E9974A"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τα τρία (3) έτη στον σχεδιασμό, την ανάπτυξη / εγκατάσταση, παραμετροποίηση και συντήρηση λογισμικού </w:t>
      </w:r>
    </w:p>
    <w:p w14:paraId="7D5DCE6A" w14:textId="26D547A4" w:rsidR="000D729F" w:rsidRPr="00B356C7" w:rsidRDefault="005656E2" w:rsidP="000D729F">
      <w:pPr>
        <w:spacing w:before="121"/>
        <w:ind w:left="1080"/>
        <w:rPr>
          <w:lang w:val="el-GR"/>
        </w:rPr>
      </w:pPr>
      <w:r w:rsidRPr="00B356C7">
        <w:rPr>
          <w:lang w:val="el-GR"/>
        </w:rPr>
        <w:t>Εκ των οποίων τ</w:t>
      </w:r>
      <w:r w:rsidR="000D729F" w:rsidRPr="00B356C7">
        <w:rPr>
          <w:lang w:val="el-GR"/>
        </w:rPr>
        <w:t xml:space="preserve">ουλάχιστον </w:t>
      </w:r>
      <w:r w:rsidRPr="00B356C7">
        <w:rPr>
          <w:lang w:val="el-GR"/>
        </w:rPr>
        <w:t xml:space="preserve">ένα </w:t>
      </w:r>
      <w:r w:rsidR="000D729F" w:rsidRPr="00B356C7">
        <w:rPr>
          <w:lang w:val="el-GR"/>
        </w:rPr>
        <w:t>(</w:t>
      </w:r>
      <w:r w:rsidRPr="00B356C7">
        <w:rPr>
          <w:lang w:val="el-GR"/>
        </w:rPr>
        <w:t>1</w:t>
      </w:r>
      <w:r w:rsidR="000D729F" w:rsidRPr="00B356C7">
        <w:rPr>
          <w:lang w:val="el-GR"/>
        </w:rPr>
        <w:t xml:space="preserve">) </w:t>
      </w:r>
      <w:r w:rsidRPr="00B356C7">
        <w:rPr>
          <w:lang w:val="el-GR"/>
        </w:rPr>
        <w:t xml:space="preserve">στέλεχος </w:t>
      </w:r>
      <w:r w:rsidR="000D729F" w:rsidRPr="00B356C7">
        <w:rPr>
          <w:lang w:val="el-GR"/>
        </w:rPr>
        <w:t>να έχ</w:t>
      </w:r>
      <w:r w:rsidRPr="00B356C7">
        <w:rPr>
          <w:lang w:val="el-GR"/>
        </w:rPr>
        <w:t>ει</w:t>
      </w:r>
      <w:r w:rsidR="000D729F" w:rsidRPr="00B356C7">
        <w:rPr>
          <w:lang w:val="el-GR"/>
        </w:rPr>
        <w:t xml:space="preserve"> απασχοληθεί σε έργα σχετικά με την ανάπτυξη υπηρεσιών </w:t>
      </w:r>
      <w:proofErr w:type="spellStart"/>
      <w:r w:rsidR="000D729F" w:rsidRPr="00B356C7">
        <w:rPr>
          <w:lang w:val="el-GR"/>
        </w:rPr>
        <w:t>διαλειτουργικότητα</w:t>
      </w:r>
      <w:r w:rsidRPr="00B356C7">
        <w:rPr>
          <w:lang w:val="el-GR"/>
        </w:rPr>
        <w:t>ς</w:t>
      </w:r>
      <w:proofErr w:type="spellEnd"/>
    </w:p>
    <w:p w14:paraId="12C4C53A" w14:textId="77777777" w:rsidR="000D729F" w:rsidRPr="00B356C7" w:rsidRDefault="000D729F" w:rsidP="000D729F">
      <w:pPr>
        <w:spacing w:before="121"/>
        <w:ind w:left="1080"/>
        <w:rPr>
          <w:lang w:val="el-GR"/>
        </w:rPr>
      </w:pPr>
    </w:p>
    <w:p w14:paraId="20344BE4" w14:textId="11588CEA" w:rsidR="000D729F" w:rsidRPr="00B356C7" w:rsidRDefault="004E643C" w:rsidP="000D729F">
      <w:pPr>
        <w:pStyle w:val="aff"/>
        <w:numPr>
          <w:ilvl w:val="0"/>
          <w:numId w:val="100"/>
        </w:numPr>
        <w:suppressAutoHyphens w:val="0"/>
        <w:spacing w:after="160" w:line="259" w:lineRule="auto"/>
        <w:contextualSpacing w:val="0"/>
        <w:rPr>
          <w:lang w:val="el-GR"/>
        </w:rPr>
      </w:pPr>
      <w:r w:rsidRPr="00B356C7">
        <w:rPr>
          <w:lang w:val="el-GR"/>
        </w:rPr>
        <w:t xml:space="preserve">Δύο </w:t>
      </w:r>
      <w:r w:rsidR="000D729F" w:rsidRPr="00B356C7">
        <w:rPr>
          <w:lang w:val="el-GR"/>
        </w:rPr>
        <w:t>(</w:t>
      </w:r>
      <w:r w:rsidRPr="00B356C7">
        <w:rPr>
          <w:lang w:val="el-GR"/>
        </w:rPr>
        <w:t>2</w:t>
      </w:r>
      <w:r w:rsidR="000D729F" w:rsidRPr="00B356C7">
        <w:rPr>
          <w:lang w:val="el-GR"/>
        </w:rPr>
        <w:t>) Έμπειροι Μηχανικοί προηγμένης αναλυτικής δεδομένων και αλγορίθμων μηχανικής μάθησης, οι οποίοι θα πρέπει να διαθέτουν κατ’ ελάχιστον τα εξής προσόντα:</w:t>
      </w:r>
    </w:p>
    <w:p w14:paraId="11502C5E"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4BC2D103"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πέντε (5) ετών εκ των οποίων τα τρία (3) έτη σε έργα με αντικείμενο την ανάπτυξη και εφαρμογή αλγορίθμων μηχανικής μάθησης</w:t>
      </w:r>
    </w:p>
    <w:p w14:paraId="0BD94925" w14:textId="77777777" w:rsidR="000D729F" w:rsidRPr="00B356C7" w:rsidRDefault="000D729F" w:rsidP="000D729F">
      <w:pPr>
        <w:pStyle w:val="aff"/>
        <w:spacing w:before="121"/>
        <w:ind w:left="1440"/>
        <w:rPr>
          <w:lang w:val="el-GR"/>
        </w:rPr>
      </w:pPr>
    </w:p>
    <w:p w14:paraId="794623E8" w14:textId="77777777" w:rsidR="000D729F" w:rsidRPr="00B356C7" w:rsidRDefault="000D729F" w:rsidP="000D729F">
      <w:pPr>
        <w:pStyle w:val="aff"/>
        <w:spacing w:before="121"/>
        <w:ind w:left="1440"/>
        <w:rPr>
          <w:lang w:val="el-GR"/>
        </w:rPr>
      </w:pPr>
    </w:p>
    <w:p w14:paraId="12DC6C5A"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t>Δύο (2) Έμπειρα Στελέχη Μηχανικής Μάθησης, οι οποίοι θα πρέπει να διαθέτουν κατ’ ελάχιστον τα εξής προσόντα:</w:t>
      </w:r>
    </w:p>
    <w:p w14:paraId="2D356FEB"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76135F30"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τα τρία (3) έτη σε έργα με αντικείμενο την ανάπτυξη και </w:t>
      </w:r>
      <w:proofErr w:type="spellStart"/>
      <w:r w:rsidRPr="00B356C7">
        <w:rPr>
          <w:lang w:val="el-GR"/>
        </w:rPr>
        <w:t>επικαιροποίηση</w:t>
      </w:r>
      <w:proofErr w:type="spellEnd"/>
      <w:r w:rsidRPr="00B356C7">
        <w:rPr>
          <w:lang w:val="el-GR"/>
        </w:rPr>
        <w:t xml:space="preserve"> προβλεπτικών μοντέλων μηχανικής μάθησης</w:t>
      </w:r>
    </w:p>
    <w:p w14:paraId="6037A5F4" w14:textId="77777777" w:rsidR="000D729F" w:rsidRPr="00B356C7" w:rsidRDefault="000D729F" w:rsidP="000D729F">
      <w:pPr>
        <w:pStyle w:val="aff"/>
        <w:spacing w:before="121"/>
        <w:ind w:left="1440"/>
        <w:rPr>
          <w:lang w:val="el-GR"/>
        </w:rPr>
      </w:pPr>
    </w:p>
    <w:p w14:paraId="51E662AC" w14:textId="400F1920" w:rsidR="000D729F" w:rsidRPr="00B356C7" w:rsidRDefault="009A379E" w:rsidP="000D729F">
      <w:pPr>
        <w:pStyle w:val="aff"/>
        <w:numPr>
          <w:ilvl w:val="0"/>
          <w:numId w:val="100"/>
        </w:numPr>
        <w:suppressAutoHyphens w:val="0"/>
        <w:spacing w:after="160" w:line="259" w:lineRule="auto"/>
        <w:contextualSpacing w:val="0"/>
        <w:rPr>
          <w:lang w:val="el-GR"/>
        </w:rPr>
      </w:pPr>
      <w:r w:rsidRPr="00B356C7">
        <w:rPr>
          <w:lang w:val="el-GR"/>
        </w:rPr>
        <w:t xml:space="preserve">Ένα </w:t>
      </w:r>
      <w:r w:rsidR="000D729F" w:rsidRPr="00B356C7">
        <w:rPr>
          <w:lang w:val="el-GR"/>
        </w:rPr>
        <w:t>(</w:t>
      </w:r>
      <w:r w:rsidRPr="00B356C7">
        <w:rPr>
          <w:lang w:val="el-GR"/>
        </w:rPr>
        <w:t>1</w:t>
      </w:r>
      <w:r w:rsidR="000D729F" w:rsidRPr="00B356C7">
        <w:rPr>
          <w:lang w:val="el-GR"/>
        </w:rPr>
        <w:t>) Έμπειρο Μηχανικ</w:t>
      </w:r>
      <w:r w:rsidRPr="00B356C7">
        <w:rPr>
          <w:lang w:val="el-GR"/>
        </w:rPr>
        <w:t>ό</w:t>
      </w:r>
      <w:r w:rsidR="000D729F" w:rsidRPr="00B356C7">
        <w:rPr>
          <w:lang w:val="el-GR"/>
        </w:rPr>
        <w:t xml:space="preserve"> Ασφάλειας Πληροφοριακών Συστημάτων, ο οποίο</w:t>
      </w:r>
      <w:r w:rsidRPr="00B356C7">
        <w:rPr>
          <w:lang w:val="el-GR"/>
        </w:rPr>
        <w:t>ς</w:t>
      </w:r>
      <w:r w:rsidR="000D729F" w:rsidRPr="00B356C7">
        <w:rPr>
          <w:lang w:val="el-GR"/>
        </w:rPr>
        <w:t xml:space="preserve"> θα πρέπει να διαθέτ</w:t>
      </w:r>
      <w:r w:rsidRPr="00B356C7">
        <w:rPr>
          <w:lang w:val="el-GR"/>
        </w:rPr>
        <w:t>ει</w:t>
      </w:r>
      <w:r w:rsidR="000D729F" w:rsidRPr="00B356C7">
        <w:rPr>
          <w:lang w:val="el-GR"/>
        </w:rPr>
        <w:t xml:space="preserve"> κατ’ ελάχιστον τα εξής προσόντα:</w:t>
      </w:r>
    </w:p>
    <w:p w14:paraId="0E6442F2"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Ένας από τους δύο τίτλους σπουδών θα πρέπει να είναι σε ένα από τα ακόλουθα γνωστικά αντικείμενα: Πληροφορική, Θετικές Επιστήμες, Μηχανική (</w:t>
      </w:r>
      <w:r w:rsidRPr="00B356C7">
        <w:t>engineering</w:t>
      </w:r>
      <w:r w:rsidRPr="00B356C7">
        <w:rPr>
          <w:lang w:val="el-GR"/>
        </w:rPr>
        <w:t>)</w:t>
      </w:r>
    </w:p>
    <w:p w14:paraId="3768E4F4"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Πιστοποίηση  στον έλεγχο των πληροφοριακών συστημάτων, τον εσωτερικό έλεγχο και την ασφάλεια των πληροφοριών (Να διαθέτει τουλάχιστον μια από τις παρακάτω πιστοποιήσεις </w:t>
      </w:r>
      <w:r w:rsidRPr="00B356C7">
        <w:t>ISO</w:t>
      </w:r>
      <w:r w:rsidRPr="00B356C7">
        <w:rPr>
          <w:lang w:val="el-GR"/>
        </w:rPr>
        <w:t xml:space="preserve"> 27001 Α</w:t>
      </w:r>
      <w:proofErr w:type="spellStart"/>
      <w:r w:rsidRPr="00B356C7">
        <w:t>uditor</w:t>
      </w:r>
      <w:proofErr w:type="spellEnd"/>
      <w:r w:rsidRPr="00B356C7">
        <w:rPr>
          <w:lang w:val="el-GR"/>
        </w:rPr>
        <w:t xml:space="preserve">, </w:t>
      </w:r>
      <w:r w:rsidRPr="00B356C7">
        <w:t>CISA</w:t>
      </w:r>
      <w:r w:rsidRPr="00B356C7">
        <w:rPr>
          <w:lang w:val="el-GR"/>
        </w:rPr>
        <w:t xml:space="preserve">, </w:t>
      </w:r>
      <w:r w:rsidRPr="00B356C7">
        <w:t>CISM</w:t>
      </w:r>
      <w:r w:rsidRPr="00B356C7">
        <w:rPr>
          <w:lang w:val="el-GR"/>
        </w:rPr>
        <w:t xml:space="preserve">, </w:t>
      </w:r>
      <w:r w:rsidRPr="00B356C7">
        <w:t>CIPM</w:t>
      </w:r>
      <w:r w:rsidRPr="00B356C7">
        <w:rPr>
          <w:lang w:val="el-GR"/>
        </w:rPr>
        <w:t xml:space="preserve">, </w:t>
      </w:r>
      <w:r w:rsidRPr="00B356C7">
        <w:t>CISSP</w:t>
      </w:r>
      <w:r w:rsidRPr="00B356C7">
        <w:rPr>
          <w:lang w:val="el-GR"/>
        </w:rPr>
        <w:t xml:space="preserve">, </w:t>
      </w:r>
      <w:r w:rsidRPr="00B356C7">
        <w:t>CGEIT</w:t>
      </w:r>
      <w:r w:rsidRPr="00B356C7">
        <w:rPr>
          <w:lang w:val="el-GR"/>
        </w:rPr>
        <w:t xml:space="preserve">, </w:t>
      </w:r>
      <w:r w:rsidRPr="00B356C7">
        <w:t>CDPSE</w:t>
      </w:r>
      <w:r w:rsidRPr="00B356C7">
        <w:rPr>
          <w:lang w:val="el-GR"/>
        </w:rPr>
        <w:t xml:space="preserve">) </w:t>
      </w:r>
    </w:p>
    <w:p w14:paraId="4E243078"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πέντε (5) ετών εκ των οποίων τα τρία (3) έτη σε έργα ασφάλειας πληροφοριακών συστημάτων</w:t>
      </w:r>
    </w:p>
    <w:p w14:paraId="5D643E8A" w14:textId="77777777" w:rsidR="000D729F" w:rsidRPr="00B356C7" w:rsidRDefault="000D729F" w:rsidP="000D729F">
      <w:pPr>
        <w:pStyle w:val="aff"/>
        <w:spacing w:before="121"/>
        <w:ind w:left="1440"/>
        <w:rPr>
          <w:lang w:val="el-GR"/>
        </w:rPr>
      </w:pPr>
    </w:p>
    <w:p w14:paraId="22B34160" w14:textId="77777777" w:rsidR="000D729F" w:rsidRPr="00B356C7" w:rsidRDefault="000D729F" w:rsidP="000D729F">
      <w:pPr>
        <w:pStyle w:val="aff"/>
        <w:spacing w:before="121"/>
        <w:ind w:left="1440"/>
        <w:rPr>
          <w:lang w:val="el-GR"/>
        </w:rPr>
      </w:pPr>
    </w:p>
    <w:p w14:paraId="51DFB55F"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t>Έναν (1) Έμπειρο Σύμβουλο Προστασίας Προσωπικών Δεδομένων, ο οποίος θα πρέπει να διαθέτει κατ’ ελάχιστον τα εξής προσόντα:</w:t>
      </w:r>
    </w:p>
    <w:p w14:paraId="0E3DF1E1" w14:textId="09FA5700"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Πτυχίο ανώτερης ή ανώτατης εκπαίδευσης </w:t>
      </w:r>
      <w:r w:rsidR="00B236F2" w:rsidRPr="00B356C7">
        <w:rPr>
          <w:lang w:val="el-GR"/>
        </w:rPr>
        <w:t xml:space="preserve">ή </w:t>
      </w:r>
      <w:r w:rsidRPr="00B356C7">
        <w:rPr>
          <w:lang w:val="el-GR"/>
        </w:rPr>
        <w:t>και μεταπτυχιακό τίτλο σπουδών. Ένας από τους δύο τίτλους σπουδών θα πρέπει να είναι σε ένα από τα ακόλουθα γνωστικά αντικείμενα: Πληροφορική, Θετικές Επιστήμες, Μηχανική (</w:t>
      </w:r>
      <w:r w:rsidRPr="00B356C7">
        <w:t>engineering</w:t>
      </w:r>
      <w:r w:rsidRPr="00B356C7">
        <w:rPr>
          <w:lang w:val="el-GR"/>
        </w:rPr>
        <w:t>)</w:t>
      </w:r>
    </w:p>
    <w:p w14:paraId="7974FB95"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Πιστοποίηση για την προστασία προσωπικών δεδομένων (Να διαθέτει τουλάχιστον μία από τις ακόλουθες πιστοποιήσεις: </w:t>
      </w:r>
      <w:r w:rsidRPr="00B356C7">
        <w:t>CIPP</w:t>
      </w:r>
      <w:r w:rsidRPr="00B356C7">
        <w:rPr>
          <w:lang w:val="el-GR"/>
        </w:rPr>
        <w:t xml:space="preserve">, </w:t>
      </w:r>
      <w:r w:rsidRPr="00B356C7">
        <w:t>CIPM</w:t>
      </w:r>
      <w:r w:rsidRPr="00B356C7">
        <w:rPr>
          <w:lang w:val="el-GR"/>
        </w:rPr>
        <w:t xml:space="preserve">, </w:t>
      </w:r>
      <w:r w:rsidRPr="00B356C7">
        <w:t>CIPT</w:t>
      </w:r>
      <w:r w:rsidRPr="00B356C7">
        <w:rPr>
          <w:lang w:val="el-GR"/>
        </w:rPr>
        <w:t>)</w:t>
      </w:r>
    </w:p>
    <w:p w14:paraId="17E481D6"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πέντε (5) ετών εκ των οποίων τα τρία (3) έτη στην ανάπτυξη του πλαισίου προστασίας προσωπικών δεδομένων καθώς και την ενσωμάτωση του πλαισίου στον εκάστοτε οργανισμό / εταιρεία</w:t>
      </w:r>
    </w:p>
    <w:p w14:paraId="3455A837" w14:textId="77777777" w:rsidR="000D729F" w:rsidRPr="00B356C7" w:rsidRDefault="000D729F" w:rsidP="000D729F">
      <w:pPr>
        <w:pStyle w:val="aff"/>
        <w:spacing w:before="121"/>
        <w:ind w:left="1440"/>
        <w:rPr>
          <w:lang w:val="el-GR"/>
        </w:rPr>
      </w:pPr>
    </w:p>
    <w:p w14:paraId="6344D978" w14:textId="77777777" w:rsidR="000D729F" w:rsidRPr="00B356C7" w:rsidRDefault="000D729F" w:rsidP="000D729F">
      <w:pPr>
        <w:pStyle w:val="aff"/>
        <w:spacing w:before="121"/>
        <w:ind w:left="1440"/>
        <w:rPr>
          <w:lang w:val="el-GR"/>
        </w:rPr>
      </w:pPr>
    </w:p>
    <w:p w14:paraId="6357B00D"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t xml:space="preserve">Δύο (2) Έμπειροι Σύμβουλοι Εφαρμογών </w:t>
      </w:r>
      <w:r w:rsidRPr="00B356C7">
        <w:t>Big</w:t>
      </w:r>
      <w:r w:rsidRPr="00B356C7">
        <w:rPr>
          <w:lang w:val="el-GR"/>
        </w:rPr>
        <w:t xml:space="preserve"> </w:t>
      </w:r>
      <w:r w:rsidRPr="00B356C7">
        <w:t>Data</w:t>
      </w:r>
      <w:r w:rsidRPr="00B356C7">
        <w:rPr>
          <w:lang w:val="el-GR"/>
        </w:rPr>
        <w:t>, οι οποίοι θα πρέπει να διαθέτουν κατ’ ελάχιστον τα εξής προσόντα:</w:t>
      </w:r>
    </w:p>
    <w:p w14:paraId="3609CC4C"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30EF56D4"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τα τρία (3) έτη σε έργα με αντικείμενο τον σχεδιασμό, την ανάπτυξη / εγκατάσταση, παραμετροποίηση εφαρμογών </w:t>
      </w:r>
      <w:r w:rsidRPr="00B356C7">
        <w:t>Big</w:t>
      </w:r>
      <w:r w:rsidRPr="00B356C7">
        <w:rPr>
          <w:lang w:val="el-GR"/>
        </w:rPr>
        <w:t xml:space="preserve"> </w:t>
      </w:r>
      <w:r w:rsidRPr="00B356C7">
        <w:t>Data</w:t>
      </w:r>
      <w:r w:rsidRPr="00B356C7">
        <w:rPr>
          <w:lang w:val="el-GR"/>
        </w:rPr>
        <w:t xml:space="preserve"> </w:t>
      </w:r>
    </w:p>
    <w:p w14:paraId="362EE831" w14:textId="77777777" w:rsidR="004E643C" w:rsidRPr="00B356C7" w:rsidRDefault="004E643C" w:rsidP="00641D76">
      <w:pPr>
        <w:pStyle w:val="aff"/>
        <w:widowControl w:val="0"/>
        <w:suppressAutoHyphens w:val="0"/>
        <w:autoSpaceDE w:val="0"/>
        <w:autoSpaceDN w:val="0"/>
        <w:spacing w:before="121" w:after="0"/>
        <w:ind w:left="1440"/>
        <w:contextualSpacing w:val="0"/>
        <w:rPr>
          <w:lang w:val="el-GR"/>
        </w:rPr>
      </w:pPr>
    </w:p>
    <w:p w14:paraId="289C28AC" w14:textId="77777777" w:rsidR="000D729F" w:rsidRPr="00B356C7" w:rsidRDefault="000D729F" w:rsidP="000D729F">
      <w:pPr>
        <w:pStyle w:val="aff"/>
        <w:spacing w:before="121"/>
        <w:ind w:left="1440"/>
        <w:rPr>
          <w:lang w:val="el-GR"/>
        </w:rPr>
      </w:pPr>
    </w:p>
    <w:p w14:paraId="09D112BF" w14:textId="24339714" w:rsidR="000D729F" w:rsidRPr="00B356C7" w:rsidRDefault="004E643C" w:rsidP="000D729F">
      <w:pPr>
        <w:pStyle w:val="aff"/>
        <w:numPr>
          <w:ilvl w:val="0"/>
          <w:numId w:val="100"/>
        </w:numPr>
        <w:suppressAutoHyphens w:val="0"/>
        <w:spacing w:after="160" w:line="259" w:lineRule="auto"/>
        <w:contextualSpacing w:val="0"/>
        <w:rPr>
          <w:lang w:val="el-GR"/>
        </w:rPr>
      </w:pPr>
      <w:r w:rsidRPr="00B356C7">
        <w:rPr>
          <w:lang w:val="el-GR"/>
        </w:rPr>
        <w:t xml:space="preserve">Έναν </w:t>
      </w:r>
      <w:r w:rsidR="000D729F" w:rsidRPr="00B356C7">
        <w:rPr>
          <w:lang w:val="el-GR"/>
        </w:rPr>
        <w:t>(</w:t>
      </w:r>
      <w:r w:rsidRPr="00B356C7">
        <w:rPr>
          <w:lang w:val="el-GR"/>
        </w:rPr>
        <w:t>1</w:t>
      </w:r>
      <w:r w:rsidR="000D729F" w:rsidRPr="00B356C7">
        <w:rPr>
          <w:lang w:val="el-GR"/>
        </w:rPr>
        <w:t>) Αρχιτέκτον</w:t>
      </w:r>
      <w:r w:rsidRPr="00B356C7">
        <w:rPr>
          <w:lang w:val="el-GR"/>
        </w:rPr>
        <w:t>α</w:t>
      </w:r>
      <w:r w:rsidR="000D729F" w:rsidRPr="00B356C7">
        <w:rPr>
          <w:lang w:val="el-GR"/>
        </w:rPr>
        <w:t xml:space="preserve">  εφαρμογών και συστημάτων αποθήκης δεδομένων (</w:t>
      </w:r>
      <w:r w:rsidR="000D729F" w:rsidRPr="00B356C7">
        <w:t>Data</w:t>
      </w:r>
      <w:r w:rsidR="000D729F" w:rsidRPr="00B356C7">
        <w:rPr>
          <w:lang w:val="el-GR"/>
        </w:rPr>
        <w:t xml:space="preserve"> </w:t>
      </w:r>
      <w:r w:rsidR="000D729F" w:rsidRPr="00B356C7">
        <w:t>warehousing</w:t>
      </w:r>
      <w:r w:rsidR="000D729F" w:rsidRPr="00B356C7">
        <w:rPr>
          <w:lang w:val="el-GR"/>
        </w:rPr>
        <w:t>) , ο οποίο</w:t>
      </w:r>
      <w:r w:rsidRPr="00B356C7">
        <w:rPr>
          <w:lang w:val="el-GR"/>
        </w:rPr>
        <w:t>ς</w:t>
      </w:r>
      <w:r w:rsidR="000D729F" w:rsidRPr="00B356C7">
        <w:rPr>
          <w:lang w:val="el-GR"/>
        </w:rPr>
        <w:t xml:space="preserve"> θα πρέπει να διαθέτ</w:t>
      </w:r>
      <w:r w:rsidRPr="00B356C7">
        <w:rPr>
          <w:lang w:val="el-GR"/>
        </w:rPr>
        <w:t>ει</w:t>
      </w:r>
      <w:r w:rsidR="000D729F" w:rsidRPr="00B356C7">
        <w:rPr>
          <w:lang w:val="el-GR"/>
        </w:rPr>
        <w:t xml:space="preserve"> κατ’ ελάχιστον τα εξής προσόντα:</w:t>
      </w:r>
    </w:p>
    <w:p w14:paraId="34C8EF12"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και μεταπτυχιακό τίτλο σπουδών. Ένας από τους δύο τίτλους σπουδών θα πρέπει να είναι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1B885C89"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τρία (3) έτη σε έργα με αντικείμενο την υποστήριξη στην λειτουργία, βελτιστοποίηση, συντήρηση, επέκταση και </w:t>
      </w:r>
      <w:proofErr w:type="spellStart"/>
      <w:r w:rsidRPr="00B356C7">
        <w:rPr>
          <w:lang w:val="el-GR"/>
        </w:rPr>
        <w:t>επικαιροποίηση</w:t>
      </w:r>
      <w:proofErr w:type="spellEnd"/>
      <w:r w:rsidRPr="00B356C7">
        <w:rPr>
          <w:lang w:val="el-GR"/>
        </w:rPr>
        <w:t xml:space="preserve"> της </w:t>
      </w:r>
      <w:r w:rsidRPr="00B356C7">
        <w:t>Enterprise</w:t>
      </w:r>
      <w:r w:rsidRPr="00B356C7">
        <w:rPr>
          <w:lang w:val="el-GR"/>
        </w:rPr>
        <w:t xml:space="preserve"> </w:t>
      </w:r>
      <w:r w:rsidRPr="00B356C7">
        <w:t>Data</w:t>
      </w:r>
      <w:r w:rsidRPr="00B356C7">
        <w:rPr>
          <w:lang w:val="el-GR"/>
        </w:rPr>
        <w:t xml:space="preserve"> </w:t>
      </w:r>
      <w:r w:rsidRPr="00B356C7">
        <w:t>Management</w:t>
      </w:r>
      <w:r w:rsidRPr="00B356C7">
        <w:rPr>
          <w:lang w:val="el-GR"/>
        </w:rPr>
        <w:t xml:space="preserve"> αρχιτεκτονικής και </w:t>
      </w:r>
      <w:r w:rsidRPr="00B356C7">
        <w:t>Enterprise</w:t>
      </w:r>
      <w:r w:rsidRPr="00B356C7">
        <w:rPr>
          <w:lang w:val="el-GR"/>
        </w:rPr>
        <w:t xml:space="preserve"> Αποθήκευσης δεδομένων (</w:t>
      </w:r>
      <w:r w:rsidRPr="00B356C7">
        <w:t>Data</w:t>
      </w:r>
      <w:r w:rsidRPr="00B356C7">
        <w:rPr>
          <w:lang w:val="el-GR"/>
        </w:rPr>
        <w:t xml:space="preserve"> </w:t>
      </w:r>
      <w:r w:rsidRPr="00B356C7">
        <w:t>Warehousing</w:t>
      </w:r>
      <w:r w:rsidRPr="00B356C7">
        <w:rPr>
          <w:lang w:val="el-GR"/>
        </w:rPr>
        <w:t xml:space="preserve">) </w:t>
      </w:r>
    </w:p>
    <w:p w14:paraId="5952A2D3" w14:textId="77777777" w:rsidR="000D729F" w:rsidRPr="00B356C7" w:rsidRDefault="000D729F" w:rsidP="000D729F">
      <w:pPr>
        <w:pStyle w:val="aff"/>
        <w:spacing w:before="121"/>
        <w:ind w:left="1440"/>
        <w:rPr>
          <w:lang w:val="el-GR"/>
        </w:rPr>
      </w:pPr>
    </w:p>
    <w:p w14:paraId="523D5530" w14:textId="620662DF" w:rsidR="000D729F" w:rsidRPr="00B356C7" w:rsidRDefault="004E643C" w:rsidP="000D729F">
      <w:pPr>
        <w:pStyle w:val="aff"/>
        <w:numPr>
          <w:ilvl w:val="0"/>
          <w:numId w:val="100"/>
        </w:numPr>
        <w:suppressAutoHyphens w:val="0"/>
        <w:spacing w:after="160" w:line="259" w:lineRule="auto"/>
        <w:contextualSpacing w:val="0"/>
        <w:rPr>
          <w:lang w:val="el-GR"/>
        </w:rPr>
      </w:pPr>
      <w:r w:rsidRPr="00B356C7">
        <w:rPr>
          <w:lang w:val="el-GR"/>
        </w:rPr>
        <w:t xml:space="preserve">Ένας </w:t>
      </w:r>
      <w:r w:rsidR="000D729F" w:rsidRPr="00B356C7">
        <w:rPr>
          <w:lang w:val="el-GR"/>
        </w:rPr>
        <w:t>(</w:t>
      </w:r>
      <w:r w:rsidRPr="00B356C7">
        <w:rPr>
          <w:lang w:val="el-GR"/>
        </w:rPr>
        <w:t>1</w:t>
      </w:r>
      <w:r w:rsidR="000D729F" w:rsidRPr="00B356C7">
        <w:rPr>
          <w:lang w:val="el-GR"/>
        </w:rPr>
        <w:t>) Σύμβουλο</w:t>
      </w:r>
      <w:r w:rsidRPr="00B356C7">
        <w:rPr>
          <w:lang w:val="el-GR"/>
        </w:rPr>
        <w:t>ς</w:t>
      </w:r>
      <w:r w:rsidR="000D729F" w:rsidRPr="00B356C7">
        <w:rPr>
          <w:lang w:val="el-GR"/>
        </w:rPr>
        <w:t xml:space="preserve"> Εκπαίδευσης, ο οποίο</w:t>
      </w:r>
      <w:r w:rsidRPr="00B356C7">
        <w:rPr>
          <w:lang w:val="el-GR"/>
        </w:rPr>
        <w:t>ς</w:t>
      </w:r>
      <w:r w:rsidR="000D729F" w:rsidRPr="00B356C7">
        <w:rPr>
          <w:lang w:val="el-GR"/>
        </w:rPr>
        <w:t xml:space="preserve"> θα πρέπει να διαθέτ</w:t>
      </w:r>
      <w:r w:rsidRPr="00B356C7">
        <w:rPr>
          <w:lang w:val="el-GR"/>
        </w:rPr>
        <w:t>ει</w:t>
      </w:r>
      <w:r w:rsidR="000D729F" w:rsidRPr="00B356C7">
        <w:rPr>
          <w:lang w:val="el-GR"/>
        </w:rPr>
        <w:t xml:space="preserve"> κατ’ ελάχιστον τα εξής προσόντα:</w:t>
      </w:r>
    </w:p>
    <w:p w14:paraId="15F9F8CB"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Τίτλο σπουδών ανώτερης ή ανώτατης εκπαίδευσης</w:t>
      </w:r>
    </w:p>
    <w:p w14:paraId="31CA3BDE" w14:textId="344047D8"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τριών (3) ετών εκ των οποίων το ένα (1) έτος σε έργα </w:t>
      </w:r>
      <w:r w:rsidR="008A3140" w:rsidRPr="00B356C7">
        <w:rPr>
          <w:lang w:val="el-GR"/>
        </w:rPr>
        <w:t xml:space="preserve">πληροφορικής </w:t>
      </w:r>
      <w:r w:rsidRPr="00B356C7">
        <w:rPr>
          <w:lang w:val="el-GR"/>
        </w:rPr>
        <w:t xml:space="preserve">που να συμπεριλαμβάνουν τη σχεδίαση – ανάπτυξη και παροχή εκπαιδευτικών προγραμμάτων καθώς και την δημιουργία εκπαιδευτικού υλικού </w:t>
      </w:r>
    </w:p>
    <w:p w14:paraId="36678F5D" w14:textId="77777777" w:rsidR="000D729F" w:rsidRPr="00B356C7" w:rsidRDefault="000D729F" w:rsidP="000D729F">
      <w:pPr>
        <w:pStyle w:val="aff"/>
        <w:spacing w:before="121"/>
        <w:ind w:left="1440"/>
        <w:rPr>
          <w:lang w:val="el-GR"/>
        </w:rPr>
      </w:pPr>
    </w:p>
    <w:p w14:paraId="3DF3A2D9" w14:textId="07778190" w:rsidR="000D729F" w:rsidRPr="00B356C7" w:rsidRDefault="009A379E" w:rsidP="000D729F">
      <w:pPr>
        <w:pStyle w:val="aff"/>
        <w:numPr>
          <w:ilvl w:val="0"/>
          <w:numId w:val="100"/>
        </w:numPr>
        <w:suppressAutoHyphens w:val="0"/>
        <w:spacing w:after="160" w:line="259" w:lineRule="auto"/>
        <w:contextualSpacing w:val="0"/>
        <w:rPr>
          <w:lang w:val="el-GR"/>
        </w:rPr>
      </w:pPr>
      <w:r w:rsidRPr="00B356C7">
        <w:rPr>
          <w:lang w:val="el-GR"/>
        </w:rPr>
        <w:t xml:space="preserve">Δύο </w:t>
      </w:r>
      <w:r w:rsidR="000D729F" w:rsidRPr="00B356C7">
        <w:rPr>
          <w:lang w:val="el-GR"/>
        </w:rPr>
        <w:t>(</w:t>
      </w:r>
      <w:r w:rsidRPr="00B356C7">
        <w:rPr>
          <w:lang w:val="el-GR"/>
        </w:rPr>
        <w:t>2</w:t>
      </w:r>
      <w:r w:rsidR="000D729F" w:rsidRPr="00B356C7">
        <w:rPr>
          <w:lang w:val="el-GR"/>
        </w:rPr>
        <w:t>) Σύμβουλοι Τεχνικής Υποστήριξης, οι οποίοι θα πρέπει να διαθέτουν κατ’ ελάχιστον τα εξής προσόντα:</w:t>
      </w:r>
    </w:p>
    <w:p w14:paraId="46BB4449"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Τίτλο σπουδών σε ένα από τα ακόλουθα γνωστικά αντικείμενα: Πληροφορική,  </w:t>
      </w:r>
      <w:r w:rsidRPr="00B356C7">
        <w:rPr>
          <w:lang w:val="el-GR"/>
        </w:rPr>
        <w:lastRenderedPageBreak/>
        <w:t>Μηχανική (</w:t>
      </w:r>
      <w:r w:rsidRPr="00B356C7">
        <w:t>engineering</w:t>
      </w:r>
      <w:r w:rsidRPr="00B356C7">
        <w:rPr>
          <w:lang w:val="el-GR"/>
        </w:rPr>
        <w:t>), Επιχειρησιακή Έρευνα, Θετικές Επιστήμες</w:t>
      </w:r>
    </w:p>
    <w:p w14:paraId="19377C1D"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Επαγγελματική εμπειρία τουλάχιστον ενός (1) έτους σε έργα ΤΠΕ</w:t>
      </w:r>
    </w:p>
    <w:p w14:paraId="3ACB7532" w14:textId="77777777" w:rsidR="000D729F" w:rsidRPr="00B356C7" w:rsidRDefault="000D729F" w:rsidP="00A21C84">
      <w:pPr>
        <w:rPr>
          <w:lang w:val="el-GR"/>
        </w:rPr>
      </w:pPr>
    </w:p>
    <w:p w14:paraId="318DAE06" w14:textId="6D5FDF20" w:rsidR="000D729F" w:rsidRPr="00B356C7" w:rsidRDefault="000D729F" w:rsidP="000D729F">
      <w:pPr>
        <w:pStyle w:val="aff"/>
        <w:spacing w:before="121"/>
        <w:ind w:left="1440"/>
        <w:rPr>
          <w:lang w:val="el-GR"/>
        </w:rPr>
      </w:pPr>
    </w:p>
    <w:p w14:paraId="38BE5F16" w14:textId="11A4F513" w:rsidR="000D729F" w:rsidRPr="00B356C7" w:rsidRDefault="000D729F" w:rsidP="1331EAD9">
      <w:pPr>
        <w:pStyle w:val="aff"/>
        <w:numPr>
          <w:ilvl w:val="0"/>
          <w:numId w:val="100"/>
        </w:numPr>
        <w:suppressAutoHyphens w:val="0"/>
        <w:spacing w:after="160" w:line="259" w:lineRule="auto"/>
        <w:rPr>
          <w:lang w:val="el-GR"/>
        </w:rPr>
      </w:pPr>
      <w:r w:rsidRPr="00B356C7">
        <w:rPr>
          <w:lang w:val="el-GR"/>
        </w:rPr>
        <w:t>Έναν (1) Ειδικό Σύμβουλο - Μετεωρολόγο, ο οποίος θα πρέπει να διαθέτει κατ’ ελάχιστον τα εξής προσόντα:</w:t>
      </w:r>
    </w:p>
    <w:p w14:paraId="495A7C5D"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σε ένα από τα ακόλουθα γνωστικά αντικείμενα: Πληροφορική,  Μηχανική (</w:t>
      </w:r>
      <w:r w:rsidRPr="00B356C7">
        <w:t>engineering</w:t>
      </w:r>
      <w:r w:rsidRPr="00B356C7">
        <w:rPr>
          <w:lang w:val="el-GR"/>
        </w:rPr>
        <w:t>), Επιχειρησιακή Έρευνα, Θετικές Επιστήμες</w:t>
      </w:r>
    </w:p>
    <w:p w14:paraId="2F61DFBE"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τα τρία (3) έτη σε θέματα μετεωρολογίας </w:t>
      </w:r>
    </w:p>
    <w:p w14:paraId="58D13B56" w14:textId="77777777" w:rsidR="000D729F" w:rsidRPr="00B356C7" w:rsidRDefault="000D729F" w:rsidP="000D729F">
      <w:pPr>
        <w:pStyle w:val="aff"/>
        <w:spacing w:before="121"/>
        <w:ind w:left="1440"/>
        <w:rPr>
          <w:lang w:val="el-GR"/>
        </w:rPr>
      </w:pPr>
    </w:p>
    <w:p w14:paraId="6DDE3EBC" w14:textId="77777777" w:rsidR="000D729F" w:rsidRPr="00B356C7" w:rsidRDefault="000D729F" w:rsidP="000D729F">
      <w:pPr>
        <w:pStyle w:val="aff"/>
        <w:numPr>
          <w:ilvl w:val="0"/>
          <w:numId w:val="100"/>
        </w:numPr>
        <w:suppressAutoHyphens w:val="0"/>
        <w:spacing w:after="160" w:line="259" w:lineRule="auto"/>
        <w:contextualSpacing w:val="0"/>
        <w:rPr>
          <w:lang w:val="el-GR"/>
        </w:rPr>
      </w:pPr>
      <w:r w:rsidRPr="00B356C7">
        <w:rPr>
          <w:lang w:val="el-GR"/>
        </w:rPr>
        <w:t xml:space="preserve">Έναν (1) Ειδικό Σύμβουλο </w:t>
      </w:r>
      <w:r w:rsidRPr="00B356C7">
        <w:t>GIS</w:t>
      </w:r>
      <w:r w:rsidRPr="00B356C7">
        <w:rPr>
          <w:lang w:val="el-GR"/>
        </w:rPr>
        <w:t>, Δορυφόρων και Φωτογραφίας, ο οποίος θα πρέπει να διαθέτει κατ’ ελάχιστον τα εξής προσόντα:</w:t>
      </w:r>
    </w:p>
    <w:p w14:paraId="0219B31A"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Πτυχίο ανώτερης ή ανώτατης εκπαίδευσης  σε ένα από τα ακόλουθα γνωστικά αντικείμενα: Πληροφορική,  Μηχανική (</w:t>
      </w:r>
      <w:r w:rsidRPr="00B356C7">
        <w:t>engineering</w:t>
      </w:r>
      <w:r w:rsidRPr="00B356C7">
        <w:rPr>
          <w:lang w:val="el-GR"/>
        </w:rPr>
        <w:t xml:space="preserve">), Επιχειρησιακή Έρευνα, Θετικές Επιστήμες </w:t>
      </w:r>
    </w:p>
    <w:p w14:paraId="2EF8A937" w14:textId="77777777" w:rsidR="000D729F" w:rsidRPr="00B356C7" w:rsidRDefault="000D729F" w:rsidP="000D729F">
      <w:pPr>
        <w:pStyle w:val="aff"/>
        <w:widowControl w:val="0"/>
        <w:numPr>
          <w:ilvl w:val="0"/>
          <w:numId w:val="101"/>
        </w:numPr>
        <w:suppressAutoHyphens w:val="0"/>
        <w:autoSpaceDE w:val="0"/>
        <w:autoSpaceDN w:val="0"/>
        <w:spacing w:before="121" w:after="0"/>
        <w:contextualSpacing w:val="0"/>
        <w:rPr>
          <w:lang w:val="el-GR"/>
        </w:rPr>
      </w:pPr>
      <w:r w:rsidRPr="00B356C7">
        <w:rPr>
          <w:lang w:val="el-GR"/>
        </w:rPr>
        <w:t xml:space="preserve">Επαγγελματική εμπειρία τουλάχιστον πέντε (5) ετών εκ των οποίων τα τρία (3) έτη σε θέματα </w:t>
      </w:r>
      <w:r w:rsidRPr="00B356C7">
        <w:t>GIS</w:t>
      </w:r>
    </w:p>
    <w:p w14:paraId="14806260" w14:textId="77777777" w:rsidR="000D729F" w:rsidRPr="00B356C7" w:rsidRDefault="000D729F" w:rsidP="000D729F">
      <w:pPr>
        <w:spacing w:before="240"/>
        <w:ind w:left="391"/>
        <w:rPr>
          <w:b/>
          <w:bCs/>
          <w:lang w:val="el-GR"/>
        </w:rPr>
      </w:pPr>
    </w:p>
    <w:p w14:paraId="1C4ABA9E" w14:textId="77777777" w:rsidR="000D729F" w:rsidRPr="00B356C7" w:rsidRDefault="000D729F" w:rsidP="000D729F">
      <w:pPr>
        <w:rPr>
          <w:lang w:val="el-GR"/>
        </w:rPr>
      </w:pPr>
      <w:r w:rsidRPr="00B356C7">
        <w:rPr>
          <w:lang w:val="el-GR"/>
        </w:rPr>
        <w:t xml:space="preserve">Τα μέλη της </w:t>
      </w:r>
      <w:r w:rsidRPr="00B356C7">
        <w:t>O</w:t>
      </w:r>
      <w:proofErr w:type="spellStart"/>
      <w:r w:rsidRPr="00B356C7">
        <w:rPr>
          <w:lang w:val="el-GR"/>
        </w:rPr>
        <w:t>μάδας</w:t>
      </w:r>
      <w:proofErr w:type="spellEnd"/>
      <w:r w:rsidRPr="00B356C7">
        <w:rPr>
          <w:lang w:val="el-GR"/>
        </w:rPr>
        <w:t xml:space="preserve"> Έργου θα πρέπει σωρευτικά να διαθέτουν πιστοποιήσεις: </w:t>
      </w:r>
    </w:p>
    <w:p w14:paraId="79E60CA5" w14:textId="79C8E3BD" w:rsidR="000D729F" w:rsidRPr="00B356C7" w:rsidRDefault="000D729F" w:rsidP="000D729F">
      <w:pPr>
        <w:pStyle w:val="aff"/>
        <w:widowControl w:val="0"/>
        <w:numPr>
          <w:ilvl w:val="0"/>
          <w:numId w:val="103"/>
        </w:numPr>
        <w:suppressAutoHyphens w:val="0"/>
        <w:autoSpaceDE w:val="0"/>
        <w:autoSpaceDN w:val="0"/>
        <w:spacing w:before="121" w:after="0"/>
        <w:contextualSpacing w:val="0"/>
        <w:rPr>
          <w:lang w:val="el-GR"/>
        </w:rPr>
      </w:pPr>
      <w:r w:rsidRPr="00B356C7">
        <w:rPr>
          <w:lang w:val="el-GR"/>
        </w:rPr>
        <w:t xml:space="preserve">σε τεχνολογίες/υποδομές </w:t>
      </w:r>
      <w:r w:rsidRPr="00B356C7">
        <w:t>Cloud</w:t>
      </w:r>
      <w:r w:rsidRPr="00B356C7">
        <w:rPr>
          <w:lang w:val="el-GR"/>
        </w:rPr>
        <w:t xml:space="preserve"> τουλάχιστον </w:t>
      </w:r>
      <w:r w:rsidR="009A379E" w:rsidRPr="00B356C7">
        <w:rPr>
          <w:lang w:val="el-GR"/>
        </w:rPr>
        <w:t xml:space="preserve">ένα </w:t>
      </w:r>
      <w:r w:rsidRPr="00B356C7">
        <w:rPr>
          <w:lang w:val="el-GR"/>
        </w:rPr>
        <w:t>(</w:t>
      </w:r>
      <w:r w:rsidR="009A379E" w:rsidRPr="00B356C7">
        <w:rPr>
          <w:lang w:val="el-GR"/>
        </w:rPr>
        <w:t>1</w:t>
      </w:r>
      <w:r w:rsidRPr="00B356C7">
        <w:rPr>
          <w:lang w:val="el-GR"/>
        </w:rPr>
        <w:t>) άτομ</w:t>
      </w:r>
      <w:r w:rsidR="009A379E" w:rsidRPr="00B356C7">
        <w:rPr>
          <w:lang w:val="el-GR"/>
        </w:rPr>
        <w:t>ο</w:t>
      </w:r>
      <w:r w:rsidRPr="00B356C7">
        <w:rPr>
          <w:lang w:val="el-GR"/>
        </w:rPr>
        <w:t xml:space="preserve"> της Ομάδας Έργου </w:t>
      </w:r>
    </w:p>
    <w:p w14:paraId="09802090" w14:textId="7A336D14" w:rsidR="000D729F" w:rsidRPr="00B356C7" w:rsidRDefault="000D729F" w:rsidP="000D729F">
      <w:pPr>
        <w:pStyle w:val="aff"/>
        <w:widowControl w:val="0"/>
        <w:numPr>
          <w:ilvl w:val="0"/>
          <w:numId w:val="103"/>
        </w:numPr>
        <w:suppressAutoHyphens w:val="0"/>
        <w:autoSpaceDE w:val="0"/>
        <w:autoSpaceDN w:val="0"/>
        <w:spacing w:before="121" w:after="0"/>
        <w:contextualSpacing w:val="0"/>
        <w:rPr>
          <w:lang w:val="el-GR"/>
        </w:rPr>
      </w:pPr>
      <w:r w:rsidRPr="00B356C7">
        <w:rPr>
          <w:lang w:val="el-GR"/>
        </w:rPr>
        <w:t xml:space="preserve">προϊόντων λογισμικού τουλάχιστον </w:t>
      </w:r>
      <w:r w:rsidR="009A379E" w:rsidRPr="00B356C7">
        <w:rPr>
          <w:lang w:val="el-GR"/>
        </w:rPr>
        <w:t xml:space="preserve">ένα (1) άτομο </w:t>
      </w:r>
      <w:r w:rsidRPr="00B356C7">
        <w:rPr>
          <w:lang w:val="el-GR"/>
        </w:rPr>
        <w:t>της Ομάδας Έργου</w:t>
      </w:r>
    </w:p>
    <w:p w14:paraId="136DE924" w14:textId="560F1DDC" w:rsidR="000D729F" w:rsidRPr="00B356C7" w:rsidRDefault="000D729F" w:rsidP="000D729F">
      <w:pPr>
        <w:pStyle w:val="aff"/>
        <w:widowControl w:val="0"/>
        <w:numPr>
          <w:ilvl w:val="0"/>
          <w:numId w:val="103"/>
        </w:numPr>
        <w:suppressAutoHyphens w:val="0"/>
        <w:autoSpaceDE w:val="0"/>
        <w:autoSpaceDN w:val="0"/>
        <w:spacing w:before="121" w:after="0"/>
        <w:contextualSpacing w:val="0"/>
        <w:rPr>
          <w:lang w:val="el-GR"/>
        </w:rPr>
      </w:pPr>
      <w:r w:rsidRPr="00B356C7">
        <w:rPr>
          <w:lang w:val="el-GR"/>
        </w:rPr>
        <w:t xml:space="preserve">ανάλυσης δεδομένων τουλάχιστον </w:t>
      </w:r>
      <w:r w:rsidR="009A379E" w:rsidRPr="00B356C7">
        <w:rPr>
          <w:lang w:val="el-GR"/>
        </w:rPr>
        <w:t xml:space="preserve">ένα (1) άτομο </w:t>
      </w:r>
      <w:r w:rsidRPr="00B356C7">
        <w:rPr>
          <w:lang w:val="el-GR"/>
        </w:rPr>
        <w:t>της Ομάδας Έργου</w:t>
      </w:r>
    </w:p>
    <w:p w14:paraId="7A95BFB9" w14:textId="20C2AE1C" w:rsidR="000D729F" w:rsidRPr="00B356C7" w:rsidRDefault="000D729F" w:rsidP="000D729F">
      <w:pPr>
        <w:pStyle w:val="aff"/>
        <w:widowControl w:val="0"/>
        <w:numPr>
          <w:ilvl w:val="0"/>
          <w:numId w:val="103"/>
        </w:numPr>
        <w:suppressAutoHyphens w:val="0"/>
        <w:autoSpaceDE w:val="0"/>
        <w:autoSpaceDN w:val="0"/>
        <w:spacing w:before="121" w:after="0"/>
        <w:contextualSpacing w:val="0"/>
        <w:rPr>
          <w:lang w:val="el-GR"/>
        </w:rPr>
      </w:pPr>
      <w:r w:rsidRPr="00B356C7">
        <w:rPr>
          <w:lang w:val="el-GR"/>
        </w:rPr>
        <w:t xml:space="preserve">μηχανικής μάθησης και τεχνητής νοημοσύνης τουλάχιστον </w:t>
      </w:r>
      <w:r w:rsidR="009A379E" w:rsidRPr="00B356C7">
        <w:rPr>
          <w:lang w:val="el-GR"/>
        </w:rPr>
        <w:t xml:space="preserve">ένα (1) άτομο </w:t>
      </w:r>
      <w:r w:rsidRPr="00B356C7">
        <w:rPr>
          <w:lang w:val="el-GR"/>
        </w:rPr>
        <w:t>της Ομάδας Έργου</w:t>
      </w:r>
    </w:p>
    <w:p w14:paraId="76FFB761" w14:textId="77777777" w:rsidR="000D729F" w:rsidRPr="00B356C7" w:rsidRDefault="000D729F" w:rsidP="006F63EC">
      <w:pPr>
        <w:rPr>
          <w:lang w:val="el-GR"/>
        </w:rPr>
      </w:pPr>
    </w:p>
    <w:p w14:paraId="6BE4634F" w14:textId="358CD622" w:rsidR="0071303E" w:rsidRPr="00B356C7" w:rsidRDefault="006F63EC" w:rsidP="006F63EC">
      <w:pPr>
        <w:rPr>
          <w:lang w:val="el-GR" w:eastAsia="en-US"/>
        </w:rPr>
      </w:pPr>
      <w:r w:rsidRPr="00B356C7">
        <w:rPr>
          <w:lang w:val="el-GR"/>
        </w:rPr>
        <w:t>Σε περίπτωση ένωσης οικονομικών φορέων, οι παραπάνω απαιτήσεις καλύπτονται αθροιστικά από τα μέλη της ένωσης.</w:t>
      </w:r>
    </w:p>
    <w:p w14:paraId="33C2B840" w14:textId="77777777" w:rsidR="008338F0" w:rsidRPr="00B356C7" w:rsidRDefault="003355E7" w:rsidP="00086782">
      <w:pPr>
        <w:pStyle w:val="30"/>
        <w:ind w:left="1276"/>
        <w:rPr>
          <w:lang w:val="el-GR"/>
        </w:rPr>
      </w:pPr>
      <w:bookmarkStart w:id="133" w:name="_Ref496541343"/>
      <w:bookmarkStart w:id="134" w:name="_Ref496541651"/>
      <w:bookmarkStart w:id="135" w:name="_Toc97194282"/>
      <w:bookmarkStart w:id="136" w:name="_Toc97194428"/>
      <w:bookmarkStart w:id="137" w:name="_Toc166240228"/>
      <w:r w:rsidRPr="00B356C7">
        <w:rPr>
          <w:lang w:val="el-GR"/>
        </w:rPr>
        <w:t>Πρότυπα διασφάλισης ποιότητας και πρότυπα περιβαλλοντικής διαχείρισης</w:t>
      </w:r>
      <w:bookmarkEnd w:id="133"/>
      <w:bookmarkEnd w:id="134"/>
      <w:bookmarkEnd w:id="135"/>
      <w:bookmarkEnd w:id="136"/>
      <w:bookmarkEnd w:id="137"/>
    </w:p>
    <w:p w14:paraId="50232E1D" w14:textId="69BCBD07" w:rsidR="008B41C9" w:rsidRPr="00B356C7" w:rsidRDefault="008B41C9" w:rsidP="003329FF">
      <w:pPr>
        <w:rPr>
          <w:lang w:val="el-GR"/>
        </w:rPr>
      </w:pPr>
      <w:r w:rsidRPr="00B356C7">
        <w:rPr>
          <w:lang w:val="el-GR"/>
        </w:rPr>
        <w:t xml:space="preserve">Οι οικονομικοί φορείς που συμμετέχουν στη διαδικασία σύναψης της παρούσας απαιτείται να </w:t>
      </w:r>
      <w:r w:rsidR="00652066" w:rsidRPr="00B356C7">
        <w:rPr>
          <w:lang w:val="el-GR"/>
        </w:rPr>
        <w:t>συμμορφώνονται με:</w:t>
      </w:r>
    </w:p>
    <w:p w14:paraId="77AE4D38" w14:textId="77777777" w:rsidR="000D729F" w:rsidRPr="00B356C7" w:rsidRDefault="000D729F" w:rsidP="000D729F">
      <w:pPr>
        <w:numPr>
          <w:ilvl w:val="0"/>
          <w:numId w:val="104"/>
        </w:numPr>
        <w:spacing w:line="288" w:lineRule="auto"/>
        <w:rPr>
          <w:bCs/>
          <w:lang w:val="el-GR"/>
        </w:rPr>
      </w:pPr>
      <w:r w:rsidRPr="00B356C7">
        <w:rPr>
          <w:bCs/>
          <w:lang w:val="el-GR"/>
        </w:rPr>
        <w:t xml:space="preserve">Οργανωμένο Σύστημα Διαχείρισης Ποιότητας </w:t>
      </w:r>
      <w:r w:rsidRPr="00B356C7">
        <w:rPr>
          <w:b/>
          <w:bCs/>
          <w:lang w:val="el-GR"/>
        </w:rPr>
        <w:t>(</w:t>
      </w:r>
      <w:r w:rsidRPr="00B356C7">
        <w:rPr>
          <w:b/>
          <w:bCs/>
        </w:rPr>
        <w:t>ISO</w:t>
      </w:r>
      <w:r w:rsidRPr="00B356C7">
        <w:rPr>
          <w:b/>
          <w:bCs/>
          <w:lang w:val="el-GR"/>
        </w:rPr>
        <w:t xml:space="preserve"> 9001:2015)</w:t>
      </w:r>
      <w:r w:rsidRPr="00B356C7">
        <w:rPr>
          <w:bCs/>
          <w:lang w:val="el-GR"/>
        </w:rPr>
        <w:t xml:space="preserve"> ή ισοδύναμο ή μεταγενέστερης έκδοσής του στα πεδία εφαρμογής, εν ισχύ </w:t>
      </w:r>
    </w:p>
    <w:p w14:paraId="74D5542D" w14:textId="77777777" w:rsidR="000D729F" w:rsidRPr="00B356C7" w:rsidRDefault="000D729F" w:rsidP="000D729F">
      <w:pPr>
        <w:numPr>
          <w:ilvl w:val="0"/>
          <w:numId w:val="104"/>
        </w:numPr>
        <w:spacing w:line="288" w:lineRule="auto"/>
        <w:rPr>
          <w:bCs/>
          <w:lang w:val="el-GR"/>
        </w:rPr>
      </w:pPr>
      <w:r w:rsidRPr="00B356C7">
        <w:rPr>
          <w:bCs/>
          <w:lang w:val="el-GR"/>
        </w:rPr>
        <w:t xml:space="preserve">Οργανωμένο Σύστημα Διαχείρισης της Ασφάλειας των Πληροφοριών </w:t>
      </w:r>
      <w:r w:rsidRPr="00B356C7">
        <w:rPr>
          <w:b/>
          <w:lang w:val="el-GR"/>
        </w:rPr>
        <w:t>(</w:t>
      </w:r>
      <w:r w:rsidRPr="00B356C7">
        <w:rPr>
          <w:b/>
        </w:rPr>
        <w:t>ISO</w:t>
      </w:r>
      <w:r w:rsidRPr="00B356C7">
        <w:rPr>
          <w:b/>
          <w:lang w:val="el-GR"/>
        </w:rPr>
        <w:t xml:space="preserve"> 27001:2013)</w:t>
      </w:r>
      <w:r w:rsidRPr="00B356C7">
        <w:rPr>
          <w:bCs/>
          <w:lang w:val="el-GR"/>
        </w:rPr>
        <w:t xml:space="preserve"> ή ισοδύναμο ή μεταγενέστερης έκδοσής του, εν ισχύ.</w:t>
      </w:r>
    </w:p>
    <w:p w14:paraId="370B45B3" w14:textId="77777777" w:rsidR="000D729F" w:rsidRPr="00B356C7" w:rsidRDefault="000D729F" w:rsidP="000D729F">
      <w:pPr>
        <w:numPr>
          <w:ilvl w:val="0"/>
          <w:numId w:val="104"/>
        </w:numPr>
        <w:spacing w:line="288" w:lineRule="auto"/>
        <w:rPr>
          <w:bCs/>
          <w:lang w:val="el-GR"/>
        </w:rPr>
      </w:pPr>
      <w:r w:rsidRPr="00B356C7">
        <w:rPr>
          <w:bCs/>
          <w:lang w:val="el-GR"/>
        </w:rPr>
        <w:t>Οργανωμένο Σύστημα Διαχείρισης της Επιχειρησιακής Συνέχειας (</w:t>
      </w:r>
      <w:r w:rsidRPr="00B356C7">
        <w:rPr>
          <w:b/>
        </w:rPr>
        <w:t>ISO</w:t>
      </w:r>
      <w:r w:rsidRPr="00B356C7">
        <w:rPr>
          <w:b/>
          <w:lang w:val="el-GR"/>
        </w:rPr>
        <w:t xml:space="preserve"> 22301:2012)</w:t>
      </w:r>
      <w:r w:rsidRPr="00B356C7">
        <w:rPr>
          <w:bCs/>
          <w:lang w:val="el-GR"/>
        </w:rPr>
        <w:t xml:space="preserve"> ή ισοδύναμο ή μεταγενέστερης έκδοσής του, εν ισχύ.</w:t>
      </w:r>
    </w:p>
    <w:p w14:paraId="467DA78A" w14:textId="77777777" w:rsidR="000D729F" w:rsidRPr="00B356C7" w:rsidRDefault="000D729F" w:rsidP="000D729F">
      <w:pPr>
        <w:numPr>
          <w:ilvl w:val="0"/>
          <w:numId w:val="104"/>
        </w:numPr>
        <w:spacing w:line="288" w:lineRule="auto"/>
        <w:rPr>
          <w:bCs/>
          <w:lang w:val="el-GR"/>
        </w:rPr>
      </w:pPr>
      <w:r w:rsidRPr="00B356C7">
        <w:rPr>
          <w:bCs/>
          <w:lang w:val="el-GR"/>
        </w:rPr>
        <w:t xml:space="preserve">Οργανωμένο Σύστημα Περιβαλλοντικής Διαχείρισης </w:t>
      </w:r>
      <w:r w:rsidRPr="00B356C7">
        <w:rPr>
          <w:b/>
          <w:lang w:val="el-GR"/>
        </w:rPr>
        <w:t>(</w:t>
      </w:r>
      <w:r w:rsidRPr="00B356C7">
        <w:rPr>
          <w:b/>
        </w:rPr>
        <w:t>ISO</w:t>
      </w:r>
      <w:r w:rsidRPr="00B356C7">
        <w:rPr>
          <w:b/>
          <w:lang w:val="el-GR"/>
        </w:rPr>
        <w:t xml:space="preserve"> 14001:2015)</w:t>
      </w:r>
      <w:r w:rsidRPr="00B356C7">
        <w:rPr>
          <w:bCs/>
          <w:lang w:val="el-GR"/>
        </w:rPr>
        <w:t>, ή ισοδύναμο ή μεταγενέστερης έκδοσής του, εν ισχύ.</w:t>
      </w:r>
    </w:p>
    <w:p w14:paraId="5D9125DC" w14:textId="77777777" w:rsidR="000D729F" w:rsidRPr="00B356C7" w:rsidRDefault="000D729F" w:rsidP="000D729F">
      <w:pPr>
        <w:numPr>
          <w:ilvl w:val="0"/>
          <w:numId w:val="104"/>
        </w:numPr>
        <w:spacing w:line="288" w:lineRule="auto"/>
        <w:rPr>
          <w:bCs/>
          <w:lang w:val="el-GR"/>
        </w:rPr>
      </w:pPr>
      <w:r w:rsidRPr="00B356C7">
        <w:rPr>
          <w:bCs/>
          <w:lang w:val="el-GR"/>
        </w:rPr>
        <w:lastRenderedPageBreak/>
        <w:t xml:space="preserve">Οργανωμένο Σύστημα Διαχείρισης Υπηρεσιών Πληροφορικής - </w:t>
      </w:r>
      <w:r w:rsidRPr="00B356C7">
        <w:rPr>
          <w:bCs/>
        </w:rPr>
        <w:t>IT</w:t>
      </w:r>
      <w:r w:rsidRPr="00B356C7">
        <w:rPr>
          <w:bCs/>
          <w:lang w:val="el-GR"/>
        </w:rPr>
        <w:t xml:space="preserve"> </w:t>
      </w:r>
      <w:r w:rsidRPr="00B356C7">
        <w:rPr>
          <w:bCs/>
        </w:rPr>
        <w:t>Service</w:t>
      </w:r>
      <w:r w:rsidRPr="00B356C7">
        <w:rPr>
          <w:bCs/>
          <w:lang w:val="en-US"/>
        </w:rPr>
        <w:t>s</w:t>
      </w:r>
      <w:r w:rsidRPr="00B356C7">
        <w:rPr>
          <w:bCs/>
          <w:lang w:val="el-GR"/>
        </w:rPr>
        <w:t xml:space="preserve"> </w:t>
      </w:r>
      <w:r w:rsidRPr="00B356C7">
        <w:rPr>
          <w:bCs/>
        </w:rPr>
        <w:t>Management</w:t>
      </w:r>
      <w:r w:rsidRPr="00B356C7">
        <w:rPr>
          <w:bCs/>
          <w:lang w:val="el-GR"/>
        </w:rPr>
        <w:t xml:space="preserve"> </w:t>
      </w:r>
      <w:r w:rsidRPr="00B356C7">
        <w:rPr>
          <w:b/>
          <w:lang w:val="el-GR"/>
        </w:rPr>
        <w:t>(</w:t>
      </w:r>
      <w:r w:rsidRPr="00B356C7">
        <w:rPr>
          <w:b/>
        </w:rPr>
        <w:t>ISO</w:t>
      </w:r>
      <w:r w:rsidRPr="00B356C7">
        <w:rPr>
          <w:b/>
          <w:lang w:val="el-GR"/>
        </w:rPr>
        <w:t>/</w:t>
      </w:r>
      <w:r w:rsidRPr="00B356C7">
        <w:rPr>
          <w:b/>
        </w:rPr>
        <w:t>IEC</w:t>
      </w:r>
      <w:r w:rsidRPr="00B356C7">
        <w:rPr>
          <w:b/>
          <w:lang w:val="el-GR"/>
        </w:rPr>
        <w:t xml:space="preserve"> 20000-1:2011)</w:t>
      </w:r>
      <w:r w:rsidRPr="00B356C7">
        <w:rPr>
          <w:bCs/>
          <w:lang w:val="el-GR"/>
        </w:rPr>
        <w:t xml:space="preserve"> ή ισοδύναμο ή μεταγενέστερης έκδοσής του, εν ισχύ.</w:t>
      </w:r>
    </w:p>
    <w:p w14:paraId="03A1F7DB" w14:textId="77777777" w:rsidR="000D729F" w:rsidRPr="00B356C7" w:rsidRDefault="000D729F" w:rsidP="00C70B7E">
      <w:pPr>
        <w:rPr>
          <w:lang w:val="el-GR"/>
        </w:rPr>
      </w:pPr>
    </w:p>
    <w:p w14:paraId="70ACF795" w14:textId="50F289EC" w:rsidR="00C70B7E" w:rsidRPr="00B356C7" w:rsidRDefault="00C70B7E" w:rsidP="00C70B7E">
      <w:pPr>
        <w:rPr>
          <w:lang w:val="el-GR"/>
        </w:rPr>
      </w:pPr>
      <w:r w:rsidRPr="00B356C7">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B356C7">
        <w:rPr>
          <w:lang w:val="el-GR"/>
        </w:rPr>
        <w:t>εδρεύοντες</w:t>
      </w:r>
      <w:proofErr w:type="spellEnd"/>
      <w:r w:rsidRPr="00B356C7">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205FBFD" w14:textId="77777777" w:rsidR="00652066" w:rsidRPr="00B356C7" w:rsidRDefault="00652066" w:rsidP="00652066">
      <w:pPr>
        <w:rPr>
          <w:lang w:val="el-GR" w:eastAsia="en-US"/>
        </w:rPr>
      </w:pPr>
      <w:r w:rsidRPr="00B356C7">
        <w:rPr>
          <w:lang w:val="el-GR"/>
        </w:rPr>
        <w:t>Σε περίπτωση ένωσης οικονομικών φορέων, οι παραπάνω απαιτήσεις καλύπτονται αθροιστικά από τα μέλη της ένωσης.</w:t>
      </w:r>
    </w:p>
    <w:p w14:paraId="43BF3E82" w14:textId="77777777" w:rsidR="002F5250" w:rsidRPr="00B356C7" w:rsidRDefault="002F5250" w:rsidP="00B8545D">
      <w:pPr>
        <w:rPr>
          <w:bCs/>
          <w:lang w:val="el-GR"/>
        </w:rPr>
      </w:pPr>
    </w:p>
    <w:p w14:paraId="1ACDD6DF" w14:textId="77777777" w:rsidR="008338F0" w:rsidRPr="00B356C7" w:rsidRDefault="003355E7" w:rsidP="00086782">
      <w:pPr>
        <w:pStyle w:val="30"/>
        <w:ind w:left="1276"/>
        <w:rPr>
          <w:lang w:val="el-GR"/>
        </w:rPr>
      </w:pPr>
      <w:bookmarkStart w:id="138" w:name="_Ref496541185"/>
      <w:bookmarkStart w:id="139" w:name="_Ref496541244"/>
      <w:bookmarkStart w:id="140" w:name="_Ref496541410"/>
      <w:bookmarkStart w:id="141" w:name="_Ref496541700"/>
      <w:bookmarkStart w:id="142" w:name="_Ref74505980"/>
      <w:bookmarkStart w:id="143" w:name="_Toc97194283"/>
      <w:bookmarkStart w:id="144" w:name="_Toc97194429"/>
      <w:bookmarkStart w:id="145" w:name="_Toc166240229"/>
      <w:r w:rsidRPr="00B356C7">
        <w:rPr>
          <w:lang w:val="el-GR"/>
        </w:rPr>
        <w:t>Στήριξη στην ικανότητα τρίτων</w:t>
      </w:r>
      <w:bookmarkEnd w:id="138"/>
      <w:bookmarkEnd w:id="139"/>
      <w:bookmarkEnd w:id="140"/>
      <w:bookmarkEnd w:id="141"/>
      <w:r w:rsidRPr="00B356C7">
        <w:rPr>
          <w:lang w:val="el-GR"/>
        </w:rPr>
        <w:t xml:space="preserve"> </w:t>
      </w:r>
      <w:r w:rsidR="0049631E" w:rsidRPr="00B356C7">
        <w:rPr>
          <w:lang w:val="el-GR"/>
        </w:rPr>
        <w:t>– Υπεργολαβία</w:t>
      </w:r>
      <w:bookmarkEnd w:id="142"/>
      <w:bookmarkEnd w:id="143"/>
      <w:bookmarkEnd w:id="144"/>
      <w:bookmarkEnd w:id="145"/>
    </w:p>
    <w:p w14:paraId="65B8F417" w14:textId="77777777" w:rsidR="0049631E" w:rsidRPr="00B356C7" w:rsidRDefault="0049631E" w:rsidP="00821852">
      <w:pPr>
        <w:pStyle w:val="40"/>
        <w:rPr>
          <w:lang w:val="el-GR"/>
        </w:rPr>
      </w:pPr>
      <w:bookmarkStart w:id="146" w:name="_Toc97194284"/>
      <w:bookmarkStart w:id="147" w:name="_Toc166240230"/>
      <w:r w:rsidRPr="00B356C7">
        <w:rPr>
          <w:lang w:val="el-GR"/>
        </w:rPr>
        <w:t>Στήριξη στην ικανότητα τρίτων</w:t>
      </w:r>
      <w:bookmarkEnd w:id="146"/>
      <w:bookmarkEnd w:id="147"/>
    </w:p>
    <w:p w14:paraId="0378F059" w14:textId="23C9A451" w:rsidR="008338F0" w:rsidRPr="00B356C7" w:rsidRDefault="003355E7">
      <w:pPr>
        <w:rPr>
          <w:lang w:val="el-GR"/>
        </w:rPr>
      </w:pPr>
      <w:r w:rsidRPr="00B356C7">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B356C7">
        <w:rPr>
          <w:lang w:val="el-GR"/>
        </w:rPr>
        <w:fldChar w:fldCharType="begin"/>
      </w:r>
      <w:r w:rsidR="00B622FA" w:rsidRPr="00B356C7">
        <w:rPr>
          <w:lang w:val="el-GR"/>
        </w:rPr>
        <w:instrText xml:space="preserve"> REF _Ref496541508 \r \h </w:instrText>
      </w:r>
      <w:r w:rsidR="00DF02B0" w:rsidRPr="00B356C7">
        <w:rPr>
          <w:lang w:val="el-GR"/>
        </w:rPr>
        <w:instrText xml:space="preserve"> \* MERGEFORMAT </w:instrText>
      </w:r>
      <w:r w:rsidR="00B622FA" w:rsidRPr="00B356C7">
        <w:rPr>
          <w:lang w:val="el-GR"/>
        </w:rPr>
      </w:r>
      <w:r w:rsidR="00B622FA" w:rsidRPr="00B356C7">
        <w:rPr>
          <w:lang w:val="el-GR"/>
        </w:rPr>
        <w:fldChar w:fldCharType="separate"/>
      </w:r>
      <w:r w:rsidR="00A40D20">
        <w:rPr>
          <w:cs/>
          <w:lang w:val="el-GR"/>
        </w:rPr>
        <w:t>‎</w:t>
      </w:r>
      <w:r w:rsidR="00A40D20">
        <w:rPr>
          <w:lang w:val="el-GR"/>
        </w:rPr>
        <w:t>2.2.5</w:t>
      </w:r>
      <w:r w:rsidR="00B622FA" w:rsidRPr="00B356C7">
        <w:rPr>
          <w:lang w:val="el-GR"/>
        </w:rPr>
        <w:fldChar w:fldCharType="end"/>
      </w:r>
      <w:r w:rsidRPr="00B356C7">
        <w:rPr>
          <w:lang w:val="el-GR"/>
        </w:rPr>
        <w:t xml:space="preserve">) και τα σχετικά με την τεχνική και επαγγελματική ικανότητα (της παραγράφου </w:t>
      </w:r>
      <w:r w:rsidR="006607CE" w:rsidRPr="00B356C7">
        <w:rPr>
          <w:lang w:val="el-GR"/>
        </w:rPr>
        <w:fldChar w:fldCharType="begin"/>
      </w:r>
      <w:r w:rsidR="006607CE" w:rsidRPr="00B356C7">
        <w:rPr>
          <w:lang w:val="el-GR"/>
        </w:rPr>
        <w:instrText xml:space="preserve"> REF _Ref496541556 \r \h  \* MERGEFORMAT </w:instrText>
      </w:r>
      <w:r w:rsidR="006607CE" w:rsidRPr="00B356C7">
        <w:rPr>
          <w:lang w:val="el-GR"/>
        </w:rPr>
      </w:r>
      <w:r w:rsidR="006607CE" w:rsidRPr="00B356C7">
        <w:rPr>
          <w:lang w:val="el-GR"/>
        </w:rPr>
        <w:fldChar w:fldCharType="separate"/>
      </w:r>
      <w:r w:rsidR="00A40D20">
        <w:rPr>
          <w:cs/>
          <w:lang w:val="el-GR"/>
        </w:rPr>
        <w:t>‎</w:t>
      </w:r>
      <w:r w:rsidR="00A40D20">
        <w:rPr>
          <w:lang w:val="el-GR"/>
        </w:rPr>
        <w:t>2.2.6</w:t>
      </w:r>
      <w:r w:rsidR="006607CE" w:rsidRPr="00B356C7">
        <w:rPr>
          <w:lang w:val="el-GR"/>
        </w:rPr>
        <w:fldChar w:fldCharType="end"/>
      </w:r>
      <w:r w:rsidRPr="00B356C7">
        <w:rPr>
          <w:lang w:val="el-GR"/>
        </w:rPr>
        <w:t>), να στηρίζονται στις ικανότητες άλλων φορέων, ασχέτως της νομικής φύσης των δεσμών τους με αυτούς</w:t>
      </w:r>
      <w:r w:rsidR="00250B80" w:rsidRPr="00B356C7">
        <w:rPr>
          <w:lang w:val="el-GR"/>
        </w:rPr>
        <w:t>.</w:t>
      </w:r>
      <w:r w:rsidRPr="00B356C7">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DC831AE" w:rsidR="008338F0" w:rsidRPr="00B356C7" w:rsidRDefault="003355E7">
      <w:pPr>
        <w:rPr>
          <w:lang w:val="el-GR"/>
        </w:rPr>
      </w:pPr>
      <w:r w:rsidRPr="00B356C7">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356C7">
        <w:rPr>
          <w:lang w:val="el-GR"/>
        </w:rPr>
        <w:t>στ</w:t>
      </w:r>
      <w:proofErr w:type="spellEnd"/>
      <w:r w:rsidRPr="00B356C7">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B356C7">
        <w:rPr>
          <w:lang w:val="el-GR"/>
        </w:rPr>
        <w:t>.</w:t>
      </w:r>
      <w:r w:rsidR="00CF5602" w:rsidRPr="00B356C7">
        <w:rPr>
          <w:lang w:val="el-GR"/>
        </w:rPr>
        <w:t xml:space="preserve"> Τα  φυσικά πρόσωπα που δηλώνονται από τον προσφέροντα στην Ομάδα Έργου και δεν αποτελούν ίδιους πόρους του προσφέροντος, κατά την παρ. 2.2.6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B356C7" w:rsidRDefault="003355E7">
      <w:pPr>
        <w:rPr>
          <w:lang w:val="el-GR"/>
        </w:rPr>
      </w:pPr>
      <w:r w:rsidRPr="00B356C7">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B356C7">
        <w:rPr>
          <w:lang w:val="el-GR"/>
        </w:rPr>
        <w:t xml:space="preserve"> </w:t>
      </w:r>
      <w:r w:rsidRPr="00B356C7">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B356C7" w:rsidRDefault="00695491" w:rsidP="00695491">
      <w:pPr>
        <w:rPr>
          <w:lang w:val="el-GR"/>
        </w:rPr>
      </w:pPr>
      <w:bookmarkStart w:id="148" w:name="_Hlk35854368"/>
      <w:r w:rsidRPr="00B356C7">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8"/>
    <w:p w14:paraId="3F53F75B" w14:textId="7B63D7C7" w:rsidR="00111D5A" w:rsidRPr="00B356C7" w:rsidRDefault="00C70B7E" w:rsidP="00652066">
      <w:pPr>
        <w:rPr>
          <w:bCs/>
          <w:lang w:val="el-GR" w:eastAsia="ar-SA"/>
        </w:rPr>
      </w:pPr>
      <w:r w:rsidRPr="00B356C7">
        <w:rPr>
          <w:bCs/>
          <w:lang w:val="el-GR" w:eastAsia="ar-SA"/>
        </w:rPr>
        <w:t xml:space="preserve">Η αναθέτουσα αρχή ελέγχει αν οι </w:t>
      </w:r>
      <w:proofErr w:type="spellStart"/>
      <w:r w:rsidRPr="00B356C7">
        <w:rPr>
          <w:bCs/>
          <w:lang w:val="el-GR" w:eastAsia="ar-SA"/>
        </w:rPr>
        <w:t>φoρείς</w:t>
      </w:r>
      <w:proofErr w:type="spellEnd"/>
      <w:r w:rsidRPr="00B356C7">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B356C7">
        <w:rPr>
          <w:bCs/>
          <w:lang w:val="el-GR" w:eastAsia="ar-SA"/>
        </w:rPr>
        <w:fldChar w:fldCharType="begin"/>
      </w:r>
      <w:r w:rsidRPr="00B356C7">
        <w:rPr>
          <w:bCs/>
          <w:lang w:val="el-GR" w:eastAsia="ar-SA"/>
        </w:rPr>
        <w:instrText xml:space="preserve"> REF _Ref496541356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2.2.3</w:t>
      </w:r>
      <w:r w:rsidRPr="00B356C7">
        <w:rPr>
          <w:bCs/>
          <w:lang w:val="el-GR" w:eastAsia="ar-SA"/>
        </w:rPr>
        <w:fldChar w:fldCharType="end"/>
      </w:r>
      <w:r w:rsidRPr="00B356C7">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B356C7">
        <w:rPr>
          <w:bCs/>
          <w:color w:val="000000"/>
          <w:lang w:val="el-GR" w:eastAsia="ar-SA"/>
        </w:rPr>
        <w:t xml:space="preserve"> </w:t>
      </w:r>
      <w:r w:rsidRPr="00B356C7">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B356C7" w:rsidRDefault="00111D5A" w:rsidP="00111D5A">
      <w:pPr>
        <w:pStyle w:val="40"/>
        <w:rPr>
          <w:lang w:val="el-GR"/>
        </w:rPr>
      </w:pPr>
      <w:bookmarkStart w:id="149" w:name="_Toc97194285"/>
      <w:bookmarkStart w:id="150" w:name="_Toc166240231"/>
      <w:r w:rsidRPr="00B356C7">
        <w:rPr>
          <w:lang w:val="el-GR"/>
        </w:rPr>
        <w:lastRenderedPageBreak/>
        <w:t>Υπεργολαβία</w:t>
      </w:r>
      <w:bookmarkEnd w:id="149"/>
      <w:bookmarkEnd w:id="150"/>
      <w:r w:rsidRPr="00B356C7">
        <w:rPr>
          <w:lang w:val="el-GR"/>
        </w:rPr>
        <w:t xml:space="preserve"> </w:t>
      </w:r>
    </w:p>
    <w:p w14:paraId="633050B2" w14:textId="5BAE640A" w:rsidR="0049631E" w:rsidRPr="00B356C7" w:rsidRDefault="0049631E" w:rsidP="0049631E">
      <w:pPr>
        <w:rPr>
          <w:lang w:val="el-GR"/>
        </w:rPr>
      </w:pPr>
      <w:r w:rsidRPr="00B356C7">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B356C7">
        <w:rPr>
          <w:bCs/>
          <w:lang w:val="en-US"/>
        </w:rPr>
        <w:t>o</w:t>
      </w:r>
      <w:r w:rsidRPr="00B356C7">
        <w:rPr>
          <w:bCs/>
          <w:lang w:val="el-GR"/>
        </w:rPr>
        <w:t xml:space="preserve"> προσφέρων αναφέρει στην προσφορά του</w:t>
      </w:r>
      <w:r w:rsidR="00111D5A" w:rsidRPr="00B356C7">
        <w:rPr>
          <w:bCs/>
          <w:lang w:val="el-GR"/>
        </w:rPr>
        <w:t>,</w:t>
      </w:r>
      <w:r w:rsidRPr="00B356C7">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B356C7">
        <w:rPr>
          <w:bCs/>
          <w:lang w:val="el-GR"/>
        </w:rPr>
        <w:fldChar w:fldCharType="begin"/>
      </w:r>
      <w:r w:rsidR="00111D5A" w:rsidRPr="00B356C7">
        <w:rPr>
          <w:bCs/>
          <w:lang w:val="el-GR"/>
        </w:rPr>
        <w:instrText xml:space="preserve"> REF _Ref496541356 \r \h </w:instrText>
      </w:r>
      <w:r w:rsidR="00B356C7">
        <w:rPr>
          <w:bCs/>
          <w:lang w:val="el-GR"/>
        </w:rPr>
        <w:instrText xml:space="preserve"> \* MERGEFORMAT </w:instrText>
      </w:r>
      <w:r w:rsidR="00111D5A" w:rsidRPr="00B356C7">
        <w:rPr>
          <w:bCs/>
          <w:lang w:val="el-GR"/>
        </w:rPr>
      </w:r>
      <w:r w:rsidR="00111D5A" w:rsidRPr="00B356C7">
        <w:rPr>
          <w:bCs/>
          <w:lang w:val="el-GR"/>
        </w:rPr>
        <w:fldChar w:fldCharType="separate"/>
      </w:r>
      <w:r w:rsidR="00A40D20">
        <w:rPr>
          <w:bCs/>
          <w:cs/>
          <w:lang w:val="el-GR"/>
        </w:rPr>
        <w:t>‎</w:t>
      </w:r>
      <w:r w:rsidR="00A40D20">
        <w:rPr>
          <w:bCs/>
          <w:lang w:val="el-GR"/>
        </w:rPr>
        <w:t>2.2.3</w:t>
      </w:r>
      <w:r w:rsidR="00111D5A" w:rsidRPr="00B356C7">
        <w:rPr>
          <w:bCs/>
          <w:lang w:val="el-GR"/>
        </w:rPr>
        <w:fldChar w:fldCharType="end"/>
      </w:r>
      <w:r w:rsidRPr="00B356C7">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B356C7">
        <w:rPr>
          <w:bCs/>
          <w:lang w:val="el-GR"/>
        </w:rPr>
        <w:fldChar w:fldCharType="begin"/>
      </w:r>
      <w:r w:rsidR="00111D5A" w:rsidRPr="00B356C7">
        <w:rPr>
          <w:bCs/>
          <w:lang w:val="el-GR"/>
        </w:rPr>
        <w:instrText xml:space="preserve"> REF _Ref496541356 \r \h </w:instrText>
      </w:r>
      <w:r w:rsidR="00B356C7">
        <w:rPr>
          <w:bCs/>
          <w:lang w:val="el-GR"/>
        </w:rPr>
        <w:instrText xml:space="preserve"> \* MERGEFORMAT </w:instrText>
      </w:r>
      <w:r w:rsidR="00111D5A" w:rsidRPr="00B356C7">
        <w:rPr>
          <w:bCs/>
          <w:lang w:val="el-GR"/>
        </w:rPr>
      </w:r>
      <w:r w:rsidR="00111D5A" w:rsidRPr="00B356C7">
        <w:rPr>
          <w:bCs/>
          <w:lang w:val="el-GR"/>
        </w:rPr>
        <w:fldChar w:fldCharType="separate"/>
      </w:r>
      <w:r w:rsidR="00A40D20">
        <w:rPr>
          <w:bCs/>
          <w:cs/>
          <w:lang w:val="el-GR"/>
        </w:rPr>
        <w:t>‎</w:t>
      </w:r>
      <w:r w:rsidR="00A40D20">
        <w:rPr>
          <w:bCs/>
          <w:lang w:val="el-GR"/>
        </w:rPr>
        <w:t>2.2.3</w:t>
      </w:r>
      <w:r w:rsidR="00111D5A" w:rsidRPr="00B356C7">
        <w:rPr>
          <w:bCs/>
          <w:lang w:val="el-GR"/>
        </w:rPr>
        <w:fldChar w:fldCharType="end"/>
      </w:r>
      <w:r w:rsidRPr="00B356C7">
        <w:rPr>
          <w:bCs/>
          <w:lang w:val="el-GR"/>
        </w:rPr>
        <w:t>.</w:t>
      </w:r>
      <w:r w:rsidR="00DF776D" w:rsidRPr="00B356C7">
        <w:rPr>
          <w:bCs/>
          <w:lang w:val="el-GR"/>
        </w:rPr>
        <w:t xml:space="preserve"> </w:t>
      </w:r>
    </w:p>
    <w:p w14:paraId="4F94B3F3" w14:textId="77777777" w:rsidR="00C70B7E" w:rsidRPr="00B356C7" w:rsidRDefault="00C70B7E">
      <w:pPr>
        <w:rPr>
          <w:lang w:val="el-GR"/>
        </w:rPr>
      </w:pPr>
    </w:p>
    <w:p w14:paraId="16C851B7" w14:textId="77777777" w:rsidR="008338F0" w:rsidRPr="00B356C7" w:rsidRDefault="003355E7" w:rsidP="00086782">
      <w:pPr>
        <w:pStyle w:val="30"/>
        <w:ind w:left="1276"/>
        <w:rPr>
          <w:lang w:val="el-GR"/>
        </w:rPr>
      </w:pPr>
      <w:bookmarkStart w:id="151" w:name="_Toc97194286"/>
      <w:bookmarkStart w:id="152" w:name="_Toc97194430"/>
      <w:bookmarkStart w:id="153" w:name="_Toc166240232"/>
      <w:r w:rsidRPr="00B356C7">
        <w:rPr>
          <w:lang w:val="el-GR"/>
        </w:rPr>
        <w:t>Κανόνες απόδειξης ποιοτικής επιλογής</w:t>
      </w:r>
      <w:bookmarkEnd w:id="151"/>
      <w:bookmarkEnd w:id="152"/>
      <w:bookmarkEnd w:id="153"/>
    </w:p>
    <w:p w14:paraId="1DF38431" w14:textId="70A4CCDE" w:rsidR="00A817FC" w:rsidRPr="00B356C7" w:rsidRDefault="00A817FC" w:rsidP="00A817FC">
      <w:pPr>
        <w:rPr>
          <w:bCs/>
          <w:lang w:val="el-GR" w:eastAsia="ar-SA"/>
        </w:rPr>
      </w:pPr>
      <w:r w:rsidRPr="00B356C7">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B356C7">
        <w:rPr>
          <w:bCs/>
          <w:lang w:val="el-GR" w:eastAsia="ar-SA"/>
        </w:rPr>
        <w:fldChar w:fldCharType="begin"/>
      </w:r>
      <w:r w:rsidRPr="00B356C7">
        <w:rPr>
          <w:bCs/>
          <w:lang w:val="el-GR" w:eastAsia="ar-SA"/>
        </w:rPr>
        <w:instrText xml:space="preserve"> REF _Ref496541397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2.2.1</w:t>
      </w:r>
      <w:r w:rsidRPr="00B356C7">
        <w:rPr>
          <w:bCs/>
          <w:lang w:val="el-GR" w:eastAsia="ar-SA"/>
        </w:rPr>
        <w:fldChar w:fldCharType="end"/>
      </w:r>
      <w:r w:rsidRPr="00B356C7">
        <w:rPr>
          <w:bCs/>
          <w:lang w:val="el-GR" w:eastAsia="ar-SA"/>
        </w:rPr>
        <w:t xml:space="preserve"> έως </w:t>
      </w:r>
      <w:r w:rsidRPr="00B356C7">
        <w:rPr>
          <w:bCs/>
          <w:lang w:val="el-GR" w:eastAsia="ar-SA"/>
        </w:rPr>
        <w:fldChar w:fldCharType="begin"/>
      </w:r>
      <w:r w:rsidRPr="00B356C7">
        <w:rPr>
          <w:bCs/>
          <w:lang w:val="el-GR" w:eastAsia="ar-SA"/>
        </w:rPr>
        <w:instrText xml:space="preserve"> REF _Ref74505980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2.2.8</w:t>
      </w:r>
      <w:r w:rsidRPr="00B356C7">
        <w:rPr>
          <w:bCs/>
          <w:lang w:val="el-GR" w:eastAsia="ar-SA"/>
        </w:rPr>
        <w:fldChar w:fldCharType="end"/>
      </w:r>
      <w:r w:rsidRPr="00B356C7">
        <w:rPr>
          <w:bCs/>
          <w:lang w:val="el-GR" w:eastAsia="ar-SA"/>
        </w:rPr>
        <w:t xml:space="preserve">, κρίνονται κατά την υποβολή της προσφοράς δια του ΕΕΕΣ κατά τα οριζόμενα στην παράγραφο </w:t>
      </w:r>
      <w:r w:rsidRPr="00B356C7">
        <w:rPr>
          <w:bCs/>
          <w:lang w:val="el-GR" w:eastAsia="ar-SA"/>
        </w:rPr>
        <w:fldChar w:fldCharType="begin"/>
      </w:r>
      <w:r w:rsidRPr="00B356C7">
        <w:rPr>
          <w:bCs/>
          <w:lang w:val="el-GR" w:eastAsia="ar-SA"/>
        </w:rPr>
        <w:instrText xml:space="preserve"> REF _Ref74505997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2.2.9.1</w:t>
      </w:r>
      <w:r w:rsidRPr="00B356C7">
        <w:rPr>
          <w:bCs/>
          <w:lang w:val="el-GR" w:eastAsia="ar-SA"/>
        </w:rPr>
        <w:fldChar w:fldCharType="end"/>
      </w:r>
      <w:r w:rsidRPr="00B356C7">
        <w:rPr>
          <w:bCs/>
          <w:lang w:val="el-GR" w:eastAsia="ar-SA"/>
        </w:rPr>
        <w:t xml:space="preserve">, κατά την υποβολή των δικαιολογητικών της παραγράφου </w:t>
      </w:r>
      <w:r w:rsidR="00E72FB5" w:rsidRPr="00B356C7">
        <w:rPr>
          <w:bCs/>
          <w:lang w:val="el-GR" w:eastAsia="ar-SA"/>
        </w:rPr>
        <w:fldChar w:fldCharType="begin"/>
      </w:r>
      <w:r w:rsidR="00E72FB5" w:rsidRPr="00B356C7">
        <w:rPr>
          <w:bCs/>
          <w:lang w:val="el-GR" w:eastAsia="ar-SA"/>
        </w:rPr>
        <w:instrText xml:space="preserve"> REF _Ref40957856 \r \h </w:instrText>
      </w:r>
      <w:r w:rsidR="00B356C7">
        <w:rPr>
          <w:bCs/>
          <w:lang w:val="el-GR" w:eastAsia="ar-SA"/>
        </w:rPr>
        <w:instrText xml:space="preserve"> \* MERGEFORMAT </w:instrText>
      </w:r>
      <w:r w:rsidR="00E72FB5" w:rsidRPr="00B356C7">
        <w:rPr>
          <w:bCs/>
          <w:lang w:val="el-GR" w:eastAsia="ar-SA"/>
        </w:rPr>
      </w:r>
      <w:r w:rsidR="00E72FB5" w:rsidRPr="00B356C7">
        <w:rPr>
          <w:bCs/>
          <w:lang w:val="el-GR" w:eastAsia="ar-SA"/>
        </w:rPr>
        <w:fldChar w:fldCharType="separate"/>
      </w:r>
      <w:r w:rsidR="00A40D20">
        <w:rPr>
          <w:bCs/>
          <w:cs/>
          <w:lang w:val="el-GR" w:eastAsia="ar-SA"/>
        </w:rPr>
        <w:t>‎</w:t>
      </w:r>
      <w:r w:rsidR="00A40D20">
        <w:rPr>
          <w:bCs/>
          <w:lang w:val="el-GR" w:eastAsia="ar-SA"/>
        </w:rPr>
        <w:t>2.2.9.2</w:t>
      </w:r>
      <w:r w:rsidR="00E72FB5" w:rsidRPr="00B356C7">
        <w:rPr>
          <w:bCs/>
          <w:lang w:val="el-GR" w:eastAsia="ar-SA"/>
        </w:rPr>
        <w:fldChar w:fldCharType="end"/>
      </w:r>
      <w:r w:rsidR="00E72FB5" w:rsidRPr="00B356C7">
        <w:rPr>
          <w:bCs/>
          <w:lang w:val="el-GR" w:eastAsia="ar-SA"/>
        </w:rPr>
        <w:t xml:space="preserve"> </w:t>
      </w:r>
      <w:r w:rsidRPr="00B356C7">
        <w:rPr>
          <w:bCs/>
          <w:lang w:val="el-GR" w:eastAsia="ar-SA"/>
        </w:rPr>
        <w:t xml:space="preserve">και κατά τη σύναψη της σύμβασης δια της υπεύθυνης δήλωσης, της περ. δ΄ της παρ. 3 του άρθρου 105 του ν. 4412/2016. </w:t>
      </w:r>
    </w:p>
    <w:p w14:paraId="5C91F6B4" w14:textId="77777777" w:rsidR="00CF5602" w:rsidRPr="00B356C7" w:rsidRDefault="00CF5602" w:rsidP="00CF5602">
      <w:pPr>
        <w:spacing w:before="120" w:line="276" w:lineRule="auto"/>
        <w:rPr>
          <w:bCs/>
          <w:lang w:val="el-GR" w:eastAsia="ar-SA"/>
        </w:rPr>
      </w:pPr>
      <w:r w:rsidRPr="00B356C7">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 </w:t>
      </w:r>
    </w:p>
    <w:p w14:paraId="222313CF" w14:textId="3C3C9F1C" w:rsidR="00E72FB5" w:rsidRPr="00B356C7" w:rsidRDefault="00E72FB5" w:rsidP="00E72FB5">
      <w:pPr>
        <w:rPr>
          <w:bCs/>
          <w:lang w:val="el-GR" w:eastAsia="ar-SA"/>
        </w:rPr>
      </w:pPr>
      <w:r w:rsidRPr="00B356C7">
        <w:rPr>
          <w:bCs/>
          <w:lang w:val="el-GR" w:eastAsia="ar-SA"/>
        </w:rPr>
        <w:t xml:space="preserve">Στην περίπτωση που ο οικονομικός φορέας στηρίζεται στις ικανότητες άλλων φορέων, σύμφωνα με </w:t>
      </w:r>
      <w:r w:rsidRPr="00B356C7">
        <w:rPr>
          <w:lang w:val="el-GR" w:eastAsia="ar-SA"/>
        </w:rPr>
        <w:t xml:space="preserve">την παράγραφο </w:t>
      </w:r>
      <w:r w:rsidRPr="00B356C7">
        <w:rPr>
          <w:bCs/>
          <w:lang w:val="el-GR" w:eastAsia="ar-SA"/>
        </w:rPr>
        <w:fldChar w:fldCharType="begin"/>
      </w:r>
      <w:r w:rsidRPr="00B356C7">
        <w:rPr>
          <w:bCs/>
          <w:lang w:val="el-GR" w:eastAsia="ar-SA"/>
        </w:rPr>
        <w:instrText xml:space="preserve"> REF _Ref74505980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2.2.8</w:t>
      </w:r>
      <w:r w:rsidRPr="00B356C7">
        <w:rPr>
          <w:bCs/>
          <w:lang w:val="el-GR" w:eastAsia="ar-SA"/>
        </w:rPr>
        <w:fldChar w:fldCharType="end"/>
      </w:r>
      <w:r w:rsidRPr="00B356C7">
        <w:rPr>
          <w:bCs/>
          <w:lang w:val="el-GR" w:eastAsia="ar-SA"/>
        </w:rPr>
        <w:t xml:space="preserve"> της παρούσας, οι φορείς στην ικανότητα των οποίων στηρίζεται υποχρεούνται να</w:t>
      </w:r>
      <w:r w:rsidR="00DF776D" w:rsidRPr="00B356C7">
        <w:rPr>
          <w:bCs/>
          <w:lang w:val="el-GR" w:eastAsia="ar-SA"/>
        </w:rPr>
        <w:t xml:space="preserve"> </w:t>
      </w:r>
      <w:r w:rsidRPr="00B356C7">
        <w:rPr>
          <w:bCs/>
          <w:lang w:val="el-GR" w:eastAsia="ar-SA"/>
        </w:rPr>
        <w:t xml:space="preserve">αποδεικνύουν, κατά τα οριζόμενα στις παραγράφους </w:t>
      </w:r>
      <w:r w:rsidRPr="00B356C7">
        <w:rPr>
          <w:bCs/>
          <w:lang w:val="el-GR" w:eastAsia="ar-SA"/>
        </w:rPr>
        <w:fldChar w:fldCharType="begin"/>
      </w:r>
      <w:r w:rsidRPr="00B356C7">
        <w:rPr>
          <w:bCs/>
          <w:lang w:val="el-GR" w:eastAsia="ar-SA"/>
        </w:rPr>
        <w:instrText xml:space="preserve"> REF _Ref74505997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2.2.9.1</w:t>
      </w:r>
      <w:r w:rsidRPr="00B356C7">
        <w:rPr>
          <w:bCs/>
          <w:lang w:val="el-GR" w:eastAsia="ar-SA"/>
        </w:rPr>
        <w:fldChar w:fldCharType="end"/>
      </w:r>
      <w:r w:rsidRPr="00B356C7">
        <w:rPr>
          <w:bCs/>
          <w:lang w:val="el-GR" w:eastAsia="ar-SA"/>
        </w:rPr>
        <w:t xml:space="preserve"> και </w:t>
      </w:r>
      <w:r w:rsidRPr="00B356C7">
        <w:rPr>
          <w:bCs/>
          <w:lang w:val="el-GR" w:eastAsia="ar-SA"/>
        </w:rPr>
        <w:fldChar w:fldCharType="begin"/>
      </w:r>
      <w:r w:rsidRPr="00B356C7">
        <w:rPr>
          <w:bCs/>
          <w:lang w:val="el-GR" w:eastAsia="ar-SA"/>
        </w:rPr>
        <w:instrText xml:space="preserve"> REF _Ref40957856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2.2.9.2</w:t>
      </w:r>
      <w:r w:rsidRPr="00B356C7">
        <w:rPr>
          <w:bCs/>
          <w:lang w:val="el-GR" w:eastAsia="ar-SA"/>
        </w:rPr>
        <w:fldChar w:fldCharType="end"/>
      </w:r>
      <w:r w:rsidRPr="00B356C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B356C7">
        <w:rPr>
          <w:lang w:val="el-GR" w:eastAsia="ar-SA"/>
        </w:rPr>
        <w:t xml:space="preserve">της παραγράφου </w:t>
      </w:r>
      <w:r w:rsidRPr="00B356C7">
        <w:rPr>
          <w:lang w:val="el-GR" w:eastAsia="ar-SA"/>
        </w:rPr>
        <w:fldChar w:fldCharType="begin"/>
      </w:r>
      <w:r w:rsidRPr="00B356C7">
        <w:rPr>
          <w:lang w:val="el-GR" w:eastAsia="ar-SA"/>
        </w:rPr>
        <w:instrText xml:space="preserve"> REF _Ref496541356 \r \h </w:instrText>
      </w:r>
      <w:r w:rsidR="00B356C7">
        <w:rPr>
          <w:lang w:val="el-GR" w:eastAsia="ar-SA"/>
        </w:rPr>
        <w:instrText xml:space="preserve"> \* MERGEFORMAT </w:instrText>
      </w:r>
      <w:r w:rsidRPr="00B356C7">
        <w:rPr>
          <w:lang w:val="el-GR" w:eastAsia="ar-SA"/>
        </w:rPr>
      </w:r>
      <w:r w:rsidRPr="00B356C7">
        <w:rPr>
          <w:lang w:val="el-GR" w:eastAsia="ar-SA"/>
        </w:rPr>
        <w:fldChar w:fldCharType="separate"/>
      </w:r>
      <w:r w:rsidR="00A40D20">
        <w:rPr>
          <w:cs/>
          <w:lang w:val="el-GR" w:eastAsia="ar-SA"/>
        </w:rPr>
        <w:t>‎</w:t>
      </w:r>
      <w:r w:rsidR="00A40D20">
        <w:rPr>
          <w:lang w:val="el-GR" w:eastAsia="ar-SA"/>
        </w:rPr>
        <w:t>2.2.3</w:t>
      </w:r>
      <w:r w:rsidRPr="00B356C7">
        <w:rPr>
          <w:lang w:val="el-GR" w:eastAsia="ar-SA"/>
        </w:rPr>
        <w:fldChar w:fldCharType="end"/>
      </w:r>
      <w:r w:rsidRPr="00B356C7">
        <w:rPr>
          <w:bCs/>
          <w:lang w:val="el-GR" w:eastAsia="ar-SA"/>
        </w:rPr>
        <w:t xml:space="preserve"> της παρούσας και ότι πληρούν τα σχετικά κριτήρια επιλογής κατά περίπτωση (παράγραφοι </w:t>
      </w:r>
      <w:r w:rsidRPr="00B356C7">
        <w:rPr>
          <w:bCs/>
          <w:lang w:val="el-GR" w:eastAsia="ar-SA"/>
        </w:rPr>
        <w:fldChar w:fldCharType="begin"/>
      </w:r>
      <w:r w:rsidRPr="00B356C7">
        <w:rPr>
          <w:bCs/>
          <w:lang w:val="el-GR" w:eastAsia="ar-SA"/>
        </w:rPr>
        <w:instrText xml:space="preserve"> REF _Ref496541309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2.2.5</w:t>
      </w:r>
      <w:r w:rsidRPr="00B356C7">
        <w:rPr>
          <w:bCs/>
          <w:lang w:val="el-GR" w:eastAsia="ar-SA"/>
        </w:rPr>
        <w:fldChar w:fldCharType="end"/>
      </w:r>
      <w:r w:rsidR="00E23097" w:rsidRPr="00B356C7">
        <w:rPr>
          <w:bCs/>
          <w:lang w:val="el-GR" w:eastAsia="ar-SA"/>
        </w:rPr>
        <w:t xml:space="preserve"> </w:t>
      </w:r>
      <w:r w:rsidRPr="00B356C7">
        <w:rPr>
          <w:bCs/>
          <w:lang w:val="el-GR" w:eastAsia="ar-SA"/>
        </w:rPr>
        <w:t>και 2.2.6).</w:t>
      </w:r>
    </w:p>
    <w:p w14:paraId="36BBB508" w14:textId="3DE94C50" w:rsidR="00E72FB5" w:rsidRPr="00B356C7" w:rsidRDefault="00E72FB5" w:rsidP="00E72FB5">
      <w:pPr>
        <w:rPr>
          <w:bCs/>
          <w:lang w:val="el-GR" w:eastAsia="ar-SA"/>
        </w:rPr>
      </w:pPr>
      <w:r w:rsidRPr="00B356C7">
        <w:rPr>
          <w:bCs/>
          <w:lang w:val="el-GR" w:eastAsia="ar-SA"/>
        </w:rPr>
        <w:t xml:space="preserve">Στην περίπτωση που </w:t>
      </w:r>
      <w:r w:rsidRPr="00B356C7">
        <w:rPr>
          <w:bCs/>
          <w:lang w:val="en-US" w:eastAsia="ar-SA"/>
        </w:rPr>
        <w:t>o</w:t>
      </w:r>
      <w:r w:rsidRPr="00B356C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B356C7">
        <w:rPr>
          <w:bCs/>
          <w:lang w:val="el-GR" w:eastAsia="ar-SA"/>
        </w:rPr>
        <w:fldChar w:fldCharType="begin"/>
      </w:r>
      <w:r w:rsidRPr="00B356C7">
        <w:rPr>
          <w:bCs/>
          <w:lang w:val="el-GR" w:eastAsia="ar-SA"/>
        </w:rPr>
        <w:instrText xml:space="preserve"> REF _Ref74505997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2.2.9.1</w:t>
      </w:r>
      <w:r w:rsidRPr="00B356C7">
        <w:rPr>
          <w:bCs/>
          <w:lang w:val="el-GR" w:eastAsia="ar-SA"/>
        </w:rPr>
        <w:fldChar w:fldCharType="end"/>
      </w:r>
      <w:r w:rsidRPr="00B356C7">
        <w:rPr>
          <w:bCs/>
          <w:lang w:val="el-GR" w:eastAsia="ar-SA"/>
        </w:rPr>
        <w:t xml:space="preserve"> και </w:t>
      </w:r>
      <w:r w:rsidRPr="00B356C7">
        <w:rPr>
          <w:bCs/>
          <w:lang w:val="el-GR" w:eastAsia="ar-SA"/>
        </w:rPr>
        <w:fldChar w:fldCharType="begin"/>
      </w:r>
      <w:r w:rsidRPr="00B356C7">
        <w:rPr>
          <w:bCs/>
          <w:lang w:val="el-GR" w:eastAsia="ar-SA"/>
        </w:rPr>
        <w:instrText xml:space="preserve"> REF _Ref40957856 \r \h </w:instrText>
      </w:r>
      <w:r w:rsidR="00B356C7">
        <w:rPr>
          <w:bCs/>
          <w:lang w:val="el-GR" w:eastAsia="ar-SA"/>
        </w:rPr>
        <w:instrText xml:space="preserve"> \* MERGEFORMAT </w:instrText>
      </w:r>
      <w:r w:rsidRPr="00B356C7">
        <w:rPr>
          <w:bCs/>
          <w:lang w:val="el-GR" w:eastAsia="ar-SA"/>
        </w:rPr>
      </w:r>
      <w:r w:rsidRPr="00B356C7">
        <w:rPr>
          <w:bCs/>
          <w:lang w:val="el-GR" w:eastAsia="ar-SA"/>
        </w:rPr>
        <w:fldChar w:fldCharType="separate"/>
      </w:r>
      <w:r w:rsidR="00A40D20">
        <w:rPr>
          <w:bCs/>
          <w:cs/>
          <w:lang w:val="el-GR" w:eastAsia="ar-SA"/>
        </w:rPr>
        <w:t>‎</w:t>
      </w:r>
      <w:r w:rsidR="00A40D20">
        <w:rPr>
          <w:bCs/>
          <w:lang w:val="el-GR" w:eastAsia="ar-SA"/>
        </w:rPr>
        <w:t>2.2.9.2</w:t>
      </w:r>
      <w:r w:rsidRPr="00B356C7">
        <w:rPr>
          <w:bCs/>
          <w:lang w:val="el-GR" w:eastAsia="ar-SA"/>
        </w:rPr>
        <w:fldChar w:fldCharType="end"/>
      </w:r>
      <w:r w:rsidRPr="00B356C7">
        <w:rPr>
          <w:bCs/>
          <w:lang w:val="el-GR" w:eastAsia="ar-SA"/>
        </w:rPr>
        <w:t xml:space="preserve">, ότι δεν συντρέχουν οι λόγοι αποκλεισμού της παραγράφου </w:t>
      </w:r>
      <w:r w:rsidRPr="00B356C7">
        <w:rPr>
          <w:lang w:val="el-GR" w:eastAsia="ar-SA"/>
        </w:rPr>
        <w:fldChar w:fldCharType="begin"/>
      </w:r>
      <w:r w:rsidRPr="00B356C7">
        <w:rPr>
          <w:lang w:val="el-GR" w:eastAsia="ar-SA"/>
        </w:rPr>
        <w:instrText xml:space="preserve"> REF _Ref496541356 \r \h </w:instrText>
      </w:r>
      <w:r w:rsidR="00B356C7">
        <w:rPr>
          <w:lang w:val="el-GR" w:eastAsia="ar-SA"/>
        </w:rPr>
        <w:instrText xml:space="preserve"> \* MERGEFORMAT </w:instrText>
      </w:r>
      <w:r w:rsidRPr="00B356C7">
        <w:rPr>
          <w:lang w:val="el-GR" w:eastAsia="ar-SA"/>
        </w:rPr>
      </w:r>
      <w:r w:rsidRPr="00B356C7">
        <w:rPr>
          <w:lang w:val="el-GR" w:eastAsia="ar-SA"/>
        </w:rPr>
        <w:fldChar w:fldCharType="separate"/>
      </w:r>
      <w:r w:rsidR="00A40D20">
        <w:rPr>
          <w:cs/>
          <w:lang w:val="el-GR" w:eastAsia="ar-SA"/>
        </w:rPr>
        <w:t>‎</w:t>
      </w:r>
      <w:r w:rsidR="00A40D20">
        <w:rPr>
          <w:lang w:val="el-GR" w:eastAsia="ar-SA"/>
        </w:rPr>
        <w:t>2.2.3</w:t>
      </w:r>
      <w:r w:rsidRPr="00B356C7">
        <w:rPr>
          <w:lang w:val="el-GR" w:eastAsia="ar-SA"/>
        </w:rPr>
        <w:fldChar w:fldCharType="end"/>
      </w:r>
      <w:r w:rsidR="00E23097" w:rsidRPr="00B356C7">
        <w:rPr>
          <w:lang w:val="el-GR" w:eastAsia="ar-SA"/>
        </w:rPr>
        <w:t xml:space="preserve"> </w:t>
      </w:r>
      <w:r w:rsidRPr="00B356C7">
        <w:rPr>
          <w:bCs/>
          <w:lang w:val="el-GR" w:eastAsia="ar-SA"/>
        </w:rPr>
        <w:t xml:space="preserve">της παρούσας. </w:t>
      </w:r>
    </w:p>
    <w:p w14:paraId="1B7E878C" w14:textId="0C7D6B1B" w:rsidR="00A817FC" w:rsidRPr="00B356C7" w:rsidRDefault="00E72FB5" w:rsidP="00652066">
      <w:pPr>
        <w:suppressAutoHyphens w:val="0"/>
        <w:spacing w:after="160" w:line="259" w:lineRule="auto"/>
        <w:rPr>
          <w:rFonts w:eastAsia="Calibri" w:cs="Times New Roman"/>
          <w:lang w:val="el-GR" w:eastAsia="en-US"/>
        </w:rPr>
      </w:pPr>
      <w:r w:rsidRPr="00B356C7">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sidRPr="00B356C7">
        <w:rPr>
          <w:rFonts w:eastAsia="Calibri" w:cs="Times New Roman"/>
          <w:lang w:val="el-GR" w:eastAsia="en-US"/>
        </w:rPr>
        <w:t>,</w:t>
      </w:r>
      <w:r w:rsidRPr="00B356C7">
        <w:rPr>
          <w:rFonts w:eastAsia="Calibri" w:cs="Times New Roman"/>
          <w:lang w:val="el-GR" w:eastAsia="en-US"/>
        </w:rPr>
        <w:t xml:space="preserve"> οι προσφέροντες οφείλουν να ενημερώσουν αμελλητί την αναθέτουσα αρχή. </w:t>
      </w:r>
    </w:p>
    <w:p w14:paraId="6022CBC4" w14:textId="77777777" w:rsidR="008338F0" w:rsidRPr="00B356C7" w:rsidRDefault="003355E7" w:rsidP="003A109E">
      <w:pPr>
        <w:pStyle w:val="40"/>
        <w:rPr>
          <w:rFonts w:cs="Tahoma"/>
          <w:i/>
          <w:color w:val="5B9BD5"/>
          <w:szCs w:val="22"/>
          <w:lang w:val="el-GR"/>
        </w:rPr>
      </w:pPr>
      <w:bookmarkStart w:id="154" w:name="_Ref74505997"/>
      <w:bookmarkStart w:id="155" w:name="_Toc97194287"/>
      <w:bookmarkStart w:id="156" w:name="_Toc166240233"/>
      <w:r w:rsidRPr="00B356C7">
        <w:rPr>
          <w:rFonts w:cs="Tahoma"/>
          <w:szCs w:val="22"/>
          <w:lang w:val="el-GR"/>
        </w:rPr>
        <w:t>Προκαταρκτική απόδειξη κατά την υποβολή προσφορών</w:t>
      </w:r>
      <w:bookmarkEnd w:id="154"/>
      <w:bookmarkEnd w:id="155"/>
      <w:bookmarkEnd w:id="156"/>
      <w:r w:rsidRPr="00B356C7">
        <w:rPr>
          <w:rFonts w:cs="Tahoma"/>
          <w:szCs w:val="22"/>
          <w:lang w:val="el-GR"/>
        </w:rPr>
        <w:t xml:space="preserve"> </w:t>
      </w:r>
    </w:p>
    <w:p w14:paraId="60C05080" w14:textId="2A88DB98" w:rsidR="00F64037" w:rsidRPr="00B356C7" w:rsidRDefault="003355E7" w:rsidP="00652066">
      <w:pPr>
        <w:rPr>
          <w:lang w:val="el-GR"/>
        </w:rPr>
      </w:pPr>
      <w:r w:rsidRPr="00B356C7">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B356C7">
        <w:rPr>
          <w:lang w:val="el-GR"/>
        </w:rPr>
        <w:fldChar w:fldCharType="begin"/>
      </w:r>
      <w:r w:rsidR="00B622FA" w:rsidRPr="00B356C7">
        <w:rPr>
          <w:lang w:val="el-GR"/>
        </w:rPr>
        <w:instrText xml:space="preserve"> REF _Ref496541356 \r \h </w:instrText>
      </w:r>
      <w:r w:rsidR="00DF02B0" w:rsidRPr="00B356C7">
        <w:rPr>
          <w:lang w:val="el-GR"/>
        </w:rPr>
        <w:instrText xml:space="preserve"> \* MERGEFORMAT </w:instrText>
      </w:r>
      <w:r w:rsidR="00B622FA" w:rsidRPr="00B356C7">
        <w:rPr>
          <w:lang w:val="el-GR"/>
        </w:rPr>
      </w:r>
      <w:r w:rsidR="00B622FA" w:rsidRPr="00B356C7">
        <w:rPr>
          <w:lang w:val="el-GR"/>
        </w:rPr>
        <w:fldChar w:fldCharType="separate"/>
      </w:r>
      <w:r w:rsidR="00A40D20">
        <w:rPr>
          <w:cs/>
          <w:lang w:val="el-GR"/>
        </w:rPr>
        <w:t>‎</w:t>
      </w:r>
      <w:r w:rsidR="00A40D20">
        <w:rPr>
          <w:lang w:val="el-GR"/>
        </w:rPr>
        <w:t>2.2.3</w:t>
      </w:r>
      <w:r w:rsidR="00B622FA" w:rsidRPr="00B356C7">
        <w:rPr>
          <w:lang w:val="el-GR"/>
        </w:rPr>
        <w:fldChar w:fldCharType="end"/>
      </w:r>
      <w:r w:rsidRPr="00B356C7">
        <w:rPr>
          <w:lang w:val="el-GR"/>
        </w:rPr>
        <w:t xml:space="preserve"> </w:t>
      </w:r>
      <w:r w:rsidR="00FD25A2" w:rsidRPr="00B356C7">
        <w:rPr>
          <w:lang w:val="el-GR"/>
        </w:rPr>
        <w:t>«</w:t>
      </w:r>
      <w:r w:rsidR="00FC2B8A" w:rsidRPr="00B356C7">
        <w:rPr>
          <w:lang w:val="el-GR"/>
        </w:rPr>
        <w:t>Λόγοι Αποκλεισμού</w:t>
      </w:r>
      <w:r w:rsidR="00FD25A2" w:rsidRPr="00B356C7">
        <w:rPr>
          <w:lang w:val="el-GR"/>
        </w:rPr>
        <w:t>»</w:t>
      </w:r>
      <w:r w:rsidR="00FC2B8A" w:rsidRPr="00B356C7">
        <w:rPr>
          <w:lang w:val="el-GR"/>
        </w:rPr>
        <w:t xml:space="preserve"> </w:t>
      </w:r>
      <w:r w:rsidRPr="00B356C7">
        <w:rPr>
          <w:lang w:val="el-GR"/>
        </w:rPr>
        <w:t xml:space="preserve">και β) πληρούν τα </w:t>
      </w:r>
      <w:r w:rsidR="00FD25A2" w:rsidRPr="00B356C7">
        <w:rPr>
          <w:lang w:val="el-GR"/>
        </w:rPr>
        <w:t>«Κ</w:t>
      </w:r>
      <w:r w:rsidRPr="00B356C7">
        <w:rPr>
          <w:lang w:val="el-GR"/>
        </w:rPr>
        <w:t xml:space="preserve">ριτήρια </w:t>
      </w:r>
      <w:r w:rsidR="00FD25A2" w:rsidRPr="00B356C7">
        <w:rPr>
          <w:lang w:val="el-GR"/>
        </w:rPr>
        <w:t>Ποι</w:t>
      </w:r>
      <w:r w:rsidR="0071303E" w:rsidRPr="00B356C7">
        <w:rPr>
          <w:lang w:val="el-GR"/>
        </w:rPr>
        <w:t>ο</w:t>
      </w:r>
      <w:r w:rsidR="00FD25A2" w:rsidRPr="00B356C7">
        <w:rPr>
          <w:lang w:val="el-GR"/>
        </w:rPr>
        <w:t>τικής Ε</w:t>
      </w:r>
      <w:r w:rsidRPr="00B356C7">
        <w:rPr>
          <w:lang w:val="el-GR"/>
        </w:rPr>
        <w:t>πιλογής</w:t>
      </w:r>
      <w:r w:rsidR="00FD25A2" w:rsidRPr="00B356C7">
        <w:rPr>
          <w:lang w:val="el-GR"/>
        </w:rPr>
        <w:t>»</w:t>
      </w:r>
      <w:r w:rsidRPr="00B356C7">
        <w:rPr>
          <w:lang w:val="el-GR"/>
        </w:rPr>
        <w:t xml:space="preserve"> των παραγράφων</w:t>
      </w:r>
      <w:r w:rsidR="007E61C0" w:rsidRPr="00B356C7">
        <w:rPr>
          <w:lang w:val="el-GR"/>
        </w:rPr>
        <w:t xml:space="preserve"> </w:t>
      </w:r>
      <w:r w:rsidR="007E61C0" w:rsidRPr="00B356C7">
        <w:rPr>
          <w:lang w:val="el-GR"/>
        </w:rPr>
        <w:fldChar w:fldCharType="begin"/>
      </w:r>
      <w:r w:rsidR="007E61C0" w:rsidRPr="00B356C7">
        <w:rPr>
          <w:lang w:val="el-GR"/>
        </w:rPr>
        <w:instrText xml:space="preserve"> REF _Ref74510337 \r \h </w:instrText>
      </w:r>
      <w:r w:rsidR="00B356C7">
        <w:rPr>
          <w:lang w:val="el-GR"/>
        </w:rPr>
        <w:instrText xml:space="preserve"> \* MERGEFORMAT </w:instrText>
      </w:r>
      <w:r w:rsidR="007E61C0" w:rsidRPr="00B356C7">
        <w:rPr>
          <w:lang w:val="el-GR"/>
        </w:rPr>
      </w:r>
      <w:r w:rsidR="007E61C0" w:rsidRPr="00B356C7">
        <w:rPr>
          <w:lang w:val="el-GR"/>
        </w:rPr>
        <w:fldChar w:fldCharType="separate"/>
      </w:r>
      <w:r w:rsidR="00A40D20">
        <w:rPr>
          <w:cs/>
          <w:lang w:val="el-GR"/>
        </w:rPr>
        <w:t>‎</w:t>
      </w:r>
      <w:r w:rsidR="00A40D20">
        <w:rPr>
          <w:lang w:val="el-GR"/>
        </w:rPr>
        <w:t>2.2.4</w:t>
      </w:r>
      <w:r w:rsidR="007E61C0" w:rsidRPr="00B356C7">
        <w:rPr>
          <w:lang w:val="el-GR"/>
        </w:rPr>
        <w:fldChar w:fldCharType="end"/>
      </w:r>
      <w:r w:rsidRPr="00B356C7">
        <w:rPr>
          <w:lang w:val="el-GR"/>
        </w:rPr>
        <w:t xml:space="preserve">, </w:t>
      </w:r>
      <w:r w:rsidR="00B622FA" w:rsidRPr="00B356C7">
        <w:rPr>
          <w:lang w:val="el-GR"/>
        </w:rPr>
        <w:fldChar w:fldCharType="begin"/>
      </w:r>
      <w:r w:rsidR="00B622FA" w:rsidRPr="00B356C7">
        <w:rPr>
          <w:lang w:val="el-GR"/>
        </w:rPr>
        <w:instrText xml:space="preserve"> REF _Ref496541309 \r \h </w:instrText>
      </w:r>
      <w:r w:rsidR="00DF02B0" w:rsidRPr="00B356C7">
        <w:rPr>
          <w:lang w:val="el-GR"/>
        </w:rPr>
        <w:instrText xml:space="preserve"> \* MERGEFORMAT </w:instrText>
      </w:r>
      <w:r w:rsidR="00B622FA" w:rsidRPr="00B356C7">
        <w:rPr>
          <w:lang w:val="el-GR"/>
        </w:rPr>
      </w:r>
      <w:r w:rsidR="00B622FA" w:rsidRPr="00B356C7">
        <w:rPr>
          <w:lang w:val="el-GR"/>
        </w:rPr>
        <w:fldChar w:fldCharType="separate"/>
      </w:r>
      <w:r w:rsidR="00A40D20">
        <w:rPr>
          <w:cs/>
          <w:lang w:val="el-GR"/>
        </w:rPr>
        <w:t>‎</w:t>
      </w:r>
      <w:r w:rsidR="00A40D20">
        <w:rPr>
          <w:lang w:val="el-GR"/>
        </w:rPr>
        <w:t>2.2.5</w:t>
      </w:r>
      <w:r w:rsidR="00B622FA" w:rsidRPr="00B356C7">
        <w:rPr>
          <w:lang w:val="el-GR"/>
        </w:rPr>
        <w:fldChar w:fldCharType="end"/>
      </w:r>
      <w:r w:rsidRPr="00B356C7">
        <w:rPr>
          <w:lang w:val="el-GR"/>
        </w:rPr>
        <w:t xml:space="preserve">, </w:t>
      </w:r>
      <w:r w:rsidR="00B622FA" w:rsidRPr="00B356C7">
        <w:rPr>
          <w:lang w:val="el-GR"/>
        </w:rPr>
        <w:fldChar w:fldCharType="begin"/>
      </w:r>
      <w:r w:rsidR="00B622FA" w:rsidRPr="00B356C7">
        <w:rPr>
          <w:lang w:val="el-GR"/>
        </w:rPr>
        <w:instrText xml:space="preserve"> REF _Ref496541329 \r \h </w:instrText>
      </w:r>
      <w:r w:rsidR="00DF02B0" w:rsidRPr="00B356C7">
        <w:rPr>
          <w:lang w:val="el-GR"/>
        </w:rPr>
        <w:instrText xml:space="preserve"> \* MERGEFORMAT </w:instrText>
      </w:r>
      <w:r w:rsidR="00B622FA" w:rsidRPr="00B356C7">
        <w:rPr>
          <w:lang w:val="el-GR"/>
        </w:rPr>
      </w:r>
      <w:r w:rsidR="00B622FA" w:rsidRPr="00B356C7">
        <w:rPr>
          <w:lang w:val="el-GR"/>
        </w:rPr>
        <w:fldChar w:fldCharType="separate"/>
      </w:r>
      <w:r w:rsidR="00A40D20">
        <w:rPr>
          <w:cs/>
          <w:lang w:val="el-GR"/>
        </w:rPr>
        <w:t>‎</w:t>
      </w:r>
      <w:r w:rsidR="00A40D20">
        <w:rPr>
          <w:lang w:val="el-GR"/>
        </w:rPr>
        <w:t>2.2.6</w:t>
      </w:r>
      <w:r w:rsidR="00B622FA" w:rsidRPr="00B356C7">
        <w:rPr>
          <w:lang w:val="el-GR"/>
        </w:rPr>
        <w:fldChar w:fldCharType="end"/>
      </w:r>
      <w:r w:rsidRPr="00B356C7">
        <w:rPr>
          <w:lang w:val="el-GR"/>
        </w:rPr>
        <w:t xml:space="preserve"> και </w:t>
      </w:r>
      <w:r w:rsidR="00B622FA" w:rsidRPr="00B356C7">
        <w:rPr>
          <w:lang w:val="el-GR"/>
        </w:rPr>
        <w:fldChar w:fldCharType="begin"/>
      </w:r>
      <w:r w:rsidR="00B622FA" w:rsidRPr="00B356C7">
        <w:rPr>
          <w:lang w:val="el-GR"/>
        </w:rPr>
        <w:instrText xml:space="preserve"> REF _Ref496541343 \r \h </w:instrText>
      </w:r>
      <w:r w:rsidR="00DF02B0" w:rsidRPr="00B356C7">
        <w:rPr>
          <w:lang w:val="el-GR"/>
        </w:rPr>
        <w:instrText xml:space="preserve"> \* MERGEFORMAT </w:instrText>
      </w:r>
      <w:r w:rsidR="00B622FA" w:rsidRPr="00B356C7">
        <w:rPr>
          <w:lang w:val="el-GR"/>
        </w:rPr>
      </w:r>
      <w:r w:rsidR="00B622FA" w:rsidRPr="00B356C7">
        <w:rPr>
          <w:lang w:val="el-GR"/>
        </w:rPr>
        <w:fldChar w:fldCharType="separate"/>
      </w:r>
      <w:r w:rsidR="00A40D20">
        <w:rPr>
          <w:cs/>
          <w:lang w:val="el-GR"/>
        </w:rPr>
        <w:t>‎</w:t>
      </w:r>
      <w:r w:rsidR="00A40D20">
        <w:rPr>
          <w:lang w:val="el-GR"/>
        </w:rPr>
        <w:t>2.2.7</w:t>
      </w:r>
      <w:r w:rsidR="00B622FA" w:rsidRPr="00B356C7">
        <w:rPr>
          <w:lang w:val="el-GR"/>
        </w:rPr>
        <w:fldChar w:fldCharType="end"/>
      </w:r>
      <w:r w:rsidRPr="00B356C7">
        <w:rPr>
          <w:lang w:val="el-GR"/>
        </w:rPr>
        <w:t xml:space="preserve"> της παρούσης,</w:t>
      </w:r>
      <w:r w:rsidRPr="00B356C7">
        <w:rPr>
          <w:rFonts w:eastAsia="SimSun"/>
          <w:lang w:val="el-GR"/>
        </w:rPr>
        <w:t xml:space="preserve"> </w:t>
      </w:r>
      <w:r w:rsidRPr="00B356C7">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B356C7">
        <w:rPr>
          <w:lang w:val="el-GR"/>
        </w:rPr>
        <w:t>ΕΥΡΩΠΑΙΚΟ ΕΝΙΑΙΟ ΕΓΓΡΑΦΟ ΣΥΜΒΑΣΗΣ (ΕΕΕΣ)</w:t>
      </w:r>
      <w:r w:rsidR="00F64037" w:rsidRPr="00B356C7">
        <w:rPr>
          <w:lang w:val="el-GR"/>
        </w:rPr>
        <w:t xml:space="preserve"> </w:t>
      </w:r>
      <w:r w:rsidR="004255F2" w:rsidRPr="00B356C7">
        <w:rPr>
          <w:lang w:val="el-GR"/>
        </w:rPr>
        <w:t xml:space="preserve">ΠΑΡΑΡΤΗΜΑ ΙΙI – ΕΥΡΩΠΑΙΚΟ ΕΝΙΑΙΟ ΕΓΓΡΑΦΟ ΣΥΜΒΑΣΗΣ (ΕΕΕΣ) </w:t>
      </w:r>
      <w:r w:rsidRPr="00B356C7">
        <w:rPr>
          <w:i/>
          <w:lang w:val="el-GR"/>
        </w:rPr>
        <w:t>,</w:t>
      </w:r>
      <w:r w:rsidRPr="00B356C7">
        <w:rPr>
          <w:lang w:val="el-GR"/>
        </w:rPr>
        <w:t xml:space="preserve"> </w:t>
      </w:r>
      <w:r w:rsidR="00F64037" w:rsidRPr="00B356C7">
        <w:rPr>
          <w:lang w:val="el-GR"/>
        </w:rPr>
        <w:t>το οποίο ισοδυναμεί</w:t>
      </w:r>
      <w:r w:rsidR="00DF776D" w:rsidRPr="00B356C7">
        <w:rPr>
          <w:lang w:val="el-GR"/>
        </w:rPr>
        <w:t xml:space="preserve"> </w:t>
      </w:r>
      <w:r w:rsidR="00F64037" w:rsidRPr="00B356C7">
        <w:rPr>
          <w:lang w:val="el-GR"/>
        </w:rPr>
        <w:t>με</w:t>
      </w:r>
      <w:r w:rsidRPr="00B356C7">
        <w:rPr>
          <w:lang w:val="el-GR"/>
        </w:rPr>
        <w:t xml:space="preserve"> ενημερωμένη υπεύθυνη δήλωση, με τις συνέπειες του ν. 1599/1986. </w:t>
      </w:r>
      <w:r w:rsidR="00B739BB" w:rsidRPr="00B356C7">
        <w:rPr>
          <w:lang w:val="el-GR"/>
        </w:rPr>
        <w:t xml:space="preserve">Το ΕΕΕΣ </w:t>
      </w:r>
      <w:r w:rsidR="00F64037" w:rsidRPr="00B356C7">
        <w:rPr>
          <w:lang w:val="el-GR"/>
        </w:rPr>
        <w:t>καταρτίζεται βάσει του τυποποιημένου εντύπου</w:t>
      </w:r>
      <w:r w:rsidR="00DF776D" w:rsidRPr="00B356C7">
        <w:rPr>
          <w:lang w:val="el-GR"/>
        </w:rPr>
        <w:t xml:space="preserve"> </w:t>
      </w:r>
      <w:r w:rsidR="00F64037" w:rsidRPr="00B356C7">
        <w:rPr>
          <w:lang w:val="el-GR"/>
        </w:rPr>
        <w:lastRenderedPageBreak/>
        <w:t>του Παραρτήματος 2 του Κανονισμού (ΕΕ) 2016/7 και συμπληρώνεται από τους προσφέροντες οικονομικούς φορείς σύμφωνα με τις οδηγίες</w:t>
      </w:r>
      <w:r w:rsidR="00DF776D" w:rsidRPr="00B356C7">
        <w:rPr>
          <w:lang w:val="el-GR"/>
        </w:rPr>
        <w:t xml:space="preserve"> </w:t>
      </w:r>
      <w:r w:rsidR="00F64037" w:rsidRPr="00B356C7">
        <w:rPr>
          <w:lang w:val="el-GR"/>
        </w:rPr>
        <w:t>του Παραρτήματος 1</w:t>
      </w:r>
      <w:r w:rsidR="00F64037" w:rsidRPr="00B356C7">
        <w:rPr>
          <w:rStyle w:val="WW-FootnoteReference10"/>
          <w:lang w:val="el-GR"/>
        </w:rPr>
        <w:footnoteReference w:id="5"/>
      </w:r>
      <w:r w:rsidR="00F64037" w:rsidRPr="00B356C7">
        <w:rPr>
          <w:lang w:val="el-GR"/>
        </w:rPr>
        <w:t>.</w:t>
      </w:r>
    </w:p>
    <w:p w14:paraId="4CDD1C29" w14:textId="77777777" w:rsidR="00B739BB" w:rsidRPr="00B356C7" w:rsidRDefault="00B739BB" w:rsidP="00B739BB">
      <w:pPr>
        <w:rPr>
          <w:i/>
          <w:color w:val="5B9BD5"/>
          <w:u w:val="single"/>
          <w:lang w:val="el-GR"/>
        </w:rPr>
      </w:pPr>
      <w:r w:rsidRPr="00B356C7">
        <w:rPr>
          <w:u w:val="single"/>
          <w:lang w:val="el-GR"/>
        </w:rPr>
        <w:t>Επισημαίνεται ότι οι προσφέροντες για το μέρος IV Κριτήρια επιλογής του ΕΕΕΣ συμπληρώνουν μόνο την</w:t>
      </w:r>
      <w:r w:rsidRPr="00B356C7">
        <w:rPr>
          <w:b/>
          <w:bCs/>
          <w:u w:val="single"/>
          <w:lang w:val="el-GR"/>
        </w:rPr>
        <w:t xml:space="preserve"> ενότητα α «Γενική ένδειξη για όλα τα κριτήρια επιλογής».</w:t>
      </w:r>
      <w:r w:rsidRPr="00B356C7">
        <w:rPr>
          <w:i/>
          <w:color w:val="5B9BD5"/>
          <w:u w:val="single"/>
          <w:lang w:val="el-GR"/>
        </w:rPr>
        <w:t xml:space="preserve"> </w:t>
      </w:r>
    </w:p>
    <w:p w14:paraId="3E54FC9B" w14:textId="77777777" w:rsidR="00F64037" w:rsidRPr="00B356C7" w:rsidRDefault="00F64037" w:rsidP="00F64037">
      <w:pPr>
        <w:rPr>
          <w:lang w:val="el-GR"/>
        </w:rPr>
      </w:pPr>
      <w:r w:rsidRPr="00B356C7">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B356C7">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B356C7" w:rsidRDefault="00F64037" w:rsidP="00F64037">
      <w:pPr>
        <w:rPr>
          <w:lang w:val="el-GR"/>
        </w:rPr>
      </w:pPr>
      <w:r w:rsidRPr="00B356C7">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B356C7" w:rsidRDefault="00F64037" w:rsidP="00F64037">
      <w:pPr>
        <w:rPr>
          <w:lang w:val="el-GR"/>
        </w:rPr>
      </w:pPr>
      <w:r w:rsidRPr="00B356C7">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CE29A27" w:rsidR="00F64037" w:rsidRPr="00B356C7" w:rsidRDefault="00F64037" w:rsidP="00F64037">
      <w:pPr>
        <w:rPr>
          <w:lang w:val="el-GR" w:eastAsia="ar-SA"/>
        </w:rPr>
      </w:pPr>
      <w:r w:rsidRPr="00B356C7">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356C7">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9" w:history="1">
        <w:r w:rsidR="00E14FF7" w:rsidRPr="00B356C7">
          <w:rPr>
            <w:rStyle w:val="-"/>
          </w:rPr>
          <w:t>http</w:t>
        </w:r>
        <w:r w:rsidR="00E14FF7" w:rsidRPr="00B356C7">
          <w:rPr>
            <w:rStyle w:val="-"/>
            <w:lang w:val="el-GR"/>
          </w:rPr>
          <w:t>://</w:t>
        </w:r>
        <w:r w:rsidR="00E14FF7" w:rsidRPr="00B356C7">
          <w:rPr>
            <w:rStyle w:val="-"/>
          </w:rPr>
          <w:t>www</w:t>
        </w:r>
        <w:r w:rsidR="00E14FF7" w:rsidRPr="00B356C7">
          <w:rPr>
            <w:rStyle w:val="-"/>
            <w:lang w:val="el-GR"/>
          </w:rPr>
          <w:t>.</w:t>
        </w:r>
        <w:proofErr w:type="spellStart"/>
        <w:r w:rsidR="00E14FF7" w:rsidRPr="00B356C7">
          <w:rPr>
            <w:rStyle w:val="-"/>
          </w:rPr>
          <w:t>eaadhsy</w:t>
        </w:r>
        <w:proofErr w:type="spellEnd"/>
        <w:r w:rsidR="00E14FF7" w:rsidRPr="00B356C7">
          <w:rPr>
            <w:rStyle w:val="-"/>
            <w:lang w:val="el-GR"/>
          </w:rPr>
          <w:t>.</w:t>
        </w:r>
        <w:r w:rsidR="00E14FF7" w:rsidRPr="00B356C7">
          <w:rPr>
            <w:rStyle w:val="-"/>
          </w:rPr>
          <w:t>gr</w:t>
        </w:r>
      </w:hyperlink>
      <w:r w:rsidR="00901D54" w:rsidRPr="00B356C7">
        <w:rPr>
          <w:rStyle w:val="-"/>
          <w:lang w:val="el-GR"/>
        </w:rPr>
        <w:t>.</w:t>
      </w:r>
    </w:p>
    <w:p w14:paraId="4F86609E" w14:textId="6A2EFC78" w:rsidR="00F64037" w:rsidRPr="00B356C7" w:rsidRDefault="00F64037" w:rsidP="00F64037">
      <w:pPr>
        <w:suppressAutoHyphens w:val="0"/>
        <w:spacing w:line="259" w:lineRule="auto"/>
        <w:rPr>
          <w:rFonts w:eastAsia="Calibri" w:cs="Times New Roman"/>
          <w:lang w:val="el-GR" w:eastAsia="en-US"/>
        </w:rPr>
      </w:pPr>
      <w:r w:rsidRPr="00B356C7">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B356C7">
        <w:rPr>
          <w:rFonts w:eastAsia="Calibri" w:cs="Times New Roman"/>
          <w:lang w:val="el-GR" w:eastAsia="en-US"/>
        </w:rPr>
        <w:t xml:space="preserve">την </w:t>
      </w:r>
      <w:r w:rsidRPr="00B356C7">
        <w:rPr>
          <w:rFonts w:eastAsia="Calibri" w:cs="Times New Roman"/>
          <w:lang w:val="el-GR" w:eastAsia="en-US"/>
        </w:rPr>
        <w:t>παρ</w:t>
      </w:r>
      <w:r w:rsidR="0067035E" w:rsidRPr="00B356C7">
        <w:rPr>
          <w:rFonts w:eastAsia="Calibri" w:cs="Times New Roman"/>
          <w:lang w:val="el-GR" w:eastAsia="en-US"/>
        </w:rPr>
        <w:t>ά</w:t>
      </w:r>
      <w:r w:rsidRPr="00B356C7">
        <w:rPr>
          <w:rFonts w:eastAsia="Calibri" w:cs="Times New Roman"/>
          <w:lang w:val="el-GR" w:eastAsia="en-US"/>
        </w:rPr>
        <w:t>γρ</w:t>
      </w:r>
      <w:r w:rsidR="0067035E" w:rsidRPr="00B356C7">
        <w:rPr>
          <w:rFonts w:eastAsia="Calibri" w:cs="Times New Roman"/>
          <w:lang w:val="el-GR" w:eastAsia="en-US"/>
        </w:rPr>
        <w:t>α</w:t>
      </w:r>
      <w:r w:rsidRPr="00B356C7">
        <w:rPr>
          <w:rFonts w:eastAsia="Calibri" w:cs="Times New Roman"/>
          <w:lang w:val="el-GR" w:eastAsia="en-US"/>
        </w:rPr>
        <w:t xml:space="preserve">φο 2.2.3 της παρούσης και ταυτόχρονα να επικαλεσθεί και τυχόν </w:t>
      </w:r>
      <w:proofErr w:type="spellStart"/>
      <w:r w:rsidRPr="00B356C7">
        <w:rPr>
          <w:rFonts w:eastAsia="Calibri" w:cs="Times New Roman"/>
          <w:lang w:val="el-GR" w:eastAsia="en-US"/>
        </w:rPr>
        <w:t>ληφθέντα</w:t>
      </w:r>
      <w:proofErr w:type="spellEnd"/>
      <w:r w:rsidRPr="00B356C7">
        <w:rPr>
          <w:rFonts w:eastAsia="Calibri" w:cs="Times New Roman"/>
          <w:lang w:val="el-GR" w:eastAsia="en-US"/>
        </w:rPr>
        <w:t xml:space="preserve"> μέτρα προς αποκατάσταση της αξιοπιστίας του.</w:t>
      </w:r>
    </w:p>
    <w:p w14:paraId="7135789E" w14:textId="1F00ACEB" w:rsidR="00F64037" w:rsidRPr="00B356C7" w:rsidRDefault="00F64037" w:rsidP="00F64037">
      <w:pPr>
        <w:suppressAutoHyphens w:val="0"/>
        <w:spacing w:after="160" w:line="259" w:lineRule="auto"/>
        <w:rPr>
          <w:rFonts w:eastAsia="Calibri" w:cs="Times New Roman"/>
          <w:lang w:val="el-GR" w:eastAsia="en-US"/>
        </w:rPr>
      </w:pPr>
      <w:r w:rsidRPr="00B356C7">
        <w:rPr>
          <w:rFonts w:eastAsia="Calibri" w:cs="Times New Roman"/>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B356C7">
        <w:rPr>
          <w:rFonts w:eastAsia="Calibri" w:cs="Times New Roman"/>
          <w:lang w:val="el-GR" w:eastAsia="en-US"/>
        </w:rPr>
        <w:t xml:space="preserve">3 </w:t>
      </w:r>
      <w:r w:rsidRPr="00B356C7">
        <w:rPr>
          <w:rFonts w:eastAsia="Calibri" w:cs="Times New Roman"/>
          <w:lang w:val="el-GR" w:eastAsia="en-US"/>
        </w:rPr>
        <w:t>της παρούσης, αναλύεται στο σχετικό πεδίο που προβάλλει κατόπιν θετικής απάντησης</w:t>
      </w:r>
      <w:r w:rsidRPr="00B356C7">
        <w:rPr>
          <w:rFonts w:eastAsia="Calibri" w:cs="Times New Roman"/>
          <w:vertAlign w:val="superscript"/>
          <w:lang w:val="el-GR" w:eastAsia="en-US"/>
        </w:rPr>
        <w:footnoteReference w:id="6"/>
      </w:r>
      <w:r w:rsidRPr="00B356C7">
        <w:rPr>
          <w:rFonts w:eastAsia="Calibri" w:cs="Times New Roman"/>
          <w:lang w:val="el-GR" w:eastAsia="en-US"/>
        </w:rPr>
        <w:t>.</w:t>
      </w:r>
    </w:p>
    <w:p w14:paraId="2B6142D4" w14:textId="77777777" w:rsidR="00F64037" w:rsidRPr="00B356C7" w:rsidRDefault="00F64037" w:rsidP="00F64037">
      <w:pPr>
        <w:rPr>
          <w:rFonts w:eastAsia="Calibri" w:cs="Times New Roman"/>
          <w:lang w:val="el-GR" w:eastAsia="en-US"/>
        </w:rPr>
      </w:pPr>
      <w:r w:rsidRPr="00B356C7">
        <w:rPr>
          <w:rFonts w:eastAsia="Calibri" w:cs="Times New Roman"/>
          <w:lang w:val="el-GR" w:eastAsia="en-US"/>
        </w:rPr>
        <w:t xml:space="preserve">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w:t>
      </w:r>
      <w:r w:rsidRPr="00B356C7">
        <w:rPr>
          <w:rFonts w:eastAsia="Calibri" w:cs="Times New Roman"/>
          <w:lang w:val="el-GR" w:eastAsia="en-US"/>
        </w:rPr>
        <w:lastRenderedPageBreak/>
        <w:t>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69F3B6" w14:textId="77777777" w:rsidR="00BE6996" w:rsidRPr="00B356C7" w:rsidRDefault="00BE6996" w:rsidP="00BE6996">
      <w:pPr>
        <w:suppressAutoHyphens w:val="0"/>
        <w:spacing w:after="0" w:line="259" w:lineRule="auto"/>
        <w:rPr>
          <w:rFonts w:eastAsia="Calibri" w:cs="Times New Roman"/>
          <w:lang w:val="el-GR" w:eastAsia="en-US"/>
        </w:rPr>
      </w:pPr>
      <w:r w:rsidRPr="00B356C7">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B356C7">
        <w:rPr>
          <w:rStyle w:val="ab"/>
          <w:rFonts w:eastAsia="Calibri" w:cs="Times New Roman"/>
          <w:lang w:val="el-GR" w:eastAsia="en-US"/>
        </w:rPr>
        <w:footnoteReference w:id="7"/>
      </w:r>
      <w:r w:rsidRPr="00B356C7">
        <w:rPr>
          <w:rFonts w:eastAsia="Calibri" w:cs="Times New Roman"/>
          <w:lang w:val="el-GR" w:eastAsia="en-US"/>
        </w:rPr>
        <w:t>:</w:t>
      </w:r>
    </w:p>
    <w:p w14:paraId="5FB7666E" w14:textId="77777777" w:rsidR="00BE6996" w:rsidRPr="00B356C7" w:rsidRDefault="00BE6996" w:rsidP="00BE6996">
      <w:pPr>
        <w:suppressAutoHyphens w:val="0"/>
        <w:spacing w:after="0" w:line="259" w:lineRule="auto"/>
        <w:rPr>
          <w:rFonts w:eastAsia="Calibri" w:cs="Times New Roman"/>
          <w:lang w:val="el-GR" w:eastAsia="en-US"/>
        </w:rPr>
      </w:pPr>
    </w:p>
    <w:p w14:paraId="19E17795" w14:textId="77777777" w:rsidR="00BE6996" w:rsidRPr="00B356C7" w:rsidRDefault="00BE6996" w:rsidP="00BE6996">
      <w:pPr>
        <w:suppressAutoHyphens w:val="0"/>
        <w:spacing w:after="0" w:line="259" w:lineRule="auto"/>
        <w:rPr>
          <w:rFonts w:eastAsia="Calibri" w:cs="Times New Roman"/>
          <w:lang w:val="el-GR" w:eastAsia="en-US"/>
        </w:rPr>
      </w:pPr>
      <w:r w:rsidRPr="00B356C7">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9B55F00" w14:textId="77777777" w:rsidR="00BE6996" w:rsidRPr="00B356C7" w:rsidRDefault="00BE6996" w:rsidP="00BE6996">
      <w:pPr>
        <w:suppressAutoHyphens w:val="0"/>
        <w:spacing w:after="0" w:line="259" w:lineRule="auto"/>
        <w:rPr>
          <w:rFonts w:eastAsia="Calibri" w:cs="Times New Roman"/>
          <w:lang w:val="el-GR" w:eastAsia="en-US"/>
        </w:rPr>
      </w:pPr>
    </w:p>
    <w:p w14:paraId="3E0A74F7" w14:textId="77777777" w:rsidR="00BE6996" w:rsidRPr="00B356C7" w:rsidRDefault="00BE6996" w:rsidP="00BE6996">
      <w:pPr>
        <w:suppressAutoHyphens w:val="0"/>
        <w:spacing w:after="0" w:line="259" w:lineRule="auto"/>
        <w:rPr>
          <w:rFonts w:eastAsia="Calibri" w:cs="Times New Roman"/>
          <w:lang w:val="el-GR" w:eastAsia="en-US"/>
        </w:rPr>
      </w:pPr>
      <w:r w:rsidRPr="00B356C7">
        <w:rPr>
          <w:rFonts w:eastAsia="Calibri" w:cs="Times New Roman"/>
          <w:lang w:val="el-GR" w:eastAsia="en-US"/>
        </w:rPr>
        <w:t>β. εάν τα μέτρα κρίθηκαν ως επαρκή ή μη επαρκή, επισυνάπτοντας την απόφαση της περ. α με βάση την</w:t>
      </w:r>
    </w:p>
    <w:p w14:paraId="32360C36" w14:textId="77777777" w:rsidR="00BE6996" w:rsidRPr="00B356C7" w:rsidRDefault="00BE6996" w:rsidP="00BE6996">
      <w:pPr>
        <w:suppressAutoHyphens w:val="0"/>
        <w:spacing w:after="0" w:line="259" w:lineRule="auto"/>
        <w:rPr>
          <w:rFonts w:eastAsia="Calibri" w:cs="Times New Roman"/>
          <w:lang w:val="el-GR" w:eastAsia="en-US"/>
        </w:rPr>
      </w:pPr>
      <w:r w:rsidRPr="00B356C7">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B356C7" w:rsidRDefault="00BE6996" w:rsidP="00BE6996">
      <w:pPr>
        <w:suppressAutoHyphens w:val="0"/>
        <w:spacing w:after="0" w:line="259" w:lineRule="auto"/>
        <w:rPr>
          <w:rFonts w:eastAsia="Calibri" w:cs="Times New Roman"/>
          <w:lang w:val="el-GR" w:eastAsia="en-US"/>
        </w:rPr>
      </w:pPr>
    </w:p>
    <w:p w14:paraId="52614EFB" w14:textId="77777777" w:rsidR="00BE6996" w:rsidRPr="00B356C7" w:rsidRDefault="00BE6996" w:rsidP="00BE6996">
      <w:pPr>
        <w:suppressAutoHyphens w:val="0"/>
        <w:spacing w:after="0" w:line="259" w:lineRule="auto"/>
        <w:rPr>
          <w:rFonts w:eastAsia="Calibri" w:cs="Times New Roman"/>
          <w:lang w:val="el-GR" w:eastAsia="en-US"/>
        </w:rPr>
      </w:pPr>
      <w:r w:rsidRPr="00B356C7">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B356C7" w:rsidRDefault="00BE6996" w:rsidP="00BE6996">
      <w:pPr>
        <w:suppressAutoHyphens w:val="0"/>
        <w:spacing w:after="0" w:line="259" w:lineRule="auto"/>
        <w:rPr>
          <w:rFonts w:eastAsia="Calibri" w:cs="Times New Roman"/>
          <w:lang w:val="el-GR" w:eastAsia="en-US"/>
        </w:rPr>
      </w:pPr>
    </w:p>
    <w:p w14:paraId="4E77BDF5" w14:textId="42F4DC52" w:rsidR="00BE6996" w:rsidRPr="00B356C7" w:rsidRDefault="00BE6996" w:rsidP="00652066">
      <w:pPr>
        <w:suppressAutoHyphens w:val="0"/>
        <w:spacing w:after="0" w:line="259" w:lineRule="auto"/>
        <w:rPr>
          <w:rFonts w:eastAsia="Calibri" w:cs="Times New Roman"/>
          <w:lang w:val="el-GR" w:eastAsia="en-US"/>
        </w:rPr>
      </w:pPr>
      <w:r w:rsidRPr="00B356C7">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B356C7">
        <w:rPr>
          <w:lang w:val="el-GR"/>
        </w:rPr>
        <w:t>παρ. 9,</w:t>
      </w:r>
      <w:r w:rsidRPr="00B356C7">
        <w:rPr>
          <w:rFonts w:eastAsia="Calibri" w:cs="Times New Roman"/>
          <w:lang w:val="el-GR" w:eastAsia="en-US"/>
        </w:rPr>
        <w:t xml:space="preserve"> του ά</w:t>
      </w:r>
      <w:r w:rsidRPr="00B356C7">
        <w:rPr>
          <w:lang w:val="el-GR"/>
        </w:rPr>
        <w:t>ρθρου 79 του ν. 4412/2016.</w:t>
      </w:r>
    </w:p>
    <w:p w14:paraId="4D4D9B8D" w14:textId="3A64F1C3" w:rsidR="00F64037" w:rsidRPr="00B356C7" w:rsidRDefault="00BE6996" w:rsidP="00652066">
      <w:pPr>
        <w:suppressAutoHyphens w:val="0"/>
        <w:spacing w:after="160" w:line="259" w:lineRule="auto"/>
        <w:rPr>
          <w:rFonts w:eastAsia="Calibri" w:cs="Times New Roman"/>
          <w:lang w:val="el-GR" w:eastAsia="en-US"/>
        </w:rPr>
      </w:pPr>
      <w:r w:rsidRPr="00B356C7">
        <w:rPr>
          <w:rFonts w:eastAsia="Calibri" w:cs="Times New Roman"/>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B356C7">
        <w:rPr>
          <w:rFonts w:eastAsia="Calibri" w:cs="Times New Roman"/>
          <w:lang w:val="el-GR" w:eastAsia="en-US"/>
        </w:rPr>
        <w:t xml:space="preserve"> </w:t>
      </w:r>
      <w:r w:rsidRPr="00B356C7">
        <w:rPr>
          <w:rFonts w:eastAsia="Calibri" w:cs="Times New Roman"/>
          <w:lang w:val="el-GR" w:eastAsia="en-US"/>
        </w:rPr>
        <w:t xml:space="preserve">δήλωσης προβλέπεται στο </w:t>
      </w:r>
      <w:r w:rsidR="002A3AA1" w:rsidRPr="00B356C7">
        <w:rPr>
          <w:rFonts w:eastAsia="Calibri" w:cs="Times New Roman"/>
          <w:lang w:val="el-GR" w:eastAsia="en-US"/>
        </w:rPr>
        <w:fldChar w:fldCharType="begin"/>
      </w:r>
      <w:r w:rsidR="002A3AA1" w:rsidRPr="00B356C7">
        <w:rPr>
          <w:rFonts w:eastAsia="Calibri" w:cs="Times New Roman"/>
          <w:lang w:val="el-GR" w:eastAsia="en-US"/>
        </w:rPr>
        <w:instrText xml:space="preserve"> REF _Ref494118533 \h </w:instrText>
      </w:r>
      <w:r w:rsidR="00B356C7">
        <w:rPr>
          <w:rFonts w:eastAsia="Calibri" w:cs="Times New Roman"/>
          <w:lang w:val="el-GR" w:eastAsia="en-US"/>
        </w:rPr>
        <w:instrText xml:space="preserve"> \* MERGEFORMAT </w:instrText>
      </w:r>
      <w:r w:rsidR="002A3AA1" w:rsidRPr="00B356C7">
        <w:rPr>
          <w:rFonts w:eastAsia="Calibri" w:cs="Times New Roman"/>
          <w:lang w:val="el-GR" w:eastAsia="en-US"/>
        </w:rPr>
      </w:r>
      <w:r w:rsidR="002A3AA1" w:rsidRPr="00B356C7">
        <w:rPr>
          <w:rFonts w:eastAsia="Calibri" w:cs="Times New Roman"/>
          <w:lang w:val="el-GR" w:eastAsia="en-US"/>
        </w:rPr>
        <w:fldChar w:fldCharType="separate"/>
      </w:r>
      <w:r w:rsidR="00A40D20" w:rsidRPr="00B356C7">
        <w:rPr>
          <w:lang w:val="el-GR"/>
        </w:rPr>
        <w:t xml:space="preserve">ΠΑΡΑΡΤΗΜΑ </w:t>
      </w:r>
      <w:r w:rsidR="00A40D20" w:rsidRPr="00B356C7">
        <w:t>VI</w:t>
      </w:r>
      <w:r w:rsidR="00A40D20" w:rsidRPr="00A40D20">
        <w:rPr>
          <w:lang w:val="el-GR"/>
        </w:rPr>
        <w:t>Ι</w:t>
      </w:r>
      <w:r w:rsidR="00A40D20" w:rsidRPr="00B356C7">
        <w:rPr>
          <w:lang w:val="el-GR"/>
        </w:rPr>
        <w:t xml:space="preserve"> – Άλλες Δηλώσεις</w:t>
      </w:r>
      <w:r w:rsidR="002A3AA1" w:rsidRPr="00B356C7">
        <w:rPr>
          <w:rFonts w:eastAsia="Calibri" w:cs="Times New Roman"/>
          <w:lang w:val="el-GR" w:eastAsia="en-US"/>
        </w:rPr>
        <w:fldChar w:fldCharType="end"/>
      </w:r>
      <w:r w:rsidR="002A3AA1" w:rsidRPr="00B356C7">
        <w:rPr>
          <w:rFonts w:eastAsia="Calibri" w:cs="Times New Roman"/>
          <w:lang w:val="el-GR" w:eastAsia="en-US"/>
        </w:rPr>
        <w:t xml:space="preserve"> </w:t>
      </w:r>
      <w:r w:rsidRPr="00B356C7">
        <w:rPr>
          <w:rFonts w:eastAsia="Calibri" w:cs="Times New Roman"/>
          <w:lang w:val="el-GR" w:eastAsia="en-US"/>
        </w:rPr>
        <w:t>της παρούσας.</w:t>
      </w:r>
    </w:p>
    <w:p w14:paraId="35555693" w14:textId="77777777" w:rsidR="00C0210C" w:rsidRPr="00B356C7" w:rsidRDefault="00C0210C" w:rsidP="00C0210C">
      <w:pPr>
        <w:pStyle w:val="40"/>
        <w:rPr>
          <w:rFonts w:ascii="Calibri" w:hAnsi="Calibri" w:cs="Calibri"/>
          <w:lang w:val="el-GR"/>
        </w:rPr>
      </w:pPr>
      <w:bookmarkStart w:id="157" w:name="_Toc74566838"/>
      <w:bookmarkStart w:id="158" w:name="_Toc74566839"/>
      <w:bookmarkStart w:id="159" w:name="_Toc74566840"/>
      <w:bookmarkStart w:id="160" w:name="_Toc74566841"/>
      <w:bookmarkStart w:id="161" w:name="_Toc74566842"/>
      <w:bookmarkStart w:id="162" w:name="_Toc74566843"/>
      <w:bookmarkStart w:id="163" w:name="_Toc74566844"/>
      <w:bookmarkStart w:id="164" w:name="_Toc74566845"/>
      <w:bookmarkStart w:id="165" w:name="_Toc74566846"/>
      <w:bookmarkStart w:id="166" w:name="_Toc74566847"/>
      <w:bookmarkStart w:id="167" w:name="_Toc74566848"/>
      <w:bookmarkStart w:id="168" w:name="_Toc74566849"/>
      <w:bookmarkStart w:id="169" w:name="_Hlk35420523"/>
      <w:bookmarkStart w:id="170" w:name="_Ref40957856"/>
      <w:bookmarkStart w:id="171" w:name="_Toc97194288"/>
      <w:bookmarkStart w:id="172" w:name="_Toc166240234"/>
      <w:bookmarkEnd w:id="157"/>
      <w:bookmarkEnd w:id="158"/>
      <w:bookmarkEnd w:id="159"/>
      <w:bookmarkEnd w:id="160"/>
      <w:bookmarkEnd w:id="161"/>
      <w:bookmarkEnd w:id="162"/>
      <w:bookmarkEnd w:id="163"/>
      <w:bookmarkEnd w:id="164"/>
      <w:bookmarkEnd w:id="165"/>
      <w:bookmarkEnd w:id="166"/>
      <w:bookmarkEnd w:id="167"/>
      <w:bookmarkEnd w:id="168"/>
      <w:r w:rsidRPr="00B356C7">
        <w:rPr>
          <w:rFonts w:cs="Tahoma"/>
          <w:szCs w:val="22"/>
          <w:lang w:val="el-GR"/>
        </w:rPr>
        <w:t>Αποδεικτικά μέσα</w:t>
      </w:r>
      <w:r w:rsidRPr="00B356C7">
        <w:rPr>
          <w:rFonts w:ascii="Calibri" w:hAnsi="Calibri"/>
          <w:lang w:val="el-GR"/>
        </w:rPr>
        <w:t xml:space="preserve"> </w:t>
      </w:r>
      <w:r w:rsidRPr="00B356C7">
        <w:rPr>
          <w:rStyle w:val="ab"/>
          <w:rFonts w:ascii="Calibri" w:hAnsi="Calibri"/>
          <w:lang w:val="el-GR"/>
        </w:rPr>
        <w:footnoteReference w:id="8"/>
      </w:r>
      <w:bookmarkEnd w:id="169"/>
      <w:r w:rsidRPr="00B356C7">
        <w:rPr>
          <w:rFonts w:ascii="Calibri" w:hAnsi="Calibri"/>
          <w:lang w:val="el-GR"/>
        </w:rPr>
        <w:t xml:space="preserve">- </w:t>
      </w:r>
      <w:r w:rsidRPr="00B356C7">
        <w:rPr>
          <w:rFonts w:cs="Tahoma"/>
          <w:szCs w:val="22"/>
          <w:lang w:val="el-GR"/>
        </w:rPr>
        <w:t>Δικαιολογητικά προσωρινού αναδόχου</w:t>
      </w:r>
      <w:bookmarkEnd w:id="170"/>
      <w:bookmarkEnd w:id="171"/>
      <w:bookmarkEnd w:id="172"/>
    </w:p>
    <w:p w14:paraId="25E723E4" w14:textId="647DBC93" w:rsidR="008338F0" w:rsidRPr="00B356C7" w:rsidRDefault="003355E7">
      <w:pPr>
        <w:rPr>
          <w:bCs/>
          <w:lang w:val="el-GR"/>
        </w:rPr>
      </w:pPr>
      <w:r w:rsidRPr="00B356C7">
        <w:rPr>
          <w:b/>
          <w:bCs/>
          <w:lang w:val="el-GR"/>
        </w:rPr>
        <w:t>Α</w:t>
      </w:r>
      <w:r w:rsidRPr="00B356C7">
        <w:rPr>
          <w:bCs/>
          <w:lang w:val="el-GR"/>
        </w:rPr>
        <w:t xml:space="preserve">. </w:t>
      </w:r>
      <w:r w:rsidR="00B9111A" w:rsidRPr="00B356C7">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B356C7">
        <w:rPr>
          <w:bCs/>
          <w:lang w:val="el-GR"/>
        </w:rPr>
        <w:fldChar w:fldCharType="begin"/>
      </w:r>
      <w:r w:rsidR="00B9111A" w:rsidRPr="00B356C7">
        <w:rPr>
          <w:bCs/>
          <w:lang w:val="el-GR"/>
        </w:rPr>
        <w:instrText xml:space="preserve"> REF _Ref67613215 \r \h </w:instrText>
      </w:r>
      <w:r w:rsidR="00B356C7">
        <w:rPr>
          <w:bCs/>
          <w:lang w:val="el-GR"/>
        </w:rPr>
        <w:instrText xml:space="preserve"> \* MERGEFORMAT </w:instrText>
      </w:r>
      <w:r w:rsidR="00B9111A" w:rsidRPr="00B356C7">
        <w:rPr>
          <w:bCs/>
          <w:lang w:val="el-GR"/>
        </w:rPr>
      </w:r>
      <w:r w:rsidR="00B9111A" w:rsidRPr="00B356C7">
        <w:rPr>
          <w:bCs/>
          <w:lang w:val="el-GR"/>
        </w:rPr>
        <w:fldChar w:fldCharType="separate"/>
      </w:r>
      <w:r w:rsidR="00A40D20">
        <w:rPr>
          <w:bCs/>
          <w:cs/>
          <w:lang w:val="el-GR"/>
        </w:rPr>
        <w:t>‎</w:t>
      </w:r>
      <w:r w:rsidR="00A40D20">
        <w:rPr>
          <w:bCs/>
          <w:lang w:val="el-GR"/>
        </w:rPr>
        <w:t>3.2</w:t>
      </w:r>
      <w:r w:rsidR="00B9111A" w:rsidRPr="00B356C7">
        <w:rPr>
          <w:bCs/>
          <w:lang w:val="el-GR"/>
        </w:rPr>
        <w:fldChar w:fldCharType="end"/>
      </w:r>
      <w:r w:rsidR="00B9111A" w:rsidRPr="00B356C7">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CF5602" w:rsidRPr="00B356C7">
        <w:rPr>
          <w:bCs/>
          <w:lang w:val="el-GR"/>
        </w:rPr>
        <w:t xml:space="preserve"> </w:t>
      </w:r>
      <w:r w:rsidR="00CF5602" w:rsidRPr="00B356C7">
        <w:rPr>
          <w:lang w:val="el-GR"/>
        </w:rPr>
        <w:t>Οι οικονομικοί φορείς μεριμνούν να διαθέτουν δικαιολογητικά, τα οποία να καλύπτουν και τον χρόνο υποβολής της προσφοράς.</w:t>
      </w:r>
    </w:p>
    <w:p w14:paraId="2F58972E" w14:textId="430A65C6" w:rsidR="00B9111A" w:rsidRPr="00B356C7" w:rsidRDefault="00B9111A" w:rsidP="00B9111A">
      <w:pPr>
        <w:rPr>
          <w:bCs/>
          <w:lang w:val="el-GR"/>
        </w:rPr>
      </w:pPr>
      <w:r w:rsidRPr="00B356C7">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B356C7">
        <w:rPr>
          <w:bCs/>
          <w:lang w:val="el-GR"/>
        </w:rPr>
        <w:t xml:space="preserve"> </w:t>
      </w:r>
      <w:r w:rsidRPr="00B356C7">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B356C7" w:rsidRDefault="00B9111A">
      <w:pPr>
        <w:rPr>
          <w:bCs/>
          <w:lang w:val="el-GR"/>
        </w:rPr>
      </w:pPr>
      <w:r w:rsidRPr="00B356C7">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3AF298F" w:rsidR="00B9111A" w:rsidRPr="00B356C7" w:rsidRDefault="00B9111A" w:rsidP="00B9111A">
      <w:pPr>
        <w:rPr>
          <w:bCs/>
          <w:lang w:val="el-GR"/>
        </w:rPr>
      </w:pPr>
      <w:r w:rsidRPr="00B356C7">
        <w:rPr>
          <w:bCs/>
          <w:lang w:val="el-GR"/>
        </w:rPr>
        <w:t xml:space="preserve">Τα δικαιολογητικά του παρόντος υποβάλλονται και γίνονται αποδεκτά σύμφωνα με την παράγραφο </w:t>
      </w:r>
      <w:r w:rsidR="000F0E29" w:rsidRPr="00B356C7">
        <w:rPr>
          <w:bCs/>
          <w:lang w:val="el-GR"/>
        </w:rPr>
        <w:t>2.4.2.5</w:t>
      </w:r>
      <w:r w:rsidR="007E61C0" w:rsidRPr="00B356C7">
        <w:rPr>
          <w:bCs/>
          <w:lang w:val="el-GR"/>
        </w:rPr>
        <w:t xml:space="preserve"> </w:t>
      </w:r>
      <w:r w:rsidRPr="00B356C7">
        <w:rPr>
          <w:bCs/>
          <w:lang w:val="el-GR"/>
        </w:rPr>
        <w:t xml:space="preserve">και </w:t>
      </w:r>
      <w:r w:rsidRPr="00B356C7">
        <w:rPr>
          <w:bCs/>
          <w:lang w:val="el-GR"/>
        </w:rPr>
        <w:fldChar w:fldCharType="begin"/>
      </w:r>
      <w:r w:rsidRPr="00B356C7">
        <w:rPr>
          <w:bCs/>
          <w:lang w:val="el-GR"/>
        </w:rPr>
        <w:instrText xml:space="preserve"> REF _Ref67613215 \r \h </w:instrText>
      </w:r>
      <w:r w:rsidR="00B356C7">
        <w:rPr>
          <w:bCs/>
          <w:lang w:val="el-GR"/>
        </w:rPr>
        <w:instrText xml:space="preserve"> \* MERGEFORMAT </w:instrText>
      </w:r>
      <w:r w:rsidRPr="00B356C7">
        <w:rPr>
          <w:bCs/>
          <w:lang w:val="el-GR"/>
        </w:rPr>
      </w:r>
      <w:r w:rsidRPr="00B356C7">
        <w:rPr>
          <w:bCs/>
          <w:lang w:val="el-GR"/>
        </w:rPr>
        <w:fldChar w:fldCharType="separate"/>
      </w:r>
      <w:r w:rsidR="00A40D20">
        <w:rPr>
          <w:bCs/>
          <w:cs/>
          <w:lang w:val="el-GR"/>
        </w:rPr>
        <w:t>‎</w:t>
      </w:r>
      <w:r w:rsidR="00A40D20">
        <w:rPr>
          <w:bCs/>
          <w:lang w:val="el-GR"/>
        </w:rPr>
        <w:t>3.2</w:t>
      </w:r>
      <w:r w:rsidRPr="00B356C7">
        <w:rPr>
          <w:bCs/>
          <w:lang w:val="el-GR"/>
        </w:rPr>
        <w:fldChar w:fldCharType="end"/>
      </w:r>
      <w:r w:rsidRPr="00B356C7">
        <w:rPr>
          <w:bCs/>
          <w:lang w:val="el-GR"/>
        </w:rPr>
        <w:t xml:space="preserve"> της παρούσας.</w:t>
      </w:r>
    </w:p>
    <w:p w14:paraId="014AEB59" w14:textId="77777777" w:rsidR="00B9111A" w:rsidRPr="00B356C7" w:rsidRDefault="00B9111A" w:rsidP="00B9111A">
      <w:pPr>
        <w:rPr>
          <w:b/>
          <w:bCs/>
          <w:lang w:val="el-GR"/>
        </w:rPr>
      </w:pPr>
      <w:r w:rsidRPr="00B356C7">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60CC00F" w:rsidR="00B9111A" w:rsidRPr="00B356C7" w:rsidRDefault="00B9111A" w:rsidP="00B9111A">
      <w:pPr>
        <w:rPr>
          <w:lang w:val="el-GR"/>
        </w:rPr>
      </w:pPr>
      <w:r w:rsidRPr="00B356C7">
        <w:rPr>
          <w:b/>
          <w:bCs/>
          <w:lang w:val="el-GR"/>
        </w:rPr>
        <w:t>Β.</w:t>
      </w:r>
      <w:r w:rsidRPr="00B356C7">
        <w:rPr>
          <w:lang w:val="el-GR"/>
        </w:rPr>
        <w:t xml:space="preserve"> </w:t>
      </w:r>
      <w:r w:rsidRPr="00B356C7">
        <w:rPr>
          <w:b/>
          <w:lang w:val="el-GR"/>
        </w:rPr>
        <w:t>1.</w:t>
      </w:r>
      <w:r w:rsidRPr="00B356C7">
        <w:rPr>
          <w:lang w:val="el-GR"/>
        </w:rPr>
        <w:t xml:space="preserve"> Για την απόδειξη της μη συνδρομής των λόγων αποκλεισμού της παραγράφου </w:t>
      </w:r>
      <w:r w:rsidRPr="00B356C7">
        <w:rPr>
          <w:lang w:val="el-GR"/>
        </w:rPr>
        <w:fldChar w:fldCharType="begin"/>
      </w:r>
      <w:r w:rsidRPr="00B356C7">
        <w:rPr>
          <w:lang w:val="el-GR"/>
        </w:rPr>
        <w:instrText xml:space="preserve"> REF _Ref496541356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2.2.3</w:t>
      </w:r>
      <w:r w:rsidRPr="00B356C7">
        <w:rPr>
          <w:lang w:val="el-GR"/>
        </w:rPr>
        <w:fldChar w:fldCharType="end"/>
      </w:r>
      <w:r w:rsidRPr="00B356C7">
        <w:rPr>
          <w:lang w:val="el-GR"/>
        </w:rPr>
        <w:t xml:space="preserve"> οι προσφέροντες οικονομικοί φορείς προσκομίζουν αντίστοιχα τα δικαιολογητικά που αναφέρονται παρακάτω</w:t>
      </w:r>
      <w:r w:rsidR="009E4679" w:rsidRPr="00B356C7">
        <w:rPr>
          <w:lang w:val="el-GR"/>
        </w:rPr>
        <w:t>.</w:t>
      </w:r>
    </w:p>
    <w:p w14:paraId="7790D2A8" w14:textId="5BCB3A76" w:rsidR="00C27CEC" w:rsidRPr="00B356C7" w:rsidRDefault="00C27CEC" w:rsidP="00C27CEC">
      <w:pPr>
        <w:rPr>
          <w:color w:val="000000"/>
          <w:lang w:val="el-GR"/>
        </w:rPr>
      </w:pPr>
      <w:r w:rsidRPr="00B356C7">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B356C7">
        <w:rPr>
          <w:color w:val="000000"/>
          <w:lang w:val="el-GR"/>
        </w:rPr>
        <w:t>α</w:t>
      </w:r>
      <w:r w:rsidRPr="00B356C7">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B356C7">
        <w:rPr>
          <w:color w:val="000000"/>
          <w:lang w:val="el-GR"/>
        </w:rPr>
        <w:fldChar w:fldCharType="begin"/>
      </w:r>
      <w:r w:rsidRPr="00B356C7">
        <w:rPr>
          <w:color w:val="000000"/>
          <w:lang w:val="el-GR"/>
        </w:rPr>
        <w:instrText xml:space="preserve"> REF _Ref496540586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2.2.3.3</w:t>
      </w:r>
      <w:r w:rsidRPr="00B356C7">
        <w:rPr>
          <w:color w:val="000000"/>
          <w:lang w:val="el-GR"/>
        </w:rPr>
        <w:fldChar w:fldCharType="end"/>
      </w:r>
      <w:r w:rsidRPr="00B356C7">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B356C7">
        <w:rPr>
          <w:color w:val="000000"/>
          <w:lang w:val="el-GR"/>
        </w:rPr>
        <w:fldChar w:fldCharType="begin"/>
      </w:r>
      <w:r w:rsidRPr="00B356C7">
        <w:rPr>
          <w:color w:val="000000"/>
          <w:lang w:val="el-GR"/>
        </w:rPr>
        <w:instrText xml:space="preserve"> REF _Ref496540586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2.2.3.3</w:t>
      </w:r>
      <w:r w:rsidRPr="00B356C7">
        <w:rPr>
          <w:color w:val="000000"/>
          <w:lang w:val="el-GR"/>
        </w:rPr>
        <w:fldChar w:fldCharType="end"/>
      </w:r>
      <w:r w:rsidRPr="00B356C7">
        <w:rPr>
          <w:color w:val="000000"/>
          <w:lang w:val="el-GR"/>
        </w:rPr>
        <w:t xml:space="preserve">. Οι επίσημες δηλώσεις καθίστανται διαθέσιμες μέσω του </w:t>
      </w:r>
      <w:proofErr w:type="spellStart"/>
      <w:r w:rsidRPr="00B356C7">
        <w:rPr>
          <w:color w:val="000000"/>
          <w:lang w:val="el-GR"/>
        </w:rPr>
        <w:t>επιγραμμικού</w:t>
      </w:r>
      <w:proofErr w:type="spellEnd"/>
      <w:r w:rsidRPr="00B356C7">
        <w:rPr>
          <w:color w:val="000000"/>
          <w:lang w:val="el-GR"/>
        </w:rPr>
        <w:t xml:space="preserve"> αποθετηρίου πιστοποιητικών (</w:t>
      </w:r>
      <w:r w:rsidRPr="00B356C7">
        <w:rPr>
          <w:color w:val="000000"/>
          <w:lang w:val="en-US"/>
        </w:rPr>
        <w:t>e</w:t>
      </w:r>
      <w:r w:rsidRPr="00B356C7">
        <w:rPr>
          <w:color w:val="000000"/>
          <w:lang w:val="el-GR"/>
        </w:rPr>
        <w:t>-</w:t>
      </w:r>
      <w:proofErr w:type="spellStart"/>
      <w:r w:rsidRPr="00B356C7">
        <w:rPr>
          <w:color w:val="000000"/>
          <w:lang w:val="en-US"/>
        </w:rPr>
        <w:t>Certis</w:t>
      </w:r>
      <w:proofErr w:type="spellEnd"/>
      <w:r w:rsidRPr="00B356C7">
        <w:rPr>
          <w:color w:val="000000"/>
          <w:lang w:val="el-GR"/>
        </w:rPr>
        <w:t>) του άρθρου 81 του ν. 4412/2016.</w:t>
      </w:r>
    </w:p>
    <w:p w14:paraId="09EE6CA3" w14:textId="77777777" w:rsidR="00C27CEC" w:rsidRPr="00B356C7" w:rsidRDefault="00C27CEC" w:rsidP="00C27CEC">
      <w:pPr>
        <w:rPr>
          <w:lang w:val="el-GR"/>
        </w:rPr>
      </w:pPr>
      <w:r w:rsidRPr="00B356C7">
        <w:rPr>
          <w:color w:val="000000"/>
          <w:lang w:val="el-GR"/>
        </w:rPr>
        <w:t>Ειδικότερα οι οικονομικοί φορείς προσκομίζουν:</w:t>
      </w:r>
    </w:p>
    <w:p w14:paraId="1ACA4CCF" w14:textId="60F9F61A" w:rsidR="00C27CEC" w:rsidRPr="00B356C7" w:rsidRDefault="00C27CEC" w:rsidP="00C27CEC">
      <w:pPr>
        <w:rPr>
          <w:color w:val="000000"/>
          <w:lang w:val="el-GR"/>
        </w:rPr>
      </w:pPr>
      <w:r w:rsidRPr="00B356C7">
        <w:rPr>
          <w:b/>
          <w:bCs/>
          <w:lang w:val="el-GR"/>
        </w:rPr>
        <w:t>α)</w:t>
      </w:r>
      <w:r w:rsidRPr="00B356C7">
        <w:rPr>
          <w:lang w:val="el-GR"/>
        </w:rPr>
        <w:t xml:space="preserve"> για την παράγραφο </w:t>
      </w:r>
      <w:r w:rsidRPr="00B356C7">
        <w:rPr>
          <w:b/>
          <w:bCs/>
          <w:lang w:val="el-GR"/>
        </w:rPr>
        <w:fldChar w:fldCharType="begin"/>
      </w:r>
      <w:r w:rsidRPr="00B356C7">
        <w:rPr>
          <w:b/>
          <w:bCs/>
          <w:lang w:val="el-GR"/>
        </w:rPr>
        <w:instrText xml:space="preserve"> REF _Ref74507429 \r \h  \* MERGEFORMAT </w:instrText>
      </w:r>
      <w:r w:rsidRPr="00B356C7">
        <w:rPr>
          <w:b/>
          <w:bCs/>
          <w:lang w:val="el-GR"/>
        </w:rPr>
      </w:r>
      <w:r w:rsidRPr="00B356C7">
        <w:rPr>
          <w:b/>
          <w:bCs/>
          <w:lang w:val="el-GR"/>
        </w:rPr>
        <w:fldChar w:fldCharType="separate"/>
      </w:r>
      <w:r w:rsidR="00A40D20">
        <w:rPr>
          <w:b/>
          <w:bCs/>
          <w:cs/>
          <w:lang w:val="el-GR"/>
        </w:rPr>
        <w:t>‎</w:t>
      </w:r>
      <w:r w:rsidR="00A40D20">
        <w:rPr>
          <w:b/>
          <w:bCs/>
          <w:lang w:val="el-GR"/>
        </w:rPr>
        <w:t>2.2.3.1</w:t>
      </w:r>
      <w:r w:rsidRPr="00B356C7">
        <w:rPr>
          <w:b/>
          <w:bCs/>
          <w:lang w:val="el-GR"/>
        </w:rPr>
        <w:fldChar w:fldCharType="end"/>
      </w:r>
      <w:r w:rsidRPr="00B356C7">
        <w:rPr>
          <w:b/>
          <w:bCs/>
          <w:lang w:val="el-GR"/>
        </w:rPr>
        <w:t xml:space="preserve"> </w:t>
      </w:r>
      <w:r w:rsidRPr="00B356C7">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B356C7">
        <w:rPr>
          <w:color w:val="000000"/>
          <w:lang w:val="el-GR"/>
        </w:rPr>
        <w:t xml:space="preserve">που να έχει εκδοθεί έως τρεις (3) μήνες πριν από την υποβολή του. </w:t>
      </w:r>
    </w:p>
    <w:p w14:paraId="5DF15F63" w14:textId="2AB6EE06" w:rsidR="00C27CEC" w:rsidRPr="00B356C7" w:rsidRDefault="00C27CEC" w:rsidP="00C27CEC">
      <w:pPr>
        <w:rPr>
          <w:color w:val="000000"/>
          <w:lang w:val="el-GR"/>
        </w:rPr>
      </w:pPr>
      <w:r w:rsidRPr="00B356C7">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B356C7">
        <w:rPr>
          <w:lang w:val="el-GR"/>
        </w:rPr>
        <w:fldChar w:fldCharType="begin"/>
      </w:r>
      <w:r w:rsidRPr="00B356C7">
        <w:rPr>
          <w:lang w:val="el-GR"/>
        </w:rPr>
        <w:instrText xml:space="preserve"> REF _Ref74507429 \r \h  \* MERGEFORMAT </w:instrText>
      </w:r>
      <w:r w:rsidRPr="00B356C7">
        <w:rPr>
          <w:lang w:val="el-GR"/>
        </w:rPr>
      </w:r>
      <w:r w:rsidRPr="00B356C7">
        <w:rPr>
          <w:lang w:val="el-GR"/>
        </w:rPr>
        <w:fldChar w:fldCharType="separate"/>
      </w:r>
      <w:r w:rsidR="00A40D20">
        <w:rPr>
          <w:cs/>
          <w:lang w:val="el-GR"/>
        </w:rPr>
        <w:t>‎</w:t>
      </w:r>
      <w:r w:rsidR="00A40D20">
        <w:rPr>
          <w:lang w:val="el-GR"/>
        </w:rPr>
        <w:t>2.2.3.1</w:t>
      </w:r>
      <w:r w:rsidRPr="00B356C7">
        <w:rPr>
          <w:lang w:val="el-GR"/>
        </w:rPr>
        <w:fldChar w:fldCharType="end"/>
      </w:r>
      <w:r w:rsidRPr="00B356C7">
        <w:rPr>
          <w:color w:val="000000"/>
          <w:lang w:val="el-GR"/>
        </w:rPr>
        <w:t>,</w:t>
      </w:r>
    </w:p>
    <w:p w14:paraId="0FE55007" w14:textId="1E2BE5CF" w:rsidR="00C27CEC" w:rsidRPr="00B356C7" w:rsidRDefault="00C27CEC" w:rsidP="00C27CEC">
      <w:pPr>
        <w:rPr>
          <w:color w:val="000000"/>
          <w:lang w:val="el-GR"/>
        </w:rPr>
      </w:pPr>
      <w:r w:rsidRPr="00B356C7">
        <w:rPr>
          <w:b/>
          <w:bCs/>
          <w:color w:val="000000"/>
          <w:lang w:val="el-GR"/>
        </w:rPr>
        <w:t>β)</w:t>
      </w:r>
      <w:r w:rsidRPr="00B356C7">
        <w:rPr>
          <w:color w:val="000000"/>
          <w:lang w:val="el-GR"/>
        </w:rPr>
        <w:t xml:space="preserve"> για την παράγραφο </w:t>
      </w:r>
      <w:r w:rsidRPr="00B356C7">
        <w:rPr>
          <w:b/>
          <w:bCs/>
          <w:color w:val="000000"/>
          <w:lang w:val="el-GR"/>
        </w:rPr>
        <w:fldChar w:fldCharType="begin"/>
      </w:r>
      <w:r w:rsidRPr="00B356C7">
        <w:rPr>
          <w:b/>
          <w:bCs/>
          <w:color w:val="000000"/>
          <w:lang w:val="el-GR"/>
        </w:rPr>
        <w:instrText xml:space="preserve"> REF _Ref503518036 \r \h  \* MERGEFORMAT </w:instrText>
      </w:r>
      <w:r w:rsidRPr="00B356C7">
        <w:rPr>
          <w:b/>
          <w:bCs/>
          <w:color w:val="000000"/>
          <w:lang w:val="el-GR"/>
        </w:rPr>
      </w:r>
      <w:r w:rsidRPr="00B356C7">
        <w:rPr>
          <w:b/>
          <w:bCs/>
          <w:color w:val="000000"/>
          <w:lang w:val="el-GR"/>
        </w:rPr>
        <w:fldChar w:fldCharType="separate"/>
      </w:r>
      <w:r w:rsidR="00A40D20">
        <w:rPr>
          <w:b/>
          <w:bCs/>
          <w:color w:val="000000"/>
          <w:cs/>
          <w:lang w:val="el-GR"/>
        </w:rPr>
        <w:t>‎</w:t>
      </w:r>
      <w:r w:rsidR="00A40D20">
        <w:rPr>
          <w:b/>
          <w:bCs/>
          <w:color w:val="000000"/>
          <w:lang w:val="el-GR"/>
        </w:rPr>
        <w:t>2.2.3.2</w:t>
      </w:r>
      <w:r w:rsidRPr="00B356C7">
        <w:rPr>
          <w:b/>
          <w:bCs/>
          <w:color w:val="000000"/>
          <w:lang w:val="el-GR"/>
        </w:rPr>
        <w:fldChar w:fldCharType="end"/>
      </w:r>
      <w:r w:rsidRPr="00B356C7">
        <w:rPr>
          <w:b/>
          <w:bCs/>
          <w:color w:val="000000"/>
          <w:lang w:val="el-GR"/>
        </w:rPr>
        <w:t xml:space="preserve"> </w:t>
      </w:r>
      <w:r w:rsidRPr="00B356C7">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356C7">
        <w:rPr>
          <w:rStyle w:val="0"/>
          <w:color w:val="000000"/>
          <w:lang w:val="el-GR"/>
        </w:rPr>
        <w:footnoteReference w:id="9"/>
      </w:r>
      <w:r w:rsidR="00DF776D" w:rsidRPr="00B356C7">
        <w:rPr>
          <w:color w:val="000000"/>
          <w:lang w:val="el-GR"/>
        </w:rPr>
        <w:t xml:space="preserve"> </w:t>
      </w:r>
    </w:p>
    <w:p w14:paraId="6B3BE812" w14:textId="77777777" w:rsidR="00C27CEC" w:rsidRPr="00B356C7" w:rsidRDefault="00C27CEC" w:rsidP="00C27CEC">
      <w:pPr>
        <w:rPr>
          <w:b/>
          <w:bCs/>
          <w:color w:val="000000"/>
          <w:lang w:val="el-GR"/>
        </w:rPr>
      </w:pPr>
      <w:r w:rsidRPr="00B356C7">
        <w:rPr>
          <w:color w:val="000000"/>
          <w:lang w:val="el-GR"/>
        </w:rPr>
        <w:lastRenderedPageBreak/>
        <w:t>Ιδίως οι οικονομικοί φορείς που είναι εγκατεστημένοι στην Ελλάδα προσκομίζουν:</w:t>
      </w:r>
    </w:p>
    <w:p w14:paraId="7442D7F9" w14:textId="6B7B9C89" w:rsidR="00B9111A" w:rsidRPr="00B356C7" w:rsidRDefault="00C27CEC" w:rsidP="00C27CEC">
      <w:pPr>
        <w:rPr>
          <w:b/>
          <w:lang w:val="el-GR"/>
        </w:rPr>
      </w:pPr>
      <w:proofErr w:type="spellStart"/>
      <w:r w:rsidRPr="00B356C7">
        <w:rPr>
          <w:b/>
          <w:bCs/>
          <w:color w:val="000000"/>
          <w:lang w:val="en-US"/>
        </w:rPr>
        <w:t>i</w:t>
      </w:r>
      <w:proofErr w:type="spellEnd"/>
      <w:r w:rsidRPr="00B356C7">
        <w:rPr>
          <w:b/>
          <w:bCs/>
          <w:color w:val="000000"/>
          <w:lang w:val="el-GR"/>
        </w:rPr>
        <w:t xml:space="preserve">) </w:t>
      </w:r>
      <w:r w:rsidRPr="00B356C7">
        <w:rPr>
          <w:color w:val="000000"/>
          <w:lang w:val="el-GR"/>
        </w:rPr>
        <w:t xml:space="preserve">Για την απόδειξη της εκπλήρωσης των φορολογικών υποχρεώσεων της παραγράφου </w:t>
      </w:r>
      <w:r w:rsidR="008E444E" w:rsidRPr="00B356C7">
        <w:rPr>
          <w:color w:val="000000"/>
          <w:lang w:val="el-GR"/>
        </w:rPr>
        <w:fldChar w:fldCharType="begin"/>
      </w:r>
      <w:r w:rsidR="008E444E" w:rsidRPr="00B356C7">
        <w:rPr>
          <w:color w:val="000000"/>
          <w:lang w:val="el-GR"/>
        </w:rPr>
        <w:instrText xml:space="preserve"> REF _Ref503518036 \r \h  \* MERGEFORMAT </w:instrText>
      </w:r>
      <w:r w:rsidR="008E444E" w:rsidRPr="00B356C7">
        <w:rPr>
          <w:color w:val="000000"/>
          <w:lang w:val="el-GR"/>
        </w:rPr>
      </w:r>
      <w:r w:rsidR="008E444E" w:rsidRPr="00B356C7">
        <w:rPr>
          <w:color w:val="000000"/>
          <w:lang w:val="el-GR"/>
        </w:rPr>
        <w:fldChar w:fldCharType="separate"/>
      </w:r>
      <w:r w:rsidR="00A40D20">
        <w:rPr>
          <w:color w:val="000000"/>
          <w:cs/>
          <w:lang w:val="el-GR"/>
        </w:rPr>
        <w:t>‎</w:t>
      </w:r>
      <w:r w:rsidR="00A40D20">
        <w:rPr>
          <w:color w:val="000000"/>
          <w:lang w:val="el-GR"/>
        </w:rPr>
        <w:t>2.2.3.2</w:t>
      </w:r>
      <w:r w:rsidR="008E444E" w:rsidRPr="00B356C7">
        <w:rPr>
          <w:color w:val="000000"/>
          <w:lang w:val="el-GR"/>
        </w:rPr>
        <w:fldChar w:fldCharType="end"/>
      </w:r>
      <w:r w:rsidR="008E444E" w:rsidRPr="00B356C7">
        <w:rPr>
          <w:color w:val="000000"/>
          <w:lang w:val="el-GR"/>
        </w:rPr>
        <w:t xml:space="preserve"> </w:t>
      </w:r>
      <w:r w:rsidRPr="00B356C7">
        <w:rPr>
          <w:color w:val="000000"/>
          <w:lang w:val="el-GR"/>
        </w:rPr>
        <w:t xml:space="preserve">περίπτωση α’ αποδεικτικό ενημερότητας εκδιδόμενο από την </w:t>
      </w:r>
      <w:proofErr w:type="gramStart"/>
      <w:r w:rsidRPr="00B356C7">
        <w:rPr>
          <w:color w:val="000000"/>
          <w:lang w:val="el-GR"/>
        </w:rPr>
        <w:t>Α.Α.Δ.Ε..</w:t>
      </w:r>
      <w:proofErr w:type="gramEnd"/>
    </w:p>
    <w:p w14:paraId="436458C7" w14:textId="75F7DF00" w:rsidR="00C27CEC" w:rsidRPr="00B356C7" w:rsidRDefault="00C27CEC" w:rsidP="00C27CEC">
      <w:pPr>
        <w:rPr>
          <w:color w:val="000000"/>
          <w:lang w:val="el-GR"/>
        </w:rPr>
      </w:pPr>
      <w:r w:rsidRPr="00B356C7">
        <w:rPr>
          <w:b/>
          <w:bCs/>
          <w:color w:val="000000"/>
          <w:lang w:val="en-US"/>
        </w:rPr>
        <w:t>ii</w:t>
      </w:r>
      <w:r w:rsidRPr="00B356C7">
        <w:rPr>
          <w:b/>
          <w:bCs/>
          <w:color w:val="000000"/>
          <w:lang w:val="el-GR"/>
        </w:rPr>
        <w:t xml:space="preserve">) </w:t>
      </w:r>
      <w:r w:rsidRPr="00B356C7">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B356C7">
        <w:rPr>
          <w:b/>
          <w:bCs/>
          <w:color w:val="000000"/>
          <w:lang w:val="el-GR"/>
        </w:rPr>
        <w:fldChar w:fldCharType="begin"/>
      </w:r>
      <w:r w:rsidR="008E444E" w:rsidRPr="00B356C7">
        <w:rPr>
          <w:b/>
          <w:bCs/>
          <w:color w:val="000000"/>
          <w:lang w:val="el-GR"/>
        </w:rPr>
        <w:instrText xml:space="preserve"> REF _Ref503518036 \r \h  \* MERGEFORMAT </w:instrText>
      </w:r>
      <w:r w:rsidR="008E444E" w:rsidRPr="00B356C7">
        <w:rPr>
          <w:b/>
          <w:bCs/>
          <w:color w:val="000000"/>
          <w:lang w:val="el-GR"/>
        </w:rPr>
      </w:r>
      <w:r w:rsidR="008E444E" w:rsidRPr="00B356C7">
        <w:rPr>
          <w:b/>
          <w:bCs/>
          <w:color w:val="000000"/>
          <w:lang w:val="el-GR"/>
        </w:rPr>
        <w:fldChar w:fldCharType="separate"/>
      </w:r>
      <w:r w:rsidR="00A40D20">
        <w:rPr>
          <w:b/>
          <w:bCs/>
          <w:color w:val="000000"/>
          <w:cs/>
          <w:lang w:val="el-GR"/>
        </w:rPr>
        <w:t>‎</w:t>
      </w:r>
      <w:r w:rsidR="00A40D20">
        <w:rPr>
          <w:b/>
          <w:bCs/>
          <w:color w:val="000000"/>
          <w:lang w:val="el-GR"/>
        </w:rPr>
        <w:t>2.2.3.2</w:t>
      </w:r>
      <w:r w:rsidR="008E444E" w:rsidRPr="00B356C7">
        <w:rPr>
          <w:b/>
          <w:bCs/>
          <w:color w:val="000000"/>
          <w:lang w:val="el-GR"/>
        </w:rPr>
        <w:fldChar w:fldCharType="end"/>
      </w:r>
      <w:r w:rsidR="00DF776D" w:rsidRPr="00B356C7">
        <w:rPr>
          <w:b/>
          <w:bCs/>
          <w:color w:val="000000"/>
          <w:lang w:val="el-GR"/>
        </w:rPr>
        <w:t xml:space="preserve"> </w:t>
      </w:r>
      <w:r w:rsidRPr="00B356C7">
        <w:rPr>
          <w:color w:val="000000"/>
          <w:lang w:val="el-GR"/>
        </w:rPr>
        <w:t xml:space="preserve">περίπτωση α’ πιστοποιητικό εκδιδόμενο από τον </w:t>
      </w:r>
      <w:r w:rsidRPr="00B356C7">
        <w:rPr>
          <w:color w:val="000000"/>
          <w:lang w:val="en-US"/>
        </w:rPr>
        <w:t>e</w:t>
      </w:r>
      <w:r w:rsidRPr="00B356C7">
        <w:rPr>
          <w:color w:val="000000"/>
          <w:lang w:val="el-GR"/>
        </w:rPr>
        <w:t xml:space="preserve">-ΕΦΚΑ. </w:t>
      </w:r>
      <w:r w:rsidR="008E444E" w:rsidRPr="00B356C7">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5C3CEB63" w:rsidR="008E444E" w:rsidRPr="00B356C7" w:rsidRDefault="008E444E" w:rsidP="008E444E">
      <w:pPr>
        <w:rPr>
          <w:color w:val="000000"/>
          <w:lang w:val="el-GR"/>
        </w:rPr>
      </w:pPr>
      <w:r w:rsidRPr="00B356C7">
        <w:rPr>
          <w:b/>
          <w:bCs/>
          <w:color w:val="000000"/>
          <w:lang w:val="en-US"/>
        </w:rPr>
        <w:t>iii</w:t>
      </w:r>
      <w:r w:rsidRPr="00B356C7">
        <w:rPr>
          <w:b/>
          <w:bCs/>
          <w:color w:val="000000"/>
          <w:lang w:val="el-GR"/>
        </w:rPr>
        <w:t xml:space="preserve">) </w:t>
      </w:r>
      <w:r w:rsidRPr="00B356C7">
        <w:rPr>
          <w:color w:val="000000"/>
          <w:lang w:val="el-GR"/>
        </w:rPr>
        <w:t xml:space="preserve">Για την παράγραφο </w:t>
      </w:r>
      <w:r w:rsidR="00614898" w:rsidRPr="00B356C7">
        <w:rPr>
          <w:color w:val="000000"/>
          <w:lang w:val="el-GR"/>
        </w:rPr>
        <w:fldChar w:fldCharType="begin"/>
      </w:r>
      <w:r w:rsidR="00614898" w:rsidRPr="00B356C7">
        <w:rPr>
          <w:color w:val="000000"/>
          <w:lang w:val="el-GR"/>
        </w:rPr>
        <w:instrText xml:space="preserve"> REF _Ref503518036 \r \h  \* MERGEFORMAT </w:instrText>
      </w:r>
      <w:r w:rsidR="00614898" w:rsidRPr="00B356C7">
        <w:rPr>
          <w:color w:val="000000"/>
          <w:lang w:val="el-GR"/>
        </w:rPr>
      </w:r>
      <w:r w:rsidR="00614898" w:rsidRPr="00B356C7">
        <w:rPr>
          <w:color w:val="000000"/>
          <w:lang w:val="el-GR"/>
        </w:rPr>
        <w:fldChar w:fldCharType="separate"/>
      </w:r>
      <w:r w:rsidR="00A40D20">
        <w:rPr>
          <w:color w:val="000000"/>
          <w:cs/>
          <w:lang w:val="el-GR"/>
        </w:rPr>
        <w:t>‎</w:t>
      </w:r>
      <w:r w:rsidR="00A40D20">
        <w:rPr>
          <w:color w:val="000000"/>
          <w:lang w:val="el-GR"/>
        </w:rPr>
        <w:t>2.2.3.2</w:t>
      </w:r>
      <w:r w:rsidR="00614898" w:rsidRPr="00B356C7">
        <w:rPr>
          <w:color w:val="000000"/>
          <w:lang w:val="el-GR"/>
        </w:rPr>
        <w:fldChar w:fldCharType="end"/>
      </w:r>
      <w:r w:rsidR="00614898" w:rsidRPr="00B356C7">
        <w:rPr>
          <w:color w:val="000000"/>
          <w:lang w:val="el-GR"/>
        </w:rPr>
        <w:t xml:space="preserve"> </w:t>
      </w:r>
      <w:r w:rsidRPr="00B356C7">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4E9577D2" w:rsidR="008E444E" w:rsidRPr="00B356C7" w:rsidRDefault="008E444E" w:rsidP="008E444E">
      <w:pPr>
        <w:rPr>
          <w:color w:val="000000"/>
          <w:lang w:val="el-GR"/>
        </w:rPr>
      </w:pPr>
      <w:r w:rsidRPr="00B356C7">
        <w:rPr>
          <w:b/>
          <w:bCs/>
          <w:lang w:val="el-GR"/>
        </w:rPr>
        <w:t xml:space="preserve">γ) </w:t>
      </w:r>
      <w:r w:rsidRPr="00B356C7">
        <w:rPr>
          <w:color w:val="000000"/>
          <w:lang w:val="el-GR"/>
        </w:rPr>
        <w:t xml:space="preserve">για την παράγραφο </w:t>
      </w:r>
      <w:r w:rsidR="00614898" w:rsidRPr="00B356C7">
        <w:rPr>
          <w:color w:val="000000"/>
          <w:lang w:val="el-GR"/>
        </w:rPr>
        <w:fldChar w:fldCharType="begin"/>
      </w:r>
      <w:r w:rsidR="00614898" w:rsidRPr="00B356C7">
        <w:rPr>
          <w:color w:val="000000"/>
          <w:lang w:val="el-GR"/>
        </w:rPr>
        <w:instrText xml:space="preserve"> REF _Ref496540586 \r \h </w:instrText>
      </w:r>
      <w:r w:rsidR="00B356C7">
        <w:rPr>
          <w:color w:val="000000"/>
          <w:lang w:val="el-GR"/>
        </w:rPr>
        <w:instrText xml:space="preserve"> \* MERGEFORMAT </w:instrText>
      </w:r>
      <w:r w:rsidR="00614898" w:rsidRPr="00B356C7">
        <w:rPr>
          <w:color w:val="000000"/>
          <w:lang w:val="el-GR"/>
        </w:rPr>
      </w:r>
      <w:r w:rsidR="00614898" w:rsidRPr="00B356C7">
        <w:rPr>
          <w:color w:val="000000"/>
          <w:lang w:val="el-GR"/>
        </w:rPr>
        <w:fldChar w:fldCharType="separate"/>
      </w:r>
      <w:r w:rsidR="00A40D20">
        <w:rPr>
          <w:color w:val="000000"/>
          <w:cs/>
          <w:lang w:val="el-GR"/>
        </w:rPr>
        <w:t>‎</w:t>
      </w:r>
      <w:r w:rsidR="00A40D20">
        <w:rPr>
          <w:color w:val="000000"/>
          <w:lang w:val="el-GR"/>
        </w:rPr>
        <w:t>2.2.3.3</w:t>
      </w:r>
      <w:r w:rsidR="00614898" w:rsidRPr="00B356C7">
        <w:rPr>
          <w:color w:val="000000"/>
          <w:lang w:val="el-GR"/>
        </w:rPr>
        <w:fldChar w:fldCharType="end"/>
      </w:r>
      <w:r w:rsidR="00614898" w:rsidRPr="00B356C7">
        <w:rPr>
          <w:color w:val="000000"/>
          <w:lang w:val="el-GR"/>
        </w:rPr>
        <w:t xml:space="preserve"> </w:t>
      </w:r>
      <w:r w:rsidRPr="00B356C7">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Pr="00B356C7" w:rsidRDefault="008E444E" w:rsidP="008E444E">
      <w:pPr>
        <w:rPr>
          <w:b/>
          <w:bCs/>
          <w:color w:val="000000"/>
          <w:lang w:val="el-GR"/>
        </w:rPr>
      </w:pPr>
      <w:r w:rsidRPr="00B356C7">
        <w:rPr>
          <w:color w:val="000000"/>
          <w:lang w:val="el-GR"/>
        </w:rPr>
        <w:t>Ιδίως οι οικονομικοί φορείς που είναι εγκατεστημένοι στην Ελλάδα προσκομίζουν:</w:t>
      </w:r>
    </w:p>
    <w:p w14:paraId="2B3F41B4" w14:textId="180B9A8C" w:rsidR="008E444E" w:rsidRPr="00B356C7" w:rsidRDefault="008E444E" w:rsidP="008E444E">
      <w:pPr>
        <w:rPr>
          <w:b/>
          <w:lang w:val="el-GR"/>
        </w:rPr>
      </w:pPr>
      <w:bookmarkStart w:id="173" w:name="_Hlk69240569"/>
      <w:proofErr w:type="spellStart"/>
      <w:r w:rsidRPr="00B356C7">
        <w:rPr>
          <w:b/>
          <w:bCs/>
          <w:lang w:val="en-US"/>
        </w:rPr>
        <w:t>i</w:t>
      </w:r>
      <w:proofErr w:type="spellEnd"/>
      <w:r w:rsidRPr="00B356C7">
        <w:rPr>
          <w:b/>
          <w:bCs/>
          <w:lang w:val="el-GR"/>
        </w:rPr>
        <w:t>)</w:t>
      </w:r>
      <w:r w:rsidRPr="00B356C7">
        <w:rPr>
          <w:bCs/>
          <w:lang w:val="el-GR"/>
        </w:rPr>
        <w:t xml:space="preserve"> Ενιαίο Πιστοποιητικό Δικαστικής Φερεγγυότητας</w:t>
      </w:r>
      <w:bookmarkEnd w:id="173"/>
      <w:r w:rsidRPr="00B356C7">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B356C7">
        <w:rPr>
          <w:bCs/>
          <w:lang w:val="el-GR"/>
        </w:rPr>
        <w:t xml:space="preserve"> </w:t>
      </w:r>
      <w:bookmarkStart w:id="174" w:name="_Hlk151727489"/>
      <w:r w:rsidR="00EE0915" w:rsidRPr="00B356C7">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74"/>
      <w:r w:rsidR="00EE0915" w:rsidRPr="00B356C7">
        <w:rPr>
          <w:bCs/>
          <w:lang w:val="el-GR"/>
        </w:rPr>
        <w:t xml:space="preserve"> </w:t>
      </w:r>
      <w:r w:rsidRPr="00B356C7">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B356C7" w:rsidRDefault="008E444E" w:rsidP="008E444E">
      <w:pPr>
        <w:rPr>
          <w:b/>
          <w:bCs/>
          <w:color w:val="000000"/>
          <w:lang w:val="el-GR"/>
        </w:rPr>
      </w:pPr>
      <w:r w:rsidRPr="00B356C7">
        <w:rPr>
          <w:b/>
          <w:lang w:val="en-US"/>
        </w:rPr>
        <w:t>ii</w:t>
      </w:r>
      <w:r w:rsidRPr="00B356C7">
        <w:rPr>
          <w:b/>
          <w:lang w:val="el-GR"/>
        </w:rPr>
        <w:t xml:space="preserve">) </w:t>
      </w:r>
      <w:r w:rsidRPr="00B356C7">
        <w:rPr>
          <w:bCs/>
          <w:lang w:val="el-GR"/>
        </w:rPr>
        <w:t>Π</w:t>
      </w:r>
      <w:r w:rsidRPr="00B356C7">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B356C7" w:rsidRDefault="008E444E" w:rsidP="008E444E">
      <w:pPr>
        <w:rPr>
          <w:bCs/>
          <w:color w:val="000000"/>
          <w:lang w:val="el-GR"/>
        </w:rPr>
      </w:pPr>
      <w:r w:rsidRPr="00B356C7">
        <w:rPr>
          <w:b/>
          <w:bCs/>
          <w:color w:val="000000"/>
          <w:lang w:val="en-US"/>
        </w:rPr>
        <w:t>iii</w:t>
      </w:r>
      <w:r w:rsidRPr="00B356C7">
        <w:rPr>
          <w:b/>
          <w:bCs/>
          <w:color w:val="000000"/>
          <w:lang w:val="el-GR"/>
        </w:rPr>
        <w:t xml:space="preserve">) </w:t>
      </w:r>
      <w:r w:rsidRPr="00B356C7">
        <w:rPr>
          <w:color w:val="000000"/>
          <w:lang w:val="el-GR"/>
        </w:rPr>
        <w:t xml:space="preserve">Εκτύπωση της καρτέλας “Στοιχεία Μητρώου/ Επιχείρησης” </w:t>
      </w:r>
      <w:r w:rsidRPr="00B356C7">
        <w:rPr>
          <w:bCs/>
          <w:lang w:val="el-GR"/>
        </w:rPr>
        <w:t>από την ηλεκτρονική πλατφόρμα της Ανεξάρτητης Αρχής Δημοσίων Εσόδων</w:t>
      </w:r>
      <w:r w:rsidRPr="00B356C7">
        <w:rPr>
          <w:color w:val="000000"/>
          <w:lang w:val="el-GR"/>
        </w:rPr>
        <w:t xml:space="preserve">, όπως αυτά εμφανίζονται στο </w:t>
      </w:r>
      <w:proofErr w:type="spellStart"/>
      <w:r w:rsidRPr="00B356C7">
        <w:rPr>
          <w:color w:val="000000"/>
          <w:lang w:val="el-GR"/>
        </w:rPr>
        <w:t>taxisnet</w:t>
      </w:r>
      <w:proofErr w:type="spellEnd"/>
      <w:r w:rsidRPr="00B356C7">
        <w:rPr>
          <w:color w:val="000000"/>
          <w:lang w:val="el-GR"/>
        </w:rPr>
        <w:t xml:space="preserve">, από την οποία να προκύπτει η </w:t>
      </w:r>
      <w:r w:rsidRPr="00B356C7">
        <w:rPr>
          <w:bCs/>
          <w:color w:val="000000"/>
          <w:lang w:val="el-GR"/>
        </w:rPr>
        <w:t>μη αναστολή της επιχειρηματικής δραστηριότητάς τους.</w:t>
      </w:r>
    </w:p>
    <w:p w14:paraId="5A6119A2" w14:textId="77777777" w:rsidR="008E444E" w:rsidRPr="00B356C7" w:rsidRDefault="008E444E" w:rsidP="008E444E">
      <w:pPr>
        <w:rPr>
          <w:b/>
          <w:color w:val="000000"/>
          <w:lang w:val="el-GR"/>
        </w:rPr>
      </w:pPr>
      <w:r w:rsidRPr="00B356C7">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4C08ED2" w:rsidR="00614898" w:rsidRPr="00B356C7" w:rsidRDefault="00614898" w:rsidP="00614898">
      <w:pPr>
        <w:rPr>
          <w:color w:val="000000"/>
          <w:lang w:val="el-GR"/>
        </w:rPr>
      </w:pPr>
      <w:r w:rsidRPr="00B356C7">
        <w:rPr>
          <w:b/>
          <w:color w:val="000000"/>
          <w:lang w:val="el-GR"/>
        </w:rPr>
        <w:t>δ)</w:t>
      </w:r>
      <w:r w:rsidRPr="00B356C7">
        <w:rPr>
          <w:color w:val="000000"/>
          <w:lang w:val="el-GR"/>
        </w:rPr>
        <w:t xml:space="preserve"> Για τις λοιπές περιπτώσεις της παραγράφου </w:t>
      </w:r>
      <w:r w:rsidRPr="00B356C7">
        <w:rPr>
          <w:color w:val="000000"/>
          <w:lang w:val="el-GR"/>
        </w:rPr>
        <w:fldChar w:fldCharType="begin"/>
      </w:r>
      <w:r w:rsidRPr="00B356C7">
        <w:rPr>
          <w:color w:val="000000"/>
          <w:lang w:val="el-GR"/>
        </w:rPr>
        <w:instrText xml:space="preserve"> REF _Ref496540586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2.2.3.3</w:t>
      </w:r>
      <w:r w:rsidRPr="00B356C7">
        <w:rPr>
          <w:color w:val="000000"/>
          <w:lang w:val="el-GR"/>
        </w:rPr>
        <w:fldChar w:fldCharType="end"/>
      </w:r>
      <w:r w:rsidRPr="00B356C7">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7344AF1" w:rsidR="00614898" w:rsidRPr="00B356C7" w:rsidRDefault="00614898" w:rsidP="00614898">
      <w:pPr>
        <w:tabs>
          <w:tab w:val="left" w:pos="1980"/>
        </w:tabs>
        <w:rPr>
          <w:color w:val="000000"/>
          <w:lang w:val="el-GR"/>
        </w:rPr>
      </w:pPr>
      <w:r w:rsidRPr="00B356C7">
        <w:rPr>
          <w:b/>
          <w:bCs/>
          <w:color w:val="000000"/>
          <w:lang w:val="el-GR"/>
        </w:rPr>
        <w:t>ε)</w:t>
      </w:r>
      <w:r w:rsidRPr="00B356C7">
        <w:rPr>
          <w:color w:val="000000"/>
          <w:lang w:val="el-GR"/>
        </w:rPr>
        <w:t xml:space="preserve"> </w:t>
      </w:r>
      <w:r w:rsidRPr="00B356C7">
        <w:rPr>
          <w:lang w:val="el-GR"/>
        </w:rPr>
        <w:t xml:space="preserve">για την παράγραφο </w:t>
      </w:r>
      <w:r w:rsidRPr="00B356C7">
        <w:rPr>
          <w:lang w:val="el-GR"/>
        </w:rPr>
        <w:fldChar w:fldCharType="begin"/>
      </w:r>
      <w:r w:rsidRPr="00B356C7">
        <w:rPr>
          <w:lang w:val="el-GR"/>
        </w:rPr>
        <w:instrText xml:space="preserve"> REF _Ref496540821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2.2.3.8</w:t>
      </w:r>
      <w:r w:rsidRPr="00B356C7">
        <w:rPr>
          <w:lang w:val="el-GR"/>
        </w:rPr>
        <w:fldChar w:fldCharType="end"/>
      </w:r>
      <w:r w:rsidRPr="00B356C7">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B356C7">
        <w:rPr>
          <w:color w:val="000000"/>
          <w:lang w:val="el-GR"/>
        </w:rPr>
        <w:t>.</w:t>
      </w:r>
    </w:p>
    <w:p w14:paraId="754769FC" w14:textId="626036E2" w:rsidR="00614898" w:rsidRPr="00B356C7" w:rsidRDefault="00614898" w:rsidP="00614898">
      <w:pPr>
        <w:tabs>
          <w:tab w:val="left" w:pos="1980"/>
        </w:tabs>
        <w:rPr>
          <w:color w:val="000000"/>
          <w:lang w:val="el-GR"/>
        </w:rPr>
      </w:pPr>
      <w:proofErr w:type="spellStart"/>
      <w:r w:rsidRPr="00B356C7">
        <w:rPr>
          <w:b/>
          <w:color w:val="000000"/>
          <w:lang w:val="el-GR"/>
        </w:rPr>
        <w:t>στ</w:t>
      </w:r>
      <w:proofErr w:type="spellEnd"/>
      <w:r w:rsidRPr="00B356C7">
        <w:rPr>
          <w:b/>
          <w:color w:val="000000"/>
          <w:lang w:val="el-GR"/>
        </w:rPr>
        <w:t>)</w:t>
      </w:r>
      <w:r w:rsidRPr="00B356C7">
        <w:rPr>
          <w:color w:val="000000"/>
          <w:lang w:val="el-GR"/>
        </w:rPr>
        <w:t xml:space="preserve"> για την παράγραφο </w:t>
      </w:r>
      <w:r w:rsidRPr="00B356C7">
        <w:rPr>
          <w:color w:val="000000"/>
          <w:lang w:val="el-GR"/>
        </w:rPr>
        <w:fldChar w:fldCharType="begin"/>
      </w:r>
      <w:r w:rsidRPr="00B356C7">
        <w:rPr>
          <w:color w:val="000000"/>
          <w:lang w:val="el-GR"/>
        </w:rPr>
        <w:instrText xml:space="preserve"> REF _Ref74508082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2.2.3.4</w:t>
      </w:r>
      <w:r w:rsidRPr="00B356C7">
        <w:rPr>
          <w:color w:val="000000"/>
          <w:lang w:val="el-GR"/>
        </w:rPr>
        <w:fldChar w:fldCharType="end"/>
      </w:r>
      <w:r w:rsidRPr="00B356C7">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B356C7">
        <w:rPr>
          <w:lang w:val="el-GR"/>
        </w:rPr>
        <w:t xml:space="preserve"> </w:t>
      </w:r>
      <w:r w:rsidRPr="00B356C7">
        <w:rPr>
          <w:color w:val="000000"/>
          <w:lang w:val="el-GR"/>
        </w:rPr>
        <w:t xml:space="preserve">ή νομικό πρόσωπο της αλλοδαπής που αντιστοιχεί σε ανώνυμη εταιρεία </w:t>
      </w:r>
      <w:bookmarkStart w:id="175" w:name="_Hlk126493238"/>
      <w:r w:rsidRPr="00B356C7">
        <w:rPr>
          <w:color w:val="000000"/>
          <w:lang w:val="el-GR"/>
        </w:rPr>
        <w:t xml:space="preserve">(πλην των περιπτώσεων που αναφέρθηκαν στην παρ. </w:t>
      </w:r>
      <w:r w:rsidRPr="00B356C7">
        <w:rPr>
          <w:color w:val="000000"/>
          <w:lang w:val="el-GR"/>
        </w:rPr>
        <w:fldChar w:fldCharType="begin"/>
      </w:r>
      <w:r w:rsidRPr="00B356C7">
        <w:rPr>
          <w:color w:val="000000"/>
          <w:lang w:val="el-GR"/>
        </w:rPr>
        <w:instrText xml:space="preserve"> REF _Ref74508082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2.2.3.4</w:t>
      </w:r>
      <w:r w:rsidRPr="00B356C7">
        <w:rPr>
          <w:color w:val="000000"/>
          <w:lang w:val="el-GR"/>
        </w:rPr>
        <w:fldChar w:fldCharType="end"/>
      </w:r>
      <w:r w:rsidRPr="00B356C7">
        <w:rPr>
          <w:color w:val="000000"/>
          <w:lang w:val="el-GR"/>
        </w:rPr>
        <w:t xml:space="preserve"> της παρούσας ανωτέρω)</w:t>
      </w:r>
      <w:bookmarkEnd w:id="175"/>
      <w:r w:rsidRPr="00B356C7">
        <w:rPr>
          <w:color w:val="000000"/>
          <w:lang w:val="el-GR"/>
        </w:rPr>
        <w:t>.</w:t>
      </w:r>
      <w:r w:rsidR="00DF776D" w:rsidRPr="00B356C7">
        <w:rPr>
          <w:color w:val="000000"/>
          <w:lang w:val="el-GR"/>
        </w:rPr>
        <w:t xml:space="preserve"> </w:t>
      </w:r>
    </w:p>
    <w:p w14:paraId="4FB9E381" w14:textId="77777777" w:rsidR="00614898" w:rsidRPr="00B356C7" w:rsidRDefault="00614898" w:rsidP="00614898">
      <w:pPr>
        <w:tabs>
          <w:tab w:val="left" w:pos="1980"/>
        </w:tabs>
        <w:rPr>
          <w:color w:val="000000"/>
          <w:lang w:val="el-GR"/>
        </w:rPr>
      </w:pPr>
      <w:r w:rsidRPr="00B356C7">
        <w:rPr>
          <w:color w:val="000000"/>
          <w:lang w:val="el-GR"/>
        </w:rPr>
        <w:t>Συγκεκριμένα, προσκομίζονται:</w:t>
      </w:r>
    </w:p>
    <w:p w14:paraId="2959A88D" w14:textId="70B6F270" w:rsidR="00614898" w:rsidRPr="00B356C7" w:rsidRDefault="00614898" w:rsidP="00614898">
      <w:pPr>
        <w:tabs>
          <w:tab w:val="left" w:pos="1980"/>
        </w:tabs>
        <w:rPr>
          <w:color w:val="000000"/>
          <w:lang w:val="el-GR"/>
        </w:rPr>
      </w:pPr>
      <w:proofErr w:type="spellStart"/>
      <w:r w:rsidRPr="00B356C7">
        <w:rPr>
          <w:b/>
          <w:bCs/>
          <w:color w:val="000000"/>
          <w:lang w:val="en-US"/>
        </w:rPr>
        <w:lastRenderedPageBreak/>
        <w:t>i</w:t>
      </w:r>
      <w:proofErr w:type="spellEnd"/>
      <w:r w:rsidRPr="00B356C7">
        <w:rPr>
          <w:b/>
          <w:bCs/>
          <w:color w:val="000000"/>
          <w:lang w:val="el-GR"/>
        </w:rPr>
        <w:t xml:space="preserve">) </w:t>
      </w:r>
      <w:r w:rsidRPr="00B356C7">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B356C7">
        <w:rPr>
          <w:color w:val="000000"/>
          <w:lang w:val="el-GR"/>
        </w:rPr>
        <w:fldChar w:fldCharType="begin"/>
      </w:r>
      <w:r w:rsidRPr="00B356C7">
        <w:rPr>
          <w:color w:val="000000"/>
          <w:lang w:val="el-GR"/>
        </w:rPr>
        <w:instrText xml:space="preserve"> REF _Ref74508082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2.2.3.4</w:t>
      </w:r>
      <w:r w:rsidRPr="00B356C7">
        <w:rPr>
          <w:color w:val="000000"/>
          <w:lang w:val="el-GR"/>
        </w:rPr>
        <w:fldChar w:fldCharType="end"/>
      </w:r>
      <w:r w:rsidRPr="00B356C7">
        <w:rPr>
          <w:color w:val="000000"/>
          <w:lang w:val="el-GR"/>
        </w:rPr>
        <w:t xml:space="preserve"> βεβαίωση του αρμοδίου Χρηματιστηρίου. </w:t>
      </w:r>
    </w:p>
    <w:p w14:paraId="6FA3F725" w14:textId="6BD0EFD1" w:rsidR="00614898" w:rsidRPr="00B356C7" w:rsidRDefault="00614898" w:rsidP="00614898">
      <w:pPr>
        <w:tabs>
          <w:tab w:val="left" w:pos="1980"/>
        </w:tabs>
        <w:rPr>
          <w:color w:val="000000"/>
          <w:lang w:val="el-GR"/>
        </w:rPr>
      </w:pPr>
      <w:r w:rsidRPr="00B356C7">
        <w:rPr>
          <w:b/>
          <w:bCs/>
          <w:color w:val="000000"/>
          <w:lang w:val="en-US"/>
        </w:rPr>
        <w:t>ii</w:t>
      </w:r>
      <w:r w:rsidRPr="00B356C7">
        <w:rPr>
          <w:b/>
          <w:bCs/>
          <w:color w:val="000000"/>
          <w:lang w:val="el-GR"/>
        </w:rPr>
        <w:t xml:space="preserve">) </w:t>
      </w:r>
      <w:r w:rsidRPr="00B356C7">
        <w:rPr>
          <w:color w:val="000000"/>
          <w:lang w:val="el-GR"/>
        </w:rPr>
        <w:t xml:space="preserve">Όσον αφορά την εξαίρεση της περ. β) της παραγράφου </w:t>
      </w:r>
      <w:r w:rsidRPr="00B356C7">
        <w:rPr>
          <w:color w:val="000000"/>
          <w:lang w:val="el-GR"/>
        </w:rPr>
        <w:fldChar w:fldCharType="begin"/>
      </w:r>
      <w:r w:rsidRPr="00B356C7">
        <w:rPr>
          <w:color w:val="000000"/>
          <w:lang w:val="el-GR"/>
        </w:rPr>
        <w:instrText xml:space="preserve"> REF _Ref74508082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2.2.3.4</w:t>
      </w:r>
      <w:r w:rsidRPr="00B356C7">
        <w:rPr>
          <w:color w:val="000000"/>
          <w:lang w:val="el-GR"/>
        </w:rPr>
        <w:fldChar w:fldCharType="end"/>
      </w:r>
      <w:r w:rsidRPr="00B356C7">
        <w:rPr>
          <w:color w:val="000000"/>
          <w:lang w:val="el-GR"/>
        </w:rPr>
        <w:t>, για την απόδειξη του ελέγχου δικαιωμάτων ψήφου</w:t>
      </w:r>
      <w:r w:rsidR="00534807" w:rsidRPr="00B356C7">
        <w:rPr>
          <w:color w:val="000000"/>
          <w:lang w:val="el-GR"/>
        </w:rPr>
        <w:t>,</w:t>
      </w:r>
      <w:r w:rsidRPr="00B356C7">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B356C7">
        <w:rPr>
          <w:color w:val="000000"/>
          <w:lang w:val="el-GR"/>
        </w:rPr>
        <w:t>ελέγχουσες</w:t>
      </w:r>
      <w:proofErr w:type="spellEnd"/>
      <w:r w:rsidRPr="00B356C7">
        <w:rPr>
          <w:color w:val="000000"/>
          <w:lang w:val="el-GR"/>
        </w:rPr>
        <w:t xml:space="preserve"> τα δικαιώματα ψήφου εταιρείες είναι εποπτευόμενες κατά τα οριζόμενα στην παράγραφο </w:t>
      </w:r>
      <w:r w:rsidRPr="00B356C7">
        <w:rPr>
          <w:color w:val="000000"/>
          <w:lang w:val="el-GR"/>
        </w:rPr>
        <w:fldChar w:fldCharType="begin"/>
      </w:r>
      <w:r w:rsidRPr="00B356C7">
        <w:rPr>
          <w:color w:val="000000"/>
          <w:lang w:val="el-GR"/>
        </w:rPr>
        <w:instrText xml:space="preserve"> REF _Ref74508082 \r \h </w:instrText>
      </w:r>
      <w:r w:rsidR="00B356C7">
        <w:rPr>
          <w:color w:val="000000"/>
          <w:lang w:val="el-GR"/>
        </w:rPr>
        <w:instrText xml:space="preserve">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2.2.3.4</w:t>
      </w:r>
      <w:r w:rsidRPr="00B356C7">
        <w:rPr>
          <w:color w:val="000000"/>
          <w:lang w:val="el-GR"/>
        </w:rPr>
        <w:fldChar w:fldCharType="end"/>
      </w:r>
      <w:r w:rsidRPr="00B356C7">
        <w:rPr>
          <w:color w:val="000000"/>
          <w:lang w:val="el-GR"/>
        </w:rPr>
        <w:t>.</w:t>
      </w:r>
    </w:p>
    <w:p w14:paraId="004D430D" w14:textId="77777777" w:rsidR="00614898" w:rsidRPr="00B356C7" w:rsidRDefault="00614898" w:rsidP="00614898">
      <w:pPr>
        <w:tabs>
          <w:tab w:val="left" w:pos="1980"/>
        </w:tabs>
        <w:rPr>
          <w:color w:val="000000"/>
          <w:lang w:val="el-GR"/>
        </w:rPr>
      </w:pPr>
      <w:r w:rsidRPr="00B356C7">
        <w:rPr>
          <w:b/>
          <w:bCs/>
          <w:color w:val="000000"/>
          <w:lang w:val="en-US"/>
        </w:rPr>
        <w:t>iii</w:t>
      </w:r>
      <w:r w:rsidRPr="00B356C7">
        <w:rPr>
          <w:b/>
          <w:bCs/>
          <w:color w:val="000000"/>
          <w:lang w:val="el-GR"/>
        </w:rPr>
        <w:t>)</w:t>
      </w:r>
      <w:r w:rsidRPr="00B356C7">
        <w:rPr>
          <w:color w:val="000000"/>
          <w:lang w:val="el-GR"/>
        </w:rPr>
        <w:t xml:space="preserve"> Δικαιολογητικά ονομαστικοποίησης μετοχών του προσωρινού αναδόχου:</w:t>
      </w:r>
    </w:p>
    <w:p w14:paraId="2F11FFE6" w14:textId="77777777" w:rsidR="00614898" w:rsidRPr="00B356C7" w:rsidRDefault="00614898" w:rsidP="00614898">
      <w:pPr>
        <w:tabs>
          <w:tab w:val="left" w:pos="1980"/>
        </w:tabs>
        <w:rPr>
          <w:color w:val="000000"/>
          <w:lang w:val="el-GR"/>
        </w:rPr>
      </w:pPr>
      <w:r w:rsidRPr="00B356C7">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B356C7" w:rsidRDefault="00614898" w:rsidP="00614898">
      <w:pPr>
        <w:tabs>
          <w:tab w:val="left" w:pos="1980"/>
        </w:tabs>
        <w:rPr>
          <w:color w:val="000000"/>
          <w:lang w:val="el-GR"/>
        </w:rPr>
      </w:pPr>
      <w:r w:rsidRPr="00B356C7">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B356C7" w:rsidRDefault="00614898" w:rsidP="00614898">
      <w:pPr>
        <w:tabs>
          <w:tab w:val="left" w:pos="1980"/>
        </w:tabs>
        <w:rPr>
          <w:color w:val="000000"/>
          <w:lang w:val="el-GR"/>
        </w:rPr>
      </w:pPr>
      <w:r w:rsidRPr="00B356C7">
        <w:rPr>
          <w:color w:val="000000"/>
          <w:lang w:val="el-GR"/>
        </w:rPr>
        <w:t>Ειδικότερα:</w:t>
      </w:r>
    </w:p>
    <w:p w14:paraId="5D433410" w14:textId="77777777" w:rsidR="00614898" w:rsidRPr="00B356C7" w:rsidRDefault="00614898" w:rsidP="00614898">
      <w:pPr>
        <w:tabs>
          <w:tab w:val="left" w:pos="1980"/>
        </w:tabs>
        <w:rPr>
          <w:color w:val="000000"/>
          <w:lang w:val="el-GR"/>
        </w:rPr>
      </w:pPr>
      <w:r w:rsidRPr="00B356C7">
        <w:rPr>
          <w:b/>
          <w:color w:val="000000"/>
          <w:lang w:val="el-GR"/>
        </w:rPr>
        <w:t xml:space="preserve">- </w:t>
      </w:r>
      <w:r w:rsidRPr="00B356C7">
        <w:rPr>
          <w:color w:val="000000"/>
          <w:lang w:val="el-GR"/>
        </w:rPr>
        <w:t xml:space="preserve">Όσον αφορά στις </w:t>
      </w:r>
      <w:r w:rsidRPr="00B356C7">
        <w:rPr>
          <w:b/>
          <w:color w:val="000000"/>
          <w:lang w:val="el-GR"/>
        </w:rPr>
        <w:t>εγκατεστημένες στην Ελλάδα ανώνυμες εταιρείες</w:t>
      </w:r>
      <w:r w:rsidRPr="00B356C7">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B356C7" w:rsidRDefault="00614898" w:rsidP="00614898">
      <w:pPr>
        <w:tabs>
          <w:tab w:val="left" w:pos="1980"/>
        </w:tabs>
        <w:rPr>
          <w:color w:val="000000"/>
          <w:lang w:val="el-GR"/>
        </w:rPr>
      </w:pPr>
      <w:r w:rsidRPr="00B356C7">
        <w:rPr>
          <w:b/>
          <w:color w:val="000000"/>
          <w:lang w:val="el-GR"/>
        </w:rPr>
        <w:t xml:space="preserve">- </w:t>
      </w:r>
      <w:r w:rsidRPr="00B356C7">
        <w:rPr>
          <w:color w:val="000000"/>
          <w:lang w:val="el-GR"/>
        </w:rPr>
        <w:t xml:space="preserve">Όσον αφορά στις </w:t>
      </w:r>
      <w:r w:rsidRPr="00B356C7">
        <w:rPr>
          <w:b/>
          <w:color w:val="000000"/>
          <w:lang w:val="el-GR"/>
        </w:rPr>
        <w:t>αλλοδαπές ανώνυμες εταιρίες ή αλλοδαπά νομικά πρόσωπα που αντιστοιχούν σε ανώνυμες εταιρείες</w:t>
      </w:r>
      <w:r w:rsidRPr="00B356C7">
        <w:rPr>
          <w:color w:val="000000"/>
          <w:lang w:val="el-GR"/>
        </w:rPr>
        <w:t>:</w:t>
      </w:r>
    </w:p>
    <w:p w14:paraId="5A3C60C8" w14:textId="43214A0E" w:rsidR="00614898" w:rsidRPr="00B356C7" w:rsidRDefault="00614898" w:rsidP="00614898">
      <w:pPr>
        <w:tabs>
          <w:tab w:val="left" w:pos="1980"/>
        </w:tabs>
        <w:rPr>
          <w:b/>
          <w:color w:val="000000"/>
          <w:lang w:val="el-GR"/>
        </w:rPr>
      </w:pPr>
      <w:r w:rsidRPr="00B356C7">
        <w:rPr>
          <w:b/>
          <w:color w:val="000000"/>
          <w:lang w:val="el-GR"/>
        </w:rPr>
        <w:t>Α) εφόσον έχουν κατά το δίκαιο της έδρας τους ονομαστικές μετοχές,</w:t>
      </w:r>
      <w:r w:rsidR="00DF776D" w:rsidRPr="00B356C7">
        <w:rPr>
          <w:b/>
          <w:color w:val="000000"/>
          <w:lang w:val="el-GR"/>
        </w:rPr>
        <w:t xml:space="preserve"> </w:t>
      </w:r>
      <w:r w:rsidRPr="00B356C7">
        <w:rPr>
          <w:b/>
          <w:color w:val="000000"/>
          <w:lang w:val="el-GR"/>
        </w:rPr>
        <w:t>προσκομίζουν :</w:t>
      </w:r>
    </w:p>
    <w:p w14:paraId="5959BEC8" w14:textId="77777777" w:rsidR="00614898" w:rsidRPr="00B356C7" w:rsidRDefault="00614898" w:rsidP="00614898">
      <w:pPr>
        <w:tabs>
          <w:tab w:val="left" w:pos="1980"/>
        </w:tabs>
        <w:rPr>
          <w:color w:val="000000"/>
          <w:lang w:val="el-GR"/>
        </w:rPr>
      </w:pPr>
      <w:proofErr w:type="spellStart"/>
      <w:r w:rsidRPr="00B356C7">
        <w:rPr>
          <w:color w:val="000000"/>
          <w:lang w:val="en-US"/>
        </w:rPr>
        <w:t>i</w:t>
      </w:r>
      <w:proofErr w:type="spellEnd"/>
      <w:r w:rsidRPr="00B356C7">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B356C7" w:rsidRDefault="00614898" w:rsidP="00614898">
      <w:pPr>
        <w:tabs>
          <w:tab w:val="left" w:pos="1980"/>
        </w:tabs>
        <w:rPr>
          <w:color w:val="000000"/>
          <w:lang w:val="el-GR"/>
        </w:rPr>
      </w:pPr>
      <w:r w:rsidRPr="00B356C7">
        <w:rPr>
          <w:color w:val="000000"/>
          <w:lang w:val="en-US"/>
        </w:rPr>
        <w:t>ii</w:t>
      </w:r>
      <w:r w:rsidRPr="00B356C7">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B356C7" w:rsidRDefault="00614898" w:rsidP="00614898">
      <w:pPr>
        <w:tabs>
          <w:tab w:val="left" w:pos="1980"/>
        </w:tabs>
        <w:rPr>
          <w:color w:val="000000"/>
          <w:lang w:val="el-GR"/>
        </w:rPr>
      </w:pPr>
      <w:r w:rsidRPr="00B356C7">
        <w:rPr>
          <w:color w:val="000000"/>
          <w:lang w:val="en-US"/>
        </w:rPr>
        <w:t>iii</w:t>
      </w:r>
      <w:r w:rsidRPr="00B356C7">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sidRPr="00B356C7">
        <w:rPr>
          <w:color w:val="000000"/>
          <w:lang w:val="el-GR"/>
        </w:rPr>
        <w:t xml:space="preserve"> </w:t>
      </w:r>
    </w:p>
    <w:p w14:paraId="57F15155" w14:textId="779950D2" w:rsidR="00614898" w:rsidRPr="00B356C7" w:rsidRDefault="00614898" w:rsidP="00614898">
      <w:pPr>
        <w:tabs>
          <w:tab w:val="left" w:pos="1980"/>
        </w:tabs>
        <w:rPr>
          <w:b/>
          <w:color w:val="000000"/>
          <w:lang w:val="el-GR"/>
        </w:rPr>
      </w:pPr>
      <w:r w:rsidRPr="00B356C7">
        <w:rPr>
          <w:b/>
          <w:color w:val="000000"/>
          <w:lang w:val="el-GR"/>
        </w:rPr>
        <w:t>Β)</w:t>
      </w:r>
      <w:r w:rsidR="00DF776D" w:rsidRPr="00B356C7">
        <w:rPr>
          <w:b/>
          <w:color w:val="000000"/>
          <w:lang w:val="el-GR"/>
        </w:rPr>
        <w:t xml:space="preserve"> </w:t>
      </w:r>
      <w:r w:rsidRPr="00B356C7">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06CD7BBD" w:rsidR="00614898" w:rsidRPr="00B356C7" w:rsidRDefault="00614898" w:rsidP="00614898">
      <w:pPr>
        <w:tabs>
          <w:tab w:val="left" w:pos="1980"/>
        </w:tabs>
        <w:rPr>
          <w:color w:val="000000"/>
          <w:lang w:val="el-GR"/>
        </w:rPr>
      </w:pPr>
      <w:r w:rsidRPr="00B356C7">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sidRPr="00B356C7">
        <w:rPr>
          <w:color w:val="000000"/>
          <w:lang w:val="el-GR"/>
        </w:rPr>
        <w:t>,</w:t>
      </w:r>
    </w:p>
    <w:p w14:paraId="67506C3C" w14:textId="77777777" w:rsidR="00614898" w:rsidRPr="00B356C7" w:rsidRDefault="00614898" w:rsidP="00614898">
      <w:pPr>
        <w:tabs>
          <w:tab w:val="left" w:pos="1980"/>
        </w:tabs>
        <w:rPr>
          <w:color w:val="000000"/>
          <w:lang w:val="el-GR"/>
        </w:rPr>
      </w:pPr>
      <w:proofErr w:type="spellStart"/>
      <w:r w:rsidRPr="00B356C7">
        <w:rPr>
          <w:color w:val="000000"/>
          <w:lang w:val="el-GR"/>
        </w:rPr>
        <w:t>ii</w:t>
      </w:r>
      <w:proofErr w:type="spellEnd"/>
      <w:r w:rsidRPr="00B356C7">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B356C7" w:rsidRDefault="00614898" w:rsidP="00614898">
      <w:pPr>
        <w:tabs>
          <w:tab w:val="left" w:pos="1980"/>
        </w:tabs>
        <w:rPr>
          <w:color w:val="000000"/>
          <w:lang w:val="el-GR"/>
        </w:rPr>
      </w:pPr>
      <w:proofErr w:type="spellStart"/>
      <w:r w:rsidRPr="00B356C7">
        <w:rPr>
          <w:color w:val="000000"/>
          <w:lang w:val="el-GR"/>
        </w:rPr>
        <w:t>iii</w:t>
      </w:r>
      <w:proofErr w:type="spellEnd"/>
      <w:r w:rsidRPr="00B356C7">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w:t>
      </w:r>
      <w:r w:rsidRPr="00B356C7">
        <w:rPr>
          <w:color w:val="000000"/>
          <w:lang w:val="el-GR"/>
        </w:rPr>
        <w:lastRenderedPageBreak/>
        <w:t xml:space="preserve">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B356C7" w:rsidRDefault="00614898" w:rsidP="00614898">
      <w:pPr>
        <w:tabs>
          <w:tab w:val="left" w:pos="1980"/>
        </w:tabs>
        <w:rPr>
          <w:color w:val="000000"/>
          <w:lang w:val="el-GR"/>
        </w:rPr>
      </w:pPr>
      <w:r w:rsidRPr="00B356C7">
        <w:rPr>
          <w:color w:val="000000"/>
          <w:lang w:val="el-GR"/>
        </w:rPr>
        <w:t xml:space="preserve">Όλα τα ανωτέρω έγγραφα πρέπει να είναι επικυρωμένα από την κατά </w:t>
      </w:r>
      <w:proofErr w:type="spellStart"/>
      <w:r w:rsidRPr="00B356C7">
        <w:rPr>
          <w:color w:val="000000"/>
          <w:lang w:val="el-GR"/>
        </w:rPr>
        <w:t>νόμον</w:t>
      </w:r>
      <w:proofErr w:type="spellEnd"/>
      <w:r w:rsidRPr="00B356C7">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Pr="00B356C7" w:rsidRDefault="00614898" w:rsidP="00614898">
      <w:pPr>
        <w:rPr>
          <w:b/>
          <w:color w:val="000000"/>
          <w:lang w:val="el-GR"/>
        </w:rPr>
      </w:pPr>
      <w:r w:rsidRPr="00B356C7">
        <w:rPr>
          <w:color w:val="000000"/>
          <w:lang w:val="el-GR"/>
        </w:rPr>
        <w:t>Ελλείψεις στα δικαιολογητικά ονομαστικοποίησης των μετοχών συμπληρώνονται κατά την παράγραφο 3.1.2 της παρούσας</w:t>
      </w:r>
      <w:r w:rsidRPr="00B356C7">
        <w:rPr>
          <w:b/>
          <w:color w:val="000000"/>
          <w:lang w:val="el-GR"/>
        </w:rPr>
        <w:t>.</w:t>
      </w:r>
    </w:p>
    <w:p w14:paraId="462CE45B" w14:textId="43414A87" w:rsidR="00CF5602" w:rsidRPr="00B356C7" w:rsidRDefault="00614898" w:rsidP="00CF5602">
      <w:pPr>
        <w:spacing w:line="259" w:lineRule="auto"/>
        <w:rPr>
          <w:b/>
          <w:bCs/>
          <w:lang w:val="el-GR"/>
        </w:rPr>
      </w:pPr>
      <w:r w:rsidRPr="00B356C7">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B356C7">
        <w:rPr>
          <w:color w:val="000000"/>
          <w:lang w:val="el-GR"/>
        </w:rPr>
        <w:t>εξωχώρια</w:t>
      </w:r>
      <w:proofErr w:type="spellEnd"/>
      <w:r w:rsidRPr="00B356C7">
        <w:rPr>
          <w:color w:val="000000"/>
          <w:lang w:val="el-GR"/>
        </w:rPr>
        <w:t xml:space="preserve"> εταιρεία από «μη συνεργάσιμα κράτη στον φορολογικό τομέα» κατά την έννοια των παρ. 3 και 4 του άρθρου 65 του ν. 4172/2013,</w:t>
      </w:r>
      <w:r w:rsidR="00DF776D" w:rsidRPr="00B356C7">
        <w:rPr>
          <w:color w:val="000000"/>
          <w:lang w:val="el-GR"/>
        </w:rPr>
        <w:t xml:space="preserve"> </w:t>
      </w:r>
      <w:r w:rsidRPr="00B356C7">
        <w:rPr>
          <w:color w:val="000000"/>
          <w:lang w:val="el-GR"/>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B356C7">
        <w:rPr>
          <w:b/>
          <w:color w:val="000000"/>
          <w:lang w:val="el-GR"/>
        </w:rPr>
        <w:t xml:space="preserve"> </w:t>
      </w:r>
      <w:r w:rsidR="00C131D0" w:rsidRPr="00B356C7">
        <w:rPr>
          <w:color w:val="000000"/>
          <w:lang w:val="el-GR"/>
        </w:rPr>
        <w:t xml:space="preserve">Επιπλέον ο </w:t>
      </w:r>
      <w:r w:rsidRPr="00B356C7">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B356C7">
        <w:rPr>
          <w:color w:val="000000"/>
          <w:lang w:val="el-GR"/>
        </w:rPr>
        <w:t>εξωχώρια</w:t>
      </w:r>
      <w:proofErr w:type="spellEnd"/>
      <w:r w:rsidRPr="00B356C7">
        <w:rPr>
          <w:color w:val="000000"/>
          <w:lang w:val="el-GR"/>
        </w:rPr>
        <w:t xml:space="preserve"> εταιρεία, κατά την ανωτέρω έννοια και δεν εμπίπτει στις διατάξεις της παρ.4 </w:t>
      </w:r>
      <w:proofErr w:type="spellStart"/>
      <w:r w:rsidRPr="00B356C7">
        <w:rPr>
          <w:color w:val="000000"/>
          <w:lang w:val="el-GR"/>
        </w:rPr>
        <w:t>εδαφ</w:t>
      </w:r>
      <w:proofErr w:type="spellEnd"/>
      <w:r w:rsidRPr="00B356C7">
        <w:rPr>
          <w:color w:val="000000"/>
          <w:lang w:val="el-GR"/>
        </w:rPr>
        <w:t>. α &amp; β του άρθρου 4 του Ν. 3310/2005 όπως ισχύει.</w:t>
      </w:r>
      <w:r w:rsidRPr="00B356C7">
        <w:rPr>
          <w:color w:val="000000"/>
          <w:lang w:val="el-GR"/>
        </w:rPr>
        <w:cr/>
      </w:r>
      <w:r w:rsidR="00CF5602" w:rsidRPr="00B356C7">
        <w:rPr>
          <w:b/>
          <w:bCs/>
          <w:lang w:val="el-GR"/>
        </w:rPr>
        <w:t xml:space="preserve"> ζ) </w:t>
      </w:r>
      <w:r w:rsidR="00CF5602" w:rsidRPr="00B356C7">
        <w:rPr>
          <w:lang w:val="el-GR"/>
        </w:rPr>
        <w:t xml:space="preserve">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w:t>
      </w:r>
      <w:r w:rsidR="00CF5602" w:rsidRPr="00B356C7">
        <w:rPr>
          <w:lang w:val="en-US"/>
        </w:rPr>
        <w:t>VII</w:t>
      </w:r>
      <w:r w:rsidR="00CF5602" w:rsidRPr="00B356C7">
        <w:rPr>
          <w:lang w:val="el-GR"/>
        </w:rPr>
        <w:t xml:space="preserve">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5ACB4F36" w14:textId="57B007C0" w:rsidR="004D042A" w:rsidRPr="00B356C7" w:rsidRDefault="004D042A" w:rsidP="00652066">
      <w:pPr>
        <w:rPr>
          <w:color w:val="000000"/>
          <w:lang w:val="el-GR"/>
        </w:rPr>
      </w:pPr>
    </w:p>
    <w:p w14:paraId="44AAA428" w14:textId="422A6A89" w:rsidR="00A61AA7" w:rsidRPr="00B356C7" w:rsidRDefault="003355E7" w:rsidP="00A61AA7">
      <w:pPr>
        <w:rPr>
          <w:b/>
          <w:lang w:val="el-GR"/>
        </w:rPr>
      </w:pPr>
      <w:r w:rsidRPr="00B356C7">
        <w:rPr>
          <w:b/>
          <w:bCs/>
          <w:lang w:val="en-US"/>
        </w:rPr>
        <w:t>B</w:t>
      </w:r>
      <w:r w:rsidRPr="00B356C7">
        <w:rPr>
          <w:b/>
          <w:bCs/>
          <w:lang w:val="el-GR"/>
        </w:rPr>
        <w:t>. 2.</w:t>
      </w:r>
      <w:r w:rsidRPr="00B356C7">
        <w:rPr>
          <w:b/>
          <w:lang w:val="el-GR"/>
        </w:rPr>
        <w:t xml:space="preserve"> Για την απόδειξη της απαίτησης της παραγράφου </w:t>
      </w:r>
      <w:r w:rsidR="007E61C0" w:rsidRPr="00B356C7">
        <w:rPr>
          <w:b/>
          <w:lang w:val="el-GR"/>
        </w:rPr>
        <w:fldChar w:fldCharType="begin"/>
      </w:r>
      <w:r w:rsidR="007E61C0" w:rsidRPr="00B356C7">
        <w:rPr>
          <w:b/>
          <w:lang w:val="el-GR"/>
        </w:rPr>
        <w:instrText xml:space="preserve"> REF _Ref74510337 \r \h </w:instrText>
      </w:r>
      <w:r w:rsidR="00B356C7">
        <w:rPr>
          <w:b/>
          <w:lang w:val="el-GR"/>
        </w:rPr>
        <w:instrText xml:space="preserve"> \* MERGEFORMAT </w:instrText>
      </w:r>
      <w:r w:rsidR="007E61C0" w:rsidRPr="00B356C7">
        <w:rPr>
          <w:b/>
          <w:lang w:val="el-GR"/>
        </w:rPr>
      </w:r>
      <w:r w:rsidR="007E61C0" w:rsidRPr="00B356C7">
        <w:rPr>
          <w:b/>
          <w:lang w:val="el-GR"/>
        </w:rPr>
        <w:fldChar w:fldCharType="separate"/>
      </w:r>
      <w:r w:rsidR="00A40D20">
        <w:rPr>
          <w:b/>
          <w:cs/>
          <w:lang w:val="el-GR"/>
        </w:rPr>
        <w:t>‎</w:t>
      </w:r>
      <w:r w:rsidR="00A40D20">
        <w:rPr>
          <w:b/>
          <w:lang w:val="el-GR"/>
        </w:rPr>
        <w:t>2.2.4</w:t>
      </w:r>
      <w:r w:rsidR="007E61C0" w:rsidRPr="00B356C7">
        <w:rPr>
          <w:b/>
          <w:lang w:val="el-GR"/>
        </w:rPr>
        <w:fldChar w:fldCharType="end"/>
      </w:r>
      <w:r w:rsidR="007E61C0" w:rsidRPr="00B356C7">
        <w:rPr>
          <w:b/>
          <w:lang w:val="el-GR"/>
        </w:rPr>
        <w:t xml:space="preserve"> </w:t>
      </w:r>
      <w:r w:rsidRPr="00B356C7">
        <w:rPr>
          <w:b/>
          <w:lang w:val="el-GR"/>
        </w:rPr>
        <w:t xml:space="preserve">(απόδειξη καταλληλόλητας για την άσκηση επαγγελματικής δραστηριότητας) </w:t>
      </w:r>
      <w:bookmarkStart w:id="176" w:name="_Hlk67663604"/>
      <w:r w:rsidR="00A61AA7" w:rsidRPr="00B356C7">
        <w:rPr>
          <w:b/>
          <w:lang w:val="el-GR"/>
        </w:rPr>
        <w:t xml:space="preserve">οι οικονομικοί φορείς </w:t>
      </w:r>
      <w:bookmarkEnd w:id="176"/>
      <w:r w:rsidR="00A61AA7" w:rsidRPr="00B356C7">
        <w:rPr>
          <w:b/>
          <w:lang w:val="el-GR"/>
        </w:rPr>
        <w:t>προσκομίζουν τα αναφερόμενα στον κατωτέρω πίνακα</w:t>
      </w:r>
      <w:r w:rsidR="00DF776D" w:rsidRPr="00B356C7">
        <w:rPr>
          <w:b/>
          <w:lang w:val="el-GR"/>
        </w:rPr>
        <w:t xml:space="preserve"> </w:t>
      </w:r>
      <w:r w:rsidR="00A61AA7" w:rsidRPr="00B356C7">
        <w:rPr>
          <w:b/>
          <w:lang w:val="el-GR"/>
        </w:rPr>
        <w:t>:</w:t>
      </w:r>
    </w:p>
    <w:p w14:paraId="61686EB1" w14:textId="3D592945" w:rsidR="008338F0" w:rsidRPr="00B356C7"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40D20" w14:paraId="1B0915C6" w14:textId="77777777" w:rsidTr="009C5EA6">
        <w:trPr>
          <w:trHeight w:val="711"/>
        </w:trPr>
        <w:tc>
          <w:tcPr>
            <w:tcW w:w="675" w:type="dxa"/>
            <w:shd w:val="clear" w:color="auto" w:fill="D9D9D9"/>
          </w:tcPr>
          <w:p w14:paraId="7E6B662C" w14:textId="77777777" w:rsidR="00D56132" w:rsidRPr="00B356C7" w:rsidRDefault="00D56132" w:rsidP="009C5EA6">
            <w:pPr>
              <w:rPr>
                <w:b/>
              </w:rPr>
            </w:pPr>
            <w:r w:rsidRPr="00B356C7">
              <w:rPr>
                <w:b/>
                <w:lang w:val="el-GR"/>
              </w:rPr>
              <w:t>1</w:t>
            </w:r>
            <w:r w:rsidRPr="00B356C7">
              <w:rPr>
                <w:b/>
              </w:rPr>
              <w:t>.</w:t>
            </w:r>
          </w:p>
        </w:tc>
        <w:tc>
          <w:tcPr>
            <w:tcW w:w="9180" w:type="dxa"/>
            <w:shd w:val="clear" w:color="auto" w:fill="D9D9D9"/>
          </w:tcPr>
          <w:p w14:paraId="793B9912" w14:textId="4367D2C9" w:rsidR="00915C7C" w:rsidRPr="00B356C7" w:rsidRDefault="00D56132" w:rsidP="00915C7C">
            <w:pPr>
              <w:pStyle w:val="Tabletext"/>
              <w:jc w:val="both"/>
              <w:rPr>
                <w:rFonts w:cs="Tahoma"/>
                <w:b/>
                <w:bCs/>
                <w:sz w:val="22"/>
                <w:szCs w:val="22"/>
              </w:rPr>
            </w:pPr>
            <w:r w:rsidRPr="00B356C7">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441FA7" w:rsidRPr="00B356C7">
              <w:rPr>
                <w:rFonts w:cs="Tahoma"/>
                <w:b/>
                <w:bCs/>
                <w:sz w:val="22"/>
                <w:szCs w:val="22"/>
              </w:rPr>
              <w:t xml:space="preserve">  σύμφωνα με την </w:t>
            </w:r>
            <w:r w:rsidR="00441FA7" w:rsidRPr="00B356C7">
              <w:rPr>
                <w:rFonts w:cs="Tahoma"/>
                <w:b/>
              </w:rPr>
              <w:t>παρ.</w:t>
            </w:r>
            <w:r w:rsidR="00441FA7" w:rsidRPr="00B356C7">
              <w:rPr>
                <w:rFonts w:cs="Tahoma"/>
                <w:b/>
              </w:rPr>
              <w:fldChar w:fldCharType="begin"/>
            </w:r>
            <w:r w:rsidR="00441FA7" w:rsidRPr="00B356C7">
              <w:rPr>
                <w:rFonts w:cs="Tahoma"/>
                <w:b/>
              </w:rPr>
              <w:instrText xml:space="preserve"> REF _Ref74510337 \r \h  \* MERGEFORMAT </w:instrText>
            </w:r>
            <w:r w:rsidR="00441FA7" w:rsidRPr="00B356C7">
              <w:rPr>
                <w:rFonts w:cs="Tahoma"/>
                <w:b/>
              </w:rPr>
            </w:r>
            <w:r w:rsidR="00441FA7" w:rsidRPr="00B356C7">
              <w:rPr>
                <w:rFonts w:cs="Tahoma"/>
                <w:b/>
              </w:rPr>
              <w:fldChar w:fldCharType="separate"/>
            </w:r>
            <w:r w:rsidR="00A40D20">
              <w:rPr>
                <w:rFonts w:cs="Tahoma"/>
                <w:b/>
                <w:cs/>
              </w:rPr>
              <w:t>‎</w:t>
            </w:r>
            <w:r w:rsidR="00A40D20">
              <w:rPr>
                <w:rFonts w:cs="Tahoma"/>
                <w:b/>
              </w:rPr>
              <w:t>2.2.4</w:t>
            </w:r>
            <w:r w:rsidR="00441FA7" w:rsidRPr="00B356C7">
              <w:rPr>
                <w:rFonts w:cs="Tahoma"/>
                <w:b/>
              </w:rPr>
              <w:fldChar w:fldCharType="end"/>
            </w:r>
            <w:r w:rsidR="00441FA7" w:rsidRPr="00B356C7">
              <w:rPr>
                <w:rFonts w:cs="Tahoma"/>
                <w:b/>
                <w:bCs/>
                <w:sz w:val="22"/>
                <w:szCs w:val="22"/>
              </w:rPr>
              <w:t>.</w:t>
            </w:r>
          </w:p>
          <w:p w14:paraId="7E6C47BD" w14:textId="77777777" w:rsidR="00D56132" w:rsidRPr="00B356C7" w:rsidRDefault="00D56132" w:rsidP="00915C7C">
            <w:pPr>
              <w:autoSpaceDE w:val="0"/>
              <w:autoSpaceDN w:val="0"/>
              <w:adjustRightInd w:val="0"/>
              <w:rPr>
                <w:lang w:val="el-GR" w:eastAsia="el-GR"/>
              </w:rPr>
            </w:pPr>
            <w:r w:rsidRPr="00B356C7">
              <w:rPr>
                <w:lang w:val="el-GR"/>
              </w:rPr>
              <w:t xml:space="preserve">Οι οικονομικοί φορείς οφείλουν να αποδείξουν το ανωτέρω κριτήριο ποιοτικής επιλογής </w:t>
            </w:r>
            <w:r w:rsidR="00755711" w:rsidRPr="00B356C7">
              <w:rPr>
                <w:lang w:val="el-GR"/>
              </w:rPr>
              <w:t>υποβάλλοντας</w:t>
            </w:r>
            <w:r w:rsidRPr="00B356C7">
              <w:rPr>
                <w:lang w:val="el-GR"/>
              </w:rPr>
              <w:t xml:space="preserve"> τα ακόλουθα στοιχεία τεκμηρίωσης:</w:t>
            </w:r>
          </w:p>
        </w:tc>
      </w:tr>
      <w:tr w:rsidR="00D56132" w:rsidRPr="00A40D20" w14:paraId="7B6D8413" w14:textId="77777777" w:rsidTr="009C5EA6">
        <w:trPr>
          <w:trHeight w:val="1480"/>
        </w:trPr>
        <w:tc>
          <w:tcPr>
            <w:tcW w:w="675" w:type="dxa"/>
          </w:tcPr>
          <w:p w14:paraId="46950700" w14:textId="77777777" w:rsidR="00D56132" w:rsidRPr="00B356C7" w:rsidRDefault="00D56132" w:rsidP="009C5EA6">
            <w:pPr>
              <w:rPr>
                <w:lang w:val="el-GR"/>
              </w:rPr>
            </w:pPr>
            <w:r w:rsidRPr="00B356C7">
              <w:rPr>
                <w:lang w:val="el-GR"/>
              </w:rPr>
              <w:t>1.1</w:t>
            </w:r>
          </w:p>
        </w:tc>
        <w:tc>
          <w:tcPr>
            <w:tcW w:w="9180" w:type="dxa"/>
          </w:tcPr>
          <w:p w14:paraId="5E3A5C12" w14:textId="77777777" w:rsidR="00872F65" w:rsidRPr="00B356C7" w:rsidRDefault="00872F65" w:rsidP="00872F65">
            <w:pPr>
              <w:autoSpaceDE w:val="0"/>
              <w:autoSpaceDN w:val="0"/>
              <w:adjustRightInd w:val="0"/>
              <w:spacing w:after="0"/>
              <w:rPr>
                <w:lang w:val="el-GR"/>
              </w:rPr>
            </w:pPr>
            <w:r w:rsidRPr="00B356C7">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B356C7" w:rsidRDefault="00872F65" w:rsidP="00872F65">
            <w:pPr>
              <w:autoSpaceDE w:val="0"/>
              <w:autoSpaceDN w:val="0"/>
              <w:adjustRightInd w:val="0"/>
              <w:spacing w:after="0"/>
              <w:rPr>
                <w:lang w:val="el-GR"/>
              </w:rPr>
            </w:pPr>
            <w:r w:rsidRPr="00B356C7">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190FB6C2" w:rsidR="00D05C7B" w:rsidRPr="00B356C7" w:rsidRDefault="00CF5602" w:rsidP="00282306">
            <w:pPr>
              <w:autoSpaceDE w:val="0"/>
              <w:autoSpaceDN w:val="0"/>
              <w:adjustRightInd w:val="0"/>
              <w:spacing w:after="0"/>
              <w:rPr>
                <w:lang w:val="el-GR" w:eastAsia="el-GR"/>
              </w:rPr>
            </w:pPr>
            <w:r w:rsidRPr="00B356C7">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sidRPr="00B356C7">
              <w:rPr>
                <w:rFonts w:eastAsia="Calibri"/>
                <w:lang w:val="el-GR"/>
              </w:rPr>
              <w:t>καταλληλότητα</w:t>
            </w:r>
            <w:proofErr w:type="spellEnd"/>
            <w:r w:rsidRPr="00B356C7">
              <w:rPr>
                <w:rFonts w:eastAsia="Calibri"/>
                <w:lang w:val="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Pr="00B356C7" w:rsidRDefault="0041248A">
      <w:pPr>
        <w:rPr>
          <w:b/>
          <w:lang w:val="el-GR"/>
        </w:rPr>
      </w:pPr>
    </w:p>
    <w:p w14:paraId="05E17FF2" w14:textId="2EA44F05" w:rsidR="00282306" w:rsidRPr="00B356C7" w:rsidRDefault="00282306" w:rsidP="00282306">
      <w:pPr>
        <w:rPr>
          <w:bCs/>
          <w:lang w:val="el-GR"/>
        </w:rPr>
      </w:pPr>
      <w:bookmarkStart w:id="177" w:name="_Hlk35424944"/>
      <w:r w:rsidRPr="00B356C7">
        <w:rPr>
          <w:bCs/>
          <w:lang w:val="el-GR"/>
        </w:rPr>
        <w:t xml:space="preserve">Επισημαίνεται ότι, τα δικαιολογητικά που αφορούν στην απόδειξη της απαίτησης της 2.2.4 (απόδειξη </w:t>
      </w:r>
      <w:proofErr w:type="spellStart"/>
      <w:r w:rsidRPr="00B356C7">
        <w:rPr>
          <w:bCs/>
          <w:lang w:val="el-GR"/>
        </w:rPr>
        <w:t>καταλληλότητας</w:t>
      </w:r>
      <w:proofErr w:type="spellEnd"/>
      <w:r w:rsidRPr="00B356C7">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B356C7">
        <w:rPr>
          <w:bCs/>
          <w:lang w:val="el-GR"/>
        </w:rPr>
        <w:t xml:space="preserve"> </w:t>
      </w:r>
      <w:r w:rsidRPr="00B356C7">
        <w:rPr>
          <w:bCs/>
          <w:lang w:val="el-GR"/>
        </w:rPr>
        <w:t>εκτός αν, σύμφωνα με τις ειδικότερες διατάξεις αυτών, φέρουν συγκεκριμένο χρόνο ισχύος.</w:t>
      </w:r>
    </w:p>
    <w:bookmarkEnd w:id="177"/>
    <w:p w14:paraId="36F608EF" w14:textId="77777777" w:rsidR="00270326" w:rsidRPr="00B356C7" w:rsidRDefault="00270326">
      <w:pPr>
        <w:rPr>
          <w:lang w:val="el-GR"/>
        </w:rPr>
      </w:pPr>
    </w:p>
    <w:p w14:paraId="17C17E23" w14:textId="1A308EB8" w:rsidR="00270326" w:rsidRPr="00B356C7" w:rsidRDefault="003355E7">
      <w:pPr>
        <w:rPr>
          <w:b/>
          <w:lang w:val="el-GR"/>
        </w:rPr>
      </w:pPr>
      <w:r w:rsidRPr="00B356C7">
        <w:rPr>
          <w:b/>
          <w:bCs/>
          <w:lang w:val="el-GR"/>
        </w:rPr>
        <w:t>Β.3.</w:t>
      </w:r>
      <w:r w:rsidRPr="00B356C7">
        <w:rPr>
          <w:b/>
          <w:lang w:val="el-GR"/>
        </w:rPr>
        <w:t xml:space="preserve"> Για την απόδειξη της οικονομικής και χρηματοοικονομικής επάρκειας της παραγράφου </w:t>
      </w:r>
      <w:r w:rsidR="00B622FA" w:rsidRPr="00B356C7">
        <w:rPr>
          <w:b/>
          <w:lang w:val="el-GR"/>
        </w:rPr>
        <w:fldChar w:fldCharType="begin"/>
      </w:r>
      <w:r w:rsidR="00B622FA" w:rsidRPr="00B356C7">
        <w:rPr>
          <w:b/>
          <w:lang w:val="el-GR"/>
        </w:rPr>
        <w:instrText xml:space="preserve"> REF _Ref496541508 \r \h  \* MERGEFORMAT </w:instrText>
      </w:r>
      <w:r w:rsidR="00B622FA" w:rsidRPr="00B356C7">
        <w:rPr>
          <w:b/>
          <w:lang w:val="el-GR"/>
        </w:rPr>
      </w:r>
      <w:r w:rsidR="00B622FA" w:rsidRPr="00B356C7">
        <w:rPr>
          <w:b/>
          <w:lang w:val="el-GR"/>
        </w:rPr>
        <w:fldChar w:fldCharType="separate"/>
      </w:r>
      <w:r w:rsidR="00A40D20">
        <w:rPr>
          <w:b/>
          <w:cs/>
          <w:lang w:val="el-GR"/>
        </w:rPr>
        <w:t>‎</w:t>
      </w:r>
      <w:r w:rsidR="00A40D20">
        <w:rPr>
          <w:b/>
          <w:lang w:val="el-GR"/>
        </w:rPr>
        <w:t>2.2.5</w:t>
      </w:r>
      <w:r w:rsidR="00B622FA" w:rsidRPr="00B356C7">
        <w:rPr>
          <w:b/>
          <w:lang w:val="el-GR"/>
        </w:rPr>
        <w:fldChar w:fldCharType="end"/>
      </w:r>
      <w:r w:rsidRPr="00B356C7">
        <w:rPr>
          <w:b/>
          <w:lang w:val="el-GR"/>
        </w:rPr>
        <w:t xml:space="preserve"> </w:t>
      </w:r>
      <w:bookmarkStart w:id="178" w:name="_Hlk67663592"/>
      <w:r w:rsidRPr="00B356C7">
        <w:rPr>
          <w:b/>
          <w:lang w:val="el-GR"/>
        </w:rPr>
        <w:t xml:space="preserve">οι οικονομικοί φορείς προσκομίζουν </w:t>
      </w:r>
      <w:r w:rsidR="003822A5" w:rsidRPr="00B356C7">
        <w:rPr>
          <w:b/>
          <w:lang w:val="el-GR"/>
        </w:rPr>
        <w:t>τα αναφερόμενα στον κατωτέρω πίνακα</w:t>
      </w:r>
      <w:r w:rsidR="00DF776D" w:rsidRPr="00B356C7">
        <w:rPr>
          <w:b/>
          <w:lang w:val="el-GR"/>
        </w:rPr>
        <w:t xml:space="preserve"> </w:t>
      </w:r>
      <w:r w:rsidR="00270326" w:rsidRPr="00B356C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40D20" w14:paraId="364D20BB" w14:textId="77777777" w:rsidTr="009C5EA6">
        <w:trPr>
          <w:trHeight w:val="711"/>
        </w:trPr>
        <w:tc>
          <w:tcPr>
            <w:tcW w:w="675" w:type="dxa"/>
            <w:shd w:val="clear" w:color="auto" w:fill="D9D9D9"/>
          </w:tcPr>
          <w:bookmarkEnd w:id="178"/>
          <w:p w14:paraId="7510B8DD" w14:textId="77777777" w:rsidR="00D56132" w:rsidRPr="00B356C7" w:rsidRDefault="00C40FB9" w:rsidP="009C5EA6">
            <w:pPr>
              <w:rPr>
                <w:b/>
              </w:rPr>
            </w:pPr>
            <w:r w:rsidRPr="00B356C7">
              <w:rPr>
                <w:b/>
                <w:lang w:val="el-GR"/>
              </w:rPr>
              <w:t>2</w:t>
            </w:r>
            <w:r w:rsidR="00D56132" w:rsidRPr="00B356C7">
              <w:rPr>
                <w:b/>
              </w:rPr>
              <w:t>.</w:t>
            </w:r>
          </w:p>
        </w:tc>
        <w:tc>
          <w:tcPr>
            <w:tcW w:w="9180" w:type="dxa"/>
            <w:shd w:val="clear" w:color="auto" w:fill="D9D9D9"/>
          </w:tcPr>
          <w:p w14:paraId="697BCE40" w14:textId="59F12367" w:rsidR="00915C7C" w:rsidRPr="00B356C7" w:rsidRDefault="001D03FE" w:rsidP="001D03FE">
            <w:pPr>
              <w:rPr>
                <w:b/>
                <w:bCs/>
                <w:i/>
                <w:iCs/>
                <w:color w:val="5B9BD5"/>
                <w:lang w:val="el-GR" w:eastAsia="en-US"/>
              </w:rPr>
            </w:pPr>
            <w:r w:rsidRPr="00B356C7">
              <w:rPr>
                <w:b/>
                <w:bCs/>
                <w:lang w:val="el-GR"/>
              </w:rPr>
              <w:t xml:space="preserve">Οι οικονομικοί φορείς που συμμετέχουν στη διαδικασία σύναψης της παρούσας απαιτείται </w:t>
            </w:r>
            <w:r w:rsidR="006F33EB" w:rsidRPr="00B356C7">
              <w:rPr>
                <w:b/>
                <w:bCs/>
                <w:lang w:val="el-GR"/>
              </w:rPr>
              <w:t xml:space="preserve">να </w:t>
            </w:r>
            <w:r w:rsidR="006F33EB" w:rsidRPr="00B356C7">
              <w:rPr>
                <w:b/>
                <w:lang w:val="el-GR" w:eastAsia="el-GR"/>
              </w:rPr>
              <w:t xml:space="preserve">διαθέτουν την απαιτούμενη </w:t>
            </w:r>
            <w:r w:rsidR="006F33EB" w:rsidRPr="00B356C7">
              <w:rPr>
                <w:b/>
                <w:lang w:val="el-GR"/>
              </w:rPr>
              <w:t xml:space="preserve">οικονομική και χρηματοοικονομική επάρκεια, σύμφωνα με την </w:t>
            </w:r>
            <w:r w:rsidRPr="00B356C7">
              <w:rPr>
                <w:b/>
                <w:bCs/>
                <w:lang w:val="el-GR"/>
              </w:rPr>
              <w:t>παράγραφο 2.2.5</w:t>
            </w:r>
          </w:p>
          <w:p w14:paraId="4DA461EA" w14:textId="77777777" w:rsidR="00D56132" w:rsidRPr="00B356C7" w:rsidRDefault="00D56132" w:rsidP="009C5EA6">
            <w:pPr>
              <w:autoSpaceDE w:val="0"/>
              <w:autoSpaceDN w:val="0"/>
              <w:adjustRightInd w:val="0"/>
              <w:rPr>
                <w:lang w:val="el-GR" w:eastAsia="el-GR"/>
              </w:rPr>
            </w:pPr>
            <w:r w:rsidRPr="00B356C7">
              <w:rPr>
                <w:lang w:val="el-GR"/>
              </w:rPr>
              <w:t xml:space="preserve">Οι οικονομικοί φορείς οφείλουν να αποδείξουν το ανωτέρω κριτήριο ποιοτικής επιλογής </w:t>
            </w:r>
            <w:r w:rsidR="00755711" w:rsidRPr="00B356C7">
              <w:rPr>
                <w:lang w:val="el-GR"/>
              </w:rPr>
              <w:t>υποβάλλοντας</w:t>
            </w:r>
            <w:r w:rsidRPr="00B356C7">
              <w:rPr>
                <w:lang w:val="el-GR"/>
              </w:rPr>
              <w:t xml:space="preserve"> τα ακόλουθα στοιχεία τεκμηρίωσης:</w:t>
            </w:r>
          </w:p>
        </w:tc>
      </w:tr>
      <w:tr w:rsidR="00D56132" w:rsidRPr="00A40D20"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B356C7" w:rsidRDefault="00C40FB9" w:rsidP="009C5EA6">
            <w:pPr>
              <w:rPr>
                <w:b/>
                <w:lang w:val="el-GR"/>
              </w:rPr>
            </w:pPr>
            <w:r w:rsidRPr="00B356C7">
              <w:rPr>
                <w:b/>
                <w:lang w:val="el-GR"/>
              </w:rPr>
              <w:t>2</w:t>
            </w:r>
            <w:r w:rsidR="00D56132" w:rsidRPr="00B356C7">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B356C7" w:rsidRDefault="006119DB" w:rsidP="006119DB">
            <w:pPr>
              <w:rPr>
                <w:lang w:val="el-GR" w:eastAsia="en-US"/>
              </w:rPr>
            </w:pPr>
            <w:r w:rsidRPr="00B356C7">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B356C7">
              <w:rPr>
                <w:lang w:val="el-GR" w:eastAsia="en-US"/>
              </w:rPr>
              <w:t xml:space="preserve"> </w:t>
            </w:r>
            <w:r w:rsidRPr="00B356C7">
              <w:rPr>
                <w:lang w:val="el-GR" w:eastAsia="en-US"/>
              </w:rPr>
              <w:t xml:space="preserve">στο άρθρο 2.2.5. </w:t>
            </w:r>
          </w:p>
          <w:p w14:paraId="4A4A39E1" w14:textId="7A576AD6" w:rsidR="00D56132" w:rsidRPr="00B356C7" w:rsidRDefault="00540A73" w:rsidP="005F459C">
            <w:pPr>
              <w:rPr>
                <w:b/>
                <w:lang w:val="el-GR" w:eastAsia="el-GR"/>
              </w:rPr>
            </w:pPr>
            <w:r w:rsidRPr="00B356C7">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B356C7" w:rsidRDefault="00D56132">
      <w:pPr>
        <w:rPr>
          <w:b/>
          <w:lang w:val="el-GR"/>
        </w:rPr>
      </w:pPr>
    </w:p>
    <w:p w14:paraId="61D1F79A" w14:textId="4F6183F6" w:rsidR="008338F0" w:rsidRPr="00B356C7" w:rsidRDefault="003355E7">
      <w:pPr>
        <w:rPr>
          <w:b/>
          <w:lang w:val="el-GR"/>
        </w:rPr>
      </w:pPr>
      <w:r w:rsidRPr="00B356C7">
        <w:rPr>
          <w:b/>
          <w:bCs/>
          <w:lang w:val="el-GR"/>
        </w:rPr>
        <w:t xml:space="preserve">Β.4. </w:t>
      </w:r>
      <w:r w:rsidRPr="00B356C7">
        <w:rPr>
          <w:b/>
          <w:lang w:val="el-GR"/>
        </w:rPr>
        <w:t xml:space="preserve">Για την απόδειξη της τεχνικής ικανότητας της παραγράφου </w:t>
      </w:r>
      <w:r w:rsidR="00B622FA" w:rsidRPr="00B356C7">
        <w:rPr>
          <w:b/>
          <w:lang w:val="el-GR"/>
        </w:rPr>
        <w:fldChar w:fldCharType="begin"/>
      </w:r>
      <w:r w:rsidR="00B622FA" w:rsidRPr="00B356C7">
        <w:rPr>
          <w:b/>
          <w:lang w:val="el-GR"/>
        </w:rPr>
        <w:instrText xml:space="preserve"> REF _Ref496541556 \r \h </w:instrText>
      </w:r>
      <w:r w:rsidR="00DF02B0" w:rsidRPr="00B356C7">
        <w:rPr>
          <w:b/>
          <w:lang w:val="el-GR"/>
        </w:rPr>
        <w:instrText xml:space="preserve"> \* MERGEFORMAT </w:instrText>
      </w:r>
      <w:r w:rsidR="00B622FA" w:rsidRPr="00B356C7">
        <w:rPr>
          <w:b/>
          <w:lang w:val="el-GR"/>
        </w:rPr>
      </w:r>
      <w:r w:rsidR="00B622FA" w:rsidRPr="00B356C7">
        <w:rPr>
          <w:b/>
          <w:lang w:val="el-GR"/>
        </w:rPr>
        <w:fldChar w:fldCharType="separate"/>
      </w:r>
      <w:r w:rsidR="00A40D20">
        <w:rPr>
          <w:b/>
          <w:cs/>
          <w:lang w:val="el-GR"/>
        </w:rPr>
        <w:t>‎</w:t>
      </w:r>
      <w:r w:rsidR="00A40D20">
        <w:rPr>
          <w:b/>
          <w:lang w:val="el-GR"/>
        </w:rPr>
        <w:t>2.2.6</w:t>
      </w:r>
      <w:r w:rsidR="00B622FA" w:rsidRPr="00B356C7">
        <w:rPr>
          <w:b/>
          <w:lang w:val="el-GR"/>
        </w:rPr>
        <w:fldChar w:fldCharType="end"/>
      </w:r>
      <w:r w:rsidRPr="00B356C7">
        <w:rPr>
          <w:b/>
          <w:lang w:val="el-GR"/>
        </w:rPr>
        <w:t xml:space="preserve"> οι οικονομικοί φορείς προσκομίζουν</w:t>
      </w:r>
      <w:r w:rsidR="00154368" w:rsidRPr="00B356C7">
        <w:rPr>
          <w:b/>
          <w:lang w:val="el-GR"/>
        </w:rPr>
        <w:t xml:space="preserve"> τα αναφερόμενα στον κατωτέρω πίνακα</w:t>
      </w:r>
      <w:r w:rsidR="00E1337D" w:rsidRPr="00B356C7">
        <w:rPr>
          <w:b/>
          <w:lang w:val="el-GR"/>
        </w:rPr>
        <w:t xml:space="preserve"> </w:t>
      </w:r>
      <w:r w:rsidR="00814752" w:rsidRPr="00B356C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40D20" w14:paraId="3AE6A0A7" w14:textId="77777777" w:rsidTr="00641C65">
        <w:trPr>
          <w:trHeight w:val="758"/>
        </w:trPr>
        <w:tc>
          <w:tcPr>
            <w:tcW w:w="675" w:type="dxa"/>
            <w:shd w:val="clear" w:color="auto" w:fill="D9D9D9"/>
          </w:tcPr>
          <w:p w14:paraId="4F14CCAD" w14:textId="77777777" w:rsidR="007340CA" w:rsidRPr="00B356C7" w:rsidRDefault="00C40FB9" w:rsidP="009C5EA6">
            <w:pPr>
              <w:rPr>
                <w:b/>
                <w:lang w:val="el-GR"/>
              </w:rPr>
            </w:pPr>
            <w:r w:rsidRPr="00B356C7">
              <w:rPr>
                <w:b/>
                <w:lang w:val="el-GR"/>
              </w:rPr>
              <w:t>3</w:t>
            </w:r>
          </w:p>
        </w:tc>
        <w:tc>
          <w:tcPr>
            <w:tcW w:w="9180" w:type="dxa"/>
            <w:shd w:val="clear" w:color="auto" w:fill="D9D9D9"/>
          </w:tcPr>
          <w:p w14:paraId="6BFCDABE" w14:textId="5940CA02" w:rsidR="009D3802" w:rsidRPr="00B356C7" w:rsidRDefault="007340CA" w:rsidP="009D3802">
            <w:pPr>
              <w:pStyle w:val="Tabletext"/>
              <w:jc w:val="both"/>
              <w:rPr>
                <w:rFonts w:cs="Tahoma"/>
                <w:b/>
                <w:bCs/>
                <w:sz w:val="22"/>
                <w:szCs w:val="22"/>
              </w:rPr>
            </w:pPr>
            <w:r w:rsidRPr="00B356C7">
              <w:rPr>
                <w:rFonts w:cs="Tahoma"/>
                <w:b/>
                <w:bCs/>
                <w:sz w:val="22"/>
                <w:szCs w:val="22"/>
                <w:lang w:eastAsia="el-GR"/>
              </w:rPr>
              <w:t xml:space="preserve">Οι οικονομικοί φορείς που συμμετέχουν στη διαδικασία σύναψης της παρούσας απαιτείται </w:t>
            </w:r>
            <w:r w:rsidRPr="00B356C7">
              <w:rPr>
                <w:rFonts w:cs="Tahoma"/>
                <w:b/>
                <w:sz w:val="22"/>
                <w:szCs w:val="22"/>
                <w:lang w:eastAsia="el-GR"/>
              </w:rPr>
              <w:t>ν</w:t>
            </w:r>
            <w:r w:rsidRPr="00B356C7">
              <w:rPr>
                <w:rFonts w:cs="Tahoma"/>
                <w:b/>
                <w:sz w:val="22"/>
                <w:szCs w:val="22"/>
              </w:rPr>
              <w:t xml:space="preserve">α διαθέτουν </w:t>
            </w:r>
            <w:r w:rsidR="00D204CA" w:rsidRPr="00B356C7">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4255F2" w:rsidRPr="00B356C7">
              <w:rPr>
                <w:rFonts w:cs="Tahoma"/>
                <w:b/>
                <w:sz w:val="22"/>
                <w:szCs w:val="22"/>
              </w:rPr>
              <w:t>2.2.6.1</w:t>
            </w:r>
            <w:r w:rsidR="002A37B5" w:rsidRPr="00B356C7">
              <w:rPr>
                <w:rFonts w:cs="Tahoma"/>
                <w:b/>
                <w:sz w:val="22"/>
                <w:szCs w:val="22"/>
              </w:rPr>
              <w:t>.</w:t>
            </w:r>
            <w:r w:rsidR="00652066" w:rsidRPr="00B356C7">
              <w:rPr>
                <w:rFonts w:cs="Tahoma"/>
                <w:b/>
                <w:sz w:val="22"/>
                <w:szCs w:val="22"/>
              </w:rPr>
              <w:t xml:space="preserve"> </w:t>
            </w:r>
          </w:p>
          <w:p w14:paraId="5E609951" w14:textId="77777777" w:rsidR="007340CA" w:rsidRPr="00B356C7" w:rsidRDefault="00154368" w:rsidP="009C5EA6">
            <w:pPr>
              <w:autoSpaceDE w:val="0"/>
              <w:autoSpaceDN w:val="0"/>
              <w:adjustRightInd w:val="0"/>
              <w:rPr>
                <w:lang w:val="el-GR"/>
              </w:rPr>
            </w:pPr>
            <w:r w:rsidRPr="00B356C7">
              <w:rPr>
                <w:lang w:val="el-GR"/>
              </w:rPr>
              <w:t xml:space="preserve">Οι οικονομικοί φορείς οφείλουν να αποδείξουν το ανωτέρω κριτήριο ποιοτικής επιλογής </w:t>
            </w:r>
            <w:r w:rsidR="00755711" w:rsidRPr="00B356C7">
              <w:rPr>
                <w:lang w:val="el-GR"/>
              </w:rPr>
              <w:t>υποβάλλοντας</w:t>
            </w:r>
            <w:r w:rsidRPr="00B356C7">
              <w:rPr>
                <w:lang w:val="el-GR"/>
              </w:rPr>
              <w:t xml:space="preserve"> τα ακόλουθα στοιχεία τεκμηρίωσης:</w:t>
            </w:r>
          </w:p>
        </w:tc>
      </w:tr>
      <w:tr w:rsidR="007340CA" w:rsidRPr="00A40D20" w14:paraId="22AA5E17" w14:textId="77777777" w:rsidTr="009C5EA6">
        <w:tc>
          <w:tcPr>
            <w:tcW w:w="675" w:type="dxa"/>
          </w:tcPr>
          <w:p w14:paraId="3CADF38C" w14:textId="77777777" w:rsidR="007340CA" w:rsidRPr="00B356C7" w:rsidRDefault="00C40FB9" w:rsidP="009C5EA6">
            <w:r w:rsidRPr="00B356C7">
              <w:rPr>
                <w:lang w:val="el-GR"/>
              </w:rPr>
              <w:t>3</w:t>
            </w:r>
            <w:r w:rsidR="007340CA" w:rsidRPr="00B356C7">
              <w:t>.1</w:t>
            </w:r>
          </w:p>
        </w:tc>
        <w:tc>
          <w:tcPr>
            <w:tcW w:w="9180" w:type="dxa"/>
          </w:tcPr>
          <w:p w14:paraId="78650345" w14:textId="02C37ABA" w:rsidR="007340CA" w:rsidRPr="00B356C7" w:rsidRDefault="001D03FE" w:rsidP="009C5EA6">
            <w:pPr>
              <w:pStyle w:val="Tabletext"/>
              <w:jc w:val="both"/>
              <w:rPr>
                <w:rFonts w:cs="Tahoma"/>
                <w:sz w:val="22"/>
                <w:szCs w:val="22"/>
              </w:rPr>
            </w:pPr>
            <w:r w:rsidRPr="00B356C7">
              <w:rPr>
                <w:rFonts w:cs="Tahoma"/>
                <w:sz w:val="22"/>
                <w:szCs w:val="22"/>
              </w:rPr>
              <w:t xml:space="preserve">Κατάλογο των κυριότερων συναφών έργων που υλοποίησε επιτυχώς προς τεκμηρίωση της κάλυψης των απαιτήσεων της παρ. 2.2.6.1., σύμφωνα με το ακόλουθο </w:t>
            </w:r>
            <w:r w:rsidR="007340CA" w:rsidRPr="00B356C7">
              <w:rPr>
                <w:rFonts w:cs="Tahoma"/>
                <w:sz w:val="22"/>
                <w:szCs w:val="22"/>
              </w:rPr>
              <w:t>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40D20" w14:paraId="70A9BFCD" w14:textId="77777777" w:rsidTr="009C5EA6">
              <w:tc>
                <w:tcPr>
                  <w:tcW w:w="171" w:type="pct"/>
                  <w:shd w:val="clear" w:color="auto" w:fill="D9D9D9"/>
                </w:tcPr>
                <w:p w14:paraId="563B5DDC" w14:textId="77777777" w:rsidR="007340CA" w:rsidRPr="00B356C7" w:rsidRDefault="007340CA" w:rsidP="00641C65">
                  <w:pPr>
                    <w:tabs>
                      <w:tab w:val="left" w:pos="-2268"/>
                    </w:tabs>
                    <w:spacing w:line="276" w:lineRule="auto"/>
                    <w:jc w:val="center"/>
                    <w:rPr>
                      <w:sz w:val="20"/>
                      <w:szCs w:val="20"/>
                    </w:rPr>
                  </w:pPr>
                  <w:r w:rsidRPr="00B356C7">
                    <w:rPr>
                      <w:sz w:val="20"/>
                      <w:szCs w:val="20"/>
                    </w:rPr>
                    <w:lastRenderedPageBreak/>
                    <w:t>Α/Α</w:t>
                  </w:r>
                </w:p>
              </w:tc>
              <w:tc>
                <w:tcPr>
                  <w:tcW w:w="547" w:type="pct"/>
                  <w:shd w:val="clear" w:color="auto" w:fill="D9D9D9"/>
                </w:tcPr>
                <w:p w14:paraId="3E8C9B10" w14:textId="77777777" w:rsidR="007340CA" w:rsidRPr="00B356C7" w:rsidRDefault="007340CA" w:rsidP="00641C65">
                  <w:pPr>
                    <w:tabs>
                      <w:tab w:val="left" w:pos="-2268"/>
                    </w:tabs>
                    <w:spacing w:line="276" w:lineRule="auto"/>
                    <w:ind w:left="-108"/>
                    <w:jc w:val="center"/>
                    <w:rPr>
                      <w:sz w:val="20"/>
                      <w:szCs w:val="20"/>
                    </w:rPr>
                  </w:pPr>
                  <w:r w:rsidRPr="00B356C7">
                    <w:rPr>
                      <w:sz w:val="20"/>
                      <w:szCs w:val="20"/>
                    </w:rPr>
                    <w:t>ΠΕΛΑΤΗΣ</w:t>
                  </w:r>
                </w:p>
              </w:tc>
              <w:tc>
                <w:tcPr>
                  <w:tcW w:w="640" w:type="pct"/>
                  <w:shd w:val="clear" w:color="auto" w:fill="D9D9D9"/>
                </w:tcPr>
                <w:p w14:paraId="33257BFF" w14:textId="77777777" w:rsidR="007340CA" w:rsidRPr="00B356C7" w:rsidRDefault="007340CA" w:rsidP="00641C65">
                  <w:pPr>
                    <w:tabs>
                      <w:tab w:val="left" w:pos="-2268"/>
                    </w:tabs>
                    <w:spacing w:line="276" w:lineRule="auto"/>
                    <w:ind w:left="-108"/>
                    <w:jc w:val="center"/>
                    <w:rPr>
                      <w:sz w:val="20"/>
                      <w:szCs w:val="20"/>
                    </w:rPr>
                  </w:pPr>
                  <w:r w:rsidRPr="00B356C7">
                    <w:rPr>
                      <w:sz w:val="20"/>
                      <w:szCs w:val="20"/>
                    </w:rPr>
                    <w:t>ΣΥΝΤΟΜΗ ΠΕΡΙΓΡΑΦΗ ΤΟΥ ΕΡΓΟΥ</w:t>
                  </w:r>
                </w:p>
              </w:tc>
              <w:tc>
                <w:tcPr>
                  <w:tcW w:w="645" w:type="pct"/>
                  <w:shd w:val="clear" w:color="auto" w:fill="D9D9D9"/>
                </w:tcPr>
                <w:p w14:paraId="4012AE8B" w14:textId="77777777" w:rsidR="007340CA" w:rsidRPr="00B356C7" w:rsidRDefault="007340CA" w:rsidP="00641C65">
                  <w:pPr>
                    <w:tabs>
                      <w:tab w:val="left" w:pos="-2268"/>
                    </w:tabs>
                    <w:spacing w:line="276" w:lineRule="auto"/>
                    <w:ind w:left="-108"/>
                    <w:jc w:val="center"/>
                    <w:rPr>
                      <w:sz w:val="20"/>
                      <w:szCs w:val="20"/>
                    </w:rPr>
                  </w:pPr>
                  <w:r w:rsidRPr="00B356C7">
                    <w:rPr>
                      <w:sz w:val="20"/>
                      <w:szCs w:val="20"/>
                    </w:rPr>
                    <w:t>ΔΙΑΡΚΕΙΑ ΕΚΤΕΛΕΣΗΣ ΕΡΓΟΥ</w:t>
                  </w:r>
                </w:p>
              </w:tc>
              <w:tc>
                <w:tcPr>
                  <w:tcW w:w="607" w:type="pct"/>
                  <w:shd w:val="clear" w:color="auto" w:fill="D9D9D9"/>
                </w:tcPr>
                <w:p w14:paraId="27BEDA39" w14:textId="77777777" w:rsidR="007340CA" w:rsidRPr="00B356C7" w:rsidRDefault="007340CA" w:rsidP="00641C65">
                  <w:pPr>
                    <w:tabs>
                      <w:tab w:val="left" w:pos="-2268"/>
                    </w:tabs>
                    <w:spacing w:line="276" w:lineRule="auto"/>
                    <w:ind w:left="72"/>
                    <w:jc w:val="center"/>
                    <w:rPr>
                      <w:sz w:val="20"/>
                      <w:szCs w:val="20"/>
                    </w:rPr>
                  </w:pPr>
                  <w:r w:rsidRPr="00B356C7">
                    <w:rPr>
                      <w:sz w:val="20"/>
                      <w:szCs w:val="20"/>
                    </w:rPr>
                    <w:t>ΠΡΟΫΠΟ-ΛΟΓΙΣΜΟΣ</w:t>
                  </w:r>
                </w:p>
              </w:tc>
              <w:tc>
                <w:tcPr>
                  <w:tcW w:w="763" w:type="pct"/>
                  <w:shd w:val="clear" w:color="auto" w:fill="D9D9D9"/>
                </w:tcPr>
                <w:p w14:paraId="5FC67A5F"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ΣΥΝΟΠΤΙΚΗ ΠΕΡΙΓΡΑΦΗ ΣΥΝΕΙΣΦΟΡΑΣ ΣΤΟ ΕΡΓΟ</w:t>
                  </w:r>
                </w:p>
                <w:p w14:paraId="5C517B28"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(αντικείμενο)</w:t>
                  </w:r>
                </w:p>
              </w:tc>
              <w:tc>
                <w:tcPr>
                  <w:tcW w:w="845" w:type="pct"/>
                  <w:shd w:val="clear" w:color="auto" w:fill="D9D9D9"/>
                </w:tcPr>
                <w:p w14:paraId="3CEE95E8"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ΠΟΣΟΣΤΟ ΣΥΜΜΕΤΟΧΗΣ</w:t>
                  </w:r>
                </w:p>
                <w:p w14:paraId="27F9C019"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ΣΤΟ ΕΡΓΟ</w:t>
                  </w:r>
                </w:p>
                <w:p w14:paraId="334B3841"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(προϋπολογισμός)</w:t>
                  </w:r>
                </w:p>
              </w:tc>
              <w:tc>
                <w:tcPr>
                  <w:tcW w:w="781" w:type="pct"/>
                  <w:shd w:val="clear" w:color="auto" w:fill="D9D9D9"/>
                </w:tcPr>
                <w:p w14:paraId="67B9DFCA"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ΣΤΟΙΧΕΙΟ ΤΕΚΜΗΡΙΩΣΗΣ</w:t>
                  </w:r>
                </w:p>
                <w:p w14:paraId="60CB41D7" w14:textId="77777777" w:rsidR="007340CA" w:rsidRPr="00B356C7" w:rsidRDefault="007340CA" w:rsidP="00641C65">
                  <w:pPr>
                    <w:tabs>
                      <w:tab w:val="left" w:pos="-2268"/>
                    </w:tabs>
                    <w:spacing w:line="276" w:lineRule="auto"/>
                    <w:jc w:val="center"/>
                    <w:rPr>
                      <w:sz w:val="20"/>
                      <w:szCs w:val="20"/>
                      <w:lang w:val="el-GR"/>
                    </w:rPr>
                  </w:pPr>
                  <w:r w:rsidRPr="00B356C7">
                    <w:rPr>
                      <w:sz w:val="20"/>
                      <w:szCs w:val="20"/>
                      <w:lang w:val="el-GR"/>
                    </w:rPr>
                    <w:t xml:space="preserve">(τύπος &amp; </w:t>
                  </w:r>
                  <w:proofErr w:type="spellStart"/>
                  <w:r w:rsidRPr="00B356C7">
                    <w:rPr>
                      <w:sz w:val="20"/>
                      <w:szCs w:val="20"/>
                      <w:lang w:val="el-GR"/>
                    </w:rPr>
                    <w:t>ημ</w:t>
                  </w:r>
                  <w:proofErr w:type="spellEnd"/>
                  <w:r w:rsidRPr="00B356C7">
                    <w:rPr>
                      <w:sz w:val="20"/>
                      <w:szCs w:val="20"/>
                      <w:lang w:val="el-GR"/>
                    </w:rPr>
                    <w:t>/</w:t>
                  </w:r>
                  <w:proofErr w:type="spellStart"/>
                  <w:r w:rsidRPr="00B356C7">
                    <w:rPr>
                      <w:sz w:val="20"/>
                      <w:szCs w:val="20"/>
                      <w:lang w:val="el-GR"/>
                    </w:rPr>
                    <w:t>νία</w:t>
                  </w:r>
                  <w:proofErr w:type="spellEnd"/>
                  <w:r w:rsidRPr="00B356C7">
                    <w:rPr>
                      <w:sz w:val="20"/>
                      <w:szCs w:val="20"/>
                      <w:lang w:val="el-GR"/>
                    </w:rPr>
                    <w:t>)</w:t>
                  </w:r>
                </w:p>
              </w:tc>
            </w:tr>
            <w:tr w:rsidR="007340CA" w:rsidRPr="00A40D20" w14:paraId="5C02948C" w14:textId="77777777" w:rsidTr="009C5EA6">
              <w:tc>
                <w:tcPr>
                  <w:tcW w:w="171" w:type="pct"/>
                </w:tcPr>
                <w:p w14:paraId="3B300E7D" w14:textId="77777777" w:rsidR="007340CA" w:rsidRPr="00B356C7" w:rsidRDefault="007340CA" w:rsidP="009C5EA6">
                  <w:pPr>
                    <w:tabs>
                      <w:tab w:val="left" w:pos="-2268"/>
                    </w:tabs>
                    <w:spacing w:line="276" w:lineRule="auto"/>
                    <w:rPr>
                      <w:b/>
                      <w:lang w:val="el-GR"/>
                    </w:rPr>
                  </w:pPr>
                </w:p>
              </w:tc>
              <w:tc>
                <w:tcPr>
                  <w:tcW w:w="547" w:type="pct"/>
                </w:tcPr>
                <w:p w14:paraId="3DA8A45B" w14:textId="77777777" w:rsidR="007340CA" w:rsidRPr="00B356C7" w:rsidRDefault="007340CA" w:rsidP="009C5EA6">
                  <w:pPr>
                    <w:tabs>
                      <w:tab w:val="left" w:pos="-2268"/>
                    </w:tabs>
                    <w:spacing w:line="276" w:lineRule="auto"/>
                    <w:ind w:left="-108"/>
                    <w:rPr>
                      <w:b/>
                      <w:lang w:val="el-GR"/>
                    </w:rPr>
                  </w:pPr>
                </w:p>
              </w:tc>
              <w:tc>
                <w:tcPr>
                  <w:tcW w:w="640" w:type="pct"/>
                </w:tcPr>
                <w:p w14:paraId="09B613D3" w14:textId="77777777" w:rsidR="007340CA" w:rsidRPr="00B356C7" w:rsidRDefault="007340CA" w:rsidP="009C5EA6">
                  <w:pPr>
                    <w:tabs>
                      <w:tab w:val="left" w:pos="-2268"/>
                    </w:tabs>
                    <w:spacing w:line="276" w:lineRule="auto"/>
                    <w:ind w:left="-108"/>
                    <w:rPr>
                      <w:b/>
                      <w:lang w:val="el-GR"/>
                    </w:rPr>
                  </w:pPr>
                </w:p>
              </w:tc>
              <w:tc>
                <w:tcPr>
                  <w:tcW w:w="645" w:type="pct"/>
                </w:tcPr>
                <w:p w14:paraId="2923342F" w14:textId="77777777" w:rsidR="007340CA" w:rsidRPr="00B356C7" w:rsidRDefault="007340CA" w:rsidP="009C5EA6">
                  <w:pPr>
                    <w:tabs>
                      <w:tab w:val="left" w:pos="-2268"/>
                    </w:tabs>
                    <w:spacing w:line="276" w:lineRule="auto"/>
                    <w:ind w:left="-108"/>
                    <w:rPr>
                      <w:b/>
                      <w:lang w:val="el-GR"/>
                    </w:rPr>
                  </w:pPr>
                </w:p>
              </w:tc>
              <w:tc>
                <w:tcPr>
                  <w:tcW w:w="607" w:type="pct"/>
                </w:tcPr>
                <w:p w14:paraId="4695C132" w14:textId="77777777" w:rsidR="007340CA" w:rsidRPr="00B356C7" w:rsidRDefault="007340CA" w:rsidP="009C5EA6">
                  <w:pPr>
                    <w:tabs>
                      <w:tab w:val="left" w:pos="-2268"/>
                    </w:tabs>
                    <w:spacing w:line="276" w:lineRule="auto"/>
                    <w:ind w:left="72"/>
                    <w:rPr>
                      <w:b/>
                      <w:lang w:val="el-GR"/>
                    </w:rPr>
                  </w:pPr>
                </w:p>
              </w:tc>
              <w:tc>
                <w:tcPr>
                  <w:tcW w:w="763" w:type="pct"/>
                </w:tcPr>
                <w:p w14:paraId="7A2177FF" w14:textId="77777777" w:rsidR="007340CA" w:rsidRPr="00B356C7" w:rsidRDefault="007340CA" w:rsidP="009C5EA6">
                  <w:pPr>
                    <w:tabs>
                      <w:tab w:val="left" w:pos="-2268"/>
                    </w:tabs>
                    <w:spacing w:line="276" w:lineRule="auto"/>
                    <w:rPr>
                      <w:b/>
                      <w:lang w:val="el-GR"/>
                    </w:rPr>
                  </w:pPr>
                </w:p>
              </w:tc>
              <w:tc>
                <w:tcPr>
                  <w:tcW w:w="845" w:type="pct"/>
                </w:tcPr>
                <w:p w14:paraId="710573DC" w14:textId="77777777" w:rsidR="007340CA" w:rsidRPr="00B356C7" w:rsidRDefault="007340CA" w:rsidP="009C5EA6">
                  <w:pPr>
                    <w:tabs>
                      <w:tab w:val="left" w:pos="-2268"/>
                    </w:tabs>
                    <w:spacing w:line="276" w:lineRule="auto"/>
                    <w:rPr>
                      <w:b/>
                      <w:lang w:val="el-GR"/>
                    </w:rPr>
                  </w:pPr>
                </w:p>
              </w:tc>
              <w:tc>
                <w:tcPr>
                  <w:tcW w:w="781" w:type="pct"/>
                </w:tcPr>
                <w:p w14:paraId="793AB36F" w14:textId="77777777" w:rsidR="007340CA" w:rsidRPr="00B356C7" w:rsidRDefault="007340CA" w:rsidP="009C5EA6">
                  <w:pPr>
                    <w:tabs>
                      <w:tab w:val="left" w:pos="-2268"/>
                    </w:tabs>
                    <w:spacing w:line="276" w:lineRule="auto"/>
                    <w:rPr>
                      <w:b/>
                      <w:lang w:val="el-GR"/>
                    </w:rPr>
                  </w:pPr>
                </w:p>
              </w:tc>
            </w:tr>
          </w:tbl>
          <w:p w14:paraId="6A099600" w14:textId="77777777" w:rsidR="007340CA" w:rsidRPr="00B356C7" w:rsidRDefault="007340CA" w:rsidP="009C5EA6">
            <w:pPr>
              <w:pStyle w:val="Tabletext"/>
              <w:spacing w:line="276" w:lineRule="auto"/>
              <w:jc w:val="both"/>
              <w:rPr>
                <w:rFonts w:cs="Tahoma"/>
                <w:sz w:val="22"/>
                <w:szCs w:val="22"/>
              </w:rPr>
            </w:pPr>
          </w:p>
          <w:p w14:paraId="0CCC615C" w14:textId="77777777" w:rsidR="007340CA" w:rsidRPr="00B356C7" w:rsidRDefault="007340CA" w:rsidP="009C5EA6">
            <w:pPr>
              <w:spacing w:line="276" w:lineRule="auto"/>
            </w:pPr>
            <w:r w:rsidRPr="00B356C7">
              <w:t>όπ</w:t>
            </w:r>
            <w:proofErr w:type="spellStart"/>
            <w:r w:rsidRPr="00B356C7">
              <w:t>ου</w:t>
            </w:r>
            <w:proofErr w:type="spellEnd"/>
            <w:r w:rsidRPr="00B356C7">
              <w:t xml:space="preserve"> </w:t>
            </w:r>
            <w:r w:rsidRPr="00B356C7">
              <w:rPr>
                <w:b/>
              </w:rPr>
              <w:t>«ΣΤΟΙΧΕΙΟ ΤΕΚΜΗΡΙΩΣΗΣ»</w:t>
            </w:r>
            <w:r w:rsidRPr="00B356C7">
              <w:t xml:space="preserve">: </w:t>
            </w:r>
          </w:p>
          <w:p w14:paraId="17BFB45B" w14:textId="77777777" w:rsidR="007340CA" w:rsidRPr="00B356C7" w:rsidRDefault="007340CA" w:rsidP="00354584">
            <w:pPr>
              <w:numPr>
                <w:ilvl w:val="0"/>
                <w:numId w:val="9"/>
              </w:numPr>
              <w:suppressAutoHyphens w:val="0"/>
              <w:ind w:left="419" w:hanging="357"/>
              <w:rPr>
                <w:lang w:val="el-GR"/>
              </w:rPr>
            </w:pPr>
            <w:r w:rsidRPr="00B356C7">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B356C7">
              <w:rPr>
                <w:lang w:val="el-GR"/>
              </w:rPr>
              <w:t xml:space="preserve">ή βεβαίωση καλής εκτέλεσης </w:t>
            </w:r>
            <w:r w:rsidRPr="00B356C7">
              <w:rPr>
                <w:lang w:val="el-GR"/>
              </w:rPr>
              <w:t xml:space="preserve">που συντάσσεται από την αρμόδια Δημόσια Αρχή. </w:t>
            </w:r>
          </w:p>
          <w:p w14:paraId="465A327D" w14:textId="77777777" w:rsidR="00CF5602" w:rsidRPr="00B356C7" w:rsidRDefault="00CF5602" w:rsidP="00CF5602">
            <w:pPr>
              <w:numPr>
                <w:ilvl w:val="0"/>
                <w:numId w:val="9"/>
              </w:numPr>
              <w:suppressAutoHyphens w:val="0"/>
              <w:spacing w:after="0" w:line="276" w:lineRule="auto"/>
              <w:rPr>
                <w:lang w:val="el-GR"/>
              </w:rPr>
            </w:pPr>
            <w:r w:rsidRPr="00B356C7">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3076C7CC" w14:textId="2326E4F3" w:rsidR="007340CA" w:rsidRPr="00B356C7" w:rsidRDefault="007340CA" w:rsidP="00354584">
            <w:pPr>
              <w:numPr>
                <w:ilvl w:val="0"/>
                <w:numId w:val="9"/>
              </w:numPr>
              <w:suppressAutoHyphens w:val="0"/>
              <w:ind w:left="419" w:hanging="357"/>
              <w:rPr>
                <w:lang w:val="el-GR"/>
              </w:rPr>
            </w:pPr>
          </w:p>
          <w:p w14:paraId="57DBB48D" w14:textId="77777777" w:rsidR="007340CA" w:rsidRPr="00B356C7" w:rsidRDefault="007340CA" w:rsidP="009C5EA6">
            <w:pPr>
              <w:pStyle w:val="Tabletext"/>
              <w:spacing w:line="276" w:lineRule="auto"/>
              <w:jc w:val="both"/>
              <w:rPr>
                <w:rFonts w:cs="Tahoma"/>
                <w:sz w:val="22"/>
                <w:szCs w:val="22"/>
              </w:rPr>
            </w:pPr>
          </w:p>
        </w:tc>
      </w:tr>
      <w:tr w:rsidR="00135A3A" w:rsidRPr="00A40D20" w14:paraId="2BAD2037" w14:textId="77777777" w:rsidTr="009C5EA6">
        <w:tc>
          <w:tcPr>
            <w:tcW w:w="675" w:type="dxa"/>
            <w:shd w:val="clear" w:color="auto" w:fill="D9D9D9"/>
          </w:tcPr>
          <w:p w14:paraId="129730E8" w14:textId="77777777" w:rsidR="00135A3A" w:rsidRPr="00B356C7" w:rsidRDefault="00135A3A" w:rsidP="00135A3A">
            <w:pPr>
              <w:rPr>
                <w:b/>
              </w:rPr>
            </w:pPr>
            <w:r w:rsidRPr="00B356C7">
              <w:rPr>
                <w:b/>
                <w:lang w:val="el-GR"/>
              </w:rPr>
              <w:lastRenderedPageBreak/>
              <w:t>4</w:t>
            </w:r>
            <w:r w:rsidRPr="00B356C7">
              <w:rPr>
                <w:b/>
              </w:rPr>
              <w:t>.</w:t>
            </w:r>
          </w:p>
        </w:tc>
        <w:tc>
          <w:tcPr>
            <w:tcW w:w="9180" w:type="dxa"/>
            <w:shd w:val="clear" w:color="auto" w:fill="D9D9D9"/>
          </w:tcPr>
          <w:p w14:paraId="040EC5D5" w14:textId="4BEDEB0D" w:rsidR="00DA7B10" w:rsidRPr="00B356C7" w:rsidRDefault="00135A3A" w:rsidP="00DA7B10">
            <w:pPr>
              <w:autoSpaceDE w:val="0"/>
              <w:autoSpaceDN w:val="0"/>
              <w:adjustRightInd w:val="0"/>
              <w:spacing w:after="0"/>
              <w:jc w:val="left"/>
              <w:rPr>
                <w:b/>
                <w:bCs/>
                <w:lang w:val="el-GR" w:eastAsia="el-GR"/>
              </w:rPr>
            </w:pPr>
            <w:r w:rsidRPr="00B356C7">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A7B10" w:rsidRPr="00B356C7">
              <w:rPr>
                <w:b/>
                <w:bCs/>
                <w:lang w:val="el-GR" w:eastAsia="el-GR"/>
              </w:rPr>
              <w:t>2.2.6.2</w:t>
            </w:r>
            <w:r w:rsidRPr="00B356C7">
              <w:rPr>
                <w:b/>
                <w:bCs/>
                <w:lang w:val="el-GR" w:eastAsia="el-GR"/>
              </w:rPr>
              <w:t xml:space="preserve">. </w:t>
            </w:r>
          </w:p>
          <w:p w14:paraId="41DF397C" w14:textId="66C08DDA" w:rsidR="00135A3A" w:rsidRPr="00B356C7" w:rsidRDefault="00135A3A" w:rsidP="00DA7B10">
            <w:pPr>
              <w:autoSpaceDE w:val="0"/>
              <w:autoSpaceDN w:val="0"/>
              <w:adjustRightInd w:val="0"/>
              <w:spacing w:after="0"/>
              <w:jc w:val="left"/>
              <w:rPr>
                <w:lang w:val="el-GR"/>
              </w:rPr>
            </w:pPr>
            <w:r w:rsidRPr="00B356C7">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40D20" w14:paraId="2B86241E" w14:textId="77777777" w:rsidTr="009C5EA6">
        <w:trPr>
          <w:trHeight w:val="1063"/>
        </w:trPr>
        <w:tc>
          <w:tcPr>
            <w:tcW w:w="675" w:type="dxa"/>
          </w:tcPr>
          <w:p w14:paraId="2BB9B37A" w14:textId="77777777" w:rsidR="00135A3A" w:rsidRPr="00B356C7" w:rsidRDefault="00135A3A" w:rsidP="00135A3A">
            <w:r w:rsidRPr="00B356C7">
              <w:rPr>
                <w:lang w:val="el-GR"/>
              </w:rPr>
              <w:t>4</w:t>
            </w:r>
            <w:r w:rsidRPr="00B356C7">
              <w:t>.1</w:t>
            </w:r>
          </w:p>
        </w:tc>
        <w:tc>
          <w:tcPr>
            <w:tcW w:w="9180" w:type="dxa"/>
          </w:tcPr>
          <w:p w14:paraId="0E270C77" w14:textId="77777777" w:rsidR="00135A3A" w:rsidRPr="00B356C7" w:rsidRDefault="00135A3A" w:rsidP="00135A3A">
            <w:pPr>
              <w:spacing w:line="276" w:lineRule="auto"/>
              <w:rPr>
                <w:lang w:val="el-GR"/>
              </w:rPr>
            </w:pPr>
            <w:r w:rsidRPr="00B356C7">
              <w:rPr>
                <w:lang w:val="el-GR"/>
              </w:rPr>
              <w:t xml:space="preserve">Πίνακα των </w:t>
            </w:r>
            <w:r w:rsidRPr="00B356C7">
              <w:rPr>
                <w:b/>
                <w:lang w:val="el-GR"/>
              </w:rPr>
              <w:t xml:space="preserve">υπαλλήλων του Οικονομικού Φορέα </w:t>
            </w:r>
            <w:r w:rsidRPr="00B356C7">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A40D20" w14:paraId="71E67F38" w14:textId="77777777" w:rsidTr="004629AE">
              <w:trPr>
                <w:trHeight w:val="788"/>
              </w:trPr>
              <w:tc>
                <w:tcPr>
                  <w:tcW w:w="262" w:type="pct"/>
                  <w:shd w:val="clear" w:color="auto" w:fill="E0E0E0"/>
                  <w:vAlign w:val="center"/>
                </w:tcPr>
                <w:p w14:paraId="0B15ED1A" w14:textId="77777777" w:rsidR="00135A3A" w:rsidRPr="00B356C7" w:rsidRDefault="00135A3A" w:rsidP="00135A3A">
                  <w:pPr>
                    <w:spacing w:line="276" w:lineRule="auto"/>
                  </w:pPr>
                  <w:r w:rsidRPr="00B356C7">
                    <w:t>Α/Α</w:t>
                  </w:r>
                </w:p>
              </w:tc>
              <w:tc>
                <w:tcPr>
                  <w:tcW w:w="1130" w:type="pct"/>
                  <w:shd w:val="clear" w:color="auto" w:fill="E0E0E0"/>
                  <w:vAlign w:val="center"/>
                </w:tcPr>
                <w:p w14:paraId="6335B6F0" w14:textId="77777777" w:rsidR="00135A3A" w:rsidRPr="00B356C7" w:rsidRDefault="00135A3A" w:rsidP="00135A3A">
                  <w:pPr>
                    <w:spacing w:line="276" w:lineRule="auto"/>
                    <w:rPr>
                      <w:lang w:val="el-GR"/>
                    </w:rPr>
                  </w:pPr>
                  <w:r w:rsidRPr="00B356C7">
                    <w:rPr>
                      <w:lang w:val="el-GR"/>
                    </w:rPr>
                    <w:t>Εταιρεία (σε περίπτωση Ένωσης / Κοινοπραξίας)</w:t>
                  </w:r>
                </w:p>
              </w:tc>
              <w:tc>
                <w:tcPr>
                  <w:tcW w:w="1130" w:type="pct"/>
                  <w:shd w:val="clear" w:color="auto" w:fill="E0E0E0"/>
                  <w:vAlign w:val="center"/>
                </w:tcPr>
                <w:p w14:paraId="1EB813BE" w14:textId="77777777" w:rsidR="00135A3A" w:rsidRPr="00B356C7" w:rsidRDefault="00135A3A" w:rsidP="00135A3A">
                  <w:pPr>
                    <w:spacing w:line="276" w:lineRule="auto"/>
                    <w:rPr>
                      <w:lang w:val="el-GR"/>
                    </w:rPr>
                  </w:pPr>
                  <w:r w:rsidRPr="00B356C7">
                    <w:rPr>
                      <w:lang w:val="el-GR"/>
                    </w:rPr>
                    <w:t>Ονοματεπώνυμο Μέλους Ομάδας Έργου</w:t>
                  </w:r>
                </w:p>
              </w:tc>
              <w:tc>
                <w:tcPr>
                  <w:tcW w:w="1132" w:type="pct"/>
                  <w:shd w:val="clear" w:color="auto" w:fill="E0E0E0"/>
                  <w:vAlign w:val="center"/>
                </w:tcPr>
                <w:p w14:paraId="16DA31D9" w14:textId="77777777" w:rsidR="00135A3A" w:rsidRPr="00B356C7" w:rsidRDefault="00135A3A" w:rsidP="00135A3A">
                  <w:pPr>
                    <w:spacing w:line="276" w:lineRule="auto"/>
                    <w:rPr>
                      <w:lang w:val="el-GR"/>
                    </w:rPr>
                  </w:pPr>
                  <w:r w:rsidRPr="00B356C7">
                    <w:rPr>
                      <w:lang w:val="el-GR"/>
                    </w:rPr>
                    <w:t>Θέση στην Ομάδα Έργου</w:t>
                  </w:r>
                </w:p>
              </w:tc>
              <w:tc>
                <w:tcPr>
                  <w:tcW w:w="629" w:type="pct"/>
                  <w:shd w:val="clear" w:color="auto" w:fill="E0E0E0"/>
                  <w:vAlign w:val="center"/>
                </w:tcPr>
                <w:p w14:paraId="4BB712CB" w14:textId="77777777" w:rsidR="00135A3A" w:rsidRPr="00B356C7" w:rsidRDefault="00135A3A" w:rsidP="00135A3A">
                  <w:pPr>
                    <w:spacing w:line="276" w:lineRule="auto"/>
                    <w:rPr>
                      <w:lang w:val="el-GR"/>
                    </w:rPr>
                  </w:pPr>
                  <w:r w:rsidRPr="00B356C7">
                    <w:rPr>
                      <w:lang w:val="el-GR"/>
                    </w:rPr>
                    <w:t>Ανθρωπομήνες</w:t>
                  </w:r>
                </w:p>
              </w:tc>
              <w:tc>
                <w:tcPr>
                  <w:tcW w:w="718" w:type="pct"/>
                  <w:shd w:val="clear" w:color="auto" w:fill="C0C0C0"/>
                </w:tcPr>
                <w:p w14:paraId="4958E218" w14:textId="77777777" w:rsidR="00135A3A" w:rsidRPr="00B356C7" w:rsidRDefault="00135A3A" w:rsidP="00135A3A">
                  <w:pPr>
                    <w:spacing w:line="276" w:lineRule="auto"/>
                    <w:rPr>
                      <w:lang w:val="el-GR"/>
                    </w:rPr>
                  </w:pPr>
                  <w:r w:rsidRPr="00B356C7">
                    <w:rPr>
                      <w:lang w:val="el-GR"/>
                    </w:rPr>
                    <w:t>Ποσοστό συμμετοχής* (%)</w:t>
                  </w:r>
                </w:p>
              </w:tc>
            </w:tr>
            <w:tr w:rsidR="00135A3A" w:rsidRPr="00A40D20" w14:paraId="49B2A41F" w14:textId="77777777" w:rsidTr="004629AE">
              <w:trPr>
                <w:trHeight w:val="394"/>
              </w:trPr>
              <w:tc>
                <w:tcPr>
                  <w:tcW w:w="262" w:type="pct"/>
                  <w:vAlign w:val="center"/>
                </w:tcPr>
                <w:p w14:paraId="32AB72A4" w14:textId="77777777" w:rsidR="00135A3A" w:rsidRPr="00B356C7" w:rsidRDefault="00135A3A" w:rsidP="00135A3A">
                  <w:pPr>
                    <w:spacing w:line="276" w:lineRule="auto"/>
                    <w:rPr>
                      <w:lang w:val="el-GR"/>
                    </w:rPr>
                  </w:pPr>
                </w:p>
              </w:tc>
              <w:tc>
                <w:tcPr>
                  <w:tcW w:w="1130" w:type="pct"/>
                  <w:vAlign w:val="center"/>
                </w:tcPr>
                <w:p w14:paraId="7659DB9C" w14:textId="77777777" w:rsidR="00135A3A" w:rsidRPr="00B356C7" w:rsidRDefault="00135A3A" w:rsidP="00135A3A">
                  <w:pPr>
                    <w:spacing w:line="276" w:lineRule="auto"/>
                    <w:rPr>
                      <w:lang w:val="el-GR"/>
                    </w:rPr>
                  </w:pPr>
                </w:p>
              </w:tc>
              <w:tc>
                <w:tcPr>
                  <w:tcW w:w="1130" w:type="pct"/>
                  <w:vAlign w:val="center"/>
                </w:tcPr>
                <w:p w14:paraId="704AEE4C" w14:textId="77777777" w:rsidR="00135A3A" w:rsidRPr="00B356C7" w:rsidRDefault="00135A3A" w:rsidP="00135A3A">
                  <w:pPr>
                    <w:spacing w:line="276" w:lineRule="auto"/>
                    <w:rPr>
                      <w:lang w:val="el-GR"/>
                    </w:rPr>
                  </w:pPr>
                </w:p>
              </w:tc>
              <w:tc>
                <w:tcPr>
                  <w:tcW w:w="1132" w:type="pct"/>
                  <w:vAlign w:val="center"/>
                </w:tcPr>
                <w:p w14:paraId="05A4D8EB" w14:textId="77777777" w:rsidR="00135A3A" w:rsidRPr="00B356C7" w:rsidRDefault="00135A3A" w:rsidP="00135A3A">
                  <w:pPr>
                    <w:spacing w:line="276" w:lineRule="auto"/>
                    <w:rPr>
                      <w:lang w:val="el-GR"/>
                    </w:rPr>
                  </w:pPr>
                </w:p>
              </w:tc>
              <w:tc>
                <w:tcPr>
                  <w:tcW w:w="629" w:type="pct"/>
                  <w:vAlign w:val="center"/>
                </w:tcPr>
                <w:p w14:paraId="202253DD" w14:textId="77777777" w:rsidR="00135A3A" w:rsidRPr="00B356C7" w:rsidRDefault="00135A3A" w:rsidP="00135A3A">
                  <w:pPr>
                    <w:spacing w:line="276" w:lineRule="auto"/>
                    <w:rPr>
                      <w:lang w:val="el-GR"/>
                    </w:rPr>
                  </w:pPr>
                </w:p>
              </w:tc>
              <w:tc>
                <w:tcPr>
                  <w:tcW w:w="718" w:type="pct"/>
                  <w:shd w:val="clear" w:color="auto" w:fill="C0C0C0"/>
                </w:tcPr>
                <w:p w14:paraId="5FF80A5E" w14:textId="77777777" w:rsidR="00135A3A" w:rsidRPr="00B356C7" w:rsidRDefault="00135A3A" w:rsidP="00135A3A">
                  <w:pPr>
                    <w:spacing w:line="276" w:lineRule="auto"/>
                    <w:rPr>
                      <w:lang w:val="el-GR"/>
                    </w:rPr>
                  </w:pPr>
                </w:p>
              </w:tc>
            </w:tr>
            <w:tr w:rsidR="00135A3A" w:rsidRPr="00A40D20" w14:paraId="78F4B18C" w14:textId="77777777" w:rsidTr="004629AE">
              <w:trPr>
                <w:trHeight w:val="394"/>
              </w:trPr>
              <w:tc>
                <w:tcPr>
                  <w:tcW w:w="262" w:type="pct"/>
                  <w:vAlign w:val="center"/>
                </w:tcPr>
                <w:p w14:paraId="654F0948" w14:textId="77777777" w:rsidR="00135A3A" w:rsidRPr="00B356C7" w:rsidRDefault="00135A3A" w:rsidP="00135A3A">
                  <w:pPr>
                    <w:spacing w:line="276" w:lineRule="auto"/>
                    <w:rPr>
                      <w:lang w:val="el-GR"/>
                    </w:rPr>
                  </w:pPr>
                </w:p>
              </w:tc>
              <w:tc>
                <w:tcPr>
                  <w:tcW w:w="1130" w:type="pct"/>
                  <w:vAlign w:val="center"/>
                </w:tcPr>
                <w:p w14:paraId="24240F10" w14:textId="77777777" w:rsidR="00135A3A" w:rsidRPr="00B356C7" w:rsidRDefault="00135A3A" w:rsidP="00135A3A">
                  <w:pPr>
                    <w:spacing w:line="276" w:lineRule="auto"/>
                    <w:rPr>
                      <w:lang w:val="el-GR"/>
                    </w:rPr>
                  </w:pPr>
                </w:p>
              </w:tc>
              <w:tc>
                <w:tcPr>
                  <w:tcW w:w="1130" w:type="pct"/>
                  <w:vAlign w:val="center"/>
                </w:tcPr>
                <w:p w14:paraId="16628E9D" w14:textId="77777777" w:rsidR="00135A3A" w:rsidRPr="00B356C7" w:rsidRDefault="00135A3A" w:rsidP="00135A3A">
                  <w:pPr>
                    <w:spacing w:line="276" w:lineRule="auto"/>
                    <w:rPr>
                      <w:lang w:val="el-GR"/>
                    </w:rPr>
                  </w:pPr>
                </w:p>
              </w:tc>
              <w:tc>
                <w:tcPr>
                  <w:tcW w:w="1132" w:type="pct"/>
                  <w:vAlign w:val="center"/>
                </w:tcPr>
                <w:p w14:paraId="5E05E08B" w14:textId="77777777" w:rsidR="00135A3A" w:rsidRPr="00B356C7" w:rsidRDefault="00135A3A" w:rsidP="00135A3A">
                  <w:pPr>
                    <w:spacing w:line="276" w:lineRule="auto"/>
                    <w:rPr>
                      <w:lang w:val="el-GR"/>
                    </w:rPr>
                  </w:pPr>
                </w:p>
              </w:tc>
              <w:tc>
                <w:tcPr>
                  <w:tcW w:w="629" w:type="pct"/>
                  <w:vAlign w:val="center"/>
                </w:tcPr>
                <w:p w14:paraId="22842797" w14:textId="77777777" w:rsidR="00135A3A" w:rsidRPr="00B356C7" w:rsidRDefault="00135A3A" w:rsidP="00135A3A">
                  <w:pPr>
                    <w:spacing w:line="276" w:lineRule="auto"/>
                    <w:rPr>
                      <w:lang w:val="el-GR"/>
                    </w:rPr>
                  </w:pPr>
                </w:p>
              </w:tc>
              <w:tc>
                <w:tcPr>
                  <w:tcW w:w="718" w:type="pct"/>
                  <w:shd w:val="clear" w:color="auto" w:fill="C0C0C0"/>
                </w:tcPr>
                <w:p w14:paraId="42EF7F55" w14:textId="77777777" w:rsidR="00135A3A" w:rsidRPr="00B356C7" w:rsidRDefault="00135A3A" w:rsidP="00135A3A">
                  <w:pPr>
                    <w:spacing w:line="276" w:lineRule="auto"/>
                    <w:rPr>
                      <w:lang w:val="el-GR"/>
                    </w:rPr>
                  </w:pPr>
                </w:p>
              </w:tc>
            </w:tr>
            <w:tr w:rsidR="00135A3A" w:rsidRPr="00A40D20" w14:paraId="720CD3C9" w14:textId="77777777" w:rsidTr="004629AE">
              <w:trPr>
                <w:trHeight w:val="394"/>
              </w:trPr>
              <w:tc>
                <w:tcPr>
                  <w:tcW w:w="262" w:type="pct"/>
                  <w:vAlign w:val="center"/>
                </w:tcPr>
                <w:p w14:paraId="5E4C479C" w14:textId="77777777" w:rsidR="00135A3A" w:rsidRPr="00B356C7" w:rsidRDefault="00135A3A" w:rsidP="00135A3A">
                  <w:pPr>
                    <w:spacing w:line="276" w:lineRule="auto"/>
                    <w:rPr>
                      <w:lang w:val="el-GR"/>
                    </w:rPr>
                  </w:pPr>
                </w:p>
              </w:tc>
              <w:tc>
                <w:tcPr>
                  <w:tcW w:w="1130" w:type="pct"/>
                  <w:vAlign w:val="center"/>
                </w:tcPr>
                <w:p w14:paraId="2F642056" w14:textId="77777777" w:rsidR="00135A3A" w:rsidRPr="00B356C7" w:rsidRDefault="00135A3A" w:rsidP="00135A3A">
                  <w:pPr>
                    <w:spacing w:line="276" w:lineRule="auto"/>
                    <w:rPr>
                      <w:lang w:val="el-GR"/>
                    </w:rPr>
                  </w:pPr>
                </w:p>
              </w:tc>
              <w:tc>
                <w:tcPr>
                  <w:tcW w:w="1130" w:type="pct"/>
                  <w:vAlign w:val="center"/>
                </w:tcPr>
                <w:p w14:paraId="2F3955F7" w14:textId="77777777" w:rsidR="00135A3A" w:rsidRPr="00B356C7" w:rsidRDefault="00135A3A" w:rsidP="00135A3A">
                  <w:pPr>
                    <w:spacing w:line="276" w:lineRule="auto"/>
                    <w:rPr>
                      <w:lang w:val="el-GR"/>
                    </w:rPr>
                  </w:pPr>
                </w:p>
              </w:tc>
              <w:tc>
                <w:tcPr>
                  <w:tcW w:w="1132" w:type="pct"/>
                  <w:vAlign w:val="center"/>
                </w:tcPr>
                <w:p w14:paraId="45A3AC96" w14:textId="77777777" w:rsidR="00135A3A" w:rsidRPr="00B356C7" w:rsidRDefault="00135A3A" w:rsidP="00135A3A">
                  <w:pPr>
                    <w:spacing w:line="276" w:lineRule="auto"/>
                    <w:rPr>
                      <w:lang w:val="el-GR"/>
                    </w:rPr>
                  </w:pPr>
                </w:p>
              </w:tc>
              <w:tc>
                <w:tcPr>
                  <w:tcW w:w="629" w:type="pct"/>
                  <w:vAlign w:val="center"/>
                </w:tcPr>
                <w:p w14:paraId="3320D7C0" w14:textId="77777777" w:rsidR="00135A3A" w:rsidRPr="00B356C7" w:rsidRDefault="00135A3A" w:rsidP="00135A3A">
                  <w:pPr>
                    <w:spacing w:line="276" w:lineRule="auto"/>
                    <w:rPr>
                      <w:lang w:val="el-GR"/>
                    </w:rPr>
                  </w:pPr>
                </w:p>
              </w:tc>
              <w:tc>
                <w:tcPr>
                  <w:tcW w:w="718" w:type="pct"/>
                  <w:shd w:val="clear" w:color="auto" w:fill="C0C0C0"/>
                </w:tcPr>
                <w:p w14:paraId="0E01B1C0" w14:textId="77777777" w:rsidR="00135A3A" w:rsidRPr="00B356C7" w:rsidRDefault="00135A3A" w:rsidP="00135A3A">
                  <w:pPr>
                    <w:spacing w:line="276" w:lineRule="auto"/>
                    <w:rPr>
                      <w:lang w:val="el-GR"/>
                    </w:rPr>
                  </w:pPr>
                </w:p>
              </w:tc>
            </w:tr>
            <w:tr w:rsidR="00135A3A" w:rsidRPr="00A40D20"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B356C7" w:rsidRDefault="00135A3A" w:rsidP="00135A3A">
                  <w:pPr>
                    <w:spacing w:line="276" w:lineRule="auto"/>
                    <w:rPr>
                      <w:b/>
                      <w:lang w:val="el-GR"/>
                    </w:rPr>
                  </w:pPr>
                  <w:r w:rsidRPr="00B356C7">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B356C7"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B356C7" w:rsidRDefault="00135A3A" w:rsidP="00135A3A">
                  <w:pPr>
                    <w:spacing w:line="276" w:lineRule="auto"/>
                    <w:rPr>
                      <w:lang w:val="el-GR"/>
                    </w:rPr>
                  </w:pPr>
                </w:p>
              </w:tc>
            </w:tr>
          </w:tbl>
          <w:p w14:paraId="6C0E1902" w14:textId="77777777" w:rsidR="00135A3A" w:rsidRPr="00B356C7" w:rsidRDefault="00135A3A" w:rsidP="00135A3A">
            <w:pPr>
              <w:autoSpaceDE w:val="0"/>
              <w:autoSpaceDN w:val="0"/>
              <w:adjustRightInd w:val="0"/>
              <w:spacing w:after="70"/>
              <w:jc w:val="left"/>
              <w:rPr>
                <w:b/>
                <w:bCs/>
                <w:lang w:val="el-GR" w:eastAsia="el-GR"/>
              </w:rPr>
            </w:pPr>
          </w:p>
          <w:p w14:paraId="73E2472D" w14:textId="77777777" w:rsidR="00135A3A" w:rsidRPr="00B356C7" w:rsidRDefault="00135A3A" w:rsidP="00135A3A">
            <w:pPr>
              <w:spacing w:line="276" w:lineRule="auto"/>
              <w:rPr>
                <w:lang w:val="el-GR"/>
              </w:rPr>
            </w:pPr>
            <w:r w:rsidRPr="00B356C7">
              <w:rPr>
                <w:lang w:val="el-GR"/>
              </w:rPr>
              <w:t xml:space="preserve">Πίνακα των </w:t>
            </w:r>
            <w:r w:rsidRPr="00B356C7">
              <w:rPr>
                <w:b/>
                <w:lang w:val="el-GR"/>
              </w:rPr>
              <w:t>στελεχών των Υπεργολάβων</w:t>
            </w:r>
            <w:r w:rsidRPr="00B356C7">
              <w:rPr>
                <w:lang w:val="el-GR"/>
              </w:rPr>
              <w:t xml:space="preserve"> </w:t>
            </w:r>
            <w:r w:rsidRPr="00B356C7">
              <w:rPr>
                <w:b/>
                <w:lang w:val="el-GR"/>
              </w:rPr>
              <w:t>του Οικονομικού Φορέα</w:t>
            </w:r>
            <w:r w:rsidRPr="00B356C7">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A40D20" w14:paraId="5E6E45AC" w14:textId="77777777" w:rsidTr="009C5EA6">
              <w:trPr>
                <w:trHeight w:val="788"/>
              </w:trPr>
              <w:tc>
                <w:tcPr>
                  <w:tcW w:w="262" w:type="pct"/>
                  <w:shd w:val="clear" w:color="auto" w:fill="E0E0E0"/>
                  <w:vAlign w:val="center"/>
                </w:tcPr>
                <w:p w14:paraId="4AD18774" w14:textId="77777777" w:rsidR="00135A3A" w:rsidRPr="00B356C7" w:rsidRDefault="00135A3A" w:rsidP="00135A3A">
                  <w:pPr>
                    <w:spacing w:line="276" w:lineRule="auto"/>
                    <w:rPr>
                      <w:lang w:val="el-GR"/>
                    </w:rPr>
                  </w:pPr>
                  <w:r w:rsidRPr="00B356C7">
                    <w:rPr>
                      <w:lang w:val="el-GR"/>
                    </w:rPr>
                    <w:lastRenderedPageBreak/>
                    <w:t>Α/Α</w:t>
                  </w:r>
                </w:p>
              </w:tc>
              <w:tc>
                <w:tcPr>
                  <w:tcW w:w="1146" w:type="pct"/>
                  <w:shd w:val="clear" w:color="auto" w:fill="E0E0E0"/>
                  <w:vAlign w:val="center"/>
                </w:tcPr>
                <w:p w14:paraId="63463B97" w14:textId="77777777" w:rsidR="00135A3A" w:rsidRPr="00B356C7" w:rsidRDefault="00135A3A" w:rsidP="00135A3A">
                  <w:pPr>
                    <w:spacing w:line="276" w:lineRule="auto"/>
                    <w:jc w:val="left"/>
                    <w:rPr>
                      <w:lang w:val="el-GR"/>
                    </w:rPr>
                  </w:pPr>
                  <w:r w:rsidRPr="00B356C7">
                    <w:rPr>
                      <w:lang w:val="el-GR"/>
                    </w:rPr>
                    <w:t>Επωνυμία Εταιρείας Υπεργολάβου</w:t>
                  </w:r>
                </w:p>
              </w:tc>
              <w:tc>
                <w:tcPr>
                  <w:tcW w:w="1146" w:type="pct"/>
                  <w:shd w:val="clear" w:color="auto" w:fill="E0E0E0"/>
                  <w:vAlign w:val="center"/>
                </w:tcPr>
                <w:p w14:paraId="1868F084" w14:textId="77777777" w:rsidR="00135A3A" w:rsidRPr="00B356C7" w:rsidRDefault="00135A3A" w:rsidP="00135A3A">
                  <w:pPr>
                    <w:spacing w:line="276" w:lineRule="auto"/>
                    <w:jc w:val="left"/>
                    <w:rPr>
                      <w:lang w:val="el-GR"/>
                    </w:rPr>
                  </w:pPr>
                  <w:r w:rsidRPr="00B356C7">
                    <w:rPr>
                      <w:lang w:val="el-GR"/>
                    </w:rPr>
                    <w:t>Ονοματεπώνυμο Μέλους Ομάδας Έργου</w:t>
                  </w:r>
                </w:p>
              </w:tc>
              <w:tc>
                <w:tcPr>
                  <w:tcW w:w="1146" w:type="pct"/>
                  <w:shd w:val="clear" w:color="auto" w:fill="E0E0E0"/>
                  <w:vAlign w:val="center"/>
                </w:tcPr>
                <w:p w14:paraId="0CDFB792" w14:textId="77777777" w:rsidR="00135A3A" w:rsidRPr="00B356C7" w:rsidRDefault="00135A3A" w:rsidP="00135A3A">
                  <w:pPr>
                    <w:spacing w:line="276" w:lineRule="auto"/>
                    <w:jc w:val="left"/>
                    <w:rPr>
                      <w:lang w:val="el-GR"/>
                    </w:rPr>
                  </w:pPr>
                  <w:r w:rsidRPr="00B356C7">
                    <w:rPr>
                      <w:lang w:val="el-GR"/>
                    </w:rPr>
                    <w:t>Θέση στην Ομάδα Έργου</w:t>
                  </w:r>
                </w:p>
              </w:tc>
              <w:tc>
                <w:tcPr>
                  <w:tcW w:w="709" w:type="pct"/>
                  <w:shd w:val="clear" w:color="auto" w:fill="E0E0E0"/>
                  <w:vAlign w:val="center"/>
                </w:tcPr>
                <w:p w14:paraId="7D9217AE" w14:textId="77777777" w:rsidR="00135A3A" w:rsidRPr="00B356C7" w:rsidRDefault="00135A3A" w:rsidP="00135A3A">
                  <w:pPr>
                    <w:spacing w:line="276" w:lineRule="auto"/>
                    <w:jc w:val="left"/>
                    <w:rPr>
                      <w:lang w:val="el-GR"/>
                    </w:rPr>
                  </w:pPr>
                  <w:r w:rsidRPr="00B356C7">
                    <w:rPr>
                      <w:lang w:val="el-GR"/>
                    </w:rPr>
                    <w:t>Ανθρωπομήνες</w:t>
                  </w:r>
                </w:p>
              </w:tc>
              <w:tc>
                <w:tcPr>
                  <w:tcW w:w="590" w:type="pct"/>
                  <w:shd w:val="clear" w:color="auto" w:fill="C0C0C0"/>
                </w:tcPr>
                <w:p w14:paraId="68A35E87" w14:textId="77777777" w:rsidR="00135A3A" w:rsidRPr="00B356C7" w:rsidRDefault="00135A3A" w:rsidP="00135A3A">
                  <w:pPr>
                    <w:spacing w:line="276" w:lineRule="auto"/>
                    <w:jc w:val="left"/>
                    <w:rPr>
                      <w:lang w:val="el-GR"/>
                    </w:rPr>
                  </w:pPr>
                  <w:r w:rsidRPr="00B356C7">
                    <w:rPr>
                      <w:lang w:val="el-GR"/>
                    </w:rPr>
                    <w:t>Ποσοστό συμμετοχής* (%)</w:t>
                  </w:r>
                </w:p>
              </w:tc>
            </w:tr>
            <w:tr w:rsidR="00135A3A" w:rsidRPr="00A40D20" w14:paraId="78F804DE" w14:textId="77777777" w:rsidTr="009C5EA6">
              <w:trPr>
                <w:trHeight w:val="380"/>
              </w:trPr>
              <w:tc>
                <w:tcPr>
                  <w:tcW w:w="262" w:type="pct"/>
                  <w:vAlign w:val="center"/>
                </w:tcPr>
                <w:p w14:paraId="4773AF26" w14:textId="77777777" w:rsidR="00135A3A" w:rsidRPr="00B356C7" w:rsidRDefault="00135A3A" w:rsidP="00135A3A">
                  <w:pPr>
                    <w:spacing w:line="276" w:lineRule="auto"/>
                    <w:rPr>
                      <w:lang w:val="el-GR"/>
                    </w:rPr>
                  </w:pPr>
                </w:p>
              </w:tc>
              <w:tc>
                <w:tcPr>
                  <w:tcW w:w="1146" w:type="pct"/>
                  <w:vAlign w:val="center"/>
                </w:tcPr>
                <w:p w14:paraId="3C133293" w14:textId="77777777" w:rsidR="00135A3A" w:rsidRPr="00B356C7" w:rsidRDefault="00135A3A" w:rsidP="00135A3A">
                  <w:pPr>
                    <w:spacing w:line="276" w:lineRule="auto"/>
                    <w:rPr>
                      <w:lang w:val="el-GR"/>
                    </w:rPr>
                  </w:pPr>
                </w:p>
              </w:tc>
              <w:tc>
                <w:tcPr>
                  <w:tcW w:w="1146" w:type="pct"/>
                  <w:vAlign w:val="center"/>
                </w:tcPr>
                <w:p w14:paraId="47880F36" w14:textId="77777777" w:rsidR="00135A3A" w:rsidRPr="00B356C7" w:rsidRDefault="00135A3A" w:rsidP="00135A3A">
                  <w:pPr>
                    <w:spacing w:line="276" w:lineRule="auto"/>
                    <w:rPr>
                      <w:lang w:val="el-GR"/>
                    </w:rPr>
                  </w:pPr>
                </w:p>
              </w:tc>
              <w:tc>
                <w:tcPr>
                  <w:tcW w:w="1146" w:type="pct"/>
                  <w:vAlign w:val="center"/>
                </w:tcPr>
                <w:p w14:paraId="49BC7457" w14:textId="77777777" w:rsidR="00135A3A" w:rsidRPr="00B356C7" w:rsidRDefault="00135A3A" w:rsidP="00135A3A">
                  <w:pPr>
                    <w:spacing w:line="276" w:lineRule="auto"/>
                    <w:rPr>
                      <w:lang w:val="el-GR"/>
                    </w:rPr>
                  </w:pPr>
                </w:p>
              </w:tc>
              <w:tc>
                <w:tcPr>
                  <w:tcW w:w="709" w:type="pct"/>
                  <w:vAlign w:val="center"/>
                </w:tcPr>
                <w:p w14:paraId="5DC812C2" w14:textId="77777777" w:rsidR="00135A3A" w:rsidRPr="00B356C7" w:rsidRDefault="00135A3A" w:rsidP="00135A3A">
                  <w:pPr>
                    <w:spacing w:line="276" w:lineRule="auto"/>
                    <w:rPr>
                      <w:lang w:val="el-GR"/>
                    </w:rPr>
                  </w:pPr>
                </w:p>
              </w:tc>
              <w:tc>
                <w:tcPr>
                  <w:tcW w:w="590" w:type="pct"/>
                  <w:shd w:val="clear" w:color="auto" w:fill="C0C0C0"/>
                </w:tcPr>
                <w:p w14:paraId="5F847E8E" w14:textId="77777777" w:rsidR="00135A3A" w:rsidRPr="00B356C7" w:rsidRDefault="00135A3A" w:rsidP="00135A3A">
                  <w:pPr>
                    <w:spacing w:line="276" w:lineRule="auto"/>
                    <w:rPr>
                      <w:lang w:val="el-GR"/>
                    </w:rPr>
                  </w:pPr>
                </w:p>
              </w:tc>
            </w:tr>
            <w:tr w:rsidR="00135A3A" w:rsidRPr="00A40D20" w14:paraId="7C40266F" w14:textId="77777777" w:rsidTr="009C5EA6">
              <w:trPr>
                <w:trHeight w:val="394"/>
              </w:trPr>
              <w:tc>
                <w:tcPr>
                  <w:tcW w:w="262" w:type="pct"/>
                  <w:vAlign w:val="center"/>
                </w:tcPr>
                <w:p w14:paraId="5DDFBF71" w14:textId="77777777" w:rsidR="00135A3A" w:rsidRPr="00B356C7" w:rsidRDefault="00135A3A" w:rsidP="00135A3A">
                  <w:pPr>
                    <w:spacing w:line="276" w:lineRule="auto"/>
                    <w:rPr>
                      <w:lang w:val="el-GR"/>
                    </w:rPr>
                  </w:pPr>
                </w:p>
              </w:tc>
              <w:tc>
                <w:tcPr>
                  <w:tcW w:w="1146" w:type="pct"/>
                  <w:vAlign w:val="center"/>
                </w:tcPr>
                <w:p w14:paraId="6BC0498F" w14:textId="77777777" w:rsidR="00135A3A" w:rsidRPr="00B356C7" w:rsidRDefault="00135A3A" w:rsidP="00135A3A">
                  <w:pPr>
                    <w:spacing w:line="276" w:lineRule="auto"/>
                    <w:rPr>
                      <w:lang w:val="el-GR"/>
                    </w:rPr>
                  </w:pPr>
                </w:p>
              </w:tc>
              <w:tc>
                <w:tcPr>
                  <w:tcW w:w="1146" w:type="pct"/>
                  <w:vAlign w:val="center"/>
                </w:tcPr>
                <w:p w14:paraId="4AD2E849" w14:textId="77777777" w:rsidR="00135A3A" w:rsidRPr="00B356C7" w:rsidRDefault="00135A3A" w:rsidP="00135A3A">
                  <w:pPr>
                    <w:spacing w:line="276" w:lineRule="auto"/>
                    <w:rPr>
                      <w:lang w:val="el-GR"/>
                    </w:rPr>
                  </w:pPr>
                </w:p>
              </w:tc>
              <w:tc>
                <w:tcPr>
                  <w:tcW w:w="1146" w:type="pct"/>
                  <w:vAlign w:val="center"/>
                </w:tcPr>
                <w:p w14:paraId="182623BF" w14:textId="77777777" w:rsidR="00135A3A" w:rsidRPr="00B356C7" w:rsidRDefault="00135A3A" w:rsidP="00135A3A">
                  <w:pPr>
                    <w:spacing w:line="276" w:lineRule="auto"/>
                    <w:rPr>
                      <w:lang w:val="el-GR"/>
                    </w:rPr>
                  </w:pPr>
                </w:p>
              </w:tc>
              <w:tc>
                <w:tcPr>
                  <w:tcW w:w="709" w:type="pct"/>
                  <w:vAlign w:val="center"/>
                </w:tcPr>
                <w:p w14:paraId="0A360718" w14:textId="77777777" w:rsidR="00135A3A" w:rsidRPr="00B356C7" w:rsidRDefault="00135A3A" w:rsidP="00135A3A">
                  <w:pPr>
                    <w:spacing w:line="276" w:lineRule="auto"/>
                    <w:rPr>
                      <w:lang w:val="el-GR"/>
                    </w:rPr>
                  </w:pPr>
                </w:p>
              </w:tc>
              <w:tc>
                <w:tcPr>
                  <w:tcW w:w="590" w:type="pct"/>
                  <w:shd w:val="clear" w:color="auto" w:fill="C0C0C0"/>
                </w:tcPr>
                <w:p w14:paraId="55BAD9BE" w14:textId="77777777" w:rsidR="00135A3A" w:rsidRPr="00B356C7" w:rsidRDefault="00135A3A" w:rsidP="00135A3A">
                  <w:pPr>
                    <w:spacing w:line="276" w:lineRule="auto"/>
                    <w:rPr>
                      <w:lang w:val="el-GR"/>
                    </w:rPr>
                  </w:pPr>
                </w:p>
              </w:tc>
            </w:tr>
            <w:tr w:rsidR="00135A3A" w:rsidRPr="00A40D20" w14:paraId="613D12E7" w14:textId="77777777" w:rsidTr="009C5EA6">
              <w:trPr>
                <w:trHeight w:val="394"/>
              </w:trPr>
              <w:tc>
                <w:tcPr>
                  <w:tcW w:w="262" w:type="pct"/>
                  <w:vAlign w:val="center"/>
                </w:tcPr>
                <w:p w14:paraId="440F7D6A" w14:textId="77777777" w:rsidR="00135A3A" w:rsidRPr="00B356C7" w:rsidRDefault="00135A3A" w:rsidP="00135A3A">
                  <w:pPr>
                    <w:spacing w:line="276" w:lineRule="auto"/>
                    <w:rPr>
                      <w:lang w:val="el-GR"/>
                    </w:rPr>
                  </w:pPr>
                </w:p>
              </w:tc>
              <w:tc>
                <w:tcPr>
                  <w:tcW w:w="1146" w:type="pct"/>
                  <w:vAlign w:val="center"/>
                </w:tcPr>
                <w:p w14:paraId="214B268C" w14:textId="77777777" w:rsidR="00135A3A" w:rsidRPr="00B356C7" w:rsidRDefault="00135A3A" w:rsidP="00135A3A">
                  <w:pPr>
                    <w:spacing w:line="276" w:lineRule="auto"/>
                    <w:rPr>
                      <w:lang w:val="el-GR"/>
                    </w:rPr>
                  </w:pPr>
                </w:p>
              </w:tc>
              <w:tc>
                <w:tcPr>
                  <w:tcW w:w="1146" w:type="pct"/>
                  <w:vAlign w:val="center"/>
                </w:tcPr>
                <w:p w14:paraId="5B1296EF" w14:textId="77777777" w:rsidR="00135A3A" w:rsidRPr="00B356C7" w:rsidRDefault="00135A3A" w:rsidP="00135A3A">
                  <w:pPr>
                    <w:spacing w:line="276" w:lineRule="auto"/>
                    <w:rPr>
                      <w:lang w:val="el-GR"/>
                    </w:rPr>
                  </w:pPr>
                </w:p>
              </w:tc>
              <w:tc>
                <w:tcPr>
                  <w:tcW w:w="1146" w:type="pct"/>
                  <w:vAlign w:val="center"/>
                </w:tcPr>
                <w:p w14:paraId="73353300" w14:textId="77777777" w:rsidR="00135A3A" w:rsidRPr="00B356C7" w:rsidRDefault="00135A3A" w:rsidP="00135A3A">
                  <w:pPr>
                    <w:spacing w:line="276" w:lineRule="auto"/>
                    <w:rPr>
                      <w:lang w:val="el-GR"/>
                    </w:rPr>
                  </w:pPr>
                </w:p>
              </w:tc>
              <w:tc>
                <w:tcPr>
                  <w:tcW w:w="709" w:type="pct"/>
                  <w:vAlign w:val="center"/>
                </w:tcPr>
                <w:p w14:paraId="5AF28195" w14:textId="77777777" w:rsidR="00135A3A" w:rsidRPr="00B356C7" w:rsidRDefault="00135A3A" w:rsidP="00135A3A">
                  <w:pPr>
                    <w:spacing w:line="276" w:lineRule="auto"/>
                    <w:rPr>
                      <w:lang w:val="el-GR"/>
                    </w:rPr>
                  </w:pPr>
                </w:p>
              </w:tc>
              <w:tc>
                <w:tcPr>
                  <w:tcW w:w="590" w:type="pct"/>
                  <w:shd w:val="clear" w:color="auto" w:fill="C0C0C0"/>
                </w:tcPr>
                <w:p w14:paraId="24621144" w14:textId="77777777" w:rsidR="00135A3A" w:rsidRPr="00B356C7" w:rsidRDefault="00135A3A" w:rsidP="00135A3A">
                  <w:pPr>
                    <w:spacing w:line="276" w:lineRule="auto"/>
                    <w:rPr>
                      <w:lang w:val="el-GR"/>
                    </w:rPr>
                  </w:pPr>
                </w:p>
              </w:tc>
            </w:tr>
            <w:tr w:rsidR="00135A3A" w:rsidRPr="00A40D20"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B356C7" w:rsidRDefault="00135A3A" w:rsidP="00135A3A">
                  <w:pPr>
                    <w:spacing w:line="276" w:lineRule="auto"/>
                    <w:rPr>
                      <w:b/>
                      <w:lang w:val="el-GR"/>
                    </w:rPr>
                  </w:pPr>
                  <w:r w:rsidRPr="00B356C7">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B356C7"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B356C7" w:rsidRDefault="00135A3A" w:rsidP="00135A3A">
                  <w:pPr>
                    <w:spacing w:line="276" w:lineRule="auto"/>
                    <w:rPr>
                      <w:lang w:val="el-GR"/>
                    </w:rPr>
                  </w:pPr>
                </w:p>
              </w:tc>
            </w:tr>
          </w:tbl>
          <w:p w14:paraId="17F6A771" w14:textId="77777777" w:rsidR="00135A3A" w:rsidRPr="00B356C7" w:rsidRDefault="00135A3A" w:rsidP="00135A3A">
            <w:pPr>
              <w:autoSpaceDE w:val="0"/>
              <w:autoSpaceDN w:val="0"/>
              <w:adjustRightInd w:val="0"/>
              <w:spacing w:after="70"/>
              <w:jc w:val="left"/>
              <w:rPr>
                <w:b/>
                <w:bCs/>
                <w:lang w:val="el-GR" w:eastAsia="el-GR"/>
              </w:rPr>
            </w:pPr>
          </w:p>
          <w:p w14:paraId="6C82594A" w14:textId="77777777" w:rsidR="00135A3A" w:rsidRPr="00B356C7" w:rsidRDefault="00135A3A" w:rsidP="00135A3A">
            <w:pPr>
              <w:spacing w:line="276" w:lineRule="auto"/>
              <w:rPr>
                <w:lang w:val="el-GR"/>
              </w:rPr>
            </w:pPr>
            <w:r w:rsidRPr="00B356C7">
              <w:rPr>
                <w:lang w:val="el-GR"/>
              </w:rPr>
              <w:t xml:space="preserve">Πίνακα των </w:t>
            </w:r>
            <w:r w:rsidRPr="00B356C7">
              <w:rPr>
                <w:b/>
                <w:lang w:val="el-GR"/>
              </w:rPr>
              <w:t xml:space="preserve">εξωτερικών συνεργατών του Οικονομικού Φορέα </w:t>
            </w:r>
            <w:r w:rsidRPr="00B356C7">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A40D20" w14:paraId="01080584" w14:textId="77777777" w:rsidTr="009C5EA6">
              <w:trPr>
                <w:trHeight w:val="788"/>
              </w:trPr>
              <w:tc>
                <w:tcPr>
                  <w:tcW w:w="262" w:type="pct"/>
                  <w:shd w:val="clear" w:color="auto" w:fill="E0E0E0"/>
                  <w:vAlign w:val="center"/>
                </w:tcPr>
                <w:p w14:paraId="5FA85169" w14:textId="77777777" w:rsidR="00135A3A" w:rsidRPr="00B356C7" w:rsidRDefault="00135A3A" w:rsidP="00135A3A">
                  <w:pPr>
                    <w:spacing w:line="276" w:lineRule="auto"/>
                    <w:rPr>
                      <w:lang w:val="el-GR"/>
                    </w:rPr>
                  </w:pPr>
                  <w:r w:rsidRPr="00B356C7">
                    <w:rPr>
                      <w:lang w:val="el-GR"/>
                    </w:rPr>
                    <w:t>Α/Α</w:t>
                  </w:r>
                </w:p>
              </w:tc>
              <w:tc>
                <w:tcPr>
                  <w:tcW w:w="2261" w:type="pct"/>
                  <w:shd w:val="clear" w:color="auto" w:fill="E0E0E0"/>
                  <w:vAlign w:val="center"/>
                </w:tcPr>
                <w:p w14:paraId="574807C7" w14:textId="77777777" w:rsidR="00135A3A" w:rsidRPr="00B356C7" w:rsidRDefault="00135A3A" w:rsidP="00135A3A">
                  <w:pPr>
                    <w:spacing w:line="276" w:lineRule="auto"/>
                    <w:rPr>
                      <w:lang w:val="el-GR"/>
                    </w:rPr>
                  </w:pPr>
                  <w:r w:rsidRPr="00B356C7">
                    <w:rPr>
                      <w:lang w:val="el-GR"/>
                    </w:rPr>
                    <w:t>Ονοματεπώνυμο Μέλους Ομάδας Έργου</w:t>
                  </w:r>
                </w:p>
              </w:tc>
              <w:tc>
                <w:tcPr>
                  <w:tcW w:w="1128" w:type="pct"/>
                  <w:shd w:val="clear" w:color="auto" w:fill="E0E0E0"/>
                  <w:vAlign w:val="center"/>
                </w:tcPr>
                <w:p w14:paraId="015F46F2" w14:textId="77777777" w:rsidR="00135A3A" w:rsidRPr="00B356C7" w:rsidRDefault="00135A3A" w:rsidP="00135A3A">
                  <w:pPr>
                    <w:spacing w:line="276" w:lineRule="auto"/>
                    <w:rPr>
                      <w:lang w:val="el-GR"/>
                    </w:rPr>
                  </w:pPr>
                  <w:r w:rsidRPr="00B356C7">
                    <w:rPr>
                      <w:lang w:val="el-GR"/>
                    </w:rPr>
                    <w:t>Θέση στην Ομάδα Έργου</w:t>
                  </w:r>
                </w:p>
              </w:tc>
              <w:tc>
                <w:tcPr>
                  <w:tcW w:w="709" w:type="pct"/>
                  <w:shd w:val="clear" w:color="auto" w:fill="E0E0E0"/>
                  <w:vAlign w:val="center"/>
                </w:tcPr>
                <w:p w14:paraId="3F3169BC" w14:textId="77777777" w:rsidR="00135A3A" w:rsidRPr="00B356C7" w:rsidRDefault="00135A3A" w:rsidP="00135A3A">
                  <w:pPr>
                    <w:spacing w:line="276" w:lineRule="auto"/>
                    <w:rPr>
                      <w:lang w:val="el-GR"/>
                    </w:rPr>
                  </w:pPr>
                  <w:r w:rsidRPr="00B356C7">
                    <w:rPr>
                      <w:lang w:val="el-GR"/>
                    </w:rPr>
                    <w:t>Ανθρωπομήνες</w:t>
                  </w:r>
                </w:p>
              </w:tc>
              <w:tc>
                <w:tcPr>
                  <w:tcW w:w="639" w:type="pct"/>
                  <w:shd w:val="clear" w:color="auto" w:fill="C0C0C0"/>
                </w:tcPr>
                <w:p w14:paraId="65B23780" w14:textId="77777777" w:rsidR="00135A3A" w:rsidRPr="00B356C7" w:rsidRDefault="00135A3A" w:rsidP="00135A3A">
                  <w:pPr>
                    <w:spacing w:line="276" w:lineRule="auto"/>
                    <w:rPr>
                      <w:lang w:val="el-GR"/>
                    </w:rPr>
                  </w:pPr>
                  <w:r w:rsidRPr="00B356C7">
                    <w:rPr>
                      <w:lang w:val="el-GR"/>
                    </w:rPr>
                    <w:t>Ποσοστό συμμετοχής* (%)</w:t>
                  </w:r>
                </w:p>
              </w:tc>
            </w:tr>
            <w:tr w:rsidR="00135A3A" w:rsidRPr="00A40D20" w14:paraId="3B441C4B" w14:textId="77777777" w:rsidTr="009C5EA6">
              <w:trPr>
                <w:trHeight w:val="394"/>
              </w:trPr>
              <w:tc>
                <w:tcPr>
                  <w:tcW w:w="262" w:type="pct"/>
                  <w:vAlign w:val="center"/>
                </w:tcPr>
                <w:p w14:paraId="2BC84E87" w14:textId="77777777" w:rsidR="00135A3A" w:rsidRPr="00B356C7" w:rsidRDefault="00135A3A" w:rsidP="00135A3A">
                  <w:pPr>
                    <w:spacing w:line="276" w:lineRule="auto"/>
                    <w:rPr>
                      <w:lang w:val="el-GR"/>
                    </w:rPr>
                  </w:pPr>
                </w:p>
              </w:tc>
              <w:tc>
                <w:tcPr>
                  <w:tcW w:w="2261" w:type="pct"/>
                  <w:vAlign w:val="center"/>
                </w:tcPr>
                <w:p w14:paraId="3E796603" w14:textId="77777777" w:rsidR="00135A3A" w:rsidRPr="00B356C7" w:rsidRDefault="00135A3A" w:rsidP="00135A3A">
                  <w:pPr>
                    <w:spacing w:line="276" w:lineRule="auto"/>
                    <w:rPr>
                      <w:lang w:val="el-GR"/>
                    </w:rPr>
                  </w:pPr>
                </w:p>
              </w:tc>
              <w:tc>
                <w:tcPr>
                  <w:tcW w:w="1128" w:type="pct"/>
                  <w:vAlign w:val="center"/>
                </w:tcPr>
                <w:p w14:paraId="524B65AE" w14:textId="77777777" w:rsidR="00135A3A" w:rsidRPr="00B356C7" w:rsidRDefault="00135A3A" w:rsidP="00135A3A">
                  <w:pPr>
                    <w:spacing w:line="276" w:lineRule="auto"/>
                    <w:rPr>
                      <w:lang w:val="el-GR"/>
                    </w:rPr>
                  </w:pPr>
                </w:p>
              </w:tc>
              <w:tc>
                <w:tcPr>
                  <w:tcW w:w="709" w:type="pct"/>
                  <w:vAlign w:val="center"/>
                </w:tcPr>
                <w:p w14:paraId="3188AB9D" w14:textId="77777777" w:rsidR="00135A3A" w:rsidRPr="00B356C7" w:rsidRDefault="00135A3A" w:rsidP="00135A3A">
                  <w:pPr>
                    <w:spacing w:line="276" w:lineRule="auto"/>
                    <w:rPr>
                      <w:lang w:val="el-GR"/>
                    </w:rPr>
                  </w:pPr>
                </w:p>
              </w:tc>
              <w:tc>
                <w:tcPr>
                  <w:tcW w:w="639" w:type="pct"/>
                  <w:shd w:val="clear" w:color="auto" w:fill="C0C0C0"/>
                </w:tcPr>
                <w:p w14:paraId="632C72FC" w14:textId="77777777" w:rsidR="00135A3A" w:rsidRPr="00B356C7" w:rsidRDefault="00135A3A" w:rsidP="00135A3A">
                  <w:pPr>
                    <w:spacing w:line="276" w:lineRule="auto"/>
                    <w:rPr>
                      <w:lang w:val="el-GR"/>
                    </w:rPr>
                  </w:pPr>
                </w:p>
              </w:tc>
            </w:tr>
            <w:tr w:rsidR="00135A3A" w:rsidRPr="00A40D20" w14:paraId="198A5BC1" w14:textId="77777777" w:rsidTr="009C5EA6">
              <w:trPr>
                <w:trHeight w:val="394"/>
              </w:trPr>
              <w:tc>
                <w:tcPr>
                  <w:tcW w:w="262" w:type="pct"/>
                  <w:vAlign w:val="center"/>
                </w:tcPr>
                <w:p w14:paraId="3EFE2E8E" w14:textId="77777777" w:rsidR="00135A3A" w:rsidRPr="00B356C7" w:rsidRDefault="00135A3A" w:rsidP="00135A3A">
                  <w:pPr>
                    <w:spacing w:line="276" w:lineRule="auto"/>
                    <w:rPr>
                      <w:lang w:val="el-GR"/>
                    </w:rPr>
                  </w:pPr>
                </w:p>
              </w:tc>
              <w:tc>
                <w:tcPr>
                  <w:tcW w:w="2261" w:type="pct"/>
                  <w:vAlign w:val="center"/>
                </w:tcPr>
                <w:p w14:paraId="384CD81A" w14:textId="77777777" w:rsidR="00135A3A" w:rsidRPr="00B356C7" w:rsidRDefault="00135A3A" w:rsidP="00135A3A">
                  <w:pPr>
                    <w:spacing w:line="276" w:lineRule="auto"/>
                    <w:rPr>
                      <w:lang w:val="el-GR"/>
                    </w:rPr>
                  </w:pPr>
                </w:p>
              </w:tc>
              <w:tc>
                <w:tcPr>
                  <w:tcW w:w="1128" w:type="pct"/>
                  <w:vAlign w:val="center"/>
                </w:tcPr>
                <w:p w14:paraId="770B211A" w14:textId="77777777" w:rsidR="00135A3A" w:rsidRPr="00B356C7" w:rsidRDefault="00135A3A" w:rsidP="00135A3A">
                  <w:pPr>
                    <w:spacing w:line="276" w:lineRule="auto"/>
                    <w:rPr>
                      <w:lang w:val="el-GR"/>
                    </w:rPr>
                  </w:pPr>
                </w:p>
              </w:tc>
              <w:tc>
                <w:tcPr>
                  <w:tcW w:w="709" w:type="pct"/>
                  <w:vAlign w:val="center"/>
                </w:tcPr>
                <w:p w14:paraId="0101E37A" w14:textId="77777777" w:rsidR="00135A3A" w:rsidRPr="00B356C7" w:rsidRDefault="00135A3A" w:rsidP="00135A3A">
                  <w:pPr>
                    <w:spacing w:line="276" w:lineRule="auto"/>
                    <w:rPr>
                      <w:lang w:val="el-GR"/>
                    </w:rPr>
                  </w:pPr>
                </w:p>
              </w:tc>
              <w:tc>
                <w:tcPr>
                  <w:tcW w:w="639" w:type="pct"/>
                  <w:shd w:val="clear" w:color="auto" w:fill="C0C0C0"/>
                </w:tcPr>
                <w:p w14:paraId="40806AB4" w14:textId="77777777" w:rsidR="00135A3A" w:rsidRPr="00B356C7" w:rsidRDefault="00135A3A" w:rsidP="00135A3A">
                  <w:pPr>
                    <w:spacing w:line="276" w:lineRule="auto"/>
                    <w:rPr>
                      <w:lang w:val="el-GR"/>
                    </w:rPr>
                  </w:pPr>
                </w:p>
              </w:tc>
            </w:tr>
            <w:tr w:rsidR="00135A3A" w:rsidRPr="00A40D20" w14:paraId="77B3E555" w14:textId="77777777" w:rsidTr="009C5EA6">
              <w:trPr>
                <w:trHeight w:val="394"/>
              </w:trPr>
              <w:tc>
                <w:tcPr>
                  <w:tcW w:w="262" w:type="pct"/>
                  <w:vAlign w:val="center"/>
                </w:tcPr>
                <w:p w14:paraId="6BEEAA51" w14:textId="77777777" w:rsidR="00135A3A" w:rsidRPr="00B356C7" w:rsidRDefault="00135A3A" w:rsidP="00135A3A">
                  <w:pPr>
                    <w:spacing w:line="276" w:lineRule="auto"/>
                    <w:rPr>
                      <w:lang w:val="el-GR"/>
                    </w:rPr>
                  </w:pPr>
                </w:p>
              </w:tc>
              <w:tc>
                <w:tcPr>
                  <w:tcW w:w="2261" w:type="pct"/>
                  <w:vAlign w:val="center"/>
                </w:tcPr>
                <w:p w14:paraId="3E08CFE6" w14:textId="77777777" w:rsidR="00135A3A" w:rsidRPr="00B356C7" w:rsidRDefault="00135A3A" w:rsidP="00135A3A">
                  <w:pPr>
                    <w:spacing w:line="276" w:lineRule="auto"/>
                    <w:rPr>
                      <w:lang w:val="el-GR"/>
                    </w:rPr>
                  </w:pPr>
                </w:p>
              </w:tc>
              <w:tc>
                <w:tcPr>
                  <w:tcW w:w="1128" w:type="pct"/>
                  <w:vAlign w:val="center"/>
                </w:tcPr>
                <w:p w14:paraId="731C88BD" w14:textId="77777777" w:rsidR="00135A3A" w:rsidRPr="00B356C7" w:rsidRDefault="00135A3A" w:rsidP="00135A3A">
                  <w:pPr>
                    <w:spacing w:line="276" w:lineRule="auto"/>
                    <w:rPr>
                      <w:lang w:val="el-GR"/>
                    </w:rPr>
                  </w:pPr>
                </w:p>
              </w:tc>
              <w:tc>
                <w:tcPr>
                  <w:tcW w:w="709" w:type="pct"/>
                  <w:vAlign w:val="center"/>
                </w:tcPr>
                <w:p w14:paraId="28B6A0DD" w14:textId="77777777" w:rsidR="00135A3A" w:rsidRPr="00B356C7" w:rsidRDefault="00135A3A" w:rsidP="00135A3A">
                  <w:pPr>
                    <w:spacing w:line="276" w:lineRule="auto"/>
                    <w:rPr>
                      <w:lang w:val="el-GR"/>
                    </w:rPr>
                  </w:pPr>
                </w:p>
              </w:tc>
              <w:tc>
                <w:tcPr>
                  <w:tcW w:w="639" w:type="pct"/>
                  <w:shd w:val="clear" w:color="auto" w:fill="C0C0C0"/>
                </w:tcPr>
                <w:p w14:paraId="01460ED6" w14:textId="77777777" w:rsidR="00135A3A" w:rsidRPr="00B356C7" w:rsidRDefault="00135A3A" w:rsidP="00135A3A">
                  <w:pPr>
                    <w:spacing w:line="276" w:lineRule="auto"/>
                    <w:rPr>
                      <w:lang w:val="el-GR"/>
                    </w:rPr>
                  </w:pPr>
                </w:p>
              </w:tc>
            </w:tr>
            <w:tr w:rsidR="00135A3A" w:rsidRPr="00A40D20" w14:paraId="3DD17F49" w14:textId="77777777" w:rsidTr="009C5EA6">
              <w:trPr>
                <w:trHeight w:val="380"/>
              </w:trPr>
              <w:tc>
                <w:tcPr>
                  <w:tcW w:w="3653" w:type="pct"/>
                  <w:gridSpan w:val="3"/>
                  <w:shd w:val="clear" w:color="auto" w:fill="C0C0C0"/>
                  <w:vAlign w:val="center"/>
                </w:tcPr>
                <w:p w14:paraId="4B71D38F" w14:textId="77777777" w:rsidR="00135A3A" w:rsidRPr="00B356C7" w:rsidRDefault="00135A3A" w:rsidP="00135A3A">
                  <w:pPr>
                    <w:spacing w:line="276" w:lineRule="auto"/>
                    <w:rPr>
                      <w:lang w:val="el-GR"/>
                    </w:rPr>
                  </w:pPr>
                  <w:r w:rsidRPr="00B356C7">
                    <w:rPr>
                      <w:b/>
                      <w:lang w:val="el-GR"/>
                    </w:rPr>
                    <w:t>ΜΕΡΙΚΟ ΣΥΝΟΛΟ (3)</w:t>
                  </w:r>
                </w:p>
              </w:tc>
              <w:tc>
                <w:tcPr>
                  <w:tcW w:w="709" w:type="pct"/>
                  <w:shd w:val="clear" w:color="auto" w:fill="C0C0C0"/>
                  <w:vAlign w:val="center"/>
                </w:tcPr>
                <w:p w14:paraId="68CDE6B2" w14:textId="77777777" w:rsidR="00135A3A" w:rsidRPr="00B356C7" w:rsidRDefault="00135A3A" w:rsidP="00135A3A">
                  <w:pPr>
                    <w:spacing w:line="276" w:lineRule="auto"/>
                    <w:rPr>
                      <w:lang w:val="el-GR"/>
                    </w:rPr>
                  </w:pPr>
                </w:p>
              </w:tc>
              <w:tc>
                <w:tcPr>
                  <w:tcW w:w="639" w:type="pct"/>
                  <w:shd w:val="clear" w:color="auto" w:fill="C0C0C0"/>
                </w:tcPr>
                <w:p w14:paraId="3E181B06" w14:textId="77777777" w:rsidR="00135A3A" w:rsidRPr="00B356C7" w:rsidRDefault="00135A3A" w:rsidP="00135A3A">
                  <w:pPr>
                    <w:spacing w:line="276" w:lineRule="auto"/>
                    <w:rPr>
                      <w:lang w:val="el-GR"/>
                    </w:rPr>
                  </w:pPr>
                </w:p>
              </w:tc>
            </w:tr>
          </w:tbl>
          <w:p w14:paraId="290CDFA6" w14:textId="27A9BDFB" w:rsidR="00135A3A" w:rsidRPr="00B356C7" w:rsidRDefault="00135A3A" w:rsidP="00135A3A">
            <w:pPr>
              <w:spacing w:line="276" w:lineRule="auto"/>
              <w:rPr>
                <w:lang w:val="el-GR"/>
              </w:rPr>
            </w:pPr>
            <w:r w:rsidRPr="00B356C7">
              <w:rPr>
                <w:lang w:val="el-GR"/>
              </w:rPr>
              <w:t xml:space="preserve">*ως </w:t>
            </w:r>
            <w:r w:rsidRPr="00B356C7">
              <w:rPr>
                <w:b/>
                <w:lang w:val="el-GR"/>
              </w:rPr>
              <w:t>Ποσοστό Συμμετοχής</w:t>
            </w:r>
            <w:r w:rsidRPr="00B356C7">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B356C7">
              <w:rPr>
                <w:lang w:val="el-GR"/>
              </w:rPr>
              <w:t xml:space="preserve"> </w:t>
            </w:r>
            <w:r w:rsidRPr="00B356C7">
              <w:rPr>
                <w:lang w:val="el-GR"/>
              </w:rPr>
              <w:t>2,</w:t>
            </w:r>
            <w:r w:rsidR="00276013" w:rsidRPr="00B356C7">
              <w:rPr>
                <w:lang w:val="el-GR"/>
              </w:rPr>
              <w:t xml:space="preserve"> </w:t>
            </w:r>
            <w:r w:rsidRPr="00B356C7">
              <w:rPr>
                <w:lang w:val="el-GR"/>
              </w:rPr>
              <w:t>3)</w:t>
            </w:r>
            <w:r w:rsidR="00276013" w:rsidRPr="00B356C7">
              <w:rPr>
                <w:lang w:val="el-GR"/>
              </w:rPr>
              <w:t>.</w:t>
            </w:r>
          </w:p>
          <w:p w14:paraId="6DECABC2" w14:textId="77777777" w:rsidR="00135A3A" w:rsidRPr="00B356C7" w:rsidRDefault="00135A3A" w:rsidP="00135A3A">
            <w:pPr>
              <w:autoSpaceDE w:val="0"/>
              <w:autoSpaceDN w:val="0"/>
              <w:adjustRightInd w:val="0"/>
              <w:spacing w:after="70"/>
              <w:rPr>
                <w:b/>
                <w:bCs/>
                <w:lang w:val="el-GR" w:eastAsia="el-GR"/>
              </w:rPr>
            </w:pPr>
            <w:r w:rsidRPr="00B356C7">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B356C7" w14:paraId="289E4315" w14:textId="77777777" w:rsidTr="009C5EA6">
        <w:tc>
          <w:tcPr>
            <w:tcW w:w="675" w:type="dxa"/>
          </w:tcPr>
          <w:p w14:paraId="54246971" w14:textId="77777777" w:rsidR="00135A3A" w:rsidRPr="00B356C7" w:rsidRDefault="00135A3A" w:rsidP="00135A3A">
            <w:r w:rsidRPr="00B356C7">
              <w:rPr>
                <w:lang w:val="el-GR"/>
              </w:rPr>
              <w:lastRenderedPageBreak/>
              <w:t>4</w:t>
            </w:r>
            <w:r w:rsidRPr="00B356C7">
              <w:t>.2</w:t>
            </w:r>
          </w:p>
        </w:tc>
        <w:tc>
          <w:tcPr>
            <w:tcW w:w="9180" w:type="dxa"/>
          </w:tcPr>
          <w:p w14:paraId="13EDE606" w14:textId="3A3C8ED0" w:rsidR="00135A3A" w:rsidRPr="00B356C7" w:rsidRDefault="00135A3A" w:rsidP="003329FF">
            <w:pPr>
              <w:suppressAutoHyphens w:val="0"/>
              <w:autoSpaceDE w:val="0"/>
              <w:autoSpaceDN w:val="0"/>
              <w:adjustRightInd w:val="0"/>
              <w:spacing w:after="70"/>
              <w:jc w:val="left"/>
              <w:rPr>
                <w:lang w:val="el-GR" w:eastAsia="el-GR"/>
              </w:rPr>
            </w:pPr>
            <w:r w:rsidRPr="00B356C7">
              <w:rPr>
                <w:lang w:val="el-GR" w:eastAsia="el-GR"/>
              </w:rPr>
              <w:t>Βιογραφικά σημειώματα της Ομάδας Έργου (</w:t>
            </w:r>
            <w:r w:rsidRPr="00B356C7">
              <w:rPr>
                <w:lang w:val="el-GR"/>
              </w:rPr>
              <w:t>βάσει του υποδείγματος / βλ. «</w:t>
            </w:r>
            <w:r w:rsidR="004255F2" w:rsidRPr="00B356C7">
              <w:rPr>
                <w:lang w:val="el-GR"/>
              </w:rPr>
              <w:t xml:space="preserve">ΠΑΡΑΡΤΗΜΑ </w:t>
            </w:r>
            <w:r w:rsidR="004255F2" w:rsidRPr="00B356C7">
              <w:t>ΙV</w:t>
            </w:r>
            <w:r w:rsidR="004255F2" w:rsidRPr="00B356C7">
              <w:rPr>
                <w:lang w:val="el-GR"/>
              </w:rPr>
              <w:t xml:space="preserve"> – Υπόδειγμα Βιογραφικού Σημειώματος</w:t>
            </w:r>
            <w:r w:rsidRPr="00B356C7">
              <w:rPr>
                <w:lang w:val="el-GR"/>
              </w:rPr>
              <w:t>»)</w:t>
            </w:r>
          </w:p>
        </w:tc>
      </w:tr>
    </w:tbl>
    <w:p w14:paraId="5A803A5E" w14:textId="77777777" w:rsidR="00814752" w:rsidRPr="00B356C7" w:rsidRDefault="00814752">
      <w:pPr>
        <w:rPr>
          <w:b/>
          <w:bCs/>
          <w:lang w:val="el-GR"/>
        </w:rPr>
      </w:pPr>
    </w:p>
    <w:p w14:paraId="044C1BC4" w14:textId="2047E37A" w:rsidR="008338F0" w:rsidRPr="00B356C7" w:rsidRDefault="003355E7">
      <w:pPr>
        <w:rPr>
          <w:b/>
          <w:lang w:val="el-GR"/>
        </w:rPr>
      </w:pPr>
      <w:r w:rsidRPr="00B356C7">
        <w:rPr>
          <w:b/>
          <w:bCs/>
          <w:lang w:val="el-GR"/>
        </w:rPr>
        <w:t xml:space="preserve">Β.5. </w:t>
      </w:r>
      <w:r w:rsidRPr="00B356C7">
        <w:rPr>
          <w:b/>
          <w:lang w:val="el-GR"/>
        </w:rPr>
        <w:t xml:space="preserve">Για την απόδειξη της συμμόρφωσής τους με </w:t>
      </w:r>
      <w:r w:rsidRPr="00B356C7">
        <w:rPr>
          <w:b/>
          <w:color w:val="000000"/>
          <w:lang w:val="el-GR"/>
        </w:rPr>
        <w:t xml:space="preserve">πρότυπα διασφάλισης ποιότητας </w:t>
      </w:r>
      <w:r w:rsidRPr="00B356C7">
        <w:rPr>
          <w:b/>
          <w:lang w:val="el-GR"/>
        </w:rPr>
        <w:t xml:space="preserve">της παραγράφου </w:t>
      </w:r>
      <w:r w:rsidR="004255F2" w:rsidRPr="00B356C7">
        <w:rPr>
          <w:b/>
          <w:lang w:val="el-GR"/>
        </w:rPr>
        <w:t>2.2.7</w:t>
      </w:r>
      <w:r w:rsidRPr="00B356C7">
        <w:rPr>
          <w:b/>
          <w:lang w:val="el-GR"/>
        </w:rPr>
        <w:t xml:space="preserve"> οι οικονομικοί φορείς προσκομίζουν </w:t>
      </w:r>
      <w:r w:rsidR="003822A5" w:rsidRPr="00B356C7">
        <w:rPr>
          <w:b/>
          <w:lang w:val="el-GR"/>
        </w:rPr>
        <w:t>τα αναφερόμενα στον κατωτέρω πίνακα</w:t>
      </w:r>
      <w:r w:rsidR="00DF776D" w:rsidRPr="00B356C7">
        <w:rPr>
          <w:b/>
          <w:lang w:val="el-GR"/>
        </w:rPr>
        <w:t xml:space="preserve"> </w:t>
      </w:r>
      <w:r w:rsidR="00814752" w:rsidRPr="00B356C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40D20" w14:paraId="15730022" w14:textId="77777777" w:rsidTr="009C5EA6">
        <w:trPr>
          <w:trHeight w:val="711"/>
        </w:trPr>
        <w:tc>
          <w:tcPr>
            <w:tcW w:w="675" w:type="dxa"/>
            <w:shd w:val="clear" w:color="auto" w:fill="D9D9D9"/>
          </w:tcPr>
          <w:p w14:paraId="76D1EC17" w14:textId="77777777" w:rsidR="00BD358F" w:rsidRPr="00B356C7" w:rsidRDefault="00C40FB9" w:rsidP="009C5EA6">
            <w:pPr>
              <w:rPr>
                <w:b/>
              </w:rPr>
            </w:pPr>
            <w:r w:rsidRPr="00B356C7">
              <w:rPr>
                <w:b/>
                <w:lang w:val="el-GR"/>
              </w:rPr>
              <w:t>5</w:t>
            </w:r>
            <w:r w:rsidR="00BD358F" w:rsidRPr="00B356C7">
              <w:rPr>
                <w:b/>
              </w:rPr>
              <w:t>.</w:t>
            </w:r>
          </w:p>
        </w:tc>
        <w:tc>
          <w:tcPr>
            <w:tcW w:w="9180" w:type="dxa"/>
            <w:shd w:val="clear" w:color="auto" w:fill="D9D9D9"/>
          </w:tcPr>
          <w:p w14:paraId="3FE17E1F" w14:textId="77777777" w:rsidR="00DA7B10" w:rsidRPr="00B356C7" w:rsidRDefault="00DA7B10" w:rsidP="00DA7B10">
            <w:pPr>
              <w:autoSpaceDE w:val="0"/>
              <w:autoSpaceDN w:val="0"/>
              <w:adjustRightInd w:val="0"/>
              <w:rPr>
                <w:b/>
                <w:lang w:val="el-GR" w:eastAsia="el-GR"/>
              </w:rPr>
            </w:pPr>
            <w:r w:rsidRPr="00B356C7">
              <w:rPr>
                <w:b/>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 2.2.7 της διακήρυξης.</w:t>
            </w:r>
          </w:p>
          <w:p w14:paraId="3B49B35E" w14:textId="48B04301" w:rsidR="00BD358F" w:rsidRPr="00B356C7" w:rsidRDefault="00DA7B10" w:rsidP="00DA7B10">
            <w:pPr>
              <w:autoSpaceDE w:val="0"/>
              <w:autoSpaceDN w:val="0"/>
              <w:adjustRightInd w:val="0"/>
              <w:rPr>
                <w:bCs/>
                <w:lang w:val="el-GR" w:eastAsia="el-GR"/>
              </w:rPr>
            </w:pPr>
            <w:r w:rsidRPr="00B356C7">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A40D20" w14:paraId="1346EF5B" w14:textId="77777777" w:rsidTr="009C5EA6">
        <w:trPr>
          <w:trHeight w:val="1480"/>
        </w:trPr>
        <w:tc>
          <w:tcPr>
            <w:tcW w:w="675" w:type="dxa"/>
          </w:tcPr>
          <w:p w14:paraId="77D8C9CD" w14:textId="77777777" w:rsidR="00BD358F" w:rsidRPr="00B356C7" w:rsidRDefault="00C40FB9" w:rsidP="009C5EA6">
            <w:r w:rsidRPr="00B356C7">
              <w:rPr>
                <w:lang w:val="el-GR"/>
              </w:rPr>
              <w:lastRenderedPageBreak/>
              <w:t>5</w:t>
            </w:r>
            <w:r w:rsidR="00BD358F" w:rsidRPr="00B356C7">
              <w:t>.1</w:t>
            </w:r>
          </w:p>
        </w:tc>
        <w:tc>
          <w:tcPr>
            <w:tcW w:w="9180" w:type="dxa"/>
          </w:tcPr>
          <w:p w14:paraId="52C2B92E" w14:textId="77777777" w:rsidR="00BD358F" w:rsidRPr="00B356C7" w:rsidRDefault="00C81258" w:rsidP="00641C65">
            <w:pPr>
              <w:pStyle w:val="Tabletext"/>
              <w:jc w:val="both"/>
              <w:rPr>
                <w:rFonts w:cs="Tahoma"/>
                <w:szCs w:val="22"/>
                <w:lang w:eastAsia="el-GR"/>
              </w:rPr>
            </w:pPr>
            <w:r w:rsidRPr="00B356C7">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356C7">
              <w:rPr>
                <w:rFonts w:cs="Tahoma"/>
              </w:rPr>
              <w:t>.</w:t>
            </w:r>
          </w:p>
        </w:tc>
      </w:tr>
    </w:tbl>
    <w:p w14:paraId="23594124" w14:textId="77777777" w:rsidR="00221291" w:rsidRPr="00B356C7" w:rsidRDefault="00221291">
      <w:pPr>
        <w:rPr>
          <w:b/>
          <w:bCs/>
          <w:lang w:val="el-GR"/>
        </w:rPr>
      </w:pPr>
    </w:p>
    <w:p w14:paraId="3224B5B4" w14:textId="77777777" w:rsidR="00BD358F" w:rsidRPr="00B356C7" w:rsidRDefault="003355E7">
      <w:pPr>
        <w:rPr>
          <w:b/>
          <w:lang w:val="el-GR"/>
        </w:rPr>
      </w:pPr>
      <w:r w:rsidRPr="00B356C7">
        <w:rPr>
          <w:b/>
          <w:bCs/>
          <w:lang w:val="el-GR"/>
        </w:rPr>
        <w:t>Β.6.</w:t>
      </w:r>
      <w:r w:rsidRPr="00B356C7">
        <w:rPr>
          <w:lang w:val="el-GR"/>
        </w:rPr>
        <w:t xml:space="preserve"> </w:t>
      </w:r>
      <w:r w:rsidRPr="00B356C7">
        <w:rPr>
          <w:b/>
          <w:lang w:val="el-GR"/>
        </w:rPr>
        <w:t>Για την απόδειξη της νόμιμης σύστασης και εκπροσώπησης</w:t>
      </w:r>
      <w:r w:rsidR="00BD358F" w:rsidRPr="00B356C7">
        <w:rPr>
          <w:b/>
          <w:lang w:val="el-GR"/>
        </w:rPr>
        <w:t>:</w:t>
      </w:r>
    </w:p>
    <w:p w14:paraId="455B9A00" w14:textId="4D35553F" w:rsidR="002B2F6A" w:rsidRPr="00B356C7" w:rsidRDefault="002B2F6A" w:rsidP="002B2F6A">
      <w:pPr>
        <w:rPr>
          <w:lang w:val="el-GR"/>
        </w:rPr>
      </w:pPr>
      <w:r w:rsidRPr="00B356C7">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B356C7">
        <w:rPr>
          <w:lang w:val="el-GR"/>
        </w:rPr>
        <w:t xml:space="preserve"> </w:t>
      </w:r>
      <w:r w:rsidRPr="00B356C7">
        <w:rPr>
          <w:lang w:val="el-GR"/>
        </w:rPr>
        <w:t>εκτός αν αυτό φέρει συγκεκριμένο χρόνο ισχύος.</w:t>
      </w:r>
    </w:p>
    <w:p w14:paraId="662FC325" w14:textId="77777777" w:rsidR="002B2F6A" w:rsidRPr="00B356C7" w:rsidRDefault="002B2F6A" w:rsidP="002B2F6A">
      <w:pPr>
        <w:rPr>
          <w:lang w:val="el-GR"/>
        </w:rPr>
      </w:pPr>
      <w:r w:rsidRPr="00B356C7">
        <w:rPr>
          <w:lang w:val="el-GR"/>
        </w:rPr>
        <w:t>Ειδικότερα για τους ημεδαπούς οικονομικούς φορείς προσκομίζονται:</w:t>
      </w:r>
    </w:p>
    <w:p w14:paraId="515E57C7" w14:textId="03027474" w:rsidR="002B2F6A" w:rsidRPr="00B356C7" w:rsidRDefault="002B2F6A" w:rsidP="002B2F6A">
      <w:pPr>
        <w:rPr>
          <w:lang w:val="el-GR"/>
        </w:rPr>
      </w:pPr>
      <w:r w:rsidRPr="00B356C7">
        <w:rPr>
          <w:lang w:val="el-GR"/>
        </w:rPr>
        <w:t xml:space="preserve"> i) </w:t>
      </w:r>
      <w:r w:rsidRPr="00B356C7">
        <w:rPr>
          <w:b/>
          <w:lang w:val="el-GR"/>
        </w:rPr>
        <w:t>για την απόδειξη της νόμιμης εκπροσώπησης</w:t>
      </w:r>
      <w:r w:rsidRPr="00B356C7">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C23E1A" w:rsidRPr="00B356C7">
        <w:rPr>
          <w:lang w:val="el-GR"/>
        </w:rPr>
        <w:t xml:space="preserve"> </w:t>
      </w:r>
      <w:r w:rsidRPr="00B356C7">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B356C7">
        <w:rPr>
          <w:lang w:val="el-GR"/>
        </w:rPr>
        <w:t xml:space="preserve"> </w:t>
      </w:r>
    </w:p>
    <w:p w14:paraId="2B5A585E" w14:textId="45B22FE9" w:rsidR="002B2F6A" w:rsidRPr="00B356C7" w:rsidRDefault="002B2F6A" w:rsidP="002B2F6A">
      <w:pPr>
        <w:rPr>
          <w:color w:val="000000"/>
          <w:lang w:val="el-GR"/>
        </w:rPr>
      </w:pPr>
      <w:proofErr w:type="spellStart"/>
      <w:r w:rsidRPr="00B356C7">
        <w:rPr>
          <w:lang w:val="el-GR"/>
        </w:rPr>
        <w:t>ii</w:t>
      </w:r>
      <w:proofErr w:type="spellEnd"/>
      <w:r w:rsidRPr="00B356C7">
        <w:rPr>
          <w:lang w:val="el-GR"/>
        </w:rPr>
        <w:t xml:space="preserve">) Για την </w:t>
      </w:r>
      <w:r w:rsidRPr="00B356C7">
        <w:rPr>
          <w:b/>
          <w:lang w:val="el-GR"/>
        </w:rPr>
        <w:t>απόδειξη της νόμιμης σύστασης και των μεταβολών</w:t>
      </w:r>
      <w:r w:rsidRPr="00B356C7">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B356C7">
        <w:rPr>
          <w:color w:val="000000"/>
          <w:lang w:val="el-GR"/>
        </w:rPr>
        <w:t xml:space="preserve"> </w:t>
      </w:r>
    </w:p>
    <w:p w14:paraId="43FCD747" w14:textId="77777777" w:rsidR="002B2F6A" w:rsidRPr="00B356C7" w:rsidRDefault="002B2F6A" w:rsidP="002B2F6A">
      <w:pPr>
        <w:rPr>
          <w:color w:val="000000"/>
          <w:lang w:val="el-GR"/>
        </w:rPr>
      </w:pPr>
      <w:r w:rsidRPr="00B356C7">
        <w:rPr>
          <w:color w:val="000000"/>
          <w:lang w:val="el-GR"/>
        </w:rPr>
        <w:t xml:space="preserve">Στις λοιπές περιπτώσεις τα κατά περίπτωση νομιμοποιητικά έγγραφα </w:t>
      </w:r>
      <w:r w:rsidRPr="00B356C7">
        <w:rPr>
          <w:lang w:val="el-GR"/>
        </w:rPr>
        <w:t xml:space="preserve">σύστασης και </w:t>
      </w:r>
      <w:r w:rsidRPr="00B356C7">
        <w:rPr>
          <w:color w:val="000000"/>
          <w:lang w:val="el-GR"/>
        </w:rPr>
        <w:t xml:space="preserve">νόμιμης εκπροσώπησης (όπως καταστατικά, </w:t>
      </w:r>
      <w:r w:rsidRPr="00B356C7">
        <w:rPr>
          <w:lang w:val="el-GR"/>
        </w:rPr>
        <w:t xml:space="preserve">πιστοποιητικά μεταβολών, αντίστοιχα ΦΕΚ, αποφάσεις συγκρότησης οργάνων διοίκησης σε σώμα, κλπ., </w:t>
      </w:r>
      <w:r w:rsidRPr="00B356C7">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B356C7" w:rsidRDefault="002B2F6A" w:rsidP="002B2F6A">
      <w:pPr>
        <w:rPr>
          <w:color w:val="000000"/>
          <w:lang w:val="el-GR"/>
        </w:rPr>
      </w:pPr>
      <w:r w:rsidRPr="00B356C7">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B356C7" w:rsidRDefault="002B2F6A" w:rsidP="002B2F6A">
      <w:pPr>
        <w:rPr>
          <w:bCs/>
          <w:color w:val="000000"/>
          <w:lang w:val="el-GR"/>
        </w:rPr>
      </w:pPr>
      <w:r w:rsidRPr="00B356C7">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B356C7">
        <w:rPr>
          <w:bCs/>
          <w:color w:val="000000"/>
          <w:lang w:val="el-GR"/>
        </w:rPr>
        <w:t xml:space="preserve"> </w:t>
      </w:r>
      <w:r w:rsidRPr="00B356C7">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B356C7" w:rsidRDefault="002B2F6A" w:rsidP="002B2F6A">
      <w:pPr>
        <w:rPr>
          <w:bCs/>
          <w:color w:val="000000"/>
          <w:lang w:val="el-GR"/>
        </w:rPr>
      </w:pPr>
      <w:r w:rsidRPr="00B356C7">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B356C7" w:rsidRDefault="002B2F6A" w:rsidP="002B2F6A">
      <w:pPr>
        <w:rPr>
          <w:color w:val="000000"/>
          <w:lang w:val="el-GR"/>
        </w:rPr>
      </w:pPr>
      <w:r w:rsidRPr="00B356C7">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B356C7">
        <w:rPr>
          <w:color w:val="000000"/>
          <w:lang w:val="el-GR"/>
        </w:rPr>
        <w:t>ουν</w:t>
      </w:r>
      <w:proofErr w:type="spellEnd"/>
      <w:r w:rsidRPr="00B356C7">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B356C7" w:rsidRDefault="008338F0">
      <w:pPr>
        <w:rPr>
          <w:b/>
          <w:bCs/>
          <w:lang w:val="el-GR"/>
        </w:rPr>
      </w:pPr>
    </w:p>
    <w:p w14:paraId="3760DD82" w14:textId="77777777" w:rsidR="002B2F6A" w:rsidRPr="00B356C7" w:rsidRDefault="002B2F6A" w:rsidP="002B2F6A">
      <w:pPr>
        <w:rPr>
          <w:color w:val="000000"/>
          <w:lang w:val="el-GR"/>
        </w:rPr>
      </w:pPr>
      <w:r w:rsidRPr="00B356C7">
        <w:rPr>
          <w:b/>
          <w:bCs/>
          <w:color w:val="000000"/>
          <w:lang w:val="el-GR"/>
        </w:rPr>
        <w:t>Β.7.</w:t>
      </w:r>
      <w:r w:rsidRPr="00B356C7">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w:t>
      </w:r>
      <w:r w:rsidRPr="00B356C7">
        <w:rPr>
          <w:color w:val="000000"/>
          <w:lang w:val="el-GR"/>
        </w:rPr>
        <w:lastRenderedPageBreak/>
        <w:t xml:space="preserve">που συμμορφώνονται με τα ευρωπαϊκά πρότυπα πιστοποίησης, κατά την έννοια του Παραρτήματος </w:t>
      </w:r>
      <w:r w:rsidRPr="00B356C7">
        <w:rPr>
          <w:color w:val="000000"/>
        </w:rPr>
        <w:t>VII</w:t>
      </w:r>
      <w:r w:rsidRPr="00B356C7">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B356C7" w:rsidRDefault="002B2F6A" w:rsidP="002B2F6A">
      <w:pPr>
        <w:rPr>
          <w:color w:val="000000"/>
          <w:lang w:val="el-GR"/>
        </w:rPr>
      </w:pPr>
      <w:r w:rsidRPr="00B356C7">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B356C7" w:rsidRDefault="002B2F6A" w:rsidP="002B2F6A">
      <w:pPr>
        <w:rPr>
          <w:color w:val="000000"/>
          <w:lang w:val="el-GR"/>
        </w:rPr>
      </w:pPr>
      <w:r w:rsidRPr="00B356C7">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B356C7">
        <w:rPr>
          <w:color w:val="000000"/>
          <w:lang w:val="el-GR"/>
        </w:rPr>
        <w:t>καταλληλότητας</w:t>
      </w:r>
      <w:proofErr w:type="spellEnd"/>
      <w:r w:rsidRPr="00B356C7">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B356C7" w:rsidRDefault="002B2F6A" w:rsidP="002B2F6A">
      <w:pPr>
        <w:rPr>
          <w:color w:val="000000"/>
          <w:lang w:val="el-GR"/>
        </w:rPr>
      </w:pPr>
      <w:r w:rsidRPr="00B356C7">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B356C7">
        <w:rPr>
          <w:color w:val="000000"/>
          <w:lang w:val="el-GR"/>
        </w:rPr>
        <w:t>υποπερ</w:t>
      </w:r>
      <w:proofErr w:type="spellEnd"/>
      <w:r w:rsidRPr="00B356C7">
        <w:rPr>
          <w:color w:val="000000"/>
          <w:lang w:val="el-GR"/>
        </w:rPr>
        <w:t xml:space="preserve">. </w:t>
      </w:r>
      <w:proofErr w:type="spellStart"/>
      <w:r w:rsidRPr="00B356C7">
        <w:rPr>
          <w:color w:val="000000"/>
          <w:lang w:val="en-US"/>
        </w:rPr>
        <w:t>i</w:t>
      </w:r>
      <w:proofErr w:type="spellEnd"/>
      <w:r w:rsidRPr="00B356C7">
        <w:rPr>
          <w:color w:val="000000"/>
          <w:lang w:val="el-GR"/>
        </w:rPr>
        <w:t xml:space="preserve">, </w:t>
      </w:r>
      <w:r w:rsidRPr="00B356C7">
        <w:rPr>
          <w:color w:val="000000"/>
          <w:lang w:val="en-US"/>
        </w:rPr>
        <w:t>ii</w:t>
      </w:r>
      <w:r w:rsidRPr="00B356C7">
        <w:rPr>
          <w:color w:val="000000"/>
          <w:lang w:val="el-GR"/>
        </w:rPr>
        <w:t xml:space="preserve"> και </w:t>
      </w:r>
      <w:r w:rsidRPr="00B356C7">
        <w:rPr>
          <w:color w:val="000000"/>
          <w:lang w:val="en-US"/>
        </w:rPr>
        <w:t>iii</w:t>
      </w:r>
      <w:r w:rsidRPr="00B356C7">
        <w:rPr>
          <w:color w:val="000000"/>
          <w:lang w:val="el-GR"/>
        </w:rPr>
        <w:t xml:space="preserve"> της περ. β.</w:t>
      </w:r>
    </w:p>
    <w:p w14:paraId="4311103D" w14:textId="77777777" w:rsidR="00C81258" w:rsidRPr="00B356C7" w:rsidRDefault="00C81258" w:rsidP="00AC2E76">
      <w:pPr>
        <w:rPr>
          <w:lang w:val="el-GR"/>
        </w:rPr>
      </w:pPr>
    </w:p>
    <w:p w14:paraId="00A8BC2C" w14:textId="77777777" w:rsidR="002B2F6A" w:rsidRPr="00B356C7" w:rsidRDefault="002B2F6A" w:rsidP="00C81258">
      <w:pPr>
        <w:rPr>
          <w:lang w:val="el-GR"/>
        </w:rPr>
      </w:pPr>
      <w:r w:rsidRPr="00B356C7">
        <w:rPr>
          <w:b/>
          <w:bCs/>
          <w:lang w:val="el-GR"/>
        </w:rPr>
        <w:t>Β.8.</w:t>
      </w:r>
      <w:r w:rsidRPr="00B356C7">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B356C7" w:rsidRDefault="00C81258" w:rsidP="00C81258">
      <w:pPr>
        <w:rPr>
          <w:lang w:val="el-GR"/>
        </w:rPr>
      </w:pPr>
      <w:r w:rsidRPr="00B356C7">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B356C7">
        <w:rPr>
          <w:lang w:val="el-GR"/>
        </w:rPr>
        <w:t>οριοθετείται</w:t>
      </w:r>
      <w:proofErr w:type="spellEnd"/>
      <w:r w:rsidRPr="00B356C7">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B356C7">
        <w:rPr>
          <w:lang w:val="el-GR"/>
        </w:rPr>
        <w:t>leader</w:t>
      </w:r>
      <w:proofErr w:type="spellEnd"/>
      <w:r w:rsidRPr="00B356C7">
        <w:rPr>
          <w:lang w:val="el-GR"/>
        </w:rPr>
        <w:t xml:space="preserve">) και </w:t>
      </w:r>
      <w:r w:rsidR="007801E9" w:rsidRPr="00B356C7">
        <w:rPr>
          <w:lang w:val="el-GR"/>
        </w:rPr>
        <w:t xml:space="preserve">δ) </w:t>
      </w:r>
      <w:r w:rsidRPr="00B356C7">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B356C7" w:rsidRDefault="00C81258" w:rsidP="00AC2E76">
      <w:pPr>
        <w:rPr>
          <w:b/>
          <w:bCs/>
          <w:i/>
          <w:color w:val="5B9BD5"/>
          <w:lang w:val="el-GR"/>
        </w:rPr>
      </w:pPr>
    </w:p>
    <w:p w14:paraId="7506303F" w14:textId="2C7102AB" w:rsidR="00AC2E76" w:rsidRPr="00B356C7" w:rsidRDefault="003355E7" w:rsidP="00DA7B10">
      <w:pPr>
        <w:rPr>
          <w:color w:val="000000"/>
          <w:lang w:val="el-GR"/>
        </w:rPr>
      </w:pPr>
      <w:r w:rsidRPr="00B356C7">
        <w:rPr>
          <w:b/>
          <w:bCs/>
          <w:i/>
          <w:lang w:val="el-GR"/>
        </w:rPr>
        <w:t>Β.</w:t>
      </w:r>
      <w:r w:rsidR="00CF5602" w:rsidRPr="00B356C7">
        <w:rPr>
          <w:b/>
          <w:bCs/>
          <w:i/>
          <w:lang w:val="el-GR"/>
        </w:rPr>
        <w:t>9</w:t>
      </w:r>
      <w:r w:rsidRPr="00B356C7">
        <w:rPr>
          <w:b/>
          <w:bCs/>
          <w:i/>
          <w:lang w:val="el-GR"/>
        </w:rPr>
        <w:t>.</w:t>
      </w:r>
      <w:r w:rsidRPr="00B356C7">
        <w:rPr>
          <w:i/>
          <w:lang w:val="el-GR"/>
        </w:rPr>
        <w:t xml:space="preserve"> </w:t>
      </w:r>
      <w:r w:rsidR="00DA7B10" w:rsidRPr="00B356C7">
        <w:rPr>
          <w:lang w:val="el-GR"/>
        </w:rPr>
        <w:t>Δεν εφαρμόζεται, διατηρείται για λόγους αρίθμησης</w:t>
      </w:r>
    </w:p>
    <w:p w14:paraId="0975DAF3" w14:textId="77777777" w:rsidR="00AC2E76" w:rsidRPr="00B356C7" w:rsidRDefault="00AC2E76">
      <w:pPr>
        <w:rPr>
          <w:b/>
          <w:bCs/>
          <w:lang w:val="el-GR"/>
        </w:rPr>
      </w:pPr>
    </w:p>
    <w:p w14:paraId="095D4BB6" w14:textId="02AB1A4B" w:rsidR="002B2F6A" w:rsidRPr="00B356C7" w:rsidRDefault="003355E7" w:rsidP="00014B60">
      <w:pPr>
        <w:tabs>
          <w:tab w:val="left" w:pos="3544"/>
        </w:tabs>
        <w:rPr>
          <w:lang w:val="el-GR"/>
        </w:rPr>
      </w:pPr>
      <w:r w:rsidRPr="00B356C7">
        <w:rPr>
          <w:b/>
          <w:bCs/>
          <w:lang w:val="el-GR"/>
        </w:rPr>
        <w:t>Β.</w:t>
      </w:r>
      <w:r w:rsidR="00CF5602" w:rsidRPr="00B356C7">
        <w:rPr>
          <w:b/>
          <w:bCs/>
          <w:lang w:val="el-GR"/>
        </w:rPr>
        <w:t>10</w:t>
      </w:r>
      <w:r w:rsidRPr="00B356C7">
        <w:rPr>
          <w:b/>
          <w:bCs/>
          <w:lang w:val="el-GR"/>
        </w:rPr>
        <w:t>.</w:t>
      </w:r>
      <w:r w:rsidRPr="00B356C7">
        <w:rPr>
          <w:lang w:val="el-GR"/>
        </w:rPr>
        <w:t xml:space="preserve"> </w:t>
      </w:r>
      <w:r w:rsidR="002B2F6A" w:rsidRPr="00B356C7">
        <w:rPr>
          <w:lang w:val="el-GR"/>
        </w:rPr>
        <w:t>Στην περίπτωση που οικονομικός φορέας επιθυμεί να στηριχθεί στις ικανότητες άλλων φορέων, σύμφωνα με την παράγραφο 2.2.8</w:t>
      </w:r>
      <w:r w:rsidR="00BE0520" w:rsidRPr="00B356C7">
        <w:rPr>
          <w:lang w:val="el-GR"/>
        </w:rPr>
        <w:t>,</w:t>
      </w:r>
      <w:r w:rsidR="002B2F6A" w:rsidRPr="00B356C7">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DF776D" w:rsidRPr="00B356C7">
        <w:rPr>
          <w:lang w:val="el-GR"/>
        </w:rPr>
        <w:t xml:space="preserve"> </w:t>
      </w:r>
      <w:r w:rsidR="002B2F6A" w:rsidRPr="00B356C7">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DF776D" w:rsidRPr="00B356C7">
        <w:rPr>
          <w:lang w:val="el-GR"/>
        </w:rPr>
        <w:t xml:space="preserve"> </w:t>
      </w:r>
      <w:r w:rsidR="002B2F6A" w:rsidRPr="00B356C7">
        <w:rPr>
          <w:lang w:val="el-GR"/>
        </w:rPr>
        <w:t xml:space="preserve">για την εκτέλεση της Σύμβασης. </w:t>
      </w:r>
    </w:p>
    <w:p w14:paraId="5B2E37C4" w14:textId="4CA80A45" w:rsidR="002B2F6A" w:rsidRPr="00B356C7" w:rsidRDefault="002B2F6A" w:rsidP="002B2F6A">
      <w:pPr>
        <w:rPr>
          <w:color w:val="000000"/>
          <w:lang w:val="el-GR"/>
        </w:rPr>
      </w:pPr>
      <w:r w:rsidRPr="00B356C7">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DF776D" w:rsidRPr="00B356C7">
        <w:rPr>
          <w:lang w:val="el-GR"/>
        </w:rPr>
        <w:t xml:space="preserve"> </w:t>
      </w:r>
      <w:r w:rsidRPr="00B356C7">
        <w:rPr>
          <w:lang w:val="el-GR"/>
        </w:rPr>
        <w:t xml:space="preserve">ότι θα κάνει χρήση αυτών σε περίπτωση που του ανατεθεί η </w:t>
      </w:r>
      <w:proofErr w:type="spellStart"/>
      <w:r w:rsidRPr="00B356C7">
        <w:rPr>
          <w:lang w:val="el-GR"/>
        </w:rPr>
        <w:t>σύμβαση.</w:t>
      </w:r>
      <w:r w:rsidRPr="00B356C7">
        <w:rPr>
          <w:color w:val="000000"/>
          <w:lang w:val="el-GR"/>
        </w:rPr>
        <w:t>Σε</w:t>
      </w:r>
      <w:proofErr w:type="spellEnd"/>
      <w:r w:rsidRPr="00B356C7">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B356C7" w:rsidRDefault="002B2F6A" w:rsidP="002B2F6A">
      <w:pPr>
        <w:rPr>
          <w:color w:val="000000"/>
          <w:lang w:val="el-GR"/>
        </w:rPr>
      </w:pPr>
      <w:r w:rsidRPr="00B356C7">
        <w:rPr>
          <w:color w:val="000000"/>
          <w:lang w:val="el-GR"/>
        </w:rPr>
        <w:lastRenderedPageBreak/>
        <w:t xml:space="preserve">Σε περίπτωση που ο τρίτος διαθέτει στοιχεία τεχνικής ή επαγγελματικής </w:t>
      </w:r>
      <w:proofErr w:type="spellStart"/>
      <w:r w:rsidRPr="00B356C7">
        <w:rPr>
          <w:color w:val="000000"/>
          <w:lang w:val="el-GR"/>
        </w:rPr>
        <w:t>καταλληλότητας</w:t>
      </w:r>
      <w:proofErr w:type="spellEnd"/>
      <w:r w:rsidRPr="00B356C7">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356C7">
        <w:rPr>
          <w:lang w:val="el-GR"/>
        </w:rPr>
        <w:t xml:space="preserve"> </w:t>
      </w:r>
      <w:r w:rsidRPr="00B356C7">
        <w:rPr>
          <w:color w:val="000000"/>
          <w:lang w:val="el-GR"/>
        </w:rPr>
        <w:t xml:space="preserve">δηλώνοντας το τμήμα της σύμβασης που θα εκτελέσει. </w:t>
      </w:r>
    </w:p>
    <w:p w14:paraId="0148A76D" w14:textId="42101D02" w:rsidR="00EB1543" w:rsidRPr="00B356C7" w:rsidRDefault="00EB1543" w:rsidP="00EB1543">
      <w:pPr>
        <w:rPr>
          <w:color w:val="000000"/>
          <w:lang w:val="el-GR"/>
        </w:rPr>
      </w:pPr>
      <w:r w:rsidRPr="00B356C7">
        <w:rPr>
          <w:b/>
          <w:bCs/>
          <w:lang w:val="el-GR"/>
        </w:rPr>
        <w:t>Β.</w:t>
      </w:r>
      <w:r w:rsidR="00CF5602" w:rsidRPr="00B356C7">
        <w:rPr>
          <w:b/>
          <w:bCs/>
          <w:lang w:val="el-GR"/>
        </w:rPr>
        <w:t>11</w:t>
      </w:r>
      <w:r w:rsidRPr="00B356C7">
        <w:rPr>
          <w:b/>
          <w:bCs/>
          <w:lang w:val="el-GR"/>
        </w:rPr>
        <w:t>.</w:t>
      </w:r>
      <w:r w:rsidRPr="00B356C7">
        <w:rPr>
          <w:lang w:val="el-GR"/>
        </w:rPr>
        <w:t xml:space="preserve"> </w:t>
      </w:r>
      <w:r w:rsidR="002B2F6A" w:rsidRPr="00B356C7">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C725F22" w:rsidR="002B2F6A" w:rsidRPr="00B356C7" w:rsidRDefault="002B2F6A" w:rsidP="002B2F6A">
      <w:pPr>
        <w:rPr>
          <w:b/>
          <w:bCs/>
          <w:lang w:val="el-GR"/>
        </w:rPr>
      </w:pPr>
      <w:r w:rsidRPr="00B356C7">
        <w:rPr>
          <w:b/>
          <w:bCs/>
          <w:lang w:val="el-GR"/>
        </w:rPr>
        <w:t>Β.</w:t>
      </w:r>
      <w:r w:rsidR="00CF5602" w:rsidRPr="00B356C7">
        <w:rPr>
          <w:b/>
          <w:bCs/>
          <w:lang w:val="el-GR"/>
        </w:rPr>
        <w:t>12</w:t>
      </w:r>
      <w:r w:rsidRPr="00B356C7">
        <w:rPr>
          <w:b/>
          <w:bCs/>
          <w:lang w:val="el-GR"/>
        </w:rPr>
        <w:t>. Επισημαίνεται ότι γίνονται αποδεκτές:</w:t>
      </w:r>
    </w:p>
    <w:p w14:paraId="7FEC69BB" w14:textId="77777777" w:rsidR="002B2F6A" w:rsidRPr="00B356C7" w:rsidRDefault="002B2F6A" w:rsidP="00354584">
      <w:pPr>
        <w:numPr>
          <w:ilvl w:val="0"/>
          <w:numId w:val="5"/>
        </w:numPr>
        <w:rPr>
          <w:b/>
          <w:bCs/>
          <w:lang w:val="el-GR"/>
        </w:rPr>
      </w:pPr>
      <w:r w:rsidRPr="00B356C7">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B356C7" w:rsidRDefault="002B2F6A" w:rsidP="00354584">
      <w:pPr>
        <w:numPr>
          <w:ilvl w:val="0"/>
          <w:numId w:val="5"/>
        </w:numPr>
        <w:rPr>
          <w:lang w:val="el-GR"/>
        </w:rPr>
      </w:pPr>
      <w:r w:rsidRPr="00B356C7">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C5C4F13" w14:textId="20013C31" w:rsidR="00BA2761" w:rsidRPr="00B356C7" w:rsidRDefault="00C33C73" w:rsidP="00BA2761">
      <w:pPr>
        <w:pStyle w:val="20"/>
        <w:rPr>
          <w:rFonts w:cs="Tahoma"/>
          <w:lang w:val="el-GR"/>
        </w:rPr>
      </w:pPr>
      <w:r w:rsidRPr="00B356C7">
        <w:rPr>
          <w:rFonts w:cs="Tahoma"/>
          <w:lang w:val="el-GR"/>
        </w:rPr>
        <w:tab/>
      </w:r>
      <w:bookmarkStart w:id="179" w:name="_Toc97194289"/>
      <w:bookmarkStart w:id="180" w:name="_Toc97194431"/>
      <w:bookmarkStart w:id="181" w:name="_Toc166240235"/>
      <w:r w:rsidRPr="00B356C7">
        <w:rPr>
          <w:rFonts w:cs="Tahoma"/>
          <w:lang w:val="el-GR"/>
        </w:rPr>
        <w:t>Κριτήρια Ανάθεσης</w:t>
      </w:r>
      <w:bookmarkEnd w:id="179"/>
      <w:bookmarkEnd w:id="180"/>
      <w:bookmarkEnd w:id="181"/>
      <w:r w:rsidRPr="00B356C7">
        <w:rPr>
          <w:rFonts w:cs="Tahoma"/>
          <w:lang w:val="el-GR"/>
        </w:rPr>
        <w:t xml:space="preserve"> </w:t>
      </w:r>
      <w:bookmarkStart w:id="182" w:name="_Toc97194291"/>
      <w:bookmarkStart w:id="183" w:name="_Toc97194433"/>
    </w:p>
    <w:p w14:paraId="7B05BD78" w14:textId="77777777" w:rsidR="00BA2761" w:rsidRPr="00B356C7" w:rsidRDefault="00BA2761" w:rsidP="00BA2761">
      <w:pPr>
        <w:pStyle w:val="30"/>
        <w:ind w:left="709" w:hanging="709"/>
      </w:pPr>
      <w:bookmarkStart w:id="184" w:name="_Toc159581383"/>
      <w:bookmarkStart w:id="185" w:name="_Toc160199529"/>
      <w:bookmarkStart w:id="186" w:name="_Toc166240236"/>
      <w:proofErr w:type="spellStart"/>
      <w:r w:rsidRPr="00B356C7">
        <w:t>Κριτήριο</w:t>
      </w:r>
      <w:proofErr w:type="spellEnd"/>
      <w:r w:rsidRPr="00B356C7">
        <w:t xml:space="preserve"> α</w:t>
      </w:r>
      <w:proofErr w:type="spellStart"/>
      <w:r w:rsidRPr="00B356C7">
        <w:t>νάθεσης</w:t>
      </w:r>
      <w:bookmarkEnd w:id="184"/>
      <w:bookmarkEnd w:id="185"/>
      <w:bookmarkEnd w:id="186"/>
      <w:proofErr w:type="spellEnd"/>
    </w:p>
    <w:p w14:paraId="26428E9F" w14:textId="77777777" w:rsidR="00BA2761" w:rsidRPr="00B356C7" w:rsidRDefault="00BA2761" w:rsidP="00BA2761">
      <w:pPr>
        <w:rPr>
          <w:i/>
          <w:color w:val="5B9BD5"/>
          <w:lang w:val="el-GR"/>
        </w:rPr>
      </w:pPr>
      <w:r w:rsidRPr="00B356C7">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62661E23" w14:textId="77777777" w:rsidR="00BA2761" w:rsidRPr="00B356C7" w:rsidRDefault="00BA2761" w:rsidP="00BA2761">
      <w:pPr>
        <w:spacing w:after="40"/>
        <w:rPr>
          <w:i/>
          <w:color w:val="5B9BD5"/>
          <w:lang w:val="el-GR"/>
        </w:rPr>
      </w:pPr>
      <w:r w:rsidRPr="00B356C7" w:rsidDel="00AA1BDA">
        <w:rPr>
          <w:i/>
          <w:color w:val="5B9BD5"/>
          <w:lang w:val="el-GR"/>
        </w:rPr>
        <w:t xml:space="preserve"> </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BA2761" w:rsidRPr="00B356C7" w14:paraId="28678175" w14:textId="77777777" w:rsidTr="00CD6DAB">
        <w:trPr>
          <w:trHeight w:val="175"/>
          <w:jc w:val="center"/>
        </w:trPr>
        <w:tc>
          <w:tcPr>
            <w:tcW w:w="5000" w:type="pct"/>
            <w:gridSpan w:val="4"/>
            <w:shd w:val="clear" w:color="auto" w:fill="B3B3B3"/>
          </w:tcPr>
          <w:p w14:paraId="029EFD49" w14:textId="77777777" w:rsidR="00BA2761" w:rsidRPr="00B356C7" w:rsidRDefault="00BA2761" w:rsidP="00CD6DAB">
            <w:pPr>
              <w:numPr>
                <w:ilvl w:val="12"/>
                <w:numId w:val="0"/>
              </w:numPr>
              <w:rPr>
                <w:b/>
              </w:rPr>
            </w:pPr>
            <w:r w:rsidRPr="00B356C7">
              <w:rPr>
                <w:b/>
              </w:rPr>
              <w:t xml:space="preserve">ΠΙΝΑΚΑΣ ΚΡΙΤΗΡΙΩΝ ΑΞΙΟΛΟΓΗΣΗΣ </w:t>
            </w:r>
          </w:p>
        </w:tc>
      </w:tr>
      <w:tr w:rsidR="00BA2761" w:rsidRPr="00A40D20" w14:paraId="1D60ABA5" w14:textId="77777777" w:rsidTr="00CD6DAB">
        <w:trPr>
          <w:trHeight w:val="566"/>
          <w:jc w:val="center"/>
        </w:trPr>
        <w:tc>
          <w:tcPr>
            <w:tcW w:w="639" w:type="pct"/>
            <w:shd w:val="clear" w:color="auto" w:fill="B3B3B3"/>
          </w:tcPr>
          <w:p w14:paraId="25DE383B" w14:textId="77777777" w:rsidR="00BA2761" w:rsidRPr="00B356C7" w:rsidRDefault="00BA2761" w:rsidP="00CD6DAB">
            <w:pPr>
              <w:rPr>
                <w:b/>
              </w:rPr>
            </w:pPr>
            <w:proofErr w:type="spellStart"/>
            <w:r w:rsidRPr="00B356C7">
              <w:rPr>
                <w:b/>
              </w:rPr>
              <w:t>Κριτήριο</w:t>
            </w:r>
            <w:proofErr w:type="spellEnd"/>
            <w:r w:rsidRPr="00B356C7">
              <w:rPr>
                <w:b/>
              </w:rPr>
              <w:t xml:space="preserve"> </w:t>
            </w:r>
          </w:p>
          <w:p w14:paraId="591FE7EE" w14:textId="77777777" w:rsidR="00BA2761" w:rsidRPr="00B356C7" w:rsidRDefault="00BA2761" w:rsidP="00CD6DAB">
            <w:pPr>
              <w:rPr>
                <w:b/>
              </w:rPr>
            </w:pPr>
            <w:r w:rsidRPr="00B356C7">
              <w:rPr>
                <w:b/>
              </w:rPr>
              <w:t>(</w:t>
            </w:r>
            <w:proofErr w:type="spellStart"/>
            <w:r w:rsidRPr="00B356C7">
              <w:rPr>
                <w:b/>
              </w:rPr>
              <w:t>Κν</w:t>
            </w:r>
            <w:proofErr w:type="spellEnd"/>
            <w:r w:rsidRPr="00B356C7">
              <w:rPr>
                <w:b/>
              </w:rPr>
              <w:t>)</w:t>
            </w:r>
          </w:p>
        </w:tc>
        <w:tc>
          <w:tcPr>
            <w:tcW w:w="1716" w:type="pct"/>
            <w:shd w:val="clear" w:color="auto" w:fill="B3B3B3"/>
            <w:vAlign w:val="center"/>
          </w:tcPr>
          <w:p w14:paraId="38116DA7" w14:textId="77777777" w:rsidR="00BA2761" w:rsidRPr="00B356C7" w:rsidRDefault="00BA2761" w:rsidP="00CD6DAB">
            <w:pPr>
              <w:numPr>
                <w:ilvl w:val="12"/>
                <w:numId w:val="0"/>
              </w:numPr>
              <w:rPr>
                <w:b/>
              </w:rPr>
            </w:pPr>
            <w:proofErr w:type="spellStart"/>
            <w:r w:rsidRPr="00B356C7">
              <w:rPr>
                <w:b/>
              </w:rPr>
              <w:t>Περιγρ</w:t>
            </w:r>
            <w:proofErr w:type="spellEnd"/>
            <w:r w:rsidRPr="00B356C7">
              <w:rPr>
                <w:b/>
              </w:rPr>
              <w:t>αφή</w:t>
            </w:r>
          </w:p>
        </w:tc>
        <w:tc>
          <w:tcPr>
            <w:tcW w:w="936" w:type="pct"/>
            <w:shd w:val="clear" w:color="auto" w:fill="B3B3B3"/>
            <w:vAlign w:val="center"/>
          </w:tcPr>
          <w:p w14:paraId="0FA8717E" w14:textId="77777777" w:rsidR="00BA2761" w:rsidRPr="00B356C7" w:rsidRDefault="00BA2761" w:rsidP="00CD6DAB">
            <w:pPr>
              <w:numPr>
                <w:ilvl w:val="12"/>
                <w:numId w:val="0"/>
              </w:numPr>
              <w:rPr>
                <w:b/>
              </w:rPr>
            </w:pPr>
            <w:proofErr w:type="spellStart"/>
            <w:r w:rsidRPr="00B356C7">
              <w:rPr>
                <w:b/>
              </w:rPr>
              <w:t>Συντελεστής</w:t>
            </w:r>
            <w:proofErr w:type="spellEnd"/>
            <w:r w:rsidRPr="00B356C7">
              <w:rPr>
                <w:b/>
              </w:rPr>
              <w:t xml:space="preserve"> Βα</w:t>
            </w:r>
            <w:proofErr w:type="spellStart"/>
            <w:r w:rsidRPr="00B356C7">
              <w:rPr>
                <w:b/>
              </w:rPr>
              <w:t>ρύτητ</w:t>
            </w:r>
            <w:proofErr w:type="spellEnd"/>
            <w:r w:rsidRPr="00B356C7">
              <w:rPr>
                <w:b/>
              </w:rPr>
              <w:t>ας (</w:t>
            </w:r>
            <w:proofErr w:type="spellStart"/>
            <w:r w:rsidRPr="00B356C7">
              <w:rPr>
                <w:b/>
              </w:rPr>
              <w:t>σν</w:t>
            </w:r>
            <w:proofErr w:type="spellEnd"/>
            <w:r w:rsidRPr="00B356C7">
              <w:rPr>
                <w:b/>
              </w:rPr>
              <w:t>)</w:t>
            </w:r>
          </w:p>
        </w:tc>
        <w:tc>
          <w:tcPr>
            <w:tcW w:w="1709" w:type="pct"/>
            <w:shd w:val="clear" w:color="auto" w:fill="B3B3B3"/>
            <w:vAlign w:val="center"/>
          </w:tcPr>
          <w:p w14:paraId="4C16AFBC" w14:textId="77777777" w:rsidR="00BA2761" w:rsidRPr="00B356C7" w:rsidRDefault="00BA2761" w:rsidP="00CD6DAB">
            <w:pPr>
              <w:numPr>
                <w:ilvl w:val="12"/>
                <w:numId w:val="0"/>
              </w:numPr>
              <w:rPr>
                <w:b/>
                <w:lang w:val="el-GR"/>
              </w:rPr>
            </w:pPr>
            <w:r w:rsidRPr="00B356C7">
              <w:rPr>
                <w:b/>
                <w:lang w:val="el-GR"/>
              </w:rPr>
              <w:t>Παραπομπή σε παρ. απαίτησης της διακήρυξης</w:t>
            </w:r>
          </w:p>
        </w:tc>
      </w:tr>
      <w:tr w:rsidR="00BA2761" w:rsidRPr="00B356C7" w14:paraId="0DC8CB5A" w14:textId="77777777" w:rsidTr="00CD6DAB">
        <w:trPr>
          <w:trHeight w:val="391"/>
          <w:jc w:val="center"/>
        </w:trPr>
        <w:tc>
          <w:tcPr>
            <w:tcW w:w="5000" w:type="pct"/>
            <w:gridSpan w:val="4"/>
            <w:shd w:val="clear" w:color="auto" w:fill="F4B083" w:themeFill="accent2" w:themeFillTint="99"/>
            <w:vAlign w:val="center"/>
          </w:tcPr>
          <w:p w14:paraId="20A5A572" w14:textId="77777777" w:rsidR="00BA2761" w:rsidRPr="00B356C7" w:rsidRDefault="00BA2761" w:rsidP="00CD6DAB">
            <w:pPr>
              <w:numPr>
                <w:ilvl w:val="12"/>
                <w:numId w:val="0"/>
              </w:numPr>
              <w:rPr>
                <w:b/>
              </w:rPr>
            </w:pPr>
            <w:proofErr w:type="spellStart"/>
            <w:r w:rsidRPr="00B356C7">
              <w:rPr>
                <w:b/>
              </w:rPr>
              <w:t>Ομάδ</w:t>
            </w:r>
            <w:proofErr w:type="spellEnd"/>
            <w:r w:rsidRPr="00B356C7">
              <w:rPr>
                <w:b/>
              </w:rPr>
              <w:t xml:space="preserve">α Α </w:t>
            </w:r>
          </w:p>
        </w:tc>
      </w:tr>
      <w:tr w:rsidR="00BA2761" w:rsidRPr="00B356C7" w14:paraId="074B3612" w14:textId="77777777" w:rsidTr="00CD6DAB">
        <w:trPr>
          <w:trHeight w:val="58"/>
          <w:jc w:val="center"/>
        </w:trPr>
        <w:tc>
          <w:tcPr>
            <w:tcW w:w="639" w:type="pct"/>
            <w:shd w:val="clear" w:color="auto" w:fill="B3B3B3"/>
            <w:vAlign w:val="center"/>
          </w:tcPr>
          <w:p w14:paraId="6B2DF35D" w14:textId="77777777" w:rsidR="00BA2761" w:rsidRPr="00B356C7" w:rsidRDefault="00BA2761" w:rsidP="00CD6DAB">
            <w:pPr>
              <w:rPr>
                <w:b/>
              </w:rPr>
            </w:pPr>
            <w:r w:rsidRPr="00B356C7">
              <w:rPr>
                <w:b/>
              </w:rPr>
              <w:t>Α.</w:t>
            </w:r>
          </w:p>
        </w:tc>
        <w:tc>
          <w:tcPr>
            <w:tcW w:w="1716" w:type="pct"/>
            <w:shd w:val="clear" w:color="auto" w:fill="B3B3B3"/>
            <w:vAlign w:val="center"/>
          </w:tcPr>
          <w:p w14:paraId="5CDE356A" w14:textId="77777777" w:rsidR="00BA2761" w:rsidRPr="00B356C7" w:rsidRDefault="00BA2761" w:rsidP="00CD6DAB">
            <w:pPr>
              <w:numPr>
                <w:ilvl w:val="12"/>
                <w:numId w:val="0"/>
              </w:numPr>
              <w:rPr>
                <w:b/>
              </w:rPr>
            </w:pPr>
            <w:proofErr w:type="spellStart"/>
            <w:r w:rsidRPr="00B356C7">
              <w:rPr>
                <w:b/>
              </w:rPr>
              <w:t>Τεχνική</w:t>
            </w:r>
            <w:proofErr w:type="spellEnd"/>
            <w:r w:rsidRPr="00B356C7">
              <w:rPr>
                <w:b/>
              </w:rPr>
              <w:t xml:space="preserve"> </w:t>
            </w:r>
            <w:proofErr w:type="spellStart"/>
            <w:r w:rsidRPr="00B356C7">
              <w:rPr>
                <w:b/>
              </w:rPr>
              <w:t>Λύση</w:t>
            </w:r>
            <w:proofErr w:type="spellEnd"/>
          </w:p>
        </w:tc>
        <w:tc>
          <w:tcPr>
            <w:tcW w:w="936" w:type="pct"/>
            <w:shd w:val="clear" w:color="auto" w:fill="B3B3B3"/>
            <w:vAlign w:val="center"/>
          </w:tcPr>
          <w:p w14:paraId="53B3FC72" w14:textId="77777777" w:rsidR="00BA2761" w:rsidRPr="00B356C7" w:rsidRDefault="00BA2761" w:rsidP="00CD6DAB">
            <w:pPr>
              <w:numPr>
                <w:ilvl w:val="12"/>
                <w:numId w:val="0"/>
              </w:numPr>
              <w:jc w:val="center"/>
              <w:rPr>
                <w:b/>
                <w:bCs/>
              </w:rPr>
            </w:pPr>
            <w:r w:rsidRPr="00B356C7">
              <w:rPr>
                <w:b/>
                <w:bCs/>
              </w:rPr>
              <w:t>60%</w:t>
            </w:r>
          </w:p>
        </w:tc>
        <w:tc>
          <w:tcPr>
            <w:tcW w:w="1709" w:type="pct"/>
            <w:shd w:val="clear" w:color="auto" w:fill="B3B3B3"/>
            <w:vAlign w:val="center"/>
          </w:tcPr>
          <w:p w14:paraId="3AE8928E" w14:textId="77777777" w:rsidR="00BA2761" w:rsidRPr="00B356C7" w:rsidRDefault="00BA2761" w:rsidP="00CD6DAB">
            <w:pPr>
              <w:numPr>
                <w:ilvl w:val="12"/>
                <w:numId w:val="0"/>
              </w:numPr>
            </w:pPr>
          </w:p>
        </w:tc>
      </w:tr>
      <w:tr w:rsidR="00BA2761" w:rsidRPr="00B356C7" w14:paraId="19ECBBAC" w14:textId="77777777" w:rsidTr="00CD6DAB">
        <w:trPr>
          <w:trHeight w:val="495"/>
          <w:jc w:val="center"/>
        </w:trPr>
        <w:tc>
          <w:tcPr>
            <w:tcW w:w="639" w:type="pct"/>
            <w:vAlign w:val="center"/>
          </w:tcPr>
          <w:p w14:paraId="6B65F3E7" w14:textId="77777777" w:rsidR="00BA2761" w:rsidRPr="00B356C7" w:rsidRDefault="00BA2761" w:rsidP="00CD6DAB">
            <w:pPr>
              <w:tabs>
                <w:tab w:val="num" w:pos="317"/>
              </w:tabs>
              <w:ind w:left="142"/>
              <w:rPr>
                <w:b/>
              </w:rPr>
            </w:pPr>
            <w:r w:rsidRPr="00B356C7">
              <w:rPr>
                <w:b/>
              </w:rPr>
              <w:t>Α.1</w:t>
            </w:r>
          </w:p>
        </w:tc>
        <w:tc>
          <w:tcPr>
            <w:tcW w:w="1716" w:type="pct"/>
            <w:vAlign w:val="center"/>
          </w:tcPr>
          <w:p w14:paraId="414ADAEE" w14:textId="77777777" w:rsidR="00BA2761" w:rsidRPr="00B356C7" w:rsidRDefault="00BA2761" w:rsidP="00CD6DAB">
            <w:pPr>
              <w:numPr>
                <w:ilvl w:val="12"/>
                <w:numId w:val="0"/>
              </w:numPr>
              <w:rPr>
                <w:lang w:val="el-GR"/>
              </w:rPr>
            </w:pPr>
            <w:r w:rsidRPr="00B356C7">
              <w:rPr>
                <w:lang w:val="el-GR"/>
              </w:rPr>
              <w:t>Αντίληψη και κατανόηση του έργου από τον υποψήφιο Ανάδοχο</w:t>
            </w:r>
          </w:p>
        </w:tc>
        <w:tc>
          <w:tcPr>
            <w:tcW w:w="936" w:type="pct"/>
            <w:vAlign w:val="center"/>
          </w:tcPr>
          <w:p w14:paraId="6FBDB998" w14:textId="77777777" w:rsidR="00BA2761" w:rsidRPr="00B356C7" w:rsidRDefault="00BA2761" w:rsidP="00CD6DAB">
            <w:pPr>
              <w:numPr>
                <w:ilvl w:val="12"/>
                <w:numId w:val="0"/>
              </w:numPr>
              <w:jc w:val="center"/>
            </w:pPr>
            <w:r w:rsidRPr="00B356C7">
              <w:t>10%</w:t>
            </w:r>
          </w:p>
        </w:tc>
        <w:tc>
          <w:tcPr>
            <w:tcW w:w="1709" w:type="pct"/>
            <w:vAlign w:val="center"/>
          </w:tcPr>
          <w:p w14:paraId="5C85F3F4" w14:textId="27FD3A63" w:rsidR="00BA2761" w:rsidRPr="00B356C7" w:rsidRDefault="00BA2761" w:rsidP="00CD6DAB">
            <w:pPr>
              <w:numPr>
                <w:ilvl w:val="12"/>
                <w:numId w:val="0"/>
              </w:numPr>
              <w:rPr>
                <w:lang w:val="el-GR"/>
              </w:rPr>
            </w:pPr>
            <w:r w:rsidRPr="00B356C7">
              <w:rPr>
                <w:color w:val="000000" w:themeColor="text1"/>
                <w:lang w:val="el-GR"/>
              </w:rPr>
              <w:t xml:space="preserve">Παράρτημα </w:t>
            </w:r>
            <w:r w:rsidRPr="00B356C7">
              <w:rPr>
                <w:color w:val="000000" w:themeColor="text1"/>
                <w:lang w:val="en-US"/>
              </w:rPr>
              <w:t>I</w:t>
            </w:r>
            <w:r w:rsidRPr="00B356C7">
              <w:rPr>
                <w:color w:val="000000" w:themeColor="text1"/>
                <w:lang w:val="el-GR"/>
              </w:rPr>
              <w:t xml:space="preserve"> – Κεφάλαια 1-2</w:t>
            </w:r>
            <w:r w:rsidR="004820D0" w:rsidRPr="00B356C7">
              <w:rPr>
                <w:color w:val="000000" w:themeColor="text1"/>
                <w:lang w:val="el-GR"/>
              </w:rPr>
              <w:t xml:space="preserve"> &amp; Παράρτημα ΙΙ</w:t>
            </w:r>
            <w:r w:rsidR="004820D0" w:rsidRPr="00B356C7">
              <w:rPr>
                <w:color w:val="000000" w:themeColor="text1"/>
                <w:lang w:val="el-GR"/>
              </w:rPr>
              <w:fldChar w:fldCharType="begin"/>
            </w:r>
            <w:r w:rsidR="004820D0" w:rsidRPr="00B356C7">
              <w:rPr>
                <w:color w:val="000000" w:themeColor="text1"/>
                <w:lang w:val="el-GR"/>
              </w:rPr>
              <w:instrText xml:space="preserve"> REF _Ref510087011 \r \h </w:instrText>
            </w:r>
            <w:r w:rsidR="00B356C7">
              <w:rPr>
                <w:color w:val="000000" w:themeColor="text1"/>
                <w:lang w:val="el-GR"/>
              </w:rPr>
              <w:instrText xml:space="preserve"> \* MERGEFORMAT </w:instrText>
            </w:r>
            <w:r w:rsidR="004820D0" w:rsidRPr="00B356C7">
              <w:rPr>
                <w:color w:val="000000" w:themeColor="text1"/>
                <w:lang w:val="el-GR"/>
              </w:rPr>
            </w:r>
            <w:r w:rsidR="004820D0" w:rsidRPr="00B356C7">
              <w:rPr>
                <w:color w:val="000000" w:themeColor="text1"/>
                <w:lang w:val="el-GR"/>
              </w:rPr>
              <w:fldChar w:fldCharType="separate"/>
            </w:r>
            <w:r w:rsidR="00A40D20">
              <w:rPr>
                <w:color w:val="000000" w:themeColor="text1"/>
                <w:cs/>
                <w:lang w:val="el-GR"/>
              </w:rPr>
              <w:t>‎</w:t>
            </w:r>
            <w:r w:rsidR="00A40D20">
              <w:rPr>
                <w:color w:val="000000" w:themeColor="text1"/>
                <w:lang w:val="el-GR"/>
              </w:rPr>
              <w:t>0</w:t>
            </w:r>
            <w:r w:rsidR="004820D0" w:rsidRPr="00B356C7">
              <w:rPr>
                <w:color w:val="000000" w:themeColor="text1"/>
                <w:lang w:val="el-GR"/>
              </w:rPr>
              <w:fldChar w:fldCharType="end"/>
            </w:r>
            <w:r w:rsidR="00F378BE" w:rsidRPr="00B356C7">
              <w:rPr>
                <w:color w:val="000000" w:themeColor="text1"/>
                <w:lang w:val="el-GR"/>
              </w:rPr>
              <w:t>, 1.</w:t>
            </w:r>
            <w:r w:rsidR="004820D0" w:rsidRPr="00B356C7">
              <w:rPr>
                <w:color w:val="000000" w:themeColor="text1"/>
                <w:lang w:val="el-GR"/>
              </w:rPr>
              <w:fldChar w:fldCharType="begin"/>
            </w:r>
            <w:r w:rsidR="004820D0" w:rsidRPr="00B356C7">
              <w:rPr>
                <w:color w:val="000000" w:themeColor="text1"/>
                <w:lang w:val="el-GR"/>
              </w:rPr>
              <w:instrText xml:space="preserve"> REF _Ref165016280 \h </w:instrText>
            </w:r>
            <w:r w:rsidR="00B356C7">
              <w:rPr>
                <w:color w:val="000000" w:themeColor="text1"/>
                <w:lang w:val="el-GR"/>
              </w:rPr>
              <w:instrText xml:space="preserve"> \* MERGEFORMAT </w:instrText>
            </w:r>
            <w:r w:rsidR="004820D0" w:rsidRPr="00B356C7">
              <w:rPr>
                <w:color w:val="000000" w:themeColor="text1"/>
                <w:lang w:val="el-GR"/>
              </w:rPr>
            </w:r>
            <w:r w:rsidR="004820D0" w:rsidRPr="00B356C7">
              <w:rPr>
                <w:color w:val="000000" w:themeColor="text1"/>
                <w:lang w:val="el-GR"/>
              </w:rPr>
              <w:fldChar w:fldCharType="separate"/>
            </w:r>
            <w:r w:rsidR="00A40D20" w:rsidRPr="00B356C7">
              <w:rPr>
                <w:rFonts w:eastAsia="SimSun"/>
                <w:lang w:val="el-GR"/>
              </w:rPr>
              <w:t>Περιγραφή αντικειμένου</w:t>
            </w:r>
            <w:r w:rsidR="004820D0" w:rsidRPr="00B356C7">
              <w:rPr>
                <w:color w:val="000000" w:themeColor="text1"/>
                <w:lang w:val="el-GR"/>
              </w:rPr>
              <w:fldChar w:fldCharType="end"/>
            </w:r>
          </w:p>
        </w:tc>
      </w:tr>
      <w:tr w:rsidR="00BA2761" w:rsidRPr="00A40D20" w14:paraId="02C02328" w14:textId="77777777" w:rsidTr="00CD6DAB">
        <w:trPr>
          <w:jc w:val="center"/>
        </w:trPr>
        <w:tc>
          <w:tcPr>
            <w:tcW w:w="639" w:type="pct"/>
            <w:vAlign w:val="center"/>
          </w:tcPr>
          <w:p w14:paraId="29E87BC5" w14:textId="77777777" w:rsidR="00BA2761" w:rsidRPr="00B356C7" w:rsidRDefault="00BA2761" w:rsidP="00CD6DAB">
            <w:pPr>
              <w:ind w:left="142"/>
              <w:rPr>
                <w:b/>
              </w:rPr>
            </w:pPr>
            <w:r w:rsidRPr="00B356C7">
              <w:rPr>
                <w:b/>
                <w:lang w:val="en-US"/>
              </w:rPr>
              <w:t>A.</w:t>
            </w:r>
            <w:r w:rsidRPr="00B356C7">
              <w:rPr>
                <w:b/>
              </w:rPr>
              <w:t>2</w:t>
            </w:r>
          </w:p>
        </w:tc>
        <w:tc>
          <w:tcPr>
            <w:tcW w:w="1716" w:type="pct"/>
            <w:vAlign w:val="center"/>
          </w:tcPr>
          <w:p w14:paraId="56E0F694" w14:textId="77777777" w:rsidR="00BA2761" w:rsidRPr="00B356C7" w:rsidRDefault="00BA2761" w:rsidP="00CD6DAB">
            <w:proofErr w:type="spellStart"/>
            <w:r w:rsidRPr="00B356C7">
              <w:t>Αρχιτεκτονική</w:t>
            </w:r>
            <w:proofErr w:type="spellEnd"/>
          </w:p>
        </w:tc>
        <w:tc>
          <w:tcPr>
            <w:tcW w:w="936" w:type="pct"/>
            <w:vAlign w:val="center"/>
          </w:tcPr>
          <w:p w14:paraId="0F606695" w14:textId="77777777" w:rsidR="00BA2761" w:rsidRPr="00B356C7" w:rsidRDefault="00BA2761" w:rsidP="00CD6DAB">
            <w:pPr>
              <w:numPr>
                <w:ilvl w:val="12"/>
                <w:numId w:val="0"/>
              </w:numPr>
              <w:jc w:val="center"/>
            </w:pPr>
            <w:r w:rsidRPr="00B356C7">
              <w:t>5%</w:t>
            </w:r>
          </w:p>
        </w:tc>
        <w:tc>
          <w:tcPr>
            <w:tcW w:w="1709" w:type="pct"/>
            <w:vAlign w:val="center"/>
          </w:tcPr>
          <w:p w14:paraId="004C1B4E" w14:textId="0A598C9B" w:rsidR="00BA2761" w:rsidRPr="00B356C7" w:rsidRDefault="00BA2761" w:rsidP="00CD6DAB">
            <w:pPr>
              <w:numPr>
                <w:ilvl w:val="12"/>
                <w:numId w:val="0"/>
              </w:numPr>
              <w:rPr>
                <w:color w:val="000000" w:themeColor="text1"/>
                <w:lang w:val="el-GR"/>
              </w:rPr>
            </w:pPr>
            <w:r w:rsidRPr="00B356C7">
              <w:rPr>
                <w:color w:val="000000" w:themeColor="text1"/>
                <w:lang w:val="el-GR"/>
              </w:rPr>
              <w:t xml:space="preserve">Παράρτημα </w:t>
            </w:r>
            <w:r w:rsidRPr="00B356C7">
              <w:rPr>
                <w:color w:val="000000" w:themeColor="text1"/>
                <w:lang w:val="en-US"/>
              </w:rPr>
              <w:t>I</w:t>
            </w:r>
            <w:r w:rsidRPr="00B356C7">
              <w:rPr>
                <w:color w:val="000000" w:themeColor="text1"/>
                <w:lang w:val="el-GR"/>
              </w:rPr>
              <w:t xml:space="preserve"> - Κεφάλαιο 3</w:t>
            </w:r>
            <w:r w:rsidR="00F378BE" w:rsidRPr="00B356C7">
              <w:rPr>
                <w:color w:val="000000" w:themeColor="text1"/>
                <w:lang w:val="el-GR"/>
              </w:rPr>
              <w:t xml:space="preserve"> &amp; &amp; Παράρτημα ΙΙ </w:t>
            </w:r>
            <w:r w:rsidR="00F378BE" w:rsidRPr="00B356C7">
              <w:rPr>
                <w:color w:val="000000" w:themeColor="text1"/>
                <w:lang w:val="el-GR"/>
              </w:rPr>
              <w:fldChar w:fldCharType="begin"/>
            </w:r>
            <w:r w:rsidR="00F378BE" w:rsidRPr="00B356C7">
              <w:rPr>
                <w:color w:val="000000" w:themeColor="text1"/>
                <w:lang w:val="el-GR"/>
              </w:rPr>
              <w:instrText xml:space="preserve"> REF _Ref165016339 \h </w:instrText>
            </w:r>
            <w:r w:rsidR="00B356C7">
              <w:rPr>
                <w:color w:val="000000" w:themeColor="text1"/>
                <w:lang w:val="el-GR"/>
              </w:rPr>
              <w:instrText xml:space="preserve"> \* MERGEFORMAT </w:instrText>
            </w:r>
            <w:r w:rsidR="00F378BE" w:rsidRPr="00B356C7">
              <w:rPr>
                <w:color w:val="000000" w:themeColor="text1"/>
                <w:lang w:val="el-GR"/>
              </w:rPr>
            </w:r>
            <w:r w:rsidR="00F378BE" w:rsidRPr="00B356C7">
              <w:rPr>
                <w:color w:val="000000" w:themeColor="text1"/>
                <w:lang w:val="el-GR"/>
              </w:rPr>
              <w:fldChar w:fldCharType="separate"/>
            </w:r>
            <w:r w:rsidR="00A40D20" w:rsidRPr="00B356C7">
              <w:rPr>
                <w:rFonts w:eastAsia="SimSun"/>
                <w:lang w:val="el-GR"/>
              </w:rPr>
              <w:t>Αρχιτεκτονική-Περιβάλλον φιλοξενίας του συστήματος</w:t>
            </w:r>
            <w:r w:rsidR="00F378BE" w:rsidRPr="00B356C7">
              <w:rPr>
                <w:color w:val="000000" w:themeColor="text1"/>
                <w:lang w:val="el-GR"/>
              </w:rPr>
              <w:fldChar w:fldCharType="end"/>
            </w:r>
          </w:p>
        </w:tc>
      </w:tr>
      <w:tr w:rsidR="00BA2761" w:rsidRPr="00B356C7" w14:paraId="44AAFDEA" w14:textId="77777777" w:rsidTr="00CD6DAB">
        <w:trPr>
          <w:jc w:val="center"/>
        </w:trPr>
        <w:tc>
          <w:tcPr>
            <w:tcW w:w="639" w:type="pct"/>
            <w:vAlign w:val="center"/>
          </w:tcPr>
          <w:p w14:paraId="20116244" w14:textId="77777777" w:rsidR="00BA2761" w:rsidRPr="00B356C7" w:rsidRDefault="00BA2761" w:rsidP="00CD6DAB">
            <w:pPr>
              <w:ind w:left="142"/>
              <w:rPr>
                <w:b/>
              </w:rPr>
            </w:pPr>
            <w:r w:rsidRPr="00B356C7">
              <w:rPr>
                <w:b/>
              </w:rPr>
              <w:t>Α.3</w:t>
            </w:r>
          </w:p>
        </w:tc>
        <w:tc>
          <w:tcPr>
            <w:tcW w:w="1716" w:type="pct"/>
            <w:vAlign w:val="center"/>
          </w:tcPr>
          <w:p w14:paraId="55F39D69" w14:textId="6A6A3A1D" w:rsidR="00BA2761" w:rsidRPr="00B356C7" w:rsidRDefault="00BA2761" w:rsidP="00CD6DAB">
            <w:pPr>
              <w:rPr>
                <w:lang w:val="el-GR"/>
              </w:rPr>
            </w:pPr>
            <w:r w:rsidRPr="00B356C7">
              <w:rPr>
                <w:lang w:val="el-GR"/>
              </w:rPr>
              <w:t>Λειτουργικές Α</w:t>
            </w:r>
            <w:r w:rsidR="00533E2F" w:rsidRPr="00B356C7">
              <w:rPr>
                <w:lang w:val="el-GR"/>
              </w:rPr>
              <w:t xml:space="preserve">παιτήσεις </w:t>
            </w:r>
          </w:p>
        </w:tc>
        <w:tc>
          <w:tcPr>
            <w:tcW w:w="936" w:type="pct"/>
            <w:vAlign w:val="center"/>
          </w:tcPr>
          <w:p w14:paraId="7DEAB379" w14:textId="77777777" w:rsidR="00BA2761" w:rsidRPr="00B356C7" w:rsidRDefault="00BA2761" w:rsidP="00CD6DAB">
            <w:pPr>
              <w:numPr>
                <w:ilvl w:val="12"/>
                <w:numId w:val="0"/>
              </w:numPr>
              <w:jc w:val="center"/>
            </w:pPr>
            <w:r w:rsidRPr="00B356C7">
              <w:t>40%</w:t>
            </w:r>
          </w:p>
        </w:tc>
        <w:tc>
          <w:tcPr>
            <w:tcW w:w="1709" w:type="pct"/>
            <w:vAlign w:val="center"/>
          </w:tcPr>
          <w:p w14:paraId="2FF427E3" w14:textId="64A96E2B" w:rsidR="00BA2761" w:rsidRPr="00B356C7" w:rsidRDefault="00BA2761" w:rsidP="00CD6DAB">
            <w:pPr>
              <w:numPr>
                <w:ilvl w:val="12"/>
                <w:numId w:val="0"/>
              </w:numPr>
              <w:rPr>
                <w:color w:val="000000" w:themeColor="text1"/>
                <w:lang w:val="el-GR"/>
              </w:rPr>
            </w:pPr>
            <w:r w:rsidRPr="00B356C7">
              <w:rPr>
                <w:color w:val="000000" w:themeColor="text1"/>
                <w:lang w:val="el-GR"/>
              </w:rPr>
              <w:t xml:space="preserve">Παράρτημα </w:t>
            </w:r>
            <w:r w:rsidRPr="00B356C7">
              <w:rPr>
                <w:color w:val="000000" w:themeColor="text1"/>
                <w:lang w:val="en-US"/>
              </w:rPr>
              <w:t>I</w:t>
            </w:r>
            <w:r w:rsidRPr="00B356C7">
              <w:rPr>
                <w:color w:val="000000" w:themeColor="text1"/>
                <w:lang w:val="el-GR"/>
              </w:rPr>
              <w:t xml:space="preserve"> - </w:t>
            </w:r>
            <w:r w:rsidR="00FD00E5" w:rsidRPr="00B356C7">
              <w:rPr>
                <w:color w:val="000000" w:themeColor="text1"/>
                <w:lang w:val="el-GR"/>
              </w:rPr>
              <w:t xml:space="preserve">Παράγραφοι </w:t>
            </w:r>
            <w:r w:rsidRPr="00B356C7">
              <w:rPr>
                <w:color w:val="000000" w:themeColor="text1"/>
                <w:lang w:val="el-GR"/>
              </w:rPr>
              <w:t>4</w:t>
            </w:r>
            <w:r w:rsidR="00FD00E5" w:rsidRPr="00B356C7">
              <w:rPr>
                <w:color w:val="000000" w:themeColor="text1"/>
                <w:lang w:val="el-GR"/>
              </w:rPr>
              <w:t>.1, 4.2</w:t>
            </w:r>
            <w:r w:rsidR="00F378BE" w:rsidRPr="00B356C7">
              <w:rPr>
                <w:color w:val="000000" w:themeColor="text1"/>
                <w:lang w:val="el-GR"/>
              </w:rPr>
              <w:t xml:space="preserve"> &amp; Παράρτημα ΙΙ </w:t>
            </w:r>
            <w:r w:rsidR="001051E5" w:rsidRPr="00B356C7">
              <w:rPr>
                <w:color w:val="000000" w:themeColor="text1"/>
                <w:lang w:val="el-GR"/>
              </w:rPr>
              <w:t>3.</w:t>
            </w:r>
            <w:r w:rsidR="00F378BE" w:rsidRPr="00B356C7">
              <w:rPr>
                <w:color w:val="000000" w:themeColor="text1"/>
                <w:lang w:val="el-GR"/>
              </w:rPr>
              <w:fldChar w:fldCharType="begin"/>
            </w:r>
            <w:r w:rsidR="00F378BE" w:rsidRPr="00B356C7">
              <w:rPr>
                <w:color w:val="000000" w:themeColor="text1"/>
                <w:lang w:val="el-GR"/>
              </w:rPr>
              <w:instrText xml:space="preserve"> REF _Ref165016426 \h </w:instrText>
            </w:r>
            <w:r w:rsidR="00B356C7">
              <w:rPr>
                <w:color w:val="000000" w:themeColor="text1"/>
                <w:lang w:val="el-GR"/>
              </w:rPr>
              <w:instrText xml:space="preserve"> \* MERGEFORMAT </w:instrText>
            </w:r>
            <w:r w:rsidR="00F378BE" w:rsidRPr="00B356C7">
              <w:rPr>
                <w:color w:val="000000" w:themeColor="text1"/>
                <w:lang w:val="el-GR"/>
              </w:rPr>
            </w:r>
            <w:r w:rsidR="00F378BE" w:rsidRPr="00B356C7">
              <w:rPr>
                <w:color w:val="000000" w:themeColor="text1"/>
                <w:lang w:val="el-GR"/>
              </w:rPr>
              <w:fldChar w:fldCharType="separate"/>
            </w:r>
            <w:r w:rsidR="00A40D20" w:rsidRPr="00B356C7">
              <w:rPr>
                <w:rFonts w:eastAsia="SimSun"/>
                <w:lang w:val="el-GR"/>
              </w:rPr>
              <w:t>Περιβάλλον Ανάπτυξης και Δοκιμών</w:t>
            </w:r>
            <w:r w:rsidR="00F378BE" w:rsidRPr="00B356C7">
              <w:rPr>
                <w:color w:val="000000" w:themeColor="text1"/>
                <w:lang w:val="el-GR"/>
              </w:rPr>
              <w:fldChar w:fldCharType="end"/>
            </w:r>
          </w:p>
        </w:tc>
      </w:tr>
      <w:tr w:rsidR="00BA2761" w:rsidRPr="00B356C7" w14:paraId="1D1B8A54" w14:textId="77777777" w:rsidTr="00CD6DAB">
        <w:trPr>
          <w:jc w:val="center"/>
        </w:trPr>
        <w:tc>
          <w:tcPr>
            <w:tcW w:w="639" w:type="pct"/>
            <w:vAlign w:val="center"/>
          </w:tcPr>
          <w:p w14:paraId="6EDBDAAA" w14:textId="77777777" w:rsidR="00BA2761" w:rsidRPr="00B356C7" w:rsidRDefault="00BA2761" w:rsidP="00CD6DAB">
            <w:pPr>
              <w:ind w:left="142"/>
              <w:rPr>
                <w:b/>
              </w:rPr>
            </w:pPr>
            <w:r w:rsidRPr="00B356C7">
              <w:rPr>
                <w:b/>
              </w:rPr>
              <w:t>Α.4</w:t>
            </w:r>
          </w:p>
        </w:tc>
        <w:tc>
          <w:tcPr>
            <w:tcW w:w="1716" w:type="pct"/>
            <w:vAlign w:val="center"/>
          </w:tcPr>
          <w:p w14:paraId="036091BD" w14:textId="77777777" w:rsidR="00BA2761" w:rsidRPr="00B356C7" w:rsidRDefault="00BA2761" w:rsidP="00CD6DAB">
            <w:proofErr w:type="spellStart"/>
            <w:r w:rsidRPr="00B356C7">
              <w:t>Οριζόντιες</w:t>
            </w:r>
            <w:proofErr w:type="spellEnd"/>
            <w:r w:rsidRPr="00B356C7">
              <w:t xml:space="preserve"> Απα</w:t>
            </w:r>
            <w:proofErr w:type="spellStart"/>
            <w:r w:rsidRPr="00B356C7">
              <w:t>ιτήσεις</w:t>
            </w:r>
            <w:proofErr w:type="spellEnd"/>
            <w:r w:rsidRPr="00B356C7">
              <w:t xml:space="preserve"> </w:t>
            </w:r>
          </w:p>
        </w:tc>
        <w:tc>
          <w:tcPr>
            <w:tcW w:w="936" w:type="pct"/>
            <w:vAlign w:val="center"/>
          </w:tcPr>
          <w:p w14:paraId="2AC3BB61" w14:textId="77777777" w:rsidR="00BA2761" w:rsidRPr="00B356C7" w:rsidRDefault="00BA2761" w:rsidP="00CD6DAB">
            <w:pPr>
              <w:numPr>
                <w:ilvl w:val="12"/>
                <w:numId w:val="0"/>
              </w:numPr>
              <w:jc w:val="center"/>
            </w:pPr>
            <w:r w:rsidRPr="00B356C7">
              <w:rPr>
                <w:lang w:val="en-US"/>
              </w:rPr>
              <w:t>5%</w:t>
            </w:r>
          </w:p>
        </w:tc>
        <w:tc>
          <w:tcPr>
            <w:tcW w:w="1709" w:type="pct"/>
            <w:vAlign w:val="center"/>
          </w:tcPr>
          <w:p w14:paraId="31F84929" w14:textId="77777777" w:rsidR="00BA2761" w:rsidRPr="00B356C7" w:rsidRDefault="00BA2761" w:rsidP="00CD6DAB">
            <w:pPr>
              <w:numPr>
                <w:ilvl w:val="12"/>
                <w:numId w:val="0"/>
              </w:numPr>
              <w:rPr>
                <w:color w:val="000000" w:themeColor="text1"/>
              </w:r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Pr="00B356C7">
              <w:rPr>
                <w:color w:val="000000" w:themeColor="text1"/>
              </w:rPr>
              <w:t>Κεφάλ</w:t>
            </w:r>
            <w:proofErr w:type="spellEnd"/>
            <w:r w:rsidRPr="00B356C7">
              <w:rPr>
                <w:color w:val="000000" w:themeColor="text1"/>
              </w:rPr>
              <w:t>αιο 5</w:t>
            </w:r>
          </w:p>
        </w:tc>
      </w:tr>
      <w:tr w:rsidR="00BA2761" w:rsidRPr="00B356C7" w14:paraId="5E292DDC" w14:textId="77777777" w:rsidTr="00CD6DAB">
        <w:trPr>
          <w:trHeight w:val="461"/>
          <w:jc w:val="center"/>
        </w:trPr>
        <w:tc>
          <w:tcPr>
            <w:tcW w:w="5000" w:type="pct"/>
            <w:gridSpan w:val="4"/>
            <w:shd w:val="clear" w:color="auto" w:fill="F4B083" w:themeFill="accent2" w:themeFillTint="99"/>
            <w:vAlign w:val="center"/>
          </w:tcPr>
          <w:p w14:paraId="44968997" w14:textId="77777777" w:rsidR="00BA2761" w:rsidRPr="00B356C7" w:rsidRDefault="00BA2761" w:rsidP="00CD6DAB">
            <w:pPr>
              <w:spacing w:line="276" w:lineRule="auto"/>
              <w:ind w:left="29"/>
            </w:pPr>
            <w:r w:rsidRPr="00B356C7">
              <w:rPr>
                <w:b/>
              </w:rPr>
              <w:t>ΟΜΑΔΑ Β</w:t>
            </w:r>
            <w:r w:rsidRPr="00B356C7">
              <w:rPr>
                <w:b/>
              </w:rPr>
              <w:tab/>
            </w:r>
          </w:p>
        </w:tc>
      </w:tr>
      <w:tr w:rsidR="00BA2761" w:rsidRPr="00B356C7" w14:paraId="7082DAF3" w14:textId="77777777" w:rsidTr="00CD6DAB">
        <w:trPr>
          <w:trHeight w:val="277"/>
          <w:jc w:val="center"/>
        </w:trPr>
        <w:tc>
          <w:tcPr>
            <w:tcW w:w="639" w:type="pct"/>
            <w:shd w:val="clear" w:color="auto" w:fill="B3B3B3"/>
            <w:vAlign w:val="center"/>
          </w:tcPr>
          <w:p w14:paraId="6CD1401D" w14:textId="77777777" w:rsidR="00BA2761" w:rsidRPr="00B356C7" w:rsidRDefault="00BA2761" w:rsidP="00CD6DAB">
            <w:pPr>
              <w:spacing w:line="276" w:lineRule="auto"/>
              <w:rPr>
                <w:b/>
              </w:rPr>
            </w:pPr>
            <w:r w:rsidRPr="00B356C7">
              <w:rPr>
                <w:b/>
              </w:rPr>
              <w:t>Β.</w:t>
            </w:r>
          </w:p>
        </w:tc>
        <w:tc>
          <w:tcPr>
            <w:tcW w:w="1716" w:type="pct"/>
            <w:shd w:val="clear" w:color="auto" w:fill="B3B3B3"/>
            <w:vAlign w:val="center"/>
          </w:tcPr>
          <w:p w14:paraId="329587A8" w14:textId="77777777" w:rsidR="00BA2761" w:rsidRPr="00B356C7" w:rsidRDefault="00BA2761" w:rsidP="00CD6DAB">
            <w:pPr>
              <w:numPr>
                <w:ilvl w:val="12"/>
                <w:numId w:val="0"/>
              </w:numPr>
              <w:spacing w:line="276" w:lineRule="auto"/>
              <w:rPr>
                <w:b/>
              </w:rPr>
            </w:pPr>
            <w:proofErr w:type="spellStart"/>
            <w:r w:rsidRPr="00B356C7">
              <w:rPr>
                <w:b/>
              </w:rPr>
              <w:t>Προσφερόμενες</w:t>
            </w:r>
            <w:proofErr w:type="spellEnd"/>
            <w:r w:rsidRPr="00B356C7">
              <w:rPr>
                <w:b/>
              </w:rPr>
              <w:t xml:space="preserve"> Υπ</w:t>
            </w:r>
            <w:proofErr w:type="spellStart"/>
            <w:r w:rsidRPr="00B356C7">
              <w:rPr>
                <w:b/>
              </w:rPr>
              <w:t>ηρεσίες</w:t>
            </w:r>
            <w:proofErr w:type="spellEnd"/>
          </w:p>
        </w:tc>
        <w:tc>
          <w:tcPr>
            <w:tcW w:w="936" w:type="pct"/>
            <w:shd w:val="clear" w:color="auto" w:fill="B3B3B3"/>
            <w:vAlign w:val="center"/>
          </w:tcPr>
          <w:p w14:paraId="2D81F9E5" w14:textId="77777777" w:rsidR="00BA2761" w:rsidRPr="00B356C7" w:rsidRDefault="00BA2761" w:rsidP="00CD6DAB">
            <w:pPr>
              <w:numPr>
                <w:ilvl w:val="12"/>
                <w:numId w:val="0"/>
              </w:numPr>
              <w:spacing w:line="276" w:lineRule="auto"/>
              <w:jc w:val="center"/>
              <w:rPr>
                <w:b/>
              </w:rPr>
            </w:pPr>
            <w:r w:rsidRPr="00B356C7">
              <w:rPr>
                <w:b/>
              </w:rPr>
              <w:t>30%</w:t>
            </w:r>
          </w:p>
        </w:tc>
        <w:tc>
          <w:tcPr>
            <w:tcW w:w="1709" w:type="pct"/>
            <w:shd w:val="clear" w:color="auto" w:fill="B3B3B3"/>
            <w:vAlign w:val="center"/>
          </w:tcPr>
          <w:p w14:paraId="6E5C9311" w14:textId="77777777" w:rsidR="00BA2761" w:rsidRPr="00B356C7" w:rsidRDefault="00BA2761" w:rsidP="00CD6DAB">
            <w:pPr>
              <w:numPr>
                <w:ilvl w:val="12"/>
                <w:numId w:val="0"/>
              </w:numPr>
              <w:spacing w:line="276" w:lineRule="auto"/>
            </w:pPr>
          </w:p>
        </w:tc>
      </w:tr>
      <w:tr w:rsidR="00BA2761" w:rsidRPr="00B356C7" w14:paraId="15F475E1" w14:textId="77777777" w:rsidTr="00CD6DAB">
        <w:trPr>
          <w:jc w:val="center"/>
        </w:trPr>
        <w:tc>
          <w:tcPr>
            <w:tcW w:w="639" w:type="pct"/>
            <w:vAlign w:val="center"/>
          </w:tcPr>
          <w:p w14:paraId="67168C25" w14:textId="77777777" w:rsidR="00BA2761" w:rsidRPr="00B356C7" w:rsidRDefault="00BA2761" w:rsidP="00CD6DAB">
            <w:pPr>
              <w:spacing w:line="276" w:lineRule="auto"/>
              <w:rPr>
                <w:b/>
              </w:rPr>
            </w:pPr>
            <w:r w:rsidRPr="00B356C7">
              <w:rPr>
                <w:b/>
              </w:rPr>
              <w:lastRenderedPageBreak/>
              <w:t>Β.1</w:t>
            </w:r>
          </w:p>
        </w:tc>
        <w:tc>
          <w:tcPr>
            <w:tcW w:w="1716" w:type="pct"/>
            <w:vAlign w:val="center"/>
          </w:tcPr>
          <w:p w14:paraId="670B489F" w14:textId="77777777" w:rsidR="00BA2761" w:rsidRPr="00B356C7" w:rsidRDefault="00BA2761" w:rsidP="00CD6DAB">
            <w:pPr>
              <w:numPr>
                <w:ilvl w:val="12"/>
                <w:numId w:val="0"/>
              </w:numPr>
              <w:spacing w:line="276" w:lineRule="auto"/>
            </w:pPr>
            <w:proofErr w:type="spellStart"/>
            <w:r w:rsidRPr="00B356C7">
              <w:t>Μελέτη</w:t>
            </w:r>
            <w:proofErr w:type="spellEnd"/>
            <w:r w:rsidRPr="00B356C7">
              <w:t xml:space="preserve"> </w:t>
            </w:r>
            <w:proofErr w:type="spellStart"/>
            <w:r w:rsidRPr="00B356C7">
              <w:t>Εφ</w:t>
            </w:r>
            <w:proofErr w:type="spellEnd"/>
            <w:r w:rsidRPr="00B356C7">
              <w:t xml:space="preserve">αρμογής – </w:t>
            </w:r>
            <w:proofErr w:type="spellStart"/>
            <w:r w:rsidRPr="00B356C7">
              <w:t>Ανάλυσης</w:t>
            </w:r>
            <w:proofErr w:type="spellEnd"/>
            <w:r w:rsidRPr="00B356C7">
              <w:t xml:space="preserve"> Απα</w:t>
            </w:r>
            <w:proofErr w:type="spellStart"/>
            <w:r w:rsidRPr="00B356C7">
              <w:t>ιτήσεων</w:t>
            </w:r>
            <w:proofErr w:type="spellEnd"/>
          </w:p>
        </w:tc>
        <w:tc>
          <w:tcPr>
            <w:tcW w:w="936" w:type="pct"/>
            <w:vAlign w:val="center"/>
          </w:tcPr>
          <w:p w14:paraId="36EDEC28" w14:textId="3532F106" w:rsidR="00BA2761" w:rsidRPr="00B356C7" w:rsidRDefault="005E4780" w:rsidP="00CD6DAB">
            <w:pPr>
              <w:numPr>
                <w:ilvl w:val="12"/>
                <w:numId w:val="0"/>
              </w:numPr>
              <w:spacing w:line="276" w:lineRule="auto"/>
              <w:jc w:val="center"/>
              <w:rPr>
                <w:lang w:val="en-US"/>
              </w:rPr>
            </w:pPr>
            <w:r w:rsidRPr="00B356C7">
              <w:rPr>
                <w:lang w:val="el-GR"/>
              </w:rPr>
              <w:t>5</w:t>
            </w:r>
            <w:r w:rsidR="00BA2761" w:rsidRPr="00B356C7">
              <w:t>%</w:t>
            </w:r>
          </w:p>
        </w:tc>
        <w:tc>
          <w:tcPr>
            <w:tcW w:w="1709" w:type="pct"/>
            <w:vAlign w:val="center"/>
          </w:tcPr>
          <w:p w14:paraId="60897FB0" w14:textId="00913142" w:rsidR="00BA2761" w:rsidRPr="00B356C7" w:rsidRDefault="00BA2761" w:rsidP="00CD6DAB">
            <w:pPr>
              <w:numPr>
                <w:ilvl w:val="12"/>
                <w:numId w:val="0"/>
              </w:numPr>
              <w:spacing w:line="276" w:lineRule="auto"/>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00734B29" w:rsidRPr="00B356C7">
              <w:rPr>
                <w:color w:val="000000" w:themeColor="text1"/>
              </w:rPr>
              <w:t>Κεφάλ</w:t>
            </w:r>
            <w:proofErr w:type="spellEnd"/>
            <w:r w:rsidR="00734B29" w:rsidRPr="00B356C7">
              <w:rPr>
                <w:color w:val="000000" w:themeColor="text1"/>
              </w:rPr>
              <w:t>αιο</w:t>
            </w:r>
            <w:r w:rsidRPr="00B356C7">
              <w:rPr>
                <w:color w:val="000000" w:themeColor="text1"/>
              </w:rPr>
              <w:t xml:space="preserve"> </w:t>
            </w:r>
            <w:r w:rsidR="007A0B8D" w:rsidRPr="00B356C7">
              <w:rPr>
                <w:color w:val="000000" w:themeColor="text1"/>
                <w:lang w:val="en-US"/>
              </w:rPr>
              <w:fldChar w:fldCharType="begin"/>
            </w:r>
            <w:r w:rsidR="007A0B8D" w:rsidRPr="00B356C7">
              <w:rPr>
                <w:color w:val="000000" w:themeColor="text1"/>
              </w:rPr>
              <w:instrText xml:space="preserve"> REF _Ref163757802 \r \h </w:instrText>
            </w:r>
            <w:r w:rsidR="00B356C7">
              <w:rPr>
                <w:color w:val="000000" w:themeColor="text1"/>
                <w:lang w:val="en-US"/>
              </w:rPr>
              <w:instrText xml:space="preserve"> \* MERGEFORMAT </w:instrText>
            </w:r>
            <w:r w:rsidR="007A0B8D" w:rsidRPr="00B356C7">
              <w:rPr>
                <w:color w:val="000000" w:themeColor="text1"/>
                <w:lang w:val="en-US"/>
              </w:rPr>
            </w:r>
            <w:r w:rsidR="007A0B8D" w:rsidRPr="00B356C7">
              <w:rPr>
                <w:color w:val="000000" w:themeColor="text1"/>
                <w:lang w:val="en-US"/>
              </w:rPr>
              <w:fldChar w:fldCharType="separate"/>
            </w:r>
            <w:r w:rsidR="00A40D20">
              <w:rPr>
                <w:color w:val="000000" w:themeColor="text1"/>
                <w:cs/>
              </w:rPr>
              <w:t>‎</w:t>
            </w:r>
            <w:r w:rsidR="00A40D20">
              <w:rPr>
                <w:color w:val="000000" w:themeColor="text1"/>
              </w:rPr>
              <w:t>6.1</w:t>
            </w:r>
            <w:r w:rsidR="007A0B8D" w:rsidRPr="00B356C7">
              <w:rPr>
                <w:color w:val="000000" w:themeColor="text1"/>
                <w:lang w:val="en-US"/>
              </w:rPr>
              <w:fldChar w:fldCharType="end"/>
            </w:r>
          </w:p>
        </w:tc>
      </w:tr>
      <w:tr w:rsidR="00BA2761" w:rsidRPr="00B356C7" w14:paraId="78CB8AE4" w14:textId="77777777" w:rsidTr="00CD6DAB">
        <w:trPr>
          <w:jc w:val="center"/>
        </w:trPr>
        <w:tc>
          <w:tcPr>
            <w:tcW w:w="639" w:type="pct"/>
            <w:vAlign w:val="center"/>
          </w:tcPr>
          <w:p w14:paraId="5E5B04A4" w14:textId="77777777" w:rsidR="00BA2761" w:rsidRPr="00B356C7" w:rsidRDefault="00BA2761" w:rsidP="00CD6DAB">
            <w:pPr>
              <w:spacing w:line="276" w:lineRule="auto"/>
              <w:rPr>
                <w:b/>
              </w:rPr>
            </w:pPr>
            <w:r w:rsidRPr="00B356C7">
              <w:rPr>
                <w:b/>
              </w:rPr>
              <w:t>Β.2</w:t>
            </w:r>
          </w:p>
        </w:tc>
        <w:tc>
          <w:tcPr>
            <w:tcW w:w="1716" w:type="pct"/>
            <w:vAlign w:val="center"/>
          </w:tcPr>
          <w:p w14:paraId="64CDE17D" w14:textId="77777777" w:rsidR="00BA2761" w:rsidRPr="00B356C7" w:rsidRDefault="00BA2761" w:rsidP="00CD6DAB">
            <w:pPr>
              <w:numPr>
                <w:ilvl w:val="12"/>
                <w:numId w:val="0"/>
              </w:numPr>
              <w:spacing w:line="276" w:lineRule="auto"/>
            </w:pPr>
            <w:r w:rsidRPr="00B356C7">
              <w:t>Υπ</w:t>
            </w:r>
            <w:proofErr w:type="spellStart"/>
            <w:r w:rsidRPr="00B356C7">
              <w:t>ηρεσίες</w:t>
            </w:r>
            <w:proofErr w:type="spellEnd"/>
            <w:r w:rsidRPr="00B356C7">
              <w:t xml:space="preserve"> </w:t>
            </w:r>
            <w:proofErr w:type="spellStart"/>
            <w:r w:rsidRPr="00B356C7">
              <w:t>Εκ</w:t>
            </w:r>
            <w:proofErr w:type="spellEnd"/>
            <w:r w:rsidRPr="00B356C7">
              <w:t>παίδευσης</w:t>
            </w:r>
          </w:p>
        </w:tc>
        <w:tc>
          <w:tcPr>
            <w:tcW w:w="936" w:type="pct"/>
            <w:vAlign w:val="center"/>
          </w:tcPr>
          <w:p w14:paraId="4950776A" w14:textId="77777777" w:rsidR="00BA2761" w:rsidRPr="00B356C7" w:rsidRDefault="00BA2761" w:rsidP="00CD6DAB">
            <w:pPr>
              <w:numPr>
                <w:ilvl w:val="12"/>
                <w:numId w:val="0"/>
              </w:numPr>
              <w:spacing w:line="276" w:lineRule="auto"/>
              <w:jc w:val="center"/>
            </w:pPr>
            <w:r w:rsidRPr="00B356C7">
              <w:t>4%</w:t>
            </w:r>
          </w:p>
        </w:tc>
        <w:tc>
          <w:tcPr>
            <w:tcW w:w="1709" w:type="pct"/>
            <w:vAlign w:val="center"/>
          </w:tcPr>
          <w:p w14:paraId="2F01F2C7" w14:textId="7DAA762A" w:rsidR="00BA2761" w:rsidRPr="00B356C7" w:rsidRDefault="00BA2761" w:rsidP="00CD6DAB">
            <w:pPr>
              <w:numPr>
                <w:ilvl w:val="12"/>
                <w:numId w:val="0"/>
              </w:numPr>
              <w:spacing w:line="276" w:lineRule="auto"/>
              <w:rPr>
                <w:lang w:val="el-GR"/>
              </w:r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00734B29" w:rsidRPr="00B356C7">
              <w:rPr>
                <w:color w:val="000000" w:themeColor="text1"/>
              </w:rPr>
              <w:t>Κεφάλ</w:t>
            </w:r>
            <w:proofErr w:type="spellEnd"/>
            <w:r w:rsidR="00734B29" w:rsidRPr="00B356C7">
              <w:rPr>
                <w:color w:val="000000" w:themeColor="text1"/>
              </w:rPr>
              <w:t>αιο</w:t>
            </w:r>
            <w:r w:rsidRPr="00B356C7">
              <w:rPr>
                <w:color w:val="000000" w:themeColor="text1"/>
              </w:rPr>
              <w:t xml:space="preserve"> </w:t>
            </w:r>
            <w:r w:rsidR="007A0B8D" w:rsidRPr="00B356C7">
              <w:rPr>
                <w:color w:val="000000" w:themeColor="text1"/>
                <w:lang w:val="en-US"/>
              </w:rPr>
              <w:fldChar w:fldCharType="begin"/>
            </w:r>
            <w:r w:rsidR="007A0B8D" w:rsidRPr="00B356C7">
              <w:rPr>
                <w:color w:val="000000" w:themeColor="text1"/>
              </w:rPr>
              <w:instrText xml:space="preserve"> REF _Ref163757790 \r \h </w:instrText>
            </w:r>
            <w:r w:rsidR="00B356C7">
              <w:rPr>
                <w:color w:val="000000" w:themeColor="text1"/>
                <w:lang w:val="en-US"/>
              </w:rPr>
              <w:instrText xml:space="preserve"> \* MERGEFORMAT </w:instrText>
            </w:r>
            <w:r w:rsidR="007A0B8D" w:rsidRPr="00B356C7">
              <w:rPr>
                <w:color w:val="000000" w:themeColor="text1"/>
                <w:lang w:val="en-US"/>
              </w:rPr>
            </w:r>
            <w:r w:rsidR="007A0B8D" w:rsidRPr="00B356C7">
              <w:rPr>
                <w:color w:val="000000" w:themeColor="text1"/>
                <w:lang w:val="en-US"/>
              </w:rPr>
              <w:fldChar w:fldCharType="separate"/>
            </w:r>
            <w:r w:rsidR="00A40D20">
              <w:rPr>
                <w:color w:val="000000" w:themeColor="text1"/>
                <w:cs/>
              </w:rPr>
              <w:t>‎</w:t>
            </w:r>
            <w:r w:rsidR="00A40D20">
              <w:rPr>
                <w:color w:val="000000" w:themeColor="text1"/>
              </w:rPr>
              <w:t>6.4</w:t>
            </w:r>
            <w:r w:rsidR="007A0B8D" w:rsidRPr="00B356C7">
              <w:rPr>
                <w:color w:val="000000" w:themeColor="text1"/>
                <w:lang w:val="en-US"/>
              </w:rPr>
              <w:fldChar w:fldCharType="end"/>
            </w:r>
          </w:p>
        </w:tc>
      </w:tr>
      <w:tr w:rsidR="00BA2761" w:rsidRPr="00B356C7" w14:paraId="7547B683" w14:textId="77777777" w:rsidTr="00CD6DAB">
        <w:trPr>
          <w:jc w:val="center"/>
        </w:trPr>
        <w:tc>
          <w:tcPr>
            <w:tcW w:w="639" w:type="pct"/>
            <w:vAlign w:val="center"/>
          </w:tcPr>
          <w:p w14:paraId="339C3B6C" w14:textId="77777777" w:rsidR="00BA2761" w:rsidRPr="00B356C7" w:rsidRDefault="00BA2761" w:rsidP="00CD6DAB">
            <w:pPr>
              <w:spacing w:line="276" w:lineRule="auto"/>
              <w:rPr>
                <w:b/>
              </w:rPr>
            </w:pPr>
            <w:r w:rsidRPr="00B356C7">
              <w:rPr>
                <w:b/>
              </w:rPr>
              <w:t>Β.3</w:t>
            </w:r>
          </w:p>
        </w:tc>
        <w:tc>
          <w:tcPr>
            <w:tcW w:w="1716" w:type="pct"/>
            <w:vAlign w:val="center"/>
          </w:tcPr>
          <w:p w14:paraId="0BA07BF9" w14:textId="57A9B83B" w:rsidR="00BA2761" w:rsidRPr="00B356C7" w:rsidRDefault="00BA2761" w:rsidP="00CD6DAB">
            <w:pPr>
              <w:numPr>
                <w:ilvl w:val="12"/>
                <w:numId w:val="0"/>
              </w:numPr>
              <w:spacing w:line="276" w:lineRule="auto"/>
              <w:rPr>
                <w:lang w:val="el-GR"/>
              </w:rPr>
            </w:pPr>
            <w:r w:rsidRPr="00B356C7">
              <w:rPr>
                <w:lang w:val="el-GR"/>
              </w:rPr>
              <w:t xml:space="preserve">Υπηρεσίες Πιλοτικής Λειτουργίας </w:t>
            </w:r>
          </w:p>
        </w:tc>
        <w:tc>
          <w:tcPr>
            <w:tcW w:w="936" w:type="pct"/>
            <w:vAlign w:val="center"/>
          </w:tcPr>
          <w:p w14:paraId="26C0BBDA" w14:textId="2B85FA03" w:rsidR="00BA2761" w:rsidRPr="00B356C7" w:rsidRDefault="005E4780" w:rsidP="00CD6DAB">
            <w:pPr>
              <w:numPr>
                <w:ilvl w:val="12"/>
                <w:numId w:val="0"/>
              </w:numPr>
              <w:spacing w:line="276" w:lineRule="auto"/>
              <w:jc w:val="center"/>
            </w:pPr>
            <w:r w:rsidRPr="00B356C7">
              <w:rPr>
                <w:lang w:val="el-GR"/>
              </w:rPr>
              <w:t>5</w:t>
            </w:r>
            <w:r w:rsidR="00BA2761" w:rsidRPr="00B356C7">
              <w:t>%</w:t>
            </w:r>
          </w:p>
        </w:tc>
        <w:tc>
          <w:tcPr>
            <w:tcW w:w="1709" w:type="pct"/>
            <w:vAlign w:val="center"/>
          </w:tcPr>
          <w:p w14:paraId="4AF35D1B" w14:textId="5D6DD7A5" w:rsidR="00BA2761" w:rsidRPr="00B356C7" w:rsidRDefault="00BA2761" w:rsidP="00CD6DAB">
            <w:pPr>
              <w:numPr>
                <w:ilvl w:val="12"/>
                <w:numId w:val="0"/>
              </w:numPr>
              <w:spacing w:line="276" w:lineRule="auto"/>
              <w:rPr>
                <w:lang w:val="en-US"/>
              </w:r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00734B29" w:rsidRPr="00B356C7">
              <w:rPr>
                <w:color w:val="000000" w:themeColor="text1"/>
              </w:rPr>
              <w:t>Κεφάλ</w:t>
            </w:r>
            <w:proofErr w:type="spellEnd"/>
            <w:r w:rsidR="00734B29" w:rsidRPr="00B356C7">
              <w:rPr>
                <w:color w:val="000000" w:themeColor="text1"/>
              </w:rPr>
              <w:t>αιο</w:t>
            </w:r>
            <w:r w:rsidRPr="00B356C7">
              <w:rPr>
                <w:color w:val="000000" w:themeColor="text1"/>
              </w:rPr>
              <w:t xml:space="preserve"> </w:t>
            </w:r>
            <w:r w:rsidR="007A0B8D" w:rsidRPr="00B356C7">
              <w:rPr>
                <w:color w:val="000000" w:themeColor="text1"/>
              </w:rPr>
              <w:fldChar w:fldCharType="begin"/>
            </w:r>
            <w:r w:rsidR="007A0B8D" w:rsidRPr="00B356C7">
              <w:rPr>
                <w:color w:val="000000" w:themeColor="text1"/>
              </w:rPr>
              <w:instrText xml:space="preserve"> REF _Ref163757784 \r \h </w:instrText>
            </w:r>
            <w:r w:rsidR="00B356C7">
              <w:rPr>
                <w:color w:val="000000" w:themeColor="text1"/>
              </w:rPr>
              <w:instrText xml:space="preserve"> \* MERGEFORMAT </w:instrText>
            </w:r>
            <w:r w:rsidR="007A0B8D" w:rsidRPr="00B356C7">
              <w:rPr>
                <w:color w:val="000000" w:themeColor="text1"/>
              </w:rPr>
            </w:r>
            <w:r w:rsidR="007A0B8D" w:rsidRPr="00B356C7">
              <w:rPr>
                <w:color w:val="000000" w:themeColor="text1"/>
              </w:rPr>
              <w:fldChar w:fldCharType="separate"/>
            </w:r>
            <w:r w:rsidR="00A40D20">
              <w:rPr>
                <w:color w:val="000000" w:themeColor="text1"/>
                <w:cs/>
              </w:rPr>
              <w:t>‎</w:t>
            </w:r>
            <w:r w:rsidR="00A40D20">
              <w:rPr>
                <w:color w:val="000000" w:themeColor="text1"/>
              </w:rPr>
              <w:t>6.5</w:t>
            </w:r>
            <w:r w:rsidR="007A0B8D" w:rsidRPr="00B356C7">
              <w:rPr>
                <w:color w:val="000000" w:themeColor="text1"/>
              </w:rPr>
              <w:fldChar w:fldCharType="end"/>
            </w:r>
            <w:r w:rsidR="00FD00E5" w:rsidRPr="00B356C7">
              <w:rPr>
                <w:color w:val="000000" w:themeColor="text1"/>
                <w:lang w:val="el-GR"/>
              </w:rPr>
              <w:t xml:space="preserve"> </w:t>
            </w:r>
          </w:p>
        </w:tc>
      </w:tr>
      <w:tr w:rsidR="00BA2761" w:rsidRPr="00B356C7" w14:paraId="250C4E11" w14:textId="77777777" w:rsidTr="00CD6DAB">
        <w:trPr>
          <w:jc w:val="center"/>
        </w:trPr>
        <w:tc>
          <w:tcPr>
            <w:tcW w:w="639" w:type="pct"/>
            <w:vAlign w:val="center"/>
          </w:tcPr>
          <w:p w14:paraId="5B31BA65" w14:textId="77777777" w:rsidR="00BA2761" w:rsidRPr="00B356C7" w:rsidRDefault="00BA2761" w:rsidP="00BA2761">
            <w:pPr>
              <w:spacing w:line="276" w:lineRule="auto"/>
              <w:rPr>
                <w:b/>
              </w:rPr>
            </w:pPr>
            <w:r w:rsidRPr="00B356C7">
              <w:rPr>
                <w:b/>
              </w:rPr>
              <w:t>Β.4</w:t>
            </w:r>
          </w:p>
        </w:tc>
        <w:tc>
          <w:tcPr>
            <w:tcW w:w="1716" w:type="pct"/>
            <w:vAlign w:val="center"/>
          </w:tcPr>
          <w:p w14:paraId="1DC8A9CF" w14:textId="19787FB3" w:rsidR="00BA2761" w:rsidRPr="00B356C7" w:rsidRDefault="00BA2761" w:rsidP="00BA2761">
            <w:pPr>
              <w:numPr>
                <w:ilvl w:val="12"/>
                <w:numId w:val="0"/>
              </w:numPr>
              <w:spacing w:line="276" w:lineRule="auto"/>
              <w:rPr>
                <w:lang w:val="el-GR"/>
              </w:rPr>
            </w:pPr>
            <w:r w:rsidRPr="00B356C7">
              <w:rPr>
                <w:lang w:val="el-GR"/>
              </w:rPr>
              <w:t>Υπηρεσίες εγκατάστασης, παραμετροποίησης και μετάπτωσης δεδομένων</w:t>
            </w:r>
          </w:p>
        </w:tc>
        <w:tc>
          <w:tcPr>
            <w:tcW w:w="936" w:type="pct"/>
            <w:vAlign w:val="center"/>
          </w:tcPr>
          <w:p w14:paraId="36271A01" w14:textId="6ECE7525" w:rsidR="00BA2761" w:rsidRPr="00B356C7" w:rsidRDefault="00BA2761" w:rsidP="00BA2761">
            <w:pPr>
              <w:numPr>
                <w:ilvl w:val="12"/>
                <w:numId w:val="0"/>
              </w:numPr>
              <w:spacing w:line="276" w:lineRule="auto"/>
              <w:jc w:val="center"/>
              <w:rPr>
                <w:lang w:val="el-GR"/>
              </w:rPr>
            </w:pPr>
            <w:r w:rsidRPr="00B356C7">
              <w:rPr>
                <w:lang w:val="el-GR"/>
              </w:rPr>
              <w:t>4%</w:t>
            </w:r>
          </w:p>
        </w:tc>
        <w:tc>
          <w:tcPr>
            <w:tcW w:w="1709" w:type="pct"/>
            <w:vAlign w:val="center"/>
          </w:tcPr>
          <w:p w14:paraId="151D6DDC" w14:textId="6AE07AB1" w:rsidR="00BA2761" w:rsidRPr="00B356C7" w:rsidRDefault="00BA2761" w:rsidP="00BA2761">
            <w:pPr>
              <w:numPr>
                <w:ilvl w:val="12"/>
                <w:numId w:val="0"/>
              </w:numPr>
              <w:spacing w:line="276" w:lineRule="auto"/>
              <w:rPr>
                <w:color w:val="000000" w:themeColor="text1"/>
                <w:lang w:val="el-GR"/>
              </w:r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00734B29" w:rsidRPr="00B356C7">
              <w:rPr>
                <w:color w:val="000000" w:themeColor="text1"/>
              </w:rPr>
              <w:t>Κεφάλ</w:t>
            </w:r>
            <w:proofErr w:type="spellEnd"/>
            <w:r w:rsidR="00734B29" w:rsidRPr="00B356C7">
              <w:rPr>
                <w:color w:val="000000" w:themeColor="text1"/>
              </w:rPr>
              <w:t>αιο</w:t>
            </w:r>
            <w:r w:rsidRPr="00B356C7">
              <w:rPr>
                <w:color w:val="000000" w:themeColor="text1"/>
              </w:rPr>
              <w:t xml:space="preserve"> </w:t>
            </w:r>
            <w:r w:rsidR="007A0B8D" w:rsidRPr="00B356C7">
              <w:rPr>
                <w:color w:val="000000" w:themeColor="text1"/>
              </w:rPr>
              <w:fldChar w:fldCharType="begin"/>
            </w:r>
            <w:r w:rsidR="007A0B8D" w:rsidRPr="00B356C7">
              <w:rPr>
                <w:color w:val="000000" w:themeColor="text1"/>
              </w:rPr>
              <w:instrText xml:space="preserve"> REF _Ref163757777 \r \h </w:instrText>
            </w:r>
            <w:r w:rsidR="00B356C7">
              <w:rPr>
                <w:color w:val="000000" w:themeColor="text1"/>
              </w:rPr>
              <w:instrText xml:space="preserve"> \* MERGEFORMAT </w:instrText>
            </w:r>
            <w:r w:rsidR="007A0B8D" w:rsidRPr="00B356C7">
              <w:rPr>
                <w:color w:val="000000" w:themeColor="text1"/>
              </w:rPr>
            </w:r>
            <w:r w:rsidR="007A0B8D" w:rsidRPr="00B356C7">
              <w:rPr>
                <w:color w:val="000000" w:themeColor="text1"/>
              </w:rPr>
              <w:fldChar w:fldCharType="separate"/>
            </w:r>
            <w:r w:rsidR="00A40D20">
              <w:rPr>
                <w:color w:val="000000" w:themeColor="text1"/>
                <w:cs/>
              </w:rPr>
              <w:t>‎</w:t>
            </w:r>
            <w:r w:rsidR="00A40D20">
              <w:rPr>
                <w:color w:val="000000" w:themeColor="text1"/>
              </w:rPr>
              <w:t>6.3</w:t>
            </w:r>
            <w:r w:rsidR="007A0B8D" w:rsidRPr="00B356C7">
              <w:rPr>
                <w:color w:val="000000" w:themeColor="text1"/>
              </w:rPr>
              <w:fldChar w:fldCharType="end"/>
            </w:r>
          </w:p>
        </w:tc>
      </w:tr>
      <w:tr w:rsidR="00BA2761" w:rsidRPr="00B356C7" w14:paraId="0ACDE65E" w14:textId="77777777" w:rsidTr="00CD6DAB">
        <w:trPr>
          <w:jc w:val="center"/>
        </w:trPr>
        <w:tc>
          <w:tcPr>
            <w:tcW w:w="639" w:type="pct"/>
          </w:tcPr>
          <w:p w14:paraId="641B9E0B" w14:textId="77777777" w:rsidR="00BA2761" w:rsidRPr="00B356C7" w:rsidRDefault="00BA2761" w:rsidP="00BA2761">
            <w:pPr>
              <w:spacing w:line="276" w:lineRule="auto"/>
              <w:rPr>
                <w:b/>
              </w:rPr>
            </w:pPr>
            <w:r w:rsidRPr="00B356C7">
              <w:rPr>
                <w:b/>
              </w:rPr>
              <w:t>Β.5</w:t>
            </w:r>
          </w:p>
        </w:tc>
        <w:tc>
          <w:tcPr>
            <w:tcW w:w="1716" w:type="pct"/>
            <w:vAlign w:val="center"/>
          </w:tcPr>
          <w:p w14:paraId="128AEADC" w14:textId="6D23FAD8" w:rsidR="00BA2761" w:rsidRPr="00B356C7" w:rsidRDefault="00BA2761" w:rsidP="00BA2761">
            <w:pPr>
              <w:numPr>
                <w:ilvl w:val="12"/>
                <w:numId w:val="0"/>
              </w:numPr>
              <w:spacing w:line="276" w:lineRule="auto"/>
              <w:rPr>
                <w:lang w:val="el-GR"/>
              </w:rPr>
            </w:pPr>
            <w:r w:rsidRPr="00B356C7">
              <w:rPr>
                <w:lang w:val="el-GR"/>
              </w:rPr>
              <w:t xml:space="preserve">Υπηρεσίες </w:t>
            </w:r>
            <w:proofErr w:type="spellStart"/>
            <w:r w:rsidRPr="00B356C7">
              <w:rPr>
                <w:lang w:val="el-GR"/>
              </w:rPr>
              <w:t>επικαιροποίησης</w:t>
            </w:r>
            <w:proofErr w:type="spellEnd"/>
            <w:r w:rsidRPr="00B356C7">
              <w:rPr>
                <w:lang w:val="el-GR"/>
              </w:rPr>
              <w:t xml:space="preserve"> μελετών</w:t>
            </w:r>
          </w:p>
        </w:tc>
        <w:tc>
          <w:tcPr>
            <w:tcW w:w="936" w:type="pct"/>
            <w:vAlign w:val="center"/>
          </w:tcPr>
          <w:p w14:paraId="7660ABBF" w14:textId="36F79AD9" w:rsidR="00BA2761" w:rsidRPr="00B356C7" w:rsidRDefault="005E4780" w:rsidP="00BA2761">
            <w:pPr>
              <w:numPr>
                <w:ilvl w:val="12"/>
                <w:numId w:val="0"/>
              </w:numPr>
              <w:spacing w:line="276" w:lineRule="auto"/>
              <w:jc w:val="center"/>
              <w:rPr>
                <w:lang w:val="en-US"/>
              </w:rPr>
            </w:pPr>
            <w:r w:rsidRPr="00B356C7">
              <w:rPr>
                <w:lang w:val="el-GR"/>
              </w:rPr>
              <w:t>4</w:t>
            </w:r>
            <w:r w:rsidR="00BA2761" w:rsidRPr="00B356C7">
              <w:t>%</w:t>
            </w:r>
          </w:p>
        </w:tc>
        <w:tc>
          <w:tcPr>
            <w:tcW w:w="1709" w:type="pct"/>
            <w:vAlign w:val="center"/>
          </w:tcPr>
          <w:p w14:paraId="75A9B692" w14:textId="7F221082" w:rsidR="00BA2761" w:rsidRPr="00B356C7" w:rsidRDefault="00BA2761" w:rsidP="00BA2761">
            <w:pPr>
              <w:numPr>
                <w:ilvl w:val="12"/>
                <w:numId w:val="0"/>
              </w:numPr>
              <w:spacing w:line="276" w:lineRule="auto"/>
              <w:rPr>
                <w:color w:val="000000" w:themeColor="text1"/>
                <w:lang w:val="el-GR"/>
              </w:r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00734B29" w:rsidRPr="00B356C7">
              <w:rPr>
                <w:color w:val="000000" w:themeColor="text1"/>
              </w:rPr>
              <w:t>Κεφάλ</w:t>
            </w:r>
            <w:proofErr w:type="spellEnd"/>
            <w:r w:rsidR="00734B29" w:rsidRPr="00B356C7">
              <w:rPr>
                <w:color w:val="000000" w:themeColor="text1"/>
              </w:rPr>
              <w:t>αιο</w:t>
            </w:r>
            <w:r w:rsidRPr="00B356C7">
              <w:rPr>
                <w:color w:val="000000" w:themeColor="text1"/>
              </w:rPr>
              <w:t xml:space="preserve"> </w:t>
            </w:r>
            <w:r w:rsidR="007A0B8D" w:rsidRPr="00B356C7">
              <w:rPr>
                <w:color w:val="000000" w:themeColor="text1"/>
              </w:rPr>
              <w:fldChar w:fldCharType="begin"/>
            </w:r>
            <w:r w:rsidR="007A0B8D" w:rsidRPr="00B356C7">
              <w:rPr>
                <w:color w:val="000000" w:themeColor="text1"/>
              </w:rPr>
              <w:instrText xml:space="preserve"> REF _Ref163757769 \r \h </w:instrText>
            </w:r>
            <w:r w:rsidR="00B356C7">
              <w:rPr>
                <w:color w:val="000000" w:themeColor="text1"/>
              </w:rPr>
              <w:instrText xml:space="preserve"> \* MERGEFORMAT </w:instrText>
            </w:r>
            <w:r w:rsidR="007A0B8D" w:rsidRPr="00B356C7">
              <w:rPr>
                <w:color w:val="000000" w:themeColor="text1"/>
              </w:rPr>
            </w:r>
            <w:r w:rsidR="007A0B8D" w:rsidRPr="00B356C7">
              <w:rPr>
                <w:color w:val="000000" w:themeColor="text1"/>
              </w:rPr>
              <w:fldChar w:fldCharType="separate"/>
            </w:r>
            <w:r w:rsidR="00A40D20">
              <w:rPr>
                <w:color w:val="000000" w:themeColor="text1"/>
                <w:cs/>
              </w:rPr>
              <w:t>‎</w:t>
            </w:r>
            <w:r w:rsidR="00A40D20">
              <w:rPr>
                <w:color w:val="000000" w:themeColor="text1"/>
              </w:rPr>
              <w:t>6.2</w:t>
            </w:r>
            <w:r w:rsidR="007A0B8D" w:rsidRPr="00B356C7">
              <w:rPr>
                <w:color w:val="000000" w:themeColor="text1"/>
              </w:rPr>
              <w:fldChar w:fldCharType="end"/>
            </w:r>
            <w:r w:rsidR="00FD00E5" w:rsidRPr="00B356C7">
              <w:rPr>
                <w:color w:val="000000" w:themeColor="text1"/>
                <w:lang w:val="el-GR"/>
              </w:rPr>
              <w:t xml:space="preserve">  &amp; 4.3</w:t>
            </w:r>
          </w:p>
        </w:tc>
      </w:tr>
      <w:tr w:rsidR="00CF5602" w:rsidRPr="00A40D20" w14:paraId="787598E5" w14:textId="77777777" w:rsidTr="00CD6DAB">
        <w:trPr>
          <w:jc w:val="center"/>
        </w:trPr>
        <w:tc>
          <w:tcPr>
            <w:tcW w:w="639" w:type="pct"/>
          </w:tcPr>
          <w:p w14:paraId="1D6C667B" w14:textId="5080F669" w:rsidR="00CF5602" w:rsidRPr="00B356C7" w:rsidRDefault="00CF5602" w:rsidP="00BA2761">
            <w:pPr>
              <w:spacing w:line="276" w:lineRule="auto"/>
              <w:rPr>
                <w:b/>
              </w:rPr>
            </w:pPr>
            <w:r w:rsidRPr="00B356C7">
              <w:rPr>
                <w:b/>
              </w:rPr>
              <w:t>Β.6</w:t>
            </w:r>
          </w:p>
        </w:tc>
        <w:tc>
          <w:tcPr>
            <w:tcW w:w="1716" w:type="pct"/>
            <w:vAlign w:val="center"/>
          </w:tcPr>
          <w:p w14:paraId="62A43DA5" w14:textId="654BE8D0" w:rsidR="00CF5602" w:rsidRPr="00B356C7" w:rsidRDefault="00CF5602" w:rsidP="00BA2761">
            <w:pPr>
              <w:numPr>
                <w:ilvl w:val="12"/>
                <w:numId w:val="0"/>
              </w:numPr>
              <w:spacing w:line="276" w:lineRule="auto"/>
              <w:rPr>
                <w:lang w:val="el-GR"/>
              </w:rPr>
            </w:pPr>
            <w:r w:rsidRPr="00B356C7">
              <w:rPr>
                <w:lang w:val="el-GR"/>
              </w:rPr>
              <w:t>Υπηρεσίες Π</w:t>
            </w:r>
            <w:r w:rsidR="00734B29" w:rsidRPr="00B356C7">
              <w:rPr>
                <w:lang w:val="el-GR"/>
              </w:rPr>
              <w:t>αραγωγ</w:t>
            </w:r>
            <w:r w:rsidRPr="00B356C7">
              <w:rPr>
                <w:lang w:val="el-GR"/>
              </w:rPr>
              <w:t>ικής Λειτουργίας</w:t>
            </w:r>
          </w:p>
        </w:tc>
        <w:tc>
          <w:tcPr>
            <w:tcW w:w="936" w:type="pct"/>
            <w:vAlign w:val="center"/>
          </w:tcPr>
          <w:p w14:paraId="51DDCF49" w14:textId="32B2A0CD" w:rsidR="00CF5602" w:rsidRPr="00B356C7" w:rsidRDefault="00734B29" w:rsidP="00BA2761">
            <w:pPr>
              <w:numPr>
                <w:ilvl w:val="12"/>
                <w:numId w:val="0"/>
              </w:numPr>
              <w:spacing w:line="276" w:lineRule="auto"/>
              <w:jc w:val="center"/>
              <w:rPr>
                <w:lang w:val="el-GR"/>
              </w:rPr>
            </w:pPr>
            <w:r w:rsidRPr="00B356C7">
              <w:rPr>
                <w:lang w:val="el-GR"/>
              </w:rPr>
              <w:t>3%</w:t>
            </w:r>
          </w:p>
        </w:tc>
        <w:tc>
          <w:tcPr>
            <w:tcW w:w="1709" w:type="pct"/>
            <w:vAlign w:val="center"/>
          </w:tcPr>
          <w:p w14:paraId="45661662" w14:textId="2F44B216" w:rsidR="00CF5602" w:rsidRPr="00B356C7" w:rsidRDefault="00734B29" w:rsidP="00BA2761">
            <w:pPr>
              <w:numPr>
                <w:ilvl w:val="12"/>
                <w:numId w:val="0"/>
              </w:numPr>
              <w:spacing w:line="276" w:lineRule="auto"/>
              <w:rPr>
                <w:color w:val="000000" w:themeColor="text1"/>
                <w:lang w:val="el-GR"/>
              </w:rPr>
            </w:pPr>
            <w:r w:rsidRPr="00B356C7">
              <w:rPr>
                <w:color w:val="000000" w:themeColor="text1"/>
                <w:lang w:val="el-GR"/>
              </w:rPr>
              <w:t xml:space="preserve">Παράρτημα </w:t>
            </w:r>
            <w:r w:rsidRPr="00B356C7">
              <w:rPr>
                <w:color w:val="000000" w:themeColor="text1"/>
                <w:lang w:val="en-US"/>
              </w:rPr>
              <w:t>I</w:t>
            </w:r>
            <w:r w:rsidRPr="00B356C7">
              <w:rPr>
                <w:color w:val="000000" w:themeColor="text1"/>
                <w:lang w:val="el-GR"/>
              </w:rPr>
              <w:t xml:space="preserve"> – Κεφάλαιο </w:t>
            </w:r>
            <w:r w:rsidR="007A0B8D" w:rsidRPr="00B356C7">
              <w:rPr>
                <w:color w:val="000000" w:themeColor="text1"/>
                <w:lang w:val="el-GR"/>
              </w:rPr>
              <w:fldChar w:fldCharType="begin"/>
            </w:r>
            <w:r w:rsidR="007A0B8D" w:rsidRPr="00B356C7">
              <w:rPr>
                <w:color w:val="000000" w:themeColor="text1"/>
                <w:lang w:val="el-GR"/>
              </w:rPr>
              <w:instrText xml:space="preserve"> REF _Ref163757758 \r \h </w:instrText>
            </w:r>
            <w:r w:rsidR="00B356C7">
              <w:rPr>
                <w:color w:val="000000" w:themeColor="text1"/>
                <w:lang w:val="el-GR"/>
              </w:rPr>
              <w:instrText xml:space="preserve"> \* MERGEFORMAT </w:instrText>
            </w:r>
            <w:r w:rsidR="007A0B8D" w:rsidRPr="00B356C7">
              <w:rPr>
                <w:color w:val="000000" w:themeColor="text1"/>
                <w:lang w:val="el-GR"/>
              </w:rPr>
            </w:r>
            <w:r w:rsidR="007A0B8D" w:rsidRPr="00B356C7">
              <w:rPr>
                <w:color w:val="000000" w:themeColor="text1"/>
                <w:lang w:val="el-GR"/>
              </w:rPr>
              <w:fldChar w:fldCharType="separate"/>
            </w:r>
            <w:r w:rsidR="00A40D20">
              <w:rPr>
                <w:color w:val="000000" w:themeColor="text1"/>
                <w:cs/>
                <w:lang w:val="el-GR"/>
              </w:rPr>
              <w:t>‎</w:t>
            </w:r>
            <w:r w:rsidR="00A40D20">
              <w:rPr>
                <w:color w:val="000000" w:themeColor="text1"/>
                <w:lang w:val="el-GR"/>
              </w:rPr>
              <w:t>6.6</w:t>
            </w:r>
            <w:r w:rsidR="007A0B8D" w:rsidRPr="00B356C7">
              <w:rPr>
                <w:color w:val="000000" w:themeColor="text1"/>
                <w:lang w:val="el-GR"/>
              </w:rPr>
              <w:fldChar w:fldCharType="end"/>
            </w:r>
            <w:r w:rsidR="00FD0806" w:rsidRPr="00B356C7">
              <w:rPr>
                <w:color w:val="000000" w:themeColor="text1"/>
                <w:lang w:val="el-GR"/>
              </w:rPr>
              <w:t xml:space="preserve"> και </w:t>
            </w:r>
            <w:r w:rsidR="001A3CC0" w:rsidRPr="00B356C7">
              <w:rPr>
                <w:color w:val="000000" w:themeColor="text1"/>
                <w:lang w:val="el-GR"/>
              </w:rPr>
              <w:t xml:space="preserve">κεφάλαιο 4.5.2 </w:t>
            </w:r>
          </w:p>
        </w:tc>
      </w:tr>
      <w:tr w:rsidR="00BA2761" w:rsidRPr="00B356C7" w14:paraId="01A8DBD6" w14:textId="77777777" w:rsidTr="00CD6DAB">
        <w:trPr>
          <w:jc w:val="center"/>
        </w:trPr>
        <w:tc>
          <w:tcPr>
            <w:tcW w:w="639" w:type="pct"/>
          </w:tcPr>
          <w:p w14:paraId="180B6A36" w14:textId="6DA286BC" w:rsidR="00BA2761" w:rsidRPr="00B356C7" w:rsidRDefault="00BA2761" w:rsidP="00BA2761">
            <w:pPr>
              <w:spacing w:line="276" w:lineRule="auto"/>
              <w:rPr>
                <w:b/>
                <w:lang w:val="el-GR"/>
              </w:rPr>
            </w:pPr>
            <w:r w:rsidRPr="00B356C7">
              <w:rPr>
                <w:b/>
              </w:rPr>
              <w:t>Β.</w:t>
            </w:r>
            <w:r w:rsidR="00CF5602" w:rsidRPr="00B356C7">
              <w:rPr>
                <w:b/>
                <w:lang w:val="el-GR"/>
              </w:rPr>
              <w:t>7</w:t>
            </w:r>
          </w:p>
        </w:tc>
        <w:tc>
          <w:tcPr>
            <w:tcW w:w="1716" w:type="pct"/>
            <w:vAlign w:val="center"/>
          </w:tcPr>
          <w:p w14:paraId="08F646BA" w14:textId="77777777" w:rsidR="00BA2761" w:rsidRPr="00B356C7" w:rsidRDefault="00BA2761" w:rsidP="00BA2761">
            <w:pPr>
              <w:numPr>
                <w:ilvl w:val="12"/>
                <w:numId w:val="0"/>
              </w:numPr>
              <w:spacing w:line="276" w:lineRule="auto"/>
            </w:pPr>
            <w:r w:rsidRPr="00B356C7">
              <w:t>Υπ</w:t>
            </w:r>
            <w:proofErr w:type="spellStart"/>
            <w:r w:rsidRPr="00B356C7">
              <w:t>ηρεσίες</w:t>
            </w:r>
            <w:proofErr w:type="spellEnd"/>
            <w:r w:rsidRPr="00B356C7">
              <w:t xml:space="preserve"> </w:t>
            </w:r>
            <w:proofErr w:type="spellStart"/>
            <w:r w:rsidRPr="00B356C7">
              <w:t>Εγγύησης</w:t>
            </w:r>
            <w:proofErr w:type="spellEnd"/>
            <w:r w:rsidRPr="00B356C7">
              <w:t xml:space="preserve"> και </w:t>
            </w:r>
            <w:proofErr w:type="spellStart"/>
            <w:r w:rsidRPr="00B356C7">
              <w:t>Συντήρησης</w:t>
            </w:r>
            <w:proofErr w:type="spellEnd"/>
          </w:p>
        </w:tc>
        <w:tc>
          <w:tcPr>
            <w:tcW w:w="936" w:type="pct"/>
            <w:vAlign w:val="center"/>
          </w:tcPr>
          <w:p w14:paraId="6B040E62" w14:textId="77777777" w:rsidR="00BA2761" w:rsidRPr="00B356C7" w:rsidRDefault="00BA2761" w:rsidP="00BA2761">
            <w:pPr>
              <w:numPr>
                <w:ilvl w:val="12"/>
                <w:numId w:val="0"/>
              </w:numPr>
              <w:spacing w:line="276" w:lineRule="auto"/>
              <w:jc w:val="center"/>
              <w:rPr>
                <w:lang w:val="en-US"/>
              </w:rPr>
            </w:pPr>
            <w:r w:rsidRPr="00B356C7">
              <w:rPr>
                <w:lang w:val="en-US"/>
              </w:rPr>
              <w:t>5</w:t>
            </w:r>
            <w:r w:rsidRPr="00B356C7">
              <w:t>%</w:t>
            </w:r>
          </w:p>
        </w:tc>
        <w:tc>
          <w:tcPr>
            <w:tcW w:w="1709" w:type="pct"/>
            <w:vAlign w:val="center"/>
          </w:tcPr>
          <w:p w14:paraId="15A8A404" w14:textId="767AA037" w:rsidR="00BA2761" w:rsidRPr="00B356C7" w:rsidRDefault="00BA2761" w:rsidP="00BA2761">
            <w:pPr>
              <w:numPr>
                <w:ilvl w:val="12"/>
                <w:numId w:val="0"/>
              </w:numPr>
              <w:spacing w:line="276" w:lineRule="auto"/>
              <w:rPr>
                <w:color w:val="000000" w:themeColor="text1"/>
                <w:lang w:val="el-GR"/>
              </w:r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00734B29" w:rsidRPr="00B356C7">
              <w:rPr>
                <w:color w:val="000000" w:themeColor="text1"/>
              </w:rPr>
              <w:t>Κεφάλ</w:t>
            </w:r>
            <w:proofErr w:type="spellEnd"/>
            <w:r w:rsidR="00734B29" w:rsidRPr="00B356C7">
              <w:rPr>
                <w:color w:val="000000" w:themeColor="text1"/>
              </w:rPr>
              <w:t>αιο</w:t>
            </w:r>
            <w:r w:rsidRPr="00B356C7">
              <w:rPr>
                <w:color w:val="000000" w:themeColor="text1"/>
              </w:rPr>
              <w:t xml:space="preserve"> </w:t>
            </w:r>
            <w:r w:rsidR="007A0B8D" w:rsidRPr="00B356C7">
              <w:rPr>
                <w:color w:val="000000" w:themeColor="text1"/>
              </w:rPr>
              <w:fldChar w:fldCharType="begin"/>
            </w:r>
            <w:r w:rsidR="007A0B8D" w:rsidRPr="00B356C7">
              <w:rPr>
                <w:color w:val="000000" w:themeColor="text1"/>
              </w:rPr>
              <w:instrText xml:space="preserve"> REF _Ref163757751 \r \h </w:instrText>
            </w:r>
            <w:r w:rsidR="00B356C7">
              <w:rPr>
                <w:color w:val="000000" w:themeColor="text1"/>
              </w:rPr>
              <w:instrText xml:space="preserve"> \* MERGEFORMAT </w:instrText>
            </w:r>
            <w:r w:rsidR="007A0B8D" w:rsidRPr="00B356C7">
              <w:rPr>
                <w:color w:val="000000" w:themeColor="text1"/>
              </w:rPr>
            </w:r>
            <w:r w:rsidR="007A0B8D" w:rsidRPr="00B356C7">
              <w:rPr>
                <w:color w:val="000000" w:themeColor="text1"/>
              </w:rPr>
              <w:fldChar w:fldCharType="separate"/>
            </w:r>
            <w:r w:rsidR="00A40D20">
              <w:rPr>
                <w:color w:val="000000" w:themeColor="text1"/>
                <w:cs/>
              </w:rPr>
              <w:t>‎</w:t>
            </w:r>
            <w:r w:rsidR="00A40D20">
              <w:rPr>
                <w:color w:val="000000" w:themeColor="text1"/>
              </w:rPr>
              <w:t>6.7</w:t>
            </w:r>
            <w:r w:rsidR="007A0B8D" w:rsidRPr="00B356C7">
              <w:rPr>
                <w:color w:val="000000" w:themeColor="text1"/>
              </w:rPr>
              <w:fldChar w:fldCharType="end"/>
            </w:r>
            <w:r w:rsidR="001D5871" w:rsidRPr="00B356C7">
              <w:rPr>
                <w:color w:val="000000" w:themeColor="text1"/>
                <w:lang w:val="el-GR"/>
              </w:rPr>
              <w:t xml:space="preserve"> &amp; </w:t>
            </w:r>
            <w:r w:rsidR="00003592" w:rsidRPr="00B356C7">
              <w:rPr>
                <w:color w:val="000000" w:themeColor="text1"/>
                <w:lang w:val="el-GR"/>
              </w:rPr>
              <w:t xml:space="preserve">7.3 </w:t>
            </w:r>
          </w:p>
        </w:tc>
      </w:tr>
      <w:tr w:rsidR="00BA2761" w:rsidRPr="00B356C7" w14:paraId="5225241C" w14:textId="77777777" w:rsidTr="00CD6DAB">
        <w:trPr>
          <w:trHeight w:val="461"/>
          <w:jc w:val="center"/>
        </w:trPr>
        <w:tc>
          <w:tcPr>
            <w:tcW w:w="5000" w:type="pct"/>
            <w:gridSpan w:val="4"/>
            <w:shd w:val="clear" w:color="auto" w:fill="F4B083" w:themeFill="accent2" w:themeFillTint="99"/>
            <w:vAlign w:val="center"/>
          </w:tcPr>
          <w:p w14:paraId="451A8DC5" w14:textId="77777777" w:rsidR="00BA2761" w:rsidRPr="00B356C7" w:rsidRDefault="00BA2761" w:rsidP="00BA2761">
            <w:pPr>
              <w:ind w:left="180"/>
              <w:rPr>
                <w:b/>
              </w:rPr>
            </w:pPr>
          </w:p>
          <w:p w14:paraId="26BD95B6" w14:textId="77777777" w:rsidR="00BA2761" w:rsidRPr="00B356C7" w:rsidRDefault="00BA2761" w:rsidP="00BA2761">
            <w:pPr>
              <w:ind w:left="180"/>
              <w:rPr>
                <w:b/>
              </w:rPr>
            </w:pPr>
            <w:proofErr w:type="spellStart"/>
            <w:r w:rsidRPr="00B356C7">
              <w:rPr>
                <w:b/>
              </w:rPr>
              <w:t>Ομάδ</w:t>
            </w:r>
            <w:proofErr w:type="spellEnd"/>
            <w:r w:rsidRPr="00B356C7">
              <w:rPr>
                <w:b/>
              </w:rPr>
              <w:t>α Γ</w:t>
            </w:r>
          </w:p>
        </w:tc>
      </w:tr>
      <w:tr w:rsidR="00BA2761" w:rsidRPr="00B356C7" w14:paraId="3F4864D7" w14:textId="77777777" w:rsidTr="00CD6DAB">
        <w:trPr>
          <w:trHeight w:val="175"/>
          <w:jc w:val="center"/>
        </w:trPr>
        <w:tc>
          <w:tcPr>
            <w:tcW w:w="639" w:type="pct"/>
            <w:shd w:val="clear" w:color="auto" w:fill="B3B3B3"/>
            <w:vAlign w:val="center"/>
          </w:tcPr>
          <w:p w14:paraId="75E71A77" w14:textId="52E030C3" w:rsidR="00BA2761" w:rsidRPr="00B356C7" w:rsidRDefault="007A0B8D" w:rsidP="00BA2761">
            <w:pPr>
              <w:rPr>
                <w:b/>
              </w:rPr>
            </w:pPr>
            <w:r w:rsidRPr="00B356C7">
              <w:rPr>
                <w:b/>
                <w:lang w:val="el-GR"/>
              </w:rPr>
              <w:t>Γ</w:t>
            </w:r>
            <w:r w:rsidR="00BA2761" w:rsidRPr="00B356C7">
              <w:rPr>
                <w:b/>
              </w:rPr>
              <w:t>.</w:t>
            </w:r>
          </w:p>
        </w:tc>
        <w:tc>
          <w:tcPr>
            <w:tcW w:w="1716" w:type="pct"/>
            <w:shd w:val="clear" w:color="auto" w:fill="B3B3B3"/>
            <w:vAlign w:val="center"/>
          </w:tcPr>
          <w:p w14:paraId="3DEF2E55" w14:textId="77777777" w:rsidR="00BA2761" w:rsidRPr="00B356C7" w:rsidRDefault="00BA2761" w:rsidP="00BA2761">
            <w:pPr>
              <w:numPr>
                <w:ilvl w:val="12"/>
                <w:numId w:val="0"/>
              </w:numPr>
              <w:rPr>
                <w:b/>
                <w:lang w:val="el-GR"/>
              </w:rPr>
            </w:pPr>
            <w:r w:rsidRPr="00B356C7">
              <w:rPr>
                <w:b/>
                <w:lang w:val="el-GR"/>
              </w:rPr>
              <w:t>Μεθοδολογία Οργάνωσης/Διοίκησης και Υλοποίησης Έργου</w:t>
            </w:r>
          </w:p>
        </w:tc>
        <w:tc>
          <w:tcPr>
            <w:tcW w:w="936" w:type="pct"/>
            <w:shd w:val="clear" w:color="auto" w:fill="B3B3B3"/>
            <w:vAlign w:val="center"/>
          </w:tcPr>
          <w:p w14:paraId="1BD14A53" w14:textId="77777777" w:rsidR="00BA2761" w:rsidRPr="00B356C7" w:rsidRDefault="00BA2761" w:rsidP="00BA2761">
            <w:pPr>
              <w:numPr>
                <w:ilvl w:val="12"/>
                <w:numId w:val="0"/>
              </w:numPr>
              <w:jc w:val="center"/>
              <w:rPr>
                <w:b/>
                <w:bCs/>
              </w:rPr>
            </w:pPr>
            <w:r w:rsidRPr="00B356C7">
              <w:rPr>
                <w:b/>
                <w:bCs/>
              </w:rPr>
              <w:t>10%</w:t>
            </w:r>
          </w:p>
        </w:tc>
        <w:tc>
          <w:tcPr>
            <w:tcW w:w="1709" w:type="pct"/>
            <w:shd w:val="clear" w:color="auto" w:fill="B3B3B3"/>
            <w:vAlign w:val="center"/>
          </w:tcPr>
          <w:p w14:paraId="471D04A7" w14:textId="77777777" w:rsidR="00BA2761" w:rsidRPr="00B356C7" w:rsidRDefault="00BA2761" w:rsidP="00BA2761">
            <w:pPr>
              <w:numPr>
                <w:ilvl w:val="12"/>
                <w:numId w:val="0"/>
              </w:numPr>
            </w:pPr>
          </w:p>
        </w:tc>
      </w:tr>
      <w:tr w:rsidR="00BA2761" w:rsidRPr="00B356C7" w14:paraId="2AD862B4" w14:textId="77777777" w:rsidTr="00CD6DAB">
        <w:trPr>
          <w:jc w:val="center"/>
        </w:trPr>
        <w:tc>
          <w:tcPr>
            <w:tcW w:w="639" w:type="pct"/>
            <w:vAlign w:val="center"/>
          </w:tcPr>
          <w:p w14:paraId="575174B4" w14:textId="1E294E39" w:rsidR="00BA2761" w:rsidRPr="00B356C7" w:rsidRDefault="007A0B8D" w:rsidP="00BA2761">
            <w:pPr>
              <w:ind w:left="142"/>
              <w:rPr>
                <w:b/>
              </w:rPr>
            </w:pPr>
            <w:r w:rsidRPr="00B356C7">
              <w:rPr>
                <w:b/>
                <w:lang w:val="el-GR"/>
              </w:rPr>
              <w:t>Γ</w:t>
            </w:r>
            <w:r w:rsidR="00BA2761" w:rsidRPr="00B356C7">
              <w:rPr>
                <w:b/>
              </w:rPr>
              <w:t>.1</w:t>
            </w:r>
          </w:p>
        </w:tc>
        <w:tc>
          <w:tcPr>
            <w:tcW w:w="1716" w:type="pct"/>
            <w:vAlign w:val="center"/>
          </w:tcPr>
          <w:p w14:paraId="6AF70D1B" w14:textId="77777777" w:rsidR="00BA2761" w:rsidRPr="00B356C7" w:rsidRDefault="00BA2761" w:rsidP="00BA2761">
            <w:pPr>
              <w:numPr>
                <w:ilvl w:val="12"/>
                <w:numId w:val="0"/>
              </w:numPr>
              <w:rPr>
                <w:lang w:val="el-GR"/>
              </w:rPr>
            </w:pPr>
            <w:r w:rsidRPr="00B356C7">
              <w:rPr>
                <w:lang w:val="el-GR"/>
              </w:rPr>
              <w:t>Οργάνωση Υλοποίησης Έργου (Φάσεις, Χρονοδιάγραμμα, Παραδοτέα)</w:t>
            </w:r>
          </w:p>
        </w:tc>
        <w:tc>
          <w:tcPr>
            <w:tcW w:w="936" w:type="pct"/>
            <w:vAlign w:val="center"/>
          </w:tcPr>
          <w:p w14:paraId="22BEBE58" w14:textId="77777777" w:rsidR="00BA2761" w:rsidRPr="00B356C7" w:rsidRDefault="00BA2761" w:rsidP="00BA2761">
            <w:pPr>
              <w:numPr>
                <w:ilvl w:val="12"/>
                <w:numId w:val="0"/>
              </w:numPr>
              <w:jc w:val="center"/>
            </w:pPr>
            <w:r w:rsidRPr="00B356C7">
              <w:t>5%</w:t>
            </w:r>
          </w:p>
        </w:tc>
        <w:tc>
          <w:tcPr>
            <w:tcW w:w="1709" w:type="pct"/>
            <w:vAlign w:val="center"/>
          </w:tcPr>
          <w:p w14:paraId="0A99016D" w14:textId="77777777" w:rsidR="00BA2761" w:rsidRPr="00B356C7" w:rsidRDefault="00BA2761" w:rsidP="00BA2761">
            <w:pPr>
              <w:numPr>
                <w:ilvl w:val="12"/>
                <w:numId w:val="0"/>
              </w:num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Pr="00B356C7">
              <w:rPr>
                <w:color w:val="000000" w:themeColor="text1"/>
              </w:rPr>
              <w:t>Ενότητες</w:t>
            </w:r>
            <w:proofErr w:type="spellEnd"/>
            <w:r w:rsidRPr="00B356C7">
              <w:rPr>
                <w:color w:val="000000" w:themeColor="text1"/>
              </w:rPr>
              <w:t xml:space="preserve"> 7.1 &amp; 7.2</w:t>
            </w:r>
          </w:p>
        </w:tc>
      </w:tr>
      <w:tr w:rsidR="00BA2761" w:rsidRPr="00B356C7" w14:paraId="6C98A5CD" w14:textId="77777777" w:rsidTr="00CD6DAB">
        <w:trPr>
          <w:jc w:val="center"/>
        </w:trPr>
        <w:tc>
          <w:tcPr>
            <w:tcW w:w="639" w:type="pct"/>
            <w:vAlign w:val="center"/>
          </w:tcPr>
          <w:p w14:paraId="4A4F5E65" w14:textId="6C451FCB" w:rsidR="00BA2761" w:rsidRPr="00B356C7" w:rsidRDefault="007A0B8D" w:rsidP="00BA2761">
            <w:pPr>
              <w:ind w:left="142"/>
              <w:rPr>
                <w:b/>
              </w:rPr>
            </w:pPr>
            <w:r w:rsidRPr="00B356C7">
              <w:rPr>
                <w:b/>
                <w:lang w:val="el-GR"/>
              </w:rPr>
              <w:t>Γ</w:t>
            </w:r>
            <w:r w:rsidR="00BA2761" w:rsidRPr="00B356C7">
              <w:rPr>
                <w:b/>
              </w:rPr>
              <w:t>.2</w:t>
            </w:r>
          </w:p>
        </w:tc>
        <w:tc>
          <w:tcPr>
            <w:tcW w:w="1716" w:type="pct"/>
            <w:vAlign w:val="center"/>
          </w:tcPr>
          <w:p w14:paraId="61E51BB6" w14:textId="77777777" w:rsidR="00BA2761" w:rsidRPr="00B356C7" w:rsidRDefault="00BA2761" w:rsidP="00BA2761">
            <w:pPr>
              <w:numPr>
                <w:ilvl w:val="12"/>
                <w:numId w:val="0"/>
              </w:numPr>
              <w:rPr>
                <w:lang w:val="el-GR"/>
              </w:rPr>
            </w:pPr>
            <w:r w:rsidRPr="00B356C7">
              <w:rPr>
                <w:lang w:val="el-GR"/>
              </w:rPr>
              <w:t>Σχήμα Διοίκησης - Μεθοδολογία Διοίκησης και Διασφάλισης Ποιότητας</w:t>
            </w:r>
          </w:p>
        </w:tc>
        <w:tc>
          <w:tcPr>
            <w:tcW w:w="936" w:type="pct"/>
            <w:vAlign w:val="center"/>
          </w:tcPr>
          <w:p w14:paraId="2D64F8D9" w14:textId="77777777" w:rsidR="00BA2761" w:rsidRPr="00B356C7" w:rsidRDefault="00BA2761" w:rsidP="00BA2761">
            <w:pPr>
              <w:numPr>
                <w:ilvl w:val="12"/>
                <w:numId w:val="0"/>
              </w:numPr>
              <w:jc w:val="center"/>
            </w:pPr>
            <w:r w:rsidRPr="00B356C7">
              <w:t>5%</w:t>
            </w:r>
          </w:p>
        </w:tc>
        <w:tc>
          <w:tcPr>
            <w:tcW w:w="1709" w:type="pct"/>
            <w:vAlign w:val="center"/>
          </w:tcPr>
          <w:p w14:paraId="15AB6D9C" w14:textId="77777777" w:rsidR="00BA2761" w:rsidRPr="00B356C7" w:rsidRDefault="00BA2761" w:rsidP="00BA2761">
            <w:pPr>
              <w:numPr>
                <w:ilvl w:val="12"/>
                <w:numId w:val="0"/>
              </w:numPr>
            </w:pPr>
            <w:r w:rsidRPr="00B356C7">
              <w:rPr>
                <w:color w:val="000000" w:themeColor="text1"/>
              </w:rPr>
              <w:t>Πα</w:t>
            </w:r>
            <w:proofErr w:type="spellStart"/>
            <w:r w:rsidRPr="00B356C7">
              <w:rPr>
                <w:color w:val="000000" w:themeColor="text1"/>
              </w:rPr>
              <w:t>ράρτημ</w:t>
            </w:r>
            <w:proofErr w:type="spellEnd"/>
            <w:r w:rsidRPr="00B356C7">
              <w:rPr>
                <w:color w:val="000000" w:themeColor="text1"/>
              </w:rPr>
              <w:t xml:space="preserve">α </w:t>
            </w:r>
            <w:r w:rsidRPr="00B356C7">
              <w:rPr>
                <w:color w:val="000000" w:themeColor="text1"/>
                <w:lang w:val="en-US"/>
              </w:rPr>
              <w:t xml:space="preserve">I - </w:t>
            </w:r>
            <w:proofErr w:type="spellStart"/>
            <w:r w:rsidRPr="00B356C7">
              <w:rPr>
                <w:color w:val="000000" w:themeColor="text1"/>
              </w:rPr>
              <w:t>Ενότητες</w:t>
            </w:r>
            <w:proofErr w:type="spellEnd"/>
            <w:r w:rsidRPr="00B356C7">
              <w:rPr>
                <w:color w:val="000000" w:themeColor="text1"/>
              </w:rPr>
              <w:t xml:space="preserve"> 7.4 &amp; 7.5</w:t>
            </w:r>
          </w:p>
        </w:tc>
      </w:tr>
      <w:tr w:rsidR="00BA2761" w:rsidRPr="00B356C7" w14:paraId="74D1828F" w14:textId="77777777" w:rsidTr="00CD6DAB">
        <w:trPr>
          <w:jc w:val="center"/>
        </w:trPr>
        <w:tc>
          <w:tcPr>
            <w:tcW w:w="2355" w:type="pct"/>
            <w:gridSpan w:val="2"/>
            <w:shd w:val="clear" w:color="auto" w:fill="C0C0C0"/>
            <w:vAlign w:val="center"/>
          </w:tcPr>
          <w:p w14:paraId="371DA927" w14:textId="77777777" w:rsidR="00BA2761" w:rsidRPr="00B356C7" w:rsidRDefault="00BA2761" w:rsidP="00BA2761">
            <w:pPr>
              <w:numPr>
                <w:ilvl w:val="12"/>
                <w:numId w:val="0"/>
              </w:numPr>
              <w:rPr>
                <w:b/>
              </w:rPr>
            </w:pPr>
            <w:r w:rsidRPr="00B356C7">
              <w:rPr>
                <w:b/>
              </w:rPr>
              <w:t xml:space="preserve">ΣΥΝΟΛΟ </w:t>
            </w:r>
          </w:p>
        </w:tc>
        <w:tc>
          <w:tcPr>
            <w:tcW w:w="936" w:type="pct"/>
            <w:shd w:val="clear" w:color="auto" w:fill="C0C0C0"/>
            <w:vAlign w:val="center"/>
          </w:tcPr>
          <w:p w14:paraId="07EF046E" w14:textId="77777777" w:rsidR="00BA2761" w:rsidRPr="00B356C7" w:rsidRDefault="00BA2761" w:rsidP="00BA2761">
            <w:pPr>
              <w:numPr>
                <w:ilvl w:val="12"/>
                <w:numId w:val="0"/>
              </w:numPr>
              <w:jc w:val="center"/>
              <w:rPr>
                <w:b/>
                <w:lang w:val="en-US"/>
              </w:rPr>
            </w:pPr>
            <w:r w:rsidRPr="00B356C7">
              <w:rPr>
                <w:b/>
                <w:lang w:val="en-US"/>
              </w:rPr>
              <w:t>100%</w:t>
            </w:r>
          </w:p>
        </w:tc>
        <w:tc>
          <w:tcPr>
            <w:tcW w:w="1709" w:type="pct"/>
            <w:shd w:val="clear" w:color="auto" w:fill="C0C0C0"/>
            <w:vAlign w:val="center"/>
          </w:tcPr>
          <w:p w14:paraId="77899978" w14:textId="77777777" w:rsidR="00BA2761" w:rsidRPr="00B356C7" w:rsidRDefault="00BA2761" w:rsidP="00BA2761">
            <w:pPr>
              <w:numPr>
                <w:ilvl w:val="12"/>
                <w:numId w:val="0"/>
              </w:numPr>
              <w:rPr>
                <w:b/>
              </w:rPr>
            </w:pPr>
          </w:p>
        </w:tc>
      </w:tr>
    </w:tbl>
    <w:p w14:paraId="248A8C6E" w14:textId="77777777" w:rsidR="00BA2761" w:rsidRPr="00B356C7" w:rsidRDefault="00BA2761" w:rsidP="00BA2761">
      <w:pPr>
        <w:rPr>
          <w:i/>
          <w:color w:val="5B9BD5"/>
        </w:rPr>
      </w:pPr>
    </w:p>
    <w:p w14:paraId="723A21C3" w14:textId="77777777" w:rsidR="00BA2761" w:rsidRPr="00B356C7" w:rsidRDefault="00BA2761" w:rsidP="00BA2761">
      <w:pPr>
        <w:spacing w:before="120"/>
        <w:rPr>
          <w:b/>
          <w:i/>
        </w:rPr>
      </w:pPr>
      <w:r w:rsidRPr="00B356C7">
        <w:rPr>
          <w:b/>
          <w:i/>
        </w:rPr>
        <w:t>Επ</w:t>
      </w:r>
      <w:proofErr w:type="spellStart"/>
      <w:r w:rsidRPr="00B356C7">
        <w:rPr>
          <w:b/>
          <w:i/>
        </w:rPr>
        <w:t>εξήγηση</w:t>
      </w:r>
      <w:proofErr w:type="spellEnd"/>
      <w:r w:rsidRPr="00B356C7">
        <w:rPr>
          <w:b/>
          <w:i/>
        </w:rPr>
        <w:t xml:space="preserve"> </w:t>
      </w:r>
      <w:proofErr w:type="spellStart"/>
      <w:r w:rsidRPr="00B356C7">
        <w:rPr>
          <w:b/>
          <w:i/>
        </w:rPr>
        <w:t>Κριτηρίων</w:t>
      </w:r>
      <w:proofErr w:type="spellEnd"/>
      <w:r w:rsidRPr="00B356C7">
        <w:rPr>
          <w:b/>
          <w:i/>
        </w:rPr>
        <w:t xml:space="preserve">: </w:t>
      </w:r>
    </w:p>
    <w:p w14:paraId="3B2E32D2" w14:textId="77777777" w:rsidR="00BA2761" w:rsidRPr="00B356C7" w:rsidRDefault="00BA2761" w:rsidP="00BA2761">
      <w:pPr>
        <w:spacing w:before="120" w:line="360" w:lineRule="auto"/>
        <w:rPr>
          <w:lang w:val="el-GR"/>
        </w:rPr>
      </w:pPr>
      <w:bookmarkStart w:id="187" w:name="_Hlk126495957"/>
      <w:r w:rsidRPr="00B356C7">
        <w:rPr>
          <w:lang w:val="el-GR"/>
        </w:rPr>
        <w:t>Ανά κατηγορία και κριτήριο αξιολογούνται:</w:t>
      </w:r>
    </w:p>
    <w:bookmarkEnd w:id="187"/>
    <w:tbl>
      <w:tblPr>
        <w:tblW w:w="9855" w:type="dxa"/>
        <w:tblLayout w:type="fixed"/>
        <w:tblLook w:val="01E0" w:firstRow="1" w:lastRow="1" w:firstColumn="1" w:lastColumn="1" w:noHBand="0" w:noVBand="0"/>
      </w:tblPr>
      <w:tblGrid>
        <w:gridCol w:w="9855"/>
      </w:tblGrid>
      <w:tr w:rsidR="00BA2761" w:rsidRPr="00B356C7" w14:paraId="6E645136" w14:textId="77777777" w:rsidTr="00CD6DAB">
        <w:tc>
          <w:tcPr>
            <w:tcW w:w="9855" w:type="dxa"/>
            <w:shd w:val="clear" w:color="auto" w:fill="E6E6E6"/>
          </w:tcPr>
          <w:p w14:paraId="76607B3A" w14:textId="77777777" w:rsidR="00BA2761" w:rsidRPr="00B356C7" w:rsidRDefault="00BA2761" w:rsidP="00CD6DAB">
            <w:pPr>
              <w:spacing w:before="120"/>
              <w:rPr>
                <w:u w:val="single"/>
              </w:rPr>
            </w:pPr>
            <w:r w:rsidRPr="00B356C7">
              <w:rPr>
                <w:u w:val="single"/>
                <w:lang w:val="el-GR"/>
              </w:rPr>
              <w:br w:type="page"/>
            </w:r>
            <w:proofErr w:type="spellStart"/>
            <w:r w:rsidRPr="00B356C7">
              <w:rPr>
                <w:b/>
              </w:rPr>
              <w:t>Ομάδ</w:t>
            </w:r>
            <w:proofErr w:type="spellEnd"/>
            <w:r w:rsidRPr="00B356C7">
              <w:rPr>
                <w:b/>
              </w:rPr>
              <w:t xml:space="preserve">α Α – </w:t>
            </w:r>
            <w:proofErr w:type="spellStart"/>
            <w:r w:rsidRPr="00B356C7">
              <w:rPr>
                <w:b/>
              </w:rPr>
              <w:t>Τεχνική</w:t>
            </w:r>
            <w:proofErr w:type="spellEnd"/>
            <w:r w:rsidRPr="00B356C7">
              <w:rPr>
                <w:b/>
              </w:rPr>
              <w:t xml:space="preserve"> </w:t>
            </w:r>
            <w:proofErr w:type="spellStart"/>
            <w:r w:rsidRPr="00B356C7">
              <w:rPr>
                <w:b/>
              </w:rPr>
              <w:t>Λύση</w:t>
            </w:r>
            <w:proofErr w:type="spellEnd"/>
          </w:p>
        </w:tc>
      </w:tr>
      <w:tr w:rsidR="00BA2761" w:rsidRPr="00A40D20" w14:paraId="28142F7E" w14:textId="77777777" w:rsidTr="00CD6DAB">
        <w:tc>
          <w:tcPr>
            <w:tcW w:w="9855" w:type="dxa"/>
            <w:shd w:val="clear" w:color="auto" w:fill="auto"/>
          </w:tcPr>
          <w:p w14:paraId="198C6940" w14:textId="77777777" w:rsidR="00BA2761" w:rsidRPr="00B356C7" w:rsidRDefault="00BA2761" w:rsidP="00CD6DAB">
            <w:pPr>
              <w:spacing w:line="276" w:lineRule="auto"/>
              <w:rPr>
                <w:lang w:val="el-GR"/>
              </w:rPr>
            </w:pPr>
            <w:r w:rsidRPr="00B356C7">
              <w:rPr>
                <w:b/>
                <w:lang w:val="el-GR"/>
              </w:rPr>
              <w:t xml:space="preserve">Α.1 </w:t>
            </w:r>
            <w:r w:rsidRPr="00B356C7">
              <w:rPr>
                <w:lang w:val="el-GR"/>
              </w:rPr>
              <w:t>Αντίληψη και κατανόηση του έργου από τον υποψήφιο Ανάδοχο</w:t>
            </w:r>
          </w:p>
          <w:p w14:paraId="3AAE6DA1" w14:textId="77777777" w:rsidR="00BA2761" w:rsidRPr="00B356C7" w:rsidRDefault="00BA2761" w:rsidP="00CD6DAB">
            <w:pPr>
              <w:spacing w:line="276" w:lineRule="auto"/>
              <w:rPr>
                <w:lang w:val="el-GR"/>
              </w:rPr>
            </w:pPr>
            <w:r w:rsidRPr="00B356C7">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προσφερόμενο εξοπλισμό και το προσφερόμενο λογισμικό που αποδεικνύουν την αντίληψη του έργου.</w:t>
            </w:r>
          </w:p>
          <w:p w14:paraId="50B087DD" w14:textId="77777777" w:rsidR="00BA2761" w:rsidRPr="00B356C7" w:rsidRDefault="00BA2761" w:rsidP="00CD6DAB">
            <w:pPr>
              <w:spacing w:line="276" w:lineRule="auto"/>
            </w:pPr>
            <w:proofErr w:type="spellStart"/>
            <w:r w:rsidRPr="00B356C7">
              <w:t>Αξιολογούντ</w:t>
            </w:r>
            <w:proofErr w:type="spellEnd"/>
            <w:r w:rsidRPr="00B356C7">
              <w:t>αι:</w:t>
            </w:r>
          </w:p>
          <w:p w14:paraId="1F5902FA" w14:textId="77777777" w:rsidR="00BA2761" w:rsidRPr="00B356C7" w:rsidRDefault="00BA2761" w:rsidP="00BA2761">
            <w:pPr>
              <w:pStyle w:val="aff"/>
              <w:numPr>
                <w:ilvl w:val="0"/>
                <w:numId w:val="93"/>
              </w:numPr>
              <w:suppressAutoHyphens w:val="0"/>
              <w:spacing w:after="0" w:line="276" w:lineRule="auto"/>
              <w:rPr>
                <w:lang w:val="el-GR"/>
              </w:rPr>
            </w:pPr>
            <w:r w:rsidRPr="00B356C7">
              <w:rPr>
                <w:lang w:val="el-GR"/>
              </w:rPr>
              <w:lastRenderedPageBreak/>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4D3F48E" w14:textId="77777777" w:rsidR="00BA2761" w:rsidRPr="00B356C7" w:rsidRDefault="00BA2761" w:rsidP="00BA2761">
            <w:pPr>
              <w:pStyle w:val="aff"/>
              <w:numPr>
                <w:ilvl w:val="0"/>
                <w:numId w:val="93"/>
              </w:numPr>
              <w:suppressAutoHyphens w:val="0"/>
              <w:spacing w:after="0" w:line="276" w:lineRule="auto"/>
              <w:rPr>
                <w:lang w:val="el-GR"/>
              </w:rPr>
            </w:pPr>
            <w:r w:rsidRPr="00B356C7">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4259CD38" w14:textId="77777777" w:rsidR="00BA2761" w:rsidRPr="00B356C7" w:rsidRDefault="00BA2761" w:rsidP="00BA2761">
            <w:pPr>
              <w:pStyle w:val="aff"/>
              <w:numPr>
                <w:ilvl w:val="0"/>
                <w:numId w:val="93"/>
              </w:numPr>
              <w:suppressAutoHyphens w:val="0"/>
              <w:spacing w:after="0" w:line="276" w:lineRule="auto"/>
              <w:rPr>
                <w:lang w:val="el-GR"/>
              </w:rPr>
            </w:pPr>
            <w:r w:rsidRPr="00B356C7">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A22AAD3" w14:textId="77777777" w:rsidR="00BA2761" w:rsidRPr="00B356C7" w:rsidRDefault="00BA2761" w:rsidP="00CD6DAB">
            <w:pPr>
              <w:spacing w:line="276" w:lineRule="auto"/>
              <w:rPr>
                <w:lang w:val="el-GR"/>
              </w:rPr>
            </w:pPr>
          </w:p>
          <w:p w14:paraId="6F000D15" w14:textId="77777777" w:rsidR="00BA2761" w:rsidRPr="00B356C7" w:rsidRDefault="00BA2761" w:rsidP="00CD6DAB">
            <w:pPr>
              <w:spacing w:line="276" w:lineRule="auto"/>
              <w:rPr>
                <w:lang w:val="el-GR"/>
              </w:rPr>
            </w:pPr>
            <w:r w:rsidRPr="00B356C7">
              <w:rPr>
                <w:b/>
                <w:lang w:val="el-GR"/>
              </w:rPr>
              <w:t>Α.2.</w:t>
            </w:r>
            <w:r w:rsidRPr="00B356C7">
              <w:rPr>
                <w:lang w:val="el-GR"/>
              </w:rPr>
              <w:t xml:space="preserve"> </w:t>
            </w:r>
            <w:r w:rsidRPr="00B356C7">
              <w:rPr>
                <w:b/>
                <w:bCs/>
                <w:lang w:val="el-GR"/>
              </w:rPr>
              <w:t>Αρχιτεκτονική</w:t>
            </w:r>
          </w:p>
          <w:p w14:paraId="7002D3D0" w14:textId="26291F4A" w:rsidR="00BA2761" w:rsidRPr="00B356C7" w:rsidRDefault="00BA2761" w:rsidP="00CD6DAB">
            <w:pPr>
              <w:spacing w:line="276" w:lineRule="auto"/>
              <w:rPr>
                <w:lang w:val="el-GR"/>
              </w:rPr>
            </w:pPr>
            <w:r w:rsidRPr="00B356C7">
              <w:rPr>
                <w:lang w:val="el-GR"/>
              </w:rPr>
              <w:t>Αξιολογείται η κάλυψη των απαιτήσεων του Κεφαλαίου 3 του ΠΑΡΑΡΤΗΜΑΤΟΣ Ι</w:t>
            </w:r>
            <w:r w:rsidR="00CF5602" w:rsidRPr="00B356C7">
              <w:rPr>
                <w:lang w:val="el-GR"/>
              </w:rPr>
              <w:t xml:space="preserve"> και η προτεινόμενη αρχιτεκτονική και τα πλεονεκτήματα αυτής.</w:t>
            </w:r>
            <w:r w:rsidRPr="00B356C7">
              <w:rPr>
                <w:lang w:val="el-GR"/>
              </w:rPr>
              <w:t>.</w:t>
            </w:r>
          </w:p>
          <w:p w14:paraId="3784D610" w14:textId="13507A1D" w:rsidR="00BA2761" w:rsidRPr="00B356C7" w:rsidRDefault="00BA2761" w:rsidP="00CD6DAB">
            <w:pPr>
              <w:spacing w:line="276" w:lineRule="auto"/>
              <w:rPr>
                <w:lang w:val="el-GR"/>
              </w:rPr>
            </w:pPr>
            <w:r w:rsidRPr="00B356C7">
              <w:rPr>
                <w:b/>
                <w:lang w:val="el-GR"/>
              </w:rPr>
              <w:t>Α.3</w:t>
            </w:r>
            <w:r w:rsidRPr="00B356C7">
              <w:rPr>
                <w:lang w:val="el-GR"/>
              </w:rPr>
              <w:t xml:space="preserve"> </w:t>
            </w:r>
            <w:r w:rsidR="00206169" w:rsidRPr="00B356C7">
              <w:rPr>
                <w:b/>
                <w:bCs/>
                <w:lang w:val="el-GR"/>
              </w:rPr>
              <w:t>Λειτουργικές Απαιτήσεις</w:t>
            </w:r>
          </w:p>
          <w:p w14:paraId="7E14F542" w14:textId="6A32FBBA" w:rsidR="00BA2761" w:rsidRPr="00B356C7" w:rsidRDefault="00BA2761" w:rsidP="00CD6DAB">
            <w:pPr>
              <w:spacing w:line="276" w:lineRule="auto"/>
              <w:rPr>
                <w:lang w:val="el-GR"/>
              </w:rPr>
            </w:pPr>
            <w:r w:rsidRPr="00B356C7">
              <w:rPr>
                <w:lang w:val="el-GR"/>
              </w:rPr>
              <w:t xml:space="preserve">Αξιολογείται η κάλυψη των απαιτήσεων </w:t>
            </w:r>
            <w:r w:rsidR="00FD00E5" w:rsidRPr="00B356C7">
              <w:rPr>
                <w:lang w:val="el-GR"/>
              </w:rPr>
              <w:t>των Παραγράφων 4.1 &amp; 4.2</w:t>
            </w:r>
            <w:r w:rsidRPr="00B356C7">
              <w:rPr>
                <w:lang w:val="el-GR"/>
              </w:rPr>
              <w:t xml:space="preserve"> του ΠΑΡΑΡΤΗΜΑΤΟΣ Ι</w:t>
            </w:r>
            <w:r w:rsidR="00CF5602" w:rsidRPr="00B356C7">
              <w:rPr>
                <w:lang w:val="el-GR"/>
              </w:rPr>
              <w:t xml:space="preserve"> και του Παραρτήματος ΙΙ των πινάκων Συμμόρφωσης, η κάλυψη των επιθυμητών απαιτήσεων καθώς και των λειτουργικών και τεχνικών απαιτήσεων.</w:t>
            </w:r>
            <w:r w:rsidRPr="00B356C7">
              <w:rPr>
                <w:lang w:val="el-GR"/>
              </w:rPr>
              <w:t>.</w:t>
            </w:r>
          </w:p>
          <w:p w14:paraId="0511CFD4" w14:textId="77777777" w:rsidR="00BA2761" w:rsidRPr="00B356C7" w:rsidRDefault="00BA2761" w:rsidP="00CD6DAB">
            <w:pPr>
              <w:spacing w:line="276" w:lineRule="auto"/>
              <w:rPr>
                <w:lang w:val="el-GR"/>
              </w:rPr>
            </w:pPr>
            <w:r w:rsidRPr="00B356C7">
              <w:rPr>
                <w:b/>
                <w:lang w:val="el-GR"/>
              </w:rPr>
              <w:t>Α.4</w:t>
            </w:r>
            <w:r w:rsidRPr="00B356C7">
              <w:rPr>
                <w:lang w:val="el-GR"/>
              </w:rPr>
              <w:t xml:space="preserve"> </w:t>
            </w:r>
            <w:r w:rsidRPr="00B356C7">
              <w:rPr>
                <w:b/>
                <w:bCs/>
                <w:lang w:val="el-GR"/>
              </w:rPr>
              <w:t xml:space="preserve">Οριζόντιες Απαιτήσεις </w:t>
            </w:r>
          </w:p>
          <w:p w14:paraId="175EAC65" w14:textId="7345E326" w:rsidR="00BA2761" w:rsidRPr="00B356C7" w:rsidRDefault="00BA2761" w:rsidP="00CD6DAB">
            <w:pPr>
              <w:spacing w:line="276" w:lineRule="auto"/>
              <w:rPr>
                <w:lang w:val="el-GR"/>
              </w:rPr>
            </w:pPr>
            <w:r w:rsidRPr="00B356C7">
              <w:rPr>
                <w:lang w:val="el-GR"/>
              </w:rPr>
              <w:t>Αξιολογείται η κάλυψη των απαιτήσεων του Κεφαλαίου 5 του ΠΑΡΑΡΤΗΜΑΤΟΣ Ι</w:t>
            </w:r>
            <w:r w:rsidR="00CF5602" w:rsidRPr="00B356C7">
              <w:rPr>
                <w:lang w:val="el-GR"/>
              </w:rPr>
              <w:t xml:space="preserve"> και τυχόν υπερκάλυψη αυτών.</w:t>
            </w:r>
            <w:r w:rsidRPr="00B356C7">
              <w:rPr>
                <w:lang w:val="el-GR"/>
              </w:rPr>
              <w:t>.</w:t>
            </w:r>
          </w:p>
          <w:p w14:paraId="260850E5" w14:textId="77777777" w:rsidR="00BA2761" w:rsidRPr="00B356C7" w:rsidRDefault="00BA2761" w:rsidP="00CD6DAB">
            <w:pPr>
              <w:rPr>
                <w:lang w:val="el-GR"/>
              </w:rPr>
            </w:pPr>
          </w:p>
        </w:tc>
      </w:tr>
      <w:tr w:rsidR="00BA2761" w:rsidRPr="00B356C7" w14:paraId="19E81AFF" w14:textId="77777777" w:rsidTr="00CD6DAB">
        <w:tc>
          <w:tcPr>
            <w:tcW w:w="9855" w:type="dxa"/>
            <w:shd w:val="clear" w:color="auto" w:fill="E6E6E6"/>
          </w:tcPr>
          <w:p w14:paraId="296EC77F" w14:textId="77777777" w:rsidR="00BA2761" w:rsidRPr="00B356C7" w:rsidRDefault="00BA2761" w:rsidP="00CD6DAB">
            <w:pPr>
              <w:spacing w:before="120"/>
              <w:rPr>
                <w:b/>
              </w:rPr>
            </w:pPr>
            <w:r w:rsidRPr="00B356C7">
              <w:rPr>
                <w:u w:val="single"/>
                <w:lang w:val="el-GR"/>
              </w:rPr>
              <w:lastRenderedPageBreak/>
              <w:br w:type="page"/>
            </w:r>
            <w:proofErr w:type="spellStart"/>
            <w:r w:rsidRPr="00B356C7">
              <w:rPr>
                <w:b/>
              </w:rPr>
              <w:t>Ομάδ</w:t>
            </w:r>
            <w:proofErr w:type="spellEnd"/>
            <w:r w:rsidRPr="00B356C7">
              <w:rPr>
                <w:b/>
              </w:rPr>
              <w:t xml:space="preserve">α Β - </w:t>
            </w:r>
            <w:proofErr w:type="spellStart"/>
            <w:r w:rsidRPr="00B356C7">
              <w:rPr>
                <w:b/>
              </w:rPr>
              <w:t>Προσφερόμενες</w:t>
            </w:r>
            <w:proofErr w:type="spellEnd"/>
            <w:r w:rsidRPr="00B356C7">
              <w:rPr>
                <w:b/>
              </w:rPr>
              <w:t xml:space="preserve"> Υπ</w:t>
            </w:r>
            <w:proofErr w:type="spellStart"/>
            <w:r w:rsidRPr="00B356C7">
              <w:rPr>
                <w:b/>
              </w:rPr>
              <w:t>ηρεσίες</w:t>
            </w:r>
            <w:proofErr w:type="spellEnd"/>
          </w:p>
        </w:tc>
      </w:tr>
      <w:tr w:rsidR="00BA2761" w:rsidRPr="00A40D20" w14:paraId="456D5A50" w14:textId="77777777" w:rsidTr="00CD6DAB">
        <w:tc>
          <w:tcPr>
            <w:tcW w:w="9855" w:type="dxa"/>
            <w:shd w:val="clear" w:color="auto" w:fill="auto"/>
          </w:tcPr>
          <w:p w14:paraId="78606387" w14:textId="77777777" w:rsidR="00BA2761" w:rsidRPr="00B356C7" w:rsidRDefault="00BA2761" w:rsidP="00CD6DAB">
            <w:pPr>
              <w:numPr>
                <w:ilvl w:val="12"/>
                <w:numId w:val="0"/>
              </w:numPr>
              <w:spacing w:line="276" w:lineRule="auto"/>
              <w:rPr>
                <w:lang w:val="el-GR"/>
              </w:rPr>
            </w:pPr>
          </w:p>
          <w:p w14:paraId="24D72968" w14:textId="77777777" w:rsidR="00BA2761" w:rsidRPr="00B356C7" w:rsidRDefault="00BA2761" w:rsidP="00CD6DAB">
            <w:pPr>
              <w:spacing w:before="120"/>
              <w:rPr>
                <w:lang w:val="el-GR"/>
              </w:rPr>
            </w:pPr>
            <w:r w:rsidRPr="00B356C7">
              <w:rPr>
                <w:b/>
                <w:lang w:val="el-GR"/>
              </w:rPr>
              <w:t xml:space="preserve">Β.1 </w:t>
            </w:r>
            <w:r w:rsidRPr="00B356C7">
              <w:rPr>
                <w:b/>
                <w:bCs/>
                <w:lang w:val="el-GR"/>
              </w:rPr>
              <w:t>Μελέτη Εφαρμογής – Ανάλυσης Απαιτήσεων</w:t>
            </w:r>
          </w:p>
          <w:p w14:paraId="6D5C3BE4" w14:textId="77777777" w:rsidR="00BA2761" w:rsidRPr="00B356C7" w:rsidRDefault="00BA2761" w:rsidP="00CD6DAB">
            <w:pPr>
              <w:spacing w:before="120"/>
              <w:rPr>
                <w:lang w:val="el-GR"/>
              </w:rPr>
            </w:pPr>
            <w:r w:rsidRPr="00B356C7">
              <w:rPr>
                <w:lang w:val="el-GR"/>
              </w:rPr>
              <w:t xml:space="preserve">Βαθμολογείται η προσέγγιση του υποψήφιου Αναδόχου για την κάλυψη των απαιτήσεων της ενότητας 6.1 του Παραρτήματος Ι. </w:t>
            </w:r>
          </w:p>
          <w:p w14:paraId="0672941D" w14:textId="77777777" w:rsidR="00BA2761" w:rsidRPr="00B356C7" w:rsidRDefault="00BA2761" w:rsidP="00CD6DAB">
            <w:pPr>
              <w:spacing w:line="276" w:lineRule="auto"/>
              <w:rPr>
                <w:b/>
              </w:rPr>
            </w:pPr>
            <w:r w:rsidRPr="00B356C7">
              <w:rPr>
                <w:b/>
              </w:rPr>
              <w:t xml:space="preserve">Β.2 </w:t>
            </w:r>
            <w:r w:rsidRPr="00B356C7">
              <w:rPr>
                <w:b/>
                <w:bCs/>
              </w:rPr>
              <w:t>Υπ</w:t>
            </w:r>
            <w:proofErr w:type="spellStart"/>
            <w:r w:rsidRPr="00B356C7">
              <w:rPr>
                <w:b/>
                <w:bCs/>
              </w:rPr>
              <w:t>ηρεσίες</w:t>
            </w:r>
            <w:proofErr w:type="spellEnd"/>
            <w:r w:rsidRPr="00B356C7">
              <w:rPr>
                <w:b/>
                <w:bCs/>
              </w:rPr>
              <w:t xml:space="preserve"> </w:t>
            </w:r>
            <w:proofErr w:type="spellStart"/>
            <w:r w:rsidRPr="00B356C7">
              <w:rPr>
                <w:b/>
                <w:bCs/>
              </w:rPr>
              <w:t>Εκ</w:t>
            </w:r>
            <w:proofErr w:type="spellEnd"/>
            <w:r w:rsidRPr="00B356C7">
              <w:rPr>
                <w:b/>
                <w:bCs/>
              </w:rPr>
              <w:t xml:space="preserve">παίδευσης </w:t>
            </w:r>
          </w:p>
          <w:p w14:paraId="74A8E0CB" w14:textId="77777777" w:rsidR="00BA2761" w:rsidRPr="00B356C7" w:rsidRDefault="00BA2761" w:rsidP="00CD6DAB">
            <w:pPr>
              <w:spacing w:line="276" w:lineRule="auto"/>
            </w:pPr>
            <w:proofErr w:type="spellStart"/>
            <w:r w:rsidRPr="00B356C7">
              <w:t>Αξιολογούντ</w:t>
            </w:r>
            <w:proofErr w:type="spellEnd"/>
            <w:r w:rsidRPr="00B356C7">
              <w:t>αι:</w:t>
            </w:r>
          </w:p>
          <w:p w14:paraId="0DC4B7CC" w14:textId="77777777" w:rsidR="00BA2761" w:rsidRPr="00B356C7" w:rsidRDefault="00BA2761" w:rsidP="00BA2761">
            <w:pPr>
              <w:pStyle w:val="aff"/>
              <w:numPr>
                <w:ilvl w:val="0"/>
                <w:numId w:val="94"/>
              </w:numPr>
              <w:suppressAutoHyphens w:val="0"/>
              <w:spacing w:after="0" w:line="276" w:lineRule="auto"/>
              <w:rPr>
                <w:lang w:val="el-GR"/>
              </w:rPr>
            </w:pPr>
            <w:r w:rsidRPr="00B356C7">
              <w:rPr>
                <w:lang w:val="el-GR"/>
              </w:rPr>
              <w:t>Η μεθοδολογική προσέγγιση, οργάνωση και προετοιμασία της εκπαίδευσης ανά κατηγορία εκπαιδευομένων</w:t>
            </w:r>
          </w:p>
          <w:p w14:paraId="4ECBBDE3" w14:textId="77777777" w:rsidR="00BA2761" w:rsidRPr="00B356C7" w:rsidRDefault="00BA2761" w:rsidP="00BA2761">
            <w:pPr>
              <w:pStyle w:val="aff"/>
              <w:numPr>
                <w:ilvl w:val="0"/>
                <w:numId w:val="94"/>
              </w:numPr>
              <w:suppressAutoHyphens w:val="0"/>
              <w:spacing w:after="0" w:line="276" w:lineRule="auto"/>
              <w:rPr>
                <w:lang w:val="el-GR"/>
              </w:rPr>
            </w:pPr>
            <w:r w:rsidRPr="00B356C7">
              <w:rPr>
                <w:lang w:val="el-GR"/>
              </w:rPr>
              <w:t>Το αντικείμενο της εκπαίδευσης ανά κατηγορία εκπαιδευομένων</w:t>
            </w:r>
          </w:p>
          <w:p w14:paraId="794090D1" w14:textId="77777777" w:rsidR="00BA2761" w:rsidRPr="00B356C7" w:rsidRDefault="00BA2761" w:rsidP="00BA2761">
            <w:pPr>
              <w:pStyle w:val="aff"/>
              <w:numPr>
                <w:ilvl w:val="0"/>
                <w:numId w:val="94"/>
              </w:numPr>
              <w:suppressAutoHyphens w:val="0"/>
              <w:spacing w:after="0" w:line="276" w:lineRule="auto"/>
              <w:rPr>
                <w:lang w:val="el-GR"/>
              </w:rPr>
            </w:pPr>
            <w:r w:rsidRPr="00B356C7">
              <w:t>H</w:t>
            </w:r>
            <w:r w:rsidRPr="00B356C7">
              <w:rPr>
                <w:lang w:val="el-GR"/>
              </w:rPr>
              <w:t xml:space="preserve"> εκπαιδευτική διαδικασία και η διαχείριση αυτής</w:t>
            </w:r>
          </w:p>
          <w:p w14:paraId="3D009C95" w14:textId="77777777" w:rsidR="00BA2761" w:rsidRPr="00B356C7" w:rsidRDefault="00BA2761" w:rsidP="00BA2761">
            <w:pPr>
              <w:pStyle w:val="aff"/>
              <w:numPr>
                <w:ilvl w:val="0"/>
                <w:numId w:val="94"/>
              </w:numPr>
              <w:suppressAutoHyphens w:val="0"/>
              <w:spacing w:after="0" w:line="276" w:lineRule="auto"/>
              <w:rPr>
                <w:lang w:val="el-GR"/>
              </w:rPr>
            </w:pPr>
            <w:r w:rsidRPr="00B356C7">
              <w:rPr>
                <w:lang w:val="el-GR"/>
              </w:rPr>
              <w:t>Οι προσφερόμενες ώρες εκπαίδευσης ανά κατηγορία χρηστών, πέραν των κατ’ ελάχιστα ζητούμενων στην παρούσα.</w:t>
            </w:r>
          </w:p>
          <w:p w14:paraId="5B83E74E" w14:textId="467A61AF" w:rsidR="00BA2761" w:rsidRPr="00B356C7" w:rsidRDefault="00BA2761" w:rsidP="00CD6DAB">
            <w:pPr>
              <w:spacing w:line="276" w:lineRule="auto"/>
              <w:rPr>
                <w:lang w:val="el-GR"/>
              </w:rPr>
            </w:pPr>
            <w:r w:rsidRPr="00B356C7">
              <w:rPr>
                <w:b/>
                <w:lang w:val="el-GR"/>
              </w:rPr>
              <w:t xml:space="preserve">Β.3 </w:t>
            </w:r>
            <w:r w:rsidRPr="00B356C7">
              <w:rPr>
                <w:b/>
                <w:bCs/>
                <w:lang w:val="el-GR"/>
              </w:rPr>
              <w:t xml:space="preserve">Υπηρεσίες Πιλοτικής Λειτουργίας </w:t>
            </w:r>
          </w:p>
          <w:p w14:paraId="6E4D79BE" w14:textId="60024AB8" w:rsidR="00BA2761" w:rsidRPr="00B356C7" w:rsidRDefault="00BA2761" w:rsidP="00CD6DAB">
            <w:pPr>
              <w:spacing w:line="276" w:lineRule="auto"/>
              <w:rPr>
                <w:lang w:val="el-GR"/>
              </w:rPr>
            </w:pPr>
            <w:r w:rsidRPr="00B356C7">
              <w:rPr>
                <w:lang w:val="el-GR"/>
              </w:rPr>
              <w:t>Βαθμολογούνται οι προσφερόμενες υπηρεσίες Πιλοτικής Λειτουργίας και αξιολογούνται:</w:t>
            </w:r>
          </w:p>
          <w:p w14:paraId="2D446922" w14:textId="27CBD44E" w:rsidR="00BA2761" w:rsidRPr="00B356C7" w:rsidRDefault="00BA2761" w:rsidP="00BA2761">
            <w:pPr>
              <w:pStyle w:val="aff"/>
              <w:numPr>
                <w:ilvl w:val="0"/>
                <w:numId w:val="98"/>
              </w:numPr>
              <w:suppressAutoHyphens w:val="0"/>
              <w:spacing w:after="0" w:line="276" w:lineRule="auto"/>
              <w:ind w:left="601" w:hanging="283"/>
              <w:rPr>
                <w:lang w:val="el-GR"/>
              </w:rPr>
            </w:pPr>
            <w:r w:rsidRPr="00B356C7">
              <w:rPr>
                <w:lang w:val="el-GR"/>
              </w:rPr>
              <w:t>Η προτεινόμενη μεθοδολογία παροχής των υπηρεσιών όπως αναφέρονται στο Παράρτημα Ι, Ενότητ</w:t>
            </w:r>
            <w:r w:rsidR="00C0702D" w:rsidRPr="00B356C7">
              <w:rPr>
                <w:lang w:val="el-GR"/>
              </w:rPr>
              <w:t>α 6.5</w:t>
            </w:r>
          </w:p>
          <w:p w14:paraId="3482019D" w14:textId="77777777" w:rsidR="00BA2761" w:rsidRPr="00B356C7" w:rsidRDefault="00BA2761" w:rsidP="00BA2761">
            <w:pPr>
              <w:pStyle w:val="aff"/>
              <w:numPr>
                <w:ilvl w:val="0"/>
                <w:numId w:val="97"/>
              </w:numPr>
              <w:suppressAutoHyphens w:val="0"/>
              <w:spacing w:after="0" w:line="276" w:lineRule="auto"/>
              <w:ind w:left="601" w:hanging="283"/>
              <w:rPr>
                <w:lang w:val="el-GR"/>
              </w:rPr>
            </w:pPr>
            <w:r w:rsidRPr="00B356C7">
              <w:rPr>
                <w:lang w:val="el-GR"/>
              </w:rPr>
              <w:lastRenderedPageBreak/>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7A84A9B7" w14:textId="77777777" w:rsidR="00BA2761" w:rsidRPr="00B356C7" w:rsidRDefault="00BA2761" w:rsidP="00CD6DAB">
            <w:pPr>
              <w:spacing w:line="276" w:lineRule="auto"/>
              <w:rPr>
                <w:b/>
                <w:lang w:val="el-GR"/>
              </w:rPr>
            </w:pPr>
          </w:p>
          <w:p w14:paraId="4E6FCED6" w14:textId="5E596DD1" w:rsidR="00BA2761" w:rsidRPr="00B356C7" w:rsidRDefault="00BA2761" w:rsidP="00CD6DAB">
            <w:pPr>
              <w:spacing w:line="276" w:lineRule="auto"/>
              <w:rPr>
                <w:b/>
                <w:bCs/>
                <w:lang w:val="el-GR"/>
              </w:rPr>
            </w:pPr>
            <w:r w:rsidRPr="00B356C7">
              <w:rPr>
                <w:b/>
                <w:lang w:val="el-GR"/>
              </w:rPr>
              <w:t xml:space="preserve">Β.4 </w:t>
            </w:r>
            <w:r w:rsidR="00E66691" w:rsidRPr="00B356C7">
              <w:rPr>
                <w:b/>
                <w:bCs/>
                <w:lang w:val="el-GR"/>
              </w:rPr>
              <w:t>Υπηρεσίες εγκατάστασης, παραμετροποίησης και μετάπτωσης δεδομένων</w:t>
            </w:r>
          </w:p>
          <w:p w14:paraId="325EBD3D" w14:textId="7A1E4D22" w:rsidR="00BA2761" w:rsidRPr="00B356C7" w:rsidRDefault="00BA2761" w:rsidP="00CD6DAB">
            <w:pPr>
              <w:spacing w:line="276" w:lineRule="auto"/>
              <w:rPr>
                <w:lang w:val="el-GR"/>
              </w:rPr>
            </w:pPr>
            <w:r w:rsidRPr="00B356C7">
              <w:rPr>
                <w:lang w:val="el-GR"/>
              </w:rPr>
              <w:t>Βαθμολογείται η προσέγγιση του υποψήφιου Αναδόχου για την κάλυψη των απαιτήσεων της ενότητας 6.</w:t>
            </w:r>
            <w:r w:rsidR="00E66691" w:rsidRPr="00B356C7">
              <w:rPr>
                <w:lang w:val="el-GR"/>
              </w:rPr>
              <w:t>3</w:t>
            </w:r>
            <w:r w:rsidRPr="00B356C7">
              <w:rPr>
                <w:lang w:val="el-GR"/>
              </w:rPr>
              <w:t xml:space="preserve"> του Παραρτήματος Ι, καθώς και 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778E8A4C" w14:textId="1FB56BDA" w:rsidR="00BA2761" w:rsidRPr="00B356C7" w:rsidRDefault="00BA2761" w:rsidP="00CD6DAB">
            <w:pPr>
              <w:spacing w:line="276" w:lineRule="auto"/>
              <w:rPr>
                <w:b/>
                <w:lang w:val="el-GR"/>
              </w:rPr>
            </w:pPr>
            <w:r w:rsidRPr="00B356C7">
              <w:rPr>
                <w:b/>
                <w:lang w:val="el-GR"/>
              </w:rPr>
              <w:t xml:space="preserve">Β.5 </w:t>
            </w:r>
            <w:r w:rsidR="00E66691" w:rsidRPr="00B356C7">
              <w:rPr>
                <w:b/>
                <w:lang w:val="el-GR"/>
              </w:rPr>
              <w:t xml:space="preserve">Υπηρεσίες </w:t>
            </w:r>
            <w:proofErr w:type="spellStart"/>
            <w:r w:rsidR="00E66691" w:rsidRPr="00B356C7">
              <w:rPr>
                <w:b/>
                <w:lang w:val="el-GR"/>
              </w:rPr>
              <w:t>επικαιροποίησης</w:t>
            </w:r>
            <w:proofErr w:type="spellEnd"/>
            <w:r w:rsidR="00E66691" w:rsidRPr="00B356C7">
              <w:rPr>
                <w:b/>
                <w:lang w:val="el-GR"/>
              </w:rPr>
              <w:t xml:space="preserve"> μελετών</w:t>
            </w:r>
          </w:p>
          <w:p w14:paraId="325C8E34" w14:textId="542CC8A3" w:rsidR="00BA2761" w:rsidRPr="00B356C7" w:rsidRDefault="00BA2761" w:rsidP="00CD6DAB">
            <w:pPr>
              <w:spacing w:line="276" w:lineRule="auto"/>
              <w:rPr>
                <w:lang w:val="el-GR"/>
              </w:rPr>
            </w:pPr>
            <w:r w:rsidRPr="00B356C7">
              <w:rPr>
                <w:lang w:val="el-GR"/>
              </w:rPr>
              <w:t>Βαθμολογείται η προσέγγιση του υποψήφιου Αναδόχου για την κάλυψη των απαιτήσεων της ενότητας 6.</w:t>
            </w:r>
            <w:r w:rsidR="00E66691" w:rsidRPr="00B356C7">
              <w:rPr>
                <w:lang w:val="el-GR"/>
              </w:rPr>
              <w:t>2</w:t>
            </w:r>
            <w:r w:rsidR="00FD00E5" w:rsidRPr="00B356C7">
              <w:rPr>
                <w:lang w:val="el-GR"/>
              </w:rPr>
              <w:t xml:space="preserve"> και </w:t>
            </w:r>
            <w:r w:rsidR="00FD00E5" w:rsidRPr="00B356C7">
              <w:rPr>
                <w:color w:val="000000" w:themeColor="text1"/>
                <w:lang w:val="el-GR"/>
              </w:rPr>
              <w:t>4.3</w:t>
            </w:r>
            <w:r w:rsidRPr="00B356C7">
              <w:rPr>
                <w:lang w:val="el-GR"/>
              </w:rPr>
              <w:t xml:space="preserve"> του Παραρτήματος Ι.</w:t>
            </w:r>
          </w:p>
          <w:p w14:paraId="10F4F4E7" w14:textId="5491572F" w:rsidR="007A0B8D" w:rsidRPr="00B356C7" w:rsidRDefault="007A0B8D" w:rsidP="007A0B8D">
            <w:pPr>
              <w:spacing w:line="276" w:lineRule="auto"/>
              <w:rPr>
                <w:lang w:val="el-GR"/>
              </w:rPr>
            </w:pPr>
            <w:r w:rsidRPr="00B356C7">
              <w:rPr>
                <w:b/>
                <w:lang w:val="el-GR"/>
              </w:rPr>
              <w:t xml:space="preserve">Β.6 </w:t>
            </w:r>
            <w:r w:rsidRPr="00B356C7">
              <w:rPr>
                <w:b/>
                <w:bCs/>
                <w:lang w:val="el-GR"/>
              </w:rPr>
              <w:t xml:space="preserve">Υπηρεσίες Παραγωγικής Λειτουργίας </w:t>
            </w:r>
          </w:p>
          <w:p w14:paraId="20640EB9" w14:textId="081B01D9" w:rsidR="007A0B8D" w:rsidRPr="00B356C7" w:rsidRDefault="007A0B8D" w:rsidP="007A0B8D">
            <w:pPr>
              <w:spacing w:line="276" w:lineRule="auto"/>
              <w:rPr>
                <w:lang w:val="el-GR"/>
              </w:rPr>
            </w:pPr>
            <w:r w:rsidRPr="00B356C7">
              <w:rPr>
                <w:lang w:val="el-GR"/>
              </w:rPr>
              <w:t xml:space="preserve">Βαθμολογούνται οι προσφερόμενες υπηρεσίες </w:t>
            </w:r>
            <w:r w:rsidR="00802962" w:rsidRPr="00B356C7">
              <w:rPr>
                <w:lang w:val="el-GR"/>
              </w:rPr>
              <w:t xml:space="preserve">Παραγωγικής </w:t>
            </w:r>
            <w:r w:rsidRPr="00B356C7">
              <w:rPr>
                <w:lang w:val="el-GR"/>
              </w:rPr>
              <w:t>Λειτουργίας και αξιολογούνται:</w:t>
            </w:r>
          </w:p>
          <w:p w14:paraId="399589A7" w14:textId="03BC2D1D" w:rsidR="007A0B8D" w:rsidRPr="00B356C7" w:rsidRDefault="007A0B8D" w:rsidP="007A0B8D">
            <w:pPr>
              <w:pStyle w:val="aff"/>
              <w:numPr>
                <w:ilvl w:val="0"/>
                <w:numId w:val="98"/>
              </w:numPr>
              <w:suppressAutoHyphens w:val="0"/>
              <w:spacing w:after="0" w:line="276" w:lineRule="auto"/>
              <w:ind w:left="601" w:hanging="283"/>
              <w:rPr>
                <w:lang w:val="el-GR"/>
              </w:rPr>
            </w:pPr>
            <w:r w:rsidRPr="00B356C7">
              <w:rPr>
                <w:lang w:val="el-GR"/>
              </w:rPr>
              <w:t>Η προτεινόμενη μεθοδολογία παροχής των υπηρεσιών όπως αναφέρονται στο Παράρτημα Ι, Ενότητα 6.6</w:t>
            </w:r>
          </w:p>
          <w:p w14:paraId="41E889A2" w14:textId="38CE9938" w:rsidR="007A0B8D" w:rsidRPr="00B356C7" w:rsidRDefault="007A0B8D" w:rsidP="00DA1FFE">
            <w:pPr>
              <w:pStyle w:val="aff"/>
              <w:numPr>
                <w:ilvl w:val="0"/>
                <w:numId w:val="98"/>
              </w:numPr>
              <w:suppressAutoHyphens w:val="0"/>
              <w:spacing w:after="0" w:line="276" w:lineRule="auto"/>
              <w:ind w:left="601" w:hanging="283"/>
              <w:rPr>
                <w:lang w:val="el-GR"/>
              </w:rPr>
            </w:pPr>
            <w:r w:rsidRPr="00B356C7">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23C83FD4" w14:textId="1EC1AC1A" w:rsidR="00BA2761" w:rsidRPr="00B356C7" w:rsidRDefault="00BA2761" w:rsidP="00CD6DAB">
            <w:pPr>
              <w:spacing w:line="276" w:lineRule="auto"/>
              <w:rPr>
                <w:lang w:val="el-GR"/>
              </w:rPr>
            </w:pPr>
            <w:r w:rsidRPr="00B356C7">
              <w:rPr>
                <w:b/>
                <w:lang w:val="el-GR"/>
              </w:rPr>
              <w:t>Β.</w:t>
            </w:r>
            <w:r w:rsidR="007A0B8D" w:rsidRPr="00B356C7">
              <w:rPr>
                <w:b/>
                <w:lang w:val="el-GR"/>
              </w:rPr>
              <w:t xml:space="preserve">7 </w:t>
            </w:r>
            <w:r w:rsidRPr="00B356C7">
              <w:rPr>
                <w:b/>
                <w:bCs/>
                <w:lang w:val="el-GR"/>
              </w:rPr>
              <w:t>Υπηρεσίες Εγγύησης- Συντήρησης</w:t>
            </w:r>
            <w:r w:rsidRPr="00B356C7">
              <w:rPr>
                <w:lang w:val="el-GR"/>
              </w:rPr>
              <w:t xml:space="preserve"> </w:t>
            </w:r>
          </w:p>
          <w:p w14:paraId="544560CF" w14:textId="77777777" w:rsidR="00BA2761" w:rsidRPr="00B356C7" w:rsidRDefault="00BA2761" w:rsidP="00CD6DAB">
            <w:pPr>
              <w:spacing w:line="276" w:lineRule="auto"/>
              <w:rPr>
                <w:lang w:val="el-GR"/>
              </w:rPr>
            </w:pPr>
            <w:r w:rsidRPr="00B356C7">
              <w:rPr>
                <w:lang w:val="el-GR"/>
              </w:rPr>
              <w:t>Βαθμολογούνται οι προσφερόμενες υπηρεσίες υποστήριξης, συντήρησης και τήρησης επιπέδου υπηρεσιών και αξιολογούνται:</w:t>
            </w:r>
          </w:p>
          <w:p w14:paraId="049FD944" w14:textId="7AA97E8C" w:rsidR="00BA2761" w:rsidRPr="00B356C7" w:rsidRDefault="00BA2761" w:rsidP="00BA2761">
            <w:pPr>
              <w:pStyle w:val="aff"/>
              <w:numPr>
                <w:ilvl w:val="0"/>
                <w:numId w:val="94"/>
              </w:numPr>
              <w:suppressAutoHyphens w:val="0"/>
              <w:spacing w:after="0" w:line="276" w:lineRule="auto"/>
              <w:rPr>
                <w:lang w:val="el-GR"/>
              </w:rPr>
            </w:pPr>
            <w:r w:rsidRPr="00B356C7">
              <w:rPr>
                <w:lang w:val="el-GR"/>
              </w:rPr>
              <w:t>Η χρονική διάρκεια της προσφερόμενης Εγγύησης πέραν της κατ’ ελάχιστα ζητούμενης</w:t>
            </w:r>
            <w:r w:rsidR="005E4780" w:rsidRPr="00B356C7">
              <w:rPr>
                <w:lang w:val="el-GR"/>
              </w:rPr>
              <w:t xml:space="preserve"> όπως αναφέρεται στο Παράρτημα Ι Ενότητα</w:t>
            </w:r>
            <w:r w:rsidR="00DA1FFE" w:rsidRPr="00B356C7">
              <w:rPr>
                <w:lang w:val="el-GR"/>
              </w:rPr>
              <w:t xml:space="preserve"> 6.</w:t>
            </w:r>
            <w:r w:rsidR="002E6E05" w:rsidRPr="00B356C7">
              <w:rPr>
                <w:lang w:val="el-GR"/>
              </w:rPr>
              <w:t xml:space="preserve">7. </w:t>
            </w:r>
            <w:r w:rsidR="005E4780" w:rsidRPr="00B356C7">
              <w:rPr>
                <w:lang w:val="el-GR"/>
              </w:rPr>
              <w:t xml:space="preserve"> </w:t>
            </w:r>
          </w:p>
          <w:p w14:paraId="035EC70B" w14:textId="77777777" w:rsidR="00BA2761" w:rsidRPr="00B356C7" w:rsidRDefault="00BA2761" w:rsidP="00BA2761">
            <w:pPr>
              <w:pStyle w:val="aff"/>
              <w:numPr>
                <w:ilvl w:val="0"/>
                <w:numId w:val="94"/>
              </w:numPr>
              <w:suppressAutoHyphens w:val="0"/>
              <w:spacing w:after="0" w:line="276" w:lineRule="auto"/>
              <w:rPr>
                <w:lang w:val="el-GR"/>
              </w:rPr>
            </w:pPr>
            <w:r w:rsidRPr="00B356C7">
              <w:rPr>
                <w:lang w:val="el-GR"/>
              </w:rPr>
              <w:t>Η προσφορά υπηρεσιών κατά την περίοδο της Εγγύησης πέραν των κατ’ ελάχιστα ζητούμενων στην παρούσα.</w:t>
            </w:r>
          </w:p>
          <w:p w14:paraId="6606B375" w14:textId="77777777" w:rsidR="00BA2761" w:rsidRPr="00B356C7" w:rsidRDefault="00BA2761" w:rsidP="00BA2761">
            <w:pPr>
              <w:pStyle w:val="aff"/>
              <w:numPr>
                <w:ilvl w:val="0"/>
                <w:numId w:val="94"/>
              </w:numPr>
              <w:suppressAutoHyphens w:val="0"/>
              <w:spacing w:after="0" w:line="276" w:lineRule="auto"/>
              <w:rPr>
                <w:lang w:val="el-GR"/>
              </w:rPr>
            </w:pPr>
            <w:r w:rsidRPr="00B356C7">
              <w:rPr>
                <w:lang w:val="el-GR"/>
              </w:rPr>
              <w:t>Η προσφορά υπηρεσιών κατά την περίοδο της Συντήρησης πέραν των κατ’ ελάχιστα ζητούμενων στην παρούσα.</w:t>
            </w:r>
          </w:p>
          <w:p w14:paraId="69358648" w14:textId="77777777" w:rsidR="00BA2761" w:rsidRPr="00B356C7" w:rsidRDefault="00BA2761" w:rsidP="00E66691">
            <w:pPr>
              <w:spacing w:line="276" w:lineRule="auto"/>
              <w:rPr>
                <w:lang w:val="el-GR"/>
              </w:rPr>
            </w:pPr>
          </w:p>
        </w:tc>
      </w:tr>
      <w:tr w:rsidR="00BA2761" w:rsidRPr="00A40D20" w14:paraId="06FC1AF5" w14:textId="77777777" w:rsidTr="00CD6DAB">
        <w:tc>
          <w:tcPr>
            <w:tcW w:w="9855" w:type="dxa"/>
            <w:shd w:val="clear" w:color="auto" w:fill="D9D9D9" w:themeFill="background1" w:themeFillShade="D9"/>
          </w:tcPr>
          <w:p w14:paraId="0F2E86F5" w14:textId="7E1FB861" w:rsidR="00BA2761" w:rsidRPr="00B356C7" w:rsidRDefault="00BA2761" w:rsidP="00CD6DAB">
            <w:pPr>
              <w:spacing w:before="120"/>
              <w:rPr>
                <w:b/>
                <w:lang w:val="el-GR"/>
              </w:rPr>
            </w:pPr>
            <w:r w:rsidRPr="00B356C7">
              <w:rPr>
                <w:b/>
                <w:lang w:val="el-GR"/>
              </w:rPr>
              <w:lastRenderedPageBreak/>
              <w:br w:type="page"/>
              <w:t xml:space="preserve">Ομάδα </w:t>
            </w:r>
            <w:r w:rsidR="007A0B8D" w:rsidRPr="00B356C7">
              <w:rPr>
                <w:b/>
                <w:lang w:val="el-GR"/>
              </w:rPr>
              <w:t xml:space="preserve">Γ </w:t>
            </w:r>
            <w:r w:rsidRPr="00B356C7">
              <w:rPr>
                <w:b/>
                <w:lang w:val="el-GR"/>
              </w:rPr>
              <w:t>– Μεθοδολογία Οργάνωσης/Διοίκησης και Υλοποίησης Έργου</w:t>
            </w:r>
          </w:p>
        </w:tc>
      </w:tr>
      <w:tr w:rsidR="00BA2761" w:rsidRPr="00A40D20" w14:paraId="3BF353E5" w14:textId="77777777" w:rsidTr="00CD6DAB">
        <w:tc>
          <w:tcPr>
            <w:tcW w:w="9855" w:type="dxa"/>
            <w:shd w:val="clear" w:color="auto" w:fill="auto"/>
          </w:tcPr>
          <w:p w14:paraId="10A2D417" w14:textId="483ECBDB" w:rsidR="00BA2761" w:rsidRPr="00B356C7" w:rsidRDefault="007A0B8D" w:rsidP="00CD6DAB">
            <w:pPr>
              <w:spacing w:before="240" w:line="276" w:lineRule="auto"/>
              <w:rPr>
                <w:lang w:val="el-GR"/>
              </w:rPr>
            </w:pPr>
            <w:r w:rsidRPr="00B356C7">
              <w:rPr>
                <w:b/>
                <w:lang w:val="el-GR"/>
              </w:rPr>
              <w:t>Γ</w:t>
            </w:r>
            <w:r w:rsidR="00BA2761" w:rsidRPr="00B356C7">
              <w:rPr>
                <w:b/>
                <w:lang w:val="el-GR"/>
              </w:rPr>
              <w:t>.1:</w:t>
            </w:r>
            <w:r w:rsidR="00BA2761" w:rsidRPr="00B356C7">
              <w:rPr>
                <w:lang w:val="el-GR"/>
              </w:rPr>
              <w:t xml:space="preserve"> Οργάνωση Υλοποίησης Έργου (Φάσεις, Χρονοδιάγραμμα, Παραδοτέα)</w:t>
            </w:r>
          </w:p>
          <w:p w14:paraId="51AF3AD7" w14:textId="77777777" w:rsidR="00BA2761" w:rsidRPr="00B356C7" w:rsidRDefault="00BA2761" w:rsidP="00CD6DAB">
            <w:pPr>
              <w:spacing w:line="276" w:lineRule="auto"/>
              <w:rPr>
                <w:lang w:val="el-GR"/>
              </w:rPr>
            </w:pPr>
            <w:r w:rsidRPr="00B356C7">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4A7124B2" w14:textId="77777777" w:rsidR="00BA2761" w:rsidRPr="00B356C7" w:rsidRDefault="00BA2761" w:rsidP="00CD6DAB">
            <w:pPr>
              <w:spacing w:line="276" w:lineRule="auto"/>
            </w:pPr>
            <w:proofErr w:type="spellStart"/>
            <w:r w:rsidRPr="00B356C7">
              <w:t>Αξιολογούντ</w:t>
            </w:r>
            <w:proofErr w:type="spellEnd"/>
            <w:r w:rsidRPr="00B356C7">
              <w:t xml:space="preserve">αι: </w:t>
            </w:r>
          </w:p>
          <w:p w14:paraId="71998B4A" w14:textId="77777777" w:rsidR="00BA2761" w:rsidRPr="00B356C7" w:rsidRDefault="00BA2761" w:rsidP="00BA2761">
            <w:pPr>
              <w:pStyle w:val="aff"/>
              <w:numPr>
                <w:ilvl w:val="0"/>
                <w:numId w:val="95"/>
              </w:numPr>
              <w:suppressAutoHyphens w:val="0"/>
              <w:spacing w:after="0" w:line="276" w:lineRule="auto"/>
              <w:rPr>
                <w:lang w:val="el-GR"/>
              </w:rPr>
            </w:pPr>
            <w:r w:rsidRPr="00B356C7">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B356C7">
              <w:rPr>
                <w:lang w:val="el-GR"/>
              </w:rPr>
              <w:t>ανθρωποχρόνο</w:t>
            </w:r>
            <w:proofErr w:type="spellEnd"/>
            <w:r w:rsidRPr="00B356C7">
              <w:rPr>
                <w:lang w:val="el-GR"/>
              </w:rPr>
              <w:t>,</w:t>
            </w:r>
          </w:p>
          <w:p w14:paraId="2A8192CA" w14:textId="77777777" w:rsidR="00BA2761" w:rsidRPr="00B356C7" w:rsidRDefault="00BA2761" w:rsidP="00BA2761">
            <w:pPr>
              <w:pStyle w:val="aff"/>
              <w:numPr>
                <w:ilvl w:val="0"/>
                <w:numId w:val="95"/>
              </w:numPr>
              <w:suppressAutoHyphens w:val="0"/>
              <w:spacing w:after="0" w:line="276" w:lineRule="auto"/>
              <w:rPr>
                <w:lang w:val="el-GR"/>
              </w:rPr>
            </w:pPr>
            <w:r w:rsidRPr="00B356C7">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47E9216E" w14:textId="77777777" w:rsidR="00BA2761" w:rsidRPr="00B356C7" w:rsidRDefault="00BA2761" w:rsidP="00BA2761">
            <w:pPr>
              <w:pStyle w:val="aff"/>
              <w:numPr>
                <w:ilvl w:val="0"/>
                <w:numId w:val="95"/>
              </w:numPr>
              <w:suppressAutoHyphens w:val="0"/>
              <w:spacing w:after="0" w:line="276" w:lineRule="auto"/>
              <w:rPr>
                <w:lang w:val="el-GR"/>
              </w:rPr>
            </w:pPr>
            <w:r w:rsidRPr="00B356C7">
              <w:rPr>
                <w:lang w:val="el-GR"/>
              </w:rPr>
              <w:lastRenderedPageBreak/>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55B44ED4" w14:textId="77777777" w:rsidR="00BA2761" w:rsidRPr="00B356C7" w:rsidRDefault="00BA2761" w:rsidP="00BA2761">
            <w:pPr>
              <w:pStyle w:val="aff"/>
              <w:numPr>
                <w:ilvl w:val="0"/>
                <w:numId w:val="95"/>
              </w:numPr>
              <w:suppressAutoHyphens w:val="0"/>
              <w:spacing w:after="0" w:line="276" w:lineRule="auto"/>
              <w:rPr>
                <w:lang w:val="el-GR"/>
              </w:rPr>
            </w:pPr>
            <w:r w:rsidRPr="00B356C7">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B356C7">
              <w:rPr>
                <w:lang w:val="el-GR"/>
              </w:rPr>
              <w:t>ρεαλιστικότητα</w:t>
            </w:r>
            <w:proofErr w:type="spellEnd"/>
            <w:r w:rsidRPr="00B356C7">
              <w:rPr>
                <w:lang w:val="el-GR"/>
              </w:rPr>
              <w:t xml:space="preserve"> της προσέγγισης και την ολοκληρωμένη αντίληψη του υποψήφιου Αναδόχου για το Έργο,</w:t>
            </w:r>
          </w:p>
          <w:p w14:paraId="0140FB01" w14:textId="77777777" w:rsidR="00BA2761" w:rsidRPr="00B356C7" w:rsidRDefault="00BA2761" w:rsidP="00BA2761">
            <w:pPr>
              <w:pStyle w:val="aff"/>
              <w:numPr>
                <w:ilvl w:val="0"/>
                <w:numId w:val="95"/>
              </w:numPr>
              <w:suppressAutoHyphens w:val="0"/>
              <w:spacing w:after="0" w:line="276" w:lineRule="auto"/>
              <w:rPr>
                <w:lang w:val="el-GR"/>
              </w:rPr>
            </w:pPr>
            <w:r w:rsidRPr="00B356C7">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B356C7">
              <w:rPr>
                <w:lang w:val="el-GR"/>
              </w:rPr>
              <w:t>απεμπλέκεται</w:t>
            </w:r>
            <w:proofErr w:type="spellEnd"/>
            <w:r w:rsidRPr="00B356C7">
              <w:rPr>
                <w:lang w:val="el-GR"/>
              </w:rPr>
              <w:t xml:space="preserve"> από κάποιο σημαντικό ρίσκο ή/και επιτυγχάνει κάποιο σημαντικό (ενδιάμεσο) στόχο.</w:t>
            </w:r>
          </w:p>
          <w:p w14:paraId="34E9FCA0" w14:textId="77777777" w:rsidR="00BA2761" w:rsidRPr="00B356C7" w:rsidRDefault="00BA2761" w:rsidP="00CD6DAB">
            <w:pPr>
              <w:spacing w:line="276" w:lineRule="auto"/>
              <w:rPr>
                <w:lang w:val="el-GR"/>
              </w:rPr>
            </w:pPr>
          </w:p>
          <w:p w14:paraId="0F8D66DD" w14:textId="30D3FE7F" w:rsidR="00BA2761" w:rsidRPr="00B356C7" w:rsidRDefault="007A0B8D" w:rsidP="00CD6DAB">
            <w:pPr>
              <w:spacing w:line="276" w:lineRule="auto"/>
              <w:rPr>
                <w:lang w:val="el-GR"/>
              </w:rPr>
            </w:pPr>
            <w:r w:rsidRPr="00B356C7">
              <w:rPr>
                <w:b/>
                <w:lang w:val="el-GR"/>
              </w:rPr>
              <w:t>Γ</w:t>
            </w:r>
            <w:r w:rsidR="00BA2761" w:rsidRPr="00B356C7">
              <w:rPr>
                <w:b/>
                <w:lang w:val="el-GR"/>
              </w:rPr>
              <w:t>.2:</w:t>
            </w:r>
            <w:r w:rsidR="00BA2761" w:rsidRPr="00B356C7">
              <w:rPr>
                <w:lang w:val="el-GR"/>
              </w:rPr>
              <w:t xml:space="preserve"> </w:t>
            </w:r>
            <w:r w:rsidR="00BA2761" w:rsidRPr="00B356C7">
              <w:rPr>
                <w:lang w:val="el-GR"/>
              </w:rPr>
              <w:tab/>
              <w:t>Σχήμα Διοίκησης - Μεθοδολογία Διοίκησης και Διασφάλισης Ποιότητας</w:t>
            </w:r>
          </w:p>
          <w:p w14:paraId="3EAFD802" w14:textId="77777777" w:rsidR="00BA2761" w:rsidRPr="00B356C7" w:rsidRDefault="00BA2761" w:rsidP="00CD6DAB">
            <w:pPr>
              <w:spacing w:line="276" w:lineRule="auto"/>
              <w:rPr>
                <w:lang w:val="el-GR"/>
              </w:rPr>
            </w:pPr>
            <w:proofErr w:type="spellStart"/>
            <w:r w:rsidRPr="00B356C7">
              <w:t>Αξιολογούντ</w:t>
            </w:r>
            <w:proofErr w:type="spellEnd"/>
            <w:r w:rsidRPr="00B356C7">
              <w:t>αι:</w:t>
            </w:r>
          </w:p>
          <w:p w14:paraId="3D9846A9" w14:textId="77777777" w:rsidR="00636A06" w:rsidRPr="00B356C7" w:rsidRDefault="00D573CB" w:rsidP="00BA2761">
            <w:pPr>
              <w:pStyle w:val="aff"/>
              <w:numPr>
                <w:ilvl w:val="0"/>
                <w:numId w:val="96"/>
              </w:numPr>
              <w:suppressAutoHyphens w:val="0"/>
              <w:spacing w:after="0" w:line="276" w:lineRule="auto"/>
              <w:rPr>
                <w:lang w:val="el-GR"/>
              </w:rPr>
            </w:pPr>
            <w:r w:rsidRPr="00B356C7">
              <w:rPr>
                <w:lang w:val="el-GR"/>
              </w:rPr>
              <w:t>η προτεινόμενη μεθοδολογία για την υλοποίηση του έργου καθώς και οι τεχνικές και τα εργαλεία που θα αξιοποιήσει ο προσφέρων.</w:t>
            </w:r>
          </w:p>
          <w:p w14:paraId="7AFE8AE5" w14:textId="7187D563" w:rsidR="00BA2761" w:rsidRPr="00B356C7" w:rsidRDefault="00BA2761" w:rsidP="00BA2761">
            <w:pPr>
              <w:pStyle w:val="aff"/>
              <w:numPr>
                <w:ilvl w:val="0"/>
                <w:numId w:val="96"/>
              </w:numPr>
              <w:suppressAutoHyphens w:val="0"/>
              <w:spacing w:after="0" w:line="276" w:lineRule="auto"/>
              <w:rPr>
                <w:lang w:val="el-GR"/>
              </w:rPr>
            </w:pPr>
            <w:r w:rsidRPr="00B356C7">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2236456" w14:textId="77777777" w:rsidR="00BA2761" w:rsidRPr="00B356C7" w:rsidRDefault="00BA2761" w:rsidP="00BA2761">
            <w:pPr>
              <w:pStyle w:val="aff"/>
              <w:numPr>
                <w:ilvl w:val="0"/>
                <w:numId w:val="96"/>
              </w:numPr>
              <w:suppressAutoHyphens w:val="0"/>
              <w:spacing w:after="0" w:line="276" w:lineRule="auto"/>
              <w:rPr>
                <w:lang w:val="el-GR"/>
              </w:rPr>
            </w:pPr>
            <w:r w:rsidRPr="00B356C7">
              <w:rPr>
                <w:lang w:val="el-GR"/>
              </w:rPr>
              <w:t xml:space="preserve">η </w:t>
            </w:r>
            <w:proofErr w:type="spellStart"/>
            <w:r w:rsidRPr="00B356C7">
              <w:rPr>
                <w:lang w:val="el-GR"/>
              </w:rPr>
              <w:t>καταλληλότητα</w:t>
            </w:r>
            <w:proofErr w:type="spellEnd"/>
            <w:r w:rsidRPr="00B356C7">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72CCF581" w14:textId="77777777" w:rsidR="00BA2761" w:rsidRPr="00B356C7" w:rsidRDefault="00BA2761" w:rsidP="00BA2761">
            <w:pPr>
              <w:pStyle w:val="aff"/>
              <w:numPr>
                <w:ilvl w:val="0"/>
                <w:numId w:val="96"/>
              </w:numPr>
              <w:suppressAutoHyphens w:val="0"/>
              <w:spacing w:after="0" w:line="276" w:lineRule="auto"/>
              <w:rPr>
                <w:lang w:val="el-GR"/>
              </w:rPr>
            </w:pPr>
            <w:r w:rsidRPr="00B356C7">
              <w:rPr>
                <w:lang w:val="el-GR"/>
              </w:rPr>
              <w:t>η αποτελεσματικότητα της προτεινόμενης μεθοδολογίας διοίκησης και διασφάλισης ποιότητας.</w:t>
            </w:r>
          </w:p>
        </w:tc>
      </w:tr>
    </w:tbl>
    <w:p w14:paraId="659B26DD" w14:textId="77777777" w:rsidR="00BA2761" w:rsidRPr="00B356C7" w:rsidRDefault="00BA2761" w:rsidP="00786A1B">
      <w:pPr>
        <w:rPr>
          <w:i/>
          <w:color w:val="5B9BD5"/>
          <w:lang w:val="el-GR"/>
        </w:rPr>
      </w:pPr>
    </w:p>
    <w:p w14:paraId="78289744" w14:textId="77777777" w:rsidR="004717A5" w:rsidRPr="00B356C7" w:rsidRDefault="004717A5" w:rsidP="00603221">
      <w:pPr>
        <w:pStyle w:val="40"/>
        <w:rPr>
          <w:rFonts w:cs="Tahoma"/>
          <w:szCs w:val="22"/>
          <w:u w:val="single"/>
          <w:lang w:val="el-GR"/>
        </w:rPr>
      </w:pPr>
      <w:bookmarkStart w:id="188" w:name="_Toc97194292"/>
      <w:bookmarkStart w:id="189" w:name="_Toc166240237"/>
      <w:bookmarkEnd w:id="182"/>
      <w:bookmarkEnd w:id="183"/>
      <w:r w:rsidRPr="00B356C7">
        <w:rPr>
          <w:rFonts w:cs="Tahoma"/>
          <w:szCs w:val="22"/>
          <w:u w:val="single"/>
          <w:lang w:val="el-GR"/>
        </w:rPr>
        <w:t>Βαθμολόγηση Τεχνικών Προσφορών</w:t>
      </w:r>
      <w:bookmarkEnd w:id="188"/>
      <w:bookmarkEnd w:id="189"/>
      <w:r w:rsidRPr="00B356C7">
        <w:rPr>
          <w:rFonts w:cs="Tahoma"/>
          <w:szCs w:val="22"/>
          <w:u w:val="single"/>
          <w:lang w:val="el-GR"/>
        </w:rPr>
        <w:t xml:space="preserve"> </w:t>
      </w:r>
    </w:p>
    <w:p w14:paraId="48400C5B" w14:textId="1A51E44C" w:rsidR="00C71722" w:rsidRPr="00B356C7" w:rsidRDefault="00C71722" w:rsidP="00C71722">
      <w:pPr>
        <w:rPr>
          <w:lang w:val="el-GR"/>
        </w:rPr>
      </w:pPr>
      <w:r w:rsidRPr="00B356C7">
        <w:rPr>
          <w:lang w:val="el-GR"/>
        </w:rPr>
        <w:t xml:space="preserve">Η Βαθμολόγηση των τεχνικών προσφορών θα γίνει σύμφωνα με τα “Κριτήρια Αξιολόγησης”, όπως αυτά προσδιορίζονται στον </w:t>
      </w:r>
      <w:r w:rsidR="00D96A43" w:rsidRPr="00B356C7">
        <w:rPr>
          <w:lang w:val="el-GR"/>
        </w:rPr>
        <w:t>Π</w:t>
      </w:r>
      <w:r w:rsidRPr="00B356C7">
        <w:rPr>
          <w:lang w:val="el-GR"/>
        </w:rPr>
        <w:t xml:space="preserve">ίνακα </w:t>
      </w:r>
      <w:r w:rsidR="00D96A43" w:rsidRPr="00B356C7">
        <w:rPr>
          <w:lang w:val="el-GR"/>
        </w:rPr>
        <w:t xml:space="preserve">Κριτηρίων Αξιολόγησης </w:t>
      </w:r>
      <w:r w:rsidRPr="00B356C7">
        <w:rPr>
          <w:lang w:val="el-GR"/>
        </w:rPr>
        <w:t>της παρ.</w:t>
      </w:r>
      <w:r w:rsidR="00273A73" w:rsidRPr="00B356C7">
        <w:rPr>
          <w:lang w:val="el-GR"/>
        </w:rPr>
        <w:t xml:space="preserve"> 2.3.</w:t>
      </w:r>
      <w:r w:rsidR="00D96A43" w:rsidRPr="00B356C7">
        <w:rPr>
          <w:lang w:val="el-GR"/>
        </w:rPr>
        <w:t>1</w:t>
      </w:r>
    </w:p>
    <w:p w14:paraId="5C26DFCA" w14:textId="77777777" w:rsidR="008338F0" w:rsidRPr="00B356C7" w:rsidRDefault="003355E7">
      <w:pPr>
        <w:rPr>
          <w:lang w:val="el-GR"/>
        </w:rPr>
      </w:pPr>
      <w:r w:rsidRPr="00B356C7">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B356C7">
        <w:rPr>
          <w:rStyle w:val="15"/>
          <w:b/>
          <w:sz w:val="22"/>
          <w:szCs w:val="22"/>
          <w:lang w:val="el-GR"/>
        </w:rPr>
        <w:t>.</w:t>
      </w:r>
      <w:r w:rsidR="00E1337D" w:rsidRPr="00B356C7">
        <w:rPr>
          <w:b/>
          <w:lang w:val="el-GR"/>
        </w:rPr>
        <w:t xml:space="preserve"> </w:t>
      </w:r>
    </w:p>
    <w:p w14:paraId="5A643554" w14:textId="77777777" w:rsidR="008338F0" w:rsidRPr="00B356C7" w:rsidRDefault="003355E7">
      <w:pPr>
        <w:rPr>
          <w:lang w:val="el-GR"/>
        </w:rPr>
      </w:pPr>
      <w:r w:rsidRPr="00B356C7">
        <w:rPr>
          <w:lang w:val="el-GR"/>
        </w:rPr>
        <w:t xml:space="preserve">Κάθε κριτήριο αξιολόγησης βαθμολογείται αυτόνομα με βάση τα στοιχεία της προσφοράς. </w:t>
      </w:r>
    </w:p>
    <w:p w14:paraId="515EB566" w14:textId="0D1DD97B" w:rsidR="0001217D" w:rsidRPr="00B356C7" w:rsidRDefault="00414212" w:rsidP="0001217D">
      <w:pPr>
        <w:rPr>
          <w:i/>
          <w:color w:val="5B9BD5"/>
          <w:lang w:val="el-GR"/>
        </w:rPr>
      </w:pPr>
      <w:bookmarkStart w:id="190" w:name="_Hlk126496186"/>
      <w:r w:rsidRPr="00B356C7">
        <w:rPr>
          <w:lang w:val="el-GR"/>
        </w:rPr>
        <w:t>Βαθμολογία</w:t>
      </w:r>
      <w:r w:rsidR="0001217D" w:rsidRPr="00B356C7">
        <w:rPr>
          <w:lang w:val="el-GR"/>
        </w:rPr>
        <w:t xml:space="preserve"> μικρότερη από 100 βαθμούς (ήτοι </w:t>
      </w:r>
      <w:r w:rsidR="00683396" w:rsidRPr="00B356C7">
        <w:rPr>
          <w:lang w:val="el-GR"/>
        </w:rPr>
        <w:t>προσφορά</w:t>
      </w:r>
      <w:r w:rsidRPr="00B356C7">
        <w:rPr>
          <w:lang w:val="el-GR"/>
        </w:rPr>
        <w:t xml:space="preserve"> </w:t>
      </w:r>
      <w:r w:rsidR="0001217D" w:rsidRPr="00B356C7">
        <w:rPr>
          <w:lang w:val="el-GR"/>
        </w:rPr>
        <w:t>που δεν καλύπτ</w:t>
      </w:r>
      <w:r w:rsidRPr="00B356C7">
        <w:rPr>
          <w:lang w:val="el-GR"/>
        </w:rPr>
        <w:t>ει</w:t>
      </w:r>
      <w:r w:rsidR="0001217D" w:rsidRPr="00B356C7">
        <w:rPr>
          <w:lang w:val="el-GR"/>
        </w:rPr>
        <w:t>/παρουσιάζ</w:t>
      </w:r>
      <w:r w:rsidRPr="00B356C7">
        <w:rPr>
          <w:lang w:val="el-GR"/>
        </w:rPr>
        <w:t>ει</w:t>
      </w:r>
      <w:r w:rsidR="0001217D" w:rsidRPr="00B356C7">
        <w:rPr>
          <w:lang w:val="el-GR"/>
        </w:rPr>
        <w:t xml:space="preserve"> αποκλίσεις από τις τεχνικές προδιαγραφές της παρούσας) επιφέρ</w:t>
      </w:r>
      <w:r w:rsidRPr="00B356C7">
        <w:rPr>
          <w:lang w:val="el-GR"/>
        </w:rPr>
        <w:t>ει</w:t>
      </w:r>
      <w:r w:rsidR="0001217D" w:rsidRPr="00B356C7">
        <w:rPr>
          <w:lang w:val="el-GR"/>
        </w:rPr>
        <w:t xml:space="preserve"> την απόρριψη της προσφοράς.</w:t>
      </w:r>
    </w:p>
    <w:bookmarkEnd w:id="190"/>
    <w:p w14:paraId="3961FABF" w14:textId="77777777" w:rsidR="008338F0" w:rsidRPr="00B356C7" w:rsidRDefault="003355E7">
      <w:pPr>
        <w:rPr>
          <w:lang w:val="el-GR"/>
        </w:rPr>
      </w:pPr>
      <w:r w:rsidRPr="00B356C7">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B356C7">
        <w:rPr>
          <w:lang w:val="el-GR"/>
        </w:rPr>
        <w:t>(Β</w:t>
      </w:r>
      <w:proofErr w:type="spellStart"/>
      <w:r w:rsidR="00EB4B2B" w:rsidRPr="00B356C7">
        <w:rPr>
          <w:vertAlign w:val="subscript"/>
        </w:rPr>
        <w:t>i</w:t>
      </w:r>
      <w:proofErr w:type="spellEnd"/>
      <w:r w:rsidR="00EB4B2B" w:rsidRPr="00B356C7">
        <w:rPr>
          <w:lang w:val="el-GR"/>
        </w:rPr>
        <w:t>)</w:t>
      </w:r>
      <w:r w:rsidR="00F242FC" w:rsidRPr="00B356C7">
        <w:rPr>
          <w:lang w:val="el-GR"/>
        </w:rPr>
        <w:t xml:space="preserve"> </w:t>
      </w:r>
      <w:r w:rsidRPr="00B356C7">
        <w:rPr>
          <w:lang w:val="el-GR"/>
        </w:rPr>
        <w:t>θα προκύπτει από το άθροισμα των σταθμισμένων βαθμολογιών όλων των κριτηρίων.</w:t>
      </w:r>
    </w:p>
    <w:p w14:paraId="0BAFB555" w14:textId="77777777" w:rsidR="00611C19" w:rsidRPr="00B356C7" w:rsidRDefault="00611C19" w:rsidP="00611C19">
      <w:pPr>
        <w:rPr>
          <w:lang w:val="el-GR"/>
        </w:rPr>
      </w:pPr>
      <w:bookmarkStart w:id="191" w:name="_Hlk49962342"/>
      <w:r w:rsidRPr="00B356C7">
        <w:rPr>
          <w:lang w:val="el-GR"/>
        </w:rPr>
        <w:t xml:space="preserve">Η συνολική βαθμολογία της τεχνικής προσφοράς υπολογίζεται με βάση τον παρακάτω τύπο : </w:t>
      </w:r>
    </w:p>
    <w:p w14:paraId="28B6D6F1" w14:textId="32FA9ECF" w:rsidR="00611C19" w:rsidRPr="00B356C7" w:rsidRDefault="00611C19" w:rsidP="00DA7B10">
      <w:r w:rsidRPr="00B356C7">
        <w:t>Β = σ1χΚ1 + σ2χΚ2 +……+</w:t>
      </w:r>
      <w:proofErr w:type="spellStart"/>
      <w:r w:rsidRPr="00B356C7">
        <w:t>σνχΚν</w:t>
      </w:r>
      <w:bookmarkEnd w:id="191"/>
      <w:proofErr w:type="spellEnd"/>
    </w:p>
    <w:p w14:paraId="0960A668" w14:textId="77777777" w:rsidR="0001217D" w:rsidRPr="00B356C7" w:rsidRDefault="007F03FD" w:rsidP="00603221">
      <w:pPr>
        <w:pStyle w:val="40"/>
        <w:rPr>
          <w:rFonts w:cs="Tahoma"/>
          <w:szCs w:val="22"/>
          <w:u w:val="single"/>
          <w:lang w:val="el-GR"/>
        </w:rPr>
      </w:pPr>
      <w:bookmarkStart w:id="192" w:name="_Toc97194293"/>
      <w:bookmarkStart w:id="193" w:name="_Toc166240238"/>
      <w:r w:rsidRPr="00B356C7">
        <w:rPr>
          <w:rFonts w:cs="Tahoma"/>
          <w:szCs w:val="22"/>
          <w:u w:val="single"/>
          <w:lang w:val="el-GR"/>
        </w:rPr>
        <w:lastRenderedPageBreak/>
        <w:t xml:space="preserve">Α. </w:t>
      </w:r>
      <w:r w:rsidR="0001217D" w:rsidRPr="00B356C7">
        <w:rPr>
          <w:rFonts w:cs="Tahoma"/>
          <w:szCs w:val="22"/>
          <w:u w:val="single"/>
          <w:lang w:val="el-GR"/>
        </w:rPr>
        <w:t>Κατάταξη προσφορών</w:t>
      </w:r>
      <w:bookmarkEnd w:id="192"/>
      <w:bookmarkEnd w:id="193"/>
      <w:r w:rsidR="0001217D" w:rsidRPr="00B356C7">
        <w:rPr>
          <w:rFonts w:cs="Tahoma"/>
          <w:szCs w:val="22"/>
          <w:u w:val="single"/>
          <w:lang w:val="el-GR"/>
        </w:rPr>
        <w:t xml:space="preserve"> </w:t>
      </w:r>
    </w:p>
    <w:p w14:paraId="5BDCA8DD" w14:textId="77777777" w:rsidR="0001217D" w:rsidRPr="00B356C7" w:rsidRDefault="0001217D" w:rsidP="0001217D">
      <w:pPr>
        <w:rPr>
          <w:lang w:val="el-GR"/>
        </w:rPr>
      </w:pPr>
      <w:r w:rsidRPr="00B356C7">
        <w:rPr>
          <w:lang w:val="el-GR"/>
        </w:rPr>
        <w:t>Πλέον συμφέρουσα από οικονομική άποψη προσφορά είναι εκείνη που παρουσιάζει το μεγαλύτερο Λ</w:t>
      </w:r>
      <w:proofErr w:type="spellStart"/>
      <w:r w:rsidR="001F4428" w:rsidRPr="00B356C7">
        <w:rPr>
          <w:lang w:val="en-US"/>
        </w:rPr>
        <w:t>i</w:t>
      </w:r>
      <w:proofErr w:type="spellEnd"/>
      <w:r w:rsidRPr="00B356C7">
        <w:rPr>
          <w:lang w:val="el-GR"/>
        </w:rPr>
        <w:t xml:space="preserve"> ο οποίος υπολογίζεται με βάση τον παρακάτω τύπο:</w:t>
      </w:r>
    </w:p>
    <w:p w14:paraId="3B471242" w14:textId="3D4FFDA2" w:rsidR="0001217D" w:rsidRPr="00B356C7" w:rsidRDefault="0001217D" w:rsidP="0001217D">
      <w:pPr>
        <w:jc w:val="center"/>
        <w:rPr>
          <w:lang w:val="nl-NL"/>
        </w:rPr>
      </w:pPr>
      <w:r w:rsidRPr="00B356C7">
        <w:rPr>
          <w:lang w:val="el-GR"/>
        </w:rPr>
        <w:t>Λ</w:t>
      </w:r>
      <w:r w:rsidRPr="00B356C7">
        <w:rPr>
          <w:vertAlign w:val="subscript"/>
          <w:lang w:val="nl-NL"/>
        </w:rPr>
        <w:t>i</w:t>
      </w:r>
      <w:r w:rsidRPr="00B356C7">
        <w:rPr>
          <w:lang w:val="nl-NL"/>
        </w:rPr>
        <w:t xml:space="preserve"> = </w:t>
      </w:r>
      <w:r w:rsidR="00CC3570" w:rsidRPr="006205B2">
        <w:rPr>
          <w:lang w:val="en-US"/>
        </w:rPr>
        <w:t>80</w:t>
      </w:r>
      <w:r w:rsidRPr="00B356C7">
        <w:rPr>
          <w:lang w:val="nl-NL"/>
        </w:rPr>
        <w:t xml:space="preserve"> * ( </w:t>
      </w:r>
      <w:r w:rsidRPr="00B356C7">
        <w:rPr>
          <w:lang w:val="el-GR"/>
        </w:rPr>
        <w:t>Β</w:t>
      </w:r>
      <w:r w:rsidRPr="00B356C7">
        <w:rPr>
          <w:vertAlign w:val="subscript"/>
          <w:lang w:val="nl-NL"/>
        </w:rPr>
        <w:t xml:space="preserve">i </w:t>
      </w:r>
      <w:r w:rsidRPr="00B356C7">
        <w:rPr>
          <w:lang w:val="nl-NL"/>
        </w:rPr>
        <w:t xml:space="preserve">/ </w:t>
      </w:r>
      <w:r w:rsidRPr="00B356C7">
        <w:rPr>
          <w:lang w:val="el-GR"/>
        </w:rPr>
        <w:t>Β</w:t>
      </w:r>
      <w:r w:rsidRPr="00B356C7">
        <w:rPr>
          <w:vertAlign w:val="subscript"/>
          <w:lang w:val="nl-NL"/>
        </w:rPr>
        <w:t xml:space="preserve">max </w:t>
      </w:r>
      <w:r w:rsidRPr="00B356C7">
        <w:rPr>
          <w:lang w:val="nl-NL"/>
        </w:rPr>
        <w:t xml:space="preserve">) + </w:t>
      </w:r>
      <w:r w:rsidR="00CC3570" w:rsidRPr="006205B2">
        <w:rPr>
          <w:lang w:val="en-US"/>
        </w:rPr>
        <w:t>20</w:t>
      </w:r>
      <w:r w:rsidRPr="00B356C7">
        <w:rPr>
          <w:lang w:val="nl-NL"/>
        </w:rPr>
        <w:t xml:space="preserve"> * (K</w:t>
      </w:r>
      <w:r w:rsidRPr="00B356C7">
        <w:rPr>
          <w:vertAlign w:val="subscript"/>
          <w:lang w:val="nl-NL"/>
        </w:rPr>
        <w:t>min</w:t>
      </w:r>
      <w:r w:rsidRPr="00B356C7">
        <w:rPr>
          <w:lang w:val="nl-NL"/>
        </w:rPr>
        <w:t>/K</w:t>
      </w:r>
      <w:r w:rsidRPr="00B356C7">
        <w:rPr>
          <w:vertAlign w:val="subscript"/>
          <w:lang w:val="nl-NL"/>
        </w:rPr>
        <w:t>i</w:t>
      </w:r>
      <w:r w:rsidRPr="00B356C7">
        <w:rPr>
          <w:lang w:val="nl-NL"/>
        </w:rPr>
        <w:t>)</w:t>
      </w:r>
    </w:p>
    <w:p w14:paraId="30943E00" w14:textId="77777777" w:rsidR="0001217D" w:rsidRPr="00B356C7" w:rsidRDefault="0001217D" w:rsidP="0001217D">
      <w:pPr>
        <w:ind w:left="284"/>
        <w:rPr>
          <w:lang w:val="el-GR"/>
        </w:rPr>
      </w:pPr>
      <w:r w:rsidRPr="00B356C7">
        <w:rPr>
          <w:lang w:val="el-GR"/>
        </w:rPr>
        <w:t>όπου:</w:t>
      </w:r>
    </w:p>
    <w:p w14:paraId="421B5F8A" w14:textId="77777777" w:rsidR="0001217D" w:rsidRPr="00B356C7" w:rsidRDefault="0001217D" w:rsidP="0001217D">
      <w:pPr>
        <w:tabs>
          <w:tab w:val="left" w:pos="1080"/>
        </w:tabs>
        <w:ind w:left="284"/>
        <w:rPr>
          <w:lang w:val="el-GR"/>
        </w:rPr>
      </w:pPr>
      <w:r w:rsidRPr="00B356C7">
        <w:rPr>
          <w:lang w:val="el-GR"/>
        </w:rPr>
        <w:t>Β</w:t>
      </w:r>
      <w:r w:rsidRPr="00B356C7">
        <w:rPr>
          <w:vertAlign w:val="subscript"/>
        </w:rPr>
        <w:t>max</w:t>
      </w:r>
      <w:r w:rsidRPr="00B356C7">
        <w:rPr>
          <w:vertAlign w:val="subscript"/>
          <w:lang w:val="el-GR"/>
        </w:rPr>
        <w:t xml:space="preserve"> </w:t>
      </w:r>
      <w:r w:rsidRPr="00B356C7">
        <w:rPr>
          <w:vertAlign w:val="subscript"/>
          <w:lang w:val="el-GR"/>
        </w:rPr>
        <w:tab/>
      </w:r>
      <w:r w:rsidRPr="00B356C7">
        <w:rPr>
          <w:lang w:val="el-GR"/>
        </w:rPr>
        <w:t xml:space="preserve">η συνολική βαθμολογία που έλαβε η καλύτερη Τεχνική Προσφορά </w:t>
      </w:r>
    </w:p>
    <w:p w14:paraId="2F2D0D4C" w14:textId="77777777" w:rsidR="0001217D" w:rsidRPr="00B356C7" w:rsidRDefault="0001217D" w:rsidP="0001217D">
      <w:pPr>
        <w:tabs>
          <w:tab w:val="left" w:pos="1080"/>
        </w:tabs>
        <w:ind w:left="284"/>
        <w:rPr>
          <w:lang w:val="el-GR"/>
        </w:rPr>
      </w:pPr>
      <w:r w:rsidRPr="00B356C7">
        <w:rPr>
          <w:lang w:val="el-GR"/>
        </w:rPr>
        <w:t>Β</w:t>
      </w:r>
      <w:proofErr w:type="spellStart"/>
      <w:r w:rsidRPr="00B356C7">
        <w:rPr>
          <w:vertAlign w:val="subscript"/>
        </w:rPr>
        <w:t>i</w:t>
      </w:r>
      <w:proofErr w:type="spellEnd"/>
      <w:r w:rsidRPr="00B356C7">
        <w:rPr>
          <w:vertAlign w:val="subscript"/>
          <w:lang w:val="el-GR"/>
        </w:rPr>
        <w:tab/>
      </w:r>
      <w:r w:rsidRPr="00B356C7">
        <w:rPr>
          <w:lang w:val="el-GR"/>
        </w:rPr>
        <w:t xml:space="preserve">η συνολική βαθμολογία της Τεχνικής Προσφοράς </w:t>
      </w:r>
      <w:proofErr w:type="spellStart"/>
      <w:r w:rsidRPr="00B356C7">
        <w:t>i</w:t>
      </w:r>
      <w:proofErr w:type="spellEnd"/>
    </w:p>
    <w:p w14:paraId="6E63E01E" w14:textId="77777777" w:rsidR="0001217D" w:rsidRPr="00B356C7" w:rsidRDefault="0001217D" w:rsidP="0001217D">
      <w:pPr>
        <w:tabs>
          <w:tab w:val="left" w:pos="1080"/>
        </w:tabs>
        <w:ind w:left="284"/>
        <w:rPr>
          <w:lang w:val="el-GR"/>
        </w:rPr>
      </w:pPr>
      <w:proofErr w:type="spellStart"/>
      <w:r w:rsidRPr="00B356C7">
        <w:t>K</w:t>
      </w:r>
      <w:r w:rsidRPr="00B356C7">
        <w:rPr>
          <w:vertAlign w:val="subscript"/>
        </w:rPr>
        <w:t>min</w:t>
      </w:r>
      <w:proofErr w:type="spellEnd"/>
      <w:r w:rsidRPr="00B356C7">
        <w:rPr>
          <w:vertAlign w:val="subscript"/>
          <w:lang w:val="el-GR"/>
        </w:rPr>
        <w:t xml:space="preserve"> </w:t>
      </w:r>
      <w:r w:rsidRPr="00B356C7">
        <w:rPr>
          <w:vertAlign w:val="subscript"/>
          <w:lang w:val="el-GR"/>
        </w:rPr>
        <w:tab/>
      </w:r>
      <w:r w:rsidRPr="00B356C7">
        <w:rPr>
          <w:lang w:val="el-GR"/>
        </w:rPr>
        <w:t xml:space="preserve">το συνολικό </w:t>
      </w:r>
      <w:bookmarkStart w:id="194" w:name="_Hlk151319088"/>
      <w:r w:rsidRPr="00B356C7">
        <w:rPr>
          <w:lang w:val="el-GR"/>
        </w:rPr>
        <w:t xml:space="preserve">συγκριτικό </w:t>
      </w:r>
      <w:bookmarkEnd w:id="194"/>
      <w:r w:rsidRPr="00B356C7">
        <w:rPr>
          <w:lang w:val="el-GR"/>
        </w:rPr>
        <w:t xml:space="preserve">κόστος της Προσφοράς με τη μικρότερη τιμή </w:t>
      </w:r>
    </w:p>
    <w:p w14:paraId="0899D1FE" w14:textId="77777777" w:rsidR="0001217D" w:rsidRPr="00B356C7" w:rsidRDefault="0001217D" w:rsidP="0001217D">
      <w:pPr>
        <w:tabs>
          <w:tab w:val="left" w:pos="1080"/>
        </w:tabs>
        <w:ind w:left="284"/>
        <w:rPr>
          <w:lang w:val="el-GR"/>
        </w:rPr>
      </w:pPr>
      <w:r w:rsidRPr="00B356C7">
        <w:rPr>
          <w:lang w:val="el-GR"/>
        </w:rPr>
        <w:t>Κ</w:t>
      </w:r>
      <w:proofErr w:type="spellStart"/>
      <w:r w:rsidRPr="00B356C7">
        <w:rPr>
          <w:vertAlign w:val="subscript"/>
        </w:rPr>
        <w:t>i</w:t>
      </w:r>
      <w:proofErr w:type="spellEnd"/>
      <w:r w:rsidRPr="00B356C7">
        <w:rPr>
          <w:vertAlign w:val="subscript"/>
          <w:lang w:val="el-GR"/>
        </w:rPr>
        <w:tab/>
      </w:r>
      <w:r w:rsidRPr="00B356C7">
        <w:rPr>
          <w:lang w:val="el-GR"/>
        </w:rPr>
        <w:t xml:space="preserve">το συνολικό συγκριτικό κόστος της Προσφοράς </w:t>
      </w:r>
      <w:proofErr w:type="spellStart"/>
      <w:r w:rsidRPr="00B356C7">
        <w:t>i</w:t>
      </w:r>
      <w:proofErr w:type="spellEnd"/>
      <w:r w:rsidRPr="00B356C7">
        <w:rPr>
          <w:lang w:val="el-GR"/>
        </w:rPr>
        <w:t xml:space="preserve"> </w:t>
      </w:r>
    </w:p>
    <w:p w14:paraId="7C025494" w14:textId="0073BF29" w:rsidR="00DA7B10" w:rsidRPr="00B356C7" w:rsidRDefault="0001217D" w:rsidP="00DA7B10">
      <w:pPr>
        <w:tabs>
          <w:tab w:val="left" w:pos="1080"/>
        </w:tabs>
        <w:ind w:left="284"/>
        <w:rPr>
          <w:lang w:val="el-GR"/>
        </w:rPr>
      </w:pPr>
      <w:r w:rsidRPr="00B356C7">
        <w:rPr>
          <w:lang w:val="el-GR"/>
        </w:rPr>
        <w:t>Λ</w:t>
      </w:r>
      <w:proofErr w:type="spellStart"/>
      <w:r w:rsidRPr="00B356C7">
        <w:rPr>
          <w:vertAlign w:val="subscript"/>
        </w:rPr>
        <w:t>i</w:t>
      </w:r>
      <w:proofErr w:type="spellEnd"/>
      <w:r w:rsidRPr="00B356C7">
        <w:rPr>
          <w:lang w:val="el-GR"/>
        </w:rPr>
        <w:tab/>
        <w:t>το οποίο στρογγυλοποιείται στα 2 δεκαδικά ψηφία.</w:t>
      </w:r>
    </w:p>
    <w:p w14:paraId="124D1F77" w14:textId="77777777" w:rsidR="00DA7B10" w:rsidRPr="00B356C7" w:rsidRDefault="00DA7B10" w:rsidP="00DA7B10">
      <w:pPr>
        <w:rPr>
          <w:b/>
          <w:u w:val="single"/>
          <w:lang w:val="el-GR"/>
        </w:rPr>
      </w:pPr>
    </w:p>
    <w:p w14:paraId="449E876C" w14:textId="77777777" w:rsidR="00C40FB9" w:rsidRPr="00B356C7" w:rsidRDefault="00C40FB9" w:rsidP="0001217D">
      <w:pPr>
        <w:rPr>
          <w:lang w:val="el-GR"/>
        </w:rPr>
      </w:pPr>
    </w:p>
    <w:p w14:paraId="10BE13A1" w14:textId="77777777" w:rsidR="0001217D" w:rsidRPr="00B356C7" w:rsidRDefault="0001217D" w:rsidP="00603221">
      <w:pPr>
        <w:pStyle w:val="40"/>
        <w:rPr>
          <w:rFonts w:cs="Tahoma"/>
          <w:szCs w:val="22"/>
          <w:u w:val="single"/>
          <w:lang w:val="el-GR"/>
        </w:rPr>
      </w:pPr>
      <w:bookmarkStart w:id="195" w:name="_Toc9049526"/>
      <w:bookmarkStart w:id="196" w:name="_Toc9050798"/>
      <w:bookmarkStart w:id="197" w:name="_Toc16061711"/>
      <w:bookmarkStart w:id="198" w:name="_Toc25743321"/>
      <w:bookmarkStart w:id="199" w:name="_Toc26592535"/>
      <w:bookmarkStart w:id="200" w:name="_Toc43634791"/>
      <w:bookmarkStart w:id="201" w:name="_Toc44821171"/>
      <w:bookmarkStart w:id="202" w:name="_Toc48552963"/>
      <w:bookmarkStart w:id="203" w:name="_Toc49074409"/>
      <w:bookmarkStart w:id="204" w:name="_Toc286055470"/>
      <w:bookmarkStart w:id="205" w:name="_Toc97194294"/>
      <w:bookmarkStart w:id="206" w:name="_Toc166240239"/>
      <w:r w:rsidRPr="00B356C7">
        <w:rPr>
          <w:rFonts w:cs="Tahoma"/>
          <w:szCs w:val="22"/>
          <w:u w:val="single"/>
          <w:lang w:val="el-GR"/>
        </w:rPr>
        <w:t>Διαμόρφωση συγκριτικού κόστους Προσφοράς</w:t>
      </w:r>
      <w:bookmarkEnd w:id="195"/>
      <w:bookmarkEnd w:id="196"/>
      <w:bookmarkEnd w:id="197"/>
      <w:bookmarkEnd w:id="198"/>
      <w:bookmarkEnd w:id="199"/>
      <w:bookmarkEnd w:id="200"/>
      <w:bookmarkEnd w:id="201"/>
      <w:bookmarkEnd w:id="202"/>
      <w:bookmarkEnd w:id="203"/>
      <w:bookmarkEnd w:id="204"/>
      <w:bookmarkEnd w:id="205"/>
      <w:bookmarkEnd w:id="206"/>
    </w:p>
    <w:p w14:paraId="6703AF59" w14:textId="77777777" w:rsidR="0001217D" w:rsidRPr="00B356C7" w:rsidRDefault="0001217D" w:rsidP="0001217D">
      <w:pPr>
        <w:rPr>
          <w:lang w:val="el-GR"/>
        </w:rPr>
      </w:pPr>
      <w:r w:rsidRPr="00B356C7">
        <w:rPr>
          <w:lang w:val="el-GR"/>
        </w:rPr>
        <w:t xml:space="preserve">Το συγκριτικό κόστος Κ κάθε Προσφοράς περιλαμβάνει: </w:t>
      </w:r>
    </w:p>
    <w:p w14:paraId="136ADB73" w14:textId="511E8D73" w:rsidR="0001217D" w:rsidRPr="00B356C7" w:rsidRDefault="0001217D" w:rsidP="00786A1B">
      <w:pPr>
        <w:numPr>
          <w:ilvl w:val="0"/>
          <w:numId w:val="11"/>
        </w:numPr>
        <w:suppressAutoHyphens w:val="0"/>
        <w:rPr>
          <w:lang w:val="el-GR"/>
        </w:rPr>
      </w:pPr>
      <w:r w:rsidRPr="00B356C7">
        <w:rPr>
          <w:lang w:val="el-GR"/>
        </w:rPr>
        <w:t xml:space="preserve">το συνολικό κόστος για το Έργο, χωρίς ΦΠΑ {βλ. </w:t>
      </w:r>
      <w:r w:rsidR="004255F2" w:rsidRPr="00B356C7">
        <w:rPr>
          <w:lang w:val="el-GR"/>
        </w:rPr>
        <w:t xml:space="preserve">ΠΑΡΑΡΤΗΜΑ </w:t>
      </w:r>
      <w:r w:rsidR="004255F2" w:rsidRPr="00B356C7">
        <w:t>VI</w:t>
      </w:r>
      <w:r w:rsidR="004255F2" w:rsidRPr="00B356C7">
        <w:rPr>
          <w:lang w:val="el-GR"/>
        </w:rPr>
        <w:t xml:space="preserve"> – Υπόδειγμα Οικονομικής Προσφοράς</w:t>
      </w:r>
      <w:r w:rsidR="007F03FD" w:rsidRPr="00B356C7">
        <w:rPr>
          <w:lang w:val="el-GR"/>
        </w:rPr>
        <w:t>, πίνακα</w:t>
      </w:r>
      <w:r w:rsidR="00DA7B10" w:rsidRPr="00B356C7">
        <w:rPr>
          <w:lang w:val="el-GR"/>
        </w:rPr>
        <w:t xml:space="preserve">ς </w:t>
      </w:r>
      <w:r w:rsidR="00E6340A" w:rsidRPr="00B356C7">
        <w:rPr>
          <w:lang w:val="el-GR"/>
        </w:rPr>
        <w:t>5</w:t>
      </w:r>
      <w:r w:rsidR="008C284D" w:rsidRPr="00B356C7">
        <w:rPr>
          <w:lang w:val="el-GR"/>
        </w:rPr>
        <w:t xml:space="preserve"> </w:t>
      </w:r>
      <w:r w:rsidR="00DA7B10" w:rsidRPr="00B356C7">
        <w:rPr>
          <w:lang w:val="el-GR"/>
        </w:rPr>
        <w:t>«Συγκεντρωτικός Πίνακας Οικονομικής Προσφοράς</w:t>
      </w:r>
      <w:r w:rsidR="00E6340A" w:rsidRPr="00B356C7">
        <w:rPr>
          <w:lang w:val="el-GR"/>
        </w:rPr>
        <w:t xml:space="preserve"> Έργου</w:t>
      </w:r>
      <w:r w:rsidR="00DA7B10" w:rsidRPr="00B356C7">
        <w:rPr>
          <w:lang w:val="el-GR"/>
        </w:rPr>
        <w:t>»</w:t>
      </w:r>
    </w:p>
    <w:p w14:paraId="057196C2" w14:textId="389EFEA5" w:rsidR="0001217D" w:rsidRPr="00B356C7" w:rsidRDefault="0001217D" w:rsidP="00786A1B">
      <w:pPr>
        <w:numPr>
          <w:ilvl w:val="0"/>
          <w:numId w:val="11"/>
        </w:numPr>
        <w:suppressAutoHyphens w:val="0"/>
        <w:rPr>
          <w:lang w:val="el-GR"/>
        </w:rPr>
      </w:pPr>
      <w:r w:rsidRPr="00B356C7">
        <w:rPr>
          <w:lang w:val="el-GR"/>
        </w:rPr>
        <w:t>το κόστος συντήρησης του 1</w:t>
      </w:r>
      <w:r w:rsidRPr="00B356C7">
        <w:rPr>
          <w:vertAlign w:val="superscript"/>
          <w:lang w:val="el-GR"/>
        </w:rPr>
        <w:t>ου</w:t>
      </w:r>
      <w:r w:rsidRPr="00B356C7">
        <w:rPr>
          <w:lang w:val="el-GR"/>
        </w:rPr>
        <w:t xml:space="preserve"> έτους {</w:t>
      </w:r>
      <w:r w:rsidRPr="00B356C7">
        <w:rPr>
          <w:b/>
          <w:u w:val="single"/>
          <w:lang w:val="el-GR"/>
        </w:rPr>
        <w:t>βλ. διευκρίνιση</w:t>
      </w:r>
      <w:r w:rsidRPr="00B356C7">
        <w:rPr>
          <w:lang w:val="el-GR"/>
        </w:rPr>
        <w:t>} μετά την προσφερόμενη εγγύηση, χωρίς ΦΠΑ {βλ.</w:t>
      </w:r>
      <w:r w:rsidR="00694974" w:rsidRPr="00B356C7">
        <w:rPr>
          <w:lang w:val="el-GR"/>
        </w:rPr>
        <w:t xml:space="preserve"> </w:t>
      </w:r>
      <w:r w:rsidR="004255F2" w:rsidRPr="00B356C7">
        <w:rPr>
          <w:lang w:val="el-GR"/>
        </w:rPr>
        <w:t xml:space="preserve">ΠΑΡΑΡΤΗΜΑ </w:t>
      </w:r>
      <w:r w:rsidR="004255F2" w:rsidRPr="00B356C7">
        <w:t>VI</w:t>
      </w:r>
      <w:r w:rsidR="004255F2" w:rsidRPr="00B356C7">
        <w:rPr>
          <w:lang w:val="el-GR"/>
        </w:rPr>
        <w:t xml:space="preserve"> – Υπόδειγμα Οικονομικής Προσφοράς</w:t>
      </w:r>
      <w:r w:rsidR="007F03FD" w:rsidRPr="00B356C7">
        <w:rPr>
          <w:lang w:val="el-GR"/>
        </w:rPr>
        <w:t xml:space="preserve">, πίνακα </w:t>
      </w:r>
      <w:r w:rsidR="00DA7B10" w:rsidRPr="00B356C7">
        <w:rPr>
          <w:lang w:val="el-GR"/>
        </w:rPr>
        <w:t xml:space="preserve">πίνακας </w:t>
      </w:r>
      <w:r w:rsidR="00E6340A" w:rsidRPr="00B356C7">
        <w:rPr>
          <w:lang w:val="el-GR"/>
        </w:rPr>
        <w:t>6</w:t>
      </w:r>
      <w:r w:rsidR="008C284D" w:rsidRPr="00B356C7">
        <w:rPr>
          <w:lang w:val="el-GR"/>
        </w:rPr>
        <w:t xml:space="preserve"> </w:t>
      </w:r>
      <w:r w:rsidR="00DA7B10" w:rsidRPr="00B356C7">
        <w:rPr>
          <w:lang w:val="el-GR"/>
        </w:rPr>
        <w:t>«Συγκεντρωτικός Πίνακας Οικονομικής Προσφοράς Συντήρησης»</w:t>
      </w:r>
    </w:p>
    <w:p w14:paraId="71B14AFE" w14:textId="77777777" w:rsidR="0001217D" w:rsidRPr="00B356C7" w:rsidRDefault="0001217D" w:rsidP="0001217D">
      <w:pPr>
        <w:ind w:left="60"/>
        <w:rPr>
          <w:lang w:val="el-GR"/>
        </w:rPr>
      </w:pPr>
      <w:r w:rsidRPr="00B356C7">
        <w:rPr>
          <w:lang w:val="el-GR"/>
        </w:rPr>
        <w:t xml:space="preserve">όπως προκύπτει από τους Πίνακες Οικονομικής Προσφοράς του υποψηφίου </w:t>
      </w:r>
      <w:r w:rsidR="007F03FD" w:rsidRPr="00B356C7">
        <w:rPr>
          <w:lang w:val="el-GR"/>
        </w:rPr>
        <w:t xml:space="preserve">Οικονομικού Φορέα </w:t>
      </w:r>
      <w:r w:rsidRPr="00B356C7">
        <w:rPr>
          <w:lang w:val="el-GR"/>
        </w:rPr>
        <w:t xml:space="preserve">. </w:t>
      </w:r>
    </w:p>
    <w:p w14:paraId="3996ED28" w14:textId="77777777" w:rsidR="007F03FD" w:rsidRPr="00B356C7" w:rsidRDefault="007F03FD" w:rsidP="007F03FD">
      <w:pPr>
        <w:rPr>
          <w:b/>
          <w:bCs/>
          <w:u w:val="single"/>
        </w:rPr>
      </w:pPr>
      <w:proofErr w:type="spellStart"/>
      <w:r w:rsidRPr="00B356C7">
        <w:rPr>
          <w:b/>
          <w:bCs/>
          <w:u w:val="single"/>
        </w:rPr>
        <w:t>Διευκρινήσεις</w:t>
      </w:r>
      <w:proofErr w:type="spellEnd"/>
      <w:r w:rsidRPr="00B356C7">
        <w:rPr>
          <w:b/>
          <w:bCs/>
          <w:u w:val="single"/>
        </w:rPr>
        <w:t xml:space="preserve">: </w:t>
      </w:r>
    </w:p>
    <w:p w14:paraId="6E14ED2C" w14:textId="77777777" w:rsidR="007F03FD" w:rsidRPr="00B356C7" w:rsidRDefault="007F03FD" w:rsidP="00786A1B">
      <w:pPr>
        <w:numPr>
          <w:ilvl w:val="0"/>
          <w:numId w:val="12"/>
        </w:numPr>
        <w:suppressAutoHyphens w:val="0"/>
        <w:rPr>
          <w:lang w:val="el-GR"/>
        </w:rPr>
      </w:pPr>
      <w:r w:rsidRPr="00B356C7">
        <w:rPr>
          <w:lang w:val="el-GR"/>
        </w:rPr>
        <w:t>το κόστος συντήρησης</w:t>
      </w:r>
      <w:r w:rsidRPr="00B356C7">
        <w:rPr>
          <w:b/>
          <w:lang w:val="el-GR"/>
        </w:rPr>
        <w:t xml:space="preserve"> περιλαμβάνεται στον προϋπολογισμό του Έργου ως δικαίωμα προαίρεσης.</w:t>
      </w:r>
    </w:p>
    <w:p w14:paraId="33DBA26D" w14:textId="77777777" w:rsidR="007F03FD" w:rsidRPr="00B356C7" w:rsidRDefault="007F03FD" w:rsidP="00786A1B">
      <w:pPr>
        <w:numPr>
          <w:ilvl w:val="0"/>
          <w:numId w:val="12"/>
        </w:numPr>
        <w:suppressAutoHyphens w:val="0"/>
        <w:rPr>
          <w:lang w:val="el-GR"/>
        </w:rPr>
      </w:pPr>
      <w:r w:rsidRPr="00B356C7">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7890181B" w14:textId="77777777" w:rsidR="00221291" w:rsidRPr="00B356C7" w:rsidRDefault="00221291">
      <w:pPr>
        <w:suppressAutoHyphens w:val="0"/>
        <w:spacing w:after="0"/>
        <w:jc w:val="left"/>
        <w:rPr>
          <w:lang w:val="el-GR"/>
        </w:rPr>
      </w:pPr>
      <w:r w:rsidRPr="00B356C7">
        <w:rPr>
          <w:lang w:val="el-GR"/>
        </w:rPr>
        <w:br w:type="page"/>
      </w:r>
    </w:p>
    <w:p w14:paraId="4AF9BBEB" w14:textId="77777777" w:rsidR="004629AE" w:rsidRPr="00B356C7" w:rsidRDefault="004629AE">
      <w:pPr>
        <w:rPr>
          <w:lang w:val="el-GR"/>
        </w:rPr>
      </w:pPr>
    </w:p>
    <w:p w14:paraId="69AB06CD" w14:textId="77777777" w:rsidR="008338F0" w:rsidRPr="00B356C7" w:rsidRDefault="003355E7" w:rsidP="003A109E">
      <w:pPr>
        <w:pStyle w:val="20"/>
        <w:rPr>
          <w:rFonts w:cs="Tahoma"/>
          <w:lang w:val="el-GR"/>
        </w:rPr>
      </w:pPr>
      <w:r w:rsidRPr="00B356C7">
        <w:rPr>
          <w:rFonts w:cs="Tahoma"/>
          <w:lang w:val="el-GR"/>
        </w:rPr>
        <w:tab/>
      </w:r>
      <w:bookmarkStart w:id="207" w:name="_Toc97194296"/>
      <w:bookmarkStart w:id="208" w:name="_Toc97194435"/>
      <w:bookmarkStart w:id="209" w:name="_Toc166240240"/>
      <w:r w:rsidRPr="00B356C7">
        <w:rPr>
          <w:rFonts w:cs="Tahoma"/>
          <w:lang w:val="el-GR"/>
        </w:rPr>
        <w:t>Κατάρτιση - Περιεχόμενο Προσφορών</w:t>
      </w:r>
      <w:bookmarkEnd w:id="207"/>
      <w:bookmarkEnd w:id="208"/>
      <w:bookmarkEnd w:id="209"/>
    </w:p>
    <w:p w14:paraId="6130DDE8" w14:textId="77777777" w:rsidR="008338F0" w:rsidRPr="00B356C7" w:rsidRDefault="003355E7" w:rsidP="005A1609">
      <w:pPr>
        <w:pStyle w:val="30"/>
        <w:ind w:left="709" w:hanging="709"/>
        <w:rPr>
          <w:lang w:val="el-GR"/>
        </w:rPr>
      </w:pPr>
      <w:bookmarkStart w:id="210" w:name="_Ref496542253"/>
      <w:bookmarkStart w:id="211" w:name="_Toc97194297"/>
      <w:bookmarkStart w:id="212" w:name="_Toc97194436"/>
      <w:bookmarkStart w:id="213" w:name="_Toc166240241"/>
      <w:r w:rsidRPr="00B356C7">
        <w:rPr>
          <w:lang w:val="el-GR"/>
        </w:rPr>
        <w:t>Γενικοί όροι υποβολής προσφορών</w:t>
      </w:r>
      <w:bookmarkEnd w:id="210"/>
      <w:bookmarkEnd w:id="211"/>
      <w:bookmarkEnd w:id="212"/>
      <w:bookmarkEnd w:id="213"/>
    </w:p>
    <w:p w14:paraId="2ABDFBA7" w14:textId="77777777" w:rsidR="008338F0" w:rsidRPr="00B356C7" w:rsidRDefault="003355E7">
      <w:pPr>
        <w:rPr>
          <w:lang w:val="el-GR"/>
        </w:rPr>
      </w:pPr>
      <w:r w:rsidRPr="00B356C7">
        <w:rPr>
          <w:lang w:val="el-GR"/>
        </w:rPr>
        <w:t xml:space="preserve">Οι προσφορές υποβάλλονται με βάση τις απαιτήσεις της </w:t>
      </w:r>
      <w:r w:rsidR="00893B0F" w:rsidRPr="00B356C7">
        <w:rPr>
          <w:lang w:val="el-GR"/>
        </w:rPr>
        <w:t xml:space="preserve">παρούσας </w:t>
      </w:r>
      <w:r w:rsidRPr="00B356C7">
        <w:rPr>
          <w:lang w:val="el-GR"/>
        </w:rPr>
        <w:t>Διακήρυξης, για</w:t>
      </w:r>
      <w:r w:rsidR="00E1337D" w:rsidRPr="00B356C7">
        <w:rPr>
          <w:lang w:val="el-GR"/>
        </w:rPr>
        <w:t xml:space="preserve"> </w:t>
      </w:r>
      <w:r w:rsidRPr="00B356C7">
        <w:rPr>
          <w:lang w:val="el-GR"/>
        </w:rPr>
        <w:t xml:space="preserve">όλες τις περιγραφόμενες υπηρεσίες. </w:t>
      </w:r>
    </w:p>
    <w:p w14:paraId="556BFE7F" w14:textId="77777777" w:rsidR="008338F0" w:rsidRPr="00B356C7" w:rsidRDefault="003355E7">
      <w:pPr>
        <w:rPr>
          <w:i/>
          <w:iCs/>
          <w:color w:val="5B9BD5"/>
          <w:lang w:val="el-GR"/>
        </w:rPr>
      </w:pPr>
      <w:r w:rsidRPr="00B356C7">
        <w:rPr>
          <w:lang w:val="el-GR"/>
        </w:rPr>
        <w:t xml:space="preserve">Δεν επιτρέπονται εναλλακτικές προσφορές </w:t>
      </w:r>
      <w:r w:rsidR="00893B0F" w:rsidRPr="00B356C7">
        <w:rPr>
          <w:i/>
          <w:iCs/>
          <w:color w:val="5B9BD5"/>
          <w:lang w:val="el-GR"/>
        </w:rPr>
        <w:t>.</w:t>
      </w:r>
    </w:p>
    <w:p w14:paraId="2B0F3D42" w14:textId="77777777" w:rsidR="002B2F6A" w:rsidRPr="00B356C7" w:rsidRDefault="002B2F6A" w:rsidP="002B2F6A">
      <w:pPr>
        <w:rPr>
          <w:rFonts w:cs="Helvetica"/>
          <w:color w:val="000000"/>
          <w:lang w:val="el-GR" w:eastAsia="el-GR"/>
        </w:rPr>
      </w:pPr>
      <w:r w:rsidRPr="00B356C7">
        <w:rPr>
          <w:rFonts w:cs="Helvetica"/>
          <w:color w:val="000000"/>
          <w:lang w:val="el-GR" w:eastAsia="el-GR"/>
        </w:rPr>
        <w:t xml:space="preserve">Η ένωση οικονομικών φορέων υποβάλλει κοινή προσφορά, η οποία υπογράφεται υποχρεωτικά </w:t>
      </w:r>
      <w:r w:rsidRPr="00B356C7">
        <w:rPr>
          <w:lang w:val="el-GR"/>
        </w:rPr>
        <w:t xml:space="preserve">ηλεκτρονικά </w:t>
      </w:r>
      <w:r w:rsidRPr="00B356C7">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B356C7">
        <w:rPr>
          <w:rStyle w:val="WW-FootnoteReference7"/>
          <w:rFonts w:cs="Helvetica"/>
          <w:color w:val="000000"/>
          <w:lang w:val="el-GR" w:eastAsia="el-GR"/>
        </w:rPr>
        <w:footnoteReference w:id="10"/>
      </w:r>
      <w:r w:rsidRPr="00B356C7">
        <w:rPr>
          <w:rFonts w:cs="Helvetica"/>
          <w:color w:val="000000"/>
          <w:lang w:val="el-GR" w:eastAsia="el-GR"/>
        </w:rPr>
        <w:t>.</w:t>
      </w:r>
    </w:p>
    <w:p w14:paraId="6D8B1BE0" w14:textId="779E82FA" w:rsidR="00553AD3" w:rsidRPr="00B356C7" w:rsidRDefault="007A0B8D" w:rsidP="00E8265A">
      <w:pPr>
        <w:spacing w:before="120" w:line="276" w:lineRule="auto"/>
        <w:rPr>
          <w:lang w:val="el-GR"/>
        </w:rPr>
      </w:pPr>
      <w:r w:rsidRPr="00B356C7">
        <w:rPr>
          <w:lang w:val="el-GR"/>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 </w:t>
      </w:r>
      <w:r w:rsidR="00A40D20">
        <w:fldChar w:fldCharType="begin"/>
      </w:r>
      <w:r w:rsidR="00A40D20">
        <w:instrText>HYPERLINK</w:instrText>
      </w:r>
      <w:r w:rsidR="00A40D20" w:rsidRPr="00A40D20">
        <w:rPr>
          <w:lang w:val="el-GR"/>
        </w:rPr>
        <w:instrText xml:space="preserve"> "</w:instrText>
      </w:r>
      <w:r w:rsidR="00A40D20">
        <w:instrText>http</w:instrText>
      </w:r>
      <w:r w:rsidR="00A40D20" w:rsidRPr="00A40D20">
        <w:rPr>
          <w:lang w:val="el-GR"/>
        </w:rPr>
        <w:instrText>://</w:instrText>
      </w:r>
      <w:r w:rsidR="00A40D20">
        <w:instrText>www</w:instrText>
      </w:r>
      <w:r w:rsidR="00A40D20" w:rsidRPr="00A40D20">
        <w:rPr>
          <w:lang w:val="el-GR"/>
        </w:rPr>
        <w:instrText>.</w:instrText>
      </w:r>
      <w:r w:rsidR="00A40D20">
        <w:instrText>eaadhsy</w:instrText>
      </w:r>
      <w:r w:rsidR="00A40D20" w:rsidRPr="00A40D20">
        <w:rPr>
          <w:lang w:val="el-GR"/>
        </w:rPr>
        <w:instrText>.</w:instrText>
      </w:r>
      <w:r w:rsidR="00A40D20">
        <w:instrText>gr</w:instrText>
      </w:r>
      <w:r w:rsidR="00A40D20" w:rsidRPr="00A40D20">
        <w:rPr>
          <w:lang w:val="el-GR"/>
        </w:rPr>
        <w:instrText>/"</w:instrText>
      </w:r>
      <w:r w:rsidR="00A40D20">
        <w:fldChar w:fldCharType="separate"/>
      </w:r>
      <w:r w:rsidRPr="00B356C7">
        <w:rPr>
          <w:rStyle w:val="-"/>
        </w:rPr>
        <w:t>http</w:t>
      </w:r>
      <w:r w:rsidRPr="00B356C7">
        <w:rPr>
          <w:rStyle w:val="-"/>
          <w:lang w:val="el-GR"/>
        </w:rPr>
        <w:t>://</w:t>
      </w:r>
      <w:r w:rsidRPr="00B356C7">
        <w:rPr>
          <w:rStyle w:val="-"/>
        </w:rPr>
        <w:t>www</w:t>
      </w:r>
      <w:r w:rsidRPr="00B356C7">
        <w:rPr>
          <w:rStyle w:val="-"/>
          <w:lang w:val="el-GR"/>
        </w:rPr>
        <w:t>.</w:t>
      </w:r>
      <w:proofErr w:type="spellStart"/>
      <w:r w:rsidRPr="00B356C7">
        <w:rPr>
          <w:rStyle w:val="-"/>
        </w:rPr>
        <w:t>eaadhsy</w:t>
      </w:r>
      <w:proofErr w:type="spellEnd"/>
      <w:r w:rsidRPr="00B356C7">
        <w:rPr>
          <w:rStyle w:val="-"/>
          <w:lang w:val="el-GR"/>
        </w:rPr>
        <w:t>.</w:t>
      </w:r>
      <w:r w:rsidRPr="00B356C7">
        <w:rPr>
          <w:rStyle w:val="-"/>
        </w:rPr>
        <w:t>gr</w:t>
      </w:r>
      <w:r w:rsidRPr="00B356C7">
        <w:rPr>
          <w:rStyle w:val="-"/>
          <w:lang w:val="el-GR"/>
        </w:rPr>
        <w:t>/</w:t>
      </w:r>
      <w:r w:rsidR="00A40D20">
        <w:rPr>
          <w:rStyle w:val="-"/>
          <w:lang w:val="el-GR"/>
        </w:rPr>
        <w:fldChar w:fldCharType="end"/>
      </w:r>
      <w:hyperlink r:id="rId30" w:history="1">
        <w:r w:rsidRPr="00B356C7">
          <w:rPr>
            <w:rStyle w:val="-"/>
          </w:rPr>
          <w:t>http</w:t>
        </w:r>
        <w:r w:rsidRPr="00B356C7">
          <w:rPr>
            <w:rStyle w:val="-"/>
            <w:lang w:val="el-GR"/>
          </w:rPr>
          <w:t>://</w:t>
        </w:r>
        <w:r w:rsidRPr="00B356C7">
          <w:rPr>
            <w:rStyle w:val="-"/>
          </w:rPr>
          <w:t>www</w:t>
        </w:r>
        <w:r w:rsidRPr="00B356C7">
          <w:rPr>
            <w:rStyle w:val="-"/>
            <w:lang w:val="el-GR"/>
          </w:rPr>
          <w:t>.</w:t>
        </w:r>
        <w:proofErr w:type="spellStart"/>
        <w:r w:rsidRPr="00B356C7">
          <w:rPr>
            <w:rStyle w:val="-"/>
          </w:rPr>
          <w:t>hsppa</w:t>
        </w:r>
        <w:proofErr w:type="spellEnd"/>
        <w:r w:rsidRPr="00B356C7">
          <w:rPr>
            <w:rStyle w:val="-"/>
            <w:lang w:val="el-GR"/>
          </w:rPr>
          <w:t>.</w:t>
        </w:r>
        <w:r w:rsidRPr="00B356C7">
          <w:rPr>
            <w:rStyle w:val="-"/>
          </w:rPr>
          <w:t>gr</w:t>
        </w:r>
        <w:r w:rsidRPr="00B356C7">
          <w:rPr>
            <w:rStyle w:val="-"/>
            <w:lang w:val="el-GR"/>
          </w:rPr>
          <w:t>/</w:t>
        </w:r>
      </w:hyperlink>
    </w:p>
    <w:p w14:paraId="02ADCEC5" w14:textId="77777777" w:rsidR="002B2F6A" w:rsidRPr="00B356C7" w:rsidRDefault="002B2F6A" w:rsidP="002B2F6A">
      <w:pPr>
        <w:rPr>
          <w:lang w:val="el-GR"/>
        </w:rPr>
      </w:pPr>
      <w:r w:rsidRPr="00B356C7">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B356C7">
        <w:rPr>
          <w:rFonts w:cs="Helvetica"/>
          <w:color w:val="000000"/>
          <w:lang w:val="el-GR" w:eastAsia="el-GR"/>
        </w:rPr>
        <w:t>αποφαινομένου</w:t>
      </w:r>
      <w:proofErr w:type="spellEnd"/>
      <w:r w:rsidRPr="00B356C7">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B356C7">
        <w:rPr>
          <w:rStyle w:val="ab"/>
          <w:rFonts w:cs="Helvetica"/>
          <w:color w:val="000000"/>
          <w:lang w:val="el-GR" w:eastAsia="el-GR"/>
        </w:rPr>
        <w:footnoteReference w:id="11"/>
      </w:r>
    </w:p>
    <w:p w14:paraId="60E1FB1C" w14:textId="77777777" w:rsidR="002B2F6A" w:rsidRPr="00B356C7" w:rsidRDefault="002B2F6A" w:rsidP="002B2F6A">
      <w:pPr>
        <w:rPr>
          <w:color w:val="000000"/>
          <w:lang w:val="el-GR" w:eastAsia="el-GR"/>
        </w:rPr>
      </w:pPr>
    </w:p>
    <w:p w14:paraId="586B4D12" w14:textId="77777777" w:rsidR="008338F0" w:rsidRPr="00B356C7" w:rsidRDefault="003355E7" w:rsidP="005A1609">
      <w:pPr>
        <w:pStyle w:val="30"/>
        <w:ind w:left="709" w:hanging="709"/>
        <w:rPr>
          <w:lang w:val="el-GR"/>
        </w:rPr>
      </w:pPr>
      <w:bookmarkStart w:id="214" w:name="_Toc74566860"/>
      <w:bookmarkStart w:id="215" w:name="_Ref496542299"/>
      <w:bookmarkStart w:id="216" w:name="_Toc97194298"/>
      <w:bookmarkStart w:id="217" w:name="_Toc97194437"/>
      <w:bookmarkStart w:id="218" w:name="_Toc166240242"/>
      <w:bookmarkEnd w:id="214"/>
      <w:r w:rsidRPr="00B356C7">
        <w:rPr>
          <w:lang w:val="el-GR"/>
        </w:rPr>
        <w:t>Χρόνος και Τρόπος υποβολής προσφορών</w:t>
      </w:r>
      <w:bookmarkEnd w:id="215"/>
      <w:bookmarkEnd w:id="216"/>
      <w:bookmarkEnd w:id="217"/>
      <w:bookmarkEnd w:id="218"/>
      <w:r w:rsidRPr="00B356C7">
        <w:rPr>
          <w:lang w:val="el-GR"/>
        </w:rPr>
        <w:t xml:space="preserve"> </w:t>
      </w:r>
    </w:p>
    <w:p w14:paraId="27788B99" w14:textId="5A03FC27" w:rsidR="008338F0" w:rsidRPr="00B356C7" w:rsidRDefault="008338F0" w:rsidP="00DB2BAF">
      <w:pPr>
        <w:rPr>
          <w:lang w:val="el-GR"/>
        </w:rPr>
      </w:pPr>
    </w:p>
    <w:p w14:paraId="5690412D" w14:textId="352BF74F" w:rsidR="004B759E" w:rsidRPr="00B356C7" w:rsidRDefault="000F0E29" w:rsidP="00D472F0">
      <w:pPr>
        <w:rPr>
          <w:b/>
          <w:bCs/>
          <w:lang w:val="el-GR"/>
        </w:rPr>
      </w:pPr>
      <w:bookmarkStart w:id="219" w:name="_Toc74566862"/>
      <w:bookmarkStart w:id="220" w:name="_Toc97194299"/>
      <w:bookmarkEnd w:id="219"/>
      <w:r w:rsidRPr="00B356C7">
        <w:rPr>
          <w:b/>
          <w:bCs/>
          <w:lang w:val="el-GR"/>
        </w:rPr>
        <w:t xml:space="preserve">2.4.2.1 </w:t>
      </w:r>
      <w:r w:rsidR="00893B0F" w:rsidRPr="00B356C7">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B356C7">
        <w:rPr>
          <w:lang w:val="el-GR"/>
        </w:rPr>
        <w:t xml:space="preserve"> </w:t>
      </w:r>
      <w:r w:rsidR="00893B0F" w:rsidRPr="00B356C7">
        <w:rPr>
          <w:lang w:val="el-GR"/>
        </w:rPr>
        <w:t>(</w:t>
      </w:r>
      <w:r w:rsidR="00F41119" w:rsidRPr="00B356C7">
        <w:rPr>
          <w:lang w:val="el-GR"/>
        </w:rPr>
        <w:t xml:space="preserve">άρθρο </w:t>
      </w:r>
      <w:r w:rsidR="00F41119" w:rsidRPr="00B356C7">
        <w:rPr>
          <w:b/>
          <w:bCs/>
          <w:lang w:val="el-GR"/>
        </w:rPr>
        <w:fldChar w:fldCharType="begin"/>
      </w:r>
      <w:r w:rsidR="00F41119" w:rsidRPr="00B356C7">
        <w:rPr>
          <w:lang w:val="el-GR"/>
        </w:rPr>
        <w:instrText xml:space="preserve"> REF _Ref40979373 \r \h  \* MERGEFORMAT </w:instrText>
      </w:r>
      <w:r w:rsidR="00F41119" w:rsidRPr="00B356C7">
        <w:rPr>
          <w:b/>
          <w:bCs/>
          <w:lang w:val="el-GR"/>
        </w:rPr>
      </w:r>
      <w:r w:rsidR="00F41119" w:rsidRPr="00B356C7">
        <w:rPr>
          <w:b/>
          <w:bCs/>
          <w:lang w:val="el-GR"/>
        </w:rPr>
        <w:fldChar w:fldCharType="separate"/>
      </w:r>
      <w:r w:rsidR="00A40D20">
        <w:rPr>
          <w:cs/>
          <w:lang w:val="el-GR"/>
        </w:rPr>
        <w:t>‎</w:t>
      </w:r>
      <w:r w:rsidR="00A40D20">
        <w:rPr>
          <w:lang w:val="el-GR"/>
        </w:rPr>
        <w:t>1.5</w:t>
      </w:r>
      <w:r w:rsidR="00F41119" w:rsidRPr="00B356C7">
        <w:rPr>
          <w:b/>
          <w:bCs/>
          <w:lang w:val="el-GR"/>
        </w:rPr>
        <w:fldChar w:fldCharType="end"/>
      </w:r>
      <w:r w:rsidR="00893B0F" w:rsidRPr="00B356C7">
        <w:rPr>
          <w:lang w:val="el-GR"/>
        </w:rPr>
        <w:t xml:space="preserve">), στην </w:t>
      </w:r>
      <w:r w:rsidR="00893B0F" w:rsidRPr="00B356C7">
        <w:rPr>
          <w:color w:val="000000"/>
          <w:lang w:val="el-GR"/>
        </w:rPr>
        <w:t>Ελληνική</w:t>
      </w:r>
      <w:r w:rsidR="00893B0F" w:rsidRPr="00B356C7">
        <w:rPr>
          <w:lang w:val="el-GR"/>
        </w:rPr>
        <w:t xml:space="preserve"> Γλώσσα, σε ηλεκτρονικό φάκελο, σύμφωνα με τα αναφερόμενα στο ν.4412/2016 , </w:t>
      </w:r>
      <w:r w:rsidR="004B759E" w:rsidRPr="00B356C7">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B356C7">
        <w:rPr>
          <w:lang w:val="el-GR"/>
        </w:rPr>
        <w:t>εκδοθείσα</w:t>
      </w:r>
      <w:proofErr w:type="spellEnd"/>
      <w:r w:rsidR="004B759E" w:rsidRPr="00B356C7">
        <w:rPr>
          <w:lang w:val="el-GR"/>
        </w:rPr>
        <w:t xml:space="preserve"> με </w:t>
      </w:r>
      <w:proofErr w:type="spellStart"/>
      <w:r w:rsidR="004B759E" w:rsidRPr="00B356C7">
        <w:rPr>
          <w:lang w:val="el-GR"/>
        </w:rPr>
        <w:t>αρ</w:t>
      </w:r>
      <w:proofErr w:type="spellEnd"/>
      <w:r w:rsidR="004B759E" w:rsidRPr="00B356C7">
        <w:rPr>
          <w:lang w:val="el-GR"/>
        </w:rPr>
        <w:t>. 64233</w:t>
      </w:r>
      <w:r w:rsidR="00C40C9D" w:rsidRPr="00B356C7">
        <w:rPr>
          <w:lang w:val="el-GR"/>
        </w:rPr>
        <w:t xml:space="preserve"> </w:t>
      </w:r>
      <w:r w:rsidR="004B759E" w:rsidRPr="00B356C7">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0"/>
      <w:r w:rsidR="005647D1" w:rsidRPr="00B356C7">
        <w:rPr>
          <w:lang w:val="el-GR"/>
        </w:rPr>
        <w:t>.</w:t>
      </w:r>
    </w:p>
    <w:p w14:paraId="772137F5" w14:textId="22896A76" w:rsidR="004B759E" w:rsidRPr="00B356C7" w:rsidRDefault="004B759E" w:rsidP="004B759E">
      <w:pPr>
        <w:rPr>
          <w:b/>
          <w:bCs/>
          <w:lang w:val="el-GR"/>
        </w:rPr>
      </w:pPr>
      <w:r w:rsidRPr="00B356C7">
        <w:rPr>
          <w:color w:val="000000"/>
          <w:lang w:val="el-GR"/>
        </w:rPr>
        <w:t>Για τη συμμετοχή στο</w:t>
      </w:r>
      <w:r w:rsidR="00D47563" w:rsidRPr="00B356C7">
        <w:rPr>
          <w:color w:val="000000"/>
          <w:lang w:val="el-GR"/>
        </w:rPr>
        <w:t>ν</w:t>
      </w:r>
      <w:r w:rsidRPr="00B356C7">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356C7">
        <w:rPr>
          <w:color w:val="000000"/>
          <w:lang w:val="el-GR"/>
        </w:rPr>
        <w:t>πάροχο</w:t>
      </w:r>
      <w:proofErr w:type="spellEnd"/>
      <w:r w:rsidRPr="00B356C7">
        <w:rPr>
          <w:color w:val="000000"/>
          <w:lang w:val="el-GR"/>
        </w:rPr>
        <w:t xml:space="preserve"> υπηρεσιών πιστοποίησης, ο οποίος περιλαμβάνεται στον κατάλογο </w:t>
      </w:r>
      <w:proofErr w:type="spellStart"/>
      <w:r w:rsidRPr="00B356C7">
        <w:rPr>
          <w:color w:val="000000"/>
          <w:lang w:val="el-GR"/>
        </w:rPr>
        <w:t>εμπίστευσης</w:t>
      </w:r>
      <w:proofErr w:type="spellEnd"/>
      <w:r w:rsidRPr="00B356C7">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B356C7" w:rsidRDefault="000F0E29" w:rsidP="00D472F0">
      <w:pPr>
        <w:rPr>
          <w:lang w:val="el-GR"/>
        </w:rPr>
      </w:pPr>
      <w:bookmarkStart w:id="221" w:name="_Toc97194300"/>
    </w:p>
    <w:p w14:paraId="72290D97" w14:textId="1C0B35FA" w:rsidR="004B759E" w:rsidRPr="00B356C7" w:rsidRDefault="000F0E29" w:rsidP="00D472F0">
      <w:pPr>
        <w:rPr>
          <w:lang w:val="el-GR"/>
        </w:rPr>
      </w:pPr>
      <w:r w:rsidRPr="00B356C7">
        <w:rPr>
          <w:b/>
          <w:bCs/>
          <w:lang w:val="el-GR"/>
        </w:rPr>
        <w:t>2.4.2.2</w:t>
      </w:r>
      <w:r w:rsidRPr="00B356C7">
        <w:rPr>
          <w:lang w:val="el-GR"/>
        </w:rPr>
        <w:t xml:space="preserve"> </w:t>
      </w:r>
      <w:r w:rsidR="00893B0F" w:rsidRPr="00B356C7">
        <w:rPr>
          <w:lang w:val="el-GR"/>
        </w:rPr>
        <w:t xml:space="preserve">Ο χρόνος υποβολής της προσφοράς </w:t>
      </w:r>
      <w:r w:rsidR="004B759E" w:rsidRPr="00B356C7">
        <w:rPr>
          <w:lang w:val="el-GR"/>
        </w:rPr>
        <w:t xml:space="preserve">μέσω του ΕΣΗΔΗΣ βεβαιώνεται αυτόματα από το ΕΣΗΔΗΣ με υπηρεσίες </w:t>
      </w:r>
      <w:proofErr w:type="spellStart"/>
      <w:r w:rsidR="004B759E" w:rsidRPr="00B356C7">
        <w:rPr>
          <w:lang w:val="el-GR"/>
        </w:rPr>
        <w:t>χρονοσήμανσης</w:t>
      </w:r>
      <w:proofErr w:type="spellEnd"/>
      <w:r w:rsidR="004B759E" w:rsidRPr="00B356C7">
        <w:rPr>
          <w:lang w:val="el-GR"/>
        </w:rPr>
        <w:t>, σύμφωνα με τα οριζόμενα στο άρθρο 37</w:t>
      </w:r>
      <w:r w:rsidR="004B759E" w:rsidRPr="00B356C7">
        <w:rPr>
          <w:rFonts w:cs="Arial"/>
          <w:lang w:val="el-GR"/>
        </w:rPr>
        <w:t xml:space="preserve"> </w:t>
      </w:r>
      <w:r w:rsidR="004B759E" w:rsidRPr="00B356C7">
        <w:rPr>
          <w:lang w:val="el-GR"/>
        </w:rPr>
        <w:t>του ν. 4412/2016 και τις διατάξεις του άρθρου 10 της ως άνω κοινής υπουργικής απόφασης.</w:t>
      </w:r>
      <w:bookmarkEnd w:id="221"/>
    </w:p>
    <w:p w14:paraId="2BFB3CEA" w14:textId="77777777" w:rsidR="004B759E" w:rsidRPr="00B356C7" w:rsidRDefault="004B759E" w:rsidP="004B759E">
      <w:pPr>
        <w:spacing w:after="0"/>
        <w:rPr>
          <w:lang w:val="el-GR"/>
        </w:rPr>
      </w:pPr>
      <w:r w:rsidRPr="00B356C7">
        <w:rPr>
          <w:lang w:val="el-GR"/>
        </w:rPr>
        <w:t xml:space="preserve">Μετά την παρέλευση της καταληκτικής ημερομηνίας και ώρας, δεν υπάρχει η δυνατότητα υποβολής προσφοράς στο ΕΣΗΔΗΣ. </w:t>
      </w:r>
      <w:r w:rsidRPr="00B356C7">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B356C7" w:rsidRDefault="004B759E" w:rsidP="00821852">
      <w:pPr>
        <w:rPr>
          <w:lang w:val="el-GR"/>
        </w:rPr>
      </w:pPr>
    </w:p>
    <w:p w14:paraId="03BBDB50" w14:textId="77777777" w:rsidR="000F0E29" w:rsidRPr="00B356C7" w:rsidRDefault="000F0E29" w:rsidP="00D472F0">
      <w:pPr>
        <w:rPr>
          <w:lang w:val="el-GR"/>
        </w:rPr>
      </w:pPr>
      <w:bookmarkStart w:id="222" w:name="_Toc74566865"/>
      <w:bookmarkStart w:id="223" w:name="_Toc97194301"/>
      <w:bookmarkEnd w:id="222"/>
    </w:p>
    <w:p w14:paraId="5865AACC" w14:textId="5E87BD3D" w:rsidR="004B759E" w:rsidRPr="00B356C7" w:rsidRDefault="000F0E29" w:rsidP="00D472F0">
      <w:pPr>
        <w:rPr>
          <w:lang w:val="el-GR"/>
        </w:rPr>
      </w:pPr>
      <w:r w:rsidRPr="00B356C7">
        <w:rPr>
          <w:b/>
          <w:bCs/>
          <w:lang w:val="el-GR"/>
        </w:rPr>
        <w:t>2.4.2.3</w:t>
      </w:r>
      <w:r w:rsidRPr="00B356C7">
        <w:rPr>
          <w:lang w:val="el-GR"/>
        </w:rPr>
        <w:t xml:space="preserve"> </w:t>
      </w:r>
      <w:r w:rsidR="004B759E" w:rsidRPr="00B356C7">
        <w:rPr>
          <w:lang w:val="el-GR"/>
        </w:rPr>
        <w:t>Οι οικονομικοί φορείς υποβάλλουν με την προσφορά τους τα ακόλουθα</w:t>
      </w:r>
      <w:r w:rsidR="00CA3957" w:rsidRPr="00B356C7">
        <w:rPr>
          <w:lang w:val="el-GR"/>
        </w:rPr>
        <w:t>,</w:t>
      </w:r>
      <w:r w:rsidR="004B759E" w:rsidRPr="00B356C7">
        <w:rPr>
          <w:lang w:val="el-GR"/>
        </w:rPr>
        <w:t xml:space="preserve"> σύμφωνα με τις διατάξεις του άρθρου 13 της Κ.Υ.Α. ΕΣΗΔΗΣ Προμήθειες και Υπηρεσίες:</w:t>
      </w:r>
      <w:bookmarkEnd w:id="223"/>
      <w:r w:rsidR="004B759E" w:rsidRPr="00B356C7">
        <w:rPr>
          <w:lang w:val="el-GR"/>
        </w:rPr>
        <w:t xml:space="preserve"> </w:t>
      </w:r>
    </w:p>
    <w:p w14:paraId="4F563BCF" w14:textId="1966FBF2" w:rsidR="004B759E" w:rsidRPr="00B356C7" w:rsidRDefault="004B759E" w:rsidP="004B759E">
      <w:pPr>
        <w:rPr>
          <w:lang w:val="el-GR"/>
        </w:rPr>
      </w:pPr>
      <w:r w:rsidRPr="00B356C7">
        <w:rPr>
          <w:lang w:val="el-GR"/>
        </w:rPr>
        <w:t>(α) έναν ηλεκτρονικό (</w:t>
      </w:r>
      <w:proofErr w:type="spellStart"/>
      <w:r w:rsidRPr="00B356C7">
        <w:rPr>
          <w:lang w:val="el-GR"/>
        </w:rPr>
        <w:t>υπο</w:t>
      </w:r>
      <w:proofErr w:type="spellEnd"/>
      <w:r w:rsidRPr="00B356C7">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B356C7">
        <w:rPr>
          <w:lang w:val="el-GR"/>
        </w:rPr>
        <w:t xml:space="preserve"> </w:t>
      </w:r>
      <w:r w:rsidRPr="00B356C7">
        <w:rPr>
          <w:lang w:val="el-GR"/>
        </w:rPr>
        <w:t>σύμφωνα με τις διατάξεις της κείμενης νομοθεσίας και την παρούσα.</w:t>
      </w:r>
    </w:p>
    <w:p w14:paraId="3A415D06" w14:textId="77777777" w:rsidR="004B759E" w:rsidRPr="00B356C7" w:rsidRDefault="004B759E" w:rsidP="004B759E">
      <w:pPr>
        <w:rPr>
          <w:lang w:val="el-GR"/>
        </w:rPr>
      </w:pPr>
      <w:r w:rsidRPr="00B356C7">
        <w:rPr>
          <w:lang w:val="el-GR"/>
        </w:rPr>
        <w:t>(β) έναν ηλεκτρονικό (</w:t>
      </w:r>
      <w:proofErr w:type="spellStart"/>
      <w:r w:rsidRPr="00B356C7">
        <w:rPr>
          <w:lang w:val="el-GR"/>
        </w:rPr>
        <w:t>υπο</w:t>
      </w:r>
      <w:proofErr w:type="spellEnd"/>
      <w:r w:rsidRPr="00B356C7">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Pr="00B356C7" w:rsidRDefault="004B759E" w:rsidP="004B759E">
      <w:pPr>
        <w:rPr>
          <w:lang w:val="el-GR"/>
        </w:rPr>
      </w:pPr>
      <w:r w:rsidRPr="00B356C7">
        <w:rPr>
          <w:lang w:val="el-GR"/>
        </w:rPr>
        <w:t>Από τον Οικονομικό Φορέα σημαίνονται, με χρήση της</w:t>
      </w:r>
      <w:r w:rsidR="00DF776D" w:rsidRPr="00B356C7">
        <w:rPr>
          <w:lang w:val="el-GR"/>
        </w:rPr>
        <w:t xml:space="preserve"> </w:t>
      </w:r>
      <w:r w:rsidRPr="00B356C7">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B356C7" w:rsidRDefault="00AA2F17" w:rsidP="004B759E">
      <w:pPr>
        <w:rPr>
          <w:lang w:val="el-GR"/>
        </w:rPr>
      </w:pPr>
      <w:r w:rsidRPr="00B356C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B356C7" w:rsidRDefault="00D472F0" w:rsidP="000F0E29">
      <w:pPr>
        <w:rPr>
          <w:lang w:val="el-GR"/>
        </w:rPr>
      </w:pPr>
      <w:bookmarkStart w:id="224" w:name="_Ref75869622"/>
      <w:bookmarkStart w:id="225" w:name="_Toc97194302"/>
    </w:p>
    <w:p w14:paraId="5C483A6C" w14:textId="6E2B1D13" w:rsidR="00201A77" w:rsidRPr="00B356C7" w:rsidRDefault="000F0E29" w:rsidP="00D472F0">
      <w:pPr>
        <w:rPr>
          <w:lang w:val="el-GR"/>
        </w:rPr>
      </w:pPr>
      <w:r w:rsidRPr="00B356C7">
        <w:rPr>
          <w:b/>
          <w:bCs/>
          <w:lang w:val="el-GR"/>
        </w:rPr>
        <w:t>2.4.2.4</w:t>
      </w:r>
      <w:r w:rsidRPr="00B356C7">
        <w:rPr>
          <w:lang w:val="el-GR"/>
        </w:rPr>
        <w:t xml:space="preserve"> </w:t>
      </w:r>
      <w:r w:rsidR="00486D17" w:rsidRPr="00B356C7">
        <w:rPr>
          <w:lang w:val="el-GR"/>
        </w:rPr>
        <w:t xml:space="preserve">Εφόσον οι Οικονομικοί Φορείς καταχωρίσουν τα σχετικά στοιχεία, </w:t>
      </w:r>
      <w:proofErr w:type="spellStart"/>
      <w:r w:rsidR="00486D17" w:rsidRPr="00B356C7">
        <w:rPr>
          <w:lang w:val="el-GR"/>
        </w:rPr>
        <w:t>μεταδεδομένα</w:t>
      </w:r>
      <w:proofErr w:type="spellEnd"/>
      <w:r w:rsidR="00486D17" w:rsidRPr="00B356C7">
        <w:rPr>
          <w:lang w:val="el-GR"/>
        </w:rPr>
        <w:t xml:space="preserve"> και συνημμένα ηλεκτρονικά αρχεία που</w:t>
      </w:r>
      <w:r w:rsidR="00DF776D" w:rsidRPr="00B356C7">
        <w:rPr>
          <w:lang w:val="el-GR"/>
        </w:rPr>
        <w:t xml:space="preserve"> </w:t>
      </w:r>
      <w:r w:rsidR="00486D17" w:rsidRPr="00B356C7">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sidRPr="00B356C7">
        <w:rPr>
          <w:lang w:val="el-GR"/>
        </w:rPr>
        <w:t xml:space="preserve"> </w:t>
      </w:r>
      <w:r w:rsidR="00486D17" w:rsidRPr="00B356C7">
        <w:rPr>
          <w:lang w:val="el-GR"/>
        </w:rPr>
        <w:t xml:space="preserve">εξάγουν αναφορές (εκτυπώσεις) σε μορφή ηλεκτρονικών αρχείων με </w:t>
      </w:r>
      <w:proofErr w:type="spellStart"/>
      <w:r w:rsidR="00486D17" w:rsidRPr="00B356C7">
        <w:rPr>
          <w:lang w:val="el-GR"/>
        </w:rPr>
        <w:t>μορφότυπο</w:t>
      </w:r>
      <w:proofErr w:type="spellEnd"/>
      <w:r w:rsidR="00486D17" w:rsidRPr="00B356C7">
        <w:rPr>
          <w:lang w:val="el-GR"/>
        </w:rPr>
        <w:t xml:space="preserve"> PDF, τα οποία</w:t>
      </w:r>
      <w:r w:rsidR="00DF776D" w:rsidRPr="00B356C7">
        <w:rPr>
          <w:lang w:val="el-GR"/>
        </w:rPr>
        <w:t xml:space="preserve"> </w:t>
      </w:r>
      <w:r w:rsidR="00486D17" w:rsidRPr="00B356C7">
        <w:rPr>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B356C7">
        <w:rPr>
          <w:lang w:val="el-GR"/>
        </w:rPr>
        <w:t>υποφακέλους</w:t>
      </w:r>
      <w:proofErr w:type="spellEnd"/>
      <w:r w:rsidR="00486D17" w:rsidRPr="00B356C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B356C7">
        <w:rPr>
          <w:lang w:val="el-GR"/>
        </w:rPr>
        <w:t>υποφακέλο</w:t>
      </w:r>
      <w:proofErr w:type="spellEnd"/>
      <w:r w:rsidR="00DF776D" w:rsidRPr="00B356C7">
        <w:rPr>
          <w:lang w:val="el-GR"/>
        </w:rPr>
        <w:t xml:space="preserve"> </w:t>
      </w:r>
      <w:r w:rsidR="00486D17" w:rsidRPr="00B356C7">
        <w:rPr>
          <w:lang w:val="el-GR"/>
        </w:rPr>
        <w:t>ξεχωριστά, από τη στιγμή που έχει ολοκληρωθεί η καταχώριση των στοιχείων σε αυτόν</w:t>
      </w:r>
      <w:r w:rsidR="00486D17" w:rsidRPr="00B356C7">
        <w:rPr>
          <w:vertAlign w:val="superscript"/>
          <w:lang w:val="el-GR"/>
        </w:rPr>
        <w:footnoteReference w:id="12"/>
      </w:r>
      <w:r w:rsidR="00486D17" w:rsidRPr="00B356C7">
        <w:rPr>
          <w:lang w:val="el-GR"/>
        </w:rPr>
        <w:t>.</w:t>
      </w:r>
      <w:r w:rsidR="00DF776D" w:rsidRPr="00B356C7">
        <w:rPr>
          <w:lang w:val="el-GR"/>
        </w:rPr>
        <w:t xml:space="preserve"> </w:t>
      </w:r>
      <w:bookmarkStart w:id="226" w:name="_Toc74566867"/>
      <w:bookmarkStart w:id="227" w:name="_Toc74566868"/>
      <w:bookmarkStart w:id="228" w:name="_Toc74566869"/>
      <w:bookmarkStart w:id="229" w:name="_Toc74566870"/>
      <w:bookmarkEnd w:id="226"/>
      <w:bookmarkEnd w:id="227"/>
      <w:bookmarkEnd w:id="228"/>
      <w:bookmarkEnd w:id="229"/>
      <w:r w:rsidR="00893B0F" w:rsidRPr="00B356C7">
        <w:rPr>
          <w:lang w:val="el-GR"/>
        </w:rPr>
        <w:t>Οι οικονομικοί φορείς συντάσσουν την τεχνική και οικονομική τους προσφορά</w:t>
      </w:r>
      <w:r w:rsidR="00CA1F25" w:rsidRPr="00B356C7">
        <w:rPr>
          <w:lang w:val="el-GR"/>
        </w:rPr>
        <w:t xml:space="preserve"> σύμφωνα με τις απαιτήσεις της παρούσας </w:t>
      </w:r>
      <w:r w:rsidR="004255F2" w:rsidRPr="00B356C7">
        <w:rPr>
          <w:lang w:val="el-GR"/>
        </w:rPr>
        <w:t>ΠΑΡΑΡΤΗΜΑ V – Υπόδειγμα Τεχνικής Προσφοράς</w:t>
      </w:r>
      <w:r w:rsidR="00AE32CA" w:rsidRPr="00B356C7">
        <w:rPr>
          <w:lang w:val="el-GR"/>
        </w:rPr>
        <w:t xml:space="preserve"> &amp; </w:t>
      </w:r>
      <w:r w:rsidR="004255F2" w:rsidRPr="00B356C7">
        <w:rPr>
          <w:lang w:val="el-GR"/>
        </w:rPr>
        <w:t>ΠΑΡΑΡΤΗΜΑ VI – Υπόδειγμα Οικονομικής Προσφοράς</w:t>
      </w:r>
      <w:r w:rsidR="00E1337D" w:rsidRPr="00B356C7">
        <w:rPr>
          <w:i/>
          <w:iCs/>
          <w:lang w:val="el-GR"/>
        </w:rPr>
        <w:t xml:space="preserve"> </w:t>
      </w:r>
      <w:r w:rsidR="00201A77" w:rsidRPr="00B356C7">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4"/>
      <w:bookmarkEnd w:id="225"/>
    </w:p>
    <w:p w14:paraId="6AB25FD5" w14:textId="77777777" w:rsidR="00FC039B" w:rsidRPr="00B356C7" w:rsidRDefault="00FC039B" w:rsidP="00FC039B">
      <w:pPr>
        <w:rPr>
          <w:lang w:val="el-GR"/>
        </w:rPr>
      </w:pPr>
    </w:p>
    <w:p w14:paraId="54173B71" w14:textId="4498F62B" w:rsidR="004E36A7" w:rsidRPr="00B356C7" w:rsidRDefault="000F0E29" w:rsidP="00D472F0">
      <w:pPr>
        <w:rPr>
          <w:lang w:val="el-GR"/>
        </w:rPr>
      </w:pPr>
      <w:bookmarkStart w:id="230" w:name="_Toc74566872"/>
      <w:bookmarkStart w:id="231" w:name="_Toc74566873"/>
      <w:bookmarkStart w:id="232" w:name="_Toc97194304"/>
      <w:bookmarkEnd w:id="230"/>
      <w:bookmarkEnd w:id="231"/>
      <w:r w:rsidRPr="00B356C7">
        <w:rPr>
          <w:b/>
          <w:bCs/>
          <w:lang w:val="el-GR"/>
        </w:rPr>
        <w:lastRenderedPageBreak/>
        <w:t>2.4.2.5</w:t>
      </w:r>
      <w:r w:rsidRPr="00B356C7">
        <w:rPr>
          <w:lang w:val="el-GR"/>
        </w:rPr>
        <w:t xml:space="preserve"> </w:t>
      </w:r>
      <w:r w:rsidR="004E36A7" w:rsidRPr="00B356C7">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B356C7">
        <w:rPr>
          <w:lang w:val="el-GR"/>
        </w:rPr>
        <w:t>υπο</w:t>
      </w:r>
      <w:proofErr w:type="spellEnd"/>
      <w:r w:rsidR="004E36A7" w:rsidRPr="00B356C7">
        <w:rPr>
          <w:lang w:val="el-GR"/>
        </w:rPr>
        <w:t>)φακέλους μέσω του Υποσυστήματος, ως εξής :</w:t>
      </w:r>
      <w:bookmarkEnd w:id="232"/>
    </w:p>
    <w:p w14:paraId="1A503652" w14:textId="77777777" w:rsidR="004E36A7" w:rsidRPr="00B356C7" w:rsidRDefault="004E36A7" w:rsidP="004E36A7">
      <w:pPr>
        <w:rPr>
          <w:color w:val="000000"/>
          <w:lang w:val="el-GR"/>
        </w:rPr>
      </w:pPr>
      <w:bookmarkStart w:id="233" w:name="_Hlk71366084"/>
      <w:r w:rsidRPr="00B356C7">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B356C7" w:rsidRDefault="004E36A7" w:rsidP="004E36A7">
      <w:pPr>
        <w:rPr>
          <w:color w:val="000000"/>
          <w:lang w:val="el-GR"/>
        </w:rPr>
      </w:pPr>
      <w:r w:rsidRPr="00B356C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B356C7">
        <w:rPr>
          <w:color w:val="000000"/>
          <w:lang w:val="en-US"/>
        </w:rPr>
        <w:t>e</w:t>
      </w:r>
      <w:r w:rsidRPr="00B356C7">
        <w:rPr>
          <w:color w:val="000000"/>
          <w:lang w:val="el-GR"/>
        </w:rPr>
        <w:t>-</w:t>
      </w:r>
      <w:r w:rsidRPr="00B356C7">
        <w:rPr>
          <w:color w:val="000000"/>
          <w:lang w:val="en-US"/>
        </w:rPr>
        <w:t>Apostille</w:t>
      </w:r>
      <w:r w:rsidRPr="00B356C7">
        <w:rPr>
          <w:color w:val="000000"/>
          <w:lang w:val="el-GR"/>
        </w:rPr>
        <w:t xml:space="preserve"> </w:t>
      </w:r>
    </w:p>
    <w:p w14:paraId="5369132F" w14:textId="77777777" w:rsidR="004E36A7" w:rsidRPr="00B356C7" w:rsidRDefault="004E36A7" w:rsidP="004E36A7">
      <w:pPr>
        <w:rPr>
          <w:color w:val="000000"/>
          <w:lang w:val="el-GR"/>
        </w:rPr>
      </w:pPr>
      <w:r w:rsidRPr="00B356C7">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B356C7" w:rsidRDefault="004E36A7" w:rsidP="004E36A7">
      <w:pPr>
        <w:rPr>
          <w:color w:val="000000"/>
          <w:lang w:val="el-GR"/>
        </w:rPr>
      </w:pPr>
      <w:r w:rsidRPr="00B356C7">
        <w:rPr>
          <w:color w:val="000000"/>
          <w:lang w:val="el-GR"/>
        </w:rPr>
        <w:t>γ) είτε του άρθρου 11 του ν. 2690/1999 (Α΄ 45),</w:t>
      </w:r>
      <w:r w:rsidRPr="00B356C7">
        <w:rPr>
          <w:rStyle w:val="ab"/>
          <w:color w:val="000000"/>
          <w:lang w:val="el-GR"/>
        </w:rPr>
        <w:t xml:space="preserve"> </w:t>
      </w:r>
    </w:p>
    <w:p w14:paraId="259D0117" w14:textId="3DC4E02A" w:rsidR="004E36A7" w:rsidRPr="00B356C7" w:rsidRDefault="004E36A7" w:rsidP="004E36A7">
      <w:pPr>
        <w:rPr>
          <w:color w:val="000000"/>
          <w:lang w:val="el-GR"/>
        </w:rPr>
      </w:pPr>
      <w:r w:rsidRPr="00B356C7">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sidRPr="00B356C7">
        <w:rPr>
          <w:color w:val="000000"/>
          <w:lang w:val="el-GR"/>
        </w:rPr>
        <w:t xml:space="preserve"> </w:t>
      </w:r>
    </w:p>
    <w:p w14:paraId="133FA60D" w14:textId="77777777" w:rsidR="004E36A7" w:rsidRPr="00B356C7" w:rsidRDefault="004E36A7" w:rsidP="004E36A7">
      <w:pPr>
        <w:rPr>
          <w:color w:val="000000"/>
          <w:lang w:val="el-GR"/>
        </w:rPr>
      </w:pPr>
      <w:r w:rsidRPr="00B356C7">
        <w:rPr>
          <w:color w:val="000000"/>
          <w:lang w:val="el-GR"/>
        </w:rPr>
        <w:t xml:space="preserve">ε) είτε της παρ. 8 του άρθρου 92 του ν. 4412/2016, περί </w:t>
      </w:r>
      <w:proofErr w:type="spellStart"/>
      <w:r w:rsidRPr="00B356C7">
        <w:rPr>
          <w:color w:val="000000"/>
          <w:lang w:val="el-GR"/>
        </w:rPr>
        <w:t>συνυποβολής</w:t>
      </w:r>
      <w:proofErr w:type="spellEnd"/>
      <w:r w:rsidRPr="00B356C7">
        <w:rPr>
          <w:color w:val="000000"/>
          <w:lang w:val="el-GR"/>
        </w:rPr>
        <w:t xml:space="preserve"> υπεύθυνης δήλωσης στην περίπτωση απλής φωτοτυπίας ιδιωτικών εγγράφων. </w:t>
      </w:r>
    </w:p>
    <w:p w14:paraId="0BD205C6" w14:textId="77777777" w:rsidR="004E36A7" w:rsidRPr="00B356C7" w:rsidRDefault="004E36A7" w:rsidP="004E36A7">
      <w:pPr>
        <w:rPr>
          <w:color w:val="000000"/>
          <w:lang w:val="el-GR"/>
        </w:rPr>
      </w:pPr>
      <w:r w:rsidRPr="00B356C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B356C7" w:rsidRDefault="004E36A7" w:rsidP="004E36A7">
      <w:pPr>
        <w:spacing w:after="144"/>
        <w:rPr>
          <w:b/>
          <w:strike/>
          <w:color w:val="000000"/>
          <w:lang w:val="el-GR"/>
        </w:rPr>
      </w:pPr>
      <w:r w:rsidRPr="00B356C7">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B356C7">
        <w:rPr>
          <w:color w:val="000000"/>
          <w:lang w:val="el-GR"/>
        </w:rPr>
        <w:t>μορφότυπο</w:t>
      </w:r>
      <w:proofErr w:type="spellEnd"/>
      <w:r w:rsidRPr="00B356C7">
        <w:rPr>
          <w:color w:val="000000"/>
          <w:lang w:val="el-GR"/>
        </w:rPr>
        <w:t xml:space="preserve"> PDF</w:t>
      </w:r>
      <w:r w:rsidRPr="00B356C7">
        <w:rPr>
          <w:b/>
          <w:color w:val="000000"/>
          <w:lang w:val="el-GR"/>
        </w:rPr>
        <w:t xml:space="preserve">. </w:t>
      </w:r>
      <w:bookmarkEnd w:id="233"/>
    </w:p>
    <w:p w14:paraId="5383EF47" w14:textId="77777777" w:rsidR="000674D2" w:rsidRPr="00B356C7" w:rsidRDefault="000674D2" w:rsidP="000674D2">
      <w:pPr>
        <w:rPr>
          <w:lang w:val="el-GR"/>
        </w:rPr>
      </w:pPr>
      <w:r w:rsidRPr="00B356C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B356C7">
        <w:rPr>
          <w:lang w:val="el-GR"/>
        </w:rPr>
        <w:t>ούς</w:t>
      </w:r>
      <w:proofErr w:type="spellEnd"/>
      <w:r w:rsidRPr="00B356C7">
        <w:rPr>
          <w:lang w:val="el-GR"/>
        </w:rPr>
        <w:t xml:space="preserve"> φάκελο-</w:t>
      </w:r>
      <w:proofErr w:type="spellStart"/>
      <w:r w:rsidRPr="00B356C7">
        <w:rPr>
          <w:lang w:val="el-GR"/>
        </w:rPr>
        <w:t>ους</w:t>
      </w:r>
      <w:proofErr w:type="spellEnd"/>
      <w:r w:rsidRPr="00B356C7">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B356C7">
        <w:rPr>
          <w:rFonts w:ascii="Times New Roman" w:eastAsia="Calibri" w:hAnsi="Times New Roman" w:cs="Times New Roman"/>
          <w:lang w:val="el-GR" w:eastAsia="el-GR"/>
        </w:rPr>
        <w:t xml:space="preserve"> </w:t>
      </w:r>
      <w:r w:rsidRPr="00B356C7">
        <w:rPr>
          <w:lang w:val="el-GR"/>
        </w:rPr>
        <w:t>Τέτοια στοιχεία και δικαιολογητικά ενδεικτικά είναι :</w:t>
      </w:r>
    </w:p>
    <w:p w14:paraId="077F5026" w14:textId="77777777" w:rsidR="000674D2" w:rsidRPr="00B356C7" w:rsidRDefault="000674D2" w:rsidP="000674D2">
      <w:pPr>
        <w:rPr>
          <w:lang w:val="el-GR"/>
        </w:rPr>
      </w:pPr>
      <w:r w:rsidRPr="00B356C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B356C7" w:rsidRDefault="000674D2" w:rsidP="000674D2">
      <w:pPr>
        <w:rPr>
          <w:lang w:val="el-GR"/>
        </w:rPr>
      </w:pPr>
      <w:r w:rsidRPr="00B356C7">
        <w:rPr>
          <w:lang w:val="el-GR"/>
        </w:rPr>
        <w:t xml:space="preserve">β) αυτά που δεν υπάγονται στις διατάξεις του άρθρου 11 παρ. 2 του ν. 2690/1999, </w:t>
      </w:r>
    </w:p>
    <w:p w14:paraId="3D6835B7" w14:textId="40E4485A" w:rsidR="000674D2" w:rsidRPr="00B356C7" w:rsidRDefault="000674D2" w:rsidP="000674D2">
      <w:pPr>
        <w:rPr>
          <w:lang w:val="el-GR"/>
        </w:rPr>
      </w:pPr>
      <w:r w:rsidRPr="00B356C7">
        <w:rPr>
          <w:lang w:val="el-GR"/>
        </w:rPr>
        <w:t>γ) ιδιωτικά έγγραφα τα οποία δεν</w:t>
      </w:r>
      <w:r w:rsidR="00DF776D" w:rsidRPr="00B356C7">
        <w:rPr>
          <w:lang w:val="el-GR"/>
        </w:rPr>
        <w:t xml:space="preserve"> </w:t>
      </w:r>
      <w:r w:rsidRPr="00B356C7">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B356C7" w:rsidRDefault="000674D2" w:rsidP="000674D2">
      <w:pPr>
        <w:rPr>
          <w:lang w:val="el-GR"/>
        </w:rPr>
      </w:pPr>
      <w:r w:rsidRPr="00B356C7">
        <w:rPr>
          <w:lang w:val="el-GR"/>
        </w:rPr>
        <w:t>δ) τα αλλοδαπά δημόσια έντυπα έγγραφα που φέρουν την επισημείωση της Χάγης (</w:t>
      </w:r>
      <w:proofErr w:type="spellStart"/>
      <w:r w:rsidRPr="00B356C7">
        <w:rPr>
          <w:lang w:val="el-GR"/>
        </w:rPr>
        <w:t>Apostille</w:t>
      </w:r>
      <w:proofErr w:type="spellEnd"/>
      <w:r w:rsidRPr="00B356C7">
        <w:rPr>
          <w:lang w:val="el-GR"/>
        </w:rPr>
        <w:t>), ή προξενική θεώρηση και δεν έχουν επικυρωθεί</w:t>
      </w:r>
      <w:r w:rsidR="00DF776D" w:rsidRPr="00B356C7">
        <w:rPr>
          <w:lang w:val="el-GR"/>
        </w:rPr>
        <w:t xml:space="preserve"> </w:t>
      </w:r>
      <w:r w:rsidRPr="00B356C7">
        <w:rPr>
          <w:lang w:val="el-GR"/>
        </w:rPr>
        <w:t xml:space="preserve">από δικηγόρο. </w:t>
      </w:r>
    </w:p>
    <w:p w14:paraId="24870129" w14:textId="77777777" w:rsidR="000674D2" w:rsidRPr="00B356C7" w:rsidRDefault="000674D2" w:rsidP="000674D2">
      <w:pPr>
        <w:rPr>
          <w:lang w:val="el-GR"/>
        </w:rPr>
      </w:pPr>
      <w:r w:rsidRPr="00B356C7">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Pr="00B356C7" w:rsidRDefault="000674D2" w:rsidP="000674D2">
      <w:pPr>
        <w:rPr>
          <w:lang w:val="el-GR"/>
        </w:rPr>
      </w:pPr>
      <w:r w:rsidRPr="00B356C7">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B356C7">
        <w:rPr>
          <w:lang w:val="el-GR"/>
        </w:rPr>
        <w:t>Apostille</w:t>
      </w:r>
      <w:proofErr w:type="spellEnd"/>
      <w:r w:rsidRPr="00B356C7">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w:t>
      </w:r>
      <w:r w:rsidRPr="00B356C7">
        <w:rPr>
          <w:lang w:val="el-GR"/>
        </w:rPr>
        <w:lastRenderedPageBreak/>
        <w:t>2016/1191 για την απλούστευση των απαιτήσεων για την υποβολή ορισμένων δημοσίων εγγράφων στην ΕΕ, όπως, ενδεικτικά,</w:t>
      </w:r>
      <w:r w:rsidR="00DF776D" w:rsidRPr="00B356C7">
        <w:rPr>
          <w:lang w:val="el-GR"/>
        </w:rPr>
        <w:t xml:space="preserve"> </w:t>
      </w:r>
      <w:r w:rsidRPr="00B356C7">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77777777" w:rsidR="000674D2" w:rsidRPr="00B356C7" w:rsidRDefault="000674D2" w:rsidP="000674D2">
      <w:pPr>
        <w:rPr>
          <w:lang w:val="el-GR"/>
        </w:rPr>
      </w:pPr>
      <w:r w:rsidRPr="00B356C7">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B356C7" w:rsidRDefault="000674D2" w:rsidP="000674D2">
      <w:pPr>
        <w:rPr>
          <w:lang w:val="el-GR"/>
        </w:rPr>
      </w:pPr>
      <w:r w:rsidRPr="00B356C7">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sidRPr="00B356C7">
        <w:rPr>
          <w:lang w:val="el-GR"/>
        </w:rPr>
        <w:t xml:space="preserve"> </w:t>
      </w:r>
    </w:p>
    <w:p w14:paraId="7EA32B14" w14:textId="77777777" w:rsidR="000674D2" w:rsidRPr="00B356C7" w:rsidRDefault="000674D2" w:rsidP="000674D2">
      <w:pPr>
        <w:rPr>
          <w:lang w:val="el-GR"/>
        </w:rPr>
      </w:pPr>
      <w:r w:rsidRPr="00B356C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AD51686" w:rsidR="000674D2" w:rsidRPr="00B356C7" w:rsidRDefault="000674D2" w:rsidP="000674D2">
      <w:pPr>
        <w:rPr>
          <w:color w:val="00B050"/>
          <w:lang w:val="el-GR"/>
        </w:rPr>
      </w:pPr>
      <w:r w:rsidRPr="00B356C7">
        <w:rPr>
          <w:lang w:val="el-GR"/>
        </w:rPr>
        <w:t xml:space="preserve"> Στην περίπτωση που επιλεγεί η αποστολή του φακέλου της εγγύησης συμμετοχής ταχυδρομικώς,</w:t>
      </w:r>
      <w:r w:rsidR="00DF776D" w:rsidRPr="00B356C7">
        <w:rPr>
          <w:lang w:val="el-GR"/>
        </w:rPr>
        <w:t xml:space="preserve"> </w:t>
      </w:r>
      <w:r w:rsidRPr="00B356C7">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DF776D" w:rsidRPr="00B356C7">
        <w:rPr>
          <w:lang w:val="el-GR"/>
        </w:rPr>
        <w:t xml:space="preserve"> </w:t>
      </w:r>
      <w:r w:rsidRPr="00B356C7">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B356C7" w:rsidRDefault="00CA1F25">
      <w:pPr>
        <w:rPr>
          <w:i/>
          <w:iCs/>
          <w:color w:val="5B9BD5"/>
          <w:lang w:val="el-GR"/>
        </w:rPr>
      </w:pPr>
    </w:p>
    <w:p w14:paraId="27769C73" w14:textId="77777777" w:rsidR="008338F0" w:rsidRPr="00B356C7" w:rsidRDefault="003355E7" w:rsidP="005A1609">
      <w:pPr>
        <w:pStyle w:val="30"/>
        <w:ind w:left="709" w:hanging="709"/>
        <w:rPr>
          <w:lang w:val="el-GR"/>
        </w:rPr>
      </w:pPr>
      <w:bookmarkStart w:id="234" w:name="_Ref496542340"/>
      <w:bookmarkStart w:id="235" w:name="_Toc97194305"/>
      <w:bookmarkStart w:id="236" w:name="_Toc97194438"/>
      <w:bookmarkStart w:id="237" w:name="_Toc166240243"/>
      <w:r w:rsidRPr="00B356C7">
        <w:rPr>
          <w:lang w:val="el-GR"/>
        </w:rPr>
        <w:t>Περιεχόμενα Φακέλου «Δικαιολογητικά Συμμετοχής - Τεχνική Προσφορά»</w:t>
      </w:r>
      <w:bookmarkEnd w:id="234"/>
      <w:bookmarkEnd w:id="235"/>
      <w:bookmarkEnd w:id="236"/>
      <w:bookmarkEnd w:id="237"/>
      <w:r w:rsidRPr="00B356C7">
        <w:rPr>
          <w:lang w:val="el-GR"/>
        </w:rPr>
        <w:t xml:space="preserve"> </w:t>
      </w:r>
    </w:p>
    <w:p w14:paraId="0C5CAAFE" w14:textId="77777777" w:rsidR="002C7E9A" w:rsidRPr="00B356C7" w:rsidRDefault="002C7E9A" w:rsidP="0069435C">
      <w:pPr>
        <w:pStyle w:val="40"/>
        <w:rPr>
          <w:rStyle w:val="Heading4Char"/>
          <w:rFonts w:ascii="Tahoma" w:hAnsi="Tahoma" w:cs="Tahoma"/>
          <w:b/>
          <w:bCs/>
          <w:sz w:val="22"/>
        </w:rPr>
      </w:pPr>
      <w:bookmarkStart w:id="238" w:name="_Toc74566876"/>
      <w:bookmarkStart w:id="239" w:name="_Ref55324286"/>
      <w:bookmarkStart w:id="240" w:name="_Toc97194306"/>
      <w:bookmarkStart w:id="241" w:name="_Toc166240244"/>
      <w:bookmarkEnd w:id="238"/>
      <w:proofErr w:type="spellStart"/>
      <w:r w:rsidRPr="00B356C7">
        <w:rPr>
          <w:rStyle w:val="Heading4Char"/>
          <w:rFonts w:ascii="Tahoma" w:hAnsi="Tahoma" w:cs="Tahoma"/>
          <w:b/>
          <w:bCs/>
          <w:sz w:val="22"/>
        </w:rPr>
        <w:t>Δικ</w:t>
      </w:r>
      <w:proofErr w:type="spellEnd"/>
      <w:r w:rsidRPr="00B356C7">
        <w:rPr>
          <w:rStyle w:val="Heading4Char"/>
          <w:rFonts w:ascii="Tahoma" w:hAnsi="Tahoma" w:cs="Tahoma"/>
          <w:b/>
          <w:bCs/>
          <w:sz w:val="22"/>
        </w:rPr>
        <w:t xml:space="preserve">αιολογητικά </w:t>
      </w:r>
      <w:proofErr w:type="spellStart"/>
      <w:r w:rsidRPr="00B356C7">
        <w:rPr>
          <w:rStyle w:val="Heading4Char"/>
          <w:rFonts w:ascii="Tahoma" w:hAnsi="Tahoma" w:cs="Tahoma"/>
          <w:b/>
          <w:bCs/>
          <w:sz w:val="22"/>
        </w:rPr>
        <w:t>Συμμετοχής</w:t>
      </w:r>
      <w:bookmarkEnd w:id="239"/>
      <w:bookmarkEnd w:id="240"/>
      <w:bookmarkEnd w:id="241"/>
      <w:proofErr w:type="spellEnd"/>
    </w:p>
    <w:p w14:paraId="5A188320" w14:textId="2254AC43" w:rsidR="007702DC" w:rsidRPr="00B356C7" w:rsidRDefault="007702DC" w:rsidP="007702DC">
      <w:pPr>
        <w:rPr>
          <w:lang w:val="el-GR"/>
        </w:rPr>
      </w:pPr>
      <w:r w:rsidRPr="00B356C7">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Pr="00B356C7" w:rsidRDefault="007702DC" w:rsidP="002B2A14">
      <w:pPr>
        <w:ind w:left="284" w:hanging="284"/>
        <w:rPr>
          <w:lang w:val="el-GR"/>
        </w:rPr>
      </w:pPr>
      <w:r w:rsidRPr="00B356C7">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07EF107" w:rsidR="007702DC" w:rsidRPr="00B356C7" w:rsidRDefault="007702DC" w:rsidP="000C0C05">
      <w:pPr>
        <w:ind w:left="284" w:hanging="284"/>
        <w:rPr>
          <w:lang w:val="el-GR"/>
        </w:rPr>
      </w:pPr>
      <w:r w:rsidRPr="00B356C7">
        <w:rPr>
          <w:lang w:val="el-GR"/>
        </w:rPr>
        <w:t xml:space="preserve">β) </w:t>
      </w:r>
      <w:r w:rsidR="000C0C05" w:rsidRPr="00B356C7">
        <w:rPr>
          <w:lang w:val="el-GR"/>
        </w:rPr>
        <w:t>Ε</w:t>
      </w:r>
      <w:r w:rsidRPr="00B356C7">
        <w:rPr>
          <w:lang w:val="el-GR"/>
        </w:rPr>
        <w:t>γγύηση συμμετοχής, όπως προβλέπεται στο άρθρο 72 του Ν.4412/2016 και τις παραγράφους</w:t>
      </w:r>
      <w:r w:rsidR="00DF776D" w:rsidRPr="00B356C7">
        <w:rPr>
          <w:lang w:val="el-GR"/>
        </w:rPr>
        <w:t xml:space="preserve"> </w:t>
      </w:r>
      <w:bookmarkStart w:id="242" w:name="_Hlk118712722"/>
      <w:r w:rsidRPr="00B356C7">
        <w:rPr>
          <w:lang w:val="el-GR"/>
        </w:rPr>
        <w:fldChar w:fldCharType="begin"/>
      </w:r>
      <w:r w:rsidRPr="00B356C7">
        <w:rPr>
          <w:lang w:val="el-GR"/>
        </w:rPr>
        <w:instrText xml:space="preserve"> REF _Ref496624630 \r \h  \* MERGEFORMAT </w:instrText>
      </w:r>
      <w:r w:rsidRPr="00B356C7">
        <w:rPr>
          <w:lang w:val="el-GR"/>
        </w:rPr>
      </w:r>
      <w:r w:rsidRPr="00B356C7">
        <w:rPr>
          <w:lang w:val="el-GR"/>
        </w:rPr>
        <w:fldChar w:fldCharType="separate"/>
      </w:r>
      <w:r w:rsidR="00A40D20">
        <w:rPr>
          <w:cs/>
          <w:lang w:val="el-GR"/>
        </w:rPr>
        <w:t>‎</w:t>
      </w:r>
      <w:r w:rsidR="00A40D20">
        <w:rPr>
          <w:lang w:val="el-GR"/>
        </w:rPr>
        <w:t>2.1.5</w:t>
      </w:r>
      <w:r w:rsidRPr="00B356C7">
        <w:rPr>
          <w:lang w:val="el-GR"/>
        </w:rPr>
        <w:fldChar w:fldCharType="end"/>
      </w:r>
      <w:bookmarkEnd w:id="242"/>
      <w:r w:rsidRPr="00B356C7">
        <w:rPr>
          <w:lang w:val="el-GR"/>
        </w:rPr>
        <w:t xml:space="preserve"> και </w:t>
      </w:r>
      <w:r w:rsidRPr="00B356C7">
        <w:rPr>
          <w:color w:val="000000"/>
          <w:lang w:val="el-GR"/>
        </w:rPr>
        <w:fldChar w:fldCharType="begin"/>
      </w:r>
      <w:r w:rsidRPr="00B356C7">
        <w:rPr>
          <w:color w:val="000000"/>
          <w:lang w:val="el-GR"/>
        </w:rPr>
        <w:instrText xml:space="preserve"> REF _Ref496542081 \r \h  \* MERGEFORMAT </w:instrText>
      </w:r>
      <w:r w:rsidRPr="00B356C7">
        <w:rPr>
          <w:color w:val="000000"/>
          <w:lang w:val="el-GR"/>
        </w:rPr>
      </w:r>
      <w:r w:rsidRPr="00B356C7">
        <w:rPr>
          <w:color w:val="000000"/>
          <w:lang w:val="el-GR"/>
        </w:rPr>
        <w:fldChar w:fldCharType="separate"/>
      </w:r>
      <w:r w:rsidR="00A40D20">
        <w:rPr>
          <w:color w:val="000000"/>
          <w:cs/>
          <w:lang w:val="el-GR"/>
        </w:rPr>
        <w:t>‎</w:t>
      </w:r>
      <w:r w:rsidR="00A40D20">
        <w:rPr>
          <w:color w:val="000000"/>
          <w:lang w:val="el-GR"/>
        </w:rPr>
        <w:t>2.2.2</w:t>
      </w:r>
      <w:r w:rsidRPr="00B356C7">
        <w:rPr>
          <w:color w:val="000000"/>
          <w:lang w:val="el-GR"/>
        </w:rPr>
        <w:fldChar w:fldCharType="end"/>
      </w:r>
      <w:r w:rsidRPr="00B356C7">
        <w:rPr>
          <w:color w:val="000000"/>
          <w:lang w:val="el-GR"/>
        </w:rPr>
        <w:t xml:space="preserve"> </w:t>
      </w:r>
      <w:r w:rsidRPr="00B356C7">
        <w:rPr>
          <w:lang w:val="el-GR"/>
        </w:rPr>
        <w:t>αντίστοιχα της παρούσας διακήρυξης</w:t>
      </w:r>
      <w:r w:rsidR="00490F9A" w:rsidRPr="00B356C7">
        <w:rPr>
          <w:lang w:val="el-GR"/>
        </w:rPr>
        <w:t>,</w:t>
      </w:r>
      <w:r w:rsidR="00DF776D" w:rsidRPr="00B356C7">
        <w:rPr>
          <w:lang w:val="el-GR"/>
        </w:rPr>
        <w:t xml:space="preserve"> </w:t>
      </w:r>
    </w:p>
    <w:p w14:paraId="7E9FB0AF" w14:textId="1DCF8AFF" w:rsidR="00CD4F51" w:rsidRPr="00B356C7" w:rsidRDefault="00CD4F51" w:rsidP="002B2A14">
      <w:pPr>
        <w:ind w:left="284" w:hanging="284"/>
        <w:rPr>
          <w:lang w:val="el-GR"/>
        </w:rPr>
      </w:pPr>
      <w:bookmarkStart w:id="243" w:name="_Hlk118712689"/>
      <w:r w:rsidRPr="00B356C7">
        <w:rPr>
          <w:lang w:val="el-GR"/>
        </w:rPr>
        <w:t xml:space="preserve">γ) </w:t>
      </w:r>
      <w:r w:rsidR="009F688B" w:rsidRPr="00B356C7">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B356C7">
        <w:rPr>
          <w:lang w:val="el-GR"/>
        </w:rPr>
        <w:t xml:space="preserve"> </w:t>
      </w:r>
      <w:r w:rsidR="009F688B" w:rsidRPr="00B356C7">
        <w:rPr>
          <w:lang w:val="el-GR"/>
        </w:rPr>
        <w:t xml:space="preserve">φυσικού ή νομικού προσώπου στην εταιρεία που θα συμμετάσχει στην παρούσα σύμβαση, </w:t>
      </w:r>
      <w:r w:rsidRPr="00B356C7">
        <w:rPr>
          <w:lang w:val="el-GR"/>
        </w:rPr>
        <w:t xml:space="preserve">σύμφωνα με το </w:t>
      </w:r>
      <w:r w:rsidR="009F688B" w:rsidRPr="00B356C7">
        <w:rPr>
          <w:lang w:val="el-GR"/>
        </w:rPr>
        <w:fldChar w:fldCharType="begin"/>
      </w:r>
      <w:r w:rsidR="009F688B" w:rsidRPr="00B356C7">
        <w:rPr>
          <w:lang w:val="el-GR"/>
        </w:rPr>
        <w:instrText xml:space="preserve"> REF _Ref494118533 \h </w:instrText>
      </w:r>
      <w:r w:rsidR="00B356C7">
        <w:rPr>
          <w:lang w:val="el-GR"/>
        </w:rPr>
        <w:instrText xml:space="preserve"> \* MERGEFORMAT </w:instrText>
      </w:r>
      <w:r w:rsidR="009F688B" w:rsidRPr="00B356C7">
        <w:rPr>
          <w:lang w:val="el-GR"/>
        </w:rPr>
      </w:r>
      <w:r w:rsidR="009F688B" w:rsidRPr="00B356C7">
        <w:rPr>
          <w:lang w:val="el-GR"/>
        </w:rPr>
        <w:fldChar w:fldCharType="separate"/>
      </w:r>
      <w:r w:rsidR="00A40D20" w:rsidRPr="00B356C7">
        <w:rPr>
          <w:lang w:val="el-GR"/>
        </w:rPr>
        <w:t xml:space="preserve">ΠΑΡΑΡΤΗΜΑ </w:t>
      </w:r>
      <w:r w:rsidR="00A40D20" w:rsidRPr="00B356C7">
        <w:t>VI</w:t>
      </w:r>
      <w:r w:rsidR="00A40D20" w:rsidRPr="00A40D20">
        <w:rPr>
          <w:lang w:val="el-GR"/>
        </w:rPr>
        <w:t>Ι</w:t>
      </w:r>
      <w:r w:rsidR="00A40D20" w:rsidRPr="00B356C7">
        <w:rPr>
          <w:lang w:val="el-GR"/>
        </w:rPr>
        <w:t xml:space="preserve"> – Άλλες Δηλώσεις</w:t>
      </w:r>
      <w:r w:rsidR="009F688B" w:rsidRPr="00B356C7">
        <w:rPr>
          <w:lang w:val="el-GR"/>
        </w:rPr>
        <w:fldChar w:fldCharType="end"/>
      </w:r>
      <w:r w:rsidRPr="00B356C7">
        <w:rPr>
          <w:lang w:val="el-GR"/>
        </w:rPr>
        <w:t>.</w:t>
      </w:r>
    </w:p>
    <w:bookmarkEnd w:id="243"/>
    <w:p w14:paraId="3C320E46" w14:textId="2A627DCE" w:rsidR="00197834" w:rsidRPr="00B356C7" w:rsidRDefault="00197834" w:rsidP="00197834">
      <w:pPr>
        <w:rPr>
          <w:lang w:val="el-GR"/>
        </w:rPr>
      </w:pPr>
      <w:r w:rsidRPr="00B356C7">
        <w:rPr>
          <w:lang w:val="el-GR"/>
        </w:rPr>
        <w:t>Οι προσφέροντες συμπληρώνουν το σχετικό υπόδειγμα ΕΕΕΣ,</w:t>
      </w:r>
      <w:r w:rsidR="00DF776D" w:rsidRPr="00B356C7">
        <w:rPr>
          <w:lang w:val="el-GR"/>
        </w:rPr>
        <w:t xml:space="preserve"> </w:t>
      </w:r>
      <w:r w:rsidRPr="00B356C7">
        <w:rPr>
          <w:lang w:val="el-GR"/>
        </w:rPr>
        <w:t>το οποίο αποτελεί αναπόσπαστο μέρος της παρούσας διακήρυξης (</w:t>
      </w:r>
      <w:r w:rsidR="004255F2" w:rsidRPr="00B356C7">
        <w:rPr>
          <w:lang w:val="el-GR"/>
        </w:rPr>
        <w:t>ΠΑΡΑΡΤΗΜΑ ΙΙI – ΕΥΡΩΠΑΙΚΟ ΕΝΙΑΙΟ ΕΓΓΡΑΦΟ ΣΥΜΒΑΣΗΣ (ΕΕΕΣ)</w:t>
      </w:r>
      <w:r w:rsidR="00DF776D" w:rsidRPr="00B356C7">
        <w:rPr>
          <w:lang w:val="el-GR"/>
        </w:rPr>
        <w:t xml:space="preserve"> </w:t>
      </w:r>
      <w:r w:rsidRPr="00B356C7">
        <w:rPr>
          <w:lang w:val="el-GR"/>
        </w:rPr>
        <w:t>ως Παράρτημα</w:t>
      </w:r>
      <w:r w:rsidR="00DF776D" w:rsidRPr="00B356C7">
        <w:rPr>
          <w:lang w:val="el-GR"/>
        </w:rPr>
        <w:t xml:space="preserve"> </w:t>
      </w:r>
      <w:r w:rsidRPr="00B356C7">
        <w:rPr>
          <w:lang w:val="el-GR"/>
        </w:rPr>
        <w:t xml:space="preserve">αυτής. </w:t>
      </w:r>
    </w:p>
    <w:p w14:paraId="675A75CF" w14:textId="77777777" w:rsidR="00197834" w:rsidRPr="00B356C7" w:rsidRDefault="00197834" w:rsidP="00197834">
      <w:pPr>
        <w:rPr>
          <w:lang w:val="el-GR"/>
        </w:rPr>
      </w:pPr>
      <w:r w:rsidRPr="00B356C7">
        <w:rPr>
          <w:lang w:val="el-GR"/>
        </w:rPr>
        <w:lastRenderedPageBreak/>
        <w:t xml:space="preserve">Η συμπλήρωσή του δύναται να πραγματοποιηθεί με χρήση του υποσυστήματος </w:t>
      </w:r>
      <w:proofErr w:type="spellStart"/>
      <w:r w:rsidRPr="00B356C7">
        <w:rPr>
          <w:lang w:val="el-GR"/>
        </w:rPr>
        <w:t>Promitheus</w:t>
      </w:r>
      <w:proofErr w:type="spellEnd"/>
      <w:r w:rsidRPr="00B356C7">
        <w:rPr>
          <w:lang w:val="el-GR"/>
        </w:rPr>
        <w:t xml:space="preserve"> </w:t>
      </w:r>
      <w:proofErr w:type="spellStart"/>
      <w:r w:rsidRPr="00B356C7">
        <w:rPr>
          <w:lang w:val="el-GR"/>
        </w:rPr>
        <w:t>ESPDint</w:t>
      </w:r>
      <w:proofErr w:type="spellEnd"/>
      <w:r w:rsidRPr="00B356C7">
        <w:rPr>
          <w:lang w:val="el-GR"/>
        </w:rPr>
        <w:t xml:space="preserve">, </w:t>
      </w:r>
      <w:proofErr w:type="spellStart"/>
      <w:r w:rsidRPr="00B356C7">
        <w:rPr>
          <w:lang w:val="el-GR"/>
        </w:rPr>
        <w:t>προσβάσιμου</w:t>
      </w:r>
      <w:proofErr w:type="spellEnd"/>
      <w:r w:rsidRPr="00B356C7">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B356C7">
        <w:rPr>
          <w:lang w:val="el-GR"/>
        </w:rPr>
        <w:t>μορφότυπο</w:t>
      </w:r>
      <w:proofErr w:type="spellEnd"/>
      <w:r w:rsidRPr="00B356C7">
        <w:rPr>
          <w:lang w:val="el-GR"/>
        </w:rPr>
        <w:t xml:space="preserve"> XML που αποτελεί επικουρικό στοιχείο των εγγράφων της σύμβασης.</w:t>
      </w:r>
    </w:p>
    <w:p w14:paraId="14667300" w14:textId="77777777" w:rsidR="00D705C7" w:rsidRPr="00B356C7" w:rsidRDefault="00197834" w:rsidP="00197834">
      <w:pPr>
        <w:rPr>
          <w:lang w:val="el-GR"/>
        </w:rPr>
      </w:pPr>
      <w:r w:rsidRPr="00B356C7">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B356C7">
        <w:rPr>
          <w:lang w:val="el-GR"/>
        </w:rPr>
        <w:t>μορφότυπο</w:t>
      </w:r>
      <w:proofErr w:type="spellEnd"/>
      <w:r w:rsidRPr="00B356C7">
        <w:rPr>
          <w:lang w:val="el-GR"/>
        </w:rPr>
        <w:t xml:space="preserve"> PDF.</w:t>
      </w:r>
    </w:p>
    <w:p w14:paraId="39567096" w14:textId="5FFED6E3" w:rsidR="00D705C7" w:rsidRPr="00B356C7" w:rsidRDefault="00D705C7" w:rsidP="00D705C7">
      <w:pPr>
        <w:rPr>
          <w:lang w:val="el-GR"/>
        </w:rPr>
      </w:pPr>
      <w:r w:rsidRPr="00B356C7">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B356C7">
        <w:rPr>
          <w:lang w:val="el-GR"/>
        </w:rPr>
        <w:t>Promitheus</w:t>
      </w:r>
      <w:proofErr w:type="spellEnd"/>
      <w:r w:rsidRPr="00B356C7">
        <w:rPr>
          <w:lang w:val="el-GR"/>
        </w:rPr>
        <w:t xml:space="preserve"> </w:t>
      </w:r>
      <w:proofErr w:type="spellStart"/>
      <w:r w:rsidRPr="00B356C7">
        <w:rPr>
          <w:lang w:val="el-GR"/>
        </w:rPr>
        <w:t>ESPDint</w:t>
      </w:r>
      <w:proofErr w:type="spellEnd"/>
      <w:r w:rsidRPr="00B356C7">
        <w:rPr>
          <w:lang w:val="el-GR"/>
        </w:rPr>
        <w:t xml:space="preserve"> είναι αναρτημένες σε σχετική θεματική ενότητα στη Διαδικτυακή Πύλη (</w:t>
      </w:r>
      <w:hyperlink r:id="rId31" w:history="1">
        <w:r w:rsidRPr="00B356C7">
          <w:rPr>
            <w:lang w:val="el-GR"/>
          </w:rPr>
          <w:t>www.promitheus.gov.gr</w:t>
        </w:r>
      </w:hyperlink>
      <w:r w:rsidRPr="00B356C7">
        <w:rPr>
          <w:lang w:val="el-GR"/>
        </w:rPr>
        <w:t>) του ΟΠΣ ΕΣΗΔΗΣ.</w:t>
      </w:r>
    </w:p>
    <w:p w14:paraId="4429FD10" w14:textId="77777777" w:rsidR="00606EF6" w:rsidRPr="00B356C7" w:rsidRDefault="00606EF6" w:rsidP="00606EF6">
      <w:pPr>
        <w:rPr>
          <w:lang w:val="el-GR"/>
        </w:rPr>
      </w:pPr>
      <w:r w:rsidRPr="00B356C7">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B356C7" w:rsidRDefault="00606EF6">
      <w:pPr>
        <w:rPr>
          <w:b/>
          <w:u w:val="single"/>
          <w:lang w:val="el-GR"/>
        </w:rPr>
      </w:pPr>
    </w:p>
    <w:p w14:paraId="7BC19537" w14:textId="77777777" w:rsidR="00704D1F" w:rsidRPr="00B356C7" w:rsidRDefault="00704D1F">
      <w:pPr>
        <w:rPr>
          <w:b/>
          <w:u w:val="single"/>
          <w:lang w:val="el-GR"/>
        </w:rPr>
      </w:pPr>
      <w:r w:rsidRPr="00B356C7">
        <w:rPr>
          <w:b/>
          <w:u w:val="single"/>
          <w:lang w:val="el-GR"/>
        </w:rPr>
        <w:t>ΕΕΕΣ</w:t>
      </w:r>
      <w:r w:rsidR="00E1337D" w:rsidRPr="00B356C7">
        <w:rPr>
          <w:b/>
          <w:u w:val="single"/>
          <w:lang w:val="el-GR"/>
        </w:rPr>
        <w:t xml:space="preserve"> </w:t>
      </w:r>
    </w:p>
    <w:p w14:paraId="4C865597" w14:textId="6D658393" w:rsidR="00704D1F" w:rsidRPr="00B356C7" w:rsidRDefault="00704D1F" w:rsidP="00603221">
      <w:pPr>
        <w:suppressAutoHyphens w:val="0"/>
        <w:autoSpaceDE w:val="0"/>
        <w:autoSpaceDN w:val="0"/>
        <w:adjustRightInd w:val="0"/>
        <w:spacing w:after="0"/>
        <w:rPr>
          <w:lang w:val="el-GR" w:eastAsia="el-GR"/>
        </w:rPr>
      </w:pPr>
      <w:r w:rsidRPr="00B356C7">
        <w:rPr>
          <w:lang w:val="el-GR" w:eastAsia="el-GR"/>
        </w:rPr>
        <w:t xml:space="preserve">Οι υποψήφιοι οικονομικοί </w:t>
      </w:r>
      <w:r w:rsidR="000C0C05" w:rsidRPr="00B356C7">
        <w:rPr>
          <w:lang w:val="el-GR" w:eastAsia="el-GR"/>
        </w:rPr>
        <w:t xml:space="preserve">φορείς </w:t>
      </w:r>
      <w:r w:rsidRPr="00B356C7">
        <w:rPr>
          <w:lang w:val="el-GR" w:eastAsia="el-GR"/>
        </w:rPr>
        <w:t xml:space="preserve">υποβάλουν το ΕΕΕΣ, εντός του φακέλου των δικαιολογητικών συμμετοχής, ψηφιακά υπογεγραμμένο από τον </w:t>
      </w:r>
      <w:r w:rsidR="00796046" w:rsidRPr="00B356C7">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B356C7">
        <w:rPr>
          <w:lang w:val="el-GR" w:eastAsia="el-GR"/>
        </w:rPr>
        <w:t xml:space="preserve"> </w:t>
      </w:r>
      <w:r w:rsidR="00796046" w:rsidRPr="00B356C7">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B356C7">
        <w:rPr>
          <w:lang w:val="el-GR" w:eastAsia="el-GR"/>
        </w:rPr>
        <w:t xml:space="preserve">). </w:t>
      </w:r>
    </w:p>
    <w:p w14:paraId="588E7060" w14:textId="77777777" w:rsidR="00704D1F" w:rsidRPr="00B356C7" w:rsidRDefault="00704D1F">
      <w:pPr>
        <w:rPr>
          <w:b/>
          <w:u w:val="single"/>
          <w:lang w:val="el-GR"/>
        </w:rPr>
      </w:pPr>
    </w:p>
    <w:p w14:paraId="6B79E9A4" w14:textId="35391CA4" w:rsidR="008338F0" w:rsidRPr="00B356C7" w:rsidRDefault="003355E7">
      <w:pPr>
        <w:rPr>
          <w:lang w:val="el-GR"/>
        </w:rPr>
      </w:pPr>
      <w:r w:rsidRPr="00B356C7">
        <w:rPr>
          <w:lang w:val="el-GR"/>
        </w:rPr>
        <w:t>Οι προσφέροντες συμπληρώνουν το σχετικό πρότυπο ΕΕΕΣ</w:t>
      </w:r>
      <w:r w:rsidR="00E1337D" w:rsidRPr="00B356C7">
        <w:rPr>
          <w:lang w:val="el-GR"/>
        </w:rPr>
        <w:t xml:space="preserve"> </w:t>
      </w:r>
      <w:r w:rsidRPr="00B356C7">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4255F2" w:rsidRPr="00B356C7">
        <w:rPr>
          <w:color w:val="000099"/>
          <w:lang w:val="el-GR"/>
        </w:rPr>
        <w:t xml:space="preserve">ΠΑΡΑΡΤΗΜΑ ΙΙI – ΕΥΡΩΠΑΙΚΟ ΕΝΙΑΙΟ ΕΓΓΡΑΦΟ ΣΥΜΒΑΣΗΣ (ΕΕΕΣ) </w:t>
      </w:r>
      <w:r w:rsidRPr="00B356C7">
        <w:rPr>
          <w:lang w:val="el-GR"/>
        </w:rPr>
        <w:t xml:space="preserve">. </w:t>
      </w:r>
    </w:p>
    <w:p w14:paraId="3F051F74" w14:textId="77777777" w:rsidR="00D9390F" w:rsidRPr="00B356C7" w:rsidRDefault="00D9390F" w:rsidP="00704D1F">
      <w:pPr>
        <w:rPr>
          <w:lang w:val="el-GR"/>
        </w:rPr>
      </w:pPr>
      <w:r w:rsidRPr="00B356C7">
        <w:rPr>
          <w:lang w:val="el-GR"/>
        </w:rPr>
        <w:t xml:space="preserve">Επισημαίνονται τα ακόλουθα, </w:t>
      </w:r>
      <w:r w:rsidR="004E535D" w:rsidRPr="00B356C7">
        <w:rPr>
          <w:lang w:val="el-GR"/>
        </w:rPr>
        <w:t xml:space="preserve">αναφορικά με την </w:t>
      </w:r>
      <w:r w:rsidR="00542891" w:rsidRPr="00B356C7">
        <w:rPr>
          <w:lang w:val="el-GR"/>
        </w:rPr>
        <w:t xml:space="preserve">συμπλήρωση και </w:t>
      </w:r>
      <w:r w:rsidR="004E535D" w:rsidRPr="00B356C7">
        <w:rPr>
          <w:lang w:val="el-GR"/>
        </w:rPr>
        <w:t xml:space="preserve">υποβολή </w:t>
      </w:r>
      <w:r w:rsidRPr="00B356C7">
        <w:rPr>
          <w:lang w:val="el-GR"/>
        </w:rPr>
        <w:t>του</w:t>
      </w:r>
      <w:r w:rsidR="004E535D" w:rsidRPr="00B356C7">
        <w:rPr>
          <w:lang w:val="el-GR"/>
        </w:rPr>
        <w:t xml:space="preserve"> </w:t>
      </w:r>
      <w:r w:rsidRPr="00B356C7">
        <w:rPr>
          <w:lang w:val="el-GR"/>
        </w:rPr>
        <w:t>ΕΕΕΣ:</w:t>
      </w:r>
    </w:p>
    <w:p w14:paraId="42948E1E" w14:textId="77777777" w:rsidR="00AC6490" w:rsidRPr="00B356C7" w:rsidRDefault="00D9390F" w:rsidP="00D9390F">
      <w:pPr>
        <w:rPr>
          <w:u w:val="single"/>
          <w:lang w:val="el-GR" w:eastAsia="el-GR"/>
        </w:rPr>
      </w:pPr>
      <w:r w:rsidRPr="00B356C7">
        <w:rPr>
          <w:lang w:val="el-GR"/>
        </w:rPr>
        <w:t xml:space="preserve">α. </w:t>
      </w:r>
      <w:r w:rsidR="00AC6490" w:rsidRPr="00B356C7">
        <w:rPr>
          <w:u w:val="single"/>
          <w:lang w:val="el-GR" w:eastAsia="el-GR"/>
        </w:rPr>
        <w:t xml:space="preserve">ΕΕΕΣ –Οικονομικού Φορέα </w:t>
      </w:r>
    </w:p>
    <w:p w14:paraId="581CDABB" w14:textId="77777777" w:rsidR="00D9390F" w:rsidRPr="00B356C7" w:rsidRDefault="00D9390F" w:rsidP="00D9390F">
      <w:pPr>
        <w:rPr>
          <w:lang w:val="el-GR"/>
        </w:rPr>
      </w:pPr>
      <w:r w:rsidRPr="00B356C7">
        <w:rPr>
          <w:lang w:val="el-GR"/>
        </w:rPr>
        <w:t>Στην περίπτωση που ένας οικονομικός φορέας συμμετέχει μόνος του στο διαγωνισμό και δεν στηρίζεται</w:t>
      </w:r>
      <w:r w:rsidR="00704D1F" w:rsidRPr="00B356C7">
        <w:rPr>
          <w:lang w:val="el-GR"/>
        </w:rPr>
        <w:t xml:space="preserve"> </w:t>
      </w:r>
      <w:r w:rsidRPr="00B356C7">
        <w:rPr>
          <w:lang w:val="el-GR"/>
        </w:rPr>
        <w:t>στις ικανότητες άλλων οντοτήτων προκειμένου να ανταποκριθεί στα κριτήρια επιλογής, συμπληρώνει</w:t>
      </w:r>
      <w:r w:rsidR="004E535D" w:rsidRPr="00B356C7">
        <w:rPr>
          <w:lang w:val="el-GR"/>
        </w:rPr>
        <w:t xml:space="preserve"> </w:t>
      </w:r>
      <w:r w:rsidRPr="00B356C7">
        <w:rPr>
          <w:lang w:val="el-GR"/>
        </w:rPr>
        <w:t>και υποβάλλει ένα (1) ΕΕΕΣ.</w:t>
      </w:r>
    </w:p>
    <w:p w14:paraId="66001CDC" w14:textId="77777777" w:rsidR="00730FB9" w:rsidRPr="00B356C7" w:rsidRDefault="00D9390F" w:rsidP="004E535D">
      <w:pPr>
        <w:rPr>
          <w:u w:val="single"/>
          <w:lang w:val="el-GR"/>
        </w:rPr>
      </w:pPr>
      <w:r w:rsidRPr="00B356C7">
        <w:rPr>
          <w:u w:val="single"/>
          <w:lang w:val="el-GR"/>
        </w:rPr>
        <w:t>β.</w:t>
      </w:r>
      <w:r w:rsidR="00730FB9" w:rsidRPr="00B356C7">
        <w:rPr>
          <w:u w:val="single"/>
          <w:lang w:val="el-GR" w:eastAsia="el-GR"/>
        </w:rPr>
        <w:t xml:space="preserve"> ΕΕΕΣ – Στήριξη Οικονομικού Φορέα στις ικανότητες άλλων </w:t>
      </w:r>
      <w:r w:rsidR="00730FB9" w:rsidRPr="00B356C7">
        <w:rPr>
          <w:u w:val="single"/>
          <w:lang w:val="el-GR"/>
        </w:rPr>
        <w:t>φορέων</w:t>
      </w:r>
    </w:p>
    <w:p w14:paraId="2D601776" w14:textId="2EA8A704" w:rsidR="004E535D" w:rsidRPr="00B356C7" w:rsidRDefault="00D9390F" w:rsidP="004E535D">
      <w:pPr>
        <w:rPr>
          <w:lang w:val="el-GR"/>
        </w:rPr>
      </w:pPr>
      <w:r w:rsidRPr="00B356C7">
        <w:rPr>
          <w:lang w:val="el-GR"/>
        </w:rPr>
        <w:t>Στην περίπτωση που ένας οικονομικός φορέας στηρίζεται</w:t>
      </w:r>
      <w:r w:rsidR="004E535D" w:rsidRPr="00B356C7">
        <w:rPr>
          <w:lang w:val="el-GR"/>
        </w:rPr>
        <w:t xml:space="preserve"> </w:t>
      </w:r>
      <w:r w:rsidRPr="00B356C7">
        <w:rPr>
          <w:lang w:val="el-GR"/>
        </w:rPr>
        <w:t>στις ικανότητες μίας ή περισσότερων άλλων οντοτήτων προκειμένου να ανταποκριθεί στα κριτήρια</w:t>
      </w:r>
      <w:r w:rsidR="004E535D" w:rsidRPr="00B356C7">
        <w:rPr>
          <w:lang w:val="el-GR"/>
        </w:rPr>
        <w:t xml:space="preserve"> </w:t>
      </w:r>
      <w:r w:rsidRPr="00B356C7">
        <w:rPr>
          <w:lang w:val="el-GR"/>
        </w:rPr>
        <w:t>επιλογής,</w:t>
      </w:r>
      <w:r w:rsidR="00E1337D" w:rsidRPr="00B356C7">
        <w:rPr>
          <w:lang w:val="el-GR"/>
        </w:rPr>
        <w:t xml:space="preserve"> </w:t>
      </w:r>
      <w:r w:rsidR="004E535D" w:rsidRPr="00B356C7">
        <w:rPr>
          <w:lang w:val="el-GR"/>
        </w:rPr>
        <w:t xml:space="preserve">με την προσφορά </w:t>
      </w:r>
      <w:r w:rsidR="00BA1D8E" w:rsidRPr="00B356C7">
        <w:rPr>
          <w:lang w:val="el-GR"/>
        </w:rPr>
        <w:t>υποβάλλεται</w:t>
      </w:r>
      <w:r w:rsidR="004E535D" w:rsidRPr="00B356C7">
        <w:rPr>
          <w:lang w:val="el-GR"/>
        </w:rPr>
        <w:t xml:space="preserve"> χωριστό ΕΕΕΣ, που </w:t>
      </w:r>
      <w:r w:rsidR="00BA1D8E" w:rsidRPr="00B356C7">
        <w:rPr>
          <w:lang w:val="el-GR"/>
        </w:rPr>
        <w:t>συμπληρώνεται</w:t>
      </w:r>
      <w:r w:rsidR="004E535D" w:rsidRPr="00B356C7">
        <w:rPr>
          <w:lang w:val="el-GR"/>
        </w:rPr>
        <w:t xml:space="preserve"> και υπογράφεται ψηφιακά από τον τρίτο/</w:t>
      </w:r>
      <w:proofErr w:type="spellStart"/>
      <w:r w:rsidR="004E535D" w:rsidRPr="00B356C7">
        <w:rPr>
          <w:lang w:val="el-GR"/>
        </w:rPr>
        <w:t>ους</w:t>
      </w:r>
      <w:proofErr w:type="spellEnd"/>
      <w:r w:rsidR="004E535D" w:rsidRPr="00B356C7">
        <w:rPr>
          <w:lang w:val="el-GR"/>
        </w:rPr>
        <w:t>, συμπληρώνοντας:</w:t>
      </w:r>
    </w:p>
    <w:p w14:paraId="5A70E727" w14:textId="77777777" w:rsidR="00704D1F" w:rsidRPr="00B356C7" w:rsidRDefault="00704D1F" w:rsidP="00354584">
      <w:pPr>
        <w:pStyle w:val="aff"/>
        <w:numPr>
          <w:ilvl w:val="0"/>
          <w:numId w:val="6"/>
        </w:numPr>
        <w:rPr>
          <w:lang w:val="el-GR" w:eastAsia="el-GR"/>
        </w:rPr>
      </w:pPr>
      <w:r w:rsidRPr="00B356C7">
        <w:rPr>
          <w:lang w:val="el-GR"/>
        </w:rPr>
        <w:t xml:space="preserve">τις ενότητες των Α και Β του Μέρους ΙΙ , το Μέρος ΙΙΙ , </w:t>
      </w:r>
      <w:r w:rsidR="00730FB9" w:rsidRPr="00B356C7">
        <w:rPr>
          <w:lang w:val="el-GR"/>
        </w:rPr>
        <w:t xml:space="preserve">το Μέρος </w:t>
      </w:r>
      <w:r w:rsidR="00730FB9" w:rsidRPr="00B356C7">
        <w:rPr>
          <w:lang w:eastAsia="el-GR"/>
        </w:rPr>
        <w:t>IV</w:t>
      </w:r>
      <w:r w:rsidR="00E1337D" w:rsidRPr="00B356C7">
        <w:rPr>
          <w:lang w:val="el-GR" w:eastAsia="el-GR"/>
        </w:rPr>
        <w:t xml:space="preserve"> </w:t>
      </w:r>
      <w:r w:rsidRPr="00B356C7">
        <w:rPr>
          <w:lang w:val="el-GR"/>
        </w:rPr>
        <w:t xml:space="preserve">σχετικά με τις ικανότητες που δανείζει στον υποψήφιο οικονομικό φορέα </w:t>
      </w:r>
      <w:r w:rsidRPr="00B356C7">
        <w:rPr>
          <w:lang w:val="el-GR" w:eastAsia="el-GR"/>
        </w:rPr>
        <w:t xml:space="preserve">καθώς και το Μέρος </w:t>
      </w:r>
      <w:r w:rsidRPr="00B356C7">
        <w:rPr>
          <w:lang w:val="en-US" w:eastAsia="el-GR"/>
        </w:rPr>
        <w:t>VI</w:t>
      </w:r>
      <w:r w:rsidRPr="00B356C7">
        <w:rPr>
          <w:lang w:val="el-GR" w:eastAsia="el-GR"/>
        </w:rPr>
        <w:t xml:space="preserve"> Τελικές Δηλώσεις </w:t>
      </w:r>
    </w:p>
    <w:p w14:paraId="3860A27A" w14:textId="77777777" w:rsidR="004E535D" w:rsidRPr="00B356C7" w:rsidRDefault="004E535D" w:rsidP="004E535D">
      <w:pPr>
        <w:rPr>
          <w:lang w:val="el-GR" w:eastAsia="el-GR"/>
        </w:rPr>
      </w:pPr>
      <w:r w:rsidRPr="00B356C7">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B356C7" w:rsidRDefault="00D9390F" w:rsidP="00D9390F">
      <w:pPr>
        <w:rPr>
          <w:u w:val="single"/>
          <w:lang w:val="el-GR" w:eastAsia="el-GR"/>
        </w:rPr>
      </w:pPr>
      <w:r w:rsidRPr="00B356C7">
        <w:rPr>
          <w:u w:val="single"/>
          <w:lang w:val="el-GR"/>
        </w:rPr>
        <w:t xml:space="preserve">γ. </w:t>
      </w:r>
      <w:r w:rsidR="00730FB9" w:rsidRPr="00B356C7">
        <w:rPr>
          <w:u w:val="single"/>
          <w:lang w:val="el-GR"/>
        </w:rPr>
        <w:t>ΕΕΕΣ</w:t>
      </w:r>
      <w:r w:rsidR="00730FB9" w:rsidRPr="00B356C7">
        <w:rPr>
          <w:u w:val="single"/>
          <w:lang w:val="el-GR" w:eastAsia="el-GR"/>
        </w:rPr>
        <w:t xml:space="preserve"> - Ενώσεις οικονομικών φορέων Κοινοπραξίες </w:t>
      </w:r>
      <w:proofErr w:type="spellStart"/>
      <w:r w:rsidR="00542891" w:rsidRPr="00B356C7">
        <w:rPr>
          <w:u w:val="single"/>
          <w:lang w:val="el-GR" w:eastAsia="el-GR"/>
        </w:rPr>
        <w:t>κλπ</w:t>
      </w:r>
      <w:proofErr w:type="spellEnd"/>
    </w:p>
    <w:p w14:paraId="0E2C7F77" w14:textId="77777777" w:rsidR="00D9390F" w:rsidRPr="00B356C7" w:rsidRDefault="00D9390F">
      <w:pPr>
        <w:rPr>
          <w:lang w:val="el-GR"/>
        </w:rPr>
      </w:pPr>
      <w:r w:rsidRPr="00B356C7">
        <w:rPr>
          <w:lang w:val="el-GR"/>
        </w:rPr>
        <w:t>Στην περίπτωση συμμετοχής στο διαγωνισμό από κοινού ομίλων οικονομικών φορέων (</w:t>
      </w:r>
      <w:proofErr w:type="spellStart"/>
      <w:r w:rsidRPr="00B356C7">
        <w:rPr>
          <w:lang w:val="el-GR"/>
        </w:rPr>
        <w:t>λ.χ</w:t>
      </w:r>
      <w:proofErr w:type="spellEnd"/>
      <w:r w:rsidRPr="00B356C7">
        <w:rPr>
          <w:lang w:val="el-GR"/>
        </w:rPr>
        <w:t xml:space="preserve"> ενώσεων,</w:t>
      </w:r>
      <w:r w:rsidR="00A01EC2" w:rsidRPr="00B356C7">
        <w:rPr>
          <w:lang w:val="el-GR"/>
        </w:rPr>
        <w:t xml:space="preserve"> </w:t>
      </w:r>
      <w:r w:rsidRPr="00B356C7">
        <w:rPr>
          <w:lang w:val="el-GR"/>
        </w:rPr>
        <w:t xml:space="preserve">κοινοπραξιών, συνεταιρισμών </w:t>
      </w:r>
      <w:proofErr w:type="spellStart"/>
      <w:r w:rsidRPr="00B356C7">
        <w:rPr>
          <w:lang w:val="el-GR"/>
        </w:rPr>
        <w:t>κλπ</w:t>
      </w:r>
      <w:proofErr w:type="spellEnd"/>
      <w:r w:rsidRPr="00B356C7">
        <w:rPr>
          <w:lang w:val="el-GR"/>
        </w:rPr>
        <w:t xml:space="preserve">), </w:t>
      </w:r>
      <w:r w:rsidR="00A01EC2" w:rsidRPr="00B356C7">
        <w:rPr>
          <w:lang w:val="el-GR"/>
        </w:rPr>
        <w:t>υποβάλλεται χωριστό ΕΕΕΣ</w:t>
      </w:r>
      <w:r w:rsidR="00A01EC2" w:rsidRPr="00B356C7" w:rsidDel="00A01EC2">
        <w:rPr>
          <w:lang w:val="el-GR"/>
        </w:rPr>
        <w:t xml:space="preserve"> </w:t>
      </w:r>
      <w:r w:rsidRPr="00B356C7">
        <w:rPr>
          <w:lang w:val="el-GR"/>
        </w:rPr>
        <w:t>για κάθε έναν συμμετέχοντα οικονομικό φορέα</w:t>
      </w:r>
      <w:r w:rsidR="00A01EC2" w:rsidRPr="00B356C7">
        <w:rPr>
          <w:lang w:val="el-GR"/>
        </w:rPr>
        <w:t>.</w:t>
      </w:r>
    </w:p>
    <w:p w14:paraId="5C22BB97" w14:textId="77777777" w:rsidR="00730FB9" w:rsidRPr="00B356C7" w:rsidRDefault="00730FB9" w:rsidP="00730FB9">
      <w:pPr>
        <w:rPr>
          <w:u w:val="single"/>
          <w:lang w:val="el-GR" w:eastAsia="el-GR"/>
        </w:rPr>
      </w:pPr>
      <w:r w:rsidRPr="00B356C7">
        <w:rPr>
          <w:u w:val="single"/>
          <w:lang w:val="el-GR" w:eastAsia="el-GR"/>
        </w:rPr>
        <w:lastRenderedPageBreak/>
        <w:t>δ. ΕΕΕΣ - Υπεργολάβοι:</w:t>
      </w:r>
    </w:p>
    <w:p w14:paraId="3B837502" w14:textId="77777777" w:rsidR="00730FB9" w:rsidRPr="00B356C7" w:rsidRDefault="00730FB9" w:rsidP="00730FB9">
      <w:pPr>
        <w:rPr>
          <w:lang w:val="el-GR"/>
        </w:rPr>
      </w:pPr>
      <w:r w:rsidRPr="00B356C7">
        <w:rPr>
          <w:lang w:val="el-GR"/>
        </w:rPr>
        <w:t>Σε περίπτωση που ο προσφέρων προτίθεται να αναθέσει υπό μορφή υπεργολαβίας σε τρίτο/</w:t>
      </w:r>
      <w:proofErr w:type="spellStart"/>
      <w:r w:rsidRPr="00B356C7">
        <w:rPr>
          <w:lang w:val="el-GR"/>
        </w:rPr>
        <w:t>ους</w:t>
      </w:r>
      <w:proofErr w:type="spellEnd"/>
      <w:r w:rsidRPr="00B356C7">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B356C7">
        <w:rPr>
          <w:lang w:val="el-GR"/>
        </w:rPr>
        <w:t>υπεργολαβικά</w:t>
      </w:r>
      <w:proofErr w:type="spellEnd"/>
      <w:r w:rsidRPr="00B356C7">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B356C7">
        <w:rPr>
          <w:lang w:val="el-GR" w:eastAsia="el-GR"/>
        </w:rPr>
        <w:t xml:space="preserve">καθώς και το Μέρος </w:t>
      </w:r>
      <w:r w:rsidRPr="00B356C7">
        <w:rPr>
          <w:lang w:val="en-US" w:eastAsia="el-GR"/>
        </w:rPr>
        <w:t>VI</w:t>
      </w:r>
      <w:r w:rsidRPr="00B356C7">
        <w:rPr>
          <w:lang w:val="el-GR" w:eastAsia="el-GR"/>
        </w:rPr>
        <w:t xml:space="preserve"> Τελικές Δηλώσεις</w:t>
      </w:r>
      <w:r w:rsidRPr="00B356C7">
        <w:rPr>
          <w:lang w:val="el-GR"/>
        </w:rPr>
        <w:t xml:space="preserve">. </w:t>
      </w:r>
    </w:p>
    <w:p w14:paraId="5D1861BE" w14:textId="38093C8B" w:rsidR="00A83646" w:rsidRPr="00B356C7" w:rsidRDefault="00730FB9" w:rsidP="00EE75CB">
      <w:pPr>
        <w:rPr>
          <w:lang w:val="el-GR"/>
        </w:rPr>
      </w:pPr>
      <w:r w:rsidRPr="00B356C7">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Pr="00B356C7" w:rsidRDefault="00A83646" w:rsidP="007A7FF2">
      <w:pPr>
        <w:rPr>
          <w:lang w:val="el-GR"/>
        </w:rPr>
      </w:pPr>
      <w:r w:rsidRPr="00B356C7">
        <w:rPr>
          <w:lang w:val="el-GR"/>
        </w:rPr>
        <w:t xml:space="preserve">Αναφορικά με την Υπεύθυνη Δήλωση του σημείου γ) επισημαίνεται ότι η υποβολή της, </w:t>
      </w:r>
      <w:r w:rsidR="00B86EA0" w:rsidRPr="00B356C7">
        <w:rPr>
          <w:lang w:val="el-GR"/>
        </w:rPr>
        <w:t>είναι υποχρεωτική</w:t>
      </w:r>
      <w:r w:rsidRPr="00B356C7">
        <w:rPr>
          <w:lang w:val="el-GR"/>
        </w:rPr>
        <w:t xml:space="preserve"> από τους οικονομικούς φορείς </w:t>
      </w:r>
      <w:r w:rsidR="00B86EA0" w:rsidRPr="00B356C7">
        <w:rPr>
          <w:lang w:val="el-GR"/>
        </w:rPr>
        <w:t xml:space="preserve">που είναι υπόχρεοι υποβολής ΕΕΕΣ </w:t>
      </w:r>
      <w:r w:rsidRPr="00B356C7">
        <w:rPr>
          <w:lang w:val="el-GR"/>
        </w:rPr>
        <w:t xml:space="preserve">σύμφωνα με τα </w:t>
      </w:r>
      <w:r w:rsidR="007A7FF2" w:rsidRPr="00B356C7">
        <w:rPr>
          <w:lang w:val="el-GR"/>
        </w:rPr>
        <w:t>ως άνω αναφερόμενα για το ΕΕΕΣ.</w:t>
      </w:r>
      <w:r w:rsidR="00DF776D" w:rsidRPr="00B356C7">
        <w:rPr>
          <w:lang w:val="el-GR"/>
        </w:rPr>
        <w:t xml:space="preserve"> </w:t>
      </w:r>
    </w:p>
    <w:p w14:paraId="63A713BF" w14:textId="77777777" w:rsidR="00064589" w:rsidRPr="00B356C7" w:rsidRDefault="00064589" w:rsidP="007A7FF2">
      <w:pPr>
        <w:rPr>
          <w:b/>
          <w:bCs/>
          <w:lang w:val="el-GR"/>
        </w:rPr>
      </w:pPr>
    </w:p>
    <w:p w14:paraId="3E433FD0" w14:textId="48CE95AD" w:rsidR="002C7E9A" w:rsidRPr="00B356C7" w:rsidRDefault="002C7E9A">
      <w:pPr>
        <w:pStyle w:val="40"/>
        <w:rPr>
          <w:rFonts w:cs="Tahoma"/>
          <w:szCs w:val="22"/>
          <w:lang w:val="el-GR"/>
        </w:rPr>
      </w:pPr>
      <w:bookmarkStart w:id="244" w:name="_Toc97194307"/>
      <w:bookmarkStart w:id="245" w:name="_Toc166240245"/>
      <w:r w:rsidRPr="00B356C7">
        <w:rPr>
          <w:rFonts w:cs="Tahoma"/>
          <w:szCs w:val="22"/>
          <w:lang w:val="el-GR"/>
        </w:rPr>
        <w:t>Τεχνική Προσφορά</w:t>
      </w:r>
      <w:bookmarkEnd w:id="244"/>
      <w:bookmarkEnd w:id="245"/>
      <w:r w:rsidR="00DF776D" w:rsidRPr="00B356C7">
        <w:rPr>
          <w:rFonts w:cs="Tahoma"/>
          <w:szCs w:val="22"/>
          <w:lang w:val="el-GR"/>
        </w:rPr>
        <w:t xml:space="preserve"> </w:t>
      </w:r>
    </w:p>
    <w:p w14:paraId="34F3DD8A" w14:textId="171C6610" w:rsidR="007A3AC0" w:rsidRPr="00B356C7" w:rsidRDefault="007A3AC0" w:rsidP="007A3AC0">
      <w:pPr>
        <w:rPr>
          <w:lang w:val="el-GR"/>
        </w:rPr>
      </w:pPr>
      <w:r w:rsidRPr="00B356C7">
        <w:rPr>
          <w:lang w:val="en-US"/>
        </w:rPr>
        <w:t>H</w:t>
      </w:r>
      <w:r w:rsidRPr="00B356C7">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B356C7">
        <w:rPr>
          <w:lang w:val="el-GR"/>
        </w:rPr>
        <w:t xml:space="preserve"> </w:t>
      </w:r>
      <w:r w:rsidR="006712BB" w:rsidRPr="00B356C7">
        <w:rPr>
          <w:lang w:val="el-GR"/>
        </w:rPr>
        <w:fldChar w:fldCharType="begin"/>
      </w:r>
      <w:r w:rsidR="006712BB" w:rsidRPr="00B356C7">
        <w:rPr>
          <w:lang w:val="el-GR"/>
        </w:rPr>
        <w:instrText xml:space="preserve"> REF _Ref496625830 \h </w:instrText>
      </w:r>
      <w:r w:rsidR="00B356C7">
        <w:rPr>
          <w:lang w:val="el-GR"/>
        </w:rPr>
        <w:instrText xml:space="preserve"> \* MERGEFORMAT </w:instrText>
      </w:r>
      <w:r w:rsidR="006712BB" w:rsidRPr="00B356C7">
        <w:rPr>
          <w:lang w:val="el-GR"/>
        </w:rPr>
      </w:r>
      <w:r w:rsidR="006712BB" w:rsidRPr="00B356C7">
        <w:rPr>
          <w:lang w:val="el-GR"/>
        </w:rPr>
        <w:fldChar w:fldCharType="separate"/>
      </w:r>
      <w:r w:rsidR="00A40D20" w:rsidRPr="00B356C7">
        <w:rPr>
          <w:lang w:val="el-GR"/>
        </w:rPr>
        <w:t>ΠΑΡΑΡΤΗΜΑ Ι – Αναλυτική Περιγραφή Φυσικού και Οικονομικού Αντικειμένου της Σύμβασης</w:t>
      </w:r>
      <w:r w:rsidR="006712BB" w:rsidRPr="00B356C7">
        <w:rPr>
          <w:lang w:val="el-GR"/>
        </w:rPr>
        <w:fldChar w:fldCharType="end"/>
      </w:r>
      <w:r w:rsidR="00DF776D" w:rsidRPr="00B356C7">
        <w:rPr>
          <w:lang w:val="el-GR"/>
        </w:rPr>
        <w:t xml:space="preserve"> </w:t>
      </w:r>
      <w:r w:rsidRPr="00B356C7">
        <w:rPr>
          <w:lang w:val="el-GR"/>
        </w:rPr>
        <w:t>&amp;</w:t>
      </w:r>
      <w:r w:rsidR="006712BB" w:rsidRPr="00B356C7">
        <w:rPr>
          <w:lang w:val="el-GR"/>
        </w:rPr>
        <w:fldChar w:fldCharType="begin"/>
      </w:r>
      <w:r w:rsidR="006712BB" w:rsidRPr="00B356C7">
        <w:rPr>
          <w:lang w:val="el-GR"/>
        </w:rPr>
        <w:instrText xml:space="preserve"> REF _Ref40980421 \h </w:instrText>
      </w:r>
      <w:r w:rsidR="00B356C7">
        <w:rPr>
          <w:lang w:val="el-GR"/>
        </w:rPr>
        <w:instrText xml:space="preserve"> \* MERGEFORMAT </w:instrText>
      </w:r>
      <w:r w:rsidR="006712BB" w:rsidRPr="00B356C7">
        <w:rPr>
          <w:lang w:val="el-GR"/>
        </w:rPr>
      </w:r>
      <w:r w:rsidR="006712BB" w:rsidRPr="00B356C7">
        <w:rPr>
          <w:lang w:val="el-GR"/>
        </w:rPr>
        <w:fldChar w:fldCharType="separate"/>
      </w:r>
      <w:r w:rsidR="00A40D20" w:rsidRPr="00B356C7">
        <w:rPr>
          <w:lang w:val="el-GR"/>
        </w:rPr>
        <w:t>ΠΑΡΑΡΤΗΜΑ ΙΙ – Πίνακες Συμμόρφωσης</w:t>
      </w:r>
      <w:r w:rsidR="006712BB" w:rsidRPr="00B356C7">
        <w:rPr>
          <w:lang w:val="el-GR"/>
        </w:rPr>
        <w:fldChar w:fldCharType="end"/>
      </w:r>
      <w:r w:rsidRPr="00B356C7">
        <w:rPr>
          <w:lang w:val="el-GR"/>
        </w:rPr>
        <w:t xml:space="preserve"> τ</w:t>
      </w:r>
      <w:r w:rsidR="00F07297" w:rsidRPr="00B356C7">
        <w:rPr>
          <w:lang w:val="el-GR"/>
        </w:rPr>
        <w:t>η</w:t>
      </w:r>
      <w:r w:rsidRPr="00B356C7">
        <w:rPr>
          <w:lang w:val="el-GR"/>
        </w:rPr>
        <w:t>ς παρούσας</w:t>
      </w:r>
      <w:r w:rsidR="00E1337D" w:rsidRPr="00B356C7">
        <w:rPr>
          <w:lang w:val="el-GR"/>
        </w:rPr>
        <w:t xml:space="preserve"> </w:t>
      </w:r>
      <w:r w:rsidRPr="00B356C7">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B356C7">
        <w:rPr>
          <w:lang w:val="el-GR"/>
        </w:rPr>
        <w:t>α</w:t>
      </w:r>
      <w:r w:rsidRPr="00B356C7">
        <w:rPr>
          <w:lang w:val="el-GR"/>
        </w:rPr>
        <w:t xml:space="preserve"> ως άνω Παρ</w:t>
      </w:r>
      <w:r w:rsidR="00F07297" w:rsidRPr="00B356C7">
        <w:rPr>
          <w:lang w:val="el-GR"/>
        </w:rPr>
        <w:t>α</w:t>
      </w:r>
      <w:r w:rsidRPr="00B356C7">
        <w:rPr>
          <w:lang w:val="el-GR"/>
        </w:rPr>
        <w:t>ρτ</w:t>
      </w:r>
      <w:r w:rsidR="00F07297" w:rsidRPr="00B356C7">
        <w:rPr>
          <w:lang w:val="el-GR"/>
        </w:rPr>
        <w:t>ή</w:t>
      </w:r>
      <w:r w:rsidRPr="00B356C7">
        <w:rPr>
          <w:lang w:val="el-GR"/>
        </w:rPr>
        <w:t>μα</w:t>
      </w:r>
      <w:r w:rsidR="00F07297" w:rsidRPr="00B356C7">
        <w:rPr>
          <w:lang w:val="el-GR"/>
        </w:rPr>
        <w:t>τα</w:t>
      </w:r>
      <w:r w:rsidR="00D472F0" w:rsidRPr="00B356C7">
        <w:rPr>
          <w:lang w:val="el-GR"/>
        </w:rPr>
        <w:t>.</w:t>
      </w:r>
    </w:p>
    <w:p w14:paraId="0A86BBD8" w14:textId="0C1A76E2" w:rsidR="007A3AC0" w:rsidRPr="00B356C7" w:rsidRDefault="007A3AC0" w:rsidP="009C3C60">
      <w:pPr>
        <w:suppressAutoHyphens w:val="0"/>
        <w:spacing w:line="276" w:lineRule="auto"/>
        <w:rPr>
          <w:lang w:val="el-GR"/>
        </w:rPr>
      </w:pPr>
      <w:r w:rsidRPr="00B356C7">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B356C7">
        <w:rPr>
          <w:lang w:val="el-GR"/>
        </w:rPr>
        <w:t xml:space="preserve">σύμφωνα με το </w:t>
      </w:r>
      <w:r w:rsidR="004255F2" w:rsidRPr="00B356C7">
        <w:rPr>
          <w:lang w:val="el-GR"/>
        </w:rPr>
        <w:t xml:space="preserve">ΠΑΡΑΡΤΗΜΑ </w:t>
      </w:r>
      <w:r w:rsidR="004255F2" w:rsidRPr="00B356C7">
        <w:t>V</w:t>
      </w:r>
      <w:r w:rsidR="004255F2" w:rsidRPr="00B356C7">
        <w:rPr>
          <w:lang w:val="el-GR"/>
        </w:rPr>
        <w:t xml:space="preserve"> – Υπόδειγμα Τεχνικής Προσφοράς</w:t>
      </w:r>
      <w:r w:rsidR="00C84B11" w:rsidRPr="00B356C7">
        <w:rPr>
          <w:lang w:val="el-GR"/>
        </w:rPr>
        <w:t xml:space="preserve"> της παρ</w:t>
      </w:r>
      <w:r w:rsidR="003A206A" w:rsidRPr="00B356C7">
        <w:rPr>
          <w:lang w:val="el-GR"/>
        </w:rPr>
        <w:t>ο</w:t>
      </w:r>
      <w:r w:rsidR="00C84B11" w:rsidRPr="00B356C7">
        <w:rPr>
          <w:lang w:val="el-GR"/>
        </w:rPr>
        <w:t>ύσας διακήρυξης</w:t>
      </w:r>
      <w:r w:rsidR="003A206A" w:rsidRPr="00B356C7">
        <w:rPr>
          <w:u w:val="single"/>
          <w:lang w:val="el-GR"/>
        </w:rPr>
        <w:t xml:space="preserve"> (</w:t>
      </w:r>
      <w:r w:rsidRPr="00B356C7">
        <w:rPr>
          <w:lang w:val="el-GR"/>
        </w:rPr>
        <w:t>σε συμπιεσμένη μορφή</w:t>
      </w:r>
      <w:r w:rsidR="003A206A" w:rsidRPr="00B356C7">
        <w:rPr>
          <w:lang w:val="el-GR"/>
        </w:rPr>
        <w:t xml:space="preserve"> και</w:t>
      </w:r>
      <w:r w:rsidRPr="00B356C7">
        <w:rPr>
          <w:lang w:val="el-GR"/>
        </w:rPr>
        <w:t xml:space="preserve"> κατά προτίμηση</w:t>
      </w:r>
      <w:r w:rsidR="003A206A" w:rsidRPr="00B356C7">
        <w:rPr>
          <w:lang w:val="el-GR"/>
        </w:rPr>
        <w:t xml:space="preserve"> σε</w:t>
      </w:r>
      <w:r w:rsidRPr="00B356C7">
        <w:rPr>
          <w:lang w:val="el-GR"/>
        </w:rPr>
        <w:t xml:space="preserve"> ένα (1) αρχείο </w:t>
      </w:r>
      <w:r w:rsidRPr="00B356C7">
        <w:rPr>
          <w:lang w:val="en-US"/>
        </w:rPr>
        <w:t>pdf</w:t>
      </w:r>
      <w:r w:rsidR="003A206A" w:rsidRPr="00B356C7">
        <w:rPr>
          <w:lang w:val="el-GR"/>
        </w:rPr>
        <w:t>).</w:t>
      </w:r>
      <w:r w:rsidR="00E1337D" w:rsidRPr="00B356C7">
        <w:rPr>
          <w:lang w:val="el-GR"/>
        </w:rPr>
        <w:t xml:space="preserve"> </w:t>
      </w:r>
      <w:r w:rsidR="0034186C" w:rsidRPr="00B356C7">
        <w:rPr>
          <w:lang w:val="el-GR"/>
        </w:rPr>
        <w:t>Επιπλέον ο</w:t>
      </w:r>
      <w:r w:rsidRPr="00B356C7">
        <w:rPr>
          <w:lang w:val="el-GR"/>
        </w:rPr>
        <w:t>ι οικονομικοί φορείς αναφέρουν</w:t>
      </w:r>
      <w:r w:rsidR="0034186C" w:rsidRPr="00B356C7">
        <w:rPr>
          <w:lang w:val="el-GR"/>
        </w:rPr>
        <w:t xml:space="preserve"> στην τεχνική προσφορά τους</w:t>
      </w:r>
      <w:r w:rsidR="00E1337D" w:rsidRPr="00B356C7">
        <w:rPr>
          <w:lang w:val="el-GR"/>
        </w:rPr>
        <w:t xml:space="preserve"> </w:t>
      </w:r>
      <w:r w:rsidRPr="00B356C7">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B356C7" w:rsidRDefault="008338F0" w:rsidP="007A3AC0">
      <w:pPr>
        <w:rPr>
          <w:lang w:val="el-GR"/>
        </w:rPr>
      </w:pPr>
    </w:p>
    <w:p w14:paraId="6F2CD035" w14:textId="77777777" w:rsidR="008338F0" w:rsidRPr="00B356C7" w:rsidRDefault="003355E7" w:rsidP="005A1609">
      <w:pPr>
        <w:pStyle w:val="30"/>
        <w:ind w:left="709" w:hanging="709"/>
        <w:rPr>
          <w:lang w:val="el-GR"/>
        </w:rPr>
      </w:pPr>
      <w:bookmarkStart w:id="246" w:name="_Ref496542376"/>
      <w:bookmarkStart w:id="247" w:name="_Toc97194308"/>
      <w:bookmarkStart w:id="248" w:name="_Toc97194439"/>
      <w:bookmarkStart w:id="249" w:name="_Toc166240246"/>
      <w:r w:rsidRPr="00B356C7">
        <w:rPr>
          <w:lang w:val="el-GR"/>
        </w:rPr>
        <w:t>Περιεχόμενα Φακέλου «Οικονομική Προσφορά» / Τρόπος σύνταξης και υποβολής οικονομικών προσφορών</w:t>
      </w:r>
      <w:bookmarkEnd w:id="246"/>
      <w:bookmarkEnd w:id="247"/>
      <w:bookmarkEnd w:id="248"/>
      <w:bookmarkEnd w:id="249"/>
    </w:p>
    <w:p w14:paraId="253C7F5C" w14:textId="77777777" w:rsidR="001E3C20" w:rsidRPr="00B356C7" w:rsidRDefault="001E3C20" w:rsidP="00422D27">
      <w:pPr>
        <w:autoSpaceDE w:val="0"/>
        <w:autoSpaceDN w:val="0"/>
        <w:adjustRightInd w:val="0"/>
        <w:spacing w:after="0" w:line="276" w:lineRule="auto"/>
        <w:rPr>
          <w:lang w:val="el-GR"/>
        </w:rPr>
      </w:pPr>
    </w:p>
    <w:p w14:paraId="1CEEBAE0" w14:textId="768FA86B" w:rsidR="001E3C20" w:rsidRPr="00B356C7" w:rsidRDefault="001E3C20" w:rsidP="001E3C20">
      <w:pPr>
        <w:autoSpaceDE w:val="0"/>
        <w:autoSpaceDN w:val="0"/>
        <w:adjustRightInd w:val="0"/>
        <w:spacing w:after="0" w:line="276" w:lineRule="auto"/>
        <w:rPr>
          <w:lang w:val="el-GR"/>
        </w:rPr>
      </w:pPr>
      <w:r w:rsidRPr="00B356C7">
        <w:rPr>
          <w:lang w:val="el-GR" w:eastAsia="el-GR"/>
        </w:rPr>
        <w:t xml:space="preserve">Η οικονομική προσφορά συντάσσεται </w:t>
      </w:r>
      <w:r w:rsidR="00F42E1F" w:rsidRPr="00B356C7">
        <w:rPr>
          <w:lang w:val="el-GR" w:eastAsia="el-GR"/>
        </w:rPr>
        <w:t xml:space="preserve">με βάση το κριτήριο ανάθεσης και </w:t>
      </w:r>
      <w:r w:rsidRPr="00B356C7">
        <w:rPr>
          <w:lang w:val="el-GR" w:eastAsia="el-GR"/>
        </w:rPr>
        <w:t xml:space="preserve">σύμφωνα με το υπόδειγμα </w:t>
      </w:r>
      <w:r w:rsidR="007D2CC2" w:rsidRPr="00B356C7">
        <w:rPr>
          <w:lang w:val="el-GR" w:eastAsia="el-GR"/>
        </w:rPr>
        <w:t>που παρέχεται σ</w:t>
      </w:r>
      <w:r w:rsidRPr="00B356C7">
        <w:rPr>
          <w:lang w:val="el-GR" w:eastAsia="el-GR"/>
        </w:rPr>
        <w:t>το</w:t>
      </w:r>
      <w:r w:rsidR="009567C7" w:rsidRPr="00B356C7">
        <w:rPr>
          <w:lang w:val="el-GR" w:eastAsia="el-GR"/>
        </w:rPr>
        <w:t xml:space="preserve"> </w:t>
      </w:r>
      <w:r w:rsidR="004255F2" w:rsidRPr="00B356C7">
        <w:rPr>
          <w:lang w:val="el-GR"/>
        </w:rPr>
        <w:t xml:space="preserve">ΠΑΡΑΡΤΗΜΑ </w:t>
      </w:r>
      <w:r w:rsidR="004255F2" w:rsidRPr="00B356C7">
        <w:t>VI</w:t>
      </w:r>
      <w:r w:rsidR="004255F2" w:rsidRPr="00B356C7">
        <w:rPr>
          <w:lang w:val="el-GR"/>
        </w:rPr>
        <w:t xml:space="preserve"> – Υπόδειγμα Οικονομικής Προσφοράς</w:t>
      </w:r>
      <w:r w:rsidRPr="00B356C7">
        <w:rPr>
          <w:lang w:val="el-GR" w:eastAsia="el-GR"/>
        </w:rPr>
        <w:t xml:space="preserve"> της παρούσας Διακήρυξης και υποβάλλεται </w:t>
      </w:r>
      <w:r w:rsidRPr="00B356C7">
        <w:rPr>
          <w:lang w:val="el-GR"/>
        </w:rPr>
        <w:t>ηλεκτρονικά</w:t>
      </w:r>
      <w:r w:rsidR="001852F3" w:rsidRPr="00B356C7">
        <w:rPr>
          <w:lang w:val="el-GR"/>
        </w:rPr>
        <w:t xml:space="preserve"> σε μορφή αρχείου .</w:t>
      </w:r>
      <w:r w:rsidR="001852F3" w:rsidRPr="00B356C7">
        <w:rPr>
          <w:lang w:val="en-US"/>
        </w:rPr>
        <w:t>pdf</w:t>
      </w:r>
      <w:r w:rsidR="001852F3" w:rsidRPr="00B356C7">
        <w:rPr>
          <w:lang w:val="el-GR"/>
        </w:rPr>
        <w:t xml:space="preserve"> ψηφιακά υπογεγραμμένη, </w:t>
      </w:r>
      <w:r w:rsidRPr="00B356C7">
        <w:rPr>
          <w:lang w:val="el-GR"/>
        </w:rPr>
        <w:t xml:space="preserve">στον </w:t>
      </w:r>
      <w:proofErr w:type="spellStart"/>
      <w:r w:rsidRPr="00B356C7">
        <w:rPr>
          <w:lang w:val="el-GR"/>
        </w:rPr>
        <w:t>Υποφάκελο</w:t>
      </w:r>
      <w:proofErr w:type="spellEnd"/>
      <w:r w:rsidRPr="00B356C7">
        <w:rPr>
          <w:lang w:val="el-GR"/>
        </w:rPr>
        <w:t xml:space="preserve"> «Οικονομική Προσφορά». </w:t>
      </w:r>
    </w:p>
    <w:p w14:paraId="0D83DDAC" w14:textId="77777777" w:rsidR="001E3C20" w:rsidRPr="00B356C7" w:rsidRDefault="001E3C20" w:rsidP="001E3C20">
      <w:pPr>
        <w:suppressAutoHyphens w:val="0"/>
        <w:autoSpaceDE w:val="0"/>
        <w:autoSpaceDN w:val="0"/>
        <w:adjustRightInd w:val="0"/>
        <w:spacing w:after="0"/>
        <w:jc w:val="left"/>
        <w:rPr>
          <w:lang w:val="el-GR" w:eastAsia="el-GR"/>
        </w:rPr>
      </w:pPr>
    </w:p>
    <w:p w14:paraId="16DBCF1A" w14:textId="77777777" w:rsidR="00585042" w:rsidRPr="00B356C7" w:rsidRDefault="00585042" w:rsidP="00585042">
      <w:pPr>
        <w:rPr>
          <w:lang w:val="el-GR"/>
        </w:rPr>
      </w:pPr>
      <w:r w:rsidRPr="00B356C7">
        <w:rPr>
          <w:lang w:val="el-GR" w:eastAsia="el-GR"/>
        </w:rPr>
        <w:t>Η τιμή δίνεται σε ευρώ ανά μονάδα μέτρησης.</w:t>
      </w:r>
    </w:p>
    <w:p w14:paraId="50B7BD4F" w14:textId="77777777" w:rsidR="008338F0" w:rsidRPr="00B356C7" w:rsidRDefault="003355E7">
      <w:pPr>
        <w:rPr>
          <w:lang w:val="el-GR"/>
        </w:rPr>
      </w:pPr>
      <w:r w:rsidRPr="00B356C7">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B356C7">
        <w:rPr>
          <w:lang w:val="el-GR" w:eastAsia="el-GR"/>
        </w:rPr>
        <w:t xml:space="preserve"> </w:t>
      </w:r>
      <w:r w:rsidR="001852F3" w:rsidRPr="00B356C7">
        <w:rPr>
          <w:lang w:val="el-GR" w:eastAsia="el-GR"/>
        </w:rPr>
        <w:t xml:space="preserve">της παρούσας. </w:t>
      </w:r>
      <w:r w:rsidRPr="00B356C7">
        <w:rPr>
          <w:rStyle w:val="WW-FootnoteReference9"/>
          <w:lang w:val="el-GR" w:eastAsia="el-GR"/>
        </w:rPr>
        <w:t>.</w:t>
      </w:r>
    </w:p>
    <w:p w14:paraId="33E67197" w14:textId="77777777" w:rsidR="008338F0" w:rsidRPr="00B356C7" w:rsidRDefault="003355E7">
      <w:pPr>
        <w:rPr>
          <w:lang w:val="el-GR"/>
        </w:rPr>
      </w:pPr>
      <w:r w:rsidRPr="00B356C7">
        <w:rPr>
          <w:lang w:val="el-GR"/>
        </w:rPr>
        <w:t xml:space="preserve">Οι υπέρ τρίτων κρατήσεις υπόκεινται στο εκάστοτε ισχύον αναλογικό τέλος χαρτοσήμου και </w:t>
      </w:r>
      <w:r w:rsidR="00043D44" w:rsidRPr="00B356C7">
        <w:rPr>
          <w:lang w:val="el-GR"/>
        </w:rPr>
        <w:t>στην επ’ αυτού εισφορά υπέρ ΟΓΑ.</w:t>
      </w:r>
    </w:p>
    <w:p w14:paraId="2AA08B4B" w14:textId="77777777" w:rsidR="008338F0" w:rsidRPr="00B356C7" w:rsidRDefault="003355E7">
      <w:pPr>
        <w:rPr>
          <w:lang w:val="el-GR"/>
        </w:rPr>
      </w:pPr>
      <w:r w:rsidRPr="00B356C7">
        <w:rPr>
          <w:lang w:val="el-GR"/>
        </w:rPr>
        <w:lastRenderedPageBreak/>
        <w:t xml:space="preserve">Οι προσφερόμενες τιμές είναι σταθερές καθ’ όλη τη διάρκεια της σύμβασης και δεν αναπροσαρμόζονται </w:t>
      </w:r>
    </w:p>
    <w:p w14:paraId="6C0C8320" w14:textId="77777777" w:rsidR="001852F3" w:rsidRPr="00B356C7" w:rsidRDefault="003355E7">
      <w:pPr>
        <w:rPr>
          <w:lang w:val="el-GR"/>
        </w:rPr>
      </w:pPr>
      <w:r w:rsidRPr="00B356C7">
        <w:rPr>
          <w:lang w:val="el-GR"/>
        </w:rPr>
        <w:t xml:space="preserve">Ως απαράδεκτες θα απορρίπτονται προσφορές στις οποίες: </w:t>
      </w:r>
    </w:p>
    <w:p w14:paraId="370F5C62" w14:textId="77777777" w:rsidR="001852F3" w:rsidRPr="00B356C7" w:rsidRDefault="003355E7">
      <w:pPr>
        <w:rPr>
          <w:lang w:val="el-GR"/>
        </w:rPr>
      </w:pPr>
      <w:r w:rsidRPr="00B356C7">
        <w:rPr>
          <w:lang w:val="el-GR"/>
        </w:rPr>
        <w:t>α) δεν δίνεται τιμή σε ΕΥΡΩ ή που καθορίζεται</w:t>
      </w:r>
      <w:r w:rsidR="00E1337D" w:rsidRPr="00B356C7">
        <w:rPr>
          <w:lang w:val="el-GR"/>
        </w:rPr>
        <w:t xml:space="preserve"> </w:t>
      </w:r>
      <w:r w:rsidRPr="00B356C7">
        <w:rPr>
          <w:lang w:val="el-GR"/>
        </w:rPr>
        <w:t xml:space="preserve">σχέση ΕΥΡΩ προς ξένο νόμισμα, </w:t>
      </w:r>
    </w:p>
    <w:p w14:paraId="6357FBE2" w14:textId="77777777" w:rsidR="001852F3" w:rsidRPr="00B356C7" w:rsidRDefault="003355E7">
      <w:pPr>
        <w:rPr>
          <w:lang w:val="el-GR"/>
        </w:rPr>
      </w:pPr>
      <w:r w:rsidRPr="00B356C7">
        <w:rPr>
          <w:lang w:val="el-GR"/>
        </w:rPr>
        <w:t xml:space="preserve">β) δεν προκύπτει με σαφήνεια η προσφερόμενη τιμή, με την επιφύλαξη </w:t>
      </w:r>
      <w:r w:rsidR="00C25AFF" w:rsidRPr="00B356C7">
        <w:rPr>
          <w:lang w:val="el-GR"/>
        </w:rPr>
        <w:t xml:space="preserve">του </w:t>
      </w:r>
      <w:r w:rsidRPr="00B356C7">
        <w:rPr>
          <w:lang w:val="el-GR"/>
        </w:rPr>
        <w:t xml:space="preserve">άρθρου 102 του ν. 4412/2016 </w:t>
      </w:r>
      <w:bookmarkStart w:id="250" w:name="_Hlk67667045"/>
      <w:r w:rsidR="00C25AFF" w:rsidRPr="00B356C7">
        <w:rPr>
          <w:lang w:val="el-GR"/>
        </w:rPr>
        <w:t xml:space="preserve">όπως τροποποιήθηκε με το άρθρο 42 του ν. 4782/Α36/9-3-2021 </w:t>
      </w:r>
      <w:bookmarkEnd w:id="250"/>
      <w:r w:rsidRPr="00B356C7">
        <w:rPr>
          <w:lang w:val="el-GR"/>
        </w:rPr>
        <w:t>και</w:t>
      </w:r>
    </w:p>
    <w:p w14:paraId="4166F69A" w14:textId="77777777" w:rsidR="008338F0" w:rsidRPr="00B356C7" w:rsidRDefault="003355E7">
      <w:pPr>
        <w:rPr>
          <w:lang w:val="el-GR"/>
        </w:rPr>
      </w:pPr>
      <w:r w:rsidRPr="00B356C7">
        <w:rPr>
          <w:lang w:val="el-GR"/>
        </w:rPr>
        <w:t xml:space="preserve"> γ) η τιμή υπερβαίνει τον προϋπολογισμό της σύμβασης που καθορίζεται </w:t>
      </w:r>
      <w:r w:rsidR="001852F3" w:rsidRPr="00B356C7">
        <w:rPr>
          <w:lang w:val="el-GR"/>
        </w:rPr>
        <w:t>στην</w:t>
      </w:r>
      <w:r w:rsidR="00E1337D" w:rsidRPr="00B356C7">
        <w:rPr>
          <w:lang w:val="el-GR"/>
        </w:rPr>
        <w:t xml:space="preserve"> </w:t>
      </w:r>
      <w:r w:rsidRPr="00B356C7">
        <w:rPr>
          <w:lang w:val="el-GR"/>
        </w:rPr>
        <w:t xml:space="preserve">παρούσα διακήρυξη. </w:t>
      </w:r>
    </w:p>
    <w:p w14:paraId="260F4232" w14:textId="67004FBB" w:rsidR="001852F3" w:rsidRPr="00B356C7" w:rsidRDefault="003355E7">
      <w:pPr>
        <w:rPr>
          <w:b/>
          <w:bCs/>
          <w:i/>
          <w:iCs/>
          <w:color w:val="5B9BD5"/>
          <w:lang w:val="el-GR"/>
        </w:rPr>
      </w:pPr>
      <w:r w:rsidRPr="00B356C7">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B356C7">
        <w:rPr>
          <w:lang w:val="el-GR"/>
        </w:rPr>
        <w:fldChar w:fldCharType="begin"/>
      </w:r>
      <w:r w:rsidR="00194C49" w:rsidRPr="00B356C7">
        <w:rPr>
          <w:lang w:val="el-GR"/>
        </w:rPr>
        <w:instrText xml:space="preserve"> REF _Ref496607306 \r \h </w:instrText>
      </w:r>
      <w:r w:rsidR="00DF02B0" w:rsidRPr="00B356C7">
        <w:rPr>
          <w:lang w:val="el-GR"/>
        </w:rPr>
        <w:instrText xml:space="preserve"> \* MERGEFORMAT </w:instrText>
      </w:r>
      <w:r w:rsidR="00194C49" w:rsidRPr="00B356C7">
        <w:rPr>
          <w:lang w:val="el-GR"/>
        </w:rPr>
      </w:r>
      <w:r w:rsidR="00194C49" w:rsidRPr="00B356C7">
        <w:rPr>
          <w:lang w:val="el-GR"/>
        </w:rPr>
        <w:fldChar w:fldCharType="separate"/>
      </w:r>
      <w:r w:rsidR="00A40D20">
        <w:rPr>
          <w:cs/>
          <w:lang w:val="el-GR"/>
        </w:rPr>
        <w:t>‎</w:t>
      </w:r>
      <w:r w:rsidR="00A40D20">
        <w:rPr>
          <w:lang w:val="el-GR"/>
        </w:rPr>
        <w:t>5.1</w:t>
      </w:r>
      <w:r w:rsidR="00194C49" w:rsidRPr="00B356C7">
        <w:rPr>
          <w:lang w:val="el-GR"/>
        </w:rPr>
        <w:fldChar w:fldCharType="end"/>
      </w:r>
      <w:r w:rsidRPr="00B356C7">
        <w:rPr>
          <w:lang w:val="el-GR"/>
        </w:rPr>
        <w:t xml:space="preserve"> της παρούσας διακήρυξης.</w:t>
      </w:r>
      <w:r w:rsidRPr="00B356C7">
        <w:rPr>
          <w:b/>
          <w:bCs/>
          <w:i/>
          <w:iCs/>
          <w:color w:val="5B9BD5"/>
          <w:lang w:val="el-GR"/>
        </w:rPr>
        <w:t xml:space="preserve"> </w:t>
      </w:r>
    </w:p>
    <w:p w14:paraId="33F27492" w14:textId="77777777" w:rsidR="00D472F0" w:rsidRPr="00B356C7" w:rsidRDefault="00D472F0">
      <w:pPr>
        <w:rPr>
          <w:lang w:val="el-GR"/>
        </w:rPr>
      </w:pPr>
    </w:p>
    <w:p w14:paraId="41C4FDB8" w14:textId="77777777" w:rsidR="008338F0" w:rsidRPr="00B356C7" w:rsidRDefault="003355E7" w:rsidP="005A1609">
      <w:pPr>
        <w:pStyle w:val="30"/>
        <w:ind w:left="709" w:hanging="709"/>
        <w:rPr>
          <w:lang w:val="el-GR"/>
        </w:rPr>
      </w:pPr>
      <w:bookmarkStart w:id="251" w:name="_Ref496542395"/>
      <w:bookmarkStart w:id="252" w:name="_Ref496542431"/>
      <w:bookmarkStart w:id="253" w:name="_Toc97194309"/>
      <w:bookmarkStart w:id="254" w:name="_Toc97194440"/>
      <w:bookmarkStart w:id="255" w:name="_Toc166240247"/>
      <w:r w:rsidRPr="00B356C7">
        <w:rPr>
          <w:lang w:val="el-GR"/>
        </w:rPr>
        <w:t>Χρόνος ισχύος των προσφορών</w:t>
      </w:r>
      <w:bookmarkEnd w:id="251"/>
      <w:bookmarkEnd w:id="252"/>
      <w:bookmarkEnd w:id="253"/>
      <w:bookmarkEnd w:id="254"/>
      <w:bookmarkEnd w:id="255"/>
      <w:r w:rsidR="00E1337D" w:rsidRPr="00B356C7">
        <w:rPr>
          <w:lang w:val="el-GR"/>
        </w:rPr>
        <w:t xml:space="preserve"> </w:t>
      </w:r>
    </w:p>
    <w:p w14:paraId="3D465D7A" w14:textId="77777777" w:rsidR="00263C2C" w:rsidRPr="00B356C7" w:rsidRDefault="003355E7">
      <w:pPr>
        <w:rPr>
          <w:lang w:val="el-GR" w:eastAsia="el-GR"/>
        </w:rPr>
      </w:pPr>
      <w:r w:rsidRPr="00B356C7">
        <w:rPr>
          <w:lang w:val="el-GR" w:eastAsia="el-GR"/>
        </w:rPr>
        <w:t xml:space="preserve">Οι υποβαλλόμενες προσφορές ισχύουν και δεσμεύουν τους οικονομικούς φορείς για διάστημα </w:t>
      </w:r>
      <w:r w:rsidR="00263C2C" w:rsidRPr="00B356C7">
        <w:rPr>
          <w:iCs/>
          <w:lang w:val="el-GR" w:eastAsia="el-GR"/>
        </w:rPr>
        <w:t>δώδεκα (12) μηνών</w:t>
      </w:r>
      <w:r w:rsidR="00E1337D" w:rsidRPr="00B356C7">
        <w:rPr>
          <w:i/>
          <w:lang w:val="el-GR" w:eastAsia="el-GR"/>
        </w:rPr>
        <w:t xml:space="preserve"> </w:t>
      </w:r>
      <w:r w:rsidRPr="00B356C7">
        <w:rPr>
          <w:lang w:val="el-GR" w:eastAsia="el-GR"/>
        </w:rPr>
        <w:t xml:space="preserve">από την επόμενη </w:t>
      </w:r>
      <w:r w:rsidR="00AE21AF" w:rsidRPr="00B356C7">
        <w:rPr>
          <w:lang w:val="el-GR" w:eastAsia="el-GR"/>
        </w:rPr>
        <w:t>της καταληκτικής ημερομηνίας υποβολής τους.</w:t>
      </w:r>
    </w:p>
    <w:p w14:paraId="4F7CDECC" w14:textId="77777777" w:rsidR="008338F0" w:rsidRPr="00B356C7" w:rsidRDefault="003355E7">
      <w:pPr>
        <w:rPr>
          <w:lang w:val="el-GR" w:eastAsia="el-GR"/>
        </w:rPr>
      </w:pPr>
      <w:r w:rsidRPr="00B356C7">
        <w:rPr>
          <w:lang w:val="el-GR" w:eastAsia="el-GR"/>
        </w:rPr>
        <w:t>Προσφορά η οποία ορίζει χρόνο ισχύος μικρότερο από τον ανωτέρω προβλεπόμενο απορρίπτεται.</w:t>
      </w:r>
    </w:p>
    <w:p w14:paraId="047C0AE9" w14:textId="16049837" w:rsidR="000527FB" w:rsidRPr="00B356C7" w:rsidRDefault="003355E7" w:rsidP="000527FB">
      <w:pPr>
        <w:rPr>
          <w:lang w:val="el-GR" w:eastAsia="el-GR"/>
        </w:rPr>
      </w:pPr>
      <w:r w:rsidRPr="00B356C7">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B356C7">
        <w:rPr>
          <w:lang w:val="el-GR"/>
        </w:rPr>
        <w:t xml:space="preserve">την παράγραφο </w:t>
      </w:r>
      <w:r w:rsidR="00F524BD" w:rsidRPr="00B356C7">
        <w:rPr>
          <w:color w:val="000000"/>
          <w:lang w:val="el-GR"/>
        </w:rPr>
        <w:fldChar w:fldCharType="begin"/>
      </w:r>
      <w:r w:rsidR="00F524BD" w:rsidRPr="00B356C7">
        <w:rPr>
          <w:color w:val="000000"/>
          <w:lang w:val="el-GR"/>
        </w:rPr>
        <w:instrText xml:space="preserve"> REF _Ref496542081 \r \h </w:instrText>
      </w:r>
      <w:r w:rsidR="00DF02B0" w:rsidRPr="00B356C7">
        <w:rPr>
          <w:color w:val="000000"/>
          <w:lang w:val="el-GR"/>
        </w:rPr>
        <w:instrText xml:space="preserve"> \* MERGEFORMAT </w:instrText>
      </w:r>
      <w:r w:rsidR="00F524BD" w:rsidRPr="00B356C7">
        <w:rPr>
          <w:color w:val="000000"/>
          <w:lang w:val="el-GR"/>
        </w:rPr>
      </w:r>
      <w:r w:rsidR="00F524BD" w:rsidRPr="00B356C7">
        <w:rPr>
          <w:color w:val="000000"/>
          <w:lang w:val="el-GR"/>
        </w:rPr>
        <w:fldChar w:fldCharType="separate"/>
      </w:r>
      <w:r w:rsidR="00A40D20">
        <w:rPr>
          <w:color w:val="000000"/>
          <w:cs/>
          <w:lang w:val="el-GR"/>
        </w:rPr>
        <w:t>‎</w:t>
      </w:r>
      <w:r w:rsidR="00A40D20">
        <w:rPr>
          <w:color w:val="000000"/>
          <w:lang w:val="el-GR"/>
        </w:rPr>
        <w:t>2.2.2</w:t>
      </w:r>
      <w:r w:rsidR="00F524BD" w:rsidRPr="00B356C7">
        <w:rPr>
          <w:color w:val="000000"/>
          <w:lang w:val="el-GR"/>
        </w:rPr>
        <w:fldChar w:fldCharType="end"/>
      </w:r>
      <w:r w:rsidRPr="00B356C7">
        <w:rPr>
          <w:lang w:val="el-GR" w:eastAsia="el-GR"/>
        </w:rPr>
        <w:t xml:space="preserve"> της παρούσας, κατ' ανώτατο όριο για χρονικό διάστημα ίσο με την προβλεπόμενη ως άνω αρχική διάρκεια.</w:t>
      </w:r>
      <w:r w:rsidR="000527FB" w:rsidRPr="00B356C7">
        <w:rPr>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sidR="00DF776D" w:rsidRPr="00B356C7">
        <w:rPr>
          <w:lang w:val="el-GR" w:eastAsia="el-GR"/>
        </w:rPr>
        <w:t xml:space="preserve"> </w:t>
      </w:r>
      <w:r w:rsidR="000527FB" w:rsidRPr="00B356C7">
        <w:rPr>
          <w:lang w:val="el-GR" w:eastAsia="el-GR"/>
        </w:rPr>
        <w:t>για το επιπλέον αυτό χρονικό διάστημα.</w:t>
      </w:r>
    </w:p>
    <w:p w14:paraId="25BB351C" w14:textId="77777777" w:rsidR="007D2CC2" w:rsidRPr="00B356C7" w:rsidRDefault="003355E7" w:rsidP="007D2CC2">
      <w:pPr>
        <w:rPr>
          <w:lang w:val="el-GR"/>
        </w:rPr>
      </w:pPr>
      <w:r w:rsidRPr="00B356C7">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B356C7">
        <w:rPr>
          <w:lang w:val="el-GR" w:eastAsia="el-GR"/>
        </w:rPr>
        <w:t>παρέτειναν</w:t>
      </w:r>
      <w:proofErr w:type="spellEnd"/>
      <w:r w:rsidRPr="00B356C7">
        <w:rPr>
          <w:lang w:val="el-GR" w:eastAsia="el-GR"/>
        </w:rPr>
        <w:t xml:space="preserve"> τις προσφορές τους και αποκλείονται οι λοιποί οικονομικοί φορείς</w:t>
      </w:r>
      <w:bookmarkStart w:id="256" w:name="_Hlk9420445"/>
      <w:r w:rsidRPr="00B356C7">
        <w:rPr>
          <w:lang w:val="el-GR" w:eastAsia="el-GR"/>
        </w:rPr>
        <w:t>.</w:t>
      </w:r>
      <w:r w:rsidR="003528AF" w:rsidRPr="00B356C7">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B356C7">
        <w:rPr>
          <w:lang w:val="el-GR"/>
        </w:rPr>
        <w:t xml:space="preserve"> </w:t>
      </w:r>
      <w:r w:rsidR="007D2CC2" w:rsidRPr="00B356C7">
        <w:rPr>
          <w:lang w:val="el-GR" w:eastAsia="el-GR"/>
        </w:rPr>
        <w:t xml:space="preserve">Στην τελευταία περίπτωση, η διαδικασία συνεχίζεται με όσους </w:t>
      </w:r>
      <w:proofErr w:type="spellStart"/>
      <w:r w:rsidR="007D2CC2" w:rsidRPr="00B356C7">
        <w:rPr>
          <w:lang w:val="el-GR" w:eastAsia="el-GR"/>
        </w:rPr>
        <w:t>παρ</w:t>
      </w:r>
      <w:r w:rsidR="009567C7" w:rsidRPr="00B356C7">
        <w:rPr>
          <w:lang w:val="el-GR" w:eastAsia="el-GR"/>
        </w:rPr>
        <w:t>έ</w:t>
      </w:r>
      <w:r w:rsidR="007D2CC2" w:rsidRPr="00B356C7">
        <w:rPr>
          <w:lang w:val="el-GR" w:eastAsia="el-GR"/>
        </w:rPr>
        <w:t>τειναν</w:t>
      </w:r>
      <w:proofErr w:type="spellEnd"/>
      <w:r w:rsidR="007D2CC2" w:rsidRPr="00B356C7">
        <w:rPr>
          <w:lang w:val="el-GR" w:eastAsia="el-GR"/>
        </w:rPr>
        <w:t xml:space="preserve"> τις προσφορές τους.</w:t>
      </w:r>
    </w:p>
    <w:p w14:paraId="19F129F2" w14:textId="77777777" w:rsidR="003528AF" w:rsidRPr="00B356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6"/>
    <w:p w14:paraId="53E2FA49" w14:textId="77777777" w:rsidR="008338F0" w:rsidRPr="00B356C7" w:rsidRDefault="008338F0">
      <w:pPr>
        <w:rPr>
          <w:lang w:val="el-GR"/>
        </w:rPr>
      </w:pPr>
    </w:p>
    <w:p w14:paraId="45A8A666" w14:textId="77777777" w:rsidR="008338F0" w:rsidRPr="00B356C7" w:rsidRDefault="003355E7" w:rsidP="005A1609">
      <w:pPr>
        <w:pStyle w:val="30"/>
        <w:ind w:left="709" w:hanging="709"/>
        <w:rPr>
          <w:lang w:val="el-GR"/>
        </w:rPr>
      </w:pPr>
      <w:bookmarkStart w:id="257" w:name="_Ref67613193"/>
      <w:bookmarkStart w:id="258" w:name="_Toc97194310"/>
      <w:bookmarkStart w:id="259" w:name="_Toc97194441"/>
      <w:bookmarkStart w:id="260" w:name="_Toc166240248"/>
      <w:r w:rsidRPr="00B356C7">
        <w:rPr>
          <w:lang w:val="el-GR"/>
        </w:rPr>
        <w:t>Λόγοι απόρριψης προσφορών</w:t>
      </w:r>
      <w:bookmarkEnd w:id="257"/>
      <w:bookmarkEnd w:id="258"/>
      <w:bookmarkEnd w:id="259"/>
      <w:bookmarkEnd w:id="260"/>
    </w:p>
    <w:p w14:paraId="027E1071" w14:textId="77777777" w:rsidR="00D6202B" w:rsidRPr="00B356C7" w:rsidRDefault="00D6202B" w:rsidP="00DE6525">
      <w:pPr>
        <w:rPr>
          <w:lang w:val="en-US"/>
        </w:rPr>
      </w:pPr>
    </w:p>
    <w:p w14:paraId="720475C3" w14:textId="166381FA" w:rsidR="00DE6525" w:rsidRPr="00B356C7" w:rsidRDefault="00DE6525" w:rsidP="00DE6525">
      <w:pPr>
        <w:rPr>
          <w:lang w:val="el-GR"/>
        </w:rPr>
      </w:pPr>
      <w:r w:rsidRPr="00B356C7">
        <w:rPr>
          <w:lang w:val="en-US"/>
        </w:rPr>
        <w:t>H</w:t>
      </w:r>
      <w:r w:rsidRPr="00B356C7">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06D9D6B1" w:rsidR="00DE6525" w:rsidRPr="00B356C7" w:rsidRDefault="00A334BA" w:rsidP="00786A1B">
      <w:pPr>
        <w:pStyle w:val="aff"/>
        <w:numPr>
          <w:ilvl w:val="0"/>
          <w:numId w:val="42"/>
        </w:numPr>
        <w:spacing w:before="120"/>
        <w:ind w:left="284" w:hanging="142"/>
        <w:contextualSpacing w:val="0"/>
        <w:rPr>
          <w:lang w:val="el-GR"/>
        </w:rPr>
      </w:pPr>
      <w:r w:rsidRPr="00B356C7">
        <w:rPr>
          <w:lang w:val="el-GR"/>
        </w:rPr>
        <w:t>η οποία αποκλίνει από απαράβατους όρους περί σύνταξης και υποβολής της προσφοράς, ή δεν υποβάλλεται</w:t>
      </w:r>
      <w:r w:rsidRPr="00B356C7" w:rsidDel="00A334BA">
        <w:rPr>
          <w:lang w:val="el-GR"/>
        </w:rPr>
        <w:t xml:space="preserve"> </w:t>
      </w:r>
      <w:r w:rsidR="00DE6525" w:rsidRPr="00B356C7">
        <w:rPr>
          <w:lang w:val="el-GR"/>
        </w:rPr>
        <w:t xml:space="preserve">εμπρόθεσμα, με τον τρόπο και με το περιεχόμενο που ορίζεται </w:t>
      </w:r>
      <w:r w:rsidR="00FE1B6B" w:rsidRPr="00B356C7">
        <w:rPr>
          <w:lang w:val="el-GR"/>
        </w:rPr>
        <w:t>στην παρούσα</w:t>
      </w:r>
      <w:r w:rsidR="00DE6525" w:rsidRPr="00B356C7">
        <w:rPr>
          <w:lang w:val="el-GR"/>
        </w:rPr>
        <w:t xml:space="preserve"> και συγκεκριμένα στις παραγράφους </w:t>
      </w:r>
      <w:r w:rsidR="00F524BD" w:rsidRPr="00B356C7">
        <w:rPr>
          <w:lang w:val="el-GR"/>
        </w:rPr>
        <w:fldChar w:fldCharType="begin"/>
      </w:r>
      <w:r w:rsidR="00F524BD" w:rsidRPr="00B356C7">
        <w:rPr>
          <w:lang w:val="el-GR"/>
        </w:rPr>
        <w:instrText xml:space="preserve"> REF _Ref496542253 \r \h </w:instrText>
      </w:r>
      <w:r w:rsidR="00DF02B0" w:rsidRPr="00B356C7">
        <w:rPr>
          <w:lang w:val="el-GR"/>
        </w:rPr>
        <w:instrText xml:space="preserve"> \* MERGEFORMAT </w:instrText>
      </w:r>
      <w:r w:rsidR="00F524BD" w:rsidRPr="00B356C7">
        <w:rPr>
          <w:lang w:val="el-GR"/>
        </w:rPr>
      </w:r>
      <w:r w:rsidR="00F524BD" w:rsidRPr="00B356C7">
        <w:rPr>
          <w:lang w:val="el-GR"/>
        </w:rPr>
        <w:fldChar w:fldCharType="separate"/>
      </w:r>
      <w:r w:rsidR="00A40D20">
        <w:rPr>
          <w:cs/>
          <w:lang w:val="el-GR"/>
        </w:rPr>
        <w:t>‎</w:t>
      </w:r>
      <w:r w:rsidR="00A40D20">
        <w:rPr>
          <w:lang w:val="el-GR"/>
        </w:rPr>
        <w:t>2.4.1</w:t>
      </w:r>
      <w:r w:rsidR="00F524BD" w:rsidRPr="00B356C7">
        <w:rPr>
          <w:lang w:val="el-GR"/>
        </w:rPr>
        <w:fldChar w:fldCharType="end"/>
      </w:r>
      <w:r w:rsidR="00DE6525" w:rsidRPr="00B356C7">
        <w:rPr>
          <w:lang w:val="el-GR"/>
        </w:rPr>
        <w:t xml:space="preserve"> (Γενικοί όροι υποβολής προσφορών), </w:t>
      </w:r>
      <w:r w:rsidR="00061ADD" w:rsidRPr="00B356C7">
        <w:rPr>
          <w:lang w:val="el-GR"/>
        </w:rPr>
        <w:fldChar w:fldCharType="begin"/>
      </w:r>
      <w:r w:rsidR="00061ADD" w:rsidRPr="00B356C7">
        <w:rPr>
          <w:lang w:val="el-GR"/>
        </w:rPr>
        <w:instrText xml:space="preserve"> REF _Ref496542299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2.4.2</w:t>
      </w:r>
      <w:r w:rsidR="00061ADD" w:rsidRPr="00B356C7">
        <w:rPr>
          <w:lang w:val="el-GR"/>
        </w:rPr>
        <w:fldChar w:fldCharType="end"/>
      </w:r>
      <w:r w:rsidR="00DE6525" w:rsidRPr="00B356C7">
        <w:rPr>
          <w:lang w:val="el-GR"/>
        </w:rPr>
        <w:t xml:space="preserve"> (Χρόνος και τρόπος υποβολής προσφορών), </w:t>
      </w:r>
      <w:r w:rsidR="00061ADD" w:rsidRPr="00B356C7">
        <w:rPr>
          <w:lang w:val="el-GR"/>
        </w:rPr>
        <w:fldChar w:fldCharType="begin"/>
      </w:r>
      <w:r w:rsidR="00061ADD" w:rsidRPr="00B356C7">
        <w:rPr>
          <w:lang w:val="el-GR"/>
        </w:rPr>
        <w:instrText xml:space="preserve"> REF _Ref496542340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2.4.3</w:t>
      </w:r>
      <w:r w:rsidR="00061ADD" w:rsidRPr="00B356C7">
        <w:rPr>
          <w:lang w:val="el-GR"/>
        </w:rPr>
        <w:fldChar w:fldCharType="end"/>
      </w:r>
      <w:r w:rsidR="00DE6525" w:rsidRPr="00B356C7">
        <w:rPr>
          <w:lang w:val="el-GR"/>
        </w:rPr>
        <w:t xml:space="preserve"> (Περιεχόμενο φακέλων δικαιολογητικών συμμετοχής, </w:t>
      </w:r>
      <w:r w:rsidR="00DE6525" w:rsidRPr="00B356C7">
        <w:rPr>
          <w:lang w:val="el-GR"/>
        </w:rPr>
        <w:lastRenderedPageBreak/>
        <w:t xml:space="preserve">τεχνικής προσφοράς), </w:t>
      </w:r>
      <w:r w:rsidR="00061ADD" w:rsidRPr="00B356C7">
        <w:rPr>
          <w:lang w:val="el-GR"/>
        </w:rPr>
        <w:fldChar w:fldCharType="begin"/>
      </w:r>
      <w:r w:rsidR="00061ADD" w:rsidRPr="00B356C7">
        <w:rPr>
          <w:lang w:val="el-GR"/>
        </w:rPr>
        <w:instrText xml:space="preserve"> REF _Ref496542376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2.4.4</w:t>
      </w:r>
      <w:r w:rsidR="00061ADD" w:rsidRPr="00B356C7">
        <w:rPr>
          <w:lang w:val="el-GR"/>
        </w:rPr>
        <w:fldChar w:fldCharType="end"/>
      </w:r>
      <w:r w:rsidR="00DE6525" w:rsidRPr="00B356C7">
        <w:rPr>
          <w:lang w:val="el-GR"/>
        </w:rPr>
        <w:t xml:space="preserve"> (Περιεχόμενο φακέλου οικονομικής προσφοράς, τρόπος σύνταξης και </w:t>
      </w:r>
      <w:r w:rsidR="00043D44" w:rsidRPr="00B356C7">
        <w:rPr>
          <w:lang w:val="el-GR"/>
        </w:rPr>
        <w:t>υποβολής οικονομικών προσφορών)</w:t>
      </w:r>
      <w:r w:rsidR="00DE6525" w:rsidRPr="00B356C7">
        <w:rPr>
          <w:lang w:val="el-GR"/>
        </w:rPr>
        <w:t xml:space="preserve">, </w:t>
      </w:r>
      <w:r w:rsidR="00061ADD" w:rsidRPr="00B356C7">
        <w:rPr>
          <w:lang w:val="el-GR"/>
        </w:rPr>
        <w:fldChar w:fldCharType="begin"/>
      </w:r>
      <w:r w:rsidR="00061ADD" w:rsidRPr="00B356C7">
        <w:rPr>
          <w:lang w:val="el-GR"/>
        </w:rPr>
        <w:instrText xml:space="preserve"> REF _Ref496542395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2.4.5</w:t>
      </w:r>
      <w:r w:rsidR="00061ADD" w:rsidRPr="00B356C7">
        <w:rPr>
          <w:lang w:val="el-GR"/>
        </w:rPr>
        <w:fldChar w:fldCharType="end"/>
      </w:r>
      <w:r w:rsidR="00DE6525" w:rsidRPr="00B356C7">
        <w:rPr>
          <w:lang w:val="el-GR"/>
        </w:rPr>
        <w:t xml:space="preserve"> (Χρόνος ισχύος προσφορών), </w:t>
      </w:r>
      <w:r w:rsidR="00061ADD" w:rsidRPr="00B356C7">
        <w:rPr>
          <w:lang w:val="el-GR"/>
        </w:rPr>
        <w:fldChar w:fldCharType="begin"/>
      </w:r>
      <w:r w:rsidR="00061ADD" w:rsidRPr="00B356C7">
        <w:rPr>
          <w:lang w:val="el-GR"/>
        </w:rPr>
        <w:instrText xml:space="preserve"> REF _Ref496542534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3.1</w:t>
      </w:r>
      <w:r w:rsidR="00061ADD" w:rsidRPr="00B356C7">
        <w:rPr>
          <w:lang w:val="el-GR"/>
        </w:rPr>
        <w:fldChar w:fldCharType="end"/>
      </w:r>
      <w:r w:rsidR="00DE6525" w:rsidRPr="00B356C7">
        <w:rPr>
          <w:lang w:val="el-GR"/>
        </w:rPr>
        <w:t xml:space="preserve"> (Αποσφράγιση και αξιολόγηση προσφορών), </w:t>
      </w:r>
      <w:r w:rsidR="00061ADD" w:rsidRPr="00B356C7">
        <w:rPr>
          <w:lang w:val="el-GR"/>
        </w:rPr>
        <w:fldChar w:fldCharType="begin"/>
      </w:r>
      <w:r w:rsidR="00061ADD" w:rsidRPr="00B356C7">
        <w:rPr>
          <w:lang w:val="el-GR"/>
        </w:rPr>
        <w:instrText xml:space="preserve"> REF _Ref496542592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3.2</w:t>
      </w:r>
      <w:r w:rsidR="00061ADD" w:rsidRPr="00B356C7">
        <w:rPr>
          <w:lang w:val="el-GR"/>
        </w:rPr>
        <w:fldChar w:fldCharType="end"/>
      </w:r>
      <w:r w:rsidR="00DE6525" w:rsidRPr="00B356C7">
        <w:rPr>
          <w:lang w:val="el-GR"/>
        </w:rPr>
        <w:t xml:space="preserve"> (Πρόσκληση υποβολής δικαιολογητικών προσωρινού αναδόχου) της παρούσας,</w:t>
      </w:r>
    </w:p>
    <w:p w14:paraId="566624A4" w14:textId="77777777" w:rsidR="00DE6525" w:rsidRPr="00B356C7" w:rsidRDefault="00DE6525" w:rsidP="00786A1B">
      <w:pPr>
        <w:pStyle w:val="aff"/>
        <w:numPr>
          <w:ilvl w:val="0"/>
          <w:numId w:val="42"/>
        </w:numPr>
        <w:spacing w:before="120"/>
        <w:ind w:left="284" w:hanging="142"/>
        <w:contextualSpacing w:val="0"/>
        <w:rPr>
          <w:lang w:val="el-GR"/>
        </w:rPr>
      </w:pPr>
      <w:r w:rsidRPr="00B356C7">
        <w:rPr>
          <w:lang w:val="el-GR"/>
        </w:rPr>
        <w:t xml:space="preserve">η οποία περιέχει </w:t>
      </w:r>
      <w:r w:rsidR="00854F57" w:rsidRPr="00B356C7">
        <w:rPr>
          <w:lang w:val="el-GR"/>
        </w:rPr>
        <w:t xml:space="preserve">ατελείς, ελλιπείς, ασαφείς </w:t>
      </w:r>
      <w:r w:rsidR="00FA03E7" w:rsidRPr="00B356C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B356C7">
        <w:rPr>
          <w:lang w:val="el-GR"/>
        </w:rPr>
        <w:t>,</w:t>
      </w:r>
    </w:p>
    <w:p w14:paraId="27989520" w14:textId="77777777" w:rsidR="00A334BA" w:rsidRPr="00B356C7" w:rsidRDefault="00A334BA" w:rsidP="00821852">
      <w:pPr>
        <w:spacing w:before="120"/>
        <w:rPr>
          <w:lang w:val="el-GR"/>
        </w:rPr>
      </w:pPr>
    </w:p>
    <w:p w14:paraId="239DB588" w14:textId="28438657" w:rsidR="00DE6525" w:rsidRPr="00B356C7" w:rsidRDefault="00DE6525" w:rsidP="00786A1B">
      <w:pPr>
        <w:pStyle w:val="aff"/>
        <w:numPr>
          <w:ilvl w:val="0"/>
          <w:numId w:val="42"/>
        </w:numPr>
        <w:spacing w:before="120"/>
        <w:ind w:left="284" w:hanging="142"/>
        <w:contextualSpacing w:val="0"/>
        <w:rPr>
          <w:lang w:val="el-GR"/>
        </w:rPr>
      </w:pPr>
      <w:r w:rsidRPr="00B356C7">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B356C7">
        <w:rPr>
          <w:lang w:val="el-GR"/>
        </w:rPr>
        <w:fldChar w:fldCharType="begin"/>
      </w:r>
      <w:r w:rsidR="00061ADD" w:rsidRPr="00B356C7">
        <w:rPr>
          <w:lang w:val="el-GR"/>
        </w:rPr>
        <w:instrText xml:space="preserve"> REF _Ref496542486 \r \h </w:instrText>
      </w:r>
      <w:r w:rsidR="00DF02B0" w:rsidRPr="00B356C7">
        <w:rPr>
          <w:lang w:val="el-GR"/>
        </w:rPr>
        <w:instrText xml:space="preserve"> \* MERGEFORMAT </w:instrText>
      </w:r>
      <w:r w:rsidR="00061ADD" w:rsidRPr="00B356C7">
        <w:rPr>
          <w:lang w:val="el-GR"/>
        </w:rPr>
      </w:r>
      <w:r w:rsidR="00061ADD" w:rsidRPr="00B356C7">
        <w:rPr>
          <w:lang w:val="el-GR"/>
        </w:rPr>
        <w:fldChar w:fldCharType="separate"/>
      </w:r>
      <w:r w:rsidR="00A40D20">
        <w:rPr>
          <w:cs/>
          <w:lang w:val="el-GR"/>
        </w:rPr>
        <w:t>‎</w:t>
      </w:r>
      <w:r w:rsidR="00A40D20">
        <w:rPr>
          <w:lang w:val="el-GR"/>
        </w:rPr>
        <w:t>3.1.1</w:t>
      </w:r>
      <w:r w:rsidR="00061ADD" w:rsidRPr="00B356C7">
        <w:rPr>
          <w:lang w:val="el-GR"/>
        </w:rPr>
        <w:fldChar w:fldCharType="end"/>
      </w:r>
      <w:r w:rsidRPr="00B356C7">
        <w:rPr>
          <w:lang w:val="el-GR"/>
        </w:rPr>
        <w:t xml:space="preserve">. της παρούσας </w:t>
      </w:r>
      <w:r w:rsidR="00FA03E7" w:rsidRPr="00B356C7">
        <w:rPr>
          <w:lang w:val="el-GR"/>
        </w:rPr>
        <w:t>και τα άρθρα 102 και 103 του ν. 4412/2016</w:t>
      </w:r>
      <w:r w:rsidRPr="00B356C7">
        <w:rPr>
          <w:lang w:val="el-GR"/>
        </w:rPr>
        <w:t>,</w:t>
      </w:r>
    </w:p>
    <w:p w14:paraId="7449F221" w14:textId="3F5F7CD9" w:rsidR="00DE6525" w:rsidRPr="00B356C7" w:rsidRDefault="00DE6525" w:rsidP="00786A1B">
      <w:pPr>
        <w:pStyle w:val="aff"/>
        <w:numPr>
          <w:ilvl w:val="0"/>
          <w:numId w:val="42"/>
        </w:numPr>
        <w:spacing w:before="120"/>
        <w:ind w:left="284" w:hanging="142"/>
        <w:contextualSpacing w:val="0"/>
        <w:rPr>
          <w:lang w:val="el-GR"/>
        </w:rPr>
      </w:pPr>
      <w:r w:rsidRPr="00B356C7">
        <w:rPr>
          <w:lang w:val="el-GR"/>
        </w:rPr>
        <w:t>η οποία είναι εναλλακτική προσφορά</w:t>
      </w:r>
      <w:r w:rsidR="00EE75CB" w:rsidRPr="00B356C7">
        <w:rPr>
          <w:lang w:val="el-GR"/>
        </w:rPr>
        <w:t>.</w:t>
      </w:r>
    </w:p>
    <w:p w14:paraId="53DAC004" w14:textId="37108ECD" w:rsidR="00DE6525" w:rsidRPr="00B356C7" w:rsidRDefault="00DE6525" w:rsidP="00786A1B">
      <w:pPr>
        <w:pStyle w:val="aff"/>
        <w:numPr>
          <w:ilvl w:val="0"/>
          <w:numId w:val="42"/>
        </w:numPr>
        <w:spacing w:before="120"/>
        <w:ind w:left="284" w:hanging="142"/>
        <w:contextualSpacing w:val="0"/>
        <w:rPr>
          <w:lang w:val="el-GR"/>
        </w:rPr>
      </w:pPr>
      <w:r w:rsidRPr="00B356C7">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B356C7">
        <w:rPr>
          <w:lang w:val="el-GR"/>
        </w:rPr>
        <w:fldChar w:fldCharType="begin"/>
      </w:r>
      <w:r w:rsidR="00565241" w:rsidRPr="00B356C7">
        <w:rPr>
          <w:lang w:val="el-GR"/>
        </w:rPr>
        <w:instrText xml:space="preserve"> REF _Ref496540586 \r \h </w:instrText>
      </w:r>
      <w:r w:rsidR="00250252" w:rsidRPr="00B356C7">
        <w:rPr>
          <w:lang w:val="el-GR"/>
        </w:rPr>
        <w:instrText xml:space="preserve"> \* MERGEFORMAT </w:instrText>
      </w:r>
      <w:r w:rsidR="00565241" w:rsidRPr="00B356C7">
        <w:rPr>
          <w:lang w:val="el-GR"/>
        </w:rPr>
      </w:r>
      <w:r w:rsidR="00565241" w:rsidRPr="00B356C7">
        <w:rPr>
          <w:lang w:val="el-GR"/>
        </w:rPr>
        <w:fldChar w:fldCharType="separate"/>
      </w:r>
      <w:r w:rsidR="00A40D20">
        <w:rPr>
          <w:cs/>
          <w:lang w:val="el-GR"/>
        </w:rPr>
        <w:t>‎</w:t>
      </w:r>
      <w:r w:rsidR="00A40D20">
        <w:rPr>
          <w:lang w:val="el-GR"/>
        </w:rPr>
        <w:t>2.2.3.3</w:t>
      </w:r>
      <w:r w:rsidR="00565241" w:rsidRPr="00B356C7">
        <w:rPr>
          <w:lang w:val="el-GR"/>
        </w:rPr>
        <w:fldChar w:fldCharType="end"/>
      </w:r>
      <w:r w:rsidRPr="00B356C7">
        <w:rPr>
          <w:lang w:val="el-GR"/>
        </w:rPr>
        <w:t xml:space="preserve"> </w:t>
      </w:r>
      <w:proofErr w:type="spellStart"/>
      <w:r w:rsidRPr="00B356C7">
        <w:rPr>
          <w:lang w:val="el-GR"/>
        </w:rPr>
        <w:t>περ.γ</w:t>
      </w:r>
      <w:proofErr w:type="spellEnd"/>
      <w:r w:rsidRPr="00B356C7">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B356C7" w:rsidRDefault="00DE6525" w:rsidP="00786A1B">
      <w:pPr>
        <w:pStyle w:val="aff"/>
        <w:numPr>
          <w:ilvl w:val="0"/>
          <w:numId w:val="42"/>
        </w:numPr>
        <w:spacing w:before="120"/>
        <w:ind w:left="284" w:hanging="142"/>
        <w:contextualSpacing w:val="0"/>
        <w:rPr>
          <w:lang w:val="el-GR"/>
        </w:rPr>
      </w:pPr>
      <w:r w:rsidRPr="00B356C7">
        <w:rPr>
          <w:lang w:val="el-GR"/>
        </w:rPr>
        <w:t>η οποία είναι υπό αίρεση,</w:t>
      </w:r>
    </w:p>
    <w:p w14:paraId="0761F555" w14:textId="77777777" w:rsidR="00DE6525" w:rsidRPr="00B356C7" w:rsidRDefault="00DE6525" w:rsidP="00786A1B">
      <w:pPr>
        <w:pStyle w:val="aff"/>
        <w:numPr>
          <w:ilvl w:val="0"/>
          <w:numId w:val="42"/>
        </w:numPr>
        <w:spacing w:before="120"/>
        <w:ind w:left="284" w:hanging="142"/>
        <w:contextualSpacing w:val="0"/>
        <w:rPr>
          <w:lang w:val="el-GR"/>
        </w:rPr>
      </w:pPr>
      <w:r w:rsidRPr="00B356C7">
        <w:rPr>
          <w:lang w:val="el-GR"/>
        </w:rPr>
        <w:t>η οποία θέτει όρο αναπροσαρμογής,</w:t>
      </w:r>
    </w:p>
    <w:p w14:paraId="540D6E35" w14:textId="77777777" w:rsidR="00250252" w:rsidRPr="00B356C7" w:rsidRDefault="00250252" w:rsidP="00786A1B">
      <w:pPr>
        <w:pStyle w:val="aff"/>
        <w:numPr>
          <w:ilvl w:val="0"/>
          <w:numId w:val="42"/>
        </w:numPr>
        <w:spacing w:before="120"/>
        <w:ind w:left="284" w:hanging="142"/>
        <w:contextualSpacing w:val="0"/>
        <w:rPr>
          <w:lang w:val="el-GR"/>
        </w:rPr>
      </w:pPr>
      <w:r w:rsidRPr="00B356C7">
        <w:rPr>
          <w:lang w:val="el-GR"/>
        </w:rPr>
        <w:t xml:space="preserve">η οποία εμφανίζει οποιοδήποτε στοιχείο του </w:t>
      </w:r>
      <w:proofErr w:type="spellStart"/>
      <w:r w:rsidRPr="00B356C7">
        <w:rPr>
          <w:lang w:val="el-GR"/>
        </w:rPr>
        <w:t>προσφερομένου</w:t>
      </w:r>
      <w:proofErr w:type="spellEnd"/>
      <w:r w:rsidRPr="00B356C7">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CE7A1DB" w:rsidR="00FA03E7" w:rsidRPr="00B356C7" w:rsidRDefault="00FA03E7" w:rsidP="00786A1B">
      <w:pPr>
        <w:pStyle w:val="aff"/>
        <w:numPr>
          <w:ilvl w:val="0"/>
          <w:numId w:val="42"/>
        </w:numPr>
        <w:spacing w:before="120"/>
        <w:ind w:left="284" w:hanging="142"/>
        <w:contextualSpacing w:val="0"/>
        <w:rPr>
          <w:lang w:val="el-GR"/>
        </w:rPr>
      </w:pPr>
      <w:r w:rsidRPr="00B356C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B356C7">
        <w:rPr>
          <w:lang w:val="el-GR"/>
        </w:rPr>
        <w:t xml:space="preserve"> </w:t>
      </w:r>
      <w:r w:rsidRPr="00B356C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B356C7" w:rsidRDefault="00957A03" w:rsidP="00786A1B">
      <w:pPr>
        <w:pStyle w:val="aff"/>
        <w:numPr>
          <w:ilvl w:val="0"/>
          <w:numId w:val="42"/>
        </w:numPr>
        <w:spacing w:before="120"/>
        <w:ind w:left="284" w:hanging="142"/>
        <w:contextualSpacing w:val="0"/>
        <w:rPr>
          <w:lang w:val="el-GR"/>
        </w:rPr>
      </w:pPr>
      <w:r w:rsidRPr="00B356C7">
        <w:rPr>
          <w:lang w:val="el-GR"/>
        </w:rPr>
        <w:t>εφόσον διαπιστωθεί ότι είναι ασυνήθιστα χαμηλή διότι δε συμμορφώνεται με τις ισχύουσες</w:t>
      </w:r>
      <w:r w:rsidR="00DF776D" w:rsidRPr="00B356C7">
        <w:rPr>
          <w:lang w:val="el-GR"/>
        </w:rPr>
        <w:t xml:space="preserve"> </w:t>
      </w:r>
      <w:r w:rsidRPr="00B356C7">
        <w:rPr>
          <w:lang w:val="el-GR"/>
        </w:rPr>
        <w:t>υποχρεώσεις της παρ. 2 του άρθρου 18 του ν.4412/2016,</w:t>
      </w:r>
    </w:p>
    <w:p w14:paraId="227B61DD" w14:textId="77777777" w:rsidR="00957A03" w:rsidRPr="00B356C7" w:rsidRDefault="00957A03" w:rsidP="00786A1B">
      <w:pPr>
        <w:pStyle w:val="aff"/>
        <w:numPr>
          <w:ilvl w:val="0"/>
          <w:numId w:val="42"/>
        </w:numPr>
        <w:spacing w:before="120"/>
        <w:ind w:left="284" w:hanging="142"/>
        <w:contextualSpacing w:val="0"/>
        <w:rPr>
          <w:lang w:val="el-GR"/>
        </w:rPr>
      </w:pPr>
      <w:r w:rsidRPr="00B356C7">
        <w:rPr>
          <w:lang w:val="el-GR"/>
        </w:rPr>
        <w:t>η οποία παρουσιάζει αποκλίσεις ως προς τους όρους και τις τεχνικές προδιαγραφές της σύμβασης,</w:t>
      </w:r>
    </w:p>
    <w:p w14:paraId="7266217D" w14:textId="77777777" w:rsidR="00FA03E7" w:rsidRPr="00B356C7" w:rsidRDefault="00957A03" w:rsidP="00786A1B">
      <w:pPr>
        <w:pStyle w:val="aff"/>
        <w:numPr>
          <w:ilvl w:val="0"/>
          <w:numId w:val="42"/>
        </w:numPr>
        <w:spacing w:before="120"/>
        <w:ind w:left="284" w:hanging="142"/>
        <w:contextualSpacing w:val="0"/>
        <w:rPr>
          <w:lang w:val="el-GR"/>
        </w:rPr>
      </w:pPr>
      <w:r w:rsidRPr="00B356C7">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B356C7" w:rsidRDefault="00957A03" w:rsidP="00786A1B">
      <w:pPr>
        <w:pStyle w:val="aff"/>
        <w:numPr>
          <w:ilvl w:val="0"/>
          <w:numId w:val="42"/>
        </w:numPr>
        <w:spacing w:before="120"/>
        <w:ind w:left="284" w:hanging="142"/>
        <w:contextualSpacing w:val="0"/>
        <w:rPr>
          <w:lang w:val="el-GR"/>
        </w:rPr>
      </w:pPr>
      <w:r w:rsidRPr="00B356C7">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B356C7">
        <w:rPr>
          <w:lang w:val="el-GR"/>
        </w:rPr>
        <w:t>έως 2.2.7</w:t>
      </w:r>
      <w:r w:rsidRPr="00B356C7">
        <w:rPr>
          <w:lang w:val="el-GR"/>
        </w:rPr>
        <w:t>, περί κριτηρίων επιλογής,</w:t>
      </w:r>
    </w:p>
    <w:p w14:paraId="041C83A6" w14:textId="15DA308F" w:rsidR="00957A03" w:rsidRPr="00B356C7" w:rsidRDefault="00957A03" w:rsidP="00786A1B">
      <w:pPr>
        <w:pStyle w:val="aff"/>
        <w:numPr>
          <w:ilvl w:val="0"/>
          <w:numId w:val="42"/>
        </w:numPr>
        <w:spacing w:before="120"/>
        <w:ind w:left="284" w:hanging="142"/>
        <w:contextualSpacing w:val="0"/>
        <w:rPr>
          <w:lang w:val="el-GR"/>
        </w:rPr>
      </w:pPr>
      <w:r w:rsidRPr="00B356C7">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B356C7">
        <w:rPr>
          <w:lang w:val="el-GR"/>
        </w:rPr>
        <w:t>,</w:t>
      </w:r>
    </w:p>
    <w:p w14:paraId="54F33019" w14:textId="77777777" w:rsidR="00250252" w:rsidRPr="00B356C7" w:rsidRDefault="00250252" w:rsidP="00786A1B">
      <w:pPr>
        <w:pStyle w:val="aff"/>
        <w:numPr>
          <w:ilvl w:val="0"/>
          <w:numId w:val="42"/>
        </w:numPr>
        <w:spacing w:before="120"/>
        <w:ind w:left="284" w:hanging="142"/>
        <w:contextualSpacing w:val="0"/>
        <w:rPr>
          <w:lang w:val="el-GR"/>
        </w:rPr>
      </w:pPr>
      <w:bookmarkStart w:id="261" w:name="_Hlk126499328"/>
      <w:r w:rsidRPr="00B356C7">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1"/>
    <w:p w14:paraId="10892326" w14:textId="77777777" w:rsidR="004E79B7" w:rsidRPr="00B356C7" w:rsidRDefault="00250252" w:rsidP="00786A1B">
      <w:pPr>
        <w:pStyle w:val="aff"/>
        <w:numPr>
          <w:ilvl w:val="0"/>
          <w:numId w:val="42"/>
        </w:numPr>
        <w:spacing w:before="120"/>
        <w:ind w:left="284" w:hanging="142"/>
        <w:contextualSpacing w:val="0"/>
        <w:rPr>
          <w:lang w:val="el-GR"/>
        </w:rPr>
      </w:pPr>
      <w:r w:rsidRPr="00B356C7">
        <w:rPr>
          <w:lang w:val="el-GR"/>
        </w:rPr>
        <w:lastRenderedPageBreak/>
        <w:t xml:space="preserve">της οποίας το συνολικό τίμημα υπερβαίνει τον προϋπολογισμό του Έργου, </w:t>
      </w:r>
    </w:p>
    <w:p w14:paraId="24AC6F41" w14:textId="30E10A7D" w:rsidR="00250252" w:rsidRPr="00B356C7" w:rsidRDefault="004E79B7" w:rsidP="00786A1B">
      <w:pPr>
        <w:pStyle w:val="aff"/>
        <w:numPr>
          <w:ilvl w:val="0"/>
          <w:numId w:val="42"/>
        </w:numPr>
        <w:spacing w:before="120"/>
        <w:ind w:left="284" w:hanging="142"/>
        <w:contextualSpacing w:val="0"/>
        <w:rPr>
          <w:lang w:val="el-GR"/>
        </w:rPr>
      </w:pPr>
      <w:bookmarkStart w:id="262" w:name="_Hlk126499378"/>
      <w:r w:rsidRPr="00B356C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62"/>
    </w:p>
    <w:p w14:paraId="0634DE65" w14:textId="77777777" w:rsidR="008338F0" w:rsidRPr="00B356C7" w:rsidRDefault="003355E7" w:rsidP="002D0CD6">
      <w:pPr>
        <w:pStyle w:val="10"/>
        <w:rPr>
          <w:rFonts w:cs="Tahoma"/>
          <w:sz w:val="22"/>
          <w:szCs w:val="22"/>
        </w:rPr>
      </w:pPr>
      <w:bookmarkStart w:id="263" w:name="_Toc97194442"/>
      <w:bookmarkStart w:id="264" w:name="_Toc166240249"/>
      <w:r w:rsidRPr="00B356C7">
        <w:rPr>
          <w:rFonts w:cs="Tahoma"/>
          <w:sz w:val="22"/>
          <w:szCs w:val="22"/>
        </w:rPr>
        <w:lastRenderedPageBreak/>
        <w:t>ΔΙΕΝΕΡΓΕΙΑ ΔΙΑΔΙΚΑΣΙΑΣ - ΑΞΙΟΛΟΓΗΣΗ ΠΡΟΣΦΟΡΩΝ</w:t>
      </w:r>
      <w:bookmarkEnd w:id="263"/>
      <w:bookmarkEnd w:id="264"/>
      <w:r w:rsidR="00E1337D" w:rsidRPr="00B356C7">
        <w:rPr>
          <w:rFonts w:cs="Tahoma"/>
          <w:sz w:val="22"/>
          <w:szCs w:val="22"/>
        </w:rPr>
        <w:t xml:space="preserve"> </w:t>
      </w:r>
    </w:p>
    <w:p w14:paraId="35446AA3" w14:textId="77777777" w:rsidR="008338F0" w:rsidRPr="00B356C7" w:rsidRDefault="003355E7" w:rsidP="003A109E">
      <w:pPr>
        <w:pStyle w:val="20"/>
        <w:rPr>
          <w:rFonts w:cs="Tahoma"/>
          <w:lang w:val="el-GR"/>
        </w:rPr>
      </w:pPr>
      <w:r w:rsidRPr="00B356C7">
        <w:rPr>
          <w:rFonts w:cs="Tahoma"/>
          <w:lang w:val="el-GR"/>
        </w:rPr>
        <w:tab/>
      </w:r>
      <w:bookmarkStart w:id="265" w:name="_Ref496542534"/>
      <w:bookmarkStart w:id="266" w:name="_Toc97194311"/>
      <w:bookmarkStart w:id="267" w:name="_Toc97194443"/>
      <w:bookmarkStart w:id="268" w:name="_Toc166240250"/>
      <w:r w:rsidRPr="00B356C7">
        <w:rPr>
          <w:rFonts w:cs="Tahoma"/>
          <w:lang w:val="el-GR"/>
        </w:rPr>
        <w:t>Αποσφράγιση και αξιολόγηση προσφορών</w:t>
      </w:r>
      <w:bookmarkEnd w:id="265"/>
      <w:bookmarkEnd w:id="266"/>
      <w:bookmarkEnd w:id="267"/>
      <w:bookmarkEnd w:id="268"/>
      <w:r w:rsidRPr="00B356C7">
        <w:rPr>
          <w:rFonts w:cs="Tahoma"/>
          <w:lang w:val="el-GR"/>
        </w:rPr>
        <w:t xml:space="preserve"> </w:t>
      </w:r>
    </w:p>
    <w:p w14:paraId="1CBBAD8F" w14:textId="77777777" w:rsidR="008338F0" w:rsidRPr="00B356C7" w:rsidRDefault="003355E7" w:rsidP="00FA2B14">
      <w:pPr>
        <w:pStyle w:val="30"/>
        <w:ind w:left="1134" w:hanging="992"/>
        <w:rPr>
          <w:lang w:val="el-GR"/>
        </w:rPr>
      </w:pPr>
      <w:bookmarkStart w:id="269" w:name="_Ref496542486"/>
      <w:bookmarkStart w:id="270" w:name="_Toc97194312"/>
      <w:bookmarkStart w:id="271" w:name="_Toc97194444"/>
      <w:bookmarkStart w:id="272" w:name="_Toc166240251"/>
      <w:r w:rsidRPr="00B356C7">
        <w:rPr>
          <w:lang w:val="el-GR"/>
        </w:rPr>
        <w:t>Ηλεκτρονική αποσφράγιση προσφορών</w:t>
      </w:r>
      <w:bookmarkEnd w:id="269"/>
      <w:bookmarkEnd w:id="270"/>
      <w:bookmarkEnd w:id="271"/>
      <w:bookmarkEnd w:id="272"/>
    </w:p>
    <w:p w14:paraId="66FDFF38" w14:textId="77777777" w:rsidR="00B23FCC" w:rsidRPr="00B356C7" w:rsidRDefault="00B23FCC" w:rsidP="00B23FCC">
      <w:pPr>
        <w:rPr>
          <w:lang w:val="el-GR"/>
        </w:rPr>
      </w:pPr>
      <w:r w:rsidRPr="00B356C7">
        <w:rPr>
          <w:lang w:val="el-GR"/>
        </w:rPr>
        <w:t>Το πιστοποιημένο στο ΕΣΗΔΗΣ, για την αποσφράγιση των</w:t>
      </w:r>
      <w:r w:rsidR="00E1337D" w:rsidRPr="00B356C7">
        <w:rPr>
          <w:lang w:val="el-GR"/>
        </w:rPr>
        <w:t xml:space="preserve"> </w:t>
      </w:r>
      <w:r w:rsidRPr="00B356C7">
        <w:rPr>
          <w:lang w:val="el-GR"/>
        </w:rPr>
        <w:t>προσφορών</w:t>
      </w:r>
      <w:r w:rsidR="00E1337D" w:rsidRPr="00B356C7">
        <w:rPr>
          <w:lang w:val="el-GR"/>
        </w:rPr>
        <w:t xml:space="preserve"> </w:t>
      </w:r>
      <w:r w:rsidRPr="00B356C7">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3A90FCE" w:rsidR="00032BBA" w:rsidRPr="00B356C7" w:rsidRDefault="00032BBA" w:rsidP="00354584">
      <w:pPr>
        <w:widowControl w:val="0"/>
        <w:numPr>
          <w:ilvl w:val="0"/>
          <w:numId w:val="4"/>
        </w:numPr>
        <w:spacing w:after="60"/>
        <w:textAlignment w:val="baseline"/>
        <w:rPr>
          <w:kern w:val="1"/>
          <w:lang w:val="el-GR" w:eastAsia="ar-SA"/>
        </w:rPr>
      </w:pPr>
      <w:r w:rsidRPr="00B356C7">
        <w:rPr>
          <w:kern w:val="1"/>
          <w:lang w:val="el-GR" w:eastAsia="ar-SA"/>
        </w:rPr>
        <w:t xml:space="preserve">Ηλεκτρονική Αποσφράγιση του (υπό)φακέλου «Δικαιολογητικά Συμμετοχής-Τεχνική Προσφορά», </w:t>
      </w:r>
      <w:r w:rsidRPr="00B356C7">
        <w:rPr>
          <w:lang w:val="el-GR"/>
        </w:rPr>
        <w:t xml:space="preserve">τέσσερις (4) εργάσιμες ημέρες μετά την καταληκτική ημερομηνία προσφορών ήτοι </w:t>
      </w:r>
      <w:r w:rsidR="00B41DC4">
        <w:rPr>
          <w:b/>
          <w:color w:val="000000"/>
          <w:lang w:val="el-GR"/>
        </w:rPr>
        <w:t>05-07-2024</w:t>
      </w:r>
      <w:r w:rsidR="00B41DC4" w:rsidRPr="00B356C7">
        <w:rPr>
          <w:lang w:val="el-GR"/>
        </w:rPr>
        <w:t xml:space="preserve">, ημέρα </w:t>
      </w:r>
      <w:r w:rsidR="00B41DC4">
        <w:rPr>
          <w:lang w:val="el-GR"/>
        </w:rPr>
        <w:t xml:space="preserve">Παρασκευή και </w:t>
      </w:r>
      <w:r w:rsidR="00B41DC4" w:rsidRPr="00B356C7">
        <w:rPr>
          <w:lang w:val="el-GR"/>
        </w:rPr>
        <w:t xml:space="preserve">ώρα </w:t>
      </w:r>
      <w:r w:rsidR="00B41DC4" w:rsidRPr="00070605">
        <w:rPr>
          <w:b/>
          <w:bCs/>
          <w:lang w:val="el-GR"/>
        </w:rPr>
        <w:t>13:00</w:t>
      </w:r>
      <w:r w:rsidRPr="00B356C7">
        <w:rPr>
          <w:lang w:val="el-GR"/>
        </w:rPr>
        <w:t>.</w:t>
      </w:r>
      <w:r w:rsidR="00DF776D" w:rsidRPr="00B356C7">
        <w:rPr>
          <w:lang w:val="el-GR"/>
        </w:rPr>
        <w:t xml:space="preserve"> </w:t>
      </w:r>
    </w:p>
    <w:p w14:paraId="51EA16C6" w14:textId="77777777" w:rsidR="00032BBA" w:rsidRPr="00B356C7" w:rsidRDefault="00032BBA" w:rsidP="00354584">
      <w:pPr>
        <w:numPr>
          <w:ilvl w:val="0"/>
          <w:numId w:val="4"/>
        </w:numPr>
        <w:spacing w:after="60"/>
        <w:textAlignment w:val="baseline"/>
        <w:rPr>
          <w:kern w:val="1"/>
          <w:lang w:val="el-GR" w:eastAsia="ar-SA"/>
        </w:rPr>
      </w:pPr>
      <w:r w:rsidRPr="00B356C7">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B356C7" w:rsidRDefault="00032BBA" w:rsidP="00032BBA">
      <w:pPr>
        <w:spacing w:after="60"/>
        <w:textAlignment w:val="baseline"/>
        <w:rPr>
          <w:kern w:val="1"/>
          <w:lang w:val="el-GR" w:eastAsia="ar-SA"/>
        </w:rPr>
      </w:pPr>
      <w:r w:rsidRPr="00B356C7">
        <w:rPr>
          <w:kern w:val="1"/>
          <w:lang w:val="el-GR" w:eastAsia="ar-SA"/>
        </w:rPr>
        <w:t xml:space="preserve">Σε κάθε στάδιο τα στοιχεία των προσφορών που αποσφραγίζονται είναι καταρχήν </w:t>
      </w:r>
      <w:proofErr w:type="spellStart"/>
      <w:r w:rsidRPr="00B356C7">
        <w:rPr>
          <w:kern w:val="1"/>
          <w:lang w:val="el-GR" w:eastAsia="ar-SA"/>
        </w:rPr>
        <w:t>προσβάσιμα</w:t>
      </w:r>
      <w:proofErr w:type="spellEnd"/>
      <w:r w:rsidRPr="00B356C7">
        <w:rPr>
          <w:kern w:val="1"/>
          <w:lang w:val="el-GR" w:eastAsia="ar-SA"/>
        </w:rPr>
        <w:t xml:space="preserve"> μόνο στα μέλη της Επιτροπής Διαγωνισμού και την Αναθέτουσα Αρχή.</w:t>
      </w:r>
    </w:p>
    <w:p w14:paraId="592FAE09" w14:textId="77777777" w:rsidR="00032BBA" w:rsidRPr="00B356C7" w:rsidRDefault="00032BBA" w:rsidP="00B23FCC">
      <w:pPr>
        <w:rPr>
          <w:lang w:val="el-GR"/>
        </w:rPr>
      </w:pPr>
    </w:p>
    <w:p w14:paraId="15347254" w14:textId="77777777" w:rsidR="008338F0" w:rsidRPr="00B356C7" w:rsidRDefault="003355E7" w:rsidP="00FA2B14">
      <w:pPr>
        <w:pStyle w:val="30"/>
        <w:ind w:left="1134" w:hanging="992"/>
        <w:rPr>
          <w:lang w:val="el-GR"/>
        </w:rPr>
      </w:pPr>
      <w:bookmarkStart w:id="273" w:name="_Toc74566885"/>
      <w:bookmarkStart w:id="274" w:name="_Toc74566886"/>
      <w:bookmarkStart w:id="275" w:name="_Toc74566887"/>
      <w:bookmarkStart w:id="276" w:name="_Toc74566888"/>
      <w:bookmarkStart w:id="277" w:name="_Toc74566889"/>
      <w:bookmarkStart w:id="278" w:name="_Toc74566890"/>
      <w:bookmarkStart w:id="279" w:name="_Toc74566891"/>
      <w:bookmarkStart w:id="280" w:name="_Toc74566892"/>
      <w:bookmarkStart w:id="281" w:name="_Ref40981105"/>
      <w:bookmarkStart w:id="282" w:name="_Ref40981122"/>
      <w:bookmarkStart w:id="283" w:name="_Ref40981155"/>
      <w:bookmarkStart w:id="284" w:name="_Toc97194313"/>
      <w:bookmarkStart w:id="285" w:name="_Toc97194445"/>
      <w:bookmarkStart w:id="286" w:name="_Toc166240252"/>
      <w:bookmarkEnd w:id="273"/>
      <w:bookmarkEnd w:id="274"/>
      <w:bookmarkEnd w:id="275"/>
      <w:bookmarkEnd w:id="276"/>
      <w:bookmarkEnd w:id="277"/>
      <w:bookmarkEnd w:id="278"/>
      <w:bookmarkEnd w:id="279"/>
      <w:bookmarkEnd w:id="280"/>
      <w:r w:rsidRPr="00B356C7">
        <w:rPr>
          <w:lang w:val="el-GR"/>
        </w:rPr>
        <w:t>Αξιολόγηση προσφορών</w:t>
      </w:r>
      <w:bookmarkEnd w:id="281"/>
      <w:bookmarkEnd w:id="282"/>
      <w:bookmarkEnd w:id="283"/>
      <w:bookmarkEnd w:id="284"/>
      <w:bookmarkEnd w:id="285"/>
      <w:bookmarkEnd w:id="286"/>
    </w:p>
    <w:p w14:paraId="1812B8F0" w14:textId="77777777" w:rsidR="006119DB" w:rsidRPr="00B356C7" w:rsidRDefault="006119DB" w:rsidP="006119DB">
      <w:pPr>
        <w:textAlignment w:val="baseline"/>
        <w:rPr>
          <w:lang w:val="el-GR"/>
        </w:rPr>
      </w:pPr>
      <w:r w:rsidRPr="00B356C7">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B356C7">
        <w:rPr>
          <w:lang w:val="el-GR"/>
        </w:rPr>
        <w:t xml:space="preserve">ΕΣΗΔΗΣ </w:t>
      </w:r>
      <w:r w:rsidRPr="00B356C7">
        <w:rPr>
          <w:lang w:val="el-GR"/>
        </w:rPr>
        <w:t>οργάνων της, εφαρμοζόμενων κατά τα λοιπά των κειμένων διατάξεων.</w:t>
      </w:r>
    </w:p>
    <w:p w14:paraId="214DA069" w14:textId="77777777" w:rsidR="00482B15" w:rsidRPr="00B356C7" w:rsidRDefault="00482B15" w:rsidP="00482B15">
      <w:pPr>
        <w:textAlignment w:val="baseline"/>
        <w:rPr>
          <w:kern w:val="1"/>
          <w:lang w:val="el-GR" w:eastAsia="ar-SA"/>
        </w:rPr>
      </w:pPr>
      <w:r w:rsidRPr="00B356C7">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B356C7">
        <w:rPr>
          <w:lang w:val="el-GR" w:eastAsia="ar-SA"/>
        </w:rPr>
        <w:t xml:space="preserve"> Η συμπλήρωση ή η αποσαφήνιση ζητείται και γίνεται αποδεκτή υπό την προϋπόθεση ότι δεν </w:t>
      </w:r>
      <w:r w:rsidRPr="00B356C7">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B356C7">
        <w:rPr>
          <w:kern w:val="1"/>
          <w:lang w:val="el-GR" w:eastAsia="ar-SA"/>
        </w:rPr>
        <w:t>εξακριβώσιμος</w:t>
      </w:r>
      <w:proofErr w:type="spellEnd"/>
      <w:r w:rsidRPr="00B356C7">
        <w:rPr>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B356C7">
        <w:rPr>
          <w:kern w:val="1"/>
          <w:lang w:val="el-GR" w:eastAsia="ar-SA"/>
        </w:rPr>
        <w:t>κατ</w:t>
      </w:r>
      <w:proofErr w:type="spellEnd"/>
      <w:r w:rsidRPr="00B356C7">
        <w:rPr>
          <w:kern w:val="1"/>
          <w:lang w:val="el-GR" w:eastAsia="ar-SA"/>
        </w:rPr>
        <w:t xml:space="preserve">΄ </w:t>
      </w:r>
      <w:proofErr w:type="spellStart"/>
      <w:r w:rsidRPr="00B356C7">
        <w:rPr>
          <w:kern w:val="1"/>
          <w:lang w:val="el-GR" w:eastAsia="ar-SA"/>
        </w:rPr>
        <w:t>αναλογίαν</w:t>
      </w:r>
      <w:proofErr w:type="spellEnd"/>
      <w:r w:rsidRPr="00B356C7">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B356C7">
        <w:rPr>
          <w:kern w:val="1"/>
          <w:lang w:val="el-GR" w:eastAsia="ar-SA"/>
        </w:rPr>
        <w:t>εξακριβώσιμα</w:t>
      </w:r>
      <w:proofErr w:type="spellEnd"/>
      <w:r w:rsidRPr="00B356C7">
        <w:rPr>
          <w:kern w:val="1"/>
          <w:lang w:val="el-GR" w:eastAsia="ar-SA"/>
        </w:rPr>
        <w:t>.</w:t>
      </w:r>
    </w:p>
    <w:p w14:paraId="3A0FB217" w14:textId="77777777" w:rsidR="00E57533" w:rsidRPr="00B356C7" w:rsidRDefault="00E57533" w:rsidP="00E57533">
      <w:pPr>
        <w:textAlignment w:val="baseline"/>
        <w:rPr>
          <w:rFonts w:eastAsia="Calibri"/>
          <w:i/>
          <w:iCs/>
          <w:color w:val="5B9BD5"/>
          <w:kern w:val="1"/>
          <w:lang w:val="el-GR" w:eastAsia="el-GR"/>
        </w:rPr>
      </w:pPr>
      <w:r w:rsidRPr="00B356C7">
        <w:rPr>
          <w:kern w:val="1"/>
          <w:lang w:val="el-GR"/>
        </w:rPr>
        <w:t>Ειδικότερα :</w:t>
      </w:r>
    </w:p>
    <w:p w14:paraId="7D7905C2" w14:textId="6F501C19" w:rsidR="00130942" w:rsidRPr="00B356C7" w:rsidRDefault="00130942" w:rsidP="00130942">
      <w:pPr>
        <w:textAlignment w:val="baseline"/>
        <w:rPr>
          <w:b/>
          <w:bCs/>
          <w:strike/>
          <w:kern w:val="1"/>
          <w:lang w:val="el-GR"/>
        </w:rPr>
      </w:pPr>
      <w:r w:rsidRPr="00B356C7">
        <w:rPr>
          <w:kern w:val="1"/>
          <w:lang w:val="el-GR"/>
        </w:rPr>
        <w:t>α) Η Επιτροπή Διαγωνισμού εξετάζει αρχικά</w:t>
      </w:r>
      <w:r w:rsidR="00DF776D" w:rsidRPr="00B356C7">
        <w:rPr>
          <w:kern w:val="1"/>
          <w:lang w:val="el-GR"/>
        </w:rPr>
        <w:t xml:space="preserve"> </w:t>
      </w:r>
      <w:r w:rsidRPr="00B356C7">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B356C7" w:rsidRDefault="00130942" w:rsidP="00130942">
      <w:pPr>
        <w:textAlignment w:val="baseline"/>
        <w:rPr>
          <w:kern w:val="1"/>
          <w:lang w:val="el-GR"/>
        </w:rPr>
      </w:pPr>
      <w:r w:rsidRPr="00B356C7">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B356C7" w:rsidRDefault="00130942" w:rsidP="00130942">
      <w:pPr>
        <w:textAlignment w:val="baseline"/>
        <w:rPr>
          <w:kern w:val="1"/>
          <w:lang w:val="el-GR"/>
        </w:rPr>
      </w:pPr>
      <w:r w:rsidRPr="00B356C7">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B356C7" w:rsidRDefault="00130942" w:rsidP="00130942">
      <w:pPr>
        <w:textAlignment w:val="baseline"/>
        <w:rPr>
          <w:kern w:val="1"/>
          <w:lang w:val="el-GR"/>
        </w:rPr>
      </w:pPr>
      <w:r w:rsidRPr="00B356C7">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57420D7F" w:rsidR="00130942" w:rsidRPr="00B356C7" w:rsidRDefault="00130942" w:rsidP="00130942">
      <w:pPr>
        <w:textAlignment w:val="baseline"/>
        <w:rPr>
          <w:kern w:val="1"/>
          <w:lang w:val="el-GR"/>
        </w:rPr>
      </w:pPr>
      <w:r w:rsidRPr="00B356C7">
        <w:rPr>
          <w:kern w:val="1"/>
          <w:lang w:val="el-GR"/>
        </w:rPr>
        <w:t xml:space="preserve">β) </w:t>
      </w:r>
      <w:r w:rsidR="00754F62" w:rsidRPr="00B356C7">
        <w:rPr>
          <w:kern w:val="1"/>
          <w:lang w:val="el-GR"/>
        </w:rPr>
        <w:t>Μετά την έκδοση της ανωτέρω απόφασης η</w:t>
      </w:r>
      <w:r w:rsidRPr="00B356C7">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00DF776D" w:rsidRPr="00B356C7">
        <w:rPr>
          <w:kern w:val="1"/>
          <w:lang w:val="el-GR"/>
        </w:rPr>
        <w:t xml:space="preserve"> </w:t>
      </w:r>
      <w:r w:rsidRPr="00B356C7">
        <w:rPr>
          <w:kern w:val="1"/>
          <w:lang w:val="el-GR"/>
        </w:rPr>
        <w:t xml:space="preserve">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A6E85B4" w14:textId="2A1E0071" w:rsidR="00130942" w:rsidRPr="00B356C7" w:rsidRDefault="00130942" w:rsidP="00130942">
      <w:pPr>
        <w:textAlignment w:val="baseline"/>
        <w:rPr>
          <w:kern w:val="1"/>
          <w:lang w:val="el-GR" w:eastAsia="el-GR"/>
        </w:rPr>
      </w:pPr>
      <w:r w:rsidRPr="00B356C7">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sidRPr="00B356C7">
        <w:rPr>
          <w:kern w:val="1"/>
          <w:lang w:val="el-GR" w:eastAsia="el-GR"/>
        </w:rPr>
        <w:t xml:space="preserve"> </w:t>
      </w:r>
      <w:r w:rsidRPr="00B356C7">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B356C7" w:rsidRDefault="00130942" w:rsidP="00130942">
      <w:pPr>
        <w:textAlignment w:val="baseline"/>
        <w:rPr>
          <w:kern w:val="1"/>
          <w:lang w:val="el-GR"/>
        </w:rPr>
      </w:pPr>
      <w:r w:rsidRPr="00B356C7">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B356C7" w:rsidRDefault="00130942" w:rsidP="00130942">
      <w:pPr>
        <w:textAlignment w:val="baseline"/>
        <w:rPr>
          <w:kern w:val="1"/>
          <w:lang w:val="el-GR"/>
        </w:rPr>
      </w:pPr>
      <w:r w:rsidRPr="00B356C7">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D72929" w:rsidR="00130942" w:rsidRPr="00B356C7" w:rsidRDefault="00130942" w:rsidP="00130942">
      <w:pPr>
        <w:suppressAutoHyphens w:val="0"/>
        <w:autoSpaceDE w:val="0"/>
        <w:autoSpaceDN w:val="0"/>
        <w:adjustRightInd w:val="0"/>
        <w:spacing w:after="0"/>
        <w:rPr>
          <w:kern w:val="1"/>
          <w:lang w:val="el-GR"/>
        </w:rPr>
      </w:pPr>
      <w:r w:rsidRPr="00B356C7">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DF776D" w:rsidRPr="00B356C7">
        <w:rPr>
          <w:kern w:val="1"/>
          <w:lang w:val="el-GR"/>
        </w:rPr>
        <w:t xml:space="preserve"> </w:t>
      </w:r>
    </w:p>
    <w:p w14:paraId="271ED65B" w14:textId="77777777" w:rsidR="00130942" w:rsidRPr="00B356C7" w:rsidRDefault="00130942">
      <w:pPr>
        <w:textAlignment w:val="baseline"/>
        <w:rPr>
          <w:kern w:val="1"/>
          <w:lang w:val="el-GR" w:eastAsia="el-GR"/>
        </w:rPr>
      </w:pPr>
      <w:r w:rsidRPr="00B356C7">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B356C7">
        <w:rPr>
          <w:lang w:val="el-GR"/>
        </w:rPr>
        <w:t xml:space="preserve"> </w:t>
      </w:r>
      <w:r w:rsidRPr="00B356C7">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77777777" w:rsidR="00130942" w:rsidRPr="00B356C7" w:rsidRDefault="00130942" w:rsidP="00130942">
      <w:pPr>
        <w:textAlignment w:val="baseline"/>
        <w:rPr>
          <w:lang w:val="el-GR"/>
        </w:rPr>
      </w:pPr>
      <w:r w:rsidRPr="00B356C7">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06EBE0EC" w14:textId="77777777" w:rsidR="00130942" w:rsidRPr="00B356C7" w:rsidRDefault="00130942">
      <w:pPr>
        <w:textAlignment w:val="baseline"/>
        <w:rPr>
          <w:rFonts w:eastAsia="Calibri"/>
          <w:i/>
          <w:color w:val="5B9BD5"/>
          <w:kern w:val="1"/>
          <w:lang w:val="el-GR" w:eastAsia="el-GR"/>
        </w:rPr>
      </w:pPr>
      <w:r w:rsidRPr="00B356C7">
        <w:rPr>
          <w:kern w:val="1"/>
          <w:lang w:val="el-GR"/>
        </w:rPr>
        <w:t>Αν οι ισοδύναμες προσφορές έχουν την ίδια βαθμολογία τεχνικής προσφοράς</w:t>
      </w:r>
      <w:r w:rsidRPr="00B356C7">
        <w:rPr>
          <w:rStyle w:val="WW-FootnoteReference19"/>
          <w:kern w:val="1"/>
          <w:lang w:val="el-GR"/>
        </w:rPr>
        <w:footnoteReference w:id="13"/>
      </w:r>
      <w:r w:rsidRPr="00B356C7">
        <w:rPr>
          <w:i/>
          <w:color w:val="5B9BD5"/>
          <w:kern w:val="1"/>
          <w:lang w:val="el-GR" w:eastAsia="el-GR"/>
        </w:rPr>
        <w:t xml:space="preserve"> </w:t>
      </w:r>
      <w:r w:rsidRPr="00B356C7">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646300C0" w:rsidR="00130942" w:rsidRPr="00B356C7" w:rsidRDefault="00130942" w:rsidP="00130942">
      <w:pPr>
        <w:textAlignment w:val="baseline"/>
        <w:rPr>
          <w:kern w:val="1"/>
          <w:lang w:val="el-GR" w:eastAsia="el-GR"/>
        </w:rPr>
      </w:pPr>
      <w:r w:rsidRPr="00B356C7">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B356C7">
        <w:rPr>
          <w:rFonts w:eastAsia="Calibri"/>
          <w:i/>
          <w:color w:val="5B9BD5"/>
          <w:kern w:val="1"/>
          <w:lang w:val="el-GR" w:eastAsia="el-GR"/>
        </w:rPr>
        <w:t xml:space="preserve"> </w:t>
      </w:r>
      <w:r w:rsidRPr="00B356C7">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w:t>
      </w:r>
      <w:r w:rsidRPr="00B356C7">
        <w:rPr>
          <w:kern w:val="1"/>
          <w:lang w:val="el-GR" w:eastAsia="el-GR"/>
        </w:rPr>
        <w:lastRenderedPageBreak/>
        <w:t>κατακύρωσης, σύμφωνα</w:t>
      </w:r>
      <w:r w:rsidR="00DF776D" w:rsidRPr="00B356C7">
        <w:rPr>
          <w:kern w:val="1"/>
          <w:lang w:val="el-GR" w:eastAsia="el-GR"/>
        </w:rPr>
        <w:t xml:space="preserve"> </w:t>
      </w:r>
      <w:r w:rsidRPr="00B356C7">
        <w:rPr>
          <w:kern w:val="1"/>
          <w:lang w:val="el-GR" w:eastAsia="el-GR"/>
        </w:rPr>
        <w:t>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B356C7" w:rsidRDefault="0084517C" w:rsidP="00130942">
      <w:pPr>
        <w:textAlignment w:val="baseline"/>
        <w:rPr>
          <w:kern w:val="1"/>
          <w:lang w:val="el-GR" w:eastAsia="el-GR"/>
        </w:rPr>
      </w:pPr>
    </w:p>
    <w:p w14:paraId="3603EA3D" w14:textId="07DB2CF5" w:rsidR="0084517C" w:rsidRPr="00B356C7" w:rsidRDefault="0084517C" w:rsidP="0084517C">
      <w:pPr>
        <w:textAlignment w:val="baseline"/>
        <w:rPr>
          <w:color w:val="000000"/>
          <w:shd w:val="clear" w:color="auto" w:fill="FFFFFF"/>
          <w:lang w:val="el-GR"/>
        </w:rPr>
      </w:pPr>
      <w:r w:rsidRPr="00B356C7">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B356C7">
        <w:rPr>
          <w:lang w:val="el-GR"/>
        </w:rPr>
        <w:t>Ενιαίας Αρχής Δημοσίων Συμβάσεων (Ε.Α.ΔΗ.ΣΥ.)</w:t>
      </w:r>
      <w:r w:rsidRPr="00B356C7">
        <w:rPr>
          <w:color w:val="000000"/>
          <w:shd w:val="clear" w:color="auto" w:fill="FFFFFF"/>
          <w:lang w:val="el-GR"/>
        </w:rPr>
        <w:t>σύμφωνα με όσα προβλέπονται στην παράγραφο 3.4 της παρούσας</w:t>
      </w:r>
      <w:r w:rsidRPr="00B356C7">
        <w:rPr>
          <w:rStyle w:val="ab"/>
          <w:color w:val="000000"/>
          <w:shd w:val="clear" w:color="auto" w:fill="FFFFFF"/>
          <w:lang w:val="el-GR"/>
        </w:rPr>
        <w:footnoteReference w:id="14"/>
      </w:r>
      <w:r w:rsidRPr="00B356C7">
        <w:rPr>
          <w:color w:val="000000"/>
          <w:shd w:val="clear" w:color="auto" w:fill="FFFFFF"/>
          <w:lang w:val="el-GR"/>
        </w:rPr>
        <w:t>.</w:t>
      </w:r>
    </w:p>
    <w:p w14:paraId="4F3DE40D" w14:textId="77777777" w:rsidR="0084517C" w:rsidRPr="00B356C7" w:rsidRDefault="0084517C" w:rsidP="00130942">
      <w:pPr>
        <w:textAlignment w:val="baseline"/>
        <w:rPr>
          <w:kern w:val="1"/>
          <w:lang w:val="el-GR" w:eastAsia="el-GR"/>
        </w:rPr>
      </w:pPr>
    </w:p>
    <w:p w14:paraId="1462A1EA" w14:textId="77777777" w:rsidR="00E57533" w:rsidRPr="00B356C7" w:rsidRDefault="00E57533" w:rsidP="00E57533">
      <w:pPr>
        <w:textAlignment w:val="baseline"/>
        <w:rPr>
          <w:kern w:val="1"/>
          <w:lang w:val="el-GR"/>
        </w:rPr>
      </w:pPr>
    </w:p>
    <w:p w14:paraId="26EA43A9" w14:textId="77777777" w:rsidR="00130942" w:rsidRPr="00B356C7" w:rsidRDefault="00130942">
      <w:pPr>
        <w:suppressAutoHyphens w:val="0"/>
        <w:spacing w:after="0"/>
        <w:jc w:val="left"/>
        <w:rPr>
          <w:lang w:val="el-GR"/>
        </w:rPr>
      </w:pPr>
      <w:r w:rsidRPr="00B356C7">
        <w:rPr>
          <w:lang w:val="el-GR"/>
        </w:rPr>
        <w:br w:type="page"/>
      </w:r>
    </w:p>
    <w:p w14:paraId="04325FF9" w14:textId="77777777" w:rsidR="00E03665" w:rsidRPr="00B356C7" w:rsidRDefault="00E03665" w:rsidP="00E03665">
      <w:pPr>
        <w:rPr>
          <w:lang w:val="el-GR"/>
        </w:rPr>
      </w:pPr>
      <w:bookmarkStart w:id="287" w:name="__RefHeading___Toc491950129"/>
      <w:bookmarkEnd w:id="287"/>
    </w:p>
    <w:p w14:paraId="1B988211" w14:textId="77777777" w:rsidR="008338F0" w:rsidRPr="00B356C7" w:rsidRDefault="003355E7" w:rsidP="003A109E">
      <w:pPr>
        <w:pStyle w:val="20"/>
        <w:rPr>
          <w:rFonts w:cs="Tahoma"/>
          <w:lang w:val="el-GR"/>
        </w:rPr>
      </w:pPr>
      <w:r w:rsidRPr="00B356C7">
        <w:rPr>
          <w:rFonts w:cs="Tahoma"/>
          <w:lang w:val="el-GR"/>
        </w:rPr>
        <w:tab/>
      </w:r>
      <w:bookmarkStart w:id="288" w:name="_Ref496542592"/>
      <w:bookmarkStart w:id="289" w:name="_Ref67613215"/>
      <w:bookmarkStart w:id="290" w:name="_Toc97194314"/>
      <w:bookmarkStart w:id="291" w:name="_Toc97194446"/>
      <w:bookmarkStart w:id="292" w:name="_Toc166240253"/>
      <w:r w:rsidRPr="00B356C7">
        <w:rPr>
          <w:rFonts w:cs="Tahoma"/>
          <w:lang w:val="el-GR"/>
        </w:rPr>
        <w:t xml:space="preserve">Πρόσκληση υποβολής </w:t>
      </w:r>
      <w:r w:rsidR="00BB3801" w:rsidRPr="00B356C7">
        <w:rPr>
          <w:rFonts w:cs="Tahoma"/>
          <w:lang w:val="el-GR"/>
        </w:rPr>
        <w:t>δικαιολογητικών προσωρινού αναδόχου</w:t>
      </w:r>
      <w:r w:rsidR="00E1337D" w:rsidRPr="00B356C7">
        <w:rPr>
          <w:rFonts w:cs="Tahoma"/>
          <w:lang w:val="el-GR"/>
        </w:rPr>
        <w:t xml:space="preserve"> </w:t>
      </w:r>
      <w:r w:rsidRPr="00B356C7">
        <w:rPr>
          <w:rFonts w:cs="Tahoma"/>
          <w:lang w:val="el-GR"/>
        </w:rPr>
        <w:t xml:space="preserve">- Δικαιολογητικά </w:t>
      </w:r>
      <w:bookmarkEnd w:id="288"/>
      <w:r w:rsidR="00BB3801" w:rsidRPr="00B356C7">
        <w:rPr>
          <w:rFonts w:cs="Tahoma"/>
          <w:lang w:val="el-GR"/>
        </w:rPr>
        <w:t>προσωρινού αναδόχου</w:t>
      </w:r>
      <w:bookmarkEnd w:id="289"/>
      <w:bookmarkEnd w:id="290"/>
      <w:bookmarkEnd w:id="291"/>
      <w:bookmarkEnd w:id="292"/>
      <w:r w:rsidR="00BB3801" w:rsidRPr="00B356C7">
        <w:rPr>
          <w:rFonts w:cs="Tahoma"/>
          <w:lang w:val="el-GR"/>
        </w:rPr>
        <w:t xml:space="preserve"> </w:t>
      </w:r>
    </w:p>
    <w:p w14:paraId="44C278E7" w14:textId="61220AF6" w:rsidR="00130942" w:rsidRPr="00B356C7" w:rsidRDefault="00095840" w:rsidP="006119DB">
      <w:pPr>
        <w:rPr>
          <w:lang w:val="el-GR"/>
        </w:rPr>
      </w:pPr>
      <w:r w:rsidRPr="00B356C7">
        <w:rPr>
          <w:lang w:val="el-GR"/>
        </w:rPr>
        <w:t xml:space="preserve">Μετά την αξιολόγηση των προσφορών, η αναθέτουσα αρχή </w:t>
      </w:r>
      <w:r w:rsidR="00130942" w:rsidRPr="00B356C7">
        <w:rPr>
          <w:lang w:val="el-GR" w:eastAsia="ar-SA"/>
        </w:rPr>
        <w:t>αποστέλλει σχετική ηλεκτρονική</w:t>
      </w:r>
      <w:r w:rsidR="00DF776D" w:rsidRPr="00B356C7">
        <w:rPr>
          <w:lang w:val="el-GR" w:eastAsia="ar-SA"/>
        </w:rPr>
        <w:t xml:space="preserve"> </w:t>
      </w:r>
      <w:r w:rsidR="00130942" w:rsidRPr="00B356C7">
        <w:rPr>
          <w:lang w:val="el-GR" w:eastAsia="ar-SA"/>
        </w:rPr>
        <w:t>πρόσκληση</w:t>
      </w:r>
      <w:r w:rsidR="00130942" w:rsidRPr="00B356C7">
        <w:rPr>
          <w:lang w:val="el-GR"/>
        </w:rPr>
        <w:t xml:space="preserve"> σ</w:t>
      </w:r>
      <w:r w:rsidRPr="00B356C7">
        <w:rPr>
          <w:lang w:val="el-GR"/>
        </w:rPr>
        <w:t xml:space="preserve">τον προσφέροντα, στον οποίο πρόκειται να γίνει η κατακύρωση («προσωρινό ανάδοχο»), </w:t>
      </w:r>
      <w:r w:rsidR="00130942" w:rsidRPr="00B356C7">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B356C7">
        <w:rPr>
          <w:lang w:val="el-GR" w:eastAsia="ar-SA"/>
        </w:rPr>
        <w:t xml:space="preserve"> </w:t>
      </w:r>
      <w:r w:rsidR="00130942" w:rsidRPr="00B356C7">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sidRPr="00B356C7">
        <w:rPr>
          <w:lang w:val="el-GR" w:eastAsia="ar-SA"/>
        </w:rPr>
        <w:t xml:space="preserve"> </w:t>
      </w:r>
      <w:r w:rsidR="00130942" w:rsidRPr="00B356C7">
        <w:rPr>
          <w:lang w:val="el-GR" w:eastAsia="ar-SA"/>
        </w:rPr>
        <w:t>αυτής.</w:t>
      </w:r>
    </w:p>
    <w:p w14:paraId="73A50EA1" w14:textId="77777777" w:rsidR="00084419" w:rsidRPr="00B356C7" w:rsidRDefault="00084419" w:rsidP="00084419">
      <w:pPr>
        <w:rPr>
          <w:color w:val="000000"/>
          <w:lang w:val="el-GR" w:eastAsia="ar-SA"/>
        </w:rPr>
      </w:pPr>
      <w:r w:rsidRPr="00B356C7">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B356C7">
        <w:rPr>
          <w:color w:val="000000"/>
          <w:lang w:val="el-GR" w:eastAsia="ar-SA"/>
        </w:rPr>
        <w:t>μορφότυπο</w:t>
      </w:r>
      <w:proofErr w:type="spellEnd"/>
      <w:r w:rsidRPr="00B356C7">
        <w:rPr>
          <w:color w:val="000000"/>
          <w:lang w:val="el-GR" w:eastAsia="ar-SA"/>
        </w:rPr>
        <w:t xml:space="preserve"> PDF, σύμφωνα με τα ειδικώς οριζόμενα στην παράγραφο 2.4.2.5 της παρούσας.</w:t>
      </w:r>
    </w:p>
    <w:p w14:paraId="1E2F3917" w14:textId="77777777" w:rsidR="00084419" w:rsidRPr="00B356C7" w:rsidRDefault="00084419" w:rsidP="00084419">
      <w:pPr>
        <w:rPr>
          <w:strike/>
          <w:lang w:val="el-GR" w:eastAsia="ar-SA"/>
        </w:rPr>
      </w:pPr>
      <w:r w:rsidRPr="00B356C7">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B356C7">
        <w:rPr>
          <w:color w:val="000000"/>
          <w:lang w:val="el-GR" w:eastAsia="ar-SA"/>
        </w:rPr>
        <w:t>, σύμφωνα με τα προβλεπόμενα στις διατάξεις της ως άνω παραγράφου 2.4.2.5</w:t>
      </w:r>
      <w:r w:rsidRPr="00B356C7">
        <w:rPr>
          <w:lang w:val="el-GR" w:eastAsia="ar-SA"/>
        </w:rPr>
        <w:t xml:space="preserve">. </w:t>
      </w:r>
    </w:p>
    <w:p w14:paraId="14ADF1E9" w14:textId="77777777" w:rsidR="00294393" w:rsidRPr="00B356C7" w:rsidRDefault="00294393" w:rsidP="00294393">
      <w:pPr>
        <w:rPr>
          <w:lang w:val="el-GR" w:eastAsia="ar-SA"/>
        </w:rPr>
      </w:pPr>
      <w:r w:rsidRPr="00B356C7">
        <w:rPr>
          <w:lang w:val="el-GR" w:eastAsia="ar-SA"/>
        </w:rPr>
        <w:t xml:space="preserve">Αν δεν προσκομισθούν τα παραπάνω δικαιολογητικά ή υπάρχουν ελλείψεις σε αυτά που </w:t>
      </w:r>
      <w:proofErr w:type="spellStart"/>
      <w:r w:rsidRPr="00B356C7">
        <w:rPr>
          <w:lang w:val="el-GR" w:eastAsia="ar-SA"/>
        </w:rPr>
        <w:t>υπoβλήθηκαν</w:t>
      </w:r>
      <w:proofErr w:type="spellEnd"/>
      <w:r w:rsidRPr="00B356C7">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3C4E04D8" w:rsidR="00294393" w:rsidRPr="00B356C7" w:rsidRDefault="00294393" w:rsidP="00294393">
      <w:pPr>
        <w:rPr>
          <w:lang w:val="el-GR" w:eastAsia="ar-SA"/>
        </w:rPr>
      </w:pPr>
      <w:r w:rsidRPr="00B356C7">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DF776D" w:rsidRPr="00B356C7">
        <w:rPr>
          <w:lang w:val="el-GR" w:eastAsia="ar-SA"/>
        </w:rPr>
        <w:t xml:space="preserve"> </w:t>
      </w:r>
      <w:r w:rsidRPr="00B356C7">
        <w:rPr>
          <w:lang w:val="el-GR" w:eastAsia="ar-SA"/>
        </w:rPr>
        <w:t xml:space="preserve">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B356C7">
        <w:rPr>
          <w:lang w:val="el-GR" w:eastAsia="ar-SA"/>
        </w:rPr>
        <w:t>κατ</w:t>
      </w:r>
      <w:proofErr w:type="spellEnd"/>
      <w:r w:rsidRPr="00B356C7">
        <w:rPr>
          <w:lang w:val="el-GR" w:eastAsia="ar-SA"/>
        </w:rPr>
        <w:t>΄ εφαρμογή της διάταξης του πρώτου εδαφίου της παρ. 5 του άρθρου 79</w:t>
      </w:r>
      <w:r w:rsidR="00DF776D" w:rsidRPr="00B356C7">
        <w:rPr>
          <w:lang w:val="el-GR" w:eastAsia="ar-SA"/>
        </w:rPr>
        <w:t xml:space="preserve"> </w:t>
      </w:r>
      <w:r w:rsidRPr="00B356C7">
        <w:rPr>
          <w:lang w:val="el-GR" w:eastAsia="ar-SA"/>
        </w:rPr>
        <w:t>του ν. 4412/2016, τηρουμένων των αρχών της ίσης μεταχείρισης και της διαφάνειας.</w:t>
      </w:r>
    </w:p>
    <w:p w14:paraId="07870571" w14:textId="77777777" w:rsidR="00294393" w:rsidRPr="00B356C7" w:rsidRDefault="00294393" w:rsidP="00294393">
      <w:pPr>
        <w:rPr>
          <w:lang w:val="el-GR" w:eastAsia="ar-SA"/>
        </w:rPr>
      </w:pPr>
      <w:r w:rsidRPr="00B356C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B356C7" w:rsidRDefault="00DD0F6F" w:rsidP="00DD0F6F">
      <w:pPr>
        <w:rPr>
          <w:lang w:val="el-GR" w:eastAsia="ar-SA"/>
        </w:rPr>
      </w:pPr>
      <w:r w:rsidRPr="00B356C7">
        <w:rPr>
          <w:lang w:val="el-GR" w:eastAsia="ar-SA"/>
        </w:rPr>
        <w:t>i) κατά τον έλεγχο των παραπάνω δικαιολογητικών διαπιστωθεί ότι τα στοιχεία που δηλώθηκαν με</w:t>
      </w:r>
      <w:r w:rsidR="00DF776D" w:rsidRPr="00B356C7">
        <w:rPr>
          <w:lang w:val="el-GR" w:eastAsia="ar-SA"/>
        </w:rPr>
        <w:t xml:space="preserve"> </w:t>
      </w:r>
      <w:r w:rsidRPr="00B356C7">
        <w:rPr>
          <w:lang w:val="el-GR" w:eastAsia="ar-SA"/>
        </w:rPr>
        <w:t>το Ευρωπαϊκό Ενιαίο Έγγραφο Σύμβασης (ΕΕΕΣ)</w:t>
      </w:r>
      <w:r w:rsidR="00DF776D" w:rsidRPr="00B356C7">
        <w:rPr>
          <w:lang w:val="el-GR" w:eastAsia="ar-SA"/>
        </w:rPr>
        <w:t xml:space="preserve"> </w:t>
      </w:r>
      <w:r w:rsidRPr="00B356C7">
        <w:rPr>
          <w:lang w:val="el-GR" w:eastAsia="ar-SA"/>
        </w:rPr>
        <w:t xml:space="preserve">είναι εκ προθέσεως απατηλά, ή έχουν υποβληθεί πλαστά αποδεικτικά στοιχεία, ή </w:t>
      </w:r>
    </w:p>
    <w:p w14:paraId="2BF5A71E" w14:textId="01984FE0" w:rsidR="00DD0F6F" w:rsidRPr="00B356C7" w:rsidRDefault="00DD0F6F" w:rsidP="00DD0F6F">
      <w:pPr>
        <w:rPr>
          <w:lang w:val="el-GR" w:eastAsia="ar-SA"/>
        </w:rPr>
      </w:pPr>
      <w:proofErr w:type="spellStart"/>
      <w:r w:rsidRPr="00B356C7">
        <w:rPr>
          <w:lang w:val="el-GR" w:eastAsia="ar-SA"/>
        </w:rPr>
        <w:lastRenderedPageBreak/>
        <w:t>ii</w:t>
      </w:r>
      <w:proofErr w:type="spellEnd"/>
      <w:r w:rsidRPr="00B356C7">
        <w:rPr>
          <w:lang w:val="el-GR" w:eastAsia="ar-SA"/>
        </w:rPr>
        <w:t>)</w:t>
      </w:r>
      <w:r w:rsidR="00DF776D" w:rsidRPr="00B356C7">
        <w:rPr>
          <w:lang w:val="el-GR" w:eastAsia="ar-SA"/>
        </w:rPr>
        <w:t xml:space="preserve"> </w:t>
      </w:r>
      <w:r w:rsidRPr="00B356C7">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B356C7" w:rsidRDefault="00DD0F6F" w:rsidP="00DD0F6F">
      <w:pPr>
        <w:rPr>
          <w:lang w:val="el-GR" w:eastAsia="ar-SA"/>
        </w:rPr>
      </w:pPr>
      <w:proofErr w:type="spellStart"/>
      <w:r w:rsidRPr="00B356C7">
        <w:rPr>
          <w:lang w:val="el-GR" w:eastAsia="ar-SA"/>
        </w:rPr>
        <w:t>iii</w:t>
      </w:r>
      <w:proofErr w:type="spellEnd"/>
      <w:r w:rsidRPr="00B356C7">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D9870E2" w:rsidR="00DD0F6F" w:rsidRPr="00B356C7" w:rsidRDefault="00DD0F6F" w:rsidP="00DD0F6F">
      <w:pPr>
        <w:rPr>
          <w:lang w:val="el-GR" w:eastAsia="ar-SA"/>
        </w:rPr>
      </w:pPr>
      <w:r w:rsidRPr="00B356C7">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B356C7">
        <w:rPr>
          <w:i/>
          <w:color w:val="5B9BD5"/>
          <w:lang w:val="el-GR" w:eastAsia="el-GR"/>
        </w:rPr>
        <w:t xml:space="preserve"> </w:t>
      </w:r>
      <w:r w:rsidRPr="00B356C7">
        <w:rPr>
          <w:lang w:val="el-GR" w:eastAsia="ar-SA"/>
        </w:rPr>
        <w:t>το Ευρωπαϊκό Ενιαίο Έγγραφο Σύμβασης (ΕΕΕΣ) ότι πληροί,</w:t>
      </w:r>
      <w:r w:rsidR="00DF776D" w:rsidRPr="00B356C7">
        <w:rPr>
          <w:lang w:val="el-GR" w:eastAsia="ar-SA"/>
        </w:rPr>
        <w:t xml:space="preserve"> </w:t>
      </w:r>
      <w:r w:rsidRPr="00B356C7">
        <w:rPr>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B356C7">
        <w:rPr>
          <w:lang w:val="el-GR" w:eastAsia="ar-SA"/>
        </w:rPr>
        <w:t>οψιγενείς</w:t>
      </w:r>
      <w:proofErr w:type="spellEnd"/>
      <w:r w:rsidRPr="00B356C7">
        <w:rPr>
          <w:lang w:val="el-GR" w:eastAsia="ar-SA"/>
        </w:rPr>
        <w:t xml:space="preserve"> μεταβολές), δεν καταπίπτει υπέρ της Αναθέτουσας Αρχής η εγγύηση συμμετοχής του. </w:t>
      </w:r>
    </w:p>
    <w:p w14:paraId="0FB7BF91" w14:textId="77777777" w:rsidR="00DD0F6F" w:rsidRPr="00B356C7" w:rsidRDefault="00DD0F6F" w:rsidP="00DD0F6F">
      <w:pPr>
        <w:rPr>
          <w:lang w:val="el-GR" w:eastAsia="ar-SA"/>
        </w:rPr>
      </w:pPr>
      <w:r w:rsidRPr="00B356C7">
        <w:rPr>
          <w:lang w:val="el-GR" w:eastAsia="ar-SA"/>
        </w:rPr>
        <w:t xml:space="preserve">Αν κανένας από τους προσφέροντες δεν υποβάλλει αληθή ή ακριβή δήλωση </w:t>
      </w:r>
      <w:r w:rsidRPr="00B356C7">
        <w:rPr>
          <w:b/>
          <w:lang w:val="el-GR" w:eastAsia="ar-SA"/>
        </w:rPr>
        <w:t>ή</w:t>
      </w:r>
      <w:r w:rsidRPr="00B356C7">
        <w:rPr>
          <w:lang w:val="el-GR" w:eastAsia="ar-SA"/>
        </w:rPr>
        <w:t xml:space="preserve"> δεν προσκομίσει ένα ή περισσότερα από τα απαιτούμενα έγγραφα και δικαιολογητικά </w:t>
      </w:r>
      <w:r w:rsidRPr="00B356C7">
        <w:rPr>
          <w:b/>
          <w:lang w:val="el-GR" w:eastAsia="ar-SA"/>
        </w:rPr>
        <w:t>ή</w:t>
      </w:r>
      <w:r w:rsidRPr="00B356C7">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B356C7" w:rsidRDefault="00DD0F6F" w:rsidP="00DD0F6F">
      <w:pPr>
        <w:rPr>
          <w:lang w:val="el-GR" w:eastAsia="ar-SA"/>
        </w:rPr>
      </w:pPr>
      <w:r w:rsidRPr="00B356C7">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9CDAEDE" w:rsidR="00DD0F6F" w:rsidRPr="00B356C7" w:rsidRDefault="00DD0F6F" w:rsidP="00DD0F6F">
      <w:pPr>
        <w:rPr>
          <w:lang w:val="el-GR" w:eastAsia="ar-SA"/>
        </w:rPr>
      </w:pPr>
      <w:r w:rsidRPr="00B356C7">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B356C7">
        <w:rPr>
          <w:lang w:val="el-GR" w:eastAsia="ar-SA"/>
        </w:rPr>
        <w:t xml:space="preserve"> </w:t>
      </w:r>
      <w:r w:rsidRPr="00B356C7">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B356C7">
        <w:rPr>
          <w:lang w:val="el-GR" w:eastAsia="ar-SA"/>
        </w:rPr>
        <w:t>παρούσα</w:t>
      </w:r>
      <w:r w:rsidRPr="00B356C7">
        <w:rPr>
          <w:lang w:val="el-GR" w:eastAsia="ar-SA"/>
        </w:rPr>
        <w:t xml:space="preserve"> σε ποσοστό και ως εξής: </w:t>
      </w:r>
      <w:proofErr w:type="spellStart"/>
      <w:r w:rsidR="006E75EE" w:rsidRPr="00B356C7">
        <w:rPr>
          <w:lang w:val="el-GR" w:eastAsia="ar-SA"/>
        </w:rPr>
        <w:t>εκατόν</w:t>
      </w:r>
      <w:proofErr w:type="spellEnd"/>
      <w:r w:rsidR="006E75EE" w:rsidRPr="00B356C7">
        <w:rPr>
          <w:lang w:val="el-GR" w:eastAsia="ar-SA"/>
        </w:rPr>
        <w:t xml:space="preserve"> είκοσι </w:t>
      </w:r>
      <w:r w:rsidRPr="00B356C7">
        <w:rPr>
          <w:lang w:val="el-GR" w:eastAsia="ar-SA"/>
        </w:rPr>
        <w:t>τοις εκατό (</w:t>
      </w:r>
      <w:r w:rsidR="006E75EE" w:rsidRPr="00B356C7">
        <w:rPr>
          <w:lang w:val="el-GR" w:eastAsia="ar-SA"/>
        </w:rPr>
        <w:t>120</w:t>
      </w:r>
      <w:r w:rsidRPr="00B356C7">
        <w:rPr>
          <w:lang w:val="el-GR" w:eastAsia="ar-SA"/>
        </w:rPr>
        <w:t>%)</w:t>
      </w:r>
      <w:r w:rsidRPr="00B356C7">
        <w:rPr>
          <w:vertAlign w:val="superscript"/>
          <w:lang w:eastAsia="ar-SA"/>
        </w:rPr>
        <w:footnoteReference w:id="15"/>
      </w:r>
      <w:r w:rsidRPr="00B356C7">
        <w:rPr>
          <w:lang w:val="el-GR" w:eastAsia="ar-SA"/>
        </w:rPr>
        <w:t xml:space="preserve"> στην περίπτωση της μεγαλύτερης ποσότητας και </w:t>
      </w:r>
      <w:r w:rsidR="006E75EE" w:rsidRPr="00B356C7">
        <w:rPr>
          <w:lang w:val="el-GR" w:eastAsia="ar-SA"/>
        </w:rPr>
        <w:t xml:space="preserve">ογδόντα </w:t>
      </w:r>
      <w:r w:rsidRPr="00B356C7">
        <w:rPr>
          <w:lang w:val="el-GR" w:eastAsia="ar-SA"/>
        </w:rPr>
        <w:t>τοις εκατό (</w:t>
      </w:r>
      <w:r w:rsidR="006E75EE" w:rsidRPr="00B356C7">
        <w:rPr>
          <w:lang w:val="el-GR" w:eastAsia="ar-SA"/>
        </w:rPr>
        <w:t>80</w:t>
      </w:r>
      <w:r w:rsidRPr="00B356C7">
        <w:rPr>
          <w:lang w:val="el-GR" w:eastAsia="ar-SA"/>
        </w:rPr>
        <w:t>%)</w:t>
      </w:r>
      <w:r w:rsidRPr="00B356C7">
        <w:rPr>
          <w:vertAlign w:val="superscript"/>
          <w:lang w:eastAsia="ar-SA"/>
        </w:rPr>
        <w:footnoteReference w:id="16"/>
      </w:r>
      <w:r w:rsidRPr="00B356C7">
        <w:rPr>
          <w:lang w:val="el-GR" w:eastAsia="ar-SA"/>
        </w:rPr>
        <w:t xml:space="preserve"> στην περίπτωση μικρότερης ποσότητας.</w:t>
      </w:r>
    </w:p>
    <w:p w14:paraId="733F67E7" w14:textId="77777777" w:rsidR="00095840" w:rsidRPr="00B356C7" w:rsidRDefault="00095840" w:rsidP="00095840">
      <w:pPr>
        <w:rPr>
          <w:u w:val="single"/>
          <w:lang w:val="el-GR"/>
        </w:rPr>
      </w:pPr>
      <w:r w:rsidRPr="00B356C7">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92B8DCB" w:rsidR="00F005B4" w:rsidRPr="00B356C7" w:rsidRDefault="00F005B4" w:rsidP="00F005B4">
      <w:pPr>
        <w:textAlignment w:val="baseline"/>
        <w:rPr>
          <w:rFonts w:ascii="Calibri" w:eastAsiaTheme="minorHAnsi" w:hAnsi="Calibri"/>
          <w:color w:val="000000"/>
          <w:shd w:val="clear" w:color="auto" w:fill="FFFFFF"/>
          <w:lang w:val="el-GR" w:eastAsia="en-US"/>
        </w:rPr>
      </w:pPr>
      <w:r w:rsidRPr="00B356C7">
        <w:rPr>
          <w:rFonts w:eastAsiaTheme="minorHAnsi"/>
          <w:color w:val="000000"/>
          <w:shd w:val="clear" w:color="auto" w:fill="FFFFFF"/>
          <w:lang w:val="el-GR" w:eastAsia="en-US"/>
        </w:rPr>
        <w:t>Σε κάθε περίπτωση,</w:t>
      </w:r>
      <w:r w:rsidRPr="00B356C7">
        <w:rPr>
          <w:color w:val="000000"/>
          <w:shd w:val="clear" w:color="auto" w:fill="FFFFFF"/>
          <w:lang w:val="el-GR"/>
        </w:rPr>
        <w:t xml:space="preserve"> </w:t>
      </w:r>
      <w:r w:rsidRPr="00B356C7">
        <w:rPr>
          <w:rFonts w:eastAsiaTheme="minorHAnsi"/>
          <w:color w:val="000000"/>
          <w:shd w:val="clear" w:color="auto" w:fill="FFFFFF"/>
          <w:lang w:val="el-GR" w:eastAsia="en-US"/>
        </w:rPr>
        <w:t>όταν εξ αρχής έχει υποβληθεί μία προσφορά,</w:t>
      </w:r>
      <w:r w:rsidRPr="00B356C7">
        <w:rPr>
          <w:color w:val="000000"/>
          <w:shd w:val="clear" w:color="auto" w:fill="FFFFFF"/>
          <w:lang w:val="el-GR"/>
        </w:rPr>
        <w:t xml:space="preserve"> τα </w:t>
      </w:r>
      <w:r w:rsidRPr="00B356C7">
        <w:rPr>
          <w:rFonts w:eastAsiaTheme="minorHAnsi"/>
          <w:color w:val="000000"/>
          <w:shd w:val="clear" w:color="auto" w:fill="FFFFFF"/>
          <w:lang w:val="el-GR" w:eastAsia="en-US"/>
        </w:rPr>
        <w:t>αποτελέσματα όλων των σταδίων</w:t>
      </w:r>
      <w:r w:rsidRPr="00B356C7">
        <w:rPr>
          <w:color w:val="000000"/>
          <w:shd w:val="clear" w:color="auto" w:fill="FFFFFF"/>
          <w:lang w:val="el-GR"/>
        </w:rPr>
        <w:t xml:space="preserve"> της διαδικασίας ανάθεσης</w:t>
      </w:r>
      <w:r w:rsidRPr="00B356C7">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B356C7">
        <w:rPr>
          <w:color w:val="000000"/>
          <w:shd w:val="clear" w:color="auto" w:fill="FFFFFF"/>
          <w:lang w:val="el-GR"/>
        </w:rPr>
        <w:t>, επικυρώνονται με την απόφαση κατακύρωσης του άρθρου 105 του ν. 4412/2016, σύμφωνα με την παράγραφο 3.3</w:t>
      </w:r>
      <w:r w:rsidR="00DF776D" w:rsidRPr="00B356C7">
        <w:rPr>
          <w:color w:val="000000"/>
          <w:shd w:val="clear" w:color="auto" w:fill="FFFFFF"/>
          <w:lang w:val="el-GR"/>
        </w:rPr>
        <w:t xml:space="preserve"> </w:t>
      </w:r>
      <w:r w:rsidRPr="00B356C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B356C7">
        <w:rPr>
          <w:lang w:val="el-GR"/>
        </w:rPr>
        <w:t>Ε.Α.ΔΗ.ΣΥ.</w:t>
      </w:r>
      <w:r w:rsidR="009354F1" w:rsidRPr="00B356C7">
        <w:rPr>
          <w:lang w:val="el-GR"/>
        </w:rPr>
        <w:t xml:space="preserve"> </w:t>
      </w:r>
      <w:r w:rsidRPr="00B356C7">
        <w:rPr>
          <w:color w:val="000000"/>
          <w:shd w:val="clear" w:color="auto" w:fill="FFFFFF"/>
          <w:lang w:val="el-GR"/>
        </w:rPr>
        <w:t>σύμφωνα με όσα προβλέπονται στην παράγραφο 3.4 της παρούσας</w:t>
      </w:r>
      <w:r w:rsidRPr="00B356C7">
        <w:rPr>
          <w:rStyle w:val="ab"/>
          <w:rFonts w:ascii="Calibri" w:eastAsiaTheme="minorHAnsi" w:hAnsi="Calibri"/>
          <w:color w:val="000000"/>
          <w:shd w:val="clear" w:color="auto" w:fill="FFFFFF"/>
          <w:lang w:val="el-GR" w:eastAsia="en-US"/>
        </w:rPr>
        <w:footnoteReference w:id="17"/>
      </w:r>
      <w:r w:rsidRPr="00B356C7">
        <w:rPr>
          <w:rFonts w:ascii="Calibri" w:eastAsiaTheme="minorHAnsi" w:hAnsi="Calibri"/>
          <w:color w:val="000000"/>
          <w:shd w:val="clear" w:color="auto" w:fill="FFFFFF"/>
          <w:lang w:val="el-GR" w:eastAsia="en-US"/>
        </w:rPr>
        <w:t>.</w:t>
      </w:r>
    </w:p>
    <w:p w14:paraId="301AEDCD" w14:textId="77777777" w:rsidR="006119DB" w:rsidRPr="00B356C7" w:rsidRDefault="006119DB" w:rsidP="00821852">
      <w:pPr>
        <w:rPr>
          <w:lang w:val="el-GR"/>
        </w:rPr>
      </w:pPr>
    </w:p>
    <w:p w14:paraId="1421ADF0" w14:textId="77777777" w:rsidR="008338F0" w:rsidRPr="00B356C7" w:rsidRDefault="003355E7" w:rsidP="003A109E">
      <w:pPr>
        <w:pStyle w:val="20"/>
        <w:rPr>
          <w:rFonts w:cs="Tahoma"/>
          <w:lang w:val="el-GR"/>
        </w:rPr>
      </w:pPr>
      <w:bookmarkStart w:id="293" w:name="_Toc74566895"/>
      <w:bookmarkStart w:id="294" w:name="_Toc74566896"/>
      <w:bookmarkStart w:id="295" w:name="_Toc74566897"/>
      <w:bookmarkStart w:id="296" w:name="_Toc74566898"/>
      <w:bookmarkStart w:id="297" w:name="_Toc74566899"/>
      <w:bookmarkStart w:id="298" w:name="_Toc74566900"/>
      <w:bookmarkStart w:id="299" w:name="_Toc74566901"/>
      <w:bookmarkStart w:id="300" w:name="_Toc74566902"/>
      <w:bookmarkStart w:id="301" w:name="_Toc74566903"/>
      <w:bookmarkStart w:id="302" w:name="_Toc74566904"/>
      <w:bookmarkStart w:id="303" w:name="_Toc74566905"/>
      <w:bookmarkStart w:id="304" w:name="_Toc74566906"/>
      <w:bookmarkStart w:id="305" w:name="_Toc74566907"/>
      <w:bookmarkStart w:id="306" w:name="_Toc74566908"/>
      <w:bookmarkStart w:id="307" w:name="_Toc74566909"/>
      <w:bookmarkStart w:id="308" w:name="_Toc74566910"/>
      <w:bookmarkStart w:id="309" w:name="_Toc74566911"/>
      <w:bookmarkStart w:id="310" w:name="_Toc74566912"/>
      <w:bookmarkStart w:id="311" w:name="_Toc74566913"/>
      <w:bookmarkStart w:id="312" w:name="_Toc74566914"/>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56C7">
        <w:rPr>
          <w:rFonts w:cs="Tahoma"/>
          <w:lang w:val="el-GR"/>
        </w:rPr>
        <w:tab/>
      </w:r>
      <w:bookmarkStart w:id="313" w:name="_Toc97194315"/>
      <w:bookmarkStart w:id="314" w:name="_Toc97194447"/>
      <w:bookmarkStart w:id="315" w:name="_Ref113958813"/>
      <w:bookmarkStart w:id="316" w:name="_Ref113958825"/>
      <w:bookmarkStart w:id="317" w:name="_Ref113958826"/>
      <w:bookmarkStart w:id="318" w:name="_Ref151371133"/>
      <w:bookmarkStart w:id="319" w:name="_Ref151371141"/>
      <w:bookmarkStart w:id="320" w:name="_Toc166240254"/>
      <w:r w:rsidRPr="00B356C7">
        <w:rPr>
          <w:rFonts w:cs="Tahoma"/>
          <w:lang w:val="el-GR"/>
        </w:rPr>
        <w:t>Κατακύρωση - σύναψη σύμβασης</w:t>
      </w:r>
      <w:bookmarkEnd w:id="313"/>
      <w:bookmarkEnd w:id="314"/>
      <w:bookmarkEnd w:id="315"/>
      <w:bookmarkEnd w:id="316"/>
      <w:bookmarkEnd w:id="317"/>
      <w:bookmarkEnd w:id="318"/>
      <w:bookmarkEnd w:id="319"/>
      <w:bookmarkEnd w:id="320"/>
      <w:r w:rsidRPr="00B356C7">
        <w:rPr>
          <w:rFonts w:cs="Tahoma"/>
          <w:lang w:val="el-GR"/>
        </w:rPr>
        <w:t xml:space="preserve"> </w:t>
      </w:r>
    </w:p>
    <w:p w14:paraId="00FD523B" w14:textId="77777777" w:rsidR="005B1D5A" w:rsidRPr="00B356C7" w:rsidRDefault="00035295" w:rsidP="005B1D5A">
      <w:pPr>
        <w:rPr>
          <w:lang w:val="el-GR" w:eastAsia="ar-SA"/>
        </w:rPr>
      </w:pPr>
      <w:r w:rsidRPr="00B356C7">
        <w:rPr>
          <w:lang w:val="el-GR" w:eastAsia="ar-SA"/>
        </w:rPr>
        <w:t xml:space="preserve">3.3.1 </w:t>
      </w:r>
      <w:r w:rsidR="005B1D5A" w:rsidRPr="00B356C7">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7777777" w:rsidR="005B1D5A" w:rsidRPr="00B356C7" w:rsidRDefault="005B1D5A" w:rsidP="005B1D5A">
      <w:pPr>
        <w:rPr>
          <w:lang w:val="el-GR" w:eastAsia="ar-SA"/>
        </w:rPr>
      </w:pPr>
      <w:r w:rsidRPr="00B356C7">
        <w:rPr>
          <w:lang w:val="el-GR" w:eastAsia="ar-SA"/>
        </w:rPr>
        <w:lastRenderedPageBreak/>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1C0151F2" w:rsidR="005B1D5A" w:rsidRPr="00B356C7" w:rsidRDefault="005B1D5A" w:rsidP="005B1D5A">
      <w:pPr>
        <w:rPr>
          <w:lang w:val="el-GR" w:eastAsia="ar-SA"/>
        </w:rPr>
      </w:pPr>
      <w:r w:rsidRPr="00B356C7">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B356C7">
        <w:rPr>
          <w:lang w:val="el-GR"/>
        </w:rPr>
        <w:t xml:space="preserve"> με ενέργειες της αναθέτουσας αρχής</w:t>
      </w:r>
      <w:r w:rsidRPr="00B356C7">
        <w:rPr>
          <w:lang w:val="el-GR" w:eastAsia="ar-SA"/>
        </w:rPr>
        <w:t xml:space="preserve">. Κατά της απόφασης κατακύρωσης χωρεί προδικαστική προσφυγή ενώπιον της </w:t>
      </w:r>
      <w:r w:rsidR="00602A33" w:rsidRPr="00B356C7">
        <w:rPr>
          <w:lang w:val="el-GR"/>
        </w:rPr>
        <w:t>Ε.Α.ΔΗ.ΣΥ.</w:t>
      </w:r>
      <w:r w:rsidRPr="00B356C7">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B356C7" w:rsidRDefault="00035295" w:rsidP="005B1D5A">
      <w:pPr>
        <w:rPr>
          <w:lang w:val="el-GR" w:eastAsia="ar-SA"/>
        </w:rPr>
      </w:pPr>
      <w:r w:rsidRPr="00B356C7">
        <w:rPr>
          <w:lang w:val="el-GR" w:eastAsia="ar-SA"/>
        </w:rPr>
        <w:t xml:space="preserve">3.3.2 </w:t>
      </w:r>
      <w:r w:rsidR="005B1D5A" w:rsidRPr="00B356C7">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B356C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B356C7">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7D93ED2" w:rsidR="005B1D5A" w:rsidRPr="00B356C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B356C7">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B356C7">
        <w:rPr>
          <w:lang w:val="el-GR"/>
        </w:rPr>
        <w:t>Ε.Α.ΔΗ.ΣΥ.</w:t>
      </w:r>
      <w:r w:rsidRPr="00B356C7">
        <w:rPr>
          <w:lang w:val="el-GR" w:eastAsia="ar-SA"/>
        </w:rPr>
        <w:t>και</w:t>
      </w:r>
      <w:proofErr w:type="spellEnd"/>
      <w:r w:rsidRPr="00B356C7">
        <w:rPr>
          <w:lang w:val="el-GR" w:eastAsia="ar-SA"/>
        </w:rPr>
        <w:t xml:space="preserve"> σε περίπτωση άσκησης αίτησης αναστολής κατά της απόφασης της </w:t>
      </w:r>
      <w:r w:rsidR="00602A33" w:rsidRPr="00B356C7">
        <w:rPr>
          <w:lang w:val="el-GR"/>
        </w:rPr>
        <w:t>Ε.Α.ΔΗ.ΣΥ.</w:t>
      </w:r>
      <w:r w:rsidRPr="00B356C7">
        <w:rPr>
          <w:lang w:val="el-GR" w:eastAsia="ar-SA"/>
        </w:rPr>
        <w:t>, εκδοθεί απόφαση επί της αίτησης, με την επιφύλαξη της χορήγησης προσωρινής διαταγής, σύμφωνα με όσα ορίζονται</w:t>
      </w:r>
      <w:r w:rsidR="00DF776D" w:rsidRPr="00B356C7">
        <w:rPr>
          <w:lang w:val="el-GR" w:eastAsia="ar-SA"/>
        </w:rPr>
        <w:t xml:space="preserve"> </w:t>
      </w:r>
      <w:r w:rsidRPr="00B356C7">
        <w:rPr>
          <w:lang w:val="el-GR" w:eastAsia="ar-SA"/>
        </w:rPr>
        <w:t>στο τελευταίο εδάφιο της </w:t>
      </w:r>
      <w:hyperlink r:id="rId32" w:anchor="art372_4" w:history="1">
        <w:r w:rsidRPr="00B356C7">
          <w:rPr>
            <w:lang w:val="el-GR" w:eastAsia="ar-SA"/>
          </w:rPr>
          <w:t>παρ.</w:t>
        </w:r>
      </w:hyperlink>
      <w:bookmarkStart w:id="321" w:name="_Hlk126503099"/>
      <w:r w:rsidR="000A7747" w:rsidRPr="00B356C7">
        <w:fldChar w:fldCharType="begin"/>
      </w:r>
      <w:r w:rsidR="000A7747" w:rsidRPr="00B356C7">
        <w:rPr>
          <w:lang w:val="el-GR"/>
        </w:rPr>
        <w:instrText xml:space="preserve"> </w:instrText>
      </w:r>
      <w:r w:rsidR="000A7747" w:rsidRPr="00B356C7">
        <w:instrText>HYPERLINK</w:instrText>
      </w:r>
      <w:r w:rsidR="000A7747" w:rsidRPr="00B356C7">
        <w:rPr>
          <w:lang w:val="el-GR"/>
        </w:rPr>
        <w:instrText xml:space="preserve"> "</w:instrText>
      </w:r>
      <w:r w:rsidR="000A7747" w:rsidRPr="00B356C7">
        <w:instrText>http</w:instrText>
      </w:r>
      <w:r w:rsidR="000A7747" w:rsidRPr="00B356C7">
        <w:rPr>
          <w:lang w:val="el-GR"/>
        </w:rPr>
        <w:instrText>://</w:instrText>
      </w:r>
      <w:r w:rsidR="000A7747" w:rsidRPr="00B356C7">
        <w:instrText>www</w:instrText>
      </w:r>
      <w:r w:rsidR="000A7747" w:rsidRPr="00B356C7">
        <w:rPr>
          <w:lang w:val="el-GR"/>
        </w:rPr>
        <w:instrText>.</w:instrText>
      </w:r>
      <w:r w:rsidR="000A7747" w:rsidRPr="00B356C7">
        <w:instrText>eaadhsy</w:instrText>
      </w:r>
      <w:r w:rsidR="000A7747" w:rsidRPr="00B356C7">
        <w:rPr>
          <w:lang w:val="el-GR"/>
        </w:rPr>
        <w:instrText>.</w:instrText>
      </w:r>
      <w:r w:rsidR="000A7747" w:rsidRPr="00B356C7">
        <w:instrText>gr</w:instrText>
      </w:r>
      <w:r w:rsidR="000A7747" w:rsidRPr="00B356C7">
        <w:rPr>
          <w:lang w:val="el-GR"/>
        </w:rPr>
        <w:instrText>/</w:instrText>
      </w:r>
      <w:r w:rsidR="000A7747" w:rsidRPr="00B356C7">
        <w:instrText>n</w:instrText>
      </w:r>
      <w:r w:rsidR="000A7747" w:rsidRPr="00B356C7">
        <w:rPr>
          <w:lang w:val="el-GR"/>
        </w:rPr>
        <w:instrText>4412/</w:instrText>
      </w:r>
      <w:r w:rsidR="000A7747" w:rsidRPr="00B356C7">
        <w:instrText>n</w:instrText>
      </w:r>
      <w:r w:rsidR="000A7747" w:rsidRPr="00B356C7">
        <w:rPr>
          <w:lang w:val="el-GR"/>
        </w:rPr>
        <w:instrText>4412</w:instrText>
      </w:r>
      <w:r w:rsidR="000A7747" w:rsidRPr="00B356C7">
        <w:instrText>fulltextlinks</w:instrText>
      </w:r>
      <w:r w:rsidR="000A7747" w:rsidRPr="00B356C7">
        <w:rPr>
          <w:lang w:val="el-GR"/>
        </w:rPr>
        <w:instrText>.</w:instrText>
      </w:r>
      <w:r w:rsidR="000A7747" w:rsidRPr="00B356C7">
        <w:instrText>html</w:instrText>
      </w:r>
      <w:r w:rsidR="000A7747" w:rsidRPr="00B356C7">
        <w:rPr>
          <w:lang w:val="el-GR"/>
        </w:rPr>
        <w:instrText>" \</w:instrText>
      </w:r>
      <w:r w:rsidR="000A7747" w:rsidRPr="00B356C7">
        <w:instrText>l</w:instrText>
      </w:r>
      <w:r w:rsidR="000A7747" w:rsidRPr="00B356C7">
        <w:rPr>
          <w:lang w:val="el-GR"/>
        </w:rPr>
        <w:instrText xml:space="preserve"> "</w:instrText>
      </w:r>
      <w:r w:rsidR="000A7747" w:rsidRPr="00B356C7">
        <w:instrText>art</w:instrText>
      </w:r>
      <w:r w:rsidR="000A7747" w:rsidRPr="00B356C7">
        <w:rPr>
          <w:lang w:val="el-GR"/>
        </w:rPr>
        <w:instrText xml:space="preserve">372_4" </w:instrText>
      </w:r>
      <w:r w:rsidR="000A7747" w:rsidRPr="00B356C7">
        <w:fldChar w:fldCharType="separate"/>
      </w:r>
      <w:r w:rsidR="00E14FF7" w:rsidRPr="00B356C7">
        <w:rPr>
          <w:rStyle w:val="-"/>
        </w:rPr>
        <w:t>http</w:t>
      </w:r>
      <w:r w:rsidR="00E14FF7" w:rsidRPr="00B356C7">
        <w:rPr>
          <w:rStyle w:val="-"/>
          <w:lang w:val="el-GR"/>
        </w:rPr>
        <w:t>://</w:t>
      </w:r>
      <w:r w:rsidR="00E14FF7" w:rsidRPr="00B356C7">
        <w:rPr>
          <w:rStyle w:val="-"/>
        </w:rPr>
        <w:t>www</w:t>
      </w:r>
      <w:r w:rsidR="00E14FF7" w:rsidRPr="00B356C7">
        <w:rPr>
          <w:rStyle w:val="-"/>
          <w:lang w:val="el-GR"/>
        </w:rPr>
        <w:t>.</w:t>
      </w:r>
      <w:proofErr w:type="spellStart"/>
      <w:r w:rsidR="00E14FF7" w:rsidRPr="00B356C7">
        <w:rPr>
          <w:rStyle w:val="-"/>
        </w:rPr>
        <w:t>eaadhsy</w:t>
      </w:r>
      <w:proofErr w:type="spellEnd"/>
      <w:r w:rsidR="00E14FF7" w:rsidRPr="00B356C7">
        <w:rPr>
          <w:rStyle w:val="-"/>
          <w:lang w:val="el-GR"/>
        </w:rPr>
        <w:t>.</w:t>
      </w:r>
      <w:r w:rsidR="00E14FF7" w:rsidRPr="00B356C7">
        <w:rPr>
          <w:rStyle w:val="-"/>
        </w:rPr>
        <w:t>gr</w:t>
      </w:r>
      <w:r w:rsidR="00E14FF7" w:rsidRPr="00B356C7">
        <w:rPr>
          <w:rStyle w:val="-"/>
          <w:lang w:val="el-GR"/>
        </w:rPr>
        <w:t>/</w:t>
      </w:r>
      <w:r w:rsidR="00E14FF7" w:rsidRPr="00B356C7">
        <w:rPr>
          <w:rStyle w:val="-"/>
        </w:rPr>
        <w:t>n</w:t>
      </w:r>
      <w:r w:rsidR="00E14FF7" w:rsidRPr="00B356C7">
        <w:rPr>
          <w:rStyle w:val="-"/>
          <w:lang w:val="el-GR"/>
        </w:rPr>
        <w:t>4412/</w:t>
      </w:r>
      <w:r w:rsidR="00E14FF7" w:rsidRPr="00B356C7">
        <w:rPr>
          <w:rStyle w:val="-"/>
        </w:rPr>
        <w:t>n</w:t>
      </w:r>
      <w:r w:rsidR="00E14FF7" w:rsidRPr="00B356C7">
        <w:rPr>
          <w:rStyle w:val="-"/>
          <w:lang w:val="el-GR"/>
        </w:rPr>
        <w:t>4412</w:t>
      </w:r>
      <w:proofErr w:type="spellStart"/>
      <w:r w:rsidR="00E14FF7" w:rsidRPr="00B356C7">
        <w:rPr>
          <w:rStyle w:val="-"/>
        </w:rPr>
        <w:t>fulltextlinks</w:t>
      </w:r>
      <w:proofErr w:type="spellEnd"/>
      <w:r w:rsidR="00E14FF7" w:rsidRPr="00B356C7">
        <w:rPr>
          <w:rStyle w:val="-"/>
          <w:lang w:val="el-GR"/>
        </w:rPr>
        <w:t>.</w:t>
      </w:r>
      <w:r w:rsidR="00E14FF7" w:rsidRPr="00B356C7">
        <w:rPr>
          <w:rStyle w:val="-"/>
        </w:rPr>
        <w:t>html</w:t>
      </w:r>
      <w:r w:rsidR="00E14FF7" w:rsidRPr="00B356C7">
        <w:rPr>
          <w:rStyle w:val="-"/>
          <w:lang w:val="el-GR"/>
        </w:rPr>
        <w:t xml:space="preserve"> - </w:t>
      </w:r>
      <w:r w:rsidR="00E14FF7" w:rsidRPr="00B356C7">
        <w:rPr>
          <w:rStyle w:val="-"/>
        </w:rPr>
        <w:t>art</w:t>
      </w:r>
      <w:r w:rsidR="00E14FF7" w:rsidRPr="00B356C7">
        <w:rPr>
          <w:rStyle w:val="-"/>
          <w:lang w:val="el-GR"/>
        </w:rPr>
        <w:t>372_4</w:t>
      </w:r>
      <w:r w:rsidR="000A7747" w:rsidRPr="00B356C7">
        <w:fldChar w:fldCharType="end"/>
      </w:r>
      <w:bookmarkEnd w:id="321"/>
      <w:r w:rsidR="000A7747" w:rsidRPr="00B356C7">
        <w:fldChar w:fldCharType="begin"/>
      </w:r>
      <w:r w:rsidR="000A7747" w:rsidRPr="00B356C7">
        <w:rPr>
          <w:lang w:val="el-GR"/>
        </w:rPr>
        <w:instrText xml:space="preserve"> </w:instrText>
      </w:r>
      <w:r w:rsidR="000A7747" w:rsidRPr="00B356C7">
        <w:instrText>HYPERLINK</w:instrText>
      </w:r>
      <w:r w:rsidR="000A7747" w:rsidRPr="00B356C7">
        <w:rPr>
          <w:lang w:val="el-GR"/>
        </w:rPr>
        <w:instrText xml:space="preserve"> "</w:instrText>
      </w:r>
      <w:r w:rsidR="000A7747" w:rsidRPr="00B356C7">
        <w:instrText>http</w:instrText>
      </w:r>
      <w:r w:rsidR="000A7747" w:rsidRPr="00B356C7">
        <w:rPr>
          <w:lang w:val="el-GR"/>
        </w:rPr>
        <w:instrText>://</w:instrText>
      </w:r>
      <w:r w:rsidR="000A7747" w:rsidRPr="00B356C7">
        <w:instrText>www</w:instrText>
      </w:r>
      <w:r w:rsidR="000A7747" w:rsidRPr="00B356C7">
        <w:rPr>
          <w:lang w:val="el-GR"/>
        </w:rPr>
        <w:instrText>.</w:instrText>
      </w:r>
      <w:r w:rsidR="000A7747" w:rsidRPr="00B356C7">
        <w:instrText>eaadhsy</w:instrText>
      </w:r>
      <w:r w:rsidR="000A7747" w:rsidRPr="00B356C7">
        <w:rPr>
          <w:lang w:val="el-GR"/>
        </w:rPr>
        <w:instrText>.</w:instrText>
      </w:r>
      <w:r w:rsidR="000A7747" w:rsidRPr="00B356C7">
        <w:instrText>gr</w:instrText>
      </w:r>
      <w:r w:rsidR="000A7747" w:rsidRPr="00B356C7">
        <w:rPr>
          <w:lang w:val="el-GR"/>
        </w:rPr>
        <w:instrText>/</w:instrText>
      </w:r>
      <w:r w:rsidR="000A7747" w:rsidRPr="00B356C7">
        <w:instrText>n</w:instrText>
      </w:r>
      <w:r w:rsidR="000A7747" w:rsidRPr="00B356C7">
        <w:rPr>
          <w:lang w:val="el-GR"/>
        </w:rPr>
        <w:instrText>4412/</w:instrText>
      </w:r>
      <w:r w:rsidR="000A7747" w:rsidRPr="00B356C7">
        <w:instrText>n</w:instrText>
      </w:r>
      <w:r w:rsidR="000A7747" w:rsidRPr="00B356C7">
        <w:rPr>
          <w:lang w:val="el-GR"/>
        </w:rPr>
        <w:instrText>4412</w:instrText>
      </w:r>
      <w:r w:rsidR="000A7747" w:rsidRPr="00B356C7">
        <w:instrText>fulltextlinks</w:instrText>
      </w:r>
      <w:r w:rsidR="000A7747" w:rsidRPr="00B356C7">
        <w:rPr>
          <w:lang w:val="el-GR"/>
        </w:rPr>
        <w:instrText>.</w:instrText>
      </w:r>
      <w:r w:rsidR="000A7747" w:rsidRPr="00B356C7">
        <w:instrText>html</w:instrText>
      </w:r>
      <w:r w:rsidR="000A7747" w:rsidRPr="00B356C7">
        <w:rPr>
          <w:lang w:val="el-GR"/>
        </w:rPr>
        <w:instrText>" \</w:instrText>
      </w:r>
      <w:r w:rsidR="000A7747" w:rsidRPr="00B356C7">
        <w:instrText>l</w:instrText>
      </w:r>
      <w:r w:rsidR="000A7747" w:rsidRPr="00B356C7">
        <w:rPr>
          <w:lang w:val="el-GR"/>
        </w:rPr>
        <w:instrText xml:space="preserve"> "</w:instrText>
      </w:r>
      <w:r w:rsidR="000A7747" w:rsidRPr="00B356C7">
        <w:instrText>art</w:instrText>
      </w:r>
      <w:r w:rsidR="000A7747" w:rsidRPr="00B356C7">
        <w:rPr>
          <w:lang w:val="el-GR"/>
        </w:rPr>
        <w:instrText xml:space="preserve">372_4" </w:instrText>
      </w:r>
      <w:r w:rsidR="000A7747" w:rsidRPr="00B356C7">
        <w:fldChar w:fldCharType="separate"/>
      </w:r>
      <w:r w:rsidRPr="00B356C7">
        <w:rPr>
          <w:lang w:val="el-GR" w:eastAsia="ar-SA"/>
        </w:rPr>
        <w:t xml:space="preserve"> 4 του άρθρου 372</w:t>
      </w:r>
      <w:r w:rsidR="000A7747" w:rsidRPr="00B356C7">
        <w:rPr>
          <w:lang w:val="el-GR" w:eastAsia="ar-SA"/>
        </w:rPr>
        <w:fldChar w:fldCharType="end"/>
      </w:r>
      <w:r w:rsidRPr="00B356C7">
        <w:rPr>
          <w:lang w:val="el-GR" w:eastAsia="ar-SA"/>
        </w:rPr>
        <w:t xml:space="preserve"> του ν. 4412/2016,</w:t>
      </w:r>
    </w:p>
    <w:p w14:paraId="07C81450" w14:textId="77777777" w:rsidR="005B1D5A" w:rsidRPr="00B356C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B356C7">
        <w:rPr>
          <w:lang w:val="el-GR" w:eastAsia="ar-SA"/>
        </w:rPr>
        <w:t xml:space="preserve">γ) ολοκληρωθεί επιτυχώς ο </w:t>
      </w:r>
      <w:proofErr w:type="spellStart"/>
      <w:r w:rsidRPr="00B356C7">
        <w:rPr>
          <w:lang w:val="el-GR" w:eastAsia="ar-SA"/>
        </w:rPr>
        <w:t>προσυμβατικός</w:t>
      </w:r>
      <w:proofErr w:type="spellEnd"/>
      <w:r w:rsidRPr="00B356C7">
        <w:rPr>
          <w:lang w:val="el-GR" w:eastAsia="ar-SA"/>
        </w:rPr>
        <w:t xml:space="preserve"> έλεγχος από το Ελεγκτικό Συνέδριο, σύμφωνα με τα άρθρα 324 έως 327 του ν. 4700/2020, εφόσον απαιτείται, και </w:t>
      </w:r>
    </w:p>
    <w:p w14:paraId="21BFF969" w14:textId="2C691EAB" w:rsidR="005B1D5A" w:rsidRPr="00B356C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B356C7">
        <w:rPr>
          <w:lang w:val="el-GR" w:eastAsia="ar-SA"/>
        </w:rPr>
        <w:t>δ) ο</w:t>
      </w:r>
      <w:r w:rsidR="00DF776D" w:rsidRPr="00B356C7">
        <w:rPr>
          <w:lang w:val="el-GR" w:eastAsia="ar-SA"/>
        </w:rPr>
        <w:t xml:space="preserve"> </w:t>
      </w:r>
      <w:r w:rsidRPr="00B356C7">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3" w:history="1">
        <w:r w:rsidRPr="00B356C7">
          <w:rPr>
            <w:lang w:val="el-GR" w:eastAsia="ar-SA"/>
          </w:rPr>
          <w:t>άρθρο 79Α</w:t>
        </w:r>
      </w:hyperlink>
      <w:r w:rsidRPr="00B356C7">
        <w:rPr>
          <w:lang w:val="el-GR" w:eastAsia="ar-SA"/>
        </w:rPr>
        <w:t xml:space="preserve"> του ν. 4412/2016</w:t>
      </w:r>
      <w:r w:rsidR="009354F1" w:rsidRPr="00B356C7">
        <w:rPr>
          <w:lang w:val="el-GR" w:eastAsia="ar-SA"/>
        </w:rPr>
        <w:t xml:space="preserve"> </w:t>
      </w:r>
      <w:bookmarkStart w:id="322" w:name="_Hlk126503163"/>
      <w:r w:rsidR="009354F1" w:rsidRPr="00B356C7">
        <w:rPr>
          <w:lang w:val="el-GR" w:eastAsia="ar-SA"/>
        </w:rPr>
        <w:t>περί υπογραφής Ευρωπαϊκού Ενιαίου Εγγράφου Σύμβασης</w:t>
      </w:r>
      <w:bookmarkEnd w:id="322"/>
      <w:r w:rsidRPr="00B356C7">
        <w:rPr>
          <w:lang w:val="el-GR" w:eastAsia="ar-SA"/>
        </w:rPr>
        <w:t xml:space="preserve">, στην οποία δηλώνεται ότι, δεν έχουν επέλθει στο πρόσωπό του </w:t>
      </w:r>
      <w:proofErr w:type="spellStart"/>
      <w:r w:rsidRPr="00B356C7">
        <w:rPr>
          <w:lang w:val="el-GR" w:eastAsia="ar-SA"/>
        </w:rPr>
        <w:t>οψιγενείς</w:t>
      </w:r>
      <w:proofErr w:type="spellEnd"/>
      <w:r w:rsidRPr="00B356C7">
        <w:rPr>
          <w:lang w:val="el-GR" w:eastAsia="ar-SA"/>
        </w:rPr>
        <w:t xml:space="preserve"> μεταβολές κατά την έννοια του </w:t>
      </w:r>
      <w:hyperlink r:id="rId34" w:anchor="art104" w:history="1">
        <w:r w:rsidRPr="00B356C7">
          <w:rPr>
            <w:lang w:val="el-GR" w:eastAsia="ar-SA"/>
          </w:rPr>
          <w:t>άρθρου 104</w:t>
        </w:r>
      </w:hyperlink>
      <w:r w:rsidRPr="00B356C7">
        <w:rPr>
          <w:lang w:val="el-GR" w:eastAsia="ar-SA"/>
        </w:rPr>
        <w:t xml:space="preserve"> του ν. 4412/2016 και μόνον στην περίπτωση του </w:t>
      </w:r>
      <w:proofErr w:type="spellStart"/>
      <w:r w:rsidRPr="00B356C7">
        <w:rPr>
          <w:lang w:val="el-GR" w:eastAsia="ar-SA"/>
        </w:rPr>
        <w:t>προσυμβατικού</w:t>
      </w:r>
      <w:proofErr w:type="spellEnd"/>
      <w:r w:rsidRPr="00B356C7">
        <w:rPr>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7B7885" w:rsidRPr="00B356C7">
        <w:rPr>
          <w:lang w:val="el-GR" w:eastAsia="ar-SA"/>
        </w:rPr>
        <w:t xml:space="preserve"> Εφόσον δηλωθούν </w:t>
      </w:r>
      <w:proofErr w:type="spellStart"/>
      <w:r w:rsidR="007B7885" w:rsidRPr="00B356C7">
        <w:rPr>
          <w:lang w:val="el-GR" w:eastAsia="ar-SA"/>
        </w:rPr>
        <w:t>οψιγενείς</w:t>
      </w:r>
      <w:proofErr w:type="spellEnd"/>
      <w:r w:rsidR="007B7885" w:rsidRPr="00B356C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B356C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1A1CA0C" w:rsidR="005B1D5A" w:rsidRPr="00B356C7" w:rsidRDefault="000E00B6" w:rsidP="002F211A">
      <w:pPr>
        <w:rPr>
          <w:lang w:val="el-GR" w:eastAsia="ar-SA"/>
        </w:rPr>
      </w:pPr>
      <w:r w:rsidRPr="00B356C7">
        <w:rPr>
          <w:b/>
          <w:lang w:val="el-GR"/>
        </w:rPr>
        <w:t>3.3.3</w:t>
      </w:r>
      <w:r w:rsidRPr="00B356C7">
        <w:rPr>
          <w:lang w:val="el-GR"/>
        </w:rPr>
        <w:t xml:space="preserve"> </w:t>
      </w:r>
    </w:p>
    <w:p w14:paraId="52172F79" w14:textId="246F7253" w:rsidR="005B1D5A" w:rsidRPr="00B356C7" w:rsidRDefault="005B1D5A" w:rsidP="005B1D5A">
      <w:pPr>
        <w:tabs>
          <w:tab w:val="left" w:pos="1980"/>
        </w:tabs>
        <w:rPr>
          <w:b/>
          <w:bCs/>
          <w:lang w:val="el-GR" w:eastAsia="ar-SA"/>
        </w:rPr>
      </w:pPr>
      <w:r w:rsidRPr="00B356C7">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B356C7">
        <w:rPr>
          <w:i/>
          <w:lang w:val="el-GR" w:eastAsia="ar-SA"/>
        </w:rPr>
        <w:t>Δικαιολογητικά για την τήρηση των μητρώων του ν. 3310/2005 όπως τροποποιήθηκε με το ν. 3414/2005</w:t>
      </w:r>
      <w:r w:rsidRPr="00B356C7">
        <w:rPr>
          <w:lang w:val="el-GR" w:eastAsia="ar-SA"/>
        </w:rPr>
        <w:t>»</w:t>
      </w:r>
      <w:r w:rsidRPr="00B356C7">
        <w:rPr>
          <w:vertAlign w:val="superscript"/>
          <w:lang w:val="el-GR" w:eastAsia="ar-SA"/>
        </w:rPr>
        <w:footnoteReference w:id="18"/>
      </w:r>
      <w:r w:rsidRPr="00B356C7">
        <w:rPr>
          <w:lang w:val="el-GR" w:eastAsia="ar-SA"/>
        </w:rPr>
        <w:t>.</w:t>
      </w:r>
    </w:p>
    <w:p w14:paraId="5E852858" w14:textId="4E9FE77E" w:rsidR="005B1D5A" w:rsidRPr="00B356C7" w:rsidRDefault="005B1D5A" w:rsidP="005B1D5A">
      <w:pPr>
        <w:rPr>
          <w:lang w:val="el-GR" w:eastAsia="ar-SA"/>
        </w:rPr>
      </w:pPr>
      <w:r w:rsidRPr="00B356C7">
        <w:rPr>
          <w:lang w:val="el-GR" w:eastAsia="ar-SA"/>
        </w:rPr>
        <w:t xml:space="preserve">Στην περίπτωση που ο ανάδοχος δεν προσέλθει να υπογράψει το ως άνω συμφωνητικό μέσα στην </w:t>
      </w:r>
      <w:proofErr w:type="spellStart"/>
      <w:r w:rsidRPr="00B356C7">
        <w:rPr>
          <w:lang w:val="el-GR" w:eastAsia="ar-SA"/>
        </w:rPr>
        <w:t>τεθείσα</w:t>
      </w:r>
      <w:proofErr w:type="spellEnd"/>
      <w:r w:rsidRPr="00B356C7">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DF776D" w:rsidRPr="00B356C7">
        <w:rPr>
          <w:lang w:val="el-GR" w:eastAsia="ar-SA"/>
        </w:rPr>
        <w:t xml:space="preserve"> </w:t>
      </w:r>
      <w:r w:rsidRPr="00B356C7">
        <w:rPr>
          <w:lang w:val="el-GR" w:eastAsia="ar-SA"/>
        </w:rPr>
        <w:t>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w:t>
      </w:r>
      <w:r w:rsidR="00DF776D" w:rsidRPr="00B356C7">
        <w:rPr>
          <w:lang w:val="el-GR" w:eastAsia="ar-SA"/>
        </w:rPr>
        <w:t xml:space="preserve"> </w:t>
      </w:r>
      <w:r w:rsidRPr="00B356C7">
        <w:rPr>
          <w:lang w:val="el-GR" w:eastAsia="ar-SA"/>
        </w:rPr>
        <w:t xml:space="preserve">η αναθέτουσα αρχή μπορεί να αναζητήσει </w:t>
      </w:r>
      <w:r w:rsidRPr="00B356C7">
        <w:rPr>
          <w:lang w:val="el-GR" w:eastAsia="ar-SA"/>
        </w:rPr>
        <w:lastRenderedPageBreak/>
        <w:t>αποζημίωση, πέρα από την καταπίπτουσα εγγυητική επιστολή, ιδίως δυνάμει των άρθρων 197 και 198 ΑΚ.</w:t>
      </w:r>
      <w:r w:rsidRPr="00B356C7">
        <w:rPr>
          <w:vertAlign w:val="superscript"/>
          <w:lang w:val="el-GR" w:eastAsia="ar-SA"/>
        </w:rPr>
        <w:footnoteReference w:id="19"/>
      </w:r>
    </w:p>
    <w:p w14:paraId="3569ADAF" w14:textId="77777777" w:rsidR="005B1D5A" w:rsidRPr="00B356C7" w:rsidRDefault="005B1D5A" w:rsidP="005B1D5A">
      <w:pPr>
        <w:rPr>
          <w:lang w:val="el-GR" w:eastAsia="ar-SA"/>
        </w:rPr>
      </w:pPr>
      <w:r w:rsidRPr="00B356C7">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23" w:name="_Hlk126503370"/>
      <w:r w:rsidRPr="00B356C7">
        <w:rPr>
          <w:lang w:val="el-GR" w:eastAsia="ar-SA"/>
        </w:rPr>
        <w:t xml:space="preserve">χωρίς να εκπέσει η εγγύηση συμμετοχής του, </w:t>
      </w:r>
      <w:bookmarkEnd w:id="323"/>
      <w:r w:rsidRPr="00B356C7">
        <w:rPr>
          <w:lang w:val="el-GR" w:eastAsia="ar-SA"/>
        </w:rPr>
        <w:t>καθώς και να αναζητήσει αποζημίωση ιδίως δυνάμει των άρθρων 197 και 198 ΑΚ.</w:t>
      </w:r>
    </w:p>
    <w:p w14:paraId="3238D3C3" w14:textId="77777777" w:rsidR="006119DB" w:rsidRPr="00B356C7" w:rsidRDefault="006119DB" w:rsidP="00821852">
      <w:pPr>
        <w:rPr>
          <w:lang w:val="el-GR"/>
        </w:rPr>
      </w:pPr>
    </w:p>
    <w:p w14:paraId="4920BABA" w14:textId="50EE7F64" w:rsidR="008338F0" w:rsidRPr="00B356C7" w:rsidRDefault="003355E7" w:rsidP="003A109E">
      <w:pPr>
        <w:pStyle w:val="20"/>
        <w:rPr>
          <w:rFonts w:cs="Tahoma"/>
          <w:lang w:val="el-GR"/>
        </w:rPr>
      </w:pPr>
      <w:bookmarkStart w:id="324" w:name="_Toc74566916"/>
      <w:bookmarkStart w:id="325" w:name="_Toc74566917"/>
      <w:bookmarkStart w:id="326" w:name="_Toc74566918"/>
      <w:bookmarkStart w:id="327" w:name="_Toc74566919"/>
      <w:bookmarkStart w:id="328" w:name="_Toc74566920"/>
      <w:bookmarkStart w:id="329" w:name="_Toc74566921"/>
      <w:bookmarkStart w:id="330" w:name="_Toc74566922"/>
      <w:bookmarkStart w:id="331" w:name="_Toc74566923"/>
      <w:bookmarkStart w:id="332" w:name="_Toc74566924"/>
      <w:bookmarkStart w:id="333" w:name="_Toc74566925"/>
      <w:bookmarkStart w:id="334" w:name="_Toc74566926"/>
      <w:bookmarkStart w:id="335" w:name="_Προδικαστικές_Προσφυγές_-"/>
      <w:bookmarkStart w:id="336" w:name="_Toc97194316"/>
      <w:bookmarkStart w:id="337" w:name="_Toc97194448"/>
      <w:bookmarkStart w:id="338" w:name="_Ref151371302"/>
      <w:bookmarkStart w:id="339" w:name="_Ref151371311"/>
      <w:bookmarkStart w:id="340" w:name="_Ref496542648"/>
      <w:bookmarkStart w:id="341" w:name="_Ref496542669"/>
      <w:bookmarkStart w:id="342" w:name="_Toc166240255"/>
      <w:bookmarkEnd w:id="324"/>
      <w:bookmarkEnd w:id="325"/>
      <w:bookmarkEnd w:id="326"/>
      <w:bookmarkEnd w:id="327"/>
      <w:bookmarkEnd w:id="328"/>
      <w:bookmarkEnd w:id="329"/>
      <w:bookmarkEnd w:id="330"/>
      <w:bookmarkEnd w:id="331"/>
      <w:bookmarkEnd w:id="332"/>
      <w:bookmarkEnd w:id="333"/>
      <w:bookmarkEnd w:id="334"/>
      <w:bookmarkEnd w:id="335"/>
      <w:r w:rsidRPr="00B356C7">
        <w:rPr>
          <w:rFonts w:cs="Tahoma"/>
          <w:lang w:val="el-GR"/>
        </w:rPr>
        <w:t xml:space="preserve">Προδικαστικές Προσφυγές - </w:t>
      </w:r>
      <w:r w:rsidR="005B1D5A" w:rsidRPr="00B356C7">
        <w:rPr>
          <w:rFonts w:cs="Tahoma"/>
          <w:lang w:val="el-GR"/>
        </w:rPr>
        <w:t>Προσωρινή και Οριστική Δικαστική Προστασία</w:t>
      </w:r>
      <w:bookmarkEnd w:id="336"/>
      <w:bookmarkEnd w:id="337"/>
      <w:bookmarkEnd w:id="338"/>
      <w:bookmarkEnd w:id="339"/>
      <w:bookmarkEnd w:id="340"/>
      <w:bookmarkEnd w:id="341"/>
      <w:bookmarkEnd w:id="342"/>
      <w:r w:rsidR="00DF776D" w:rsidRPr="00B356C7">
        <w:rPr>
          <w:rFonts w:cs="Tahoma"/>
          <w:lang w:val="el-GR"/>
        </w:rPr>
        <w:t xml:space="preserve"> </w:t>
      </w:r>
    </w:p>
    <w:p w14:paraId="07A85813" w14:textId="27984214" w:rsidR="005B1D5A" w:rsidRPr="00B356C7" w:rsidRDefault="005B1D5A" w:rsidP="005B1D5A">
      <w:pPr>
        <w:rPr>
          <w:color w:val="000000"/>
          <w:lang w:val="el-GR"/>
        </w:rPr>
      </w:pPr>
      <w:r w:rsidRPr="00B356C7">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B356C7">
        <w:rPr>
          <w:color w:val="000000"/>
          <w:lang w:val="el-GR"/>
        </w:rPr>
        <w:t>ενωσιακής</w:t>
      </w:r>
      <w:proofErr w:type="spellEnd"/>
      <w:r w:rsidRPr="00B356C7">
        <w:rPr>
          <w:color w:val="000000"/>
          <w:lang w:val="el-GR"/>
        </w:rPr>
        <w:t xml:space="preserve"> ή εσωτερικής νομοθεσίας στον τομέα των δημοσίων συμβάσεων, έχει δικαίωμα να προσφύγει στην </w:t>
      </w:r>
      <w:r w:rsidR="00D246C2" w:rsidRPr="00B356C7">
        <w:rPr>
          <w:lang w:val="el-GR"/>
        </w:rPr>
        <w:t>Ενιαία Αρχή Δημοσίων Συμβάσεων (</w:t>
      </w:r>
      <w:r w:rsidR="00602A33" w:rsidRPr="00B356C7">
        <w:rPr>
          <w:lang w:val="el-GR"/>
        </w:rPr>
        <w:t>Ε.Α.ΔΗ.ΣΥ.</w:t>
      </w:r>
      <w:r w:rsidR="00D246C2" w:rsidRPr="00B356C7">
        <w:rPr>
          <w:lang w:val="el-GR"/>
        </w:rPr>
        <w:t xml:space="preserve">) </w:t>
      </w:r>
      <w:r w:rsidRPr="00B356C7">
        <w:rPr>
          <w:color w:val="000000"/>
          <w:lang w:val="el-GR"/>
        </w:rPr>
        <w:t xml:space="preserve">, σύμφωνα με τα ειδικότερα οριζόμενα στα άρθρα 345 </w:t>
      </w:r>
      <w:proofErr w:type="spellStart"/>
      <w:r w:rsidRPr="00B356C7">
        <w:rPr>
          <w:color w:val="000000"/>
          <w:lang w:val="el-GR"/>
        </w:rPr>
        <w:t>επ</w:t>
      </w:r>
      <w:proofErr w:type="spellEnd"/>
      <w:r w:rsidRPr="00B356C7">
        <w:rPr>
          <w:color w:val="000000"/>
          <w:lang w:val="el-GR"/>
        </w:rPr>
        <w:t xml:space="preserve">. ν. 4412/2016 και 1 </w:t>
      </w:r>
      <w:proofErr w:type="spellStart"/>
      <w:r w:rsidRPr="00B356C7">
        <w:rPr>
          <w:color w:val="000000"/>
          <w:lang w:val="el-GR"/>
        </w:rPr>
        <w:t>επ</w:t>
      </w:r>
      <w:proofErr w:type="spellEnd"/>
      <w:r w:rsidRPr="00B356C7">
        <w:rPr>
          <w:color w:val="000000"/>
          <w:lang w:val="el-GR"/>
        </w:rPr>
        <w:t xml:space="preserve">. </w:t>
      </w:r>
      <w:proofErr w:type="spellStart"/>
      <w:r w:rsidRPr="00B356C7">
        <w:rPr>
          <w:color w:val="000000"/>
          <w:lang w:val="el-GR"/>
        </w:rPr>
        <w:t>π.δ.</w:t>
      </w:r>
      <w:proofErr w:type="spellEnd"/>
      <w:r w:rsidRPr="00B356C7">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B356C7" w:rsidRDefault="005B1D5A" w:rsidP="005B1D5A">
      <w:pPr>
        <w:rPr>
          <w:color w:val="000000"/>
          <w:lang w:val="el-GR"/>
        </w:rPr>
      </w:pPr>
      <w:r w:rsidRPr="00B356C7">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B356C7" w:rsidRDefault="005B1D5A" w:rsidP="005B1D5A">
      <w:pPr>
        <w:rPr>
          <w:color w:val="000000"/>
          <w:lang w:val="el-GR"/>
        </w:rPr>
      </w:pPr>
      <w:r w:rsidRPr="00B356C7">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E1624E" w:rsidR="005B1D5A" w:rsidRPr="00B356C7" w:rsidRDefault="005B1D5A" w:rsidP="005B1D5A">
      <w:pPr>
        <w:rPr>
          <w:color w:val="000000"/>
          <w:lang w:val="el-GR"/>
        </w:rPr>
      </w:pPr>
      <w:r w:rsidRPr="00B356C7">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sidRPr="00B356C7">
        <w:rPr>
          <w:color w:val="000000"/>
          <w:lang w:val="el-GR"/>
        </w:rPr>
        <w:t xml:space="preserve"> </w:t>
      </w:r>
    </w:p>
    <w:p w14:paraId="70DF4BC7" w14:textId="77777777" w:rsidR="00ED783C" w:rsidRPr="00B356C7" w:rsidRDefault="005B1D5A" w:rsidP="00ED783C">
      <w:pPr>
        <w:rPr>
          <w:color w:val="000000"/>
          <w:lang w:val="el-GR"/>
        </w:rPr>
      </w:pPr>
      <w:r w:rsidRPr="00B356C7">
        <w:rPr>
          <w:color w:val="000000"/>
          <w:lang w:val="el-GR"/>
        </w:rPr>
        <w:t xml:space="preserve">(γ) δέκα (10) ημέρες από την πλήρη, πραγματική ή </w:t>
      </w:r>
      <w:proofErr w:type="spellStart"/>
      <w:r w:rsidRPr="00B356C7">
        <w:rPr>
          <w:color w:val="000000"/>
          <w:lang w:val="el-GR"/>
        </w:rPr>
        <w:t>τεκμαιρόμενη</w:t>
      </w:r>
      <w:proofErr w:type="spellEnd"/>
      <w:r w:rsidRPr="00B356C7">
        <w:rPr>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B356C7">
        <w:rPr>
          <w:color w:val="000000"/>
          <w:lang w:val="el-GR"/>
        </w:rPr>
        <w:t>.</w:t>
      </w:r>
    </w:p>
    <w:p w14:paraId="416B0C67" w14:textId="77777777" w:rsidR="005B1D5A" w:rsidRPr="00B356C7" w:rsidRDefault="00E536F5" w:rsidP="005B1D5A">
      <w:pPr>
        <w:rPr>
          <w:color w:val="000000"/>
          <w:lang w:val="el-GR"/>
        </w:rPr>
      </w:pPr>
      <w:r w:rsidRPr="00B356C7" w:rsidDel="00E536F5">
        <w:rPr>
          <w:color w:val="000000"/>
          <w:lang w:val="el-GR"/>
        </w:rPr>
        <w:t xml:space="preserve"> </w:t>
      </w:r>
      <w:r w:rsidR="005B1D5A" w:rsidRPr="00B356C7">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B356C7">
        <w:rPr>
          <w:rStyle w:val="ab"/>
          <w:color w:val="000000"/>
        </w:rPr>
        <w:footnoteReference w:id="20"/>
      </w:r>
      <w:r w:rsidR="005B1D5A" w:rsidRPr="00B356C7">
        <w:rPr>
          <w:color w:val="000000"/>
          <w:lang w:val="el-GR"/>
        </w:rPr>
        <w:t xml:space="preserve"> .</w:t>
      </w:r>
    </w:p>
    <w:p w14:paraId="42C78FAE" w14:textId="77777777" w:rsidR="005B1D5A" w:rsidRPr="00B356C7" w:rsidRDefault="005B1D5A" w:rsidP="005B1D5A">
      <w:pPr>
        <w:rPr>
          <w:color w:val="000000"/>
          <w:lang w:val="el-GR"/>
        </w:rPr>
      </w:pPr>
      <w:r w:rsidRPr="00B356C7">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B356C7">
        <w:rPr>
          <w:rStyle w:val="ab"/>
          <w:color w:val="000000"/>
          <w:lang w:val="el-GR"/>
        </w:rPr>
        <w:footnoteReference w:id="21"/>
      </w:r>
      <w:r w:rsidRPr="00B356C7">
        <w:rPr>
          <w:color w:val="000000"/>
          <w:lang w:val="el-GR"/>
        </w:rPr>
        <w:t>.</w:t>
      </w:r>
    </w:p>
    <w:p w14:paraId="7CDFCBE4" w14:textId="77777777" w:rsidR="005B1D5A" w:rsidRPr="00B356C7" w:rsidRDefault="005B1D5A" w:rsidP="005B1D5A">
      <w:pPr>
        <w:rPr>
          <w:color w:val="000000"/>
          <w:lang w:val="el-GR"/>
        </w:rPr>
      </w:pPr>
      <w:r w:rsidRPr="00B356C7">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B356C7">
        <w:rPr>
          <w:color w:val="000000"/>
          <w:lang w:val="el-GR"/>
        </w:rPr>
        <w:t>π.δ</w:t>
      </w:r>
      <w:proofErr w:type="spellEnd"/>
      <w:r w:rsidRPr="00B356C7">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B356C7">
        <w:rPr>
          <w:lang w:val="el-GR"/>
        </w:rPr>
        <w:t xml:space="preserve"> </w:t>
      </w:r>
      <w:r w:rsidRPr="00B356C7">
        <w:rPr>
          <w:color w:val="000000"/>
          <w:lang w:val="el-GR"/>
        </w:rPr>
        <w:t>σύμφωνα με το άρθρο 18 της Κ.Υ.Α. Προμήθειες και Υπηρεσίες.</w:t>
      </w:r>
    </w:p>
    <w:p w14:paraId="309DE72F" w14:textId="0DE5DF74" w:rsidR="005B1D5A" w:rsidRPr="00B356C7" w:rsidRDefault="005B1D5A" w:rsidP="005B1D5A">
      <w:pPr>
        <w:rPr>
          <w:color w:val="000000"/>
          <w:lang w:val="el-GR"/>
        </w:rPr>
      </w:pPr>
      <w:r w:rsidRPr="00B356C7">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356C7">
        <w:rPr>
          <w:color w:val="000000"/>
          <w:lang w:val="el-GR"/>
        </w:rPr>
        <w:t xml:space="preserve"> </w:t>
      </w:r>
      <w:bookmarkStart w:id="343" w:name="_Hlk126503539"/>
      <w:r w:rsidR="000A7747" w:rsidRPr="00B356C7">
        <w:rPr>
          <w:color w:val="000000"/>
          <w:lang w:val="el-GR"/>
        </w:rPr>
        <w:t>όπως τροποποιήθηκε με το άρθρο 135 Ν. 4782/2021</w:t>
      </w:r>
      <w:r w:rsidRPr="00B356C7">
        <w:rPr>
          <w:color w:val="000000"/>
          <w:lang w:val="el-GR"/>
        </w:rPr>
        <w:t xml:space="preserve"> </w:t>
      </w:r>
      <w:bookmarkEnd w:id="343"/>
      <w:r w:rsidRPr="00B356C7">
        <w:rPr>
          <w:color w:val="000000"/>
          <w:lang w:val="el-GR"/>
        </w:rPr>
        <w:t xml:space="preserve">. Η επιστροφή του </w:t>
      </w:r>
      <w:proofErr w:type="spellStart"/>
      <w:r w:rsidRPr="00B356C7">
        <w:rPr>
          <w:color w:val="000000"/>
          <w:lang w:val="el-GR"/>
        </w:rPr>
        <w:t>παραβόλου</w:t>
      </w:r>
      <w:proofErr w:type="spellEnd"/>
      <w:r w:rsidRPr="00B356C7">
        <w:rPr>
          <w:color w:val="000000"/>
          <w:lang w:val="el-GR"/>
        </w:rPr>
        <w:t xml:space="preserve"> στον </w:t>
      </w:r>
      <w:r w:rsidRPr="00B356C7">
        <w:rPr>
          <w:color w:val="000000"/>
          <w:lang w:val="el-GR"/>
        </w:rPr>
        <w:lastRenderedPageBreak/>
        <w:t xml:space="preserve">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B356C7">
        <w:rPr>
          <w:lang w:val="el-GR"/>
        </w:rPr>
        <w:t>Ε.Α.ΔΗ.ΣΥ.</w:t>
      </w:r>
      <w:r w:rsidR="00ED4715" w:rsidRPr="00B356C7">
        <w:rPr>
          <w:lang w:val="el-GR"/>
        </w:rPr>
        <w:t xml:space="preserve"> </w:t>
      </w:r>
      <w:r w:rsidRPr="00B356C7">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6BA0D9A" w:rsidR="005B1D5A" w:rsidRPr="00B356C7" w:rsidRDefault="005B1D5A" w:rsidP="005B1D5A">
      <w:pPr>
        <w:rPr>
          <w:color w:val="000000"/>
          <w:lang w:val="el-GR"/>
        </w:rPr>
      </w:pPr>
      <w:r w:rsidRPr="00B356C7">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B356C7">
        <w:rPr>
          <w:lang w:val="el-GR"/>
        </w:rPr>
        <w:t xml:space="preserve">Ε.Α.ΔΗ.ΣΥ. </w:t>
      </w:r>
      <w:r w:rsidRPr="00B356C7">
        <w:rPr>
          <w:color w:val="000000"/>
          <w:lang w:val="el-GR"/>
        </w:rPr>
        <w:t xml:space="preserve">μετά από άσκηση προδικαστικής προσφυγής, σύμφωνα με το άρθρο 368 του ν. 4412/2016 και 20 </w:t>
      </w:r>
      <w:proofErr w:type="spellStart"/>
      <w:r w:rsidRPr="00B356C7">
        <w:rPr>
          <w:color w:val="000000"/>
          <w:lang w:val="el-GR"/>
        </w:rPr>
        <w:t>π.δ.</w:t>
      </w:r>
      <w:proofErr w:type="spellEnd"/>
      <w:r w:rsidRPr="00B356C7">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B356C7">
        <w:rPr>
          <w:color w:val="000000"/>
          <w:lang w:val="el-GR"/>
        </w:rPr>
        <w:t>π.δ.</w:t>
      </w:r>
      <w:proofErr w:type="spellEnd"/>
      <w:r w:rsidRPr="00B356C7">
        <w:rPr>
          <w:color w:val="000000"/>
          <w:lang w:val="el-GR"/>
        </w:rPr>
        <w:t xml:space="preserve"> 39/2017. </w:t>
      </w:r>
    </w:p>
    <w:p w14:paraId="7D205D2D" w14:textId="77777777" w:rsidR="005B1D5A" w:rsidRPr="00B356C7" w:rsidRDefault="005B1D5A" w:rsidP="005B1D5A">
      <w:pPr>
        <w:rPr>
          <w:color w:val="000000"/>
          <w:lang w:val="el-GR"/>
        </w:rPr>
      </w:pPr>
      <w:r w:rsidRPr="00B356C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B356C7" w:rsidRDefault="005B1D5A" w:rsidP="005B1D5A">
      <w:pPr>
        <w:rPr>
          <w:color w:val="000000"/>
          <w:lang w:val="el-GR"/>
        </w:rPr>
      </w:pPr>
      <w:r w:rsidRPr="00B356C7">
        <w:rPr>
          <w:color w:val="000000"/>
          <w:lang w:val="el-GR"/>
        </w:rPr>
        <w:t>Μετά την, κατά τα ως άνω, ηλεκτρονική κατάθεση της προδικαστικής προσφυγής η αναθέτουσα αρχή,</w:t>
      </w:r>
      <w:r w:rsidR="00DF776D" w:rsidRPr="00B356C7">
        <w:rPr>
          <w:lang w:val="el-GR"/>
        </w:rPr>
        <w:t xml:space="preserve"> </w:t>
      </w:r>
      <w:r w:rsidRPr="00B356C7">
        <w:rPr>
          <w:color w:val="000000"/>
          <w:lang w:val="el-GR"/>
        </w:rPr>
        <w:t>μέσω της λειτουργίας «Επικοινωνία»</w:t>
      </w:r>
      <w:r w:rsidR="00DF776D" w:rsidRPr="00B356C7">
        <w:rPr>
          <w:color w:val="000000"/>
          <w:lang w:val="el-GR"/>
        </w:rPr>
        <w:t xml:space="preserve"> </w:t>
      </w:r>
      <w:r w:rsidRPr="00B356C7">
        <w:rPr>
          <w:color w:val="000000"/>
          <w:lang w:val="el-GR"/>
        </w:rPr>
        <w:t xml:space="preserve">: </w:t>
      </w:r>
    </w:p>
    <w:p w14:paraId="66D5EF7C" w14:textId="77777777" w:rsidR="005B1D5A" w:rsidRPr="00B356C7" w:rsidRDefault="005B1D5A" w:rsidP="005B1D5A">
      <w:pPr>
        <w:rPr>
          <w:color w:val="000000"/>
          <w:lang w:val="el-GR"/>
        </w:rPr>
      </w:pPr>
      <w:r w:rsidRPr="00B356C7">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B356C7">
        <w:rPr>
          <w:color w:val="000000"/>
          <w:lang w:val="el-GR"/>
        </w:rPr>
        <w:t>π.δ.</w:t>
      </w:r>
      <w:proofErr w:type="spellEnd"/>
      <w:r w:rsidRPr="00B356C7">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B356C7" w:rsidRDefault="005B1D5A" w:rsidP="005B1D5A">
      <w:pPr>
        <w:rPr>
          <w:color w:val="000000"/>
          <w:lang w:val="el-GR"/>
        </w:rPr>
      </w:pPr>
      <w:r w:rsidRPr="00B356C7">
        <w:rPr>
          <w:color w:val="000000"/>
          <w:lang w:val="el-GR"/>
        </w:rPr>
        <w:t xml:space="preserve">β) Διαβιβάζει στην </w:t>
      </w:r>
      <w:r w:rsidR="00ED4715" w:rsidRPr="00B356C7">
        <w:rPr>
          <w:lang w:val="el-GR"/>
        </w:rPr>
        <w:t>Ε.Α.ΔΗ.ΣΥ.</w:t>
      </w:r>
      <w:r w:rsidRPr="00B356C7">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B356C7" w:rsidRDefault="005B1D5A" w:rsidP="005B1D5A">
      <w:pPr>
        <w:rPr>
          <w:color w:val="000000"/>
          <w:lang w:val="el-GR"/>
        </w:rPr>
      </w:pPr>
      <w:r w:rsidRPr="00B356C7">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B356C7" w:rsidRDefault="005B1D5A" w:rsidP="005B1D5A">
      <w:pPr>
        <w:rPr>
          <w:color w:val="000000"/>
          <w:lang w:val="el-GR"/>
        </w:rPr>
      </w:pPr>
      <w:r w:rsidRPr="00B356C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B356C7" w:rsidRDefault="005B1D5A" w:rsidP="005B1D5A">
      <w:pPr>
        <w:rPr>
          <w:color w:val="000000"/>
          <w:lang w:val="el-GR"/>
        </w:rPr>
      </w:pPr>
      <w:r w:rsidRPr="00B356C7">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8A92939" w14:textId="287E7EB0" w:rsidR="00F1538B" w:rsidRPr="00B356C7" w:rsidRDefault="005B1D5A" w:rsidP="005B1D5A">
      <w:pPr>
        <w:rPr>
          <w:color w:val="000000"/>
          <w:lang w:val="el-GR"/>
        </w:rPr>
      </w:pPr>
      <w:r w:rsidRPr="00B356C7">
        <w:rPr>
          <w:color w:val="000000"/>
          <w:lang w:val="el-GR"/>
        </w:rPr>
        <w:t xml:space="preserve">Β. Όποιος έχει έννομο συμφέρον μπορεί να ζητήσει, </w:t>
      </w:r>
      <w:r w:rsidR="00F1538B" w:rsidRPr="00B356C7">
        <w:rPr>
          <w:color w:val="000000"/>
          <w:lang w:val="el-GR" w:eastAsia="ar-SA"/>
        </w:rPr>
        <w:t>με το ίδιο δικόγραφο</w:t>
      </w:r>
      <w:r w:rsidR="00F1538B" w:rsidRPr="00B356C7">
        <w:rPr>
          <w:color w:val="000000"/>
          <w:lang w:val="el-GR"/>
        </w:rPr>
        <w:t xml:space="preserve"> </w:t>
      </w:r>
      <w:r w:rsidRPr="00B356C7">
        <w:rPr>
          <w:color w:val="000000"/>
          <w:lang w:val="el-GR"/>
        </w:rPr>
        <w:t xml:space="preserve">εφαρμοζόμενων αναλογικά των διατάξεων του </w:t>
      </w:r>
      <w:proofErr w:type="spellStart"/>
      <w:r w:rsidRPr="00B356C7">
        <w:rPr>
          <w:color w:val="000000"/>
          <w:lang w:val="el-GR"/>
        </w:rPr>
        <w:t>π.δ.</w:t>
      </w:r>
      <w:proofErr w:type="spellEnd"/>
      <w:r w:rsidRPr="00B356C7">
        <w:rPr>
          <w:color w:val="000000"/>
          <w:lang w:val="el-GR"/>
        </w:rPr>
        <w:t xml:space="preserve"> 18/1989, την αναστολή εκτέλεσης της απόφασης της </w:t>
      </w:r>
      <w:bookmarkStart w:id="344" w:name="_Hlk114820631"/>
      <w:r w:rsidR="00ED4715" w:rsidRPr="00B356C7">
        <w:rPr>
          <w:lang w:val="el-GR"/>
        </w:rPr>
        <w:t>Ε.Α.ΔΗ.ΣΥ.</w:t>
      </w:r>
      <w:r w:rsidR="006B3489" w:rsidRPr="00B356C7">
        <w:rPr>
          <w:lang w:val="el-GR"/>
        </w:rPr>
        <w:t xml:space="preserve"> </w:t>
      </w:r>
      <w:bookmarkEnd w:id="344"/>
      <w:r w:rsidRPr="00B356C7">
        <w:rPr>
          <w:color w:val="000000"/>
          <w:lang w:val="el-GR"/>
        </w:rPr>
        <w:t xml:space="preserve">και την ακύρωσή της ενώπιον του αρμοδίου </w:t>
      </w:r>
      <w:r w:rsidR="00F1538B" w:rsidRPr="00B356C7">
        <w:rPr>
          <w:color w:val="000000"/>
          <w:lang w:val="el-GR" w:eastAsia="ar-SA"/>
        </w:rPr>
        <w:t>Δικαστηρίου</w:t>
      </w:r>
      <w:r w:rsidR="00EE75CB" w:rsidRPr="00B356C7">
        <w:rPr>
          <w:color w:val="000000"/>
          <w:lang w:val="el-GR" w:eastAsia="ar-SA"/>
        </w:rPr>
        <w:t xml:space="preserve"> (Διοικητικό Εφετείο Πειραιά)</w:t>
      </w:r>
      <w:r w:rsidR="00F1538B" w:rsidRPr="00B356C7">
        <w:rPr>
          <w:color w:val="000000"/>
          <w:lang w:val="el-GR" w:eastAsia="ar-SA"/>
        </w:rPr>
        <w:t xml:space="preserve"> </w:t>
      </w:r>
      <w:r w:rsidR="000A7747" w:rsidRPr="00B356C7">
        <w:rPr>
          <w:lang w:val="el-GR"/>
        </w:rPr>
        <w:t xml:space="preserve">της παρ. 3 του </w:t>
      </w:r>
      <w:proofErr w:type="spellStart"/>
      <w:r w:rsidR="000A7747" w:rsidRPr="00B356C7">
        <w:rPr>
          <w:lang w:val="el-GR"/>
        </w:rPr>
        <w:t>αρθ</w:t>
      </w:r>
      <w:proofErr w:type="spellEnd"/>
      <w:r w:rsidR="000A7747" w:rsidRPr="00B356C7">
        <w:rPr>
          <w:lang w:val="el-GR"/>
        </w:rPr>
        <w:t>. 372 Ν.4412/2016, όπως ισχύει</w:t>
      </w:r>
      <w:r w:rsidR="00EE75CB" w:rsidRPr="00B356C7">
        <w:rPr>
          <w:lang w:val="el-GR"/>
        </w:rPr>
        <w:t xml:space="preserve">. </w:t>
      </w:r>
      <w:r w:rsidR="00F1538B" w:rsidRPr="00B356C7">
        <w:rPr>
          <w:color w:val="000000"/>
          <w:lang w:val="el-GR" w:eastAsia="ar-SA"/>
        </w:rPr>
        <w:t xml:space="preserve">Το αυτό ισχύει και σε περίπτωση σιωπηρής απόρριψης της προδικαστικής προσφυγής από την </w:t>
      </w:r>
      <w:r w:rsidR="00592F60" w:rsidRPr="00B356C7">
        <w:rPr>
          <w:lang w:val="el-GR"/>
        </w:rPr>
        <w:t>Ε.Α.ΔΗ.ΣΥ.</w:t>
      </w:r>
      <w:r w:rsidRPr="00B356C7">
        <w:rPr>
          <w:color w:val="000000"/>
          <w:lang w:val="el-GR"/>
        </w:rPr>
        <w:t xml:space="preserve"> Δικαίωμα άσκησης </w:t>
      </w:r>
      <w:r w:rsidR="00F1538B" w:rsidRPr="00B356C7">
        <w:rPr>
          <w:color w:val="000000"/>
          <w:lang w:val="el-GR" w:eastAsia="ar-SA"/>
        </w:rPr>
        <w:t>του ως άνω ένδικου βοηθήματος</w:t>
      </w:r>
      <w:r w:rsidRPr="00B356C7">
        <w:rPr>
          <w:color w:val="000000"/>
          <w:lang w:val="el-GR"/>
        </w:rPr>
        <w:t xml:space="preserve"> έχει και η αναθέτουσα αρχή αν η </w:t>
      </w:r>
      <w:r w:rsidR="00592F60" w:rsidRPr="00B356C7">
        <w:rPr>
          <w:lang w:val="el-GR"/>
        </w:rPr>
        <w:t xml:space="preserve">Ε.Α.ΔΗ.ΣΥ. </w:t>
      </w:r>
      <w:r w:rsidRPr="00B356C7">
        <w:rPr>
          <w:color w:val="000000"/>
          <w:lang w:val="el-GR"/>
        </w:rPr>
        <w:t>κάνει δεκτή την προδικαστική προσφυγή</w:t>
      </w:r>
      <w:r w:rsidR="00F1538B" w:rsidRPr="00B356C7">
        <w:rPr>
          <w:color w:val="000000"/>
          <w:lang w:val="el-GR"/>
        </w:rPr>
        <w:t xml:space="preserve">, </w:t>
      </w:r>
      <w:r w:rsidR="00F1538B" w:rsidRPr="00B356C7">
        <w:rPr>
          <w:color w:val="000000"/>
          <w:lang w:val="el-GR" w:eastAsia="ar-SA"/>
        </w:rPr>
        <w:t>αλλά και αυτός του οποίου έχει γίνει εν μέρει δεκτή η προδικαστική προσφυγή.</w:t>
      </w:r>
      <w:r w:rsidRPr="00B356C7">
        <w:rPr>
          <w:color w:val="000000"/>
          <w:lang w:val="el-GR"/>
        </w:rPr>
        <w:t xml:space="preserve"> </w:t>
      </w:r>
    </w:p>
    <w:p w14:paraId="2C9F3684" w14:textId="6B4BB49C" w:rsidR="005B1D5A" w:rsidRPr="00B356C7" w:rsidRDefault="005B1D5A" w:rsidP="005B1D5A">
      <w:pPr>
        <w:rPr>
          <w:color w:val="000000"/>
          <w:lang w:val="el-GR"/>
        </w:rPr>
      </w:pPr>
      <w:r w:rsidRPr="00B356C7">
        <w:rPr>
          <w:color w:val="000000"/>
          <w:lang w:val="el-GR"/>
        </w:rPr>
        <w:t xml:space="preserve">Με </w:t>
      </w:r>
      <w:r w:rsidR="00072601" w:rsidRPr="00B356C7">
        <w:rPr>
          <w:color w:val="000000"/>
          <w:lang w:val="el-GR" w:eastAsia="ar-SA"/>
        </w:rPr>
        <w:t xml:space="preserve">την απόφαση της </w:t>
      </w:r>
      <w:r w:rsidR="00ED4715" w:rsidRPr="00B356C7">
        <w:rPr>
          <w:lang w:val="el-GR"/>
        </w:rPr>
        <w:t xml:space="preserve">Ε.Α.ΔΗ.ΣΥ. </w:t>
      </w:r>
      <w:r w:rsidRPr="00B356C7">
        <w:rPr>
          <w:color w:val="000000"/>
          <w:lang w:val="el-GR"/>
        </w:rPr>
        <w:t xml:space="preserve">λογίζονται ως </w:t>
      </w:r>
      <w:proofErr w:type="spellStart"/>
      <w:r w:rsidRPr="00B356C7">
        <w:rPr>
          <w:color w:val="000000"/>
          <w:lang w:val="el-GR"/>
        </w:rPr>
        <w:t>συμπροσβαλλόμενες</w:t>
      </w:r>
      <w:proofErr w:type="spellEnd"/>
      <w:r w:rsidRPr="00B356C7">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B356C7">
        <w:rPr>
          <w:color w:val="000000"/>
          <w:lang w:val="el-GR" w:eastAsia="ar-SA"/>
        </w:rPr>
        <w:t>ως άνω αίτησης στο Δικαστήριο.</w:t>
      </w:r>
      <w:r w:rsidRPr="00B356C7">
        <w:rPr>
          <w:color w:val="000000"/>
          <w:lang w:val="el-GR"/>
        </w:rPr>
        <w:t xml:space="preserve"> </w:t>
      </w:r>
    </w:p>
    <w:p w14:paraId="72FB3261" w14:textId="4ACBC4C7" w:rsidR="00072601" w:rsidRPr="00B356C7" w:rsidRDefault="00072601" w:rsidP="005B1D5A">
      <w:pPr>
        <w:rPr>
          <w:color w:val="000000"/>
          <w:lang w:val="el-GR"/>
        </w:rPr>
      </w:pPr>
      <w:r w:rsidRPr="00B356C7">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B356C7">
        <w:rPr>
          <w:lang w:val="el-GR"/>
        </w:rPr>
        <w:t xml:space="preserve">Ε.Α.ΔΗ.ΣΥ. </w:t>
      </w:r>
      <w:r w:rsidRPr="00B356C7">
        <w:rPr>
          <w:color w:val="000000"/>
          <w:lang w:val="el-GR" w:eastAsia="ar-SA"/>
        </w:rPr>
        <w:t xml:space="preserve">ή το περιεχόμενο των αποφάσεών της. Η αναθέτουσα αρχή, εφόσον ασκήσει την αίτηση της παρ. 1 του άρθρου 372 του </w:t>
      </w:r>
      <w:r w:rsidRPr="00B356C7">
        <w:rPr>
          <w:color w:val="000000"/>
          <w:lang w:val="el-GR" w:eastAsia="ar-SA"/>
        </w:rPr>
        <w:lastRenderedPageBreak/>
        <w:t xml:space="preserve">ν. 4412/2016, μπορεί να προβάλει και </w:t>
      </w:r>
      <w:proofErr w:type="spellStart"/>
      <w:r w:rsidRPr="00B356C7">
        <w:rPr>
          <w:color w:val="000000"/>
          <w:lang w:val="el-GR" w:eastAsia="ar-SA"/>
        </w:rPr>
        <w:t>οψιγενείς</w:t>
      </w:r>
      <w:proofErr w:type="spellEnd"/>
      <w:r w:rsidRPr="00B356C7">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B356C7">
        <w:rPr>
          <w:rStyle w:val="ab"/>
          <w:color w:val="000000"/>
          <w:lang w:val="el-GR"/>
        </w:rPr>
        <w:footnoteReference w:id="22"/>
      </w:r>
      <w:r w:rsidR="005B1D5A" w:rsidRPr="00B356C7">
        <w:rPr>
          <w:color w:val="000000"/>
          <w:lang w:val="el-GR"/>
        </w:rPr>
        <w:t xml:space="preserve"> </w:t>
      </w:r>
    </w:p>
    <w:p w14:paraId="29C89792" w14:textId="49FF8F3B" w:rsidR="00072601" w:rsidRPr="00B356C7" w:rsidRDefault="005B1D5A" w:rsidP="005B1D5A">
      <w:pPr>
        <w:rPr>
          <w:color w:val="000000"/>
          <w:lang w:val="el-GR"/>
        </w:rPr>
      </w:pPr>
      <w:r w:rsidRPr="00B356C7">
        <w:rPr>
          <w:color w:val="000000"/>
          <w:lang w:val="el-GR"/>
        </w:rPr>
        <w:t xml:space="preserve">Η </w:t>
      </w:r>
      <w:r w:rsidR="00072601" w:rsidRPr="00B356C7">
        <w:rPr>
          <w:color w:val="000000"/>
          <w:lang w:val="el-GR"/>
        </w:rPr>
        <w:t xml:space="preserve">ως άνω </w:t>
      </w:r>
      <w:r w:rsidRPr="00B356C7">
        <w:rPr>
          <w:color w:val="000000"/>
          <w:lang w:val="el-GR"/>
        </w:rPr>
        <w:t xml:space="preserve">αίτηση κατατίθεται στο </w:t>
      </w:r>
      <w:r w:rsidR="00072601" w:rsidRPr="00B356C7">
        <w:rPr>
          <w:color w:val="000000"/>
          <w:lang w:val="el-GR"/>
        </w:rPr>
        <w:t>αρμόδιο</w:t>
      </w:r>
      <w:r w:rsidRPr="00B356C7">
        <w:rPr>
          <w:color w:val="000000"/>
          <w:lang w:val="el-GR"/>
        </w:rPr>
        <w:t xml:space="preserve"> δικαστήριο μέσα σε προθεσμία δέκα (10) ημερών από κοινοποίηση ή την πλήρη γνώση της απόφασης </w:t>
      </w:r>
      <w:r w:rsidR="00072601" w:rsidRPr="00B356C7">
        <w:rPr>
          <w:color w:val="000000"/>
          <w:lang w:val="el-GR" w:eastAsia="ar-SA"/>
        </w:rPr>
        <w:t>ή από την παρέλευση της προθεσμίας για την έκδοση της απόφασης</w:t>
      </w:r>
      <w:r w:rsidR="00072601" w:rsidRPr="00B356C7">
        <w:rPr>
          <w:color w:val="000000"/>
          <w:lang w:val="el-GR"/>
        </w:rPr>
        <w:t xml:space="preserve"> </w:t>
      </w:r>
      <w:r w:rsidRPr="00B356C7">
        <w:rPr>
          <w:color w:val="000000"/>
          <w:lang w:val="el-GR"/>
        </w:rPr>
        <w:t>επί της προδικαστικής προσφυγής</w:t>
      </w:r>
      <w:r w:rsidR="00072601" w:rsidRPr="00B356C7">
        <w:rPr>
          <w:color w:val="000000"/>
          <w:lang w:val="el-GR"/>
        </w:rPr>
        <w:t>, ενώ</w:t>
      </w:r>
      <w:r w:rsidR="00DF776D" w:rsidRPr="00B356C7">
        <w:rPr>
          <w:color w:val="000000"/>
          <w:lang w:val="el-GR"/>
        </w:rPr>
        <w:t xml:space="preserve"> </w:t>
      </w:r>
      <w:r w:rsidRPr="00B356C7">
        <w:rPr>
          <w:color w:val="000000"/>
          <w:lang w:val="el-GR"/>
        </w:rPr>
        <w:t xml:space="preserve">η </w:t>
      </w:r>
      <w:r w:rsidR="00072601" w:rsidRPr="00B356C7">
        <w:rPr>
          <w:color w:val="000000"/>
          <w:lang w:val="el-GR"/>
        </w:rPr>
        <w:t>δικάσιμος για την εκδίκαση</w:t>
      </w:r>
      <w:r w:rsidRPr="00B356C7">
        <w:rPr>
          <w:color w:val="000000"/>
          <w:lang w:val="el-GR"/>
        </w:rPr>
        <w:t xml:space="preserve"> της αίτησης ακύρωσης </w:t>
      </w:r>
      <w:r w:rsidR="00072601" w:rsidRPr="00B356C7">
        <w:rPr>
          <w:color w:val="000000"/>
          <w:lang w:val="el-GR" w:eastAsia="ar-SA"/>
        </w:rPr>
        <w:t>δεν πρέπει να απέχει πέραν των εξήντα (60) ημερών από την κατάθεση του δικογράφου</w:t>
      </w:r>
      <w:r w:rsidR="00072601" w:rsidRPr="00B356C7">
        <w:rPr>
          <w:color w:val="000000"/>
          <w:lang w:val="el-GR"/>
        </w:rPr>
        <w:t>.</w:t>
      </w:r>
      <w:r w:rsidR="00072601" w:rsidRPr="00B356C7">
        <w:rPr>
          <w:rStyle w:val="ab"/>
          <w:color w:val="000000"/>
          <w:lang w:val="el-GR"/>
        </w:rPr>
        <w:footnoteReference w:id="23"/>
      </w:r>
      <w:r w:rsidRPr="00B356C7">
        <w:rPr>
          <w:color w:val="000000"/>
          <w:lang w:val="el-GR"/>
        </w:rPr>
        <w:t xml:space="preserve"> </w:t>
      </w:r>
    </w:p>
    <w:p w14:paraId="0F6B77E9" w14:textId="7FEB55DC" w:rsidR="00160FCE" w:rsidRPr="00B356C7" w:rsidRDefault="00072601" w:rsidP="005B1D5A">
      <w:pPr>
        <w:rPr>
          <w:color w:val="000000"/>
          <w:lang w:val="el-GR" w:eastAsia="ar-SA"/>
        </w:rPr>
      </w:pPr>
      <w:r w:rsidRPr="00B356C7">
        <w:rPr>
          <w:color w:val="000000"/>
          <w:lang w:val="el-GR"/>
        </w:rPr>
        <w:t xml:space="preserve">Αντίγραφο της </w:t>
      </w:r>
      <w:r w:rsidR="009D5082" w:rsidRPr="00B356C7">
        <w:rPr>
          <w:color w:val="000000"/>
          <w:lang w:val="el-GR" w:eastAsia="ar-SA"/>
        </w:rPr>
        <w:t>αίτησης με κλήση κοινοποιείται με τη φροντίδα του αιτούντος προς την</w:t>
      </w:r>
      <w:r w:rsidR="005B1D5A" w:rsidRPr="00B356C7">
        <w:rPr>
          <w:color w:val="000000"/>
          <w:lang w:val="el-GR"/>
        </w:rPr>
        <w:t xml:space="preserve"> </w:t>
      </w:r>
      <w:r w:rsidR="00592F60" w:rsidRPr="00B356C7">
        <w:rPr>
          <w:lang w:val="el-GR"/>
        </w:rPr>
        <w:t>Ε.Α.ΔΗ.ΣΥ</w:t>
      </w:r>
      <w:r w:rsidR="009D5082" w:rsidRPr="00B356C7">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B356C7">
        <w:rPr>
          <w:color w:val="000000"/>
          <w:lang w:val="el-GR" w:eastAsia="ar-SA"/>
        </w:rPr>
        <w:t>προεδρεύων</w:t>
      </w:r>
      <w:proofErr w:type="spellEnd"/>
      <w:r w:rsidR="009D5082" w:rsidRPr="00B356C7">
        <w:rPr>
          <w:color w:val="000000"/>
          <w:lang w:val="el-GR" w:eastAsia="ar-SA"/>
        </w:rPr>
        <w:t xml:space="preserve"> του αρμόδιου Δικαστηρίου ή Τμήματος έως την επόμενη ημέρα από την κατάθεση</w:t>
      </w:r>
      <w:r w:rsidR="005B1D5A" w:rsidRPr="00B356C7">
        <w:rPr>
          <w:color w:val="000000"/>
          <w:lang w:val="el-GR"/>
        </w:rPr>
        <w:t xml:space="preserve"> της </w:t>
      </w:r>
      <w:r w:rsidR="009D5082" w:rsidRPr="00B356C7">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B356C7">
        <w:rPr>
          <w:color w:val="000000"/>
          <w:lang w:val="el-GR"/>
        </w:rPr>
        <w:t xml:space="preserve"> της </w:t>
      </w:r>
      <w:r w:rsidR="009D5082" w:rsidRPr="00B356C7">
        <w:rPr>
          <w:color w:val="000000"/>
          <w:lang w:val="el-GR" w:eastAsia="ar-SA"/>
        </w:rPr>
        <w:t>ως άνω</w:t>
      </w:r>
      <w:r w:rsidR="005B1D5A" w:rsidRPr="00B356C7">
        <w:rPr>
          <w:color w:val="000000"/>
          <w:lang w:val="el-GR"/>
        </w:rPr>
        <w:t xml:space="preserve"> πράξης, </w:t>
      </w:r>
      <w:r w:rsidR="009D5082" w:rsidRPr="00B356C7">
        <w:rPr>
          <w:color w:val="000000"/>
          <w:lang w:val="el-GR" w:eastAsia="ar-SA"/>
        </w:rPr>
        <w:t>του Δικαστηρίου. Εντός αποκλειστικής προθεσμίας</w:t>
      </w:r>
      <w:r w:rsidR="005B1D5A" w:rsidRPr="00B356C7">
        <w:rPr>
          <w:color w:val="000000"/>
          <w:lang w:val="el-GR"/>
        </w:rPr>
        <w:t xml:space="preserve"> δέκα (10) ημερών από την </w:t>
      </w:r>
      <w:r w:rsidR="00160FCE" w:rsidRPr="00B356C7">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B356C7">
        <w:rPr>
          <w:color w:val="000000"/>
          <w:lang w:val="el-GR"/>
        </w:rPr>
        <w:t xml:space="preserve">της </w:t>
      </w:r>
      <w:r w:rsidR="00160FCE" w:rsidRPr="00B356C7">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B356C7" w:rsidRDefault="00160FCE" w:rsidP="005B1D5A">
      <w:pPr>
        <w:rPr>
          <w:color w:val="000000"/>
          <w:lang w:val="el-GR"/>
        </w:rPr>
      </w:pPr>
      <w:r w:rsidRPr="00B356C7">
        <w:rPr>
          <w:color w:val="000000"/>
          <w:lang w:val="el-GR" w:eastAsia="ar-SA"/>
        </w:rPr>
        <w:t xml:space="preserve">Επιπρόσθετα, η παρέμβαση κοινοποιείται με επιμέλεια του </w:t>
      </w:r>
      <w:proofErr w:type="spellStart"/>
      <w:r w:rsidRPr="00B356C7">
        <w:rPr>
          <w:color w:val="000000"/>
          <w:lang w:val="el-GR" w:eastAsia="ar-SA"/>
        </w:rPr>
        <w:t>παρεμβαίνοντος</w:t>
      </w:r>
      <w:proofErr w:type="spellEnd"/>
      <w:r w:rsidRPr="00B356C7">
        <w:rPr>
          <w:color w:val="000000"/>
          <w:lang w:val="el-GR" w:eastAsia="ar-SA"/>
        </w:rPr>
        <w:t xml:space="preserve"> στα λοιπά μέρη</w:t>
      </w:r>
      <w:r w:rsidRPr="00B356C7">
        <w:rPr>
          <w:color w:val="000000"/>
          <w:lang w:val="el-GR"/>
        </w:rPr>
        <w:t xml:space="preserve"> </w:t>
      </w:r>
      <w:r w:rsidR="005B1D5A" w:rsidRPr="00B356C7">
        <w:rPr>
          <w:color w:val="000000"/>
          <w:lang w:val="el-GR"/>
        </w:rPr>
        <w:t xml:space="preserve">της </w:t>
      </w:r>
      <w:r w:rsidRPr="00B356C7">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Pr="00B356C7" w:rsidRDefault="005B1D5A" w:rsidP="005B1D5A">
      <w:pPr>
        <w:rPr>
          <w:color w:val="000000"/>
          <w:lang w:val="el-GR"/>
        </w:rPr>
      </w:pPr>
      <w:r w:rsidRPr="00B356C7">
        <w:rPr>
          <w:color w:val="000000"/>
          <w:lang w:val="el-GR"/>
        </w:rPr>
        <w:t xml:space="preserve"> </w:t>
      </w:r>
    </w:p>
    <w:p w14:paraId="69C6AECA" w14:textId="47EF9177" w:rsidR="00C90A04" w:rsidRPr="00B356C7" w:rsidRDefault="005B1D5A" w:rsidP="005B1D5A">
      <w:pPr>
        <w:rPr>
          <w:color w:val="000000"/>
          <w:lang w:val="el-GR" w:eastAsia="ar-SA"/>
        </w:rPr>
      </w:pPr>
      <w:r w:rsidRPr="00B356C7">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B356C7">
        <w:rPr>
          <w:color w:val="000000"/>
          <w:lang w:val="el-GR" w:eastAsia="ar-SA"/>
        </w:rPr>
        <w:t xml:space="preserve">ο αρμόδιος δικαστής </w:t>
      </w:r>
      <w:r w:rsidRPr="00B356C7">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B356C7">
        <w:rPr>
          <w:color w:val="000000"/>
          <w:lang w:val="el-GR"/>
        </w:rPr>
        <w:t xml:space="preserve"> την</w:t>
      </w:r>
      <w:r w:rsidRPr="00B356C7">
        <w:rPr>
          <w:color w:val="000000"/>
          <w:lang w:val="el-GR"/>
        </w:rPr>
        <w:t xml:space="preserve"> προσωρινή διαταγή </w:t>
      </w:r>
      <w:r w:rsidR="00160FCE" w:rsidRPr="00B356C7">
        <w:rPr>
          <w:color w:val="000000"/>
          <w:lang w:val="el-GR" w:eastAsia="ar-SA"/>
        </w:rPr>
        <w:t xml:space="preserve">ο αρμόδιος δικαστής </w:t>
      </w:r>
      <w:r w:rsidRPr="00B356C7">
        <w:rPr>
          <w:color w:val="000000"/>
          <w:lang w:val="el-GR"/>
        </w:rPr>
        <w:t>αποφανθεί διαφορετικά.</w:t>
      </w:r>
      <w:r w:rsidR="00160FCE" w:rsidRPr="00B356C7">
        <w:rPr>
          <w:color w:val="000000"/>
          <w:lang w:val="el-GR"/>
        </w:rPr>
        <w:t xml:space="preserve"> </w:t>
      </w:r>
      <w:r w:rsidR="00160FCE" w:rsidRPr="00B356C7">
        <w:rPr>
          <w:rStyle w:val="ab"/>
          <w:color w:val="000000"/>
          <w:lang w:val="el-GR"/>
        </w:rPr>
        <w:footnoteReference w:id="24"/>
      </w:r>
      <w:r w:rsidR="00160FCE" w:rsidRPr="00B356C7">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62C67BC" w14:textId="77777777" w:rsidR="00160FCE" w:rsidRPr="00B356C7" w:rsidRDefault="00160FCE" w:rsidP="00160FCE">
      <w:pPr>
        <w:widowControl w:val="0"/>
        <w:spacing w:before="120" w:line="240" w:lineRule="atLeast"/>
        <w:textAlignment w:val="baseline"/>
        <w:rPr>
          <w:color w:val="000000"/>
          <w:lang w:val="el-GR" w:eastAsia="ar-SA"/>
        </w:rPr>
      </w:pPr>
      <w:r w:rsidRPr="00B356C7">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B356C7">
        <w:rPr>
          <w:color w:val="000000"/>
          <w:lang w:val="el-GR" w:eastAsia="ar-SA"/>
        </w:rPr>
        <w:t>π.δ.</w:t>
      </w:r>
      <w:proofErr w:type="spellEnd"/>
      <w:r w:rsidRPr="00B356C7">
        <w:rPr>
          <w:color w:val="000000"/>
          <w:lang w:val="el-GR" w:eastAsia="ar-SA"/>
        </w:rPr>
        <w:t xml:space="preserve"> 18/1989. </w:t>
      </w:r>
    </w:p>
    <w:p w14:paraId="70943D6F" w14:textId="77777777" w:rsidR="00160FCE" w:rsidRPr="00B356C7" w:rsidRDefault="00160FCE" w:rsidP="00160FCE">
      <w:pPr>
        <w:widowControl w:val="0"/>
        <w:spacing w:before="120" w:line="240" w:lineRule="atLeast"/>
        <w:textAlignment w:val="baseline"/>
        <w:rPr>
          <w:color w:val="000000"/>
          <w:lang w:val="el-GR" w:eastAsia="ar-SA"/>
        </w:rPr>
      </w:pPr>
      <w:r w:rsidRPr="00B356C7">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B356C7" w:rsidRDefault="00160FCE" w:rsidP="00160FCE">
      <w:pPr>
        <w:rPr>
          <w:color w:val="000000"/>
          <w:lang w:val="el-GR" w:eastAsia="ar-SA"/>
        </w:rPr>
      </w:pPr>
      <w:r w:rsidRPr="00B356C7">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B356C7">
        <w:rPr>
          <w:color w:val="000000"/>
          <w:lang w:val="el-GR" w:eastAsia="ar-SA"/>
        </w:rPr>
        <w:t>π.δ.</w:t>
      </w:r>
      <w:proofErr w:type="spellEnd"/>
      <w:r w:rsidRPr="00B356C7">
        <w:rPr>
          <w:color w:val="000000"/>
          <w:lang w:val="el-GR" w:eastAsia="ar-SA"/>
        </w:rPr>
        <w:t xml:space="preserve"> 18/1989.</w:t>
      </w:r>
    </w:p>
    <w:p w14:paraId="303BCFCC" w14:textId="77777777" w:rsidR="00C90A04" w:rsidRPr="00B356C7" w:rsidRDefault="00C90A04">
      <w:pPr>
        <w:suppressAutoHyphens w:val="0"/>
        <w:spacing w:after="0"/>
        <w:jc w:val="left"/>
        <w:rPr>
          <w:lang w:val="el-GR"/>
        </w:rPr>
      </w:pPr>
      <w:r w:rsidRPr="00B356C7">
        <w:rPr>
          <w:lang w:val="el-GR"/>
        </w:rPr>
        <w:br w:type="page"/>
      </w:r>
    </w:p>
    <w:p w14:paraId="019F9D62" w14:textId="77777777" w:rsidR="00C90A04" w:rsidRPr="00B356C7" w:rsidRDefault="00C90A04" w:rsidP="00C90A04">
      <w:pPr>
        <w:rPr>
          <w:lang w:val="el-GR"/>
        </w:rPr>
      </w:pPr>
    </w:p>
    <w:p w14:paraId="63655BAB" w14:textId="77777777" w:rsidR="008338F0" w:rsidRPr="00B356C7" w:rsidRDefault="003355E7" w:rsidP="003A109E">
      <w:pPr>
        <w:pStyle w:val="20"/>
        <w:rPr>
          <w:rFonts w:cs="Tahoma"/>
          <w:lang w:val="el-GR"/>
        </w:rPr>
      </w:pPr>
      <w:r w:rsidRPr="00B356C7">
        <w:rPr>
          <w:rFonts w:cs="Tahoma"/>
          <w:lang w:val="el-GR"/>
        </w:rPr>
        <w:tab/>
      </w:r>
      <w:bookmarkStart w:id="345" w:name="_Toc97194317"/>
      <w:bookmarkStart w:id="346" w:name="_Toc97194449"/>
      <w:bookmarkStart w:id="347" w:name="_Toc166240256"/>
      <w:r w:rsidRPr="00B356C7">
        <w:rPr>
          <w:rFonts w:cs="Tahoma"/>
          <w:lang w:val="el-GR"/>
        </w:rPr>
        <w:t>Ματαίωση Διαδικασίας</w:t>
      </w:r>
      <w:bookmarkEnd w:id="345"/>
      <w:bookmarkEnd w:id="346"/>
      <w:bookmarkEnd w:id="347"/>
    </w:p>
    <w:p w14:paraId="427A8943" w14:textId="77777777" w:rsidR="00921D35" w:rsidRPr="00B356C7" w:rsidRDefault="00921D35" w:rsidP="00921D35">
      <w:pPr>
        <w:rPr>
          <w:lang w:val="el-GR"/>
        </w:rPr>
      </w:pPr>
      <w:r w:rsidRPr="00B356C7">
        <w:rPr>
          <w:lang w:val="el-GR"/>
        </w:rPr>
        <w:t xml:space="preserve">Η αναθέτουσα αρχή ματαιώνει ή δύναται να ματαιώσει εν </w:t>
      </w:r>
      <w:proofErr w:type="spellStart"/>
      <w:r w:rsidRPr="00B356C7">
        <w:rPr>
          <w:lang w:val="el-GR"/>
        </w:rPr>
        <w:t>όλω</w:t>
      </w:r>
      <w:proofErr w:type="spellEnd"/>
      <w:r w:rsidRPr="00B356C7">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B356C7" w:rsidRDefault="00921D35" w:rsidP="00921D35">
      <w:pPr>
        <w:rPr>
          <w:lang w:val="el-GR"/>
        </w:rPr>
      </w:pPr>
      <w:r w:rsidRPr="00B356C7">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2064EF85" w:rsidR="00921D35" w:rsidRPr="00B356C7" w:rsidRDefault="00921D35" w:rsidP="00921D35">
      <w:pPr>
        <w:rPr>
          <w:lang w:val="el-GR"/>
        </w:rPr>
      </w:pPr>
      <w:r w:rsidRPr="00B356C7">
        <w:rPr>
          <w:lang w:val="el-GR"/>
        </w:rPr>
        <w:t>Επίσης μπορεί να ματαιώσει τη διαδικασία:</w:t>
      </w:r>
      <w:r w:rsidR="00DF776D" w:rsidRPr="00B356C7">
        <w:rPr>
          <w:lang w:val="el-GR"/>
        </w:rPr>
        <w:t xml:space="preserve"> </w:t>
      </w:r>
      <w:r w:rsidRPr="00B356C7">
        <w:rPr>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B356C7">
        <w:rPr>
          <w:lang w:val="el-GR"/>
        </w:rPr>
        <w:t>στ</w:t>
      </w:r>
      <w:proofErr w:type="spellEnd"/>
      <w:r w:rsidRPr="00B356C7">
        <w:rPr>
          <w:lang w:val="el-GR"/>
        </w:rPr>
        <w:t>) για άλλους επιτακτικούς λόγους δημοσίου συμφέροντος, όπως ιδίως, δημόσιας υγείας ή προστασίας του περιβάλλοντος.</w:t>
      </w:r>
    </w:p>
    <w:p w14:paraId="3D9AA2A3" w14:textId="77777777" w:rsidR="00F371B3" w:rsidRPr="00B356C7" w:rsidRDefault="00F371B3" w:rsidP="00F371B3">
      <w:pPr>
        <w:rPr>
          <w:lang w:val="el-GR"/>
        </w:rPr>
      </w:pPr>
    </w:p>
    <w:p w14:paraId="705E25C6" w14:textId="77777777" w:rsidR="008338F0" w:rsidRPr="00B356C7" w:rsidRDefault="003355E7" w:rsidP="005D1B15">
      <w:pPr>
        <w:pStyle w:val="10"/>
        <w:rPr>
          <w:rFonts w:cs="Tahoma"/>
          <w:sz w:val="22"/>
          <w:szCs w:val="22"/>
        </w:rPr>
      </w:pPr>
      <w:bookmarkStart w:id="348" w:name="_Toc97194450"/>
      <w:bookmarkStart w:id="349" w:name="_Toc166240257"/>
      <w:r w:rsidRPr="00B356C7">
        <w:rPr>
          <w:rFonts w:cs="Tahoma"/>
          <w:sz w:val="22"/>
          <w:szCs w:val="22"/>
        </w:rPr>
        <w:lastRenderedPageBreak/>
        <w:t>ΟΡΟΙ ΕΚΤΕΛΕΣΗΣ ΤΗΣ ΣΥΜΒΑΣΗΣ</w:t>
      </w:r>
      <w:bookmarkEnd w:id="348"/>
      <w:bookmarkEnd w:id="349"/>
      <w:r w:rsidRPr="00B356C7">
        <w:rPr>
          <w:rFonts w:cs="Tahoma"/>
          <w:sz w:val="22"/>
          <w:szCs w:val="22"/>
        </w:rPr>
        <w:t xml:space="preserve"> </w:t>
      </w:r>
    </w:p>
    <w:p w14:paraId="66DBFF9C" w14:textId="77777777" w:rsidR="008338F0" w:rsidRPr="00B356C7" w:rsidRDefault="003355E7" w:rsidP="003A109E">
      <w:pPr>
        <w:pStyle w:val="20"/>
        <w:rPr>
          <w:rFonts w:cs="Tahoma"/>
          <w:lang w:val="el-GR"/>
        </w:rPr>
      </w:pPr>
      <w:r w:rsidRPr="00B356C7">
        <w:rPr>
          <w:rFonts w:cs="Tahoma"/>
          <w:lang w:val="el-GR"/>
        </w:rPr>
        <w:tab/>
      </w:r>
      <w:bookmarkStart w:id="350" w:name="_Ref496542746"/>
      <w:bookmarkStart w:id="351" w:name="_Toc97194318"/>
      <w:bookmarkStart w:id="352" w:name="_Toc97194451"/>
      <w:bookmarkStart w:id="353" w:name="_Toc166240258"/>
      <w:r w:rsidRPr="00B356C7">
        <w:rPr>
          <w:rFonts w:cs="Tahoma"/>
          <w:lang w:val="el-GR"/>
        </w:rPr>
        <w:t>Εγγυήσεις</w:t>
      </w:r>
      <w:r w:rsidR="00E1337D" w:rsidRPr="00B356C7">
        <w:rPr>
          <w:rFonts w:cs="Tahoma"/>
          <w:lang w:val="el-GR"/>
        </w:rPr>
        <w:t xml:space="preserve"> </w:t>
      </w:r>
      <w:r w:rsidRPr="00B356C7">
        <w:rPr>
          <w:rFonts w:cs="Tahoma"/>
          <w:lang w:val="el-GR"/>
        </w:rPr>
        <w:t>(καλής εκτέλεσης, προκαταβολής</w:t>
      </w:r>
      <w:r w:rsidR="00B143DA" w:rsidRPr="00B356C7">
        <w:rPr>
          <w:rFonts w:cs="Tahoma"/>
          <w:lang w:val="el-GR"/>
        </w:rPr>
        <w:t xml:space="preserve">, </w:t>
      </w:r>
      <w:bookmarkStart w:id="354" w:name="_Hlk55903790"/>
      <w:r w:rsidR="00B143DA" w:rsidRPr="00B356C7">
        <w:rPr>
          <w:rFonts w:cs="Tahoma"/>
          <w:lang w:val="el-GR"/>
        </w:rPr>
        <w:t>καλής λειτουργίας</w:t>
      </w:r>
      <w:bookmarkEnd w:id="354"/>
      <w:r w:rsidRPr="00B356C7">
        <w:rPr>
          <w:rFonts w:cs="Tahoma"/>
          <w:lang w:val="el-GR"/>
        </w:rPr>
        <w:t>)</w:t>
      </w:r>
      <w:bookmarkEnd w:id="350"/>
      <w:bookmarkEnd w:id="351"/>
      <w:bookmarkEnd w:id="352"/>
      <w:bookmarkEnd w:id="353"/>
    </w:p>
    <w:p w14:paraId="20E9E60E" w14:textId="77777777" w:rsidR="008338F0" w:rsidRPr="00B356C7" w:rsidRDefault="003355E7">
      <w:pPr>
        <w:rPr>
          <w:b/>
          <w:bCs/>
          <w:lang w:val="el-GR"/>
        </w:rPr>
      </w:pPr>
      <w:r w:rsidRPr="00B356C7">
        <w:rPr>
          <w:b/>
          <w:bCs/>
          <w:lang w:val="el-GR"/>
        </w:rPr>
        <w:t xml:space="preserve">Εγγύηση καλής εκτέλεσης και εγγύηση προκαταβολής </w:t>
      </w:r>
      <w:r w:rsidR="00417A19" w:rsidRPr="00B356C7">
        <w:rPr>
          <w:b/>
          <w:bCs/>
          <w:lang w:val="el-GR"/>
        </w:rPr>
        <w:t xml:space="preserve">: </w:t>
      </w:r>
    </w:p>
    <w:p w14:paraId="482B6D85" w14:textId="0EF5C1AE" w:rsidR="008338F0" w:rsidRPr="00B356C7" w:rsidRDefault="2A57F895" w:rsidP="0A1FE341">
      <w:pPr>
        <w:rPr>
          <w:i/>
          <w:iCs/>
          <w:color w:val="5B9BD5"/>
          <w:lang w:val="el-GR" w:eastAsia="el-GR"/>
        </w:rPr>
      </w:pPr>
      <w:r w:rsidRPr="00B356C7">
        <w:rPr>
          <w:lang w:val="el-GR"/>
        </w:rPr>
        <w:t xml:space="preserve">Για την υπογραφή της σύμβασης απαιτείται η παροχή εγγύησης καλής εκτέλεσης, σύμφωνα με το άρθρο 72 παρ. </w:t>
      </w:r>
      <w:r w:rsidR="2ABD9E7B" w:rsidRPr="00B356C7">
        <w:rPr>
          <w:lang w:val="el-GR"/>
        </w:rPr>
        <w:t>4</w:t>
      </w:r>
      <w:r w:rsidRPr="00B356C7">
        <w:rPr>
          <w:lang w:val="el-GR"/>
        </w:rPr>
        <w:t xml:space="preserve"> του ν. 4412/2016, το ύψος της οποίας ανέρχεται σε ποσοστό </w:t>
      </w:r>
      <w:r w:rsidR="09074A6F" w:rsidRPr="00B356C7">
        <w:rPr>
          <w:lang w:val="el-GR"/>
        </w:rPr>
        <w:t>4</w:t>
      </w:r>
      <w:r w:rsidRPr="00B356C7">
        <w:rPr>
          <w:lang w:val="el-GR"/>
        </w:rPr>
        <w:t xml:space="preserve">% επί της </w:t>
      </w:r>
      <w:r w:rsidR="2E020850" w:rsidRPr="00B356C7">
        <w:rPr>
          <w:lang w:val="el-GR"/>
        </w:rPr>
        <w:t xml:space="preserve">εκτιμώμενης </w:t>
      </w:r>
      <w:r w:rsidRPr="00B356C7">
        <w:rPr>
          <w:lang w:val="el-GR"/>
        </w:rPr>
        <w:t>αξίας της σύμβασης,</w:t>
      </w:r>
      <w:r w:rsidR="12263414" w:rsidRPr="00B356C7">
        <w:rPr>
          <w:lang w:val="el-GR"/>
        </w:rPr>
        <w:t xml:space="preserve"> </w:t>
      </w:r>
      <w:r w:rsidR="438A0862" w:rsidRPr="00B356C7">
        <w:rPr>
          <w:lang w:val="el-GR"/>
        </w:rPr>
        <w:t>μη συμπεριλαμβανομένου</w:t>
      </w:r>
      <w:r w:rsidR="72E5B359" w:rsidRPr="00B356C7">
        <w:rPr>
          <w:lang w:val="el-GR"/>
        </w:rPr>
        <w:t xml:space="preserve"> </w:t>
      </w:r>
      <w:r w:rsidRPr="00B356C7">
        <w:rPr>
          <w:lang w:val="el-GR"/>
        </w:rPr>
        <w:t>ΦΠΑ</w:t>
      </w:r>
      <w:r w:rsidR="7C2415FB" w:rsidRPr="00B356C7">
        <w:rPr>
          <w:lang w:val="el-GR"/>
        </w:rPr>
        <w:t xml:space="preserve"> και των δικαιωμάτων προαίρεσης</w:t>
      </w:r>
      <w:r w:rsidRPr="00B356C7">
        <w:rPr>
          <w:lang w:val="el-GR"/>
        </w:rPr>
        <w:t xml:space="preserve">, </w:t>
      </w:r>
      <w:r w:rsidR="18A07F2B" w:rsidRPr="00B356C7">
        <w:rPr>
          <w:lang w:val="el-GR"/>
        </w:rPr>
        <w:t>με χρόνο ισχύος (</w:t>
      </w:r>
      <w:r w:rsidR="335DB39A" w:rsidRPr="00B356C7">
        <w:rPr>
          <w:lang w:val="el-GR"/>
        </w:rPr>
        <w:t>30</w:t>
      </w:r>
      <w:r w:rsidR="18A07F2B" w:rsidRPr="00B356C7">
        <w:rPr>
          <w:lang w:val="el-GR"/>
        </w:rPr>
        <w:t xml:space="preserve">) μήνες </w:t>
      </w:r>
      <w:r w:rsidRPr="00B356C7">
        <w:rPr>
          <w:lang w:val="el-GR"/>
        </w:rPr>
        <w:t xml:space="preserve">και </w:t>
      </w:r>
      <w:r w:rsidR="7C2415FB" w:rsidRPr="00B356C7">
        <w:rPr>
          <w:lang w:val="el-GR"/>
        </w:rPr>
        <w:t xml:space="preserve">η οποία </w:t>
      </w:r>
      <w:r w:rsidRPr="00B356C7">
        <w:rPr>
          <w:lang w:val="el-GR"/>
        </w:rPr>
        <w:t xml:space="preserve">κατατίθεται </w:t>
      </w:r>
      <w:r w:rsidR="7C2415FB" w:rsidRPr="00B356C7">
        <w:rPr>
          <w:lang w:val="el-GR"/>
        </w:rPr>
        <w:t>μέχρι και την υπογραφή του συμφωνητικού</w:t>
      </w:r>
      <w:bookmarkStart w:id="355" w:name="_Hlk494198985"/>
      <w:r w:rsidR="3461E9BD" w:rsidRPr="00B356C7">
        <w:rPr>
          <w:lang w:val="el-GR"/>
        </w:rPr>
        <w:t>.</w:t>
      </w:r>
    </w:p>
    <w:bookmarkEnd w:id="355"/>
    <w:p w14:paraId="45155744" w14:textId="5709E6C5" w:rsidR="008338F0" w:rsidRPr="00AC4C36" w:rsidRDefault="2A57F895" w:rsidP="00AC4C36">
      <w:pPr>
        <w:rPr>
          <w:lang w:val="el-GR"/>
        </w:rPr>
      </w:pPr>
      <w:r w:rsidRPr="00B356C7">
        <w:rPr>
          <w:lang w:val="el-GR"/>
        </w:rPr>
        <w:t xml:space="preserve">Η εγγύηση καλής εκτέλεσης, προκειμένου να γίνει αποδεκτή , πρέπει να περιλαμβάνει κατ' ελάχιστον </w:t>
      </w:r>
      <w:r w:rsidR="2E020850" w:rsidRPr="00B356C7">
        <w:rPr>
          <w:lang w:val="el-GR"/>
        </w:rPr>
        <w:t xml:space="preserve">κατ' ελάχιστον τα αναφερόμενα στην παρ. 12 του άρθρου 72 του ν. 4412/2016 στοιχεία, πλην αυτού της περ. η (βλ. </w:t>
      </w:r>
      <w:r w:rsidRPr="00B356C7">
        <w:rPr>
          <w:lang w:val="el-GR"/>
        </w:rPr>
        <w:t xml:space="preserve">παράγραφο </w:t>
      </w:r>
      <w:r w:rsidR="00C90A04" w:rsidRPr="00B356C7">
        <w:rPr>
          <w:lang w:val="el-GR"/>
        </w:rPr>
        <w:fldChar w:fldCharType="begin"/>
      </w:r>
      <w:r w:rsidR="00C90A04" w:rsidRPr="00B356C7">
        <w:rPr>
          <w:lang w:val="el-GR"/>
        </w:rPr>
        <w:instrText xml:space="preserve"> REF _Ref496625091 \r \h </w:instrText>
      </w:r>
      <w:r w:rsidR="00DF02B0" w:rsidRPr="00B356C7">
        <w:rPr>
          <w:lang w:val="el-GR"/>
        </w:rPr>
        <w:instrText xml:space="preserve"> \* MERGEFORMAT </w:instrText>
      </w:r>
      <w:r w:rsidR="00C90A04" w:rsidRPr="00B356C7">
        <w:rPr>
          <w:lang w:val="el-GR"/>
        </w:rPr>
      </w:r>
      <w:r w:rsidR="00C90A04" w:rsidRPr="00B356C7">
        <w:rPr>
          <w:lang w:val="el-GR"/>
        </w:rPr>
        <w:fldChar w:fldCharType="separate"/>
      </w:r>
      <w:r w:rsidR="00A40D20">
        <w:rPr>
          <w:cs/>
          <w:lang w:val="el-GR"/>
        </w:rPr>
        <w:t>‎</w:t>
      </w:r>
      <w:r w:rsidR="00A40D20">
        <w:rPr>
          <w:lang w:val="el-GR"/>
        </w:rPr>
        <w:t>2.1.5</w:t>
      </w:r>
      <w:r w:rsidR="00C90A04" w:rsidRPr="00B356C7">
        <w:rPr>
          <w:lang w:val="el-GR"/>
        </w:rPr>
        <w:fldChar w:fldCharType="end"/>
      </w:r>
      <w:r w:rsidR="6E38629E" w:rsidRPr="00B356C7">
        <w:rPr>
          <w:lang w:val="el-GR"/>
        </w:rPr>
        <w:t xml:space="preserve"> της παρούσας</w:t>
      </w:r>
      <w:r w:rsidR="2E020850" w:rsidRPr="00B356C7">
        <w:rPr>
          <w:lang w:val="el-GR"/>
        </w:rPr>
        <w:t xml:space="preserve">) και, επιπλέον, τον τίτλο και τον αριθμό της σχετικής σύμβασης, εφόσον ο τελευταίος είναι γνωστός </w:t>
      </w:r>
      <w:r w:rsidRPr="00B356C7">
        <w:rPr>
          <w:lang w:val="el-GR"/>
        </w:rPr>
        <w:t>σύμφων</w:t>
      </w:r>
      <w:r w:rsidR="2E020850" w:rsidRPr="00B356C7">
        <w:rPr>
          <w:lang w:val="el-GR"/>
        </w:rPr>
        <w:t>α</w:t>
      </w:r>
      <w:r w:rsidRPr="00B356C7">
        <w:rPr>
          <w:lang w:val="el-GR"/>
        </w:rPr>
        <w:t xml:space="preserve"> με το </w:t>
      </w:r>
      <w:r w:rsidR="190EEA4F" w:rsidRPr="00B356C7">
        <w:rPr>
          <w:lang w:val="el-GR"/>
        </w:rPr>
        <w:t xml:space="preserve">αντίστοιχο </w:t>
      </w:r>
      <w:r w:rsidRPr="00B356C7">
        <w:rPr>
          <w:lang w:val="el-GR"/>
        </w:rPr>
        <w:t>υπόδειγμα που περιλαμβάνεται στο</w:t>
      </w:r>
      <w:r w:rsidR="00AC4C36" w:rsidRPr="00AC4C36">
        <w:rPr>
          <w:lang w:val="el-GR"/>
        </w:rPr>
        <w:t xml:space="preserve"> ΠΑΡΑΡΤΗΜΑ VIII – Υποδείγματα Εγγυητικών Επιστολών </w:t>
      </w:r>
      <w:r w:rsidRPr="00B356C7">
        <w:rPr>
          <w:lang w:val="el-GR"/>
        </w:rPr>
        <w:t xml:space="preserve"> </w:t>
      </w:r>
      <w:r w:rsidR="003355E7" w:rsidRPr="00B356C7">
        <w:rPr>
          <w:lang w:val="el-GR"/>
        </w:rPr>
        <w:t>της Διακήρυξης και τα οριζόμενα στο άρθρο 72 του ν. 4412/2016.</w:t>
      </w:r>
    </w:p>
    <w:p w14:paraId="5EC19E46" w14:textId="77777777" w:rsidR="00921D35" w:rsidRPr="00B356C7" w:rsidRDefault="00921D35" w:rsidP="00921D35">
      <w:pPr>
        <w:rPr>
          <w:lang w:val="el-GR"/>
        </w:rPr>
      </w:pPr>
      <w:r w:rsidRPr="00B356C7">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30830BE7" w:rsidR="00921D35" w:rsidRPr="00B356C7" w:rsidRDefault="2E020850" w:rsidP="00921D35">
      <w:pPr>
        <w:rPr>
          <w:lang w:val="el-GR"/>
        </w:rPr>
      </w:pPr>
      <w:r w:rsidRPr="00B356C7">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04F4AC06" w:rsidR="00921D35" w:rsidRPr="00B356C7" w:rsidRDefault="2E020850" w:rsidP="00AC4C36">
      <w:pPr>
        <w:rPr>
          <w:lang w:val="el-GR"/>
        </w:rPr>
      </w:pPr>
      <w:r w:rsidRPr="00B356C7">
        <w:rPr>
          <w:lang w:val="el-GR"/>
        </w:rPr>
        <w:t xml:space="preserve">Στην περίπτωση χορήγησης προκαταβολής, σύμφωνα με την παράγραφο </w:t>
      </w:r>
      <w:r w:rsidR="00921D35" w:rsidRPr="00B356C7">
        <w:rPr>
          <w:lang w:val="el-GR"/>
        </w:rPr>
        <w:fldChar w:fldCharType="begin"/>
      </w:r>
      <w:r w:rsidR="00921D35" w:rsidRPr="00B356C7">
        <w:rPr>
          <w:lang w:val="el-GR"/>
        </w:rPr>
        <w:instrText xml:space="preserve"> REF _Ref496607306 \r \h </w:instrText>
      </w:r>
      <w:r w:rsidR="00B356C7">
        <w:rPr>
          <w:lang w:val="el-GR"/>
        </w:rPr>
        <w:instrText xml:space="preserve"> \* MERGEFORMAT </w:instrText>
      </w:r>
      <w:r w:rsidR="00921D35" w:rsidRPr="00B356C7">
        <w:rPr>
          <w:lang w:val="el-GR"/>
        </w:rPr>
      </w:r>
      <w:r w:rsidR="00921D35" w:rsidRPr="00B356C7">
        <w:rPr>
          <w:lang w:val="el-GR"/>
        </w:rPr>
        <w:fldChar w:fldCharType="separate"/>
      </w:r>
      <w:r w:rsidR="00A40D20">
        <w:rPr>
          <w:cs/>
          <w:lang w:val="el-GR"/>
        </w:rPr>
        <w:t>‎</w:t>
      </w:r>
      <w:r w:rsidR="00A40D20">
        <w:rPr>
          <w:lang w:val="el-GR"/>
        </w:rPr>
        <w:t>5.1</w:t>
      </w:r>
      <w:r w:rsidR="00921D35" w:rsidRPr="00B356C7">
        <w:rPr>
          <w:lang w:val="el-GR"/>
        </w:rPr>
        <w:fldChar w:fldCharType="end"/>
      </w:r>
      <w:r w:rsidRPr="00B356C7">
        <w:rPr>
          <w:lang w:val="el-GR"/>
        </w:rPr>
        <w:t xml:space="preserve"> </w:t>
      </w:r>
      <w:r w:rsidR="46C2AAD9" w:rsidRPr="00B356C7">
        <w:rPr>
          <w:lang w:val="el-GR"/>
        </w:rPr>
        <w:t xml:space="preserve">Τρόπος Πληρωμής </w:t>
      </w:r>
      <w:r w:rsidRPr="00B356C7">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AC4C36" w:rsidRPr="00AC4C36">
        <w:rPr>
          <w:lang w:val="el-GR"/>
        </w:rPr>
        <w:t xml:space="preserve">ΠΑΡΑΡΤΗΜΑ VIII – Υποδείγματα Εγγυητικών Επιστολών </w:t>
      </w:r>
      <w:r w:rsidR="00921D35" w:rsidRPr="00B356C7">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B356C7">
        <w:rPr>
          <w:lang w:val="el-GR"/>
        </w:rPr>
        <w:t>5.1</w:t>
      </w:r>
      <w:r w:rsidR="00921D35" w:rsidRPr="00B356C7">
        <w:rPr>
          <w:lang w:val="el-GR"/>
        </w:rPr>
        <w:t xml:space="preserve"> της παρούσας (τρόπος πληρωμής). </w:t>
      </w:r>
    </w:p>
    <w:p w14:paraId="2EF0ABA6" w14:textId="77777777" w:rsidR="00921D35" w:rsidRPr="00B356C7" w:rsidRDefault="00921D35" w:rsidP="00921D35">
      <w:pPr>
        <w:rPr>
          <w:lang w:val="el-GR"/>
        </w:rPr>
      </w:pPr>
      <w:r w:rsidRPr="00B356C7">
        <w:rPr>
          <w:lang w:val="el-GR"/>
        </w:rPr>
        <w:t>Η εγγύηση καλής εκτέλεσης επιστρέφεται στο σύνολό τ</w:t>
      </w:r>
      <w:r w:rsidR="00BC50F5" w:rsidRPr="00B356C7">
        <w:rPr>
          <w:lang w:val="el-GR"/>
        </w:rPr>
        <w:t>η</w:t>
      </w:r>
      <w:r w:rsidRPr="00B356C7">
        <w:rPr>
          <w:lang w:val="el-GR"/>
        </w:rPr>
        <w:t>ς μετά από την ποσοτική και ποιοτική παραλαβή του συνόλου του αντικειμένου της σύμβασης.</w:t>
      </w:r>
    </w:p>
    <w:p w14:paraId="61F5C762" w14:textId="77777777" w:rsidR="00921D35" w:rsidRPr="00B356C7" w:rsidRDefault="00921D35" w:rsidP="00921D35">
      <w:pPr>
        <w:rPr>
          <w:lang w:val="el-GR"/>
        </w:rPr>
      </w:pPr>
      <w:r w:rsidRPr="00B356C7">
        <w:rPr>
          <w:lang w:val="el-GR"/>
        </w:rPr>
        <w:t xml:space="preserve">Η απόσβεση της προκαταβολής πραγματοποιείται </w:t>
      </w:r>
      <w:r w:rsidR="00BC50F5" w:rsidRPr="00B356C7">
        <w:rPr>
          <w:lang w:val="el-GR"/>
        </w:rPr>
        <w:t xml:space="preserve">σύμφωνα με τα αναφερόμενα στην παρ. 5.1 </w:t>
      </w:r>
      <w:r w:rsidR="00891776" w:rsidRPr="00B356C7">
        <w:rPr>
          <w:lang w:val="el-GR"/>
        </w:rPr>
        <w:t xml:space="preserve">Τρόπος Πληρωμής </w:t>
      </w:r>
      <w:r w:rsidRPr="00B356C7">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Pr="00B356C7" w:rsidRDefault="009D3BDA" w:rsidP="009D3BDA">
      <w:pPr>
        <w:rPr>
          <w:lang w:val="el-GR"/>
        </w:rPr>
      </w:pPr>
      <w:r w:rsidRPr="00B356C7">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B356C7" w:rsidRDefault="00395B4A" w:rsidP="00395B4A">
      <w:pPr>
        <w:suppressAutoHyphens w:val="0"/>
        <w:spacing w:line="276" w:lineRule="auto"/>
        <w:rPr>
          <w:lang w:val="el-GR"/>
        </w:rPr>
      </w:pPr>
      <w:r w:rsidRPr="00B356C7">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356C7">
        <w:rPr>
          <w:lang w:val="el-GR"/>
        </w:rPr>
        <w:t>,</w:t>
      </w:r>
      <w:r w:rsidRPr="00B356C7">
        <w:rPr>
          <w:lang w:val="el-GR"/>
        </w:rPr>
        <w:t xml:space="preserve"> </w:t>
      </w:r>
      <w:r w:rsidR="00346EFF" w:rsidRPr="00B356C7">
        <w:rPr>
          <w:lang w:val="el-GR"/>
        </w:rPr>
        <w:t xml:space="preserve">σύμφωνα με όσα προβλέπονται, </w:t>
      </w:r>
      <w:r w:rsidRPr="00B356C7">
        <w:rPr>
          <w:lang w:val="el-GR"/>
        </w:rPr>
        <w:t xml:space="preserve">των παρατηρήσεων και του εκπροθέσμου. </w:t>
      </w:r>
    </w:p>
    <w:p w14:paraId="79782144" w14:textId="77777777" w:rsidR="00417A19" w:rsidRPr="00B356C7" w:rsidRDefault="00417A19" w:rsidP="009C3C60">
      <w:pPr>
        <w:suppressAutoHyphens w:val="0"/>
        <w:spacing w:line="276" w:lineRule="auto"/>
        <w:rPr>
          <w:b/>
          <w:bCs/>
          <w:lang w:val="el-GR"/>
        </w:rPr>
      </w:pPr>
      <w:r w:rsidRPr="00B356C7">
        <w:rPr>
          <w:b/>
          <w:bCs/>
          <w:lang w:val="el-GR"/>
        </w:rPr>
        <w:lastRenderedPageBreak/>
        <w:t>Εγγύηση καλής Λειτουργίας :</w:t>
      </w:r>
    </w:p>
    <w:p w14:paraId="10A11675" w14:textId="08B1EC58" w:rsidR="00976CBB" w:rsidRPr="00B356C7" w:rsidRDefault="00976CBB" w:rsidP="00976CBB">
      <w:pPr>
        <w:rPr>
          <w:lang w:val="el-GR"/>
        </w:rPr>
      </w:pPr>
      <w:r w:rsidRPr="00B356C7">
        <w:rPr>
          <w:lang w:val="el-GR"/>
        </w:rPr>
        <w:t xml:space="preserve">Για την καλή λειτουργία του Έργου, μετά την οριστική παραλαβή του, ο Ανάδοχος υποχρεούται να καταθέσει </w:t>
      </w:r>
      <w:r w:rsidRPr="00B356C7">
        <w:rPr>
          <w:b/>
          <w:lang w:val="el-GR"/>
        </w:rPr>
        <w:t>Εγγυητική Επιστολή Καλής Λειτουργίας</w:t>
      </w:r>
      <w:r w:rsidRPr="00B356C7">
        <w:rPr>
          <w:lang w:val="el-GR"/>
        </w:rPr>
        <w:t xml:space="preserve"> (βλ. </w:t>
      </w:r>
      <w:r w:rsidR="004255F2" w:rsidRPr="00B356C7">
        <w:rPr>
          <w:lang w:val="el-GR"/>
        </w:rPr>
        <w:t xml:space="preserve">ΠΑΡΑΡΤΗΜΑ </w:t>
      </w:r>
      <w:r w:rsidR="004255F2" w:rsidRPr="00B356C7">
        <w:t>VIII</w:t>
      </w:r>
      <w:r w:rsidR="004255F2" w:rsidRPr="00B356C7">
        <w:rPr>
          <w:lang w:val="el-GR"/>
        </w:rPr>
        <w:t xml:space="preserve"> – Υποδείγματα Εγγυητικών Επιστολών</w:t>
      </w:r>
      <w:r w:rsidR="00421C3D" w:rsidRPr="00B356C7">
        <w:rPr>
          <w:lang w:val="el-GR"/>
        </w:rPr>
        <w:t xml:space="preserve">), </w:t>
      </w:r>
      <w:r w:rsidRPr="00B356C7">
        <w:rPr>
          <w:lang w:val="el-GR"/>
        </w:rPr>
        <w:t xml:space="preserve">η αξία της οποίας θα ανέρχεται σε ποσοστό 2,5% του συμβατικού τιμήματος μη συμπεριλαμβανομένου ΦΠΑ. </w:t>
      </w:r>
    </w:p>
    <w:p w14:paraId="0EE73796" w14:textId="77777777" w:rsidR="00976CBB" w:rsidRPr="00B356C7" w:rsidRDefault="00976CBB" w:rsidP="00976CBB">
      <w:pPr>
        <w:rPr>
          <w:lang w:val="el-GR"/>
        </w:rPr>
      </w:pPr>
      <w:r w:rsidRPr="00B356C7">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B356C7" w:rsidRDefault="00976CBB" w:rsidP="00976CBB">
      <w:pPr>
        <w:rPr>
          <w:lang w:val="el-GR"/>
        </w:rPr>
      </w:pPr>
      <w:r w:rsidRPr="00B356C7">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B356C7" w:rsidRDefault="00976CBB" w:rsidP="00417A19">
      <w:pPr>
        <w:suppressAutoHyphens w:val="0"/>
        <w:spacing w:line="276" w:lineRule="auto"/>
        <w:rPr>
          <w:lang w:val="el-GR"/>
        </w:rPr>
      </w:pPr>
    </w:p>
    <w:p w14:paraId="6A546F03" w14:textId="77777777" w:rsidR="008338F0" w:rsidRPr="00B356C7" w:rsidRDefault="003355E7" w:rsidP="003A109E">
      <w:pPr>
        <w:pStyle w:val="20"/>
        <w:rPr>
          <w:rFonts w:cs="Tahoma"/>
          <w:lang w:val="el-GR"/>
        </w:rPr>
      </w:pPr>
      <w:r w:rsidRPr="00B356C7">
        <w:rPr>
          <w:rFonts w:cs="Tahoma"/>
          <w:lang w:val="el-GR"/>
        </w:rPr>
        <w:tab/>
      </w:r>
      <w:bookmarkStart w:id="356" w:name="_Toc97194319"/>
      <w:bookmarkStart w:id="357" w:name="_Toc97194452"/>
      <w:bookmarkStart w:id="358" w:name="_Toc166240259"/>
      <w:r w:rsidRPr="00B356C7">
        <w:rPr>
          <w:rFonts w:cs="Tahoma"/>
          <w:lang w:val="el-GR"/>
        </w:rPr>
        <w:t>Συμβατικό πλαίσιο – Εφαρμοστέα νομοθεσία</w:t>
      </w:r>
      <w:bookmarkEnd w:id="356"/>
      <w:bookmarkEnd w:id="357"/>
      <w:bookmarkEnd w:id="358"/>
    </w:p>
    <w:p w14:paraId="4433B5CF" w14:textId="77777777" w:rsidR="008338F0" w:rsidRPr="00B356C7" w:rsidRDefault="003355E7">
      <w:pPr>
        <w:rPr>
          <w:lang w:val="el-GR"/>
        </w:rPr>
      </w:pPr>
      <w:r w:rsidRPr="00B356C7">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B356C7" w:rsidRDefault="003355E7" w:rsidP="003A109E">
      <w:pPr>
        <w:pStyle w:val="20"/>
        <w:rPr>
          <w:rFonts w:cs="Tahoma"/>
          <w:lang w:val="el-GR"/>
        </w:rPr>
      </w:pPr>
      <w:r w:rsidRPr="00B356C7">
        <w:rPr>
          <w:rFonts w:cs="Tahoma"/>
          <w:lang w:val="el-GR"/>
        </w:rPr>
        <w:tab/>
      </w:r>
      <w:bookmarkStart w:id="359" w:name="_Ref89075849"/>
      <w:bookmarkStart w:id="360" w:name="_Toc97194320"/>
      <w:bookmarkStart w:id="361" w:name="_Toc97194453"/>
      <w:bookmarkStart w:id="362" w:name="_Toc166240260"/>
      <w:r w:rsidRPr="00B356C7">
        <w:rPr>
          <w:rFonts w:cs="Tahoma"/>
          <w:lang w:val="el-GR"/>
        </w:rPr>
        <w:t>Όροι εκτέλεσης της σύμβασης</w:t>
      </w:r>
      <w:bookmarkEnd w:id="359"/>
      <w:bookmarkEnd w:id="360"/>
      <w:bookmarkEnd w:id="361"/>
      <w:bookmarkEnd w:id="362"/>
    </w:p>
    <w:p w14:paraId="40529CD1" w14:textId="3276C416" w:rsidR="008338F0" w:rsidRPr="00B356C7" w:rsidRDefault="003355E7">
      <w:pPr>
        <w:rPr>
          <w:lang w:val="el-GR"/>
        </w:rPr>
      </w:pPr>
      <w:r w:rsidRPr="00B356C7">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B356C7">
        <w:rPr>
          <w:lang w:val="el-GR"/>
        </w:rPr>
        <w:t>δικαίου</w:t>
      </w:r>
      <w:r w:rsidRPr="00B356C7">
        <w:rPr>
          <w:lang w:val="el-GR"/>
        </w:rPr>
        <w:t xml:space="preserve">, οι οποίες απαριθμούνται στο Παράρτημα Χ του Προσαρτήματος Α του ν. 4412/2016. </w:t>
      </w:r>
    </w:p>
    <w:p w14:paraId="3C56C675" w14:textId="77777777" w:rsidR="008338F0" w:rsidRPr="00B356C7" w:rsidRDefault="003355E7">
      <w:pPr>
        <w:rPr>
          <w:lang w:val="el-GR"/>
        </w:rPr>
      </w:pPr>
      <w:r w:rsidRPr="00B356C7">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356C7" w:rsidRDefault="006A67B9" w:rsidP="006A67B9">
      <w:pPr>
        <w:rPr>
          <w:rFonts w:eastAsia="Calibri"/>
          <w:lang w:val="el-GR"/>
        </w:rPr>
      </w:pPr>
      <w:r w:rsidRPr="00B356C7">
        <w:rPr>
          <w:rFonts w:eastAsia="Calibri"/>
          <w:lang w:val="el-GR"/>
        </w:rPr>
        <w:t xml:space="preserve">Ο ανάδοχος δεσμεύεται ότι: </w:t>
      </w:r>
    </w:p>
    <w:p w14:paraId="6A067B64" w14:textId="77777777" w:rsidR="006A67B9" w:rsidRPr="00B356C7" w:rsidRDefault="006A67B9" w:rsidP="006A67B9">
      <w:pPr>
        <w:rPr>
          <w:rFonts w:eastAsia="Calibri"/>
          <w:lang w:val="el-GR"/>
        </w:rPr>
      </w:pPr>
      <w:r w:rsidRPr="00B356C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B356C7" w:rsidRDefault="006A67B9" w:rsidP="006A67B9">
      <w:pPr>
        <w:rPr>
          <w:rFonts w:eastAsia="Calibri"/>
          <w:lang w:val="el-GR"/>
        </w:rPr>
      </w:pPr>
      <w:r w:rsidRPr="00B356C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B356C7">
        <w:rPr>
          <w:rFonts w:eastAsia="Calibri"/>
          <w:lang w:val="el-GR"/>
        </w:rPr>
        <w:t>νομίμων</w:t>
      </w:r>
      <w:proofErr w:type="spellEnd"/>
      <w:r w:rsidRPr="00B356C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B356C7">
        <w:rPr>
          <w:rFonts w:eastAsia="Calibri"/>
          <w:vertAlign w:val="superscript"/>
          <w:lang w:val="el-GR"/>
        </w:rPr>
        <w:t xml:space="preserve"> </w:t>
      </w:r>
      <w:r w:rsidRPr="00B356C7">
        <w:rPr>
          <w:rFonts w:eastAsia="Calibri"/>
          <w:lang w:val="el-GR"/>
        </w:rPr>
        <w:t xml:space="preserve">. </w:t>
      </w:r>
    </w:p>
    <w:p w14:paraId="641B85CE" w14:textId="2A73D036" w:rsidR="006A67B9" w:rsidRPr="00B356C7" w:rsidRDefault="006A67B9" w:rsidP="006A67B9">
      <w:pPr>
        <w:rPr>
          <w:rFonts w:eastAsia="Calibri"/>
          <w:lang w:val="el-GR"/>
        </w:rPr>
      </w:pPr>
      <w:r w:rsidRPr="00B356C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0EF5A80" w:rsidR="006C03D6" w:rsidRPr="00B356C7" w:rsidRDefault="006C03D6" w:rsidP="006C055E">
      <w:pPr>
        <w:rPr>
          <w:rFonts w:eastAsia="Calibri"/>
          <w:lang w:val="el-GR"/>
        </w:rPr>
      </w:pPr>
      <w:bookmarkStart w:id="363" w:name="_Hlk118481772"/>
      <w:r w:rsidRPr="00B356C7">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B356C7">
        <w:rPr>
          <w:cs/>
          <w:lang w:val="el-GR"/>
        </w:rPr>
        <w:t>‎‎</w:t>
      </w:r>
      <w:r w:rsidRPr="00B356C7">
        <w:rPr>
          <w:lang w:val="el-GR"/>
        </w:rPr>
        <w:t xml:space="preserve">ΠΑΡΑΡΤΗΜΑ </w:t>
      </w:r>
      <w:r w:rsidRPr="00B356C7">
        <w:t>X</w:t>
      </w:r>
      <w:r w:rsidRPr="00B356C7">
        <w:rPr>
          <w:lang w:val="el-GR"/>
        </w:rPr>
        <w:t xml:space="preserve"> – Ρήτρα Ακεραιότητας </w:t>
      </w:r>
      <w:r w:rsidRPr="00B356C7">
        <w:rPr>
          <w:rFonts w:hint="cs"/>
          <w:cs/>
          <w:lang w:val="el-GR"/>
        </w:rPr>
        <w:t>η οπ</w:t>
      </w:r>
      <w:proofErr w:type="spellStart"/>
      <w:r w:rsidRPr="00B356C7">
        <w:rPr>
          <w:rFonts w:hint="cs"/>
          <w:cs/>
          <w:lang w:val="el-GR"/>
        </w:rPr>
        <w:t>οί</w:t>
      </w:r>
      <w:proofErr w:type="spellEnd"/>
      <w:r w:rsidRPr="00B356C7">
        <w:rPr>
          <w:rFonts w:hint="cs"/>
          <w:cs/>
          <w:lang w:val="el-GR"/>
        </w:rPr>
        <w:t>α θα π</w:t>
      </w:r>
      <w:proofErr w:type="spellStart"/>
      <w:r w:rsidRPr="00B356C7">
        <w:rPr>
          <w:rFonts w:hint="cs"/>
          <w:cs/>
          <w:lang w:val="el-GR"/>
        </w:rPr>
        <w:t>εριληφθεί</w:t>
      </w:r>
      <w:proofErr w:type="spellEnd"/>
      <w:r w:rsidRPr="00B356C7">
        <w:rPr>
          <w:rFonts w:hint="cs"/>
          <w:cs/>
          <w:lang w:val="el-GR"/>
        </w:rPr>
        <w:t xml:space="preserve"> </w:t>
      </w:r>
      <w:proofErr w:type="spellStart"/>
      <w:r w:rsidRPr="00B356C7">
        <w:rPr>
          <w:rFonts w:hint="cs"/>
          <w:cs/>
          <w:lang w:val="el-GR"/>
        </w:rPr>
        <w:t>στη</w:t>
      </w:r>
      <w:proofErr w:type="spellEnd"/>
      <w:r w:rsidRPr="00B356C7">
        <w:rPr>
          <w:rFonts w:hint="cs"/>
          <w:cs/>
          <w:lang w:val="el-GR"/>
        </w:rPr>
        <w:t xml:space="preserve"> </w:t>
      </w:r>
      <w:proofErr w:type="spellStart"/>
      <w:r w:rsidRPr="00B356C7">
        <w:rPr>
          <w:rFonts w:hint="cs"/>
          <w:cs/>
          <w:lang w:val="el-GR"/>
        </w:rPr>
        <w:t>σύμ</w:t>
      </w:r>
      <w:proofErr w:type="spellEnd"/>
      <w:r w:rsidRPr="00B356C7">
        <w:rPr>
          <w:rFonts w:hint="cs"/>
          <w:cs/>
          <w:lang w:val="el-GR"/>
        </w:rPr>
        <w:t>βαση</w:t>
      </w:r>
      <w:bookmarkEnd w:id="363"/>
      <w:r w:rsidRPr="00B356C7">
        <w:rPr>
          <w:rFonts w:hint="cs"/>
          <w:cs/>
          <w:lang w:val="el-GR"/>
        </w:rPr>
        <w:t>.</w:t>
      </w:r>
    </w:p>
    <w:p w14:paraId="0EE92E65" w14:textId="77777777" w:rsidR="00523EEE" w:rsidRPr="00B356C7" w:rsidRDefault="00C15414" w:rsidP="00523EEE">
      <w:pPr>
        <w:rPr>
          <w:lang w:val="el-GR"/>
        </w:rPr>
      </w:pPr>
      <w:r w:rsidRPr="00B356C7">
        <w:rPr>
          <w:lang w:val="el-GR"/>
        </w:rPr>
        <w:lastRenderedPageBreak/>
        <w:t>Κατά την εκτέλεση της σύμβασης ο</w:t>
      </w:r>
      <w:r w:rsidR="00523EEE" w:rsidRPr="00B356C7">
        <w:rPr>
          <w:lang w:val="el-GR"/>
        </w:rPr>
        <w:t xml:space="preserve"> </w:t>
      </w:r>
      <w:r w:rsidR="004B7E25" w:rsidRPr="00B356C7">
        <w:rPr>
          <w:lang w:val="el-GR"/>
        </w:rPr>
        <w:t>α</w:t>
      </w:r>
      <w:r w:rsidR="00523EEE" w:rsidRPr="00B356C7">
        <w:rPr>
          <w:lang w:val="el-GR"/>
        </w:rPr>
        <w:t>νάδοχος δε δικαιούται να εκχωρεί τ</w:t>
      </w:r>
      <w:r w:rsidR="00993706" w:rsidRPr="00B356C7">
        <w:rPr>
          <w:lang w:val="el-GR"/>
        </w:rPr>
        <w:t xml:space="preserve">ο συμβατικό τίμημα σε </w:t>
      </w:r>
      <w:r w:rsidR="00523EEE" w:rsidRPr="00B356C7">
        <w:rPr>
          <w:lang w:val="el-GR"/>
        </w:rPr>
        <w:t xml:space="preserve">οποιοδήποτε τρίτο, </w:t>
      </w:r>
      <w:r w:rsidR="00993706" w:rsidRPr="00B356C7">
        <w:rPr>
          <w:lang w:val="el-GR"/>
        </w:rPr>
        <w:t>χωρίς την έγγραφη έγκριση της Α</w:t>
      </w:r>
      <w:r w:rsidRPr="00B356C7">
        <w:rPr>
          <w:lang w:val="el-GR"/>
        </w:rPr>
        <w:t>ναθέτουσας Αρχής</w:t>
      </w:r>
      <w:r w:rsidR="00993706" w:rsidRPr="00B356C7">
        <w:rPr>
          <w:lang w:val="el-GR"/>
        </w:rPr>
        <w:t>.</w:t>
      </w:r>
      <w:r w:rsidR="00523EEE" w:rsidRPr="00B356C7">
        <w:rPr>
          <w:lang w:val="el-GR"/>
        </w:rPr>
        <w:t xml:space="preserve"> Εάν το συμβατικό τίμημα εκχωρηθεί εν </w:t>
      </w:r>
      <w:proofErr w:type="spellStart"/>
      <w:r w:rsidR="00523EEE" w:rsidRPr="00B356C7">
        <w:rPr>
          <w:lang w:val="el-GR"/>
        </w:rPr>
        <w:t>όλω</w:t>
      </w:r>
      <w:proofErr w:type="spellEnd"/>
      <w:r w:rsidR="00523EEE" w:rsidRPr="00B356C7">
        <w:rPr>
          <w:lang w:val="el-GR"/>
        </w:rPr>
        <w:t xml:space="preserve"> ή εν μέρει σε Τράπεζα, κατά τα ως άνω</w:t>
      </w:r>
      <w:r w:rsidRPr="00B356C7">
        <w:rPr>
          <w:lang w:val="el-GR"/>
        </w:rPr>
        <w:t xml:space="preserve"> αναφερόμενα</w:t>
      </w:r>
      <w:r w:rsidR="00523EEE" w:rsidRPr="00B356C7">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B356C7">
        <w:rPr>
          <w:lang w:val="el-GR"/>
        </w:rPr>
        <w:t>όλω</w:t>
      </w:r>
      <w:proofErr w:type="spellEnd"/>
      <w:r w:rsidR="00523EEE" w:rsidRPr="00B356C7">
        <w:rPr>
          <w:lang w:val="el-GR"/>
        </w:rPr>
        <w:t xml:space="preserve"> ή εν μέρει υπέρ της Τράπεζας το εκχωρούμενο τίμημα η Αναθέτουσα Αρχή</w:t>
      </w:r>
      <w:r w:rsidR="00E1337D" w:rsidRPr="00B356C7">
        <w:rPr>
          <w:lang w:val="el-GR"/>
        </w:rPr>
        <w:t xml:space="preserve"> </w:t>
      </w:r>
      <w:r w:rsidR="00523EEE" w:rsidRPr="00B356C7">
        <w:rPr>
          <w:lang w:val="el-GR"/>
        </w:rPr>
        <w:t xml:space="preserve">δεν έχει καμία ευθύνη έναντι της </w:t>
      </w:r>
      <w:proofErr w:type="spellStart"/>
      <w:r w:rsidR="00523EEE" w:rsidRPr="00B356C7">
        <w:rPr>
          <w:lang w:val="el-GR"/>
        </w:rPr>
        <w:t>εκδοχέως</w:t>
      </w:r>
      <w:proofErr w:type="spellEnd"/>
      <w:r w:rsidR="00523EEE" w:rsidRPr="00B356C7">
        <w:rPr>
          <w:lang w:val="el-GR"/>
        </w:rPr>
        <w:t xml:space="preserve"> Τράπεζας.</w:t>
      </w:r>
    </w:p>
    <w:p w14:paraId="22A58427" w14:textId="6DED76C5" w:rsidR="001B56F1" w:rsidRPr="00B356C7" w:rsidRDefault="004B7E25" w:rsidP="001B56F1">
      <w:pPr>
        <w:suppressAutoHyphens w:val="0"/>
        <w:spacing w:after="200" w:line="276" w:lineRule="auto"/>
        <w:rPr>
          <w:lang w:val="el-GR"/>
        </w:rPr>
      </w:pPr>
      <w:r w:rsidRPr="00B356C7">
        <w:rPr>
          <w:lang w:val="el-GR"/>
        </w:rPr>
        <w:t>Κατά την εκτέλεση της σύμβασης</w:t>
      </w:r>
      <w:r w:rsidR="001B56F1" w:rsidRPr="00B356C7">
        <w:rPr>
          <w:lang w:val="el-GR"/>
        </w:rPr>
        <w:t xml:space="preserve"> </w:t>
      </w:r>
      <w:r w:rsidRPr="00B356C7">
        <w:rPr>
          <w:lang w:val="el-GR"/>
        </w:rPr>
        <w:t>ο</w:t>
      </w:r>
      <w:r w:rsidR="001B56F1" w:rsidRPr="00B356C7">
        <w:rPr>
          <w:lang w:val="el-GR"/>
        </w:rPr>
        <w:t xml:space="preserve"> </w:t>
      </w:r>
      <w:r w:rsidRPr="00B356C7">
        <w:rPr>
          <w:lang w:val="el-GR"/>
        </w:rPr>
        <w:t>α</w:t>
      </w:r>
      <w:r w:rsidR="001B56F1" w:rsidRPr="00B356C7">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B356C7">
        <w:rPr>
          <w:lang w:val="el-GR"/>
        </w:rPr>
        <w:t>Αναθέτουσας Αρχής</w:t>
      </w:r>
      <w:r w:rsidR="001B56F1" w:rsidRPr="00B356C7">
        <w:rPr>
          <w:lang w:val="el-GR"/>
        </w:rPr>
        <w:t xml:space="preserve"> ή των εκάστοτε υποδεικνυομένων από αυτήν προσώπων. Σε αντίθετη περίπτωση, η </w:t>
      </w:r>
      <w:r w:rsidRPr="00B356C7">
        <w:rPr>
          <w:lang w:val="el-GR"/>
        </w:rPr>
        <w:t>Αναθέτουσα Αρχή</w:t>
      </w:r>
      <w:r w:rsidR="00E41FE4" w:rsidRPr="00B356C7">
        <w:rPr>
          <w:lang w:val="el-GR"/>
        </w:rPr>
        <w:t xml:space="preserve"> </w:t>
      </w:r>
      <w:r w:rsidR="001B56F1" w:rsidRPr="00B356C7">
        <w:rPr>
          <w:lang w:val="el-GR"/>
        </w:rPr>
        <w:t xml:space="preserve">δύναται να ζητήσει την αντικατάσταση μέλους της Ομάδας Έργου του </w:t>
      </w:r>
      <w:r w:rsidRPr="00B356C7">
        <w:rPr>
          <w:lang w:val="el-GR"/>
        </w:rPr>
        <w:t>α</w:t>
      </w:r>
      <w:r w:rsidR="001B56F1" w:rsidRPr="00B356C7">
        <w:rPr>
          <w:lang w:val="el-GR"/>
        </w:rPr>
        <w:t xml:space="preserve">ναδόχου, οπότε ο </w:t>
      </w:r>
      <w:r w:rsidRPr="00B356C7">
        <w:rPr>
          <w:lang w:val="el-GR"/>
        </w:rPr>
        <w:t>α</w:t>
      </w:r>
      <w:r w:rsidR="001B56F1" w:rsidRPr="00B356C7">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B356C7">
        <w:rPr>
          <w:lang w:val="el-GR"/>
        </w:rPr>
        <w:t xml:space="preserve">Αναθέτουσας Αρχής </w:t>
      </w:r>
      <w:r w:rsidR="001B56F1" w:rsidRPr="00B356C7">
        <w:rPr>
          <w:lang w:val="el-GR"/>
        </w:rPr>
        <w:t xml:space="preserve">και μόνο με άλλο πρόσωπο </w:t>
      </w:r>
      <w:r w:rsidR="00F415C7" w:rsidRPr="00B356C7">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B356C7">
        <w:rPr>
          <w:lang w:val="el-GR"/>
        </w:rPr>
        <w:t xml:space="preserve">. Ο Ανάδοχος υποχρεούται να ειδοποιήσει την </w:t>
      </w:r>
      <w:r w:rsidR="001B56F1" w:rsidRPr="00B356C7">
        <w:rPr>
          <w:bCs/>
          <w:lang w:val="el-GR"/>
        </w:rPr>
        <w:t xml:space="preserve">ΚτΠ </w:t>
      </w:r>
      <w:r w:rsidR="00E41FE4" w:rsidRPr="00B356C7">
        <w:rPr>
          <w:bCs/>
          <w:lang w:val="el-GR"/>
        </w:rPr>
        <w:t>Μ.</w:t>
      </w:r>
      <w:r w:rsidR="001B56F1" w:rsidRPr="00B356C7">
        <w:rPr>
          <w:bCs/>
          <w:lang w:val="el-GR"/>
        </w:rPr>
        <w:t xml:space="preserve">Α.Ε. εγγράφως δεκαπέντε (15) </w:t>
      </w:r>
      <w:r w:rsidR="001B56F1" w:rsidRPr="00B356C7">
        <w:rPr>
          <w:lang w:val="el-GR"/>
        </w:rPr>
        <w:t xml:space="preserve">ημέρες πριν από την αντικατάσταση. </w:t>
      </w:r>
    </w:p>
    <w:p w14:paraId="42CB8D22" w14:textId="77777777" w:rsidR="001B56F1" w:rsidRPr="00B356C7" w:rsidRDefault="001B56F1" w:rsidP="004B7E25">
      <w:pPr>
        <w:suppressAutoHyphens w:val="0"/>
        <w:spacing w:after="200" w:line="276" w:lineRule="auto"/>
        <w:rPr>
          <w:lang w:val="el-GR"/>
        </w:rPr>
      </w:pPr>
      <w:r w:rsidRPr="00B356C7">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B356C7">
        <w:rPr>
          <w:lang w:val="el-GR"/>
        </w:rPr>
        <w:t>αποχωρήσαντες</w:t>
      </w:r>
      <w:proofErr w:type="spellEnd"/>
      <w:r w:rsidRPr="00B356C7">
        <w:rPr>
          <w:lang w:val="el-GR"/>
        </w:rPr>
        <w:t xml:space="preserve"> συνεργάτες, με άλλα πρόσωπα που θα διαθέτουν τουλάχιστον ίση εμπειρία και ίσα προσόντα με τα αντικαθιστάμενα.</w:t>
      </w:r>
    </w:p>
    <w:p w14:paraId="16B909B1" w14:textId="53B596E7" w:rsidR="007B7885" w:rsidRPr="00B356C7" w:rsidRDefault="007B7885" w:rsidP="004B7E25">
      <w:pPr>
        <w:suppressAutoHyphens w:val="0"/>
        <w:spacing w:after="200" w:line="276" w:lineRule="auto"/>
        <w:rPr>
          <w:lang w:val="el-GR"/>
        </w:rPr>
      </w:pPr>
      <w:r w:rsidRPr="00B356C7">
        <w:rPr>
          <w:lang w:val="el-GR"/>
        </w:rPr>
        <w:t>Επιπλέον, κατόπιν αιτήματός του αναδόχου, κατά τη διάρκεια της εκτέλεσης του Έργου, δύναται μετά από έγκριση της Αναθέτουσας Αρχής να γίνει δεκτή η προσθήκη πρόσθετων μελών στην ομάδα έργου.</w:t>
      </w:r>
    </w:p>
    <w:p w14:paraId="15F21756" w14:textId="7A43D115" w:rsidR="004B7E25" w:rsidRPr="00B356C7" w:rsidRDefault="004B7E25" w:rsidP="004B7E25">
      <w:pPr>
        <w:suppressAutoHyphens w:val="0"/>
        <w:spacing w:after="200" w:line="276" w:lineRule="auto"/>
        <w:rPr>
          <w:lang w:val="el-GR"/>
        </w:rPr>
      </w:pPr>
      <w:r w:rsidRPr="00B356C7">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B356C7">
        <w:rPr>
          <w:lang w:val="el-GR"/>
        </w:rPr>
        <w:t>Αναθέτουσας Αρχής</w:t>
      </w:r>
      <w:r w:rsidRPr="00B356C7">
        <w:rPr>
          <w:lang w:val="el-GR"/>
        </w:rPr>
        <w:t xml:space="preserve">. Σε αντίθετη περίπτωση, η </w:t>
      </w:r>
      <w:r w:rsidR="00331981" w:rsidRPr="00B356C7">
        <w:rPr>
          <w:lang w:val="el-GR"/>
        </w:rPr>
        <w:t xml:space="preserve">Αναθέτουσα Αρχή </w:t>
      </w:r>
      <w:r w:rsidRPr="00B356C7">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B356C7">
        <w:rPr>
          <w:lang w:val="el-GR"/>
        </w:rPr>
        <w:t>Αναθέτουσας Αρχής</w:t>
      </w:r>
      <w:r w:rsidRPr="00B356C7">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B356C7">
        <w:rPr>
          <w:lang w:val="el-GR"/>
        </w:rPr>
        <w:t>λύεται</w:t>
      </w:r>
      <w:proofErr w:type="spellEnd"/>
      <w:r w:rsidRPr="00B356C7">
        <w:rPr>
          <w:lang w:val="el-GR"/>
        </w:rPr>
        <w:t xml:space="preserve"> αυτοδίκαια από την ημέρα επέλευσης των ανωτέρω γεγονότων. Σε τέτοια περίπτωση καταπίπτουν υπέρ της </w:t>
      </w:r>
      <w:r w:rsidR="00331981" w:rsidRPr="00B356C7">
        <w:rPr>
          <w:lang w:val="el-GR"/>
        </w:rPr>
        <w:t xml:space="preserve">Αναθέτουσας Αρχής </w:t>
      </w:r>
      <w:r w:rsidRPr="00B356C7">
        <w:rPr>
          <w:lang w:val="el-GR"/>
        </w:rPr>
        <w:t>και οι Εγγυητικές Επιστολές Προκαταβολής και Καλής Εκτέλεσης που προβλέπονται στη Σύμβαση.</w:t>
      </w:r>
    </w:p>
    <w:p w14:paraId="03760ABF" w14:textId="77777777" w:rsidR="00343BB2" w:rsidRPr="00B356C7" w:rsidRDefault="00343BB2" w:rsidP="00343BB2">
      <w:pPr>
        <w:rPr>
          <w:lang w:val="el-GR"/>
        </w:rPr>
      </w:pPr>
      <w:r w:rsidRPr="00B356C7">
        <w:rPr>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B356C7" w:rsidRDefault="00343BB2" w:rsidP="00343BB2">
      <w:pPr>
        <w:rPr>
          <w:lang w:val="el-GR"/>
        </w:rPr>
      </w:pPr>
      <w:r w:rsidRPr="00B356C7">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B356C7">
        <w:rPr>
          <w:lang w:val="el-GR"/>
        </w:rPr>
        <w:t>εργοδοτούμενους</w:t>
      </w:r>
      <w:proofErr w:type="spellEnd"/>
      <w:r w:rsidRPr="00B356C7">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B356C7" w:rsidRDefault="00343BB2" w:rsidP="00343BB2">
      <w:pPr>
        <w:rPr>
          <w:lang w:val="el-GR"/>
        </w:rPr>
      </w:pPr>
      <w:r w:rsidRPr="00B356C7">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B356C7" w:rsidRDefault="00343BB2" w:rsidP="00343BB2">
      <w:pPr>
        <w:rPr>
          <w:lang w:val="el-GR"/>
        </w:rPr>
      </w:pPr>
      <w:r w:rsidRPr="00B356C7">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B356C7" w:rsidRDefault="00343BB2" w:rsidP="00343BB2">
      <w:pPr>
        <w:rPr>
          <w:lang w:val="el-GR"/>
        </w:rPr>
      </w:pPr>
      <w:r w:rsidRPr="00B356C7">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B356C7" w:rsidRDefault="00343BB2" w:rsidP="00343BB2">
      <w:pPr>
        <w:rPr>
          <w:lang w:val="el-GR"/>
        </w:rPr>
      </w:pPr>
      <w:r w:rsidRPr="00B356C7">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B356C7" w:rsidRDefault="00343BB2" w:rsidP="00343BB2">
      <w:pPr>
        <w:rPr>
          <w:lang w:val="el-GR"/>
        </w:rPr>
      </w:pPr>
      <w:r w:rsidRPr="00B356C7">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B356C7" w:rsidRDefault="00343BB2" w:rsidP="00343BB2">
      <w:pPr>
        <w:rPr>
          <w:lang w:val="el-GR"/>
        </w:rPr>
      </w:pPr>
      <w:r w:rsidRPr="00B356C7">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B356C7" w:rsidRDefault="00343BB2" w:rsidP="00343BB2">
      <w:pPr>
        <w:rPr>
          <w:lang w:val="el-GR"/>
        </w:rPr>
      </w:pPr>
      <w:r w:rsidRPr="00B356C7">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B356C7" w:rsidRDefault="00343BB2" w:rsidP="00343BB2">
      <w:pPr>
        <w:rPr>
          <w:lang w:val="el-GR"/>
        </w:rPr>
      </w:pPr>
      <w:r w:rsidRPr="00B356C7">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B356C7" w:rsidRDefault="00343BB2" w:rsidP="00343BB2">
      <w:pPr>
        <w:rPr>
          <w:lang w:val="el-GR"/>
        </w:rPr>
      </w:pPr>
      <w:r w:rsidRPr="00B356C7">
        <w:rPr>
          <w:lang w:val="el-GR"/>
        </w:rPr>
        <w:t>Ειδικότερα :</w:t>
      </w:r>
    </w:p>
    <w:p w14:paraId="027EDCC3" w14:textId="77777777" w:rsidR="00343BB2" w:rsidRPr="00B356C7" w:rsidRDefault="00343BB2" w:rsidP="00343BB2">
      <w:pPr>
        <w:rPr>
          <w:lang w:val="el-GR"/>
        </w:rPr>
      </w:pPr>
      <w:r w:rsidRPr="00B356C7">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B356C7" w:rsidRDefault="00343BB2" w:rsidP="00343BB2">
      <w:pPr>
        <w:rPr>
          <w:lang w:val="el-GR"/>
        </w:rPr>
      </w:pPr>
      <w:r w:rsidRPr="00B356C7">
        <w:rPr>
          <w:lang w:val="el-GR"/>
        </w:rPr>
        <w:t>β. Η</w:t>
      </w:r>
      <w:r w:rsidR="00DF776D" w:rsidRPr="00B356C7">
        <w:rPr>
          <w:lang w:val="el-GR"/>
        </w:rPr>
        <w:t xml:space="preserve"> </w:t>
      </w:r>
      <w:r w:rsidRPr="00B356C7">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B356C7" w:rsidRDefault="00343BB2" w:rsidP="00343BB2">
      <w:pPr>
        <w:rPr>
          <w:lang w:val="el-GR"/>
        </w:rPr>
      </w:pPr>
      <w:r w:rsidRPr="00B356C7">
        <w:rPr>
          <w:lang w:val="el-GR"/>
        </w:rPr>
        <w:lastRenderedPageBreak/>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B356C7">
        <w:rPr>
          <w:lang w:val="el-GR"/>
        </w:rPr>
        <w:t xml:space="preserve"> </w:t>
      </w:r>
      <w:r w:rsidRPr="00B356C7">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sidRPr="00B356C7">
        <w:rPr>
          <w:lang w:val="el-GR"/>
        </w:rPr>
        <w:t xml:space="preserve"> </w:t>
      </w:r>
      <w:r w:rsidRPr="00B356C7">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sidRPr="00B356C7">
        <w:rPr>
          <w:lang w:val="el-GR"/>
        </w:rPr>
        <w:t xml:space="preserve"> </w:t>
      </w:r>
    </w:p>
    <w:p w14:paraId="578119EA" w14:textId="77777777" w:rsidR="00343BB2" w:rsidRPr="00B356C7" w:rsidRDefault="00343BB2" w:rsidP="00343BB2">
      <w:pPr>
        <w:rPr>
          <w:lang w:val="el-GR"/>
        </w:rPr>
      </w:pPr>
      <w:r w:rsidRPr="00B356C7">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B356C7" w:rsidRDefault="00343BB2" w:rsidP="00343BB2">
      <w:pPr>
        <w:rPr>
          <w:lang w:val="el-GR"/>
        </w:rPr>
      </w:pPr>
      <w:r w:rsidRPr="00B356C7">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2B61C814" w:rsidR="00343BB2" w:rsidRPr="00B356C7" w:rsidRDefault="00343BB2" w:rsidP="00B235C7">
      <w:pPr>
        <w:suppressAutoHyphens w:val="0"/>
        <w:spacing w:after="200" w:line="276" w:lineRule="auto"/>
        <w:rPr>
          <w:lang w:val="el-GR"/>
        </w:rPr>
      </w:pPr>
      <w:r w:rsidRPr="00B356C7">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B356C7">
        <w:rPr>
          <w:lang w:val="el-GR"/>
        </w:rPr>
        <w:t>σύμβασης</w:t>
      </w:r>
      <w:r w:rsidRPr="00B356C7">
        <w:rPr>
          <w:lang w:val="el-GR"/>
        </w:rPr>
        <w:t xml:space="preserve">, στο πλαίσιο πρότασης </w:t>
      </w:r>
      <w:proofErr w:type="spellStart"/>
      <w:r w:rsidRPr="00B356C7">
        <w:rPr>
          <w:lang w:val="el-GR"/>
        </w:rPr>
        <w:t>επικαιροποίησης</w:t>
      </w:r>
      <w:proofErr w:type="spellEnd"/>
      <w:r w:rsidRPr="00B356C7">
        <w:rPr>
          <w:lang w:val="el-GR"/>
        </w:rPr>
        <w:t xml:space="preserve">, έχουν ανακοινωθεί </w:t>
      </w:r>
      <w:r w:rsidR="00641C65" w:rsidRPr="00B356C7">
        <w:rPr>
          <w:lang w:val="el-GR"/>
        </w:rPr>
        <w:t>νεότερα</w:t>
      </w:r>
      <w:r w:rsidRPr="00B356C7">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B356C7">
        <w:rPr>
          <w:lang w:val="el-GR"/>
        </w:rPr>
        <w:t>Μ.</w:t>
      </w:r>
      <w:r w:rsidRPr="00B356C7">
        <w:rPr>
          <w:lang w:val="el-GR"/>
        </w:rPr>
        <w:t xml:space="preserve">Α.Ε. δύναται να αποδεχθεί, να τα προμηθεύσει αντί των </w:t>
      </w:r>
      <w:proofErr w:type="spellStart"/>
      <w:r w:rsidRPr="00B356C7">
        <w:rPr>
          <w:lang w:val="el-GR"/>
        </w:rPr>
        <w:t>προσφερθέντων</w:t>
      </w:r>
      <w:proofErr w:type="spellEnd"/>
      <w:r w:rsidRPr="00B356C7">
        <w:rPr>
          <w:lang w:val="el-GR"/>
        </w:rPr>
        <w:t>, με την προϋπόθεση ότι δεν επέρχεται οποιαδήποτε πρόσθετη οικονομική επιβάρυνση.</w:t>
      </w:r>
    </w:p>
    <w:p w14:paraId="2784AEB7" w14:textId="77777777" w:rsidR="008338F0" w:rsidRPr="00B356C7" w:rsidRDefault="003355E7" w:rsidP="003A109E">
      <w:pPr>
        <w:pStyle w:val="20"/>
        <w:rPr>
          <w:rFonts w:cs="Tahoma"/>
          <w:lang w:val="el-GR"/>
        </w:rPr>
      </w:pPr>
      <w:r w:rsidRPr="00B356C7">
        <w:rPr>
          <w:rFonts w:cs="Tahoma"/>
          <w:lang w:val="el-GR"/>
        </w:rPr>
        <w:tab/>
      </w:r>
      <w:bookmarkStart w:id="364" w:name="_Toc97194321"/>
      <w:bookmarkStart w:id="365" w:name="_Toc97194454"/>
      <w:bookmarkStart w:id="366" w:name="_Toc166240261"/>
      <w:r w:rsidRPr="00B356C7">
        <w:rPr>
          <w:rFonts w:cs="Tahoma"/>
          <w:lang w:val="el-GR"/>
        </w:rPr>
        <w:t>Υπεργολαβία</w:t>
      </w:r>
      <w:bookmarkEnd w:id="364"/>
      <w:bookmarkEnd w:id="365"/>
      <w:bookmarkEnd w:id="366"/>
    </w:p>
    <w:p w14:paraId="282F72A8" w14:textId="77777777" w:rsidR="008338F0" w:rsidRPr="00B356C7" w:rsidRDefault="003355E7">
      <w:pPr>
        <w:rPr>
          <w:lang w:val="el-GR"/>
        </w:rPr>
      </w:pPr>
      <w:r w:rsidRPr="00B356C7">
        <w:rPr>
          <w:b/>
          <w:bCs/>
          <w:lang w:val="el-GR"/>
        </w:rPr>
        <w:t xml:space="preserve">4.4.1. </w:t>
      </w:r>
      <w:r w:rsidRPr="00B356C7">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2F78BEF" w:rsidR="008338F0" w:rsidRPr="00B356C7" w:rsidRDefault="003355E7">
      <w:pPr>
        <w:rPr>
          <w:i/>
          <w:iCs/>
          <w:color w:val="5B9BD5"/>
          <w:spacing w:val="5"/>
          <w:kern w:val="1"/>
          <w:lang w:val="el-GR"/>
        </w:rPr>
      </w:pPr>
      <w:r w:rsidRPr="00B356C7">
        <w:rPr>
          <w:b/>
          <w:bCs/>
          <w:lang w:val="el-GR"/>
        </w:rPr>
        <w:t xml:space="preserve">4.4.2. </w:t>
      </w:r>
      <w:r w:rsidRPr="00B356C7">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B356C7">
        <w:rPr>
          <w:lang w:val="el-GR"/>
        </w:rPr>
        <w:t xml:space="preserve"> </w:t>
      </w:r>
      <w:r w:rsidRPr="00B356C7">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B356C7">
        <w:rPr>
          <w:rFonts w:eastAsia="SimSun"/>
          <w:i/>
          <w:iCs/>
          <w:color w:val="0099FF"/>
          <w:kern w:val="1"/>
          <w:lang w:val="el-GR" w:bidi="hi-IN"/>
        </w:rPr>
        <w:t>.</w:t>
      </w:r>
      <w:r w:rsidRPr="00B356C7">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B356C7" w:rsidRDefault="005A3530">
      <w:pPr>
        <w:rPr>
          <w:b/>
          <w:bCs/>
          <w:lang w:val="el-GR"/>
        </w:rPr>
      </w:pPr>
    </w:p>
    <w:p w14:paraId="1651450C" w14:textId="1A4B6982" w:rsidR="008338F0" w:rsidRPr="00B356C7" w:rsidRDefault="003355E7">
      <w:pPr>
        <w:rPr>
          <w:lang w:val="el-GR"/>
        </w:rPr>
      </w:pPr>
      <w:r w:rsidRPr="00B356C7">
        <w:rPr>
          <w:b/>
          <w:bCs/>
          <w:lang w:val="el-GR"/>
        </w:rPr>
        <w:t>4.4.3.</w:t>
      </w:r>
      <w:r w:rsidRPr="00B356C7">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B356C7">
        <w:rPr>
          <w:lang w:val="el-GR"/>
        </w:rPr>
        <w:fldChar w:fldCharType="begin"/>
      </w:r>
      <w:r w:rsidR="006607CE" w:rsidRPr="00B356C7">
        <w:rPr>
          <w:lang w:val="el-GR"/>
        </w:rPr>
        <w:instrText xml:space="preserve"> REF _Ref496541775 \r \h </w:instrText>
      </w:r>
      <w:r w:rsidR="00DF02B0" w:rsidRPr="00B356C7">
        <w:rPr>
          <w:lang w:val="el-GR"/>
        </w:rPr>
        <w:instrText xml:space="preserve"> \* MERGEFORMAT </w:instrText>
      </w:r>
      <w:r w:rsidR="006607CE" w:rsidRPr="00B356C7">
        <w:rPr>
          <w:lang w:val="el-GR"/>
        </w:rPr>
      </w:r>
      <w:r w:rsidR="006607CE" w:rsidRPr="00B356C7">
        <w:rPr>
          <w:lang w:val="el-GR"/>
        </w:rPr>
        <w:fldChar w:fldCharType="separate"/>
      </w:r>
      <w:r w:rsidR="00A40D20">
        <w:rPr>
          <w:cs/>
          <w:lang w:val="el-GR"/>
        </w:rPr>
        <w:t>‎</w:t>
      </w:r>
      <w:r w:rsidR="00A40D20">
        <w:rPr>
          <w:lang w:val="el-GR"/>
        </w:rPr>
        <w:t>2.2.3</w:t>
      </w:r>
      <w:r w:rsidR="006607CE" w:rsidRPr="00B356C7">
        <w:rPr>
          <w:lang w:val="el-GR"/>
        </w:rPr>
        <w:fldChar w:fldCharType="end"/>
      </w:r>
      <w:r w:rsidRPr="00B356C7">
        <w:rPr>
          <w:lang w:val="el-GR"/>
        </w:rPr>
        <w:t xml:space="preserve"> και με τα αποδεικτικά μέσα της παραγράφου</w:t>
      </w:r>
      <w:r w:rsidR="005A3530" w:rsidRPr="00B356C7">
        <w:rPr>
          <w:lang w:val="el-GR"/>
        </w:rPr>
        <w:t xml:space="preserve"> </w:t>
      </w:r>
      <w:r w:rsidR="00A30F24" w:rsidRPr="00B356C7">
        <w:rPr>
          <w:lang w:val="el-GR"/>
        </w:rPr>
        <w:fldChar w:fldCharType="begin"/>
      </w:r>
      <w:r w:rsidR="00A30F24" w:rsidRPr="00B356C7">
        <w:rPr>
          <w:lang w:val="el-GR"/>
        </w:rPr>
        <w:instrText xml:space="preserve"> REF _Ref40957856 \r \h </w:instrText>
      </w:r>
      <w:r w:rsidR="00B356C7">
        <w:rPr>
          <w:lang w:val="el-GR"/>
        </w:rPr>
        <w:instrText xml:space="preserve"> \* MERGEFORMAT </w:instrText>
      </w:r>
      <w:r w:rsidR="00A30F24" w:rsidRPr="00B356C7">
        <w:rPr>
          <w:lang w:val="el-GR"/>
        </w:rPr>
      </w:r>
      <w:r w:rsidR="00A30F24" w:rsidRPr="00B356C7">
        <w:rPr>
          <w:lang w:val="el-GR"/>
        </w:rPr>
        <w:fldChar w:fldCharType="separate"/>
      </w:r>
      <w:r w:rsidR="00A40D20">
        <w:rPr>
          <w:cs/>
          <w:lang w:val="el-GR"/>
        </w:rPr>
        <w:t>‎</w:t>
      </w:r>
      <w:r w:rsidR="00A40D20">
        <w:rPr>
          <w:lang w:val="el-GR"/>
        </w:rPr>
        <w:t>2.2.9.2</w:t>
      </w:r>
      <w:r w:rsidR="00A30F24" w:rsidRPr="00B356C7">
        <w:rPr>
          <w:lang w:val="el-GR"/>
        </w:rPr>
        <w:fldChar w:fldCharType="end"/>
      </w:r>
      <w:r w:rsidR="00A30F24" w:rsidRPr="00B356C7">
        <w:rPr>
          <w:lang w:val="el-GR"/>
        </w:rPr>
        <w:t xml:space="preserve"> </w:t>
      </w:r>
      <w:r w:rsidRPr="00B356C7">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B356C7">
        <w:rPr>
          <w:lang w:val="el-GR"/>
        </w:rPr>
        <w:t xml:space="preserve"> </w:t>
      </w:r>
      <w:r w:rsidRPr="00B356C7">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B356C7">
        <w:rPr>
          <w:lang w:val="el-GR"/>
        </w:rPr>
        <w:lastRenderedPageBreak/>
        <w:t xml:space="preserve">επαληθεύσει τους ως άνω λόγους και για τμήμα ή τμήματα της σύμβασης που υπολείπονται του ως άνω ποσοστού. </w:t>
      </w:r>
    </w:p>
    <w:p w14:paraId="46D28DFD" w14:textId="77777777" w:rsidR="008338F0" w:rsidRPr="00B356C7" w:rsidRDefault="003355E7">
      <w:pPr>
        <w:rPr>
          <w:lang w:val="el-GR"/>
        </w:rPr>
      </w:pPr>
      <w:r w:rsidRPr="00B356C7">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Pr="00B356C7" w:rsidRDefault="005A3530">
      <w:pPr>
        <w:rPr>
          <w:lang w:val="el-GR"/>
        </w:rPr>
      </w:pPr>
    </w:p>
    <w:p w14:paraId="454C8B0D" w14:textId="77777777" w:rsidR="005A3530" w:rsidRPr="00B356C7" w:rsidRDefault="005A3530">
      <w:pPr>
        <w:rPr>
          <w:b/>
          <w:bCs/>
          <w:lang w:val="el-GR"/>
        </w:rPr>
      </w:pPr>
    </w:p>
    <w:p w14:paraId="247F5814" w14:textId="77777777" w:rsidR="008338F0" w:rsidRPr="00B356C7" w:rsidRDefault="003355E7" w:rsidP="003A109E">
      <w:pPr>
        <w:pStyle w:val="20"/>
        <w:rPr>
          <w:rFonts w:cs="Tahoma"/>
          <w:lang w:val="el-GR"/>
        </w:rPr>
      </w:pPr>
      <w:r w:rsidRPr="00B356C7">
        <w:rPr>
          <w:rFonts w:cs="Tahoma"/>
          <w:lang w:val="el-GR"/>
        </w:rPr>
        <w:tab/>
      </w:r>
      <w:bookmarkStart w:id="367" w:name="_Ref496607258"/>
      <w:bookmarkStart w:id="368" w:name="_Toc97194322"/>
      <w:bookmarkStart w:id="369" w:name="_Toc97194455"/>
      <w:bookmarkStart w:id="370" w:name="_Toc166240262"/>
      <w:r w:rsidRPr="00B356C7">
        <w:rPr>
          <w:rFonts w:cs="Tahoma"/>
          <w:lang w:val="el-GR"/>
        </w:rPr>
        <w:t>Τροποποίηση σύμβασης κατά τη διάρκειά της</w:t>
      </w:r>
      <w:bookmarkEnd w:id="367"/>
      <w:bookmarkEnd w:id="368"/>
      <w:bookmarkEnd w:id="369"/>
      <w:bookmarkEnd w:id="370"/>
      <w:r w:rsidRPr="00B356C7">
        <w:rPr>
          <w:rFonts w:cs="Tahoma"/>
          <w:lang w:val="el-GR"/>
        </w:rPr>
        <w:t xml:space="preserve"> </w:t>
      </w:r>
    </w:p>
    <w:p w14:paraId="4462AF63" w14:textId="77777777" w:rsidR="008338F0" w:rsidRPr="00B356C7" w:rsidRDefault="003355E7">
      <w:pPr>
        <w:rPr>
          <w:i/>
          <w:iCs/>
          <w:color w:val="5B9BD5"/>
          <w:spacing w:val="5"/>
          <w:kern w:val="1"/>
          <w:lang w:val="el-GR"/>
        </w:rPr>
      </w:pPr>
      <w:r w:rsidRPr="00B356C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B356C7">
        <w:rPr>
          <w:lang w:val="el-GR"/>
        </w:rPr>
        <w:t>ωμοδότησης του αρμοδίου οργάνου</w:t>
      </w:r>
      <w:r w:rsidR="00186BF5" w:rsidRPr="00B356C7">
        <w:rPr>
          <w:lang w:val="el-GR"/>
        </w:rPr>
        <w:t xml:space="preserve"> της Αναθέτουσας Αρχής</w:t>
      </w:r>
      <w:r w:rsidR="00E256F9" w:rsidRPr="00B356C7">
        <w:rPr>
          <w:lang w:val="el-GR"/>
        </w:rPr>
        <w:t>.</w:t>
      </w:r>
    </w:p>
    <w:p w14:paraId="2E2A8747" w14:textId="2EB9E728" w:rsidR="00FE0D21" w:rsidRPr="00B356C7" w:rsidRDefault="00FE0D21" w:rsidP="00821852">
      <w:pPr>
        <w:suppressAutoHyphens w:val="0"/>
        <w:spacing w:line="276" w:lineRule="auto"/>
        <w:rPr>
          <w:lang w:val="el-GR"/>
        </w:rPr>
      </w:pPr>
      <w:r w:rsidRPr="00B356C7">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B356C7">
        <w:rPr>
          <w:lang w:val="el-GR"/>
        </w:rPr>
        <w:t xml:space="preserve">τους </w:t>
      </w:r>
      <w:r w:rsidRPr="00B356C7">
        <w:rPr>
          <w:lang w:val="el-GR"/>
        </w:rPr>
        <w:t xml:space="preserve">λόγους της παραγράφου 4.6, πλην αυτού της περ. (α), η αναθέτουσα αρχή δύναται να προσκαλέσει </w:t>
      </w:r>
      <w:bookmarkStart w:id="371" w:name="_Hlk126505992"/>
      <w:r w:rsidRPr="00B356C7">
        <w:rPr>
          <w:lang w:val="el-GR"/>
        </w:rPr>
        <w:t>τον/τους επόμενο/</w:t>
      </w:r>
      <w:proofErr w:type="spellStart"/>
      <w:r w:rsidRPr="00B356C7">
        <w:rPr>
          <w:lang w:val="el-GR"/>
        </w:rPr>
        <w:t>ους</w:t>
      </w:r>
      <w:bookmarkEnd w:id="371"/>
      <w:proofErr w:type="spellEnd"/>
      <w:r w:rsidRPr="00B356C7">
        <w:rPr>
          <w:lang w:val="el-GR"/>
        </w:rPr>
        <w:t>, κατά σειρά κατάταξης οικονομικό φορέα που συμμετέχει</w:t>
      </w:r>
      <w:bookmarkStart w:id="372" w:name="_Hlk126506010"/>
      <w:r w:rsidRPr="00B356C7">
        <w:rPr>
          <w:lang w:val="el-GR"/>
        </w:rPr>
        <w:t>-</w:t>
      </w:r>
      <w:proofErr w:type="spellStart"/>
      <w:r w:rsidRPr="00B356C7">
        <w:rPr>
          <w:lang w:val="el-GR"/>
        </w:rPr>
        <w:t>ουν</w:t>
      </w:r>
      <w:proofErr w:type="spellEnd"/>
      <w:r w:rsidRPr="00B356C7">
        <w:rPr>
          <w:lang w:val="el-GR"/>
        </w:rPr>
        <w:t xml:space="preserve"> </w:t>
      </w:r>
      <w:bookmarkEnd w:id="372"/>
      <w:r w:rsidRPr="00B356C7">
        <w:rPr>
          <w:lang w:val="el-GR"/>
        </w:rPr>
        <w:t>στην παρούσα διαδικασία ανάθεσης της συγκεκριμένης σύμβασης και να του/τους προτείνει να αναλάβει/</w:t>
      </w:r>
      <w:proofErr w:type="spellStart"/>
      <w:r w:rsidRPr="00B356C7">
        <w:rPr>
          <w:lang w:val="el-GR"/>
        </w:rPr>
        <w:t>ουν</w:t>
      </w:r>
      <w:proofErr w:type="spellEnd"/>
      <w:r w:rsidRPr="00B356C7">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w:t>
      </w:r>
      <w:bookmarkStart w:id="373" w:name="_Hlk126506094"/>
      <w:r w:rsidRPr="00B356C7">
        <w:rPr>
          <w:lang w:val="el-GR"/>
        </w:rPr>
        <w:t xml:space="preserve">που είχε υποβάλει ο έκπτωτος </w:t>
      </w:r>
      <w:bookmarkEnd w:id="373"/>
      <w:r w:rsidRPr="00B356C7">
        <w:rPr>
          <w:lang w:val="el-GR"/>
        </w:rPr>
        <w:t>(ρήτρα υποκατάστασης)</w:t>
      </w:r>
      <w:r w:rsidRPr="00B356C7">
        <w:rPr>
          <w:vertAlign w:val="superscript"/>
          <w:lang w:val="el-GR"/>
        </w:rPr>
        <w:footnoteReference w:id="25"/>
      </w:r>
      <w:r w:rsidRPr="00B356C7">
        <w:rPr>
          <w:vertAlign w:val="superscript"/>
          <w:lang w:val="el-GR"/>
        </w:rPr>
        <w:t>.</w:t>
      </w:r>
      <w:r w:rsidRPr="00B356C7">
        <w:rPr>
          <w:lang w:val="el-GR"/>
        </w:rPr>
        <w:t xml:space="preserve"> Η σύμβαση συνάπτεται, εφόσον εντός της </w:t>
      </w:r>
      <w:proofErr w:type="spellStart"/>
      <w:r w:rsidRPr="00B356C7">
        <w:rPr>
          <w:lang w:val="el-GR"/>
        </w:rPr>
        <w:t>τεθείσας</w:t>
      </w:r>
      <w:proofErr w:type="spellEnd"/>
      <w:r w:rsidRPr="00B356C7">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B356C7" w:rsidRDefault="00FE0D21" w:rsidP="009C3C60">
      <w:pPr>
        <w:suppressAutoHyphens w:val="0"/>
        <w:spacing w:line="276" w:lineRule="auto"/>
        <w:rPr>
          <w:lang w:val="el-GR"/>
        </w:rPr>
      </w:pPr>
    </w:p>
    <w:p w14:paraId="49484EB1" w14:textId="77777777" w:rsidR="00B60E7A" w:rsidRPr="00B356C7" w:rsidRDefault="00B60E7A" w:rsidP="00D50CDE">
      <w:pPr>
        <w:pStyle w:val="30"/>
        <w:ind w:left="1276" w:hanging="709"/>
        <w:rPr>
          <w:lang w:val="el-GR"/>
        </w:rPr>
      </w:pPr>
      <w:bookmarkStart w:id="374" w:name="_Toc97194323"/>
      <w:bookmarkStart w:id="375" w:name="_Toc97194456"/>
      <w:bookmarkStart w:id="376" w:name="_Ref109909770"/>
      <w:bookmarkStart w:id="377" w:name="_Toc166240263"/>
      <w:r w:rsidRPr="00B356C7">
        <w:rPr>
          <w:lang w:val="el-GR"/>
        </w:rPr>
        <w:t>Δικαιώματα προαίρεσης</w:t>
      </w:r>
      <w:bookmarkEnd w:id="374"/>
      <w:bookmarkEnd w:id="375"/>
      <w:bookmarkEnd w:id="376"/>
      <w:bookmarkEnd w:id="377"/>
      <w:r w:rsidRPr="00B356C7">
        <w:rPr>
          <w:lang w:val="el-GR"/>
        </w:rPr>
        <w:t xml:space="preserve"> </w:t>
      </w:r>
    </w:p>
    <w:p w14:paraId="75FFC319" w14:textId="10015581" w:rsidR="00D75347" w:rsidRPr="00B356C7" w:rsidRDefault="00D9353E" w:rsidP="00C87C2F">
      <w:pPr>
        <w:spacing w:line="276" w:lineRule="auto"/>
        <w:rPr>
          <w:lang w:val="el-GR"/>
        </w:rPr>
      </w:pPr>
      <w:r w:rsidRPr="00B356C7">
        <w:rPr>
          <w:lang w:val="el-GR"/>
        </w:rPr>
        <w:t xml:space="preserve">Η αναθέτουσα αρχή διατηρεί </w:t>
      </w:r>
      <w:bookmarkStart w:id="378" w:name="_Hlk126506173"/>
      <w:r w:rsidRPr="00B356C7">
        <w:rPr>
          <w:lang w:val="el-GR"/>
        </w:rPr>
        <w:t>τ</w:t>
      </w:r>
      <w:r w:rsidR="00A36576" w:rsidRPr="00B356C7">
        <w:rPr>
          <w:lang w:val="el-GR"/>
        </w:rPr>
        <w:t>ο</w:t>
      </w:r>
      <w:r w:rsidRPr="00B356C7">
        <w:rPr>
          <w:lang w:val="el-GR"/>
        </w:rPr>
        <w:t xml:space="preserve"> κάτωθι </w:t>
      </w:r>
      <w:r w:rsidR="00562F07" w:rsidRPr="00B356C7">
        <w:rPr>
          <w:lang w:val="el-GR"/>
        </w:rPr>
        <w:t>δικαίωμα</w:t>
      </w:r>
      <w:r w:rsidRPr="00B356C7">
        <w:rPr>
          <w:lang w:val="el-GR"/>
        </w:rPr>
        <w:t xml:space="preserve"> προαίρεσης (σύμφωνο προαίρεσης Αστικού Κώδικα) τα οποία δύναται να ασκήσει </w:t>
      </w:r>
      <w:bookmarkEnd w:id="378"/>
      <w:r w:rsidRPr="00B356C7">
        <w:rPr>
          <w:lang w:val="el-GR"/>
        </w:rPr>
        <w:t xml:space="preserve">με μονομερή δήλωση κατά τη διάρκεια εκτέλεσης της σύμβασης </w:t>
      </w:r>
      <w:r w:rsidRPr="00B356C7">
        <w:rPr>
          <w:u w:val="single"/>
          <w:lang w:val="el-GR"/>
        </w:rPr>
        <w:t xml:space="preserve">και υπό την </w:t>
      </w:r>
      <w:r w:rsidR="00550D8B" w:rsidRPr="00B356C7">
        <w:rPr>
          <w:u w:val="single"/>
          <w:lang w:val="el-GR"/>
        </w:rPr>
        <w:t>προϋπόθεση</w:t>
      </w:r>
      <w:r w:rsidRPr="00B356C7">
        <w:rPr>
          <w:u w:val="single"/>
          <w:lang w:val="el-GR"/>
        </w:rPr>
        <w:t xml:space="preserve"> </w:t>
      </w:r>
      <w:bookmarkStart w:id="379" w:name="_Hlk126506222"/>
      <w:r w:rsidRPr="00B356C7">
        <w:rPr>
          <w:u w:val="single"/>
          <w:lang w:val="el-GR"/>
        </w:rPr>
        <w:t xml:space="preserve">της </w:t>
      </w:r>
      <w:bookmarkEnd w:id="379"/>
      <w:r w:rsidR="00EE4000" w:rsidRPr="00B356C7">
        <w:rPr>
          <w:u w:val="single"/>
          <w:lang w:val="el-GR"/>
        </w:rPr>
        <w:t xml:space="preserve">εξασφάλισης </w:t>
      </w:r>
      <w:r w:rsidRPr="00B356C7">
        <w:rPr>
          <w:u w:val="single"/>
          <w:lang w:val="el-GR"/>
        </w:rPr>
        <w:t>χρηματοδότησης για την άσκησή του</w:t>
      </w:r>
      <w:r w:rsidRPr="00B356C7">
        <w:rPr>
          <w:lang w:val="el-GR"/>
        </w:rPr>
        <w:t>, συγκεκριμένα :</w:t>
      </w:r>
    </w:p>
    <w:p w14:paraId="221E7290" w14:textId="255A6204" w:rsidR="00700314" w:rsidRPr="00B356C7" w:rsidRDefault="00700314" w:rsidP="00700314">
      <w:pPr>
        <w:spacing w:line="276" w:lineRule="auto"/>
        <w:rPr>
          <w:lang w:val="el-GR"/>
        </w:rPr>
      </w:pPr>
      <w:r w:rsidRPr="00B356C7">
        <w:rPr>
          <w:lang w:val="el-GR"/>
        </w:rPr>
        <w:t xml:space="preserve">Α. Πριν την λήξη της σύμβασης, ο Κύριος του Έργου δύναται να αποφασίσει την άσκηση δικαιώματος προαίρεσης </w:t>
      </w:r>
      <w:r w:rsidR="00210EBE" w:rsidRPr="00B356C7">
        <w:rPr>
          <w:lang w:val="el-GR"/>
        </w:rPr>
        <w:t>αύξησης φυσικού αντικειμένου κατά 10%</w:t>
      </w:r>
      <w:r w:rsidRPr="00B356C7">
        <w:rPr>
          <w:lang w:val="el-GR"/>
        </w:rPr>
        <w:t xml:space="preserve"> έως του ποσού </w:t>
      </w:r>
      <w:r w:rsidRPr="00B356C7">
        <w:rPr>
          <w:b/>
          <w:bCs/>
          <w:lang w:val="el-GR"/>
        </w:rPr>
        <w:t xml:space="preserve">των </w:t>
      </w:r>
      <w:r w:rsidR="00210EBE" w:rsidRPr="00B356C7">
        <w:rPr>
          <w:b/>
          <w:bCs/>
          <w:iCs/>
          <w:lang w:val="el-GR"/>
        </w:rPr>
        <w:t>1.</w:t>
      </w:r>
      <w:r w:rsidR="003C5759" w:rsidRPr="00B356C7">
        <w:rPr>
          <w:b/>
          <w:bCs/>
          <w:iCs/>
          <w:lang w:val="el-GR"/>
        </w:rPr>
        <w:t>805</w:t>
      </w:r>
      <w:r w:rsidR="00210EBE" w:rsidRPr="00B356C7">
        <w:rPr>
          <w:b/>
          <w:bCs/>
          <w:iCs/>
          <w:lang w:val="el-GR"/>
        </w:rPr>
        <w:t>.000</w:t>
      </w:r>
      <w:r w:rsidRPr="00B356C7">
        <w:rPr>
          <w:b/>
          <w:bCs/>
          <w:lang w:val="el-GR"/>
        </w:rPr>
        <w:t>€</w:t>
      </w:r>
      <w:r w:rsidRPr="00B356C7">
        <w:rPr>
          <w:lang w:val="el-GR"/>
        </w:rPr>
        <w:t xml:space="preserve"> μη περιλαμβανομένου ΦΠΑ (προϋπολογισμός με ΦΠΑ: </w:t>
      </w:r>
      <w:r w:rsidR="00E24283" w:rsidRPr="00B356C7">
        <w:rPr>
          <w:lang w:val="el-GR"/>
        </w:rPr>
        <w:t>2.</w:t>
      </w:r>
      <w:r w:rsidR="003C5759" w:rsidRPr="00B356C7">
        <w:rPr>
          <w:lang w:val="el-GR"/>
        </w:rPr>
        <w:t>238</w:t>
      </w:r>
      <w:r w:rsidR="00EA78AB" w:rsidRPr="00B356C7">
        <w:rPr>
          <w:lang w:val="el-GR"/>
        </w:rPr>
        <w:t>.</w:t>
      </w:r>
      <w:r w:rsidR="003C5759" w:rsidRPr="00B356C7">
        <w:rPr>
          <w:lang w:val="el-GR"/>
        </w:rPr>
        <w:t>200</w:t>
      </w:r>
      <w:r w:rsidRPr="00B356C7">
        <w:rPr>
          <w:lang w:val="el-GR"/>
        </w:rPr>
        <w:t xml:space="preserve">€, ΦΠΑ 24% </w:t>
      </w:r>
      <w:r w:rsidR="003C5759" w:rsidRPr="00B356C7">
        <w:rPr>
          <w:lang w:val="el-GR"/>
        </w:rPr>
        <w:t>433</w:t>
      </w:r>
      <w:r w:rsidR="00EA78AB" w:rsidRPr="00B356C7">
        <w:rPr>
          <w:lang w:val="el-GR"/>
        </w:rPr>
        <w:t>.</w:t>
      </w:r>
      <w:r w:rsidR="003C5759" w:rsidRPr="00B356C7">
        <w:rPr>
          <w:lang w:val="el-GR"/>
        </w:rPr>
        <w:t>200</w:t>
      </w:r>
      <w:r w:rsidRPr="00B356C7">
        <w:rPr>
          <w:lang w:val="el-GR"/>
        </w:rPr>
        <w:t>€), με βάση την Οικονομική Προσφορά του Αναδόχου</w:t>
      </w:r>
      <w:r w:rsidR="005D524F" w:rsidRPr="00B356C7">
        <w:rPr>
          <w:lang w:val="el-GR"/>
        </w:rPr>
        <w:t>.</w:t>
      </w:r>
    </w:p>
    <w:p w14:paraId="0761FCA4" w14:textId="051DC101" w:rsidR="00700314" w:rsidRPr="00B356C7" w:rsidRDefault="00700314" w:rsidP="00FA57B8">
      <w:pPr>
        <w:spacing w:line="276" w:lineRule="auto"/>
        <w:rPr>
          <w:lang w:val="el-GR"/>
        </w:rPr>
      </w:pPr>
    </w:p>
    <w:p w14:paraId="16071D01" w14:textId="4898B99B" w:rsidR="00EA78AB" w:rsidRPr="00B356C7" w:rsidRDefault="00700314" w:rsidP="00EA78AB">
      <w:pPr>
        <w:spacing w:line="276" w:lineRule="auto"/>
        <w:rPr>
          <w:lang w:val="el-GR"/>
        </w:rPr>
      </w:pPr>
      <w:r w:rsidRPr="00B356C7">
        <w:rPr>
          <w:lang w:val="el-GR"/>
        </w:rPr>
        <w:t>Β.</w:t>
      </w:r>
      <w:r w:rsidR="00EA78AB" w:rsidRPr="00B356C7">
        <w:rPr>
          <w:lang w:val="el-GR"/>
        </w:rPr>
        <w:t xml:space="preserve"> Πριν την λήξη της σύμβασης, ο Κύριος του Έργου δύναται να αποφασίσει την άσκηση δικαιώματος προαίρεσης συντήρησης έως του ποσού </w:t>
      </w:r>
      <w:r w:rsidR="00EA78AB" w:rsidRPr="00B356C7">
        <w:rPr>
          <w:b/>
          <w:bCs/>
          <w:lang w:val="el-GR"/>
        </w:rPr>
        <w:t xml:space="preserve">των </w:t>
      </w:r>
      <w:r w:rsidR="00EA78AB" w:rsidRPr="00B356C7">
        <w:rPr>
          <w:b/>
          <w:bCs/>
          <w:iCs/>
          <w:lang w:val="el-GR"/>
        </w:rPr>
        <w:t>1.</w:t>
      </w:r>
      <w:r w:rsidR="003C5759" w:rsidRPr="00B356C7">
        <w:rPr>
          <w:b/>
          <w:bCs/>
          <w:iCs/>
          <w:lang w:val="el-GR"/>
        </w:rPr>
        <w:t>805</w:t>
      </w:r>
      <w:r w:rsidR="00EA78AB" w:rsidRPr="00B356C7">
        <w:rPr>
          <w:b/>
          <w:bCs/>
          <w:iCs/>
          <w:lang w:val="el-GR"/>
        </w:rPr>
        <w:t>.000</w:t>
      </w:r>
      <w:r w:rsidR="00EA78AB" w:rsidRPr="00B356C7">
        <w:rPr>
          <w:b/>
          <w:bCs/>
          <w:lang w:val="el-GR"/>
        </w:rPr>
        <w:t>€</w:t>
      </w:r>
      <w:r w:rsidR="00EA78AB" w:rsidRPr="00B356C7">
        <w:rPr>
          <w:lang w:val="el-GR"/>
        </w:rPr>
        <w:t xml:space="preserve"> μη περιλαμβανομένου ΦΠΑ (προϋπολογισμός με ΦΠΑ: 2.</w:t>
      </w:r>
      <w:r w:rsidR="003C5759" w:rsidRPr="00B356C7">
        <w:rPr>
          <w:lang w:val="el-GR"/>
        </w:rPr>
        <w:t>238</w:t>
      </w:r>
      <w:r w:rsidR="00EA78AB" w:rsidRPr="00B356C7">
        <w:rPr>
          <w:lang w:val="el-GR"/>
        </w:rPr>
        <w:t>.</w:t>
      </w:r>
      <w:r w:rsidR="003C5759" w:rsidRPr="00B356C7">
        <w:rPr>
          <w:lang w:val="el-GR"/>
        </w:rPr>
        <w:t>200</w:t>
      </w:r>
      <w:r w:rsidR="00EA78AB" w:rsidRPr="00B356C7">
        <w:rPr>
          <w:lang w:val="el-GR"/>
        </w:rPr>
        <w:t xml:space="preserve">€, ΦΠΑ 24% </w:t>
      </w:r>
      <w:r w:rsidR="003C5759" w:rsidRPr="00B356C7">
        <w:rPr>
          <w:lang w:val="el-GR"/>
        </w:rPr>
        <w:t>433</w:t>
      </w:r>
      <w:r w:rsidR="00EA78AB" w:rsidRPr="00B356C7">
        <w:rPr>
          <w:lang w:val="el-GR"/>
        </w:rPr>
        <w:t>.</w:t>
      </w:r>
      <w:r w:rsidR="003C5759" w:rsidRPr="00B356C7">
        <w:rPr>
          <w:lang w:val="el-GR"/>
        </w:rPr>
        <w:t>200</w:t>
      </w:r>
      <w:r w:rsidR="00EA78AB" w:rsidRPr="00B356C7">
        <w:rPr>
          <w:lang w:val="el-GR"/>
        </w:rPr>
        <w:t xml:space="preserve">€), με βάση την Οικονομική Προσφορά του Αναδόχου, για τις υπηρεσίες συντήρησης </w:t>
      </w:r>
    </w:p>
    <w:p w14:paraId="74B8FD53" w14:textId="16B12CD0" w:rsidR="00D75347" w:rsidRPr="00B356C7" w:rsidRDefault="00D75347" w:rsidP="00FA57B8">
      <w:pPr>
        <w:spacing w:line="276" w:lineRule="auto"/>
        <w:rPr>
          <w:lang w:val="el-GR"/>
        </w:rPr>
      </w:pPr>
      <w:r w:rsidRPr="00B356C7">
        <w:rPr>
          <w:lang w:val="el-GR"/>
        </w:rPr>
        <w:lastRenderedPageBreak/>
        <w:t xml:space="preserve">(όπως αυτές περιγράφονται </w:t>
      </w:r>
      <w:r w:rsidR="001B41E5" w:rsidRPr="00B356C7">
        <w:rPr>
          <w:lang w:val="el-GR"/>
        </w:rPr>
        <w:t>στο Παράρτημα Ι, παρ.</w:t>
      </w:r>
      <w:r w:rsidR="001C5B59" w:rsidRPr="00B356C7">
        <w:rPr>
          <w:lang w:val="el-GR"/>
        </w:rPr>
        <w:t xml:space="preserve"> </w:t>
      </w:r>
      <w:r w:rsidR="00101871" w:rsidRPr="00B356C7">
        <w:rPr>
          <w:lang w:val="el-GR"/>
        </w:rPr>
        <w:t>6.7</w:t>
      </w:r>
      <w:r w:rsidR="001B41E5" w:rsidRPr="00B356C7">
        <w:rPr>
          <w:lang w:val="el-GR"/>
        </w:rPr>
        <w:t>)</w:t>
      </w:r>
      <w:r w:rsidRPr="00B356C7">
        <w:rPr>
          <w:lang w:val="el-GR"/>
        </w:rPr>
        <w:t>.</w:t>
      </w:r>
    </w:p>
    <w:p w14:paraId="77DB52AF" w14:textId="4AD6C533" w:rsidR="00D75347" w:rsidRPr="00B356C7" w:rsidRDefault="00D75347" w:rsidP="00D75347">
      <w:pPr>
        <w:rPr>
          <w:lang w:val="el-GR"/>
        </w:rPr>
      </w:pPr>
      <w:r w:rsidRPr="00B356C7">
        <w:rPr>
          <w:lang w:val="el-GR"/>
        </w:rPr>
        <w:t xml:space="preserve">Με χρονοδιάγραμμα </w:t>
      </w:r>
      <w:r w:rsidR="00B235C7" w:rsidRPr="00B356C7">
        <w:rPr>
          <w:lang w:val="el-GR"/>
        </w:rPr>
        <w:t xml:space="preserve">υλοποίησης έως </w:t>
      </w:r>
      <w:r w:rsidR="00975AD8">
        <w:rPr>
          <w:lang w:val="el-GR"/>
        </w:rPr>
        <w:t>24</w:t>
      </w:r>
      <w:r w:rsidR="00975AD8" w:rsidRPr="00B356C7">
        <w:rPr>
          <w:lang w:val="el-GR"/>
        </w:rPr>
        <w:t xml:space="preserve"> </w:t>
      </w:r>
      <w:r w:rsidR="00700314" w:rsidRPr="00B356C7">
        <w:rPr>
          <w:lang w:val="el-GR"/>
        </w:rPr>
        <w:t>μήν</w:t>
      </w:r>
      <w:r w:rsidR="00210EBE" w:rsidRPr="00B356C7">
        <w:rPr>
          <w:lang w:val="el-GR"/>
        </w:rPr>
        <w:t>ες</w:t>
      </w:r>
      <w:r w:rsidR="006A0637" w:rsidRPr="00B356C7">
        <w:rPr>
          <w:lang w:val="el-GR"/>
        </w:rPr>
        <w:t xml:space="preserve"> </w:t>
      </w:r>
      <w:r w:rsidRPr="00B356C7">
        <w:rPr>
          <w:lang w:val="el-GR"/>
        </w:rPr>
        <w:t>από την άσκησή του.</w:t>
      </w:r>
    </w:p>
    <w:p w14:paraId="33FFF564" w14:textId="67A620F7" w:rsidR="00D75347" w:rsidRPr="00B356C7" w:rsidRDefault="00C87C2F" w:rsidP="00C87C2F">
      <w:pPr>
        <w:spacing w:line="276" w:lineRule="auto"/>
        <w:rPr>
          <w:lang w:val="el-GR"/>
        </w:rPr>
      </w:pPr>
      <w:r w:rsidRPr="00B356C7">
        <w:rPr>
          <w:lang w:val="el-GR"/>
        </w:rPr>
        <w:t xml:space="preserve">Στην συγκεκριμένη περίπτωση, υφίσταται μονομερές διαπλαστικό δικαίωμα της </w:t>
      </w:r>
      <w:r w:rsidR="00833988" w:rsidRPr="00B356C7">
        <w:rPr>
          <w:lang w:val="el-GR"/>
        </w:rPr>
        <w:t>Α</w:t>
      </w:r>
      <w:r w:rsidRPr="00B356C7">
        <w:rPr>
          <w:lang w:val="el-GR"/>
        </w:rPr>
        <w:t xml:space="preserve">ναθέτουσας </w:t>
      </w:r>
      <w:r w:rsidR="00833988" w:rsidRPr="00B356C7">
        <w:rPr>
          <w:lang w:val="el-GR"/>
        </w:rPr>
        <w:t>Α</w:t>
      </w:r>
      <w:r w:rsidRPr="00B356C7">
        <w:rPr>
          <w:lang w:val="el-GR"/>
        </w:rPr>
        <w:t>ρχής</w:t>
      </w:r>
      <w:r w:rsidR="00833988" w:rsidRPr="00B356C7">
        <w:rPr>
          <w:lang w:val="el-GR"/>
        </w:rPr>
        <w:t>/Κυρίου του Έργου</w:t>
      </w:r>
      <w:r w:rsidRPr="00B356C7">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B356C7" w:rsidRDefault="00C87C2F" w:rsidP="00C87C2F">
      <w:pPr>
        <w:spacing w:line="276" w:lineRule="auto"/>
        <w:rPr>
          <w:lang w:val="el-GR"/>
        </w:rPr>
      </w:pPr>
      <w:r w:rsidRPr="00B356C7">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B356C7" w:rsidRDefault="00163845" w:rsidP="00163845">
      <w:pPr>
        <w:spacing w:line="276" w:lineRule="auto"/>
        <w:rPr>
          <w:lang w:val="el-GR"/>
        </w:rPr>
      </w:pPr>
      <w:r w:rsidRPr="00B356C7">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B356C7" w:rsidRDefault="00163845" w:rsidP="00C87C2F">
      <w:pPr>
        <w:spacing w:line="276" w:lineRule="auto"/>
        <w:rPr>
          <w:lang w:val="el-GR"/>
        </w:rPr>
      </w:pPr>
    </w:p>
    <w:p w14:paraId="24ECFE43" w14:textId="77777777" w:rsidR="008338F0" w:rsidRPr="00B356C7" w:rsidRDefault="003355E7" w:rsidP="003A109E">
      <w:pPr>
        <w:pStyle w:val="20"/>
        <w:rPr>
          <w:rFonts w:cs="Tahoma"/>
          <w:lang w:val="el-GR"/>
        </w:rPr>
      </w:pPr>
      <w:r w:rsidRPr="00B356C7">
        <w:rPr>
          <w:rFonts w:cs="Tahoma"/>
          <w:lang w:val="el-GR"/>
        </w:rPr>
        <w:tab/>
      </w:r>
      <w:bookmarkStart w:id="380" w:name="_Toc97194324"/>
      <w:bookmarkStart w:id="381" w:name="_Toc97194457"/>
      <w:bookmarkStart w:id="382" w:name="_Ref118479492"/>
      <w:bookmarkStart w:id="383" w:name="_Ref118479515"/>
      <w:bookmarkStart w:id="384" w:name="_Toc166240264"/>
      <w:r w:rsidRPr="00B356C7">
        <w:rPr>
          <w:rFonts w:cs="Tahoma"/>
          <w:lang w:val="el-GR"/>
        </w:rPr>
        <w:t>Δικαίωμα μονομερούς λύσης της σύμβασης</w:t>
      </w:r>
      <w:bookmarkEnd w:id="380"/>
      <w:bookmarkEnd w:id="381"/>
      <w:bookmarkEnd w:id="382"/>
      <w:bookmarkEnd w:id="383"/>
      <w:bookmarkEnd w:id="384"/>
    </w:p>
    <w:p w14:paraId="32E3155A" w14:textId="77777777" w:rsidR="00FE0D21" w:rsidRPr="00B356C7" w:rsidRDefault="009649DC" w:rsidP="00FE0D21">
      <w:pPr>
        <w:rPr>
          <w:lang w:val="el-GR"/>
        </w:rPr>
      </w:pPr>
      <w:r w:rsidRPr="00B356C7">
        <w:rPr>
          <w:b/>
          <w:bCs/>
          <w:lang w:val="el-GR"/>
        </w:rPr>
        <w:t>4.6.1.</w:t>
      </w:r>
      <w:r w:rsidRPr="00B356C7">
        <w:rPr>
          <w:lang w:val="el-GR"/>
        </w:rPr>
        <w:t xml:space="preserve"> </w:t>
      </w:r>
      <w:r w:rsidR="00FE0D21" w:rsidRPr="00B356C7">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B356C7" w:rsidRDefault="00FE0D21" w:rsidP="00FE0D21">
      <w:pPr>
        <w:rPr>
          <w:lang w:val="el-GR"/>
        </w:rPr>
      </w:pPr>
      <w:r w:rsidRPr="00B356C7">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B356C7" w:rsidRDefault="00FE0D21" w:rsidP="00FE0D21">
      <w:pPr>
        <w:rPr>
          <w:lang w:val="el-GR"/>
        </w:rPr>
      </w:pPr>
      <w:r w:rsidRPr="00B356C7">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B356C7" w:rsidRDefault="00FE0D21" w:rsidP="00FE0D21">
      <w:pPr>
        <w:rPr>
          <w:lang w:val="el-GR"/>
        </w:rPr>
      </w:pPr>
      <w:r w:rsidRPr="00B356C7">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B356C7" w:rsidRDefault="00FE0D21" w:rsidP="00FE0D21">
      <w:pPr>
        <w:rPr>
          <w:lang w:val="el-GR"/>
        </w:rPr>
      </w:pPr>
      <w:r w:rsidRPr="00B356C7">
        <w:rPr>
          <w:lang w:val="el-GR"/>
        </w:rPr>
        <w:t xml:space="preserve">δ) ο ανάδοχος καταδικαστεί αμετάκλητα, κατά τη διάρκεια εκτέλεσης της σύμβασης, για ένα από τα </w:t>
      </w:r>
      <w:bookmarkStart w:id="385" w:name="_Hlk118481822"/>
      <w:r w:rsidRPr="00B356C7">
        <w:rPr>
          <w:lang w:val="el-GR"/>
        </w:rPr>
        <w:t>αδικήματα που αναφέρονται στην παρ. 2.2.3.1 της παρούσας,</w:t>
      </w:r>
    </w:p>
    <w:p w14:paraId="660AB9D4" w14:textId="0CF1B998" w:rsidR="006C03D6" w:rsidRPr="00B356C7" w:rsidRDefault="006C03D6" w:rsidP="006C03D6">
      <w:pPr>
        <w:rPr>
          <w:lang w:val="el-GR"/>
        </w:rPr>
      </w:pPr>
      <w:r w:rsidRPr="00B356C7">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B356C7">
        <w:rPr>
          <w:lang w:val="el-GR"/>
        </w:rPr>
        <w:t>προκύπτουσα</w:t>
      </w:r>
      <w:proofErr w:type="spellEnd"/>
      <w:r w:rsidRPr="00B356C7">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33F63393" w:rsidR="006C03D6" w:rsidRPr="00B356C7" w:rsidRDefault="006C03D6" w:rsidP="006C03D6">
      <w:pPr>
        <w:rPr>
          <w:lang w:val="el-GR"/>
        </w:rPr>
      </w:pPr>
      <w:proofErr w:type="spellStart"/>
      <w:r w:rsidRPr="00B356C7">
        <w:rPr>
          <w:lang w:val="el-GR"/>
        </w:rPr>
        <w:t>στ</w:t>
      </w:r>
      <w:proofErr w:type="spellEnd"/>
      <w:r w:rsidRPr="00B356C7">
        <w:rPr>
          <w:lang w:val="el-GR"/>
        </w:rPr>
        <w:t xml:space="preserve">)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B356C7">
        <w:rPr>
          <w:cs/>
          <w:lang w:val="el-GR"/>
        </w:rPr>
        <w:t>‎</w:t>
      </w:r>
      <w:r w:rsidRPr="00B356C7">
        <w:rPr>
          <w:cs/>
          <w:lang w:val="el-GR"/>
        </w:rPr>
        <w:fldChar w:fldCharType="begin"/>
      </w:r>
      <w:r w:rsidRPr="00B356C7">
        <w:rPr>
          <w:lang w:val="el-GR"/>
        </w:rPr>
        <w:instrText xml:space="preserve"> REF _Ref118477993 \h </w:instrText>
      </w:r>
      <w:r w:rsidR="00B356C7">
        <w:rPr>
          <w:lang w:val="el-GR"/>
        </w:rPr>
        <w:instrText xml:space="preserve"> \* MERGEFORMAT </w:instrText>
      </w:r>
      <w:r w:rsidRPr="00B356C7">
        <w:rPr>
          <w:cs/>
          <w:lang w:val="el-GR"/>
        </w:rPr>
      </w:r>
      <w:r w:rsidRPr="00B356C7">
        <w:rPr>
          <w:cs/>
          <w:lang w:val="el-GR"/>
        </w:rPr>
        <w:fldChar w:fldCharType="separate"/>
      </w:r>
      <w:r w:rsidR="00A40D20" w:rsidRPr="00B356C7">
        <w:rPr>
          <w:lang w:val="el-GR"/>
        </w:rPr>
        <w:t xml:space="preserve">ΠΑΡΑΡΤΗΜΑ </w:t>
      </w:r>
      <w:r w:rsidR="00A40D20" w:rsidRPr="00B356C7">
        <w:t>X</w:t>
      </w:r>
      <w:r w:rsidR="00A40D20" w:rsidRPr="00B356C7">
        <w:rPr>
          <w:lang w:val="el-GR"/>
        </w:rPr>
        <w:t xml:space="preserve"> – Ρήτρα Ακεραιότητας</w:t>
      </w:r>
      <w:r w:rsidRPr="00B356C7">
        <w:rPr>
          <w:cs/>
          <w:lang w:val="el-GR"/>
        </w:rPr>
        <w:fldChar w:fldCharType="end"/>
      </w:r>
      <w:r w:rsidRPr="00B356C7">
        <w:rPr>
          <w:rFonts w:hint="cs"/>
          <w:cs/>
          <w:lang w:val="el-GR"/>
        </w:rPr>
        <w:t xml:space="preserve"> </w:t>
      </w:r>
      <w:r w:rsidRPr="00B356C7">
        <w:rPr>
          <w:lang w:val="el-GR"/>
        </w:rPr>
        <w:t>και θα περιληφθεί στη σύμβαση.</w:t>
      </w:r>
    </w:p>
    <w:bookmarkEnd w:id="385"/>
    <w:p w14:paraId="12910C8F" w14:textId="2E1B9917" w:rsidR="009649DC" w:rsidRPr="00B356C7" w:rsidRDefault="009649DC" w:rsidP="00AF6BC2">
      <w:pPr>
        <w:rPr>
          <w:b/>
          <w:bCs/>
          <w:lang w:val="el-GR"/>
        </w:rPr>
      </w:pPr>
    </w:p>
    <w:p w14:paraId="619B8F8E" w14:textId="77777777" w:rsidR="008338F0" w:rsidRPr="00B356C7" w:rsidRDefault="003355E7" w:rsidP="005D1B15">
      <w:pPr>
        <w:pStyle w:val="10"/>
        <w:rPr>
          <w:rFonts w:cs="Tahoma"/>
          <w:sz w:val="22"/>
          <w:szCs w:val="22"/>
          <w:lang w:val="el-GR"/>
        </w:rPr>
      </w:pPr>
      <w:bookmarkStart w:id="386" w:name="_Toc97194458"/>
      <w:bookmarkStart w:id="387" w:name="_Toc166240265"/>
      <w:r w:rsidRPr="00B356C7">
        <w:rPr>
          <w:rFonts w:cs="Tahoma"/>
          <w:sz w:val="22"/>
          <w:szCs w:val="22"/>
          <w:lang w:val="el-GR"/>
        </w:rPr>
        <w:lastRenderedPageBreak/>
        <w:t>ΕΙΔΙΚΟΙ ΟΡΟΙ ΕΚΤΕΛΕΣΗΣ ΤΗΣ ΣΥΜΒΑΣΗΣ</w:t>
      </w:r>
      <w:bookmarkEnd w:id="386"/>
      <w:bookmarkEnd w:id="387"/>
      <w:r w:rsidRPr="00B356C7">
        <w:rPr>
          <w:rFonts w:cs="Tahoma"/>
          <w:sz w:val="22"/>
          <w:szCs w:val="22"/>
          <w:lang w:val="el-GR"/>
        </w:rPr>
        <w:t xml:space="preserve"> </w:t>
      </w:r>
    </w:p>
    <w:p w14:paraId="27DF30F9" w14:textId="77777777" w:rsidR="008338F0" w:rsidRPr="00B356C7" w:rsidRDefault="003355E7" w:rsidP="003A109E">
      <w:pPr>
        <w:pStyle w:val="20"/>
        <w:rPr>
          <w:rFonts w:cs="Tahoma"/>
          <w:lang w:val="el-GR"/>
        </w:rPr>
      </w:pPr>
      <w:r w:rsidRPr="00B356C7">
        <w:rPr>
          <w:rFonts w:cs="Tahoma"/>
          <w:lang w:val="el-GR"/>
        </w:rPr>
        <w:tab/>
      </w:r>
      <w:bookmarkStart w:id="388" w:name="_Ref496607306"/>
      <w:bookmarkStart w:id="389" w:name="_Toc97194325"/>
      <w:bookmarkStart w:id="390" w:name="_Toc97194459"/>
      <w:bookmarkStart w:id="391" w:name="_Toc166240266"/>
      <w:r w:rsidRPr="00B356C7">
        <w:rPr>
          <w:rFonts w:cs="Tahoma"/>
          <w:lang w:val="el-GR"/>
        </w:rPr>
        <w:t>Τρόπος πληρωμής</w:t>
      </w:r>
      <w:bookmarkEnd w:id="388"/>
      <w:bookmarkEnd w:id="389"/>
      <w:bookmarkEnd w:id="390"/>
      <w:bookmarkEnd w:id="391"/>
      <w:r w:rsidRPr="00B356C7">
        <w:rPr>
          <w:rFonts w:cs="Tahoma"/>
          <w:lang w:val="el-GR"/>
        </w:rPr>
        <w:t xml:space="preserve"> </w:t>
      </w:r>
    </w:p>
    <w:p w14:paraId="386699FF" w14:textId="77777777" w:rsidR="009649DC" w:rsidRPr="00B356C7" w:rsidRDefault="003355E7">
      <w:pPr>
        <w:rPr>
          <w:b/>
          <w:lang w:val="el-GR"/>
        </w:rPr>
      </w:pPr>
      <w:r w:rsidRPr="00B356C7">
        <w:rPr>
          <w:lang w:val="el-GR"/>
        </w:rPr>
        <w:t>5.1.1. Η πληρωμή του αναδόχου θα πραγματοποιηθεί</w:t>
      </w:r>
      <w:r w:rsidR="007C6E3D" w:rsidRPr="00B356C7">
        <w:rPr>
          <w:lang w:val="el-GR"/>
        </w:rPr>
        <w:t xml:space="preserve"> με ένα από τους παρακάτω τρόπους πληρωμής που θα δηλώσει ο υποψήφιος οικονομικός φορέας στον </w:t>
      </w:r>
      <w:proofErr w:type="spellStart"/>
      <w:r w:rsidR="007C6E3D" w:rsidRPr="00B356C7">
        <w:rPr>
          <w:lang w:val="el-GR"/>
        </w:rPr>
        <w:t>υποφάκελο</w:t>
      </w:r>
      <w:proofErr w:type="spellEnd"/>
      <w:r w:rsidR="007C6E3D" w:rsidRPr="00B356C7">
        <w:rPr>
          <w:lang w:val="el-GR"/>
        </w:rPr>
        <w:t xml:space="preserve"> της οικονομικής προσφοράς του. </w:t>
      </w:r>
    </w:p>
    <w:p w14:paraId="532EA7CC" w14:textId="502678DA" w:rsidR="007C6E3D" w:rsidRPr="00B356C7" w:rsidRDefault="0048569A" w:rsidP="0048569A">
      <w:pPr>
        <w:rPr>
          <w:lang w:val="el-GR"/>
        </w:rPr>
      </w:pPr>
      <w:r w:rsidRPr="00B356C7">
        <w:rPr>
          <w:lang w:val="el-GR"/>
        </w:rPr>
        <w:t>Στην περίπτωση που δεν έχει επιλεγεί με σαφήνεια ένας από τους κάτωθι τρόπους πληρωμής,</w:t>
      </w:r>
      <w:r w:rsidR="00DF776D" w:rsidRPr="00B356C7">
        <w:rPr>
          <w:lang w:val="el-GR"/>
        </w:rPr>
        <w:t xml:space="preserve"> </w:t>
      </w:r>
      <w:r w:rsidRPr="00B356C7">
        <w:rPr>
          <w:lang w:val="el-GR"/>
        </w:rPr>
        <w:t xml:space="preserve">θεωρείται ότι ο υποψήφιος Ανάδοχος αποδέχεται </w:t>
      </w:r>
      <w:r w:rsidR="00325734" w:rsidRPr="00B356C7">
        <w:rPr>
          <w:lang w:val="el-GR"/>
        </w:rPr>
        <w:t>τον τρόπο πληρωμής που θα επιλέξει η Αναθέτουσα Αρχή.</w:t>
      </w:r>
    </w:p>
    <w:p w14:paraId="482C5E46" w14:textId="77777777" w:rsidR="007C6E3D" w:rsidRPr="00B356C7" w:rsidRDefault="007C6E3D">
      <w:pPr>
        <w:rPr>
          <w:b/>
          <w:lang w:val="el-GR"/>
        </w:rPr>
      </w:pPr>
      <w:bookmarkStart w:id="392" w:name="_Hlk126506592"/>
      <w:r w:rsidRPr="00B356C7">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105DBD" w:rsidRPr="00A40D20" w14:paraId="2CCCA08E" w14:textId="77777777" w:rsidTr="00CD6DAB">
        <w:tc>
          <w:tcPr>
            <w:tcW w:w="456" w:type="dxa"/>
          </w:tcPr>
          <w:bookmarkEnd w:id="392"/>
          <w:p w14:paraId="6304016A" w14:textId="77777777" w:rsidR="00105DBD" w:rsidRPr="00B356C7" w:rsidRDefault="00105DBD" w:rsidP="00CD6DAB">
            <w:pPr>
              <w:rPr>
                <w:b/>
                <w:lang w:val="el-GR"/>
              </w:rPr>
            </w:pPr>
            <w:r w:rsidRPr="00B356C7">
              <w:rPr>
                <w:b/>
                <w:lang w:val="el-GR"/>
              </w:rPr>
              <w:t>1)</w:t>
            </w:r>
          </w:p>
        </w:tc>
        <w:tc>
          <w:tcPr>
            <w:tcW w:w="8569" w:type="dxa"/>
          </w:tcPr>
          <w:p w14:paraId="2BB729D5" w14:textId="77777777" w:rsidR="00105DBD" w:rsidRPr="00B356C7" w:rsidRDefault="00105DBD" w:rsidP="00CD6DAB">
            <w:pPr>
              <w:rPr>
                <w:b/>
                <w:lang w:val="el-GR"/>
              </w:rPr>
            </w:pPr>
            <w:r w:rsidRPr="00B356C7">
              <w:rPr>
                <w:lang w:val="el-GR"/>
              </w:rPr>
              <w:t xml:space="preserve">Το </w:t>
            </w:r>
            <w:r w:rsidRPr="00B356C7">
              <w:rPr>
                <w:b/>
                <w:lang w:val="el-GR"/>
              </w:rPr>
              <w:t>100%</w:t>
            </w:r>
            <w:r w:rsidRPr="00B356C7">
              <w:rPr>
                <w:lang w:val="el-GR"/>
              </w:rPr>
              <w:t xml:space="preserve"> της συμβατικής αξίας μετά την οριστική παραλαβή των υπηρεσιών</w:t>
            </w:r>
          </w:p>
        </w:tc>
      </w:tr>
      <w:tr w:rsidR="00105DBD" w:rsidRPr="00A40D20" w14:paraId="57DB47D1" w14:textId="77777777" w:rsidTr="00CD6DAB">
        <w:tc>
          <w:tcPr>
            <w:tcW w:w="456" w:type="dxa"/>
          </w:tcPr>
          <w:p w14:paraId="413828B3" w14:textId="77777777" w:rsidR="00105DBD" w:rsidRPr="00B356C7" w:rsidRDefault="00105DBD" w:rsidP="00CD6DAB">
            <w:pPr>
              <w:rPr>
                <w:b/>
                <w:lang w:val="el-GR"/>
              </w:rPr>
            </w:pPr>
            <w:r w:rsidRPr="00B356C7">
              <w:rPr>
                <w:b/>
                <w:lang w:val="el-GR"/>
              </w:rPr>
              <w:t>2)</w:t>
            </w:r>
          </w:p>
        </w:tc>
        <w:tc>
          <w:tcPr>
            <w:tcW w:w="8569" w:type="dxa"/>
          </w:tcPr>
          <w:p w14:paraId="227E2EF3" w14:textId="5DABDC33" w:rsidR="00105DBD" w:rsidRPr="00B356C7" w:rsidRDefault="00105DBD" w:rsidP="00105DBD">
            <w:pPr>
              <w:pStyle w:val="aff"/>
              <w:numPr>
                <w:ilvl w:val="0"/>
                <w:numId w:val="38"/>
              </w:numPr>
              <w:spacing w:before="120"/>
              <w:rPr>
                <w:lang w:val="el-GR"/>
              </w:rPr>
            </w:pPr>
            <w:r w:rsidRPr="00B356C7">
              <w:rPr>
                <w:lang w:val="el-GR"/>
              </w:rPr>
              <w:t xml:space="preserve">Χορήγηση έντοκης προκαταβολής μέχρι ποσοστού πενήντα τοις εκατό (50%) του συμβατικού τιμήματος χωρίς Φ.Π.Α., με την κατάθεση ισόποσης εγγύησης, σύμφωνα με τα οριζόμενα στο άρθρο 72§7 του ν. 4412/2016 και της Παρ. </w:t>
            </w:r>
            <w:r w:rsidRPr="00B356C7">
              <w:rPr>
                <w:lang w:val="el-GR"/>
              </w:rPr>
              <w:fldChar w:fldCharType="begin"/>
            </w:r>
            <w:r w:rsidRPr="00B356C7">
              <w:rPr>
                <w:lang w:val="el-GR"/>
              </w:rPr>
              <w:instrText xml:space="preserve"> REF _Ref496542746 \r \h  \* MERGEFORMAT </w:instrText>
            </w:r>
            <w:r w:rsidRPr="00B356C7">
              <w:rPr>
                <w:lang w:val="el-GR"/>
              </w:rPr>
            </w:r>
            <w:r w:rsidRPr="00B356C7">
              <w:rPr>
                <w:lang w:val="el-GR"/>
              </w:rPr>
              <w:fldChar w:fldCharType="separate"/>
            </w:r>
            <w:r w:rsidR="00A40D20">
              <w:rPr>
                <w:cs/>
                <w:lang w:val="el-GR"/>
              </w:rPr>
              <w:t>‎</w:t>
            </w:r>
            <w:r w:rsidR="00A40D20">
              <w:rPr>
                <w:lang w:val="el-GR"/>
              </w:rPr>
              <w:t>4.1</w:t>
            </w:r>
            <w:r w:rsidRPr="00B356C7">
              <w:rPr>
                <w:lang w:val="el-GR"/>
              </w:rPr>
              <w:fldChar w:fldCharType="end"/>
            </w:r>
            <w:r w:rsidRPr="00B356C7">
              <w:rPr>
                <w:lang w:val="el-GR"/>
              </w:rPr>
              <w:t xml:space="preserve"> της παρούσας. Η παραπάνω προκαταβολή θα είναι έντοκη. Κατά την εξόφληση θα </w:t>
            </w:r>
            <w:proofErr w:type="spellStart"/>
            <w:r w:rsidRPr="00B356C7">
              <w:rPr>
                <w:lang w:val="el-GR"/>
              </w:rPr>
              <w:t>παρακρατείται</w:t>
            </w:r>
            <w:proofErr w:type="spellEnd"/>
            <w:r w:rsidRPr="00B356C7">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B356C7">
              <w:rPr>
                <w:lang w:val="el-GR"/>
              </w:rPr>
              <w:t>χορηγηθείσας</w:t>
            </w:r>
            <w:proofErr w:type="spellEnd"/>
            <w:r w:rsidRPr="00B356C7">
              <w:rPr>
                <w:lang w:val="el-GR"/>
              </w:rPr>
              <w:t xml:space="preserve"> προκαταβολής. </w:t>
            </w:r>
          </w:p>
          <w:p w14:paraId="5DDBE489" w14:textId="77777777" w:rsidR="00105DBD" w:rsidRPr="00B356C7" w:rsidRDefault="00105DBD" w:rsidP="00105DBD">
            <w:pPr>
              <w:pStyle w:val="aff"/>
              <w:numPr>
                <w:ilvl w:val="0"/>
                <w:numId w:val="38"/>
              </w:numPr>
              <w:spacing w:before="120"/>
              <w:rPr>
                <w:lang w:val="el-GR"/>
              </w:rPr>
            </w:pPr>
            <w:r w:rsidRPr="00B356C7">
              <w:rPr>
                <w:lang w:val="el-GR"/>
              </w:rPr>
              <w:t xml:space="preserve">Καταβολή </w:t>
            </w:r>
            <w:r w:rsidRPr="00B356C7">
              <w:rPr>
                <w:b/>
                <w:bCs/>
                <w:lang w:val="el-GR"/>
              </w:rPr>
              <w:t>του υπόλοιπου του συμβατικού τιμήματος</w:t>
            </w:r>
            <w:r w:rsidRPr="00B356C7">
              <w:rPr>
                <w:lang w:val="el-GR"/>
              </w:rPr>
              <w:t xml:space="preserve">, μετά την οριστική ποιοτική και ποσοτική παραλαβή του συνόλου του Έργου, αφού </w:t>
            </w:r>
            <w:proofErr w:type="spellStart"/>
            <w:r w:rsidRPr="00B356C7">
              <w:rPr>
                <w:lang w:val="el-GR"/>
              </w:rPr>
              <w:t>παρακρατηθεί</w:t>
            </w:r>
            <w:proofErr w:type="spellEnd"/>
            <w:r w:rsidRPr="00B356C7">
              <w:rPr>
                <w:lang w:val="el-GR"/>
              </w:rPr>
              <w:t xml:space="preserve"> ο με τον παραπάνω τρόπο υπολογισθείς τόκος.</w:t>
            </w:r>
          </w:p>
        </w:tc>
      </w:tr>
      <w:tr w:rsidR="00105DBD" w:rsidRPr="00A40D20" w14:paraId="1AE78F3F" w14:textId="77777777" w:rsidTr="00CD6DAB">
        <w:tc>
          <w:tcPr>
            <w:tcW w:w="456" w:type="dxa"/>
            <w:vAlign w:val="center"/>
          </w:tcPr>
          <w:p w14:paraId="125EF3EC" w14:textId="77777777" w:rsidR="00105DBD" w:rsidRPr="00B356C7" w:rsidRDefault="00105DBD" w:rsidP="00CD6DAB">
            <w:pPr>
              <w:jc w:val="left"/>
              <w:rPr>
                <w:b/>
                <w:lang w:val="el-GR"/>
              </w:rPr>
            </w:pPr>
            <w:bookmarkStart w:id="393" w:name="_Hlk59200699"/>
            <w:r w:rsidRPr="00B356C7">
              <w:rPr>
                <w:b/>
                <w:lang w:val="el-GR"/>
              </w:rPr>
              <w:t>3)</w:t>
            </w:r>
          </w:p>
        </w:tc>
        <w:tc>
          <w:tcPr>
            <w:tcW w:w="8569" w:type="dxa"/>
          </w:tcPr>
          <w:p w14:paraId="5FC053CA" w14:textId="104E4AC9" w:rsidR="00105DBD" w:rsidRPr="00B356C7" w:rsidRDefault="00105DBD" w:rsidP="00105DBD">
            <w:pPr>
              <w:pStyle w:val="aff"/>
              <w:numPr>
                <w:ilvl w:val="0"/>
                <w:numId w:val="39"/>
              </w:numPr>
              <w:spacing w:before="120"/>
              <w:rPr>
                <w:lang w:val="el-GR"/>
              </w:rPr>
            </w:pPr>
            <w:r w:rsidRPr="00B356C7">
              <w:rPr>
                <w:lang w:val="el-GR"/>
              </w:rPr>
              <w:t xml:space="preserve">Χορήγηση έντοκης προκαταβολής μέχρι ποσοστού τριάντα τοις εκατό (30%) του συμβατικού τιμήματος χωρίς Φ.Π.Α., με την κατάθεση ισόποσης εγγύησης, σύμφωνα με τα οριζόμενα στο άρθρο 72§7 του ν. 4412/2016 και </w:t>
            </w:r>
            <w:r w:rsidRPr="00B356C7">
              <w:rPr>
                <w:lang w:val="el-GR"/>
              </w:rPr>
              <w:fldChar w:fldCharType="begin"/>
            </w:r>
            <w:r w:rsidRPr="00B356C7">
              <w:rPr>
                <w:lang w:val="el-GR"/>
              </w:rPr>
              <w:instrText xml:space="preserve"> REF _Ref496542746 \r \h  \* MERGEFORMAT </w:instrText>
            </w:r>
            <w:r w:rsidRPr="00B356C7">
              <w:rPr>
                <w:lang w:val="el-GR"/>
              </w:rPr>
            </w:r>
            <w:r w:rsidRPr="00B356C7">
              <w:rPr>
                <w:lang w:val="el-GR"/>
              </w:rPr>
              <w:fldChar w:fldCharType="separate"/>
            </w:r>
            <w:r w:rsidR="00A40D20">
              <w:rPr>
                <w:cs/>
                <w:lang w:val="el-GR"/>
              </w:rPr>
              <w:t>‎</w:t>
            </w:r>
            <w:r w:rsidR="00A40D20">
              <w:rPr>
                <w:lang w:val="el-GR"/>
              </w:rPr>
              <w:t>4.1</w:t>
            </w:r>
            <w:r w:rsidRPr="00B356C7">
              <w:rPr>
                <w:lang w:val="el-GR"/>
              </w:rPr>
              <w:fldChar w:fldCharType="end"/>
            </w:r>
            <w:r w:rsidRPr="00B356C7">
              <w:rPr>
                <w:lang w:val="el-GR"/>
              </w:rPr>
              <w:t xml:space="preserve"> της παρούσας. Η παραπάνω προκαταβολή θα είναι έντοκη. Κατά την εξόφληση θα </w:t>
            </w:r>
            <w:proofErr w:type="spellStart"/>
            <w:r w:rsidRPr="00B356C7">
              <w:rPr>
                <w:lang w:val="el-GR"/>
              </w:rPr>
              <w:t>παρακρατείται</w:t>
            </w:r>
            <w:proofErr w:type="spellEnd"/>
            <w:r w:rsidRPr="00B356C7">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B356C7">
              <w:rPr>
                <w:lang w:val="el-GR"/>
              </w:rPr>
              <w:t>χορηγηθείσας</w:t>
            </w:r>
            <w:proofErr w:type="spellEnd"/>
            <w:r w:rsidRPr="00B356C7">
              <w:rPr>
                <w:lang w:val="el-GR"/>
              </w:rPr>
              <w:t xml:space="preserve"> προκαταβολής.</w:t>
            </w:r>
          </w:p>
          <w:p w14:paraId="24E1955D" w14:textId="6ADB6856" w:rsidR="00FD00E5" w:rsidRPr="00B356C7" w:rsidRDefault="00FD00E5" w:rsidP="00FD00E5">
            <w:pPr>
              <w:pStyle w:val="aff"/>
              <w:numPr>
                <w:ilvl w:val="0"/>
                <w:numId w:val="39"/>
              </w:numPr>
              <w:spacing w:before="120"/>
              <w:rPr>
                <w:lang w:val="el-GR"/>
              </w:rPr>
            </w:pPr>
            <w:r w:rsidRPr="00B356C7">
              <w:rPr>
                <w:lang w:val="el-GR"/>
              </w:rPr>
              <w:t xml:space="preserve">Καταβολή ποσοστού ογδόντα τοις εκατό (80%)  του συμβατικού κόστους της Φάσης 1  μετά την παραλαβή του συνόλου των παραδοτέων της Φάσης 1 και αφού αφαιρεθεί : (i) ποσοστό της </w:t>
            </w:r>
            <w:proofErr w:type="spellStart"/>
            <w:r w:rsidRPr="00B356C7">
              <w:rPr>
                <w:lang w:val="el-GR"/>
              </w:rPr>
              <w:t>χορηγηθείσας</w:t>
            </w:r>
            <w:proofErr w:type="spellEnd"/>
            <w:r w:rsidRPr="00B356C7">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B356C7">
              <w:rPr>
                <w:lang w:val="el-GR"/>
              </w:rPr>
              <w:t>ii</w:t>
            </w:r>
            <w:proofErr w:type="spellEnd"/>
            <w:r w:rsidRPr="00B356C7">
              <w:rPr>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7D2BE108" w14:textId="762056FA" w:rsidR="00FD00E5" w:rsidRPr="00B356C7" w:rsidRDefault="00FD00E5" w:rsidP="00FD00E5">
            <w:pPr>
              <w:pStyle w:val="aff"/>
              <w:numPr>
                <w:ilvl w:val="0"/>
                <w:numId w:val="39"/>
              </w:numPr>
              <w:spacing w:before="120"/>
              <w:rPr>
                <w:lang w:val="el-GR"/>
              </w:rPr>
            </w:pPr>
            <w:r w:rsidRPr="00B356C7">
              <w:rPr>
                <w:lang w:val="el-GR"/>
              </w:rPr>
              <w:t xml:space="preserve">Καταβολή ποσοστού ογδόντα τοις εκατό (80%)  του συμβατικού κόστους της φάσης 2 μετά την παραλαβή του συνόλου των παραδοτέων της Φάσης 2 και αφού αφαιρεθεί : (i) ποσοστό της </w:t>
            </w:r>
            <w:proofErr w:type="spellStart"/>
            <w:r w:rsidRPr="00B356C7">
              <w:rPr>
                <w:lang w:val="el-GR"/>
              </w:rPr>
              <w:t>χορηγηθείσας</w:t>
            </w:r>
            <w:proofErr w:type="spellEnd"/>
            <w:r w:rsidRPr="00B356C7">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B356C7">
              <w:rPr>
                <w:lang w:val="el-GR"/>
              </w:rPr>
              <w:t>ii</w:t>
            </w:r>
            <w:proofErr w:type="spellEnd"/>
            <w:r w:rsidRPr="00B356C7">
              <w:rPr>
                <w:lang w:val="el-GR"/>
              </w:rPr>
              <w:t xml:space="preserve">) ο τόκος επί της </w:t>
            </w:r>
            <w:proofErr w:type="spellStart"/>
            <w:r w:rsidRPr="00B356C7">
              <w:rPr>
                <w:lang w:val="el-GR"/>
              </w:rPr>
              <w:t>απομειωμένης</w:t>
            </w:r>
            <w:proofErr w:type="spellEnd"/>
            <w:r w:rsidRPr="00B356C7">
              <w:rPr>
                <w:lang w:val="el-GR"/>
              </w:rPr>
              <w:t xml:space="preserve"> από την προηγούμενη πληρωμή (β) προκαταβολής, για το χρονικό διάστημα από την ημερομηνία του υπολογισμού </w:t>
            </w:r>
            <w:r w:rsidRPr="00B356C7">
              <w:rPr>
                <w:lang w:val="el-GR"/>
              </w:rPr>
              <w:lastRenderedPageBreak/>
              <w:t xml:space="preserve">τόκου της προηγούμενης τμηματικής πληρωμής (β) μέχρι την εν λόγω τμηματική παραλαβή. </w:t>
            </w:r>
          </w:p>
          <w:p w14:paraId="1764DE5A" w14:textId="754901E2" w:rsidR="00FD00E5" w:rsidRPr="00B356C7" w:rsidRDefault="00FD00E5" w:rsidP="00FD00E5">
            <w:pPr>
              <w:pStyle w:val="aff"/>
              <w:numPr>
                <w:ilvl w:val="0"/>
                <w:numId w:val="39"/>
              </w:numPr>
              <w:spacing w:before="120"/>
              <w:rPr>
                <w:lang w:val="el-GR"/>
              </w:rPr>
            </w:pPr>
            <w:r w:rsidRPr="00B356C7">
              <w:rPr>
                <w:lang w:val="el-GR"/>
              </w:rPr>
              <w:t xml:space="preserve">Καταβολή ποσοστού ογδόντα τοις εκατό (80%)  του συμβατικού κόστους των Φάσεων 3, 4 και 5, μετά την παραλαβή του συνόλου των παραδοτέων των  Φάσεων 3, 4 και 5 και αφού αφαιρεθεί : (i) ποσοστό της </w:t>
            </w:r>
            <w:proofErr w:type="spellStart"/>
            <w:r w:rsidRPr="00B356C7">
              <w:rPr>
                <w:lang w:val="el-GR"/>
              </w:rPr>
              <w:t>χορηγηθείσας</w:t>
            </w:r>
            <w:proofErr w:type="spellEnd"/>
            <w:r w:rsidRPr="00B356C7">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B356C7">
              <w:rPr>
                <w:lang w:val="el-GR"/>
              </w:rPr>
              <w:t>ii</w:t>
            </w:r>
            <w:proofErr w:type="spellEnd"/>
            <w:r w:rsidRPr="00B356C7">
              <w:rPr>
                <w:lang w:val="el-GR"/>
              </w:rPr>
              <w:t xml:space="preserve">) ο τόκος επί της </w:t>
            </w:r>
            <w:proofErr w:type="spellStart"/>
            <w:r w:rsidRPr="00B356C7">
              <w:rPr>
                <w:lang w:val="el-GR"/>
              </w:rPr>
              <w:t>απομειωμένης</w:t>
            </w:r>
            <w:proofErr w:type="spellEnd"/>
            <w:r w:rsidRPr="00B356C7">
              <w:rPr>
                <w:lang w:val="el-GR"/>
              </w:rPr>
              <w:t xml:space="preserve"> από την προηγούμενη πληρωμή (β) προκαταβολής, για το χρονικό διάστημα από την ημερομηνία του υπολογισμού τόκου της προηγούμενης τμηματικής πληρωμής (β) μέχρι την εν λόγω τμηματική παραλαβή. </w:t>
            </w:r>
          </w:p>
          <w:p w14:paraId="5A8E29D4" w14:textId="07D76567" w:rsidR="00105DBD" w:rsidRPr="00B356C7" w:rsidRDefault="00FD00E5" w:rsidP="00105DBD">
            <w:pPr>
              <w:pStyle w:val="aff"/>
              <w:numPr>
                <w:ilvl w:val="0"/>
                <w:numId w:val="39"/>
              </w:numPr>
              <w:spacing w:before="120"/>
              <w:rPr>
                <w:lang w:val="el-GR"/>
              </w:rPr>
            </w:pPr>
            <w:r w:rsidRPr="00B356C7">
              <w:rPr>
                <w:lang w:val="el-GR"/>
              </w:rP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w:t>
            </w:r>
            <w:proofErr w:type="spellStart"/>
            <w:r w:rsidRPr="00B356C7">
              <w:rPr>
                <w:lang w:val="el-GR"/>
              </w:rPr>
              <w:t>χορηγηθείσας</w:t>
            </w:r>
            <w:proofErr w:type="spellEnd"/>
            <w:r w:rsidRPr="00B356C7">
              <w:rPr>
                <w:lang w:val="el-GR"/>
              </w:rPr>
              <w:t xml:space="preserve"> προκαταβολής (αναλογική απόσβεση προκαταβολής), και (</w:t>
            </w:r>
            <w:proofErr w:type="spellStart"/>
            <w:r w:rsidRPr="00B356C7">
              <w:rPr>
                <w:lang w:val="el-GR"/>
              </w:rPr>
              <w:t>ii</w:t>
            </w:r>
            <w:proofErr w:type="spellEnd"/>
            <w:r w:rsidRPr="00B356C7">
              <w:rPr>
                <w:lang w:val="el-GR"/>
              </w:rPr>
              <w:t xml:space="preserve">) τόκος επί της </w:t>
            </w:r>
            <w:proofErr w:type="spellStart"/>
            <w:r w:rsidRPr="00B356C7">
              <w:rPr>
                <w:lang w:val="el-GR"/>
              </w:rPr>
              <w:t>απομειωμένης</w:t>
            </w:r>
            <w:proofErr w:type="spellEnd"/>
            <w:r w:rsidRPr="00B356C7">
              <w:rPr>
                <w:lang w:val="el-GR"/>
              </w:rPr>
              <w:t xml:space="preserve">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tc>
      </w:tr>
      <w:bookmarkEnd w:id="393"/>
    </w:tbl>
    <w:p w14:paraId="23E98ABF" w14:textId="77777777" w:rsidR="001E54F6" w:rsidRPr="00B356C7" w:rsidRDefault="001E54F6">
      <w:pPr>
        <w:rPr>
          <w:b/>
          <w:lang w:val="el-GR"/>
        </w:rPr>
      </w:pPr>
    </w:p>
    <w:p w14:paraId="517C7CA7" w14:textId="77777777" w:rsidR="0068732F" w:rsidRPr="00B356C7" w:rsidRDefault="0068732F" w:rsidP="0068732F">
      <w:pPr>
        <w:tabs>
          <w:tab w:val="left" w:pos="426"/>
        </w:tabs>
        <w:ind w:left="426" w:hanging="426"/>
        <w:rPr>
          <w:lang w:val="el-GR"/>
        </w:rPr>
      </w:pPr>
      <w:bookmarkStart w:id="394" w:name="_Hlk126506700"/>
      <w:r w:rsidRPr="00B356C7">
        <w:rPr>
          <w:lang w:val="el-GR"/>
        </w:rPr>
        <w:t xml:space="preserve">Επισημαίνεται ότι η παραπάνω προκαταβολή δύναται να χορηγηθεί και τμηματικά. </w:t>
      </w:r>
    </w:p>
    <w:bookmarkEnd w:id="394"/>
    <w:p w14:paraId="2FC70682" w14:textId="77777777" w:rsidR="008338F0" w:rsidRPr="00B356C7" w:rsidRDefault="003355E7">
      <w:pPr>
        <w:rPr>
          <w:color w:val="FFFF00"/>
          <w:lang w:val="el-GR"/>
        </w:rPr>
      </w:pPr>
      <w:r w:rsidRPr="00B356C7">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B356C7">
        <w:rPr>
          <w:color w:val="FFFF00"/>
          <w:lang w:val="el-GR"/>
        </w:rPr>
        <w:t xml:space="preserve"> </w:t>
      </w:r>
    </w:p>
    <w:p w14:paraId="01517C07" w14:textId="77777777" w:rsidR="00AB0E23" w:rsidRPr="00B356C7" w:rsidRDefault="003355E7">
      <w:pPr>
        <w:rPr>
          <w:lang w:val="el-GR" w:eastAsia="el-GR"/>
        </w:rPr>
      </w:pPr>
      <w:r w:rsidRPr="00B356C7">
        <w:rPr>
          <w:lang w:val="el-GR"/>
        </w:rPr>
        <w:t xml:space="preserve">5.1.2. </w:t>
      </w:r>
      <w:proofErr w:type="spellStart"/>
      <w:r w:rsidRPr="00B356C7">
        <w:rPr>
          <w:lang w:val="el-GR"/>
        </w:rPr>
        <w:t>Toν</w:t>
      </w:r>
      <w:proofErr w:type="spellEnd"/>
      <w:r w:rsidRPr="00B356C7">
        <w:rPr>
          <w:lang w:val="el-GR"/>
        </w:rPr>
        <w:t xml:space="preserve"> Ανάδοχο βαρύνουν </w:t>
      </w:r>
      <w:r w:rsidRPr="00B356C7">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395" w:name="_Hlk126506906"/>
      <w:r w:rsidR="00AB0E23" w:rsidRPr="00B356C7">
        <w:rPr>
          <w:lang w:val="el-GR" w:eastAsia="el-GR"/>
        </w:rPr>
        <w:t xml:space="preserve">για την </w:t>
      </w:r>
      <w:r w:rsidR="005A402F" w:rsidRPr="00B356C7">
        <w:rPr>
          <w:lang w:val="el-GR" w:eastAsia="el-GR"/>
        </w:rPr>
        <w:t xml:space="preserve">παροχή των υπηρεσιών </w:t>
      </w:r>
      <w:bookmarkEnd w:id="395"/>
      <w:r w:rsidRPr="00B356C7">
        <w:rPr>
          <w:lang w:val="el-GR" w:eastAsia="el-GR"/>
        </w:rPr>
        <w:t xml:space="preserve">στον τόπο και με τον τρόπο που προβλέπεται στα έγγραφα της σύμβασης. </w:t>
      </w:r>
    </w:p>
    <w:p w14:paraId="2E0FC101" w14:textId="77777777" w:rsidR="008338F0" w:rsidRPr="00B356C7" w:rsidRDefault="003355E7">
      <w:pPr>
        <w:rPr>
          <w:lang w:val="el-GR"/>
        </w:rPr>
      </w:pPr>
      <w:r w:rsidRPr="00B356C7">
        <w:rPr>
          <w:lang w:val="el-GR" w:eastAsia="el-GR"/>
        </w:rPr>
        <w:t xml:space="preserve">Ιδίως </w:t>
      </w:r>
      <w:proofErr w:type="spellStart"/>
      <w:r w:rsidRPr="00B356C7">
        <w:rPr>
          <w:lang w:val="el-GR" w:eastAsia="el-GR"/>
        </w:rPr>
        <w:t>βαρύνεται</w:t>
      </w:r>
      <w:proofErr w:type="spellEnd"/>
      <w:r w:rsidRPr="00B356C7">
        <w:rPr>
          <w:lang w:val="el-GR" w:eastAsia="el-GR"/>
        </w:rPr>
        <w:t xml:space="preserve"> με τις </w:t>
      </w:r>
      <w:r w:rsidRPr="00B356C7">
        <w:rPr>
          <w:lang w:val="el-GR"/>
        </w:rPr>
        <w:t xml:space="preserve">ακόλουθες κρατήσεις: </w:t>
      </w:r>
    </w:p>
    <w:p w14:paraId="2DAB5BAE" w14:textId="58DBA814" w:rsidR="00E97E4D" w:rsidRPr="00B356C7" w:rsidRDefault="00E4164C" w:rsidP="00E97E4D">
      <w:pPr>
        <w:rPr>
          <w:lang w:val="el-GR"/>
        </w:rPr>
      </w:pPr>
      <w:bookmarkStart w:id="396" w:name="_Hlk126506986"/>
      <w:bookmarkStart w:id="397" w:name="_Hlk118712168"/>
      <w:r w:rsidRPr="00B356C7">
        <w:rPr>
          <w:lang w:val="el-GR"/>
        </w:rPr>
        <w:t xml:space="preserve">α) </w:t>
      </w:r>
      <w:r w:rsidR="00E97E4D" w:rsidRPr="00B356C7">
        <w:rPr>
          <w:lang w:val="el-GR"/>
        </w:rPr>
        <w:t>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B356C7" w:rsidRDefault="00E97E4D" w:rsidP="00E97E4D">
      <w:pPr>
        <w:rPr>
          <w:lang w:val="el-GR"/>
        </w:rPr>
      </w:pPr>
      <w:r w:rsidRPr="00B356C7">
        <w:rPr>
          <w:lang w:val="el-GR"/>
        </w:rPr>
        <w:t xml:space="preserve">Το ποσό της κράτησης </w:t>
      </w:r>
      <w:proofErr w:type="spellStart"/>
      <w:r w:rsidRPr="00B356C7">
        <w:rPr>
          <w:lang w:val="el-GR"/>
        </w:rPr>
        <w:t>παρακρατείται</w:t>
      </w:r>
      <w:proofErr w:type="spellEnd"/>
      <w:r w:rsidRPr="00B356C7">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B356C7" w:rsidRDefault="00E97E4D" w:rsidP="00E97E4D">
      <w:pPr>
        <w:rPr>
          <w:lang w:val="el-GR"/>
        </w:rPr>
      </w:pPr>
      <w:r w:rsidRPr="00B356C7">
        <w:rPr>
          <w:lang w:val="el-GR"/>
        </w:rPr>
        <w:t>Τράπεζα της Ελλάδας:</w:t>
      </w:r>
      <w:r w:rsidR="00DF776D" w:rsidRPr="00B356C7">
        <w:rPr>
          <w:lang w:val="el-GR"/>
        </w:rPr>
        <w:t xml:space="preserve"> </w:t>
      </w:r>
      <w:r w:rsidRPr="00B356C7">
        <w:rPr>
          <w:lang w:val="el-GR"/>
        </w:rPr>
        <w:t>ΙΒΑΝ GR 2001000240000000026180286</w:t>
      </w:r>
    </w:p>
    <w:p w14:paraId="20631C0C" w14:textId="531CA2D1" w:rsidR="00B53859" w:rsidRPr="00B356C7" w:rsidRDefault="00E97E4D">
      <w:pPr>
        <w:rPr>
          <w:lang w:val="el-GR"/>
        </w:rPr>
      </w:pPr>
      <w:r w:rsidRPr="00B356C7">
        <w:rPr>
          <w:lang w:val="el-GR"/>
        </w:rPr>
        <w:t>Τράπεζα ΠΕΙΡΑΙΩΣ:</w:t>
      </w:r>
      <w:r w:rsidR="00DF776D" w:rsidRPr="00B356C7">
        <w:rPr>
          <w:lang w:val="el-GR"/>
        </w:rPr>
        <w:t xml:space="preserve">  </w:t>
      </w:r>
      <w:r w:rsidRPr="00B356C7">
        <w:rPr>
          <w:lang w:val="el-GR"/>
        </w:rPr>
        <w:t>ΙΒΑΝ GR 1901721360005136088985432</w:t>
      </w:r>
      <w:bookmarkEnd w:id="396"/>
    </w:p>
    <w:bookmarkEnd w:id="397"/>
    <w:p w14:paraId="4DA4C02E" w14:textId="77777777" w:rsidR="00E97E4D" w:rsidRPr="00B356C7" w:rsidRDefault="00E97E4D" w:rsidP="00E97E4D">
      <w:pPr>
        <w:rPr>
          <w:lang w:val="el-GR"/>
        </w:rPr>
      </w:pPr>
    </w:p>
    <w:p w14:paraId="2D11323E" w14:textId="77777777" w:rsidR="008E30E2" w:rsidRPr="00B356C7" w:rsidRDefault="003355E7" w:rsidP="008E30E2">
      <w:pPr>
        <w:rPr>
          <w:lang w:val="el-GR"/>
        </w:rPr>
      </w:pPr>
      <w:r w:rsidRPr="00B356C7">
        <w:rPr>
          <w:lang w:val="el-GR"/>
        </w:rPr>
        <w:t xml:space="preserve">β) Κράτηση ύψους 0,02% υπέρ </w:t>
      </w:r>
      <w:r w:rsidR="00BB5BD6" w:rsidRPr="00B356C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B356C7">
        <w:rPr>
          <w:lang w:val="el-GR"/>
        </w:rPr>
        <w:t>παρακρατείται</w:t>
      </w:r>
      <w:proofErr w:type="spellEnd"/>
      <w:r w:rsidR="00BB5BD6" w:rsidRPr="00B356C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B356C7">
        <w:rPr>
          <w:lang w:val="el-GR"/>
        </w:rPr>
        <w:t xml:space="preserve"> Μέχρι την έκδοση της κοινής απόφασης της παρ. 6 του άρθρου 36 του ν. 4412/2016, η ως άνω κράτηση δεν επιβάλλεται.</w:t>
      </w:r>
    </w:p>
    <w:p w14:paraId="4475FA63" w14:textId="77777777" w:rsidR="006D30AC" w:rsidRPr="00B356C7" w:rsidRDefault="006D30AC">
      <w:pPr>
        <w:rPr>
          <w:lang w:val="el-GR"/>
        </w:rPr>
      </w:pPr>
    </w:p>
    <w:p w14:paraId="4841D135" w14:textId="61859067" w:rsidR="00AB0E23" w:rsidRPr="00B356C7" w:rsidRDefault="003355E7" w:rsidP="006758DE">
      <w:pPr>
        <w:rPr>
          <w:lang w:val="el-GR"/>
        </w:rPr>
      </w:pPr>
      <w:r w:rsidRPr="00B356C7">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B356C7" w:rsidRDefault="00331981" w:rsidP="003A109E">
      <w:pPr>
        <w:pStyle w:val="20"/>
        <w:rPr>
          <w:rFonts w:cs="Tahoma"/>
          <w:lang w:val="el-GR"/>
        </w:rPr>
      </w:pPr>
      <w:r w:rsidRPr="00B356C7">
        <w:rPr>
          <w:rFonts w:cs="Tahoma"/>
          <w:lang w:val="el-GR"/>
        </w:rPr>
        <w:lastRenderedPageBreak/>
        <w:tab/>
      </w:r>
      <w:bookmarkStart w:id="398" w:name="_Ref496607484"/>
      <w:bookmarkStart w:id="399" w:name="_Toc97194326"/>
      <w:bookmarkStart w:id="400" w:name="_Toc97194460"/>
      <w:bookmarkStart w:id="401" w:name="_Toc166240267"/>
      <w:r w:rsidRPr="00B356C7">
        <w:rPr>
          <w:rFonts w:cs="Tahoma"/>
          <w:lang w:val="el-GR"/>
        </w:rPr>
        <w:t>Κήρυξη οικονομικού φορέα έ</w:t>
      </w:r>
      <w:r w:rsidR="003355E7" w:rsidRPr="00B356C7">
        <w:rPr>
          <w:rFonts w:cs="Tahoma"/>
          <w:lang w:val="el-GR"/>
        </w:rPr>
        <w:t>κπτ</w:t>
      </w:r>
      <w:r w:rsidRPr="00B356C7">
        <w:rPr>
          <w:rFonts w:cs="Tahoma"/>
          <w:lang w:val="el-GR"/>
        </w:rPr>
        <w:t>ω</w:t>
      </w:r>
      <w:r w:rsidR="003355E7" w:rsidRPr="00B356C7">
        <w:rPr>
          <w:rFonts w:cs="Tahoma"/>
          <w:lang w:val="el-GR"/>
        </w:rPr>
        <w:t>του - Κυρώσεις</w:t>
      </w:r>
      <w:bookmarkEnd w:id="398"/>
      <w:bookmarkEnd w:id="399"/>
      <w:bookmarkEnd w:id="400"/>
      <w:bookmarkEnd w:id="401"/>
      <w:r w:rsidR="003355E7" w:rsidRPr="00B356C7">
        <w:rPr>
          <w:rFonts w:cs="Tahoma"/>
          <w:lang w:val="el-GR"/>
        </w:rPr>
        <w:t xml:space="preserve"> </w:t>
      </w:r>
    </w:p>
    <w:p w14:paraId="4997C3F1" w14:textId="17CF9BFE" w:rsidR="008338F0" w:rsidRPr="00B356C7" w:rsidRDefault="003355E7">
      <w:pPr>
        <w:suppressAutoHyphens w:val="0"/>
        <w:autoSpaceDE w:val="0"/>
        <w:rPr>
          <w:rFonts w:eastAsia="SimSun"/>
          <w:color w:val="5B9BD5"/>
          <w:spacing w:val="5"/>
          <w:lang w:val="el-GR"/>
        </w:rPr>
      </w:pPr>
      <w:bookmarkStart w:id="402" w:name="_Hlk118484476"/>
      <w:r w:rsidRPr="00B356C7">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B356C7">
        <w:rPr>
          <w:rFonts w:eastAsia="SimSun"/>
          <w:lang w:val="el-GR"/>
        </w:rPr>
        <w:t>:</w:t>
      </w:r>
    </w:p>
    <w:p w14:paraId="5E44D907" w14:textId="77777777" w:rsidR="002F345D" w:rsidRPr="00B356C7" w:rsidRDefault="002F345D" w:rsidP="002F345D">
      <w:pPr>
        <w:suppressAutoHyphens w:val="0"/>
        <w:autoSpaceDE w:val="0"/>
        <w:rPr>
          <w:rFonts w:eastAsia="SimSun"/>
          <w:lang w:val="el-GR"/>
        </w:rPr>
      </w:pPr>
      <w:r w:rsidRPr="00B356C7">
        <w:rPr>
          <w:rFonts w:eastAsia="SimSun"/>
          <w:lang w:val="el-GR"/>
        </w:rPr>
        <w:t>α) στην περίπτωση της παρ. 7 του άρθρου 105 περί κατακύρωσης και σύναψης σύμβασης</w:t>
      </w:r>
    </w:p>
    <w:p w14:paraId="1246D1A4" w14:textId="77777777" w:rsidR="002F345D" w:rsidRPr="00B356C7" w:rsidRDefault="002F345D" w:rsidP="002F345D">
      <w:pPr>
        <w:suppressAutoHyphens w:val="0"/>
        <w:autoSpaceDE w:val="0"/>
        <w:rPr>
          <w:rFonts w:eastAsia="SimSun"/>
          <w:lang w:val="el-GR"/>
        </w:rPr>
      </w:pPr>
      <w:r w:rsidRPr="00B356C7">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Pr="00B356C7" w:rsidRDefault="002F345D" w:rsidP="002F345D">
      <w:pPr>
        <w:suppressAutoHyphens w:val="0"/>
        <w:autoSpaceDE w:val="0"/>
        <w:rPr>
          <w:rFonts w:eastAsia="SimSun"/>
          <w:lang w:val="el-GR"/>
        </w:rPr>
      </w:pPr>
      <w:r w:rsidRPr="00B356C7">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F83E059" w14:textId="3AADD9FE" w:rsidR="002F345D" w:rsidRPr="00B356C7" w:rsidRDefault="002F345D" w:rsidP="002F345D">
      <w:pPr>
        <w:suppressAutoHyphens w:val="0"/>
        <w:autoSpaceDE w:val="0"/>
        <w:rPr>
          <w:rFonts w:eastAsia="SimSun"/>
          <w:lang w:val="el-GR"/>
        </w:rPr>
      </w:pPr>
      <w:r w:rsidRPr="00B356C7">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sidRPr="00B356C7">
        <w:rPr>
          <w:rFonts w:eastAsia="SimSun"/>
          <w:lang w:val="el-GR"/>
        </w:rPr>
        <w:t xml:space="preserve"> </w:t>
      </w:r>
      <w:r w:rsidRPr="00B356C7">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03" w:name="_Hlk126507153"/>
      <w:r w:rsidRPr="00B356C7">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B356C7">
        <w:rPr>
          <w:lang w:val="el-GR"/>
        </w:rPr>
        <w:t xml:space="preserve"> </w:t>
      </w:r>
      <w:r w:rsidRPr="00B356C7">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03"/>
    </w:p>
    <w:p w14:paraId="514280BC" w14:textId="77777777" w:rsidR="002F345D" w:rsidRPr="00B356C7" w:rsidRDefault="002F345D" w:rsidP="002F345D">
      <w:pPr>
        <w:suppressAutoHyphens w:val="0"/>
        <w:autoSpaceDE w:val="0"/>
        <w:rPr>
          <w:rFonts w:eastAsia="SimSun"/>
          <w:lang w:val="el-GR"/>
        </w:rPr>
      </w:pPr>
      <w:r w:rsidRPr="00B356C7">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B356C7" w:rsidRDefault="002F345D" w:rsidP="002F345D">
      <w:pPr>
        <w:suppressAutoHyphens w:val="0"/>
        <w:autoSpaceDE w:val="0"/>
        <w:rPr>
          <w:rFonts w:eastAsia="SimSun"/>
          <w:spacing w:val="5"/>
          <w:lang w:val="el-GR"/>
        </w:rPr>
      </w:pPr>
      <w:r w:rsidRPr="00B356C7">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B356C7" w:rsidRDefault="002F345D" w:rsidP="002F345D">
      <w:pPr>
        <w:suppressAutoHyphens w:val="0"/>
        <w:autoSpaceDE w:val="0"/>
        <w:rPr>
          <w:rFonts w:eastAsia="SimSun"/>
          <w:spacing w:val="5"/>
          <w:lang w:val="el-GR"/>
        </w:rPr>
      </w:pPr>
      <w:r w:rsidRPr="00B356C7">
        <w:rPr>
          <w:rFonts w:eastAsia="SimSun"/>
          <w:spacing w:val="5"/>
          <w:lang w:val="el-GR"/>
        </w:rPr>
        <w:t>α) ολική κατάπτωση της εγγύησης καλής εκτέλεσης της σύμβασης,</w:t>
      </w:r>
    </w:p>
    <w:p w14:paraId="29F7E2C4" w14:textId="77777777" w:rsidR="002F345D" w:rsidRPr="00B356C7" w:rsidRDefault="002F345D">
      <w:pPr>
        <w:suppressAutoHyphens w:val="0"/>
        <w:autoSpaceDE w:val="0"/>
        <w:rPr>
          <w:rFonts w:eastAsia="SimSun"/>
          <w:spacing w:val="5"/>
          <w:lang w:val="el-GR"/>
        </w:rPr>
      </w:pPr>
      <w:r w:rsidRPr="00B356C7">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04" w:name="_Hlk126507284"/>
      <w:r w:rsidRPr="00B356C7">
        <w:rPr>
          <w:rFonts w:eastAsia="SimSun"/>
          <w:spacing w:val="5"/>
          <w:lang w:val="el-GR"/>
        </w:rPr>
        <w:t>εφόσον προβλέπεται προκαταβολή</w:t>
      </w:r>
      <w:bookmarkEnd w:id="404"/>
      <w:r w:rsidRPr="00B356C7">
        <w:rPr>
          <w:rFonts w:eastAsia="SimSun"/>
          <w:spacing w:val="5"/>
          <w:lang w:val="el-GR"/>
        </w:rPr>
        <w:t xml:space="preserve">. </w:t>
      </w:r>
    </w:p>
    <w:p w14:paraId="25C3488E" w14:textId="77777777" w:rsidR="003F0D9A" w:rsidRPr="00B356C7" w:rsidRDefault="003F0D9A">
      <w:pPr>
        <w:suppressAutoHyphens w:val="0"/>
        <w:autoSpaceDE w:val="0"/>
        <w:rPr>
          <w:rFonts w:eastAsia="SimSun" w:cs="Calibri"/>
          <w:i/>
          <w:iCs/>
          <w:color w:val="5B9BD5"/>
          <w:spacing w:val="5"/>
          <w:szCs w:val="24"/>
          <w:lang w:val="el-GR"/>
        </w:rPr>
      </w:pPr>
    </w:p>
    <w:p w14:paraId="4FC330C6" w14:textId="77777777" w:rsidR="008338F0" w:rsidRPr="00B356C7" w:rsidRDefault="003355E7">
      <w:pPr>
        <w:suppressAutoHyphens w:val="0"/>
        <w:autoSpaceDE w:val="0"/>
        <w:spacing w:after="0"/>
        <w:rPr>
          <w:rFonts w:eastAsia="SimSun"/>
          <w:lang w:val="el-GR"/>
        </w:rPr>
      </w:pPr>
      <w:r w:rsidRPr="00B356C7">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B356C7">
        <w:rPr>
          <w:lang w:val="el-GR"/>
        </w:rPr>
        <w:t xml:space="preserve"> </w:t>
      </w:r>
      <w:r w:rsidR="003F0D9A" w:rsidRPr="00B356C7">
        <w:rPr>
          <w:rFonts w:eastAsia="SimSun"/>
          <w:lang w:val="el-GR"/>
        </w:rPr>
        <w:t xml:space="preserve">Ποινικές ρήτρες δύναται να επιβάλλονται και για πλημμελή εκτέλεση των όρων της σύμβασης </w:t>
      </w:r>
      <w:r w:rsidR="003F0D9A" w:rsidRPr="00B356C7">
        <w:rPr>
          <w:rStyle w:val="ab"/>
          <w:rFonts w:ascii="Calibri" w:hAnsi="Calibri"/>
          <w:color w:val="000000"/>
          <w:lang w:eastAsia="el-GR"/>
        </w:rPr>
        <w:footnoteReference w:id="26"/>
      </w:r>
      <w:r w:rsidR="003F0D9A" w:rsidRPr="00B356C7">
        <w:rPr>
          <w:rFonts w:eastAsia="SimSun"/>
          <w:lang w:val="el-GR"/>
        </w:rPr>
        <w:t>.</w:t>
      </w:r>
    </w:p>
    <w:p w14:paraId="0E32F6D2" w14:textId="77777777" w:rsidR="00A57BD8" w:rsidRPr="00B356C7" w:rsidRDefault="00A57BD8">
      <w:pPr>
        <w:suppressAutoHyphens w:val="0"/>
        <w:autoSpaceDE w:val="0"/>
        <w:spacing w:after="0"/>
        <w:rPr>
          <w:rFonts w:eastAsia="SimSun"/>
          <w:lang w:val="el-GR"/>
        </w:rPr>
      </w:pPr>
    </w:p>
    <w:p w14:paraId="5433966D" w14:textId="77777777" w:rsidR="008338F0" w:rsidRPr="00B356C7" w:rsidRDefault="003355E7">
      <w:pPr>
        <w:suppressAutoHyphens w:val="0"/>
        <w:autoSpaceDE w:val="0"/>
        <w:spacing w:after="0"/>
        <w:jc w:val="left"/>
        <w:rPr>
          <w:rFonts w:eastAsia="SimSun"/>
          <w:lang w:val="el-GR"/>
        </w:rPr>
      </w:pPr>
      <w:r w:rsidRPr="00B356C7">
        <w:rPr>
          <w:rFonts w:eastAsia="SimSun"/>
          <w:lang w:val="el-GR"/>
        </w:rPr>
        <w:t>Οι ποινικές ρήτρες υπολογίζονται ως εξής:</w:t>
      </w:r>
    </w:p>
    <w:p w14:paraId="5A1EC005" w14:textId="77777777" w:rsidR="008338F0" w:rsidRPr="00B356C7" w:rsidRDefault="003355E7">
      <w:pPr>
        <w:suppressAutoHyphens w:val="0"/>
        <w:autoSpaceDE w:val="0"/>
        <w:spacing w:after="0"/>
        <w:rPr>
          <w:rFonts w:eastAsia="SimSun"/>
          <w:lang w:val="el-GR"/>
        </w:rPr>
      </w:pPr>
      <w:r w:rsidRPr="00B356C7">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B356C7" w:rsidRDefault="003355E7">
      <w:pPr>
        <w:suppressAutoHyphens w:val="0"/>
        <w:autoSpaceDE w:val="0"/>
        <w:spacing w:after="0"/>
        <w:rPr>
          <w:rFonts w:eastAsia="SimSun"/>
          <w:lang w:val="el-GR"/>
        </w:rPr>
      </w:pPr>
      <w:r w:rsidRPr="00B356C7">
        <w:rPr>
          <w:rFonts w:eastAsia="SimSun"/>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B356C7" w:rsidRDefault="003355E7">
      <w:pPr>
        <w:suppressAutoHyphens w:val="0"/>
        <w:autoSpaceDE w:val="0"/>
        <w:spacing w:after="0"/>
        <w:rPr>
          <w:rFonts w:eastAsia="SimSun"/>
          <w:lang w:val="el-GR"/>
        </w:rPr>
      </w:pPr>
      <w:r w:rsidRPr="00B356C7">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B356C7" w:rsidRDefault="00A57BD8">
      <w:pPr>
        <w:suppressAutoHyphens w:val="0"/>
        <w:autoSpaceDE w:val="0"/>
        <w:spacing w:after="0"/>
        <w:rPr>
          <w:rFonts w:eastAsia="SimSun"/>
          <w:lang w:val="el-GR"/>
        </w:rPr>
      </w:pPr>
    </w:p>
    <w:p w14:paraId="5CF89AA5" w14:textId="77777777" w:rsidR="008338F0" w:rsidRPr="00B356C7" w:rsidRDefault="003355E7">
      <w:pPr>
        <w:suppressAutoHyphens w:val="0"/>
        <w:autoSpaceDE w:val="0"/>
        <w:spacing w:after="0"/>
        <w:jc w:val="left"/>
        <w:rPr>
          <w:rFonts w:eastAsia="SimSun"/>
          <w:lang w:val="el-GR"/>
        </w:rPr>
      </w:pPr>
      <w:r w:rsidRPr="00B356C7">
        <w:rPr>
          <w:rFonts w:eastAsia="SimSun"/>
          <w:lang w:val="el-GR"/>
        </w:rPr>
        <w:t>Το ποσό των ποινικών ρητρών αφαιρείται/συμψηφίζεται από/με την αμοιβή του αναδόχου.</w:t>
      </w:r>
    </w:p>
    <w:p w14:paraId="48519690" w14:textId="40EC5F9D" w:rsidR="008338F0" w:rsidRPr="00B356C7" w:rsidRDefault="003355E7">
      <w:pPr>
        <w:suppressAutoHyphens w:val="0"/>
        <w:autoSpaceDE w:val="0"/>
        <w:spacing w:after="0"/>
        <w:rPr>
          <w:rFonts w:eastAsia="SimSun"/>
          <w:lang w:val="el-GR"/>
        </w:rPr>
      </w:pPr>
      <w:r w:rsidRPr="00B356C7">
        <w:rPr>
          <w:rFonts w:eastAsia="SimSun"/>
          <w:lang w:val="el-GR"/>
        </w:rPr>
        <w:t>Η επιβολή ποινικών ρητρών δεν στερεί από την αναθέτουσα αρχή το δικαίωμα να κηρύξει τον ανάδοχο έκπτωτο.</w:t>
      </w:r>
    </w:p>
    <w:bookmarkEnd w:id="402"/>
    <w:p w14:paraId="471CEAD8" w14:textId="37C4D9EA" w:rsidR="000C1AAF" w:rsidRPr="00B356C7" w:rsidRDefault="000C1AAF">
      <w:pPr>
        <w:suppressAutoHyphens w:val="0"/>
        <w:autoSpaceDE w:val="0"/>
        <w:spacing w:after="0"/>
        <w:rPr>
          <w:rFonts w:eastAsia="SimSun"/>
          <w:lang w:val="el-GR"/>
        </w:rPr>
      </w:pPr>
    </w:p>
    <w:p w14:paraId="4921CDF5" w14:textId="1521ACD3" w:rsidR="000C1AAF" w:rsidRPr="00B356C7" w:rsidRDefault="000C1AAF">
      <w:pPr>
        <w:suppressAutoHyphens w:val="0"/>
        <w:autoSpaceDE w:val="0"/>
        <w:spacing w:after="0"/>
        <w:rPr>
          <w:lang w:val="el-GR"/>
        </w:rPr>
      </w:pPr>
    </w:p>
    <w:p w14:paraId="166797FB" w14:textId="2E1CDB8B" w:rsidR="000C1AAF" w:rsidRPr="00B356C7" w:rsidRDefault="000C1AAF" w:rsidP="000C1AAF">
      <w:pPr>
        <w:rPr>
          <w:rFonts w:eastAsia="SimSun"/>
          <w:color w:val="5B9BD5"/>
          <w:spacing w:val="5"/>
          <w:lang w:val="el-GR"/>
        </w:rPr>
      </w:pPr>
      <w:r w:rsidRPr="00B356C7">
        <w:rPr>
          <w:rFonts w:eastAsia="SimSun"/>
          <w:b/>
          <w:bCs/>
          <w:lang w:val="el-GR"/>
        </w:rPr>
        <w:t>5.2.1</w:t>
      </w:r>
      <w:r w:rsidRPr="00B356C7">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B356C7">
        <w:rPr>
          <w:rFonts w:eastAsia="SimSun"/>
          <w:color w:val="5B9BD5"/>
          <w:spacing w:val="5"/>
          <w:lang w:val="el-GR"/>
        </w:rPr>
        <w:t>:</w:t>
      </w:r>
    </w:p>
    <w:p w14:paraId="1F3E3F4B" w14:textId="77777777" w:rsidR="000C1AAF" w:rsidRPr="00B356C7" w:rsidRDefault="000C1AAF" w:rsidP="000C1AAF">
      <w:pPr>
        <w:rPr>
          <w:rFonts w:eastAsia="SimSun"/>
          <w:lang w:val="el-GR"/>
        </w:rPr>
      </w:pPr>
      <w:r w:rsidRPr="00B356C7">
        <w:rPr>
          <w:rFonts w:eastAsia="SimSun"/>
          <w:lang w:val="el-GR"/>
        </w:rPr>
        <w:t>α) στην περίπτωση της παρ. 7 του άρθρου 105 περί κατακύρωσης και σύναψης σύμβασης</w:t>
      </w:r>
    </w:p>
    <w:p w14:paraId="320EE22F" w14:textId="77777777" w:rsidR="000C1AAF" w:rsidRPr="00B356C7" w:rsidRDefault="000C1AAF" w:rsidP="000C1AAF">
      <w:pPr>
        <w:rPr>
          <w:rFonts w:eastAsia="SimSun"/>
          <w:lang w:val="el-GR"/>
        </w:rPr>
      </w:pPr>
      <w:r w:rsidRPr="00B356C7">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B356C7" w:rsidRDefault="000C1AAF" w:rsidP="000C1AAF">
      <w:pPr>
        <w:rPr>
          <w:rFonts w:eastAsia="SimSun"/>
          <w:lang w:val="el-GR"/>
        </w:rPr>
      </w:pPr>
      <w:r w:rsidRPr="00B356C7">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5EA5A726" w:rsidR="000C1AAF" w:rsidRPr="00B356C7" w:rsidRDefault="000C1AAF" w:rsidP="000C1AAF">
      <w:pPr>
        <w:rPr>
          <w:rFonts w:eastAsia="SimSun"/>
          <w:lang w:val="el-GR"/>
        </w:rPr>
      </w:pPr>
      <w:r w:rsidRPr="00B356C7">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sidRPr="00B356C7">
        <w:rPr>
          <w:rFonts w:eastAsia="SimSun"/>
          <w:lang w:val="el-GR"/>
        </w:rPr>
        <w:t xml:space="preserve"> </w:t>
      </w:r>
      <w:r w:rsidRPr="00B356C7">
        <w:rPr>
          <w:rFonts w:eastAsia="SimSun"/>
          <w:lang w:val="el-GR"/>
        </w:rPr>
        <w:t>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B356C7">
        <w:rPr>
          <w:lang w:val="el-GR"/>
        </w:rPr>
        <w:t xml:space="preserve"> </w:t>
      </w:r>
      <w:r w:rsidRPr="00B356C7">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B356C7" w:rsidRDefault="000C1AAF" w:rsidP="000C1AAF">
      <w:pPr>
        <w:rPr>
          <w:rFonts w:eastAsia="SimSun"/>
          <w:lang w:val="el-GR"/>
        </w:rPr>
      </w:pPr>
      <w:r w:rsidRPr="00B356C7">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B356C7" w:rsidRDefault="000C1AAF" w:rsidP="000C1AAF">
      <w:pPr>
        <w:rPr>
          <w:rFonts w:eastAsia="SimSun"/>
          <w:lang w:val="el-GR"/>
        </w:rPr>
      </w:pPr>
      <w:r w:rsidRPr="00B356C7">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B356C7" w:rsidRDefault="000C1AAF" w:rsidP="000C1AAF">
      <w:pPr>
        <w:rPr>
          <w:rFonts w:eastAsia="SimSun"/>
          <w:lang w:val="el-GR"/>
        </w:rPr>
      </w:pPr>
      <w:r w:rsidRPr="00B356C7">
        <w:rPr>
          <w:rFonts w:eastAsia="SimSun"/>
          <w:lang w:val="el-GR"/>
        </w:rPr>
        <w:t>α) ολική κατάπτωση της εγγύησης καλής εκτέλεσης της σύμβασης,</w:t>
      </w:r>
    </w:p>
    <w:p w14:paraId="371D2B39" w14:textId="77777777" w:rsidR="000C1AAF" w:rsidRPr="00B356C7" w:rsidRDefault="000C1AAF" w:rsidP="000C1AAF">
      <w:pPr>
        <w:rPr>
          <w:rFonts w:eastAsia="SimSun"/>
          <w:lang w:val="el-GR"/>
        </w:rPr>
      </w:pPr>
      <w:r w:rsidRPr="00B356C7">
        <w:rPr>
          <w:rFonts w:eastAsia="SimSun"/>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D40AC86" w14:textId="77777777" w:rsidR="009B11F9" w:rsidRPr="00B356C7" w:rsidRDefault="009B11F9" w:rsidP="009B11F9">
      <w:pPr>
        <w:suppressAutoHyphens w:val="0"/>
        <w:autoSpaceDE w:val="0"/>
        <w:rPr>
          <w:lang w:val="el-GR"/>
        </w:rPr>
      </w:pPr>
      <w:r w:rsidRPr="00B356C7">
        <w:rPr>
          <w:lang w:val="el-GR"/>
        </w:rPr>
        <w:t xml:space="preserve">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w:t>
      </w:r>
      <w:r w:rsidRPr="00B356C7">
        <w:rPr>
          <w:lang w:val="el-GR"/>
        </w:rPr>
        <w:lastRenderedPageBreak/>
        <w:t>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5276605" w14:textId="77777777" w:rsidR="009B11F9" w:rsidRPr="00B356C7" w:rsidRDefault="009B11F9" w:rsidP="009B11F9">
      <w:pPr>
        <w:suppressAutoHyphens w:val="0"/>
        <w:autoSpaceDE w:val="0"/>
        <w:rPr>
          <w:lang w:val="el-GR"/>
        </w:rPr>
      </w:pPr>
      <w:r w:rsidRPr="00B356C7">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381C9C0" w14:textId="77777777" w:rsidR="009B11F9" w:rsidRPr="00B356C7" w:rsidRDefault="009B11F9" w:rsidP="009B11F9">
      <w:pPr>
        <w:suppressAutoHyphens w:val="0"/>
        <w:autoSpaceDE w:val="0"/>
        <w:rPr>
          <w:lang w:val="el-GR"/>
        </w:rPr>
      </w:pPr>
      <w:r w:rsidRPr="00B356C7">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5258F03" w14:textId="77777777" w:rsidR="009B11F9" w:rsidRPr="00B356C7" w:rsidRDefault="009B11F9" w:rsidP="009B11F9">
      <w:pPr>
        <w:suppressAutoHyphens w:val="0"/>
        <w:autoSpaceDE w:val="0"/>
        <w:rPr>
          <w:lang w:val="el-GR"/>
        </w:rPr>
      </w:pPr>
      <w:r w:rsidRPr="00B356C7">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CEC2BC6" w14:textId="0648AB06" w:rsidR="009B11F9" w:rsidRPr="00B356C7" w:rsidRDefault="009B11F9" w:rsidP="009B11F9">
      <w:pPr>
        <w:suppressAutoHyphens w:val="0"/>
        <w:autoSpaceDE w:val="0"/>
        <w:rPr>
          <w:i/>
          <w:color w:val="4F81BD"/>
          <w:lang w:val="el-GR"/>
        </w:rPr>
      </w:pPr>
      <w:r w:rsidRPr="00B356C7">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00CC5130" w:rsidRPr="00B356C7">
        <w:rPr>
          <w:lang w:val="el-GR"/>
        </w:rPr>
        <w:t>1,01</w:t>
      </w:r>
      <w:r w:rsidRPr="00B356C7">
        <w:rPr>
          <w:lang w:val="el-GR"/>
        </w:rPr>
        <w:t xml:space="preserve"> </w:t>
      </w:r>
    </w:p>
    <w:p w14:paraId="7B5821EB" w14:textId="77777777" w:rsidR="009B11F9" w:rsidRPr="00B356C7" w:rsidRDefault="009B11F9" w:rsidP="009B11F9">
      <w:pPr>
        <w:suppressAutoHyphens w:val="0"/>
        <w:autoSpaceDE w:val="0"/>
        <w:rPr>
          <w:lang w:val="el-GR"/>
        </w:rPr>
      </w:pPr>
      <w:r w:rsidRPr="00B356C7">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F1A3026" w14:textId="450C55BC" w:rsidR="009B11F9" w:rsidRPr="00B356C7" w:rsidRDefault="009B11F9" w:rsidP="009B11F9">
      <w:pPr>
        <w:suppressAutoHyphens w:val="0"/>
        <w:autoSpaceDE w:val="0"/>
        <w:rPr>
          <w:rFonts w:eastAsia="SimSun"/>
          <w:i/>
          <w:iCs/>
          <w:color w:val="5B9BD5"/>
          <w:spacing w:val="5"/>
          <w:lang w:val="el-GR"/>
        </w:rPr>
      </w:pPr>
      <w:r w:rsidRPr="00B356C7">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p>
    <w:p w14:paraId="770EA98A" w14:textId="77777777" w:rsidR="009B11F9" w:rsidRPr="00B356C7" w:rsidRDefault="009B11F9" w:rsidP="000C1AAF">
      <w:pPr>
        <w:rPr>
          <w:rFonts w:eastAsia="SimSun"/>
          <w:lang w:val="el-GR"/>
        </w:rPr>
      </w:pPr>
    </w:p>
    <w:p w14:paraId="47EFC4B0" w14:textId="0CE2B6B6" w:rsidR="000C1AAF" w:rsidRPr="00B356C7" w:rsidRDefault="000C1AAF">
      <w:pPr>
        <w:suppressAutoHyphens w:val="0"/>
        <w:autoSpaceDE w:val="0"/>
        <w:spacing w:after="0"/>
        <w:rPr>
          <w:lang w:val="el-GR"/>
        </w:rPr>
      </w:pPr>
    </w:p>
    <w:p w14:paraId="3C721D12" w14:textId="6A2F2376" w:rsidR="000C1AAF" w:rsidRPr="00B356C7" w:rsidRDefault="000C1AAF" w:rsidP="000C1AAF">
      <w:pPr>
        <w:suppressAutoHyphens w:val="0"/>
        <w:autoSpaceDE w:val="0"/>
        <w:rPr>
          <w:b/>
          <w:bCs/>
          <w:u w:val="single"/>
          <w:lang w:val="el-GR"/>
        </w:rPr>
      </w:pPr>
      <w:r w:rsidRPr="00B356C7">
        <w:rPr>
          <w:b/>
          <w:bCs/>
          <w:u w:val="single"/>
          <w:lang w:val="el-GR"/>
        </w:rPr>
        <w:t>5.2.2 Υλικά</w:t>
      </w:r>
      <w:r w:rsidR="00DF776D" w:rsidRPr="00B356C7">
        <w:rPr>
          <w:b/>
          <w:bCs/>
          <w:u w:val="single"/>
          <w:lang w:val="el-GR"/>
        </w:rPr>
        <w:t xml:space="preserve"> </w:t>
      </w:r>
    </w:p>
    <w:p w14:paraId="00D205DF" w14:textId="77777777" w:rsidR="000C1AAF" w:rsidRPr="00B356C7" w:rsidRDefault="000C1AAF" w:rsidP="000C1AAF">
      <w:pPr>
        <w:suppressAutoHyphens w:val="0"/>
        <w:autoSpaceDE w:val="0"/>
        <w:rPr>
          <w:lang w:val="el-GR"/>
        </w:rPr>
      </w:pPr>
      <w:r w:rsidRPr="00B356C7">
        <w:rPr>
          <w:lang w:val="el-GR"/>
        </w:rPr>
        <w:t xml:space="preserve">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B356C7">
        <w:rPr>
          <w:lang w:val="el-GR"/>
        </w:rPr>
        <w:t>παραδοθέντων</w:t>
      </w:r>
      <w:proofErr w:type="spellEnd"/>
      <w:r w:rsidRPr="00B356C7">
        <w:rPr>
          <w:lang w:val="el-GR"/>
        </w:rPr>
        <w:t>, χωρίς ΦΠΑ.</w:t>
      </w:r>
    </w:p>
    <w:p w14:paraId="1437F6AF" w14:textId="77777777" w:rsidR="000C1AAF" w:rsidRPr="00B356C7" w:rsidRDefault="000C1AAF" w:rsidP="000C1AAF">
      <w:pPr>
        <w:suppressAutoHyphens w:val="0"/>
        <w:autoSpaceDE w:val="0"/>
        <w:rPr>
          <w:lang w:val="el-GR"/>
        </w:rPr>
      </w:pPr>
      <w:r w:rsidRPr="00B356C7">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41FF53AB" w14:textId="77777777" w:rsidR="000C1AAF" w:rsidRPr="00B356C7" w:rsidRDefault="000C1AAF" w:rsidP="000C1AAF">
      <w:pPr>
        <w:suppressAutoHyphens w:val="0"/>
        <w:autoSpaceDE w:val="0"/>
        <w:rPr>
          <w:lang w:val="el-GR"/>
        </w:rPr>
      </w:pPr>
      <w:r w:rsidRPr="00B356C7">
        <w:rPr>
          <w:lang w:val="el-GR"/>
        </w:rPr>
        <w:t xml:space="preserve">Το παραπάνω πρόστιμο υπολογίζεται επί της συμβατικής αξίας των εκπρόθεσμα </w:t>
      </w:r>
      <w:proofErr w:type="spellStart"/>
      <w:r w:rsidRPr="00B356C7">
        <w:rPr>
          <w:lang w:val="el-GR"/>
        </w:rPr>
        <w:t>παραδοθέντων</w:t>
      </w:r>
      <w:proofErr w:type="spellEnd"/>
      <w:r w:rsidRPr="00B356C7">
        <w:rPr>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B39A005" w14:textId="77777777" w:rsidR="000C1AAF" w:rsidRPr="00B356C7" w:rsidRDefault="000C1AAF" w:rsidP="000C1AAF">
      <w:pPr>
        <w:suppressAutoHyphens w:val="0"/>
        <w:autoSpaceDE w:val="0"/>
        <w:rPr>
          <w:lang w:val="el-GR"/>
        </w:rPr>
      </w:pPr>
      <w:r w:rsidRPr="00B356C7">
        <w:rPr>
          <w:lang w:val="el-GR"/>
        </w:rPr>
        <w:lastRenderedPageBreak/>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B356C7">
        <w:rPr>
          <w:lang w:val="el-GR"/>
        </w:rPr>
        <w:t>αποφαινομένου</w:t>
      </w:r>
      <w:proofErr w:type="spellEnd"/>
      <w:r w:rsidRPr="00B356C7">
        <w:rPr>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6CBCE0B1" w14:textId="77777777" w:rsidR="000C1AAF" w:rsidRPr="00B356C7" w:rsidRDefault="000C1AAF" w:rsidP="000C1AAF">
      <w:pPr>
        <w:suppressAutoHyphens w:val="0"/>
        <w:autoSpaceDE w:val="0"/>
        <w:rPr>
          <w:lang w:val="el-GR"/>
        </w:rPr>
      </w:pPr>
      <w:r w:rsidRPr="00B356C7">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2504D054" w14:textId="77777777" w:rsidR="000C1AAF" w:rsidRPr="00B356C7" w:rsidRDefault="000C1AAF" w:rsidP="000C1AAF">
      <w:pPr>
        <w:suppressAutoHyphens w:val="0"/>
        <w:autoSpaceDE w:val="0"/>
        <w:rPr>
          <w:lang w:val="el-GR"/>
        </w:rPr>
      </w:pPr>
      <w:r w:rsidRPr="00B356C7">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4B8DAE4" w14:textId="77777777" w:rsidR="000C1AAF" w:rsidRPr="00B356C7" w:rsidRDefault="000C1AAF" w:rsidP="000C1AAF">
      <w:pPr>
        <w:suppressAutoHyphens w:val="0"/>
        <w:autoSpaceDE w:val="0"/>
        <w:rPr>
          <w:lang w:val="el-GR"/>
        </w:rPr>
      </w:pPr>
      <w:r w:rsidRPr="00B356C7">
        <w:rPr>
          <w:lang w:val="el-GR"/>
        </w:rPr>
        <w:t>Σε περίπτωση ένωσης οικονομικών φορέων, το πρόστιμο και οι τόκοι επιβάλλονται αναλόγως σε όλα τα μέλη της ένωσης.</w:t>
      </w:r>
    </w:p>
    <w:p w14:paraId="02B23566" w14:textId="77777777" w:rsidR="000C1AAF" w:rsidRPr="00B356C7" w:rsidRDefault="000C1AAF" w:rsidP="000C1AAF">
      <w:pPr>
        <w:suppressAutoHyphens w:val="0"/>
        <w:autoSpaceDE w:val="0"/>
        <w:rPr>
          <w:b/>
          <w:bCs/>
          <w:u w:val="single"/>
          <w:lang w:val="el-GR"/>
        </w:rPr>
      </w:pPr>
      <w:r w:rsidRPr="00B356C7">
        <w:rPr>
          <w:b/>
          <w:bCs/>
          <w:u w:val="single"/>
          <w:lang w:val="el-GR"/>
        </w:rPr>
        <w:t xml:space="preserve">5.2.3 Υπηρεσίες </w:t>
      </w:r>
    </w:p>
    <w:p w14:paraId="09B731FF" w14:textId="77777777" w:rsidR="000C1AAF" w:rsidRPr="00B356C7" w:rsidRDefault="000C1AAF" w:rsidP="000C1AAF">
      <w:pPr>
        <w:suppressAutoHyphens w:val="0"/>
        <w:autoSpaceDE w:val="0"/>
        <w:rPr>
          <w:lang w:val="el-GR"/>
        </w:rPr>
      </w:pPr>
      <w:r w:rsidRPr="00B356C7">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B356C7" w:rsidRDefault="000C1AAF" w:rsidP="000C1AAF">
      <w:pPr>
        <w:suppressAutoHyphens w:val="0"/>
        <w:autoSpaceDE w:val="0"/>
        <w:rPr>
          <w:lang w:val="el-GR"/>
        </w:rPr>
      </w:pPr>
      <w:r w:rsidRPr="00B356C7">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B356C7" w:rsidRDefault="000C1AAF" w:rsidP="000C1AAF">
      <w:pPr>
        <w:suppressAutoHyphens w:val="0"/>
        <w:autoSpaceDE w:val="0"/>
        <w:rPr>
          <w:lang w:val="el-GR"/>
        </w:rPr>
      </w:pPr>
      <w:r w:rsidRPr="00B356C7">
        <w:rPr>
          <w:lang w:val="el-GR"/>
        </w:rPr>
        <w:t>Οι ποινικές ρήτρες υπολογίζονται ως εξής:</w:t>
      </w:r>
    </w:p>
    <w:p w14:paraId="4D758C51" w14:textId="77777777" w:rsidR="000C1AAF" w:rsidRPr="00B356C7" w:rsidRDefault="000C1AAF" w:rsidP="000C1AAF">
      <w:pPr>
        <w:suppressAutoHyphens w:val="0"/>
        <w:autoSpaceDE w:val="0"/>
        <w:rPr>
          <w:lang w:val="el-GR"/>
        </w:rPr>
      </w:pPr>
      <w:r w:rsidRPr="00B356C7">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B356C7" w:rsidRDefault="000C1AAF" w:rsidP="000C1AAF">
      <w:pPr>
        <w:suppressAutoHyphens w:val="0"/>
        <w:autoSpaceDE w:val="0"/>
        <w:rPr>
          <w:lang w:val="el-GR"/>
        </w:rPr>
      </w:pPr>
      <w:r w:rsidRPr="00B356C7">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B356C7" w:rsidRDefault="000C1AAF" w:rsidP="000C1AAF">
      <w:pPr>
        <w:suppressAutoHyphens w:val="0"/>
        <w:autoSpaceDE w:val="0"/>
        <w:rPr>
          <w:lang w:val="el-GR"/>
        </w:rPr>
      </w:pPr>
      <w:r w:rsidRPr="00B356C7">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B356C7" w:rsidRDefault="000C1AAF" w:rsidP="000C1AAF">
      <w:pPr>
        <w:suppressAutoHyphens w:val="0"/>
        <w:autoSpaceDE w:val="0"/>
        <w:rPr>
          <w:lang w:val="el-GR"/>
        </w:rPr>
      </w:pPr>
      <w:r w:rsidRPr="00B356C7">
        <w:rPr>
          <w:lang w:val="el-GR"/>
        </w:rPr>
        <w:t>Το ποσό των ποινικών ρητρών αφαιρείται/συμψηφίζεται από/με την αμοιβή του αναδόχου.</w:t>
      </w:r>
    </w:p>
    <w:p w14:paraId="20EC9EC3" w14:textId="77777777" w:rsidR="000C1AAF" w:rsidRPr="00B356C7" w:rsidRDefault="000C1AAF" w:rsidP="000C1AAF">
      <w:pPr>
        <w:suppressAutoHyphens w:val="0"/>
        <w:autoSpaceDE w:val="0"/>
        <w:rPr>
          <w:lang w:val="el-GR"/>
        </w:rPr>
      </w:pPr>
      <w:r w:rsidRPr="00B356C7">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B356C7" w:rsidRDefault="000C1AAF">
      <w:pPr>
        <w:suppressAutoHyphens w:val="0"/>
        <w:autoSpaceDE w:val="0"/>
        <w:spacing w:after="0"/>
        <w:rPr>
          <w:lang w:val="el-GR"/>
        </w:rPr>
      </w:pPr>
    </w:p>
    <w:p w14:paraId="7D09FE5B" w14:textId="77777777" w:rsidR="008338F0" w:rsidRPr="00B356C7" w:rsidRDefault="003355E7" w:rsidP="003A109E">
      <w:pPr>
        <w:pStyle w:val="20"/>
        <w:rPr>
          <w:rFonts w:cs="Tahoma"/>
          <w:lang w:val="el-GR"/>
        </w:rPr>
      </w:pPr>
      <w:r w:rsidRPr="00B356C7">
        <w:rPr>
          <w:rFonts w:cs="Tahoma"/>
          <w:lang w:val="el-GR"/>
        </w:rPr>
        <w:tab/>
      </w:r>
      <w:bookmarkStart w:id="405" w:name="_Ref55324340"/>
      <w:bookmarkStart w:id="406" w:name="_Toc97194327"/>
      <w:bookmarkStart w:id="407" w:name="_Toc97194461"/>
      <w:bookmarkStart w:id="408" w:name="_Toc166240268"/>
      <w:r w:rsidRPr="00B356C7">
        <w:rPr>
          <w:rFonts w:cs="Tahoma"/>
          <w:lang w:val="el-GR"/>
        </w:rPr>
        <w:t>Διοικητικές προσφυγές κατά τη διαδικασία εκτέλεσης</w:t>
      </w:r>
      <w:bookmarkEnd w:id="405"/>
      <w:bookmarkEnd w:id="406"/>
      <w:bookmarkEnd w:id="407"/>
      <w:bookmarkEnd w:id="408"/>
      <w:r w:rsidRPr="00B356C7">
        <w:rPr>
          <w:rFonts w:cs="Tahoma"/>
          <w:lang w:val="el-GR"/>
        </w:rPr>
        <w:t xml:space="preserve"> </w:t>
      </w:r>
    </w:p>
    <w:p w14:paraId="036FE66B" w14:textId="4701DECC" w:rsidR="00672DE1" w:rsidRPr="00B356C7" w:rsidRDefault="00672DE1" w:rsidP="00672DE1">
      <w:pPr>
        <w:suppressAutoHyphens w:val="0"/>
        <w:autoSpaceDE w:val="0"/>
        <w:rPr>
          <w:lang w:val="el-GR"/>
        </w:rPr>
      </w:pPr>
      <w:r w:rsidRPr="00B356C7">
        <w:rPr>
          <w:lang w:val="el-GR"/>
        </w:rPr>
        <w:t xml:space="preserve">Ο ανάδοχος μπορεί κατά των αποφάσεων που επιβάλλουν σε βάρος του κυρώσεις, δυνάμει των όρων των άρθρων </w:t>
      </w:r>
      <w:r w:rsidRPr="00B356C7">
        <w:rPr>
          <w:rFonts w:eastAsia="SimSun"/>
          <w:lang w:val="el-GR"/>
        </w:rPr>
        <w:fldChar w:fldCharType="begin"/>
      </w:r>
      <w:r w:rsidRPr="00B356C7">
        <w:rPr>
          <w:rFonts w:eastAsia="SimSun"/>
          <w:lang w:val="el-GR"/>
        </w:rPr>
        <w:instrText xml:space="preserve"> REF _Ref496607484 \r \h  \* MERGEFORMAT </w:instrText>
      </w:r>
      <w:r w:rsidRPr="00B356C7">
        <w:rPr>
          <w:rFonts w:eastAsia="SimSun"/>
          <w:lang w:val="el-GR"/>
        </w:rPr>
      </w:r>
      <w:r w:rsidRPr="00B356C7">
        <w:rPr>
          <w:rFonts w:eastAsia="SimSun"/>
          <w:lang w:val="el-GR"/>
        </w:rPr>
        <w:fldChar w:fldCharType="separate"/>
      </w:r>
      <w:r w:rsidR="00A40D20">
        <w:rPr>
          <w:rFonts w:eastAsia="SimSun"/>
          <w:cs/>
          <w:lang w:val="el-GR"/>
        </w:rPr>
        <w:t>‎</w:t>
      </w:r>
      <w:r w:rsidR="00A40D20">
        <w:rPr>
          <w:rFonts w:eastAsia="SimSun"/>
          <w:lang w:val="el-GR"/>
        </w:rPr>
        <w:t>5.2</w:t>
      </w:r>
      <w:r w:rsidRPr="00B356C7">
        <w:rPr>
          <w:rFonts w:eastAsia="SimSun"/>
          <w:lang w:val="el-GR"/>
        </w:rPr>
        <w:fldChar w:fldCharType="end"/>
      </w:r>
      <w:r w:rsidRPr="00B356C7">
        <w:rPr>
          <w:lang w:val="el-GR"/>
        </w:rPr>
        <w:t xml:space="preserve"> (Κήρυξη οικονομικού φορέα εκπτώτου - Κυρώσεις) και 6.4. (Απόρριψη παραδοτέων – Αντικατάσταση), καθώς και </w:t>
      </w:r>
      <w:proofErr w:type="spellStart"/>
      <w:r w:rsidRPr="00B356C7">
        <w:rPr>
          <w:lang w:val="el-GR"/>
        </w:rPr>
        <w:t>κατ</w:t>
      </w:r>
      <w:proofErr w:type="spellEnd"/>
      <w:r w:rsidRPr="00B356C7">
        <w:rPr>
          <w:lang w:val="el-GR"/>
        </w:rPr>
        <w:t>΄ εφαρμογή των συμβατικών όρων</w:t>
      </w:r>
      <w:r w:rsidR="007A1CF5" w:rsidRPr="00B356C7">
        <w:rPr>
          <w:lang w:val="el-GR"/>
        </w:rPr>
        <w:t>,</w:t>
      </w:r>
      <w:r w:rsidRPr="00B356C7">
        <w:rPr>
          <w:lang w:val="el-GR"/>
        </w:rPr>
        <w:t xml:space="preserve"> να ασκήσει προσφυγή για </w:t>
      </w:r>
      <w:r w:rsidRPr="00B356C7">
        <w:rPr>
          <w:lang w:val="el-GR"/>
        </w:rPr>
        <w:lastRenderedPageBreak/>
        <w:t xml:space="preserve">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B356C7" w:rsidRDefault="00672DE1" w:rsidP="00672DE1">
      <w:pPr>
        <w:suppressAutoHyphens w:val="0"/>
        <w:autoSpaceDE w:val="0"/>
        <w:rPr>
          <w:lang w:val="el-GR"/>
        </w:rPr>
      </w:pPr>
      <w:r w:rsidRPr="00B356C7">
        <w:rPr>
          <w:lang w:val="el-GR"/>
        </w:rPr>
        <w:t xml:space="preserve">Επί της προσφυγής αποφασίζει το αρμοδίως αποφαινόμενο όργανο, ύστερα από γνωμοδότηση του προβλεπόμενου </w:t>
      </w:r>
      <w:r w:rsidR="005052FB" w:rsidRPr="00B356C7">
        <w:rPr>
          <w:lang w:val="el-GR"/>
        </w:rPr>
        <w:t xml:space="preserve">της περίπτωσης δ΄ της παραγράφου 11 </w:t>
      </w:r>
      <w:r w:rsidRPr="00B356C7">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Pr="00B356C7" w:rsidRDefault="00672DE1" w:rsidP="00F1622E">
      <w:pPr>
        <w:rPr>
          <w:lang w:val="el-GR"/>
        </w:rPr>
      </w:pPr>
    </w:p>
    <w:p w14:paraId="2CC4A419" w14:textId="77777777" w:rsidR="00F1622E" w:rsidRPr="00B356C7" w:rsidRDefault="00F1622E" w:rsidP="00F1622E">
      <w:pPr>
        <w:rPr>
          <w:lang w:val="el-GR"/>
        </w:rPr>
      </w:pPr>
    </w:p>
    <w:p w14:paraId="0ED80B95" w14:textId="77777777" w:rsidR="005550B0" w:rsidRPr="00B356C7" w:rsidRDefault="005550B0" w:rsidP="00F82A8D">
      <w:pPr>
        <w:pStyle w:val="20"/>
        <w:rPr>
          <w:rFonts w:cs="Tahoma"/>
          <w:b w:val="0"/>
          <w:lang w:val="el-GR"/>
        </w:rPr>
      </w:pPr>
      <w:bookmarkStart w:id="409" w:name="_Toc13748951"/>
      <w:r w:rsidRPr="00B356C7">
        <w:rPr>
          <w:rFonts w:cs="Tahoma"/>
          <w:lang w:val="el-GR"/>
        </w:rPr>
        <w:tab/>
      </w:r>
      <w:bookmarkStart w:id="410" w:name="_Toc97194328"/>
      <w:bookmarkStart w:id="411" w:name="_Toc97194462"/>
      <w:bookmarkStart w:id="412" w:name="_Toc166240269"/>
      <w:r w:rsidRPr="00B356C7">
        <w:rPr>
          <w:rFonts w:cs="Tahoma"/>
          <w:lang w:val="el-GR"/>
        </w:rPr>
        <w:t>Δικαστική επίλυση διαφορών</w:t>
      </w:r>
      <w:bookmarkEnd w:id="409"/>
      <w:bookmarkEnd w:id="410"/>
      <w:bookmarkEnd w:id="411"/>
      <w:bookmarkEnd w:id="412"/>
    </w:p>
    <w:p w14:paraId="114104F6" w14:textId="2D5C1E4A" w:rsidR="005052FB" w:rsidRPr="00B356C7" w:rsidRDefault="005052FB" w:rsidP="005052FB">
      <w:pPr>
        <w:rPr>
          <w:b/>
          <w:sz w:val="24"/>
          <w:lang w:val="el-GR"/>
        </w:rPr>
      </w:pPr>
      <w:r w:rsidRPr="00B356C7">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B356C7">
        <w:rPr>
          <w:lang w:val="el-GR"/>
        </w:rPr>
        <w:t>ενδικοφανούς</w:t>
      </w:r>
      <w:proofErr w:type="spellEnd"/>
      <w:r w:rsidRPr="00B356C7">
        <w:rPr>
          <w:lang w:val="el-GR"/>
        </w:rPr>
        <w:t xml:space="preserve"> διαδικασίας που προβλέπεται στο άρθρο 205 του ν. 4412/2016 και την παράγραφο </w:t>
      </w:r>
      <w:r w:rsidRPr="00B356C7">
        <w:rPr>
          <w:lang w:val="el-GR"/>
        </w:rPr>
        <w:fldChar w:fldCharType="begin"/>
      </w:r>
      <w:r w:rsidRPr="00B356C7">
        <w:rPr>
          <w:lang w:val="el-GR"/>
        </w:rPr>
        <w:instrText xml:space="preserve"> REF _Ref74565236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5.4</w:t>
      </w:r>
      <w:r w:rsidRPr="00B356C7">
        <w:rPr>
          <w:lang w:val="el-GR"/>
        </w:rPr>
        <w:fldChar w:fldCharType="end"/>
      </w:r>
      <w:r w:rsidRPr="00B356C7">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B356C7">
        <w:rPr>
          <w:lang w:val="el-GR"/>
        </w:rPr>
        <w:t>ενδικοφανούς</w:t>
      </w:r>
      <w:proofErr w:type="spellEnd"/>
      <w:r w:rsidRPr="00B356C7">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B356C7" w:rsidRDefault="005550B0" w:rsidP="005550B0">
      <w:pPr>
        <w:suppressAutoHyphens w:val="0"/>
        <w:autoSpaceDE w:val="0"/>
        <w:rPr>
          <w:rFonts w:ascii="Calibri" w:hAnsi="Calibri"/>
          <w:lang w:val="el-GR"/>
        </w:rPr>
      </w:pPr>
    </w:p>
    <w:p w14:paraId="5E5B11FA" w14:textId="77777777" w:rsidR="00036CBD" w:rsidRPr="00B356C7" w:rsidRDefault="00036CBD" w:rsidP="00CE12C7">
      <w:pPr>
        <w:rPr>
          <w:lang w:val="el-GR"/>
        </w:rPr>
      </w:pPr>
    </w:p>
    <w:p w14:paraId="66CD902A" w14:textId="77777777" w:rsidR="008338F0" w:rsidRPr="00B356C7" w:rsidRDefault="00BB5BD6" w:rsidP="00A848D1">
      <w:pPr>
        <w:pStyle w:val="10"/>
        <w:rPr>
          <w:rFonts w:cs="Tahoma"/>
          <w:szCs w:val="22"/>
        </w:rPr>
      </w:pPr>
      <w:bookmarkStart w:id="413" w:name="_Ref75870221"/>
      <w:bookmarkStart w:id="414" w:name="_Toc97194463"/>
      <w:bookmarkStart w:id="415" w:name="_Toc166240270"/>
      <w:r w:rsidRPr="00B356C7">
        <w:rPr>
          <w:rFonts w:cs="Tahoma"/>
          <w:szCs w:val="22"/>
        </w:rPr>
        <w:lastRenderedPageBreak/>
        <w:t xml:space="preserve">ΧΡΟΝΟΣ ΚΑΙ ΤΡΟΠΟΣ </w:t>
      </w:r>
      <w:r w:rsidR="003355E7" w:rsidRPr="00B356C7">
        <w:rPr>
          <w:rFonts w:cs="Tahoma"/>
          <w:szCs w:val="22"/>
        </w:rPr>
        <w:t>ΕΚΤΕΛΕΣΗΣ</w:t>
      </w:r>
      <w:bookmarkEnd w:id="413"/>
      <w:bookmarkEnd w:id="414"/>
      <w:bookmarkEnd w:id="415"/>
      <w:r w:rsidR="003355E7" w:rsidRPr="00B356C7">
        <w:rPr>
          <w:rFonts w:cs="Tahoma"/>
          <w:szCs w:val="22"/>
        </w:rPr>
        <w:t xml:space="preserve"> </w:t>
      </w:r>
    </w:p>
    <w:p w14:paraId="77208E1F" w14:textId="77777777" w:rsidR="008338F0" w:rsidRPr="00B356C7" w:rsidRDefault="003355E7" w:rsidP="003A109E">
      <w:pPr>
        <w:pStyle w:val="20"/>
        <w:rPr>
          <w:rFonts w:cs="Tahoma"/>
          <w:lang w:val="el-GR"/>
        </w:rPr>
      </w:pPr>
      <w:r w:rsidRPr="00B356C7">
        <w:rPr>
          <w:rFonts w:cs="Tahoma"/>
          <w:lang w:val="el-GR"/>
        </w:rPr>
        <w:tab/>
      </w:r>
      <w:bookmarkStart w:id="416" w:name="_Ref63782029"/>
      <w:bookmarkStart w:id="417" w:name="_Toc97194329"/>
      <w:bookmarkStart w:id="418" w:name="_Toc97194464"/>
      <w:bookmarkStart w:id="419" w:name="_Toc166240271"/>
      <w:r w:rsidRPr="00B356C7">
        <w:rPr>
          <w:rFonts w:cs="Tahoma"/>
          <w:lang w:val="el-GR"/>
        </w:rPr>
        <w:t>Παρακολούθηση της σύμβασης</w:t>
      </w:r>
      <w:bookmarkEnd w:id="416"/>
      <w:bookmarkEnd w:id="417"/>
      <w:bookmarkEnd w:id="418"/>
      <w:bookmarkEnd w:id="419"/>
      <w:r w:rsidRPr="00B356C7">
        <w:rPr>
          <w:rFonts w:cs="Tahoma"/>
          <w:lang w:val="el-GR"/>
        </w:rPr>
        <w:t xml:space="preserve"> </w:t>
      </w:r>
    </w:p>
    <w:p w14:paraId="36F9268F" w14:textId="61EED128" w:rsidR="00CE12C7" w:rsidRPr="00B356C7" w:rsidRDefault="00512083">
      <w:pPr>
        <w:rPr>
          <w:lang w:val="el-GR"/>
        </w:rPr>
      </w:pPr>
      <w:r w:rsidRPr="00B356C7">
        <w:rPr>
          <w:lang w:val="el-GR"/>
        </w:rPr>
        <w:t xml:space="preserve">6.1.1. </w:t>
      </w:r>
      <w:bookmarkStart w:id="420" w:name="_Hlk9421248"/>
      <w:r w:rsidRPr="00B356C7">
        <w:rPr>
          <w:lang w:val="el-GR"/>
        </w:rPr>
        <w:t>Η παρακολούθηση της εκτέλεσης της Σύμβασης και η διοίκηση αυτής θα διενεργ</w:t>
      </w:r>
      <w:r w:rsidR="005052FB" w:rsidRPr="00B356C7">
        <w:rPr>
          <w:lang w:val="el-GR"/>
        </w:rPr>
        <w:t xml:space="preserve">ηθεί </w:t>
      </w:r>
      <w:r w:rsidR="007D792E" w:rsidRPr="00B356C7">
        <w:rPr>
          <w:lang w:val="el-GR"/>
        </w:rPr>
        <w:t xml:space="preserve">από ειδική </w:t>
      </w:r>
      <w:r w:rsidR="002333E4" w:rsidRPr="00B356C7">
        <w:rPr>
          <w:lang w:val="el-GR"/>
        </w:rPr>
        <w:t>Ε</w:t>
      </w:r>
      <w:r w:rsidR="007D792E" w:rsidRPr="00B356C7">
        <w:rPr>
          <w:lang w:val="el-GR"/>
        </w:rPr>
        <w:t xml:space="preserve">πιτροπή </w:t>
      </w:r>
      <w:r w:rsidR="000653F1" w:rsidRPr="00B356C7">
        <w:rPr>
          <w:lang w:val="el-GR"/>
        </w:rPr>
        <w:t xml:space="preserve">(τριμελή ή πενταμελή) </w:t>
      </w:r>
      <w:r w:rsidR="007D792E" w:rsidRPr="00B356C7">
        <w:rPr>
          <w:lang w:val="el-GR"/>
        </w:rPr>
        <w:t>η οποία θα ορισθεί με απόφαση της αναθέτουσας αρχής</w:t>
      </w:r>
      <w:r w:rsidR="00CE12C7" w:rsidRPr="00B356C7">
        <w:rPr>
          <w:lang w:val="el-GR"/>
        </w:rPr>
        <w:t xml:space="preserve"> και</w:t>
      </w:r>
      <w:r w:rsidR="00DF776D" w:rsidRPr="00B356C7">
        <w:rPr>
          <w:lang w:val="el-GR"/>
        </w:rPr>
        <w:t xml:space="preserve"> </w:t>
      </w:r>
      <w:r w:rsidR="00CE12C7" w:rsidRPr="00B356C7">
        <w:rPr>
          <w:lang w:val="el-GR"/>
        </w:rPr>
        <w:t>η οποία θα εισηγείται,</w:t>
      </w:r>
      <w:r w:rsidR="00DF776D" w:rsidRPr="00B356C7">
        <w:rPr>
          <w:lang w:val="el-GR"/>
        </w:rPr>
        <w:t xml:space="preserve"> </w:t>
      </w:r>
      <w:r w:rsidR="00CE12C7" w:rsidRPr="00B356C7">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B356C7" w:rsidRDefault="00512083" w:rsidP="00512083">
      <w:pPr>
        <w:rPr>
          <w:lang w:val="el-GR"/>
        </w:rPr>
      </w:pPr>
      <w:r w:rsidRPr="00B356C7">
        <w:rPr>
          <w:lang w:val="el-GR"/>
        </w:rPr>
        <w:t xml:space="preserve">Με υπόδειξη του Κυρίου του Έργου μπορεί να </w:t>
      </w:r>
      <w:r w:rsidR="002333E4" w:rsidRPr="00B356C7">
        <w:rPr>
          <w:lang w:val="el-GR"/>
        </w:rPr>
        <w:t>ορίζονται</w:t>
      </w:r>
      <w:r w:rsidRPr="00B356C7">
        <w:rPr>
          <w:lang w:val="el-GR"/>
        </w:rPr>
        <w:t xml:space="preserve"> εκπρόσωποί του, οι οποίοι θα συμμετέχουν </w:t>
      </w:r>
      <w:r w:rsidR="007D792E" w:rsidRPr="00B356C7">
        <w:rPr>
          <w:lang w:val="el-GR"/>
        </w:rPr>
        <w:t xml:space="preserve">στην </w:t>
      </w:r>
      <w:r w:rsidR="002333E4" w:rsidRPr="00B356C7">
        <w:rPr>
          <w:lang w:val="el-GR"/>
        </w:rPr>
        <w:t>Ε</w:t>
      </w:r>
      <w:r w:rsidR="007D792E" w:rsidRPr="00B356C7">
        <w:rPr>
          <w:lang w:val="el-GR"/>
        </w:rPr>
        <w:t xml:space="preserve">πιτροπή </w:t>
      </w:r>
      <w:r w:rsidR="002333E4" w:rsidRPr="00B356C7">
        <w:rPr>
          <w:lang w:val="el-GR"/>
        </w:rPr>
        <w:t>Π</w:t>
      </w:r>
      <w:r w:rsidRPr="00B356C7">
        <w:rPr>
          <w:lang w:val="el-GR"/>
        </w:rPr>
        <w:t>αρακολούθηση</w:t>
      </w:r>
      <w:r w:rsidR="007D792E" w:rsidRPr="00B356C7">
        <w:rPr>
          <w:lang w:val="el-GR"/>
        </w:rPr>
        <w:t>ς</w:t>
      </w:r>
      <w:r w:rsidRPr="00B356C7">
        <w:rPr>
          <w:lang w:val="el-GR"/>
        </w:rPr>
        <w:t xml:space="preserve"> της σύμβασης. </w:t>
      </w:r>
    </w:p>
    <w:p w14:paraId="298CE33D" w14:textId="77777777" w:rsidR="00B71CAC" w:rsidRPr="00B356C7" w:rsidRDefault="007D792E" w:rsidP="00512083">
      <w:pPr>
        <w:rPr>
          <w:lang w:val="el-GR"/>
        </w:rPr>
      </w:pPr>
      <w:r w:rsidRPr="00B356C7">
        <w:rPr>
          <w:lang w:val="el-GR"/>
        </w:rPr>
        <w:t xml:space="preserve">Η αρμόδια </w:t>
      </w:r>
      <w:r w:rsidR="002333E4" w:rsidRPr="00B356C7">
        <w:rPr>
          <w:lang w:val="el-GR"/>
        </w:rPr>
        <w:t>Ε</w:t>
      </w:r>
      <w:r w:rsidRPr="00B356C7">
        <w:rPr>
          <w:lang w:val="el-GR"/>
        </w:rPr>
        <w:t xml:space="preserve">πιτροπή </w:t>
      </w:r>
      <w:r w:rsidR="002333E4" w:rsidRPr="00B356C7">
        <w:rPr>
          <w:lang w:val="el-GR"/>
        </w:rPr>
        <w:t>Π</w:t>
      </w:r>
      <w:r w:rsidRPr="00B356C7">
        <w:rPr>
          <w:lang w:val="el-GR"/>
        </w:rPr>
        <w:t>αρακολού</w:t>
      </w:r>
      <w:r w:rsidR="002333E4" w:rsidRPr="00B356C7">
        <w:rPr>
          <w:lang w:val="el-GR"/>
        </w:rPr>
        <w:t>θη</w:t>
      </w:r>
      <w:r w:rsidRPr="00B356C7">
        <w:rPr>
          <w:lang w:val="el-GR"/>
        </w:rPr>
        <w:t xml:space="preserve">σης </w:t>
      </w:r>
      <w:r w:rsidR="002333E4" w:rsidRPr="00B356C7">
        <w:rPr>
          <w:lang w:val="el-GR"/>
        </w:rPr>
        <w:t>δύναται να αποστέλλει</w:t>
      </w:r>
      <w:r w:rsidR="00512083" w:rsidRPr="00B356C7">
        <w:rPr>
          <w:lang w:val="el-GR"/>
        </w:rPr>
        <w:t xml:space="preserve"> </w:t>
      </w:r>
      <w:r w:rsidR="002333E4" w:rsidRPr="00B356C7">
        <w:rPr>
          <w:lang w:val="el-GR"/>
        </w:rPr>
        <w:t>έγγραφα</w:t>
      </w:r>
      <w:r w:rsidR="00512083" w:rsidRPr="00B356C7">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B356C7">
        <w:rPr>
          <w:lang w:val="el-GR"/>
        </w:rPr>
        <w:t>,</w:t>
      </w:r>
      <w:r w:rsidR="00512083" w:rsidRPr="00B356C7">
        <w:rPr>
          <w:lang w:val="el-GR"/>
        </w:rPr>
        <w:t xml:space="preserve"> καθώς και τον έλεγχο συμμόρφωσης του αναδόχου με τους όρους αυτής.</w:t>
      </w:r>
    </w:p>
    <w:p w14:paraId="671B146C" w14:textId="77777777" w:rsidR="00B71CAC" w:rsidRPr="00B356C7" w:rsidRDefault="00B71CAC" w:rsidP="00512083">
      <w:pPr>
        <w:rPr>
          <w:lang w:val="el-GR"/>
        </w:rPr>
      </w:pPr>
    </w:p>
    <w:p w14:paraId="1E1BEFB6" w14:textId="5ED80051" w:rsidR="006D30AC" w:rsidRPr="00B356C7" w:rsidRDefault="00B71CAC" w:rsidP="00B71CAC">
      <w:pPr>
        <w:rPr>
          <w:lang w:val="el-GR"/>
        </w:rPr>
      </w:pPr>
      <w:r w:rsidRPr="00B356C7">
        <w:rPr>
          <w:lang w:val="el-GR"/>
        </w:rPr>
        <w:t xml:space="preserve">6.1.1 </w:t>
      </w:r>
      <w:r w:rsidR="006D30AC" w:rsidRPr="00B356C7">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30C7DB21" w14:textId="77777777" w:rsidR="006D30AC" w:rsidRPr="00B356C7" w:rsidRDefault="006D30AC" w:rsidP="006D30AC">
      <w:pPr>
        <w:rPr>
          <w:lang w:val="el-GR"/>
        </w:rPr>
      </w:pPr>
      <w:r w:rsidRPr="00B356C7">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7E2E5BCC" w14:textId="77777777" w:rsidR="006D30AC" w:rsidRPr="00B356C7" w:rsidRDefault="006D30AC" w:rsidP="006D30AC">
      <w:pPr>
        <w:rPr>
          <w:lang w:val="el-GR"/>
        </w:rPr>
      </w:pPr>
      <w:r w:rsidRPr="00B356C7">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384A701" w14:textId="6433D841" w:rsidR="006D30AC" w:rsidRPr="00B356C7" w:rsidRDefault="006D30AC" w:rsidP="006D30AC">
      <w:pPr>
        <w:rPr>
          <w:lang w:val="el-GR"/>
        </w:rPr>
      </w:pPr>
      <w:r w:rsidRPr="00B356C7">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DF776D" w:rsidRPr="00B356C7">
        <w:rPr>
          <w:lang w:val="el-GR"/>
        </w:rPr>
        <w:t xml:space="preserve"> </w:t>
      </w:r>
    </w:p>
    <w:p w14:paraId="2307C1FC" w14:textId="77777777" w:rsidR="006D30AC" w:rsidRPr="00B356C7" w:rsidRDefault="006D30AC" w:rsidP="006D30AC">
      <w:pPr>
        <w:rPr>
          <w:lang w:val="el-GR"/>
        </w:rPr>
      </w:pPr>
      <w:r w:rsidRPr="00B356C7">
        <w:rPr>
          <w:lang w:val="el-GR"/>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rsidRPr="00B356C7">
        <w:rPr>
          <w:lang w:val="el-GR"/>
        </w:rPr>
        <w:t>αποφαινομένου</w:t>
      </w:r>
      <w:proofErr w:type="spellEnd"/>
      <w:r w:rsidRPr="00B356C7">
        <w:rPr>
          <w:lang w:val="el-GR"/>
        </w:rPr>
        <w:t xml:space="preserve"> οργάνου μπορεί να συγκροτείται δευτεροβάθμια επιτροπή παρακολούθησης και παραλαβής με τις παραπάνω αρμοδιότητες.</w:t>
      </w:r>
    </w:p>
    <w:p w14:paraId="5209402E" w14:textId="7BA9943E" w:rsidR="006D30AC" w:rsidRPr="00B356C7" w:rsidRDefault="006D30AC" w:rsidP="006D30AC">
      <w:pPr>
        <w:rPr>
          <w:lang w:val="el-GR"/>
        </w:rPr>
      </w:pPr>
      <w:r w:rsidRPr="00B356C7">
        <w:rPr>
          <w:lang w:val="el-GR"/>
        </w:rPr>
        <w:t xml:space="preserve">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w:t>
      </w:r>
      <w:proofErr w:type="spellStart"/>
      <w:r w:rsidRPr="00B356C7">
        <w:rPr>
          <w:lang w:val="el-GR"/>
        </w:rPr>
        <w:t>γνωμοδοτικο</w:t>
      </w:r>
      <w:proofErr w:type="spellEnd"/>
    </w:p>
    <w:bookmarkEnd w:id="420"/>
    <w:p w14:paraId="1E69F45B" w14:textId="77777777" w:rsidR="008338F0" w:rsidRPr="00B356C7" w:rsidRDefault="003355E7" w:rsidP="003A109E">
      <w:pPr>
        <w:pStyle w:val="20"/>
        <w:rPr>
          <w:rFonts w:cs="Tahoma"/>
          <w:lang w:val="el-GR"/>
        </w:rPr>
      </w:pPr>
      <w:r w:rsidRPr="00B356C7">
        <w:rPr>
          <w:rFonts w:cs="Tahoma"/>
          <w:lang w:val="el-GR"/>
        </w:rPr>
        <w:lastRenderedPageBreak/>
        <w:tab/>
      </w:r>
      <w:bookmarkStart w:id="421" w:name="_Toc97194330"/>
      <w:bookmarkStart w:id="422" w:name="_Toc97194465"/>
      <w:bookmarkStart w:id="423" w:name="_Toc166240272"/>
      <w:r w:rsidRPr="00B356C7">
        <w:rPr>
          <w:rFonts w:cs="Tahoma"/>
          <w:lang w:val="el-GR"/>
        </w:rPr>
        <w:t>Διάρκεια σύμβασης</w:t>
      </w:r>
      <w:bookmarkEnd w:id="421"/>
      <w:bookmarkEnd w:id="422"/>
      <w:bookmarkEnd w:id="423"/>
      <w:r w:rsidRPr="00B356C7">
        <w:rPr>
          <w:rFonts w:cs="Tahoma"/>
          <w:lang w:val="el-GR"/>
        </w:rPr>
        <w:t xml:space="preserve"> </w:t>
      </w:r>
    </w:p>
    <w:p w14:paraId="61D003E7" w14:textId="4AC92EA0" w:rsidR="008702D8" w:rsidRPr="00B356C7" w:rsidRDefault="003355E7" w:rsidP="00B8545D">
      <w:pPr>
        <w:rPr>
          <w:lang w:val="el-GR"/>
        </w:rPr>
      </w:pPr>
      <w:r w:rsidRPr="00B356C7">
        <w:rPr>
          <w:lang w:val="el-GR"/>
        </w:rPr>
        <w:t xml:space="preserve">6.2.1. </w:t>
      </w:r>
      <w:r w:rsidR="008702D8" w:rsidRPr="00B356C7">
        <w:rPr>
          <w:lang w:val="el-GR"/>
        </w:rPr>
        <w:t xml:space="preserve">Η συνολική </w:t>
      </w:r>
      <w:r w:rsidR="008702D8" w:rsidRPr="00B356C7">
        <w:rPr>
          <w:b/>
          <w:lang w:val="el-GR"/>
        </w:rPr>
        <w:t>διάρκεια</w:t>
      </w:r>
      <w:r w:rsidR="008702D8" w:rsidRPr="00B356C7">
        <w:rPr>
          <w:lang w:val="el-GR"/>
        </w:rPr>
        <w:t xml:space="preserve"> της σύμβασης ορίζεται σε</w:t>
      </w:r>
      <w:r w:rsidR="002037D1" w:rsidRPr="00B356C7">
        <w:rPr>
          <w:lang w:val="el-GR"/>
        </w:rPr>
        <w:t xml:space="preserve"> είκοσι τέσσερις</w:t>
      </w:r>
      <w:r w:rsidR="00B235C7" w:rsidRPr="00B356C7">
        <w:rPr>
          <w:lang w:val="el-GR"/>
        </w:rPr>
        <w:t xml:space="preserve"> </w:t>
      </w:r>
      <w:r w:rsidR="002037D1" w:rsidRPr="00B356C7">
        <w:rPr>
          <w:lang w:val="el-GR"/>
        </w:rPr>
        <w:t>(</w:t>
      </w:r>
      <w:r w:rsidR="00CC3570" w:rsidRPr="00B356C7">
        <w:rPr>
          <w:lang w:val="el-GR"/>
        </w:rPr>
        <w:t>24</w:t>
      </w:r>
      <w:r w:rsidR="002037D1" w:rsidRPr="00B356C7">
        <w:rPr>
          <w:lang w:val="el-GR"/>
        </w:rPr>
        <w:t>)</w:t>
      </w:r>
      <w:r w:rsidR="008702D8" w:rsidRPr="00B356C7">
        <w:rPr>
          <w:lang w:val="el-GR"/>
        </w:rPr>
        <w:t xml:space="preserve"> μήνες και</w:t>
      </w:r>
      <w:r w:rsidR="0029613C" w:rsidRPr="00B356C7">
        <w:rPr>
          <w:lang w:val="el-GR"/>
        </w:rPr>
        <w:t xml:space="preserve"> </w:t>
      </w:r>
      <w:r w:rsidR="008702D8" w:rsidRPr="00B356C7">
        <w:rPr>
          <w:lang w:val="el-GR"/>
        </w:rPr>
        <w:t>νοείται το χρονι</w:t>
      </w:r>
      <w:r w:rsidR="008702D8" w:rsidRPr="00B356C7">
        <w:rPr>
          <w:lang w:val="el-GR"/>
        </w:rPr>
        <w:softHyphen/>
        <w:t>κό διάστημα από την ημερομηνία υπογραφής της σύμβασης</w:t>
      </w:r>
      <w:r w:rsidR="00E1337D" w:rsidRPr="00B356C7">
        <w:rPr>
          <w:lang w:val="el-GR"/>
        </w:rPr>
        <w:t xml:space="preserve"> </w:t>
      </w:r>
      <w:r w:rsidR="008702D8" w:rsidRPr="00B356C7">
        <w:rPr>
          <w:lang w:val="el-GR"/>
        </w:rPr>
        <w:t xml:space="preserve">έως την υποβολή του τελευταίου παραδοτέου σύμφωνα με το αναλυτικό χρονοδιάγραμμα </w:t>
      </w:r>
      <w:r w:rsidR="00C90A04" w:rsidRPr="00B356C7">
        <w:rPr>
          <w:lang w:val="el-GR"/>
        </w:rPr>
        <w:t xml:space="preserve">που περιλαμβάνεται στο </w:t>
      </w:r>
      <w:r w:rsidR="004255F2" w:rsidRPr="00B356C7">
        <w:rPr>
          <w:lang w:val="el-GR"/>
        </w:rPr>
        <w:t>ΠΑΡΑΡΤΗΜΑ Ι – Αναλυτική Περιγραφή Φυσικού και Οικονομικού Αντικειμένου της Σύμβασης</w:t>
      </w:r>
      <w:r w:rsidR="00673490" w:rsidRPr="00B356C7">
        <w:rPr>
          <w:lang w:val="el-GR"/>
        </w:rPr>
        <w:t xml:space="preserve"> της παρούσας. </w:t>
      </w:r>
      <w:r w:rsidR="008702D8" w:rsidRPr="00B356C7">
        <w:rPr>
          <w:lang w:val="el-GR"/>
        </w:rPr>
        <w:t>Επισημαίνεται ότι στη συνολική διάρκεια</w:t>
      </w:r>
      <w:r w:rsidR="00E1337D" w:rsidRPr="00B356C7">
        <w:rPr>
          <w:lang w:val="el-GR"/>
        </w:rPr>
        <w:t xml:space="preserve"> </w:t>
      </w:r>
      <w:r w:rsidR="008702D8" w:rsidRPr="00B356C7">
        <w:rPr>
          <w:lang w:val="el-GR"/>
        </w:rPr>
        <w:t xml:space="preserve">περιλαμβάνεται και ο χρόνος που θα απαιτηθεί για την παραλαβή των ενδιάμεσων φάσεων ή παραδοτέων </w:t>
      </w:r>
      <w:r w:rsidR="008702D8" w:rsidRPr="00B356C7">
        <w:rPr>
          <w:u w:val="single"/>
          <w:lang w:val="el-GR"/>
        </w:rPr>
        <w:t>μέχρι την παράδοση και του τελευταίου παραδοτέου που ορίζει τη λήξη της σύμβαση</w:t>
      </w:r>
      <w:r w:rsidR="008702D8" w:rsidRPr="00B356C7">
        <w:rPr>
          <w:lang w:val="el-GR"/>
        </w:rPr>
        <w:t xml:space="preserve">ς και την έναρξη της οριστικής παραλαβής του έργου. </w:t>
      </w:r>
    </w:p>
    <w:p w14:paraId="23229412" w14:textId="004DBBE5" w:rsidR="008338F0" w:rsidRPr="00B356C7" w:rsidRDefault="003355E7">
      <w:pPr>
        <w:rPr>
          <w:lang w:val="el-GR"/>
        </w:rPr>
      </w:pPr>
      <w:r w:rsidRPr="00B356C7">
        <w:rPr>
          <w:lang w:val="el-GR"/>
        </w:rPr>
        <w:t>6.2.2. Η</w:t>
      </w:r>
      <w:r w:rsidR="00E1337D" w:rsidRPr="00B356C7">
        <w:rPr>
          <w:lang w:val="el-GR"/>
        </w:rPr>
        <w:t xml:space="preserve"> </w:t>
      </w:r>
      <w:r w:rsidRPr="00B356C7">
        <w:rPr>
          <w:lang w:val="el-GR"/>
        </w:rPr>
        <w:t>συνολική διάρκεια της σύμβασης μπορεί να παρατείνεται μετά από</w:t>
      </w:r>
      <w:r w:rsidR="00E1337D" w:rsidRPr="00B356C7">
        <w:rPr>
          <w:lang w:val="el-GR"/>
        </w:rPr>
        <w:t xml:space="preserve"> </w:t>
      </w:r>
      <w:r w:rsidRPr="00B356C7">
        <w:rPr>
          <w:lang w:val="el-GR"/>
        </w:rPr>
        <w:t>αιτιολογημένη απόφαση της αναθέτουσας αρχής μέχρι το 50% αυτής ύστερα από σχετικό αίτημα του</w:t>
      </w:r>
      <w:r w:rsidR="00E1337D" w:rsidRPr="00B356C7">
        <w:rPr>
          <w:lang w:val="el-GR"/>
        </w:rPr>
        <w:t xml:space="preserve"> </w:t>
      </w:r>
      <w:r w:rsidRPr="00B356C7">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356C7">
        <w:rPr>
          <w:lang w:val="el-GR"/>
        </w:rPr>
        <w:t>παραταθείσα</w:t>
      </w:r>
      <w:proofErr w:type="spellEnd"/>
      <w:r w:rsidRPr="00B356C7">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B356C7">
        <w:rPr>
          <w:lang w:val="el-GR"/>
        </w:rPr>
        <w:t>.</w:t>
      </w:r>
      <w:r w:rsidRPr="00B356C7">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B356C7">
        <w:rPr>
          <w:lang w:val="el-GR"/>
        </w:rPr>
        <w:t xml:space="preserve">την παρ. </w:t>
      </w:r>
      <w:r w:rsidR="00673490" w:rsidRPr="00B356C7">
        <w:rPr>
          <w:lang w:val="el-GR"/>
        </w:rPr>
        <w:fldChar w:fldCharType="begin"/>
      </w:r>
      <w:r w:rsidR="00673490" w:rsidRPr="00B356C7">
        <w:rPr>
          <w:lang w:val="el-GR"/>
        </w:rPr>
        <w:instrText xml:space="preserve"> REF _Ref496607484 \r \h </w:instrText>
      </w:r>
      <w:r w:rsidR="00DF02B0" w:rsidRPr="00B356C7">
        <w:rPr>
          <w:lang w:val="el-GR"/>
        </w:rPr>
        <w:instrText xml:space="preserve"> \* MERGEFORMAT </w:instrText>
      </w:r>
      <w:r w:rsidR="00673490" w:rsidRPr="00B356C7">
        <w:rPr>
          <w:lang w:val="el-GR"/>
        </w:rPr>
      </w:r>
      <w:r w:rsidR="00673490" w:rsidRPr="00B356C7">
        <w:rPr>
          <w:lang w:val="el-GR"/>
        </w:rPr>
        <w:fldChar w:fldCharType="separate"/>
      </w:r>
      <w:r w:rsidR="00A40D20">
        <w:rPr>
          <w:cs/>
          <w:lang w:val="el-GR"/>
        </w:rPr>
        <w:t>‎</w:t>
      </w:r>
      <w:r w:rsidR="00A40D20">
        <w:rPr>
          <w:lang w:val="el-GR"/>
        </w:rPr>
        <w:t>5.2</w:t>
      </w:r>
      <w:r w:rsidR="00673490" w:rsidRPr="00B356C7">
        <w:rPr>
          <w:lang w:val="el-GR"/>
        </w:rPr>
        <w:fldChar w:fldCharType="end"/>
      </w:r>
      <w:r w:rsidRPr="00B356C7">
        <w:rPr>
          <w:lang w:val="el-GR"/>
        </w:rPr>
        <w:t xml:space="preserve"> της παρούσας.</w:t>
      </w:r>
    </w:p>
    <w:p w14:paraId="3BF20712" w14:textId="77777777" w:rsidR="00BA2DC9" w:rsidRPr="00B356C7" w:rsidRDefault="00BA2DC9">
      <w:pPr>
        <w:rPr>
          <w:lang w:val="el-GR"/>
        </w:rPr>
      </w:pPr>
    </w:p>
    <w:p w14:paraId="00974E0F" w14:textId="77777777" w:rsidR="008338F0" w:rsidRPr="00B356C7" w:rsidRDefault="003355E7" w:rsidP="003A109E">
      <w:pPr>
        <w:pStyle w:val="20"/>
        <w:rPr>
          <w:rFonts w:cs="Tahoma"/>
          <w:lang w:val="el-GR"/>
        </w:rPr>
      </w:pPr>
      <w:r w:rsidRPr="00B356C7">
        <w:rPr>
          <w:rFonts w:cs="Tahoma"/>
          <w:lang w:val="el-GR"/>
        </w:rPr>
        <w:tab/>
      </w:r>
      <w:bookmarkStart w:id="424" w:name="_Ref40954198"/>
      <w:bookmarkStart w:id="425" w:name="_Ref55381059"/>
      <w:bookmarkStart w:id="426" w:name="_Toc97194331"/>
      <w:bookmarkStart w:id="427" w:name="_Toc97194466"/>
      <w:bookmarkStart w:id="428" w:name="_Toc166240273"/>
      <w:r w:rsidRPr="00B356C7">
        <w:rPr>
          <w:rFonts w:cs="Tahoma"/>
          <w:lang w:val="el-GR"/>
        </w:rPr>
        <w:t>Παραλαβή του αντικειμένου της σύμβασης</w:t>
      </w:r>
      <w:bookmarkEnd w:id="424"/>
      <w:bookmarkEnd w:id="425"/>
      <w:bookmarkEnd w:id="426"/>
      <w:bookmarkEnd w:id="427"/>
      <w:bookmarkEnd w:id="428"/>
      <w:r w:rsidRPr="00B356C7">
        <w:rPr>
          <w:rFonts w:cs="Tahoma"/>
          <w:lang w:val="el-GR"/>
        </w:rPr>
        <w:t xml:space="preserve"> </w:t>
      </w:r>
    </w:p>
    <w:p w14:paraId="7CBE7CF3" w14:textId="69DA1632" w:rsidR="00790234" w:rsidRPr="00B356C7" w:rsidRDefault="00790234" w:rsidP="00790234">
      <w:pPr>
        <w:rPr>
          <w:lang w:val="el-GR"/>
        </w:rPr>
      </w:pPr>
      <w:bookmarkStart w:id="429" w:name="_Hlk520910148"/>
      <w:bookmarkStart w:id="430" w:name="_Hlk9421462"/>
      <w:r w:rsidRPr="00B356C7">
        <w:rPr>
          <w:b/>
          <w:lang w:val="el-GR"/>
        </w:rPr>
        <w:t>6.3.1</w:t>
      </w:r>
      <w:r w:rsidRPr="00B356C7">
        <w:rPr>
          <w:lang w:val="el-GR"/>
        </w:rPr>
        <w:t xml:space="preserve"> 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w:t>
      </w:r>
      <w:r w:rsidR="002037D1" w:rsidRPr="00B356C7">
        <w:rPr>
          <w:lang w:val="el-GR"/>
        </w:rPr>
        <w:t xml:space="preserve">στις παρ. </w:t>
      </w:r>
      <w:r w:rsidR="002037D1" w:rsidRPr="00B356C7">
        <w:rPr>
          <w:lang w:val="el-GR"/>
        </w:rPr>
        <w:fldChar w:fldCharType="begin"/>
      </w:r>
      <w:r w:rsidR="002037D1" w:rsidRPr="00B356C7">
        <w:rPr>
          <w:lang w:val="el-GR"/>
        </w:rPr>
        <w:instrText xml:space="preserve"> REF _Ref163759443 \r \h </w:instrText>
      </w:r>
      <w:r w:rsidR="00B356C7">
        <w:rPr>
          <w:lang w:val="el-GR"/>
        </w:rPr>
        <w:instrText xml:space="preserve"> \* MERGEFORMAT </w:instrText>
      </w:r>
      <w:r w:rsidR="002037D1" w:rsidRPr="00B356C7">
        <w:rPr>
          <w:lang w:val="el-GR"/>
        </w:rPr>
      </w:r>
      <w:r w:rsidR="002037D1" w:rsidRPr="00B356C7">
        <w:rPr>
          <w:lang w:val="el-GR"/>
        </w:rPr>
        <w:fldChar w:fldCharType="separate"/>
      </w:r>
      <w:r w:rsidR="00A40D20">
        <w:rPr>
          <w:cs/>
          <w:lang w:val="el-GR"/>
        </w:rPr>
        <w:t>‎</w:t>
      </w:r>
      <w:r w:rsidR="00A40D20">
        <w:rPr>
          <w:lang w:val="el-GR"/>
        </w:rPr>
        <w:t>7.1</w:t>
      </w:r>
      <w:r w:rsidR="002037D1" w:rsidRPr="00B356C7">
        <w:rPr>
          <w:lang w:val="el-GR"/>
        </w:rPr>
        <w:fldChar w:fldCharType="end"/>
      </w:r>
      <w:r w:rsidR="002037D1" w:rsidRPr="00B356C7">
        <w:rPr>
          <w:lang w:val="el-GR"/>
        </w:rPr>
        <w:t xml:space="preserve">, </w:t>
      </w:r>
      <w:r w:rsidR="002037D1" w:rsidRPr="00B356C7">
        <w:rPr>
          <w:lang w:val="el-GR"/>
        </w:rPr>
        <w:fldChar w:fldCharType="begin"/>
      </w:r>
      <w:r w:rsidR="002037D1" w:rsidRPr="00B356C7">
        <w:rPr>
          <w:lang w:val="el-GR"/>
        </w:rPr>
        <w:instrText xml:space="preserve"> REF _Ref163759453 \r \h </w:instrText>
      </w:r>
      <w:r w:rsidR="00B356C7">
        <w:rPr>
          <w:lang w:val="el-GR"/>
        </w:rPr>
        <w:instrText xml:space="preserve"> \* MERGEFORMAT </w:instrText>
      </w:r>
      <w:r w:rsidR="002037D1" w:rsidRPr="00B356C7">
        <w:rPr>
          <w:lang w:val="el-GR"/>
        </w:rPr>
      </w:r>
      <w:r w:rsidR="002037D1" w:rsidRPr="00B356C7">
        <w:rPr>
          <w:lang w:val="el-GR"/>
        </w:rPr>
        <w:fldChar w:fldCharType="separate"/>
      </w:r>
      <w:r w:rsidR="00A40D20">
        <w:rPr>
          <w:cs/>
          <w:lang w:val="el-GR"/>
        </w:rPr>
        <w:t>‎</w:t>
      </w:r>
      <w:r w:rsidR="00A40D20">
        <w:rPr>
          <w:lang w:val="el-GR"/>
        </w:rPr>
        <w:t>7.2.10</w:t>
      </w:r>
      <w:r w:rsidR="002037D1" w:rsidRPr="00B356C7">
        <w:rPr>
          <w:lang w:val="el-GR"/>
        </w:rPr>
        <w:fldChar w:fldCharType="end"/>
      </w:r>
      <w:r w:rsidR="002037D1" w:rsidRPr="00B356C7">
        <w:rPr>
          <w:lang w:val="el-GR"/>
        </w:rPr>
        <w:t xml:space="preserve"> του Παραρτήματος</w:t>
      </w:r>
      <w:r w:rsidRPr="00B356C7">
        <w:rPr>
          <w:lang w:val="el-GR"/>
        </w:rPr>
        <w:t xml:space="preserve"> Ι της παρούσας όπου περιγράφεται η διαδικασία ελέγχου ανά φάση υλοποίησης καθώς και το χρονοδιάγραμμα παράδοσης. </w:t>
      </w:r>
    </w:p>
    <w:p w14:paraId="32CC6FBD" w14:textId="77777777" w:rsidR="00790234" w:rsidRPr="00B356C7" w:rsidRDefault="00790234" w:rsidP="00790234">
      <w:pPr>
        <w:rPr>
          <w:lang w:val="el-GR"/>
        </w:rPr>
      </w:pPr>
      <w:r w:rsidRPr="00B356C7">
        <w:rPr>
          <w:b/>
          <w:lang w:val="el-GR"/>
        </w:rPr>
        <w:t>6.3.2</w:t>
      </w:r>
      <w:r w:rsidRPr="00B356C7">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356C7">
        <w:rPr>
          <w:lang w:val="el-GR"/>
        </w:rPr>
        <w:t>αποφαινομένου</w:t>
      </w:r>
      <w:proofErr w:type="spellEnd"/>
      <w:r w:rsidRPr="00B356C7">
        <w:rPr>
          <w:lang w:val="el-GR"/>
        </w:rPr>
        <w:t xml:space="preserve"> οργάνου, β) είτε εισηγείται για την παραλαβή με παρατηρήσεις ή την απόρριψη των </w:t>
      </w:r>
      <w:proofErr w:type="spellStart"/>
      <w:r w:rsidRPr="00B356C7">
        <w:rPr>
          <w:lang w:val="el-GR"/>
        </w:rPr>
        <w:t>παρεχομένων</w:t>
      </w:r>
      <w:proofErr w:type="spellEnd"/>
      <w:r w:rsidRPr="00B356C7">
        <w:rPr>
          <w:lang w:val="el-GR"/>
        </w:rPr>
        <w:t xml:space="preserve"> υπηρεσιών ή παραδοτέων, σύμφωνα με τις παραγράφους 3 και 4. Τα ανωτέρω εφαρμόζονται και σε τμηματικές παραλαβές. </w:t>
      </w:r>
    </w:p>
    <w:p w14:paraId="67E76A11" w14:textId="77777777" w:rsidR="00790234" w:rsidRPr="00B356C7" w:rsidRDefault="00790234" w:rsidP="00790234">
      <w:pPr>
        <w:rPr>
          <w:lang w:val="el-GR"/>
        </w:rPr>
      </w:pPr>
      <w:r w:rsidRPr="00B356C7">
        <w:rPr>
          <w:b/>
          <w:lang w:val="el-GR"/>
        </w:rPr>
        <w:t>6.3.3</w:t>
      </w:r>
      <w:r w:rsidRPr="00B356C7">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356C7">
        <w:rPr>
          <w:lang w:val="el-GR"/>
        </w:rPr>
        <w:t>καταλληλότητα</w:t>
      </w:r>
      <w:proofErr w:type="spellEnd"/>
      <w:r w:rsidRPr="00B356C7">
        <w:rPr>
          <w:lang w:val="el-GR"/>
        </w:rPr>
        <w:t xml:space="preserve"> των παρεχόμενων υπηρεσιών ή παραδοτέων και συνεπώς αν μπορούν οι τελευταίες να καλύψουν τις σχετικές ανάγκες. </w:t>
      </w:r>
    </w:p>
    <w:p w14:paraId="33DD0829" w14:textId="77777777" w:rsidR="00790234" w:rsidRPr="00B356C7" w:rsidRDefault="00790234" w:rsidP="00790234">
      <w:pPr>
        <w:rPr>
          <w:lang w:val="el-GR"/>
        </w:rPr>
      </w:pPr>
      <w:r w:rsidRPr="00B356C7">
        <w:rPr>
          <w:b/>
          <w:lang w:val="el-GR"/>
        </w:rPr>
        <w:t>6.3.4</w:t>
      </w:r>
      <w:r w:rsidRPr="00B356C7">
        <w:rPr>
          <w:lang w:val="el-GR"/>
        </w:rPr>
        <w:t xml:space="preserve"> Για την εφαρμογή της προηγούμενης παραγράφου ορίζονται τα ακόλουθα: </w:t>
      </w:r>
    </w:p>
    <w:p w14:paraId="418EDBA5" w14:textId="77777777" w:rsidR="00790234" w:rsidRPr="00B356C7" w:rsidRDefault="00790234" w:rsidP="00790234">
      <w:pPr>
        <w:rPr>
          <w:lang w:val="el-GR"/>
        </w:rPr>
      </w:pPr>
      <w:r w:rsidRPr="00B356C7">
        <w:rPr>
          <w:lang w:val="el-GR"/>
        </w:rPr>
        <w:t xml:space="preserve">α) Στην περίπτωση που διαπιστωθεί ότι, δεν επηρεάζεται η </w:t>
      </w:r>
      <w:proofErr w:type="spellStart"/>
      <w:r w:rsidRPr="00B356C7">
        <w:rPr>
          <w:lang w:val="el-GR"/>
        </w:rPr>
        <w:t>καταλληλότητα</w:t>
      </w:r>
      <w:proofErr w:type="spellEnd"/>
      <w:r w:rsidRPr="00B356C7">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08D1F1C" w14:textId="77777777" w:rsidR="00790234" w:rsidRPr="00B356C7" w:rsidRDefault="00790234" w:rsidP="00790234">
      <w:pPr>
        <w:rPr>
          <w:lang w:val="el-GR"/>
        </w:rPr>
      </w:pPr>
      <w:r w:rsidRPr="00B356C7">
        <w:rPr>
          <w:lang w:val="el-GR"/>
        </w:rPr>
        <w:t xml:space="preserve">β) Αν διαπιστωθεί ότι επηρεάζεται η </w:t>
      </w:r>
      <w:proofErr w:type="spellStart"/>
      <w:r w:rsidRPr="00B356C7">
        <w:rPr>
          <w:lang w:val="el-GR"/>
        </w:rPr>
        <w:t>καταλληλότητα</w:t>
      </w:r>
      <w:proofErr w:type="spellEnd"/>
      <w:r w:rsidRPr="00B356C7">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B356C7">
        <w:rPr>
          <w:lang w:val="el-GR"/>
        </w:rPr>
        <w:t>οριζομένων</w:t>
      </w:r>
      <w:proofErr w:type="spellEnd"/>
      <w:r w:rsidRPr="00B356C7">
        <w:rPr>
          <w:lang w:val="el-GR"/>
        </w:rPr>
        <w:t xml:space="preserve"> στο άρθρο 220. </w:t>
      </w:r>
    </w:p>
    <w:p w14:paraId="60EF4AAA" w14:textId="77777777" w:rsidR="00790234" w:rsidRPr="00B356C7" w:rsidRDefault="00790234" w:rsidP="00790234">
      <w:pPr>
        <w:rPr>
          <w:lang w:val="el-GR"/>
        </w:rPr>
      </w:pPr>
      <w:r w:rsidRPr="00B356C7">
        <w:rPr>
          <w:b/>
          <w:lang w:val="el-GR"/>
        </w:rPr>
        <w:lastRenderedPageBreak/>
        <w:t>6.3.5</w:t>
      </w:r>
      <w:r w:rsidRPr="00B356C7">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B356C7">
        <w:rPr>
          <w:lang w:val="el-GR"/>
        </w:rPr>
        <w:t>συντελεσθεί</w:t>
      </w:r>
      <w:proofErr w:type="spellEnd"/>
      <w:r w:rsidRPr="00B356C7">
        <w:rPr>
          <w:lang w:val="el-GR"/>
        </w:rPr>
        <w:t xml:space="preserve"> αυτοδίκαια. </w:t>
      </w:r>
    </w:p>
    <w:p w14:paraId="57103F43" w14:textId="77777777" w:rsidR="00790234" w:rsidRPr="00B356C7" w:rsidRDefault="00790234" w:rsidP="00790234">
      <w:pPr>
        <w:rPr>
          <w:lang w:val="el-GR"/>
        </w:rPr>
      </w:pPr>
      <w:r w:rsidRPr="00B356C7">
        <w:rPr>
          <w:b/>
          <w:lang w:val="el-GR"/>
        </w:rPr>
        <w:t>6.3.6</w:t>
      </w:r>
      <w:r w:rsidRPr="00B356C7">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B356C7">
        <w:rPr>
          <w:lang w:val="el-GR"/>
        </w:rPr>
        <w:t>αποφαινομένου</w:t>
      </w:r>
      <w:proofErr w:type="spellEnd"/>
      <w:r w:rsidRPr="00B356C7">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B356C7">
        <w:rPr>
          <w:lang w:val="el-GR"/>
        </w:rPr>
        <w:t>προβλεπομένων</w:t>
      </w:r>
      <w:proofErr w:type="spellEnd"/>
      <w:r w:rsidRPr="00B356C7">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29"/>
    <w:p w14:paraId="7B2D09B7" w14:textId="478BB094" w:rsidR="00BB555C" w:rsidRPr="00B356C7" w:rsidRDefault="00BB555C">
      <w:pPr>
        <w:rPr>
          <w:lang w:val="el-GR"/>
        </w:rPr>
      </w:pPr>
    </w:p>
    <w:bookmarkEnd w:id="430"/>
    <w:p w14:paraId="775CD989" w14:textId="77777777" w:rsidR="008338F0" w:rsidRPr="00B356C7" w:rsidRDefault="003355E7" w:rsidP="003A109E">
      <w:pPr>
        <w:pStyle w:val="20"/>
        <w:rPr>
          <w:rFonts w:cs="Tahoma"/>
          <w:lang w:val="el-GR"/>
        </w:rPr>
      </w:pPr>
      <w:r w:rsidRPr="00B356C7">
        <w:rPr>
          <w:rFonts w:cs="Tahoma"/>
          <w:lang w:val="el-GR"/>
        </w:rPr>
        <w:tab/>
      </w:r>
      <w:bookmarkStart w:id="431" w:name="_Ref496625354"/>
      <w:bookmarkStart w:id="432" w:name="_Toc97194332"/>
      <w:bookmarkStart w:id="433" w:name="_Toc97194467"/>
      <w:bookmarkStart w:id="434" w:name="_Toc166240274"/>
      <w:r w:rsidRPr="00B356C7">
        <w:rPr>
          <w:rFonts w:cs="Tahoma"/>
          <w:lang w:val="el-GR"/>
        </w:rPr>
        <w:t>Απόρριψη παραδοτέων – Αντικατάσταση</w:t>
      </w:r>
      <w:bookmarkEnd w:id="431"/>
      <w:bookmarkEnd w:id="432"/>
      <w:bookmarkEnd w:id="433"/>
      <w:bookmarkEnd w:id="434"/>
      <w:r w:rsidRPr="00B356C7">
        <w:rPr>
          <w:rFonts w:cs="Tahoma"/>
          <w:lang w:val="el-GR"/>
        </w:rPr>
        <w:t xml:space="preserve"> </w:t>
      </w:r>
    </w:p>
    <w:p w14:paraId="531D5870" w14:textId="77777777" w:rsidR="00CC5130" w:rsidRPr="00B356C7" w:rsidRDefault="00CC5130" w:rsidP="00CC5130">
      <w:pPr>
        <w:rPr>
          <w:lang w:val="el-GR"/>
        </w:rPr>
      </w:pPr>
      <w:r w:rsidRPr="00B356C7">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27D6A41F" w14:textId="77777777" w:rsidR="00CC5130" w:rsidRPr="00B356C7" w:rsidRDefault="00CC5130" w:rsidP="00CC5130">
      <w:pPr>
        <w:rPr>
          <w:lang w:val="el-GR"/>
        </w:rPr>
      </w:pPr>
      <w:r w:rsidRPr="00B356C7">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062EE29" w14:textId="77777777" w:rsidR="00CC5130" w:rsidRPr="00B356C7" w:rsidRDefault="00CC5130" w:rsidP="00CC5130">
      <w:pPr>
        <w:rPr>
          <w:lang w:val="el-GR"/>
        </w:rPr>
      </w:pPr>
    </w:p>
    <w:p w14:paraId="3593DEF5" w14:textId="77777777" w:rsidR="00BB555C" w:rsidRPr="00B356C7" w:rsidRDefault="00BB555C" w:rsidP="000F6FD9">
      <w:pPr>
        <w:rPr>
          <w:lang w:val="el-GR"/>
        </w:rPr>
      </w:pPr>
    </w:p>
    <w:p w14:paraId="53DC0279" w14:textId="77777777" w:rsidR="00804A55" w:rsidRPr="00B356C7" w:rsidRDefault="00804A55">
      <w:pPr>
        <w:rPr>
          <w:i/>
          <w:iCs/>
          <w:color w:val="5B9BD5"/>
          <w:spacing w:val="5"/>
          <w:kern w:val="1"/>
          <w:lang w:val="el-GR"/>
        </w:rPr>
      </w:pPr>
      <w:bookmarkStart w:id="435" w:name="_Toc74566947"/>
      <w:bookmarkStart w:id="436" w:name="_Toc74566948"/>
      <w:bookmarkStart w:id="437" w:name="_Toc74566949"/>
      <w:bookmarkStart w:id="438" w:name="_Toc74566950"/>
      <w:bookmarkStart w:id="439" w:name="_Toc74566951"/>
      <w:bookmarkEnd w:id="435"/>
      <w:bookmarkEnd w:id="436"/>
      <w:bookmarkEnd w:id="437"/>
      <w:bookmarkEnd w:id="438"/>
      <w:bookmarkEnd w:id="439"/>
    </w:p>
    <w:p w14:paraId="4500152F" w14:textId="77777777" w:rsidR="008338F0" w:rsidRPr="00B356C7" w:rsidRDefault="003355E7" w:rsidP="003329FF">
      <w:pPr>
        <w:pStyle w:val="10"/>
        <w:numPr>
          <w:ilvl w:val="0"/>
          <w:numId w:val="0"/>
        </w:numPr>
        <w:ind w:left="432" w:hanging="432"/>
        <w:rPr>
          <w:lang w:val="el-GR"/>
        </w:rPr>
      </w:pPr>
      <w:bookmarkStart w:id="440" w:name="_Toc97194469"/>
      <w:bookmarkStart w:id="441" w:name="_Toc166240275"/>
      <w:r w:rsidRPr="00B356C7">
        <w:rPr>
          <w:lang w:val="el-GR"/>
        </w:rPr>
        <w:lastRenderedPageBreak/>
        <w:t>ΠΑΡΑΡΤΗΜΑΤΑ</w:t>
      </w:r>
      <w:bookmarkEnd w:id="440"/>
      <w:bookmarkEnd w:id="441"/>
    </w:p>
    <w:p w14:paraId="2F397AAD" w14:textId="77777777" w:rsidR="008338F0" w:rsidRPr="00B356C7" w:rsidRDefault="003355E7" w:rsidP="003329FF">
      <w:pPr>
        <w:pStyle w:val="20"/>
        <w:numPr>
          <w:ilvl w:val="0"/>
          <w:numId w:val="0"/>
        </w:numPr>
        <w:tabs>
          <w:tab w:val="clear" w:pos="567"/>
        </w:tabs>
        <w:rPr>
          <w:rFonts w:cs="Tahoma"/>
          <w:lang w:val="el-GR"/>
        </w:rPr>
      </w:pPr>
      <w:bookmarkStart w:id="442" w:name="_Ref496625830"/>
      <w:bookmarkStart w:id="443" w:name="_Toc97194334"/>
      <w:bookmarkStart w:id="444" w:name="_Toc97194470"/>
      <w:bookmarkStart w:id="445" w:name="_Toc166240276"/>
      <w:bookmarkStart w:id="446" w:name="_Ref496625399"/>
      <w:r w:rsidRPr="00B356C7">
        <w:rPr>
          <w:rFonts w:cs="Tahoma"/>
          <w:lang w:val="el-GR"/>
        </w:rPr>
        <w:t>ΠΑΡΑΡΤΗΜΑ Ι – Αναλυτική Περιγραφή Φυσικού και Οικονομικού Αντικειμένου της Σύμβασης</w:t>
      </w:r>
      <w:bookmarkEnd w:id="442"/>
      <w:bookmarkEnd w:id="443"/>
      <w:bookmarkEnd w:id="444"/>
      <w:bookmarkEnd w:id="445"/>
      <w:r w:rsidRPr="00B356C7">
        <w:rPr>
          <w:rFonts w:cs="Tahoma"/>
          <w:lang w:val="el-GR"/>
        </w:rPr>
        <w:t xml:space="preserve"> </w:t>
      </w:r>
      <w:bookmarkEnd w:id="446"/>
    </w:p>
    <w:p w14:paraId="40306800" w14:textId="77777777" w:rsidR="008338F0" w:rsidRPr="00B356C7" w:rsidRDefault="00A22261" w:rsidP="00786A1B">
      <w:pPr>
        <w:pStyle w:val="30"/>
        <w:numPr>
          <w:ilvl w:val="0"/>
          <w:numId w:val="24"/>
        </w:numPr>
        <w:rPr>
          <w:lang w:val="el-GR"/>
        </w:rPr>
      </w:pPr>
      <w:bookmarkStart w:id="447" w:name="_Toc97194335"/>
      <w:bookmarkStart w:id="448" w:name="_Toc97194471"/>
      <w:bookmarkStart w:id="449" w:name="_Ref97199257"/>
      <w:bookmarkStart w:id="450" w:name="_Toc166240277"/>
      <w:r w:rsidRPr="00B356C7">
        <w:rPr>
          <w:lang w:val="el-GR"/>
        </w:rPr>
        <w:t>Περιβάλλον της Σύμβασης</w:t>
      </w:r>
      <w:bookmarkEnd w:id="447"/>
      <w:bookmarkEnd w:id="448"/>
      <w:bookmarkEnd w:id="449"/>
      <w:bookmarkEnd w:id="450"/>
    </w:p>
    <w:p w14:paraId="1C12AAC2" w14:textId="77777777" w:rsidR="00EE109D" w:rsidRPr="00B356C7" w:rsidRDefault="00EE109D" w:rsidP="00CD2A7F">
      <w:pPr>
        <w:rPr>
          <w:rFonts w:eastAsia="SimSun"/>
          <w:lang w:val="el-GR"/>
        </w:rPr>
      </w:pPr>
      <w:bookmarkStart w:id="451" w:name="_Toc516836612"/>
      <w:bookmarkStart w:id="452" w:name="_Toc45706959"/>
      <w:bookmarkStart w:id="453" w:name="_Toc46478230"/>
    </w:p>
    <w:p w14:paraId="132D9764" w14:textId="77777777" w:rsidR="004D1C23" w:rsidRPr="00B356C7" w:rsidRDefault="004D1C23" w:rsidP="00786A1B">
      <w:pPr>
        <w:pStyle w:val="40"/>
        <w:numPr>
          <w:ilvl w:val="1"/>
          <w:numId w:val="15"/>
        </w:numPr>
        <w:tabs>
          <w:tab w:val="left" w:pos="993"/>
        </w:tabs>
        <w:rPr>
          <w:rFonts w:eastAsia="SimSun" w:cs="Tahoma"/>
          <w:szCs w:val="22"/>
          <w:lang w:val="el-GR"/>
        </w:rPr>
      </w:pPr>
      <w:bookmarkStart w:id="454" w:name="_Toc97194336"/>
      <w:bookmarkStart w:id="455" w:name="_Toc166240278"/>
      <w:r w:rsidRPr="00B356C7">
        <w:rPr>
          <w:rFonts w:eastAsia="SimSun" w:cs="Tahoma"/>
          <w:szCs w:val="22"/>
          <w:lang w:val="el-GR"/>
        </w:rPr>
        <w:t>Εμπλεκόμενοι στην υλοποίηση της Σύμβασης</w:t>
      </w:r>
      <w:bookmarkEnd w:id="451"/>
      <w:bookmarkEnd w:id="452"/>
      <w:bookmarkEnd w:id="453"/>
      <w:bookmarkEnd w:id="454"/>
      <w:bookmarkEnd w:id="455"/>
    </w:p>
    <w:p w14:paraId="571592AC" w14:textId="77777777" w:rsidR="004D1C23" w:rsidRPr="00B356C7" w:rsidRDefault="004D1C23" w:rsidP="00EF2204">
      <w:pPr>
        <w:rPr>
          <w:lang w:val="el-GR"/>
        </w:rPr>
      </w:pPr>
      <w:r w:rsidRPr="00B356C7">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A40D20" w14:paraId="28DA94F0" w14:textId="77777777" w:rsidTr="0A1FE341">
        <w:tc>
          <w:tcPr>
            <w:tcW w:w="3397" w:type="dxa"/>
            <w:vAlign w:val="center"/>
          </w:tcPr>
          <w:p w14:paraId="02C1E28C" w14:textId="77777777" w:rsidR="004D1C23" w:rsidRPr="00B356C7" w:rsidRDefault="004D1C23" w:rsidP="00AB1716">
            <w:pPr>
              <w:widowControl w:val="0"/>
              <w:suppressAutoHyphens w:val="0"/>
              <w:spacing w:after="0"/>
              <w:rPr>
                <w:lang w:val="el-GR" w:eastAsia="en-US"/>
              </w:rPr>
            </w:pPr>
            <w:r w:rsidRPr="00B356C7">
              <w:rPr>
                <w:lang w:val="el-GR" w:eastAsia="en-US"/>
              </w:rPr>
              <w:t>Φορέας Υλοποίησης</w:t>
            </w:r>
          </w:p>
        </w:tc>
        <w:tc>
          <w:tcPr>
            <w:tcW w:w="2530" w:type="dxa"/>
            <w:vAlign w:val="center"/>
          </w:tcPr>
          <w:p w14:paraId="631CD0E0" w14:textId="77777777" w:rsidR="004D1C23" w:rsidRPr="00B356C7" w:rsidRDefault="004D1C23" w:rsidP="00AB1716">
            <w:pPr>
              <w:widowControl w:val="0"/>
              <w:suppressAutoHyphens w:val="0"/>
              <w:spacing w:after="0"/>
              <w:rPr>
                <w:lang w:val="el-GR" w:eastAsia="en-US"/>
              </w:rPr>
            </w:pPr>
            <w:r w:rsidRPr="00B356C7">
              <w:rPr>
                <w:lang w:val="el-GR" w:eastAsia="en-US"/>
              </w:rPr>
              <w:t xml:space="preserve">Κοινωνία της Πληροφορίας </w:t>
            </w:r>
            <w:r w:rsidR="00B8683B" w:rsidRPr="00B356C7">
              <w:rPr>
                <w:lang w:val="el-GR" w:eastAsia="en-US"/>
              </w:rPr>
              <w:t>Μ.</w:t>
            </w:r>
            <w:r w:rsidRPr="00B356C7">
              <w:rPr>
                <w:lang w:val="el-GR" w:eastAsia="en-US"/>
              </w:rPr>
              <w:t>Α.Ε</w:t>
            </w:r>
          </w:p>
        </w:tc>
        <w:tc>
          <w:tcPr>
            <w:tcW w:w="3928" w:type="dxa"/>
            <w:vAlign w:val="center"/>
          </w:tcPr>
          <w:p w14:paraId="1443699F" w14:textId="77777777" w:rsidR="00A40D20" w:rsidRPr="00A40D20" w:rsidRDefault="58442202" w:rsidP="00CD2A7F">
            <w:pPr>
              <w:rPr>
                <w:rFonts w:eastAsia="SimSun"/>
                <w:lang w:val="el-GR"/>
              </w:rPr>
            </w:pPr>
            <w:r w:rsidRPr="00B356C7">
              <w:rPr>
                <w:lang w:val="el-GR" w:eastAsia="en-US"/>
              </w:rPr>
              <w:t xml:space="preserve">Βλ. Παρ. </w:t>
            </w:r>
            <w:r w:rsidR="003C59FB" w:rsidRPr="00B356C7">
              <w:rPr>
                <w:lang w:val="el-GR" w:eastAsia="en-US"/>
              </w:rPr>
              <w:t>1.1.1</w:t>
            </w:r>
            <w:r w:rsidR="00556A23" w:rsidRPr="00B356C7">
              <w:rPr>
                <w:lang w:val="el-GR" w:eastAsia="en-US"/>
              </w:rPr>
              <w:fldChar w:fldCharType="begin"/>
            </w:r>
            <w:r w:rsidR="00556A23" w:rsidRPr="00B356C7">
              <w:rPr>
                <w:lang w:val="el-GR" w:eastAsia="en-US"/>
              </w:rPr>
              <w:instrText xml:space="preserve"> REF _Ref51336725 \h </w:instrText>
            </w:r>
            <w:r w:rsidR="00B356C7">
              <w:rPr>
                <w:lang w:val="el-GR" w:eastAsia="en-US"/>
              </w:rPr>
              <w:instrText xml:space="preserve"> \* MERGEFORMAT </w:instrText>
            </w:r>
            <w:r w:rsidR="00556A23" w:rsidRPr="00B356C7">
              <w:rPr>
                <w:lang w:val="el-GR" w:eastAsia="en-US"/>
              </w:rPr>
            </w:r>
            <w:r w:rsidR="00556A23" w:rsidRPr="00B356C7">
              <w:rPr>
                <w:lang w:val="el-GR" w:eastAsia="en-US"/>
              </w:rPr>
              <w:fldChar w:fldCharType="separate"/>
            </w:r>
          </w:p>
          <w:p w14:paraId="63860E2C" w14:textId="73ABC65B" w:rsidR="004D1C23" w:rsidRPr="00B356C7" w:rsidRDefault="00A40D20" w:rsidP="00AB1716">
            <w:pPr>
              <w:widowControl w:val="0"/>
              <w:suppressAutoHyphens w:val="0"/>
              <w:spacing w:after="0"/>
              <w:rPr>
                <w:lang w:val="el-GR" w:eastAsia="en-US"/>
              </w:rPr>
            </w:pPr>
            <w:r w:rsidRPr="00A40D20">
              <w:rPr>
                <w:rFonts w:eastAsia="SimSun"/>
                <w:bCs/>
                <w:lang w:val="el-GR"/>
              </w:rPr>
              <w:t>Φορέας Υλοποίησης – Αναθέτουσα Αρχή</w:t>
            </w:r>
            <w:r w:rsidR="00556A23" w:rsidRPr="00B356C7">
              <w:rPr>
                <w:lang w:val="el-GR" w:eastAsia="en-US"/>
              </w:rPr>
              <w:fldChar w:fldCharType="end"/>
            </w:r>
            <w:r w:rsidR="00556A23" w:rsidRPr="00B356C7">
              <w:rPr>
                <w:lang w:val="el-GR" w:eastAsia="en-US"/>
              </w:rPr>
              <w:fldChar w:fldCharType="begin"/>
            </w:r>
            <w:r w:rsidR="00556A23" w:rsidRPr="00B356C7">
              <w:rPr>
                <w:lang w:val="el-GR" w:eastAsia="en-US"/>
              </w:rPr>
              <w:instrText xml:space="preserve"> REF _Ref51336725 \r \h </w:instrText>
            </w:r>
            <w:r w:rsidR="00B356C7">
              <w:rPr>
                <w:lang w:val="el-GR" w:eastAsia="en-US"/>
              </w:rPr>
              <w:instrText xml:space="preserve"> \* MERGEFORMAT </w:instrText>
            </w:r>
            <w:r w:rsidR="00556A23" w:rsidRPr="00B356C7">
              <w:rPr>
                <w:lang w:val="el-GR" w:eastAsia="en-US"/>
              </w:rPr>
            </w:r>
            <w:r w:rsidR="00556A23" w:rsidRPr="00B356C7">
              <w:rPr>
                <w:lang w:val="el-GR" w:eastAsia="en-US"/>
              </w:rPr>
              <w:fldChar w:fldCharType="separate"/>
            </w:r>
            <w:r>
              <w:rPr>
                <w:cs/>
                <w:lang w:val="el-GR" w:eastAsia="en-US"/>
              </w:rPr>
              <w:t>‎</w:t>
            </w:r>
            <w:r>
              <w:rPr>
                <w:lang w:val="el-GR" w:eastAsia="en-US"/>
              </w:rPr>
              <w:t>0</w:t>
            </w:r>
            <w:r w:rsidR="00556A23" w:rsidRPr="00B356C7">
              <w:rPr>
                <w:lang w:val="el-GR" w:eastAsia="en-US"/>
              </w:rPr>
              <w:fldChar w:fldCharType="end"/>
            </w:r>
          </w:p>
        </w:tc>
      </w:tr>
      <w:tr w:rsidR="004D1C23" w:rsidRPr="00B356C7" w14:paraId="0DBC6420" w14:textId="77777777" w:rsidTr="0A1FE341">
        <w:tc>
          <w:tcPr>
            <w:tcW w:w="3397" w:type="dxa"/>
            <w:vAlign w:val="center"/>
          </w:tcPr>
          <w:p w14:paraId="649084B1" w14:textId="77777777" w:rsidR="004D1C23" w:rsidRPr="00B356C7" w:rsidRDefault="004D1C23" w:rsidP="00AB1716">
            <w:pPr>
              <w:widowControl w:val="0"/>
              <w:suppressAutoHyphens w:val="0"/>
              <w:spacing w:after="0"/>
              <w:rPr>
                <w:lang w:val="el-GR" w:eastAsia="en-US"/>
              </w:rPr>
            </w:pPr>
            <w:r w:rsidRPr="00B356C7">
              <w:rPr>
                <w:lang w:val="el-GR" w:eastAsia="en-US"/>
              </w:rPr>
              <w:t>Φορέας Χρηματοδότησης</w:t>
            </w:r>
          </w:p>
        </w:tc>
        <w:tc>
          <w:tcPr>
            <w:tcW w:w="2530" w:type="dxa"/>
            <w:vAlign w:val="center"/>
          </w:tcPr>
          <w:p w14:paraId="173F5B69" w14:textId="65FDEDA3" w:rsidR="004D1C23" w:rsidRPr="00B356C7" w:rsidRDefault="00740204" w:rsidP="00AB1716">
            <w:pPr>
              <w:widowControl w:val="0"/>
              <w:suppressAutoHyphens w:val="0"/>
              <w:spacing w:after="0"/>
              <w:rPr>
                <w:lang w:val="el-GR" w:eastAsia="en-US"/>
              </w:rPr>
            </w:pPr>
            <w:r w:rsidRPr="00B356C7">
              <w:rPr>
                <w:lang w:val="el-GR" w:eastAsia="en-US"/>
              </w:rPr>
              <w:t xml:space="preserve"> Υπουργείο Κλιματικής Κρίσης και Πολιτικής Προστασίας</w:t>
            </w:r>
          </w:p>
        </w:tc>
        <w:tc>
          <w:tcPr>
            <w:tcW w:w="3928" w:type="dxa"/>
            <w:vAlign w:val="center"/>
          </w:tcPr>
          <w:p w14:paraId="01170053" w14:textId="40ACC7A2" w:rsidR="00740204" w:rsidRPr="00B356C7" w:rsidRDefault="00A40D20" w:rsidP="00740204">
            <w:pPr>
              <w:widowControl w:val="0"/>
              <w:suppressAutoHyphens w:val="0"/>
              <w:spacing w:after="0"/>
              <w:rPr>
                <w:lang w:val="el-GR"/>
              </w:rPr>
            </w:pPr>
            <w:hyperlink r:id="rId35" w:history="1">
              <w:r w:rsidR="00A76242" w:rsidRPr="00B356C7">
                <w:rPr>
                  <w:rStyle w:val="-"/>
                </w:rPr>
                <w:t>https</w:t>
              </w:r>
              <w:r w:rsidR="00A76242" w:rsidRPr="00B356C7">
                <w:rPr>
                  <w:rStyle w:val="-"/>
                  <w:lang w:val="el-GR"/>
                </w:rPr>
                <w:t>://</w:t>
              </w:r>
              <w:proofErr w:type="spellStart"/>
              <w:r w:rsidR="00A76242" w:rsidRPr="00B356C7">
                <w:rPr>
                  <w:rStyle w:val="-"/>
                </w:rPr>
                <w:t>civilprotection</w:t>
              </w:r>
              <w:proofErr w:type="spellEnd"/>
              <w:r w:rsidR="00A76242" w:rsidRPr="00B356C7">
                <w:rPr>
                  <w:rStyle w:val="-"/>
                  <w:lang w:val="el-GR"/>
                </w:rPr>
                <w:t>.</w:t>
              </w:r>
              <w:r w:rsidR="00A76242" w:rsidRPr="00B356C7">
                <w:rPr>
                  <w:rStyle w:val="-"/>
                </w:rPr>
                <w:t>gov</w:t>
              </w:r>
              <w:r w:rsidR="00A76242" w:rsidRPr="00B356C7">
                <w:rPr>
                  <w:rStyle w:val="-"/>
                  <w:lang w:val="el-GR"/>
                </w:rPr>
                <w:t>.</w:t>
              </w:r>
              <w:r w:rsidR="00A76242" w:rsidRPr="00B356C7">
                <w:rPr>
                  <w:rStyle w:val="-"/>
                </w:rPr>
                <w:t>gr</w:t>
              </w:r>
              <w:r w:rsidR="00A76242" w:rsidRPr="00B356C7">
                <w:rPr>
                  <w:rStyle w:val="-"/>
                  <w:lang w:val="el-GR"/>
                </w:rPr>
                <w:t>/</w:t>
              </w:r>
            </w:hyperlink>
          </w:p>
          <w:p w14:paraId="1B365089" w14:textId="45250789" w:rsidR="004D1C23" w:rsidRPr="00B356C7" w:rsidRDefault="004D1C23" w:rsidP="00AB1716">
            <w:pPr>
              <w:widowControl w:val="0"/>
              <w:suppressAutoHyphens w:val="0"/>
              <w:spacing w:after="0"/>
              <w:rPr>
                <w:lang w:val="el-GR" w:eastAsia="en-US"/>
              </w:rPr>
            </w:pPr>
            <w:r w:rsidRPr="00B356C7">
              <w:rPr>
                <w:lang w:val="el-GR" w:eastAsia="en-US"/>
              </w:rPr>
              <w:t xml:space="preserve">Βλ. Παρ. </w:t>
            </w:r>
            <w:r w:rsidR="00DF6A45" w:rsidRPr="00B356C7">
              <w:rPr>
                <w:lang w:val="el-GR" w:eastAsia="en-US"/>
              </w:rPr>
              <w:fldChar w:fldCharType="begin"/>
            </w:r>
            <w:r w:rsidR="00DF6A45" w:rsidRPr="00B356C7">
              <w:rPr>
                <w:lang w:val="el-GR" w:eastAsia="en-US"/>
              </w:rPr>
              <w:instrText xml:space="preserve"> REF _Ref55370316 \r \h </w:instrText>
            </w:r>
            <w:r w:rsidR="00B356C7">
              <w:rPr>
                <w:lang w:val="el-GR" w:eastAsia="en-US"/>
              </w:rPr>
              <w:instrText xml:space="preserve"> \* MERGEFORMAT </w:instrText>
            </w:r>
            <w:r w:rsidR="00DF6A45" w:rsidRPr="00B356C7">
              <w:rPr>
                <w:lang w:val="el-GR" w:eastAsia="en-US"/>
              </w:rPr>
            </w:r>
            <w:r w:rsidR="00DF6A45" w:rsidRPr="00B356C7">
              <w:rPr>
                <w:lang w:val="el-GR" w:eastAsia="en-US"/>
              </w:rPr>
              <w:fldChar w:fldCharType="separate"/>
            </w:r>
            <w:r w:rsidR="00A40D20">
              <w:rPr>
                <w:cs/>
                <w:lang w:val="el-GR" w:eastAsia="en-US"/>
              </w:rPr>
              <w:t>‎</w:t>
            </w:r>
            <w:r w:rsidR="00A40D20">
              <w:rPr>
                <w:lang w:val="el-GR" w:eastAsia="en-US"/>
              </w:rPr>
              <w:t>1.1.2</w:t>
            </w:r>
            <w:r w:rsidR="00DF6A45" w:rsidRPr="00B356C7">
              <w:rPr>
                <w:lang w:val="el-GR" w:eastAsia="en-US"/>
              </w:rPr>
              <w:fldChar w:fldCharType="end"/>
            </w:r>
          </w:p>
        </w:tc>
      </w:tr>
      <w:tr w:rsidR="004D1C23" w:rsidRPr="00B356C7" w14:paraId="6460A757" w14:textId="77777777" w:rsidTr="0A1FE341">
        <w:tc>
          <w:tcPr>
            <w:tcW w:w="3397" w:type="dxa"/>
            <w:vAlign w:val="center"/>
          </w:tcPr>
          <w:p w14:paraId="0F59D6A0" w14:textId="77777777" w:rsidR="004D1C23" w:rsidRPr="00B356C7" w:rsidRDefault="004D1C23" w:rsidP="00AB1716">
            <w:pPr>
              <w:widowControl w:val="0"/>
              <w:suppressAutoHyphens w:val="0"/>
              <w:spacing w:after="0"/>
              <w:rPr>
                <w:lang w:val="el-GR" w:eastAsia="en-US"/>
              </w:rPr>
            </w:pPr>
            <w:r w:rsidRPr="00B356C7">
              <w:rPr>
                <w:lang w:val="el-GR" w:eastAsia="en-US"/>
              </w:rPr>
              <w:t>Κύριος του Έργου</w:t>
            </w:r>
          </w:p>
        </w:tc>
        <w:tc>
          <w:tcPr>
            <w:tcW w:w="2530" w:type="dxa"/>
            <w:vAlign w:val="center"/>
          </w:tcPr>
          <w:p w14:paraId="048B780B" w14:textId="1F57366A" w:rsidR="004D1C23" w:rsidRPr="00B356C7" w:rsidRDefault="007703DB" w:rsidP="00AB1716">
            <w:pPr>
              <w:widowControl w:val="0"/>
              <w:suppressAutoHyphens w:val="0"/>
              <w:spacing w:after="0"/>
              <w:rPr>
                <w:lang w:val="el-GR" w:eastAsia="en-US"/>
              </w:rPr>
            </w:pPr>
            <w:r w:rsidRPr="00B356C7">
              <w:rPr>
                <w:lang w:val="el-GR" w:eastAsia="en-US"/>
              </w:rPr>
              <w:t>Υπουργείο Κλιματικής Κρίσης και Πολιτικής Προστασίας</w:t>
            </w:r>
          </w:p>
        </w:tc>
        <w:tc>
          <w:tcPr>
            <w:tcW w:w="3928" w:type="dxa"/>
          </w:tcPr>
          <w:p w14:paraId="09FB4714" w14:textId="1C510491" w:rsidR="009F12EA" w:rsidRPr="00B356C7" w:rsidRDefault="00A40D20" w:rsidP="00AB1716">
            <w:pPr>
              <w:widowControl w:val="0"/>
              <w:suppressAutoHyphens w:val="0"/>
              <w:spacing w:after="0"/>
              <w:rPr>
                <w:lang w:val="el-GR"/>
              </w:rPr>
            </w:pPr>
            <w:hyperlink r:id="rId36" w:history="1">
              <w:r w:rsidR="009F12EA" w:rsidRPr="00B356C7">
                <w:rPr>
                  <w:rStyle w:val="-"/>
                </w:rPr>
                <w:t>https</w:t>
              </w:r>
              <w:r w:rsidR="009F12EA" w:rsidRPr="00B356C7">
                <w:rPr>
                  <w:rStyle w:val="-"/>
                  <w:lang w:val="el-GR"/>
                </w:rPr>
                <w:t>://</w:t>
              </w:r>
              <w:proofErr w:type="spellStart"/>
              <w:r w:rsidR="009F12EA" w:rsidRPr="00B356C7">
                <w:rPr>
                  <w:rStyle w:val="-"/>
                </w:rPr>
                <w:t>civilprotection</w:t>
              </w:r>
              <w:proofErr w:type="spellEnd"/>
              <w:r w:rsidR="009F12EA" w:rsidRPr="00B356C7">
                <w:rPr>
                  <w:rStyle w:val="-"/>
                  <w:lang w:val="el-GR"/>
                </w:rPr>
                <w:t>.</w:t>
              </w:r>
              <w:r w:rsidR="009F12EA" w:rsidRPr="00B356C7">
                <w:rPr>
                  <w:rStyle w:val="-"/>
                </w:rPr>
                <w:t>gov</w:t>
              </w:r>
              <w:r w:rsidR="009F12EA" w:rsidRPr="00B356C7">
                <w:rPr>
                  <w:rStyle w:val="-"/>
                  <w:lang w:val="el-GR"/>
                </w:rPr>
                <w:t>.</w:t>
              </w:r>
              <w:r w:rsidR="009F12EA" w:rsidRPr="00B356C7">
                <w:rPr>
                  <w:rStyle w:val="-"/>
                </w:rPr>
                <w:t>gr</w:t>
              </w:r>
              <w:r w:rsidR="009F12EA" w:rsidRPr="00B356C7">
                <w:rPr>
                  <w:rStyle w:val="-"/>
                  <w:lang w:val="el-GR"/>
                </w:rPr>
                <w:t>/</w:t>
              </w:r>
            </w:hyperlink>
          </w:p>
          <w:p w14:paraId="214B64A4" w14:textId="4338963C" w:rsidR="004D1C23" w:rsidRPr="00B356C7" w:rsidRDefault="004D1C23" w:rsidP="00AB1716">
            <w:pPr>
              <w:widowControl w:val="0"/>
              <w:suppressAutoHyphens w:val="0"/>
              <w:spacing w:after="0"/>
              <w:rPr>
                <w:lang w:val="el-GR" w:eastAsia="en-US"/>
              </w:rPr>
            </w:pPr>
            <w:r w:rsidRPr="00B356C7">
              <w:rPr>
                <w:lang w:val="el-GR" w:eastAsia="en-US"/>
              </w:rPr>
              <w:t xml:space="preserve">Βλ. Παρ. </w:t>
            </w:r>
            <w:r w:rsidR="00DF6A45" w:rsidRPr="00B356C7">
              <w:rPr>
                <w:lang w:val="el-GR" w:eastAsia="en-US"/>
              </w:rPr>
              <w:fldChar w:fldCharType="begin"/>
            </w:r>
            <w:r w:rsidR="00DF6A45" w:rsidRPr="00B356C7">
              <w:rPr>
                <w:lang w:val="el-GR" w:eastAsia="en-US"/>
              </w:rPr>
              <w:instrText xml:space="preserve"> REF _Ref55370267 \r \h </w:instrText>
            </w:r>
            <w:r w:rsidR="00B356C7">
              <w:rPr>
                <w:lang w:val="el-GR" w:eastAsia="en-US"/>
              </w:rPr>
              <w:instrText xml:space="preserve"> \* MERGEFORMAT </w:instrText>
            </w:r>
            <w:r w:rsidR="00DF6A45" w:rsidRPr="00B356C7">
              <w:rPr>
                <w:lang w:val="el-GR" w:eastAsia="en-US"/>
              </w:rPr>
            </w:r>
            <w:r w:rsidR="00DF6A45" w:rsidRPr="00B356C7">
              <w:rPr>
                <w:lang w:val="el-GR" w:eastAsia="en-US"/>
              </w:rPr>
              <w:fldChar w:fldCharType="separate"/>
            </w:r>
            <w:r w:rsidR="00A40D20">
              <w:rPr>
                <w:cs/>
                <w:lang w:val="el-GR" w:eastAsia="en-US"/>
              </w:rPr>
              <w:t>‎</w:t>
            </w:r>
            <w:r w:rsidR="00A40D20">
              <w:rPr>
                <w:lang w:val="el-GR" w:eastAsia="en-US"/>
              </w:rPr>
              <w:t>1.1.3</w:t>
            </w:r>
            <w:r w:rsidR="00DF6A45" w:rsidRPr="00B356C7">
              <w:rPr>
                <w:lang w:val="el-GR" w:eastAsia="en-US"/>
              </w:rPr>
              <w:fldChar w:fldCharType="end"/>
            </w:r>
          </w:p>
        </w:tc>
      </w:tr>
      <w:tr w:rsidR="004D1C23" w:rsidRPr="00B356C7" w14:paraId="7DF70F82" w14:textId="77777777" w:rsidTr="0A1FE341">
        <w:tc>
          <w:tcPr>
            <w:tcW w:w="3397" w:type="dxa"/>
            <w:vAlign w:val="center"/>
          </w:tcPr>
          <w:p w14:paraId="6B00A48C" w14:textId="77777777" w:rsidR="004D1C23" w:rsidRPr="00B356C7" w:rsidRDefault="004D1C23" w:rsidP="00AB1716">
            <w:pPr>
              <w:widowControl w:val="0"/>
              <w:suppressAutoHyphens w:val="0"/>
              <w:spacing w:after="0"/>
              <w:rPr>
                <w:lang w:val="el-GR" w:eastAsia="en-US"/>
              </w:rPr>
            </w:pPr>
            <w:r w:rsidRPr="00B356C7">
              <w:rPr>
                <w:lang w:val="el-GR" w:eastAsia="en-US"/>
              </w:rPr>
              <w:t>Φορέας Λειτουργίας του Έργου</w:t>
            </w:r>
          </w:p>
        </w:tc>
        <w:tc>
          <w:tcPr>
            <w:tcW w:w="2530" w:type="dxa"/>
            <w:vAlign w:val="center"/>
          </w:tcPr>
          <w:p w14:paraId="12B576F0" w14:textId="1704B142" w:rsidR="004D1C23" w:rsidRPr="00B356C7" w:rsidRDefault="007703DB" w:rsidP="00AB1716">
            <w:pPr>
              <w:widowControl w:val="0"/>
              <w:suppressAutoHyphens w:val="0"/>
              <w:spacing w:after="0"/>
              <w:rPr>
                <w:lang w:val="el-GR" w:eastAsia="en-US"/>
              </w:rPr>
            </w:pPr>
            <w:r w:rsidRPr="00B356C7">
              <w:rPr>
                <w:lang w:val="el-GR" w:eastAsia="en-US"/>
              </w:rPr>
              <w:t>Υπουργείο Κλιματικής Κρίσης και Πολιτικής Προστασίας</w:t>
            </w:r>
          </w:p>
        </w:tc>
        <w:tc>
          <w:tcPr>
            <w:tcW w:w="3928" w:type="dxa"/>
          </w:tcPr>
          <w:p w14:paraId="75DF15CE" w14:textId="77777777" w:rsidR="009F12EA" w:rsidRPr="00B356C7" w:rsidRDefault="00A40D20" w:rsidP="009F12EA">
            <w:pPr>
              <w:widowControl w:val="0"/>
              <w:suppressAutoHyphens w:val="0"/>
              <w:spacing w:after="0"/>
              <w:rPr>
                <w:lang w:val="el-GR"/>
              </w:rPr>
            </w:pPr>
            <w:hyperlink r:id="rId37" w:history="1">
              <w:r w:rsidR="009F12EA" w:rsidRPr="00B356C7">
                <w:rPr>
                  <w:rStyle w:val="-"/>
                </w:rPr>
                <w:t>https</w:t>
              </w:r>
              <w:r w:rsidR="009F12EA" w:rsidRPr="00B356C7">
                <w:rPr>
                  <w:rStyle w:val="-"/>
                  <w:lang w:val="el-GR"/>
                </w:rPr>
                <w:t>://</w:t>
              </w:r>
              <w:proofErr w:type="spellStart"/>
              <w:r w:rsidR="009F12EA" w:rsidRPr="00B356C7">
                <w:rPr>
                  <w:rStyle w:val="-"/>
                </w:rPr>
                <w:t>civilprotection</w:t>
              </w:r>
              <w:proofErr w:type="spellEnd"/>
              <w:r w:rsidR="009F12EA" w:rsidRPr="00B356C7">
                <w:rPr>
                  <w:rStyle w:val="-"/>
                  <w:lang w:val="el-GR"/>
                </w:rPr>
                <w:t>.</w:t>
              </w:r>
              <w:r w:rsidR="009F12EA" w:rsidRPr="00B356C7">
                <w:rPr>
                  <w:rStyle w:val="-"/>
                </w:rPr>
                <w:t>gov</w:t>
              </w:r>
              <w:r w:rsidR="009F12EA" w:rsidRPr="00B356C7">
                <w:rPr>
                  <w:rStyle w:val="-"/>
                  <w:lang w:val="el-GR"/>
                </w:rPr>
                <w:t>.</w:t>
              </w:r>
              <w:r w:rsidR="009F12EA" w:rsidRPr="00B356C7">
                <w:rPr>
                  <w:rStyle w:val="-"/>
                </w:rPr>
                <w:t>gr</w:t>
              </w:r>
              <w:r w:rsidR="009F12EA" w:rsidRPr="00B356C7">
                <w:rPr>
                  <w:rStyle w:val="-"/>
                  <w:lang w:val="el-GR"/>
                </w:rPr>
                <w:t>/</w:t>
              </w:r>
            </w:hyperlink>
          </w:p>
          <w:p w14:paraId="69625F83" w14:textId="25869E48" w:rsidR="004D1C23" w:rsidRPr="00B356C7" w:rsidRDefault="009F12EA" w:rsidP="009F12EA">
            <w:pPr>
              <w:widowControl w:val="0"/>
              <w:suppressAutoHyphens w:val="0"/>
              <w:spacing w:after="0"/>
              <w:rPr>
                <w:lang w:val="el-GR" w:eastAsia="en-US"/>
              </w:rPr>
            </w:pPr>
            <w:r w:rsidRPr="00B356C7">
              <w:rPr>
                <w:lang w:val="el-GR" w:eastAsia="en-US"/>
              </w:rPr>
              <w:t xml:space="preserve">Βλ. Παρ. </w:t>
            </w:r>
            <w:r w:rsidRPr="00B356C7">
              <w:rPr>
                <w:lang w:val="el-GR" w:eastAsia="en-US"/>
              </w:rPr>
              <w:fldChar w:fldCharType="begin"/>
            </w:r>
            <w:r w:rsidRPr="00B356C7">
              <w:rPr>
                <w:lang w:val="el-GR" w:eastAsia="en-US"/>
              </w:rPr>
              <w:instrText xml:space="preserve"> REF _Ref55370267 \r \h </w:instrText>
            </w:r>
            <w:r w:rsidR="00B356C7">
              <w:rPr>
                <w:lang w:val="el-GR" w:eastAsia="en-US"/>
              </w:rPr>
              <w:instrText xml:space="preserve"> \* MERGEFORMAT </w:instrText>
            </w:r>
            <w:r w:rsidRPr="00B356C7">
              <w:rPr>
                <w:lang w:val="el-GR" w:eastAsia="en-US"/>
              </w:rPr>
            </w:r>
            <w:r w:rsidRPr="00B356C7">
              <w:rPr>
                <w:lang w:val="el-GR" w:eastAsia="en-US"/>
              </w:rPr>
              <w:fldChar w:fldCharType="separate"/>
            </w:r>
            <w:r w:rsidR="00A40D20">
              <w:rPr>
                <w:cs/>
                <w:lang w:val="el-GR" w:eastAsia="en-US"/>
              </w:rPr>
              <w:t>‎</w:t>
            </w:r>
            <w:r w:rsidR="00A40D20">
              <w:rPr>
                <w:lang w:val="el-GR" w:eastAsia="en-US"/>
              </w:rPr>
              <w:t>1.1.3</w:t>
            </w:r>
            <w:r w:rsidRPr="00B356C7">
              <w:rPr>
                <w:lang w:val="el-GR" w:eastAsia="en-US"/>
              </w:rPr>
              <w:fldChar w:fldCharType="end"/>
            </w:r>
          </w:p>
        </w:tc>
      </w:tr>
      <w:tr w:rsidR="004D1C23" w:rsidRPr="00B356C7" w:rsidDel="00DF55C4" w14:paraId="6FE4EC6A" w14:textId="77777777" w:rsidTr="0A1FE341">
        <w:tc>
          <w:tcPr>
            <w:tcW w:w="3397" w:type="dxa"/>
            <w:vAlign w:val="center"/>
          </w:tcPr>
          <w:p w14:paraId="0A1AF626" w14:textId="77777777" w:rsidR="004D1C23" w:rsidRPr="00B356C7" w:rsidDel="00DF55C4" w:rsidRDefault="004D1C23" w:rsidP="00AB1716">
            <w:pPr>
              <w:widowControl w:val="0"/>
              <w:suppressAutoHyphens w:val="0"/>
              <w:spacing w:after="0"/>
              <w:rPr>
                <w:lang w:val="el-GR" w:eastAsia="en-US"/>
              </w:rPr>
            </w:pPr>
            <w:r w:rsidRPr="00B356C7">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B356C7" w:rsidDel="00DF55C4" w:rsidRDefault="004D1C23" w:rsidP="00AB1716">
            <w:pPr>
              <w:widowControl w:val="0"/>
              <w:suppressAutoHyphens w:val="0"/>
              <w:spacing w:after="0"/>
              <w:rPr>
                <w:lang w:val="el-GR" w:eastAsia="en-US"/>
              </w:rPr>
            </w:pPr>
            <w:r w:rsidRPr="00B356C7">
              <w:rPr>
                <w:lang w:val="el-GR" w:eastAsia="en-US"/>
              </w:rPr>
              <w:t>-</w:t>
            </w:r>
          </w:p>
        </w:tc>
        <w:tc>
          <w:tcPr>
            <w:tcW w:w="3928" w:type="dxa"/>
            <w:vAlign w:val="center"/>
          </w:tcPr>
          <w:p w14:paraId="0F6D51B9" w14:textId="2BEC8001" w:rsidR="004D1C23" w:rsidRPr="00B356C7" w:rsidDel="00DF55C4" w:rsidRDefault="004D1C23" w:rsidP="00AB1716">
            <w:pPr>
              <w:widowControl w:val="0"/>
              <w:suppressAutoHyphens w:val="0"/>
              <w:spacing w:after="0"/>
              <w:rPr>
                <w:lang w:eastAsia="en-US"/>
              </w:rPr>
            </w:pPr>
            <w:proofErr w:type="spellStart"/>
            <w:r w:rsidRPr="00B356C7">
              <w:rPr>
                <w:lang w:val="el-GR" w:eastAsia="en-US"/>
              </w:rPr>
              <w:t>Βλ</w:t>
            </w:r>
            <w:proofErr w:type="spellEnd"/>
            <w:r w:rsidRPr="00B356C7">
              <w:rPr>
                <w:lang w:eastAsia="en-US"/>
              </w:rPr>
              <w:t xml:space="preserve">. </w:t>
            </w:r>
            <w:r w:rsidR="00DF6A45" w:rsidRPr="00B356C7">
              <w:rPr>
                <w:lang w:val="el-GR" w:eastAsia="en-US"/>
              </w:rPr>
              <w:t>Π</w:t>
            </w:r>
            <w:r w:rsidRPr="00B356C7">
              <w:rPr>
                <w:lang w:val="el-GR" w:eastAsia="en-US"/>
              </w:rPr>
              <w:t>αρ</w:t>
            </w:r>
            <w:r w:rsidRPr="00B356C7">
              <w:rPr>
                <w:lang w:eastAsia="en-US"/>
              </w:rPr>
              <w:t xml:space="preserve">. </w:t>
            </w:r>
            <w:r w:rsidR="002037D1" w:rsidRPr="00B356C7">
              <w:rPr>
                <w:lang w:eastAsia="en-US"/>
              </w:rPr>
              <w:fldChar w:fldCharType="begin"/>
            </w:r>
            <w:r w:rsidR="002037D1" w:rsidRPr="00B356C7">
              <w:rPr>
                <w:lang w:eastAsia="en-US"/>
              </w:rPr>
              <w:instrText xml:space="preserve"> REF _Ref151372827 \r \h </w:instrText>
            </w:r>
            <w:r w:rsidR="00B356C7">
              <w:rPr>
                <w:lang w:eastAsia="en-US"/>
              </w:rPr>
              <w:instrText xml:space="preserve"> \* MERGEFORMAT </w:instrText>
            </w:r>
            <w:r w:rsidR="002037D1" w:rsidRPr="00B356C7">
              <w:rPr>
                <w:lang w:eastAsia="en-US"/>
              </w:rPr>
            </w:r>
            <w:r w:rsidR="002037D1" w:rsidRPr="00B356C7">
              <w:rPr>
                <w:lang w:eastAsia="en-US"/>
              </w:rPr>
              <w:fldChar w:fldCharType="separate"/>
            </w:r>
            <w:r w:rsidR="00A40D20">
              <w:rPr>
                <w:cs/>
                <w:lang w:eastAsia="en-US"/>
              </w:rPr>
              <w:t>‎</w:t>
            </w:r>
            <w:r w:rsidR="00A40D20">
              <w:rPr>
                <w:lang w:eastAsia="en-US"/>
              </w:rPr>
              <w:t>1.1.4</w:t>
            </w:r>
            <w:r w:rsidR="002037D1" w:rsidRPr="00B356C7">
              <w:rPr>
                <w:lang w:eastAsia="en-US"/>
              </w:rPr>
              <w:fldChar w:fldCharType="end"/>
            </w:r>
          </w:p>
        </w:tc>
      </w:tr>
    </w:tbl>
    <w:p w14:paraId="3C4E7FEA" w14:textId="77777777" w:rsidR="00B42BA2" w:rsidRPr="00B356C7" w:rsidRDefault="00B42BA2" w:rsidP="00CD2A7F">
      <w:pPr>
        <w:rPr>
          <w:rFonts w:eastAsia="SimSun"/>
          <w:lang w:val="en-US"/>
        </w:rPr>
      </w:pPr>
      <w:bookmarkStart w:id="456" w:name="_Ref51336725"/>
      <w:bookmarkStart w:id="457" w:name="_Toc53671308"/>
    </w:p>
    <w:p w14:paraId="2A8E12F2" w14:textId="77777777" w:rsidR="00556A23" w:rsidRPr="00B356C7" w:rsidRDefault="00556A23" w:rsidP="00786A1B">
      <w:pPr>
        <w:pStyle w:val="50"/>
        <w:numPr>
          <w:ilvl w:val="2"/>
          <w:numId w:val="15"/>
        </w:numPr>
        <w:rPr>
          <w:rFonts w:eastAsia="SimSun" w:cs="Tahoma"/>
          <w:bCs/>
        </w:rPr>
      </w:pPr>
      <w:bookmarkStart w:id="458" w:name="_Toc166240279"/>
      <w:proofErr w:type="spellStart"/>
      <w:r w:rsidRPr="00B356C7">
        <w:rPr>
          <w:rFonts w:eastAsia="SimSun" w:cs="Tahoma"/>
          <w:bCs/>
        </w:rPr>
        <w:t>Φορέ</w:t>
      </w:r>
      <w:proofErr w:type="spellEnd"/>
      <w:r w:rsidRPr="00B356C7">
        <w:rPr>
          <w:rFonts w:eastAsia="SimSun" w:cs="Tahoma"/>
          <w:bCs/>
        </w:rPr>
        <w:t xml:space="preserve">ας </w:t>
      </w:r>
      <w:proofErr w:type="spellStart"/>
      <w:r w:rsidRPr="00B356C7">
        <w:rPr>
          <w:rFonts w:eastAsia="SimSun" w:cs="Tahoma"/>
          <w:bCs/>
        </w:rPr>
        <w:t>Υλο</w:t>
      </w:r>
      <w:proofErr w:type="spellEnd"/>
      <w:r w:rsidRPr="00B356C7">
        <w:rPr>
          <w:rFonts w:eastAsia="SimSun" w:cs="Tahoma"/>
          <w:bCs/>
        </w:rPr>
        <w:t xml:space="preserve">ποίησης – </w:t>
      </w:r>
      <w:proofErr w:type="spellStart"/>
      <w:r w:rsidRPr="00B356C7">
        <w:rPr>
          <w:rFonts w:eastAsia="SimSun" w:cs="Tahoma"/>
          <w:bCs/>
        </w:rPr>
        <w:t>Αν</w:t>
      </w:r>
      <w:proofErr w:type="spellEnd"/>
      <w:r w:rsidRPr="00B356C7">
        <w:rPr>
          <w:rFonts w:eastAsia="SimSun" w:cs="Tahoma"/>
          <w:bCs/>
        </w:rPr>
        <w:t xml:space="preserve">αθέτουσα </w:t>
      </w:r>
      <w:proofErr w:type="spellStart"/>
      <w:r w:rsidRPr="00B356C7">
        <w:rPr>
          <w:rFonts w:eastAsia="SimSun" w:cs="Tahoma"/>
          <w:bCs/>
        </w:rPr>
        <w:t>Αρχή</w:t>
      </w:r>
      <w:bookmarkEnd w:id="456"/>
      <w:bookmarkEnd w:id="457"/>
      <w:bookmarkEnd w:id="458"/>
      <w:proofErr w:type="spellEnd"/>
      <w:r w:rsidRPr="00B356C7">
        <w:rPr>
          <w:rFonts w:eastAsia="SimSun" w:cs="Tahoma"/>
          <w:bCs/>
        </w:rPr>
        <w:t xml:space="preserve"> </w:t>
      </w:r>
    </w:p>
    <w:p w14:paraId="622ED144" w14:textId="77777777" w:rsidR="003F054F" w:rsidRPr="00B356C7" w:rsidRDefault="003F054F" w:rsidP="003F054F">
      <w:pPr>
        <w:rPr>
          <w:rFonts w:eastAsia="SimSun"/>
          <w:lang w:val="el-GR"/>
        </w:rPr>
      </w:pPr>
      <w:r w:rsidRPr="00B356C7">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91F166A" w14:textId="77777777" w:rsidR="003F054F" w:rsidRPr="00B356C7" w:rsidRDefault="003F054F" w:rsidP="003F054F">
      <w:pPr>
        <w:rPr>
          <w:rFonts w:eastAsia="SimSun"/>
          <w:lang w:val="el-GR"/>
        </w:rPr>
      </w:pPr>
      <w:r w:rsidRPr="00B356C7">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78ABABE2" w14:textId="77777777" w:rsidR="003F054F" w:rsidRPr="00B356C7" w:rsidRDefault="003F054F" w:rsidP="003F054F">
      <w:pPr>
        <w:rPr>
          <w:rFonts w:eastAsia="SimSun"/>
          <w:lang w:val="el-GR"/>
        </w:rPr>
      </w:pPr>
      <w:r w:rsidRPr="00B356C7">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B356C7">
        <w:rPr>
          <w:rFonts w:eastAsia="SimSun"/>
          <w:lang w:val="el-GR"/>
        </w:rPr>
        <w:t>ενωσιακούς</w:t>
      </w:r>
      <w:proofErr w:type="spellEnd"/>
      <w:r w:rsidRPr="00B356C7">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CEDF2F6" w14:textId="77777777" w:rsidR="003F054F" w:rsidRPr="00B356C7" w:rsidRDefault="003F054F" w:rsidP="003F054F">
      <w:pPr>
        <w:rPr>
          <w:rFonts w:eastAsia="SimSun"/>
          <w:lang w:val="el-GR"/>
        </w:rPr>
      </w:pPr>
      <w:r w:rsidRPr="00B356C7">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B356C7">
        <w:rPr>
          <w:rFonts w:eastAsia="SimSun"/>
          <w:lang w:val="el-GR"/>
        </w:rPr>
        <w:t>ενωσιακούς</w:t>
      </w:r>
      <w:proofErr w:type="spellEnd"/>
      <w:r w:rsidRPr="00B356C7">
        <w:rPr>
          <w:rFonts w:eastAsia="SimSun"/>
          <w:lang w:val="el-GR"/>
        </w:rPr>
        <w:t xml:space="preserve"> ή/και από εθνικούς πόρους ή/και μέσω </w:t>
      </w:r>
      <w:r w:rsidRPr="00B356C7">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7F8EBCED" w14:textId="77777777" w:rsidR="003F054F" w:rsidRPr="00B356C7" w:rsidRDefault="003F054F" w:rsidP="003F054F">
      <w:pPr>
        <w:rPr>
          <w:rFonts w:eastAsia="SimSun"/>
          <w:lang w:val="el-GR"/>
        </w:rPr>
      </w:pPr>
      <w:r w:rsidRPr="00B356C7">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1F2D027" w14:textId="77777777" w:rsidR="003F054F" w:rsidRPr="00B356C7" w:rsidRDefault="003F054F" w:rsidP="003F054F">
      <w:pPr>
        <w:rPr>
          <w:rFonts w:eastAsia="SimSun"/>
          <w:lang w:val="el-GR"/>
        </w:rPr>
      </w:pPr>
      <w:r w:rsidRPr="00B356C7">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B282BFA" w14:textId="77777777" w:rsidR="003F054F" w:rsidRPr="00B356C7" w:rsidRDefault="003F054F" w:rsidP="003F054F">
      <w:pPr>
        <w:rPr>
          <w:rFonts w:eastAsia="SimSun"/>
          <w:lang w:val="el-GR"/>
        </w:rPr>
      </w:pPr>
      <w:r w:rsidRPr="00B356C7">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F2BFE6B" w14:textId="77777777" w:rsidR="003F054F" w:rsidRPr="00B356C7" w:rsidRDefault="003F054F" w:rsidP="003F054F">
      <w:pPr>
        <w:rPr>
          <w:rFonts w:eastAsia="SimSun"/>
          <w:lang w:val="el-GR"/>
        </w:rPr>
      </w:pPr>
      <w:proofErr w:type="spellStart"/>
      <w:r w:rsidRPr="00B356C7">
        <w:rPr>
          <w:rFonts w:eastAsia="SimSun"/>
          <w:lang w:val="el-GR"/>
        </w:rPr>
        <w:t>στ</w:t>
      </w:r>
      <w:proofErr w:type="spellEnd"/>
      <w:r w:rsidRPr="00B356C7">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B356C7">
        <w:rPr>
          <w:rFonts w:eastAsia="SimSun"/>
          <w:lang w:val="el-GR"/>
        </w:rPr>
        <w:t>ενωσιακή</w:t>
      </w:r>
      <w:proofErr w:type="spellEnd"/>
      <w:r w:rsidRPr="00B356C7">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65CC3E96" w14:textId="77777777" w:rsidR="003F054F" w:rsidRPr="00B356C7" w:rsidRDefault="003F054F" w:rsidP="003F054F">
      <w:pPr>
        <w:rPr>
          <w:rFonts w:eastAsia="SimSun"/>
          <w:lang w:val="el-GR"/>
        </w:rPr>
      </w:pPr>
      <w:r w:rsidRPr="00B356C7">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789FA06" w14:textId="77777777" w:rsidR="003F054F" w:rsidRPr="00B356C7" w:rsidRDefault="003F054F" w:rsidP="003F054F">
      <w:pPr>
        <w:rPr>
          <w:rFonts w:eastAsia="SimSun"/>
          <w:lang w:val="el-GR"/>
        </w:rPr>
      </w:pPr>
      <w:r w:rsidRPr="00B356C7">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B356C7">
        <w:rPr>
          <w:rFonts w:eastAsia="SimSun"/>
          <w:lang w:val="el-GR"/>
        </w:rPr>
        <w:t>ενωσιακούς</w:t>
      </w:r>
      <w:proofErr w:type="spellEnd"/>
      <w:r w:rsidRPr="00B356C7">
        <w:rPr>
          <w:rFonts w:eastAsia="SimSun"/>
          <w:lang w:val="el-GR"/>
        </w:rPr>
        <w:t xml:space="preserve"> ή/και εθνικούς πόρους ή/ και μέσω του Προγράμματος Δημοσίων Επενδύσεων. </w:t>
      </w:r>
    </w:p>
    <w:p w14:paraId="3349A9D9" w14:textId="77777777" w:rsidR="003F054F" w:rsidRPr="00B356C7" w:rsidRDefault="003F054F" w:rsidP="003F054F">
      <w:pPr>
        <w:rPr>
          <w:rFonts w:eastAsia="SimSun"/>
          <w:lang w:val="el-GR"/>
        </w:rPr>
      </w:pPr>
      <w:r w:rsidRPr="00B356C7">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C05B25D" w14:textId="77777777" w:rsidR="003F054F" w:rsidRPr="00B356C7" w:rsidRDefault="003F054F" w:rsidP="003F054F">
      <w:pPr>
        <w:rPr>
          <w:rFonts w:eastAsia="SimSun"/>
          <w:lang w:val="el-GR"/>
        </w:rPr>
      </w:pPr>
      <w:r w:rsidRPr="00B356C7">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B356C7">
        <w:rPr>
          <w:rFonts w:eastAsia="SimSun"/>
          <w:lang w:val="el-GR"/>
        </w:rPr>
        <w:t>διέπεται</w:t>
      </w:r>
      <w:proofErr w:type="spellEnd"/>
      <w:r w:rsidRPr="00B356C7">
        <w:rPr>
          <w:rFonts w:eastAsia="SimSun"/>
          <w:lang w:val="el-GR"/>
        </w:rPr>
        <w:t xml:space="preserve"> από τεχνολογίες πληροφορικής και ηλεκτρονικών επικοινωνιών. </w:t>
      </w:r>
    </w:p>
    <w:p w14:paraId="277986B6" w14:textId="71986D07" w:rsidR="00556A23" w:rsidRPr="00B356C7" w:rsidRDefault="003F054F" w:rsidP="003F054F">
      <w:pPr>
        <w:rPr>
          <w:rFonts w:eastAsia="SimSun"/>
          <w:lang w:val="el-GR"/>
        </w:rPr>
      </w:pPr>
      <w:proofErr w:type="spellStart"/>
      <w:r w:rsidRPr="00B356C7">
        <w:rPr>
          <w:rFonts w:eastAsia="SimSun"/>
          <w:lang w:val="el-GR"/>
        </w:rPr>
        <w:t>ια</w:t>
      </w:r>
      <w:proofErr w:type="spellEnd"/>
      <w:r w:rsidRPr="00B356C7">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B356C7" w:rsidRDefault="00556A23" w:rsidP="00786A1B">
      <w:pPr>
        <w:pStyle w:val="50"/>
        <w:numPr>
          <w:ilvl w:val="2"/>
          <w:numId w:val="15"/>
        </w:numPr>
        <w:rPr>
          <w:rFonts w:eastAsia="SimSun" w:cs="Tahoma"/>
          <w:bCs/>
        </w:rPr>
      </w:pPr>
      <w:bookmarkStart w:id="459" w:name="_Ref55370316"/>
      <w:bookmarkStart w:id="460" w:name="_Toc166240280"/>
      <w:proofErr w:type="spellStart"/>
      <w:r w:rsidRPr="00B356C7">
        <w:rPr>
          <w:rFonts w:eastAsia="SimSun" w:cs="Tahoma"/>
          <w:bCs/>
        </w:rPr>
        <w:t>Φορέ</w:t>
      </w:r>
      <w:proofErr w:type="spellEnd"/>
      <w:r w:rsidRPr="00B356C7">
        <w:rPr>
          <w:rFonts w:eastAsia="SimSun" w:cs="Tahoma"/>
          <w:bCs/>
        </w:rPr>
        <w:t xml:space="preserve">ας </w:t>
      </w:r>
      <w:proofErr w:type="spellStart"/>
      <w:r w:rsidRPr="00B356C7">
        <w:rPr>
          <w:rFonts w:eastAsia="SimSun" w:cs="Tahoma"/>
          <w:bCs/>
        </w:rPr>
        <w:t>Χρημ</w:t>
      </w:r>
      <w:proofErr w:type="spellEnd"/>
      <w:r w:rsidRPr="00B356C7">
        <w:rPr>
          <w:rFonts w:eastAsia="SimSun" w:cs="Tahoma"/>
          <w:bCs/>
        </w:rPr>
        <w:t>ατοδότησης</w:t>
      </w:r>
      <w:bookmarkEnd w:id="459"/>
      <w:bookmarkEnd w:id="460"/>
      <w:r w:rsidRPr="00B356C7">
        <w:rPr>
          <w:rFonts w:eastAsia="SimSun" w:cs="Tahoma"/>
          <w:bCs/>
        </w:rPr>
        <w:t xml:space="preserve"> </w:t>
      </w:r>
    </w:p>
    <w:p w14:paraId="381FF148" w14:textId="419D3DE3" w:rsidR="00066CE9" w:rsidRPr="00B356C7" w:rsidRDefault="00066CE9" w:rsidP="00066CE9">
      <w:pPr>
        <w:rPr>
          <w:rFonts w:eastAsia="SimSun"/>
          <w:lang w:val="el-GR"/>
        </w:rPr>
      </w:pPr>
      <w:r w:rsidRPr="00B356C7">
        <w:rPr>
          <w:rFonts w:eastAsia="SimSun"/>
          <w:lang w:val="el-GR"/>
        </w:rPr>
        <w:t xml:space="preserve">Φορέας χρηματοδότησης της παρούσας είναι το Υπουργείο </w:t>
      </w:r>
      <w:r w:rsidR="002037D1" w:rsidRPr="00B356C7">
        <w:rPr>
          <w:rFonts w:eastAsia="SimSun"/>
          <w:lang w:val="el-GR"/>
        </w:rPr>
        <w:t xml:space="preserve">Κλιματική Κρίσης και Πολιτικής Προστασίας (βλ. παρ. </w:t>
      </w:r>
      <w:r w:rsidR="00817348" w:rsidRPr="00B356C7">
        <w:rPr>
          <w:rFonts w:eastAsia="SimSun"/>
          <w:lang w:val="el-GR"/>
        </w:rPr>
        <w:t>1.</w:t>
      </w:r>
      <w:r w:rsidR="002037D1" w:rsidRPr="00B356C7">
        <w:rPr>
          <w:rFonts w:eastAsia="SimSun"/>
          <w:lang w:val="el-GR"/>
        </w:rPr>
        <w:t>1.3)</w:t>
      </w:r>
      <w:r w:rsidRPr="00B356C7">
        <w:rPr>
          <w:rFonts w:eastAsia="SimSun"/>
          <w:lang w:val="el-GR"/>
        </w:rPr>
        <w:t>.</w:t>
      </w:r>
    </w:p>
    <w:p w14:paraId="1BE556A1" w14:textId="77777777" w:rsidR="00556A23" w:rsidRPr="00B356C7" w:rsidRDefault="00556A23" w:rsidP="00047C57">
      <w:pPr>
        <w:rPr>
          <w:rFonts w:eastAsia="SimSun"/>
          <w:lang w:val="el-GR"/>
        </w:rPr>
      </w:pPr>
    </w:p>
    <w:p w14:paraId="483920F3" w14:textId="77777777" w:rsidR="00556A23" w:rsidRPr="00B356C7" w:rsidRDefault="00556A23" w:rsidP="00786A1B">
      <w:pPr>
        <w:pStyle w:val="50"/>
        <w:numPr>
          <w:ilvl w:val="2"/>
          <w:numId w:val="15"/>
        </w:numPr>
        <w:rPr>
          <w:rFonts w:eastAsia="SimSun" w:cs="Tahoma"/>
          <w:bCs/>
          <w:lang w:val="el-GR"/>
        </w:rPr>
      </w:pPr>
      <w:bookmarkStart w:id="461" w:name="_Ref55370267"/>
      <w:bookmarkStart w:id="462" w:name="_Toc166240281"/>
      <w:r w:rsidRPr="00B356C7">
        <w:rPr>
          <w:rFonts w:eastAsia="SimSun" w:cs="Tahoma"/>
          <w:bCs/>
          <w:lang w:val="el-GR"/>
        </w:rPr>
        <w:t>Κύριος του Έργου – Φορέας Λειτουργίας</w:t>
      </w:r>
      <w:bookmarkEnd w:id="461"/>
      <w:bookmarkEnd w:id="462"/>
    </w:p>
    <w:p w14:paraId="2EFF48E0" w14:textId="77777777" w:rsidR="00A51D58" w:rsidRPr="00B356C7" w:rsidRDefault="00A51D58" w:rsidP="00A76242">
      <w:pPr>
        <w:spacing w:line="360" w:lineRule="auto"/>
        <w:rPr>
          <w:b/>
          <w:bCs/>
          <w:lang w:val="el-GR"/>
        </w:rPr>
      </w:pPr>
      <w:bookmarkStart w:id="463" w:name="_Ref55370327"/>
      <w:r w:rsidRPr="00B356C7">
        <w:rPr>
          <w:b/>
          <w:bCs/>
          <w:lang w:val="el-GR"/>
        </w:rPr>
        <w:t>Υπουργείο Κλιματικής Κρίσης και Πολιτικής Προστασίας</w:t>
      </w:r>
    </w:p>
    <w:p w14:paraId="510894FA" w14:textId="4DF11C2C" w:rsidR="009A5AB9" w:rsidRPr="00B356C7" w:rsidRDefault="009A5AB9" w:rsidP="009A5AB9">
      <w:pPr>
        <w:rPr>
          <w:rFonts w:eastAsia="SimSun"/>
          <w:lang w:val="el-GR"/>
        </w:rPr>
      </w:pPr>
      <w:r w:rsidRPr="00B356C7">
        <w:rPr>
          <w:rFonts w:eastAsia="SimSun"/>
          <w:lang w:val="el-GR"/>
        </w:rPr>
        <w:lastRenderedPageBreak/>
        <w:t>Το ισχύον σύστημα πολιτικής προστασίας, όπως εφαρμόζεται στη χώρα μας, θεμελιώθηκε καταρχήν στο Ν.2344/1995 (Α’ 212) «Οργάνωση Πολιτικής Προστασίας και άλλες διατάξεις». Συμπληρώθηκε με το Ν.3013/2002 (Α’ 102) «Αναβάθμιση της Πολιτικής Προστασίας και λοιπές διατάξεις», το Π.Δ.151/2004 (Α’ 107) «Οργανισμός Γενικής Γραμματείας Πολιτικής Προστασίας» και τις διατάξεις του Γενικού Σχεδίου Πολιτικής Προστασίας «ΞΕΝΟΚΡΑΤΗΣ» [Υ.Α. 1299/2003 (Β΄423), όπως αναθεωρήθηκε με τη συμπληρωματική Υ.Α. 3384/2006 (Β’ 776)], καθώς και με το Ν.4249/2014 (Α’ 73) «Αναδιοργάνωση της Ελληνικής Αστυνομίας, του Πυροσβεστικού Σώματος και της Γενικής Γραμματείας Πολιτικής Προστασίας, αναβάθμιση Υπηρεσιών του Υπουργείου Δημόσιας Τάξης και Προστασίας του Πολίτη και ρύθμιση λοιπών θεμάτων αρμοδιότητας Υπουργείου Δημόσιας Τάξης και Προστασίας του Πολίτη και άλλες διατάξεις».</w:t>
      </w:r>
    </w:p>
    <w:p w14:paraId="51481230" w14:textId="77777777" w:rsidR="009A5AB9" w:rsidRPr="00B356C7" w:rsidRDefault="009A5AB9" w:rsidP="009A5AB9">
      <w:pPr>
        <w:rPr>
          <w:rFonts w:eastAsia="SimSun"/>
          <w:lang w:val="el-GR"/>
        </w:rPr>
      </w:pPr>
      <w:r w:rsidRPr="00B356C7">
        <w:rPr>
          <w:rFonts w:eastAsia="SimSun"/>
          <w:lang w:val="el-GR"/>
        </w:rPr>
        <w:t xml:space="preserve">Επίσης, με το Ν.4662/2020 (A’ 27) «Εθνικός Μηχανισμός Διαχείρισης Κρίσεων και Αντιμετώπισης Κινδύνων, αναδιάρθρωση της Γενικής Γραμματείας Πολιτικής Προστασίας, αναβάθμιση συστήματος εθελοντισμού πολιτικής προστασίας, αναδιοργάνωση του Πυροσβεστικού και άλλες διατάξεις», επιχειρήθηκε ο εκσυγχρονισμός του πλαισίου με στόχο την </w:t>
      </w:r>
      <w:proofErr w:type="spellStart"/>
      <w:r w:rsidRPr="00B356C7">
        <w:rPr>
          <w:rFonts w:eastAsia="SimSun"/>
          <w:lang w:val="el-GR"/>
        </w:rPr>
        <w:t>επαναδιοργάνωση</w:t>
      </w:r>
      <w:proofErr w:type="spellEnd"/>
      <w:r w:rsidRPr="00B356C7">
        <w:rPr>
          <w:rFonts w:eastAsia="SimSun"/>
          <w:lang w:val="el-GR"/>
        </w:rPr>
        <w:t xml:space="preserve"> σε ένα ενιαίο εθνικό μηχανισμό ολιστικής κάθετης διαχείρισης κινδύνων και απειλών που να καλύπτει τη διαχείριση εκτάκτων αναγκών από τη φάση της πρόληψης έως και τη φάση της αποκατάστασης, καθώς και την υλική ενίσχυση σε εξοπλιστικά και τεχνολογικά μέσα από τη χρηματοδότηση δράσεων πολιτικής προστασίας.</w:t>
      </w:r>
    </w:p>
    <w:p w14:paraId="54EE8D55" w14:textId="77777777" w:rsidR="009A5AB9" w:rsidRPr="00B356C7" w:rsidRDefault="009A5AB9" w:rsidP="009A5AB9">
      <w:pPr>
        <w:rPr>
          <w:rFonts w:eastAsia="SimSun"/>
          <w:lang w:val="el-GR"/>
        </w:rPr>
      </w:pPr>
      <w:r w:rsidRPr="00B356C7">
        <w:rPr>
          <w:rFonts w:eastAsia="SimSun"/>
          <w:lang w:val="el-GR"/>
        </w:rPr>
        <w:t>Αποτέλεσμα αυτού ήταν η θέσπιση του Εθνικού Μηχανισμού Διαχείρισης Κρίσεων και Αντιμετώπισης Κινδύνων [</w:t>
      </w:r>
      <w:proofErr w:type="spellStart"/>
      <w:r w:rsidRPr="00B356C7">
        <w:rPr>
          <w:rFonts w:eastAsia="SimSun"/>
          <w:lang w:val="el-GR"/>
        </w:rPr>
        <w:t>National</w:t>
      </w:r>
      <w:proofErr w:type="spellEnd"/>
      <w:r w:rsidRPr="00B356C7">
        <w:rPr>
          <w:rFonts w:eastAsia="SimSun"/>
          <w:lang w:val="el-GR"/>
        </w:rPr>
        <w:t xml:space="preserve"> </w:t>
      </w:r>
      <w:proofErr w:type="spellStart"/>
      <w:r w:rsidRPr="00B356C7">
        <w:rPr>
          <w:rFonts w:eastAsia="SimSun"/>
          <w:lang w:val="el-GR"/>
        </w:rPr>
        <w:t>Crisis</w:t>
      </w:r>
      <w:proofErr w:type="spellEnd"/>
      <w:r w:rsidRPr="00B356C7">
        <w:rPr>
          <w:rFonts w:eastAsia="SimSun"/>
          <w:lang w:val="el-GR"/>
        </w:rPr>
        <w:t xml:space="preserve"> and </w:t>
      </w:r>
      <w:proofErr w:type="spellStart"/>
      <w:r w:rsidRPr="00B356C7">
        <w:rPr>
          <w:rFonts w:eastAsia="SimSun"/>
          <w:lang w:val="el-GR"/>
        </w:rPr>
        <w:t>Hazard</w:t>
      </w:r>
      <w:proofErr w:type="spellEnd"/>
      <w:r w:rsidRPr="00B356C7">
        <w:rPr>
          <w:rFonts w:eastAsia="SimSun"/>
          <w:lang w:val="el-GR"/>
        </w:rPr>
        <w:t xml:space="preserve"> </w:t>
      </w:r>
      <w:proofErr w:type="spellStart"/>
      <w:r w:rsidRPr="00B356C7">
        <w:rPr>
          <w:rFonts w:eastAsia="SimSun"/>
          <w:lang w:val="el-GR"/>
        </w:rPr>
        <w:t>Management</w:t>
      </w:r>
      <w:proofErr w:type="spellEnd"/>
      <w:r w:rsidRPr="00B356C7">
        <w:rPr>
          <w:rFonts w:eastAsia="SimSun"/>
          <w:lang w:val="el-GR"/>
        </w:rPr>
        <w:t xml:space="preserve"> </w:t>
      </w:r>
      <w:proofErr w:type="spellStart"/>
      <w:r w:rsidRPr="00B356C7">
        <w:rPr>
          <w:rFonts w:eastAsia="SimSun"/>
          <w:lang w:val="el-GR"/>
        </w:rPr>
        <w:t>Mechanism</w:t>
      </w:r>
      <w:proofErr w:type="spellEnd"/>
      <w:r w:rsidRPr="00B356C7">
        <w:rPr>
          <w:rFonts w:eastAsia="SimSun"/>
          <w:lang w:val="el-GR"/>
        </w:rPr>
        <w:t xml:space="preserve"> (</w:t>
      </w:r>
      <w:proofErr w:type="spellStart"/>
      <w:r w:rsidRPr="00B356C7">
        <w:rPr>
          <w:rFonts w:eastAsia="SimSun"/>
          <w:lang w:val="el-GR"/>
        </w:rPr>
        <w:t>Nat</w:t>
      </w:r>
      <w:proofErr w:type="spellEnd"/>
      <w:r w:rsidRPr="00B356C7">
        <w:rPr>
          <w:rFonts w:eastAsia="SimSun"/>
          <w:lang w:val="el-GR"/>
        </w:rPr>
        <w:t>-CHAMM)], ο οποίος αποτελεί εκείνο το θεσμικό πλέγμα στο οποίο συγκλίνουν οι συντρέχουσες επιχειρησιακές, επιτελικές και υποστηρικτικές δομές πολιτικής προστασίας, επιτυγχάνοντας το ενιαίο εθνικό σύστημα πολιτικής προστασίας, που διατρέχεται καθολικά από συγκεκριμένες καταστατικές αρχές, και το οποίο αφορά σε όλο το φάσμα του κύκλου καταστροφών.</w:t>
      </w:r>
    </w:p>
    <w:p w14:paraId="5EB0E42C" w14:textId="77777777" w:rsidR="009A5AB9" w:rsidRPr="00B356C7" w:rsidRDefault="009A5AB9" w:rsidP="009A5AB9">
      <w:pPr>
        <w:rPr>
          <w:rFonts w:eastAsia="SimSun"/>
          <w:lang w:val="el-GR"/>
        </w:rPr>
      </w:pPr>
      <w:r w:rsidRPr="00B356C7">
        <w:rPr>
          <w:rFonts w:eastAsia="SimSun"/>
          <w:lang w:val="el-GR"/>
        </w:rPr>
        <w:t>Με το Π.Δ. 70/2021 (Α' 161) συστάθηκε το Υπουργείο Κλιματικής Κρίσης και Πολιτικής Προστασίας με στόχο την ενσωμάτωση των επιπτώσεων της κλιματικής κρίσης στον σχεδιασμό της πολιτικής προστασίας, διευρύνοντας και ενισχύοντας τη διάσταση της πρόληψης της αντίληψης και της κατανόησης του κινδύνου, καθώς και την αναβάθμιση του συντονιστικού ρόλου που έχει και ασκεί με το υφιστάμενο θεσμικό πλαίσιο.</w:t>
      </w:r>
    </w:p>
    <w:p w14:paraId="11B84E3A" w14:textId="77777777" w:rsidR="00047C57" w:rsidRPr="00B356C7" w:rsidRDefault="00047C57" w:rsidP="009A5AB9">
      <w:pPr>
        <w:rPr>
          <w:rFonts w:eastAsia="SimSun"/>
          <w:lang w:val="el-GR"/>
        </w:rPr>
      </w:pPr>
    </w:p>
    <w:p w14:paraId="0E32BCF2" w14:textId="77777777" w:rsidR="00556A23" w:rsidRPr="00B356C7" w:rsidRDefault="00556A23" w:rsidP="00786A1B">
      <w:pPr>
        <w:pStyle w:val="50"/>
        <w:numPr>
          <w:ilvl w:val="2"/>
          <w:numId w:val="15"/>
        </w:numPr>
        <w:rPr>
          <w:rFonts w:eastAsia="SimSun" w:cs="Tahoma"/>
          <w:bCs/>
          <w:lang w:val="el-GR"/>
        </w:rPr>
      </w:pPr>
      <w:bookmarkStart w:id="464" w:name="_Ref151372827"/>
      <w:bookmarkStart w:id="465" w:name="_Toc166240282"/>
      <w:r w:rsidRPr="00B356C7">
        <w:rPr>
          <w:rFonts w:eastAsia="SimSun" w:cs="Tahoma"/>
          <w:bCs/>
          <w:lang w:val="el-GR"/>
        </w:rPr>
        <w:t>Όργανα &amp; Επιτροπές Παρακολούθησης, Διακυβέρνησης και Ελέγχου του Έργου</w:t>
      </w:r>
      <w:bookmarkEnd w:id="463"/>
      <w:bookmarkEnd w:id="464"/>
      <w:bookmarkEnd w:id="465"/>
    </w:p>
    <w:p w14:paraId="4B8735FA" w14:textId="256D65C8" w:rsidR="00E0686B" w:rsidRPr="00B356C7" w:rsidRDefault="00E0686B" w:rsidP="00E0686B">
      <w:pPr>
        <w:rPr>
          <w:lang w:val="el-GR"/>
        </w:rPr>
      </w:pPr>
      <w:r w:rsidRPr="00B356C7">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B356C7" w:rsidRDefault="00E0686B" w:rsidP="00786A1B">
      <w:pPr>
        <w:pStyle w:val="aff"/>
        <w:numPr>
          <w:ilvl w:val="0"/>
          <w:numId w:val="11"/>
        </w:numPr>
        <w:ind w:left="0" w:firstLine="6"/>
        <w:rPr>
          <w:b/>
          <w:bCs/>
          <w:lang w:val="el-GR"/>
        </w:rPr>
      </w:pPr>
      <w:r w:rsidRPr="00B356C7">
        <w:rPr>
          <w:b/>
          <w:bCs/>
          <w:lang w:val="el-GR"/>
        </w:rPr>
        <w:t>Επιτροπή Εποπτείας Προγραμματικής Συμφωνίας (ΕΕΠΣ)</w:t>
      </w:r>
    </w:p>
    <w:p w14:paraId="78127126" w14:textId="38658716" w:rsidR="00035E7D" w:rsidRPr="00B356C7" w:rsidRDefault="00035E7D" w:rsidP="00035E7D">
      <w:pPr>
        <w:rPr>
          <w:lang w:val="el-GR"/>
        </w:rPr>
      </w:pPr>
      <w:r w:rsidRPr="00B356C7">
        <w:rPr>
          <w:lang w:val="el-GR"/>
        </w:rPr>
        <w:t>Η ΕΕΠΣ:</w:t>
      </w:r>
      <w:r w:rsidR="00DF776D" w:rsidRPr="00B356C7">
        <w:rPr>
          <w:lang w:val="el-GR"/>
        </w:rPr>
        <w:t xml:space="preserve"> </w:t>
      </w:r>
    </w:p>
    <w:p w14:paraId="768BB8B6" w14:textId="77777777" w:rsidR="00035E7D" w:rsidRPr="00B356C7" w:rsidRDefault="00035E7D" w:rsidP="00786A1B">
      <w:pPr>
        <w:numPr>
          <w:ilvl w:val="0"/>
          <w:numId w:val="44"/>
        </w:numPr>
        <w:shd w:val="clear" w:color="auto" w:fill="FFFFFF"/>
        <w:suppressAutoHyphens w:val="0"/>
        <w:spacing w:before="120"/>
        <w:ind w:left="714" w:hanging="357"/>
        <w:rPr>
          <w:rFonts w:ascii="Calibri" w:hAnsi="Calibri" w:cs="Calibri"/>
          <w:color w:val="333333"/>
          <w:lang w:val="el-GR" w:eastAsia="en-US"/>
        </w:rPr>
      </w:pPr>
      <w:r w:rsidRPr="00B356C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B356C7" w:rsidRDefault="00035E7D" w:rsidP="00786A1B">
      <w:pPr>
        <w:numPr>
          <w:ilvl w:val="0"/>
          <w:numId w:val="44"/>
        </w:numPr>
        <w:shd w:val="clear" w:color="auto" w:fill="FFFFFF"/>
        <w:suppressAutoHyphens w:val="0"/>
        <w:spacing w:before="120"/>
        <w:ind w:left="714" w:hanging="357"/>
        <w:rPr>
          <w:color w:val="333333"/>
          <w:lang w:val="el-GR"/>
        </w:rPr>
      </w:pPr>
      <w:r w:rsidRPr="00B356C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B356C7" w:rsidRDefault="00035E7D" w:rsidP="00786A1B">
      <w:pPr>
        <w:numPr>
          <w:ilvl w:val="0"/>
          <w:numId w:val="44"/>
        </w:numPr>
        <w:shd w:val="clear" w:color="auto" w:fill="FFFFFF"/>
        <w:suppressAutoHyphens w:val="0"/>
        <w:spacing w:before="120"/>
        <w:ind w:left="714" w:hanging="357"/>
        <w:rPr>
          <w:color w:val="333333"/>
          <w:lang w:val="el-GR"/>
        </w:rPr>
      </w:pPr>
      <w:r w:rsidRPr="00B356C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B356C7" w:rsidRDefault="00035E7D" w:rsidP="00786A1B">
      <w:pPr>
        <w:numPr>
          <w:ilvl w:val="0"/>
          <w:numId w:val="44"/>
        </w:numPr>
        <w:shd w:val="clear" w:color="auto" w:fill="FFFFFF"/>
        <w:suppressAutoHyphens w:val="0"/>
        <w:spacing w:before="120"/>
        <w:ind w:left="714" w:hanging="357"/>
        <w:rPr>
          <w:color w:val="333333"/>
          <w:lang w:val="el-GR"/>
        </w:rPr>
      </w:pPr>
      <w:r w:rsidRPr="00B356C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B356C7" w:rsidRDefault="00E0686B" w:rsidP="00E0686B">
      <w:pPr>
        <w:ind w:hanging="294"/>
        <w:rPr>
          <w:lang w:val="el-GR"/>
        </w:rPr>
      </w:pPr>
    </w:p>
    <w:p w14:paraId="00C9A369" w14:textId="77777777" w:rsidR="00E0686B" w:rsidRPr="00B356C7" w:rsidRDefault="00E0686B" w:rsidP="00786A1B">
      <w:pPr>
        <w:pStyle w:val="aff"/>
        <w:numPr>
          <w:ilvl w:val="0"/>
          <w:numId w:val="11"/>
        </w:numPr>
        <w:ind w:left="0" w:hanging="294"/>
        <w:rPr>
          <w:b/>
          <w:bCs/>
          <w:lang w:val="el-GR"/>
        </w:rPr>
      </w:pPr>
      <w:r w:rsidRPr="00B356C7">
        <w:rPr>
          <w:b/>
          <w:bCs/>
          <w:lang w:val="el-GR"/>
        </w:rPr>
        <w:lastRenderedPageBreak/>
        <w:t>Ομάδα Διοίκησης Έργου (ΟΔΕ)</w:t>
      </w:r>
    </w:p>
    <w:p w14:paraId="12AB94D8" w14:textId="77777777" w:rsidR="009674D0" w:rsidRPr="00B356C7" w:rsidRDefault="009674D0" w:rsidP="009674D0">
      <w:pPr>
        <w:rPr>
          <w:lang w:val="el-GR"/>
        </w:rPr>
      </w:pPr>
      <w:r w:rsidRPr="00B356C7">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B356C7" w:rsidRDefault="009674D0" w:rsidP="00786A1B">
      <w:pPr>
        <w:pStyle w:val="aff"/>
        <w:numPr>
          <w:ilvl w:val="1"/>
          <w:numId w:val="39"/>
        </w:numPr>
        <w:pBdr>
          <w:top w:val="nil"/>
          <w:left w:val="nil"/>
          <w:bottom w:val="nil"/>
          <w:right w:val="nil"/>
          <w:between w:val="nil"/>
          <w:bar w:val="nil"/>
        </w:pBdr>
        <w:ind w:left="567" w:hanging="567"/>
        <w:contextualSpacing w:val="0"/>
        <w:rPr>
          <w:lang w:val="el-GR"/>
        </w:rPr>
      </w:pPr>
      <w:r w:rsidRPr="00B356C7">
        <w:rPr>
          <w:lang w:val="el-GR"/>
        </w:rPr>
        <w:t xml:space="preserve">Διοικητής Ψηφιακού Έργου (Project </w:t>
      </w:r>
      <w:proofErr w:type="spellStart"/>
      <w:r w:rsidRPr="00B356C7">
        <w:rPr>
          <w:lang w:val="el-GR"/>
        </w:rPr>
        <w:t>Manager</w:t>
      </w:r>
      <w:proofErr w:type="spellEnd"/>
      <w:r w:rsidRPr="00B356C7">
        <w:rPr>
          <w:lang w:val="el-GR"/>
        </w:rPr>
        <w:t>)</w:t>
      </w:r>
      <w:r w:rsidRPr="00B356C7">
        <w:rPr>
          <w:rStyle w:val="Hyperlink13"/>
          <w:lang w:val="el-GR"/>
        </w:rPr>
        <w:t>.</w:t>
      </w:r>
      <w:r w:rsidRPr="00B356C7">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B356C7" w:rsidRDefault="009674D0" w:rsidP="00786A1B">
      <w:pPr>
        <w:pStyle w:val="aff"/>
        <w:numPr>
          <w:ilvl w:val="1"/>
          <w:numId w:val="39"/>
        </w:numPr>
        <w:pBdr>
          <w:top w:val="nil"/>
          <w:left w:val="nil"/>
          <w:bottom w:val="nil"/>
          <w:right w:val="nil"/>
          <w:between w:val="nil"/>
          <w:bar w:val="nil"/>
        </w:pBdr>
        <w:ind w:left="567" w:hanging="567"/>
        <w:contextualSpacing w:val="0"/>
        <w:rPr>
          <w:lang w:val="el-GR"/>
        </w:rPr>
      </w:pPr>
      <w:r w:rsidRPr="00B356C7">
        <w:rPr>
          <w:lang w:val="el-GR"/>
        </w:rPr>
        <w:t xml:space="preserve">Επιχειρησιακός Συντονιστής Ψηφιακής Δράσης (Project </w:t>
      </w:r>
      <w:proofErr w:type="spellStart"/>
      <w:r w:rsidRPr="00B356C7">
        <w:rPr>
          <w:lang w:val="el-GR"/>
        </w:rPr>
        <w:t>Owner</w:t>
      </w:r>
      <w:proofErr w:type="spellEnd"/>
      <w:r w:rsidRPr="00B356C7">
        <w:rPr>
          <w:lang w:val="el-GR"/>
        </w:rPr>
        <w:t xml:space="preserve">).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B356C7">
        <w:rPr>
          <w:lang w:val="el-GR"/>
        </w:rPr>
        <w:t>Manager</w:t>
      </w:r>
      <w:proofErr w:type="spellEnd"/>
      <w:r w:rsidRPr="00B356C7">
        <w:rPr>
          <w:lang w:val="el-GR"/>
        </w:rPr>
        <w:t>). Ορίζεται από τον Κύριο του Έργου.</w:t>
      </w:r>
    </w:p>
    <w:p w14:paraId="6B5DA074" w14:textId="77777777" w:rsidR="009674D0" w:rsidRPr="00B356C7" w:rsidRDefault="009674D0" w:rsidP="00786A1B">
      <w:pPr>
        <w:pStyle w:val="aff"/>
        <w:numPr>
          <w:ilvl w:val="1"/>
          <w:numId w:val="39"/>
        </w:numPr>
        <w:pBdr>
          <w:top w:val="nil"/>
          <w:left w:val="nil"/>
          <w:bottom w:val="nil"/>
          <w:right w:val="nil"/>
          <w:between w:val="nil"/>
          <w:bar w:val="nil"/>
        </w:pBdr>
        <w:ind w:left="567" w:hanging="567"/>
        <w:contextualSpacing w:val="0"/>
        <w:rPr>
          <w:lang w:val="el-GR"/>
        </w:rPr>
      </w:pPr>
      <w:r w:rsidRPr="00B356C7">
        <w:rPr>
          <w:lang w:val="el-GR"/>
        </w:rPr>
        <w:t>Υπεύθυνος Υλοποίησης Έργου (</w:t>
      </w:r>
      <w:proofErr w:type="spellStart"/>
      <w:r w:rsidRPr="00B356C7">
        <w:rPr>
          <w:lang w:val="el-GR"/>
        </w:rPr>
        <w:t>Implementation</w:t>
      </w:r>
      <w:proofErr w:type="spellEnd"/>
      <w:r w:rsidRPr="00B356C7">
        <w:rPr>
          <w:lang w:val="el-GR"/>
        </w:rPr>
        <w:t xml:space="preserve"> </w:t>
      </w:r>
      <w:proofErr w:type="spellStart"/>
      <w:r w:rsidRPr="00B356C7">
        <w:rPr>
          <w:lang w:val="el-GR"/>
        </w:rPr>
        <w:t>Owner</w:t>
      </w:r>
      <w:proofErr w:type="spellEnd"/>
      <w:r w:rsidRPr="00B356C7">
        <w:rPr>
          <w:lang w:val="el-GR"/>
        </w:rPr>
        <w:t>):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6D218673" w14:textId="77777777" w:rsidR="009674D0" w:rsidRPr="00B356C7" w:rsidRDefault="009674D0" w:rsidP="00E0686B">
      <w:pPr>
        <w:rPr>
          <w:lang w:val="el-GR"/>
        </w:rPr>
      </w:pPr>
    </w:p>
    <w:p w14:paraId="3778B4C1" w14:textId="77777777" w:rsidR="00E0686B" w:rsidRPr="00B356C7" w:rsidRDefault="00E0686B" w:rsidP="00E0686B">
      <w:pPr>
        <w:rPr>
          <w:bCs/>
          <w:lang w:val="el-GR"/>
        </w:rPr>
      </w:pPr>
    </w:p>
    <w:p w14:paraId="2CBB16FF" w14:textId="77777777" w:rsidR="00E0686B" w:rsidRPr="00B356C7" w:rsidRDefault="00E0686B" w:rsidP="00786A1B">
      <w:pPr>
        <w:pStyle w:val="aff"/>
        <w:numPr>
          <w:ilvl w:val="0"/>
          <w:numId w:val="11"/>
        </w:numPr>
        <w:ind w:left="0" w:firstLine="6"/>
        <w:rPr>
          <w:b/>
          <w:bCs/>
        </w:rPr>
      </w:pPr>
      <w:r w:rsidRPr="00B356C7">
        <w:rPr>
          <w:b/>
          <w:bCs/>
        </w:rPr>
        <w:t>Επ</w:t>
      </w:r>
      <w:proofErr w:type="spellStart"/>
      <w:r w:rsidRPr="00B356C7">
        <w:rPr>
          <w:b/>
          <w:bCs/>
        </w:rPr>
        <w:t>ιτρο</w:t>
      </w:r>
      <w:proofErr w:type="spellEnd"/>
      <w:r w:rsidRPr="00B356C7">
        <w:rPr>
          <w:b/>
          <w:bCs/>
        </w:rPr>
        <w:t>πή Παρα</w:t>
      </w:r>
      <w:proofErr w:type="spellStart"/>
      <w:r w:rsidRPr="00B356C7">
        <w:rPr>
          <w:b/>
          <w:bCs/>
        </w:rPr>
        <w:t>κολούθησης</w:t>
      </w:r>
      <w:proofErr w:type="spellEnd"/>
      <w:r w:rsidRPr="00B356C7">
        <w:rPr>
          <w:b/>
          <w:bCs/>
        </w:rPr>
        <w:t xml:space="preserve"> </w:t>
      </w:r>
      <w:proofErr w:type="spellStart"/>
      <w:r w:rsidRPr="00B356C7">
        <w:rPr>
          <w:b/>
          <w:bCs/>
        </w:rPr>
        <w:t>Έργου</w:t>
      </w:r>
      <w:proofErr w:type="spellEnd"/>
      <w:r w:rsidRPr="00B356C7">
        <w:rPr>
          <w:b/>
          <w:bCs/>
        </w:rPr>
        <w:t xml:space="preserve"> (ΕΠΕ)</w:t>
      </w:r>
    </w:p>
    <w:p w14:paraId="206E0809" w14:textId="77777777" w:rsidR="00E0686B" w:rsidRPr="00B356C7" w:rsidRDefault="00E0686B" w:rsidP="00E0686B">
      <w:pPr>
        <w:rPr>
          <w:lang w:val="el-GR"/>
        </w:rPr>
      </w:pPr>
      <w:r w:rsidRPr="00B356C7">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B356C7">
        <w:rPr>
          <w:lang w:val="el-GR"/>
        </w:rPr>
        <w:t xml:space="preserve"> (τριμελής ή πενταμελής)</w:t>
      </w:r>
      <w:r w:rsidRPr="00B356C7">
        <w:rPr>
          <w:lang w:val="el-GR"/>
        </w:rPr>
        <w:t xml:space="preserve">, αρμοδιότητα της οποίας αποτελεί η παρακολούθηση της πορείας υλοποίησης του Έργου. </w:t>
      </w:r>
    </w:p>
    <w:p w14:paraId="3836FB1D" w14:textId="77777777" w:rsidR="00E0686B" w:rsidRPr="00B356C7" w:rsidRDefault="00E0686B" w:rsidP="00E0686B">
      <w:pPr>
        <w:rPr>
          <w:bCs/>
          <w:lang w:val="el-GR"/>
        </w:rPr>
      </w:pPr>
    </w:p>
    <w:p w14:paraId="304C6A11" w14:textId="77777777" w:rsidR="00E0686B" w:rsidRPr="00B356C7" w:rsidRDefault="00E0686B" w:rsidP="00786A1B">
      <w:pPr>
        <w:pStyle w:val="aff"/>
        <w:numPr>
          <w:ilvl w:val="0"/>
          <w:numId w:val="11"/>
        </w:numPr>
        <w:ind w:left="0" w:firstLine="6"/>
        <w:rPr>
          <w:b/>
          <w:bCs/>
          <w:lang w:val="el-GR"/>
        </w:rPr>
      </w:pPr>
      <w:r w:rsidRPr="00B356C7">
        <w:rPr>
          <w:b/>
          <w:bCs/>
          <w:lang w:val="el-GR"/>
        </w:rPr>
        <w:t>Επιτροπή Παραλαβής Έργου (ΕΠΕ)</w:t>
      </w:r>
    </w:p>
    <w:p w14:paraId="7E8DE28B" w14:textId="47B4120A" w:rsidR="00E0686B" w:rsidRPr="00B356C7" w:rsidRDefault="00E0686B" w:rsidP="00E0686B">
      <w:pPr>
        <w:rPr>
          <w:lang w:val="el-GR"/>
        </w:rPr>
      </w:pPr>
      <w:r w:rsidRPr="00B356C7">
        <w:rPr>
          <w:lang w:val="el-GR"/>
        </w:rPr>
        <w:t>Για την παραλαβή των παρεχόμενων υπηρεσιών ή/και παραδοτέων του Έργου, θα οριστεί «Επιτροπή</w:t>
      </w:r>
      <w:r w:rsidR="00DF776D" w:rsidRPr="00B356C7">
        <w:rPr>
          <w:lang w:val="el-GR"/>
        </w:rPr>
        <w:t xml:space="preserve"> </w:t>
      </w:r>
      <w:r w:rsidRPr="00B356C7">
        <w:rPr>
          <w:lang w:val="el-GR"/>
        </w:rPr>
        <w:t>Παραλαβής Έργου (ΕΠΕ)</w:t>
      </w:r>
      <w:r w:rsidR="004F5F72" w:rsidRPr="00B356C7">
        <w:rPr>
          <w:lang w:val="el-GR"/>
        </w:rPr>
        <w:t xml:space="preserve"> (τριμελής ή πενταμελής)</w:t>
      </w:r>
      <w:r w:rsidRPr="00B356C7">
        <w:rPr>
          <w:lang w:val="el-GR"/>
        </w:rPr>
        <w:t xml:space="preserve">», σύμφωνα με </w:t>
      </w:r>
      <w:r w:rsidR="004F5F72" w:rsidRPr="00B356C7">
        <w:rPr>
          <w:lang w:val="el-GR"/>
        </w:rPr>
        <w:t xml:space="preserve">το </w:t>
      </w:r>
      <w:r w:rsidRPr="00B356C7">
        <w:rPr>
          <w:lang w:val="el-GR"/>
        </w:rPr>
        <w:t xml:space="preserve">άρθρο 221 του ν. 4412/2016. </w:t>
      </w:r>
    </w:p>
    <w:p w14:paraId="2438DC91" w14:textId="77777777" w:rsidR="00E0686B" w:rsidRPr="00B356C7" w:rsidRDefault="00E0686B" w:rsidP="00E0686B">
      <w:pPr>
        <w:rPr>
          <w:lang w:val="el-GR"/>
        </w:rPr>
      </w:pPr>
    </w:p>
    <w:p w14:paraId="34727A12" w14:textId="77777777" w:rsidR="00E0686B" w:rsidRPr="00B356C7" w:rsidRDefault="00E0686B" w:rsidP="00E0686B">
      <w:pPr>
        <w:rPr>
          <w:b/>
          <w:bCs/>
          <w:lang w:val="el-GR"/>
        </w:rPr>
      </w:pPr>
      <w:r w:rsidRPr="00B356C7">
        <w:rPr>
          <w:b/>
          <w:bCs/>
          <w:lang w:val="el-GR"/>
        </w:rPr>
        <w:t>-</w:t>
      </w:r>
      <w:r w:rsidRPr="00B356C7">
        <w:rPr>
          <w:b/>
          <w:bCs/>
          <w:lang w:val="el-GR"/>
        </w:rPr>
        <w:tab/>
        <w:t>Θεματικές Ομάδες Εργασίας</w:t>
      </w:r>
    </w:p>
    <w:p w14:paraId="26C1E4C0" w14:textId="258407B7" w:rsidR="00E0686B" w:rsidRPr="00B356C7" w:rsidRDefault="00E0686B" w:rsidP="00E0686B">
      <w:pPr>
        <w:rPr>
          <w:rFonts w:eastAsia="SimSun"/>
          <w:lang w:val="el-GR"/>
        </w:rPr>
      </w:pPr>
      <w:r w:rsidRPr="00B356C7">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153775B" w14:textId="77777777" w:rsidR="002F5385" w:rsidRPr="00B356C7" w:rsidRDefault="00EF6122" w:rsidP="00786A1B">
      <w:pPr>
        <w:pStyle w:val="40"/>
        <w:numPr>
          <w:ilvl w:val="1"/>
          <w:numId w:val="15"/>
        </w:numPr>
        <w:tabs>
          <w:tab w:val="left" w:pos="993"/>
        </w:tabs>
        <w:rPr>
          <w:lang w:val="el-GR"/>
        </w:rPr>
      </w:pPr>
      <w:bookmarkStart w:id="466" w:name="_Toc166240283"/>
      <w:r w:rsidRPr="00B356C7">
        <w:rPr>
          <w:lang w:val="el-GR"/>
        </w:rPr>
        <w:t>Κρίσιμες οντότητες για την υλοποίηση του έργου</w:t>
      </w:r>
      <w:bookmarkEnd w:id="466"/>
    </w:p>
    <w:p w14:paraId="1BC56B7C" w14:textId="6A16BCD7" w:rsidR="002F5385" w:rsidRPr="00B356C7" w:rsidRDefault="002F5385" w:rsidP="002F5385">
      <w:pPr>
        <w:rPr>
          <w:b/>
          <w:bCs/>
          <w:lang w:val="el-GR"/>
        </w:rPr>
      </w:pPr>
      <w:r w:rsidRPr="00B356C7">
        <w:rPr>
          <w:b/>
          <w:bCs/>
          <w:lang w:val="el-GR"/>
        </w:rPr>
        <w:t>Υπουργείο Κλιματικής Κρίσης και Πολιτικής Προστασίας</w:t>
      </w:r>
    </w:p>
    <w:p w14:paraId="7FB94364" w14:textId="77777777" w:rsidR="002F5385" w:rsidRPr="00B356C7" w:rsidRDefault="002F5385" w:rsidP="002F5385">
      <w:pPr>
        <w:pStyle w:val="normalwithoutspacing"/>
        <w:spacing w:after="120" w:line="360" w:lineRule="exact"/>
      </w:pPr>
      <w:r w:rsidRPr="00B356C7">
        <w:t>Το Υπουργείο Κλιματικής Κρίσης και Πολιτικής Προστασίας συστάθηκε τον Σεπτέμβριο του 2021 με βάση το Προεδρικό Διάταγμα 70/2021 - ΦΕΚ 161/Α/9-9-2021. Τον Ιούνιο του 2023 με βάση το Προεδρικό Διάταγμα 77/2023 - ΦΕΚ 130/Α/27-06-2023 συστάθηκε στο Υπουργείο Κλιματικής Κρίσης και Πολιτικής Προστασίας Γενική Γραμματεία Αποκατάστασης Φυσικών Καταστροφών και Κρατικής Αρωγής.</w:t>
      </w:r>
    </w:p>
    <w:p w14:paraId="015B613F" w14:textId="77777777" w:rsidR="002F5385" w:rsidRPr="00B356C7" w:rsidRDefault="002F5385" w:rsidP="002F5385">
      <w:pPr>
        <w:pStyle w:val="normalwithoutspacing"/>
        <w:spacing w:after="120" w:line="360" w:lineRule="exact"/>
      </w:pPr>
    </w:p>
    <w:p w14:paraId="5DD4ED74" w14:textId="77777777" w:rsidR="002F5385" w:rsidRPr="00B356C7" w:rsidRDefault="002F5385" w:rsidP="002F5385">
      <w:pPr>
        <w:pStyle w:val="normalwithoutspacing"/>
        <w:spacing w:after="120" w:line="360" w:lineRule="exact"/>
      </w:pPr>
    </w:p>
    <w:p w14:paraId="29AE6290" w14:textId="77777777" w:rsidR="002F5385" w:rsidRPr="00B356C7" w:rsidRDefault="002F5385" w:rsidP="002F5385">
      <w:pPr>
        <w:rPr>
          <w:b/>
          <w:bCs/>
          <w:lang w:val="el-GR"/>
        </w:rPr>
      </w:pPr>
      <w:r w:rsidRPr="00B356C7">
        <w:rPr>
          <w:b/>
          <w:bCs/>
          <w:lang w:val="el-GR"/>
        </w:rPr>
        <w:lastRenderedPageBreak/>
        <w:t>Γενική Γραμματεία Πολιτικής Προστασίας</w:t>
      </w:r>
    </w:p>
    <w:p w14:paraId="2207FC64" w14:textId="77777777" w:rsidR="002F5385" w:rsidRPr="00B356C7" w:rsidRDefault="002F5385" w:rsidP="002F5385">
      <w:pPr>
        <w:pStyle w:val="normalwithoutspacing"/>
        <w:spacing w:after="120" w:line="360" w:lineRule="exact"/>
      </w:pPr>
      <w:r w:rsidRPr="00B356C7">
        <w:t>Η Γενική Γραμματεία Πολιτικής Προστασίας (Γ.Γ.Π.Π.) συστάθηκε με την παράγραφο 1 του άρθρου 4 του ν.2344/1995 (Α' 212) και υπάγεται στο Υπουργείο Κλιματικής Αλλαγής και Πολιτικής Προστασίας.</w:t>
      </w:r>
    </w:p>
    <w:p w14:paraId="276A51A6" w14:textId="77777777" w:rsidR="002F5385" w:rsidRPr="00B356C7" w:rsidRDefault="002F5385" w:rsidP="002F5385">
      <w:pPr>
        <w:pStyle w:val="normalwithoutspacing"/>
        <w:spacing w:after="120" w:line="360" w:lineRule="exact"/>
      </w:pPr>
      <w:r w:rsidRPr="00B356C7">
        <w:t>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34CB09CF" w14:textId="77777777" w:rsidR="002F5385" w:rsidRPr="00B356C7" w:rsidRDefault="002F5385" w:rsidP="002F5385">
      <w:pPr>
        <w:pStyle w:val="normalwithoutspacing"/>
        <w:spacing w:after="120" w:line="360" w:lineRule="exact"/>
      </w:pPr>
      <w:r w:rsidRPr="00B356C7">
        <w:t>Η Γενική Γραμματεία Πολιτικής Προστασίας, μεταξύ άλλων έχει ως γενική αποστολή (</w:t>
      </w:r>
      <w:proofErr w:type="spellStart"/>
      <w:r w:rsidRPr="00B356C7">
        <w:t>Αρ</w:t>
      </w:r>
      <w:proofErr w:type="spellEnd"/>
      <w:r w:rsidRPr="00B356C7">
        <w:t>. 1, ΠΔ 151/2004):</w:t>
      </w:r>
    </w:p>
    <w:p w14:paraId="6C442ABE" w14:textId="77777777" w:rsidR="002F5385" w:rsidRPr="00B356C7" w:rsidRDefault="002F5385" w:rsidP="00786A1B">
      <w:pPr>
        <w:pStyle w:val="normalwithoutspacing"/>
        <w:numPr>
          <w:ilvl w:val="0"/>
          <w:numId w:val="49"/>
        </w:numPr>
        <w:suppressAutoHyphens w:val="0"/>
        <w:spacing w:after="120" w:line="360" w:lineRule="exact"/>
      </w:pPr>
      <w:r w:rsidRPr="00B356C7">
        <w:t>Τη μελέτη, το σχεδιασμό, την οργάνωση και το συντονισμό της δράσης για την πρόληψη και αντιμετώπιση των φυσικών, τεχνολογικών και λοιπών καταστροφών ή καταστάσεων έκτακτης ανάγκης, καθώς και την ενημέρωση του κοινού για τα ζητήματα αυτά.</w:t>
      </w:r>
    </w:p>
    <w:p w14:paraId="0E28A9BC" w14:textId="77777777" w:rsidR="002F5385" w:rsidRPr="00B356C7" w:rsidRDefault="002F5385" w:rsidP="00786A1B">
      <w:pPr>
        <w:pStyle w:val="normalwithoutspacing"/>
        <w:numPr>
          <w:ilvl w:val="0"/>
          <w:numId w:val="49"/>
        </w:numPr>
        <w:suppressAutoHyphens w:val="0"/>
        <w:spacing w:after="120" w:line="360" w:lineRule="exact"/>
      </w:pPr>
      <w:r w:rsidRPr="00B356C7">
        <w:t>Την προετοιμασία, κινητοποίηση και συντονισμό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49043FFA" w14:textId="77777777" w:rsidR="002F5385" w:rsidRPr="00B356C7" w:rsidRDefault="002F5385" w:rsidP="00786A1B">
      <w:pPr>
        <w:pStyle w:val="normalwithoutspacing"/>
        <w:numPr>
          <w:ilvl w:val="0"/>
          <w:numId w:val="49"/>
        </w:numPr>
        <w:suppressAutoHyphens w:val="0"/>
        <w:spacing w:after="120" w:line="360" w:lineRule="exact"/>
      </w:pPr>
      <w:r w:rsidRPr="00B356C7">
        <w:t>Την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431739E1" w14:textId="77777777" w:rsidR="002F5385" w:rsidRPr="00B356C7" w:rsidRDefault="002F5385" w:rsidP="00786A1B">
      <w:pPr>
        <w:pStyle w:val="normalwithoutspacing"/>
        <w:numPr>
          <w:ilvl w:val="0"/>
          <w:numId w:val="49"/>
        </w:numPr>
        <w:suppressAutoHyphens w:val="0"/>
        <w:spacing w:after="120" w:line="360" w:lineRule="exact"/>
      </w:pPr>
      <w:r w:rsidRPr="00B356C7">
        <w:t>Τον συντονισμό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777155EA" w14:textId="77777777" w:rsidR="00E0686B" w:rsidRPr="00B356C7" w:rsidRDefault="00E0686B" w:rsidP="00EF6122">
      <w:pPr>
        <w:rPr>
          <w:rFonts w:eastAsia="SimSun"/>
          <w:lang w:val="el-GR"/>
        </w:rPr>
      </w:pPr>
    </w:p>
    <w:p w14:paraId="51F9ECBD" w14:textId="77777777" w:rsidR="00175FFA" w:rsidRPr="00B356C7" w:rsidRDefault="00175FFA" w:rsidP="003329FF">
      <w:pPr>
        <w:rPr>
          <w:rFonts w:eastAsia="SimSun"/>
          <w:lang w:val="el-GR"/>
        </w:rPr>
      </w:pPr>
    </w:p>
    <w:p w14:paraId="7BFBFCE0" w14:textId="77777777" w:rsidR="002B7D7E" w:rsidRPr="00B356C7" w:rsidRDefault="002B7D7E" w:rsidP="002B7D7E">
      <w:pPr>
        <w:rPr>
          <w:rFonts w:eastAsia="SimSun"/>
          <w:lang w:val="el-GR"/>
        </w:rPr>
      </w:pPr>
    </w:p>
    <w:p w14:paraId="6AFA4758" w14:textId="5E3F9208" w:rsidR="002604B4" w:rsidRPr="00B356C7" w:rsidRDefault="002B7D7E" w:rsidP="00786A1B">
      <w:pPr>
        <w:pStyle w:val="40"/>
        <w:numPr>
          <w:ilvl w:val="1"/>
          <w:numId w:val="15"/>
        </w:numPr>
        <w:tabs>
          <w:tab w:val="left" w:pos="993"/>
        </w:tabs>
        <w:rPr>
          <w:rFonts w:eastAsia="SimSun"/>
          <w:lang w:val="el-GR"/>
        </w:rPr>
      </w:pPr>
      <w:bookmarkStart w:id="467" w:name="_Toc97194337"/>
      <w:bookmarkStart w:id="468" w:name="_Toc166240284"/>
      <w:r w:rsidRPr="00B356C7">
        <w:rPr>
          <w:rFonts w:eastAsia="SimSun" w:cs="Tahoma"/>
          <w:szCs w:val="22"/>
          <w:lang w:val="el-GR"/>
        </w:rPr>
        <w:t>Υφιστάμενη Κατάσταση</w:t>
      </w:r>
      <w:bookmarkEnd w:id="467"/>
      <w:bookmarkEnd w:id="468"/>
      <w:r w:rsidRPr="00B356C7">
        <w:rPr>
          <w:rFonts w:eastAsia="SimSun" w:cs="Tahoma"/>
          <w:szCs w:val="22"/>
          <w:lang w:val="el-GR"/>
        </w:rPr>
        <w:t xml:space="preserve"> </w:t>
      </w:r>
    </w:p>
    <w:p w14:paraId="1E8FEA77" w14:textId="77777777" w:rsidR="002604B4" w:rsidRPr="00B356C7" w:rsidRDefault="002604B4" w:rsidP="00CD2A7F">
      <w:pPr>
        <w:rPr>
          <w:rFonts w:eastAsia="SimSun"/>
          <w:lang w:val="el-GR"/>
        </w:rPr>
      </w:pPr>
    </w:p>
    <w:p w14:paraId="099ABA2B" w14:textId="77777777" w:rsidR="002B7D7E" w:rsidRPr="00B356C7" w:rsidRDefault="00DF4927" w:rsidP="00786A1B">
      <w:pPr>
        <w:pStyle w:val="50"/>
        <w:numPr>
          <w:ilvl w:val="2"/>
          <w:numId w:val="15"/>
        </w:numPr>
        <w:rPr>
          <w:rFonts w:eastAsia="SimSun" w:cs="Tahoma"/>
          <w:bCs/>
          <w:lang w:val="el-GR"/>
        </w:rPr>
      </w:pPr>
      <w:bookmarkStart w:id="469" w:name="_Toc166240285"/>
      <w:r w:rsidRPr="00B356C7">
        <w:rPr>
          <w:rFonts w:eastAsia="SimSun" w:cs="Tahoma"/>
          <w:bCs/>
          <w:lang w:val="el-GR"/>
        </w:rPr>
        <w:t>Το Κυβερνητικό Υπολογιστικό Νέφος (</w:t>
      </w:r>
      <w:r w:rsidRPr="00B356C7">
        <w:rPr>
          <w:rFonts w:eastAsia="SimSun" w:cs="Tahoma"/>
          <w:bCs/>
        </w:rPr>
        <w:t>G</w:t>
      </w:r>
      <w:r w:rsidRPr="00B356C7">
        <w:rPr>
          <w:rFonts w:eastAsia="SimSun" w:cs="Tahoma"/>
          <w:bCs/>
          <w:lang w:val="el-GR"/>
        </w:rPr>
        <w:t>-</w:t>
      </w:r>
      <w:r w:rsidRPr="00B356C7">
        <w:rPr>
          <w:rFonts w:eastAsia="SimSun" w:cs="Tahoma"/>
          <w:bCs/>
        </w:rPr>
        <w:t>Cloud</w:t>
      </w:r>
      <w:r w:rsidRPr="00B356C7">
        <w:rPr>
          <w:rFonts w:eastAsia="SimSun" w:cs="Tahoma"/>
          <w:bCs/>
          <w:lang w:val="el-GR"/>
        </w:rPr>
        <w:t>)</w:t>
      </w:r>
      <w:bookmarkEnd w:id="469"/>
    </w:p>
    <w:p w14:paraId="119821FB" w14:textId="77777777" w:rsidR="00AC5DBE" w:rsidRPr="00B356C7" w:rsidRDefault="00AC5DBE" w:rsidP="00AC5DBE">
      <w:pPr>
        <w:rPr>
          <w:lang w:val="el-GR"/>
        </w:rPr>
      </w:pPr>
      <w:r w:rsidRPr="00B356C7">
        <w:rPr>
          <w:color w:val="000000"/>
          <w:lang w:val="el-GR" w:eastAsia="el-GR" w:bidi="el-GR"/>
        </w:rPr>
        <w:lastRenderedPageBreak/>
        <w:t xml:space="preserve">Η ΓΓΠΣΔΔ διαθέτει υποδομές </w:t>
      </w:r>
      <w:r w:rsidRPr="00B356C7">
        <w:rPr>
          <w:color w:val="000000"/>
          <w:lang w:val="en-US" w:eastAsia="en-US" w:bidi="en-US"/>
        </w:rPr>
        <w:t>Cloud</w:t>
      </w:r>
      <w:r w:rsidRPr="00B356C7">
        <w:rPr>
          <w:color w:val="000000"/>
          <w:lang w:val="el-GR" w:eastAsia="en-US" w:bidi="en-US"/>
        </w:rPr>
        <w:t xml:space="preserve"> (</w:t>
      </w:r>
      <w:r w:rsidRPr="00B356C7">
        <w:rPr>
          <w:color w:val="000000"/>
          <w:lang w:val="en-US" w:eastAsia="en-US" w:bidi="en-US"/>
        </w:rPr>
        <w:t>G</w:t>
      </w:r>
      <w:r w:rsidRPr="00B356C7">
        <w:rPr>
          <w:color w:val="000000"/>
          <w:lang w:val="el-GR" w:eastAsia="en-US" w:bidi="en-US"/>
        </w:rPr>
        <w:t>-</w:t>
      </w:r>
      <w:r w:rsidRPr="00B356C7">
        <w:rPr>
          <w:color w:val="000000"/>
          <w:lang w:val="en-US" w:eastAsia="en-US" w:bidi="en-US"/>
        </w:rPr>
        <w:t>Cloud</w:t>
      </w:r>
      <w:r w:rsidRPr="00B356C7">
        <w:rPr>
          <w:color w:val="000000"/>
          <w:lang w:val="el-GR" w:eastAsia="en-US" w:bidi="en-US"/>
        </w:rPr>
        <w:t xml:space="preserve"> </w:t>
      </w:r>
      <w:r w:rsidRPr="00B356C7">
        <w:rPr>
          <w:color w:val="000000"/>
          <w:lang w:val="el-GR" w:eastAsia="el-GR" w:bidi="el-GR"/>
        </w:rPr>
        <w:t>/ Κυβερνητικού Νέφους), οι οποίες μπορούν να χρησιμοποιηθούν από Κυβερνητικούς Φορείς για την φιλοξενία των Πληροφοριακών Συστημάτων τους.</w:t>
      </w:r>
    </w:p>
    <w:p w14:paraId="145C5A2D" w14:textId="77777777" w:rsidR="00AC5DBE" w:rsidRPr="00B356C7" w:rsidRDefault="00AC5DBE" w:rsidP="00AC5DBE">
      <w:pPr>
        <w:rPr>
          <w:lang w:val="el-GR"/>
        </w:rPr>
      </w:pPr>
      <w:r w:rsidRPr="00B356C7">
        <w:rPr>
          <w:color w:val="000000"/>
          <w:lang w:val="el-GR" w:eastAsia="el-GR" w:bidi="el-GR"/>
        </w:rPr>
        <w:t xml:space="preserve">Ο Ανάδοχος οφείλει να λάβει υπόψιν του τις υποδομές </w:t>
      </w:r>
      <w:r w:rsidRPr="00B356C7">
        <w:rPr>
          <w:color w:val="000000"/>
          <w:lang w:val="en-US" w:eastAsia="en-US" w:bidi="en-US"/>
        </w:rPr>
        <w:t>Cloud</w:t>
      </w:r>
      <w:r w:rsidRPr="00B356C7">
        <w:rPr>
          <w:color w:val="000000"/>
          <w:lang w:val="el-GR" w:eastAsia="en-US" w:bidi="en-US"/>
        </w:rPr>
        <w:t xml:space="preserve"> </w:t>
      </w:r>
      <w:r w:rsidRPr="00B356C7">
        <w:rPr>
          <w:color w:val="000000"/>
          <w:lang w:val="el-GR" w:eastAsia="el-GR" w:bidi="el-GR"/>
        </w:rPr>
        <w:t xml:space="preserve">της ΓΓΠΣΔΔ </w:t>
      </w:r>
      <w:hyperlink r:id="rId38" w:history="1">
        <w:r w:rsidRPr="00B356C7">
          <w:rPr>
            <w:rStyle w:val="-"/>
            <w:lang w:val="el-GR" w:eastAsia="en-US" w:bidi="en-US"/>
          </w:rPr>
          <w:t>(</w:t>
        </w:r>
        <w:r w:rsidRPr="00B356C7">
          <w:rPr>
            <w:rStyle w:val="-"/>
          </w:rPr>
          <w:t>https</w:t>
        </w:r>
        <w:r w:rsidRPr="00B356C7">
          <w:rPr>
            <w:rStyle w:val="-"/>
            <w:lang w:val="el-GR"/>
          </w:rPr>
          <w:t>://</w:t>
        </w:r>
        <w:r w:rsidRPr="00B356C7">
          <w:rPr>
            <w:rStyle w:val="-"/>
          </w:rPr>
          <w:t>www</w:t>
        </w:r>
        <w:r w:rsidRPr="00B356C7">
          <w:rPr>
            <w:rStyle w:val="-"/>
            <w:lang w:val="el-GR"/>
          </w:rPr>
          <w:t>.</w:t>
        </w:r>
        <w:proofErr w:type="spellStart"/>
        <w:r w:rsidRPr="00B356C7">
          <w:rPr>
            <w:rStyle w:val="-"/>
          </w:rPr>
          <w:t>gsis</w:t>
        </w:r>
        <w:proofErr w:type="spellEnd"/>
        <w:r w:rsidRPr="00B356C7">
          <w:rPr>
            <w:rStyle w:val="-"/>
            <w:lang w:val="el-GR"/>
          </w:rPr>
          <w:t>.</w:t>
        </w:r>
        <w:r w:rsidRPr="00B356C7">
          <w:rPr>
            <w:rStyle w:val="-"/>
          </w:rPr>
          <w:t>gr</w:t>
        </w:r>
        <w:r w:rsidRPr="00B356C7">
          <w:rPr>
            <w:rStyle w:val="-"/>
            <w:lang w:val="el-GR"/>
          </w:rPr>
          <w:t>/</w:t>
        </w:r>
        <w:proofErr w:type="spellStart"/>
        <w:r w:rsidRPr="00B356C7">
          <w:rPr>
            <w:rStyle w:val="-"/>
          </w:rPr>
          <w:t>ypiresies</w:t>
        </w:r>
        <w:proofErr w:type="spellEnd"/>
        <w:r w:rsidRPr="00B356C7">
          <w:rPr>
            <w:rStyle w:val="-"/>
            <w:lang w:val="el-GR"/>
          </w:rPr>
          <w:t>-</w:t>
        </w:r>
      </w:hyperlink>
      <w:r w:rsidRPr="00B356C7">
        <w:rPr>
          <w:rStyle w:val="Bodytext2"/>
          <w:rFonts w:ascii="Tahoma" w:hAnsi="Tahoma" w:cs="Tahoma"/>
          <w:lang w:val="el-GR"/>
        </w:rPr>
        <w:t xml:space="preserve"> </w:t>
      </w:r>
      <w:hyperlink r:id="rId39" w:history="1">
        <w:proofErr w:type="spellStart"/>
        <w:r w:rsidRPr="00B356C7">
          <w:rPr>
            <w:rStyle w:val="-"/>
          </w:rPr>
          <w:t>kvbernitikov</w:t>
        </w:r>
        <w:proofErr w:type="spellEnd"/>
        <w:r w:rsidRPr="00B356C7">
          <w:rPr>
            <w:rStyle w:val="-"/>
            <w:lang w:val="el-GR"/>
          </w:rPr>
          <w:t>-</w:t>
        </w:r>
        <w:proofErr w:type="spellStart"/>
        <w:r w:rsidRPr="00B356C7">
          <w:rPr>
            <w:rStyle w:val="-"/>
          </w:rPr>
          <w:t>nefovs</w:t>
        </w:r>
        <w:proofErr w:type="spellEnd"/>
        <w:r w:rsidRPr="00B356C7">
          <w:rPr>
            <w:rStyle w:val="-"/>
            <w:lang w:val="el-GR" w:eastAsia="en-US" w:bidi="en-US"/>
          </w:rPr>
          <w:t>)</w:t>
        </w:r>
      </w:hyperlink>
      <w:r w:rsidRPr="00B356C7">
        <w:rPr>
          <w:color w:val="000000"/>
          <w:lang w:val="el-GR" w:eastAsia="en-US" w:bidi="en-US"/>
        </w:rPr>
        <w:t>.</w:t>
      </w:r>
    </w:p>
    <w:p w14:paraId="35FC2878" w14:textId="77777777" w:rsidR="00AC5DBE" w:rsidRPr="00B356C7" w:rsidRDefault="00AC5DBE" w:rsidP="00AC5DBE">
      <w:pPr>
        <w:spacing w:after="99"/>
        <w:rPr>
          <w:lang w:val="el-GR"/>
        </w:rPr>
      </w:pPr>
      <w:r w:rsidRPr="00B356C7">
        <w:rPr>
          <w:color w:val="000000"/>
          <w:lang w:val="el-GR" w:eastAsia="el-GR" w:bidi="el-GR"/>
        </w:rPr>
        <w:t xml:space="preserve">Η ΓΓΠΣΔΔ έχει εξασφαλίσει τη δυνατότητα χρήσης υπηρεσιών υπολογιστικού νέφους </w:t>
      </w:r>
      <w:r w:rsidRPr="00B356C7">
        <w:rPr>
          <w:color w:val="000000"/>
          <w:lang w:val="en-US" w:eastAsia="en-US" w:bidi="en-US"/>
        </w:rPr>
        <w:t>Microsoft</w:t>
      </w:r>
      <w:r w:rsidRPr="00B356C7">
        <w:rPr>
          <w:color w:val="000000"/>
          <w:lang w:val="el-GR" w:eastAsia="en-US" w:bidi="en-US"/>
        </w:rPr>
        <w:t xml:space="preserve"> </w:t>
      </w:r>
      <w:r w:rsidRPr="00B356C7">
        <w:rPr>
          <w:color w:val="000000"/>
          <w:lang w:val="en-US" w:eastAsia="en-US" w:bidi="en-US"/>
        </w:rPr>
        <w:t>Azure</w:t>
      </w:r>
      <w:r w:rsidRPr="00B356C7">
        <w:rPr>
          <w:color w:val="000000"/>
          <w:lang w:val="el-GR" w:eastAsia="en-US" w:bidi="en-US"/>
        </w:rPr>
        <w:t xml:space="preserve"> </w:t>
      </w:r>
      <w:r w:rsidRPr="00B356C7">
        <w:rPr>
          <w:color w:val="000000"/>
          <w:lang w:val="el-GR" w:eastAsia="el-GR" w:bidi="el-GR"/>
        </w:rPr>
        <w:t>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25A95F4F" w14:textId="77777777" w:rsidR="00AC5DBE" w:rsidRPr="00B356C7" w:rsidRDefault="00AC5DBE" w:rsidP="00AC5DBE">
      <w:pPr>
        <w:keepNext/>
        <w:keepLines/>
        <w:spacing w:after="48" w:line="220" w:lineRule="exact"/>
        <w:ind w:left="460"/>
        <w:rPr>
          <w:lang w:val="en-US"/>
        </w:rPr>
      </w:pPr>
      <w:bookmarkStart w:id="470" w:name="bookmark1"/>
      <w:r w:rsidRPr="00B356C7">
        <w:rPr>
          <w:rStyle w:val="Heading2"/>
          <w:rFonts w:ascii="Tahoma" w:hAnsi="Tahoma" w:cs="Tahoma"/>
          <w:b w:val="0"/>
          <w:bCs w:val="0"/>
        </w:rPr>
        <w:t>Α</w:t>
      </w:r>
      <w:r w:rsidRPr="00B356C7">
        <w:rPr>
          <w:rStyle w:val="Heading2"/>
          <w:rFonts w:ascii="Tahoma" w:hAnsi="Tahoma" w:cs="Tahoma"/>
          <w:b w:val="0"/>
          <w:bCs w:val="0"/>
          <w:lang w:val="en-US"/>
        </w:rPr>
        <w:t xml:space="preserve">) </w:t>
      </w:r>
      <w:r w:rsidRPr="00B356C7">
        <w:rPr>
          <w:rStyle w:val="Heading2"/>
          <w:rFonts w:ascii="Tahoma" w:hAnsi="Tahoma" w:cs="Tahoma"/>
          <w:b w:val="0"/>
          <w:bCs w:val="0"/>
        </w:rPr>
        <w:t>Υποδομές</w:t>
      </w:r>
      <w:r w:rsidRPr="00B356C7">
        <w:rPr>
          <w:rStyle w:val="Heading2"/>
          <w:rFonts w:ascii="Tahoma" w:hAnsi="Tahoma" w:cs="Tahoma"/>
          <w:b w:val="0"/>
          <w:bCs w:val="0"/>
          <w:lang w:val="en-US"/>
        </w:rPr>
        <w:t xml:space="preserve"> </w:t>
      </w:r>
      <w:r w:rsidRPr="00B356C7">
        <w:rPr>
          <w:rStyle w:val="Heading2"/>
          <w:rFonts w:ascii="Tahoma" w:hAnsi="Tahoma" w:cs="Tahoma"/>
          <w:b w:val="0"/>
          <w:bCs w:val="0"/>
        </w:rPr>
        <w:t>και</w:t>
      </w:r>
      <w:r w:rsidRPr="00B356C7">
        <w:rPr>
          <w:rStyle w:val="Heading2"/>
          <w:rFonts w:ascii="Tahoma" w:hAnsi="Tahoma" w:cs="Tahoma"/>
          <w:b w:val="0"/>
          <w:bCs w:val="0"/>
          <w:lang w:val="en-US"/>
        </w:rPr>
        <w:t xml:space="preserve"> </w:t>
      </w:r>
      <w:r w:rsidRPr="00B356C7">
        <w:rPr>
          <w:rStyle w:val="Heading2"/>
          <w:rFonts w:ascii="Tahoma" w:hAnsi="Tahoma" w:cs="Tahoma"/>
          <w:b w:val="0"/>
          <w:bCs w:val="0"/>
        </w:rPr>
        <w:t>Υπηρεσίες</w:t>
      </w:r>
      <w:r w:rsidRPr="00B356C7">
        <w:rPr>
          <w:rStyle w:val="Heading2"/>
          <w:rFonts w:ascii="Tahoma" w:hAnsi="Tahoma" w:cs="Tahoma"/>
          <w:b w:val="0"/>
          <w:bCs w:val="0"/>
          <w:lang w:val="en-US"/>
        </w:rPr>
        <w:t xml:space="preserve"> </w:t>
      </w:r>
      <w:r w:rsidRPr="00B356C7">
        <w:rPr>
          <w:rStyle w:val="Heading2"/>
          <w:rFonts w:ascii="Tahoma" w:hAnsi="Tahoma" w:cs="Tahoma"/>
          <w:b w:val="0"/>
          <w:bCs w:val="0"/>
        </w:rPr>
        <w:t>Νέφους</w:t>
      </w:r>
      <w:r w:rsidRPr="00B356C7">
        <w:rPr>
          <w:rStyle w:val="Heading2"/>
          <w:rFonts w:ascii="Tahoma" w:hAnsi="Tahoma" w:cs="Tahoma"/>
          <w:b w:val="0"/>
          <w:bCs w:val="0"/>
          <w:lang w:val="en-US"/>
        </w:rPr>
        <w:t xml:space="preserve"> - </w:t>
      </w:r>
      <w:r w:rsidRPr="00B356C7">
        <w:rPr>
          <w:rStyle w:val="Heading2"/>
          <w:rFonts w:ascii="Tahoma" w:hAnsi="Tahoma" w:cs="Tahoma"/>
          <w:b w:val="0"/>
          <w:bCs w:val="0"/>
          <w:lang w:val="en-US" w:eastAsia="en-US" w:bidi="en-US"/>
        </w:rPr>
        <w:t>Infrastructure as a Service (IaaS):</w:t>
      </w:r>
      <w:bookmarkEnd w:id="470"/>
    </w:p>
    <w:p w14:paraId="6DBA19C3" w14:textId="77777777" w:rsidR="00AC5DBE" w:rsidRPr="00B356C7" w:rsidRDefault="00AC5DBE" w:rsidP="00AC5DBE">
      <w:pPr>
        <w:widowControl w:val="0"/>
        <w:numPr>
          <w:ilvl w:val="0"/>
          <w:numId w:val="111"/>
        </w:numPr>
        <w:tabs>
          <w:tab w:val="left" w:pos="346"/>
        </w:tabs>
        <w:suppressAutoHyphens w:val="0"/>
        <w:spacing w:after="60" w:line="307" w:lineRule="exact"/>
        <w:ind w:left="643" w:hanging="360"/>
        <w:rPr>
          <w:lang w:val="el-GR"/>
        </w:rPr>
      </w:pPr>
      <w:r w:rsidRPr="00B356C7">
        <w:rPr>
          <w:rStyle w:val="Bodytext2Bold"/>
          <w:rFonts w:ascii="Tahoma" w:hAnsi="Tahoma" w:cs="Tahoma"/>
        </w:rPr>
        <w:t xml:space="preserve">Υποδομές Εικονικών μηχανών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VMs</w:t>
      </w:r>
      <w:r w:rsidRPr="00B356C7">
        <w:rPr>
          <w:rStyle w:val="Bodytext2Bold"/>
          <w:rFonts w:ascii="Tahoma" w:hAnsi="Tahoma" w:cs="Tahoma"/>
          <w:lang w:eastAsia="en-US" w:bidi="en-US"/>
        </w:rPr>
        <w:t xml:space="preserve">) </w:t>
      </w:r>
      <w:r w:rsidRPr="00B356C7">
        <w:rPr>
          <w:rStyle w:val="Bodytext2Bold"/>
          <w:rFonts w:ascii="Tahoma" w:hAnsi="Tahoma" w:cs="Tahoma"/>
        </w:rPr>
        <w:t xml:space="preserve">διαφόρων υπολογιστικών προφίλ, μεγεθών και επεξεργαστικών δυνατοτήτων. </w:t>
      </w:r>
      <w:r w:rsidRPr="00B356C7">
        <w:rPr>
          <w:color w:val="000000"/>
          <w:lang w:val="el-GR" w:eastAsia="el-GR" w:bidi="el-GR"/>
        </w:rPr>
        <w:t xml:space="preserve">Οι εικονικές μηχανές έχουν τη δυνατότητα επιλογής και χρήσης των λειτουργικών συστημάτων φιλοξενίας </w:t>
      </w:r>
      <w:r w:rsidRPr="00B356C7">
        <w:rPr>
          <w:color w:val="000000"/>
          <w:lang w:val="el-GR" w:eastAsia="en-US" w:bidi="en-US"/>
        </w:rPr>
        <w:t>(</w:t>
      </w:r>
      <w:r w:rsidRPr="00B356C7">
        <w:rPr>
          <w:color w:val="000000"/>
          <w:lang w:val="en-US" w:eastAsia="en-US" w:bidi="en-US"/>
        </w:rPr>
        <w:t>Windows</w:t>
      </w:r>
      <w:r w:rsidRPr="00B356C7">
        <w:rPr>
          <w:color w:val="000000"/>
          <w:lang w:val="el-GR" w:eastAsia="en-US" w:bidi="en-US"/>
        </w:rPr>
        <w:t xml:space="preserve"> </w:t>
      </w:r>
      <w:r w:rsidRPr="00B356C7">
        <w:rPr>
          <w:color w:val="000000"/>
          <w:lang w:val="en-US" w:eastAsia="en-US" w:bidi="en-US"/>
        </w:rPr>
        <w:t>Server</w:t>
      </w:r>
      <w:r w:rsidRPr="00B356C7">
        <w:rPr>
          <w:color w:val="000000"/>
          <w:lang w:val="el-GR" w:eastAsia="en-US" w:bidi="en-US"/>
        </w:rPr>
        <w:t xml:space="preserve"> </w:t>
      </w:r>
      <w:r w:rsidRPr="00B356C7">
        <w:rPr>
          <w:color w:val="000000"/>
          <w:lang w:val="el-GR" w:eastAsia="el-GR" w:bidi="el-GR"/>
        </w:rPr>
        <w:t xml:space="preserve">ή </w:t>
      </w:r>
      <w:r w:rsidRPr="00B356C7">
        <w:rPr>
          <w:color w:val="000000"/>
          <w:lang w:val="en-US" w:eastAsia="en-US" w:bidi="en-US"/>
        </w:rPr>
        <w:t>Linux</w:t>
      </w:r>
      <w:r w:rsidRPr="00B356C7">
        <w:rPr>
          <w:color w:val="000000"/>
          <w:lang w:val="el-GR" w:eastAsia="en-US" w:bidi="en-US"/>
        </w:rPr>
        <w:t xml:space="preserve">) </w:t>
      </w:r>
      <w:r w:rsidRPr="00B356C7">
        <w:rPr>
          <w:color w:val="000000"/>
          <w:lang w:val="el-GR" w:eastAsia="el-GR" w:bidi="el-GR"/>
        </w:rPr>
        <w:t xml:space="preserve">και μεγάλη δυνατότητα παραμετροποίησής τους ως προς τις υπολογιστικές δυνατότητές τους και αφορούν στοιχεία όπως τύπος </w:t>
      </w:r>
      <w:r w:rsidRPr="00B356C7">
        <w:rPr>
          <w:color w:val="000000"/>
          <w:lang w:val="en-US" w:eastAsia="en-US" w:bidi="en-US"/>
        </w:rPr>
        <w:t>CPU</w:t>
      </w:r>
      <w:r w:rsidRPr="00B356C7">
        <w:rPr>
          <w:color w:val="000000"/>
          <w:lang w:val="el-GR" w:eastAsia="en-US" w:bidi="en-US"/>
        </w:rPr>
        <w:t xml:space="preserve"> (</w:t>
      </w:r>
      <w:r w:rsidRPr="00B356C7">
        <w:rPr>
          <w:color w:val="000000"/>
          <w:lang w:val="en-US" w:eastAsia="en-US" w:bidi="en-US"/>
        </w:rPr>
        <w:t>Intel</w:t>
      </w:r>
      <w:r w:rsidRPr="00B356C7">
        <w:rPr>
          <w:color w:val="000000"/>
          <w:lang w:val="el-GR" w:eastAsia="en-US" w:bidi="en-US"/>
        </w:rPr>
        <w:t>/</w:t>
      </w:r>
      <w:r w:rsidRPr="00B356C7">
        <w:rPr>
          <w:color w:val="000000"/>
          <w:lang w:val="en-US" w:eastAsia="en-US" w:bidi="en-US"/>
        </w:rPr>
        <w:t>AMD</w:t>
      </w:r>
      <w:r w:rsidRPr="00B356C7">
        <w:rPr>
          <w:color w:val="000000"/>
          <w:lang w:val="el-GR" w:eastAsia="en-US" w:bidi="en-US"/>
        </w:rPr>
        <w:t xml:space="preserve">), </w:t>
      </w:r>
      <w:r w:rsidRPr="00B356C7">
        <w:rPr>
          <w:color w:val="000000"/>
          <w:lang w:val="en-US" w:eastAsia="en-US" w:bidi="en-US"/>
        </w:rPr>
        <w:t>cores</w:t>
      </w:r>
      <w:r w:rsidRPr="00B356C7">
        <w:rPr>
          <w:color w:val="000000"/>
          <w:lang w:val="el-GR" w:eastAsia="en-US" w:bidi="en-US"/>
        </w:rPr>
        <w:t xml:space="preserve">, </w:t>
      </w:r>
      <w:r w:rsidRPr="00B356C7">
        <w:rPr>
          <w:color w:val="000000"/>
          <w:lang w:val="en-US" w:eastAsia="en-US" w:bidi="en-US"/>
        </w:rPr>
        <w:t>memory</w:t>
      </w:r>
      <w:r w:rsidRPr="00B356C7">
        <w:rPr>
          <w:color w:val="000000"/>
          <w:lang w:val="el-GR" w:eastAsia="en-US" w:bidi="en-US"/>
        </w:rPr>
        <w:t xml:space="preserve">, </w:t>
      </w:r>
      <w:r w:rsidRPr="00B356C7">
        <w:rPr>
          <w:color w:val="000000"/>
          <w:lang w:val="en-US" w:eastAsia="en-US" w:bidi="en-US"/>
        </w:rPr>
        <w:t>disk</w:t>
      </w:r>
      <w:r w:rsidRPr="00B356C7">
        <w:rPr>
          <w:color w:val="000000"/>
          <w:lang w:val="el-GR" w:eastAsia="en-US" w:bidi="en-US"/>
        </w:rPr>
        <w:t xml:space="preserve">, </w:t>
      </w:r>
      <w:r w:rsidRPr="00B356C7">
        <w:rPr>
          <w:color w:val="000000"/>
          <w:lang w:val="el-GR" w:eastAsia="el-GR" w:bidi="el-GR"/>
        </w:rPr>
        <w:t xml:space="preserve">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w:t>
      </w:r>
      <w:r w:rsidRPr="00B356C7">
        <w:rPr>
          <w:color w:val="000000"/>
          <w:lang w:val="el-GR" w:eastAsia="en-US" w:bidi="en-US"/>
        </w:rPr>
        <w:t>(</w:t>
      </w:r>
      <w:r w:rsidRPr="00B356C7">
        <w:rPr>
          <w:color w:val="000000"/>
          <w:lang w:val="en-US" w:eastAsia="en-US" w:bidi="en-US"/>
        </w:rPr>
        <w:t>pav</w:t>
      </w:r>
      <w:r w:rsidRPr="00B356C7">
        <w:rPr>
          <w:color w:val="000000"/>
          <w:lang w:val="el-GR" w:eastAsia="en-US" w:bidi="en-US"/>
        </w:rPr>
        <w:t xml:space="preserve"> </w:t>
      </w:r>
      <w:r w:rsidRPr="00B356C7">
        <w:rPr>
          <w:color w:val="000000"/>
          <w:lang w:val="en-US" w:eastAsia="en-US" w:bidi="en-US"/>
        </w:rPr>
        <w:t>as</w:t>
      </w:r>
      <w:r w:rsidRPr="00B356C7">
        <w:rPr>
          <w:color w:val="000000"/>
          <w:lang w:val="el-GR" w:eastAsia="en-US" w:bidi="en-US"/>
        </w:rPr>
        <w:t xml:space="preserve"> </w:t>
      </w:r>
      <w:proofErr w:type="spellStart"/>
      <w:r w:rsidRPr="00B356C7">
        <w:rPr>
          <w:color w:val="000000"/>
          <w:lang w:val="en-US" w:eastAsia="en-US" w:bidi="en-US"/>
        </w:rPr>
        <w:t>vou</w:t>
      </w:r>
      <w:proofErr w:type="spellEnd"/>
      <w:r w:rsidRPr="00B356C7">
        <w:rPr>
          <w:color w:val="000000"/>
          <w:lang w:val="el-GR" w:eastAsia="en-US" w:bidi="en-US"/>
        </w:rPr>
        <w:t xml:space="preserve"> </w:t>
      </w:r>
      <w:r w:rsidRPr="00B356C7">
        <w:rPr>
          <w:color w:val="000000"/>
          <w:lang w:val="en-US" w:eastAsia="en-US" w:bidi="en-US"/>
        </w:rPr>
        <w:t>go</w:t>
      </w:r>
      <w:r w:rsidRPr="00B356C7">
        <w:rPr>
          <w:color w:val="000000"/>
          <w:lang w:val="el-GR" w:eastAsia="en-US" w:bidi="en-US"/>
        </w:rPr>
        <w:t xml:space="preserve">) </w:t>
      </w:r>
      <w:r w:rsidRPr="00B356C7">
        <w:rPr>
          <w:color w:val="000000"/>
          <w:lang w:val="el-GR" w:eastAsia="el-GR" w:bidi="el-GR"/>
        </w:rPr>
        <w:t xml:space="preserve">είτε δέσμευσης της χρήσης για μακροχρόνια και σταθερή χρήση φορτίων. Όσον αφορά τη χρήση λειτουργικών συστημάτων </w:t>
      </w:r>
      <w:r w:rsidRPr="00B356C7">
        <w:rPr>
          <w:color w:val="000000"/>
          <w:lang w:val="en-US" w:eastAsia="en-US" w:bidi="en-US"/>
        </w:rPr>
        <w:t>Windows</w:t>
      </w:r>
      <w:r w:rsidRPr="00B356C7">
        <w:rPr>
          <w:color w:val="000000"/>
          <w:lang w:val="el-GR" w:eastAsia="en-US" w:bidi="en-US"/>
        </w:rPr>
        <w:t xml:space="preserve"> </w:t>
      </w:r>
      <w:r w:rsidRPr="00B356C7">
        <w:rPr>
          <w:color w:val="000000"/>
          <w:lang w:val="el-GR" w:eastAsia="el-GR" w:bidi="el-GR"/>
        </w:rPr>
        <w:t>αυτή παρέχεται εγγενώς και δεν απαιτείται η προμήθεια των αντίστοιχων αδειών στο πλαίσιο του έργου.</w:t>
      </w:r>
    </w:p>
    <w:p w14:paraId="177B334C" w14:textId="77777777" w:rsidR="00AC5DBE" w:rsidRPr="00B356C7" w:rsidRDefault="00AC5DBE" w:rsidP="00AC5DBE">
      <w:pPr>
        <w:widowControl w:val="0"/>
        <w:numPr>
          <w:ilvl w:val="0"/>
          <w:numId w:val="111"/>
        </w:numPr>
        <w:tabs>
          <w:tab w:val="left" w:pos="346"/>
        </w:tabs>
        <w:suppressAutoHyphens w:val="0"/>
        <w:spacing w:after="60" w:line="307" w:lineRule="exact"/>
        <w:ind w:left="643" w:hanging="360"/>
        <w:rPr>
          <w:lang w:val="el-GR"/>
        </w:rPr>
      </w:pPr>
      <w:r w:rsidRPr="00B356C7">
        <w:rPr>
          <w:rStyle w:val="Bodytext2Bold"/>
          <w:rFonts w:ascii="Tahoma" w:hAnsi="Tahoma" w:cs="Tahoma"/>
        </w:rPr>
        <w:t xml:space="preserve">Υποδομές Αποθηκευτικών Μέσων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Storage</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disks</w:t>
      </w:r>
      <w:r w:rsidRPr="00B356C7">
        <w:rPr>
          <w:rStyle w:val="Bodytext2Bold"/>
          <w:rFonts w:ascii="Tahoma" w:hAnsi="Tahoma" w:cs="Tahoma"/>
          <w:lang w:eastAsia="en-US" w:bidi="en-US"/>
        </w:rPr>
        <w:t xml:space="preserve">) </w:t>
      </w:r>
      <w:r w:rsidRPr="00B356C7">
        <w:rPr>
          <w:rStyle w:val="Bodytext2Bold"/>
          <w:rFonts w:ascii="Tahoma" w:hAnsi="Tahoma" w:cs="Tahoma"/>
        </w:rPr>
        <w:t xml:space="preserve">διαφόρων χωρητικοτήτων. </w:t>
      </w:r>
      <w:r w:rsidRPr="00B356C7">
        <w:rPr>
          <w:color w:val="000000"/>
          <w:lang w:val="el-GR" w:eastAsia="el-GR" w:bidi="el-GR"/>
        </w:rPr>
        <w:t>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6C6B9BFC" w14:textId="77777777" w:rsidR="00AC5DBE" w:rsidRPr="00B356C7" w:rsidRDefault="00AC5DBE" w:rsidP="00AC5DBE">
      <w:pPr>
        <w:widowControl w:val="0"/>
        <w:numPr>
          <w:ilvl w:val="0"/>
          <w:numId w:val="111"/>
        </w:numPr>
        <w:tabs>
          <w:tab w:val="left" w:pos="346"/>
        </w:tabs>
        <w:suppressAutoHyphens w:val="0"/>
        <w:spacing w:after="0" w:line="307" w:lineRule="exact"/>
        <w:ind w:left="643" w:hanging="360"/>
        <w:rPr>
          <w:lang w:val="el-GR"/>
        </w:rPr>
      </w:pPr>
      <w:r w:rsidRPr="00B356C7">
        <w:rPr>
          <w:rStyle w:val="Bodytext2Bold"/>
          <w:rFonts w:ascii="Tahoma" w:hAnsi="Tahoma" w:cs="Tahoma"/>
        </w:rPr>
        <w:t xml:space="preserve">Υποδομές εικονικών δικτυακών πόρων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Virtual</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Network</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resources</w:t>
      </w:r>
      <w:r w:rsidRPr="00B356C7">
        <w:rPr>
          <w:rStyle w:val="Bodytext2Bold"/>
          <w:rFonts w:ascii="Tahoma" w:hAnsi="Tahoma" w:cs="Tahoma"/>
          <w:lang w:eastAsia="en-US" w:bidi="en-US"/>
        </w:rPr>
        <w:t xml:space="preserve">). </w:t>
      </w:r>
      <w:r w:rsidRPr="00B356C7">
        <w:rPr>
          <w:color w:val="000000"/>
          <w:lang w:val="el-GR" w:eastAsia="el-GR" w:bidi="el-GR"/>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w:t>
      </w:r>
      <w:r w:rsidRPr="00B356C7">
        <w:rPr>
          <w:color w:val="000000"/>
          <w:lang w:val="en-US" w:eastAsia="en-US" w:bidi="en-US"/>
        </w:rPr>
        <w:t>static</w:t>
      </w:r>
      <w:r w:rsidRPr="00B356C7">
        <w:rPr>
          <w:color w:val="000000"/>
          <w:lang w:val="el-GR" w:eastAsia="en-US" w:bidi="en-US"/>
        </w:rPr>
        <w:t xml:space="preserve"> </w:t>
      </w:r>
      <w:r w:rsidRPr="00B356C7">
        <w:rPr>
          <w:color w:val="000000"/>
          <w:lang w:val="en-US" w:eastAsia="en-US" w:bidi="en-US"/>
        </w:rPr>
        <w:t>IP</w:t>
      </w:r>
      <w:r w:rsidRPr="00B356C7">
        <w:rPr>
          <w:color w:val="000000"/>
          <w:lang w:val="el-GR" w:eastAsia="en-US" w:bidi="en-US"/>
        </w:rPr>
        <w:t xml:space="preserve"> </w:t>
      </w:r>
      <w:r w:rsidRPr="00B356C7">
        <w:rPr>
          <w:color w:val="000000"/>
          <w:lang w:val="en-US" w:eastAsia="en-US" w:bidi="en-US"/>
        </w:rPr>
        <w:t>addresses</w:t>
      </w:r>
      <w:r w:rsidRPr="00B356C7">
        <w:rPr>
          <w:color w:val="000000"/>
          <w:lang w:val="el-GR" w:eastAsia="en-US" w:bidi="en-US"/>
        </w:rPr>
        <w:t xml:space="preserve">, </w:t>
      </w:r>
      <w:r w:rsidRPr="00B356C7">
        <w:rPr>
          <w:color w:val="000000"/>
          <w:lang w:val="en-US" w:eastAsia="en-US" w:bidi="en-US"/>
        </w:rPr>
        <w:t>Bandwidth</w:t>
      </w:r>
      <w:r w:rsidRPr="00B356C7">
        <w:rPr>
          <w:color w:val="000000"/>
          <w:lang w:val="el-GR" w:eastAsia="en-US" w:bidi="en-US"/>
        </w:rPr>
        <w:t xml:space="preserve">, </w:t>
      </w:r>
      <w:r w:rsidRPr="00B356C7">
        <w:rPr>
          <w:color w:val="000000"/>
          <w:lang w:val="en-US" w:eastAsia="en-US" w:bidi="en-US"/>
        </w:rPr>
        <w:t>Firewalls</w:t>
      </w:r>
      <w:r w:rsidRPr="00B356C7">
        <w:rPr>
          <w:color w:val="000000"/>
          <w:lang w:val="el-GR" w:eastAsia="en-US" w:bidi="en-US"/>
        </w:rPr>
        <w:t xml:space="preserve">, </w:t>
      </w:r>
      <w:r w:rsidRPr="00B356C7">
        <w:rPr>
          <w:color w:val="000000"/>
          <w:lang w:val="en-US" w:eastAsia="en-US" w:bidi="en-US"/>
        </w:rPr>
        <w:t>Application</w:t>
      </w:r>
      <w:r w:rsidRPr="00B356C7">
        <w:rPr>
          <w:color w:val="000000"/>
          <w:lang w:val="el-GR" w:eastAsia="en-US" w:bidi="en-US"/>
        </w:rPr>
        <w:t xml:space="preserve"> </w:t>
      </w:r>
      <w:r w:rsidRPr="00B356C7">
        <w:rPr>
          <w:color w:val="000000"/>
          <w:lang w:val="en-US" w:eastAsia="en-US" w:bidi="en-US"/>
        </w:rPr>
        <w:t>Gateways</w:t>
      </w:r>
      <w:r w:rsidRPr="00B356C7">
        <w:rPr>
          <w:color w:val="000000"/>
          <w:lang w:val="el-GR" w:eastAsia="en-US" w:bidi="en-US"/>
        </w:rPr>
        <w:t xml:space="preserve"> (</w:t>
      </w:r>
      <w:r w:rsidRPr="00B356C7">
        <w:rPr>
          <w:color w:val="000000"/>
          <w:lang w:val="en-US" w:eastAsia="en-US" w:bidi="en-US"/>
        </w:rPr>
        <w:t>L</w:t>
      </w:r>
      <w:r w:rsidRPr="00B356C7">
        <w:rPr>
          <w:color w:val="000000"/>
          <w:lang w:val="el-GR" w:eastAsia="en-US" w:bidi="en-US"/>
        </w:rPr>
        <w:t xml:space="preserve">7), </w:t>
      </w:r>
      <w:r w:rsidRPr="00B356C7">
        <w:rPr>
          <w:color w:val="000000"/>
          <w:lang w:val="en-US" w:eastAsia="en-US" w:bidi="en-US"/>
        </w:rPr>
        <w:t>Load</w:t>
      </w:r>
      <w:r w:rsidRPr="00B356C7">
        <w:rPr>
          <w:color w:val="000000"/>
          <w:lang w:val="el-GR" w:eastAsia="en-US" w:bidi="en-US"/>
        </w:rPr>
        <w:t xml:space="preserve"> </w:t>
      </w:r>
      <w:r w:rsidRPr="00B356C7">
        <w:rPr>
          <w:color w:val="000000"/>
          <w:lang w:val="en-US" w:eastAsia="en-US" w:bidi="en-US"/>
        </w:rPr>
        <w:t>Balancers</w:t>
      </w:r>
      <w:r w:rsidRPr="00B356C7">
        <w:rPr>
          <w:color w:val="000000"/>
          <w:lang w:val="el-GR" w:eastAsia="en-US" w:bidi="en-US"/>
        </w:rPr>
        <w:t xml:space="preserve"> (</w:t>
      </w:r>
      <w:r w:rsidRPr="00B356C7">
        <w:rPr>
          <w:color w:val="000000"/>
          <w:lang w:val="en-US" w:eastAsia="en-US" w:bidi="en-US"/>
        </w:rPr>
        <w:t>L</w:t>
      </w:r>
      <w:r w:rsidRPr="00B356C7">
        <w:rPr>
          <w:color w:val="000000"/>
          <w:lang w:val="el-GR" w:eastAsia="en-US" w:bidi="en-US"/>
        </w:rPr>
        <w:t xml:space="preserve">4), </w:t>
      </w:r>
      <w:r w:rsidRPr="00B356C7">
        <w:rPr>
          <w:color w:val="000000"/>
          <w:lang w:val="en-US" w:eastAsia="en-US" w:bidi="en-US"/>
        </w:rPr>
        <w:t>VPN</w:t>
      </w:r>
      <w:r w:rsidRPr="00B356C7">
        <w:rPr>
          <w:color w:val="000000"/>
          <w:lang w:val="el-GR" w:eastAsia="en-US" w:bidi="en-US"/>
        </w:rPr>
        <w:t xml:space="preserve"> </w:t>
      </w:r>
      <w:r w:rsidRPr="00B356C7">
        <w:rPr>
          <w:color w:val="000000"/>
          <w:lang w:val="en-US" w:eastAsia="en-US" w:bidi="en-US"/>
        </w:rPr>
        <w:t>Gateways</w:t>
      </w:r>
      <w:r w:rsidRPr="00B356C7">
        <w:rPr>
          <w:color w:val="000000"/>
          <w:lang w:val="el-GR" w:eastAsia="en-US" w:bidi="en-US"/>
        </w:rPr>
        <w:t xml:space="preserve">. </w:t>
      </w:r>
      <w:r w:rsidRPr="00B356C7">
        <w:rPr>
          <w:color w:val="000000"/>
          <w:lang w:val="el-GR" w:eastAsia="el-GR" w:bidi="el-GR"/>
        </w:rPr>
        <w:t xml:space="preserve">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w:t>
      </w:r>
      <w:r w:rsidRPr="00B356C7">
        <w:rPr>
          <w:color w:val="000000"/>
          <w:lang w:val="en-US" w:eastAsia="en-US" w:bidi="en-US"/>
        </w:rPr>
        <w:t>Microsoft</w:t>
      </w:r>
      <w:r w:rsidRPr="00B356C7">
        <w:rPr>
          <w:color w:val="000000"/>
          <w:lang w:val="el-GR" w:eastAsia="en-US" w:bidi="en-US"/>
        </w:rPr>
        <w:t xml:space="preserve"> </w:t>
      </w:r>
      <w:r w:rsidRPr="00B356C7">
        <w:rPr>
          <w:color w:val="000000"/>
          <w:lang w:val="en-US" w:eastAsia="en-US" w:bidi="en-US"/>
        </w:rPr>
        <w:t>Azure</w:t>
      </w:r>
      <w:r w:rsidRPr="00B356C7">
        <w:rPr>
          <w:color w:val="000000"/>
          <w:lang w:val="el-GR" w:eastAsia="en-US" w:bidi="en-US"/>
        </w:rPr>
        <w:t xml:space="preserve"> </w:t>
      </w:r>
      <w:r w:rsidRPr="00B356C7">
        <w:rPr>
          <w:color w:val="000000"/>
          <w:lang w:val="el-GR" w:eastAsia="el-GR" w:bidi="el-GR"/>
        </w:rPr>
        <w:t xml:space="preserve">έχει ενταχθεί στο εθνικό δίκτυο δημόσιας διοίκησης ΣΥΖΕΥΞΙΣ μέσω διασύνδεσης με ΓΓΠΣΔΔ και η </w:t>
      </w:r>
      <w:proofErr w:type="spellStart"/>
      <w:r w:rsidRPr="00B356C7">
        <w:rPr>
          <w:color w:val="000000"/>
          <w:lang w:val="el-GR" w:eastAsia="el-GR" w:bidi="el-GR"/>
        </w:rPr>
        <w:t>διευθυνσιοδότηση</w:t>
      </w:r>
      <w:proofErr w:type="spellEnd"/>
      <w:r w:rsidRPr="00B356C7">
        <w:rPr>
          <w:color w:val="000000"/>
          <w:lang w:val="el-GR" w:eastAsia="el-GR" w:bidi="el-GR"/>
        </w:rPr>
        <w:t xml:space="preserve"> γίνεται μέσω πόρων ΣΥΖΕΥΞΙΣ.</w:t>
      </w:r>
    </w:p>
    <w:p w14:paraId="774C0748" w14:textId="77777777" w:rsidR="00AC5DBE" w:rsidRPr="00B356C7" w:rsidRDefault="00AC5DBE" w:rsidP="00AC5DBE">
      <w:pPr>
        <w:keepNext/>
        <w:keepLines/>
        <w:spacing w:after="60" w:line="307" w:lineRule="exact"/>
        <w:ind w:left="460"/>
        <w:rPr>
          <w:lang w:val="el-GR"/>
        </w:rPr>
      </w:pPr>
      <w:bookmarkStart w:id="471" w:name="bookmark2"/>
      <w:r w:rsidRPr="00B356C7">
        <w:rPr>
          <w:rStyle w:val="Heading2"/>
          <w:rFonts w:ascii="Tahoma" w:hAnsi="Tahoma" w:cs="Tahoma"/>
          <w:b w:val="0"/>
          <w:bCs w:val="0"/>
        </w:rPr>
        <w:t xml:space="preserve">Β) Υποδομές και Υπηρεσίες Νέφους - </w:t>
      </w:r>
      <w:r w:rsidRPr="00B356C7">
        <w:rPr>
          <w:rStyle w:val="Heading2"/>
          <w:rFonts w:ascii="Tahoma" w:hAnsi="Tahoma" w:cs="Tahoma"/>
          <w:b w:val="0"/>
          <w:bCs w:val="0"/>
          <w:lang w:val="en-US" w:eastAsia="en-US" w:bidi="en-US"/>
        </w:rPr>
        <w:t>Platform</w:t>
      </w:r>
      <w:r w:rsidRPr="00B356C7">
        <w:rPr>
          <w:rStyle w:val="Heading2"/>
          <w:rFonts w:ascii="Tahoma" w:hAnsi="Tahoma" w:cs="Tahoma"/>
          <w:b w:val="0"/>
          <w:bCs w:val="0"/>
          <w:lang w:eastAsia="en-US" w:bidi="en-US"/>
        </w:rPr>
        <w:t xml:space="preserve"> </w:t>
      </w:r>
      <w:r w:rsidRPr="00B356C7">
        <w:rPr>
          <w:rStyle w:val="Heading2"/>
          <w:rFonts w:ascii="Tahoma" w:hAnsi="Tahoma" w:cs="Tahoma"/>
          <w:b w:val="0"/>
          <w:bCs w:val="0"/>
          <w:lang w:val="en-US" w:eastAsia="en-US" w:bidi="en-US"/>
        </w:rPr>
        <w:t>as</w:t>
      </w:r>
      <w:r w:rsidRPr="00B356C7">
        <w:rPr>
          <w:rStyle w:val="Heading2"/>
          <w:rFonts w:ascii="Tahoma" w:hAnsi="Tahoma" w:cs="Tahoma"/>
          <w:b w:val="0"/>
          <w:bCs w:val="0"/>
          <w:lang w:eastAsia="en-US" w:bidi="en-US"/>
        </w:rPr>
        <w:t xml:space="preserve"> </w:t>
      </w:r>
      <w:r w:rsidRPr="00B356C7">
        <w:rPr>
          <w:rStyle w:val="Heading2"/>
          <w:rFonts w:ascii="Tahoma" w:hAnsi="Tahoma" w:cs="Tahoma"/>
          <w:b w:val="0"/>
          <w:bCs w:val="0"/>
          <w:lang w:val="en-US" w:eastAsia="en-US" w:bidi="en-US"/>
        </w:rPr>
        <w:t>a</w:t>
      </w:r>
      <w:r w:rsidRPr="00B356C7">
        <w:rPr>
          <w:rStyle w:val="Heading2"/>
          <w:rFonts w:ascii="Tahoma" w:hAnsi="Tahoma" w:cs="Tahoma"/>
          <w:b w:val="0"/>
          <w:bCs w:val="0"/>
          <w:lang w:eastAsia="en-US" w:bidi="en-US"/>
        </w:rPr>
        <w:t xml:space="preserve"> </w:t>
      </w:r>
      <w:r w:rsidRPr="00B356C7">
        <w:rPr>
          <w:rStyle w:val="Heading2"/>
          <w:rFonts w:ascii="Tahoma" w:hAnsi="Tahoma" w:cs="Tahoma"/>
          <w:b w:val="0"/>
          <w:bCs w:val="0"/>
          <w:lang w:val="en-US" w:eastAsia="en-US" w:bidi="en-US"/>
        </w:rPr>
        <w:t>Service</w:t>
      </w:r>
      <w:r w:rsidRPr="00B356C7">
        <w:rPr>
          <w:rStyle w:val="Heading2"/>
          <w:rFonts w:ascii="Tahoma" w:hAnsi="Tahoma" w:cs="Tahoma"/>
          <w:b w:val="0"/>
          <w:bCs w:val="0"/>
          <w:lang w:eastAsia="en-US" w:bidi="en-US"/>
        </w:rPr>
        <w:t xml:space="preserve"> (</w:t>
      </w:r>
      <w:r w:rsidRPr="00B356C7">
        <w:rPr>
          <w:rStyle w:val="Heading2"/>
          <w:rFonts w:ascii="Tahoma" w:hAnsi="Tahoma" w:cs="Tahoma"/>
          <w:b w:val="0"/>
          <w:bCs w:val="0"/>
          <w:lang w:val="en-US" w:eastAsia="en-US" w:bidi="en-US"/>
        </w:rPr>
        <w:t>PaaS</w:t>
      </w:r>
      <w:r w:rsidRPr="00B356C7">
        <w:rPr>
          <w:rStyle w:val="Heading2"/>
          <w:rFonts w:ascii="Tahoma" w:hAnsi="Tahoma" w:cs="Tahoma"/>
          <w:b w:val="0"/>
          <w:bCs w:val="0"/>
          <w:lang w:eastAsia="en-US" w:bidi="en-US"/>
        </w:rPr>
        <w:t>):</w:t>
      </w:r>
      <w:bookmarkEnd w:id="471"/>
    </w:p>
    <w:p w14:paraId="3AC0555C" w14:textId="77777777" w:rsidR="00AC5DBE" w:rsidRPr="00B356C7" w:rsidRDefault="00AC5DBE" w:rsidP="00AC5DBE">
      <w:pPr>
        <w:spacing w:after="0" w:line="307" w:lineRule="exact"/>
        <w:ind w:left="460"/>
        <w:rPr>
          <w:lang w:val="el-GR"/>
        </w:rPr>
      </w:pPr>
      <w:r w:rsidRPr="00B356C7">
        <w:rPr>
          <w:color w:val="000000"/>
          <w:lang w:val="el-GR" w:eastAsia="en-US" w:bidi="en-US"/>
        </w:rPr>
        <w:t xml:space="preserve">1. </w:t>
      </w:r>
      <w:r w:rsidRPr="00B356C7">
        <w:rPr>
          <w:rStyle w:val="Bodytext2Bold"/>
          <w:rFonts w:ascii="Tahoma" w:hAnsi="Tahoma" w:cs="Tahoma"/>
        </w:rPr>
        <w:t xml:space="preserve">Υπηρεσίες πλατφόρμας Ονοματολογίας Περιοχής </w:t>
      </w:r>
      <w:r w:rsidRPr="00B356C7">
        <w:rPr>
          <w:rStyle w:val="Bodytext2Bold"/>
          <w:rFonts w:ascii="Tahoma" w:hAnsi="Tahoma" w:cs="Tahoma"/>
          <w:lang w:val="en-US" w:eastAsia="en-US" w:bidi="en-US"/>
        </w:rPr>
        <w:t>DNS</w:t>
      </w:r>
      <w:r w:rsidRPr="00B356C7">
        <w:rPr>
          <w:rStyle w:val="Bodytext2Bold"/>
          <w:rFonts w:ascii="Tahoma" w:hAnsi="Tahoma" w:cs="Tahoma"/>
          <w:lang w:eastAsia="en-US" w:bidi="en-US"/>
        </w:rPr>
        <w:t xml:space="preserve"> </w:t>
      </w:r>
      <w:r w:rsidRPr="00B356C7">
        <w:rPr>
          <w:color w:val="000000"/>
          <w:lang w:val="el-GR" w:eastAsia="el-GR" w:bidi="el-GR"/>
        </w:rPr>
        <w:t xml:space="preserve">για φιλοξενία και εξυπηρέτηση </w:t>
      </w:r>
      <w:r w:rsidRPr="00B356C7">
        <w:rPr>
          <w:color w:val="000000"/>
          <w:lang w:val="en-US" w:eastAsia="en-US" w:bidi="en-US"/>
        </w:rPr>
        <w:t>DNS</w:t>
      </w:r>
      <w:r w:rsidRPr="00B356C7">
        <w:rPr>
          <w:color w:val="000000"/>
          <w:lang w:val="el-GR" w:eastAsia="en-US" w:bidi="en-US"/>
        </w:rPr>
        <w:t xml:space="preserve"> </w:t>
      </w:r>
      <w:r w:rsidRPr="00B356C7">
        <w:rPr>
          <w:color w:val="000000"/>
          <w:lang w:val="el-GR" w:eastAsia="el-GR" w:bidi="el-GR"/>
        </w:rPr>
        <w:t xml:space="preserve">ζωνών (δημοσίων ή ιδιωτικών) με δυνατότητα διαβάθμισης της υπηρεσίας σε σχέση με τον αριθμό των ζωνών ή/και τον αριθμό των εξυπηρετούμενων </w:t>
      </w:r>
      <w:proofErr w:type="spellStart"/>
      <w:r w:rsidRPr="00B356C7">
        <w:rPr>
          <w:color w:val="000000"/>
          <w:lang w:val="el-GR" w:eastAsia="el-GR" w:bidi="el-GR"/>
        </w:rPr>
        <w:t>αιτημάτων.</w:t>
      </w:r>
      <w:r w:rsidRPr="00B356C7">
        <w:rPr>
          <w:rStyle w:val="Bodytext2Bold"/>
          <w:rFonts w:ascii="Tahoma" w:hAnsi="Tahoma" w:cs="Tahoma"/>
        </w:rPr>
        <w:t>Υπηρεσίες</w:t>
      </w:r>
      <w:proofErr w:type="spellEnd"/>
      <w:r w:rsidRPr="00B356C7">
        <w:rPr>
          <w:rStyle w:val="Bodytext2Bold"/>
          <w:rFonts w:ascii="Tahoma" w:hAnsi="Tahoma" w:cs="Tahoma"/>
        </w:rPr>
        <w:t xml:space="preserve"> πλατφόρμας </w:t>
      </w:r>
      <w:r w:rsidRPr="00B356C7">
        <w:rPr>
          <w:rStyle w:val="Bodytext2Bold"/>
          <w:rFonts w:ascii="Tahoma" w:hAnsi="Tahoma" w:cs="Tahoma"/>
          <w:lang w:val="en-US" w:eastAsia="en-US" w:bidi="en-US"/>
        </w:rPr>
        <w:t>Database</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as</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a</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Service</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DBaaS</w:t>
      </w:r>
      <w:r w:rsidRPr="00B356C7">
        <w:rPr>
          <w:rStyle w:val="Bodytext2Bold"/>
          <w:rFonts w:ascii="Tahoma" w:hAnsi="Tahoma" w:cs="Tahoma"/>
          <w:lang w:eastAsia="en-US" w:bidi="en-US"/>
        </w:rPr>
        <w:t xml:space="preserve">) </w:t>
      </w:r>
      <w:r w:rsidRPr="00B356C7">
        <w:rPr>
          <w:color w:val="000000"/>
          <w:lang w:val="el-GR" w:eastAsia="el-GR" w:bidi="el-GR"/>
        </w:rPr>
        <w:t xml:space="preserve">για διάφορα είδη Βάσεων Δεδομένων Σχεσιακών </w:t>
      </w:r>
      <w:r w:rsidRPr="00B356C7">
        <w:rPr>
          <w:color w:val="000000"/>
          <w:lang w:val="el-GR" w:eastAsia="en-US" w:bidi="en-US"/>
        </w:rPr>
        <w:t>(</w:t>
      </w:r>
      <w:r w:rsidRPr="00B356C7">
        <w:rPr>
          <w:color w:val="000000"/>
          <w:lang w:val="en-US" w:eastAsia="en-US" w:bidi="en-US"/>
        </w:rPr>
        <w:t>RDBMS</w:t>
      </w:r>
      <w:r w:rsidRPr="00B356C7">
        <w:rPr>
          <w:color w:val="000000"/>
          <w:lang w:val="el-GR" w:eastAsia="en-US" w:bidi="en-US"/>
        </w:rPr>
        <w:t xml:space="preserve">) </w:t>
      </w:r>
      <w:r w:rsidRPr="00B356C7">
        <w:rPr>
          <w:color w:val="000000"/>
          <w:lang w:val="el-GR" w:eastAsia="el-GR" w:bidi="el-GR"/>
        </w:rPr>
        <w:t xml:space="preserve">και Μη Σχεσιακών </w:t>
      </w:r>
      <w:r w:rsidRPr="00B356C7">
        <w:rPr>
          <w:color w:val="000000"/>
          <w:lang w:val="el-GR" w:eastAsia="en-US" w:bidi="en-US"/>
        </w:rPr>
        <w:t>(</w:t>
      </w:r>
      <w:proofErr w:type="spellStart"/>
      <w:r w:rsidRPr="00B356C7">
        <w:rPr>
          <w:color w:val="000000"/>
          <w:lang w:val="en-US" w:eastAsia="en-US" w:bidi="en-US"/>
        </w:rPr>
        <w:t>noSQL</w:t>
      </w:r>
      <w:proofErr w:type="spellEnd"/>
      <w:r w:rsidRPr="00B356C7">
        <w:rPr>
          <w:color w:val="000000"/>
          <w:lang w:val="el-GR" w:eastAsia="en-US" w:bidi="en-US"/>
        </w:rPr>
        <w:t xml:space="preserve"> </w:t>
      </w:r>
      <w:r w:rsidRPr="00B356C7">
        <w:rPr>
          <w:color w:val="000000"/>
          <w:lang w:val="en-US" w:eastAsia="en-US" w:bidi="en-US"/>
        </w:rPr>
        <w:t>DBs</w:t>
      </w:r>
      <w:r w:rsidRPr="00B356C7">
        <w:rPr>
          <w:color w:val="000000"/>
          <w:lang w:val="el-GR" w:eastAsia="en-US" w:bidi="en-US"/>
        </w:rPr>
        <w:t xml:space="preserve">) </w:t>
      </w:r>
      <w:r w:rsidRPr="00B356C7">
        <w:rPr>
          <w:color w:val="000000"/>
          <w:lang w:val="el-GR" w:eastAsia="el-GR" w:bidi="el-GR"/>
        </w:rPr>
        <w:t xml:space="preserve">με δυνατότητα κλιμάκωσης των τεχνικών πόρων όπως </w:t>
      </w:r>
      <w:r w:rsidRPr="00B356C7">
        <w:rPr>
          <w:color w:val="000000"/>
          <w:lang w:val="en-US" w:eastAsia="en-US" w:bidi="en-US"/>
        </w:rPr>
        <w:t>cores</w:t>
      </w:r>
      <w:r w:rsidRPr="00B356C7">
        <w:rPr>
          <w:color w:val="000000"/>
          <w:lang w:val="el-GR" w:eastAsia="en-US" w:bidi="en-US"/>
        </w:rPr>
        <w:t xml:space="preserve">, </w:t>
      </w:r>
      <w:r w:rsidRPr="00B356C7">
        <w:rPr>
          <w:color w:val="000000"/>
          <w:lang w:val="en-US" w:eastAsia="en-US" w:bidi="en-US"/>
        </w:rPr>
        <w:t>memory</w:t>
      </w:r>
      <w:r w:rsidRPr="00B356C7">
        <w:rPr>
          <w:color w:val="000000"/>
          <w:lang w:val="el-GR" w:eastAsia="en-US" w:bidi="en-US"/>
        </w:rPr>
        <w:t xml:space="preserve">, </w:t>
      </w:r>
      <w:r w:rsidRPr="00B356C7">
        <w:rPr>
          <w:color w:val="000000"/>
          <w:lang w:val="en-US" w:eastAsia="en-US" w:bidi="en-US"/>
        </w:rPr>
        <w:t>disk</w:t>
      </w:r>
      <w:r w:rsidRPr="00B356C7">
        <w:rPr>
          <w:color w:val="000000"/>
          <w:lang w:val="el-GR" w:eastAsia="en-US" w:bidi="en-US"/>
        </w:rPr>
        <w:t xml:space="preserve">, </w:t>
      </w:r>
      <w:r w:rsidRPr="00B356C7">
        <w:rPr>
          <w:color w:val="000000"/>
          <w:lang w:val="en-US" w:eastAsia="en-US" w:bidi="en-US"/>
        </w:rPr>
        <w:t>backup</w:t>
      </w:r>
      <w:r w:rsidRPr="00B356C7">
        <w:rPr>
          <w:color w:val="000000"/>
          <w:lang w:val="el-GR" w:eastAsia="en-US" w:bidi="en-US"/>
        </w:rPr>
        <w:t xml:space="preserve"> &amp; </w:t>
      </w:r>
      <w:r w:rsidRPr="00B356C7">
        <w:rPr>
          <w:color w:val="000000"/>
          <w:lang w:val="en-US" w:eastAsia="en-US" w:bidi="en-US"/>
        </w:rPr>
        <w:t>retention</w:t>
      </w:r>
      <w:r w:rsidRPr="00B356C7">
        <w:rPr>
          <w:color w:val="000000"/>
          <w:lang w:val="el-GR" w:eastAsia="en-US" w:bidi="en-US"/>
        </w:rPr>
        <w:t xml:space="preserve"> </w:t>
      </w:r>
      <w:r w:rsidRPr="00B356C7">
        <w:rPr>
          <w:color w:val="000000"/>
          <w:lang w:val="en-US" w:eastAsia="en-US" w:bidi="en-US"/>
        </w:rPr>
        <w:t>policies</w:t>
      </w:r>
      <w:r w:rsidRPr="00B356C7">
        <w:rPr>
          <w:color w:val="000000"/>
          <w:lang w:val="el-GR" w:eastAsia="en-US" w:bidi="en-US"/>
        </w:rPr>
        <w:t xml:space="preserve"> </w:t>
      </w:r>
      <w:r w:rsidRPr="00B356C7">
        <w:rPr>
          <w:color w:val="000000"/>
          <w:lang w:val="el-GR" w:eastAsia="el-GR" w:bidi="el-GR"/>
        </w:rPr>
        <w:t xml:space="preserve">ώστε να καλύπτουν μια ευρεία κλίμακα από ανάγκες. Διατίθενται επιλογές για φιλοξενία με κοινή ή απομονωμένη χρήση φυσικών πόρων </w:t>
      </w:r>
      <w:r w:rsidRPr="00B356C7">
        <w:rPr>
          <w:color w:val="000000"/>
          <w:lang w:val="el-GR" w:eastAsia="en-US" w:bidi="en-US"/>
        </w:rPr>
        <w:t>(</w:t>
      </w:r>
      <w:r w:rsidRPr="00B356C7">
        <w:rPr>
          <w:color w:val="000000"/>
          <w:lang w:val="en-US" w:eastAsia="en-US" w:bidi="en-US"/>
        </w:rPr>
        <w:t>shared</w:t>
      </w:r>
      <w:r w:rsidRPr="00B356C7">
        <w:rPr>
          <w:color w:val="000000"/>
          <w:lang w:val="el-GR" w:eastAsia="en-US" w:bidi="en-US"/>
        </w:rPr>
        <w:t>/</w:t>
      </w:r>
      <w:r w:rsidRPr="00B356C7">
        <w:rPr>
          <w:color w:val="000000"/>
          <w:lang w:val="en-US" w:eastAsia="en-US" w:bidi="en-US"/>
        </w:rPr>
        <w:t>dedicated</w:t>
      </w:r>
      <w:r w:rsidRPr="00B356C7">
        <w:rPr>
          <w:color w:val="000000"/>
          <w:lang w:val="el-GR" w:eastAsia="en-US" w:bidi="en-US"/>
        </w:rPr>
        <w:t xml:space="preserve"> </w:t>
      </w:r>
      <w:r w:rsidRPr="00B356C7">
        <w:rPr>
          <w:color w:val="000000"/>
          <w:lang w:val="en-US" w:eastAsia="en-US" w:bidi="en-US"/>
        </w:rPr>
        <w:t>resources</w:t>
      </w:r>
      <w:r w:rsidRPr="00B356C7">
        <w:rPr>
          <w:color w:val="000000"/>
          <w:lang w:val="el-GR" w:eastAsia="en-US" w:bidi="en-US"/>
        </w:rPr>
        <w:t xml:space="preserve">) </w:t>
      </w:r>
      <w:r w:rsidRPr="00B356C7">
        <w:rPr>
          <w:color w:val="000000"/>
          <w:lang w:val="el-GR" w:eastAsia="el-GR" w:bidi="el-GR"/>
        </w:rPr>
        <w:t xml:space="preserve">καθώς και δυνατότητα επιλογών μεταξύ διαφορετικού τύπου τεχνολογιών (π.χ. </w:t>
      </w:r>
      <w:r w:rsidRPr="00B356C7">
        <w:rPr>
          <w:color w:val="000000"/>
          <w:lang w:val="en-US" w:eastAsia="en-US" w:bidi="en-US"/>
        </w:rPr>
        <w:t>Microsoft</w:t>
      </w:r>
      <w:r w:rsidRPr="00B356C7">
        <w:rPr>
          <w:color w:val="000000"/>
          <w:lang w:val="el-GR" w:eastAsia="en-US" w:bidi="en-US"/>
        </w:rPr>
        <w:t xml:space="preserve"> </w:t>
      </w:r>
      <w:r w:rsidRPr="00B356C7">
        <w:rPr>
          <w:color w:val="000000"/>
          <w:lang w:val="en-US" w:eastAsia="en-US" w:bidi="en-US"/>
        </w:rPr>
        <w:t>SQL</w:t>
      </w:r>
      <w:r w:rsidRPr="00B356C7">
        <w:rPr>
          <w:color w:val="000000"/>
          <w:lang w:val="el-GR" w:eastAsia="en-US" w:bidi="en-US"/>
        </w:rPr>
        <w:t xml:space="preserve"> </w:t>
      </w:r>
      <w:r w:rsidRPr="00B356C7">
        <w:rPr>
          <w:color w:val="000000"/>
          <w:lang w:val="en-US" w:eastAsia="en-US" w:bidi="en-US"/>
        </w:rPr>
        <w:t>Server</w:t>
      </w:r>
      <w:r w:rsidRPr="00B356C7">
        <w:rPr>
          <w:color w:val="000000"/>
          <w:lang w:val="el-GR" w:eastAsia="en-US" w:bidi="en-US"/>
        </w:rPr>
        <w:t xml:space="preserve">, </w:t>
      </w:r>
      <w:r w:rsidRPr="00B356C7">
        <w:rPr>
          <w:color w:val="000000"/>
          <w:lang w:val="en-US" w:eastAsia="en-US" w:bidi="en-US"/>
        </w:rPr>
        <w:t>MySQL</w:t>
      </w:r>
      <w:r w:rsidRPr="00B356C7">
        <w:rPr>
          <w:color w:val="000000"/>
          <w:lang w:val="el-GR" w:eastAsia="en-US" w:bidi="en-US"/>
        </w:rPr>
        <w:t xml:space="preserve">, </w:t>
      </w:r>
      <w:proofErr w:type="spellStart"/>
      <w:r w:rsidRPr="00B356C7">
        <w:rPr>
          <w:color w:val="000000"/>
          <w:lang w:val="en-US" w:eastAsia="en-US" w:bidi="en-US"/>
        </w:rPr>
        <w:t>PostreSQL</w:t>
      </w:r>
      <w:proofErr w:type="spellEnd"/>
      <w:r w:rsidRPr="00B356C7">
        <w:rPr>
          <w:color w:val="000000"/>
          <w:lang w:val="el-GR" w:eastAsia="en-US" w:bidi="en-US"/>
        </w:rPr>
        <w:t xml:space="preserve">, </w:t>
      </w:r>
      <w:r w:rsidRPr="00B356C7">
        <w:rPr>
          <w:color w:val="000000"/>
          <w:lang w:val="en-US" w:eastAsia="en-US" w:bidi="en-US"/>
        </w:rPr>
        <w:t>MariaDB</w:t>
      </w:r>
      <w:r w:rsidRPr="00B356C7">
        <w:rPr>
          <w:color w:val="000000"/>
          <w:lang w:val="el-GR" w:eastAsia="en-US" w:bidi="en-US"/>
        </w:rPr>
        <w:t xml:space="preserve">, </w:t>
      </w:r>
      <w:r w:rsidRPr="00B356C7">
        <w:rPr>
          <w:color w:val="000000"/>
          <w:lang w:val="el-GR" w:eastAsia="el-GR" w:bidi="el-GR"/>
        </w:rPr>
        <w:t xml:space="preserve">κ.α.). Όσον αφορά τη χρήση λογισμικού ΒΔ της κατασκευάστριας εταιρίας </w:t>
      </w:r>
      <w:r w:rsidRPr="00B356C7">
        <w:rPr>
          <w:color w:val="000000"/>
          <w:lang w:val="en-US" w:eastAsia="en-US" w:bidi="en-US"/>
        </w:rPr>
        <w:t>Microsoft</w:t>
      </w:r>
      <w:r w:rsidRPr="00B356C7">
        <w:rPr>
          <w:color w:val="000000"/>
          <w:lang w:val="el-GR" w:eastAsia="en-US" w:bidi="en-US"/>
        </w:rPr>
        <w:t xml:space="preserve">, </w:t>
      </w:r>
      <w:r w:rsidRPr="00B356C7">
        <w:rPr>
          <w:color w:val="000000"/>
          <w:lang w:val="el-GR" w:eastAsia="el-GR" w:bidi="el-GR"/>
        </w:rPr>
        <w:t xml:space="preserve">αυτή </w:t>
      </w:r>
      <w:r w:rsidRPr="00B356C7">
        <w:rPr>
          <w:color w:val="000000"/>
          <w:lang w:val="el-GR" w:eastAsia="el-GR" w:bidi="el-GR"/>
        </w:rPr>
        <w:lastRenderedPageBreak/>
        <w:t>παρέχεται εγγενώς και δεν απαιτείται η προμήθεια των αντίστοιχων αδειών στο πλαίσιο του έργου.</w:t>
      </w:r>
    </w:p>
    <w:p w14:paraId="7F977C2A" w14:textId="77777777" w:rsidR="00AC5DBE" w:rsidRPr="00B356C7" w:rsidRDefault="00AC5DBE" w:rsidP="00AC5DBE">
      <w:pPr>
        <w:widowControl w:val="0"/>
        <w:numPr>
          <w:ilvl w:val="0"/>
          <w:numId w:val="112"/>
        </w:numPr>
        <w:tabs>
          <w:tab w:val="left" w:pos="351"/>
        </w:tabs>
        <w:suppressAutoHyphens w:val="0"/>
        <w:spacing w:after="0" w:line="307" w:lineRule="exact"/>
        <w:ind w:left="397" w:hanging="397"/>
        <w:rPr>
          <w:lang w:val="el-GR"/>
        </w:rPr>
      </w:pPr>
      <w:r w:rsidRPr="00B356C7">
        <w:rPr>
          <w:rStyle w:val="Bodytext2Bold"/>
          <w:rFonts w:ascii="Tahoma" w:hAnsi="Tahoma" w:cs="Tahoma"/>
        </w:rPr>
        <w:t xml:space="preserve">Υπηρεσίες πλατφόρμας </w:t>
      </w:r>
      <w:r w:rsidRPr="00B356C7">
        <w:rPr>
          <w:rStyle w:val="Bodytext2Bold"/>
          <w:rFonts w:ascii="Tahoma" w:hAnsi="Tahoma" w:cs="Tahoma"/>
          <w:lang w:val="en-US" w:eastAsia="en-US" w:bidi="en-US"/>
        </w:rPr>
        <w:t>Application</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Services</w:t>
      </w:r>
      <w:r w:rsidRPr="00B356C7">
        <w:rPr>
          <w:rStyle w:val="Bodytext2Bold"/>
          <w:rFonts w:ascii="Tahoma" w:hAnsi="Tahoma" w:cs="Tahoma"/>
          <w:lang w:eastAsia="en-US" w:bidi="en-US"/>
        </w:rPr>
        <w:t xml:space="preserve"> </w:t>
      </w:r>
      <w:r w:rsidRPr="00B356C7">
        <w:rPr>
          <w:color w:val="000000"/>
          <w:lang w:val="el-GR" w:eastAsia="el-GR" w:bidi="el-GR"/>
        </w:rPr>
        <w:t xml:space="preserve">για τη φιλοξενία και εξυπηρέτηση διαδικτυακών εφαρμογών </w:t>
      </w:r>
      <w:r w:rsidRPr="00B356C7">
        <w:rPr>
          <w:color w:val="000000"/>
          <w:lang w:val="el-GR" w:eastAsia="en-US" w:bidi="en-US"/>
        </w:rPr>
        <w:t>(</w:t>
      </w:r>
      <w:r w:rsidRPr="00B356C7">
        <w:rPr>
          <w:color w:val="000000"/>
          <w:lang w:val="en-US" w:eastAsia="en-US" w:bidi="en-US"/>
        </w:rPr>
        <w:t>Web</w:t>
      </w:r>
      <w:r w:rsidRPr="00B356C7">
        <w:rPr>
          <w:color w:val="000000"/>
          <w:lang w:val="el-GR" w:eastAsia="en-US" w:bidi="en-US"/>
        </w:rPr>
        <w:t xml:space="preserve"> </w:t>
      </w:r>
      <w:r w:rsidRPr="00B356C7">
        <w:rPr>
          <w:color w:val="000000"/>
          <w:lang w:val="en-US" w:eastAsia="en-US" w:bidi="en-US"/>
        </w:rPr>
        <w:t>Hosting</w:t>
      </w:r>
      <w:r w:rsidRPr="00B356C7">
        <w:rPr>
          <w:color w:val="000000"/>
          <w:lang w:val="el-GR" w:eastAsia="en-US" w:bidi="en-US"/>
        </w:rPr>
        <w:t xml:space="preserve"> </w:t>
      </w:r>
      <w:r w:rsidRPr="00B356C7">
        <w:rPr>
          <w:color w:val="000000"/>
          <w:lang w:val="en-US" w:eastAsia="en-US" w:bidi="en-US"/>
        </w:rPr>
        <w:t>as</w:t>
      </w:r>
      <w:r w:rsidRPr="00B356C7">
        <w:rPr>
          <w:color w:val="000000"/>
          <w:lang w:val="el-GR" w:eastAsia="en-US" w:bidi="en-US"/>
        </w:rPr>
        <w:t xml:space="preserve"> </w:t>
      </w:r>
      <w:r w:rsidRPr="00B356C7">
        <w:rPr>
          <w:color w:val="000000"/>
          <w:lang w:val="en-US" w:eastAsia="en-US" w:bidi="en-US"/>
        </w:rPr>
        <w:t>a</w:t>
      </w:r>
      <w:r w:rsidRPr="00B356C7">
        <w:rPr>
          <w:color w:val="000000"/>
          <w:lang w:val="el-GR" w:eastAsia="en-US" w:bidi="en-US"/>
        </w:rPr>
        <w:t xml:space="preserve"> </w:t>
      </w:r>
      <w:r w:rsidRPr="00B356C7">
        <w:rPr>
          <w:color w:val="000000"/>
          <w:lang w:val="en-US" w:eastAsia="en-US" w:bidi="en-US"/>
        </w:rPr>
        <w:t>Service</w:t>
      </w:r>
      <w:r w:rsidRPr="00B356C7">
        <w:rPr>
          <w:color w:val="000000"/>
          <w:lang w:val="el-GR" w:eastAsia="en-US" w:bidi="en-US"/>
        </w:rPr>
        <w:t xml:space="preserve">) </w:t>
      </w:r>
      <w:r w:rsidRPr="00B356C7">
        <w:rPr>
          <w:color w:val="000000"/>
          <w:lang w:val="el-GR" w:eastAsia="el-GR" w:bidi="el-GR"/>
        </w:rPr>
        <w:t xml:space="preserve">με δυνατότητα κλιμάκωσης και αυτόματης αυξομείωσης των τεχνικών πόρων </w:t>
      </w:r>
      <w:r w:rsidRPr="00B356C7">
        <w:rPr>
          <w:color w:val="000000"/>
          <w:lang w:val="en-US" w:eastAsia="en-US" w:bidi="en-US"/>
        </w:rPr>
        <w:t>cores</w:t>
      </w:r>
      <w:r w:rsidRPr="00B356C7">
        <w:rPr>
          <w:color w:val="000000"/>
          <w:lang w:val="el-GR" w:eastAsia="en-US" w:bidi="en-US"/>
        </w:rPr>
        <w:t xml:space="preserve">, </w:t>
      </w:r>
      <w:r w:rsidRPr="00B356C7">
        <w:rPr>
          <w:color w:val="000000"/>
          <w:lang w:val="en-US" w:eastAsia="en-US" w:bidi="en-US"/>
        </w:rPr>
        <w:t>memory</w:t>
      </w:r>
      <w:r w:rsidRPr="00B356C7">
        <w:rPr>
          <w:color w:val="000000"/>
          <w:lang w:val="el-GR" w:eastAsia="en-US" w:bidi="en-US"/>
        </w:rPr>
        <w:t xml:space="preserve">, </w:t>
      </w:r>
      <w:r w:rsidRPr="00B356C7">
        <w:rPr>
          <w:color w:val="000000"/>
          <w:lang w:val="en-US" w:eastAsia="en-US" w:bidi="en-US"/>
        </w:rPr>
        <w:t>disk</w:t>
      </w:r>
      <w:r w:rsidRPr="00B356C7">
        <w:rPr>
          <w:color w:val="000000"/>
          <w:lang w:val="el-GR" w:eastAsia="en-US" w:bidi="en-US"/>
        </w:rPr>
        <w:t xml:space="preserve"> </w:t>
      </w:r>
      <w:r w:rsidRPr="00B356C7">
        <w:rPr>
          <w:color w:val="000000"/>
          <w:lang w:val="el-GR" w:eastAsia="el-GR" w:bidi="el-GR"/>
        </w:rPr>
        <w:t xml:space="preserve">ώστε να καλύπτουν μια ευρεία κλίμακα αναγκών φιλοξενίας διαδικτυακών εφαρμογών. Διατίθενται επιλογές ως προς το λειτουργικό σύστημα κάθε υπολογιστικού προφίλ </w:t>
      </w:r>
      <w:r w:rsidRPr="00B356C7">
        <w:rPr>
          <w:color w:val="000000"/>
          <w:lang w:val="el-GR" w:eastAsia="en-US" w:bidi="en-US"/>
        </w:rPr>
        <w:t>(</w:t>
      </w:r>
      <w:r w:rsidRPr="00B356C7">
        <w:rPr>
          <w:color w:val="000000"/>
          <w:lang w:val="en-US" w:eastAsia="en-US" w:bidi="en-US"/>
        </w:rPr>
        <w:t>Windows</w:t>
      </w:r>
      <w:r w:rsidRPr="00B356C7">
        <w:rPr>
          <w:color w:val="000000"/>
          <w:lang w:val="el-GR" w:eastAsia="en-US" w:bidi="en-US"/>
        </w:rPr>
        <w:t xml:space="preserve"> </w:t>
      </w:r>
      <w:r w:rsidRPr="00B356C7">
        <w:rPr>
          <w:color w:val="000000"/>
          <w:lang w:val="el-GR" w:eastAsia="el-GR" w:bidi="el-GR"/>
        </w:rPr>
        <w:t xml:space="preserve">/ </w:t>
      </w:r>
      <w:r w:rsidRPr="00B356C7">
        <w:rPr>
          <w:color w:val="000000"/>
          <w:lang w:val="en-US" w:eastAsia="en-US" w:bidi="en-US"/>
        </w:rPr>
        <w:t>Linux</w:t>
      </w:r>
      <w:r w:rsidRPr="00B356C7">
        <w:rPr>
          <w:color w:val="000000"/>
          <w:lang w:val="el-GR" w:eastAsia="en-US" w:bidi="en-US"/>
        </w:rPr>
        <w:t>).</w:t>
      </w:r>
    </w:p>
    <w:p w14:paraId="71835DFA" w14:textId="77777777" w:rsidR="00AC5DBE" w:rsidRPr="00B356C7" w:rsidRDefault="00AC5DBE" w:rsidP="00AC5DBE">
      <w:pPr>
        <w:widowControl w:val="0"/>
        <w:numPr>
          <w:ilvl w:val="0"/>
          <w:numId w:val="112"/>
        </w:numPr>
        <w:tabs>
          <w:tab w:val="left" w:pos="351"/>
        </w:tabs>
        <w:suppressAutoHyphens w:val="0"/>
        <w:spacing w:after="0" w:line="307" w:lineRule="exact"/>
        <w:ind w:left="397" w:hanging="397"/>
        <w:rPr>
          <w:lang w:val="el-GR"/>
        </w:rPr>
      </w:pPr>
      <w:r w:rsidRPr="00B356C7">
        <w:rPr>
          <w:rStyle w:val="Bodytext2Bold"/>
          <w:rFonts w:ascii="Tahoma" w:hAnsi="Tahoma" w:cs="Tahoma"/>
        </w:rPr>
        <w:t xml:space="preserve">Πλατφόρμα </w:t>
      </w:r>
      <w:proofErr w:type="spellStart"/>
      <w:r w:rsidRPr="00B356C7">
        <w:rPr>
          <w:rStyle w:val="Bodytext2Bold"/>
          <w:rFonts w:ascii="Tahoma" w:hAnsi="Tahoma" w:cs="Tahoma"/>
        </w:rPr>
        <w:t>εικονικοποίησης</w:t>
      </w:r>
      <w:proofErr w:type="spellEnd"/>
      <w:r w:rsidRPr="00B356C7">
        <w:rPr>
          <w:rStyle w:val="Bodytext2Bold"/>
          <w:rFonts w:ascii="Tahoma" w:hAnsi="Tahoma" w:cs="Tahoma"/>
        </w:rPr>
        <w:t xml:space="preserve">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virtualization</w:t>
      </w:r>
      <w:r w:rsidRPr="00B356C7">
        <w:rPr>
          <w:rStyle w:val="Bodytext2Bold"/>
          <w:rFonts w:ascii="Tahoma" w:hAnsi="Tahoma" w:cs="Tahoma"/>
          <w:lang w:eastAsia="en-US" w:bidi="en-US"/>
        </w:rPr>
        <w:t xml:space="preserve">) </w:t>
      </w:r>
      <w:r w:rsidRPr="00B356C7">
        <w:rPr>
          <w:rStyle w:val="Bodytext2Bold"/>
          <w:rFonts w:ascii="Tahoma" w:hAnsi="Tahoma" w:cs="Tahoma"/>
        </w:rPr>
        <w:t xml:space="preserve">σε επίπεδο Λειτουργικού Συστήματος </w:t>
      </w:r>
      <w:r w:rsidRPr="00B356C7">
        <w:rPr>
          <w:color w:val="000000"/>
          <w:lang w:val="el-GR" w:eastAsia="el-GR" w:bidi="el-GR"/>
        </w:rPr>
        <w:t xml:space="preserve">για την παροχή υπολογιστικών υπηρεσιών και εφαρμογών (ενδεικτικά αναφέρεται η πλατφόρμα ανοικτού κώδικα </w:t>
      </w:r>
      <w:r w:rsidRPr="00B356C7">
        <w:rPr>
          <w:color w:val="000000"/>
          <w:lang w:val="en-US" w:eastAsia="en-US" w:bidi="en-US"/>
        </w:rPr>
        <w:t>Docker</w:t>
      </w:r>
      <w:r w:rsidRPr="00B356C7">
        <w:rPr>
          <w:color w:val="000000"/>
          <w:lang w:val="el-GR" w:eastAsia="en-US" w:bidi="en-US"/>
        </w:rPr>
        <w:t xml:space="preserve">) </w:t>
      </w:r>
      <w:r w:rsidRPr="00B356C7">
        <w:rPr>
          <w:color w:val="000000"/>
          <w:lang w:val="el-GR" w:eastAsia="el-GR" w:bidi="el-GR"/>
        </w:rPr>
        <w:t xml:space="preserve">και πλατφόρμα ενορχήστρωσης της φάρμας των εικονικών μηχανών (ενδεικτικά αναφέρεται η πλατφόρμα ανοικτού κώδικα </w:t>
      </w:r>
      <w:r w:rsidRPr="00B356C7">
        <w:rPr>
          <w:color w:val="000000"/>
          <w:lang w:val="en-US" w:eastAsia="en-US" w:bidi="en-US"/>
        </w:rPr>
        <w:t>Kubernetes</w:t>
      </w:r>
      <w:r w:rsidRPr="00B356C7">
        <w:rPr>
          <w:color w:val="000000"/>
          <w:lang w:val="el-GR" w:eastAsia="en-US" w:bidi="en-US"/>
        </w:rPr>
        <w:t>).</w:t>
      </w:r>
    </w:p>
    <w:p w14:paraId="57B93070" w14:textId="77777777" w:rsidR="00AC5DBE" w:rsidRPr="00B356C7" w:rsidRDefault="00AC5DBE" w:rsidP="00AC5DBE">
      <w:pPr>
        <w:widowControl w:val="0"/>
        <w:numPr>
          <w:ilvl w:val="0"/>
          <w:numId w:val="112"/>
        </w:numPr>
        <w:tabs>
          <w:tab w:val="left" w:pos="351"/>
        </w:tabs>
        <w:suppressAutoHyphens w:val="0"/>
        <w:spacing w:after="0" w:line="307" w:lineRule="exact"/>
        <w:ind w:left="397" w:hanging="397"/>
        <w:rPr>
          <w:lang w:val="el-GR"/>
        </w:rPr>
      </w:pPr>
      <w:r w:rsidRPr="00B356C7">
        <w:rPr>
          <w:rStyle w:val="Bodytext2Bold"/>
          <w:rFonts w:ascii="Tahoma" w:hAnsi="Tahoma" w:cs="Tahoma"/>
        </w:rPr>
        <w:t xml:space="preserve">Πλατφόρμα υπηρεσιών </w:t>
      </w:r>
      <w:r w:rsidRPr="00B356C7">
        <w:rPr>
          <w:rStyle w:val="Bodytext2Bold"/>
          <w:rFonts w:ascii="Tahoma" w:hAnsi="Tahoma" w:cs="Tahoma"/>
          <w:lang w:val="en-US" w:eastAsia="en-US" w:bidi="en-US"/>
        </w:rPr>
        <w:t>Serverless</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Computing</w:t>
      </w:r>
      <w:r w:rsidRPr="00B356C7">
        <w:rPr>
          <w:rStyle w:val="Bodytext2Bold"/>
          <w:rFonts w:ascii="Tahoma" w:hAnsi="Tahoma" w:cs="Tahoma"/>
          <w:lang w:eastAsia="en-US" w:bidi="en-US"/>
        </w:rPr>
        <w:t xml:space="preserve"> </w:t>
      </w:r>
      <w:r w:rsidRPr="00B356C7">
        <w:rPr>
          <w:color w:val="000000"/>
          <w:lang w:val="el-GR" w:eastAsia="el-GR" w:bidi="el-GR"/>
        </w:rPr>
        <w:t>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768412D3" w14:textId="77777777" w:rsidR="00AC5DBE" w:rsidRPr="00B356C7" w:rsidRDefault="00AC5DBE" w:rsidP="00AC5DBE">
      <w:pPr>
        <w:widowControl w:val="0"/>
        <w:numPr>
          <w:ilvl w:val="0"/>
          <w:numId w:val="112"/>
        </w:numPr>
        <w:tabs>
          <w:tab w:val="left" w:pos="351"/>
        </w:tabs>
        <w:suppressAutoHyphens w:val="0"/>
        <w:spacing w:after="0" w:line="307" w:lineRule="exact"/>
        <w:ind w:left="397" w:hanging="397"/>
        <w:rPr>
          <w:lang w:val="el-GR"/>
        </w:rPr>
      </w:pPr>
      <w:r w:rsidRPr="00B356C7">
        <w:rPr>
          <w:rStyle w:val="Bodytext2Bold"/>
          <w:rFonts w:ascii="Tahoma" w:hAnsi="Tahoma" w:cs="Tahoma"/>
        </w:rPr>
        <w:t xml:space="preserve">Υπηρεσίες πλατφόρμας διαχείρισης και κλιμάκωσης </w:t>
      </w:r>
      <w:r w:rsidRPr="00B356C7">
        <w:rPr>
          <w:rStyle w:val="Bodytext2Bold"/>
          <w:rFonts w:ascii="Tahoma" w:hAnsi="Tahoma" w:cs="Tahoma"/>
          <w:lang w:val="en-US" w:eastAsia="en-US" w:bidi="en-US"/>
        </w:rPr>
        <w:t>API</w:t>
      </w:r>
      <w:r w:rsidRPr="00B356C7">
        <w:rPr>
          <w:rStyle w:val="Bodytext2Bold"/>
          <w:rFonts w:ascii="Tahoma" w:hAnsi="Tahoma" w:cs="Tahoma"/>
          <w:lang w:eastAsia="en-US" w:bidi="en-US"/>
        </w:rPr>
        <w:t xml:space="preserve"> </w:t>
      </w:r>
      <w:r w:rsidRPr="00B356C7">
        <w:rPr>
          <w:color w:val="000000"/>
          <w:lang w:val="el-GR" w:eastAsia="el-GR" w:bidi="el-GR"/>
        </w:rPr>
        <w:t xml:space="preserve">με επιλογές ως προς διαφορετικά υπολογιστικά προφίλ με στοιχεία όπως </w:t>
      </w:r>
      <w:r w:rsidRPr="00B356C7">
        <w:rPr>
          <w:color w:val="000000"/>
          <w:lang w:val="en-US" w:eastAsia="en-US" w:bidi="en-US"/>
        </w:rPr>
        <w:t>cache</w:t>
      </w:r>
      <w:r w:rsidRPr="00B356C7">
        <w:rPr>
          <w:color w:val="000000"/>
          <w:lang w:val="el-GR" w:eastAsia="en-US" w:bidi="en-US"/>
        </w:rPr>
        <w:t xml:space="preserve">, </w:t>
      </w:r>
      <w:r w:rsidRPr="00B356C7">
        <w:rPr>
          <w:color w:val="000000"/>
          <w:lang w:val="el-GR" w:eastAsia="el-GR" w:bidi="el-GR"/>
        </w:rPr>
        <w:t>αριθμός αιτημάτων^^κ.ά.</w:t>
      </w:r>
    </w:p>
    <w:p w14:paraId="43D31633" w14:textId="77777777" w:rsidR="00AC5DBE" w:rsidRPr="00B356C7" w:rsidRDefault="00AC5DBE" w:rsidP="00AC5DBE">
      <w:pPr>
        <w:widowControl w:val="0"/>
        <w:numPr>
          <w:ilvl w:val="0"/>
          <w:numId w:val="112"/>
        </w:numPr>
        <w:tabs>
          <w:tab w:val="left" w:pos="351"/>
        </w:tabs>
        <w:suppressAutoHyphens w:val="0"/>
        <w:spacing w:after="0" w:line="307" w:lineRule="exact"/>
        <w:ind w:left="397" w:hanging="397"/>
        <w:rPr>
          <w:lang w:val="el-GR"/>
        </w:rPr>
      </w:pPr>
      <w:r w:rsidRPr="00B356C7">
        <w:rPr>
          <w:rStyle w:val="Bodytext2Bold"/>
          <w:rFonts w:ascii="Tahoma" w:hAnsi="Tahoma" w:cs="Tahoma"/>
        </w:rPr>
        <w:t xml:space="preserve">Υπηρεσίες πλατφόρμας παροχής αποθηκευτικού χώρου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Storage</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as</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a</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Service</w:t>
      </w:r>
      <w:r w:rsidRPr="00B356C7">
        <w:rPr>
          <w:rStyle w:val="Bodytext2Bold"/>
          <w:rFonts w:ascii="Tahoma" w:hAnsi="Tahoma" w:cs="Tahoma"/>
          <w:lang w:eastAsia="en-US" w:bidi="en-US"/>
        </w:rPr>
        <w:t xml:space="preserve">). </w:t>
      </w:r>
      <w:r w:rsidRPr="00B356C7">
        <w:rPr>
          <w:color w:val="000000"/>
          <w:lang w:val="el-GR" w:eastAsia="el-GR" w:bidi="el-GR"/>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14076B96" w14:textId="77777777" w:rsidR="00AC5DBE" w:rsidRPr="00B356C7" w:rsidRDefault="00AC5DBE" w:rsidP="00AC5DBE">
      <w:pPr>
        <w:widowControl w:val="0"/>
        <w:numPr>
          <w:ilvl w:val="0"/>
          <w:numId w:val="112"/>
        </w:numPr>
        <w:tabs>
          <w:tab w:val="left" w:pos="351"/>
        </w:tabs>
        <w:suppressAutoHyphens w:val="0"/>
        <w:spacing w:after="0" w:line="302" w:lineRule="exact"/>
        <w:ind w:left="397" w:hanging="397"/>
        <w:rPr>
          <w:lang w:val="el-GR"/>
        </w:rPr>
      </w:pPr>
      <w:r w:rsidRPr="00B356C7">
        <w:rPr>
          <w:rStyle w:val="Bodytext2Bold"/>
          <w:rFonts w:ascii="Tahoma" w:hAnsi="Tahoma" w:cs="Tahoma"/>
        </w:rPr>
        <w:t xml:space="preserve">Υπηρεσίες πλατφόρμας σχεδιασμού και υλοποίησης συστημάτων </w:t>
      </w:r>
      <w:r w:rsidRPr="00B356C7">
        <w:rPr>
          <w:rStyle w:val="Bodytext2Bold"/>
          <w:rFonts w:ascii="Tahoma" w:hAnsi="Tahoma" w:cs="Tahoma"/>
          <w:lang w:val="en-US" w:eastAsia="en-US" w:bidi="en-US"/>
        </w:rPr>
        <w:t>Data</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Warehouses</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Data</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Analytics</w:t>
      </w:r>
      <w:r w:rsidRPr="00B356C7">
        <w:rPr>
          <w:rStyle w:val="Bodytext2Bold"/>
          <w:rFonts w:ascii="Tahoma" w:hAnsi="Tahoma" w:cs="Tahoma"/>
          <w:lang w:eastAsia="en-US" w:bidi="en-US"/>
        </w:rPr>
        <w:t xml:space="preserve"> </w:t>
      </w:r>
      <w:r w:rsidRPr="00B356C7">
        <w:rPr>
          <w:color w:val="000000"/>
          <w:lang w:val="el-GR" w:eastAsia="el-GR" w:bidi="el-GR"/>
        </w:rPr>
        <w:t xml:space="preserve">για υπολογιστικά φορτία σε σχέση με αλγόριθμους ανάλυσης και εξαγωγής επιχειρησιακών συ </w:t>
      </w:r>
      <w:proofErr w:type="spellStart"/>
      <w:r w:rsidRPr="00B356C7">
        <w:rPr>
          <w:color w:val="000000"/>
          <w:lang w:val="el-GR" w:eastAsia="el-GR" w:bidi="el-GR"/>
        </w:rPr>
        <w:t>μπερασμάτων</w:t>
      </w:r>
      <w:proofErr w:type="spellEnd"/>
      <w:r w:rsidRPr="00B356C7">
        <w:rPr>
          <w:color w:val="000000"/>
          <w:lang w:val="el-GR" w:eastAsia="el-GR" w:bidi="el-GR"/>
        </w:rPr>
        <w:t>.</w:t>
      </w:r>
    </w:p>
    <w:p w14:paraId="7BB710C9" w14:textId="77777777" w:rsidR="00AC5DBE" w:rsidRPr="00B356C7" w:rsidRDefault="00AC5DBE" w:rsidP="00AC5DBE">
      <w:pPr>
        <w:widowControl w:val="0"/>
        <w:numPr>
          <w:ilvl w:val="0"/>
          <w:numId w:val="112"/>
        </w:numPr>
        <w:tabs>
          <w:tab w:val="left" w:pos="351"/>
        </w:tabs>
        <w:suppressAutoHyphens w:val="0"/>
        <w:spacing w:after="0" w:line="302" w:lineRule="exact"/>
        <w:ind w:left="397" w:hanging="397"/>
        <w:rPr>
          <w:lang w:val="el-GR"/>
        </w:rPr>
      </w:pPr>
      <w:r w:rsidRPr="00B356C7">
        <w:rPr>
          <w:rStyle w:val="Bodytext2Bold"/>
          <w:rFonts w:ascii="Tahoma" w:hAnsi="Tahoma" w:cs="Tahoma"/>
        </w:rPr>
        <w:t xml:space="preserve">Υπηρεσίες πλατφόρμας </w:t>
      </w:r>
      <w:proofErr w:type="spellStart"/>
      <w:r w:rsidRPr="00B356C7">
        <w:rPr>
          <w:rStyle w:val="Bodytext2Bold"/>
          <w:rFonts w:ascii="Tahoma" w:hAnsi="Tahoma" w:cs="Tahoma"/>
        </w:rPr>
        <w:t>αυθεντικοποίησης</w:t>
      </w:r>
      <w:proofErr w:type="spellEnd"/>
      <w:r w:rsidRPr="00B356C7">
        <w:rPr>
          <w:rStyle w:val="Bodytext2Bold"/>
          <w:rFonts w:ascii="Tahoma" w:hAnsi="Tahoma" w:cs="Tahoma"/>
        </w:rPr>
        <w:t xml:space="preserve">/πιστοποίησης χρηστών η/και εφαρμογών. </w:t>
      </w:r>
      <w:r w:rsidRPr="00B356C7">
        <w:rPr>
          <w:color w:val="000000"/>
          <w:lang w:val="el-GR" w:eastAsia="el-GR" w:bidi="el-GR"/>
        </w:rPr>
        <w:t xml:space="preserve">Δίνεται η δυνατότητα επιλογής με βάση στοιχεία όπως ο αριθμός των χρηστών/αντικειμένων που </w:t>
      </w:r>
      <w:proofErr w:type="spellStart"/>
      <w:r w:rsidRPr="00B356C7">
        <w:rPr>
          <w:color w:val="000000"/>
          <w:lang w:val="el-GR" w:eastAsia="el-GR" w:bidi="el-GR"/>
        </w:rPr>
        <w:t>αυθεντικοποιούνται</w:t>
      </w:r>
      <w:proofErr w:type="spellEnd"/>
      <w:r w:rsidRPr="00B356C7">
        <w:rPr>
          <w:color w:val="000000"/>
          <w:lang w:val="el-GR" w:eastAsia="el-GR" w:bidi="el-GR"/>
        </w:rPr>
        <w:t xml:space="preserve"> και αποκτούν πρόσβαση, οι πολιτικές ασφαλείας που μπορούν να εφαρμοστούν καθώς και η χρήση </w:t>
      </w:r>
      <w:proofErr w:type="spellStart"/>
      <w:r w:rsidRPr="00B356C7">
        <w:rPr>
          <w:color w:val="000000"/>
          <w:lang w:val="el-GR" w:eastAsia="el-GR" w:bidi="el-GR"/>
        </w:rPr>
        <w:t>πολυ</w:t>
      </w:r>
      <w:proofErr w:type="spellEnd"/>
      <w:r w:rsidRPr="00B356C7">
        <w:rPr>
          <w:color w:val="000000"/>
          <w:lang w:val="el-GR" w:eastAsia="el-GR" w:bidi="el-GR"/>
        </w:rPr>
        <w:t xml:space="preserve">-παραγοντικών μηχανισμών πιστοποίησης </w:t>
      </w:r>
      <w:r w:rsidRPr="00B356C7">
        <w:rPr>
          <w:color w:val="000000"/>
          <w:lang w:val="el-GR" w:eastAsia="en-US" w:bidi="en-US"/>
        </w:rPr>
        <w:t>(</w:t>
      </w:r>
      <w:r w:rsidRPr="00B356C7">
        <w:rPr>
          <w:color w:val="000000"/>
          <w:lang w:val="en-US" w:eastAsia="en-US" w:bidi="en-US"/>
        </w:rPr>
        <w:t>multi</w:t>
      </w:r>
      <w:r w:rsidRPr="00B356C7">
        <w:rPr>
          <w:color w:val="000000"/>
          <w:lang w:val="el-GR" w:eastAsia="en-US" w:bidi="en-US"/>
        </w:rPr>
        <w:t>-</w:t>
      </w:r>
      <w:r w:rsidRPr="00B356C7">
        <w:rPr>
          <w:color w:val="000000"/>
          <w:lang w:val="en-US" w:eastAsia="en-US" w:bidi="en-US"/>
        </w:rPr>
        <w:t>factor</w:t>
      </w:r>
      <w:r w:rsidRPr="00B356C7">
        <w:rPr>
          <w:color w:val="000000"/>
          <w:lang w:val="el-GR" w:eastAsia="en-US" w:bidi="en-US"/>
        </w:rPr>
        <w:t xml:space="preserve"> </w:t>
      </w:r>
      <w:r w:rsidRPr="00B356C7">
        <w:rPr>
          <w:color w:val="000000"/>
          <w:lang w:val="en-US" w:eastAsia="en-US" w:bidi="en-US"/>
        </w:rPr>
        <w:t>authentication</w:t>
      </w:r>
      <w:r w:rsidRPr="00B356C7">
        <w:rPr>
          <w:color w:val="000000"/>
          <w:lang w:val="el-GR" w:eastAsia="en-US" w:bidi="en-US"/>
        </w:rPr>
        <w:t>).</w:t>
      </w:r>
    </w:p>
    <w:p w14:paraId="390BF12C" w14:textId="77777777" w:rsidR="00AC5DBE" w:rsidRPr="00B356C7" w:rsidRDefault="00AC5DBE" w:rsidP="00AC5DBE">
      <w:pPr>
        <w:widowControl w:val="0"/>
        <w:numPr>
          <w:ilvl w:val="0"/>
          <w:numId w:val="112"/>
        </w:numPr>
        <w:tabs>
          <w:tab w:val="left" w:pos="385"/>
        </w:tabs>
        <w:suppressAutoHyphens w:val="0"/>
        <w:spacing w:after="0" w:line="307" w:lineRule="exact"/>
        <w:ind w:left="397" w:hanging="397"/>
        <w:rPr>
          <w:lang w:val="el-GR"/>
        </w:rPr>
      </w:pPr>
      <w:r w:rsidRPr="00B356C7">
        <w:rPr>
          <w:rStyle w:val="Bodytext2Bold"/>
          <w:rFonts w:ascii="Tahoma" w:hAnsi="Tahoma" w:cs="Tahoma"/>
        </w:rPr>
        <w:t xml:space="preserve">Υπηρεσίες πλατφόρμας Αντιγράφων ασφαλείας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Backup</w:t>
      </w:r>
      <w:r w:rsidRPr="00B356C7">
        <w:rPr>
          <w:rStyle w:val="Bodytext2Bold"/>
          <w:rFonts w:ascii="Tahoma" w:hAnsi="Tahoma" w:cs="Tahoma"/>
          <w:lang w:eastAsia="en-US" w:bidi="en-US"/>
        </w:rPr>
        <w:t xml:space="preserve">) </w:t>
      </w:r>
      <w:r w:rsidRPr="00B356C7">
        <w:rPr>
          <w:rStyle w:val="Bodytext2Bold"/>
          <w:rFonts w:ascii="Tahoma" w:hAnsi="Tahoma" w:cs="Tahoma"/>
        </w:rPr>
        <w:t xml:space="preserve">/ Επαναφοράς </w:t>
      </w:r>
      <w:r w:rsidRPr="00B356C7">
        <w:rPr>
          <w:rStyle w:val="Bodytext2Bold"/>
          <w:rFonts w:ascii="Tahoma" w:hAnsi="Tahoma" w:cs="Tahoma"/>
          <w:lang w:eastAsia="en-US" w:bidi="en-US"/>
        </w:rPr>
        <w:t>(</w:t>
      </w:r>
      <w:r w:rsidRPr="00B356C7">
        <w:rPr>
          <w:rStyle w:val="Bodytext2Bold"/>
          <w:rFonts w:ascii="Tahoma" w:hAnsi="Tahoma" w:cs="Tahoma"/>
          <w:lang w:val="en-US" w:eastAsia="en-US" w:bidi="en-US"/>
        </w:rPr>
        <w:t>Recovery</w:t>
      </w:r>
      <w:r w:rsidRPr="00B356C7">
        <w:rPr>
          <w:rStyle w:val="Bodytext2Bold"/>
          <w:rFonts w:ascii="Tahoma" w:hAnsi="Tahoma" w:cs="Tahoma"/>
          <w:lang w:eastAsia="en-US" w:bidi="en-US"/>
        </w:rPr>
        <w:t xml:space="preserve">) </w:t>
      </w:r>
      <w:r w:rsidRPr="00B356C7">
        <w:rPr>
          <w:color w:val="000000"/>
          <w:lang w:val="el-GR" w:eastAsia="el-GR" w:bidi="el-GR"/>
        </w:rPr>
        <w:t xml:space="preserve">ώστε να λαμβάνονται αντίγραφα ασφαλείας σε υπολογιστικούς πόρους που βρίσκονται εγκατεστημένοι είτε τοπικά </w:t>
      </w:r>
      <w:r w:rsidRPr="00B356C7">
        <w:rPr>
          <w:color w:val="000000"/>
          <w:lang w:val="el-GR" w:eastAsia="en-US" w:bidi="en-US"/>
        </w:rPr>
        <w:t>(</w:t>
      </w:r>
      <w:r w:rsidRPr="00B356C7">
        <w:rPr>
          <w:color w:val="000000"/>
          <w:lang w:val="en-US" w:eastAsia="en-US" w:bidi="en-US"/>
        </w:rPr>
        <w:t>On</w:t>
      </w:r>
      <w:r w:rsidRPr="00B356C7">
        <w:rPr>
          <w:color w:val="000000"/>
          <w:lang w:val="el-GR" w:eastAsia="en-US" w:bidi="en-US"/>
        </w:rPr>
        <w:t>-</w:t>
      </w:r>
      <w:r w:rsidRPr="00B356C7">
        <w:rPr>
          <w:color w:val="000000"/>
          <w:lang w:val="en-US" w:eastAsia="en-US" w:bidi="en-US"/>
        </w:rPr>
        <w:t>premises</w:t>
      </w:r>
      <w:r w:rsidRPr="00B356C7">
        <w:rPr>
          <w:color w:val="000000"/>
          <w:lang w:val="el-GR" w:eastAsia="en-US" w:bidi="en-US"/>
        </w:rPr>
        <w:t xml:space="preserve">) </w:t>
      </w:r>
      <w:r w:rsidRPr="00B356C7">
        <w:rPr>
          <w:color w:val="000000"/>
          <w:lang w:val="el-GR" w:eastAsia="el-GR" w:bidi="el-GR"/>
        </w:rPr>
        <w:t xml:space="preserve">είτε στο περιβάλλον υπολογιστικού νέφους. Ως προστατευόμενοι υπολογιστικοί πόροι δύναται να θεωρηθούν στοιχεία όπως </w:t>
      </w:r>
      <w:r w:rsidRPr="00B356C7">
        <w:rPr>
          <w:color w:val="000000"/>
          <w:lang w:val="en-US" w:eastAsia="en-US" w:bidi="en-US"/>
        </w:rPr>
        <w:t>VMs</w:t>
      </w:r>
      <w:r w:rsidRPr="00B356C7">
        <w:rPr>
          <w:color w:val="000000"/>
          <w:lang w:val="el-GR" w:eastAsia="en-US" w:bidi="en-US"/>
        </w:rPr>
        <w:t xml:space="preserve">, </w:t>
      </w:r>
      <w:r w:rsidRPr="00B356C7">
        <w:rPr>
          <w:color w:val="000000"/>
          <w:lang w:val="en-US" w:eastAsia="en-US" w:bidi="en-US"/>
        </w:rPr>
        <w:t>DBs</w:t>
      </w:r>
      <w:r w:rsidRPr="00B356C7">
        <w:rPr>
          <w:color w:val="000000"/>
          <w:lang w:val="el-GR" w:eastAsia="en-US" w:bidi="en-US"/>
        </w:rPr>
        <w:t xml:space="preserve">, </w:t>
      </w:r>
      <w:r w:rsidRPr="00B356C7">
        <w:rPr>
          <w:color w:val="000000"/>
          <w:lang w:val="en-US" w:eastAsia="en-US" w:bidi="en-US"/>
        </w:rPr>
        <w:t>Folders</w:t>
      </w:r>
      <w:r w:rsidRPr="00B356C7">
        <w:rPr>
          <w:color w:val="000000"/>
          <w:lang w:val="el-GR" w:eastAsia="en-US" w:bidi="en-US"/>
        </w:rPr>
        <w:t>/</w:t>
      </w:r>
      <w:r w:rsidRPr="00B356C7">
        <w:rPr>
          <w:color w:val="000000"/>
          <w:lang w:val="en-US" w:eastAsia="en-US" w:bidi="en-US"/>
        </w:rPr>
        <w:t>Files</w:t>
      </w:r>
      <w:r w:rsidRPr="00B356C7">
        <w:rPr>
          <w:color w:val="000000"/>
          <w:lang w:val="el-GR" w:eastAsia="en-US" w:bidi="en-US"/>
        </w:rPr>
        <w:t xml:space="preserve">. </w:t>
      </w:r>
      <w:r w:rsidRPr="00B356C7">
        <w:rPr>
          <w:color w:val="000000"/>
          <w:lang w:val="el-GR" w:eastAsia="el-GR" w:bidi="el-GR"/>
        </w:rPr>
        <w:t xml:space="preserve">Υπάρχει η δυνατότητα επιλογής επαναφοράς των προστατευμένων υποδομών είτε τοπικά </w:t>
      </w:r>
      <w:r w:rsidRPr="00B356C7">
        <w:rPr>
          <w:color w:val="000000"/>
          <w:lang w:val="el-GR" w:eastAsia="en-US" w:bidi="en-US"/>
        </w:rPr>
        <w:t>(</w:t>
      </w:r>
      <w:r w:rsidRPr="00B356C7">
        <w:rPr>
          <w:color w:val="000000"/>
          <w:lang w:val="en-US" w:eastAsia="en-US" w:bidi="en-US"/>
        </w:rPr>
        <w:t>On</w:t>
      </w:r>
      <w:r w:rsidRPr="00B356C7">
        <w:rPr>
          <w:color w:val="000000"/>
          <w:lang w:val="el-GR" w:eastAsia="en-US" w:bidi="en-US"/>
        </w:rPr>
        <w:t>-</w:t>
      </w:r>
      <w:r w:rsidRPr="00B356C7">
        <w:rPr>
          <w:color w:val="000000"/>
          <w:lang w:val="en-US" w:eastAsia="en-US" w:bidi="en-US"/>
        </w:rPr>
        <w:t>premises</w:t>
      </w:r>
      <w:r w:rsidRPr="00B356C7">
        <w:rPr>
          <w:color w:val="000000"/>
          <w:lang w:val="el-GR" w:eastAsia="en-US" w:bidi="en-US"/>
        </w:rPr>
        <w:t xml:space="preserve">) </w:t>
      </w:r>
      <w:r w:rsidRPr="00B356C7">
        <w:rPr>
          <w:color w:val="000000"/>
          <w:lang w:val="el-GR" w:eastAsia="el-GR" w:bidi="el-GR"/>
        </w:rPr>
        <w:t>είτε στο περιβάλλον υπολογιστικού νέφους.</w:t>
      </w:r>
    </w:p>
    <w:p w14:paraId="3B8116A8" w14:textId="0C8BCE7F" w:rsidR="00AC5DBE" w:rsidRPr="00B356C7" w:rsidRDefault="00AC5DBE" w:rsidP="00C51CF8">
      <w:pPr>
        <w:widowControl w:val="0"/>
        <w:numPr>
          <w:ilvl w:val="0"/>
          <w:numId w:val="112"/>
        </w:numPr>
        <w:tabs>
          <w:tab w:val="left" w:pos="385"/>
        </w:tabs>
        <w:suppressAutoHyphens w:val="0"/>
        <w:spacing w:after="0" w:line="307" w:lineRule="exact"/>
        <w:ind w:left="397" w:hanging="397"/>
        <w:rPr>
          <w:rStyle w:val="Bodytext2Bold"/>
          <w:rFonts w:ascii="Tahoma" w:hAnsi="Tahoma" w:cs="Tahoma"/>
          <w:b w:val="0"/>
          <w:bCs w:val="0"/>
        </w:rPr>
      </w:pPr>
      <w:bookmarkStart w:id="472" w:name="bookmark3"/>
      <w:r w:rsidRPr="00B356C7">
        <w:rPr>
          <w:rStyle w:val="Bodytext2Bold"/>
          <w:rFonts w:ascii="Tahoma" w:hAnsi="Tahoma" w:cs="Tahoma"/>
        </w:rPr>
        <w:t>Υπηρεσίες πλατφόρμας εικονικού περιβάλλοντος εργασίας χρήστη (</w:t>
      </w:r>
      <w:proofErr w:type="spellStart"/>
      <w:r w:rsidRPr="00B356C7">
        <w:rPr>
          <w:rStyle w:val="Bodytext2Bold"/>
          <w:rFonts w:ascii="Tahoma" w:hAnsi="Tahoma" w:cs="Tahoma"/>
        </w:rPr>
        <w:t>Virtual</w:t>
      </w:r>
      <w:proofErr w:type="spellEnd"/>
      <w:r w:rsidRPr="00B356C7">
        <w:rPr>
          <w:rStyle w:val="Bodytext2Bold"/>
          <w:rFonts w:ascii="Tahoma" w:hAnsi="Tahoma" w:cs="Tahoma"/>
        </w:rPr>
        <w:t xml:space="preserve"> </w:t>
      </w:r>
      <w:proofErr w:type="spellStart"/>
      <w:r w:rsidRPr="00B356C7">
        <w:rPr>
          <w:rStyle w:val="Bodytext2Bold"/>
          <w:rFonts w:ascii="Tahoma" w:hAnsi="Tahoma" w:cs="Tahoma"/>
        </w:rPr>
        <w:t>Desktop</w:t>
      </w:r>
      <w:proofErr w:type="spellEnd"/>
      <w:r w:rsidRPr="00B356C7">
        <w:rPr>
          <w:rStyle w:val="Bodytext2Bold"/>
          <w:rFonts w:ascii="Tahoma" w:hAnsi="Tahoma" w:cs="Tahoma"/>
        </w:rPr>
        <w:t xml:space="preserve"> </w:t>
      </w:r>
      <w:proofErr w:type="spellStart"/>
      <w:r w:rsidRPr="00B356C7">
        <w:rPr>
          <w:rStyle w:val="Bodytext2Bold"/>
          <w:rFonts w:ascii="Tahoma" w:hAnsi="Tahoma" w:cs="Tahoma"/>
        </w:rPr>
        <w:t>Environment</w:t>
      </w:r>
      <w:proofErr w:type="spellEnd"/>
      <w:r w:rsidRPr="00B356C7">
        <w:rPr>
          <w:rStyle w:val="Bodytext2Bold"/>
          <w:rFonts w:ascii="Tahoma" w:hAnsi="Tahoma" w:cs="Tahoma"/>
        </w:rPr>
        <w:t>)</w:t>
      </w:r>
      <w:bookmarkEnd w:id="472"/>
      <w:r w:rsidR="00C51CF8" w:rsidRPr="00B356C7">
        <w:rPr>
          <w:rStyle w:val="Bodytext2Bold"/>
          <w:rFonts w:ascii="Tahoma" w:hAnsi="Tahoma" w:cs="Tahoma"/>
        </w:rPr>
        <w:t xml:space="preserve"> </w:t>
      </w:r>
      <w:r w:rsidRPr="00B356C7">
        <w:rPr>
          <w:rStyle w:val="Bodytext2Bold"/>
          <w:rFonts w:ascii="Tahoma" w:hAnsi="Tahoma" w:cs="Tahoma"/>
          <w:b w:val="0"/>
          <w:bCs w:val="0"/>
        </w:rPr>
        <w:t xml:space="preserve">με δυνατότητα επιλογής των υπολογιστικών πόρων </w:t>
      </w:r>
      <w:proofErr w:type="spellStart"/>
      <w:r w:rsidRPr="00B356C7">
        <w:rPr>
          <w:rStyle w:val="Bodytext2Bold"/>
          <w:rFonts w:ascii="Tahoma" w:hAnsi="Tahoma" w:cs="Tahoma"/>
          <w:b w:val="0"/>
          <w:bCs w:val="0"/>
        </w:rPr>
        <w:t>cores</w:t>
      </w:r>
      <w:proofErr w:type="spellEnd"/>
      <w:r w:rsidRPr="00B356C7">
        <w:rPr>
          <w:rStyle w:val="Bodytext2Bold"/>
          <w:rFonts w:ascii="Tahoma" w:hAnsi="Tahoma" w:cs="Tahoma"/>
          <w:b w:val="0"/>
          <w:bCs w:val="0"/>
        </w:rPr>
        <w:t xml:space="preserve">, memory, </w:t>
      </w:r>
      <w:proofErr w:type="spellStart"/>
      <w:r w:rsidRPr="00B356C7">
        <w:rPr>
          <w:rStyle w:val="Bodytext2Bold"/>
          <w:rFonts w:ascii="Tahoma" w:hAnsi="Tahoma" w:cs="Tahoma"/>
          <w:b w:val="0"/>
          <w:bCs w:val="0"/>
        </w:rPr>
        <w:t>storage</w:t>
      </w:r>
      <w:proofErr w:type="spellEnd"/>
      <w:r w:rsidRPr="00B356C7">
        <w:rPr>
          <w:rStyle w:val="Bodytext2Bold"/>
          <w:rFonts w:ascii="Tahoma" w:hAnsi="Tahoma" w:cs="Tahoma"/>
          <w:b w:val="0"/>
          <w:bCs w:val="0"/>
        </w:rPr>
        <w:t>, 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624EFEE0" w14:textId="77777777" w:rsidR="00AC5DBE" w:rsidRPr="00B356C7" w:rsidRDefault="00AC5DBE" w:rsidP="00AC5DBE">
      <w:pPr>
        <w:widowControl w:val="0"/>
        <w:numPr>
          <w:ilvl w:val="0"/>
          <w:numId w:val="112"/>
        </w:numPr>
        <w:tabs>
          <w:tab w:val="left" w:pos="385"/>
        </w:tabs>
        <w:suppressAutoHyphens w:val="0"/>
        <w:spacing w:after="0" w:line="307" w:lineRule="exact"/>
        <w:ind w:left="397" w:hanging="397"/>
        <w:rPr>
          <w:rStyle w:val="Bodytext2Bold"/>
          <w:rFonts w:ascii="Tahoma" w:hAnsi="Tahoma" w:cs="Tahoma"/>
          <w:b w:val="0"/>
          <w:bCs w:val="0"/>
        </w:rPr>
      </w:pPr>
      <w:r w:rsidRPr="00B356C7">
        <w:rPr>
          <w:rStyle w:val="Bodytext2Bold"/>
          <w:rFonts w:ascii="Tahoma" w:hAnsi="Tahoma" w:cs="Tahoma"/>
        </w:rPr>
        <w:t>Υπηρεσίες πλατφόρμας ολοκλήρωσης συστημάτων</w:t>
      </w:r>
      <w:r w:rsidRPr="00B356C7">
        <w:rPr>
          <w:rStyle w:val="Bodytext2Bold"/>
          <w:rFonts w:ascii="Tahoma" w:hAnsi="Tahoma" w:cs="Tahoma"/>
          <w:b w:val="0"/>
          <w:bCs w:val="0"/>
        </w:rPr>
        <w:t xml:space="preserve"> με ανταλλαγή </w:t>
      </w:r>
      <w:proofErr w:type="spellStart"/>
      <w:r w:rsidRPr="00B356C7">
        <w:rPr>
          <w:rStyle w:val="Bodytext2Bold"/>
          <w:rFonts w:ascii="Tahoma" w:hAnsi="Tahoma" w:cs="Tahoma"/>
          <w:b w:val="0"/>
          <w:bCs w:val="0"/>
        </w:rPr>
        <w:t>events</w:t>
      </w:r>
      <w:proofErr w:type="spellEnd"/>
      <w:r w:rsidRPr="00B356C7">
        <w:rPr>
          <w:rStyle w:val="Bodytext2Bold"/>
          <w:rFonts w:ascii="Tahoma" w:hAnsi="Tahoma" w:cs="Tahoma"/>
          <w:b w:val="0"/>
          <w:bCs w:val="0"/>
        </w:rPr>
        <w:t xml:space="preserve"> και </w:t>
      </w:r>
      <w:proofErr w:type="spellStart"/>
      <w:r w:rsidRPr="00B356C7">
        <w:rPr>
          <w:rStyle w:val="Bodytext2Bold"/>
          <w:rFonts w:ascii="Tahoma" w:hAnsi="Tahoma" w:cs="Tahoma"/>
          <w:b w:val="0"/>
          <w:bCs w:val="0"/>
        </w:rPr>
        <w:t>messages</w:t>
      </w:r>
      <w:proofErr w:type="spellEnd"/>
      <w:r w:rsidRPr="00B356C7">
        <w:rPr>
          <w:rStyle w:val="Bodytext2Bold"/>
          <w:rFonts w:ascii="Tahoma" w:hAnsi="Tahoma" w:cs="Tahoma"/>
          <w:b w:val="0"/>
          <w:bCs w:val="0"/>
        </w:rPr>
        <w:t xml:space="preserve"> μεταξύ τους. Δίνεται η δυνατότητα επιλογών μεταξύ διαφορετικών προφίλ χρήσης με βάση στοιχεία όπως αριθμός </w:t>
      </w:r>
      <w:proofErr w:type="spellStart"/>
      <w:r w:rsidRPr="00B356C7">
        <w:rPr>
          <w:rStyle w:val="Bodytext2Bold"/>
          <w:rFonts w:ascii="Tahoma" w:hAnsi="Tahoma" w:cs="Tahoma"/>
          <w:b w:val="0"/>
          <w:bCs w:val="0"/>
        </w:rPr>
        <w:t>operations</w:t>
      </w:r>
      <w:proofErr w:type="spellEnd"/>
      <w:r w:rsidRPr="00B356C7">
        <w:rPr>
          <w:rStyle w:val="Bodytext2Bold"/>
          <w:rFonts w:ascii="Tahoma" w:hAnsi="Tahoma" w:cs="Tahoma"/>
          <w:b w:val="0"/>
          <w:bCs w:val="0"/>
        </w:rPr>
        <w:t>/</w:t>
      </w:r>
      <w:proofErr w:type="spellStart"/>
      <w:r w:rsidRPr="00B356C7">
        <w:rPr>
          <w:rStyle w:val="Bodytext2Bold"/>
          <w:rFonts w:ascii="Tahoma" w:hAnsi="Tahoma" w:cs="Tahoma"/>
          <w:b w:val="0"/>
          <w:bCs w:val="0"/>
        </w:rPr>
        <w:t>events</w:t>
      </w:r>
      <w:proofErr w:type="spellEnd"/>
      <w:r w:rsidRPr="00B356C7">
        <w:rPr>
          <w:rStyle w:val="Bodytext2Bold"/>
          <w:rFonts w:ascii="Tahoma" w:hAnsi="Tahoma" w:cs="Tahoma"/>
          <w:b w:val="0"/>
          <w:bCs w:val="0"/>
        </w:rPr>
        <w:t>/</w:t>
      </w:r>
      <w:proofErr w:type="spellStart"/>
      <w:r w:rsidRPr="00B356C7">
        <w:rPr>
          <w:rStyle w:val="Bodytext2Bold"/>
          <w:rFonts w:ascii="Tahoma" w:hAnsi="Tahoma" w:cs="Tahoma"/>
          <w:b w:val="0"/>
          <w:bCs w:val="0"/>
        </w:rPr>
        <w:t>messages</w:t>
      </w:r>
      <w:proofErr w:type="spellEnd"/>
      <w:r w:rsidRPr="00B356C7">
        <w:rPr>
          <w:rStyle w:val="Bodytext2Bold"/>
          <w:rFonts w:ascii="Tahoma" w:hAnsi="Tahoma" w:cs="Tahoma"/>
          <w:b w:val="0"/>
          <w:bCs w:val="0"/>
        </w:rPr>
        <w:t>.</w:t>
      </w:r>
    </w:p>
    <w:p w14:paraId="63D7EBB5" w14:textId="4C7C7738" w:rsidR="00AC5DBE" w:rsidRPr="00B356C7" w:rsidRDefault="00AC5DBE" w:rsidP="00C51CF8">
      <w:pPr>
        <w:widowControl w:val="0"/>
        <w:numPr>
          <w:ilvl w:val="0"/>
          <w:numId w:val="112"/>
        </w:numPr>
        <w:tabs>
          <w:tab w:val="left" w:pos="385"/>
        </w:tabs>
        <w:suppressAutoHyphens w:val="0"/>
        <w:spacing w:after="0" w:line="307" w:lineRule="exact"/>
        <w:ind w:left="397" w:hanging="397"/>
        <w:rPr>
          <w:rStyle w:val="Bodytext2Bold"/>
          <w:rFonts w:ascii="Tahoma" w:hAnsi="Tahoma" w:cs="Tahoma"/>
          <w:b w:val="0"/>
          <w:bCs w:val="0"/>
        </w:rPr>
      </w:pPr>
      <w:bookmarkStart w:id="473" w:name="bookmark4"/>
      <w:r w:rsidRPr="00B356C7">
        <w:rPr>
          <w:rStyle w:val="Bodytext2Bold"/>
          <w:rFonts w:ascii="Tahoma" w:hAnsi="Tahoma" w:cs="Tahoma"/>
        </w:rPr>
        <w:t>Υπηρεσίες πλατφόρμας Προστασίας/Ασφάλειας έναντι επιθέσεων Άρνησης Υπηρεσίας (</w:t>
      </w:r>
      <w:proofErr w:type="spellStart"/>
      <w:r w:rsidRPr="00B356C7">
        <w:rPr>
          <w:rStyle w:val="Bodytext2Bold"/>
          <w:rFonts w:ascii="Tahoma" w:hAnsi="Tahoma" w:cs="Tahoma"/>
        </w:rPr>
        <w:t>DDoS</w:t>
      </w:r>
      <w:proofErr w:type="spellEnd"/>
      <w:r w:rsidRPr="00B356C7">
        <w:rPr>
          <w:rStyle w:val="Bodytext2Bold"/>
          <w:rFonts w:ascii="Tahoma" w:hAnsi="Tahoma" w:cs="Tahoma"/>
        </w:rPr>
        <w:t>)</w:t>
      </w:r>
      <w:r w:rsidRPr="00B356C7">
        <w:rPr>
          <w:rStyle w:val="Bodytext2Bold"/>
          <w:rFonts w:ascii="Tahoma" w:hAnsi="Tahoma" w:cs="Tahoma"/>
          <w:b w:val="0"/>
          <w:bCs w:val="0"/>
        </w:rPr>
        <w:t xml:space="preserve"> για</w:t>
      </w:r>
      <w:bookmarkEnd w:id="473"/>
      <w:r w:rsidR="00C51CF8" w:rsidRPr="00B356C7">
        <w:rPr>
          <w:rStyle w:val="Bodytext2Bold"/>
          <w:rFonts w:ascii="Tahoma" w:hAnsi="Tahoma" w:cs="Tahoma"/>
          <w:b w:val="0"/>
          <w:bCs w:val="0"/>
        </w:rPr>
        <w:t xml:space="preserve"> </w:t>
      </w:r>
      <w:r w:rsidRPr="00B356C7">
        <w:rPr>
          <w:rStyle w:val="Bodytext2Bold"/>
          <w:rFonts w:ascii="Tahoma" w:hAnsi="Tahoma" w:cs="Tahoma"/>
          <w:b w:val="0"/>
          <w:bCs w:val="0"/>
        </w:rPr>
        <w:t xml:space="preserve">την προστασία συστημάτων και υπηρεσιών έναντι </w:t>
      </w:r>
      <w:proofErr w:type="spellStart"/>
      <w:r w:rsidRPr="00B356C7">
        <w:rPr>
          <w:rStyle w:val="Bodytext2Bold"/>
          <w:rFonts w:ascii="Tahoma" w:hAnsi="Tahoma" w:cs="Tahoma"/>
          <w:b w:val="0"/>
          <w:bCs w:val="0"/>
        </w:rPr>
        <w:t>DDoS</w:t>
      </w:r>
      <w:proofErr w:type="spellEnd"/>
      <w:r w:rsidRPr="00B356C7">
        <w:rPr>
          <w:rStyle w:val="Bodytext2Bold"/>
          <w:rFonts w:ascii="Tahoma" w:hAnsi="Tahoma" w:cs="Tahoma"/>
          <w:b w:val="0"/>
          <w:bCs w:val="0"/>
        </w:rPr>
        <w:t xml:space="preserve"> επιθέσεων.</w:t>
      </w:r>
    </w:p>
    <w:p w14:paraId="6D7A7BBB" w14:textId="77777777" w:rsidR="00AC5DBE" w:rsidRPr="00B356C7" w:rsidRDefault="00AC5DBE" w:rsidP="00AC5DBE">
      <w:pPr>
        <w:widowControl w:val="0"/>
        <w:numPr>
          <w:ilvl w:val="0"/>
          <w:numId w:val="112"/>
        </w:numPr>
        <w:tabs>
          <w:tab w:val="left" w:pos="385"/>
        </w:tabs>
        <w:suppressAutoHyphens w:val="0"/>
        <w:spacing w:after="0" w:line="307" w:lineRule="exact"/>
        <w:ind w:left="397" w:hanging="397"/>
        <w:rPr>
          <w:lang w:val="el-GR"/>
        </w:rPr>
      </w:pPr>
      <w:r w:rsidRPr="00B356C7">
        <w:rPr>
          <w:rStyle w:val="Bodytext2Bold"/>
          <w:rFonts w:ascii="Tahoma" w:hAnsi="Tahoma" w:cs="Tahoma"/>
        </w:rPr>
        <w:lastRenderedPageBreak/>
        <w:t xml:space="preserve">Υπηρεσίες πλατφόρμας Συστημάτων Ασφαλείας και Ανάλυσης Δεδομένων </w:t>
      </w:r>
      <w:r w:rsidRPr="00B356C7">
        <w:rPr>
          <w:color w:val="000000"/>
          <w:lang w:val="el-GR" w:eastAsia="el-GR" w:bidi="el-GR"/>
        </w:rPr>
        <w:t xml:space="preserve">(ενδεικτικά αναφέρονται υπηρεσίες </w:t>
      </w:r>
      <w:r w:rsidRPr="00B356C7">
        <w:rPr>
          <w:color w:val="000000"/>
          <w:lang w:val="en-US" w:eastAsia="en-US" w:bidi="en-US"/>
        </w:rPr>
        <w:t>Security</w:t>
      </w:r>
      <w:r w:rsidRPr="00B356C7">
        <w:rPr>
          <w:color w:val="000000"/>
          <w:lang w:val="el-GR" w:eastAsia="en-US" w:bidi="en-US"/>
        </w:rPr>
        <w:t xml:space="preserve"> </w:t>
      </w:r>
      <w:r w:rsidRPr="00B356C7">
        <w:rPr>
          <w:color w:val="000000"/>
          <w:lang w:val="en-US" w:eastAsia="en-US" w:bidi="en-US"/>
        </w:rPr>
        <w:t>Information</w:t>
      </w:r>
      <w:r w:rsidRPr="00B356C7">
        <w:rPr>
          <w:color w:val="000000"/>
          <w:lang w:val="el-GR" w:eastAsia="en-US" w:bidi="en-US"/>
        </w:rPr>
        <w:t xml:space="preserve"> </w:t>
      </w:r>
      <w:r w:rsidRPr="00B356C7">
        <w:rPr>
          <w:color w:val="000000"/>
          <w:lang w:val="en-US" w:eastAsia="en-US" w:bidi="en-US"/>
        </w:rPr>
        <w:t>and</w:t>
      </w:r>
      <w:r w:rsidRPr="00B356C7">
        <w:rPr>
          <w:color w:val="000000"/>
          <w:lang w:val="el-GR" w:eastAsia="en-US" w:bidi="en-US"/>
        </w:rPr>
        <w:t xml:space="preserve"> </w:t>
      </w:r>
      <w:r w:rsidRPr="00B356C7">
        <w:rPr>
          <w:color w:val="000000"/>
          <w:lang w:val="en-US" w:eastAsia="en-US" w:bidi="en-US"/>
        </w:rPr>
        <w:t>Event</w:t>
      </w:r>
      <w:r w:rsidRPr="00B356C7">
        <w:rPr>
          <w:color w:val="000000"/>
          <w:lang w:val="el-GR" w:eastAsia="en-US" w:bidi="en-US"/>
        </w:rPr>
        <w:t xml:space="preserve"> </w:t>
      </w:r>
      <w:r w:rsidRPr="00B356C7">
        <w:rPr>
          <w:color w:val="000000"/>
          <w:lang w:val="en-US" w:eastAsia="en-US" w:bidi="en-US"/>
        </w:rPr>
        <w:t>Management</w:t>
      </w:r>
      <w:r w:rsidRPr="00B356C7">
        <w:rPr>
          <w:color w:val="000000"/>
          <w:lang w:val="el-GR" w:eastAsia="en-US" w:bidi="en-US"/>
        </w:rPr>
        <w:t xml:space="preserve">), </w:t>
      </w:r>
      <w:r w:rsidRPr="00B356C7">
        <w:rPr>
          <w:color w:val="000000"/>
          <w:lang w:val="el-GR" w:eastAsia="el-GR" w:bidi="el-GR"/>
        </w:rPr>
        <w:t>όπου δίνεται η δυνατότητα κλιμάκωσης και επιλογών με βάση στοιχεία όπως όγκος των αναλυόμενων δεδομένων/αρχείων καταγραφής.</w:t>
      </w:r>
    </w:p>
    <w:p w14:paraId="0EE9B43D" w14:textId="77777777" w:rsidR="00AC5DBE" w:rsidRPr="00B356C7" w:rsidRDefault="00AC5DBE" w:rsidP="00AC5DBE">
      <w:pPr>
        <w:widowControl w:val="0"/>
        <w:numPr>
          <w:ilvl w:val="0"/>
          <w:numId w:val="112"/>
        </w:numPr>
        <w:tabs>
          <w:tab w:val="left" w:pos="385"/>
        </w:tabs>
        <w:suppressAutoHyphens w:val="0"/>
        <w:spacing w:after="0" w:line="307" w:lineRule="exact"/>
        <w:ind w:left="397" w:hanging="397"/>
        <w:rPr>
          <w:lang w:val="el-GR"/>
        </w:rPr>
      </w:pPr>
      <w:r w:rsidRPr="00B356C7">
        <w:rPr>
          <w:rStyle w:val="Bodytext2Bold"/>
          <w:rFonts w:ascii="Tahoma" w:hAnsi="Tahoma" w:cs="Tahoma"/>
        </w:rPr>
        <w:t xml:space="preserve">Υπηρεσίες πλατφόρμας φιλοξενίας διαχείρισης και υποστήριξης εφαρμογών </w:t>
      </w:r>
      <w:r w:rsidRPr="00B356C7">
        <w:rPr>
          <w:rStyle w:val="Bodytext2Bold"/>
          <w:rFonts w:ascii="Tahoma" w:hAnsi="Tahoma" w:cs="Tahoma"/>
          <w:lang w:val="en-US" w:eastAsia="en-US" w:bidi="en-US"/>
        </w:rPr>
        <w:t>Internet</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of</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Things</w:t>
      </w:r>
      <w:r w:rsidRPr="00B356C7">
        <w:rPr>
          <w:rStyle w:val="Bodytext2Bold"/>
          <w:rFonts w:ascii="Tahoma" w:hAnsi="Tahoma" w:cs="Tahoma"/>
          <w:lang w:eastAsia="en-US" w:bidi="en-US"/>
        </w:rPr>
        <w:t xml:space="preserve"> (</w:t>
      </w:r>
      <w:r w:rsidRPr="00B356C7">
        <w:rPr>
          <w:rStyle w:val="Bodytext2Bold"/>
          <w:rFonts w:ascii="Tahoma" w:hAnsi="Tahoma" w:cs="Tahoma"/>
          <w:lang w:val="en-US" w:eastAsia="en-US" w:bidi="en-US"/>
        </w:rPr>
        <w:t>IoT</w:t>
      </w:r>
      <w:r w:rsidRPr="00B356C7">
        <w:rPr>
          <w:rStyle w:val="Bodytext2Bold"/>
          <w:rFonts w:ascii="Tahoma" w:hAnsi="Tahoma" w:cs="Tahoma"/>
          <w:lang w:eastAsia="en-US" w:bidi="en-US"/>
        </w:rPr>
        <w:t xml:space="preserve">) </w:t>
      </w:r>
      <w:r w:rsidRPr="00B356C7">
        <w:rPr>
          <w:color w:val="000000"/>
          <w:lang w:val="el-GR" w:eastAsia="el-GR" w:bidi="el-GR"/>
        </w:rPr>
        <w:t>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36B45304" w14:textId="77777777" w:rsidR="00AC5DBE" w:rsidRPr="00B356C7" w:rsidRDefault="00AC5DBE" w:rsidP="00AC5DBE">
      <w:pPr>
        <w:widowControl w:val="0"/>
        <w:numPr>
          <w:ilvl w:val="0"/>
          <w:numId w:val="112"/>
        </w:numPr>
        <w:tabs>
          <w:tab w:val="left" w:pos="385"/>
        </w:tabs>
        <w:suppressAutoHyphens w:val="0"/>
        <w:spacing w:after="190" w:line="307" w:lineRule="exact"/>
        <w:ind w:left="397" w:hanging="397"/>
        <w:rPr>
          <w:lang w:val="el-GR"/>
        </w:rPr>
      </w:pPr>
      <w:r w:rsidRPr="00B356C7">
        <w:rPr>
          <w:rStyle w:val="Bodytext2Bold"/>
          <w:rFonts w:ascii="Tahoma" w:hAnsi="Tahoma" w:cs="Tahoma"/>
        </w:rPr>
        <w:t xml:space="preserve">Υπηρεσίες πλατφόρμας παρακολούθησης του κόστους χρήσης όλων των </w:t>
      </w:r>
      <w:proofErr w:type="spellStart"/>
      <w:r w:rsidRPr="00B356C7">
        <w:rPr>
          <w:rStyle w:val="Bodytext2Bold"/>
          <w:rFonts w:ascii="Tahoma" w:hAnsi="Tahoma" w:cs="Tahoma"/>
        </w:rPr>
        <w:t>ανωτέρωπροσφερόμενων</w:t>
      </w:r>
      <w:proofErr w:type="spellEnd"/>
      <w:r w:rsidRPr="00B356C7">
        <w:rPr>
          <w:rStyle w:val="Bodytext2Bold"/>
          <w:rFonts w:ascii="Tahoma" w:hAnsi="Tahoma" w:cs="Tahoma"/>
        </w:rPr>
        <w:t xml:space="preserve"> </w:t>
      </w:r>
      <w:proofErr w:type="spellStart"/>
      <w:r w:rsidRPr="00B356C7">
        <w:rPr>
          <w:rStyle w:val="Bodytext2Bold"/>
          <w:rFonts w:ascii="Tahoma" w:hAnsi="Tahoma" w:cs="Tahoma"/>
        </w:rPr>
        <w:t>νεφοϋπολογιστικών</w:t>
      </w:r>
      <w:proofErr w:type="spellEnd"/>
      <w:r w:rsidRPr="00B356C7">
        <w:rPr>
          <w:rStyle w:val="Bodytext2Bold"/>
          <w:rFonts w:ascii="Tahoma" w:hAnsi="Tahoma" w:cs="Tahoma"/>
        </w:rPr>
        <w:t xml:space="preserve"> υπηρεσιών </w:t>
      </w:r>
      <w:r w:rsidRPr="00B356C7">
        <w:rPr>
          <w:color w:val="000000"/>
          <w:lang w:val="el-GR" w:eastAsia="el-GR" w:bidi="el-GR"/>
        </w:rPr>
        <w:t xml:space="preserve">με χρήση έτοιμων και εξειδικευμένων εργαλείων λογισμικού, με δυνατότητες διαβαθμισμένης πρόσβασης και ελέγχου δικαιωμάτων </w:t>
      </w:r>
      <w:r w:rsidRPr="00B356C7">
        <w:rPr>
          <w:color w:val="000000"/>
          <w:lang w:val="el-GR" w:eastAsia="en-US" w:bidi="en-US"/>
        </w:rPr>
        <w:t>(</w:t>
      </w:r>
      <w:r w:rsidRPr="00B356C7">
        <w:rPr>
          <w:color w:val="000000"/>
          <w:lang w:val="en-US" w:eastAsia="en-US" w:bidi="en-US"/>
        </w:rPr>
        <w:t>role</w:t>
      </w:r>
      <w:r w:rsidRPr="00B356C7">
        <w:rPr>
          <w:color w:val="000000"/>
          <w:lang w:val="el-GR" w:eastAsia="en-US" w:bidi="en-US"/>
        </w:rPr>
        <w:t>-</w:t>
      </w:r>
      <w:r w:rsidRPr="00B356C7">
        <w:rPr>
          <w:color w:val="000000"/>
          <w:lang w:val="en-US" w:eastAsia="en-US" w:bidi="en-US"/>
        </w:rPr>
        <w:t>based</w:t>
      </w:r>
      <w:r w:rsidRPr="00B356C7">
        <w:rPr>
          <w:color w:val="000000"/>
          <w:lang w:val="el-GR" w:eastAsia="en-US" w:bidi="en-US"/>
        </w:rPr>
        <w:t xml:space="preserve"> </w:t>
      </w:r>
      <w:r w:rsidRPr="00B356C7">
        <w:rPr>
          <w:color w:val="000000"/>
          <w:lang w:val="en-US" w:eastAsia="en-US" w:bidi="en-US"/>
        </w:rPr>
        <w:t>security</w:t>
      </w:r>
      <w:r w:rsidRPr="00B356C7">
        <w:rPr>
          <w:color w:val="000000"/>
          <w:lang w:val="el-GR" w:eastAsia="en-US" w:bidi="en-US"/>
        </w:rPr>
        <w:t xml:space="preserve">) </w:t>
      </w:r>
      <w:r w:rsidRPr="00B356C7">
        <w:rPr>
          <w:color w:val="000000"/>
          <w:lang w:val="el-GR" w:eastAsia="el-GR" w:bidi="el-GR"/>
        </w:rPr>
        <w:t>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3EE1858A" w14:textId="77777777" w:rsidR="00AC5DBE" w:rsidRPr="00B356C7" w:rsidRDefault="00AC5DBE" w:rsidP="00AC5DBE">
      <w:pPr>
        <w:keepNext/>
        <w:keepLines/>
        <w:spacing w:after="0" w:line="220" w:lineRule="exact"/>
        <w:rPr>
          <w:lang w:val="el-GR"/>
        </w:rPr>
      </w:pPr>
      <w:bookmarkStart w:id="474" w:name="bookmark5"/>
      <w:r w:rsidRPr="00B356C7">
        <w:rPr>
          <w:rStyle w:val="Heading2"/>
          <w:rFonts w:ascii="Tahoma" w:hAnsi="Tahoma" w:cs="Tahoma"/>
          <w:b w:val="0"/>
          <w:bCs w:val="0"/>
        </w:rPr>
        <w:t xml:space="preserve">Γ) </w:t>
      </w:r>
      <w:proofErr w:type="spellStart"/>
      <w:r w:rsidRPr="00B356C7">
        <w:rPr>
          <w:rStyle w:val="Heading2"/>
          <w:rFonts w:ascii="Tahoma" w:hAnsi="Tahoma" w:cs="Tahoma"/>
          <w:b w:val="0"/>
          <w:bCs w:val="0"/>
        </w:rPr>
        <w:t>Αδειοδότηση</w:t>
      </w:r>
      <w:proofErr w:type="spellEnd"/>
      <w:r w:rsidRPr="00B356C7">
        <w:rPr>
          <w:rStyle w:val="Heading2"/>
          <w:rFonts w:ascii="Tahoma" w:hAnsi="Tahoma" w:cs="Tahoma"/>
          <w:b w:val="0"/>
          <w:bCs w:val="0"/>
        </w:rPr>
        <w:t xml:space="preserve"> Προϊόντων Λογισμικού </w:t>
      </w:r>
      <w:r w:rsidRPr="00B356C7">
        <w:rPr>
          <w:rStyle w:val="Heading2"/>
          <w:rFonts w:ascii="Tahoma" w:hAnsi="Tahoma" w:cs="Tahoma"/>
          <w:b w:val="0"/>
          <w:bCs w:val="0"/>
          <w:lang w:val="en-US" w:eastAsia="en-US" w:bidi="en-US"/>
        </w:rPr>
        <w:t>Microsoft</w:t>
      </w:r>
      <w:bookmarkEnd w:id="474"/>
    </w:p>
    <w:p w14:paraId="6CCCC4BD" w14:textId="77777777" w:rsidR="00AC5DBE" w:rsidRPr="00B356C7" w:rsidRDefault="00AC5DBE" w:rsidP="00AC5DBE">
      <w:pPr>
        <w:spacing w:after="275" w:line="307" w:lineRule="exact"/>
        <w:rPr>
          <w:lang w:val="el-GR"/>
        </w:rPr>
      </w:pPr>
      <w:r w:rsidRPr="00B356C7">
        <w:rPr>
          <w:color w:val="000000"/>
          <w:lang w:val="el-GR" w:eastAsia="el-GR" w:bidi="el-GR"/>
        </w:rPr>
        <w:t xml:space="preserve">Παρέχονται άδειες χρήσης προϊόντων που περιλαμβάνονται στον κατάλογο τιμολόγησης </w:t>
      </w:r>
      <w:r w:rsidRPr="00B356C7">
        <w:rPr>
          <w:color w:val="000000"/>
          <w:lang w:val="el-GR" w:eastAsia="en-US" w:bidi="en-US"/>
        </w:rPr>
        <w:t>(</w:t>
      </w:r>
      <w:r w:rsidRPr="00B356C7">
        <w:rPr>
          <w:color w:val="000000"/>
          <w:lang w:val="en-US" w:eastAsia="en-US" w:bidi="en-US"/>
        </w:rPr>
        <w:t>pricing</w:t>
      </w:r>
      <w:r w:rsidRPr="00B356C7">
        <w:rPr>
          <w:color w:val="000000"/>
          <w:lang w:val="el-GR" w:eastAsia="en-US" w:bidi="en-US"/>
        </w:rPr>
        <w:t xml:space="preserve"> </w:t>
      </w:r>
      <w:r w:rsidRPr="00B356C7">
        <w:rPr>
          <w:color w:val="000000"/>
          <w:lang w:val="en-US" w:eastAsia="en-US" w:bidi="en-US"/>
        </w:rPr>
        <w:t>calculator</w:t>
      </w:r>
      <w:r w:rsidRPr="00B356C7">
        <w:rPr>
          <w:color w:val="000000"/>
          <w:lang w:val="el-GR" w:eastAsia="en-US" w:bidi="en-US"/>
        </w:rPr>
        <w:t>,</w:t>
      </w:r>
      <w:hyperlink r:id="rId40" w:history="1">
        <w:r w:rsidRPr="00B356C7">
          <w:rPr>
            <w:rStyle w:val="-"/>
            <w:lang w:val="el-GR" w:eastAsia="en-US" w:bidi="en-US"/>
          </w:rPr>
          <w:t xml:space="preserve"> </w:t>
        </w:r>
        <w:r w:rsidRPr="00B356C7">
          <w:rPr>
            <w:rStyle w:val="-"/>
          </w:rPr>
          <w:t>https</w:t>
        </w:r>
        <w:r w:rsidRPr="00B356C7">
          <w:rPr>
            <w:rStyle w:val="-"/>
            <w:lang w:val="el-GR"/>
          </w:rPr>
          <w:t>://</w:t>
        </w:r>
        <w:r w:rsidRPr="00B356C7">
          <w:rPr>
            <w:rStyle w:val="-"/>
          </w:rPr>
          <w:t>azure</w:t>
        </w:r>
        <w:r w:rsidRPr="00B356C7">
          <w:rPr>
            <w:rStyle w:val="-"/>
            <w:lang w:val="el-GR"/>
          </w:rPr>
          <w:t>.</w:t>
        </w:r>
        <w:proofErr w:type="spellStart"/>
        <w:r w:rsidRPr="00B356C7">
          <w:rPr>
            <w:rStyle w:val="-"/>
          </w:rPr>
          <w:t>microsoft</w:t>
        </w:r>
        <w:proofErr w:type="spellEnd"/>
        <w:r w:rsidRPr="00B356C7">
          <w:rPr>
            <w:rStyle w:val="-"/>
            <w:lang w:val="el-GR"/>
          </w:rPr>
          <w:t>.</w:t>
        </w:r>
        <w:r w:rsidRPr="00B356C7">
          <w:rPr>
            <w:rStyle w:val="-"/>
          </w:rPr>
          <w:t>com</w:t>
        </w:r>
        <w:r w:rsidRPr="00B356C7">
          <w:rPr>
            <w:rStyle w:val="-"/>
            <w:lang w:val="el-GR"/>
          </w:rPr>
          <w:t>/</w:t>
        </w:r>
        <w:proofErr w:type="spellStart"/>
        <w:r w:rsidRPr="00B356C7">
          <w:rPr>
            <w:rStyle w:val="-"/>
          </w:rPr>
          <w:t>en</w:t>
        </w:r>
        <w:proofErr w:type="spellEnd"/>
        <w:r w:rsidRPr="00B356C7">
          <w:rPr>
            <w:rStyle w:val="-"/>
            <w:lang w:val="el-GR"/>
          </w:rPr>
          <w:t>-</w:t>
        </w:r>
        <w:r w:rsidRPr="00B356C7">
          <w:rPr>
            <w:rStyle w:val="-"/>
          </w:rPr>
          <w:t>us</w:t>
        </w:r>
        <w:r w:rsidRPr="00B356C7">
          <w:rPr>
            <w:rStyle w:val="-"/>
            <w:lang w:val="el-GR"/>
          </w:rPr>
          <w:t>/</w:t>
        </w:r>
        <w:r w:rsidRPr="00B356C7">
          <w:rPr>
            <w:rStyle w:val="-"/>
          </w:rPr>
          <w:t>pricing</w:t>
        </w:r>
        <w:r w:rsidRPr="00B356C7">
          <w:rPr>
            <w:rStyle w:val="-"/>
            <w:lang w:val="el-GR"/>
          </w:rPr>
          <w:t>/</w:t>
        </w:r>
        <w:r w:rsidRPr="00B356C7">
          <w:rPr>
            <w:rStyle w:val="-"/>
          </w:rPr>
          <w:t>calculator</w:t>
        </w:r>
        <w:r w:rsidRPr="00B356C7">
          <w:rPr>
            <w:rStyle w:val="-"/>
            <w:lang w:val="el-GR"/>
          </w:rPr>
          <w:t xml:space="preserve"> </w:t>
        </w:r>
      </w:hyperlink>
      <w:r w:rsidRPr="00B356C7">
        <w:rPr>
          <w:color w:val="000000"/>
          <w:lang w:val="el-GR" w:eastAsia="el-GR" w:bidi="el-GR"/>
        </w:rPr>
        <w:t xml:space="preserve">) της </w:t>
      </w:r>
      <w:r w:rsidRPr="00B356C7">
        <w:rPr>
          <w:color w:val="000000"/>
          <w:lang w:val="en-US" w:eastAsia="en-US" w:bidi="en-US"/>
        </w:rPr>
        <w:t>Microsoft</w:t>
      </w:r>
      <w:r w:rsidRPr="00B356C7">
        <w:rPr>
          <w:color w:val="000000"/>
          <w:lang w:val="el-GR" w:eastAsia="en-US" w:bidi="en-US"/>
        </w:rPr>
        <w:t xml:space="preserve"> </w:t>
      </w:r>
      <w:r w:rsidRPr="00B356C7">
        <w:rPr>
          <w:color w:val="000000"/>
          <w:lang w:val="el-GR" w:eastAsia="el-GR" w:bidi="el-GR"/>
        </w:rPr>
        <w:t>οι οποίες ταξινομούνται στις ακόλουθες ενότητες:</w:t>
      </w:r>
    </w:p>
    <w:p w14:paraId="06A47D0D" w14:textId="77777777" w:rsidR="00AC5DBE" w:rsidRPr="00B356C7" w:rsidRDefault="00AC5DBE" w:rsidP="00AC5DBE">
      <w:pPr>
        <w:pStyle w:val="aff"/>
        <w:numPr>
          <w:ilvl w:val="0"/>
          <w:numId w:val="114"/>
        </w:numPr>
        <w:rPr>
          <w:lang w:val="el-GR" w:eastAsia="el-GR" w:bidi="el-GR"/>
        </w:rPr>
      </w:pPr>
      <w:bookmarkStart w:id="475" w:name="bookmark6"/>
      <w:r w:rsidRPr="00B356C7">
        <w:rPr>
          <w:lang w:val="el-GR" w:eastAsia="el-GR" w:bidi="el-GR"/>
        </w:rPr>
        <w:t>Υποδομές διαφόρων υπολογιστικών προφίλ, μεγεθών και επεξεργαστικών δυνατοτήτων και δυνατότητα επιλογής λειτουργικών συστημάτων (</w:t>
      </w:r>
      <w:proofErr w:type="spellStart"/>
      <w:r w:rsidRPr="00B356C7">
        <w:rPr>
          <w:lang w:val="el-GR" w:eastAsia="el-GR" w:bidi="el-GR"/>
        </w:rPr>
        <w:t>Compute</w:t>
      </w:r>
      <w:proofErr w:type="spellEnd"/>
      <w:r w:rsidRPr="00B356C7">
        <w:rPr>
          <w:lang w:val="el-GR" w:eastAsia="el-GR" w:bidi="el-GR"/>
        </w:rPr>
        <w:t>).</w:t>
      </w:r>
      <w:bookmarkEnd w:id="475"/>
    </w:p>
    <w:p w14:paraId="6F5E0EE5" w14:textId="77777777" w:rsidR="00AC5DBE" w:rsidRPr="00B356C7" w:rsidRDefault="00AC5DBE" w:rsidP="00AC5DBE">
      <w:pPr>
        <w:pStyle w:val="aff"/>
        <w:numPr>
          <w:ilvl w:val="0"/>
          <w:numId w:val="114"/>
        </w:numPr>
        <w:rPr>
          <w:lang w:val="el-GR" w:eastAsia="el-GR" w:bidi="el-GR"/>
        </w:rPr>
      </w:pPr>
      <w:bookmarkStart w:id="476" w:name="bookmark7"/>
      <w:r w:rsidRPr="00B356C7">
        <w:rPr>
          <w:lang w:val="el-GR" w:eastAsia="el-GR" w:bidi="el-GR"/>
        </w:rPr>
        <w:t>Υποδομές εικονικών δικτυακών πόρων (</w:t>
      </w:r>
      <w:proofErr w:type="spellStart"/>
      <w:r w:rsidRPr="00B356C7">
        <w:rPr>
          <w:lang w:val="el-GR" w:eastAsia="el-GR" w:bidi="el-GR"/>
        </w:rPr>
        <w:t>Networking</w:t>
      </w:r>
      <w:proofErr w:type="spellEnd"/>
      <w:r w:rsidRPr="00B356C7">
        <w:rPr>
          <w:lang w:val="el-GR" w:eastAsia="el-GR" w:bidi="el-GR"/>
        </w:rPr>
        <w:t>).</w:t>
      </w:r>
      <w:bookmarkEnd w:id="476"/>
    </w:p>
    <w:p w14:paraId="066E69B8" w14:textId="77777777" w:rsidR="00AC5DBE" w:rsidRPr="00B356C7" w:rsidRDefault="00AC5DBE" w:rsidP="00AC5DBE">
      <w:pPr>
        <w:pStyle w:val="aff"/>
        <w:numPr>
          <w:ilvl w:val="0"/>
          <w:numId w:val="114"/>
        </w:numPr>
        <w:rPr>
          <w:lang w:val="el-GR" w:eastAsia="el-GR" w:bidi="el-GR"/>
        </w:rPr>
      </w:pPr>
      <w:bookmarkStart w:id="477" w:name="bookmark8"/>
      <w:r w:rsidRPr="00B356C7">
        <w:rPr>
          <w:lang w:val="el-GR" w:eastAsia="el-GR" w:bidi="el-GR"/>
        </w:rPr>
        <w:t>Υποδομές Αποθήκευσης δεδομένων (</w:t>
      </w:r>
      <w:proofErr w:type="spellStart"/>
      <w:r w:rsidRPr="00B356C7">
        <w:rPr>
          <w:lang w:val="el-GR" w:eastAsia="el-GR" w:bidi="el-GR"/>
        </w:rPr>
        <w:t>Storage</w:t>
      </w:r>
      <w:proofErr w:type="spellEnd"/>
      <w:r w:rsidRPr="00B356C7">
        <w:rPr>
          <w:lang w:val="el-GR" w:eastAsia="el-GR" w:bidi="el-GR"/>
        </w:rPr>
        <w:t>).</w:t>
      </w:r>
      <w:bookmarkEnd w:id="477"/>
    </w:p>
    <w:p w14:paraId="54DA7B81" w14:textId="77777777" w:rsidR="00AC5DBE" w:rsidRPr="00B356C7" w:rsidRDefault="00AC5DBE" w:rsidP="00AC5DBE">
      <w:pPr>
        <w:pStyle w:val="aff"/>
        <w:numPr>
          <w:ilvl w:val="0"/>
          <w:numId w:val="114"/>
        </w:numPr>
        <w:rPr>
          <w:lang w:val="el-GR" w:eastAsia="el-GR" w:bidi="el-GR"/>
        </w:rPr>
      </w:pPr>
      <w:bookmarkStart w:id="478" w:name="bookmark9"/>
      <w:r w:rsidRPr="00B356C7">
        <w:rPr>
          <w:lang w:val="el-GR" w:eastAsia="el-GR" w:bidi="el-GR"/>
        </w:rPr>
        <w:t xml:space="preserve">Υπηρεσίες φιλοξενίας Διαδικτυακών και </w:t>
      </w:r>
      <w:proofErr w:type="spellStart"/>
      <w:r w:rsidRPr="00B356C7">
        <w:rPr>
          <w:lang w:val="el-GR" w:eastAsia="el-GR" w:bidi="el-GR"/>
        </w:rPr>
        <w:t>Mobile</w:t>
      </w:r>
      <w:proofErr w:type="spellEnd"/>
      <w:r w:rsidRPr="00B356C7">
        <w:rPr>
          <w:lang w:val="el-GR" w:eastAsia="el-GR" w:bidi="el-GR"/>
        </w:rPr>
        <w:t xml:space="preserve"> εφαρμογών</w:t>
      </w:r>
      <w:bookmarkEnd w:id="478"/>
    </w:p>
    <w:p w14:paraId="5CC0DE86" w14:textId="77777777" w:rsidR="00AC5DBE" w:rsidRPr="00B356C7" w:rsidRDefault="00AC5DBE" w:rsidP="00AC5DBE">
      <w:pPr>
        <w:pStyle w:val="aff"/>
        <w:numPr>
          <w:ilvl w:val="0"/>
          <w:numId w:val="114"/>
        </w:numPr>
        <w:rPr>
          <w:lang w:val="el-GR" w:eastAsia="el-GR" w:bidi="el-GR"/>
        </w:rPr>
      </w:pPr>
      <w:bookmarkStart w:id="479" w:name="bookmark10"/>
      <w:r w:rsidRPr="00B356C7">
        <w:rPr>
          <w:lang w:val="el-GR" w:eastAsia="el-GR" w:bidi="el-GR"/>
        </w:rPr>
        <w:t>Υπηρεσίες Containers</w:t>
      </w:r>
      <w:bookmarkEnd w:id="479"/>
    </w:p>
    <w:p w14:paraId="6E25B2A3" w14:textId="77777777" w:rsidR="00AC5DBE" w:rsidRPr="00B356C7" w:rsidRDefault="00AC5DBE" w:rsidP="00AC5DBE">
      <w:pPr>
        <w:pStyle w:val="aff"/>
        <w:numPr>
          <w:ilvl w:val="0"/>
          <w:numId w:val="114"/>
        </w:numPr>
        <w:rPr>
          <w:lang w:val="en-US" w:eastAsia="el-GR" w:bidi="el-GR"/>
        </w:rPr>
      </w:pPr>
      <w:bookmarkStart w:id="480" w:name="bookmark11"/>
      <w:r w:rsidRPr="00B356C7">
        <w:rPr>
          <w:lang w:val="el-GR" w:eastAsia="el-GR" w:bidi="el-GR"/>
        </w:rPr>
        <w:t>Υπηρεσίες</w:t>
      </w:r>
      <w:r w:rsidRPr="00B356C7">
        <w:rPr>
          <w:lang w:val="en-US" w:eastAsia="el-GR" w:bidi="el-GR"/>
        </w:rPr>
        <w:t xml:space="preserve"> Database as a Service (DBaaS)</w:t>
      </w:r>
      <w:bookmarkEnd w:id="480"/>
    </w:p>
    <w:p w14:paraId="37431000" w14:textId="77777777" w:rsidR="00AC5DBE" w:rsidRPr="00B356C7" w:rsidRDefault="00AC5DBE" w:rsidP="00AC5DBE">
      <w:pPr>
        <w:pStyle w:val="aff"/>
        <w:numPr>
          <w:ilvl w:val="0"/>
          <w:numId w:val="114"/>
        </w:numPr>
        <w:rPr>
          <w:lang w:val="el-GR" w:eastAsia="el-GR" w:bidi="el-GR"/>
        </w:rPr>
      </w:pPr>
      <w:bookmarkStart w:id="481" w:name="bookmark12"/>
      <w:r w:rsidRPr="00B356C7">
        <w:rPr>
          <w:lang w:val="el-GR" w:eastAsia="el-GR" w:bidi="el-GR"/>
        </w:rPr>
        <w:t xml:space="preserve">Υπηρεσίες </w:t>
      </w:r>
      <w:proofErr w:type="spellStart"/>
      <w:r w:rsidRPr="00B356C7">
        <w:rPr>
          <w:lang w:val="el-GR" w:eastAsia="el-GR" w:bidi="el-GR"/>
        </w:rPr>
        <w:t>Analytics</w:t>
      </w:r>
      <w:bookmarkEnd w:id="481"/>
      <w:proofErr w:type="spellEnd"/>
    </w:p>
    <w:p w14:paraId="22C9A259" w14:textId="77777777" w:rsidR="00AC5DBE" w:rsidRPr="00B356C7" w:rsidRDefault="00AC5DBE" w:rsidP="00AC5DBE">
      <w:pPr>
        <w:pStyle w:val="aff"/>
        <w:numPr>
          <w:ilvl w:val="0"/>
          <w:numId w:val="114"/>
        </w:numPr>
        <w:rPr>
          <w:lang w:val="el-GR" w:eastAsia="el-GR" w:bidi="el-GR"/>
        </w:rPr>
      </w:pPr>
      <w:bookmarkStart w:id="482" w:name="bookmark13"/>
      <w:r w:rsidRPr="00B356C7">
        <w:rPr>
          <w:lang w:val="el-GR" w:eastAsia="el-GR" w:bidi="el-GR"/>
        </w:rPr>
        <w:t xml:space="preserve">Υπηρεσίες AI &amp; </w:t>
      </w:r>
      <w:proofErr w:type="spellStart"/>
      <w:r w:rsidRPr="00B356C7">
        <w:rPr>
          <w:lang w:val="el-GR" w:eastAsia="el-GR" w:bidi="el-GR"/>
        </w:rPr>
        <w:t>Machine</w:t>
      </w:r>
      <w:proofErr w:type="spellEnd"/>
      <w:r w:rsidRPr="00B356C7">
        <w:rPr>
          <w:lang w:val="el-GR" w:eastAsia="el-GR" w:bidi="el-GR"/>
        </w:rPr>
        <w:t xml:space="preserve"> </w:t>
      </w:r>
      <w:proofErr w:type="spellStart"/>
      <w:r w:rsidRPr="00B356C7">
        <w:rPr>
          <w:lang w:val="el-GR" w:eastAsia="el-GR" w:bidi="el-GR"/>
        </w:rPr>
        <w:t>Learning</w:t>
      </w:r>
      <w:bookmarkEnd w:id="482"/>
      <w:proofErr w:type="spellEnd"/>
    </w:p>
    <w:p w14:paraId="2C65FBB6" w14:textId="77777777" w:rsidR="00AC5DBE" w:rsidRPr="00B356C7" w:rsidRDefault="00AC5DBE" w:rsidP="00AC5DBE">
      <w:pPr>
        <w:pStyle w:val="aff"/>
        <w:numPr>
          <w:ilvl w:val="0"/>
          <w:numId w:val="114"/>
        </w:numPr>
        <w:rPr>
          <w:lang w:val="el-GR" w:eastAsia="el-GR" w:bidi="el-GR"/>
        </w:rPr>
      </w:pPr>
      <w:bookmarkStart w:id="483" w:name="bookmark14"/>
      <w:r w:rsidRPr="00B356C7">
        <w:rPr>
          <w:lang w:val="el-GR" w:eastAsia="el-GR" w:bidi="el-GR"/>
        </w:rPr>
        <w:t xml:space="preserve">Υπηρεσίες Internet of </w:t>
      </w:r>
      <w:proofErr w:type="spellStart"/>
      <w:r w:rsidRPr="00B356C7">
        <w:rPr>
          <w:lang w:val="el-GR" w:eastAsia="el-GR" w:bidi="el-GR"/>
        </w:rPr>
        <w:t>Things</w:t>
      </w:r>
      <w:bookmarkEnd w:id="483"/>
      <w:proofErr w:type="spellEnd"/>
    </w:p>
    <w:p w14:paraId="5F76449D" w14:textId="77777777" w:rsidR="00AC5DBE" w:rsidRPr="00B356C7" w:rsidRDefault="00AC5DBE" w:rsidP="00AC5DBE">
      <w:pPr>
        <w:pStyle w:val="aff"/>
        <w:numPr>
          <w:ilvl w:val="0"/>
          <w:numId w:val="114"/>
        </w:numPr>
        <w:rPr>
          <w:lang w:val="el-GR" w:eastAsia="el-GR" w:bidi="el-GR"/>
        </w:rPr>
      </w:pPr>
      <w:bookmarkStart w:id="484" w:name="bookmark15"/>
      <w:r w:rsidRPr="00B356C7">
        <w:rPr>
          <w:lang w:val="el-GR" w:eastAsia="el-GR" w:bidi="el-GR"/>
        </w:rPr>
        <w:t xml:space="preserve">Υπηρεσίες </w:t>
      </w:r>
      <w:proofErr w:type="spellStart"/>
      <w:r w:rsidRPr="00B356C7">
        <w:rPr>
          <w:lang w:val="el-GR" w:eastAsia="el-GR" w:bidi="el-GR"/>
        </w:rPr>
        <w:t>Integration</w:t>
      </w:r>
      <w:bookmarkEnd w:id="484"/>
      <w:proofErr w:type="spellEnd"/>
    </w:p>
    <w:p w14:paraId="57333086" w14:textId="77777777" w:rsidR="00AC5DBE" w:rsidRPr="00B356C7" w:rsidRDefault="00AC5DBE" w:rsidP="00AC5DBE">
      <w:pPr>
        <w:pStyle w:val="aff"/>
        <w:numPr>
          <w:ilvl w:val="0"/>
          <w:numId w:val="114"/>
        </w:numPr>
        <w:rPr>
          <w:lang w:val="el-GR" w:eastAsia="el-GR" w:bidi="el-GR"/>
        </w:rPr>
      </w:pPr>
      <w:bookmarkStart w:id="485" w:name="bookmark16"/>
      <w:r w:rsidRPr="00B356C7">
        <w:rPr>
          <w:lang w:val="el-GR" w:eastAsia="el-GR" w:bidi="el-GR"/>
        </w:rPr>
        <w:t xml:space="preserve">Υπηρεσίες </w:t>
      </w:r>
      <w:proofErr w:type="spellStart"/>
      <w:r w:rsidRPr="00B356C7">
        <w:rPr>
          <w:lang w:val="el-GR" w:eastAsia="el-GR" w:bidi="el-GR"/>
        </w:rPr>
        <w:t>Identity</w:t>
      </w:r>
      <w:bookmarkEnd w:id="485"/>
      <w:proofErr w:type="spellEnd"/>
    </w:p>
    <w:p w14:paraId="61D95753" w14:textId="77777777" w:rsidR="00AC5DBE" w:rsidRPr="00B356C7" w:rsidRDefault="00AC5DBE" w:rsidP="00AC5DBE">
      <w:pPr>
        <w:pStyle w:val="aff"/>
        <w:numPr>
          <w:ilvl w:val="0"/>
          <w:numId w:val="114"/>
        </w:numPr>
        <w:rPr>
          <w:lang w:val="el-GR" w:eastAsia="el-GR" w:bidi="el-GR"/>
        </w:rPr>
      </w:pPr>
      <w:bookmarkStart w:id="486" w:name="bookmark17"/>
      <w:r w:rsidRPr="00B356C7">
        <w:rPr>
          <w:lang w:val="el-GR" w:eastAsia="el-GR" w:bidi="el-GR"/>
        </w:rPr>
        <w:t xml:space="preserve">Υπηρεσίες </w:t>
      </w:r>
      <w:proofErr w:type="spellStart"/>
      <w:r w:rsidRPr="00B356C7">
        <w:rPr>
          <w:lang w:val="el-GR" w:eastAsia="el-GR" w:bidi="el-GR"/>
        </w:rPr>
        <w:t>Security</w:t>
      </w:r>
      <w:bookmarkEnd w:id="486"/>
      <w:proofErr w:type="spellEnd"/>
    </w:p>
    <w:p w14:paraId="69F7F267" w14:textId="77777777" w:rsidR="00AC5DBE" w:rsidRPr="00B356C7" w:rsidRDefault="00AC5DBE" w:rsidP="00AC5DBE">
      <w:pPr>
        <w:pStyle w:val="aff"/>
        <w:numPr>
          <w:ilvl w:val="0"/>
          <w:numId w:val="114"/>
        </w:numPr>
        <w:rPr>
          <w:lang w:val="el-GR" w:eastAsia="el-GR" w:bidi="el-GR"/>
        </w:rPr>
      </w:pPr>
      <w:bookmarkStart w:id="487" w:name="bookmark18"/>
      <w:r w:rsidRPr="00B356C7">
        <w:rPr>
          <w:lang w:val="el-GR" w:eastAsia="el-GR" w:bidi="el-GR"/>
        </w:rPr>
        <w:t xml:space="preserve">Υπηρεσίες </w:t>
      </w:r>
      <w:proofErr w:type="spellStart"/>
      <w:r w:rsidRPr="00B356C7">
        <w:rPr>
          <w:lang w:val="el-GR" w:eastAsia="el-GR" w:bidi="el-GR"/>
        </w:rPr>
        <w:t>Developer</w:t>
      </w:r>
      <w:proofErr w:type="spellEnd"/>
      <w:r w:rsidRPr="00B356C7">
        <w:rPr>
          <w:lang w:val="el-GR" w:eastAsia="el-GR" w:bidi="el-GR"/>
        </w:rPr>
        <w:t xml:space="preserve"> </w:t>
      </w:r>
      <w:proofErr w:type="spellStart"/>
      <w:r w:rsidRPr="00B356C7">
        <w:rPr>
          <w:lang w:val="el-GR" w:eastAsia="el-GR" w:bidi="el-GR"/>
        </w:rPr>
        <w:t>tools</w:t>
      </w:r>
      <w:proofErr w:type="spellEnd"/>
      <w:r w:rsidRPr="00B356C7">
        <w:rPr>
          <w:lang w:val="el-GR" w:eastAsia="el-GR" w:bidi="el-GR"/>
        </w:rPr>
        <w:t xml:space="preserve"> &amp; </w:t>
      </w:r>
      <w:proofErr w:type="spellStart"/>
      <w:r w:rsidRPr="00B356C7">
        <w:rPr>
          <w:lang w:val="el-GR" w:eastAsia="el-GR" w:bidi="el-GR"/>
        </w:rPr>
        <w:t>DevOps</w:t>
      </w:r>
      <w:bookmarkEnd w:id="487"/>
      <w:proofErr w:type="spellEnd"/>
    </w:p>
    <w:p w14:paraId="681B3ECB" w14:textId="77777777" w:rsidR="00AC5DBE" w:rsidRPr="00B356C7" w:rsidRDefault="00AC5DBE" w:rsidP="00AC5DBE">
      <w:pPr>
        <w:pStyle w:val="aff"/>
        <w:numPr>
          <w:ilvl w:val="0"/>
          <w:numId w:val="114"/>
        </w:numPr>
        <w:rPr>
          <w:lang w:val="el-GR" w:eastAsia="el-GR" w:bidi="el-GR"/>
        </w:rPr>
      </w:pPr>
      <w:bookmarkStart w:id="488" w:name="bookmark19"/>
      <w:r w:rsidRPr="00B356C7">
        <w:rPr>
          <w:lang w:val="el-GR" w:eastAsia="el-GR" w:bidi="el-GR"/>
        </w:rPr>
        <w:t xml:space="preserve">Υπηρεσίες </w:t>
      </w:r>
      <w:proofErr w:type="spellStart"/>
      <w:r w:rsidRPr="00B356C7">
        <w:rPr>
          <w:lang w:val="el-GR" w:eastAsia="el-GR" w:bidi="el-GR"/>
        </w:rPr>
        <w:t>Management</w:t>
      </w:r>
      <w:proofErr w:type="spellEnd"/>
      <w:r w:rsidRPr="00B356C7">
        <w:rPr>
          <w:lang w:val="el-GR" w:eastAsia="el-GR" w:bidi="el-GR"/>
        </w:rPr>
        <w:t xml:space="preserve"> &amp; </w:t>
      </w:r>
      <w:proofErr w:type="spellStart"/>
      <w:r w:rsidRPr="00B356C7">
        <w:rPr>
          <w:lang w:val="el-GR" w:eastAsia="el-GR" w:bidi="el-GR"/>
        </w:rPr>
        <w:t>Governance</w:t>
      </w:r>
      <w:bookmarkEnd w:id="488"/>
      <w:proofErr w:type="spellEnd"/>
    </w:p>
    <w:p w14:paraId="7844E8BB" w14:textId="77777777" w:rsidR="00AC5DBE" w:rsidRPr="00B356C7" w:rsidRDefault="00AC5DBE" w:rsidP="00AC5DBE">
      <w:pPr>
        <w:pStyle w:val="aff"/>
        <w:numPr>
          <w:ilvl w:val="0"/>
          <w:numId w:val="114"/>
        </w:numPr>
        <w:rPr>
          <w:lang w:val="el-GR" w:eastAsia="el-GR" w:bidi="el-GR"/>
        </w:rPr>
      </w:pPr>
      <w:bookmarkStart w:id="489" w:name="bookmark20"/>
      <w:r w:rsidRPr="00B356C7">
        <w:rPr>
          <w:lang w:val="el-GR" w:eastAsia="el-GR" w:bidi="el-GR"/>
        </w:rPr>
        <w:t xml:space="preserve">Υπηρεσίες </w:t>
      </w:r>
      <w:proofErr w:type="spellStart"/>
      <w:r w:rsidRPr="00B356C7">
        <w:rPr>
          <w:lang w:val="el-GR" w:eastAsia="el-GR" w:bidi="el-GR"/>
        </w:rPr>
        <w:t>Media</w:t>
      </w:r>
      <w:bookmarkEnd w:id="489"/>
      <w:proofErr w:type="spellEnd"/>
    </w:p>
    <w:p w14:paraId="06A138DC" w14:textId="77777777" w:rsidR="00AC5DBE" w:rsidRPr="00B356C7" w:rsidRDefault="00AC5DBE" w:rsidP="00AC5DBE">
      <w:pPr>
        <w:pStyle w:val="aff"/>
        <w:numPr>
          <w:ilvl w:val="0"/>
          <w:numId w:val="114"/>
        </w:numPr>
        <w:rPr>
          <w:lang w:val="el-GR" w:eastAsia="el-GR" w:bidi="el-GR"/>
        </w:rPr>
      </w:pPr>
      <w:bookmarkStart w:id="490" w:name="bookmark21"/>
      <w:r w:rsidRPr="00B356C7">
        <w:rPr>
          <w:lang w:val="el-GR" w:eastAsia="el-GR" w:bidi="el-GR"/>
        </w:rPr>
        <w:t>Υπηρεσίες Migration</w:t>
      </w:r>
      <w:bookmarkEnd w:id="490"/>
    </w:p>
    <w:p w14:paraId="3387F9BB" w14:textId="50548A1D" w:rsidR="00BF0601" w:rsidRPr="00B356C7" w:rsidRDefault="00BF0601" w:rsidP="00AC5DBE">
      <w:pPr>
        <w:pStyle w:val="aff"/>
        <w:numPr>
          <w:ilvl w:val="0"/>
          <w:numId w:val="114"/>
        </w:numPr>
        <w:rPr>
          <w:lang w:val="el-GR" w:eastAsia="el-GR" w:bidi="el-GR"/>
        </w:rPr>
      </w:pPr>
      <w:r w:rsidRPr="00B356C7">
        <w:rPr>
          <w:lang w:val="el-GR" w:eastAsia="el-GR" w:bidi="el-GR"/>
        </w:rPr>
        <w:t>Υπηρεσίες ΒΙ</w:t>
      </w:r>
    </w:p>
    <w:p w14:paraId="720F0B30" w14:textId="77777777" w:rsidR="00AC5DBE" w:rsidRPr="00B356C7" w:rsidRDefault="00AC5DBE" w:rsidP="00AC5DBE">
      <w:pPr>
        <w:spacing w:after="271" w:line="307" w:lineRule="exact"/>
        <w:rPr>
          <w:lang w:val="el-GR"/>
        </w:rPr>
      </w:pPr>
      <w:r w:rsidRPr="00B356C7">
        <w:rPr>
          <w:color w:val="000000"/>
          <w:lang w:val="el-GR" w:eastAsia="el-GR" w:bidi="el-GR"/>
        </w:rPr>
        <w:t xml:space="preserve">Αν υπάρξει ανάγκη για χρήση προϊόντων τρίτων κατασκευαστών που δεν υπάρχουν στο κατάλογο τιμολόγησης του </w:t>
      </w:r>
      <w:r w:rsidRPr="00B356C7">
        <w:rPr>
          <w:color w:val="000000"/>
          <w:lang w:val="en-US" w:eastAsia="en-US" w:bidi="en-US"/>
        </w:rPr>
        <w:t>Microsoft</w:t>
      </w:r>
      <w:r w:rsidRPr="00B356C7">
        <w:rPr>
          <w:color w:val="000000"/>
          <w:lang w:val="el-GR" w:eastAsia="en-US" w:bidi="en-US"/>
        </w:rPr>
        <w:t xml:space="preserve"> </w:t>
      </w:r>
      <w:r w:rsidRPr="00B356C7">
        <w:rPr>
          <w:color w:val="000000"/>
          <w:lang w:val="en-US" w:eastAsia="en-US" w:bidi="en-US"/>
        </w:rPr>
        <w:t>Azure</w:t>
      </w:r>
      <w:r w:rsidRPr="00B356C7">
        <w:rPr>
          <w:color w:val="000000"/>
          <w:lang w:val="el-GR" w:eastAsia="en-US" w:bidi="en-US"/>
        </w:rPr>
        <w:t xml:space="preserve">, </w:t>
      </w:r>
      <w:r w:rsidRPr="00B356C7">
        <w:rPr>
          <w:color w:val="000000"/>
          <w:lang w:val="el-GR" w:eastAsia="el-GR" w:bidi="el-GR"/>
        </w:rPr>
        <w:t xml:space="preserve">αυτές βαρύνουν τον ανάδοχο, οπότε η αντίστοιχη </w:t>
      </w:r>
      <w:proofErr w:type="spellStart"/>
      <w:r w:rsidRPr="00B356C7">
        <w:rPr>
          <w:color w:val="000000"/>
          <w:lang w:val="el-GR" w:eastAsia="el-GR" w:bidi="el-GR"/>
        </w:rPr>
        <w:t>αδειοδότηση</w:t>
      </w:r>
      <w:proofErr w:type="spellEnd"/>
      <w:r w:rsidRPr="00B356C7">
        <w:rPr>
          <w:color w:val="000000"/>
          <w:lang w:val="el-GR" w:eastAsia="el-GR" w:bidi="el-GR"/>
        </w:rPr>
        <w:t xml:space="preserve"> θα πρέπει να συμπεριληφθεί στην προσφορά του.</w:t>
      </w:r>
    </w:p>
    <w:p w14:paraId="462D2447" w14:textId="77777777" w:rsidR="00AC5DBE" w:rsidRPr="00B356C7" w:rsidRDefault="00AC5DBE" w:rsidP="00AC5DBE">
      <w:pPr>
        <w:spacing w:after="244"/>
      </w:pPr>
      <w:r w:rsidRPr="00B356C7">
        <w:rPr>
          <w:color w:val="000000"/>
          <w:lang w:val="el-GR" w:eastAsia="el-GR" w:bidi="el-GR"/>
        </w:rPr>
        <w:t xml:space="preserve">Η προτεινόμενη λύση του αναδόχου, θα πρέπει να είναι κατάλληλα προσαρμοσμένη στις υποδομές και στο περιβάλλον λειτουργίας του </w:t>
      </w:r>
      <w:r w:rsidRPr="00B356C7">
        <w:rPr>
          <w:color w:val="000000"/>
          <w:lang w:val="en-US" w:eastAsia="en-US" w:bidi="en-US"/>
        </w:rPr>
        <w:t>G</w:t>
      </w:r>
      <w:r w:rsidRPr="00B356C7">
        <w:rPr>
          <w:color w:val="000000"/>
          <w:lang w:val="el-GR" w:eastAsia="en-US" w:bidi="en-US"/>
        </w:rPr>
        <w:t>-</w:t>
      </w:r>
      <w:r w:rsidRPr="00B356C7">
        <w:rPr>
          <w:color w:val="000000"/>
          <w:lang w:val="en-US" w:eastAsia="en-US" w:bidi="en-US"/>
        </w:rPr>
        <w:t>Cloud</w:t>
      </w:r>
      <w:r w:rsidRPr="00B356C7">
        <w:rPr>
          <w:color w:val="000000"/>
          <w:lang w:val="el-GR" w:eastAsia="en-US" w:bidi="en-US"/>
        </w:rPr>
        <w:t xml:space="preserve"> (</w:t>
      </w:r>
      <w:r w:rsidRPr="00B356C7">
        <w:rPr>
          <w:color w:val="000000"/>
          <w:lang w:val="en-US" w:eastAsia="en-US" w:bidi="en-US"/>
        </w:rPr>
        <w:t>Public</w:t>
      </w:r>
      <w:r w:rsidRPr="00B356C7">
        <w:rPr>
          <w:color w:val="000000"/>
          <w:lang w:val="el-GR" w:eastAsia="en-US" w:bidi="en-US"/>
        </w:rPr>
        <w:t xml:space="preserve"> </w:t>
      </w:r>
      <w:r w:rsidRPr="00B356C7">
        <w:rPr>
          <w:color w:val="000000"/>
          <w:lang w:val="en-US" w:eastAsia="en-US" w:bidi="en-US"/>
        </w:rPr>
        <w:t>Cloud</w:t>
      </w:r>
      <w:r w:rsidRPr="00B356C7">
        <w:rPr>
          <w:color w:val="000000"/>
          <w:lang w:val="el-GR" w:eastAsia="en-US" w:bidi="en-US"/>
        </w:rPr>
        <w:t xml:space="preserve">) </w:t>
      </w:r>
      <w:r w:rsidRPr="00B356C7">
        <w:rPr>
          <w:color w:val="000000"/>
          <w:lang w:val="el-GR" w:eastAsia="el-GR" w:bidi="el-GR"/>
        </w:rPr>
        <w:t xml:space="preserve">και να συμμορφώνεται με τις </w:t>
      </w:r>
      <w:proofErr w:type="spellStart"/>
      <w:r w:rsidRPr="00B356C7">
        <w:rPr>
          <w:color w:val="000000"/>
          <w:lang w:val="el-GR" w:eastAsia="el-GR" w:bidi="el-GR"/>
        </w:rPr>
        <w:t>τεχνικο</w:t>
      </w:r>
      <w:proofErr w:type="spellEnd"/>
      <w:r w:rsidRPr="00B356C7">
        <w:rPr>
          <w:color w:val="000000"/>
          <w:lang w:val="el-GR" w:eastAsia="el-GR" w:bidi="el-GR"/>
        </w:rPr>
        <w:t>- επιχειρησιακές προδιαγραφές που διέπουν τη λειτουργία του. Η λύση θα πρέπει:</w:t>
      </w:r>
    </w:p>
    <w:p w14:paraId="4CD58ABD" w14:textId="77777777" w:rsidR="00AC5DBE" w:rsidRPr="00B356C7" w:rsidRDefault="00AC5DBE" w:rsidP="00AC5DBE">
      <w:pPr>
        <w:widowControl w:val="0"/>
        <w:numPr>
          <w:ilvl w:val="0"/>
          <w:numId w:val="113"/>
        </w:numPr>
        <w:tabs>
          <w:tab w:val="left" w:pos="749"/>
        </w:tabs>
        <w:suppressAutoHyphens w:val="0"/>
        <w:spacing w:after="0" w:line="264" w:lineRule="exact"/>
        <w:ind w:left="720" w:hanging="360"/>
        <w:rPr>
          <w:lang w:val="el-GR"/>
        </w:rPr>
      </w:pPr>
      <w:r w:rsidRPr="00B356C7">
        <w:rPr>
          <w:color w:val="000000"/>
          <w:lang w:val="el-GR" w:eastAsia="el-GR" w:bidi="el-GR"/>
        </w:rPr>
        <w:t xml:space="preserve">να είναι </w:t>
      </w:r>
      <w:r w:rsidRPr="00B356C7">
        <w:rPr>
          <w:color w:val="000000"/>
          <w:lang w:val="en-US" w:eastAsia="en-US" w:bidi="en-US"/>
        </w:rPr>
        <w:t>Cloud</w:t>
      </w:r>
      <w:r w:rsidRPr="00B356C7">
        <w:rPr>
          <w:color w:val="000000"/>
          <w:lang w:val="el-GR" w:eastAsia="en-US" w:bidi="en-US"/>
        </w:rPr>
        <w:t xml:space="preserve"> </w:t>
      </w:r>
      <w:r w:rsidRPr="00B356C7">
        <w:rPr>
          <w:color w:val="000000"/>
          <w:lang w:val="en-US" w:eastAsia="en-US" w:bidi="en-US"/>
        </w:rPr>
        <w:t>Enabled</w:t>
      </w:r>
      <w:r w:rsidRPr="00B356C7">
        <w:rPr>
          <w:color w:val="000000"/>
          <w:lang w:val="el-GR" w:eastAsia="en-US" w:bidi="en-US"/>
        </w:rPr>
        <w:t xml:space="preserve">, </w:t>
      </w:r>
      <w:r w:rsidRPr="00B356C7">
        <w:rPr>
          <w:color w:val="000000"/>
          <w:lang w:val="el-GR" w:eastAsia="el-GR" w:bidi="el-GR"/>
        </w:rPr>
        <w:t>δηλαδή να λειτουργεί ή να σχεδιάζεται να λειτουργήσει σε περιβάλλον υπολογιστικού νέφους</w:t>
      </w:r>
    </w:p>
    <w:p w14:paraId="3738516C" w14:textId="77777777" w:rsidR="00AC5DBE" w:rsidRPr="00B356C7" w:rsidRDefault="00AC5DBE" w:rsidP="00AC5DBE">
      <w:pPr>
        <w:widowControl w:val="0"/>
        <w:numPr>
          <w:ilvl w:val="0"/>
          <w:numId w:val="113"/>
        </w:numPr>
        <w:tabs>
          <w:tab w:val="left" w:pos="749"/>
        </w:tabs>
        <w:suppressAutoHyphens w:val="0"/>
        <w:spacing w:after="0" w:line="269" w:lineRule="exact"/>
        <w:ind w:left="720" w:hanging="360"/>
        <w:rPr>
          <w:lang w:val="el-GR"/>
        </w:rPr>
      </w:pPr>
      <w:r w:rsidRPr="00B356C7">
        <w:rPr>
          <w:color w:val="000000"/>
          <w:lang w:val="el-GR" w:eastAsia="el-GR" w:bidi="el-GR"/>
        </w:rPr>
        <w:t xml:space="preserve">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w:t>
      </w:r>
      <w:r w:rsidRPr="00B356C7">
        <w:rPr>
          <w:color w:val="000000"/>
          <w:lang w:val="el-GR" w:eastAsia="el-GR" w:bidi="el-GR"/>
        </w:rPr>
        <w:lastRenderedPageBreak/>
        <w:t xml:space="preserve">βλάβες κ.λπ.), Ασφάλειας </w:t>
      </w:r>
      <w:r w:rsidRPr="00B356C7">
        <w:rPr>
          <w:color w:val="000000"/>
          <w:lang w:val="el-GR" w:eastAsia="en-US" w:bidi="en-US"/>
        </w:rPr>
        <w:t>(</w:t>
      </w:r>
      <w:r w:rsidRPr="00B356C7">
        <w:rPr>
          <w:color w:val="000000"/>
          <w:lang w:val="en-US" w:eastAsia="en-US" w:bidi="en-US"/>
        </w:rPr>
        <w:t>hardening</w:t>
      </w:r>
      <w:r w:rsidRPr="00B356C7">
        <w:rPr>
          <w:color w:val="000000"/>
          <w:lang w:val="el-GR" w:eastAsia="en-US" w:bidi="en-US"/>
        </w:rPr>
        <w:t xml:space="preserve">, </w:t>
      </w:r>
      <w:r w:rsidRPr="00B356C7">
        <w:rPr>
          <w:color w:val="000000"/>
          <w:lang w:val="en-US" w:eastAsia="en-US" w:bidi="en-US"/>
        </w:rPr>
        <w:t>encryption</w:t>
      </w:r>
      <w:r w:rsidRPr="00B356C7">
        <w:rPr>
          <w:color w:val="000000"/>
          <w:lang w:val="el-GR" w:eastAsia="en-US" w:bidi="en-US"/>
        </w:rPr>
        <w:t xml:space="preserve">, </w:t>
      </w:r>
      <w:r w:rsidRPr="00B356C7">
        <w:rPr>
          <w:color w:val="000000"/>
          <w:lang w:val="en-US" w:eastAsia="en-US" w:bidi="en-US"/>
        </w:rPr>
        <w:t>classification</w:t>
      </w:r>
      <w:r w:rsidRPr="00B356C7">
        <w:rPr>
          <w:color w:val="000000"/>
          <w:lang w:val="el-GR" w:eastAsia="en-US" w:bidi="en-US"/>
        </w:rPr>
        <w:t xml:space="preserve"> </w:t>
      </w:r>
      <w:r w:rsidRPr="00B356C7">
        <w:rPr>
          <w:color w:val="000000"/>
          <w:lang w:val="el-GR" w:eastAsia="el-GR" w:bidi="el-GR"/>
        </w:rPr>
        <w:t xml:space="preserve">κ.λπ.), Βελτιστοποίησης κόστους (δυναμικό </w:t>
      </w:r>
      <w:r w:rsidRPr="00B356C7">
        <w:rPr>
          <w:color w:val="000000"/>
          <w:lang w:val="en-US" w:eastAsia="en-US" w:bidi="en-US"/>
        </w:rPr>
        <w:t>scaling</w:t>
      </w:r>
      <w:r w:rsidRPr="00B356C7">
        <w:rPr>
          <w:color w:val="000000"/>
          <w:lang w:val="el-GR" w:eastAsia="en-US" w:bidi="en-US"/>
        </w:rPr>
        <w:t xml:space="preserve"> </w:t>
      </w:r>
      <w:r w:rsidRPr="00B356C7">
        <w:rPr>
          <w:color w:val="000000"/>
          <w:lang w:val="en-US" w:eastAsia="en-US" w:bidi="en-US"/>
        </w:rPr>
        <w:t>in</w:t>
      </w:r>
      <w:r w:rsidRPr="00B356C7">
        <w:rPr>
          <w:color w:val="000000"/>
          <w:lang w:val="el-GR" w:eastAsia="en-US" w:bidi="en-US"/>
        </w:rPr>
        <w:t xml:space="preserve"> </w:t>
      </w:r>
      <w:r w:rsidRPr="00B356C7">
        <w:rPr>
          <w:color w:val="000000"/>
          <w:lang w:val="el-GR" w:eastAsia="el-GR" w:bidi="el-GR"/>
        </w:rPr>
        <w:t xml:space="preserve">&amp; </w:t>
      </w:r>
      <w:r w:rsidRPr="00B356C7">
        <w:rPr>
          <w:color w:val="000000"/>
          <w:lang w:val="en-US" w:eastAsia="en-US" w:bidi="en-US"/>
        </w:rPr>
        <w:t>out</w:t>
      </w:r>
      <w:r w:rsidRPr="00B356C7">
        <w:rPr>
          <w:color w:val="000000"/>
          <w:lang w:val="el-GR" w:eastAsia="en-US" w:bidi="en-US"/>
        </w:rPr>
        <w:t xml:space="preserve">, </w:t>
      </w:r>
      <w:r w:rsidRPr="00B356C7">
        <w:rPr>
          <w:color w:val="000000"/>
          <w:lang w:val="el-GR" w:eastAsia="el-GR" w:bidi="el-GR"/>
        </w:rPr>
        <w:t xml:space="preserve">τεχνικές εξοικονόμησης κόστους κ.λπ.), Λειτουργικής αρτιότητας </w:t>
      </w:r>
      <w:r w:rsidRPr="00B356C7">
        <w:rPr>
          <w:color w:val="000000"/>
          <w:lang w:val="el-GR" w:eastAsia="en-US" w:bidi="en-US"/>
        </w:rPr>
        <w:t>(</w:t>
      </w:r>
      <w:r w:rsidRPr="00B356C7">
        <w:rPr>
          <w:color w:val="000000"/>
          <w:lang w:val="en-US" w:eastAsia="en-US" w:bidi="en-US"/>
        </w:rPr>
        <w:t>monitoring</w:t>
      </w:r>
      <w:r w:rsidRPr="00B356C7">
        <w:rPr>
          <w:color w:val="000000"/>
          <w:lang w:val="el-GR" w:eastAsia="en-US" w:bidi="en-US"/>
        </w:rPr>
        <w:t xml:space="preserve">, </w:t>
      </w:r>
      <w:r w:rsidRPr="00B356C7">
        <w:rPr>
          <w:color w:val="000000"/>
          <w:lang w:val="en-US" w:eastAsia="en-US" w:bidi="en-US"/>
        </w:rPr>
        <w:t>CI</w:t>
      </w:r>
      <w:r w:rsidRPr="00B356C7">
        <w:rPr>
          <w:color w:val="000000"/>
          <w:lang w:val="el-GR" w:eastAsia="en-US" w:bidi="en-US"/>
        </w:rPr>
        <w:t>/</w:t>
      </w:r>
      <w:r w:rsidRPr="00B356C7">
        <w:rPr>
          <w:color w:val="000000"/>
          <w:lang w:val="en-US" w:eastAsia="en-US" w:bidi="en-US"/>
        </w:rPr>
        <w:t>CD</w:t>
      </w:r>
      <w:r w:rsidRPr="00B356C7">
        <w:rPr>
          <w:color w:val="000000"/>
          <w:lang w:val="el-GR" w:eastAsia="en-US" w:bidi="en-US"/>
        </w:rPr>
        <w:t xml:space="preserve">, </w:t>
      </w:r>
      <w:r w:rsidRPr="00B356C7">
        <w:rPr>
          <w:color w:val="000000"/>
          <w:lang w:val="en-US" w:eastAsia="en-US" w:bidi="en-US"/>
        </w:rPr>
        <w:t>load</w:t>
      </w:r>
      <w:r w:rsidRPr="00B356C7">
        <w:rPr>
          <w:color w:val="000000"/>
          <w:lang w:val="el-GR" w:eastAsia="en-US" w:bidi="en-US"/>
        </w:rPr>
        <w:t xml:space="preserve"> </w:t>
      </w:r>
      <w:r w:rsidRPr="00B356C7">
        <w:rPr>
          <w:color w:val="000000"/>
          <w:lang w:val="en-US" w:eastAsia="en-US" w:bidi="en-US"/>
        </w:rPr>
        <w:t>testing</w:t>
      </w:r>
      <w:r w:rsidRPr="00B356C7">
        <w:rPr>
          <w:color w:val="000000"/>
          <w:lang w:val="el-GR" w:eastAsia="en-US" w:bidi="en-US"/>
        </w:rPr>
        <w:t xml:space="preserve"> </w:t>
      </w:r>
      <w:r w:rsidRPr="00B356C7">
        <w:rPr>
          <w:color w:val="000000"/>
          <w:lang w:val="el-GR" w:eastAsia="el-GR" w:bidi="el-GR"/>
        </w:rPr>
        <w:t xml:space="preserve">κ.λπ.) και Αποτελεσματικής απόδοσης </w:t>
      </w:r>
      <w:r w:rsidRPr="00B356C7">
        <w:rPr>
          <w:color w:val="000000"/>
          <w:lang w:val="el-GR" w:eastAsia="en-US" w:bidi="en-US"/>
        </w:rPr>
        <w:t>(</w:t>
      </w:r>
      <w:r w:rsidRPr="00B356C7">
        <w:rPr>
          <w:color w:val="000000"/>
          <w:lang w:val="en-US" w:eastAsia="en-US" w:bidi="en-US"/>
        </w:rPr>
        <w:t>elasticity</w:t>
      </w:r>
      <w:r w:rsidRPr="00B356C7">
        <w:rPr>
          <w:color w:val="000000"/>
          <w:lang w:val="el-GR" w:eastAsia="en-US" w:bidi="en-US"/>
        </w:rPr>
        <w:t xml:space="preserve">, </w:t>
      </w:r>
      <w:r w:rsidRPr="00B356C7">
        <w:rPr>
          <w:color w:val="000000"/>
          <w:lang w:val="en-US" w:eastAsia="en-US" w:bidi="en-US"/>
        </w:rPr>
        <w:t>scalability</w:t>
      </w:r>
      <w:r w:rsidRPr="00B356C7">
        <w:rPr>
          <w:color w:val="000000"/>
          <w:lang w:val="el-GR" w:eastAsia="en-US" w:bidi="en-US"/>
        </w:rPr>
        <w:t xml:space="preserve">, </w:t>
      </w:r>
      <w:r w:rsidRPr="00B356C7">
        <w:rPr>
          <w:color w:val="000000"/>
          <w:lang w:val="el-GR" w:eastAsia="el-GR" w:bidi="el-GR"/>
        </w:rPr>
        <w:t>αποδοτικότητα εφαρμογής κ.λπ.)</w:t>
      </w:r>
    </w:p>
    <w:p w14:paraId="06987122" w14:textId="77777777" w:rsidR="00AC5DBE" w:rsidRPr="00B356C7" w:rsidRDefault="00AC5DBE" w:rsidP="00AC5DBE">
      <w:pPr>
        <w:widowControl w:val="0"/>
        <w:numPr>
          <w:ilvl w:val="0"/>
          <w:numId w:val="113"/>
        </w:numPr>
        <w:tabs>
          <w:tab w:val="left" w:pos="749"/>
        </w:tabs>
        <w:suppressAutoHyphens w:val="0"/>
        <w:spacing w:after="0" w:line="269" w:lineRule="exact"/>
        <w:ind w:left="720" w:hanging="360"/>
        <w:rPr>
          <w:lang w:val="el-GR"/>
        </w:rPr>
      </w:pPr>
      <w:r w:rsidRPr="00B356C7">
        <w:rPr>
          <w:color w:val="000000"/>
          <w:lang w:val="el-GR" w:eastAsia="el-GR" w:bidi="el-GR"/>
        </w:rPr>
        <w:t xml:space="preserve">να έχει ρυθμισμένα τα θέματα </w:t>
      </w:r>
      <w:proofErr w:type="spellStart"/>
      <w:r w:rsidRPr="00B356C7">
        <w:rPr>
          <w:color w:val="000000"/>
          <w:lang w:val="el-GR" w:eastAsia="el-GR" w:bidi="el-GR"/>
        </w:rPr>
        <w:t>αδειοδότησης</w:t>
      </w:r>
      <w:proofErr w:type="spellEnd"/>
      <w:r w:rsidRPr="00B356C7">
        <w:rPr>
          <w:color w:val="000000"/>
          <w:lang w:val="el-GR" w:eastAsia="el-GR" w:bidi="el-GR"/>
        </w:rPr>
        <w:t xml:space="preserve"> των εφαρμογών και των δομικών της στοιχείων ((π.χ. λειτουργικά συστήματα και </w:t>
      </w:r>
      <w:r w:rsidRPr="00B356C7">
        <w:rPr>
          <w:color w:val="000000"/>
          <w:lang w:val="en-US" w:eastAsia="en-US" w:bidi="en-US"/>
        </w:rPr>
        <w:t>antivirus</w:t>
      </w:r>
      <w:r w:rsidRPr="00B356C7">
        <w:rPr>
          <w:color w:val="000000"/>
          <w:lang w:val="el-GR" w:eastAsia="en-US" w:bidi="en-US"/>
        </w:rPr>
        <w:t xml:space="preserve"> </w:t>
      </w:r>
      <w:r w:rsidRPr="00B356C7">
        <w:rPr>
          <w:color w:val="000000"/>
          <w:lang w:val="el-GR" w:eastAsia="el-GR" w:bidi="el-GR"/>
        </w:rPr>
        <w:t xml:space="preserve">για όλα τα </w:t>
      </w:r>
      <w:r w:rsidRPr="00B356C7">
        <w:rPr>
          <w:color w:val="000000"/>
          <w:lang w:val="en-US" w:eastAsia="en-US" w:bidi="en-US"/>
        </w:rPr>
        <w:t>VMs</w:t>
      </w:r>
      <w:r w:rsidRPr="00B356C7">
        <w:rPr>
          <w:color w:val="000000"/>
          <w:lang w:val="el-GR" w:eastAsia="en-US" w:bidi="en-US"/>
        </w:rPr>
        <w:t xml:space="preserve">, </w:t>
      </w:r>
      <w:r w:rsidRPr="00B356C7">
        <w:rPr>
          <w:color w:val="000000"/>
          <w:lang w:val="el-GR" w:eastAsia="el-GR" w:bidi="el-GR"/>
        </w:rPr>
        <w:t xml:space="preserve">άδειες για </w:t>
      </w:r>
      <w:r w:rsidRPr="00B356C7">
        <w:rPr>
          <w:color w:val="000000"/>
          <w:lang w:val="en-US" w:eastAsia="en-US" w:bidi="en-US"/>
        </w:rPr>
        <w:t>database</w:t>
      </w:r>
      <w:r w:rsidRPr="00B356C7">
        <w:rPr>
          <w:color w:val="000000"/>
          <w:lang w:val="el-GR" w:eastAsia="en-US" w:bidi="en-US"/>
        </w:rPr>
        <w:t xml:space="preserve"> </w:t>
      </w:r>
      <w:r w:rsidRPr="00B356C7">
        <w:rPr>
          <w:color w:val="000000"/>
          <w:lang w:val="en-US" w:eastAsia="en-US" w:bidi="en-US"/>
        </w:rPr>
        <w:t>cluster</w:t>
      </w:r>
      <w:r w:rsidRPr="00B356C7">
        <w:rPr>
          <w:color w:val="000000"/>
          <w:lang w:val="el-GR" w:eastAsia="en-US" w:bidi="en-US"/>
        </w:rPr>
        <w:t xml:space="preserve">, </w:t>
      </w:r>
      <w:r w:rsidRPr="00B356C7">
        <w:rPr>
          <w:color w:val="000000"/>
          <w:lang w:val="el-GR" w:eastAsia="el-GR" w:bidi="el-GR"/>
        </w:rPr>
        <w:t xml:space="preserve">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w:t>
      </w:r>
      <w:r w:rsidRPr="00B356C7">
        <w:rPr>
          <w:color w:val="000000"/>
          <w:lang w:val="en-US" w:eastAsia="en-US" w:bidi="en-US"/>
        </w:rPr>
        <w:t>G</w:t>
      </w:r>
      <w:r w:rsidRPr="00B356C7">
        <w:rPr>
          <w:color w:val="000000"/>
          <w:lang w:val="el-GR" w:eastAsia="en-US" w:bidi="en-US"/>
        </w:rPr>
        <w:t>-</w:t>
      </w:r>
      <w:r w:rsidRPr="00B356C7">
        <w:rPr>
          <w:color w:val="000000"/>
          <w:lang w:val="en-US" w:eastAsia="en-US" w:bidi="en-US"/>
        </w:rPr>
        <w:t>Cloud</w:t>
      </w:r>
      <w:r w:rsidRPr="00B356C7">
        <w:rPr>
          <w:color w:val="000000"/>
          <w:lang w:val="el-GR" w:eastAsia="en-US" w:bidi="en-US"/>
        </w:rPr>
        <w:t>.</w:t>
      </w:r>
    </w:p>
    <w:p w14:paraId="588BA887" w14:textId="77777777" w:rsidR="00F04145" w:rsidRPr="00B356C7" w:rsidRDefault="00F04145" w:rsidP="00EF2204">
      <w:pPr>
        <w:rPr>
          <w:color w:val="000000"/>
          <w:lang w:val="el-GR" w:eastAsia="el-GR" w:bidi="el-GR"/>
        </w:rPr>
      </w:pPr>
    </w:p>
    <w:p w14:paraId="4A2F4E45" w14:textId="650DABFB" w:rsidR="00BD0298" w:rsidRPr="00B356C7" w:rsidRDefault="00AC5DBE" w:rsidP="00EF2204">
      <w:pPr>
        <w:rPr>
          <w:rFonts w:eastAsia="SimSun"/>
          <w:lang w:val="el-GR"/>
        </w:rPr>
      </w:pPr>
      <w:r w:rsidRPr="00B356C7">
        <w:rPr>
          <w:color w:val="000000"/>
          <w:lang w:val="el-GR" w:eastAsia="el-GR" w:bidi="el-GR"/>
        </w:rPr>
        <w:t xml:space="preserve">Σε περίπτωση που απαιτούνται πιστοποιητικά </w:t>
      </w:r>
      <w:r w:rsidRPr="00B356C7">
        <w:rPr>
          <w:color w:val="000000"/>
          <w:lang w:eastAsia="en-US" w:bidi="en-US"/>
        </w:rPr>
        <w:t>SSL</w:t>
      </w:r>
      <w:r w:rsidRPr="00B356C7">
        <w:rPr>
          <w:color w:val="000000"/>
          <w:lang w:val="el-GR" w:eastAsia="en-US" w:bidi="en-US"/>
        </w:rPr>
        <w:t xml:space="preserve"> </w:t>
      </w:r>
      <w:r w:rsidRPr="00B356C7">
        <w:rPr>
          <w:color w:val="000000"/>
          <w:lang w:val="el-GR" w:eastAsia="el-GR" w:bidi="el-GR"/>
        </w:rPr>
        <w:t>για την λειτουργία του Συστήματος ή την επικοινωνία με τρίτα, θα πρέπει να προσφερθούν από τον υποψήφιο Ανάδοχο.</w:t>
      </w:r>
    </w:p>
    <w:p w14:paraId="64D03729" w14:textId="48EF06D4" w:rsidR="00AC5DBE" w:rsidRPr="00B356C7" w:rsidRDefault="00BF0601" w:rsidP="00F04145">
      <w:pPr>
        <w:rPr>
          <w:rFonts w:cs="Times New Roman"/>
          <w:b/>
          <w:bCs/>
          <w:szCs w:val="26"/>
          <w:lang w:val="el-GR"/>
        </w:rPr>
      </w:pPr>
      <w:bookmarkStart w:id="491" w:name="_Ref40953149"/>
      <w:bookmarkStart w:id="492" w:name="_Toc97194338"/>
      <w:bookmarkStart w:id="493" w:name="_Toc97194472"/>
      <w:r w:rsidRPr="00B356C7">
        <w:rPr>
          <w:color w:val="000000"/>
          <w:lang w:val="el-GR" w:eastAsia="el-GR" w:bidi="el-GR"/>
        </w:rPr>
        <w:t xml:space="preserve">Στο πλαίσιο του έργου ο υποψήφιος ανάδοχος για την ανάπτυξη των υποσυστημάτων που περιγράφονται στο κεφάλαιο 4, θα κάνει χρήση των λογισμικών και υποδομών που παρέχονται στο περιβάλλον του </w:t>
      </w:r>
      <w:proofErr w:type="spellStart"/>
      <w:r w:rsidRPr="00B356C7">
        <w:rPr>
          <w:color w:val="000000"/>
          <w:lang w:val="el-GR" w:eastAsia="el-GR" w:bidi="el-GR"/>
        </w:rPr>
        <w:t>public</w:t>
      </w:r>
      <w:proofErr w:type="spellEnd"/>
      <w:r w:rsidRPr="00B356C7">
        <w:rPr>
          <w:color w:val="000000"/>
          <w:lang w:val="el-GR" w:eastAsia="el-GR" w:bidi="el-GR"/>
        </w:rPr>
        <w:t xml:space="preserve"> </w:t>
      </w:r>
      <w:proofErr w:type="spellStart"/>
      <w:r w:rsidRPr="00B356C7">
        <w:rPr>
          <w:color w:val="000000"/>
          <w:lang w:val="el-GR" w:eastAsia="el-GR" w:bidi="el-GR"/>
        </w:rPr>
        <w:t>cloud</w:t>
      </w:r>
      <w:proofErr w:type="spellEnd"/>
      <w:r w:rsidRPr="00B356C7">
        <w:rPr>
          <w:color w:val="000000"/>
          <w:lang w:val="el-GR" w:eastAsia="el-GR" w:bidi="el-GR"/>
        </w:rPr>
        <w:t xml:space="preserve">, πλην του λογισμικού αποθήκευσης δεδομένων που αναφέρεται στους πίνακες συμμόρφωσης του Παραρτήματος ΙΙ, </w:t>
      </w:r>
      <w:r w:rsidRPr="00B356C7">
        <w:rPr>
          <w:color w:val="000000"/>
          <w:lang w:val="el-GR" w:eastAsia="el-GR" w:bidi="el-GR"/>
        </w:rPr>
        <w:fldChar w:fldCharType="begin"/>
      </w:r>
      <w:r w:rsidRPr="00B356C7">
        <w:rPr>
          <w:color w:val="000000"/>
          <w:lang w:val="el-GR" w:eastAsia="el-GR" w:bidi="el-GR"/>
        </w:rPr>
        <w:instrText xml:space="preserve"> REF _Ref165549534 \h  \* MERGEFORMAT </w:instrText>
      </w:r>
      <w:r w:rsidRPr="00B356C7">
        <w:rPr>
          <w:color w:val="000000"/>
          <w:lang w:val="el-GR" w:eastAsia="el-GR" w:bidi="el-GR"/>
        </w:rPr>
      </w:r>
      <w:r w:rsidRPr="00B356C7">
        <w:rPr>
          <w:color w:val="000000"/>
          <w:lang w:val="el-GR" w:eastAsia="el-GR" w:bidi="el-GR"/>
        </w:rPr>
        <w:fldChar w:fldCharType="separate"/>
      </w:r>
      <w:r w:rsidR="00A40D20" w:rsidRPr="00A40D20">
        <w:rPr>
          <w:color w:val="000000"/>
          <w:lang w:val="el-GR" w:eastAsia="el-GR" w:bidi="el-GR"/>
        </w:rPr>
        <w:t>Αρχιτεκτονική-Περιβάλλον φιλοξενίας του συστήματος</w:t>
      </w:r>
      <w:r w:rsidRPr="00B356C7">
        <w:rPr>
          <w:color w:val="000000"/>
          <w:lang w:val="el-GR" w:eastAsia="el-GR" w:bidi="el-GR"/>
        </w:rPr>
        <w:fldChar w:fldCharType="end"/>
      </w:r>
      <w:r w:rsidRPr="00B356C7">
        <w:rPr>
          <w:color w:val="000000"/>
          <w:lang w:val="el-GR" w:eastAsia="el-GR" w:bidi="el-GR"/>
        </w:rPr>
        <w:t>, κεφ. Αποθήκευση Δεδομένων.</w:t>
      </w:r>
      <w:r w:rsidRPr="00B356C7">
        <w:rPr>
          <w:lang w:val="el-GR"/>
        </w:rPr>
        <w:t xml:space="preserve"> </w:t>
      </w:r>
      <w:r w:rsidR="00AC5DBE" w:rsidRPr="00B356C7">
        <w:rPr>
          <w:lang w:val="el-GR"/>
        </w:rPr>
        <w:br w:type="page"/>
      </w:r>
    </w:p>
    <w:p w14:paraId="13DA97C4" w14:textId="17E26F30" w:rsidR="00556A23" w:rsidRPr="00B356C7" w:rsidRDefault="00556A23" w:rsidP="00786A1B">
      <w:pPr>
        <w:pStyle w:val="30"/>
        <w:numPr>
          <w:ilvl w:val="0"/>
          <w:numId w:val="24"/>
        </w:numPr>
        <w:rPr>
          <w:lang w:val="el-GR"/>
        </w:rPr>
      </w:pPr>
      <w:bookmarkStart w:id="494" w:name="_Toc166240286"/>
      <w:r w:rsidRPr="00B356C7">
        <w:rPr>
          <w:lang w:val="el-GR"/>
        </w:rPr>
        <w:lastRenderedPageBreak/>
        <w:t>Π</w:t>
      </w:r>
      <w:r w:rsidR="00A22261" w:rsidRPr="00B356C7">
        <w:rPr>
          <w:lang w:val="el-GR"/>
        </w:rPr>
        <w:t xml:space="preserve">εριγραφή </w:t>
      </w:r>
      <w:r w:rsidRPr="00B356C7">
        <w:rPr>
          <w:lang w:val="el-GR"/>
        </w:rPr>
        <w:t>Φ</w:t>
      </w:r>
      <w:r w:rsidR="00A22261" w:rsidRPr="00B356C7">
        <w:rPr>
          <w:lang w:val="el-GR"/>
        </w:rPr>
        <w:t xml:space="preserve">υσικού Αντικειμένου της </w:t>
      </w:r>
      <w:r w:rsidRPr="00B356C7">
        <w:rPr>
          <w:lang w:val="el-GR"/>
        </w:rPr>
        <w:t>Σ</w:t>
      </w:r>
      <w:bookmarkEnd w:id="491"/>
      <w:r w:rsidR="00A22261" w:rsidRPr="00B356C7">
        <w:rPr>
          <w:lang w:val="el-GR"/>
        </w:rPr>
        <w:t>ύμβασης</w:t>
      </w:r>
      <w:bookmarkEnd w:id="492"/>
      <w:bookmarkEnd w:id="493"/>
      <w:bookmarkEnd w:id="494"/>
    </w:p>
    <w:p w14:paraId="6A219BC0" w14:textId="5F300B07" w:rsidR="00BD0298" w:rsidRPr="00B356C7" w:rsidRDefault="00BD0298" w:rsidP="00786A1B">
      <w:pPr>
        <w:pStyle w:val="40"/>
        <w:numPr>
          <w:ilvl w:val="1"/>
          <w:numId w:val="24"/>
        </w:numPr>
        <w:ind w:hanging="306"/>
        <w:rPr>
          <w:rFonts w:cs="Tahoma"/>
          <w:szCs w:val="22"/>
          <w:lang w:val="el-GR"/>
        </w:rPr>
      </w:pPr>
      <w:bookmarkStart w:id="495" w:name="_Toc97195373"/>
      <w:bookmarkStart w:id="496" w:name="_Toc97195542"/>
      <w:bookmarkStart w:id="497" w:name="_Toc97195374"/>
      <w:bookmarkStart w:id="498" w:name="_Toc97195543"/>
      <w:bookmarkStart w:id="499" w:name="_Toc97194339"/>
      <w:bookmarkStart w:id="500" w:name="_Ref97199271"/>
      <w:bookmarkStart w:id="501" w:name="_Toc166240287"/>
      <w:bookmarkEnd w:id="495"/>
      <w:bookmarkEnd w:id="496"/>
      <w:bookmarkEnd w:id="497"/>
      <w:bookmarkEnd w:id="498"/>
      <w:r w:rsidRPr="00B356C7">
        <w:rPr>
          <w:rFonts w:cs="Tahoma"/>
          <w:szCs w:val="22"/>
          <w:lang w:val="el-GR"/>
        </w:rPr>
        <w:t>Α</w:t>
      </w:r>
      <w:r w:rsidR="00B256BC" w:rsidRPr="00B356C7">
        <w:rPr>
          <w:rFonts w:cs="Tahoma"/>
          <w:szCs w:val="22"/>
          <w:lang w:val="el-GR"/>
        </w:rPr>
        <w:t xml:space="preserve">ντικείμενο της </w:t>
      </w:r>
      <w:r w:rsidRPr="00B356C7">
        <w:rPr>
          <w:rFonts w:cs="Tahoma"/>
          <w:szCs w:val="22"/>
          <w:lang w:val="el-GR"/>
        </w:rPr>
        <w:t>Σ</w:t>
      </w:r>
      <w:r w:rsidR="00B256BC" w:rsidRPr="00B356C7">
        <w:rPr>
          <w:rFonts w:cs="Tahoma"/>
          <w:szCs w:val="22"/>
          <w:lang w:val="el-GR"/>
        </w:rPr>
        <w:t>ύμβασης</w:t>
      </w:r>
      <w:bookmarkEnd w:id="499"/>
      <w:bookmarkEnd w:id="500"/>
      <w:bookmarkEnd w:id="501"/>
      <w:r w:rsidR="00B256BC" w:rsidRPr="00B356C7">
        <w:rPr>
          <w:rFonts w:cs="Tahoma"/>
          <w:szCs w:val="22"/>
          <w:lang w:val="el-GR"/>
        </w:rPr>
        <w:t xml:space="preserve"> </w:t>
      </w:r>
    </w:p>
    <w:p w14:paraId="74E76157" w14:textId="08A169E3" w:rsidR="005E4780" w:rsidRPr="00B356C7" w:rsidRDefault="005E4780" w:rsidP="005E4780">
      <w:pPr>
        <w:rPr>
          <w:lang w:val="el-GR"/>
        </w:rPr>
      </w:pPr>
      <w:r w:rsidRPr="00B356C7">
        <w:rPr>
          <w:lang w:val="el-GR"/>
        </w:rPr>
        <w:t xml:space="preserve">Σύμφωνα με τον στρατηγικό σχεδιασμό του Υ.Κ.Κ.Π.Π. </w:t>
      </w:r>
      <w:r w:rsidR="001A1796" w:rsidRPr="00B356C7">
        <w:rPr>
          <w:lang w:val="el-GR"/>
        </w:rPr>
        <w:t>για</w:t>
      </w:r>
      <w:r w:rsidRPr="00B356C7">
        <w:rPr>
          <w:lang w:val="el-GR"/>
        </w:rPr>
        <w:t xml:space="preserve"> την εφαρμογή σύγχρονων τεχνολογιών στον τομέα δραστηριότητάς του, κύριος στόχος είναι να αξιοποιηθούν οι νέες τεχνολογίες και η τεχνητή νοημοσύνη, για να ενισχυθούν οι δυνατότητές του σε κάθε τομέα, με ιδιαίτερη έμφαση στην πρόληψη</w:t>
      </w:r>
      <w:r w:rsidR="00BE27A8" w:rsidRPr="00B356C7">
        <w:rPr>
          <w:lang w:val="el-GR"/>
        </w:rPr>
        <w:t xml:space="preserve">, στην </w:t>
      </w:r>
      <w:r w:rsidRPr="00B356C7">
        <w:rPr>
          <w:lang w:val="el-GR"/>
        </w:rPr>
        <w:t>ετοιμότητα</w:t>
      </w:r>
      <w:r w:rsidR="00BE27A8" w:rsidRPr="00B356C7">
        <w:rPr>
          <w:lang w:val="el-GR"/>
        </w:rPr>
        <w:t xml:space="preserve"> και στην έγκαιρη προειδοποίηση</w:t>
      </w:r>
      <w:r w:rsidRPr="00B356C7">
        <w:rPr>
          <w:lang w:val="el-GR"/>
        </w:rPr>
        <w:t>.</w:t>
      </w:r>
    </w:p>
    <w:p w14:paraId="7A52B005" w14:textId="080AD458" w:rsidR="005E4780" w:rsidRPr="00B356C7" w:rsidRDefault="005E4780" w:rsidP="005E4780">
      <w:pPr>
        <w:spacing w:before="60"/>
        <w:rPr>
          <w:lang w:val="el-GR"/>
        </w:rPr>
      </w:pPr>
      <w:r w:rsidRPr="00B356C7">
        <w:rPr>
          <w:lang w:val="el-GR"/>
        </w:rPr>
        <w:t>Προς αυτήν την κατεύθυνση το Υ.Κ.Κ.Π.Π. θα υλοποιήσει ένα ολιστικό επιχειρησιακό σύστημα που θα αξιοποιεί το σύνολο των ήδη διαθέσιμων αλλά και νέων συστημάτων, κάτω από δυο κύριους επιχειρησιακούς πυλώνες:</w:t>
      </w:r>
    </w:p>
    <w:p w14:paraId="4D1F7ADC" w14:textId="797D21F3" w:rsidR="005E4780" w:rsidRPr="00B356C7" w:rsidRDefault="005E4780" w:rsidP="005E4780">
      <w:pPr>
        <w:pStyle w:val="aff"/>
        <w:numPr>
          <w:ilvl w:val="0"/>
          <w:numId w:val="110"/>
        </w:numPr>
        <w:suppressAutoHyphens w:val="0"/>
        <w:spacing w:before="60" w:after="0" w:line="360" w:lineRule="auto"/>
        <w:rPr>
          <w:szCs w:val="24"/>
          <w:lang w:val="el-GR"/>
        </w:rPr>
      </w:pPr>
      <w:r w:rsidRPr="00B356C7">
        <w:rPr>
          <w:lang w:val="el-GR"/>
        </w:rPr>
        <w:t>Εθνικό Σύστημα Διαχείρισης Κρίσεων και Πρόληψης</w:t>
      </w:r>
    </w:p>
    <w:p w14:paraId="4BB91BD1" w14:textId="77777777" w:rsidR="005E4780" w:rsidRPr="00B356C7" w:rsidRDefault="005E4780" w:rsidP="005E4780">
      <w:pPr>
        <w:pStyle w:val="aff"/>
        <w:numPr>
          <w:ilvl w:val="0"/>
          <w:numId w:val="110"/>
        </w:numPr>
        <w:suppressAutoHyphens w:val="0"/>
        <w:spacing w:before="60" w:after="0" w:line="360" w:lineRule="auto"/>
      </w:pPr>
      <w:proofErr w:type="spellStart"/>
      <w:r w:rsidRPr="00B356C7">
        <w:t>Εθνικό</w:t>
      </w:r>
      <w:proofErr w:type="spellEnd"/>
      <w:r w:rsidRPr="00B356C7">
        <w:t xml:space="preserve"> </w:t>
      </w:r>
      <w:proofErr w:type="spellStart"/>
      <w:r w:rsidRPr="00B356C7">
        <w:t>Σύστημ</w:t>
      </w:r>
      <w:proofErr w:type="spellEnd"/>
      <w:r w:rsidRPr="00B356C7">
        <w:t xml:space="preserve">α </w:t>
      </w:r>
      <w:proofErr w:type="spellStart"/>
      <w:r w:rsidRPr="00B356C7">
        <w:t>Έγκ</w:t>
      </w:r>
      <w:proofErr w:type="spellEnd"/>
      <w:r w:rsidRPr="00B356C7">
        <w:t xml:space="preserve">αιρης </w:t>
      </w:r>
      <w:proofErr w:type="spellStart"/>
      <w:r w:rsidRPr="00B356C7">
        <w:t>Προειδο</w:t>
      </w:r>
      <w:proofErr w:type="spellEnd"/>
      <w:r w:rsidRPr="00B356C7">
        <w:t>ποίησης</w:t>
      </w:r>
    </w:p>
    <w:p w14:paraId="176D0F39" w14:textId="09D7229C" w:rsidR="005E4780" w:rsidRPr="00B356C7" w:rsidRDefault="005E4780" w:rsidP="005E4780">
      <w:pPr>
        <w:spacing w:before="60" w:line="360" w:lineRule="auto"/>
        <w:rPr>
          <w:lang w:val="el-GR"/>
        </w:rPr>
      </w:pPr>
      <w:r w:rsidRPr="00B356C7">
        <w:rPr>
          <w:lang w:val="el-GR"/>
        </w:rPr>
        <w:t>Στο διάγραμμα που ακολουθεί εμφανίζεται το «οικοσύστημα» των ψηφιακών εφαρμογών που απαρτίζουν τον στρατηγικό σχεδιασμό.</w:t>
      </w:r>
    </w:p>
    <w:p w14:paraId="5A0DF6C7" w14:textId="77777777" w:rsidR="00AC5DBE" w:rsidRPr="00B356C7" w:rsidRDefault="00AC5DBE" w:rsidP="00AC5DBE">
      <w:pPr>
        <w:spacing w:before="120"/>
        <w:rPr>
          <w:rFonts w:eastAsia="SimSun"/>
          <w:lang w:val="el-GR"/>
        </w:rPr>
      </w:pPr>
      <w:r w:rsidRPr="00B356C7">
        <w:rPr>
          <w:rFonts w:asciiTheme="minorHAnsi" w:hAnsiTheme="minorHAnsi" w:cstheme="minorHAnsi"/>
          <w:noProof/>
        </w:rPr>
        <w:drawing>
          <wp:inline distT="0" distB="0" distL="0" distR="0" wp14:anchorId="1979031F" wp14:editId="52797A3A">
            <wp:extent cx="6120130" cy="2271395"/>
            <wp:effectExtent l="0" t="0" r="0" b="0"/>
            <wp:docPr id="587380293"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80293" name="Picture 1" descr="A close-up of a chart&#10;&#10;Description automatically generated"/>
                    <pic:cNvPicPr/>
                  </pic:nvPicPr>
                  <pic:blipFill>
                    <a:blip r:embed="rId41"/>
                    <a:stretch>
                      <a:fillRect/>
                    </a:stretch>
                  </pic:blipFill>
                  <pic:spPr>
                    <a:xfrm>
                      <a:off x="0" y="0"/>
                      <a:ext cx="6120130" cy="2271395"/>
                    </a:xfrm>
                    <a:prstGeom prst="rect">
                      <a:avLst/>
                    </a:prstGeom>
                  </pic:spPr>
                </pic:pic>
              </a:graphicData>
            </a:graphic>
          </wp:inline>
        </w:drawing>
      </w:r>
    </w:p>
    <w:p w14:paraId="64C10E8D" w14:textId="77777777" w:rsidR="00AC5DBE" w:rsidRPr="00B356C7" w:rsidRDefault="00AC5DBE" w:rsidP="00AC5DBE">
      <w:pPr>
        <w:rPr>
          <w:lang w:val="el-GR"/>
        </w:rPr>
      </w:pPr>
      <w:r w:rsidRPr="00B356C7">
        <w:t>O</w:t>
      </w:r>
      <w:r w:rsidRPr="00B356C7">
        <w:rPr>
          <w:lang w:val="el-GR"/>
        </w:rPr>
        <w:t xml:space="preserve"> ανάδοχος του παρόντος έργου θα κληθεί να προμηθεύσει τον φορέα με σύγχρονα λογισμικά συστήματα καθώς και να παρέχει μια σειρά υπηρεσιών που άπτονται της βέλτιστης παραγωγικής λειτουργίας των προσφερόμενων συστημάτων που αφορούν στο δεύτερο επιχειρησιακό πυλώνα «Εθνικό Σύστημα Έγκαιρης Προειδοποίησης». </w:t>
      </w:r>
    </w:p>
    <w:p w14:paraId="5D582464" w14:textId="56CD8353" w:rsidR="00AC5DBE" w:rsidRPr="00B356C7" w:rsidRDefault="00AC5DBE" w:rsidP="00AC5DBE">
      <w:pPr>
        <w:rPr>
          <w:b/>
          <w:bCs/>
          <w:lang w:val="el-GR"/>
        </w:rPr>
      </w:pPr>
      <w:r w:rsidRPr="00B356C7">
        <w:rPr>
          <w:b/>
          <w:bCs/>
          <w:lang w:val="el-GR"/>
        </w:rPr>
        <w:t>Σημειώνεται ότι ο πρώτος επιχειρησιακός πυλώνας «Εθνικό Σύστημα Διαχείρισης Κρίσεων και Πρόληψης» υλοποιείται μέσω του «</w:t>
      </w:r>
      <w:proofErr w:type="spellStart"/>
      <w:r w:rsidRPr="00B356C7">
        <w:rPr>
          <w:b/>
          <w:bCs/>
          <w:lang w:val="el-GR"/>
        </w:rPr>
        <w:t>Υποέργου</w:t>
      </w:r>
      <w:proofErr w:type="spellEnd"/>
      <w:r w:rsidRPr="00B356C7">
        <w:rPr>
          <w:b/>
          <w:bCs/>
          <w:lang w:val="el-GR"/>
        </w:rPr>
        <w:t xml:space="preserve"> 1 - Εθνικό Σύστημα Διαχείρισης Κρίσεων και Εθνικής Βάσης Δεδομένων, Υπηρεσίες Υποδομών και συναφείς υπηρεσίες» της ίδια δράσης.</w:t>
      </w:r>
    </w:p>
    <w:p w14:paraId="2533FD3E" w14:textId="77777777" w:rsidR="00AC5DBE" w:rsidRPr="00B356C7" w:rsidRDefault="00AC5DBE">
      <w:pPr>
        <w:suppressAutoHyphens w:val="0"/>
        <w:spacing w:after="0"/>
        <w:jc w:val="left"/>
        <w:rPr>
          <w:b/>
          <w:bCs/>
          <w:lang w:val="el-GR"/>
        </w:rPr>
      </w:pPr>
      <w:r w:rsidRPr="00B356C7">
        <w:rPr>
          <w:b/>
          <w:bCs/>
          <w:lang w:val="el-GR"/>
        </w:rPr>
        <w:br w:type="page"/>
      </w:r>
    </w:p>
    <w:p w14:paraId="693CA687" w14:textId="77777777" w:rsidR="00AC5DBE" w:rsidRPr="00B356C7" w:rsidRDefault="00AC5DBE" w:rsidP="00AC5DBE">
      <w:pPr>
        <w:rPr>
          <w:b/>
          <w:bCs/>
          <w:lang w:val="el-GR"/>
        </w:rPr>
      </w:pPr>
    </w:p>
    <w:p w14:paraId="5D40F23A" w14:textId="26BA6E5F" w:rsidR="00055C5E" w:rsidRPr="00B356C7" w:rsidRDefault="00055C5E" w:rsidP="00055C5E">
      <w:pPr>
        <w:spacing w:before="120"/>
        <w:rPr>
          <w:rFonts w:eastAsia="SimSun"/>
          <w:lang w:val="el-GR"/>
        </w:rPr>
      </w:pPr>
      <w:r w:rsidRPr="00B356C7">
        <w:rPr>
          <w:rFonts w:eastAsia="SimSun"/>
          <w:lang w:val="el-GR"/>
        </w:rPr>
        <w:t xml:space="preserve">Οι υπηρεσίες αυτές διακρίνονται σε συγκεκριμένες κατηγορίες, ανάλογα με τη φύση τους και το πεδίο εφαρμογής τους εντός του περιβάλλοντος του φορέα. </w:t>
      </w:r>
      <w:proofErr w:type="spellStart"/>
      <w:r w:rsidRPr="00B356C7">
        <w:rPr>
          <w:rFonts w:eastAsia="SimSun"/>
          <w:lang w:val="el-GR"/>
        </w:rPr>
        <w:t>Oι</w:t>
      </w:r>
      <w:proofErr w:type="spellEnd"/>
      <w:r w:rsidRPr="00B356C7">
        <w:rPr>
          <w:rFonts w:eastAsia="SimSun"/>
          <w:lang w:val="el-GR"/>
        </w:rPr>
        <w:t xml:space="preserve"> επιχειρησιακές ενότητες, οι απαιτούμενες υπηρεσίες και εξοπλισμός συνοψίζονται ως εξής:</w:t>
      </w:r>
    </w:p>
    <w:tbl>
      <w:tblPr>
        <w:tblStyle w:val="aff0"/>
        <w:tblW w:w="9637" w:type="dxa"/>
        <w:tblLook w:val="04A0" w:firstRow="1" w:lastRow="0" w:firstColumn="1" w:lastColumn="0" w:noHBand="0" w:noVBand="1"/>
      </w:tblPr>
      <w:tblGrid>
        <w:gridCol w:w="7792"/>
        <w:gridCol w:w="1845"/>
      </w:tblGrid>
      <w:tr w:rsidR="00055C5E" w:rsidRPr="00B356C7" w14:paraId="75AB1F08" w14:textId="77777777" w:rsidTr="00CD6DAB">
        <w:tc>
          <w:tcPr>
            <w:tcW w:w="7792" w:type="dxa"/>
            <w:shd w:val="clear" w:color="auto" w:fill="44546A" w:themeFill="text2"/>
          </w:tcPr>
          <w:p w14:paraId="1F9995A8" w14:textId="77777777" w:rsidR="00055C5E" w:rsidRPr="00B356C7" w:rsidRDefault="00055C5E" w:rsidP="00CD6DAB">
            <w:pPr>
              <w:jc w:val="center"/>
              <w:rPr>
                <w:b/>
                <w:bCs/>
                <w:color w:val="FFFFFF" w:themeColor="background1"/>
                <w:lang w:val="en-US"/>
              </w:rPr>
            </w:pPr>
            <w:r w:rsidRPr="00B356C7">
              <w:rPr>
                <w:b/>
                <w:bCs/>
                <w:color w:val="FFFFFF" w:themeColor="background1"/>
                <w:lang w:val="el-GR"/>
              </w:rPr>
              <w:t xml:space="preserve">Θεματικές Περιοχές </w:t>
            </w:r>
          </w:p>
        </w:tc>
        <w:tc>
          <w:tcPr>
            <w:tcW w:w="1845" w:type="dxa"/>
            <w:shd w:val="clear" w:color="auto" w:fill="44546A" w:themeFill="text2"/>
          </w:tcPr>
          <w:p w14:paraId="620F07CD" w14:textId="77777777" w:rsidR="00055C5E" w:rsidRPr="00B356C7" w:rsidRDefault="00055C5E" w:rsidP="00CD6DAB">
            <w:pPr>
              <w:jc w:val="center"/>
              <w:rPr>
                <w:b/>
                <w:bCs/>
                <w:color w:val="FFFFFF" w:themeColor="background1"/>
              </w:rPr>
            </w:pPr>
            <w:r w:rsidRPr="00B356C7">
              <w:rPr>
                <w:b/>
                <w:bCs/>
                <w:color w:val="FFFFFF" w:themeColor="background1"/>
              </w:rPr>
              <w:t>Κα</w:t>
            </w:r>
            <w:proofErr w:type="spellStart"/>
            <w:r w:rsidRPr="00B356C7">
              <w:rPr>
                <w:b/>
                <w:bCs/>
                <w:color w:val="FFFFFF" w:themeColor="background1"/>
              </w:rPr>
              <w:t>τηγορί</w:t>
            </w:r>
            <w:proofErr w:type="spellEnd"/>
            <w:r w:rsidRPr="00B356C7">
              <w:rPr>
                <w:b/>
                <w:bCs/>
                <w:color w:val="FFFFFF" w:themeColor="background1"/>
              </w:rPr>
              <w:t>α</w:t>
            </w:r>
          </w:p>
        </w:tc>
      </w:tr>
      <w:tr w:rsidR="00055C5E" w:rsidRPr="00A40D20" w14:paraId="64D6243F" w14:textId="77777777" w:rsidTr="00CD6DAB">
        <w:tc>
          <w:tcPr>
            <w:tcW w:w="9637" w:type="dxa"/>
            <w:gridSpan w:val="2"/>
            <w:shd w:val="clear" w:color="auto" w:fill="BFBFBF" w:themeFill="background1" w:themeFillShade="BF"/>
          </w:tcPr>
          <w:p w14:paraId="40D274C3" w14:textId="77777777" w:rsidR="00055C5E" w:rsidRPr="00B356C7" w:rsidRDefault="00055C5E" w:rsidP="00CD6DAB">
            <w:pPr>
              <w:rPr>
                <w:b/>
                <w:bCs/>
                <w:lang w:val="el-GR"/>
              </w:rPr>
            </w:pPr>
            <w:r w:rsidRPr="00B356C7">
              <w:rPr>
                <w:b/>
                <w:bCs/>
                <w:lang w:val="el-GR"/>
              </w:rPr>
              <w:t>Θεματική Περιοχή 1: Παροχή υπηρεσιών προμήθειας, ανάπτυξης, παραμετροποίησης λογισμικού Εθνικού Συστήματος Έγκαιρης Προειδοποίησης με χρήση Τεχνητής Νοημοσύνης και λοιπών υποστηρικτικών συστημάτων</w:t>
            </w:r>
          </w:p>
        </w:tc>
      </w:tr>
      <w:tr w:rsidR="00055C5E" w:rsidRPr="00B356C7" w14:paraId="37292B1E" w14:textId="77777777" w:rsidTr="00CD6DAB">
        <w:tc>
          <w:tcPr>
            <w:tcW w:w="7792" w:type="dxa"/>
          </w:tcPr>
          <w:p w14:paraId="063962B3" w14:textId="77777777" w:rsidR="00055C5E" w:rsidRPr="00B356C7" w:rsidRDefault="00055C5E" w:rsidP="00CD6DAB">
            <w:pPr>
              <w:rPr>
                <w:lang w:val="el-GR"/>
              </w:rPr>
            </w:pPr>
            <w:r w:rsidRPr="00B356C7">
              <w:rPr>
                <w:lang w:val="el-GR"/>
              </w:rPr>
              <w:t xml:space="preserve">Υποσύστημα Συγκέντρωσης &amp; </w:t>
            </w:r>
            <w:proofErr w:type="spellStart"/>
            <w:r w:rsidRPr="00B356C7">
              <w:rPr>
                <w:lang w:val="el-GR"/>
              </w:rPr>
              <w:t>Ομογενοποίησης</w:t>
            </w:r>
            <w:proofErr w:type="spellEnd"/>
            <w:r w:rsidRPr="00B356C7">
              <w:rPr>
                <w:lang w:val="el-GR"/>
              </w:rPr>
              <w:t xml:space="preserve"> Δεδομένων </w:t>
            </w:r>
          </w:p>
        </w:tc>
        <w:tc>
          <w:tcPr>
            <w:tcW w:w="1845" w:type="dxa"/>
          </w:tcPr>
          <w:p w14:paraId="628C3063" w14:textId="77777777" w:rsidR="00055C5E" w:rsidRPr="00B356C7" w:rsidRDefault="00055C5E" w:rsidP="00CD6DAB">
            <w:pPr>
              <w:jc w:val="center"/>
              <w:rPr>
                <w:b/>
                <w:bCs/>
                <w:lang w:val="el-GR"/>
              </w:rPr>
            </w:pPr>
            <w:r w:rsidRPr="00B356C7">
              <w:t>Υπ</w:t>
            </w:r>
            <w:proofErr w:type="spellStart"/>
            <w:r w:rsidRPr="00B356C7">
              <w:t>ηρεσίες</w:t>
            </w:r>
            <w:proofErr w:type="spellEnd"/>
          </w:p>
        </w:tc>
      </w:tr>
      <w:tr w:rsidR="00055C5E" w:rsidRPr="00B356C7" w14:paraId="5BA1193D" w14:textId="77777777" w:rsidTr="00CD6DAB">
        <w:tc>
          <w:tcPr>
            <w:tcW w:w="7792" w:type="dxa"/>
          </w:tcPr>
          <w:p w14:paraId="4167FFFB" w14:textId="77777777" w:rsidR="00055C5E" w:rsidRPr="00B356C7" w:rsidRDefault="00055C5E" w:rsidP="00CD6DAB">
            <w:pPr>
              <w:rPr>
                <w:b/>
                <w:bCs/>
                <w:lang w:val="el-GR"/>
              </w:rPr>
            </w:pPr>
            <w:r w:rsidRPr="00B356C7">
              <w:rPr>
                <w:lang w:val="el-GR"/>
              </w:rPr>
              <w:t xml:space="preserve">Υποσύστημα </w:t>
            </w:r>
            <w:proofErr w:type="spellStart"/>
            <w:r w:rsidRPr="00B356C7">
              <w:rPr>
                <w:lang w:val="el-GR"/>
              </w:rPr>
              <w:t>Data</w:t>
            </w:r>
            <w:proofErr w:type="spellEnd"/>
            <w:r w:rsidRPr="00B356C7">
              <w:rPr>
                <w:lang w:val="el-GR"/>
              </w:rPr>
              <w:t xml:space="preserve"> </w:t>
            </w:r>
            <w:proofErr w:type="spellStart"/>
            <w:r w:rsidRPr="00B356C7">
              <w:rPr>
                <w:lang w:val="el-GR"/>
              </w:rPr>
              <w:t>Analytics</w:t>
            </w:r>
            <w:proofErr w:type="spellEnd"/>
            <w:r w:rsidRPr="00B356C7">
              <w:rPr>
                <w:lang w:val="el-GR"/>
              </w:rPr>
              <w:t xml:space="preserve"> &amp; Μηχανικής Μάθησης</w:t>
            </w:r>
          </w:p>
        </w:tc>
        <w:tc>
          <w:tcPr>
            <w:tcW w:w="1845" w:type="dxa"/>
          </w:tcPr>
          <w:p w14:paraId="4DD4111B" w14:textId="77777777" w:rsidR="00055C5E" w:rsidRPr="00B356C7" w:rsidRDefault="00055C5E" w:rsidP="00CD6DAB">
            <w:pPr>
              <w:jc w:val="center"/>
              <w:rPr>
                <w:b/>
                <w:bCs/>
                <w:lang w:val="el-GR"/>
              </w:rPr>
            </w:pPr>
            <w:r w:rsidRPr="00B356C7">
              <w:t>Υπ</w:t>
            </w:r>
            <w:proofErr w:type="spellStart"/>
            <w:r w:rsidRPr="00B356C7">
              <w:t>ηρεσίες</w:t>
            </w:r>
            <w:proofErr w:type="spellEnd"/>
          </w:p>
        </w:tc>
      </w:tr>
      <w:tr w:rsidR="00055C5E" w:rsidRPr="00B356C7" w14:paraId="3FF1DAB0" w14:textId="77777777" w:rsidTr="00CD6DAB">
        <w:tc>
          <w:tcPr>
            <w:tcW w:w="7792" w:type="dxa"/>
          </w:tcPr>
          <w:p w14:paraId="4E523098" w14:textId="77777777" w:rsidR="00055C5E" w:rsidRPr="00B356C7" w:rsidRDefault="00055C5E" w:rsidP="00CD6DAB">
            <w:pPr>
              <w:rPr>
                <w:b/>
                <w:bCs/>
                <w:lang w:val="el-GR"/>
              </w:rPr>
            </w:pPr>
            <w:r w:rsidRPr="00B356C7">
              <w:rPr>
                <w:lang w:val="el-GR"/>
              </w:rPr>
              <w:t>Υποσύστημα Απεικόνισης Αναλύσεων Επιχειρησιακής Ευφυΐας (BI)</w:t>
            </w:r>
          </w:p>
        </w:tc>
        <w:tc>
          <w:tcPr>
            <w:tcW w:w="1845" w:type="dxa"/>
          </w:tcPr>
          <w:p w14:paraId="421F2597" w14:textId="77777777" w:rsidR="00055C5E" w:rsidRPr="00B356C7" w:rsidRDefault="00055C5E" w:rsidP="00CD6DAB">
            <w:pPr>
              <w:jc w:val="center"/>
              <w:rPr>
                <w:b/>
                <w:bCs/>
                <w:lang w:val="el-GR"/>
              </w:rPr>
            </w:pPr>
            <w:r w:rsidRPr="00B356C7">
              <w:t>Υπ</w:t>
            </w:r>
            <w:proofErr w:type="spellStart"/>
            <w:r w:rsidRPr="00B356C7">
              <w:t>ηρεσίες</w:t>
            </w:r>
            <w:proofErr w:type="spellEnd"/>
          </w:p>
        </w:tc>
      </w:tr>
      <w:tr w:rsidR="00055C5E" w:rsidRPr="00B356C7" w14:paraId="4514C80C" w14:textId="77777777" w:rsidTr="00CD6DAB">
        <w:tc>
          <w:tcPr>
            <w:tcW w:w="7792" w:type="dxa"/>
            <w:shd w:val="clear" w:color="auto" w:fill="BFBFBF" w:themeFill="background1" w:themeFillShade="BF"/>
          </w:tcPr>
          <w:p w14:paraId="3C5F5AB2" w14:textId="77777777" w:rsidR="00055C5E" w:rsidRPr="00B356C7" w:rsidRDefault="00055C5E" w:rsidP="00CD6DAB">
            <w:pPr>
              <w:rPr>
                <w:b/>
                <w:bCs/>
                <w:lang w:val="el-GR"/>
              </w:rPr>
            </w:pPr>
            <w:r w:rsidRPr="00B356C7">
              <w:rPr>
                <w:b/>
                <w:bCs/>
                <w:lang w:val="el-GR"/>
              </w:rPr>
              <w:t xml:space="preserve">Θεματική Περιοχή 2: Υπηρεσίες </w:t>
            </w:r>
            <w:proofErr w:type="spellStart"/>
            <w:r w:rsidRPr="00B356C7">
              <w:rPr>
                <w:b/>
                <w:bCs/>
                <w:lang w:val="el-GR"/>
              </w:rPr>
              <w:t>Κυβερνοασφάλειας</w:t>
            </w:r>
            <w:proofErr w:type="spellEnd"/>
            <w:r w:rsidRPr="00B356C7">
              <w:rPr>
                <w:b/>
                <w:bCs/>
                <w:lang w:val="el-GR"/>
              </w:rPr>
              <w:t xml:space="preserve"> </w:t>
            </w:r>
          </w:p>
        </w:tc>
        <w:tc>
          <w:tcPr>
            <w:tcW w:w="1845" w:type="dxa"/>
            <w:shd w:val="clear" w:color="auto" w:fill="BFBFBF" w:themeFill="background1" w:themeFillShade="BF"/>
          </w:tcPr>
          <w:p w14:paraId="31272074" w14:textId="77777777" w:rsidR="00055C5E" w:rsidRPr="00B356C7" w:rsidRDefault="00055C5E" w:rsidP="00CD6DAB">
            <w:pPr>
              <w:rPr>
                <w:b/>
                <w:bCs/>
                <w:lang w:val="el-GR"/>
              </w:rPr>
            </w:pPr>
          </w:p>
        </w:tc>
      </w:tr>
      <w:tr w:rsidR="00055C5E" w:rsidRPr="00B356C7" w14:paraId="22074992" w14:textId="77777777" w:rsidTr="00CD6DAB">
        <w:tc>
          <w:tcPr>
            <w:tcW w:w="7792" w:type="dxa"/>
          </w:tcPr>
          <w:p w14:paraId="494B6042" w14:textId="77777777" w:rsidR="00055C5E" w:rsidRPr="00B356C7" w:rsidRDefault="00055C5E" w:rsidP="00CD6DAB">
            <w:pPr>
              <w:rPr>
                <w:lang w:val="el-GR"/>
              </w:rPr>
            </w:pPr>
            <w:r w:rsidRPr="00B356C7">
              <w:rPr>
                <w:lang w:val="el-GR"/>
              </w:rPr>
              <w:t xml:space="preserve">Μελέτη </w:t>
            </w:r>
            <w:proofErr w:type="spellStart"/>
            <w:r w:rsidRPr="00B356C7">
              <w:rPr>
                <w:lang w:val="el-GR"/>
              </w:rPr>
              <w:t>Κυβερνοασφάλειας</w:t>
            </w:r>
            <w:proofErr w:type="spellEnd"/>
            <w:r w:rsidRPr="00B356C7">
              <w:rPr>
                <w:lang w:val="el-GR"/>
              </w:rPr>
              <w:t xml:space="preserve"> &amp; Επιχειρησιακής Συνέχειας - Προτεινόμενα Μέτρα Ασφάλειας </w:t>
            </w:r>
          </w:p>
        </w:tc>
        <w:tc>
          <w:tcPr>
            <w:tcW w:w="1845" w:type="dxa"/>
          </w:tcPr>
          <w:p w14:paraId="6BB88D08" w14:textId="77777777" w:rsidR="00055C5E" w:rsidRPr="00B356C7" w:rsidRDefault="00055C5E" w:rsidP="00CD6DAB">
            <w:pPr>
              <w:jc w:val="center"/>
            </w:pPr>
            <w:r w:rsidRPr="00B356C7">
              <w:t>Υπ</w:t>
            </w:r>
            <w:proofErr w:type="spellStart"/>
            <w:r w:rsidRPr="00B356C7">
              <w:t>ηρεσίες</w:t>
            </w:r>
            <w:proofErr w:type="spellEnd"/>
          </w:p>
        </w:tc>
      </w:tr>
      <w:tr w:rsidR="00055C5E" w:rsidRPr="00B356C7" w14:paraId="23FC9E74" w14:textId="77777777" w:rsidTr="00CD6DAB">
        <w:tc>
          <w:tcPr>
            <w:tcW w:w="7792" w:type="dxa"/>
          </w:tcPr>
          <w:p w14:paraId="0C9E1B9E" w14:textId="77777777" w:rsidR="00055C5E" w:rsidRPr="00B356C7" w:rsidRDefault="00055C5E" w:rsidP="00CD6DAB">
            <w:pPr>
              <w:rPr>
                <w:lang w:val="el-GR"/>
              </w:rPr>
            </w:pPr>
            <w:r w:rsidRPr="00B356C7">
              <w:rPr>
                <w:lang w:val="el-GR"/>
              </w:rPr>
              <w:t>Υπηρεσίες ελέγχων τρωτότητας και παρείσδυσης</w:t>
            </w:r>
          </w:p>
        </w:tc>
        <w:tc>
          <w:tcPr>
            <w:tcW w:w="1845" w:type="dxa"/>
          </w:tcPr>
          <w:p w14:paraId="28962B01" w14:textId="77777777" w:rsidR="00055C5E" w:rsidRPr="00B356C7" w:rsidRDefault="00055C5E" w:rsidP="00CD6DAB">
            <w:pPr>
              <w:jc w:val="center"/>
            </w:pPr>
            <w:r w:rsidRPr="00B356C7">
              <w:t>Υπ</w:t>
            </w:r>
            <w:proofErr w:type="spellStart"/>
            <w:r w:rsidRPr="00B356C7">
              <w:t>ηρεσίες</w:t>
            </w:r>
            <w:proofErr w:type="spellEnd"/>
          </w:p>
        </w:tc>
      </w:tr>
      <w:tr w:rsidR="00055C5E" w:rsidRPr="00A40D20" w14:paraId="6D5DD596" w14:textId="77777777" w:rsidTr="00CD6DAB">
        <w:tc>
          <w:tcPr>
            <w:tcW w:w="7792" w:type="dxa"/>
            <w:shd w:val="clear" w:color="auto" w:fill="BFBFBF" w:themeFill="background1" w:themeFillShade="BF"/>
          </w:tcPr>
          <w:p w14:paraId="2D57A0DB" w14:textId="77777777" w:rsidR="00055C5E" w:rsidRPr="00B356C7" w:rsidRDefault="00055C5E" w:rsidP="00CD6DAB">
            <w:pPr>
              <w:rPr>
                <w:b/>
                <w:bCs/>
                <w:lang w:val="el-GR"/>
              </w:rPr>
            </w:pPr>
            <w:r w:rsidRPr="00B356C7">
              <w:rPr>
                <w:b/>
                <w:bCs/>
                <w:lang w:val="el-GR"/>
              </w:rPr>
              <w:t>Θεματική Περιοχή 3: Παροχή εξειδικευμένων συμβουλευτικών υπηρεσιών τεχνικής και επιχειρησιακής υποστήριξης (</w:t>
            </w:r>
            <w:r w:rsidRPr="00B356C7">
              <w:rPr>
                <w:b/>
                <w:bCs/>
                <w:lang w:val="en-US"/>
              </w:rPr>
              <w:t>PMO</w:t>
            </w:r>
            <w:r w:rsidRPr="00B356C7">
              <w:rPr>
                <w:b/>
                <w:bCs/>
                <w:lang w:val="el-GR"/>
              </w:rPr>
              <w:t>)</w:t>
            </w:r>
          </w:p>
        </w:tc>
        <w:tc>
          <w:tcPr>
            <w:tcW w:w="1845" w:type="dxa"/>
            <w:shd w:val="clear" w:color="auto" w:fill="BFBFBF" w:themeFill="background1" w:themeFillShade="BF"/>
          </w:tcPr>
          <w:p w14:paraId="15C2CDCC" w14:textId="77777777" w:rsidR="00055C5E" w:rsidRPr="00B356C7" w:rsidRDefault="00055C5E" w:rsidP="00CD6DAB">
            <w:pPr>
              <w:jc w:val="center"/>
              <w:rPr>
                <w:b/>
                <w:bCs/>
                <w:lang w:val="el-GR"/>
              </w:rPr>
            </w:pPr>
          </w:p>
        </w:tc>
      </w:tr>
      <w:tr w:rsidR="00055C5E" w:rsidRPr="00B356C7" w14:paraId="481032A6" w14:textId="77777777" w:rsidTr="00CD6DAB">
        <w:tc>
          <w:tcPr>
            <w:tcW w:w="7792" w:type="dxa"/>
          </w:tcPr>
          <w:p w14:paraId="43D7CA76" w14:textId="77777777" w:rsidR="00055C5E" w:rsidRPr="00B356C7" w:rsidRDefault="00055C5E" w:rsidP="00CD6DAB">
            <w:pPr>
              <w:rPr>
                <w:lang w:val="el-GR"/>
              </w:rPr>
            </w:pPr>
            <w:r w:rsidRPr="00B356C7">
              <w:rPr>
                <w:lang w:val="el-GR"/>
              </w:rPr>
              <w:t xml:space="preserve">Υπηρεσίες PMO - Δημιουργία Δομής Διαχείρισης Έργων (Project </w:t>
            </w:r>
            <w:proofErr w:type="spellStart"/>
            <w:r w:rsidRPr="00B356C7">
              <w:rPr>
                <w:lang w:val="el-GR"/>
              </w:rPr>
              <w:t>Management</w:t>
            </w:r>
            <w:proofErr w:type="spellEnd"/>
            <w:r w:rsidRPr="00B356C7">
              <w:rPr>
                <w:lang w:val="el-GR"/>
              </w:rPr>
              <w:t xml:space="preserve"> Office)</w:t>
            </w:r>
          </w:p>
        </w:tc>
        <w:tc>
          <w:tcPr>
            <w:tcW w:w="1845" w:type="dxa"/>
          </w:tcPr>
          <w:p w14:paraId="487EEB28" w14:textId="77777777" w:rsidR="00055C5E" w:rsidRPr="00B356C7" w:rsidRDefault="00055C5E" w:rsidP="00CD6DAB">
            <w:pPr>
              <w:jc w:val="center"/>
            </w:pPr>
            <w:r w:rsidRPr="00B356C7">
              <w:t>Υπ</w:t>
            </w:r>
            <w:proofErr w:type="spellStart"/>
            <w:r w:rsidRPr="00B356C7">
              <w:t>ηρεσίες</w:t>
            </w:r>
            <w:proofErr w:type="spellEnd"/>
          </w:p>
        </w:tc>
      </w:tr>
      <w:tr w:rsidR="00055C5E" w:rsidRPr="00B356C7" w14:paraId="3145CBAF" w14:textId="77777777" w:rsidTr="00CD6DAB">
        <w:tc>
          <w:tcPr>
            <w:tcW w:w="7792" w:type="dxa"/>
          </w:tcPr>
          <w:p w14:paraId="3073F155" w14:textId="77777777" w:rsidR="00055C5E" w:rsidRPr="00B356C7" w:rsidRDefault="00055C5E" w:rsidP="00CD6DAB">
            <w:pPr>
              <w:rPr>
                <w:lang w:val="el-GR"/>
              </w:rPr>
            </w:pPr>
            <w:r w:rsidRPr="00B356C7">
              <w:rPr>
                <w:lang w:val="el-GR"/>
              </w:rPr>
              <w:t>Υπηρεσίες σε θέματα ανάλυσης, σχεδιασμού και υλοποίησης του έργου</w:t>
            </w:r>
          </w:p>
        </w:tc>
        <w:tc>
          <w:tcPr>
            <w:tcW w:w="1845" w:type="dxa"/>
          </w:tcPr>
          <w:p w14:paraId="6AFE1A59" w14:textId="77777777" w:rsidR="00055C5E" w:rsidRPr="00B356C7" w:rsidRDefault="00055C5E" w:rsidP="00CD6DAB">
            <w:pPr>
              <w:jc w:val="center"/>
              <w:rPr>
                <w:lang w:val="el-GR"/>
              </w:rPr>
            </w:pPr>
            <w:r w:rsidRPr="00B356C7">
              <w:t>Υπ</w:t>
            </w:r>
            <w:proofErr w:type="spellStart"/>
            <w:r w:rsidRPr="00B356C7">
              <w:t>ηρεσίες</w:t>
            </w:r>
            <w:proofErr w:type="spellEnd"/>
          </w:p>
        </w:tc>
      </w:tr>
      <w:tr w:rsidR="00055C5E" w:rsidRPr="00A40D20" w14:paraId="7EEBC0AE" w14:textId="77777777" w:rsidTr="00CD6DAB">
        <w:tc>
          <w:tcPr>
            <w:tcW w:w="7792" w:type="dxa"/>
            <w:shd w:val="clear" w:color="auto" w:fill="BFBFBF" w:themeFill="background1" w:themeFillShade="BF"/>
          </w:tcPr>
          <w:p w14:paraId="5DA3BC15" w14:textId="77777777" w:rsidR="00055C5E" w:rsidRPr="00B356C7" w:rsidRDefault="00055C5E" w:rsidP="00CD6DAB">
            <w:pPr>
              <w:rPr>
                <w:b/>
                <w:bCs/>
                <w:lang w:val="el-GR"/>
              </w:rPr>
            </w:pPr>
            <w:r w:rsidRPr="00B356C7">
              <w:rPr>
                <w:b/>
                <w:bCs/>
                <w:lang w:val="el-GR"/>
              </w:rPr>
              <w:t>Θεματική Περιοχή 4: Μελέτες &amp; Παραγωγική Λειτουργία Έργου</w:t>
            </w:r>
          </w:p>
        </w:tc>
        <w:tc>
          <w:tcPr>
            <w:tcW w:w="1845" w:type="dxa"/>
            <w:shd w:val="clear" w:color="auto" w:fill="BFBFBF" w:themeFill="background1" w:themeFillShade="BF"/>
          </w:tcPr>
          <w:p w14:paraId="6D7364B7" w14:textId="77777777" w:rsidR="00055C5E" w:rsidRPr="00B356C7" w:rsidRDefault="00055C5E" w:rsidP="00CD6DAB">
            <w:pPr>
              <w:jc w:val="center"/>
              <w:rPr>
                <w:b/>
                <w:bCs/>
                <w:lang w:val="el-GR"/>
              </w:rPr>
            </w:pPr>
          </w:p>
        </w:tc>
      </w:tr>
      <w:tr w:rsidR="00055C5E" w:rsidRPr="00B356C7" w14:paraId="71D700C7" w14:textId="77777777" w:rsidTr="00CD6DAB">
        <w:tc>
          <w:tcPr>
            <w:tcW w:w="7792" w:type="dxa"/>
          </w:tcPr>
          <w:p w14:paraId="354BCB52" w14:textId="77777777" w:rsidR="00055C5E" w:rsidRPr="00B356C7" w:rsidRDefault="00055C5E" w:rsidP="00CD6DAB">
            <w:proofErr w:type="spellStart"/>
            <w:r w:rsidRPr="00B356C7">
              <w:t>Μελέτες</w:t>
            </w:r>
            <w:proofErr w:type="spellEnd"/>
            <w:r w:rsidRPr="00B356C7">
              <w:t xml:space="preserve"> </w:t>
            </w:r>
            <w:proofErr w:type="spellStart"/>
            <w:r w:rsidRPr="00B356C7">
              <w:t>Εφ</w:t>
            </w:r>
            <w:proofErr w:type="spellEnd"/>
            <w:r w:rsidRPr="00B356C7">
              <w:t xml:space="preserve">αρμογής </w:t>
            </w:r>
            <w:proofErr w:type="spellStart"/>
            <w:r w:rsidRPr="00B356C7">
              <w:t>Έργου</w:t>
            </w:r>
            <w:proofErr w:type="spellEnd"/>
          </w:p>
        </w:tc>
        <w:tc>
          <w:tcPr>
            <w:tcW w:w="1845" w:type="dxa"/>
          </w:tcPr>
          <w:p w14:paraId="37C3E939" w14:textId="77777777" w:rsidR="00055C5E" w:rsidRPr="00B356C7" w:rsidRDefault="00055C5E" w:rsidP="00CD6DAB">
            <w:pPr>
              <w:jc w:val="center"/>
            </w:pPr>
            <w:r w:rsidRPr="00B356C7">
              <w:t>Υπ</w:t>
            </w:r>
            <w:proofErr w:type="spellStart"/>
            <w:r w:rsidRPr="00B356C7">
              <w:t>ηρεσίες</w:t>
            </w:r>
            <w:proofErr w:type="spellEnd"/>
          </w:p>
        </w:tc>
      </w:tr>
      <w:tr w:rsidR="00055C5E" w:rsidRPr="00B356C7" w14:paraId="7B5C037A" w14:textId="77777777" w:rsidTr="00CD6DAB">
        <w:tc>
          <w:tcPr>
            <w:tcW w:w="7792" w:type="dxa"/>
          </w:tcPr>
          <w:p w14:paraId="6045C0A9" w14:textId="77777777" w:rsidR="00055C5E" w:rsidRPr="00B356C7" w:rsidRDefault="00055C5E" w:rsidP="00CD6DAB">
            <w:r w:rsidRPr="00B356C7">
              <w:t>Παρα</w:t>
            </w:r>
            <w:proofErr w:type="spellStart"/>
            <w:r w:rsidRPr="00B356C7">
              <w:t>γωγική</w:t>
            </w:r>
            <w:proofErr w:type="spellEnd"/>
            <w:r w:rsidRPr="00B356C7">
              <w:t xml:space="preserve"> </w:t>
            </w:r>
            <w:proofErr w:type="spellStart"/>
            <w:r w:rsidRPr="00B356C7">
              <w:t>Λειτουργί</w:t>
            </w:r>
            <w:proofErr w:type="spellEnd"/>
            <w:r w:rsidRPr="00B356C7">
              <w:t xml:space="preserve">α </w:t>
            </w:r>
            <w:proofErr w:type="spellStart"/>
            <w:r w:rsidRPr="00B356C7">
              <w:t>Έργου</w:t>
            </w:r>
            <w:proofErr w:type="spellEnd"/>
          </w:p>
        </w:tc>
        <w:tc>
          <w:tcPr>
            <w:tcW w:w="1845" w:type="dxa"/>
          </w:tcPr>
          <w:p w14:paraId="6EFD02A9" w14:textId="77777777" w:rsidR="00055C5E" w:rsidRPr="00B356C7" w:rsidRDefault="00055C5E" w:rsidP="00CD6DAB">
            <w:pPr>
              <w:jc w:val="center"/>
            </w:pPr>
            <w:r w:rsidRPr="00B356C7">
              <w:t>Υπ</w:t>
            </w:r>
            <w:proofErr w:type="spellStart"/>
            <w:r w:rsidRPr="00B356C7">
              <w:t>ηρεσίες</w:t>
            </w:r>
            <w:proofErr w:type="spellEnd"/>
          </w:p>
        </w:tc>
      </w:tr>
    </w:tbl>
    <w:p w14:paraId="4D8B97A7" w14:textId="77777777" w:rsidR="00BD0298" w:rsidRPr="00B356C7" w:rsidRDefault="00BD0298" w:rsidP="00EF2204">
      <w:pPr>
        <w:rPr>
          <w:rFonts w:eastAsia="SimSun"/>
          <w:lang w:val="en-US"/>
        </w:rPr>
      </w:pPr>
    </w:p>
    <w:p w14:paraId="276DF812" w14:textId="77777777" w:rsidR="00AC5DBE" w:rsidRPr="00B356C7" w:rsidRDefault="00AC5DBE" w:rsidP="00AC5DBE">
      <w:pPr>
        <w:rPr>
          <w:rFonts w:eastAsia="SimSun"/>
          <w:lang w:val="el-GR"/>
        </w:rPr>
      </w:pPr>
      <w:r w:rsidRPr="00B356C7">
        <w:rPr>
          <w:rFonts w:eastAsia="SimSun"/>
          <w:lang w:val="el-GR"/>
        </w:rPr>
        <w:t>Χρήστες του συστήματος συνιστούν, σύμφωνα με τα ειδικά τομεακά επιχειρησιακά σχέδια πρόληψης και αντιμετώπισης της κρίσης, όλα τα μέλη του Εθνικού Μηχανισμού Διαχείρισης Κρίσεων και Αντιμετώπισης Κινδύνων σε συνεργασία με τους συναρμόδιους φορείς, η τοπική αυτοδιοίκηση, αλλά και οι Μη Κυβερνητικές και εθελοντικές οργανώσεις.</w:t>
      </w:r>
    </w:p>
    <w:p w14:paraId="6E456195" w14:textId="77777777" w:rsidR="00AC5DBE" w:rsidRPr="00B356C7" w:rsidRDefault="00AC5DBE" w:rsidP="00EF2204">
      <w:pPr>
        <w:rPr>
          <w:rFonts w:eastAsia="SimSun"/>
          <w:lang w:val="el-GR"/>
        </w:rPr>
      </w:pPr>
    </w:p>
    <w:p w14:paraId="7F45D248" w14:textId="77777777" w:rsidR="008338F0" w:rsidRPr="00B356C7" w:rsidRDefault="00B256BC" w:rsidP="00786A1B">
      <w:pPr>
        <w:pStyle w:val="40"/>
        <w:numPr>
          <w:ilvl w:val="1"/>
          <w:numId w:val="24"/>
        </w:numPr>
        <w:ind w:hanging="306"/>
        <w:rPr>
          <w:rFonts w:cs="Tahoma"/>
          <w:szCs w:val="22"/>
          <w:lang w:val="el-GR"/>
        </w:rPr>
      </w:pPr>
      <w:bookmarkStart w:id="502" w:name="_Toc97194340"/>
      <w:bookmarkStart w:id="503" w:name="_Toc166240288"/>
      <w:r w:rsidRPr="00B356C7">
        <w:rPr>
          <w:rFonts w:cs="Tahoma"/>
          <w:szCs w:val="22"/>
          <w:lang w:val="el-GR"/>
        </w:rPr>
        <w:t>Σκοπός και Στόχοι της Σύμβασης</w:t>
      </w:r>
      <w:bookmarkEnd w:id="502"/>
      <w:bookmarkEnd w:id="503"/>
    </w:p>
    <w:p w14:paraId="0B44B0FA" w14:textId="77777777" w:rsidR="004D3944" w:rsidRPr="00B356C7" w:rsidRDefault="004D3944" w:rsidP="004D3944">
      <w:pPr>
        <w:rPr>
          <w:rFonts w:eastAsia="SimSun"/>
          <w:lang w:val="el-GR"/>
        </w:rPr>
      </w:pPr>
      <w:r w:rsidRPr="00B356C7">
        <w:rPr>
          <w:rFonts w:eastAsia="SimSun"/>
          <w:lang w:val="el-GR"/>
        </w:rPr>
        <w:t>Η προτεινόμενη δράση αποσκοπεί στο σχεδιασμό και στην υλοποίηση της κατάλληλης ψηφιακής υποδομής για τη συλλογή και την επεξεργασία δεδομένων και τη δημιουργία ενός κεντρικού ευφυούς Ψηφιακού Πύργου Ελέγχου προηγμένων αναλύσεων. Ο Ψηφιακός Πύργος Ελέγχου θα συμβάλλει στην πρόληψη κρίσεων δίνοντας τη δυνατότητα λήψης επιχειρησιακών αποφάσεων.</w:t>
      </w:r>
    </w:p>
    <w:p w14:paraId="7C7810AC" w14:textId="65462F0D" w:rsidR="00370D99" w:rsidRPr="00B356C7" w:rsidRDefault="004D3944" w:rsidP="004D3944">
      <w:pPr>
        <w:rPr>
          <w:rFonts w:eastAsia="SimSun"/>
          <w:lang w:val="el-GR"/>
        </w:rPr>
      </w:pPr>
      <w:r w:rsidRPr="00B356C7">
        <w:rPr>
          <w:rFonts w:eastAsia="SimSun"/>
          <w:lang w:val="el-GR"/>
        </w:rPr>
        <w:t xml:space="preserve">Στο πλαίσιο της αξιοποίησης των προηγμένων τεχνολογιών και της </w:t>
      </w:r>
      <w:proofErr w:type="spellStart"/>
      <w:r w:rsidRPr="00B356C7">
        <w:rPr>
          <w:rFonts w:eastAsia="SimSun"/>
          <w:lang w:val="el-GR"/>
        </w:rPr>
        <w:t>ψηφιοποίησης</w:t>
      </w:r>
      <w:proofErr w:type="spellEnd"/>
      <w:r w:rsidRPr="00B356C7">
        <w:rPr>
          <w:rFonts w:eastAsia="SimSun"/>
          <w:lang w:val="el-GR"/>
        </w:rPr>
        <w:t>, η ανάπτυξη του Πύργου Ελέγχου ως ενός ευφυούς Συστήματος Πρόληψης και Αντιμετώπισης κρίσεων στο πλαίσιο των αρμοδιοτήτων της Γ.Γ.Π.Π θα αναβαθμίσει την ικανότητα εκτίμησης κινδύνων και θα βελτιώσει το χρόνος απόκρισης σε καταστροφές.</w:t>
      </w:r>
    </w:p>
    <w:p w14:paraId="5B021852" w14:textId="77777777" w:rsidR="00980FFC" w:rsidRPr="00B356C7" w:rsidRDefault="00980FFC" w:rsidP="00786A1B">
      <w:pPr>
        <w:pStyle w:val="40"/>
        <w:numPr>
          <w:ilvl w:val="1"/>
          <w:numId w:val="24"/>
        </w:numPr>
        <w:ind w:hanging="306"/>
        <w:rPr>
          <w:rFonts w:cs="Tahoma"/>
          <w:szCs w:val="22"/>
          <w:lang w:val="el-GR"/>
        </w:rPr>
      </w:pPr>
      <w:bookmarkStart w:id="504" w:name="_Toc97194341"/>
      <w:bookmarkStart w:id="505" w:name="_Toc166240289"/>
      <w:r w:rsidRPr="00B356C7">
        <w:rPr>
          <w:rFonts w:cs="Tahoma"/>
          <w:szCs w:val="22"/>
          <w:lang w:val="el-GR"/>
        </w:rPr>
        <w:lastRenderedPageBreak/>
        <w:t>Αναμενόμενα Οφέλη</w:t>
      </w:r>
      <w:bookmarkEnd w:id="504"/>
      <w:bookmarkEnd w:id="505"/>
    </w:p>
    <w:p w14:paraId="7A6BD5A1" w14:textId="5A84A30A" w:rsidR="00A22261" w:rsidRPr="00B356C7" w:rsidRDefault="00774693" w:rsidP="00A22261">
      <w:pPr>
        <w:rPr>
          <w:lang w:val="el-GR"/>
        </w:rPr>
      </w:pPr>
      <w:r w:rsidRPr="00B356C7">
        <w:rPr>
          <w:lang w:val="el-GR"/>
        </w:rPr>
        <w:t>Η Ανάπτυξη Εφαρμογών και Συστημάτων Διάγνωσης αντιμετώπισης φυσικών και ανθρωπογενών κινδύνων και καταστροφών απαιτεί τη συλλογή και διαχείριση δεδομένων ακόμα και σε πραγματικούς χρόνους με την αντίστοιχη δημιουργία κατάλληλων δεικτών προληπτικής παρακολούθησης, στατιστικών αναλύσεων, δεικτών απόδοσης (</w:t>
      </w:r>
      <w:proofErr w:type="spellStart"/>
      <w:r w:rsidRPr="00B356C7">
        <w:rPr>
          <w:lang w:val="el-GR"/>
        </w:rPr>
        <w:t>Key</w:t>
      </w:r>
      <w:proofErr w:type="spellEnd"/>
      <w:r w:rsidRPr="00B356C7">
        <w:rPr>
          <w:lang w:val="el-GR"/>
        </w:rPr>
        <w:t xml:space="preserve"> </w:t>
      </w:r>
      <w:proofErr w:type="spellStart"/>
      <w:r w:rsidRPr="00B356C7">
        <w:rPr>
          <w:lang w:val="el-GR"/>
        </w:rPr>
        <w:t>performance</w:t>
      </w:r>
      <w:proofErr w:type="spellEnd"/>
      <w:r w:rsidRPr="00B356C7">
        <w:rPr>
          <w:lang w:val="el-GR"/>
        </w:rPr>
        <w:t xml:space="preserve"> </w:t>
      </w:r>
      <w:proofErr w:type="spellStart"/>
      <w:r w:rsidRPr="00B356C7">
        <w:rPr>
          <w:lang w:val="el-GR"/>
        </w:rPr>
        <w:t>indicators</w:t>
      </w:r>
      <w:proofErr w:type="spellEnd"/>
      <w:r w:rsidRPr="00B356C7">
        <w:rPr>
          <w:lang w:val="el-GR"/>
        </w:rPr>
        <w:t>), καθώς και την ανάπτυξη μοντέλων ψηφιακών διδύμων προσομοίωσης (</w:t>
      </w:r>
      <w:proofErr w:type="spellStart"/>
      <w:r w:rsidRPr="00B356C7">
        <w:rPr>
          <w:lang w:val="el-GR"/>
        </w:rPr>
        <w:t>digital</w:t>
      </w:r>
      <w:proofErr w:type="spellEnd"/>
      <w:r w:rsidRPr="00B356C7">
        <w:rPr>
          <w:lang w:val="el-GR"/>
        </w:rPr>
        <w:t xml:space="preserve"> </w:t>
      </w:r>
      <w:proofErr w:type="spellStart"/>
      <w:r w:rsidRPr="00B356C7">
        <w:rPr>
          <w:lang w:val="el-GR"/>
        </w:rPr>
        <w:t>twins</w:t>
      </w:r>
      <w:proofErr w:type="spellEnd"/>
      <w:r w:rsidRPr="00B356C7">
        <w:rPr>
          <w:lang w:val="el-GR"/>
        </w:rPr>
        <w:t xml:space="preserve">) και την  </w:t>
      </w:r>
      <w:proofErr w:type="spellStart"/>
      <w:r w:rsidRPr="00B356C7">
        <w:rPr>
          <w:lang w:val="el-GR"/>
        </w:rPr>
        <w:t>οπτικοποίηση</w:t>
      </w:r>
      <w:proofErr w:type="spellEnd"/>
      <w:r w:rsidRPr="00B356C7">
        <w:rPr>
          <w:lang w:val="el-GR"/>
        </w:rPr>
        <w:t xml:space="preserve"> </w:t>
      </w:r>
      <w:proofErr w:type="spellStart"/>
      <w:r w:rsidRPr="00B356C7">
        <w:rPr>
          <w:lang w:val="el-GR"/>
        </w:rPr>
        <w:t>διαδραστικών</w:t>
      </w:r>
      <w:proofErr w:type="spellEnd"/>
      <w:r w:rsidRPr="00B356C7">
        <w:rPr>
          <w:lang w:val="el-GR"/>
        </w:rPr>
        <w:t xml:space="preserve"> αναφορών επιχειρηματικής ευφυΐας, ενισχύοντας την έρευνα και την καινοτομία.</w:t>
      </w:r>
    </w:p>
    <w:p w14:paraId="15EF8B82" w14:textId="77777777" w:rsidR="00A22261" w:rsidRPr="00B356C7" w:rsidRDefault="00A22261" w:rsidP="00786A1B">
      <w:pPr>
        <w:pStyle w:val="30"/>
        <w:numPr>
          <w:ilvl w:val="0"/>
          <w:numId w:val="24"/>
        </w:numPr>
        <w:rPr>
          <w:lang w:val="el-GR"/>
        </w:rPr>
      </w:pPr>
      <w:bookmarkStart w:id="506" w:name="_Toc97194342"/>
      <w:bookmarkStart w:id="507" w:name="_Toc97194473"/>
      <w:bookmarkStart w:id="508" w:name="_Toc166240290"/>
      <w:r w:rsidRPr="00B356C7">
        <w:rPr>
          <w:lang w:val="el-GR"/>
        </w:rPr>
        <w:t>Αρχιτεκτονική</w:t>
      </w:r>
      <w:bookmarkEnd w:id="506"/>
      <w:bookmarkEnd w:id="507"/>
      <w:bookmarkEnd w:id="508"/>
      <w:r w:rsidRPr="00B356C7">
        <w:rPr>
          <w:lang w:val="el-GR"/>
        </w:rPr>
        <w:t xml:space="preserve"> </w:t>
      </w:r>
    </w:p>
    <w:p w14:paraId="21C7C42F" w14:textId="77777777" w:rsidR="004B162A" w:rsidRPr="00B356C7" w:rsidRDefault="004B162A" w:rsidP="00370D99">
      <w:pPr>
        <w:rPr>
          <w:lang w:val="el-GR"/>
        </w:rPr>
      </w:pPr>
      <w:bookmarkStart w:id="509" w:name="_Toc97195379"/>
      <w:bookmarkStart w:id="510" w:name="_Toc97195548"/>
      <w:bookmarkEnd w:id="509"/>
      <w:bookmarkEnd w:id="510"/>
    </w:p>
    <w:p w14:paraId="07BDFD45" w14:textId="77777777" w:rsidR="00B50C47" w:rsidRPr="00B356C7" w:rsidRDefault="004B162A" w:rsidP="00786A1B">
      <w:pPr>
        <w:pStyle w:val="40"/>
        <w:numPr>
          <w:ilvl w:val="1"/>
          <w:numId w:val="24"/>
        </w:numPr>
        <w:ind w:hanging="306"/>
        <w:rPr>
          <w:rFonts w:cs="Tahoma"/>
          <w:szCs w:val="22"/>
          <w:lang w:val="el-GR"/>
        </w:rPr>
      </w:pPr>
      <w:r w:rsidRPr="00B356C7">
        <w:rPr>
          <w:rFonts w:cs="Tahoma"/>
          <w:szCs w:val="22"/>
          <w:lang w:val="el-GR"/>
        </w:rPr>
        <w:t xml:space="preserve"> </w:t>
      </w:r>
      <w:bookmarkStart w:id="511" w:name="_Toc97194343"/>
      <w:bookmarkStart w:id="512" w:name="_Toc166240291"/>
      <w:r w:rsidRPr="00B356C7">
        <w:rPr>
          <w:rFonts w:cs="Tahoma"/>
          <w:szCs w:val="22"/>
          <w:lang w:val="el-GR"/>
        </w:rPr>
        <w:t>Γενικές Αρχές Σχεδιασμού Συστήματος</w:t>
      </w:r>
      <w:bookmarkEnd w:id="511"/>
      <w:bookmarkEnd w:id="512"/>
    </w:p>
    <w:p w14:paraId="6ABF0222" w14:textId="77777777" w:rsidR="007549E2" w:rsidRPr="00B356C7" w:rsidRDefault="007549E2" w:rsidP="007549E2">
      <w:pPr>
        <w:rPr>
          <w:lang w:val="el-GR"/>
        </w:rPr>
      </w:pPr>
      <w:r w:rsidRPr="00B356C7">
        <w:rPr>
          <w:lang w:val="el-GR"/>
        </w:rPr>
        <w:t xml:space="preserve">Οι γενικές αρχές, σε λειτουργικό και τεχνολογικό επίπεδο, που θα διέπουν το σύνολο των Υποσυστημάτων που θα </w:t>
      </w:r>
      <w:r w:rsidRPr="00B356C7">
        <w:rPr>
          <w:b/>
          <w:lang w:val="el-GR"/>
        </w:rPr>
        <w:t>αναπτυχθούν</w:t>
      </w:r>
      <w:r w:rsidRPr="00B356C7">
        <w:rPr>
          <w:lang w:val="el-GR"/>
        </w:rPr>
        <w:t xml:space="preserve"> ή θα </w:t>
      </w:r>
      <w:r w:rsidRPr="00B356C7">
        <w:rPr>
          <w:b/>
          <w:lang w:val="el-GR"/>
        </w:rPr>
        <w:t>προσαρμοστούν</w:t>
      </w:r>
      <w:r w:rsidRPr="00B356C7">
        <w:rPr>
          <w:lang w:val="el-GR"/>
        </w:rPr>
        <w:t xml:space="preserve"> είναι:</w:t>
      </w:r>
    </w:p>
    <w:p w14:paraId="3CC1B1F6" w14:textId="77777777" w:rsidR="007549E2" w:rsidRPr="00B356C7" w:rsidRDefault="007549E2" w:rsidP="00786A1B">
      <w:pPr>
        <w:numPr>
          <w:ilvl w:val="0"/>
          <w:numId w:val="50"/>
        </w:numPr>
        <w:rPr>
          <w:lang w:val="el-GR"/>
        </w:rPr>
      </w:pPr>
      <w:r w:rsidRPr="00B356C7">
        <w:rPr>
          <w:b/>
          <w:lang w:val="el-GR"/>
        </w:rPr>
        <w:t>Αρχιτεκτονική N-</w:t>
      </w:r>
      <w:r w:rsidRPr="00B356C7">
        <w:rPr>
          <w:b/>
          <w:lang w:val="en-US"/>
        </w:rPr>
        <w:t>tier</w:t>
      </w:r>
      <w:r w:rsidRPr="00B356C7">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6DD4FB83" w14:textId="77777777" w:rsidR="007549E2" w:rsidRPr="00B356C7" w:rsidRDefault="007549E2" w:rsidP="00786A1B">
      <w:pPr>
        <w:numPr>
          <w:ilvl w:val="0"/>
          <w:numId w:val="51"/>
        </w:numPr>
        <w:tabs>
          <w:tab w:val="num" w:pos="993"/>
        </w:tabs>
        <w:rPr>
          <w:lang w:val="el-GR"/>
        </w:rPr>
      </w:pPr>
      <w:r w:rsidRPr="00B356C7">
        <w:rPr>
          <w:lang w:val="el-GR"/>
        </w:rPr>
        <w:t>ομαλή συνεργασία και λειτουργία μεταξύ των επιμέρους Υποσυστημάτων του πληροφοριακού συστήματος,</w:t>
      </w:r>
    </w:p>
    <w:p w14:paraId="1EC1C5EE" w14:textId="77777777" w:rsidR="007549E2" w:rsidRPr="00B356C7" w:rsidRDefault="007549E2" w:rsidP="00786A1B">
      <w:pPr>
        <w:numPr>
          <w:ilvl w:val="0"/>
          <w:numId w:val="51"/>
        </w:numPr>
        <w:tabs>
          <w:tab w:val="num" w:pos="993"/>
        </w:tabs>
        <w:rPr>
          <w:lang w:val="el-GR"/>
        </w:rPr>
      </w:pPr>
      <w:r w:rsidRPr="00B356C7">
        <w:rPr>
          <w:lang w:val="el-GR"/>
        </w:rPr>
        <w:t>δικτυακή συνεργασία μεταξύ εφαρμογών ή/και συστημάτων τα οποία βρίσκονται σε διαφορετικά υπολογιστικά συστήματα,</w:t>
      </w:r>
    </w:p>
    <w:p w14:paraId="0AD30053" w14:textId="77777777" w:rsidR="007549E2" w:rsidRPr="00B356C7" w:rsidRDefault="007549E2" w:rsidP="00786A1B">
      <w:pPr>
        <w:numPr>
          <w:ilvl w:val="0"/>
          <w:numId w:val="51"/>
        </w:numPr>
        <w:tabs>
          <w:tab w:val="num" w:pos="993"/>
        </w:tabs>
        <w:rPr>
          <w:lang w:val="el-GR"/>
        </w:rPr>
      </w:pPr>
      <w:r w:rsidRPr="00B356C7">
        <w:rPr>
          <w:lang w:val="el-GR"/>
        </w:rPr>
        <w:t>εύκολη επέμβαση στη λειτουργικότητα των Υποσυστημάτων (</w:t>
      </w:r>
      <w:proofErr w:type="spellStart"/>
      <w:r w:rsidRPr="00B356C7">
        <w:rPr>
          <w:lang w:val="el-GR"/>
        </w:rPr>
        <w:t>συντηρισιμότητα</w:t>
      </w:r>
      <w:proofErr w:type="spellEnd"/>
      <w:r w:rsidRPr="00B356C7">
        <w:rPr>
          <w:lang w:val="el-GR"/>
        </w:rPr>
        <w:t xml:space="preserve"> – </w:t>
      </w:r>
      <w:r w:rsidRPr="00B356C7">
        <w:t>maintainability</w:t>
      </w:r>
      <w:r w:rsidRPr="00B356C7">
        <w:rPr>
          <w:lang w:val="el-GR"/>
        </w:rPr>
        <w:t>),</w:t>
      </w:r>
    </w:p>
    <w:p w14:paraId="5BC020DB" w14:textId="77777777" w:rsidR="007549E2" w:rsidRPr="00B356C7" w:rsidRDefault="007549E2" w:rsidP="00786A1B">
      <w:pPr>
        <w:numPr>
          <w:ilvl w:val="0"/>
          <w:numId w:val="51"/>
        </w:numPr>
        <w:tabs>
          <w:tab w:val="num" w:pos="993"/>
        </w:tabs>
        <w:rPr>
          <w:lang w:val="el-GR"/>
        </w:rPr>
      </w:pPr>
      <w:r w:rsidRPr="00B356C7">
        <w:rPr>
          <w:lang w:val="el-GR"/>
        </w:rPr>
        <w:t>ύψιστη διασφάλιση των δεδομένων των συναλλασσόμενων.</w:t>
      </w:r>
    </w:p>
    <w:p w14:paraId="74B94DF1" w14:textId="77777777" w:rsidR="007549E2" w:rsidRPr="00B356C7" w:rsidRDefault="007549E2" w:rsidP="00786A1B">
      <w:pPr>
        <w:numPr>
          <w:ilvl w:val="0"/>
          <w:numId w:val="50"/>
        </w:numPr>
        <w:rPr>
          <w:lang w:val="el-GR"/>
        </w:rPr>
      </w:pPr>
      <w:r w:rsidRPr="00B356C7">
        <w:rPr>
          <w:b/>
          <w:lang w:val="el-GR"/>
        </w:rPr>
        <w:t>Αρθρωτή (</w:t>
      </w:r>
      <w:r w:rsidRPr="00B356C7">
        <w:rPr>
          <w:b/>
          <w:lang w:val="en-US"/>
        </w:rPr>
        <w:t>modular</w:t>
      </w:r>
      <w:r w:rsidRPr="00B356C7">
        <w:rPr>
          <w:b/>
          <w:lang w:val="el-GR"/>
        </w:rPr>
        <w:t>) αρχιτεκτονική</w:t>
      </w:r>
      <w:r w:rsidRPr="00B356C7">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B356C7">
        <w:rPr>
          <w:lang w:val="en-US"/>
        </w:rPr>
        <w:t>scale</w:t>
      </w:r>
      <w:r w:rsidRPr="00B356C7">
        <w:rPr>
          <w:lang w:val="el-GR"/>
        </w:rPr>
        <w:t xml:space="preserve"> </w:t>
      </w:r>
      <w:r w:rsidRPr="00B356C7">
        <w:rPr>
          <w:lang w:val="en-US"/>
        </w:rPr>
        <w:t>up</w:t>
      </w:r>
      <w:r w:rsidRPr="00B356C7">
        <w:rPr>
          <w:lang w:val="el-GR"/>
        </w:rPr>
        <w:t xml:space="preserve"> – </w:t>
      </w:r>
      <w:r w:rsidRPr="00B356C7">
        <w:rPr>
          <w:lang w:val="en-US"/>
        </w:rPr>
        <w:t>scale</w:t>
      </w:r>
      <w:r w:rsidRPr="00B356C7">
        <w:rPr>
          <w:lang w:val="el-GR"/>
        </w:rPr>
        <w:t xml:space="preserve"> </w:t>
      </w:r>
      <w:r w:rsidRPr="00B356C7">
        <w:rPr>
          <w:lang w:val="en-US"/>
        </w:rPr>
        <w:t>out</w:t>
      </w:r>
      <w:r w:rsidRPr="00B356C7">
        <w:rPr>
          <w:lang w:val="el-GR"/>
        </w:rPr>
        <w:t xml:space="preserve">) για την άμεση αντιμετώπιση αυξανόμενων αναγκών. Όπου είναι εφικτό, είναι ισχυρά επιθυμητό η αρχιτεκτονική να βασίζεται σε </w:t>
      </w:r>
      <w:r w:rsidRPr="00B356C7">
        <w:rPr>
          <w:lang w:val="en-US"/>
        </w:rPr>
        <w:t>lo</w:t>
      </w:r>
      <w:r w:rsidRPr="00B356C7">
        <w:rPr>
          <w:lang w:val="el-GR"/>
        </w:rPr>
        <w:t>ο</w:t>
      </w:r>
      <w:proofErr w:type="spellStart"/>
      <w:r w:rsidRPr="00B356C7">
        <w:rPr>
          <w:lang w:val="en-US"/>
        </w:rPr>
        <w:t>sely</w:t>
      </w:r>
      <w:proofErr w:type="spellEnd"/>
      <w:r w:rsidRPr="00B356C7">
        <w:rPr>
          <w:lang w:val="el-GR"/>
        </w:rPr>
        <w:t xml:space="preserve"> </w:t>
      </w:r>
      <w:r w:rsidRPr="00B356C7">
        <w:rPr>
          <w:lang w:val="en-US"/>
        </w:rPr>
        <w:t>coupled</w:t>
      </w:r>
      <w:r w:rsidRPr="00B356C7">
        <w:rPr>
          <w:lang w:val="el-GR"/>
        </w:rPr>
        <w:t xml:space="preserve"> Containers για βέλτιστη αξιοποίηση του περιβάλλοντος </w:t>
      </w:r>
      <w:proofErr w:type="spellStart"/>
      <w:r w:rsidRPr="00B356C7">
        <w:rPr>
          <w:lang w:val="el-GR"/>
        </w:rPr>
        <w:t>εικονικοποίησης</w:t>
      </w:r>
      <w:proofErr w:type="spellEnd"/>
      <w:r w:rsidRPr="00B356C7">
        <w:rPr>
          <w:lang w:val="el-GR"/>
        </w:rPr>
        <w:t xml:space="preserve"> που θα φιλοξενήσει το πληροφοριακό σύστημα.</w:t>
      </w:r>
    </w:p>
    <w:p w14:paraId="03F01555" w14:textId="77777777" w:rsidR="007549E2" w:rsidRPr="00B356C7" w:rsidRDefault="007549E2" w:rsidP="00786A1B">
      <w:pPr>
        <w:numPr>
          <w:ilvl w:val="0"/>
          <w:numId w:val="50"/>
        </w:numPr>
        <w:rPr>
          <w:lang w:val="el-GR"/>
        </w:rPr>
      </w:pPr>
      <w:r w:rsidRPr="00B356C7">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B356C7">
        <w:rPr>
          <w:b/>
        </w:rPr>
        <w:t>web</w:t>
      </w:r>
      <w:r w:rsidRPr="00B356C7">
        <w:rPr>
          <w:b/>
          <w:lang w:val="el-GR"/>
        </w:rPr>
        <w:t>-</w:t>
      </w:r>
      <w:r w:rsidRPr="00B356C7">
        <w:rPr>
          <w:b/>
        </w:rPr>
        <w:t>based</w:t>
      </w:r>
      <w:r w:rsidRPr="00B356C7">
        <w:rPr>
          <w:b/>
          <w:lang w:val="el-GR"/>
        </w:rPr>
        <w:t xml:space="preserve"> περιβάλλον</w:t>
      </w:r>
      <w:r w:rsidRPr="00B356C7">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2C6F1E3E" w14:textId="77777777" w:rsidR="007549E2" w:rsidRPr="00B356C7" w:rsidRDefault="007549E2" w:rsidP="00786A1B">
      <w:pPr>
        <w:numPr>
          <w:ilvl w:val="0"/>
          <w:numId w:val="51"/>
        </w:numPr>
        <w:tabs>
          <w:tab w:val="num" w:pos="993"/>
        </w:tabs>
        <w:rPr>
          <w:lang w:val="el-GR"/>
        </w:rPr>
      </w:pPr>
      <w:r w:rsidRPr="00B356C7">
        <w:rPr>
          <w:lang w:val="el-GR"/>
        </w:rPr>
        <w:t xml:space="preserve">επίτευξη της μεγαλύτερης δυνατής ομοιομορφίας στις </w:t>
      </w:r>
      <w:proofErr w:type="spellStart"/>
      <w:r w:rsidRPr="00B356C7">
        <w:rPr>
          <w:lang w:val="el-GR"/>
        </w:rPr>
        <w:t>διεπαφές</w:t>
      </w:r>
      <w:proofErr w:type="spellEnd"/>
      <w:r w:rsidRPr="00B356C7">
        <w:rPr>
          <w:lang w:val="el-GR"/>
        </w:rPr>
        <w:t xml:space="preserve"> μεταξύ των διαφόρων υποσυστημάτων και στον τρόπο εργασίας τους,</w:t>
      </w:r>
    </w:p>
    <w:p w14:paraId="3DE80B7D" w14:textId="77777777" w:rsidR="007549E2" w:rsidRPr="00B356C7" w:rsidRDefault="007549E2" w:rsidP="00786A1B">
      <w:pPr>
        <w:numPr>
          <w:ilvl w:val="0"/>
          <w:numId w:val="51"/>
        </w:numPr>
        <w:tabs>
          <w:tab w:val="num" w:pos="993"/>
        </w:tabs>
        <w:rPr>
          <w:lang w:val="el-GR"/>
        </w:rPr>
      </w:pPr>
      <w:r w:rsidRPr="00B356C7">
        <w:rPr>
          <w:lang w:val="el-GR"/>
        </w:rPr>
        <w:t xml:space="preserve">επιλογή κοινών και φιλικών τρόπων παρουσίασης, όσον αφορά στις </w:t>
      </w:r>
      <w:proofErr w:type="spellStart"/>
      <w:r w:rsidRPr="00B356C7">
        <w:rPr>
          <w:lang w:val="el-GR"/>
        </w:rPr>
        <w:t>διεπαφές</w:t>
      </w:r>
      <w:proofErr w:type="spellEnd"/>
      <w:r w:rsidRPr="00B356C7">
        <w:rPr>
          <w:lang w:val="el-GR"/>
        </w:rPr>
        <w:t xml:space="preserve"> των χρηστών με τις εφαρμογές.</w:t>
      </w:r>
    </w:p>
    <w:p w14:paraId="0A0D8185" w14:textId="77777777" w:rsidR="007549E2" w:rsidRPr="00B356C7" w:rsidRDefault="007549E2" w:rsidP="00786A1B">
      <w:pPr>
        <w:numPr>
          <w:ilvl w:val="0"/>
          <w:numId w:val="50"/>
        </w:numPr>
        <w:rPr>
          <w:lang w:val="el-GR"/>
        </w:rPr>
      </w:pPr>
      <w:r w:rsidRPr="00B356C7">
        <w:rPr>
          <w:lang w:val="el-GR"/>
        </w:rPr>
        <w:t xml:space="preserve">Εξασφάλιση </w:t>
      </w:r>
      <w:r w:rsidRPr="00B356C7">
        <w:rPr>
          <w:b/>
          <w:lang w:val="el-GR"/>
        </w:rPr>
        <w:t>πλήρους</w:t>
      </w:r>
      <w:r w:rsidRPr="00B356C7">
        <w:rPr>
          <w:lang w:val="el-GR"/>
        </w:rPr>
        <w:t xml:space="preserve"> </w:t>
      </w:r>
      <w:r w:rsidRPr="00B356C7">
        <w:rPr>
          <w:b/>
          <w:lang w:val="el-GR"/>
        </w:rPr>
        <w:t>λειτουργικότητας</w:t>
      </w:r>
      <w:r w:rsidRPr="00B356C7">
        <w:rPr>
          <w:lang w:val="el-GR"/>
        </w:rPr>
        <w:t xml:space="preserve"> μέσω Διαδικτύου (</w:t>
      </w:r>
      <w:r w:rsidRPr="00B356C7">
        <w:t>Internet</w:t>
      </w:r>
      <w:r w:rsidRPr="00B356C7">
        <w:rPr>
          <w:lang w:val="el-GR"/>
        </w:rPr>
        <w:t>) κάνοντας χρήση των καθιερωμένων εφαρμογών πλοήγησης (</w:t>
      </w:r>
      <w:r w:rsidRPr="00B356C7">
        <w:rPr>
          <w:lang w:val="en-US"/>
        </w:rPr>
        <w:t>Web</w:t>
      </w:r>
      <w:r w:rsidRPr="00B356C7">
        <w:rPr>
          <w:lang w:val="el-GR"/>
        </w:rPr>
        <w:t xml:space="preserve"> </w:t>
      </w:r>
      <w:r w:rsidRPr="00B356C7">
        <w:rPr>
          <w:lang w:val="en-US"/>
        </w:rPr>
        <w:t>Browsers</w:t>
      </w:r>
      <w:r w:rsidRPr="00B356C7">
        <w:rPr>
          <w:lang w:val="el-GR"/>
        </w:rPr>
        <w:t xml:space="preserve">) χωρίς να απαιτείται επιπλέον εγκατάσταση λογισμικού ή τρίτων συσκευών από τους τελικούς χρήστες. </w:t>
      </w:r>
    </w:p>
    <w:p w14:paraId="432E8D41" w14:textId="77777777" w:rsidR="007549E2" w:rsidRPr="00B356C7" w:rsidRDefault="007549E2" w:rsidP="00786A1B">
      <w:pPr>
        <w:numPr>
          <w:ilvl w:val="0"/>
          <w:numId w:val="50"/>
        </w:numPr>
        <w:rPr>
          <w:lang w:val="el-GR"/>
        </w:rPr>
      </w:pPr>
      <w:r w:rsidRPr="00B356C7">
        <w:rPr>
          <w:lang w:val="el-GR"/>
        </w:rPr>
        <w:t xml:space="preserve">Χρήση </w:t>
      </w:r>
      <w:r w:rsidRPr="00B356C7">
        <w:rPr>
          <w:b/>
          <w:lang w:val="el-GR"/>
        </w:rPr>
        <w:t>συστημάτων</w:t>
      </w:r>
      <w:r w:rsidRPr="00B356C7">
        <w:rPr>
          <w:lang w:val="el-GR"/>
        </w:rPr>
        <w:t xml:space="preserve"> </w:t>
      </w:r>
      <w:r w:rsidRPr="00B356C7">
        <w:rPr>
          <w:b/>
          <w:lang w:val="el-GR"/>
        </w:rPr>
        <w:t>διαχείρισης</w:t>
      </w:r>
      <w:r w:rsidRPr="00B356C7">
        <w:rPr>
          <w:lang w:val="el-GR"/>
        </w:rPr>
        <w:t xml:space="preserve"> </w:t>
      </w:r>
      <w:r w:rsidRPr="00B356C7">
        <w:rPr>
          <w:b/>
          <w:lang w:val="el-GR"/>
        </w:rPr>
        <w:t>σχεσιακών</w:t>
      </w:r>
      <w:r w:rsidRPr="00B356C7">
        <w:rPr>
          <w:lang w:val="el-GR"/>
        </w:rPr>
        <w:t xml:space="preserve"> </w:t>
      </w:r>
      <w:r w:rsidRPr="00B356C7">
        <w:rPr>
          <w:b/>
          <w:lang w:val="el-GR"/>
        </w:rPr>
        <w:t>βάσεων</w:t>
      </w:r>
      <w:r w:rsidRPr="00B356C7">
        <w:rPr>
          <w:lang w:val="el-GR"/>
        </w:rPr>
        <w:t xml:space="preserve"> </w:t>
      </w:r>
      <w:r w:rsidRPr="00B356C7">
        <w:rPr>
          <w:b/>
          <w:lang w:val="el-GR"/>
        </w:rPr>
        <w:t>δεδομένων</w:t>
      </w:r>
      <w:r w:rsidRPr="00B356C7">
        <w:rPr>
          <w:lang w:val="el-GR"/>
        </w:rPr>
        <w:t xml:space="preserve"> (</w:t>
      </w:r>
      <w:r w:rsidRPr="00B356C7">
        <w:t>RDBMS</w:t>
      </w:r>
      <w:r w:rsidRPr="00B356C7">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6BEDCA75" w14:textId="77777777" w:rsidR="007549E2" w:rsidRPr="00B356C7" w:rsidRDefault="007549E2" w:rsidP="00786A1B">
      <w:pPr>
        <w:numPr>
          <w:ilvl w:val="0"/>
          <w:numId w:val="50"/>
        </w:numPr>
        <w:rPr>
          <w:lang w:val="el-GR"/>
        </w:rPr>
      </w:pPr>
      <w:r w:rsidRPr="00B356C7">
        <w:rPr>
          <w:lang w:val="el-GR"/>
        </w:rPr>
        <w:lastRenderedPageBreak/>
        <w:t xml:space="preserve">Τα </w:t>
      </w:r>
      <w:r w:rsidRPr="00B356C7">
        <w:rPr>
          <w:b/>
          <w:lang w:val="el-GR"/>
        </w:rPr>
        <w:t xml:space="preserve">εργαλεία ανάπτυξης, συντήρησης και διαχείρισης των εφαρμογών </w:t>
      </w:r>
      <w:r w:rsidRPr="00B356C7">
        <w:rPr>
          <w:lang w:val="el-GR"/>
        </w:rPr>
        <w:t>που θα χρησιμοποιηθούν</w:t>
      </w:r>
      <w:r w:rsidRPr="00B356C7">
        <w:rPr>
          <w:b/>
          <w:lang w:val="el-GR"/>
        </w:rPr>
        <w:t xml:space="preserve"> </w:t>
      </w:r>
      <w:r w:rsidRPr="00B356C7">
        <w:rPr>
          <w:lang w:val="el-GR"/>
        </w:rPr>
        <w:t>θα πρέπει να είναι συμβατά με το σύνολο του λογισμικού υποδομής που θα προσφερθεί από τον Ανάδοχο (</w:t>
      </w:r>
      <w:r w:rsidRPr="00B356C7">
        <w:t>Web</w:t>
      </w:r>
      <w:r w:rsidRPr="00B356C7">
        <w:rPr>
          <w:lang w:val="el-GR"/>
        </w:rPr>
        <w:t xml:space="preserve">, </w:t>
      </w:r>
      <w:r w:rsidRPr="00B356C7">
        <w:t>application</w:t>
      </w:r>
      <w:r w:rsidRPr="00B356C7">
        <w:rPr>
          <w:lang w:val="el-GR"/>
        </w:rPr>
        <w:t xml:space="preserve"> και </w:t>
      </w:r>
      <w:r w:rsidRPr="00B356C7">
        <w:t>database</w:t>
      </w:r>
      <w:r w:rsidRPr="00B356C7">
        <w:rPr>
          <w:lang w:val="el-GR"/>
        </w:rPr>
        <w:t xml:space="preserve"> </w:t>
      </w:r>
      <w:r w:rsidRPr="00B356C7">
        <w:t>servers</w:t>
      </w:r>
      <w:r w:rsidRPr="00B356C7">
        <w:rPr>
          <w:lang w:val="el-GR"/>
        </w:rPr>
        <w:t>).</w:t>
      </w:r>
    </w:p>
    <w:p w14:paraId="1C7CCE29" w14:textId="77777777" w:rsidR="007549E2" w:rsidRPr="00B356C7" w:rsidRDefault="007549E2" w:rsidP="00786A1B">
      <w:pPr>
        <w:numPr>
          <w:ilvl w:val="0"/>
          <w:numId w:val="50"/>
        </w:numPr>
        <w:rPr>
          <w:lang w:val="el-GR"/>
        </w:rPr>
      </w:pPr>
      <w:r w:rsidRPr="00B356C7">
        <w:rPr>
          <w:lang w:val="el-GR"/>
        </w:rPr>
        <w:t xml:space="preserve">Χρήση </w:t>
      </w:r>
      <w:r w:rsidRPr="00B356C7">
        <w:rPr>
          <w:b/>
          <w:bCs/>
          <w:lang w:val="el-GR"/>
        </w:rPr>
        <w:t xml:space="preserve">γραφικού περιβάλλοντος επικοινωνίας </w:t>
      </w:r>
      <w:r w:rsidRPr="00B356C7">
        <w:rPr>
          <w:lang w:val="el-GR"/>
        </w:rPr>
        <w:t>(</w:t>
      </w:r>
      <w:r w:rsidRPr="00B356C7">
        <w:t>GUI</w:t>
      </w:r>
      <w:r w:rsidRPr="00B356C7">
        <w:rPr>
          <w:lang w:val="el-GR"/>
        </w:rPr>
        <w:t xml:space="preserve">) </w:t>
      </w:r>
      <w:r w:rsidRPr="00B356C7">
        <w:rPr>
          <w:bCs/>
          <w:lang w:val="el-GR"/>
        </w:rPr>
        <w:t>του χρήστη</w:t>
      </w:r>
      <w:r w:rsidRPr="00B356C7">
        <w:rPr>
          <w:lang w:val="el-GR"/>
        </w:rPr>
        <w:t xml:space="preserve"> για την αποδοτική διαχείριση και χρήση των Υποσυστημάτων και την ευκολία εκμάθησής τους.</w:t>
      </w:r>
    </w:p>
    <w:p w14:paraId="7AFDC4D8" w14:textId="77777777" w:rsidR="007549E2" w:rsidRPr="00B356C7" w:rsidRDefault="007549E2" w:rsidP="00786A1B">
      <w:pPr>
        <w:numPr>
          <w:ilvl w:val="0"/>
          <w:numId w:val="50"/>
        </w:numPr>
        <w:rPr>
          <w:lang w:val="el-GR"/>
        </w:rPr>
      </w:pPr>
      <w:r w:rsidRPr="00B356C7">
        <w:rPr>
          <w:lang w:val="el-GR"/>
        </w:rPr>
        <w:t xml:space="preserve">Ενσωμάτωση στα Υποσυστήματα </w:t>
      </w:r>
      <w:r w:rsidRPr="00B356C7">
        <w:rPr>
          <w:b/>
          <w:bCs/>
          <w:lang w:val="el-GR"/>
        </w:rPr>
        <w:t>άμεσης υποστήριξης βοήθειας</w:t>
      </w:r>
      <w:r w:rsidRPr="00B356C7">
        <w:rPr>
          <w:lang w:val="el-GR"/>
        </w:rPr>
        <w:t xml:space="preserve"> (</w:t>
      </w:r>
      <w:r w:rsidRPr="00B356C7">
        <w:t>online</w:t>
      </w:r>
      <w:r w:rsidRPr="00B356C7">
        <w:rPr>
          <w:lang w:val="el-GR"/>
        </w:rPr>
        <w:t xml:space="preserve"> </w:t>
      </w:r>
      <w:r w:rsidRPr="00B356C7">
        <w:t>help</w:t>
      </w:r>
      <w:r w:rsidRPr="00B356C7">
        <w:rPr>
          <w:lang w:val="el-GR"/>
        </w:rPr>
        <w:t>) και οδηγιών στην ελληνική γλώσσα, προς τους χρήστες ανά διαδικασία ή και οθόνη.</w:t>
      </w:r>
    </w:p>
    <w:p w14:paraId="74759D62" w14:textId="77777777" w:rsidR="007549E2" w:rsidRPr="00B356C7" w:rsidRDefault="007549E2" w:rsidP="00786A1B">
      <w:pPr>
        <w:numPr>
          <w:ilvl w:val="0"/>
          <w:numId w:val="50"/>
        </w:numPr>
        <w:rPr>
          <w:lang w:val="el-GR"/>
        </w:rPr>
      </w:pPr>
      <w:r w:rsidRPr="00B356C7">
        <w:rPr>
          <w:b/>
          <w:bCs/>
          <w:lang w:val="el-GR"/>
        </w:rPr>
        <w:t>Μηνύματα λαθών</w:t>
      </w:r>
      <w:r w:rsidRPr="00B356C7">
        <w:rPr>
          <w:lang w:val="el-GR"/>
        </w:rPr>
        <w:t xml:space="preserve"> (</w:t>
      </w:r>
      <w:r w:rsidRPr="00B356C7">
        <w:t>error</w:t>
      </w:r>
      <w:r w:rsidRPr="00B356C7">
        <w:rPr>
          <w:lang w:val="el-GR"/>
        </w:rPr>
        <w:t xml:space="preserve"> </w:t>
      </w:r>
      <w:r w:rsidRPr="00B356C7">
        <w:t>messages</w:t>
      </w:r>
      <w:r w:rsidRPr="00B356C7">
        <w:rPr>
          <w:lang w:val="el-GR"/>
        </w:rPr>
        <w:t>) στην ελληνική γλώσσα και ειδοποίηση των χρηστών με όρους οικείους προς αυτούς.</w:t>
      </w:r>
    </w:p>
    <w:p w14:paraId="5F23AFD0" w14:textId="77777777" w:rsidR="007549E2" w:rsidRPr="00B356C7" w:rsidRDefault="007549E2" w:rsidP="00786A1B">
      <w:pPr>
        <w:numPr>
          <w:ilvl w:val="0"/>
          <w:numId w:val="50"/>
        </w:numPr>
        <w:rPr>
          <w:lang w:val="el-GR"/>
        </w:rPr>
      </w:pPr>
      <w:r w:rsidRPr="00B356C7">
        <w:rPr>
          <w:lang w:val="el-GR"/>
        </w:rPr>
        <w:t xml:space="preserve">Τήρηση από όλα τα Υποσυστήματα στοιχείων </w:t>
      </w:r>
      <w:r w:rsidRPr="00B356C7">
        <w:t>auditing</w:t>
      </w:r>
      <w:r w:rsidRPr="00B356C7">
        <w:rPr>
          <w:lang w:val="el-GR"/>
        </w:rPr>
        <w:t xml:space="preserve"> για </w:t>
      </w:r>
      <w:proofErr w:type="spellStart"/>
      <w:r w:rsidRPr="00B356C7">
        <w:rPr>
          <w:b/>
          <w:lang w:val="el-GR"/>
        </w:rPr>
        <w:t>ιχνηλάτηση</w:t>
      </w:r>
      <w:proofErr w:type="spellEnd"/>
      <w:r w:rsidRPr="00B356C7">
        <w:rPr>
          <w:lang w:val="el-GR"/>
        </w:rPr>
        <w:t xml:space="preserve"> ενεργειών χρηστών.</w:t>
      </w:r>
    </w:p>
    <w:p w14:paraId="771C9819" w14:textId="77777777" w:rsidR="007549E2" w:rsidRPr="00B356C7" w:rsidRDefault="007549E2" w:rsidP="00786A1B">
      <w:pPr>
        <w:numPr>
          <w:ilvl w:val="0"/>
          <w:numId w:val="50"/>
        </w:numPr>
        <w:rPr>
          <w:lang w:val="el-GR"/>
        </w:rPr>
      </w:pPr>
      <w:r w:rsidRPr="00B356C7">
        <w:rPr>
          <w:lang w:val="el-GR"/>
        </w:rPr>
        <w:t>Διαβαθμισμένη πρόσβαση στα Υποσυστήματα, ανάλογα με το είδος των υπηρεσιών και την ταυτότητα των χρηστών.</w:t>
      </w:r>
    </w:p>
    <w:p w14:paraId="1F03F99C" w14:textId="77777777" w:rsidR="007549E2" w:rsidRPr="00B356C7" w:rsidRDefault="007549E2" w:rsidP="00786A1B">
      <w:pPr>
        <w:numPr>
          <w:ilvl w:val="0"/>
          <w:numId w:val="50"/>
        </w:numPr>
        <w:rPr>
          <w:lang w:val="el-GR"/>
        </w:rPr>
      </w:pPr>
      <w:r w:rsidRPr="00B356C7">
        <w:rPr>
          <w:lang w:val="el-GR"/>
        </w:rPr>
        <w:t xml:space="preserve">Διασφάλιση της </w:t>
      </w:r>
      <w:r w:rsidRPr="00B356C7">
        <w:rPr>
          <w:b/>
          <w:lang w:val="el-GR"/>
        </w:rPr>
        <w:t>π</w:t>
      </w:r>
      <w:r w:rsidRPr="00B356C7">
        <w:rPr>
          <w:b/>
          <w:bCs/>
          <w:lang w:val="el-GR"/>
        </w:rPr>
        <w:t>ληρότητας, ακεραιότητας, εμπιστευτικότητας</w:t>
      </w:r>
      <w:r w:rsidRPr="00B356C7">
        <w:rPr>
          <w:lang w:val="el-GR"/>
        </w:rPr>
        <w:t xml:space="preserve"> και </w:t>
      </w:r>
      <w:r w:rsidRPr="00B356C7">
        <w:rPr>
          <w:b/>
          <w:bCs/>
          <w:lang w:val="el-GR"/>
        </w:rPr>
        <w:t>ασφάλειας</w:t>
      </w:r>
      <w:r w:rsidRPr="00B356C7">
        <w:rPr>
          <w:lang w:val="el-GR"/>
        </w:rPr>
        <w:t xml:space="preserve"> των δεδομένων των Υποσυστημάτων κατά τη χρήση και τη δικτυακή διακίνησή τους.</w:t>
      </w:r>
    </w:p>
    <w:p w14:paraId="768B9954" w14:textId="77777777" w:rsidR="007549E2" w:rsidRPr="00B356C7" w:rsidRDefault="007549E2" w:rsidP="00786A1B">
      <w:pPr>
        <w:numPr>
          <w:ilvl w:val="0"/>
          <w:numId w:val="50"/>
        </w:numPr>
        <w:rPr>
          <w:lang w:val="el-GR"/>
        </w:rPr>
      </w:pPr>
      <w:r w:rsidRPr="00B356C7">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64862C8A" w14:textId="77777777" w:rsidR="007549E2" w:rsidRPr="00B356C7" w:rsidRDefault="007549E2" w:rsidP="00786A1B">
      <w:pPr>
        <w:numPr>
          <w:ilvl w:val="0"/>
          <w:numId w:val="50"/>
        </w:numPr>
        <w:rPr>
          <w:lang w:val="el-GR"/>
        </w:rPr>
      </w:pPr>
      <w:r w:rsidRPr="00B356C7">
        <w:rPr>
          <w:lang w:val="el-GR"/>
        </w:rPr>
        <w:t xml:space="preserve">Πλήρης συμμόρφωση του Πληροφοριακού Συστήματος που θα αναπτυχθεί με τα αποτελέσματα του Πλαισίου </w:t>
      </w:r>
      <w:proofErr w:type="spellStart"/>
      <w:r w:rsidRPr="00B356C7">
        <w:rPr>
          <w:lang w:val="el-GR"/>
        </w:rPr>
        <w:t>Διαλειτουργικότητας</w:t>
      </w:r>
      <w:proofErr w:type="spellEnd"/>
      <w:r w:rsidRPr="00B356C7">
        <w:rPr>
          <w:lang w:val="el-GR"/>
        </w:rPr>
        <w:t xml:space="preserve">, που υλοποιήθηκε για λογαριασμό του ΥΠΕΣ στο πλαίσιο του έργου «Ελληνικό Πλαίσιο Παροχής Υπηρεσιών Ηλεκτρονικής Διακυβέρνησης και Πρότυπα </w:t>
      </w:r>
      <w:proofErr w:type="spellStart"/>
      <w:r w:rsidRPr="00B356C7">
        <w:rPr>
          <w:lang w:val="el-GR"/>
        </w:rPr>
        <w:t>Διαλειτουργικότητας</w:t>
      </w:r>
      <w:proofErr w:type="spellEnd"/>
      <w:r w:rsidRPr="00B356C7">
        <w:rPr>
          <w:lang w:val="el-GR"/>
        </w:rPr>
        <w:t>».</w:t>
      </w:r>
    </w:p>
    <w:p w14:paraId="0A67A23F" w14:textId="77777777" w:rsidR="007549E2" w:rsidRPr="00B356C7" w:rsidRDefault="007549E2" w:rsidP="00786A1B">
      <w:pPr>
        <w:numPr>
          <w:ilvl w:val="0"/>
          <w:numId w:val="50"/>
        </w:numPr>
        <w:rPr>
          <w:lang w:val="el-GR"/>
        </w:rPr>
      </w:pPr>
      <w:r w:rsidRPr="00B356C7">
        <w:rPr>
          <w:b/>
          <w:bCs/>
          <w:lang w:val="el-GR"/>
        </w:rPr>
        <w:t>Τεκμηρίωση</w:t>
      </w:r>
      <w:r w:rsidRPr="00B356C7">
        <w:rPr>
          <w:lang w:val="el-GR"/>
        </w:rPr>
        <w:t xml:space="preserve"> του συστήματος μέσω της αναλυτικής περιγραφής της βάσης δεδομένων και των Υποσυστημάτων. Σύνταξη </w:t>
      </w:r>
      <w:r w:rsidRPr="00B356C7">
        <w:rPr>
          <w:b/>
          <w:bCs/>
          <w:lang w:val="el-GR"/>
        </w:rPr>
        <w:t>τεχνικών εγχειριδίων</w:t>
      </w:r>
      <w:r w:rsidRPr="00B356C7">
        <w:rPr>
          <w:lang w:val="el-GR"/>
        </w:rPr>
        <w:t xml:space="preserve"> του συστήματος και των εργαλείων διαχείρισης (</w:t>
      </w:r>
      <w:r w:rsidRPr="00B356C7">
        <w:t>system</w:t>
      </w:r>
      <w:r w:rsidRPr="00B356C7">
        <w:rPr>
          <w:lang w:val="el-GR"/>
        </w:rPr>
        <w:t xml:space="preserve"> </w:t>
      </w:r>
      <w:r w:rsidRPr="00B356C7">
        <w:t>manuals</w:t>
      </w:r>
      <w:r w:rsidRPr="00B356C7">
        <w:rPr>
          <w:lang w:val="el-GR"/>
        </w:rPr>
        <w:t xml:space="preserve">), καθώς και λεπτομερή </w:t>
      </w:r>
      <w:r w:rsidRPr="00B356C7">
        <w:rPr>
          <w:b/>
          <w:bCs/>
          <w:lang w:val="el-GR"/>
        </w:rPr>
        <w:t>εγχειρίδια λειτουργίας</w:t>
      </w:r>
      <w:r w:rsidRPr="00B356C7">
        <w:rPr>
          <w:lang w:val="el-GR"/>
        </w:rPr>
        <w:t xml:space="preserve"> του συστήματος (</w:t>
      </w:r>
      <w:r w:rsidRPr="00B356C7">
        <w:t>operation</w:t>
      </w:r>
      <w:r w:rsidRPr="00B356C7">
        <w:rPr>
          <w:lang w:val="el-GR"/>
        </w:rPr>
        <w:t xml:space="preserve"> </w:t>
      </w:r>
      <w:r w:rsidRPr="00B356C7">
        <w:t>manuals</w:t>
      </w:r>
      <w:r w:rsidRPr="00B356C7">
        <w:rPr>
          <w:lang w:val="el-GR"/>
        </w:rPr>
        <w:t>) και υποστήριξης των χρηστών (</w:t>
      </w:r>
      <w:r w:rsidRPr="00B356C7">
        <w:t>user</w:t>
      </w:r>
      <w:r w:rsidRPr="00B356C7">
        <w:rPr>
          <w:lang w:val="el-GR"/>
        </w:rPr>
        <w:t xml:space="preserve"> </w:t>
      </w:r>
      <w:r w:rsidRPr="00B356C7">
        <w:t>manuals</w:t>
      </w:r>
      <w:r w:rsidRPr="00B356C7">
        <w:rPr>
          <w:lang w:val="el-GR"/>
        </w:rPr>
        <w:t>).</w:t>
      </w:r>
    </w:p>
    <w:p w14:paraId="44C804E2" w14:textId="77777777" w:rsidR="007549E2" w:rsidRPr="00B356C7" w:rsidRDefault="007549E2" w:rsidP="00786A1B">
      <w:pPr>
        <w:numPr>
          <w:ilvl w:val="0"/>
          <w:numId w:val="50"/>
        </w:numPr>
        <w:rPr>
          <w:bCs/>
          <w:lang w:val="el-GR"/>
        </w:rPr>
      </w:pPr>
      <w:r w:rsidRPr="00B356C7">
        <w:rPr>
          <w:bCs/>
          <w:lang w:val="el-GR"/>
        </w:rPr>
        <w:t xml:space="preserve">Αξιοποίηση των τεχνολογιών </w:t>
      </w:r>
      <w:r w:rsidRPr="00B356C7">
        <w:rPr>
          <w:bCs/>
        </w:rPr>
        <w:t>server</w:t>
      </w:r>
      <w:r w:rsidRPr="00B356C7">
        <w:rPr>
          <w:bCs/>
          <w:lang w:val="el-GR"/>
        </w:rPr>
        <w:t xml:space="preserve"> </w:t>
      </w:r>
      <w:r w:rsidRPr="00B356C7">
        <w:rPr>
          <w:bCs/>
        </w:rPr>
        <w:t>consolidation</w:t>
      </w:r>
      <w:r w:rsidRPr="00B356C7">
        <w:rPr>
          <w:bCs/>
          <w:lang w:val="el-GR"/>
        </w:rPr>
        <w:t xml:space="preserve"> και </w:t>
      </w:r>
      <w:r w:rsidRPr="00B356C7">
        <w:rPr>
          <w:bCs/>
        </w:rPr>
        <w:t>virtualization</w:t>
      </w:r>
      <w:r w:rsidRPr="00B356C7">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B356C7">
        <w:rPr>
          <w:bCs/>
        </w:rPr>
        <w:t>virtual</w:t>
      </w:r>
      <w:r w:rsidRPr="00B356C7">
        <w:rPr>
          <w:bCs/>
          <w:lang w:val="el-GR"/>
        </w:rPr>
        <w:t xml:space="preserve"> </w:t>
      </w:r>
      <w:r w:rsidRPr="00B356C7">
        <w:rPr>
          <w:bCs/>
        </w:rPr>
        <w:t>machines</w:t>
      </w:r>
      <w:r w:rsidRPr="00B356C7">
        <w:rPr>
          <w:bCs/>
          <w:lang w:val="el-GR"/>
        </w:rPr>
        <w:t>)</w:t>
      </w:r>
      <w:r w:rsidRPr="00B356C7">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48701C35" w14:textId="77777777" w:rsidR="007549E2" w:rsidRPr="00B356C7" w:rsidRDefault="007549E2" w:rsidP="00786A1B">
      <w:pPr>
        <w:numPr>
          <w:ilvl w:val="0"/>
          <w:numId w:val="50"/>
        </w:numPr>
        <w:rPr>
          <w:bCs/>
          <w:lang w:val="el-GR"/>
        </w:rPr>
      </w:pPr>
      <w:r w:rsidRPr="00B356C7">
        <w:rPr>
          <w:lang w:val="el-GR"/>
        </w:rPr>
        <w:t>Δυνατότητα εξαγωγής του συνόλου ή μέρους των στοιχείων των Υποσυστημάτων από τη βάση δεδομένων σε ανοικτά πρότυπα (</w:t>
      </w:r>
      <w:r w:rsidRPr="00B356C7">
        <w:rPr>
          <w:lang w:val="en-US"/>
        </w:rPr>
        <w:t>XML</w:t>
      </w:r>
      <w:r w:rsidRPr="00B356C7">
        <w:rPr>
          <w:lang w:val="el-GR"/>
        </w:rPr>
        <w:t xml:space="preserve">, </w:t>
      </w:r>
      <w:r w:rsidRPr="00B356C7">
        <w:rPr>
          <w:lang w:val="en-US"/>
        </w:rPr>
        <w:t>JSON</w:t>
      </w:r>
      <w:r w:rsidRPr="00B356C7">
        <w:rPr>
          <w:lang w:val="el-GR"/>
        </w:rPr>
        <w:t xml:space="preserve">, </w:t>
      </w:r>
      <w:r w:rsidRPr="00B356C7">
        <w:rPr>
          <w:lang w:val="en-US"/>
        </w:rPr>
        <w:t>CSV</w:t>
      </w:r>
      <w:r w:rsidRPr="00B356C7">
        <w:rPr>
          <w:lang w:val="el-GR"/>
        </w:rPr>
        <w:t>) και την εισαγωγή εξωτερικών στοιχείων συγκεκριμένης δομής.</w:t>
      </w:r>
    </w:p>
    <w:p w14:paraId="0FF6E962" w14:textId="77777777" w:rsidR="007549E2" w:rsidRPr="00B356C7" w:rsidRDefault="007549E2" w:rsidP="00786A1B">
      <w:pPr>
        <w:numPr>
          <w:ilvl w:val="0"/>
          <w:numId w:val="50"/>
        </w:numPr>
        <w:rPr>
          <w:lang w:val="el-GR"/>
        </w:rPr>
      </w:pPr>
      <w:r w:rsidRPr="00B356C7">
        <w:rPr>
          <w:lang w:val="el-GR"/>
        </w:rPr>
        <w:t xml:space="preserve">Χρήση </w:t>
      </w:r>
      <w:r w:rsidRPr="00B356C7">
        <w:t>resource</w:t>
      </w:r>
      <w:r w:rsidRPr="00B356C7">
        <w:rPr>
          <w:lang w:val="el-GR"/>
        </w:rPr>
        <w:t xml:space="preserve"> </w:t>
      </w:r>
      <w:r w:rsidRPr="00B356C7">
        <w:t>files</w:t>
      </w:r>
      <w:r w:rsidRPr="00B356C7">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1EA9EA67" w14:textId="77777777" w:rsidR="004B162A" w:rsidRPr="00B356C7" w:rsidRDefault="004B162A" w:rsidP="004B162A">
      <w:pPr>
        <w:rPr>
          <w:lang w:val="el-GR"/>
        </w:rPr>
      </w:pPr>
    </w:p>
    <w:p w14:paraId="77923CF1" w14:textId="77777777" w:rsidR="004B162A" w:rsidRPr="00B356C7" w:rsidRDefault="004B162A" w:rsidP="00786A1B">
      <w:pPr>
        <w:pStyle w:val="40"/>
        <w:numPr>
          <w:ilvl w:val="1"/>
          <w:numId w:val="24"/>
        </w:numPr>
        <w:ind w:hanging="306"/>
        <w:rPr>
          <w:rFonts w:cs="Tahoma"/>
          <w:szCs w:val="22"/>
          <w:lang w:val="el-GR"/>
        </w:rPr>
      </w:pPr>
      <w:bookmarkStart w:id="513" w:name="_Toc97194344"/>
      <w:bookmarkStart w:id="514" w:name="_Ref163752070"/>
      <w:bookmarkStart w:id="515" w:name="_Toc166240292"/>
      <w:r w:rsidRPr="00B356C7">
        <w:rPr>
          <w:rFonts w:cs="Tahoma"/>
          <w:szCs w:val="22"/>
          <w:lang w:val="el-GR"/>
        </w:rPr>
        <w:t>Λογική Αρχιτεκτονική</w:t>
      </w:r>
      <w:bookmarkEnd w:id="513"/>
      <w:bookmarkEnd w:id="514"/>
      <w:bookmarkEnd w:id="515"/>
    </w:p>
    <w:p w14:paraId="694B11C9" w14:textId="77777777" w:rsidR="00E40E58" w:rsidRPr="00B356C7" w:rsidRDefault="00E40E58" w:rsidP="00E40E58">
      <w:pPr>
        <w:rPr>
          <w:lang w:val="el-GR"/>
        </w:rPr>
      </w:pPr>
      <w:r w:rsidRPr="00B356C7">
        <w:rPr>
          <w:lang w:val="el-GR"/>
        </w:rPr>
        <w:t>Το μοντέλο ανάπτυξης και λειτουργίας που θα εφαρμοστεί θα είναι μια πλατφόρμα Web n-</w:t>
      </w:r>
      <w:r w:rsidRPr="00B356C7">
        <w:rPr>
          <w:lang w:val="en-US"/>
        </w:rPr>
        <w:t>tier</w:t>
      </w:r>
      <w:r w:rsidRPr="00B356C7">
        <w:rPr>
          <w:lang w:val="el-GR"/>
        </w:rPr>
        <w:t xml:space="preserve">. Θα πρέπει να στηρίζεται σε </w:t>
      </w:r>
      <w:proofErr w:type="spellStart"/>
      <w:r w:rsidRPr="00B356C7">
        <w:rPr>
          <w:lang w:val="el-GR"/>
        </w:rPr>
        <w:t>πολυεπίπεδη</w:t>
      </w:r>
      <w:proofErr w:type="spellEnd"/>
      <w:r w:rsidRPr="00B356C7">
        <w:rPr>
          <w:lang w:val="el-GR"/>
        </w:rPr>
        <w:t xml:space="preserve"> αρχιτεκτονική (Ν-</w:t>
      </w:r>
      <w:r w:rsidRPr="00B356C7">
        <w:rPr>
          <w:lang w:val="en-US"/>
        </w:rPr>
        <w:t>tier</w:t>
      </w:r>
      <w:r w:rsidRPr="00B356C7">
        <w:rPr>
          <w:lang w:val="el-GR"/>
        </w:rPr>
        <w:t xml:space="preserve"> </w:t>
      </w:r>
      <w:r w:rsidRPr="00B356C7">
        <w:rPr>
          <w:lang w:val="en-US"/>
        </w:rPr>
        <w:t>architecture</w:t>
      </w:r>
      <w:r w:rsidRPr="00B356C7">
        <w:rPr>
          <w:lang w:val="el-GR"/>
        </w:rPr>
        <w:t xml:space="preserve">), η οποία </w:t>
      </w:r>
      <w:r w:rsidRPr="00B356C7">
        <w:rPr>
          <w:u w:val="single"/>
          <w:lang w:val="el-GR"/>
        </w:rPr>
        <w:t>κατ’ ελάχιστον</w:t>
      </w:r>
      <w:r w:rsidRPr="00B356C7">
        <w:rPr>
          <w:lang w:val="el-GR"/>
        </w:rPr>
        <w:t xml:space="preserve"> θα πρέπει να περιλαμβάνει:</w:t>
      </w:r>
    </w:p>
    <w:p w14:paraId="7FF64360" w14:textId="77777777" w:rsidR="00E40E58" w:rsidRPr="00B356C7" w:rsidRDefault="00E40E58" w:rsidP="00786A1B">
      <w:pPr>
        <w:numPr>
          <w:ilvl w:val="0"/>
          <w:numId w:val="52"/>
        </w:numPr>
        <w:rPr>
          <w:lang w:val="el-GR"/>
        </w:rPr>
      </w:pPr>
      <w:r w:rsidRPr="00B356C7">
        <w:rPr>
          <w:lang w:val="el-GR"/>
        </w:rPr>
        <w:t xml:space="preserve">Το </w:t>
      </w:r>
      <w:r w:rsidRPr="00B356C7">
        <w:rPr>
          <w:b/>
          <w:lang w:val="el-GR"/>
        </w:rPr>
        <w:t>επίπεδο χρηστών/παρουσίασης</w:t>
      </w:r>
      <w:r w:rsidRPr="00B356C7">
        <w:rPr>
          <w:lang w:val="el-GR"/>
        </w:rPr>
        <w:t xml:space="preserve"> (</w:t>
      </w:r>
      <w:r w:rsidRPr="00B356C7">
        <w:t>client</w:t>
      </w:r>
      <w:r w:rsidRPr="00B356C7">
        <w:rPr>
          <w:lang w:val="el-GR"/>
        </w:rPr>
        <w:t xml:space="preserve"> </w:t>
      </w:r>
      <w:r w:rsidRPr="00B356C7">
        <w:t>tier</w:t>
      </w:r>
      <w:r w:rsidRPr="00B356C7">
        <w:rPr>
          <w:lang w:val="el-GR"/>
        </w:rPr>
        <w:t xml:space="preserve"> / </w:t>
      </w:r>
      <w:r w:rsidRPr="00B356C7">
        <w:t>presentation</w:t>
      </w:r>
      <w:r w:rsidRPr="00B356C7">
        <w:rPr>
          <w:lang w:val="el-GR"/>
        </w:rPr>
        <w:t xml:space="preserve"> </w:t>
      </w:r>
      <w:r w:rsidRPr="00B356C7">
        <w:t>tier</w:t>
      </w:r>
      <w:r w:rsidRPr="00B356C7">
        <w:rPr>
          <w:lang w:val="el-GR"/>
        </w:rPr>
        <w:t xml:space="preserve"> / </w:t>
      </w:r>
      <w:r w:rsidRPr="00B356C7">
        <w:t>User</w:t>
      </w:r>
      <w:r w:rsidRPr="00B356C7">
        <w:rPr>
          <w:lang w:val="el-GR"/>
        </w:rPr>
        <w:t xml:space="preserve"> </w:t>
      </w:r>
      <w:r w:rsidRPr="00B356C7">
        <w:t>Interaction</w:t>
      </w:r>
      <w:r w:rsidRPr="00B356C7">
        <w:rPr>
          <w:lang w:val="el-GR"/>
        </w:rPr>
        <w:t xml:space="preserve">), που είναι υπεύθυνο για τη </w:t>
      </w:r>
      <w:proofErr w:type="spellStart"/>
      <w:r w:rsidRPr="00B356C7">
        <w:rPr>
          <w:lang w:val="el-GR"/>
        </w:rPr>
        <w:t>διεπαφή</w:t>
      </w:r>
      <w:proofErr w:type="spellEnd"/>
      <w:r w:rsidRPr="00B356C7">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 δυνατότητες ταυτοποίησης - προσωποποίησης και </w:t>
      </w:r>
      <w:r w:rsidRPr="00B356C7">
        <w:rPr>
          <w:lang w:val="el-GR"/>
        </w:rPr>
        <w:lastRenderedPageBreak/>
        <w:t>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2583C7A4" w14:textId="77777777" w:rsidR="00E40E58" w:rsidRPr="00B356C7" w:rsidRDefault="00E40E58" w:rsidP="00786A1B">
      <w:pPr>
        <w:numPr>
          <w:ilvl w:val="0"/>
          <w:numId w:val="52"/>
        </w:numPr>
        <w:rPr>
          <w:lang w:val="el-GR"/>
        </w:rPr>
      </w:pPr>
      <w:r w:rsidRPr="00B356C7">
        <w:rPr>
          <w:lang w:val="el-GR"/>
        </w:rPr>
        <w:t xml:space="preserve">Το </w:t>
      </w:r>
      <w:r w:rsidRPr="00B356C7">
        <w:rPr>
          <w:b/>
          <w:lang w:val="el-GR"/>
        </w:rPr>
        <w:t xml:space="preserve">επίπεδο </w:t>
      </w:r>
      <w:proofErr w:type="spellStart"/>
      <w:r w:rsidRPr="00B356C7">
        <w:rPr>
          <w:b/>
          <w:lang w:val="el-GR"/>
        </w:rPr>
        <w:t>διαλειτουργικότητας</w:t>
      </w:r>
      <w:proofErr w:type="spellEnd"/>
      <w:r w:rsidRPr="00B356C7">
        <w:rPr>
          <w:lang w:val="el-GR"/>
        </w:rPr>
        <w:t xml:space="preserve"> (</w:t>
      </w:r>
      <w:r w:rsidRPr="00B356C7">
        <w:rPr>
          <w:lang w:val="en-US"/>
        </w:rPr>
        <w:t>integration</w:t>
      </w:r>
      <w:r w:rsidRPr="00B356C7">
        <w:rPr>
          <w:lang w:val="el-GR"/>
        </w:rPr>
        <w:t xml:space="preserve"> </w:t>
      </w:r>
      <w:r w:rsidRPr="00B356C7">
        <w:rPr>
          <w:lang w:val="en-US"/>
        </w:rPr>
        <w:t>tier</w:t>
      </w:r>
      <w:r w:rsidRPr="00B356C7">
        <w:rPr>
          <w:lang w:val="el-GR"/>
        </w:rPr>
        <w:t xml:space="preserve">), που είναι υπεύθυνο για την παροχή όλων των απαραίτητων υποδομών και </w:t>
      </w:r>
      <w:proofErr w:type="spellStart"/>
      <w:r w:rsidRPr="00B356C7">
        <w:rPr>
          <w:lang w:val="el-GR"/>
        </w:rPr>
        <w:t>διεπαφών</w:t>
      </w:r>
      <w:proofErr w:type="spellEnd"/>
      <w:r w:rsidRPr="00B356C7">
        <w:rPr>
          <w:lang w:val="el-GR"/>
        </w:rPr>
        <w:t xml:space="preserve"> για τη διασύνδεση και επικοινωνία των λειτουργικών ενοτήτων (υποσυστημάτων) του Πληροφοριακού Συστήματος μεταξύ τους. </w:t>
      </w:r>
    </w:p>
    <w:p w14:paraId="4B8EAB87" w14:textId="77777777" w:rsidR="00E40E58" w:rsidRPr="00B356C7" w:rsidRDefault="00E40E58" w:rsidP="00786A1B">
      <w:pPr>
        <w:numPr>
          <w:ilvl w:val="0"/>
          <w:numId w:val="52"/>
        </w:numPr>
        <w:rPr>
          <w:lang w:val="el-GR"/>
        </w:rPr>
      </w:pPr>
      <w:r w:rsidRPr="00B356C7">
        <w:rPr>
          <w:lang w:val="el-GR"/>
        </w:rPr>
        <w:t xml:space="preserve">Το </w:t>
      </w:r>
      <w:r w:rsidRPr="00B356C7">
        <w:rPr>
          <w:b/>
          <w:lang w:val="el-GR"/>
        </w:rPr>
        <w:t>επίπεδο εφαρμογών</w:t>
      </w:r>
      <w:r w:rsidRPr="00B356C7">
        <w:rPr>
          <w:lang w:val="el-GR"/>
        </w:rPr>
        <w:t xml:space="preserve"> (</w:t>
      </w:r>
      <w:r w:rsidRPr="00B356C7">
        <w:t>application</w:t>
      </w:r>
      <w:r w:rsidRPr="00B356C7">
        <w:rPr>
          <w:lang w:val="el-GR"/>
        </w:rPr>
        <w:t xml:space="preserve"> </w:t>
      </w:r>
      <w:r w:rsidRPr="00B356C7">
        <w:t>tier</w:t>
      </w:r>
      <w:r w:rsidRPr="00B356C7">
        <w:rPr>
          <w:lang w:val="el-GR"/>
        </w:rPr>
        <w:t>) - επιχειρησιακής λογικής (</w:t>
      </w:r>
      <w:r w:rsidRPr="00B356C7">
        <w:t>application</w:t>
      </w:r>
      <w:r w:rsidRPr="00B356C7">
        <w:rPr>
          <w:lang w:val="el-GR"/>
        </w:rPr>
        <w:t xml:space="preserve"> / </w:t>
      </w:r>
      <w:r w:rsidRPr="00B356C7">
        <w:t>business</w:t>
      </w:r>
      <w:r w:rsidRPr="00B356C7">
        <w:rPr>
          <w:lang w:val="el-GR"/>
        </w:rPr>
        <w:t xml:space="preserve"> </w:t>
      </w:r>
      <w:r w:rsidRPr="00B356C7">
        <w:t>logic</w:t>
      </w:r>
      <w:r w:rsidRPr="00B356C7">
        <w:rPr>
          <w:lang w:val="el-GR"/>
        </w:rPr>
        <w:t xml:space="preserve"> </w:t>
      </w:r>
      <w:r w:rsidRPr="00B356C7">
        <w:t>tier</w:t>
      </w:r>
      <w:r w:rsidRPr="00B356C7">
        <w:rPr>
          <w:lang w:val="el-GR"/>
        </w:rPr>
        <w:t>), που ενσωματώνει τη λογική των εφαρμογών (</w:t>
      </w:r>
      <w:r w:rsidRPr="00B356C7">
        <w:t>business</w:t>
      </w:r>
      <w:r w:rsidRPr="00B356C7">
        <w:rPr>
          <w:lang w:val="el-GR"/>
        </w:rPr>
        <w:t xml:space="preserve"> </w:t>
      </w:r>
      <w:r w:rsidRPr="00B356C7">
        <w:t>logic</w:t>
      </w:r>
      <w:r w:rsidRPr="00B356C7">
        <w:rPr>
          <w:lang w:val="el-GR"/>
        </w:rPr>
        <w:t>), δηλαδή όλους τους επιχειρησιακούς κανόνες (</w:t>
      </w:r>
      <w:r w:rsidRPr="00B356C7">
        <w:t>business</w:t>
      </w:r>
      <w:r w:rsidRPr="00B356C7">
        <w:rPr>
          <w:lang w:val="el-GR"/>
        </w:rPr>
        <w:t xml:space="preserve"> </w:t>
      </w:r>
      <w:r w:rsidRPr="00B356C7">
        <w:t>rules</w:t>
      </w:r>
      <w:r w:rsidRPr="00B356C7">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B356C7">
        <w:t>SOA</w:t>
      </w:r>
      <w:r w:rsidRPr="00B356C7">
        <w:rPr>
          <w:lang w:val="el-GR"/>
        </w:rPr>
        <w:t>-</w:t>
      </w:r>
      <w:r w:rsidRPr="00B356C7">
        <w:t>enabled</w:t>
      </w:r>
      <w:r w:rsidRPr="00B356C7">
        <w:rPr>
          <w:lang w:val="el-GR"/>
        </w:rPr>
        <w:t xml:space="preserve">, δηλαδή να είναι </w:t>
      </w:r>
      <w:r w:rsidRPr="00B356C7">
        <w:t>loosely</w:t>
      </w:r>
      <w:r w:rsidRPr="00B356C7">
        <w:rPr>
          <w:lang w:val="el-GR"/>
        </w:rPr>
        <w:t>-</w:t>
      </w:r>
      <w:r w:rsidRPr="00B356C7">
        <w:t>coupled</w:t>
      </w:r>
      <w:r w:rsidRPr="00B356C7">
        <w:rPr>
          <w:lang w:val="el-GR"/>
        </w:rPr>
        <w:t xml:space="preserve"> και να παρέχουν τη δυνατότητα συμμετοχής σε οριζόντιες διαδικασίες ενορχήστρωσης με χρήση τεχνολογιών </w:t>
      </w:r>
      <w:r w:rsidRPr="00B356C7">
        <w:t>web</w:t>
      </w:r>
      <w:r w:rsidRPr="00B356C7">
        <w:rPr>
          <w:lang w:val="el-GR"/>
        </w:rPr>
        <w:t xml:space="preserve"> </w:t>
      </w:r>
      <w:r w:rsidRPr="00B356C7">
        <w:t>services</w:t>
      </w:r>
      <w:r w:rsidRPr="00B356C7">
        <w:rPr>
          <w:lang w:val="el-GR"/>
        </w:rPr>
        <w:t>.</w:t>
      </w:r>
    </w:p>
    <w:p w14:paraId="3B5748CA" w14:textId="77777777" w:rsidR="00E40E58" w:rsidRPr="00B356C7" w:rsidRDefault="00E40E58" w:rsidP="00786A1B">
      <w:pPr>
        <w:numPr>
          <w:ilvl w:val="0"/>
          <w:numId w:val="52"/>
        </w:numPr>
        <w:rPr>
          <w:lang w:val="el-GR"/>
        </w:rPr>
      </w:pPr>
      <w:r w:rsidRPr="00B356C7">
        <w:rPr>
          <w:lang w:val="el-GR"/>
        </w:rPr>
        <w:t xml:space="preserve">Το </w:t>
      </w:r>
      <w:r w:rsidRPr="00B356C7">
        <w:rPr>
          <w:b/>
          <w:lang w:val="el-GR"/>
        </w:rPr>
        <w:t>επίπεδο δεδομένων</w:t>
      </w:r>
      <w:r w:rsidRPr="00B356C7">
        <w:rPr>
          <w:lang w:val="el-GR"/>
        </w:rPr>
        <w:t xml:space="preserve"> (</w:t>
      </w:r>
      <w:r w:rsidRPr="00B356C7">
        <w:t>data</w:t>
      </w:r>
      <w:r w:rsidRPr="00B356C7">
        <w:rPr>
          <w:lang w:val="el-GR"/>
        </w:rPr>
        <w:t xml:space="preserve"> </w:t>
      </w:r>
      <w:r w:rsidRPr="00B356C7">
        <w:t>tier</w:t>
      </w:r>
      <w:r w:rsidRPr="00B356C7">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B356C7">
        <w:t>transactional</w:t>
      </w:r>
      <w:r w:rsidRPr="00B356C7">
        <w:rPr>
          <w:lang w:val="el-GR"/>
        </w:rPr>
        <w:t xml:space="preserve"> </w:t>
      </w:r>
      <w:r w:rsidRPr="00B356C7">
        <w:t>data</w:t>
      </w:r>
      <w:r w:rsidRPr="00B356C7">
        <w:rPr>
          <w:lang w:val="el-GR"/>
        </w:rPr>
        <w:t xml:space="preserve"> (συναλλαγές), </w:t>
      </w:r>
      <w:r w:rsidRPr="00B356C7">
        <w:t>master</w:t>
      </w:r>
      <w:r w:rsidRPr="00B356C7">
        <w:rPr>
          <w:lang w:val="el-GR"/>
        </w:rPr>
        <w:t xml:space="preserve"> </w:t>
      </w:r>
      <w:r w:rsidRPr="00B356C7">
        <w:t>data</w:t>
      </w:r>
      <w:r w:rsidRPr="00B356C7">
        <w:rPr>
          <w:lang w:val="el-GR"/>
        </w:rPr>
        <w:t xml:space="preserve"> (πελάτης), ή δεδομένα ανάλυσης (</w:t>
      </w:r>
      <w:r w:rsidRPr="00B356C7">
        <w:t>aggregate</w:t>
      </w:r>
      <w:r w:rsidRPr="00B356C7">
        <w:rPr>
          <w:lang w:val="en-US"/>
        </w:rPr>
        <w:t>d</w:t>
      </w:r>
      <w:r w:rsidRPr="00B356C7">
        <w:rPr>
          <w:lang w:val="el-GR"/>
        </w:rPr>
        <w:t xml:space="preserve"> </w:t>
      </w:r>
      <w:r w:rsidRPr="00B356C7">
        <w:t>data</w:t>
      </w:r>
      <w:r w:rsidRPr="00B356C7">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E9032B2" w14:textId="77777777" w:rsidR="00E40E58" w:rsidRPr="00B356C7" w:rsidRDefault="00E40E58" w:rsidP="00E40E58">
      <w:pPr>
        <w:rPr>
          <w:lang w:val="el-GR"/>
        </w:rPr>
      </w:pPr>
      <w:r w:rsidRPr="00B356C7">
        <w:rPr>
          <w:lang w:val="el-GR"/>
        </w:rPr>
        <w:t>Όλα τα ανωτέρω επίπεδα χτίζονται πάνω στο</w:t>
      </w:r>
      <w:r w:rsidRPr="00B356C7">
        <w:rPr>
          <w:b/>
          <w:lang w:val="el-GR"/>
        </w:rPr>
        <w:t xml:space="preserve"> </w:t>
      </w:r>
      <w:r w:rsidRPr="00B356C7">
        <w:rPr>
          <w:lang w:val="el-GR"/>
        </w:rPr>
        <w:t>Επίπεδο</w:t>
      </w:r>
      <w:r w:rsidRPr="00B356C7">
        <w:rPr>
          <w:b/>
          <w:lang w:val="el-GR"/>
        </w:rPr>
        <w:t xml:space="preserve"> </w:t>
      </w:r>
      <w:r w:rsidRPr="00B356C7">
        <w:rPr>
          <w:lang w:val="el-GR"/>
        </w:rPr>
        <w:t>υποδομών (</w:t>
      </w:r>
      <w:r w:rsidRPr="00B356C7">
        <w:t>Shared</w:t>
      </w:r>
      <w:r w:rsidRPr="00B356C7">
        <w:rPr>
          <w:lang w:val="el-GR"/>
        </w:rPr>
        <w:t xml:space="preserve"> </w:t>
      </w:r>
      <w:r w:rsidRPr="00B356C7">
        <w:t>Infrastructure</w:t>
      </w:r>
      <w:r w:rsidRPr="00B356C7">
        <w:rPr>
          <w:lang w:val="el-GR"/>
        </w:rPr>
        <w:t>)</w:t>
      </w:r>
      <w:r w:rsidRPr="00B356C7">
        <w:rPr>
          <w:b/>
          <w:lang w:val="el-GR"/>
        </w:rPr>
        <w:t xml:space="preserve"> </w:t>
      </w:r>
      <w:r w:rsidRPr="00B356C7">
        <w:rPr>
          <w:lang w:val="el-GR"/>
        </w:rPr>
        <w:t>το οποίο αφορά τη φυσική υποδομή του συστήματος, δηλαδή τα συστήματα υλικού και την αντίστοιχη αρχιτεκτονική αυτών.</w:t>
      </w:r>
    </w:p>
    <w:p w14:paraId="1CF58AD1" w14:textId="77777777" w:rsidR="00E40E58" w:rsidRPr="00B356C7" w:rsidRDefault="00E40E58" w:rsidP="00E40E58">
      <w:pPr>
        <w:rPr>
          <w:lang w:val="el-GR"/>
        </w:rPr>
      </w:pPr>
      <w:r w:rsidRPr="00B356C7">
        <w:rPr>
          <w:lang w:val="el-GR"/>
        </w:rPr>
        <w:t>Την πλατφόρμα της λογικής αρχιτεκτονικής ολοκληρώνουν τα κατακόρυφα επίπεδα:</w:t>
      </w:r>
    </w:p>
    <w:p w14:paraId="12DB3797" w14:textId="77777777" w:rsidR="00E40E58" w:rsidRPr="00B356C7" w:rsidRDefault="00E40E58" w:rsidP="00786A1B">
      <w:pPr>
        <w:numPr>
          <w:ilvl w:val="0"/>
          <w:numId w:val="53"/>
        </w:numPr>
        <w:rPr>
          <w:lang w:val="el-GR"/>
        </w:rPr>
      </w:pPr>
      <w:r w:rsidRPr="00B356C7">
        <w:rPr>
          <w:b/>
          <w:lang w:val="el-GR"/>
        </w:rPr>
        <w:t xml:space="preserve">Επίπεδο ασφαλείας </w:t>
      </w:r>
      <w:r w:rsidRPr="00B356C7">
        <w:rPr>
          <w:lang w:val="el-GR"/>
        </w:rPr>
        <w:t>(</w:t>
      </w:r>
      <w:r w:rsidRPr="00B356C7">
        <w:t>Enterprise</w:t>
      </w:r>
      <w:r w:rsidRPr="00B356C7">
        <w:rPr>
          <w:lang w:val="el-GR"/>
        </w:rPr>
        <w:t xml:space="preserve"> </w:t>
      </w:r>
      <w:r w:rsidRPr="00B356C7">
        <w:t>Security</w:t>
      </w:r>
      <w:r w:rsidRPr="00B356C7">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7EF05027" w14:textId="77777777" w:rsidR="00E40E58" w:rsidRPr="00B356C7" w:rsidRDefault="00E40E58" w:rsidP="00786A1B">
      <w:pPr>
        <w:numPr>
          <w:ilvl w:val="0"/>
          <w:numId w:val="53"/>
        </w:numPr>
        <w:rPr>
          <w:lang w:val="el-GR"/>
        </w:rPr>
      </w:pPr>
      <w:r w:rsidRPr="00B356C7">
        <w:rPr>
          <w:b/>
          <w:lang w:val="el-GR"/>
        </w:rPr>
        <w:t xml:space="preserve">Επίπεδο διαχείρισης </w:t>
      </w:r>
      <w:r w:rsidRPr="00B356C7">
        <w:rPr>
          <w:lang w:val="el-GR"/>
        </w:rPr>
        <w:t>(</w:t>
      </w:r>
      <w:r w:rsidRPr="00B356C7">
        <w:t>Enterprise</w:t>
      </w:r>
      <w:r w:rsidRPr="00B356C7">
        <w:rPr>
          <w:lang w:val="el-GR"/>
        </w:rPr>
        <w:t xml:space="preserve"> </w:t>
      </w:r>
      <w:r w:rsidRPr="00B356C7">
        <w:t>Management</w:t>
      </w:r>
      <w:r w:rsidRPr="00B356C7">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B356C7">
        <w:t>web</w:t>
      </w:r>
      <w:r w:rsidRPr="00B356C7">
        <w:rPr>
          <w:lang w:val="el-GR"/>
        </w:rPr>
        <w:t>-</w:t>
      </w:r>
      <w:r w:rsidRPr="00B356C7">
        <w:t>based</w:t>
      </w:r>
      <w:r w:rsidRPr="00B356C7">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643FE020" w14:textId="77777777" w:rsidR="00E40E58" w:rsidRPr="00B356C7" w:rsidRDefault="00E40E58" w:rsidP="00786A1B">
      <w:pPr>
        <w:numPr>
          <w:ilvl w:val="0"/>
          <w:numId w:val="53"/>
        </w:numPr>
        <w:rPr>
          <w:lang w:val="el-GR"/>
        </w:rPr>
      </w:pPr>
      <w:r w:rsidRPr="00B356C7">
        <w:rPr>
          <w:b/>
          <w:lang w:val="el-GR"/>
        </w:rPr>
        <w:t xml:space="preserve">Επίπεδο ανάπτυξης </w:t>
      </w:r>
      <w:r w:rsidRPr="00B356C7">
        <w:rPr>
          <w:lang w:val="el-GR"/>
        </w:rPr>
        <w:t>(</w:t>
      </w:r>
      <w:r w:rsidRPr="00B356C7">
        <w:rPr>
          <w:lang w:val="en-US"/>
        </w:rPr>
        <w:t>Enterprise</w:t>
      </w:r>
      <w:r w:rsidRPr="00B356C7">
        <w:rPr>
          <w:lang w:val="el-GR"/>
        </w:rPr>
        <w:t xml:space="preserv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B356C7">
        <w:rPr>
          <w:lang w:val="en-US"/>
        </w:rPr>
        <w:t>JSON</w:t>
      </w:r>
      <w:r w:rsidRPr="00B356C7">
        <w:rPr>
          <w:lang w:val="el-GR"/>
        </w:rPr>
        <w:t xml:space="preserve">, OASIS SCA, BPEL/BPMN κ.ά. </w:t>
      </w:r>
    </w:p>
    <w:p w14:paraId="0186247D" w14:textId="77777777" w:rsidR="00E40E58" w:rsidRPr="00B356C7" w:rsidRDefault="00E40E58" w:rsidP="00E40E58">
      <w:pPr>
        <w:rPr>
          <w:lang w:val="el-GR"/>
        </w:rPr>
      </w:pPr>
    </w:p>
    <w:p w14:paraId="1232825D" w14:textId="77777777" w:rsidR="00E40E58" w:rsidRPr="00B356C7" w:rsidRDefault="00E40E58" w:rsidP="00E40E58">
      <w:pPr>
        <w:rPr>
          <w:u w:val="single"/>
          <w:lang w:val="el-GR"/>
        </w:rPr>
      </w:pPr>
      <w:r w:rsidRPr="00B356C7">
        <w:rPr>
          <w:u w:val="single"/>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6BFF10B" w14:textId="77777777" w:rsidR="00E40E58" w:rsidRPr="00B356C7" w:rsidRDefault="00E40E58" w:rsidP="00786A1B">
      <w:pPr>
        <w:numPr>
          <w:ilvl w:val="0"/>
          <w:numId w:val="54"/>
        </w:numPr>
        <w:rPr>
          <w:lang w:val="el-GR"/>
        </w:rPr>
      </w:pPr>
      <w:r w:rsidRPr="00B356C7">
        <w:rPr>
          <w:lang w:val="el-GR"/>
        </w:rPr>
        <w:t xml:space="preserve">της προτεινόμενης λογικής αρχιτεκτονικής. </w:t>
      </w:r>
    </w:p>
    <w:p w14:paraId="7C8F0E5E" w14:textId="77777777" w:rsidR="00E40E58" w:rsidRPr="00B356C7" w:rsidRDefault="00E40E58" w:rsidP="00786A1B">
      <w:pPr>
        <w:numPr>
          <w:ilvl w:val="0"/>
          <w:numId w:val="54"/>
        </w:numPr>
        <w:rPr>
          <w:lang w:val="el-GR"/>
        </w:rPr>
      </w:pPr>
      <w:r w:rsidRPr="00B356C7">
        <w:rPr>
          <w:lang w:val="el-GR"/>
        </w:rPr>
        <w:t>της λειτουργίας σε περιβάλλον εικονικών μηχανών (</w:t>
      </w:r>
      <w:r w:rsidRPr="00B356C7">
        <w:rPr>
          <w:lang w:val="en-US"/>
        </w:rPr>
        <w:t>virtual</w:t>
      </w:r>
      <w:r w:rsidRPr="00B356C7">
        <w:rPr>
          <w:lang w:val="el-GR"/>
        </w:rPr>
        <w:t xml:space="preserve"> </w:t>
      </w:r>
      <w:r w:rsidRPr="00B356C7">
        <w:rPr>
          <w:lang w:val="en-US"/>
        </w:rPr>
        <w:t>machines</w:t>
      </w:r>
      <w:r w:rsidRPr="00B356C7">
        <w:rPr>
          <w:lang w:val="el-GR"/>
        </w:rPr>
        <w:t xml:space="preserve">) </w:t>
      </w:r>
    </w:p>
    <w:p w14:paraId="17272CBA" w14:textId="77777777" w:rsidR="00E40E58" w:rsidRPr="00B356C7" w:rsidRDefault="00E40E58" w:rsidP="00786A1B">
      <w:pPr>
        <w:numPr>
          <w:ilvl w:val="0"/>
          <w:numId w:val="54"/>
        </w:numPr>
        <w:rPr>
          <w:lang w:val="el-GR"/>
        </w:rPr>
      </w:pPr>
      <w:r w:rsidRPr="00B356C7">
        <w:rPr>
          <w:lang w:val="el-GR"/>
        </w:rPr>
        <w:t xml:space="preserve">της διαθεσιμότητας και απόκρισης, σε σχέση με την τήρηση υπηρεσιών εγγυημένου επιπέδου και ρητρών. </w:t>
      </w:r>
    </w:p>
    <w:p w14:paraId="54EBA9B8" w14:textId="77777777" w:rsidR="00E40E58" w:rsidRPr="00B356C7" w:rsidRDefault="00E40E58" w:rsidP="00E40E58">
      <w:pPr>
        <w:rPr>
          <w:lang w:val="el-GR"/>
        </w:rPr>
      </w:pPr>
    </w:p>
    <w:p w14:paraId="6FDAE2FD" w14:textId="77777777" w:rsidR="00E40E58" w:rsidRPr="00B356C7" w:rsidRDefault="00E40E58" w:rsidP="00E40E58">
      <w:pPr>
        <w:rPr>
          <w:lang w:val="el-GR"/>
        </w:rPr>
      </w:pPr>
      <w:r w:rsidRPr="00B356C7">
        <w:rPr>
          <w:lang w:val="el-GR"/>
        </w:rPr>
        <w:t xml:space="preserve">Ο Ανάδοχος οφείλει στην πρόταση για την φυσική αρχιτεκτονική, που θα καταθέσει να αναφέρει: </w:t>
      </w:r>
    </w:p>
    <w:p w14:paraId="3B42FA5F" w14:textId="77777777" w:rsidR="00E40E58" w:rsidRPr="00B356C7" w:rsidRDefault="00E40E58" w:rsidP="00786A1B">
      <w:pPr>
        <w:numPr>
          <w:ilvl w:val="0"/>
          <w:numId w:val="55"/>
        </w:numPr>
        <w:rPr>
          <w:lang w:val="el-GR"/>
        </w:rPr>
      </w:pPr>
      <w:r w:rsidRPr="00B356C7">
        <w:rPr>
          <w:lang w:val="el-GR"/>
        </w:rPr>
        <w:t xml:space="preserve">Πως θα υλοποιήσει το περιβάλλον υψηλής διαθεσιμότητας με αξιοποίηση εφαρμογών τεχνολογιών </w:t>
      </w:r>
      <w:r w:rsidRPr="00B356C7">
        <w:rPr>
          <w:lang w:val="en-US"/>
        </w:rPr>
        <w:t>redundancy</w:t>
      </w:r>
      <w:r w:rsidRPr="00B356C7">
        <w:rPr>
          <w:lang w:val="el-GR"/>
        </w:rPr>
        <w:t xml:space="preserve"> υποσυστημάτων ή και </w:t>
      </w:r>
      <w:r w:rsidRPr="00B356C7">
        <w:rPr>
          <w:lang w:val="en-US"/>
        </w:rPr>
        <w:t>clustering</w:t>
      </w:r>
      <w:r w:rsidRPr="00B356C7">
        <w:rPr>
          <w:lang w:val="el-GR"/>
        </w:rPr>
        <w:t xml:space="preserve"> ή και </w:t>
      </w:r>
      <w:r w:rsidRPr="00B356C7">
        <w:rPr>
          <w:lang w:val="en-US"/>
        </w:rPr>
        <w:t>load</w:t>
      </w:r>
      <w:r w:rsidRPr="00B356C7">
        <w:rPr>
          <w:lang w:val="el-GR"/>
        </w:rPr>
        <w:t xml:space="preserve"> </w:t>
      </w:r>
      <w:r w:rsidRPr="00B356C7">
        <w:rPr>
          <w:lang w:val="en-US"/>
        </w:rPr>
        <w:t>balancing</w:t>
      </w:r>
      <w:r w:rsidRPr="00B356C7">
        <w:rPr>
          <w:lang w:val="el-GR"/>
        </w:rPr>
        <w:t xml:space="preserve"> κ.λπ., προκειμένου το σύστημα συνολικώς να επιτυγχάνει την ζητούμενη διαθεσιμότητα. Σημειώνεται, ότι ο ανάδοχος δύναται να εξασφαλίσει τις απαιτήσεις υψηλής διαθεσιμότητας, που αναφέρονται στην διακήρυξη κάνοντας χρήση </w:t>
      </w:r>
      <w:r w:rsidRPr="00B356C7">
        <w:rPr>
          <w:lang w:val="en-US"/>
        </w:rPr>
        <w:t>high</w:t>
      </w:r>
      <w:r w:rsidRPr="00B356C7">
        <w:rPr>
          <w:lang w:val="el-GR"/>
        </w:rPr>
        <w:t xml:space="preserve"> </w:t>
      </w:r>
      <w:r w:rsidRPr="00B356C7">
        <w:rPr>
          <w:lang w:val="en-US"/>
        </w:rPr>
        <w:t>available</w:t>
      </w:r>
      <w:r w:rsidRPr="00B356C7">
        <w:rPr>
          <w:lang w:val="el-GR"/>
        </w:rPr>
        <w:t xml:space="preserve"> εικονικών μηχανών (και αντιστοίχων τεχνικών, που προσφέρει το </w:t>
      </w:r>
      <w:r w:rsidRPr="00B356C7">
        <w:rPr>
          <w:lang w:val="en-US"/>
        </w:rPr>
        <w:t>virtualization</w:t>
      </w:r>
      <w:r w:rsidRPr="00B356C7">
        <w:rPr>
          <w:lang w:val="el-GR"/>
        </w:rPr>
        <w:t xml:space="preserve"> της </w:t>
      </w:r>
      <w:r w:rsidRPr="00B356C7">
        <w:rPr>
          <w:lang w:val="en-US"/>
        </w:rPr>
        <w:t>VMware</w:t>
      </w:r>
      <w:r w:rsidRPr="00B356C7">
        <w:rPr>
          <w:lang w:val="el-GR"/>
        </w:rPr>
        <w:t xml:space="preserve"> ή της </w:t>
      </w:r>
      <w:r w:rsidRPr="00B356C7">
        <w:rPr>
          <w:lang w:val="en-US"/>
        </w:rPr>
        <w:t>Azure</w:t>
      </w:r>
      <w:r w:rsidRPr="00B356C7">
        <w:rPr>
          <w:lang w:val="el-GR"/>
        </w:rPr>
        <w:t>), αρκεί οι εικονικές μηχανές να μπορούν να ανταποκριθούν στον φόρτο λειτουργίας τους, σύμφωνα με τις απαιτήσεις της παρούσας.</w:t>
      </w:r>
    </w:p>
    <w:p w14:paraId="138BEF19" w14:textId="77777777" w:rsidR="00E40E58" w:rsidRPr="00B356C7" w:rsidRDefault="00E40E58" w:rsidP="00786A1B">
      <w:pPr>
        <w:numPr>
          <w:ilvl w:val="0"/>
          <w:numId w:val="55"/>
        </w:numPr>
        <w:rPr>
          <w:lang w:val="el-GR"/>
        </w:rPr>
      </w:pPr>
      <w:r w:rsidRPr="00B356C7">
        <w:rPr>
          <w:lang w:val="el-GR"/>
        </w:rPr>
        <w:t xml:space="preserve">Πως θα διασφαλίσει την ασφαλή πρόσβαση στα δεδομένα με υψηλή ασφάλεια και υποστήριξη τεχνολογιών </w:t>
      </w:r>
      <w:r w:rsidRPr="00B356C7">
        <w:rPr>
          <w:lang w:val="en-US"/>
        </w:rPr>
        <w:t>single</w:t>
      </w:r>
      <w:r w:rsidRPr="00B356C7">
        <w:rPr>
          <w:lang w:val="el-GR"/>
        </w:rPr>
        <w:t xml:space="preserve"> </w:t>
      </w:r>
      <w:r w:rsidRPr="00B356C7">
        <w:rPr>
          <w:lang w:val="en-US"/>
        </w:rPr>
        <w:t>sign</w:t>
      </w:r>
      <w:r w:rsidRPr="00B356C7">
        <w:rPr>
          <w:lang w:val="el-GR"/>
        </w:rPr>
        <w:t xml:space="preserve"> </w:t>
      </w:r>
      <w:r w:rsidRPr="00B356C7">
        <w:rPr>
          <w:lang w:val="en-US"/>
        </w:rPr>
        <w:t>on</w:t>
      </w:r>
      <w:r w:rsidRPr="00B356C7">
        <w:rPr>
          <w:lang w:val="el-GR"/>
        </w:rPr>
        <w:t xml:space="preserve">, </w:t>
      </w:r>
      <w:r w:rsidRPr="00B356C7">
        <w:rPr>
          <w:lang w:val="en-US"/>
        </w:rPr>
        <w:t>directory</w:t>
      </w:r>
      <w:r w:rsidRPr="00B356C7">
        <w:rPr>
          <w:lang w:val="el-GR"/>
        </w:rPr>
        <w:t xml:space="preserve"> </w:t>
      </w:r>
      <w:r w:rsidRPr="00B356C7">
        <w:rPr>
          <w:lang w:val="en-US"/>
        </w:rPr>
        <w:t>services</w:t>
      </w:r>
      <w:r w:rsidRPr="00B356C7">
        <w:rPr>
          <w:lang w:val="el-GR"/>
        </w:rPr>
        <w:t xml:space="preserve">, συμμόρφωση στον νέο Γενικό Κανονισμό Προστασίας Δεδομένων </w:t>
      </w:r>
      <w:r w:rsidRPr="00B356C7">
        <w:rPr>
          <w:lang w:val="en-US"/>
        </w:rPr>
        <w:t>GDPR</w:t>
      </w:r>
      <w:r w:rsidRPr="00B356C7">
        <w:rPr>
          <w:lang w:val="el-GR"/>
        </w:rPr>
        <w:t xml:space="preserve"> κ.λπ.</w:t>
      </w:r>
    </w:p>
    <w:p w14:paraId="7A604AB9" w14:textId="77777777" w:rsidR="00E40E58" w:rsidRPr="00B356C7" w:rsidRDefault="00E40E58" w:rsidP="00786A1B">
      <w:pPr>
        <w:numPr>
          <w:ilvl w:val="0"/>
          <w:numId w:val="55"/>
        </w:numPr>
        <w:rPr>
          <w:lang w:val="el-GR"/>
        </w:rPr>
      </w:pPr>
      <w:r w:rsidRPr="00B356C7">
        <w:rPr>
          <w:lang w:val="el-GR"/>
        </w:rPr>
        <w:t>Πως θα επιτύχει υψηλή απόδοση και κλιμάκωση (</w:t>
      </w:r>
      <w:r w:rsidRPr="00B356C7">
        <w:rPr>
          <w:lang w:val="en-US"/>
        </w:rPr>
        <w:t>scalability</w:t>
      </w:r>
      <w:r w:rsidRPr="00B356C7">
        <w:rPr>
          <w:lang w:val="el-GR"/>
        </w:rPr>
        <w:t>).</w:t>
      </w:r>
    </w:p>
    <w:p w14:paraId="5B1FA7B2" w14:textId="77777777" w:rsidR="00E40E58" w:rsidRPr="00B356C7" w:rsidRDefault="00E40E58" w:rsidP="00786A1B">
      <w:pPr>
        <w:numPr>
          <w:ilvl w:val="0"/>
          <w:numId w:val="55"/>
        </w:numPr>
        <w:rPr>
          <w:lang w:val="el-GR"/>
        </w:rPr>
      </w:pPr>
      <w:r w:rsidRPr="00B356C7">
        <w:rPr>
          <w:lang w:val="el-GR"/>
        </w:rPr>
        <w:t xml:space="preserve">Πως θα αξιοποιήσει τις πρακτικές περί </w:t>
      </w:r>
      <w:r w:rsidRPr="00B356C7">
        <w:rPr>
          <w:lang w:val="en-US"/>
        </w:rPr>
        <w:t>virtualization</w:t>
      </w:r>
      <w:r w:rsidRPr="00B356C7">
        <w:rPr>
          <w:lang w:val="el-GR"/>
        </w:rPr>
        <w:t xml:space="preserve"> για τα ανωτέρω.</w:t>
      </w:r>
    </w:p>
    <w:p w14:paraId="687147AE" w14:textId="77777777" w:rsidR="00E40E58" w:rsidRPr="00B356C7" w:rsidRDefault="00E40E58" w:rsidP="00786A1B">
      <w:pPr>
        <w:numPr>
          <w:ilvl w:val="0"/>
          <w:numId w:val="55"/>
        </w:numPr>
        <w:rPr>
          <w:lang w:val="el-GR"/>
        </w:rPr>
      </w:pPr>
      <w:r w:rsidRPr="00B356C7">
        <w:rPr>
          <w:lang w:val="el-GR"/>
        </w:rPr>
        <w:t xml:space="preserve">Πως θα υλοποιήσει την </w:t>
      </w:r>
      <w:r w:rsidRPr="00B356C7">
        <w:rPr>
          <w:lang w:val="en-US"/>
        </w:rPr>
        <w:t>N</w:t>
      </w:r>
      <w:r w:rsidRPr="00B356C7">
        <w:rPr>
          <w:lang w:val="el-GR"/>
        </w:rPr>
        <w:t>-</w:t>
      </w:r>
      <w:r w:rsidRPr="00B356C7">
        <w:rPr>
          <w:lang w:val="en-US"/>
        </w:rPr>
        <w:t>tier</w:t>
      </w:r>
      <w:r w:rsidRPr="00B356C7">
        <w:rPr>
          <w:lang w:val="el-GR"/>
        </w:rPr>
        <w:t xml:space="preserve"> αρχιτεκτονική. </w:t>
      </w:r>
    </w:p>
    <w:p w14:paraId="5CD7CD41" w14:textId="77777777" w:rsidR="00E40E58" w:rsidRPr="00B356C7" w:rsidRDefault="00E40E58" w:rsidP="00786A1B">
      <w:pPr>
        <w:numPr>
          <w:ilvl w:val="0"/>
          <w:numId w:val="55"/>
        </w:numPr>
        <w:rPr>
          <w:lang w:val="el-GR"/>
        </w:rPr>
      </w:pPr>
      <w:r w:rsidRPr="00B356C7">
        <w:rPr>
          <w:lang w:val="el-GR"/>
        </w:rPr>
        <w:t>Την υποστήριξη ανοικτών προτύπων.</w:t>
      </w:r>
    </w:p>
    <w:p w14:paraId="5DEA17CB" w14:textId="77777777" w:rsidR="00E40E58" w:rsidRPr="00B356C7" w:rsidRDefault="00E40E58" w:rsidP="00786A1B">
      <w:pPr>
        <w:numPr>
          <w:ilvl w:val="0"/>
          <w:numId w:val="55"/>
        </w:numPr>
        <w:rPr>
          <w:lang w:val="el-GR"/>
        </w:rPr>
      </w:pPr>
      <w:r w:rsidRPr="00B356C7">
        <w:rPr>
          <w:lang w:val="el-GR"/>
        </w:rPr>
        <w:t xml:space="preserve">Κάθε άλλο στοιχείο, που βελτιώνει την προτεινόμενη λύση του αναδόχου. </w:t>
      </w:r>
    </w:p>
    <w:p w14:paraId="789FB723" w14:textId="77777777" w:rsidR="00E40E58" w:rsidRPr="00B356C7" w:rsidRDefault="00E40E58" w:rsidP="00E40E58">
      <w:pPr>
        <w:rPr>
          <w:lang w:val="el-GR"/>
        </w:rPr>
      </w:pPr>
    </w:p>
    <w:p w14:paraId="2241A53D" w14:textId="77777777" w:rsidR="00E40E58" w:rsidRPr="00B356C7" w:rsidRDefault="00E40E58" w:rsidP="00E40E58">
      <w:pPr>
        <w:rPr>
          <w:lang w:val="el-GR"/>
        </w:rPr>
      </w:pPr>
      <w:r w:rsidRPr="00B356C7">
        <w:rPr>
          <w:lang w:val="el-GR"/>
        </w:rPr>
        <w:t xml:space="preserve">Το σύστημα θα πρέπει να ικανοποιεί τα παρακάτω κριτήρια: </w:t>
      </w:r>
    </w:p>
    <w:p w14:paraId="4B6CE1D0" w14:textId="77777777" w:rsidR="00E40E58" w:rsidRPr="00B356C7" w:rsidRDefault="00E40E58" w:rsidP="00786A1B">
      <w:pPr>
        <w:numPr>
          <w:ilvl w:val="0"/>
          <w:numId w:val="56"/>
        </w:numPr>
        <w:rPr>
          <w:lang w:val="el-GR"/>
        </w:rPr>
      </w:pPr>
      <w:r w:rsidRPr="00B356C7">
        <w:rPr>
          <w:lang w:val="el-GR"/>
        </w:rPr>
        <w:t xml:space="preserve">Θα πρέπει να προβλεφθεί υψηλή διαθεσιμότητα για κάθε υποσύστημα με διακριτό ρόλο. </w:t>
      </w:r>
    </w:p>
    <w:p w14:paraId="2B1FBB6F" w14:textId="77777777" w:rsidR="00E40E58" w:rsidRPr="00B356C7" w:rsidRDefault="00E40E58" w:rsidP="00786A1B">
      <w:pPr>
        <w:numPr>
          <w:ilvl w:val="0"/>
          <w:numId w:val="56"/>
        </w:numPr>
        <w:rPr>
          <w:lang w:val="el-GR"/>
        </w:rPr>
      </w:pPr>
      <w:r w:rsidRPr="00B356C7">
        <w:rPr>
          <w:lang w:val="el-GR"/>
        </w:rPr>
        <w:t>Θα πρέπει επίσης η προσφερόμενη λύση να επιτρέπει την κλιμακωτή αύξηση των δυνατοτήτων των υποσυστημάτων.</w:t>
      </w:r>
    </w:p>
    <w:p w14:paraId="7B66671D" w14:textId="77777777" w:rsidR="00E40E58" w:rsidRPr="00B356C7" w:rsidRDefault="00E40E58" w:rsidP="00786A1B">
      <w:pPr>
        <w:numPr>
          <w:ilvl w:val="0"/>
          <w:numId w:val="56"/>
        </w:numPr>
        <w:rPr>
          <w:lang w:val="el-GR"/>
        </w:rPr>
      </w:pPr>
      <w:r w:rsidRPr="00B356C7">
        <w:rPr>
          <w:lang w:val="el-GR"/>
        </w:rPr>
        <w:t xml:space="preserve">Θα πρέπει το σύστημα να υποστηρίζει σε όλα τα επίπεδα ανοικτές διεθνώς καθιερωμένες και ευρέως υιοθετημένες τεχνολογίες. </w:t>
      </w:r>
    </w:p>
    <w:p w14:paraId="228EC2EA" w14:textId="77777777" w:rsidR="00E40E58" w:rsidRPr="00B356C7" w:rsidRDefault="00E40E58" w:rsidP="00E40E58">
      <w:pPr>
        <w:rPr>
          <w:lang w:val="el-GR"/>
        </w:rPr>
      </w:pPr>
      <w:r w:rsidRPr="00B356C7">
        <w:rPr>
          <w:lang w:val="el-GR"/>
        </w:rPr>
        <w:t>Τέλος, σημειώνεται ότι στις υποχρεώσεις του Αναδόχου περιλαμβάνεται η εγκατάσταση και παραμετροποίηση του συνόλου του προσφερόμενου λογισμικού συστημάτων και εφαρμογών, που θα προσφέρει, καθώς επίσης και η συνεργασία με τους διαχειριστές του Κέντρου Δεδομένων της ΓΓΠΣΔΔ για την κατάλληλη παραμετροποίηση του εξοπλισμού (δικτυακές συνδέσεις, επικοινωνία εξυπηρετητών μεταξύ τους και με συστήματα αποθήκευσης κ.ά.).</w:t>
      </w:r>
    </w:p>
    <w:p w14:paraId="59D85CC1" w14:textId="77777777" w:rsidR="00E40E58" w:rsidRPr="00B356C7" w:rsidRDefault="00E40E58" w:rsidP="00E40E58">
      <w:pPr>
        <w:rPr>
          <w:lang w:val="el-GR"/>
        </w:rPr>
      </w:pPr>
      <w:r w:rsidRPr="00B356C7">
        <w:rPr>
          <w:lang w:val="el-GR"/>
        </w:rPr>
        <w:t xml:space="preserve">Ο Ανάδοχος στην προσφορά του θα πρέπει να καταγράψει και να τεκμηριώσει αναλυτικά τις απαιτήσεις του σε υπολογιστική υποδομή. </w:t>
      </w:r>
    </w:p>
    <w:p w14:paraId="4038ED5A" w14:textId="77777777" w:rsidR="004B162A" w:rsidRPr="00B356C7" w:rsidRDefault="004B162A" w:rsidP="00B50C47">
      <w:pPr>
        <w:rPr>
          <w:lang w:val="el-GR"/>
        </w:rPr>
      </w:pPr>
    </w:p>
    <w:p w14:paraId="62F65CA7" w14:textId="3A8DFDC5" w:rsidR="00A22261" w:rsidRPr="00B356C7" w:rsidRDefault="00A22261" w:rsidP="00786A1B">
      <w:pPr>
        <w:pStyle w:val="30"/>
        <w:numPr>
          <w:ilvl w:val="0"/>
          <w:numId w:val="24"/>
        </w:numPr>
        <w:rPr>
          <w:lang w:val="el-GR"/>
        </w:rPr>
      </w:pPr>
      <w:bookmarkStart w:id="516" w:name="_Toc97194345"/>
      <w:bookmarkStart w:id="517" w:name="_Toc97194474"/>
      <w:bookmarkStart w:id="518" w:name="_Ref163752104"/>
      <w:bookmarkStart w:id="519" w:name="_Toc166240293"/>
      <w:r w:rsidRPr="00B356C7">
        <w:rPr>
          <w:lang w:val="el-GR"/>
        </w:rPr>
        <w:t>Λειτουργικές Απαιτήσεις</w:t>
      </w:r>
      <w:bookmarkEnd w:id="516"/>
      <w:bookmarkEnd w:id="517"/>
      <w:bookmarkEnd w:id="518"/>
      <w:bookmarkEnd w:id="519"/>
      <w:r w:rsidR="00DF776D" w:rsidRPr="00B356C7">
        <w:rPr>
          <w:lang w:val="el-GR"/>
        </w:rPr>
        <w:t xml:space="preserve"> </w:t>
      </w:r>
    </w:p>
    <w:p w14:paraId="204D4D09" w14:textId="77777777" w:rsidR="00EA3400" w:rsidRPr="00B356C7" w:rsidRDefault="00EA3400" w:rsidP="00DF3A1C">
      <w:bookmarkStart w:id="520" w:name="_Toc97195383"/>
      <w:bookmarkStart w:id="521" w:name="_Toc97195552"/>
      <w:bookmarkEnd w:id="520"/>
      <w:bookmarkEnd w:id="521"/>
    </w:p>
    <w:p w14:paraId="720351B3" w14:textId="77777777" w:rsidR="005D1562" w:rsidRPr="00B356C7" w:rsidRDefault="005D1562" w:rsidP="00786A1B">
      <w:pPr>
        <w:pStyle w:val="40"/>
        <w:numPr>
          <w:ilvl w:val="1"/>
          <w:numId w:val="24"/>
        </w:numPr>
        <w:rPr>
          <w:lang w:val="el-GR"/>
        </w:rPr>
      </w:pPr>
      <w:bookmarkStart w:id="522" w:name="_Toc159574233"/>
      <w:bookmarkStart w:id="523" w:name="_Toc166240294"/>
      <w:r w:rsidRPr="00B356C7">
        <w:rPr>
          <w:lang w:val="el-GR"/>
        </w:rPr>
        <w:t>Λειτουργικές και τεχνικές προδιαγραφές έργου</w:t>
      </w:r>
      <w:bookmarkEnd w:id="522"/>
      <w:bookmarkEnd w:id="523"/>
    </w:p>
    <w:p w14:paraId="4BA53BA2" w14:textId="77777777" w:rsidR="00594C37" w:rsidRPr="00B356C7" w:rsidRDefault="005D1562" w:rsidP="005D1562">
      <w:pPr>
        <w:rPr>
          <w:lang w:val="el-GR"/>
        </w:rPr>
      </w:pPr>
      <w:r w:rsidRPr="00B356C7">
        <w:rPr>
          <w:lang w:val="el-GR"/>
        </w:rPr>
        <w:t xml:space="preserve">O ανάδοχος του παρόντος έργου θα κληθεί να προμηθεύσει τον φορέα με σύγχρονα λογισμικά συστήματα καθώς και να παρέχει μια σειρά υπηρεσιών που άπτονται της βέλτιστης παραγωγικής λειτουργίας των προσφερόμενων συστημάτων. Επίσης, καλούνται να χρησιμοποιήσουν τις διαθέσιμες υπολογιστικές υποδομές και υπηρεσίες επιλέγοντας αυτές που απαιτούνται για την κάλυψη των αναγκών του έργου και συνδυάζοντάς τες κατά το καλύτερο δυνατό τρόπο, ώστε να </w:t>
      </w:r>
      <w:r w:rsidRPr="00B356C7">
        <w:rPr>
          <w:lang w:val="el-GR"/>
        </w:rPr>
        <w:lastRenderedPageBreak/>
        <w:t xml:space="preserve">καλύψουν τις απαιτήσεις της παρούσας ενότητας και να διασφαλίσουν την βέλτιστη δυνατή αξιοποίηση των διαθέσιμων υποδομών και υπηρεσιών. </w:t>
      </w:r>
    </w:p>
    <w:p w14:paraId="04623F1C" w14:textId="051D2F1E" w:rsidR="005D1562" w:rsidRPr="00B356C7" w:rsidRDefault="005D1562" w:rsidP="005D1562">
      <w:pPr>
        <w:rPr>
          <w:lang w:val="el-GR"/>
        </w:rPr>
      </w:pPr>
      <w:r w:rsidRPr="00B356C7">
        <w:rPr>
          <w:lang w:val="el-GR"/>
        </w:rPr>
        <w:t xml:space="preserve">Σε περίπτωση που οι ανωτέρω πόροι δεν καλύπτουν τις απαιτήσεις της ενότητας αυτής οι Υποψήφιοι Ανάδοχοι καλούνται να προτείνουν την προμήθεια επιπλέον λογισμικού το οποίο απαιτείται να περιληφθεί και στην οικονομική προσφορά τους. </w:t>
      </w:r>
    </w:p>
    <w:p w14:paraId="481BCB0C" w14:textId="60DF9BD5" w:rsidR="005D1562" w:rsidRPr="00B356C7" w:rsidRDefault="005D1562" w:rsidP="00786A1B">
      <w:pPr>
        <w:pStyle w:val="40"/>
        <w:numPr>
          <w:ilvl w:val="1"/>
          <w:numId w:val="24"/>
        </w:numPr>
        <w:rPr>
          <w:lang w:val="el-GR"/>
        </w:rPr>
      </w:pPr>
      <w:bookmarkStart w:id="524" w:name="_Toc166240295"/>
      <w:r w:rsidRPr="00B356C7">
        <w:rPr>
          <w:lang w:val="el-GR"/>
        </w:rPr>
        <w:t>Θεματική Περιοχή 1: Παροχή υπηρεσιών προμήθειας, ανάπτυξης, παραμετροποίησης λογισμικού Εθνικού Συστήματος Έγκαιρης Προειδοποίησης με χρήση Τεχνητής Νοημοσύνης και λοιπών υποστηρικτικών συστημάτων</w:t>
      </w:r>
      <w:bookmarkEnd w:id="524"/>
    </w:p>
    <w:p w14:paraId="6D4955D6" w14:textId="581176BD" w:rsidR="005D1562" w:rsidRPr="00B356C7" w:rsidRDefault="005D1562" w:rsidP="005D1562">
      <w:pPr>
        <w:rPr>
          <w:lang w:val="el-GR"/>
        </w:rPr>
      </w:pPr>
      <w:r w:rsidRPr="00B356C7">
        <w:rPr>
          <w:lang w:val="el-GR"/>
        </w:rPr>
        <w:t xml:space="preserve">Το Έργο περιλαμβάνει έξι (6) </w:t>
      </w:r>
      <w:r w:rsidR="00594C37" w:rsidRPr="00B356C7">
        <w:rPr>
          <w:lang w:val="el-GR"/>
        </w:rPr>
        <w:t>επιχειρησιακές ενότητες</w:t>
      </w:r>
      <w:r w:rsidRPr="00B356C7">
        <w:rPr>
          <w:lang w:val="el-GR"/>
        </w:rPr>
        <w:t xml:space="preserve">. Ακολουθεί η περιγραφή των </w:t>
      </w:r>
      <w:r w:rsidR="00594C37" w:rsidRPr="00B356C7">
        <w:rPr>
          <w:lang w:val="el-GR"/>
        </w:rPr>
        <w:t>επιχειρησιακών ενοτήτων</w:t>
      </w:r>
      <w:r w:rsidRPr="00B356C7">
        <w:rPr>
          <w:lang w:val="el-GR"/>
        </w:rPr>
        <w:t>:</w:t>
      </w:r>
    </w:p>
    <w:p w14:paraId="316EE1B6" w14:textId="77777777" w:rsidR="005D1562" w:rsidRPr="00B356C7" w:rsidRDefault="005D1562" w:rsidP="00786A1B">
      <w:pPr>
        <w:numPr>
          <w:ilvl w:val="0"/>
          <w:numId w:val="61"/>
        </w:numPr>
        <w:rPr>
          <w:lang w:val="el-GR"/>
        </w:rPr>
      </w:pPr>
      <w:r w:rsidRPr="00B356C7">
        <w:rPr>
          <w:b/>
          <w:lang w:val="el-GR"/>
        </w:rPr>
        <w:t>Τεχνική Υποδομή και Βάση Δεδομένων Αναλύσεων</w:t>
      </w:r>
      <w:r w:rsidRPr="00B356C7">
        <w:rPr>
          <w:lang w:val="el-GR"/>
        </w:rPr>
        <w:t xml:space="preserve">: Δημιουργία </w:t>
      </w:r>
      <w:proofErr w:type="spellStart"/>
      <w:r w:rsidRPr="00B356C7">
        <w:rPr>
          <w:lang w:val="el-GR"/>
        </w:rPr>
        <w:t>διαλειτουργικότητας</w:t>
      </w:r>
      <w:proofErr w:type="spellEnd"/>
      <w:r w:rsidRPr="00B356C7">
        <w:rPr>
          <w:lang w:val="el-GR"/>
        </w:rPr>
        <w:t>, ροής συλλογής, επεξεργασίας, αποθήκευσης μεγάλου όγκου δεδομένων και τα αποτελέσματα προηγμένων αναλύσεων και μοντέλων προσομοίωσης</w:t>
      </w:r>
    </w:p>
    <w:p w14:paraId="05D5DD69" w14:textId="77777777" w:rsidR="005D1562" w:rsidRPr="00B356C7" w:rsidRDefault="005D1562" w:rsidP="005D1562">
      <w:pPr>
        <w:rPr>
          <w:lang w:val="el-GR"/>
        </w:rPr>
      </w:pPr>
      <w:r w:rsidRPr="00B356C7">
        <w:rPr>
          <w:lang w:val="el-GR"/>
        </w:rPr>
        <w:t xml:space="preserve">Το εν λόγω ψηφιακό σύστημα θα πρέπει να έχει ως πρωταρχικό στόχο τη συλλογή, επεξεργασία και </w:t>
      </w:r>
      <w:proofErr w:type="spellStart"/>
      <w:r w:rsidRPr="00B356C7">
        <w:rPr>
          <w:lang w:val="el-GR"/>
        </w:rPr>
        <w:t>ομογενοποίησης</w:t>
      </w:r>
      <w:proofErr w:type="spellEnd"/>
      <w:r w:rsidRPr="00B356C7">
        <w:rPr>
          <w:lang w:val="el-GR"/>
        </w:rPr>
        <w:t xml:space="preserve"> κρίσιμων δεδομένων σε μία κεντρική βάση δεδομένων. Για τη συγκεκριμένη υλοποίηση θα αναπτυχθεί διασύνδεση με τις βασικές πηγές δεδομένων που διαθέτει το ΥΚΚΠΠ και η Γ.Γ.Π.Π., όπως και με εξωτερικές πηγές, στις οποίες έχει πρόσβαση η Γ.Γ.Π.Π. και οι οποίες διαθέτουν δεδομένα που κρίνονται απαραίτητα για την λειτουργία της πλατφόρμας.</w:t>
      </w:r>
    </w:p>
    <w:p w14:paraId="789BB3E6" w14:textId="77777777" w:rsidR="005D1562" w:rsidRPr="00B356C7" w:rsidRDefault="005D1562" w:rsidP="005D1562">
      <w:pPr>
        <w:rPr>
          <w:lang w:val="el-GR"/>
        </w:rPr>
      </w:pPr>
      <w:r w:rsidRPr="00B356C7">
        <w:rPr>
          <w:lang w:val="el-GR"/>
        </w:rPr>
        <w:t>Κατ’ ελάχιστο, το προτεινόμενο σύστημα θα πρέπει να διασυνδέεται με το αποθετήριο δεδομένων που θα δημιουργηθεί στο πλαίσιο της δράσης «2.4 Προμήθεια εξοπλισμών συστημάτων πρόληψης, αντιμετώπισης, διαχείρισης και έγκαιρης προειδοποίησης» του προγράμματος «ΑΙΓΙΣ».</w:t>
      </w:r>
    </w:p>
    <w:p w14:paraId="08516596" w14:textId="77777777" w:rsidR="005D1562" w:rsidRPr="00B356C7" w:rsidRDefault="005D1562" w:rsidP="005D1562">
      <w:pPr>
        <w:rPr>
          <w:lang w:val="el-GR"/>
        </w:rPr>
      </w:pPr>
      <w:r w:rsidRPr="00B356C7">
        <w:rPr>
          <w:lang w:val="el-GR"/>
        </w:rPr>
        <w:t xml:space="preserve"> Θα πραγματοποιηθεί μελέτη και σχεδιασμός του συνόλου των ροών συλλογής, επεξεργασίας και αποθήκευσης των πρωτογενών δεδομένων. Επιπρόσθετα, θα σχεδιαστεί η τεχνική υποδομή αποθήκευσης των </w:t>
      </w:r>
      <w:proofErr w:type="spellStart"/>
      <w:r w:rsidRPr="00B356C7">
        <w:rPr>
          <w:lang w:val="el-GR"/>
        </w:rPr>
        <w:t>μεταδεδομένων</w:t>
      </w:r>
      <w:proofErr w:type="spellEnd"/>
      <w:r w:rsidRPr="00B356C7">
        <w:rPr>
          <w:lang w:val="el-GR"/>
        </w:rPr>
        <w:t xml:space="preserve"> που θα παράγονται από το σύστημα προειδοποίησης, τα προβλεπτικά μοντέλα και το σύστημα ψηφιακών διδύμων.</w:t>
      </w:r>
    </w:p>
    <w:p w14:paraId="35B2D5AE" w14:textId="77777777" w:rsidR="005D1562" w:rsidRPr="00B356C7" w:rsidRDefault="005D1562" w:rsidP="005D1562">
      <w:pPr>
        <w:rPr>
          <w:lang w:val="el-GR"/>
        </w:rPr>
      </w:pPr>
      <w:r w:rsidRPr="00B356C7">
        <w:rPr>
          <w:lang w:val="el-GR"/>
        </w:rPr>
        <w:t>Η τεχνική υποδομή θα υλοποιηθεί σε σύστημα υπολογιστικού νέφους φιλοξενίας και θα πραγματοποιηθεί βελτιστοποίηση της διαχείρισης των δεδομένων  λαμβάνοντας υπόψη τον όγκο της συλλογής των διαθέσιμων δεδομένων και την ταχύτητα επεξεργασίας και ανάλυσης βάσει των επιχειρησιακών αναγκών. Ο σχεδιασμός και η ανάπτυξη θα γίνει βάσει των επιχειρησιακών περιοχών δεδομένων που θα συλλεχθούν, με τέτοιο τρόπο ώστε να είναι εφικτή και αποτελεσματική η διασύνδεση ανάμεσά τους, όπου αυτό κρίνεται αναγκαίο και εφικτό από τις επιχειρησιακές ομάδες και τους στόχους του εν λόγω έργου.</w:t>
      </w:r>
    </w:p>
    <w:p w14:paraId="28BC31CE" w14:textId="77777777" w:rsidR="005D1562" w:rsidRPr="00B356C7" w:rsidRDefault="005D1562" w:rsidP="00786A1B">
      <w:pPr>
        <w:numPr>
          <w:ilvl w:val="0"/>
          <w:numId w:val="61"/>
        </w:numPr>
        <w:rPr>
          <w:lang w:val="el-GR"/>
        </w:rPr>
      </w:pPr>
      <w:r w:rsidRPr="00B356C7">
        <w:rPr>
          <w:b/>
          <w:lang w:val="el-GR"/>
        </w:rPr>
        <w:t>Εφαρμογή ευφυούς Πύργου Ελέγχου</w:t>
      </w:r>
      <w:r w:rsidRPr="00B356C7">
        <w:rPr>
          <w:lang w:val="el-GR"/>
        </w:rPr>
        <w:t xml:space="preserve">: </w:t>
      </w:r>
      <w:proofErr w:type="spellStart"/>
      <w:r w:rsidRPr="00B356C7">
        <w:rPr>
          <w:lang w:val="el-GR"/>
        </w:rPr>
        <w:t>Οπτικοποίηση</w:t>
      </w:r>
      <w:proofErr w:type="spellEnd"/>
      <w:r w:rsidRPr="00B356C7">
        <w:rPr>
          <w:lang w:val="el-GR"/>
        </w:rPr>
        <w:t xml:space="preserve"> αποτελεσμάτων αναλύσεων μέσω </w:t>
      </w:r>
      <w:proofErr w:type="spellStart"/>
      <w:r w:rsidRPr="00B356C7">
        <w:rPr>
          <w:lang w:val="el-GR"/>
        </w:rPr>
        <w:t>διαδραστικών</w:t>
      </w:r>
      <w:proofErr w:type="spellEnd"/>
      <w:r w:rsidRPr="00B356C7">
        <w:rPr>
          <w:lang w:val="el-GR"/>
        </w:rPr>
        <w:t xml:space="preserve"> προηγμένων αναφορών και χαρτών παρακολούθησης επιχειρηματικής ευφυΐας</w:t>
      </w:r>
    </w:p>
    <w:p w14:paraId="56CF6B26" w14:textId="77777777" w:rsidR="005D1562" w:rsidRPr="00B356C7" w:rsidRDefault="005D1562" w:rsidP="005D1562">
      <w:pPr>
        <w:rPr>
          <w:lang w:val="el-GR"/>
        </w:rPr>
      </w:pPr>
      <w:r w:rsidRPr="00B356C7">
        <w:rPr>
          <w:lang w:val="el-GR"/>
        </w:rPr>
        <w:t xml:space="preserve">Έχοντας διαθέσιμα όλα τα παραπάνω δεδομένα σε μία ενοποιημένη βάση, γίνεται εφικτή η ανάπτυξη ενός </w:t>
      </w:r>
      <w:proofErr w:type="spellStart"/>
      <w:r w:rsidRPr="00B356C7">
        <w:rPr>
          <w:lang w:val="el-GR"/>
        </w:rPr>
        <w:t>διαδραστικού</w:t>
      </w:r>
      <w:proofErr w:type="spellEnd"/>
      <w:r w:rsidRPr="00B356C7">
        <w:rPr>
          <w:lang w:val="el-GR"/>
        </w:rPr>
        <w:t xml:space="preserve"> ευφυούς Πύργου Ελέγχου προηγμένων αναλύσεων, στον οποίο θα συγκεντρώνεται το σύνολο αναφορών, αναλύσεων και </w:t>
      </w:r>
      <w:proofErr w:type="spellStart"/>
      <w:r w:rsidRPr="00B356C7">
        <w:rPr>
          <w:lang w:val="el-GR"/>
        </w:rPr>
        <w:t>οπτικοποιήσεων</w:t>
      </w:r>
      <w:proofErr w:type="spellEnd"/>
      <w:r w:rsidRPr="00B356C7">
        <w:rPr>
          <w:lang w:val="el-GR"/>
        </w:rPr>
        <w:t xml:space="preserve">, καλύπτοντας όλες τις ανάγκες των εκάστοτε εμπλεκομένων διευθύνσεων, υπηρεσιών και χρηστών. Βασικός σκοπός του ευφυούς Πύργου Ελέγχου είναι η απεικόνιση όλων των ιστορικών συμβάντων, </w:t>
      </w:r>
      <w:proofErr w:type="spellStart"/>
      <w:r w:rsidRPr="00B356C7">
        <w:rPr>
          <w:lang w:val="el-GR"/>
        </w:rPr>
        <w:t>στοχευμένα</w:t>
      </w:r>
      <w:proofErr w:type="spellEnd"/>
      <w:r w:rsidRPr="00B356C7">
        <w:rPr>
          <w:lang w:val="el-GR"/>
        </w:rPr>
        <w:t xml:space="preserve"> και με πολλαπλούς τρόπους μέσω </w:t>
      </w:r>
      <w:proofErr w:type="spellStart"/>
      <w:r w:rsidRPr="00B356C7">
        <w:rPr>
          <w:lang w:val="el-GR"/>
        </w:rPr>
        <w:t>διαδραστικής</w:t>
      </w:r>
      <w:proofErr w:type="spellEnd"/>
      <w:r w:rsidRPr="00B356C7">
        <w:rPr>
          <w:lang w:val="el-GR"/>
        </w:rPr>
        <w:t xml:space="preserve"> εφαρμογής επιχειρηματικής ευφυΐας, όπως γραφήματα, δείκτες, πίνακες και χάρτες, ώστε να ενδυναμώνεται η πρόληψη, η ετοιμότητα και η αντιμετώπιση γεγονότων από τις επιχειρησιακές ομάδες αναφορικά με τη διαχείριση κινδύνων που προέρχονται από τεχνολογικές καταστροφές, φυσικές καταστροφές και περιστατικά έκτακτης ανάγκης.</w:t>
      </w:r>
    </w:p>
    <w:p w14:paraId="6E4E7D4C" w14:textId="77777777" w:rsidR="005D1562" w:rsidRPr="00B356C7" w:rsidRDefault="005D1562" w:rsidP="005D1562">
      <w:pPr>
        <w:rPr>
          <w:lang w:val="el-GR"/>
        </w:rPr>
      </w:pPr>
      <w:r w:rsidRPr="00B356C7">
        <w:rPr>
          <w:lang w:val="el-GR"/>
        </w:rPr>
        <w:t xml:space="preserve">Ο ευφυής Πύργος Ελέγχου αναλύσεων θα παρέχει διαβαθμισμένα επίπεδα πληροφόρησης δίνοντας προτεραιότητα στη δημιουργία </w:t>
      </w:r>
      <w:proofErr w:type="spellStart"/>
      <w:r w:rsidRPr="00B356C7">
        <w:rPr>
          <w:lang w:val="el-GR"/>
        </w:rPr>
        <w:t>διαδραστικών</w:t>
      </w:r>
      <w:proofErr w:type="spellEnd"/>
      <w:r w:rsidRPr="00B356C7">
        <w:rPr>
          <w:lang w:val="el-GR"/>
        </w:rPr>
        <w:t xml:space="preserve"> χαρτών παρακολούθησης συμβάντων, διαθέσιμων πόρων και αποτελεσματικότητας αντιμετώπισης των διαφόρων φαινομένων.</w:t>
      </w:r>
    </w:p>
    <w:p w14:paraId="5429CD69" w14:textId="77777777" w:rsidR="005D1562" w:rsidRPr="00B356C7" w:rsidRDefault="005D1562" w:rsidP="005D1562">
      <w:pPr>
        <w:rPr>
          <w:lang w:val="el-GR"/>
        </w:rPr>
      </w:pPr>
      <w:r w:rsidRPr="00B356C7">
        <w:rPr>
          <w:lang w:val="el-GR"/>
        </w:rPr>
        <w:lastRenderedPageBreak/>
        <w:t>Θα πρέπει να αποτελείται από ένα επίπεδο συγκέντρωσης κρίσιμων δεικτών, αναλύσεων και στατιστικών σε υψηλό επίπεδο πληροφόρησης με σκοπό την παρακολούθηση και τη δημοσίευση σημαντικών αποτελεσμάτων στο ευρύτερο κοινό.</w:t>
      </w:r>
    </w:p>
    <w:p w14:paraId="62BA1846" w14:textId="77777777" w:rsidR="005D1562" w:rsidRPr="00B356C7" w:rsidRDefault="005D1562" w:rsidP="005D1562">
      <w:pPr>
        <w:rPr>
          <w:lang w:val="el-GR"/>
        </w:rPr>
      </w:pPr>
      <w:r w:rsidRPr="00B356C7">
        <w:rPr>
          <w:lang w:val="el-GR"/>
        </w:rPr>
        <w:t>Θα πρέπει να υπάρχει επίπεδο που παρουσιάζει τα αναλυτικά αποτελέσματα αναλύσεων και τα αντίστοιχα “</w:t>
      </w:r>
      <w:r w:rsidRPr="00B356C7">
        <w:t>insights</w:t>
      </w:r>
      <w:r w:rsidRPr="00B356C7">
        <w:rPr>
          <w:lang w:val="el-GR"/>
        </w:rPr>
        <w:t>” με σκοπό την υποστήριξη λήψης επιχειρησιακών αποφάσεων και το συντονισμό του μηχανισμού έκτακτης ανάγκης σε επίπεδο επικράτειας, αλλά και σε χαμηλότερα επίπεδα γεωγραφικών περιοχών, όπως αυτές ορίζονται από τις ανάγκες διαχείρισης του κάθε φαινομένου.</w:t>
      </w:r>
    </w:p>
    <w:p w14:paraId="18421B2F" w14:textId="77777777" w:rsidR="005D1562" w:rsidRPr="00B356C7" w:rsidRDefault="005D1562" w:rsidP="005D1562">
      <w:pPr>
        <w:rPr>
          <w:lang w:val="el-GR"/>
        </w:rPr>
      </w:pPr>
      <w:r w:rsidRPr="00B356C7">
        <w:rPr>
          <w:lang w:val="el-GR"/>
        </w:rPr>
        <w:t>Το  χαμηλότερο επίπεδο πληροφόρησης της εφαρμογής  θα παρουσιάζει αναλύσεις για άμεση επέμβαση από τις ανάλογες ομάδες υποστήριξης ακόμα και σε πραγματικό χρόνο.</w:t>
      </w:r>
    </w:p>
    <w:p w14:paraId="3B19A72D" w14:textId="77777777" w:rsidR="005D1562" w:rsidRPr="00B356C7" w:rsidRDefault="005D1562" w:rsidP="005D1562">
      <w:pPr>
        <w:rPr>
          <w:lang w:val="el-GR"/>
        </w:rPr>
      </w:pPr>
      <w:r w:rsidRPr="00B356C7">
        <w:rPr>
          <w:lang w:val="el-GR"/>
        </w:rPr>
        <w:t xml:space="preserve">Τα εν λόγω </w:t>
      </w:r>
      <w:r w:rsidRPr="00B356C7">
        <w:t>dashboards</w:t>
      </w:r>
      <w:r w:rsidRPr="00B356C7">
        <w:rPr>
          <w:lang w:val="el-GR"/>
        </w:rPr>
        <w:t xml:space="preserve"> θα διαχωρίζονται σε ενότητες διακυβέρνησης ανάλογα με τις ανάγκες παρακολούθησης των διαφόρων υπηρεσιών και επιχειρησιακών διευθύνσεων. Επιπρόσθετα, οι </w:t>
      </w:r>
      <w:proofErr w:type="spellStart"/>
      <w:r w:rsidRPr="00B356C7">
        <w:rPr>
          <w:lang w:val="el-GR"/>
        </w:rPr>
        <w:t>διαδραστικοί</w:t>
      </w:r>
      <w:proofErr w:type="spellEnd"/>
      <w:r w:rsidRPr="00B356C7">
        <w:rPr>
          <w:lang w:val="el-GR"/>
        </w:rPr>
        <w:t xml:space="preserve"> χάρτες παρακολούθησης συμβάντων, θα απεικονίζουν σε πραγματικό χρόνο τους βασικούς δείκτες, όπως την έκταση καταστροφής από πυρκαγιές, τον αριθμό ημερήσιων συμβάντων, την έκταση και την ένταση φυσικών φαινομένων, κ.ά. Μέσω των χαρτών, θα παρέχεται η δυνατότητα αμεσότερης ανταπόκρισης σε περιστατικά έκτακτης ανάγκης και παράλληλα θα βελτιώνεται ο επιχειρησιακός συντονισμός των μηχανισμών δράσης και αντιμετώπισης μέσω </w:t>
      </w:r>
      <w:proofErr w:type="spellStart"/>
      <w:r w:rsidRPr="00B356C7">
        <w:rPr>
          <w:lang w:val="el-GR"/>
        </w:rPr>
        <w:t>στοχευμένων</w:t>
      </w:r>
      <w:proofErr w:type="spellEnd"/>
      <w:r w:rsidRPr="00B356C7">
        <w:rPr>
          <w:lang w:val="el-GR"/>
        </w:rPr>
        <w:t xml:space="preserve"> ενεργειών και αποφάσεων.</w:t>
      </w:r>
    </w:p>
    <w:p w14:paraId="622F3FAA" w14:textId="77777777" w:rsidR="005D1562" w:rsidRPr="00B356C7" w:rsidRDefault="005D1562" w:rsidP="005D1562">
      <w:pPr>
        <w:rPr>
          <w:lang w:val="el-GR"/>
        </w:rPr>
      </w:pPr>
      <w:r w:rsidRPr="00B356C7">
        <w:rPr>
          <w:lang w:val="el-GR"/>
        </w:rPr>
        <w:t xml:space="preserve">Το σύνολο των </w:t>
      </w:r>
      <w:proofErr w:type="spellStart"/>
      <w:r w:rsidRPr="00B356C7">
        <w:rPr>
          <w:lang w:val="el-GR"/>
        </w:rPr>
        <w:t>παραγωγόμενων</w:t>
      </w:r>
      <w:proofErr w:type="spellEnd"/>
      <w:r w:rsidRPr="00B356C7">
        <w:rPr>
          <w:lang w:val="el-GR"/>
        </w:rPr>
        <w:t xml:space="preserve"> δεδομένων και αποτελεσμάτων της εφαρμογής ευφυούς Πύργου Ελέγχου θα πρέπει να κατευθύνονται μέσω ειδικού στρώματος </w:t>
      </w:r>
      <w:proofErr w:type="spellStart"/>
      <w:r w:rsidRPr="00B356C7">
        <w:rPr>
          <w:lang w:val="el-GR"/>
        </w:rPr>
        <w:t>διαλειτουργικότητας</w:t>
      </w:r>
      <w:proofErr w:type="spellEnd"/>
      <w:r w:rsidRPr="00B356C7">
        <w:rPr>
          <w:lang w:val="el-GR"/>
        </w:rPr>
        <w:t xml:space="preserve">, που πρέπει να </w:t>
      </w:r>
      <w:proofErr w:type="spellStart"/>
      <w:r w:rsidRPr="00B356C7">
        <w:rPr>
          <w:lang w:val="el-GR"/>
        </w:rPr>
        <w:t>αναπτυθχεί</w:t>
      </w:r>
      <w:proofErr w:type="spellEnd"/>
      <w:r w:rsidRPr="00B356C7">
        <w:rPr>
          <w:lang w:val="el-GR"/>
        </w:rPr>
        <w:t xml:space="preserve"> στο </w:t>
      </w:r>
      <w:proofErr w:type="spellStart"/>
      <w:r w:rsidRPr="00B356C7">
        <w:rPr>
          <w:lang w:val="el-GR"/>
        </w:rPr>
        <w:t>πλαισιο</w:t>
      </w:r>
      <w:proofErr w:type="spellEnd"/>
      <w:r w:rsidRPr="00B356C7">
        <w:rPr>
          <w:lang w:val="el-GR"/>
        </w:rPr>
        <w:t xml:space="preserve"> του έργου, στο κεντρικό σύστημα «Εθνικής Βάσης Δεδομένων - Εθνικό Σύστημα Διαχείρισης Κρίσεων», το οποίο αποτελεί και το </w:t>
      </w:r>
      <w:proofErr w:type="spellStart"/>
      <w:r w:rsidRPr="00B356C7">
        <w:rPr>
          <w:lang w:val="el-GR"/>
        </w:rPr>
        <w:t>Υποέργο</w:t>
      </w:r>
      <w:proofErr w:type="spellEnd"/>
      <w:r w:rsidRPr="00B356C7">
        <w:rPr>
          <w:lang w:val="el-GR"/>
        </w:rPr>
        <w:t xml:space="preserve"> 1 της παρούσας δράσης.</w:t>
      </w:r>
    </w:p>
    <w:p w14:paraId="49AA4030" w14:textId="77777777" w:rsidR="005D1562" w:rsidRPr="00B356C7" w:rsidRDefault="005D1562" w:rsidP="00786A1B">
      <w:pPr>
        <w:numPr>
          <w:ilvl w:val="0"/>
          <w:numId w:val="61"/>
        </w:numPr>
        <w:rPr>
          <w:lang w:val="el-GR"/>
        </w:rPr>
      </w:pPr>
      <w:r w:rsidRPr="00B356C7">
        <w:rPr>
          <w:b/>
          <w:lang w:val="el-GR"/>
        </w:rPr>
        <w:t xml:space="preserve">Προηγμένες Αναλύσεις και </w:t>
      </w:r>
      <w:r w:rsidRPr="00B356C7">
        <w:rPr>
          <w:b/>
        </w:rPr>
        <w:t>Insights</w:t>
      </w:r>
      <w:r w:rsidRPr="00B356C7">
        <w:rPr>
          <w:b/>
          <w:lang w:val="el-GR"/>
        </w:rPr>
        <w:t xml:space="preserve"> Πραγματικού Χρόνου</w:t>
      </w:r>
      <w:r w:rsidRPr="00B356C7">
        <w:rPr>
          <w:lang w:val="el-GR"/>
        </w:rPr>
        <w:t>: Ανάπτυξη σύνθετων επιχειρησιακών αναλύσεων και συμπερασμάτων παρακολούθησης δεδομένων πραγματικού χρόνου</w:t>
      </w:r>
    </w:p>
    <w:p w14:paraId="236D4CB4" w14:textId="77777777" w:rsidR="005D1562" w:rsidRPr="00B356C7" w:rsidRDefault="005D1562" w:rsidP="005D1562">
      <w:pPr>
        <w:rPr>
          <w:lang w:val="el-GR"/>
        </w:rPr>
      </w:pPr>
      <w:r w:rsidRPr="00B356C7">
        <w:rPr>
          <w:lang w:val="el-GR"/>
        </w:rPr>
        <w:t>Σημαντική κρίνεται επίσης η παρακολούθηση περιστατικών έκτακτης ανάγκης σε πραγματικό χρόνο. Μέσω της παρακολούθησης σε πραγματικό χρόνο και των “</w:t>
      </w:r>
      <w:r w:rsidRPr="00B356C7">
        <w:t>insights</w:t>
      </w:r>
      <w:r w:rsidRPr="00B356C7">
        <w:rPr>
          <w:lang w:val="el-GR"/>
        </w:rPr>
        <w:t xml:space="preserve">” που θα προκύπτουν από την επεξεργασία των δεδομένων προσφέρεται η δυνατότητα άμεσων και </w:t>
      </w:r>
      <w:proofErr w:type="spellStart"/>
      <w:r w:rsidRPr="00B356C7">
        <w:rPr>
          <w:lang w:val="el-GR"/>
        </w:rPr>
        <w:t>στοχευμένων</w:t>
      </w:r>
      <w:proofErr w:type="spellEnd"/>
      <w:r w:rsidRPr="00B356C7">
        <w:rPr>
          <w:lang w:val="el-GR"/>
        </w:rPr>
        <w:t xml:space="preserve"> αποφάσεων σε έκτακτα περιστατικά, όπου είναι εφικτή η πρόβλεψη τους ή/και στην γρήγορη αλλαγή αποφάσεων διαχείρισης κρίσεων όταν αυτό κρίνεται σκόπιμο/εφικτό βάσει των μεταβολών στα φυσικά ή τεχνολογικά φαινόμενα.</w:t>
      </w:r>
    </w:p>
    <w:p w14:paraId="33245202" w14:textId="77777777" w:rsidR="005D1562" w:rsidRPr="00B356C7" w:rsidRDefault="005D1562" w:rsidP="005D1562">
      <w:pPr>
        <w:rPr>
          <w:lang w:val="el-GR"/>
        </w:rPr>
      </w:pPr>
      <w:r w:rsidRPr="00B356C7">
        <w:rPr>
          <w:lang w:val="el-GR"/>
        </w:rPr>
        <w:t xml:space="preserve">Για την παρουσίαση σε πραγματικό χρόνο, θα σχεδιαστούν συγκεκριμένες αναλύσεις και δείκτες αναφοράς ανά φυσικό/τεχνολογικό φαινόμενο στο γεωγραφικό επίπεδο (π.χ. ανά αισθητήρα, δασική περιοχή, πόλεις, δήμους, κλπ.) και στο χρονικό διάστημα που θα οριστεί από τις επιχειρησιακές ανάγκες. Οι αναλύσεις μπορούν να παρουσιάζονται σε χάρτες παρακολούθησης, δείκτες αξιολόγησης ρίσκου ή/και κινδύνου και σε γραφήματα εξέλιξης μιας κατάστασης σε πραγματικό χρόνο. Τα αποτελέσματα και οι αναλύσεις πραγματικού χρόνου θα ενσωματωθούν στα </w:t>
      </w:r>
      <w:r w:rsidRPr="00B356C7">
        <w:t>dashboards</w:t>
      </w:r>
      <w:r w:rsidRPr="00B356C7">
        <w:rPr>
          <w:lang w:val="el-GR"/>
        </w:rPr>
        <w:t xml:space="preserve"> του Πύργου Ελέγχου Προηγμένων Αναλύσεων.</w:t>
      </w:r>
    </w:p>
    <w:p w14:paraId="136AEE8C" w14:textId="77777777" w:rsidR="005D1562" w:rsidRPr="00B356C7" w:rsidRDefault="005D1562" w:rsidP="005D1562">
      <w:pPr>
        <w:rPr>
          <w:lang w:val="el-GR"/>
        </w:rPr>
      </w:pPr>
      <w:r w:rsidRPr="00B356C7">
        <w:rPr>
          <w:lang w:val="el-GR"/>
        </w:rPr>
        <w:t xml:space="preserve">Το σύνολο των </w:t>
      </w:r>
      <w:proofErr w:type="spellStart"/>
      <w:r w:rsidRPr="00B356C7">
        <w:rPr>
          <w:lang w:val="el-GR"/>
        </w:rPr>
        <w:t>παραγωγόμενων</w:t>
      </w:r>
      <w:proofErr w:type="spellEnd"/>
      <w:r w:rsidRPr="00B356C7">
        <w:rPr>
          <w:lang w:val="el-GR"/>
        </w:rPr>
        <w:t xml:space="preserve"> δεδομένων και οι αναλύσεις πραγματικού χρόνου θα πρέπει, επίσης, να κατευθύνονται μέσω ειδικού στρώματος </w:t>
      </w:r>
      <w:proofErr w:type="spellStart"/>
      <w:r w:rsidRPr="00B356C7">
        <w:rPr>
          <w:lang w:val="el-GR"/>
        </w:rPr>
        <w:t>διαλειτουργικότητας</w:t>
      </w:r>
      <w:proofErr w:type="spellEnd"/>
      <w:r w:rsidRPr="00B356C7">
        <w:rPr>
          <w:lang w:val="el-GR"/>
        </w:rPr>
        <w:t xml:space="preserve">, που πρέπει να </w:t>
      </w:r>
      <w:proofErr w:type="spellStart"/>
      <w:r w:rsidRPr="00B356C7">
        <w:rPr>
          <w:lang w:val="el-GR"/>
        </w:rPr>
        <w:t>αναπτυθχεί</w:t>
      </w:r>
      <w:proofErr w:type="spellEnd"/>
      <w:r w:rsidRPr="00B356C7">
        <w:rPr>
          <w:lang w:val="el-GR"/>
        </w:rPr>
        <w:t xml:space="preserve"> στο </w:t>
      </w:r>
      <w:proofErr w:type="spellStart"/>
      <w:r w:rsidRPr="00B356C7">
        <w:rPr>
          <w:lang w:val="el-GR"/>
        </w:rPr>
        <w:t>πλαισιο</w:t>
      </w:r>
      <w:proofErr w:type="spellEnd"/>
      <w:r w:rsidRPr="00B356C7">
        <w:rPr>
          <w:lang w:val="el-GR"/>
        </w:rPr>
        <w:t xml:space="preserve"> του έργου, στο κεντρικό σύστημα «Εθνικής Βάσης Δεδομένων - Εθνικό Σύστημα Διαχείρισης Κρίσεων», το οποίο αποτελεί και το </w:t>
      </w:r>
      <w:proofErr w:type="spellStart"/>
      <w:r w:rsidRPr="00B356C7">
        <w:rPr>
          <w:lang w:val="el-GR"/>
        </w:rPr>
        <w:t>Υποέργο</w:t>
      </w:r>
      <w:proofErr w:type="spellEnd"/>
      <w:r w:rsidRPr="00B356C7">
        <w:rPr>
          <w:lang w:val="el-GR"/>
        </w:rPr>
        <w:t xml:space="preserve"> 1 της παρούσας δράσης.</w:t>
      </w:r>
    </w:p>
    <w:p w14:paraId="084E1FD8" w14:textId="77777777" w:rsidR="005D1562" w:rsidRPr="00B356C7" w:rsidRDefault="005D1562" w:rsidP="00786A1B">
      <w:pPr>
        <w:numPr>
          <w:ilvl w:val="0"/>
          <w:numId w:val="61"/>
        </w:numPr>
        <w:rPr>
          <w:lang w:val="el-GR"/>
        </w:rPr>
      </w:pPr>
      <w:r w:rsidRPr="00B356C7">
        <w:rPr>
          <w:b/>
          <w:lang w:val="el-GR"/>
        </w:rPr>
        <w:t>Σύστημα έγκαιρης Προειδοποίησης και Παρακολούθησης</w:t>
      </w:r>
      <w:r w:rsidRPr="00B356C7">
        <w:rPr>
          <w:lang w:val="el-GR"/>
        </w:rPr>
        <w:t>: Ανάπτυξη προβλεπτικών μοντέλων τεχνητής νοημοσύνης και σύστημα προειδοποίησης/παρακολούθησης</w:t>
      </w:r>
    </w:p>
    <w:p w14:paraId="382850AD" w14:textId="510C8D2C" w:rsidR="005D1562" w:rsidRPr="00B356C7" w:rsidRDefault="005D1562" w:rsidP="005D1562">
      <w:pPr>
        <w:rPr>
          <w:lang w:val="el-GR"/>
        </w:rPr>
      </w:pPr>
      <w:r w:rsidRPr="00B356C7">
        <w:rPr>
          <w:lang w:val="el-GR"/>
        </w:rPr>
        <w:t xml:space="preserve">Για την ολοκληρωμένη διαχείριση φαινομένων έκτακτης ανάγκης, απαραίτητη κρίνεται η ανάπτυξη συστήματος έγκαιρης προειδοποίησης και παρακολούθησης. Για την υλοποίηση του εν λόγω συστήματος, πρέπει να αναπτυχθούν ειδικές μεθοδολογίες προειδοποίησης και πρόληψης για καθένα από τα φυσικά φαινόμενα και έκτακτα περιστατικά ενδιαφέροντος. Οι συγκεκριμένες μεθοδολογίες </w:t>
      </w:r>
      <w:r w:rsidRPr="00B356C7">
        <w:rPr>
          <w:lang w:val="el-GR"/>
        </w:rPr>
        <w:lastRenderedPageBreak/>
        <w:t>θα συνδυάζουν επιχειρηματική γνώση και κανόνες, όπως και μοντέλα μηχανικής μάθησης (</w:t>
      </w:r>
      <w:r w:rsidRPr="00B356C7">
        <w:t>machine</w:t>
      </w:r>
      <w:r w:rsidRPr="00B356C7">
        <w:rPr>
          <w:lang w:val="el-GR"/>
        </w:rPr>
        <w:t xml:space="preserve"> </w:t>
      </w:r>
      <w:r w:rsidRPr="00B356C7">
        <w:t>learning</w:t>
      </w:r>
      <w:r w:rsidRPr="00B356C7">
        <w:rPr>
          <w:lang w:val="el-GR"/>
        </w:rPr>
        <w:t>) και τεχνητής νοημοσύνης (</w:t>
      </w:r>
      <w:r w:rsidRPr="00B356C7">
        <w:t>artificial</w:t>
      </w:r>
      <w:r w:rsidRPr="00B356C7">
        <w:rPr>
          <w:lang w:val="el-GR"/>
        </w:rPr>
        <w:t xml:space="preserve"> </w:t>
      </w:r>
      <w:r w:rsidRPr="00B356C7">
        <w:t>intelligence</w:t>
      </w:r>
      <w:r w:rsidRPr="00B356C7">
        <w:rPr>
          <w:lang w:val="el-GR"/>
        </w:rPr>
        <w:t xml:space="preserve">), μέσω των οποίων θα πραγματοποιείται </w:t>
      </w:r>
      <w:proofErr w:type="spellStart"/>
      <w:r w:rsidRPr="00B356C7">
        <w:rPr>
          <w:lang w:val="el-GR"/>
        </w:rPr>
        <w:t>πολυπαραγοντική</w:t>
      </w:r>
      <w:proofErr w:type="spellEnd"/>
      <w:r w:rsidRPr="00B356C7">
        <w:rPr>
          <w:lang w:val="el-GR"/>
        </w:rPr>
        <w:t xml:space="preserve"> ανάλυση και ανίχνευση ανωμαλιών, με στόχο την εξαγωγή σημάτων συναγερμού για επείγοντα περιστατικά και την </w:t>
      </w:r>
      <w:r w:rsidR="001A4459" w:rsidRPr="00B356C7">
        <w:rPr>
          <w:lang w:val="el-GR"/>
        </w:rPr>
        <w:t xml:space="preserve">έγκαιρη προειδοποίηση για </w:t>
      </w:r>
      <w:r w:rsidRPr="00B356C7">
        <w:rPr>
          <w:lang w:val="el-GR"/>
        </w:rPr>
        <w:t>μελλοντικ</w:t>
      </w:r>
      <w:r w:rsidR="001A4459" w:rsidRPr="00B356C7">
        <w:rPr>
          <w:lang w:val="el-GR"/>
        </w:rPr>
        <w:t>ά</w:t>
      </w:r>
      <w:r w:rsidRPr="00B356C7">
        <w:rPr>
          <w:lang w:val="el-GR"/>
        </w:rPr>
        <w:t xml:space="preserve"> συμβάντ</w:t>
      </w:r>
      <w:r w:rsidR="001A4459" w:rsidRPr="00B356C7">
        <w:rPr>
          <w:lang w:val="el-GR"/>
        </w:rPr>
        <w:t>α</w:t>
      </w:r>
      <w:r w:rsidRPr="00B356C7">
        <w:rPr>
          <w:lang w:val="el-GR"/>
        </w:rPr>
        <w:t>. Με αυτό τον τρόπο, επιτυγχάνεται η έγκαιρη ανταπόκριση σε παντός είδους καταστάσεις έκτακτης ανάγκης, η ενίσχυση της αποτελεσματικότητας και ο μετριασμός των κινδύνων καταστροφής και βελτιώνεται η συνολική διαχείριση των καταστροφών.</w:t>
      </w:r>
    </w:p>
    <w:p w14:paraId="7DABC0F4" w14:textId="6EDC27FA" w:rsidR="005D1562" w:rsidRPr="00B356C7" w:rsidRDefault="005D1562" w:rsidP="005D1562">
      <w:pPr>
        <w:rPr>
          <w:lang w:val="el-GR"/>
        </w:rPr>
      </w:pPr>
      <w:r w:rsidRPr="00B356C7">
        <w:rPr>
          <w:lang w:val="el-GR"/>
        </w:rPr>
        <w:t xml:space="preserve">Τα αποτελέσματα των μοντέλων </w:t>
      </w:r>
      <w:r w:rsidR="001A4459" w:rsidRPr="00B356C7">
        <w:rPr>
          <w:lang w:val="el-GR"/>
        </w:rPr>
        <w:t xml:space="preserve">έγκαιρης προειδοποίησης </w:t>
      </w:r>
      <w:r w:rsidRPr="00B356C7">
        <w:rPr>
          <w:lang w:val="el-GR"/>
        </w:rPr>
        <w:t xml:space="preserve">θα αξιολογούνται από στατιστικές μεθοδολογίες και κατάλληλες μετρικές αξιολόγησης και θα πρέπει, μέσω ειδικού στρώματος </w:t>
      </w:r>
      <w:proofErr w:type="spellStart"/>
      <w:r w:rsidRPr="00B356C7">
        <w:rPr>
          <w:lang w:val="el-GR"/>
        </w:rPr>
        <w:t>διαλειτουργικότητας</w:t>
      </w:r>
      <w:proofErr w:type="spellEnd"/>
      <w:r w:rsidRPr="00B356C7">
        <w:rPr>
          <w:lang w:val="el-GR"/>
        </w:rPr>
        <w:t xml:space="preserve">, που πρέπει να </w:t>
      </w:r>
      <w:proofErr w:type="spellStart"/>
      <w:r w:rsidRPr="00B356C7">
        <w:rPr>
          <w:lang w:val="el-GR"/>
        </w:rPr>
        <w:t>αναπτυθχεί</w:t>
      </w:r>
      <w:proofErr w:type="spellEnd"/>
      <w:r w:rsidRPr="00B356C7">
        <w:rPr>
          <w:lang w:val="el-GR"/>
        </w:rPr>
        <w:t xml:space="preserve"> στο </w:t>
      </w:r>
      <w:proofErr w:type="spellStart"/>
      <w:r w:rsidRPr="00B356C7">
        <w:rPr>
          <w:lang w:val="el-GR"/>
        </w:rPr>
        <w:t>πλαισιο</w:t>
      </w:r>
      <w:proofErr w:type="spellEnd"/>
      <w:r w:rsidRPr="00B356C7">
        <w:rPr>
          <w:lang w:val="el-GR"/>
        </w:rPr>
        <w:t xml:space="preserve"> του έργου, να κατευθύνονται στο κεντρικό σύστημα «Εθνικής Βάσης Δεδομένων - Εθνικό Σύστημα Διαχείρισης Κρίσεων», το οποίο αποτελεί και το </w:t>
      </w:r>
      <w:proofErr w:type="spellStart"/>
      <w:r w:rsidRPr="00B356C7">
        <w:rPr>
          <w:lang w:val="el-GR"/>
        </w:rPr>
        <w:t>Υποέργο</w:t>
      </w:r>
      <w:proofErr w:type="spellEnd"/>
      <w:r w:rsidRPr="00B356C7">
        <w:rPr>
          <w:lang w:val="el-GR"/>
        </w:rPr>
        <w:t xml:space="preserve"> 1 της παρούσας δράσης.</w:t>
      </w:r>
    </w:p>
    <w:p w14:paraId="4116551D" w14:textId="77777777" w:rsidR="005D1562" w:rsidRPr="00B356C7" w:rsidRDefault="005D1562" w:rsidP="00786A1B">
      <w:pPr>
        <w:numPr>
          <w:ilvl w:val="0"/>
          <w:numId w:val="61"/>
        </w:numPr>
        <w:rPr>
          <w:lang w:val="el-GR"/>
        </w:rPr>
      </w:pPr>
      <w:r w:rsidRPr="00B356C7">
        <w:rPr>
          <w:b/>
          <w:lang w:val="el-GR"/>
        </w:rPr>
        <w:t>Σύστημα Μοντέλων Ψηφιακών Διδύμων:</w:t>
      </w:r>
      <w:r w:rsidRPr="00B356C7">
        <w:rPr>
          <w:lang w:val="el-GR"/>
        </w:rPr>
        <w:t xml:space="preserve"> Ανάπτυξη μοντέλων προσομοίωσης ψηφιακών διδύμων και εφαρμογής στρατηγικών σεναρίων</w:t>
      </w:r>
    </w:p>
    <w:p w14:paraId="10CC18C6" w14:textId="77777777" w:rsidR="005D1562" w:rsidRPr="00B356C7" w:rsidRDefault="005D1562" w:rsidP="005D1562">
      <w:pPr>
        <w:rPr>
          <w:lang w:val="el-GR"/>
        </w:rPr>
      </w:pPr>
      <w:r w:rsidRPr="00B356C7">
        <w:rPr>
          <w:lang w:val="el-GR"/>
        </w:rPr>
        <w:t>Ένα ακόμα ψηφιακό σύστημα, το οποίο σκοπό έχει να βοηθήσει αποτελεσματικά στη στρατηγική διαχείριση και στον συντονισμό των ομάδων δράσης σε προγενέστερο χρόνο από την εμφάνιση ενός ακραίου φυσικού φαινομένου ή μιας κατάστασης έκτακτης ανάγκης, είναι αυτό των ψηφιακών διδύμων (</w:t>
      </w:r>
      <w:r w:rsidRPr="00B356C7">
        <w:t>Digital</w:t>
      </w:r>
      <w:r w:rsidRPr="00B356C7">
        <w:rPr>
          <w:lang w:val="el-GR"/>
        </w:rPr>
        <w:t xml:space="preserve"> </w:t>
      </w:r>
      <w:r w:rsidRPr="00B356C7">
        <w:t>Twin</w:t>
      </w:r>
      <w:r w:rsidRPr="00B356C7">
        <w:rPr>
          <w:lang w:val="el-GR"/>
        </w:rPr>
        <w:t>). Η συγκεκριμένη τεχνολογία αποτελεί την ψηφιακή αναπαράσταση ενός δικτύου φυσικών διαδικασιών, υπηρεσιών και αντικειμένων μέσω προσομοίωσης και παραγωγής σεναρίων. Κατανοώντας την υφιστάμενη κατάσταση και όλες τις παραμέτρους ενός πραγματικού δικτύου ανθρώπινων διαδικασιών και φυσικών φαινομένων και συλλέγοντας δεδομένα από έξυπνους αισθητήρες, μετεωρολογικούς σταθμούς, κ.ά., είναι εφικτή η προσομοίωση όλων των πιθανών καταστάσεων για παρελθοντικά γεγονότα, για συμβάντα σε πραγματικό χρόνο, αλλά και για μελλοντικά περιστατικά.</w:t>
      </w:r>
    </w:p>
    <w:p w14:paraId="00DF123D" w14:textId="77777777" w:rsidR="005D1562" w:rsidRPr="00B356C7" w:rsidRDefault="005D1562" w:rsidP="005D1562">
      <w:pPr>
        <w:rPr>
          <w:lang w:val="el-GR"/>
        </w:rPr>
      </w:pPr>
      <w:r w:rsidRPr="00B356C7">
        <w:rPr>
          <w:lang w:val="el-GR"/>
        </w:rPr>
        <w:t xml:space="preserve">Ένα σύστημα ψηφιακών διδύμων προσομοιώνει την επιχειρησιακή λειτουργία διαχείρισης μιας κατάστασης  αντιμετώπισης ενός φυσικού φαινομένου χρησιμοποιώντας όλες τις διαθέσιμες πληροφορίες που έχουν συλλεχθεί. Μέσω προηγμένων μεθοδολογιών ανάλυσης μεγάλου όγκου δεδομένων εκτελούνται διαδικασίες επεξεργασίας και </w:t>
      </w:r>
      <w:proofErr w:type="spellStart"/>
      <w:r w:rsidRPr="00B356C7">
        <w:rPr>
          <w:lang w:val="el-GR"/>
        </w:rPr>
        <w:t>μοντελοποίησης</w:t>
      </w:r>
      <w:proofErr w:type="spellEnd"/>
      <w:r w:rsidRPr="00B356C7">
        <w:rPr>
          <w:lang w:val="el-GR"/>
        </w:rPr>
        <w:t xml:space="preserve">, με στόχο την δημιουργία μια προσομοίωσης μιας πιθανής κατάστασης και βάσει των αποτελεσμάτων αυτών η εκτέλεση πιθανών επιχειρησιακών σεναρίων και η παρακολούθηση της συμπεριφοράς του συστήματος σε ακραίες καταστάσεις. Η προσομοίωση, εκτός από τα δεδομένα συλλογής από τα συστήματα </w:t>
      </w:r>
      <w:r w:rsidRPr="00B356C7">
        <w:t>IoT</w:t>
      </w:r>
      <w:r w:rsidRPr="00B356C7">
        <w:rPr>
          <w:lang w:val="el-GR"/>
        </w:rPr>
        <w:t xml:space="preserve"> (</w:t>
      </w:r>
      <w:r w:rsidRPr="00B356C7">
        <w:t>Internet</w:t>
      </w:r>
      <w:r w:rsidRPr="00B356C7">
        <w:rPr>
          <w:lang w:val="el-GR"/>
        </w:rPr>
        <w:t xml:space="preserve"> </w:t>
      </w:r>
      <w:r w:rsidRPr="00B356C7">
        <w:t>of</w:t>
      </w:r>
      <w:r w:rsidRPr="00B356C7">
        <w:rPr>
          <w:lang w:val="el-GR"/>
        </w:rPr>
        <w:t xml:space="preserve"> </w:t>
      </w:r>
      <w:r w:rsidRPr="00B356C7">
        <w:t>Things</w:t>
      </w:r>
      <w:r w:rsidRPr="00B356C7">
        <w:rPr>
          <w:lang w:val="el-GR"/>
        </w:rPr>
        <w:t xml:space="preserve">), χρησιμοποιεί επίσης παραμέτρους από αποτελέσματα των ανθρώπινων διαδικασιών, όπως αυτές έχουν οριστεί από τις επιχειρησιακές ομάδες. Μέσω των αποτελεσμάτων της προσομοίωσης, των ιστορικών αναλύσεων και των πιθανοτήτων εμφάνισης και εξέλιξης του κάθε σεναρίου, όπως και της </w:t>
      </w:r>
      <w:proofErr w:type="spellStart"/>
      <w:r w:rsidRPr="00B356C7">
        <w:rPr>
          <w:lang w:val="el-GR"/>
        </w:rPr>
        <w:t>οπτικοποίησης</w:t>
      </w:r>
      <w:proofErr w:type="spellEnd"/>
      <w:r w:rsidRPr="00B356C7">
        <w:rPr>
          <w:lang w:val="el-GR"/>
        </w:rPr>
        <w:t xml:space="preserve"> μέσω του Πύργου Ελέγχου, οι υπεύθυνοι των ομάδων δράσης επωφελούνται σημαντικά με τους παρακάτω τρόπους:</w:t>
      </w:r>
    </w:p>
    <w:p w14:paraId="08CB6B61" w14:textId="77777777" w:rsidR="005D1562" w:rsidRPr="00B356C7" w:rsidRDefault="005D1562" w:rsidP="00786A1B">
      <w:pPr>
        <w:numPr>
          <w:ilvl w:val="0"/>
          <w:numId w:val="60"/>
        </w:numPr>
        <w:rPr>
          <w:lang w:val="el-GR"/>
        </w:rPr>
      </w:pPr>
      <w:r w:rsidRPr="00B356C7">
        <w:rPr>
          <w:lang w:val="el-GR"/>
        </w:rPr>
        <w:t xml:space="preserve">λήψη </w:t>
      </w:r>
      <w:proofErr w:type="spellStart"/>
      <w:r w:rsidRPr="00B356C7">
        <w:rPr>
          <w:lang w:val="el-GR"/>
        </w:rPr>
        <w:t>στοχευμένων</w:t>
      </w:r>
      <w:proofErr w:type="spellEnd"/>
      <w:r w:rsidRPr="00B356C7">
        <w:rPr>
          <w:lang w:val="el-GR"/>
        </w:rPr>
        <w:t xml:space="preserve"> στρατηγικών αποφάσεων αναφορικά με το σχεδιασμό των ενεργειών, καθώς θα τους παρέχεται η γνώση για την εξέλιξη ενός γεγονότος βάσει όλων των πιθανών σεναρίων</w:t>
      </w:r>
    </w:p>
    <w:p w14:paraId="7EE32B12" w14:textId="77777777" w:rsidR="005D1562" w:rsidRPr="00B356C7" w:rsidRDefault="005D1562" w:rsidP="00786A1B">
      <w:pPr>
        <w:numPr>
          <w:ilvl w:val="0"/>
          <w:numId w:val="60"/>
        </w:numPr>
        <w:rPr>
          <w:lang w:val="el-GR"/>
        </w:rPr>
      </w:pPr>
      <w:r w:rsidRPr="00B356C7">
        <w:rPr>
          <w:lang w:val="el-GR"/>
        </w:rPr>
        <w:t>παρέμβαση και βελτιστοποίηση υφιστάμενων διαδικασιών εκτελώντας μια σειρά από τεστ διάγνωσης και ελέγχου σε παρελθοντικά γεγονότα και αξιολόγηση της απόδοσης των ενεργειών</w:t>
      </w:r>
    </w:p>
    <w:p w14:paraId="6BF85E24" w14:textId="77777777" w:rsidR="005D1562" w:rsidRPr="00B356C7" w:rsidRDefault="005D1562" w:rsidP="00786A1B">
      <w:pPr>
        <w:numPr>
          <w:ilvl w:val="0"/>
          <w:numId w:val="60"/>
        </w:numPr>
        <w:rPr>
          <w:lang w:val="el-GR"/>
        </w:rPr>
      </w:pPr>
      <w:r w:rsidRPr="00B356C7">
        <w:rPr>
          <w:lang w:val="el-GR"/>
        </w:rPr>
        <w:t xml:space="preserve">εκτέλεση και σύγκριση </w:t>
      </w:r>
      <w:r w:rsidRPr="00B356C7">
        <w:t>ad</w:t>
      </w:r>
      <w:r w:rsidRPr="00B356C7">
        <w:rPr>
          <w:lang w:val="el-GR"/>
        </w:rPr>
        <w:t xml:space="preserve"> </w:t>
      </w:r>
      <w:r w:rsidRPr="00B356C7">
        <w:t>hoc</w:t>
      </w:r>
      <w:r w:rsidRPr="00B356C7">
        <w:rPr>
          <w:lang w:val="el-GR"/>
        </w:rPr>
        <w:t xml:space="preserve"> σεναρίων παρεμβάσεων με στόχο την εύρεση των καταλληλότερων ανά περίπτωση σε επίπεδο επιτυχίας, κινδύνου και ρίσκου εκτέλεσης</w:t>
      </w:r>
    </w:p>
    <w:p w14:paraId="32407268" w14:textId="77777777" w:rsidR="005D1562" w:rsidRPr="00B356C7" w:rsidRDefault="005D1562" w:rsidP="00786A1B">
      <w:pPr>
        <w:numPr>
          <w:ilvl w:val="0"/>
          <w:numId w:val="60"/>
        </w:numPr>
        <w:rPr>
          <w:lang w:val="el-GR"/>
        </w:rPr>
      </w:pPr>
      <w:r w:rsidRPr="00B356C7">
        <w:rPr>
          <w:lang w:val="el-GR"/>
        </w:rPr>
        <w:t>οργάνωση ενεργειών σε προγενέστερο χρόνο σε σχέση με πραγματικές συνθήκες, δίνοντας την ευκαιρία αποδοτικότερου στρατηγικού σχεδιασμού, προγραμματισμού εκ των προτέρων και καλύτερης προετοιμασίας</w:t>
      </w:r>
    </w:p>
    <w:p w14:paraId="6D71C5D6" w14:textId="77777777" w:rsidR="005D1562" w:rsidRPr="00B356C7" w:rsidRDefault="005D1562" w:rsidP="00786A1B">
      <w:pPr>
        <w:numPr>
          <w:ilvl w:val="0"/>
          <w:numId w:val="60"/>
        </w:numPr>
        <w:rPr>
          <w:lang w:val="el-GR"/>
        </w:rPr>
      </w:pPr>
      <w:r w:rsidRPr="00B356C7">
        <w:rPr>
          <w:lang w:val="el-GR"/>
        </w:rPr>
        <w:lastRenderedPageBreak/>
        <w:t>παρακολούθηση και διαχείριση καταστάσεων σε πραγματικό χρόνο ανασχεδιάζοντας και βελτιώνοντας την απόδοση των πλάνων ενεργειών</w:t>
      </w:r>
    </w:p>
    <w:p w14:paraId="40BF9C93" w14:textId="77777777" w:rsidR="005D1562" w:rsidRPr="00B356C7" w:rsidRDefault="005D1562" w:rsidP="005D1562">
      <w:pPr>
        <w:rPr>
          <w:lang w:val="el-GR"/>
        </w:rPr>
      </w:pPr>
    </w:p>
    <w:p w14:paraId="11E69ABB" w14:textId="72BB6B95" w:rsidR="005D1562" w:rsidRPr="00B356C7" w:rsidRDefault="005D1562" w:rsidP="00786A1B">
      <w:pPr>
        <w:numPr>
          <w:ilvl w:val="0"/>
          <w:numId w:val="61"/>
        </w:numPr>
        <w:rPr>
          <w:lang w:val="el-GR"/>
        </w:rPr>
      </w:pPr>
      <w:r w:rsidRPr="00B356C7">
        <w:rPr>
          <w:b/>
          <w:lang w:val="el-GR"/>
        </w:rPr>
        <w:t>Διακυβέρνηση Δεδομένων και Εφαρμογών Αναλύσεων</w:t>
      </w:r>
      <w:r w:rsidRPr="00B356C7">
        <w:rPr>
          <w:lang w:val="el-GR"/>
        </w:rPr>
        <w:t xml:space="preserve">: Μελέτη πλαισίου διακυβέρνησης βάσης δεδομένων, μοντέλων </w:t>
      </w:r>
      <w:r w:rsidR="001A4459" w:rsidRPr="00B356C7">
        <w:rPr>
          <w:lang w:val="el-GR"/>
        </w:rPr>
        <w:t xml:space="preserve">έγκαιρης προειδοποίησης </w:t>
      </w:r>
      <w:r w:rsidRPr="00B356C7">
        <w:rPr>
          <w:lang w:val="el-GR"/>
        </w:rPr>
        <w:t>και προσομοίωσης και εφαρμογής Πύργου Ελέγχου</w:t>
      </w:r>
    </w:p>
    <w:p w14:paraId="56CABDEA" w14:textId="77777777" w:rsidR="005D1562" w:rsidRPr="00B356C7" w:rsidRDefault="005D1562" w:rsidP="005D1562">
      <w:pPr>
        <w:rPr>
          <w:lang w:val="el-GR"/>
        </w:rPr>
      </w:pPr>
      <w:r w:rsidRPr="00B356C7">
        <w:rPr>
          <w:lang w:val="el-GR"/>
        </w:rPr>
        <w:t>Σε όλη τη διάρκεια του έργου απαραίτητο είναι να τεθεί ένα πλαίσιο διακυβέρνησης των δεδομένων και των εφαρμογών αναλυτικής που θα αναπτυχθούν και θα καταλήγουν στον ψηφιακό Πύργου Ελέγχου Αναλύσεων. Θα εκπονηθεί μελέτη για το σύνολο των δεδομένων που θα συλλέγονται, επεξεργάζονται και δημοσιεύονται μέσα από τα υποσυστήματα και τις εφαρμογές του Πύργου ελέγχου, όπως και για τις διαδικασίες που εκτελούνται στην ανάπτυξη. Μέσω της μελέτης θα δημιουργηθεί αναλυτικός κατάλογος και λεξικό δεδομένων, στο οποίο θα ορίζεται και επεξηγείται κάθε πεδίο, καθώς και η ροή τους. Παράλληλα, θα τεθούν συγκεκριμένοι κανόνες ποιότητας και θα οριστούν ρόλοι και ευθύνες διακυβέρνησης ανά περιοχή δεδομένων και εφαρμογή αναλύσεων.</w:t>
      </w:r>
    </w:p>
    <w:p w14:paraId="3AE4ACE0" w14:textId="77777777" w:rsidR="005D1562" w:rsidRPr="00B356C7" w:rsidRDefault="005D1562" w:rsidP="005D1562">
      <w:pPr>
        <w:rPr>
          <w:lang w:val="el-GR"/>
        </w:rPr>
      </w:pPr>
      <w:r w:rsidRPr="00B356C7">
        <w:rPr>
          <w:lang w:val="el-GR"/>
        </w:rPr>
        <w:t>Η πλατφόρμα και οι εφαρμογές που θα αναπτυχθούν θα πρέπει να έχουν τη δυνατότητα συνεχούς εξέλιξης και τροποποίησης ανάλογα με τις ανάγκες και τις απαιτήσεις που προκύπτουν στη διαχείριση συμβάντων καταστροφών και καταστάσεων έκτακτης ανάγκης. Επίσης, απαραίτητη κρίνεται η εκπαίδευση των χρηστών στην χρήση και αξιοποίηση των δυνατοτήτων όλων των περιγραφόμενων εφαρμογών.</w:t>
      </w:r>
    </w:p>
    <w:p w14:paraId="71C8D24E" w14:textId="77777777" w:rsidR="005D1562" w:rsidRPr="00B356C7" w:rsidRDefault="005D1562" w:rsidP="005D1562">
      <w:pPr>
        <w:rPr>
          <w:lang w:val="el-GR"/>
        </w:rPr>
      </w:pPr>
      <w:r w:rsidRPr="00B356C7">
        <w:rPr>
          <w:lang w:val="el-GR"/>
        </w:rPr>
        <w:t>Οι προσφέροντες απαιτείται στην Τεχνική Προσφορά τους να προτείνουν μια ολοκληρωμένη αρχιτεκτονική του συστήματος του Κεντρικού Κόμβου με σκοπό την επεξεργασία μεγάλων όγκων δεδομένων τόσο με διαδικασίες αυτοματοποιημένης περιοδικής επεξεργασίας της πληροφορίας (</w:t>
      </w:r>
      <w:r w:rsidRPr="00B356C7">
        <w:t>batch</w:t>
      </w:r>
      <w:r w:rsidRPr="00B356C7">
        <w:rPr>
          <w:lang w:val="el-GR"/>
        </w:rPr>
        <w:t xml:space="preserve"> – επεξεργασία μία ή λίγες φορές την ημέρα), όσο και με διαδικασίες επεξεργασίας της πληροφορίας σε πραγματικό χρόνο (</w:t>
      </w:r>
      <w:r w:rsidRPr="00B356C7">
        <w:t>real</w:t>
      </w:r>
      <w:r w:rsidRPr="00B356C7">
        <w:rPr>
          <w:lang w:val="el-GR"/>
        </w:rPr>
        <w:t>-</w:t>
      </w:r>
      <w:r w:rsidRPr="00B356C7">
        <w:t>time</w:t>
      </w:r>
      <w:r w:rsidRPr="00B356C7">
        <w:rPr>
          <w:lang w:val="el-GR"/>
        </w:rPr>
        <w:t xml:space="preserve">). Η προσέγγιση αυτή (αρχιτεκτονική </w:t>
      </w:r>
      <w:r w:rsidRPr="00B356C7">
        <w:t>Lambda</w:t>
      </w:r>
      <w:r w:rsidRPr="00B356C7">
        <w:rPr>
          <w:lang w:val="el-GR"/>
        </w:rPr>
        <w:t xml:space="preserve">) κρίνεται σκόπιμη ώστε, αφενός η διαδικασία </w:t>
      </w:r>
      <w:r w:rsidRPr="00B356C7">
        <w:t>batch</w:t>
      </w:r>
      <w:r w:rsidRPr="00B356C7">
        <w:rPr>
          <w:lang w:val="el-GR"/>
        </w:rPr>
        <w:t xml:space="preserve"> να υποστηρίζει ολοκληρωμένες, λεπτομερείς και ακριβείς αναφορές πρόσφατων και ιστορικών δεδομένων, και αφετέρου η διαδικασία </w:t>
      </w:r>
      <w:r w:rsidRPr="00B356C7">
        <w:t>real</w:t>
      </w:r>
      <w:r w:rsidRPr="00B356C7">
        <w:rPr>
          <w:lang w:val="el-GR"/>
        </w:rPr>
        <w:t>-</w:t>
      </w:r>
      <w:r w:rsidRPr="00B356C7">
        <w:t>time</w:t>
      </w:r>
      <w:r w:rsidRPr="00B356C7">
        <w:rPr>
          <w:lang w:val="el-GR"/>
        </w:rPr>
        <w:t xml:space="preserve"> την επεξεργασία και παρουσίαση δεδομένων που παρήχθησαν από τα πρωτογενή συστήματα τα τελευταία δευτερόλεπτα ή και δέκατα του δευτερολέπτου. Θα πρέπει να είναι, μάλιστα, εφικτό να συνδυαστούν τα αποτελέσματα των δύο τύπων επεξεργασίας στο επίπεδο παρουσίασης εξάγοντας έτσι αναφορές που συνδυάζουν ιστορικά και σε πραγματικό χρόνο δεδομένα. </w:t>
      </w:r>
    </w:p>
    <w:p w14:paraId="4038FEBC" w14:textId="77777777" w:rsidR="005D1562" w:rsidRPr="00B356C7" w:rsidRDefault="005D1562" w:rsidP="005D1562">
      <w:proofErr w:type="spellStart"/>
      <w:r w:rsidRPr="00B356C7">
        <w:t>Πιο</w:t>
      </w:r>
      <w:proofErr w:type="spellEnd"/>
      <w:r w:rsidRPr="00B356C7">
        <w:t xml:space="preserve"> </w:t>
      </w:r>
      <w:proofErr w:type="spellStart"/>
      <w:r w:rsidRPr="00B356C7">
        <w:t>συγκεκριμέν</w:t>
      </w:r>
      <w:proofErr w:type="spellEnd"/>
      <w:r w:rsidRPr="00B356C7">
        <w:t>α:</w:t>
      </w:r>
    </w:p>
    <w:p w14:paraId="65914AA3" w14:textId="77777777" w:rsidR="005D1562" w:rsidRPr="00B356C7" w:rsidRDefault="005D1562" w:rsidP="00786A1B">
      <w:pPr>
        <w:numPr>
          <w:ilvl w:val="0"/>
          <w:numId w:val="60"/>
        </w:numPr>
        <w:rPr>
          <w:lang w:val="el-GR"/>
        </w:rPr>
      </w:pPr>
      <w:r w:rsidRPr="00B356C7">
        <w:rPr>
          <w:b/>
          <w:lang w:val="el-GR"/>
        </w:rPr>
        <w:t>Αυτοματοποιημένη περιοδική επεξεργασία της πληροφορίας (</w:t>
      </w:r>
      <w:r w:rsidRPr="00B356C7">
        <w:rPr>
          <w:b/>
        </w:rPr>
        <w:t>batch</w:t>
      </w:r>
      <w:r w:rsidRPr="00B356C7">
        <w:rPr>
          <w:b/>
          <w:lang w:val="el-GR"/>
        </w:rPr>
        <w:t xml:space="preserve"> </w:t>
      </w:r>
      <w:r w:rsidRPr="00B356C7">
        <w:rPr>
          <w:b/>
        </w:rPr>
        <w:t>layer</w:t>
      </w:r>
      <w:r w:rsidRPr="00B356C7">
        <w:rPr>
          <w:b/>
          <w:lang w:val="el-GR"/>
        </w:rPr>
        <w:t>):</w:t>
      </w:r>
      <w:r w:rsidRPr="00B356C7">
        <w:rPr>
          <w:lang w:val="el-GR"/>
        </w:rPr>
        <w:t xml:space="preserve"> </w:t>
      </w:r>
    </w:p>
    <w:p w14:paraId="11E92EFA" w14:textId="77777777" w:rsidR="005D1562" w:rsidRPr="00B356C7" w:rsidRDefault="005D1562" w:rsidP="005D1562">
      <w:pPr>
        <w:rPr>
          <w:lang w:val="el-GR"/>
        </w:rPr>
      </w:pPr>
      <w:r w:rsidRPr="00B356C7">
        <w:rPr>
          <w:lang w:val="el-GR"/>
        </w:rPr>
        <w:t xml:space="preserve">Στην περιοχή αυτή το σύστημα θα έχει πρόσβαση σε όλα τα δεδομένα τα οποία θα επεξεργάζονται </w:t>
      </w:r>
      <w:proofErr w:type="spellStart"/>
      <w:r w:rsidRPr="00B356C7">
        <w:rPr>
          <w:lang w:val="el-GR"/>
        </w:rPr>
        <w:t>εκτεταμένως</w:t>
      </w:r>
      <w:proofErr w:type="spellEnd"/>
      <w:r w:rsidRPr="00B356C7">
        <w:rPr>
          <w:lang w:val="el-GR"/>
        </w:rPr>
        <w:t xml:space="preserve"> προκειμένου να δημιουργηθεί το μοναδικό σημείο αλήθειας (</w:t>
      </w:r>
      <w:r w:rsidRPr="00B356C7">
        <w:t>single</w:t>
      </w:r>
      <w:r w:rsidRPr="00B356C7">
        <w:rPr>
          <w:lang w:val="el-GR"/>
        </w:rPr>
        <w:t xml:space="preserve"> </w:t>
      </w:r>
      <w:r w:rsidRPr="00B356C7">
        <w:t>point</w:t>
      </w:r>
      <w:r w:rsidRPr="00B356C7">
        <w:rPr>
          <w:lang w:val="el-GR"/>
        </w:rPr>
        <w:t xml:space="preserve"> </w:t>
      </w:r>
      <w:r w:rsidRPr="00B356C7">
        <w:t>of</w:t>
      </w:r>
      <w:r w:rsidRPr="00B356C7">
        <w:rPr>
          <w:lang w:val="el-GR"/>
        </w:rPr>
        <w:t xml:space="preserve"> </w:t>
      </w:r>
      <w:r w:rsidRPr="00B356C7">
        <w:t>truth</w:t>
      </w:r>
      <w:r w:rsidRPr="00B356C7">
        <w:rPr>
          <w:lang w:val="el-GR"/>
        </w:rPr>
        <w:t xml:space="preserve">), που θα φιλοξενεί υψηλής ποιότητας πληροφορία. Στο στάδιο αυτό θα πρέπει να γίνεται η ενοποίηση και ο μετασχηματισμός των δεδομένων και εν τέλει η αποθήκευσή τους σε </w:t>
      </w:r>
      <w:r w:rsidRPr="00B356C7">
        <w:t>data</w:t>
      </w:r>
      <w:r w:rsidRPr="00B356C7">
        <w:rPr>
          <w:lang w:val="el-GR"/>
        </w:rPr>
        <w:t xml:space="preserve"> </w:t>
      </w:r>
      <w:r w:rsidRPr="00B356C7">
        <w:t>marts</w:t>
      </w:r>
      <w:r w:rsidRPr="00B356C7">
        <w:rPr>
          <w:lang w:val="el-GR"/>
        </w:rPr>
        <w:t xml:space="preserve"> σε μια σχεσιακή βάση δεδομένων, </w:t>
      </w:r>
      <w:r w:rsidRPr="00B356C7">
        <w:t>optimized</w:t>
      </w:r>
      <w:r w:rsidRPr="00B356C7">
        <w:rPr>
          <w:lang w:val="el-GR"/>
        </w:rPr>
        <w:t xml:space="preserve"> για φορτία </w:t>
      </w:r>
      <w:r w:rsidRPr="00B356C7">
        <w:t>OLAP</w:t>
      </w:r>
      <w:r w:rsidRPr="00B356C7">
        <w:rPr>
          <w:lang w:val="el-GR"/>
        </w:rPr>
        <w:t xml:space="preserve"> με </w:t>
      </w:r>
      <w:r w:rsidRPr="00B356C7">
        <w:t>MPP</w:t>
      </w:r>
      <w:r w:rsidRPr="00B356C7">
        <w:rPr>
          <w:lang w:val="el-GR"/>
        </w:rPr>
        <w:t xml:space="preserve"> (</w:t>
      </w:r>
      <w:r w:rsidRPr="00B356C7">
        <w:t>Massive</w:t>
      </w:r>
      <w:r w:rsidRPr="00B356C7">
        <w:rPr>
          <w:lang w:val="el-GR"/>
        </w:rPr>
        <w:t xml:space="preserve"> </w:t>
      </w:r>
      <w:r w:rsidRPr="00B356C7">
        <w:t>Parallel</w:t>
      </w:r>
      <w:r w:rsidRPr="00B356C7">
        <w:rPr>
          <w:lang w:val="el-GR"/>
        </w:rPr>
        <w:t xml:space="preserve"> </w:t>
      </w:r>
      <w:r w:rsidRPr="00B356C7">
        <w:t>Processing</w:t>
      </w:r>
      <w:r w:rsidRPr="00B356C7">
        <w:rPr>
          <w:lang w:val="el-GR"/>
        </w:rPr>
        <w:t>) δυνατότητα. Η επεξεργασία της πληροφορίας θα πρέπει να ακολουθεί καθορισμένο πρόγραμμα ενημερώσεων, μία ή και περισσότερες φορές (</w:t>
      </w:r>
      <w:r w:rsidRPr="00B356C7">
        <w:t>micro</w:t>
      </w:r>
      <w:r w:rsidRPr="00B356C7">
        <w:rPr>
          <w:lang w:val="el-GR"/>
        </w:rPr>
        <w:t>-</w:t>
      </w:r>
      <w:r w:rsidRPr="00B356C7">
        <w:t>batch</w:t>
      </w:r>
      <w:r w:rsidRPr="00B356C7">
        <w:rPr>
          <w:lang w:val="el-GR"/>
        </w:rPr>
        <w:t>) αν κριθεί αναγκαίο.</w:t>
      </w:r>
    </w:p>
    <w:p w14:paraId="39BBE58B" w14:textId="77777777" w:rsidR="005D1562" w:rsidRPr="00B356C7" w:rsidRDefault="005D1562" w:rsidP="00786A1B">
      <w:pPr>
        <w:numPr>
          <w:ilvl w:val="0"/>
          <w:numId w:val="60"/>
        </w:numPr>
        <w:rPr>
          <w:lang w:val="el-GR"/>
        </w:rPr>
      </w:pPr>
      <w:r w:rsidRPr="00B356C7">
        <w:rPr>
          <w:b/>
          <w:lang w:val="el-GR"/>
        </w:rPr>
        <w:t>Επεξεργασία της πληροφορίας σε πραγματικό χρόνο (</w:t>
      </w:r>
      <w:r w:rsidRPr="00B356C7">
        <w:rPr>
          <w:b/>
        </w:rPr>
        <w:t>real</w:t>
      </w:r>
      <w:r w:rsidRPr="00B356C7">
        <w:rPr>
          <w:b/>
          <w:lang w:val="el-GR"/>
        </w:rPr>
        <w:t>-</w:t>
      </w:r>
      <w:r w:rsidRPr="00B356C7">
        <w:rPr>
          <w:b/>
        </w:rPr>
        <w:t>time</w:t>
      </w:r>
      <w:r w:rsidRPr="00B356C7">
        <w:rPr>
          <w:b/>
          <w:lang w:val="el-GR"/>
        </w:rPr>
        <w:t xml:space="preserve"> </w:t>
      </w:r>
      <w:r w:rsidRPr="00B356C7">
        <w:rPr>
          <w:b/>
        </w:rPr>
        <w:t>layer</w:t>
      </w:r>
      <w:r w:rsidRPr="00B356C7">
        <w:rPr>
          <w:b/>
          <w:lang w:val="el-GR"/>
        </w:rPr>
        <w:t>):</w:t>
      </w:r>
      <w:r w:rsidRPr="00B356C7">
        <w:rPr>
          <w:lang w:val="el-GR"/>
        </w:rPr>
        <w:t xml:space="preserve"> </w:t>
      </w:r>
    </w:p>
    <w:p w14:paraId="7861CC3A" w14:textId="77777777" w:rsidR="005D1562" w:rsidRPr="00B356C7" w:rsidRDefault="005D1562" w:rsidP="005D1562">
      <w:pPr>
        <w:rPr>
          <w:lang w:val="el-GR"/>
        </w:rPr>
      </w:pPr>
      <w:r w:rsidRPr="00B356C7">
        <w:rPr>
          <w:lang w:val="el-GR"/>
        </w:rPr>
        <w:t xml:space="preserve">Στην περιοχή αυτή γίνεται επεξεργασία </w:t>
      </w:r>
      <w:r w:rsidRPr="00B356C7">
        <w:t>stream</w:t>
      </w:r>
      <w:r w:rsidRPr="00B356C7">
        <w:rPr>
          <w:lang w:val="el-GR"/>
        </w:rPr>
        <w:t xml:space="preserve"> δεδομένων σε πραγματικό χρόνο. Τυπικά εδώ “θυσιάζεται” ως ένα βαθμό η ακρίβεια των δεδομένων προκειμένου να διατηρηθεί η ταχύτητα μετάδοσης τους προς μηχανισμούς ανάλυσης και δημιουργίας αναφορών για τη λήψη αποφάσεων και δράσεων αλλά και για την ενημέρωση τρίτων εφαρμογών σε πραγματικό χρόνο. Τα δεδομένα, παράλληλα με την επεξεργασία τους σε πραγματικό χρόνο, θα πρέπει να αποθηκεύονται (τυπικά σε ένα </w:t>
      </w:r>
      <w:r w:rsidRPr="00B356C7">
        <w:t>data</w:t>
      </w:r>
      <w:r w:rsidRPr="00B356C7">
        <w:rPr>
          <w:lang w:val="el-GR"/>
        </w:rPr>
        <w:t xml:space="preserve"> </w:t>
      </w:r>
      <w:r w:rsidRPr="00B356C7">
        <w:t>lake</w:t>
      </w:r>
      <w:r w:rsidRPr="00B356C7">
        <w:rPr>
          <w:lang w:val="el-GR"/>
        </w:rPr>
        <w:t xml:space="preserve">) για να συνδυαστούν/χρησιμοποιηθούν και από το </w:t>
      </w:r>
      <w:r w:rsidRPr="00B356C7">
        <w:t>batch</w:t>
      </w:r>
      <w:r w:rsidRPr="00B356C7">
        <w:rPr>
          <w:lang w:val="el-GR"/>
        </w:rPr>
        <w:t xml:space="preserve"> </w:t>
      </w:r>
      <w:r w:rsidRPr="00B356C7">
        <w:t>process</w:t>
      </w:r>
      <w:r w:rsidRPr="00B356C7">
        <w:rPr>
          <w:lang w:val="el-GR"/>
        </w:rPr>
        <w:t xml:space="preserve"> σε δεύτερο χρόνο. Κατά συνέπεια, απαιτείται ένας κατανεμημένος και κλιμακούμενος μηχανισμός </w:t>
      </w:r>
      <w:r w:rsidRPr="00B356C7">
        <w:t>ingestion</w:t>
      </w:r>
      <w:r w:rsidRPr="00B356C7">
        <w:rPr>
          <w:lang w:val="el-GR"/>
        </w:rPr>
        <w:t xml:space="preserve"> που θα </w:t>
      </w:r>
      <w:r w:rsidRPr="00B356C7">
        <w:rPr>
          <w:lang w:val="el-GR"/>
        </w:rPr>
        <w:lastRenderedPageBreak/>
        <w:t xml:space="preserve">δρομολογεί την εισερχόμενη πληροφορία σε ροές που προορίζονται τόσο για ανάλυση πραγματικού χρόνου όσο και για μεταφορά σε κάποιο αποθηκευτικό μέσω ώστε να πραγματοποιηθούν εκτενέστερες αναλύσεις. Αυτό ο μηχανισμός </w:t>
      </w:r>
      <w:r w:rsidRPr="00B356C7">
        <w:t>ingestion</w:t>
      </w:r>
      <w:r w:rsidRPr="00B356C7">
        <w:rPr>
          <w:lang w:val="el-GR"/>
        </w:rPr>
        <w:t xml:space="preserve"> θα πρέπει να μπορεί να διαχειριστεί χιλιάδες μηνύματα το δευτερόλεπτο χωρίς απώλειες από εκατοντάδες πηγές. Κρίνεται απαραίτητο ανάλογα με τον όγκο, την συχνότητα και τον βαθμό ανάλυσης της συγκεκριμένης πηγής , η υπηρεσία να έχει την δυνατότητα να αυξομειώνει τους διαθέσιμους πόρους ώστε να βελτιστοποιείται η απόδοση της συγκεκριμένης υπηρεσίας και να μπορεί να ανταποκριθεί στις συγκεκριμένες απαιτήσεις </w:t>
      </w:r>
    </w:p>
    <w:p w14:paraId="5AE4B8E4" w14:textId="77777777" w:rsidR="005D1562" w:rsidRPr="00B356C7" w:rsidRDefault="005D1562" w:rsidP="005D1562">
      <w:pPr>
        <w:rPr>
          <w:lang w:val="el-GR"/>
        </w:rPr>
      </w:pPr>
      <w:r w:rsidRPr="00B356C7">
        <w:rPr>
          <w:lang w:val="el-GR"/>
        </w:rPr>
        <w:t xml:space="preserve">Η προτεινόμενη αρχιτεκτονική λύση και τα εργαλεία που θα την απαρτίζουν θα πρέπει να υποστηρίζουν όχι μόνο τη δυνατότητα εξόρυξης δεδομένων και εξαγωγής αναφορών, αλλά και τη δημιουργία συστημάτων που αναλύουν δεδομένα, προβλέπουν μελλοντικά αποτελέσματα, ενισχύουν τη </w:t>
      </w:r>
      <w:proofErr w:type="spellStart"/>
      <w:r w:rsidRPr="00B356C7">
        <w:rPr>
          <w:lang w:val="el-GR"/>
        </w:rPr>
        <w:t>διαλειτουργικότητα</w:t>
      </w:r>
      <w:proofErr w:type="spellEnd"/>
      <w:r w:rsidRPr="00B356C7">
        <w:rPr>
          <w:lang w:val="el-GR"/>
        </w:rPr>
        <w:t xml:space="preserve"> και λαμβάνουν δράση (π.χ. άμεση ειδοποίηση – </w:t>
      </w:r>
      <w:r w:rsidRPr="00B356C7">
        <w:t>alerting</w:t>
      </w:r>
      <w:r w:rsidRPr="00B356C7">
        <w:rPr>
          <w:lang w:val="el-GR"/>
        </w:rPr>
        <w:t xml:space="preserve">) σε πραγματικό χρόνο. Τέλος σημειώνεται πως η </w:t>
      </w:r>
      <w:proofErr w:type="spellStart"/>
      <w:r w:rsidRPr="00B356C7">
        <w:rPr>
          <w:lang w:val="el-GR"/>
        </w:rPr>
        <w:t>διεπαφή</w:t>
      </w:r>
      <w:proofErr w:type="spellEnd"/>
      <w:r w:rsidRPr="00B356C7">
        <w:rPr>
          <w:lang w:val="el-GR"/>
        </w:rPr>
        <w:t xml:space="preserve"> με τον τελικό χρήστη θα πρέπει να γίνεται με κατάλληλο </w:t>
      </w:r>
      <w:r w:rsidRPr="00B356C7">
        <w:t>User</w:t>
      </w:r>
      <w:r w:rsidRPr="00B356C7">
        <w:rPr>
          <w:lang w:val="el-GR"/>
        </w:rPr>
        <w:t xml:space="preserve"> </w:t>
      </w:r>
      <w:r w:rsidRPr="00B356C7">
        <w:t>Interface</w:t>
      </w:r>
      <w:r w:rsidRPr="00B356C7">
        <w:rPr>
          <w:lang w:val="el-GR"/>
        </w:rPr>
        <w:t xml:space="preserve"> και χωρίς τη χρήση κώδικα.</w:t>
      </w:r>
    </w:p>
    <w:p w14:paraId="1395EB5B" w14:textId="77777777" w:rsidR="005D1562" w:rsidRPr="00B356C7" w:rsidRDefault="005D1562" w:rsidP="005D1562">
      <w:pPr>
        <w:rPr>
          <w:b/>
          <w:bCs/>
          <w:lang w:val="el-GR"/>
        </w:rPr>
      </w:pPr>
      <w:r w:rsidRPr="00B356C7">
        <w:rPr>
          <w:b/>
          <w:bCs/>
          <w:lang w:val="el-GR"/>
        </w:rPr>
        <w:t>Σε κάθε περίπτωση η λογική αρχιτεκτονική του συστήματος θα πρέπει να διακρίνεται σε τρία λειτουργικά υποσυστήματα:</w:t>
      </w:r>
    </w:p>
    <w:p w14:paraId="7972C471" w14:textId="77777777" w:rsidR="005D1562" w:rsidRPr="00B356C7" w:rsidRDefault="005D1562" w:rsidP="00786A1B">
      <w:pPr>
        <w:numPr>
          <w:ilvl w:val="0"/>
          <w:numId w:val="60"/>
        </w:numPr>
        <w:rPr>
          <w:b/>
          <w:bCs/>
          <w:lang w:val="el-GR"/>
        </w:rPr>
      </w:pPr>
      <w:r w:rsidRPr="00B356C7">
        <w:rPr>
          <w:b/>
          <w:bCs/>
          <w:lang w:val="el-GR"/>
        </w:rPr>
        <w:t xml:space="preserve">Υποσύστημα Συγκέντρωσης &amp; </w:t>
      </w:r>
      <w:proofErr w:type="spellStart"/>
      <w:r w:rsidRPr="00B356C7">
        <w:rPr>
          <w:b/>
          <w:bCs/>
          <w:lang w:val="el-GR"/>
        </w:rPr>
        <w:t>Ομογενοποίησης</w:t>
      </w:r>
      <w:proofErr w:type="spellEnd"/>
      <w:r w:rsidRPr="00B356C7">
        <w:rPr>
          <w:b/>
          <w:bCs/>
          <w:lang w:val="el-GR"/>
        </w:rPr>
        <w:t xml:space="preserve"> Δεδομένων </w:t>
      </w:r>
    </w:p>
    <w:p w14:paraId="42E720B5" w14:textId="77777777" w:rsidR="005D1562" w:rsidRPr="00B356C7" w:rsidRDefault="005D1562" w:rsidP="00786A1B">
      <w:pPr>
        <w:numPr>
          <w:ilvl w:val="0"/>
          <w:numId w:val="60"/>
        </w:numPr>
        <w:rPr>
          <w:b/>
          <w:bCs/>
          <w:lang w:val="el-GR"/>
        </w:rPr>
      </w:pPr>
      <w:r w:rsidRPr="00B356C7">
        <w:rPr>
          <w:b/>
          <w:bCs/>
          <w:lang w:val="el-GR"/>
        </w:rPr>
        <w:t xml:space="preserve">Υποσύστημα </w:t>
      </w:r>
      <w:r w:rsidRPr="00B356C7">
        <w:rPr>
          <w:b/>
          <w:bCs/>
        </w:rPr>
        <w:t>Data</w:t>
      </w:r>
      <w:r w:rsidRPr="00B356C7">
        <w:rPr>
          <w:b/>
          <w:bCs/>
          <w:lang w:val="el-GR"/>
        </w:rPr>
        <w:t xml:space="preserve"> </w:t>
      </w:r>
      <w:r w:rsidRPr="00B356C7">
        <w:rPr>
          <w:b/>
          <w:bCs/>
        </w:rPr>
        <w:t>Analytics</w:t>
      </w:r>
      <w:r w:rsidRPr="00B356C7">
        <w:rPr>
          <w:b/>
          <w:bCs/>
          <w:lang w:val="el-GR"/>
        </w:rPr>
        <w:t xml:space="preserve"> &amp; Μηχανικής Μάθησης</w:t>
      </w:r>
    </w:p>
    <w:p w14:paraId="37DE8AC2" w14:textId="77777777" w:rsidR="005D1562" w:rsidRPr="00B356C7" w:rsidRDefault="005D1562" w:rsidP="00786A1B">
      <w:pPr>
        <w:numPr>
          <w:ilvl w:val="0"/>
          <w:numId w:val="60"/>
        </w:numPr>
        <w:rPr>
          <w:b/>
          <w:bCs/>
          <w:lang w:val="el-GR"/>
        </w:rPr>
      </w:pPr>
      <w:r w:rsidRPr="00B356C7">
        <w:rPr>
          <w:b/>
          <w:bCs/>
          <w:lang w:val="el-GR"/>
        </w:rPr>
        <w:t>Υποσύστημα Απεικόνισης Αναλύσεων Επιχειρησιακής Ευφυΐας (</w:t>
      </w:r>
      <w:r w:rsidRPr="00B356C7">
        <w:rPr>
          <w:b/>
          <w:bCs/>
        </w:rPr>
        <w:t>BI</w:t>
      </w:r>
      <w:r w:rsidRPr="00B356C7">
        <w:rPr>
          <w:b/>
          <w:bCs/>
          <w:lang w:val="el-GR"/>
        </w:rPr>
        <w:t>)</w:t>
      </w:r>
    </w:p>
    <w:p w14:paraId="6F7E077F" w14:textId="77777777" w:rsidR="005D1562" w:rsidRPr="00B356C7" w:rsidRDefault="005D1562" w:rsidP="005D1562">
      <w:pPr>
        <w:rPr>
          <w:lang w:val="el-GR"/>
        </w:rPr>
      </w:pPr>
      <w:r w:rsidRPr="00B356C7">
        <w:rPr>
          <w:lang w:val="el-GR"/>
        </w:rPr>
        <w:t>Η λογική κατανομή των λειτουργικών υποσυστημάτων προέρχεται από την ομαδοποίηση των σχετικών λειτουργιών από το σύνολο των αναγκών που αφορούν στο επιχειρησιακό αντικείμενο και τη σχετική με αυτό παροχή υπηρεσιών, καθώς και τις υποστηρικτικές προς αυτές λειτουργίες. Οι Προσφέροντες θα πρέπει να εξειδικεύουν τα ανωτέρω, βασιζόμενοι στην λειτουργικότητα και στα τεχνικά χαρακτηριστικά της προσφερόμενης αρχιτεκτονικής με τρόπο που να καλύπτονται τα περιγραφόμενα στις επόμενες παραγράφους.</w:t>
      </w:r>
    </w:p>
    <w:p w14:paraId="64F40065" w14:textId="77777777" w:rsidR="00257316" w:rsidRPr="00B356C7" w:rsidRDefault="00257316" w:rsidP="005D1562">
      <w:pPr>
        <w:rPr>
          <w:b/>
          <w:bCs/>
          <w:lang w:val="el-GR"/>
        </w:rPr>
      </w:pPr>
    </w:p>
    <w:p w14:paraId="50F276DE" w14:textId="2D007E07" w:rsidR="005D1562" w:rsidRPr="00B356C7" w:rsidRDefault="005D1562" w:rsidP="00786A1B">
      <w:pPr>
        <w:pStyle w:val="50"/>
        <w:numPr>
          <w:ilvl w:val="2"/>
          <w:numId w:val="24"/>
        </w:numPr>
        <w:rPr>
          <w:lang w:val="el-GR"/>
        </w:rPr>
      </w:pPr>
      <w:bookmarkStart w:id="525" w:name="_Ref165020968"/>
      <w:bookmarkStart w:id="526" w:name="_Toc166240296"/>
      <w:r w:rsidRPr="00B356C7">
        <w:rPr>
          <w:lang w:val="el-GR"/>
        </w:rPr>
        <w:t xml:space="preserve">Υποσύστημα Συγκέντρωσης &amp; </w:t>
      </w:r>
      <w:proofErr w:type="spellStart"/>
      <w:r w:rsidRPr="00B356C7">
        <w:rPr>
          <w:lang w:val="el-GR"/>
        </w:rPr>
        <w:t>Ομογενοποίησης</w:t>
      </w:r>
      <w:proofErr w:type="spellEnd"/>
      <w:r w:rsidRPr="00B356C7">
        <w:rPr>
          <w:lang w:val="el-GR"/>
        </w:rPr>
        <w:t xml:space="preserve"> Δεδομένων</w:t>
      </w:r>
      <w:bookmarkEnd w:id="525"/>
      <w:bookmarkEnd w:id="526"/>
      <w:r w:rsidRPr="00B356C7">
        <w:rPr>
          <w:lang w:val="el-GR"/>
        </w:rPr>
        <w:t xml:space="preserve"> </w:t>
      </w:r>
    </w:p>
    <w:p w14:paraId="62BD5418" w14:textId="77777777" w:rsidR="00224DA0" w:rsidRPr="00B356C7" w:rsidRDefault="00224DA0" w:rsidP="000411E8">
      <w:pPr>
        <w:rPr>
          <w:b/>
          <w:bCs/>
          <w:lang w:val="el-GR"/>
        </w:rPr>
      </w:pPr>
    </w:p>
    <w:p w14:paraId="00C6F380" w14:textId="77777777" w:rsidR="005D1562" w:rsidRPr="00B356C7" w:rsidRDefault="005D1562" w:rsidP="005D1562">
      <w:pPr>
        <w:rPr>
          <w:lang w:val="el-GR"/>
        </w:rPr>
      </w:pPr>
      <w:r w:rsidRPr="00B356C7">
        <w:rPr>
          <w:lang w:val="el-GR"/>
        </w:rPr>
        <w:t xml:space="preserve">Στο Υποσύστημα Συγκέντρωσης &amp; </w:t>
      </w:r>
      <w:proofErr w:type="spellStart"/>
      <w:r w:rsidRPr="00B356C7">
        <w:rPr>
          <w:lang w:val="el-GR"/>
        </w:rPr>
        <w:t>Ομογενοποίησης</w:t>
      </w:r>
      <w:proofErr w:type="spellEnd"/>
      <w:r w:rsidRPr="00B356C7">
        <w:rPr>
          <w:lang w:val="el-GR"/>
        </w:rPr>
        <w:t xml:space="preserve"> Δεδομένων θα πραγματοποιείται η τροφοδότηση με πληροφορίες που αντλούνται από τα συνδεδεμένα συστήματα και τις ενδιάμεσες αποθήκες δεδομένων προκειμένου αυτά να τυποποιηθούν και να αποθηκευτούν σε μια μορφή που είναι εύκολα αξιοποιήσιμη από το παρόν έργο. </w:t>
      </w:r>
    </w:p>
    <w:p w14:paraId="6B782899" w14:textId="77777777" w:rsidR="005D1562" w:rsidRPr="00B356C7" w:rsidRDefault="005D1562" w:rsidP="005D1562">
      <w:pPr>
        <w:rPr>
          <w:lang w:val="el-GR"/>
        </w:rPr>
      </w:pPr>
      <w:r w:rsidRPr="00B356C7">
        <w:rPr>
          <w:lang w:val="el-GR"/>
        </w:rPr>
        <w:t xml:space="preserve">Κατ’ ελάχιστο, το προτεινόμενο σύστημα θα πρέπει να διασυνδέεται με το αποθετήριο δεδομένων που θα δημιουργηθεί στο πλαίσιο της δράσης «2.4 Προμήθεια εξοπλισμών συστημάτων πρόληψης, αντιμετώπισης, διαχείρισης και έγκαιρης προειδοποίησης» του προγράμματος «ΑΙΓΙΣ», το οποίο και αποτελεί τη βασική πηγή δεδομένων του ΥΚΚΠΠ. Τα δεδομένα μπορεί να είναι ετερογενή και να είναι διαφορετικών τύπων, να λαμβάνονται σε πραγματικό χρόνο και ο ρυθμός παραλαβής τους να είναι μεταβλητός και υψηλός και τέλος, να είναι μεγάλα σε όγκο. Επομένως η προτεινόμενη αρχιτεκτονική θα πρέπει να διαθέτει ευελιξία στην </w:t>
      </w:r>
      <w:proofErr w:type="spellStart"/>
      <w:r w:rsidRPr="00B356C7">
        <w:rPr>
          <w:lang w:val="el-GR"/>
        </w:rPr>
        <w:t>διασυνδεσιμότητα</w:t>
      </w:r>
      <w:proofErr w:type="spellEnd"/>
      <w:r w:rsidRPr="00B356C7">
        <w:rPr>
          <w:lang w:val="el-GR"/>
        </w:rPr>
        <w:t xml:space="preserve">, ποικιλία από έτοιμους </w:t>
      </w:r>
      <w:r w:rsidRPr="00B356C7">
        <w:t>connectors</w:t>
      </w:r>
      <w:r w:rsidRPr="00B356C7">
        <w:rPr>
          <w:lang w:val="el-GR"/>
        </w:rPr>
        <w:t xml:space="preserve"> και δυνατότητα τόσο μεταφοράς/αντιγραφής των δεδομένων όσο και επεξεργασίας τους.</w:t>
      </w:r>
    </w:p>
    <w:p w14:paraId="7BBA7123" w14:textId="77777777" w:rsidR="005D1562" w:rsidRPr="00B356C7" w:rsidRDefault="005D1562" w:rsidP="005D1562">
      <w:pPr>
        <w:rPr>
          <w:lang w:val="el-GR"/>
        </w:rPr>
      </w:pPr>
      <w:r w:rsidRPr="00B356C7">
        <w:rPr>
          <w:lang w:val="el-GR"/>
        </w:rPr>
        <w:t xml:space="preserve">Συγκεκριμένα για την εισαγωγή των δεδομένων, βασικός σκοπός είναι το σύστημα που θα δημιουργηθεί να έχει </w:t>
      </w:r>
      <w:proofErr w:type="spellStart"/>
      <w:r w:rsidRPr="00B356C7">
        <w:rPr>
          <w:lang w:val="el-GR"/>
        </w:rPr>
        <w:t>παραμετροποιηθεί</w:t>
      </w:r>
      <w:proofErr w:type="spellEnd"/>
      <w:r w:rsidRPr="00B356C7">
        <w:rPr>
          <w:lang w:val="el-GR"/>
        </w:rPr>
        <w:t xml:space="preserve"> με την λογική να εισάγονται εύκολα τα δεδομένα μέσω </w:t>
      </w:r>
      <w:r w:rsidRPr="00B356C7">
        <w:t>APIs</w:t>
      </w:r>
      <w:r w:rsidRPr="00B356C7">
        <w:rPr>
          <w:lang w:val="el-GR"/>
        </w:rPr>
        <w:t xml:space="preserve">, που θα εξάγονται από τα επιμέρους πληροφοριακά συστήματα και προδιαγεγραμμένες πηγές δεδομένων. </w:t>
      </w:r>
    </w:p>
    <w:p w14:paraId="3A934553" w14:textId="77777777" w:rsidR="005D1562" w:rsidRPr="00B356C7" w:rsidRDefault="005D1562" w:rsidP="005D1562">
      <w:pPr>
        <w:rPr>
          <w:lang w:val="el-GR"/>
        </w:rPr>
      </w:pPr>
      <w:r w:rsidRPr="00B356C7">
        <w:rPr>
          <w:lang w:val="el-GR"/>
        </w:rPr>
        <w:lastRenderedPageBreak/>
        <w:t>Όσον αφορά στον μηχανισμό εξαγωγής και επεξεργασίας των δεδομένων που προέρχονται από πολλαπλές πηγές η αρχιτεκτονική λύσης θα πρέπει να καθορίζει ροές επεξεργασίας που να καλύπτουν:</w:t>
      </w:r>
    </w:p>
    <w:p w14:paraId="3ED75380" w14:textId="77777777" w:rsidR="005D1562" w:rsidRPr="00B356C7" w:rsidRDefault="005D1562" w:rsidP="00786A1B">
      <w:pPr>
        <w:numPr>
          <w:ilvl w:val="0"/>
          <w:numId w:val="60"/>
        </w:numPr>
        <w:rPr>
          <w:lang w:val="el-GR"/>
        </w:rPr>
      </w:pPr>
      <w:r w:rsidRPr="00B356C7">
        <w:rPr>
          <w:lang w:val="el-GR"/>
        </w:rPr>
        <w:t>τη διασύνδεση της πληροφορίας που παράγεται από τα διαφορετικά πηγαία συστήματα</w:t>
      </w:r>
    </w:p>
    <w:p w14:paraId="65AB20E0" w14:textId="77777777" w:rsidR="005D1562" w:rsidRPr="00B356C7" w:rsidRDefault="005D1562" w:rsidP="00786A1B">
      <w:pPr>
        <w:numPr>
          <w:ilvl w:val="0"/>
          <w:numId w:val="60"/>
        </w:numPr>
        <w:rPr>
          <w:lang w:val="el-GR"/>
        </w:rPr>
      </w:pPr>
      <w:r w:rsidRPr="00B356C7">
        <w:rPr>
          <w:lang w:val="el-GR"/>
        </w:rPr>
        <w:t xml:space="preserve">την διαφάνεια και </w:t>
      </w:r>
      <w:proofErr w:type="spellStart"/>
      <w:r w:rsidRPr="00B356C7">
        <w:rPr>
          <w:lang w:val="el-GR"/>
        </w:rPr>
        <w:t>επαναληψιμότητα</w:t>
      </w:r>
      <w:proofErr w:type="spellEnd"/>
      <w:r w:rsidRPr="00B356C7">
        <w:rPr>
          <w:lang w:val="el-GR"/>
        </w:rPr>
        <w:t xml:space="preserve"> της διαδικασίας με εύκολο τρόπο</w:t>
      </w:r>
    </w:p>
    <w:p w14:paraId="7119273C" w14:textId="77777777" w:rsidR="005D1562" w:rsidRPr="00B356C7" w:rsidRDefault="005D1562" w:rsidP="00786A1B">
      <w:pPr>
        <w:numPr>
          <w:ilvl w:val="0"/>
          <w:numId w:val="60"/>
        </w:numPr>
        <w:rPr>
          <w:lang w:val="el-GR"/>
        </w:rPr>
      </w:pPr>
      <w:r w:rsidRPr="00B356C7">
        <w:rPr>
          <w:lang w:val="el-GR"/>
        </w:rPr>
        <w:t xml:space="preserve">υποστήριξη </w:t>
      </w:r>
      <w:r w:rsidRPr="00B356C7">
        <w:t>format</w:t>
      </w:r>
      <w:r w:rsidRPr="00B356C7">
        <w:rPr>
          <w:lang w:val="el-GR"/>
        </w:rPr>
        <w:t xml:space="preserve"> </w:t>
      </w:r>
      <w:r w:rsidRPr="00B356C7">
        <w:t>delta</w:t>
      </w:r>
      <w:r w:rsidRPr="00B356C7">
        <w:rPr>
          <w:lang w:val="el-GR"/>
        </w:rPr>
        <w:t xml:space="preserve"> ή </w:t>
      </w:r>
      <w:r w:rsidRPr="00B356C7">
        <w:t>parquet</w:t>
      </w:r>
      <w:r w:rsidRPr="00B356C7">
        <w:rPr>
          <w:lang w:val="el-GR"/>
        </w:rPr>
        <w:t xml:space="preserve"> </w:t>
      </w:r>
    </w:p>
    <w:p w14:paraId="6D031E48" w14:textId="77777777" w:rsidR="005D1562" w:rsidRPr="00B356C7" w:rsidRDefault="005D1562" w:rsidP="00786A1B">
      <w:pPr>
        <w:numPr>
          <w:ilvl w:val="0"/>
          <w:numId w:val="60"/>
        </w:numPr>
        <w:rPr>
          <w:lang w:val="el-GR"/>
        </w:rPr>
      </w:pPr>
      <w:r w:rsidRPr="00B356C7">
        <w:rPr>
          <w:lang w:val="el-GR"/>
        </w:rPr>
        <w:t>την ευκολία στη συντήρησή της καθώς και η μεταγενέστερη τροποποίηση/επέκτασή της</w:t>
      </w:r>
    </w:p>
    <w:p w14:paraId="2BADA92B" w14:textId="77777777" w:rsidR="005D1562" w:rsidRPr="00B356C7" w:rsidRDefault="005D1562" w:rsidP="00786A1B">
      <w:pPr>
        <w:numPr>
          <w:ilvl w:val="0"/>
          <w:numId w:val="60"/>
        </w:numPr>
        <w:rPr>
          <w:lang w:val="el-GR"/>
        </w:rPr>
      </w:pPr>
      <w:r w:rsidRPr="00B356C7">
        <w:rPr>
          <w:lang w:val="el-GR"/>
        </w:rPr>
        <w:t>τεχνικές κατάτμησης δεδομένων, στις περιπτώσεις δεδομένων μεγάλου όγκου (</w:t>
      </w:r>
      <w:proofErr w:type="spellStart"/>
      <w:r w:rsidRPr="00B356C7">
        <w:t>BigData</w:t>
      </w:r>
      <w:proofErr w:type="spellEnd"/>
      <w:r w:rsidRPr="00B356C7">
        <w:rPr>
          <w:lang w:val="el-GR"/>
        </w:rPr>
        <w:t>), εφόσον αυτό κριθεί απαραίτητο κατά το στάδιο της ανάλυσης</w:t>
      </w:r>
    </w:p>
    <w:p w14:paraId="403F9796" w14:textId="77777777" w:rsidR="005D1562" w:rsidRPr="00B356C7" w:rsidRDefault="005D1562" w:rsidP="00786A1B">
      <w:pPr>
        <w:numPr>
          <w:ilvl w:val="0"/>
          <w:numId w:val="60"/>
        </w:numPr>
        <w:rPr>
          <w:lang w:val="el-GR"/>
        </w:rPr>
      </w:pPr>
      <w:r w:rsidRPr="00B356C7">
        <w:rPr>
          <w:lang w:val="el-GR"/>
        </w:rPr>
        <w:t>την αυτοματοποιημένη εκτέλεσή τους με σκοπό την ελάχιστη παρέμβαση των χρηστών/διαχειριστών του συστήματος. Η τελική συχνότητα συγχρονισμού θα οριστικοποιηθεί κατά το στάδιο μελέτης της εφαρμογής</w:t>
      </w:r>
    </w:p>
    <w:p w14:paraId="62A71B79" w14:textId="77777777" w:rsidR="005D1562" w:rsidRPr="00B356C7" w:rsidRDefault="005D1562" w:rsidP="00786A1B">
      <w:pPr>
        <w:numPr>
          <w:ilvl w:val="0"/>
          <w:numId w:val="60"/>
        </w:numPr>
        <w:rPr>
          <w:lang w:val="el-GR"/>
        </w:rPr>
      </w:pPr>
      <w:r w:rsidRPr="00B356C7">
        <w:rPr>
          <w:lang w:val="el-GR"/>
        </w:rPr>
        <w:t>Οι υποψήφιοι Ανάδοχοι θα πρέπει να προδιαγράψουν και να περιγράψουν τον τρόπο με τον οποίο καλύπτονται οι ανωτέρω απαιτήσεις σε επίπεδο αρχιτεκτονικής και συγκεκριμένα να προδιαγράψουν:</w:t>
      </w:r>
    </w:p>
    <w:p w14:paraId="3FD5E3D3" w14:textId="77777777" w:rsidR="005D1562" w:rsidRPr="00B356C7" w:rsidRDefault="005D1562" w:rsidP="00786A1B">
      <w:pPr>
        <w:numPr>
          <w:ilvl w:val="1"/>
          <w:numId w:val="60"/>
        </w:numPr>
        <w:rPr>
          <w:lang w:val="el-GR"/>
        </w:rPr>
      </w:pPr>
      <w:r w:rsidRPr="00B356C7">
        <w:rPr>
          <w:lang w:val="el-GR"/>
        </w:rPr>
        <w:t xml:space="preserve">τα εργαλεία και τις απαραίτητες μεθόδους για την αποθήκευση και </w:t>
      </w:r>
      <w:proofErr w:type="spellStart"/>
      <w:r w:rsidRPr="00B356C7">
        <w:rPr>
          <w:lang w:val="el-GR"/>
        </w:rPr>
        <w:t>μοντελοποίηση</w:t>
      </w:r>
      <w:proofErr w:type="spellEnd"/>
      <w:r w:rsidRPr="00B356C7">
        <w:rPr>
          <w:lang w:val="el-GR"/>
        </w:rPr>
        <w:t xml:space="preserve"> δεδομένων.</w:t>
      </w:r>
    </w:p>
    <w:p w14:paraId="0B91DA97" w14:textId="77777777" w:rsidR="005D1562" w:rsidRPr="00B356C7" w:rsidRDefault="005D1562" w:rsidP="00786A1B">
      <w:pPr>
        <w:numPr>
          <w:ilvl w:val="1"/>
          <w:numId w:val="60"/>
        </w:numPr>
        <w:rPr>
          <w:lang w:val="el-GR"/>
        </w:rPr>
      </w:pPr>
      <w:r w:rsidRPr="00B356C7">
        <w:rPr>
          <w:lang w:val="el-GR"/>
        </w:rPr>
        <w:t>τα εργαλεία και μεθοδολογία με τα οποία θα γίνεται η επεξεργασία των δεδομένων στις διάφορες περιοχές.</w:t>
      </w:r>
    </w:p>
    <w:p w14:paraId="757B8A86" w14:textId="77777777" w:rsidR="005D1562" w:rsidRPr="00B356C7" w:rsidRDefault="005D1562" w:rsidP="00786A1B">
      <w:pPr>
        <w:numPr>
          <w:ilvl w:val="1"/>
          <w:numId w:val="60"/>
        </w:numPr>
        <w:rPr>
          <w:lang w:val="el-GR"/>
        </w:rPr>
      </w:pPr>
      <w:r w:rsidRPr="00B356C7">
        <w:rPr>
          <w:lang w:val="el-GR"/>
        </w:rPr>
        <w:t>τη μεθοδολογία εντοπισμού, εξαγωγής και μεταφοράς των νέων και μόνο δεδομένων, με σκοπό την καλύτερη και πιο γρήγορη ολοκλήρωση των διαδικασιών, καθώς επίσης και την κατά το δυνατό ελάχιστη δυνατή επιβάρυνση των παραγωγικών συστημάτων.</w:t>
      </w:r>
    </w:p>
    <w:p w14:paraId="1F7E3550" w14:textId="77777777" w:rsidR="005D1562" w:rsidRPr="00B356C7" w:rsidRDefault="005D1562" w:rsidP="00786A1B">
      <w:pPr>
        <w:numPr>
          <w:ilvl w:val="1"/>
          <w:numId w:val="60"/>
        </w:numPr>
        <w:rPr>
          <w:lang w:val="el-GR"/>
        </w:rPr>
      </w:pPr>
      <w:r w:rsidRPr="00B356C7">
        <w:rPr>
          <w:lang w:val="el-GR"/>
        </w:rPr>
        <w:t>τον τρόπο με τον οποίο οι απαιτούμενες πληροφορίες θα εξάγονται από τα πρωτογενή συστήματα και θα μεταβιβάζονται σε μια ενιαία υποδομή (</w:t>
      </w:r>
      <w:r w:rsidRPr="00B356C7">
        <w:t>enterprise</w:t>
      </w:r>
      <w:r w:rsidRPr="00B356C7">
        <w:rPr>
          <w:lang w:val="el-GR"/>
        </w:rPr>
        <w:t xml:space="preserve"> </w:t>
      </w:r>
      <w:r w:rsidRPr="00B356C7">
        <w:t>data</w:t>
      </w:r>
      <w:r w:rsidRPr="00B356C7">
        <w:rPr>
          <w:lang w:val="el-GR"/>
        </w:rPr>
        <w:t xml:space="preserve"> </w:t>
      </w:r>
      <w:r w:rsidRPr="00B356C7">
        <w:t>lake</w:t>
      </w:r>
      <w:r w:rsidRPr="00B356C7">
        <w:rPr>
          <w:lang w:val="el-GR"/>
        </w:rPr>
        <w:t>).</w:t>
      </w:r>
    </w:p>
    <w:p w14:paraId="47CFF0A4" w14:textId="77777777" w:rsidR="005D1562" w:rsidRPr="00B356C7" w:rsidRDefault="005D1562" w:rsidP="00786A1B">
      <w:pPr>
        <w:numPr>
          <w:ilvl w:val="1"/>
          <w:numId w:val="60"/>
        </w:numPr>
        <w:rPr>
          <w:lang w:val="el-GR"/>
        </w:rPr>
      </w:pPr>
      <w:r w:rsidRPr="00B356C7">
        <w:rPr>
          <w:lang w:val="el-GR"/>
        </w:rPr>
        <w:t>τον τρόπο οργάνωσης των απαραίτητων πληροφοριών, καθώς επίσης και τις απαραίτητες διαδικασίες προκαταρκτικού ελέγχου με σκοπό την επιβεβαίωση πως τα δεδομένα είναι ολοκληρωμένα.</w:t>
      </w:r>
    </w:p>
    <w:p w14:paraId="0F4F8E5C" w14:textId="77777777" w:rsidR="005D1562" w:rsidRPr="00B356C7" w:rsidRDefault="005D1562" w:rsidP="005D1562">
      <w:pPr>
        <w:rPr>
          <w:lang w:val="el-GR"/>
        </w:rPr>
      </w:pPr>
      <w:r w:rsidRPr="00B356C7">
        <w:rPr>
          <w:lang w:val="el-GR"/>
        </w:rPr>
        <w:t>Τέλος, λόγω της πολυπλοκότητας και του συσχετισμού των πρωτογενών δεδομένων αλλά και της αναλυτικής επεξεργασίας που θα πρέπει να καλύπτει το σύστημα, κρίνεται απαραίτητη η ύπαρξη ενός σημασιολογικού επιπέδου (</w:t>
      </w:r>
      <w:r w:rsidRPr="00B356C7">
        <w:t>semantic</w:t>
      </w:r>
      <w:r w:rsidRPr="00B356C7">
        <w:rPr>
          <w:lang w:val="el-GR"/>
        </w:rPr>
        <w:t xml:space="preserve"> </w:t>
      </w:r>
      <w:r w:rsidRPr="00B356C7">
        <w:t>layer</w:t>
      </w:r>
      <w:r w:rsidRPr="00B356C7">
        <w:rPr>
          <w:lang w:val="el-GR"/>
        </w:rPr>
        <w:t xml:space="preserve">) </w:t>
      </w:r>
      <w:proofErr w:type="spellStart"/>
      <w:r w:rsidRPr="00B356C7">
        <w:rPr>
          <w:lang w:val="el-GR"/>
        </w:rPr>
        <w:t>μοντελοποίησης</w:t>
      </w:r>
      <w:proofErr w:type="spellEnd"/>
      <w:r w:rsidRPr="00B356C7">
        <w:rPr>
          <w:lang w:val="el-GR"/>
        </w:rPr>
        <w:t xml:space="preserve"> της πληροφορίας, που θα εξυπηρετεί την καλύτερη, ταχύτερη και πιο ευέλικτη παραγωγή αναλύσεων, τυποποιημένων αλλά και </w:t>
      </w:r>
      <w:r w:rsidRPr="00B356C7">
        <w:t>ad</w:t>
      </w:r>
      <w:r w:rsidRPr="00B356C7">
        <w:rPr>
          <w:lang w:val="el-GR"/>
        </w:rPr>
        <w:t>-</w:t>
      </w:r>
      <w:r w:rsidRPr="00B356C7">
        <w:t>hoc</w:t>
      </w:r>
      <w:r w:rsidRPr="00B356C7">
        <w:rPr>
          <w:lang w:val="el-GR"/>
        </w:rPr>
        <w:t xml:space="preserve"> αναφορών και απεικονίσεων (</w:t>
      </w:r>
      <w:r w:rsidRPr="00B356C7">
        <w:t>visualization</w:t>
      </w:r>
      <w:r w:rsidRPr="00B356C7">
        <w:rPr>
          <w:lang w:val="el-GR"/>
        </w:rPr>
        <w:t xml:space="preserve">). Τα μοντέλα δεδομένων του επιπέδου αυτού θα πρέπει να είναι διαθέσιμα και εύκολα </w:t>
      </w:r>
      <w:proofErr w:type="spellStart"/>
      <w:r w:rsidRPr="00B356C7">
        <w:rPr>
          <w:lang w:val="el-GR"/>
        </w:rPr>
        <w:t>προσβάσιμα</w:t>
      </w:r>
      <w:proofErr w:type="spellEnd"/>
      <w:r w:rsidRPr="00B356C7">
        <w:rPr>
          <w:lang w:val="el-GR"/>
        </w:rPr>
        <w:t xml:space="preserve"> στους χρήστες, είτε μέσω των κατάλληλων αναφορών, είτε μέσω </w:t>
      </w:r>
      <w:r w:rsidRPr="00B356C7">
        <w:t>ad</w:t>
      </w:r>
      <w:r w:rsidRPr="00B356C7">
        <w:rPr>
          <w:lang w:val="el-GR"/>
        </w:rPr>
        <w:t xml:space="preserve"> </w:t>
      </w:r>
      <w:r w:rsidRPr="00B356C7">
        <w:t>hoc</w:t>
      </w:r>
      <w:r w:rsidRPr="00B356C7">
        <w:rPr>
          <w:lang w:val="el-GR"/>
        </w:rPr>
        <w:t xml:space="preserve"> ερωτημάτων, είτε μέσω άλλων εφαρμογών αναλυτικής επεξεργασίας.</w:t>
      </w:r>
    </w:p>
    <w:p w14:paraId="7A151D89" w14:textId="77777777" w:rsidR="005D1562" w:rsidRPr="00B356C7" w:rsidRDefault="005D1562" w:rsidP="005D1562">
      <w:pPr>
        <w:rPr>
          <w:lang w:val="el-GR"/>
        </w:rPr>
      </w:pPr>
      <w:r w:rsidRPr="00B356C7">
        <w:rPr>
          <w:lang w:val="el-GR"/>
        </w:rPr>
        <w:t>Το μοντέλο οργάνωσης των δεδομένων πρέπει να:</w:t>
      </w:r>
    </w:p>
    <w:p w14:paraId="171B00DD" w14:textId="77777777" w:rsidR="005D1562" w:rsidRPr="00B356C7" w:rsidRDefault="005D1562" w:rsidP="00786A1B">
      <w:pPr>
        <w:numPr>
          <w:ilvl w:val="0"/>
          <w:numId w:val="60"/>
        </w:numPr>
        <w:rPr>
          <w:lang w:val="el-GR"/>
        </w:rPr>
      </w:pPr>
      <w:r w:rsidRPr="00B356C7">
        <w:rPr>
          <w:lang w:val="el-GR"/>
        </w:rPr>
        <w:t>ενισχύει την κατανόηση του περιεχομένου του από τους επιχειρησιακούς χρήστες (ευκολότερα από ότι το σχήμα σχεσιακών βάσεων δεδομένων των διασυνδεόμενων συστημάτων)</w:t>
      </w:r>
    </w:p>
    <w:p w14:paraId="01FCEDF0" w14:textId="77777777" w:rsidR="005D1562" w:rsidRPr="00B356C7" w:rsidRDefault="005D1562" w:rsidP="00786A1B">
      <w:pPr>
        <w:numPr>
          <w:ilvl w:val="0"/>
          <w:numId w:val="60"/>
        </w:numPr>
        <w:rPr>
          <w:lang w:val="el-GR"/>
        </w:rPr>
      </w:pPr>
      <w:r w:rsidRPr="00B356C7">
        <w:rPr>
          <w:lang w:val="el-GR"/>
        </w:rPr>
        <w:t>διευκολύνει την εκτέλεση ερωτημάτων τόσο με την έννοια του χρόνου απόκρισης (</w:t>
      </w:r>
      <w:r w:rsidRPr="00B356C7">
        <w:t>query</w:t>
      </w:r>
      <w:r w:rsidRPr="00B356C7">
        <w:rPr>
          <w:lang w:val="el-GR"/>
        </w:rPr>
        <w:t xml:space="preserve"> </w:t>
      </w:r>
      <w:r w:rsidRPr="00B356C7">
        <w:t>performance</w:t>
      </w:r>
      <w:r w:rsidRPr="00B356C7">
        <w:rPr>
          <w:lang w:val="el-GR"/>
        </w:rPr>
        <w:t>) όσο και από την πλευρά του τελικού χρήστη (δημιουργία ερωτημάτων με γραφικό τρόπο και εργαλεία)</w:t>
      </w:r>
    </w:p>
    <w:p w14:paraId="5F40C6E2" w14:textId="77777777" w:rsidR="005D1562" w:rsidRPr="00B356C7" w:rsidRDefault="005D1562" w:rsidP="00786A1B">
      <w:pPr>
        <w:numPr>
          <w:ilvl w:val="0"/>
          <w:numId w:val="60"/>
        </w:numPr>
        <w:rPr>
          <w:lang w:val="el-GR"/>
        </w:rPr>
      </w:pPr>
      <w:r w:rsidRPr="00B356C7">
        <w:rPr>
          <w:lang w:val="el-GR"/>
        </w:rPr>
        <w:t>εκτελεί σε γρήγορους χρόνους τις απαιτούμενες ενέργειες και διαδικασίες είτε στο επίπεδο συλλογής, διαχείρισης, αποθήκευσης, δημιουργία εκτιμήσεων και εκπόνηση αναλύσεων επιχειρηματικής ευφυΐας την ίδια στιγμή από πολλούς χρήστες</w:t>
      </w:r>
    </w:p>
    <w:p w14:paraId="531ABCDF" w14:textId="77777777" w:rsidR="005D1562" w:rsidRPr="00B356C7" w:rsidRDefault="005D1562" w:rsidP="00786A1B">
      <w:pPr>
        <w:numPr>
          <w:ilvl w:val="0"/>
          <w:numId w:val="60"/>
        </w:numPr>
        <w:rPr>
          <w:lang w:val="el-GR"/>
        </w:rPr>
      </w:pPr>
      <w:r w:rsidRPr="00B356C7">
        <w:rPr>
          <w:lang w:val="el-GR"/>
        </w:rPr>
        <w:lastRenderedPageBreak/>
        <w:t>παρέχει την δυνατότητα εύκολης κατά το δυνατόν προσαρμογής του σε τυχόν αλλαγές (π.χ. προσθήκη νέων πηγών δεδομένων από εσωτερικούς φορείς), λειτουργώντας ως ένα ανεξάρτητο επίπεδο ανάλυσης</w:t>
      </w:r>
    </w:p>
    <w:p w14:paraId="43CC8FA7" w14:textId="77777777" w:rsidR="005D1562" w:rsidRPr="00B356C7" w:rsidRDefault="005D1562" w:rsidP="005D1562">
      <w:pPr>
        <w:rPr>
          <w:lang w:val="el-GR"/>
        </w:rPr>
      </w:pPr>
    </w:p>
    <w:p w14:paraId="19AFCEF0" w14:textId="77777777" w:rsidR="005D1562" w:rsidRPr="00B356C7" w:rsidRDefault="005D1562" w:rsidP="005D1562">
      <w:pPr>
        <w:rPr>
          <w:lang w:val="el-GR"/>
        </w:rPr>
      </w:pPr>
    </w:p>
    <w:p w14:paraId="08A29BCA" w14:textId="77777777" w:rsidR="005D1562" w:rsidRPr="00B356C7" w:rsidRDefault="005D1562" w:rsidP="00786A1B">
      <w:pPr>
        <w:pStyle w:val="50"/>
        <w:numPr>
          <w:ilvl w:val="2"/>
          <w:numId w:val="24"/>
        </w:numPr>
        <w:rPr>
          <w:bCs/>
          <w:lang w:val="el-GR"/>
        </w:rPr>
      </w:pPr>
      <w:bookmarkStart w:id="527" w:name="_Ref165386184"/>
      <w:bookmarkStart w:id="528" w:name="_Ref165386284"/>
      <w:bookmarkStart w:id="529" w:name="_Toc166240297"/>
      <w:r w:rsidRPr="00B356C7">
        <w:rPr>
          <w:bCs/>
          <w:lang w:val="el-GR"/>
        </w:rPr>
        <w:t xml:space="preserve">Υποσύστημα </w:t>
      </w:r>
      <w:proofErr w:type="spellStart"/>
      <w:r w:rsidRPr="00B356C7">
        <w:rPr>
          <w:bCs/>
          <w:lang w:val="el-GR"/>
        </w:rPr>
        <w:t>Data</w:t>
      </w:r>
      <w:proofErr w:type="spellEnd"/>
      <w:r w:rsidRPr="00B356C7">
        <w:rPr>
          <w:bCs/>
          <w:lang w:val="el-GR"/>
        </w:rPr>
        <w:t xml:space="preserve"> </w:t>
      </w:r>
      <w:proofErr w:type="spellStart"/>
      <w:r w:rsidRPr="00B356C7">
        <w:rPr>
          <w:bCs/>
          <w:lang w:val="el-GR"/>
        </w:rPr>
        <w:t>Analytics</w:t>
      </w:r>
      <w:proofErr w:type="spellEnd"/>
      <w:r w:rsidRPr="00B356C7">
        <w:rPr>
          <w:bCs/>
          <w:lang w:val="el-GR"/>
        </w:rPr>
        <w:t xml:space="preserve"> &amp; Μηχανικής Μάθησης</w:t>
      </w:r>
      <w:bookmarkEnd w:id="527"/>
      <w:bookmarkEnd w:id="528"/>
      <w:bookmarkEnd w:id="529"/>
    </w:p>
    <w:p w14:paraId="613F5C9D" w14:textId="79EE57FF" w:rsidR="005D1562" w:rsidRPr="00B356C7" w:rsidRDefault="005D1562" w:rsidP="005D1562">
      <w:pPr>
        <w:rPr>
          <w:lang w:val="el-GR"/>
        </w:rPr>
      </w:pPr>
      <w:r w:rsidRPr="00B356C7">
        <w:rPr>
          <w:lang w:val="el-GR"/>
        </w:rPr>
        <w:t>Στόχος του υποσυστήματος είναι η υποστήριξη της δημιουργίας προηγμένων αναλύσεων (</w:t>
      </w:r>
      <w:r w:rsidRPr="00B356C7">
        <w:t>Advanced</w:t>
      </w:r>
      <w:r w:rsidRPr="00B356C7">
        <w:rPr>
          <w:lang w:val="el-GR"/>
        </w:rPr>
        <w:t xml:space="preserve"> </w:t>
      </w:r>
      <w:r w:rsidRPr="00B356C7">
        <w:t>Analytics</w:t>
      </w:r>
      <w:r w:rsidRPr="00B356C7">
        <w:rPr>
          <w:lang w:val="el-GR"/>
        </w:rPr>
        <w:t xml:space="preserve">) και </w:t>
      </w:r>
      <w:r w:rsidR="001A4459" w:rsidRPr="00B356C7">
        <w:rPr>
          <w:lang w:val="el-GR"/>
        </w:rPr>
        <w:t>έγκαιρης προειδοποίησης</w:t>
      </w:r>
      <w:r w:rsidRPr="00B356C7">
        <w:rPr>
          <w:lang w:val="el-GR"/>
        </w:rPr>
        <w:t xml:space="preserve">, με απώτερο σκοπό τη βελτίωση των υπηρεσιών προς τους πολίτες, την πρόβλεψη αποκλίσεων από διάφορους στόχους απόδοσης, την ενίσχυση την αποδοτικότητας των μηχανισμών του Δημοσίου κτλ. Με αυτόν τον τρόπο δύναται να αυξηθεί η αποτελεσματικότητα των ενεργειών και των δράσεων των διαφόρων μηχανισμών ως προς την ασφάλεια ζωής και την προστασία της υλικής περιουσίας και των κατοικιών των πολιτών. Η εφαρμογή των αλγορίθμων μηχανικής μάθησης για την ανάλυση δεδομένων και </w:t>
      </w:r>
      <w:r w:rsidR="001A4459" w:rsidRPr="00B356C7">
        <w:rPr>
          <w:lang w:val="el-GR"/>
        </w:rPr>
        <w:t xml:space="preserve">έγκαιρης προειδοποίησης </w:t>
      </w:r>
      <w:r w:rsidRPr="00B356C7">
        <w:rPr>
          <w:lang w:val="el-GR"/>
        </w:rPr>
        <w:t>πιθανών ακραίων καταστάσεων και γεγονότων θα γίνεται πάνω σε δεδομένα που είναι αποθηκευμένα στη λίμνη δεδομένων (</w:t>
      </w:r>
      <w:r w:rsidRPr="00B356C7">
        <w:t>data</w:t>
      </w:r>
      <w:r w:rsidRPr="00B356C7">
        <w:rPr>
          <w:lang w:val="el-GR"/>
        </w:rPr>
        <w:t xml:space="preserve"> </w:t>
      </w:r>
      <w:r w:rsidRPr="00B356C7">
        <w:t>lake</w:t>
      </w:r>
      <w:r w:rsidRPr="00B356C7">
        <w:rPr>
          <w:lang w:val="el-GR"/>
        </w:rPr>
        <w:t>) ή/και στην αποθήκη δεδομένων (</w:t>
      </w:r>
      <w:r w:rsidRPr="00B356C7">
        <w:t>data</w:t>
      </w:r>
      <w:r w:rsidRPr="00B356C7">
        <w:rPr>
          <w:lang w:val="el-GR"/>
        </w:rPr>
        <w:t xml:space="preserve"> </w:t>
      </w:r>
      <w:r w:rsidRPr="00B356C7">
        <w:t>warehouse</w:t>
      </w:r>
      <w:r w:rsidRPr="00B356C7">
        <w:rPr>
          <w:lang w:val="el-GR"/>
        </w:rPr>
        <w:t xml:space="preserve">). Βασικός στόχος είναι η δημιουργία ενός συνόλου μεθοδολογιών ανάλυσης δεδομένων και μοντέλων </w:t>
      </w:r>
      <w:r w:rsidR="001A4459" w:rsidRPr="00B356C7">
        <w:rPr>
          <w:lang w:val="el-GR"/>
        </w:rPr>
        <w:t xml:space="preserve">έγκαιρης προειδοποίησης </w:t>
      </w:r>
      <w:r w:rsidRPr="00B356C7">
        <w:rPr>
          <w:lang w:val="el-GR"/>
        </w:rPr>
        <w:t>στα δεδομένα, όπως αυτά συλλέγονται και οργανώνονται από το σύστημα και η δυνατότητα εύκολης ενεργοποίησης/ολοκλήρωσης των εν λόγω μοντέλων σε δυναμικές ροές ανάλυσης με βάση τις επιχειρησιακές ανάγκες των χρηστών. Η προτεινόμενη λύση πρέπει να υποστηρίζει ολόκληρο τον κύκλο ζωής και ανάπτυξης των αναλύσεων, δημιουργία και επικύρωση αλγορίθμων και να τεκμηριώνει τα εργαλεία και τις μεθόδους που προτείνονται για κάθε φάση του κύκλου, που ενδεικτικά περιλαμβάνει:</w:t>
      </w:r>
    </w:p>
    <w:p w14:paraId="56D0D0C5" w14:textId="77777777" w:rsidR="005D1562" w:rsidRPr="00B356C7" w:rsidRDefault="005D1562" w:rsidP="00786A1B">
      <w:pPr>
        <w:numPr>
          <w:ilvl w:val="0"/>
          <w:numId w:val="62"/>
        </w:numPr>
      </w:pPr>
      <w:r w:rsidRPr="00B356C7">
        <w:t>Επ</w:t>
      </w:r>
      <w:proofErr w:type="spellStart"/>
      <w:r w:rsidRPr="00B356C7">
        <w:t>εξεργ</w:t>
      </w:r>
      <w:proofErr w:type="spellEnd"/>
      <w:r w:rsidRPr="00B356C7">
        <w:t xml:space="preserve">ασία </w:t>
      </w:r>
      <w:proofErr w:type="spellStart"/>
      <w:r w:rsidRPr="00B356C7">
        <w:t>δεδομένων</w:t>
      </w:r>
      <w:proofErr w:type="spellEnd"/>
      <w:r w:rsidRPr="00B356C7">
        <w:t>:</w:t>
      </w:r>
    </w:p>
    <w:p w14:paraId="23E5F853" w14:textId="77777777" w:rsidR="005D1562" w:rsidRPr="00B356C7" w:rsidRDefault="005D1562" w:rsidP="00786A1B">
      <w:pPr>
        <w:numPr>
          <w:ilvl w:val="0"/>
          <w:numId w:val="60"/>
        </w:numPr>
      </w:pPr>
      <w:proofErr w:type="spellStart"/>
      <w:r w:rsidRPr="00B356C7">
        <w:t>Εισροή</w:t>
      </w:r>
      <w:proofErr w:type="spellEnd"/>
      <w:r w:rsidRPr="00B356C7">
        <w:t xml:space="preserve"> </w:t>
      </w:r>
      <w:proofErr w:type="spellStart"/>
      <w:r w:rsidRPr="00B356C7">
        <w:t>δεδομένων</w:t>
      </w:r>
      <w:proofErr w:type="spellEnd"/>
      <w:r w:rsidRPr="00B356C7">
        <w:t xml:space="preserve"> (data ingestion)</w:t>
      </w:r>
    </w:p>
    <w:p w14:paraId="48744B10" w14:textId="77777777" w:rsidR="005D1562" w:rsidRPr="00B356C7" w:rsidRDefault="005D1562" w:rsidP="00786A1B">
      <w:pPr>
        <w:numPr>
          <w:ilvl w:val="0"/>
          <w:numId w:val="60"/>
        </w:numPr>
        <w:rPr>
          <w:lang w:val="el-GR"/>
        </w:rPr>
      </w:pPr>
      <w:r w:rsidRPr="00B356C7">
        <w:rPr>
          <w:lang w:val="el-GR"/>
        </w:rPr>
        <w:t>Αρχική επισκόπηση των δεδομένων (</w:t>
      </w:r>
      <w:r w:rsidRPr="00B356C7">
        <w:t>data</w:t>
      </w:r>
      <w:r w:rsidRPr="00B356C7">
        <w:rPr>
          <w:lang w:val="el-GR"/>
        </w:rPr>
        <w:t xml:space="preserve"> </w:t>
      </w:r>
      <w:r w:rsidRPr="00B356C7">
        <w:t>exploration</w:t>
      </w:r>
      <w:r w:rsidRPr="00B356C7">
        <w:rPr>
          <w:lang w:val="el-GR"/>
        </w:rPr>
        <w:t>)</w:t>
      </w:r>
    </w:p>
    <w:p w14:paraId="30708685" w14:textId="77777777" w:rsidR="005D1562" w:rsidRPr="00B356C7" w:rsidRDefault="005D1562" w:rsidP="00786A1B">
      <w:pPr>
        <w:numPr>
          <w:ilvl w:val="0"/>
          <w:numId w:val="60"/>
        </w:numPr>
        <w:rPr>
          <w:lang w:val="el-GR"/>
        </w:rPr>
      </w:pPr>
      <w:r w:rsidRPr="00B356C7">
        <w:rPr>
          <w:lang w:val="el-GR"/>
        </w:rPr>
        <w:t>Καθαρισμός δεδομένων από πιθανές ανωμαλίες στην ποιότητα τους που έχουν προκύψει, όπως κενές τιμές, ακραίες τιμές, κ.ά. (</w:t>
      </w:r>
      <w:r w:rsidRPr="00B356C7">
        <w:t>data</w:t>
      </w:r>
      <w:r w:rsidRPr="00B356C7">
        <w:rPr>
          <w:lang w:val="el-GR"/>
        </w:rPr>
        <w:t xml:space="preserve"> </w:t>
      </w:r>
      <w:r w:rsidRPr="00B356C7">
        <w:t>cleansing</w:t>
      </w:r>
      <w:r w:rsidRPr="00B356C7">
        <w:rPr>
          <w:lang w:val="el-GR"/>
        </w:rPr>
        <w:t>)</w:t>
      </w:r>
    </w:p>
    <w:p w14:paraId="67E570C2" w14:textId="77777777" w:rsidR="005D1562" w:rsidRPr="00B356C7" w:rsidRDefault="005D1562" w:rsidP="00786A1B">
      <w:pPr>
        <w:numPr>
          <w:ilvl w:val="0"/>
          <w:numId w:val="60"/>
        </w:numPr>
        <w:rPr>
          <w:lang w:val="el-GR"/>
        </w:rPr>
      </w:pPr>
      <w:r w:rsidRPr="00B356C7">
        <w:rPr>
          <w:lang w:val="el-GR"/>
        </w:rPr>
        <w:t>Προετοιμασία δεδομένων (</w:t>
      </w:r>
      <w:r w:rsidRPr="00B356C7">
        <w:t>data</w:t>
      </w:r>
      <w:r w:rsidRPr="00B356C7">
        <w:rPr>
          <w:lang w:val="el-GR"/>
        </w:rPr>
        <w:t xml:space="preserve"> </w:t>
      </w:r>
      <w:r w:rsidRPr="00B356C7">
        <w:t>preparation</w:t>
      </w:r>
      <w:r w:rsidRPr="00B356C7">
        <w:rPr>
          <w:lang w:val="el-GR"/>
        </w:rPr>
        <w:t xml:space="preserve">) στην κατάλληλη μορφή για τη μετέπειτα </w:t>
      </w:r>
      <w:proofErr w:type="spellStart"/>
      <w:r w:rsidRPr="00B356C7">
        <w:rPr>
          <w:lang w:val="el-GR"/>
        </w:rPr>
        <w:t>μοντελοποίηση</w:t>
      </w:r>
      <w:proofErr w:type="spellEnd"/>
      <w:r w:rsidRPr="00B356C7">
        <w:rPr>
          <w:lang w:val="el-GR"/>
        </w:rPr>
        <w:t xml:space="preserve"> τους</w:t>
      </w:r>
    </w:p>
    <w:p w14:paraId="6823B783" w14:textId="55464DC4" w:rsidR="005D1562" w:rsidRPr="00B356C7" w:rsidRDefault="005D1562" w:rsidP="00786A1B">
      <w:pPr>
        <w:numPr>
          <w:ilvl w:val="0"/>
          <w:numId w:val="62"/>
        </w:numPr>
        <w:rPr>
          <w:lang w:val="el-GR"/>
        </w:rPr>
      </w:pPr>
      <w:r w:rsidRPr="00B356C7">
        <w:rPr>
          <w:lang w:val="el-GR"/>
        </w:rPr>
        <w:t xml:space="preserve">Ανάπτυξη μοντέλων </w:t>
      </w:r>
      <w:r w:rsidR="001A4459" w:rsidRPr="00B356C7">
        <w:rPr>
          <w:lang w:val="el-GR"/>
        </w:rPr>
        <w:t xml:space="preserve">έγκαιρης προειδοποίησης </w:t>
      </w:r>
      <w:r w:rsidRPr="00B356C7">
        <w:rPr>
          <w:lang w:val="el-GR"/>
        </w:rPr>
        <w:t>και αλγορίθμων βελτιστοποίησης:</w:t>
      </w:r>
    </w:p>
    <w:p w14:paraId="3D441227" w14:textId="77777777" w:rsidR="005D1562" w:rsidRPr="00B356C7" w:rsidRDefault="005D1562" w:rsidP="00786A1B">
      <w:pPr>
        <w:numPr>
          <w:ilvl w:val="0"/>
          <w:numId w:val="60"/>
        </w:numPr>
        <w:rPr>
          <w:lang w:val="el-GR"/>
        </w:rPr>
      </w:pPr>
      <w:r w:rsidRPr="00B356C7">
        <w:rPr>
          <w:lang w:val="el-GR"/>
        </w:rPr>
        <w:t>Επιλογή κατάλληλων για το πρόβλημα οικογενειών μοντέλων</w:t>
      </w:r>
    </w:p>
    <w:p w14:paraId="77793BC7" w14:textId="77777777" w:rsidR="005D1562" w:rsidRPr="00B356C7" w:rsidRDefault="005D1562" w:rsidP="00786A1B">
      <w:pPr>
        <w:numPr>
          <w:ilvl w:val="0"/>
          <w:numId w:val="60"/>
        </w:numPr>
        <w:rPr>
          <w:lang w:val="el-GR"/>
        </w:rPr>
      </w:pPr>
      <w:r w:rsidRPr="00B356C7">
        <w:rPr>
          <w:lang w:val="el-GR"/>
        </w:rPr>
        <w:t xml:space="preserve">Πρόβλεψη μέσω αλγορίθμων μηχανικής μάθησης και τεχνητής νοημοσύνης, όπως </w:t>
      </w:r>
      <w:proofErr w:type="spellStart"/>
      <w:r w:rsidRPr="00B356C7">
        <w:rPr>
          <w:lang w:val="el-GR"/>
        </w:rPr>
        <w:t>νευρωνικά</w:t>
      </w:r>
      <w:proofErr w:type="spellEnd"/>
      <w:r w:rsidRPr="00B356C7">
        <w:rPr>
          <w:lang w:val="el-GR"/>
        </w:rPr>
        <w:t xml:space="preserve"> δίκτυα, δέντρα αποφάσεων και τυχαίων δασών </w:t>
      </w:r>
      <w:proofErr w:type="spellStart"/>
      <w:r w:rsidRPr="00B356C7">
        <w:rPr>
          <w:lang w:val="el-GR"/>
        </w:rPr>
        <w:t>κ.ο.κ.</w:t>
      </w:r>
      <w:proofErr w:type="spellEnd"/>
      <w:r w:rsidRPr="00B356C7">
        <w:rPr>
          <w:lang w:val="el-GR"/>
        </w:rPr>
        <w:t xml:space="preserve">  Στην περίπτωση της πρόβλεψης: εκπαίδευση του μοντέλου στα ιστορικά δεδομένα και ανάπτυξή του στο υπολογιστικό νέφος μέσω κατάλληλης τεχνολογίας (όπως </w:t>
      </w:r>
      <w:r w:rsidRPr="00B356C7">
        <w:t>Docker</w:t>
      </w:r>
      <w:r w:rsidRPr="00B356C7">
        <w:rPr>
          <w:lang w:val="el-GR"/>
        </w:rPr>
        <w:t>) για παραγωγή προβλέψεων από νέα δεδομένα</w:t>
      </w:r>
    </w:p>
    <w:p w14:paraId="00F74ACA" w14:textId="77777777" w:rsidR="005D1562" w:rsidRPr="00B356C7" w:rsidRDefault="005D1562" w:rsidP="00786A1B">
      <w:pPr>
        <w:numPr>
          <w:ilvl w:val="0"/>
          <w:numId w:val="60"/>
        </w:numPr>
        <w:rPr>
          <w:lang w:val="el-GR"/>
        </w:rPr>
      </w:pPr>
      <w:r w:rsidRPr="00B356C7">
        <w:rPr>
          <w:lang w:val="el-GR"/>
        </w:rPr>
        <w:t xml:space="preserve">Μαθηματική βελτιστοποίηση μέσω γραμμικού / μη γραμμικού προγραμματισμού, εξελικτικούς αλγορίθμους, αλγορίθμους τοπικής αναζήτησης και επαναληπτικής βελτίωσης </w:t>
      </w:r>
      <w:proofErr w:type="spellStart"/>
      <w:r w:rsidRPr="00B356C7">
        <w:rPr>
          <w:lang w:val="el-GR"/>
        </w:rPr>
        <w:t>κ.ο.κ.</w:t>
      </w:r>
      <w:proofErr w:type="spellEnd"/>
      <w:r w:rsidRPr="00B356C7">
        <w:rPr>
          <w:lang w:val="el-GR"/>
        </w:rPr>
        <w:t xml:space="preserve"> Στην περίπτωση της μαθηματικής βελτιστοποίησης: κατασκευή της αντικειμενικής συνάρτησης και των περιορισμών και ανάπτυξη του </w:t>
      </w:r>
      <w:proofErr w:type="spellStart"/>
      <w:r w:rsidRPr="00B356C7">
        <w:rPr>
          <w:lang w:val="el-GR"/>
        </w:rPr>
        <w:t>επιλυτή</w:t>
      </w:r>
      <w:proofErr w:type="spellEnd"/>
      <w:r w:rsidRPr="00B356C7">
        <w:rPr>
          <w:lang w:val="el-GR"/>
        </w:rPr>
        <w:t xml:space="preserve"> (</w:t>
      </w:r>
      <w:r w:rsidRPr="00B356C7">
        <w:t>solver</w:t>
      </w:r>
      <w:r w:rsidRPr="00B356C7">
        <w:rPr>
          <w:lang w:val="el-GR"/>
        </w:rPr>
        <w:t xml:space="preserve">) στο υπολογιστικό νέφος μέσω κατάλληλης τεχνολογίας (όπως </w:t>
      </w:r>
      <w:r w:rsidRPr="00B356C7">
        <w:t>Docker</w:t>
      </w:r>
      <w:r w:rsidRPr="00B356C7">
        <w:rPr>
          <w:lang w:val="el-GR"/>
        </w:rPr>
        <w:t>) για χρήση σε νέα δεδομένα.</w:t>
      </w:r>
    </w:p>
    <w:p w14:paraId="29FCE6D9" w14:textId="77777777" w:rsidR="005D1562" w:rsidRPr="00B356C7" w:rsidRDefault="005D1562" w:rsidP="005D1562">
      <w:pPr>
        <w:rPr>
          <w:lang w:val="el-GR"/>
        </w:rPr>
      </w:pPr>
    </w:p>
    <w:p w14:paraId="6630E6E7" w14:textId="77777777" w:rsidR="005D1562" w:rsidRPr="00B356C7" w:rsidRDefault="005D1562" w:rsidP="005D1562">
      <w:pPr>
        <w:rPr>
          <w:lang w:val="el-GR"/>
        </w:rPr>
      </w:pPr>
      <w:r w:rsidRPr="00B356C7">
        <w:rPr>
          <w:lang w:val="el-GR"/>
        </w:rPr>
        <w:t>Σημειώνεται πως η προτεινόμενη λύση θα πρέπει κατ’ ελάχιστο να υποστηρίζει την τροφοδότηση των αποτελεσμάτων των αναλύσεων προς:</w:t>
      </w:r>
    </w:p>
    <w:p w14:paraId="7D17099D" w14:textId="77777777" w:rsidR="005D1562" w:rsidRPr="00B356C7" w:rsidRDefault="005D1562" w:rsidP="00786A1B">
      <w:pPr>
        <w:numPr>
          <w:ilvl w:val="0"/>
          <w:numId w:val="60"/>
        </w:numPr>
        <w:rPr>
          <w:lang w:val="el-GR"/>
        </w:rPr>
      </w:pPr>
      <w:r w:rsidRPr="00B356C7">
        <w:rPr>
          <w:lang w:val="el-GR"/>
        </w:rPr>
        <w:lastRenderedPageBreak/>
        <w:t xml:space="preserve">Το «Εθνικό Σύστημα Διαχείρισης Κρίσεων και Εθνικής Βάσης Δεδομένων», η υλοποίηση του οποίου αποτελεί αντικείμενο του </w:t>
      </w:r>
      <w:proofErr w:type="spellStart"/>
      <w:r w:rsidRPr="00B356C7">
        <w:rPr>
          <w:lang w:val="el-GR"/>
        </w:rPr>
        <w:t>υποέργου</w:t>
      </w:r>
      <w:proofErr w:type="spellEnd"/>
      <w:r w:rsidRPr="00B356C7">
        <w:rPr>
          <w:lang w:val="el-GR"/>
        </w:rPr>
        <w:t xml:space="preserve"> 1 της ίδιας δράσης, με όλα τα απαραίτητα στοιχεία για την επιτυχή, έγκαιρη και αξιόπιστη διαχείριση των κρίσεων και καταστάσεων που καλείται να διαχειριστεί η Γ.Γ.Π.Π. .</w:t>
      </w:r>
    </w:p>
    <w:p w14:paraId="77D8BE86" w14:textId="1CFA2E33" w:rsidR="005D1562" w:rsidRPr="00B356C7" w:rsidRDefault="005D1562" w:rsidP="00786A1B">
      <w:pPr>
        <w:numPr>
          <w:ilvl w:val="0"/>
          <w:numId w:val="60"/>
        </w:numPr>
        <w:rPr>
          <w:lang w:val="el-GR"/>
        </w:rPr>
      </w:pPr>
      <w:r w:rsidRPr="00B356C7">
        <w:rPr>
          <w:lang w:val="el-GR"/>
        </w:rPr>
        <w:t xml:space="preserve">Το Υποσύστημα Συγκέντρωσης &amp; </w:t>
      </w:r>
      <w:proofErr w:type="spellStart"/>
      <w:r w:rsidRPr="00B356C7">
        <w:rPr>
          <w:lang w:val="el-GR"/>
        </w:rPr>
        <w:t>Ομογενοποίησης</w:t>
      </w:r>
      <w:proofErr w:type="spellEnd"/>
      <w:r w:rsidRPr="00B356C7">
        <w:rPr>
          <w:lang w:val="el-GR"/>
        </w:rPr>
        <w:t xml:space="preserve"> Δεδομένων που περιγράφεται αναλυτικά στην ενότητα </w:t>
      </w:r>
      <w:r w:rsidR="002935DE" w:rsidRPr="00B356C7">
        <w:rPr>
          <w:lang w:val="el-GR"/>
        </w:rPr>
        <w:t>4.2.</w:t>
      </w:r>
      <w:r w:rsidRPr="00B356C7">
        <w:rPr>
          <w:lang w:val="el-GR"/>
        </w:rPr>
        <w:t xml:space="preserve">1 για τη δημιουργία κατάλληλων γραφικών παραστάσεων και άλλων σχετικών γραφημάτων για την κατανόηση των αποτελεσμάτων των αναλύσεων και δημιουργία κατάλληλων </w:t>
      </w:r>
      <w:proofErr w:type="spellStart"/>
      <w:r w:rsidRPr="00B356C7">
        <w:rPr>
          <w:lang w:val="el-GR"/>
        </w:rPr>
        <w:t>διαδραστικών</w:t>
      </w:r>
      <w:proofErr w:type="spellEnd"/>
      <w:r w:rsidRPr="00B356C7">
        <w:rPr>
          <w:lang w:val="el-GR"/>
        </w:rPr>
        <w:t xml:space="preserve"> πινάκων (</w:t>
      </w:r>
      <w:r w:rsidRPr="00B356C7">
        <w:t>interactive</w:t>
      </w:r>
      <w:r w:rsidRPr="00B356C7">
        <w:rPr>
          <w:lang w:val="el-GR"/>
        </w:rPr>
        <w:t xml:space="preserve"> </w:t>
      </w:r>
      <w:r w:rsidRPr="00B356C7">
        <w:t>dashboards</w:t>
      </w:r>
      <w:r w:rsidRPr="00B356C7">
        <w:rPr>
          <w:lang w:val="el-GR"/>
        </w:rPr>
        <w:t>).</w:t>
      </w:r>
    </w:p>
    <w:p w14:paraId="5112097F" w14:textId="77777777" w:rsidR="005D1562" w:rsidRPr="00B356C7" w:rsidRDefault="005D1562" w:rsidP="00786A1B">
      <w:pPr>
        <w:numPr>
          <w:ilvl w:val="0"/>
          <w:numId w:val="60"/>
        </w:numPr>
        <w:rPr>
          <w:lang w:val="el-GR"/>
        </w:rPr>
      </w:pPr>
      <w:r w:rsidRPr="00B356C7">
        <w:rPr>
          <w:lang w:val="el-GR"/>
        </w:rPr>
        <w:t xml:space="preserve">Υφιστάμενες ή μελλοντικές εφαρμογές και λύσεις, μέσω δημιουργίας κατάλληλων </w:t>
      </w:r>
      <w:proofErr w:type="spellStart"/>
      <w:r w:rsidRPr="00B356C7">
        <w:rPr>
          <w:lang w:val="el-GR"/>
        </w:rPr>
        <w:t>διεπαφών</w:t>
      </w:r>
      <w:proofErr w:type="spellEnd"/>
      <w:r w:rsidRPr="00B356C7">
        <w:rPr>
          <w:lang w:val="el-GR"/>
        </w:rPr>
        <w:t xml:space="preserve"> εφαρμογών προγραμματισμού (</w:t>
      </w:r>
      <w:r w:rsidRPr="00B356C7">
        <w:t>APIs</w:t>
      </w:r>
      <w:r w:rsidRPr="00B356C7">
        <w:rPr>
          <w:lang w:val="el-GR"/>
        </w:rPr>
        <w:t>), ακόμη και σε πραγματικό χρόνο.</w:t>
      </w:r>
    </w:p>
    <w:p w14:paraId="3C033FDA" w14:textId="77777777" w:rsidR="005D1562" w:rsidRPr="00B356C7" w:rsidRDefault="005D1562" w:rsidP="005D1562">
      <w:pPr>
        <w:rPr>
          <w:lang w:val="el-GR"/>
        </w:rPr>
      </w:pPr>
    </w:p>
    <w:p w14:paraId="63B56B8E" w14:textId="77777777" w:rsidR="005D1562" w:rsidRPr="00B356C7" w:rsidRDefault="005D1562" w:rsidP="00786A1B">
      <w:pPr>
        <w:pStyle w:val="6"/>
        <w:numPr>
          <w:ilvl w:val="3"/>
          <w:numId w:val="24"/>
        </w:numPr>
      </w:pPr>
      <w:bookmarkStart w:id="530" w:name="_Toc166240298"/>
      <w:r w:rsidRPr="00B356C7">
        <w:t>Επεξεργασία δεδομένων</w:t>
      </w:r>
      <w:bookmarkEnd w:id="530"/>
    </w:p>
    <w:p w14:paraId="41EC0CDD" w14:textId="77777777" w:rsidR="005D1562" w:rsidRPr="00B356C7" w:rsidRDefault="005D1562" w:rsidP="00D01F17">
      <w:r w:rsidRPr="00B356C7">
        <w:rPr>
          <w:lang w:val="el-GR"/>
        </w:rPr>
        <w:t xml:space="preserve">Το υποσύστημα, θα πρέπει να παρέχει τεχνικές δυνατότητες μετασχηματισμού και μείωσης όγκου, καθαρισμού και εξερεύνησης δεδομένων και εφαρμογής στατιστικών μεθόδων. </w:t>
      </w:r>
      <w:proofErr w:type="spellStart"/>
      <w:r w:rsidRPr="00B356C7">
        <w:t>Πιο</w:t>
      </w:r>
      <w:proofErr w:type="spellEnd"/>
      <w:r w:rsidRPr="00B356C7">
        <w:t xml:space="preserve"> </w:t>
      </w:r>
      <w:proofErr w:type="spellStart"/>
      <w:r w:rsidRPr="00B356C7">
        <w:t>συγκεκριμέν</w:t>
      </w:r>
      <w:proofErr w:type="spellEnd"/>
      <w:r w:rsidRPr="00B356C7">
        <w:t>α:</w:t>
      </w:r>
    </w:p>
    <w:p w14:paraId="17B651CE" w14:textId="77777777" w:rsidR="005D1562" w:rsidRPr="00B356C7" w:rsidRDefault="005D1562" w:rsidP="00786A1B">
      <w:pPr>
        <w:numPr>
          <w:ilvl w:val="0"/>
          <w:numId w:val="60"/>
        </w:numPr>
        <w:rPr>
          <w:lang w:val="el-GR"/>
        </w:rPr>
      </w:pPr>
      <w:r w:rsidRPr="00B356C7">
        <w:rPr>
          <w:lang w:val="el-GR"/>
        </w:rPr>
        <w:t>Οι τεχνικές μετασχηματισμού και μείωσης όγκου δεδομένων επιχειρούν να μετασχηματίσουν τα δεδομένα και να μειώσουν τον όγκο τους, έτσι ώστε να είναι πιο αποτελεσματικές οι τεχνικές μηχανικής μάθησης.</w:t>
      </w:r>
    </w:p>
    <w:p w14:paraId="486D054E" w14:textId="77777777" w:rsidR="005D1562" w:rsidRPr="00B356C7" w:rsidRDefault="005D1562" w:rsidP="00786A1B">
      <w:pPr>
        <w:numPr>
          <w:ilvl w:val="0"/>
          <w:numId w:val="60"/>
        </w:numPr>
        <w:rPr>
          <w:lang w:val="el-GR"/>
        </w:rPr>
      </w:pPr>
      <w:r w:rsidRPr="00B356C7">
        <w:rPr>
          <w:lang w:val="el-GR"/>
        </w:rPr>
        <w:t>Οι μέθοδοι καθαρισμού δεδομένων επιχειρούν να συμπληρώσουν ελλιπείς τιμές, να εξομαλύνουν το θόρυβο που προκύπτει από ακραίες τιμές (</w:t>
      </w:r>
      <w:r w:rsidRPr="00B356C7">
        <w:t>outliers</w:t>
      </w:r>
      <w:r w:rsidRPr="00B356C7">
        <w:rPr>
          <w:lang w:val="el-GR"/>
        </w:rPr>
        <w:t>), δηλαδή από πρότυπα στα δεδομένα τα οποία δεν συμμορφώνονται με μια καλά ορισμένη έννοια της φυσιολογικής συμπεριφοράς, αλλά και να διορθώσουν πιθανές ασυνέπειες.</w:t>
      </w:r>
    </w:p>
    <w:p w14:paraId="19716764" w14:textId="77777777" w:rsidR="005D1562" w:rsidRPr="00B356C7" w:rsidRDefault="005D1562" w:rsidP="00786A1B">
      <w:pPr>
        <w:numPr>
          <w:ilvl w:val="0"/>
          <w:numId w:val="60"/>
        </w:numPr>
        <w:rPr>
          <w:lang w:val="el-GR"/>
        </w:rPr>
      </w:pPr>
      <w:r w:rsidRPr="00B356C7">
        <w:rPr>
          <w:lang w:val="el-GR"/>
        </w:rPr>
        <w:t xml:space="preserve">Η εφαρμογή στατιστικών μεθόδων για την καταγραφή και ανάλυση των ποσοτικών και ποιοτικών χαρακτηριστικών των δεδομένων είναι απαραίτητη πριν την χρήση τεχνικών ανάλυσης δεδομένων και εξόρυξης γνώσης. Ο χρήστης θα πρέπει να έχει την δυνατότητα να διεκπεραιώνει σύνθετους, </w:t>
      </w:r>
      <w:r w:rsidRPr="00B356C7">
        <w:t>ad</w:t>
      </w:r>
      <w:r w:rsidRPr="00B356C7">
        <w:rPr>
          <w:lang w:val="el-GR"/>
        </w:rPr>
        <w:t>-</w:t>
      </w:r>
      <w:r w:rsidRPr="00B356C7">
        <w:t>hoc</w:t>
      </w:r>
      <w:r w:rsidRPr="00B356C7">
        <w:rPr>
          <w:lang w:val="el-GR"/>
        </w:rPr>
        <w:t xml:space="preserve"> στατιστικούς υπολογισμούς και αναλύσεις, οι οποίοι θα προσδιοριστούν κατά τη διάρκεια του έργου.</w:t>
      </w:r>
    </w:p>
    <w:p w14:paraId="2E9829F1" w14:textId="77777777" w:rsidR="005D1562" w:rsidRPr="00B356C7" w:rsidRDefault="005D1562" w:rsidP="00D01F17">
      <w:pPr>
        <w:rPr>
          <w:lang w:val="el-GR"/>
        </w:rPr>
      </w:pPr>
    </w:p>
    <w:p w14:paraId="1E8DC863" w14:textId="1135AF4D" w:rsidR="005D1562" w:rsidRPr="00B356C7" w:rsidRDefault="005D1562" w:rsidP="00786A1B">
      <w:pPr>
        <w:pStyle w:val="6"/>
        <w:numPr>
          <w:ilvl w:val="3"/>
          <w:numId w:val="24"/>
        </w:numPr>
      </w:pPr>
      <w:bookmarkStart w:id="531" w:name="_Toc166240299"/>
      <w:r w:rsidRPr="00B356C7">
        <w:t xml:space="preserve">Ανάπτυξη μοντέλου </w:t>
      </w:r>
      <w:r w:rsidR="00854C82" w:rsidRPr="00B356C7">
        <w:t>έγκαιρης προειδοποίησης</w:t>
      </w:r>
      <w:bookmarkEnd w:id="531"/>
    </w:p>
    <w:p w14:paraId="404D3C88" w14:textId="73372B11" w:rsidR="005D1562" w:rsidRPr="00B356C7" w:rsidRDefault="005D1562" w:rsidP="005D1562">
      <w:pPr>
        <w:rPr>
          <w:lang w:val="el-GR"/>
        </w:rPr>
      </w:pPr>
      <w:r w:rsidRPr="00B356C7">
        <w:rPr>
          <w:lang w:val="el-GR"/>
        </w:rPr>
        <w:t xml:space="preserve">Με την ολοκλήρωση της επεξεργασίας των δεδομένων το επόμενο στάδιο είναι η εφαρμογή τεχνικών </w:t>
      </w:r>
      <w:r w:rsidR="00854C82" w:rsidRPr="00B356C7">
        <w:rPr>
          <w:lang w:val="el-GR"/>
        </w:rPr>
        <w:t xml:space="preserve">έγκαιρης προειδοποίησης </w:t>
      </w:r>
      <w:r w:rsidRPr="00B356C7">
        <w:rPr>
          <w:lang w:val="el-GR"/>
        </w:rPr>
        <w:t xml:space="preserve">με στόχο να εξαχθούν χρήσιμες πληροφορίες και γνώση από τα δεδομένα. Μέσω του πληροφοριακού συστήματος ο χρήστης θα μπορεί να εφαρμόζει, να συγκρίνει και να αξιολογεί διαφορετικά μοντέλα και τεχνικές </w:t>
      </w:r>
      <w:r w:rsidR="001A4459" w:rsidRPr="00B356C7">
        <w:rPr>
          <w:lang w:val="el-GR"/>
        </w:rPr>
        <w:t>έγκαιρης προειδοποίησης</w:t>
      </w:r>
      <w:r w:rsidRPr="00B356C7">
        <w:rPr>
          <w:lang w:val="el-GR"/>
        </w:rPr>
        <w:t>, ώστε να επιτυγχάνει την υψηλότερη δυνατή απόδοση (</w:t>
      </w:r>
      <w:r w:rsidRPr="00B356C7">
        <w:t>performance</w:t>
      </w:r>
      <w:r w:rsidRPr="00B356C7">
        <w:rPr>
          <w:lang w:val="el-GR"/>
        </w:rPr>
        <w:t xml:space="preserve">). Τα κάθε μοντέλο </w:t>
      </w:r>
      <w:r w:rsidR="001A4459" w:rsidRPr="00B356C7">
        <w:rPr>
          <w:lang w:val="el-GR"/>
        </w:rPr>
        <w:t xml:space="preserve">έγκαιρης προειδοποίησης </w:t>
      </w:r>
      <w:r w:rsidRPr="00B356C7">
        <w:rPr>
          <w:lang w:val="el-GR"/>
        </w:rPr>
        <w:t xml:space="preserve">θα πρέπει να μπορεί να σχεδιαστεί και να υλοποιηθεί ώστε να εξασφαλίζει την μεγαλύτερη δυνατή ακρίβεια στα αποτελέσματα και να εξάγονται αρκούντως ασφαλή συμπεράσματα. </w:t>
      </w:r>
    </w:p>
    <w:p w14:paraId="6E17FA94" w14:textId="77777777" w:rsidR="005D1562" w:rsidRPr="00B356C7" w:rsidRDefault="005D1562" w:rsidP="005D1562">
      <w:pPr>
        <w:rPr>
          <w:lang w:val="el-GR"/>
        </w:rPr>
      </w:pPr>
      <w:r w:rsidRPr="00B356C7">
        <w:rPr>
          <w:lang w:val="el-GR"/>
        </w:rPr>
        <w:t>Η επιχειρησιακή σκοπιμότητα του κάθε μοντέλου αποσκοπεί στην παροχή υπηρεσιών περιγραφικής ανάλυσης (</w:t>
      </w:r>
      <w:r w:rsidRPr="00B356C7">
        <w:t>descriptive</w:t>
      </w:r>
      <w:r w:rsidRPr="00B356C7">
        <w:rPr>
          <w:lang w:val="el-GR"/>
        </w:rPr>
        <w:t xml:space="preserve"> </w:t>
      </w:r>
      <w:r w:rsidRPr="00B356C7">
        <w:t>analytics</w:t>
      </w:r>
      <w:r w:rsidRPr="00B356C7">
        <w:rPr>
          <w:lang w:val="el-GR"/>
        </w:rPr>
        <w:t xml:space="preserve">), ώστε να παρέχονται πολλαπλές επιλογές ενισχυμένης </w:t>
      </w:r>
      <w:proofErr w:type="spellStart"/>
      <w:r w:rsidRPr="00B356C7">
        <w:rPr>
          <w:lang w:val="el-GR"/>
        </w:rPr>
        <w:t>οπτικοποίησης</w:t>
      </w:r>
      <w:proofErr w:type="spellEnd"/>
      <w:r w:rsidRPr="00B356C7">
        <w:rPr>
          <w:lang w:val="el-GR"/>
        </w:rPr>
        <w:t xml:space="preserve"> και περιγραφής του συνόλου των δεδομένων, προγνωστικής ανάλυσης (</w:t>
      </w:r>
      <w:r w:rsidRPr="00B356C7">
        <w:t>predictive</w:t>
      </w:r>
      <w:r w:rsidRPr="00B356C7">
        <w:rPr>
          <w:lang w:val="el-GR"/>
        </w:rPr>
        <w:t xml:space="preserve"> </w:t>
      </w:r>
      <w:r w:rsidRPr="00B356C7">
        <w:t>analysis</w:t>
      </w:r>
      <w:r w:rsidRPr="00B356C7">
        <w:rPr>
          <w:lang w:val="el-GR"/>
        </w:rPr>
        <w:t>), ώστε να απαντώνται ερωτήσεις σχετικά με το τι θα συμβεί στο μέλλον και πόσο πιθανό είναι να επαναληφθούν (π.χ. πυρκαγιές, ακραία καιρικά φαινόμενα, κτλ.) και προπαρασκευαστικής ανάλυσης (</w:t>
      </w:r>
      <w:r w:rsidRPr="00B356C7">
        <w:t>prescriptive</w:t>
      </w:r>
      <w:r w:rsidRPr="00B356C7">
        <w:rPr>
          <w:lang w:val="el-GR"/>
        </w:rPr>
        <w:t xml:space="preserve"> </w:t>
      </w:r>
      <w:r w:rsidRPr="00B356C7">
        <w:t>analysis</w:t>
      </w:r>
      <w:r w:rsidRPr="00B356C7">
        <w:rPr>
          <w:lang w:val="el-GR"/>
        </w:rPr>
        <w:t>), ώστε να προσδιοριστούν κατευθύνσεις και βέλτιστες επιχειρησιακές πρακτικές και αποφάσεις χρησιμοποιώντας πληροφορίες από το προγνωστικό στάδιο. Τέτοια μοντέλα θα πρέπει να βασίζονται τόσο σε τεχνικές επιβλεπόμενης (</w:t>
      </w:r>
      <w:r w:rsidRPr="00B356C7">
        <w:t>supervised</w:t>
      </w:r>
      <w:r w:rsidRPr="00B356C7">
        <w:rPr>
          <w:lang w:val="el-GR"/>
        </w:rPr>
        <w:t>) και μη επιβλεπόμενης (</w:t>
      </w:r>
      <w:r w:rsidRPr="00B356C7">
        <w:t>unsupervised</w:t>
      </w:r>
      <w:r w:rsidRPr="00B356C7">
        <w:rPr>
          <w:lang w:val="el-GR"/>
        </w:rPr>
        <w:t xml:space="preserve">) μάθησης και θα πρέπει να παρέχεται η δυνατότητα αξιοποίησης εξελιγμένων, </w:t>
      </w:r>
      <w:r w:rsidRPr="00B356C7">
        <w:rPr>
          <w:lang w:val="el-GR"/>
        </w:rPr>
        <w:lastRenderedPageBreak/>
        <w:t xml:space="preserve">βελτιστοποιημένων και επεκτάσιμων αλγορίθμων και μηχανισμών εξόρυξης γνώσης και στατιστικής ανάλυσης. </w:t>
      </w:r>
    </w:p>
    <w:p w14:paraId="28F5036B" w14:textId="50EF12FC" w:rsidR="005D1562" w:rsidRPr="00B356C7" w:rsidRDefault="005D1562" w:rsidP="005D1562">
      <w:pPr>
        <w:rPr>
          <w:lang w:val="el-GR"/>
        </w:rPr>
      </w:pPr>
      <w:r w:rsidRPr="00B356C7">
        <w:rPr>
          <w:lang w:val="el-GR"/>
        </w:rPr>
        <w:t xml:space="preserve">Πιο συγκεκριμένα, θα πρέπει να παρέχεται δυνατότητα </w:t>
      </w:r>
      <w:r w:rsidR="00854C82" w:rsidRPr="00B356C7">
        <w:rPr>
          <w:lang w:val="el-GR"/>
        </w:rPr>
        <w:t>έγκαιρης προειδοποίησης</w:t>
      </w:r>
      <w:r w:rsidRPr="00B356C7">
        <w:rPr>
          <w:lang w:val="el-GR"/>
        </w:rPr>
        <w:t xml:space="preserve"> με δύο τρόπους:</w:t>
      </w:r>
    </w:p>
    <w:p w14:paraId="5A90D8E4" w14:textId="77777777" w:rsidR="005D1562" w:rsidRPr="00B356C7" w:rsidRDefault="005D1562" w:rsidP="00786A1B">
      <w:pPr>
        <w:numPr>
          <w:ilvl w:val="0"/>
          <w:numId w:val="60"/>
        </w:numPr>
        <w:rPr>
          <w:lang w:val="el-GR"/>
        </w:rPr>
      </w:pPr>
      <w:r w:rsidRPr="00B356C7">
        <w:rPr>
          <w:lang w:val="el-GR"/>
        </w:rPr>
        <w:t>Πρόβλεψη κατά συστάδες (</w:t>
      </w:r>
      <w:r w:rsidRPr="00B356C7">
        <w:t>batch</w:t>
      </w:r>
      <w:r w:rsidRPr="00B356C7">
        <w:rPr>
          <w:lang w:val="el-GR"/>
        </w:rPr>
        <w:t xml:space="preserve"> </w:t>
      </w:r>
      <w:r w:rsidRPr="00B356C7">
        <w:t>offline</w:t>
      </w:r>
      <w:r w:rsidRPr="00B356C7">
        <w:rPr>
          <w:lang w:val="el-GR"/>
        </w:rPr>
        <w:t xml:space="preserve">) όπου η πρόβλεψη πραγματοποιείται ως μέρος μιας προγραμματισμένης διαδικασίας, η οποία μπορεί να εκτελείται </w:t>
      </w:r>
      <w:r w:rsidRPr="00B356C7">
        <w:t>ad</w:t>
      </w:r>
      <w:r w:rsidRPr="00B356C7">
        <w:rPr>
          <w:lang w:val="el-GR"/>
        </w:rPr>
        <w:t xml:space="preserve"> </w:t>
      </w:r>
      <w:r w:rsidRPr="00B356C7">
        <w:t>hoc</w:t>
      </w:r>
      <w:r w:rsidRPr="00B356C7">
        <w:rPr>
          <w:lang w:val="el-GR"/>
        </w:rPr>
        <w:t xml:space="preserve"> ή/και σε τακτά χρονικά διαστήματα, π.χ. καθημερινά, εβδομαδιαία κτλ.) χρησιμοποιώντας όλα τα δεδομένα που είναι διαθέσιμα έως εκείνη τη στιγμή στην αποθήκη δεδομένων.</w:t>
      </w:r>
    </w:p>
    <w:p w14:paraId="01DD8570" w14:textId="6BD8F2AC" w:rsidR="005D1562" w:rsidRPr="00B356C7" w:rsidRDefault="005D1562" w:rsidP="00786A1B">
      <w:pPr>
        <w:numPr>
          <w:ilvl w:val="0"/>
          <w:numId w:val="60"/>
        </w:numPr>
        <w:rPr>
          <w:lang w:val="el-GR"/>
        </w:rPr>
      </w:pPr>
      <w:r w:rsidRPr="00B356C7">
        <w:rPr>
          <w:lang w:val="el-GR"/>
        </w:rPr>
        <w:t>Πρόβλεψη σε πραγματικό χρόνο (</w:t>
      </w:r>
      <w:proofErr w:type="spellStart"/>
      <w:r w:rsidRPr="00B356C7">
        <w:t>realtime</w:t>
      </w:r>
      <w:proofErr w:type="spellEnd"/>
      <w:r w:rsidRPr="00B356C7">
        <w:rPr>
          <w:lang w:val="el-GR"/>
        </w:rPr>
        <w:t xml:space="preserve">), όπου το μοντέλο λαμβάνει συνήθως ένα σύνολο δεδομένων από μια πηγή δεδομένων, τον χρήστη, κάποιο συμβάν κτλ. και αναμένεται να παρέχει μια </w:t>
      </w:r>
      <w:r w:rsidR="001A4459" w:rsidRPr="00B356C7">
        <w:rPr>
          <w:lang w:val="el-GR"/>
        </w:rPr>
        <w:t xml:space="preserve">έγκαιρη προειδοποίηση </w:t>
      </w:r>
      <w:r w:rsidRPr="00B356C7">
        <w:rPr>
          <w:lang w:val="el-GR"/>
        </w:rPr>
        <w:t>σε σχεδόν πραγματικό χρόνο.</w:t>
      </w:r>
    </w:p>
    <w:p w14:paraId="2A54CEAA" w14:textId="12840AA3" w:rsidR="005D1562" w:rsidRPr="00B356C7" w:rsidRDefault="005D1562" w:rsidP="005D1562">
      <w:pPr>
        <w:rPr>
          <w:lang w:val="el-GR"/>
        </w:rPr>
      </w:pPr>
      <w:r w:rsidRPr="00B356C7">
        <w:rPr>
          <w:lang w:val="el-GR"/>
        </w:rPr>
        <w:t xml:space="preserve">Ακολουθεί η εκπαίδευση και βελτιστοποίηση παραμέτρων του μοντέλου </w:t>
      </w:r>
      <w:r w:rsidR="00854C82" w:rsidRPr="00B356C7">
        <w:rPr>
          <w:lang w:val="el-GR"/>
        </w:rPr>
        <w:t>έγκαιρης προειδοποίησης</w:t>
      </w:r>
      <w:r w:rsidRPr="00B356C7">
        <w:rPr>
          <w:lang w:val="el-GR"/>
        </w:rPr>
        <w:t>, με στόχο τον επιτυχή σχεδιασμό του. Για τον σκοπό αυτό θα χρησιμοποιούνται ανεξάρτητα σύνολα δεδομένων, ένα στο οποίο θα γίνεται η εκπαίδευση (</w:t>
      </w:r>
      <w:r w:rsidRPr="00B356C7">
        <w:t>training</w:t>
      </w:r>
      <w:r w:rsidRPr="00B356C7">
        <w:rPr>
          <w:lang w:val="el-GR"/>
        </w:rPr>
        <w:t>) και ένα ή περισσότερα στα οποία θα γίνεται η επικύρωση (</w:t>
      </w:r>
      <w:r w:rsidRPr="00B356C7">
        <w:t>validation</w:t>
      </w:r>
      <w:r w:rsidRPr="00B356C7">
        <w:rPr>
          <w:lang w:val="el-GR"/>
        </w:rPr>
        <w:t>) του μοντέλου. Φυσικά τα δεδομένα θα πρέπει να δίνονται ενιαία και ο τρόπος με τον οποίο θα διαχωριστούν αποτελεί σχεδιαστική επιλογή. Στο τελικό στάδιο πραγματοποιείται η αξιολόγηση του μοντέλου τόσο όσο αφορά την ακρίβεια των αποτελεσμάτων του όσο και η διαπίστωση της ικανότητάς του να γενικεύει. Σκοπός μιας μετρικής είναι η ποσοτικοποίηση της ποιότητας ενός μοντέλου, καθώς λοιπόν η ποιότητα ορίζεται μέσω της επίτευξης ενός προσδοκώμενου στόχου, η επιλογή της διαδικασίας αξιολόγησης που θα χρησιμοποιηθεί για δεδομένο πρόβλημα θα εξαρτηθεί από τη φύση του. Ο χρήστης θα πρέπει να έχει την δυνατότητα να ελέγχει την απόδοση του μοντέλου μέσω αναλυτικών αναφορών και γραφημάτων.</w:t>
      </w:r>
    </w:p>
    <w:p w14:paraId="12891359" w14:textId="77777777" w:rsidR="005D1562" w:rsidRPr="00B356C7" w:rsidRDefault="005D1562" w:rsidP="005D1562">
      <w:pPr>
        <w:rPr>
          <w:lang w:val="el-GR"/>
        </w:rPr>
      </w:pPr>
      <w:r w:rsidRPr="00B356C7">
        <w:rPr>
          <w:lang w:val="el-GR"/>
        </w:rPr>
        <w:t xml:space="preserve">Για το </w:t>
      </w:r>
      <w:proofErr w:type="spellStart"/>
      <w:r w:rsidRPr="00B356C7">
        <w:rPr>
          <w:lang w:val="el-GR"/>
        </w:rPr>
        <w:t>συγκεκριμενο</w:t>
      </w:r>
      <w:proofErr w:type="spellEnd"/>
      <w:r w:rsidRPr="00B356C7">
        <w:rPr>
          <w:lang w:val="el-GR"/>
        </w:rPr>
        <w:t xml:space="preserve"> Υποσύστημα απαιτείται εμπειρία σε αλγορίθμους βαθιάς μηχανικής μάθησης (</w:t>
      </w:r>
      <w:r w:rsidRPr="00B356C7">
        <w:t>deep</w:t>
      </w:r>
      <w:r w:rsidRPr="00B356C7">
        <w:rPr>
          <w:lang w:val="el-GR"/>
        </w:rPr>
        <w:t xml:space="preserve"> </w:t>
      </w:r>
      <w:r w:rsidRPr="00B356C7">
        <w:t>learning</w:t>
      </w:r>
      <w:r w:rsidRPr="00B356C7">
        <w:rPr>
          <w:lang w:val="el-GR"/>
        </w:rPr>
        <w:t xml:space="preserve">), όπως </w:t>
      </w:r>
      <w:proofErr w:type="spellStart"/>
      <w:r w:rsidRPr="00B356C7">
        <w:rPr>
          <w:lang w:val="el-GR"/>
        </w:rPr>
        <w:t>συνελικτικά</w:t>
      </w:r>
      <w:proofErr w:type="spellEnd"/>
      <w:r w:rsidRPr="00B356C7">
        <w:rPr>
          <w:lang w:val="el-GR"/>
        </w:rPr>
        <w:t xml:space="preserve"> </w:t>
      </w:r>
      <w:proofErr w:type="spellStart"/>
      <w:r w:rsidRPr="00B356C7">
        <w:rPr>
          <w:lang w:val="el-GR"/>
        </w:rPr>
        <w:t>νευρωνικά</w:t>
      </w:r>
      <w:proofErr w:type="spellEnd"/>
      <w:r w:rsidRPr="00B356C7">
        <w:rPr>
          <w:lang w:val="el-GR"/>
        </w:rPr>
        <w:t xml:space="preserve"> δίκτυα (</w:t>
      </w:r>
      <w:r w:rsidRPr="00B356C7">
        <w:t>Convolutional</w:t>
      </w:r>
      <w:r w:rsidRPr="00B356C7">
        <w:rPr>
          <w:lang w:val="el-GR"/>
        </w:rPr>
        <w:t xml:space="preserve"> </w:t>
      </w:r>
      <w:r w:rsidRPr="00B356C7">
        <w:t>Neural</w:t>
      </w:r>
      <w:r w:rsidRPr="00B356C7">
        <w:rPr>
          <w:lang w:val="el-GR"/>
        </w:rPr>
        <w:t xml:space="preserve"> </w:t>
      </w:r>
      <w:r w:rsidRPr="00B356C7">
        <w:t>Networks</w:t>
      </w:r>
      <w:r w:rsidRPr="00B356C7">
        <w:rPr>
          <w:lang w:val="el-GR"/>
        </w:rPr>
        <w:t xml:space="preserve"> - </w:t>
      </w:r>
      <w:r w:rsidRPr="00B356C7">
        <w:t>CNN</w:t>
      </w:r>
      <w:r w:rsidRPr="00B356C7">
        <w:rPr>
          <w:lang w:val="el-GR"/>
        </w:rPr>
        <w:t xml:space="preserve">), αναδρομικά </w:t>
      </w:r>
      <w:proofErr w:type="spellStart"/>
      <w:r w:rsidRPr="00B356C7">
        <w:rPr>
          <w:lang w:val="el-GR"/>
        </w:rPr>
        <w:t>νευρωνικά</w:t>
      </w:r>
      <w:proofErr w:type="spellEnd"/>
      <w:r w:rsidRPr="00B356C7">
        <w:rPr>
          <w:lang w:val="el-GR"/>
        </w:rPr>
        <w:t xml:space="preserve"> δίκτυα (</w:t>
      </w:r>
      <w:r w:rsidRPr="00B356C7">
        <w:t>Recurrent</w:t>
      </w:r>
      <w:r w:rsidRPr="00B356C7">
        <w:rPr>
          <w:lang w:val="el-GR"/>
        </w:rPr>
        <w:t xml:space="preserve"> </w:t>
      </w:r>
      <w:r w:rsidRPr="00B356C7">
        <w:t>Neural</w:t>
      </w:r>
      <w:r w:rsidRPr="00B356C7">
        <w:rPr>
          <w:lang w:val="el-GR"/>
        </w:rPr>
        <w:t xml:space="preserve"> </w:t>
      </w:r>
      <w:r w:rsidRPr="00B356C7">
        <w:t>Networks</w:t>
      </w:r>
      <w:r w:rsidRPr="00B356C7">
        <w:rPr>
          <w:lang w:val="el-GR"/>
        </w:rPr>
        <w:t xml:space="preserve"> - </w:t>
      </w:r>
      <w:r w:rsidRPr="00B356C7">
        <w:t>RNN</w:t>
      </w:r>
      <w:r w:rsidRPr="00B356C7">
        <w:rPr>
          <w:lang w:val="el-GR"/>
        </w:rPr>
        <w:t xml:space="preserve">), κ.ά. Σε αντίθεση με τα απλά μοντέλα μηχανικής μάθησης τα οποία απαιτούν τη χειροκίνητη δημιουργία και εξαγωγή χαρακτηριστικών, μέσω των μοντέλων βαθιάς μηχανικής μάθησης επιτυγχάνεται ο αυτοματοποιημένος υπολογισμός τέτοιων χαρακτηριστικών και επίσης η επιλογή των σημαντικότερων από αυτά. Επιπρόσθετα, τα </w:t>
      </w:r>
      <w:proofErr w:type="spellStart"/>
      <w:r w:rsidRPr="00B356C7">
        <w:rPr>
          <w:lang w:val="el-GR"/>
        </w:rPr>
        <w:t>νευρωνικά</w:t>
      </w:r>
      <w:proofErr w:type="spellEnd"/>
      <w:r w:rsidRPr="00B356C7">
        <w:rPr>
          <w:lang w:val="el-GR"/>
        </w:rPr>
        <w:t xml:space="preserve"> δίκτυα επωφελούνται περισσότερο από μεγάλο όγκο δεδομένων, όπως μετρήσεις από αισθητήρες, εικόνες από κάμερες, μεγάλου όγκου </w:t>
      </w:r>
      <w:proofErr w:type="spellStart"/>
      <w:r w:rsidRPr="00B356C7">
        <w:rPr>
          <w:lang w:val="el-GR"/>
        </w:rPr>
        <w:t>χρονοσειρές</w:t>
      </w:r>
      <w:proofErr w:type="spellEnd"/>
      <w:r w:rsidRPr="00B356C7">
        <w:rPr>
          <w:lang w:val="el-GR"/>
        </w:rPr>
        <w:t xml:space="preserve">, κ.ά., καθώς δημιουργούν καλύτερες αναπαραστάσεις αυτών και των συσχετίσεων μεταξύ τους με αποτέλεσμα να επιτυγχάνεται υψηλότερη ακρίβεια στις προβλέψεις. Οι συγκεκριμένοι αλγόριθμοι βασίζονται σε μεγάλο βαθμό στη μαθηματική βελτιστοποίηση για την επίτευξη του στόχου τους. Τα μοντέλα αυτά αποτελούνται από πολλαπλά επίπεδα, τα οποία αποτελούνται από τους νευρώνες, οι οποίοι και αποτελούν τις υπολογιστικές μονάδες του δικτύου. </w:t>
      </w:r>
    </w:p>
    <w:p w14:paraId="2FB801AB" w14:textId="77777777" w:rsidR="005D1562" w:rsidRPr="00B356C7" w:rsidRDefault="005D1562" w:rsidP="005D1562">
      <w:pPr>
        <w:rPr>
          <w:lang w:val="el-GR"/>
        </w:rPr>
      </w:pPr>
      <w:r w:rsidRPr="00B356C7">
        <w:rPr>
          <w:lang w:val="el-GR"/>
        </w:rPr>
        <w:t>Οι νευρώνες λαμβάνουν εισόδους μέσω ακμών που αντιστοιχούν στις συνδέσεις μεταξύ των νευρώνων και στη μεταφορά σημάτων μεταξύ τους. Κάθε ακμή έχει ένα βάρος που πολλαπλασιάζεται με τις εισόδους και σκοπός των βαρών είναι η προσαρμογή της ισχύος του σήματος που μεταφέρεται ανάμεσα στους νευρώνες. Με την εκπαίδευση του δικτύου, τα βάρη προσαρμόζονται έτσι ώστε να αυξήσουν την προβλεπτική τους ικανότητα.</w:t>
      </w:r>
    </w:p>
    <w:p w14:paraId="3B5D83CD" w14:textId="00D05674" w:rsidR="005D1562" w:rsidRPr="00B356C7" w:rsidRDefault="005D1562" w:rsidP="005D1562">
      <w:pPr>
        <w:rPr>
          <w:lang w:val="el-GR"/>
        </w:rPr>
      </w:pPr>
      <w:r w:rsidRPr="00B356C7">
        <w:rPr>
          <w:lang w:val="el-GR"/>
        </w:rPr>
        <w:t xml:space="preserve">Θα χρειαστεί επίσης να υλοποιηθεί μια εφαρμογή αυτοματοποιημένης διαδικασίας </w:t>
      </w:r>
      <w:r w:rsidRPr="00B356C7">
        <w:t>server</w:t>
      </w:r>
      <w:r w:rsidRPr="00B356C7">
        <w:rPr>
          <w:lang w:val="el-GR"/>
        </w:rPr>
        <w:t xml:space="preserve"> </w:t>
      </w:r>
      <w:r w:rsidRPr="00B356C7">
        <w:t>configuration</w:t>
      </w:r>
      <w:r w:rsidRPr="00B356C7">
        <w:rPr>
          <w:lang w:val="el-GR"/>
        </w:rPr>
        <w:t xml:space="preserve">, εντοπισμού και διαχείρισης ακραίων τιμών, πραγματοποίησης προβλέψεων χρονολογικών σειρών μέσω κλασικών μεθόδων και μεθόδων μηχανικής μάθησης και </w:t>
      </w:r>
      <w:proofErr w:type="spellStart"/>
      <w:r w:rsidRPr="00B356C7">
        <w:rPr>
          <w:lang w:val="el-GR"/>
        </w:rPr>
        <w:t>οπτικοποίησης</w:t>
      </w:r>
      <w:proofErr w:type="spellEnd"/>
      <w:r w:rsidRPr="00B356C7">
        <w:rPr>
          <w:lang w:val="el-GR"/>
        </w:rPr>
        <w:t xml:space="preserve"> των αποτελεσμάτων σε μεγάλο πλήθος </w:t>
      </w:r>
      <w:proofErr w:type="spellStart"/>
      <w:r w:rsidRPr="00B356C7">
        <w:rPr>
          <w:lang w:val="el-GR"/>
        </w:rPr>
        <w:t>χρονοσειρών</w:t>
      </w:r>
      <w:proofErr w:type="spellEnd"/>
      <w:r w:rsidRPr="00B356C7">
        <w:rPr>
          <w:lang w:val="el-GR"/>
        </w:rPr>
        <w:t xml:space="preserve">. Απαιτείται η δυνατότητα εκτέλεσης των αλγορίθμων σε δεδομένα που θα βρίσκονται στην κεντρική αποθήκη δεδομένων μέσα από δυνατότητες </w:t>
      </w:r>
      <w:r w:rsidRPr="00B356C7">
        <w:t>scaling</w:t>
      </w:r>
      <w:r w:rsidRPr="00B356C7">
        <w:rPr>
          <w:lang w:val="el-GR"/>
        </w:rPr>
        <w:t>.</w:t>
      </w:r>
    </w:p>
    <w:p w14:paraId="0D962545" w14:textId="77777777" w:rsidR="005D1562" w:rsidRPr="00B356C7" w:rsidRDefault="005D1562" w:rsidP="005D1562">
      <w:pPr>
        <w:rPr>
          <w:lang w:val="el-GR"/>
        </w:rPr>
      </w:pPr>
    </w:p>
    <w:p w14:paraId="54207AB8" w14:textId="77777777" w:rsidR="005D1562" w:rsidRPr="00B356C7" w:rsidRDefault="005D1562" w:rsidP="002935DE">
      <w:pPr>
        <w:pStyle w:val="6"/>
        <w:numPr>
          <w:ilvl w:val="3"/>
          <w:numId w:val="24"/>
        </w:numPr>
      </w:pPr>
      <w:bookmarkStart w:id="532" w:name="_Toc166240300"/>
      <w:r w:rsidRPr="00B356C7">
        <w:t>Υποσύστημα Απεικόνισης Αναλύσεων Επιχειρησιακής Ευφυΐας (BI)</w:t>
      </w:r>
      <w:bookmarkEnd w:id="532"/>
    </w:p>
    <w:p w14:paraId="7D10B696" w14:textId="77777777" w:rsidR="005D1562" w:rsidRPr="00B356C7" w:rsidRDefault="005D1562" w:rsidP="005D1562">
      <w:pPr>
        <w:rPr>
          <w:lang w:val="el-GR"/>
        </w:rPr>
      </w:pPr>
      <w:r w:rsidRPr="00B356C7">
        <w:rPr>
          <w:lang w:val="el-GR"/>
        </w:rPr>
        <w:lastRenderedPageBreak/>
        <w:t xml:space="preserve">Το υποσύστημα αυτό θα πρέπει να είναι προσανατολισμένο στην παροχή ενημερωμένης πληροφόρησης στους επιχειρησιακούς χρήστες, μέσα από την παρουσίαση των απαραίτητων δεικτών απόδοσης και αναλυτικής δεδομένων, που θα καθοριστούν στην φάση της ανάλυσης, και την παροχή δυνατοτήτων ανάλυσης σε πολλαπλές διαστάσεις, με τελικό σκοπό την υποστήριξη λήψης αποφάσεων. </w:t>
      </w:r>
    </w:p>
    <w:p w14:paraId="05399F38" w14:textId="77777777" w:rsidR="005D1562" w:rsidRPr="00B356C7" w:rsidRDefault="005D1562" w:rsidP="005D1562">
      <w:pPr>
        <w:rPr>
          <w:lang w:val="el-GR"/>
        </w:rPr>
      </w:pPr>
      <w:r w:rsidRPr="00B356C7">
        <w:rPr>
          <w:lang w:val="el-GR"/>
        </w:rPr>
        <w:t xml:space="preserve">Στην εν λόγω περιοχή παρουσιάζονται και </w:t>
      </w:r>
      <w:proofErr w:type="spellStart"/>
      <w:r w:rsidRPr="00B356C7">
        <w:rPr>
          <w:lang w:val="el-GR"/>
        </w:rPr>
        <w:t>οπτικοποιούνται</w:t>
      </w:r>
      <w:proofErr w:type="spellEnd"/>
      <w:r w:rsidRPr="00B356C7">
        <w:rPr>
          <w:lang w:val="el-GR"/>
        </w:rPr>
        <w:t xml:space="preserve"> (</w:t>
      </w:r>
      <w:r w:rsidRPr="00B356C7">
        <w:t>visualization</w:t>
      </w:r>
      <w:r w:rsidRPr="00B356C7">
        <w:rPr>
          <w:lang w:val="el-GR"/>
        </w:rPr>
        <w:t xml:space="preserve">) τα δεδομένα που συγκεντρώνονται, επεξεργάζονται και αναλύονται στις δύο προαναφερθείσες περιοχές. Αναμένεται το σύστημα να δύναται να παρουσιάσει αναφορές επιχειρησιακής ευφυΐας σε πραγματικό χρόνο ή/και να ενημερώσει ταχύτατα (σε δευτερόλεπτα) τις διαθέσιμες βάσεις δεδομένων (σχεσιακές και μη) του κεντρικού συστήματος και των υποσυστημάτων. Στο εν λόγω σύστημα απαιτείται η δυνατότητα παραγωγής στατιστικών και </w:t>
      </w:r>
      <w:proofErr w:type="spellStart"/>
      <w:r w:rsidRPr="00B356C7">
        <w:rPr>
          <w:lang w:val="el-GR"/>
        </w:rPr>
        <w:t>διαδραστικών</w:t>
      </w:r>
      <w:proofErr w:type="spellEnd"/>
      <w:r w:rsidRPr="00B356C7">
        <w:rPr>
          <w:lang w:val="el-GR"/>
        </w:rPr>
        <w:t xml:space="preserve"> αναφορών επιχειρησιακής ευφυΐας για το σύνολο των αποθηκευμένων δεδομένων και πληροφοριών στους επιχειρησιακούς χρήστες. Αναμένεται, λοιπόν, να σχεδιαστεί ένα κατάλληλο περιβάλλον, ώστε τα δεδομένα που απαιτούνται να γίνονται διαθέσιμα τόσο στους τελικούς χρήστες μέσα από </w:t>
      </w:r>
      <w:proofErr w:type="spellStart"/>
      <w:r w:rsidRPr="00B356C7">
        <w:rPr>
          <w:lang w:val="el-GR"/>
        </w:rPr>
        <w:t>διαδραστικές</w:t>
      </w:r>
      <w:proofErr w:type="spellEnd"/>
      <w:r w:rsidRPr="00B356C7">
        <w:rPr>
          <w:lang w:val="el-GR"/>
        </w:rPr>
        <w:t xml:space="preserve"> αναφορές όσο και στους αναλυτές που θέλουν να τα επεξεργαστούν, συνδυάσουν, αναπροσαρμόσουν ανάλογα με τις ανάγκες τους χωρίς την παρέμβαση της Υπηρεσίας Πληροφορικής. </w:t>
      </w:r>
    </w:p>
    <w:p w14:paraId="0E9DCB3D" w14:textId="77777777" w:rsidR="005D1562" w:rsidRPr="00B356C7" w:rsidRDefault="005D1562" w:rsidP="005D1562">
      <w:pPr>
        <w:rPr>
          <w:lang w:val="el-GR"/>
        </w:rPr>
      </w:pPr>
      <w:r w:rsidRPr="00B356C7">
        <w:rPr>
          <w:lang w:val="el-GR"/>
        </w:rPr>
        <w:t xml:space="preserve">Οι βασικές λειτουργίες που θα παρέχονται από το υποσύστημα, είναι οι ακόλουθες: </w:t>
      </w:r>
    </w:p>
    <w:p w14:paraId="568A96DC" w14:textId="77777777" w:rsidR="005D1562" w:rsidRPr="00B356C7" w:rsidRDefault="005D1562" w:rsidP="00786A1B">
      <w:pPr>
        <w:numPr>
          <w:ilvl w:val="0"/>
          <w:numId w:val="60"/>
        </w:numPr>
      </w:pPr>
      <w:proofErr w:type="spellStart"/>
      <w:r w:rsidRPr="00B356C7">
        <w:t>Αν</w:t>
      </w:r>
      <w:proofErr w:type="spellEnd"/>
      <w:r w:rsidRPr="00B356C7">
        <w:t xml:space="preserve">αλύσεις και </w:t>
      </w:r>
      <w:proofErr w:type="spellStart"/>
      <w:r w:rsidRPr="00B356C7">
        <w:t>Αν</w:t>
      </w:r>
      <w:proofErr w:type="spellEnd"/>
      <w:r w:rsidRPr="00B356C7">
        <w:t>αφορές</w:t>
      </w:r>
    </w:p>
    <w:p w14:paraId="1DCA5C80" w14:textId="77777777" w:rsidR="005D1562" w:rsidRPr="00B356C7" w:rsidRDefault="005D1562" w:rsidP="00786A1B">
      <w:pPr>
        <w:numPr>
          <w:ilvl w:val="1"/>
          <w:numId w:val="60"/>
        </w:numPr>
        <w:rPr>
          <w:lang w:val="el-GR"/>
        </w:rPr>
      </w:pPr>
      <w:r w:rsidRPr="00B356C7">
        <w:rPr>
          <w:lang w:val="el-GR"/>
        </w:rPr>
        <w:t xml:space="preserve">Ένα σύστημα γραφικής </w:t>
      </w:r>
      <w:proofErr w:type="spellStart"/>
      <w:r w:rsidRPr="00B356C7">
        <w:rPr>
          <w:lang w:val="el-GR"/>
        </w:rPr>
        <w:t>διεπαφής</w:t>
      </w:r>
      <w:proofErr w:type="spellEnd"/>
      <w:r w:rsidRPr="00B356C7">
        <w:rPr>
          <w:lang w:val="el-GR"/>
        </w:rPr>
        <w:t xml:space="preserve"> χρήστη (</w:t>
      </w:r>
      <w:r w:rsidRPr="00B356C7">
        <w:t>Graphical</w:t>
      </w:r>
      <w:r w:rsidRPr="00B356C7">
        <w:rPr>
          <w:lang w:val="el-GR"/>
        </w:rPr>
        <w:t xml:space="preserve"> </w:t>
      </w:r>
      <w:r w:rsidRPr="00B356C7">
        <w:t>User</w:t>
      </w:r>
      <w:r w:rsidRPr="00B356C7">
        <w:rPr>
          <w:lang w:val="el-GR"/>
        </w:rPr>
        <w:t xml:space="preserve"> </w:t>
      </w:r>
      <w:r w:rsidRPr="00B356C7">
        <w:t>Interface</w:t>
      </w:r>
      <w:r w:rsidRPr="00B356C7">
        <w:rPr>
          <w:lang w:val="el-GR"/>
        </w:rPr>
        <w:t xml:space="preserve"> - </w:t>
      </w:r>
      <w:r w:rsidRPr="00B356C7">
        <w:t>GUI</w:t>
      </w:r>
      <w:r w:rsidRPr="00B356C7">
        <w:rPr>
          <w:lang w:val="el-GR"/>
        </w:rPr>
        <w:t xml:space="preserve">) όπου οι χρήστες μπορούν να δουν, να αποθηκεύσουν, να κατεβάσουν, και να δημιουργήσουν διάφορους δείκτες, γραφήματα, αναφορές, καθώς και εκτέλεση δυναμικών και στατικών ερωτημάτων ανάλυσης, και τη σύνοψή τους χωρίς τη χρήση εκτενούς προγραμματισμού. </w:t>
      </w:r>
    </w:p>
    <w:p w14:paraId="774B6786" w14:textId="77777777" w:rsidR="005D1562" w:rsidRPr="00B356C7" w:rsidRDefault="005D1562" w:rsidP="00786A1B">
      <w:pPr>
        <w:numPr>
          <w:ilvl w:val="1"/>
          <w:numId w:val="60"/>
        </w:numPr>
        <w:rPr>
          <w:lang w:val="el-GR"/>
        </w:rPr>
      </w:pPr>
      <w:r w:rsidRPr="00B356C7">
        <w:rPr>
          <w:lang w:val="el-GR"/>
        </w:rPr>
        <w:t xml:space="preserve">Ενσωμάτωση και απεικόνιση γεωγραφικών / </w:t>
      </w:r>
      <w:proofErr w:type="spellStart"/>
      <w:r w:rsidRPr="00B356C7">
        <w:rPr>
          <w:lang w:val="el-GR"/>
        </w:rPr>
        <w:t>γεωχωρικών</w:t>
      </w:r>
      <w:proofErr w:type="spellEnd"/>
      <w:r w:rsidRPr="00B356C7">
        <w:rPr>
          <w:lang w:val="el-GR"/>
        </w:rPr>
        <w:t xml:space="preserve"> δεδομένων. </w:t>
      </w:r>
    </w:p>
    <w:p w14:paraId="22CF7565" w14:textId="77777777" w:rsidR="005D1562" w:rsidRPr="00B356C7" w:rsidRDefault="005D1562" w:rsidP="00786A1B">
      <w:pPr>
        <w:numPr>
          <w:ilvl w:val="1"/>
          <w:numId w:val="60"/>
        </w:numPr>
        <w:rPr>
          <w:lang w:val="el-GR"/>
        </w:rPr>
      </w:pPr>
      <w:r w:rsidRPr="00B356C7">
        <w:rPr>
          <w:lang w:val="el-GR"/>
        </w:rPr>
        <w:t>Δυνατότητα καθορισμού του επιπέδου πρόσβασης κάθε χρήστη (</w:t>
      </w:r>
      <w:r w:rsidRPr="00B356C7">
        <w:t>user</w:t>
      </w:r>
      <w:r w:rsidRPr="00B356C7">
        <w:rPr>
          <w:lang w:val="el-GR"/>
        </w:rPr>
        <w:t xml:space="preserve"> </w:t>
      </w:r>
      <w:r w:rsidRPr="00B356C7">
        <w:t>permissions</w:t>
      </w:r>
      <w:r w:rsidRPr="00B356C7">
        <w:rPr>
          <w:lang w:val="el-GR"/>
        </w:rPr>
        <w:t xml:space="preserve">). </w:t>
      </w:r>
    </w:p>
    <w:p w14:paraId="0BD764F5" w14:textId="77777777" w:rsidR="005D1562" w:rsidRPr="00B356C7" w:rsidRDefault="005D1562" w:rsidP="00786A1B">
      <w:pPr>
        <w:numPr>
          <w:ilvl w:val="1"/>
          <w:numId w:val="60"/>
        </w:numPr>
        <w:rPr>
          <w:lang w:val="el-GR"/>
        </w:rPr>
      </w:pPr>
      <w:r w:rsidRPr="00B356C7">
        <w:rPr>
          <w:lang w:val="el-GR"/>
        </w:rPr>
        <w:t>Δυνατότητα φιλτραρίσματος των δεικτών και των γραφημάτων με βάση διάφορες παραμέτρους.</w:t>
      </w:r>
    </w:p>
    <w:p w14:paraId="6148C67F" w14:textId="77777777" w:rsidR="005D1562" w:rsidRPr="00B356C7" w:rsidRDefault="005D1562" w:rsidP="00786A1B">
      <w:pPr>
        <w:numPr>
          <w:ilvl w:val="1"/>
          <w:numId w:val="60"/>
        </w:numPr>
        <w:rPr>
          <w:lang w:val="el-GR"/>
        </w:rPr>
      </w:pPr>
      <w:r w:rsidRPr="00B356C7">
        <w:rPr>
          <w:lang w:val="el-GR"/>
        </w:rPr>
        <w:t>Δυνατότητα λήψης των αναφορών ή των γραφημάτων για μια προκαθορισμένη χρονική περίοδο, σε μορφή δυναμικών πινάκων (</w:t>
      </w:r>
      <w:r w:rsidRPr="00B356C7">
        <w:t>pivot</w:t>
      </w:r>
      <w:r w:rsidRPr="00B356C7">
        <w:rPr>
          <w:lang w:val="el-GR"/>
        </w:rPr>
        <w:t xml:space="preserve"> </w:t>
      </w:r>
      <w:r w:rsidRPr="00B356C7">
        <w:t>tables</w:t>
      </w:r>
      <w:r w:rsidRPr="00B356C7">
        <w:rPr>
          <w:lang w:val="el-GR"/>
        </w:rPr>
        <w:t>), διαφορετικών γραφικών διατάξεων (</w:t>
      </w:r>
      <w:r w:rsidRPr="00B356C7">
        <w:t>graphical</w:t>
      </w:r>
      <w:r w:rsidRPr="00B356C7">
        <w:rPr>
          <w:lang w:val="el-GR"/>
        </w:rPr>
        <w:t xml:space="preserve"> </w:t>
      </w:r>
      <w:r w:rsidRPr="00B356C7">
        <w:t>layouts</w:t>
      </w:r>
      <w:r w:rsidRPr="00B356C7">
        <w:rPr>
          <w:lang w:val="el-GR"/>
        </w:rPr>
        <w:t>), συνόψεων (</w:t>
      </w:r>
      <w:r w:rsidRPr="00B356C7">
        <w:t>aggregations</w:t>
      </w:r>
      <w:r w:rsidRPr="00B356C7">
        <w:rPr>
          <w:lang w:val="el-GR"/>
        </w:rPr>
        <w:t xml:space="preserve">), και εικόνων. </w:t>
      </w:r>
    </w:p>
    <w:p w14:paraId="3FF3D885" w14:textId="77777777" w:rsidR="005D1562" w:rsidRPr="00B356C7" w:rsidRDefault="005D1562" w:rsidP="00786A1B">
      <w:pPr>
        <w:numPr>
          <w:ilvl w:val="1"/>
          <w:numId w:val="60"/>
        </w:numPr>
        <w:rPr>
          <w:lang w:val="el-GR"/>
        </w:rPr>
      </w:pPr>
      <w:r w:rsidRPr="00B356C7">
        <w:rPr>
          <w:lang w:val="el-GR"/>
        </w:rPr>
        <w:t xml:space="preserve">Δυνατότητα σύγκρισης μετρήσεων και δεικτών σε πίνακες και γραφήματα. </w:t>
      </w:r>
    </w:p>
    <w:p w14:paraId="08C62CC1" w14:textId="77777777" w:rsidR="005D1562" w:rsidRPr="00B356C7" w:rsidRDefault="005D1562" w:rsidP="00786A1B">
      <w:pPr>
        <w:numPr>
          <w:ilvl w:val="1"/>
          <w:numId w:val="60"/>
        </w:numPr>
        <w:rPr>
          <w:lang w:val="el-GR"/>
        </w:rPr>
      </w:pPr>
      <w:r w:rsidRPr="00B356C7">
        <w:rPr>
          <w:lang w:val="el-GR"/>
        </w:rPr>
        <w:t>Δυνατότητα λεπτομερούς επισκόπησης ιεραρχιών (</w:t>
      </w:r>
      <w:r w:rsidRPr="00B356C7">
        <w:t>hierarchy</w:t>
      </w:r>
      <w:r w:rsidRPr="00B356C7">
        <w:rPr>
          <w:lang w:val="el-GR"/>
        </w:rPr>
        <w:t xml:space="preserve"> </w:t>
      </w:r>
      <w:r w:rsidRPr="00B356C7">
        <w:t>drill</w:t>
      </w:r>
      <w:r w:rsidRPr="00B356C7">
        <w:rPr>
          <w:lang w:val="el-GR"/>
        </w:rPr>
        <w:t xml:space="preserve"> </w:t>
      </w:r>
      <w:r w:rsidRPr="00B356C7">
        <w:t>down</w:t>
      </w:r>
      <w:r w:rsidRPr="00B356C7">
        <w:rPr>
          <w:lang w:val="el-GR"/>
        </w:rPr>
        <w:t xml:space="preserve">). </w:t>
      </w:r>
    </w:p>
    <w:p w14:paraId="35AF91B3" w14:textId="77777777" w:rsidR="005D1562" w:rsidRPr="00B356C7" w:rsidRDefault="005D1562" w:rsidP="00786A1B">
      <w:pPr>
        <w:numPr>
          <w:ilvl w:val="1"/>
          <w:numId w:val="60"/>
        </w:numPr>
        <w:rPr>
          <w:lang w:val="el-GR"/>
        </w:rPr>
      </w:pPr>
      <w:r w:rsidRPr="00B356C7">
        <w:rPr>
          <w:lang w:val="el-GR"/>
        </w:rPr>
        <w:t>Δυνατότητα προκαθορισμένου προγραμματισμού των ανανεώσεων των αναφορών και των πινάκων (</w:t>
      </w:r>
      <w:r w:rsidRPr="00B356C7">
        <w:t>scheduled</w:t>
      </w:r>
      <w:r w:rsidRPr="00B356C7">
        <w:rPr>
          <w:lang w:val="el-GR"/>
        </w:rPr>
        <w:t xml:space="preserve"> </w:t>
      </w:r>
      <w:r w:rsidRPr="00B356C7">
        <w:t>refreshes</w:t>
      </w:r>
      <w:r w:rsidRPr="00B356C7">
        <w:rPr>
          <w:lang w:val="el-GR"/>
        </w:rPr>
        <w:t xml:space="preserve">). </w:t>
      </w:r>
    </w:p>
    <w:p w14:paraId="2B75529A" w14:textId="77777777" w:rsidR="005D1562" w:rsidRPr="00B356C7" w:rsidRDefault="005D1562" w:rsidP="00786A1B">
      <w:pPr>
        <w:numPr>
          <w:ilvl w:val="1"/>
          <w:numId w:val="60"/>
        </w:numPr>
        <w:rPr>
          <w:lang w:val="el-GR"/>
        </w:rPr>
      </w:pPr>
      <w:r w:rsidRPr="00B356C7">
        <w:rPr>
          <w:lang w:val="el-GR"/>
        </w:rPr>
        <w:t>Τήρηση μετά-δεδομένων (</w:t>
      </w:r>
      <w:r w:rsidRPr="00B356C7">
        <w:t>metadata</w:t>
      </w:r>
      <w:r w:rsidRPr="00B356C7">
        <w:rPr>
          <w:lang w:val="el-GR"/>
        </w:rPr>
        <w:t xml:space="preserve">) σε όλο το εύρος της αποθήκης δεδομένων (ορισμοί, κωδικοποιήσεις, περιγραφές, υποδείγματα χρήσης – </w:t>
      </w:r>
      <w:r w:rsidRPr="00B356C7">
        <w:t>usage</w:t>
      </w:r>
      <w:r w:rsidRPr="00B356C7">
        <w:rPr>
          <w:lang w:val="el-GR"/>
        </w:rPr>
        <w:t xml:space="preserve"> </w:t>
      </w:r>
      <w:r w:rsidRPr="00B356C7">
        <w:t>patterns</w:t>
      </w:r>
      <w:r w:rsidRPr="00B356C7">
        <w:rPr>
          <w:lang w:val="el-GR"/>
        </w:rPr>
        <w:t xml:space="preserve">, </w:t>
      </w:r>
      <w:proofErr w:type="spellStart"/>
      <w:r w:rsidRPr="00B356C7">
        <w:rPr>
          <w:lang w:val="el-GR"/>
        </w:rPr>
        <w:t>κ.λ.π</w:t>
      </w:r>
      <w:proofErr w:type="spellEnd"/>
      <w:r w:rsidRPr="00B356C7">
        <w:rPr>
          <w:lang w:val="el-GR"/>
        </w:rPr>
        <w:t>.).</w:t>
      </w:r>
    </w:p>
    <w:p w14:paraId="4EEE97DD" w14:textId="77777777" w:rsidR="005D1562" w:rsidRPr="00B356C7" w:rsidRDefault="005D1562" w:rsidP="00786A1B">
      <w:pPr>
        <w:numPr>
          <w:ilvl w:val="1"/>
          <w:numId w:val="60"/>
        </w:numPr>
        <w:rPr>
          <w:lang w:val="el-GR"/>
        </w:rPr>
      </w:pPr>
      <w:r w:rsidRPr="00B356C7">
        <w:rPr>
          <w:lang w:val="el-GR"/>
        </w:rPr>
        <w:t xml:space="preserve">Χρήση μέσω </w:t>
      </w:r>
      <w:r w:rsidRPr="00B356C7">
        <w:t>web</w:t>
      </w:r>
      <w:r w:rsidRPr="00B356C7">
        <w:rPr>
          <w:lang w:val="el-GR"/>
        </w:rPr>
        <w:t xml:space="preserve"> </w:t>
      </w:r>
      <w:r w:rsidRPr="00B356C7">
        <w:t>browser</w:t>
      </w:r>
      <w:r w:rsidRPr="00B356C7">
        <w:rPr>
          <w:lang w:val="el-GR"/>
        </w:rPr>
        <w:t xml:space="preserve"> των εργαλείων ανάλυσης που θα παρασχεθούν. </w:t>
      </w:r>
    </w:p>
    <w:p w14:paraId="3244E2C9" w14:textId="77777777" w:rsidR="005D1562" w:rsidRPr="00B356C7" w:rsidRDefault="005D1562" w:rsidP="00786A1B">
      <w:pPr>
        <w:numPr>
          <w:ilvl w:val="1"/>
          <w:numId w:val="60"/>
        </w:numPr>
        <w:rPr>
          <w:lang w:val="el-GR"/>
        </w:rPr>
      </w:pPr>
      <w:r w:rsidRPr="00B356C7">
        <w:rPr>
          <w:lang w:val="el-GR"/>
        </w:rPr>
        <w:t xml:space="preserve">Πραγματοποίηση ιστορικής καθώς και προβλεπτικής ανάλυσης. </w:t>
      </w:r>
      <w:r w:rsidRPr="00B356C7">
        <w:t>o</w:t>
      </w:r>
      <w:r w:rsidRPr="00B356C7">
        <w:rPr>
          <w:lang w:val="el-GR"/>
        </w:rPr>
        <w:t xml:space="preserve"> Αναγνώριση και ανάλυση τάσεων.</w:t>
      </w:r>
    </w:p>
    <w:p w14:paraId="17BD0945" w14:textId="77777777" w:rsidR="005D1562" w:rsidRPr="00B356C7" w:rsidRDefault="005D1562" w:rsidP="00786A1B">
      <w:pPr>
        <w:numPr>
          <w:ilvl w:val="1"/>
          <w:numId w:val="60"/>
        </w:numPr>
        <w:rPr>
          <w:lang w:val="el-GR"/>
        </w:rPr>
      </w:pPr>
      <w:r w:rsidRPr="00B356C7">
        <w:rPr>
          <w:lang w:val="el-GR"/>
        </w:rPr>
        <w:t xml:space="preserve">Ορισμός και παρακολούθηση δεικτών. </w:t>
      </w:r>
      <w:r w:rsidRPr="00B356C7">
        <w:t>o</w:t>
      </w:r>
      <w:r w:rsidRPr="00B356C7">
        <w:rPr>
          <w:lang w:val="el-GR"/>
        </w:rPr>
        <w:t xml:space="preserve"> Καταγραφή ενεργειών (</w:t>
      </w:r>
      <w:r w:rsidRPr="00B356C7">
        <w:t>logging</w:t>
      </w:r>
      <w:r w:rsidRPr="00B356C7">
        <w:rPr>
          <w:lang w:val="el-GR"/>
        </w:rPr>
        <w:t>-</w:t>
      </w:r>
      <w:r w:rsidRPr="00B356C7">
        <w:t>usage</w:t>
      </w:r>
      <w:r w:rsidRPr="00B356C7">
        <w:rPr>
          <w:lang w:val="el-GR"/>
        </w:rPr>
        <w:t xml:space="preserve"> </w:t>
      </w:r>
      <w:r w:rsidRPr="00B356C7">
        <w:t>tracking</w:t>
      </w:r>
      <w:r w:rsidRPr="00B356C7">
        <w:rPr>
          <w:lang w:val="el-GR"/>
        </w:rPr>
        <w:t xml:space="preserve">) </w:t>
      </w:r>
    </w:p>
    <w:p w14:paraId="4A196426" w14:textId="77777777" w:rsidR="005D1562" w:rsidRPr="00B356C7" w:rsidRDefault="005D1562" w:rsidP="00786A1B">
      <w:pPr>
        <w:numPr>
          <w:ilvl w:val="1"/>
          <w:numId w:val="60"/>
        </w:numPr>
        <w:rPr>
          <w:lang w:val="el-GR"/>
        </w:rPr>
      </w:pPr>
      <w:r w:rsidRPr="00B356C7">
        <w:rPr>
          <w:lang w:val="el-GR"/>
        </w:rPr>
        <w:t xml:space="preserve">Δυνατότητα μορφοποίησης γραφιστικών στοιχείων (γραμματοσειρών, χρωμάτων, κτλ.). </w:t>
      </w:r>
    </w:p>
    <w:p w14:paraId="4B23D59A" w14:textId="77777777" w:rsidR="005D1562" w:rsidRPr="00B356C7" w:rsidRDefault="005D1562" w:rsidP="00786A1B">
      <w:pPr>
        <w:numPr>
          <w:ilvl w:val="0"/>
          <w:numId w:val="60"/>
        </w:numPr>
        <w:rPr>
          <w:lang w:val="el-GR"/>
        </w:rPr>
      </w:pPr>
      <w:r w:rsidRPr="00B356C7">
        <w:rPr>
          <w:lang w:val="el-GR"/>
        </w:rPr>
        <w:t xml:space="preserve">Αυτοματοποιημένος σχεδιασμός αναφορών &amp; Διαχείριση δεδομένων: </w:t>
      </w:r>
    </w:p>
    <w:p w14:paraId="38C65FF2" w14:textId="77777777" w:rsidR="005D1562" w:rsidRPr="00B356C7" w:rsidRDefault="005D1562" w:rsidP="00786A1B">
      <w:pPr>
        <w:numPr>
          <w:ilvl w:val="1"/>
          <w:numId w:val="60"/>
        </w:numPr>
        <w:rPr>
          <w:lang w:val="el-GR"/>
        </w:rPr>
      </w:pPr>
      <w:r w:rsidRPr="00B356C7">
        <w:rPr>
          <w:lang w:val="el-GR"/>
        </w:rPr>
        <w:lastRenderedPageBreak/>
        <w:t>Δυνατότητα παραγωγής αναφορών χωρίς τη βοήθεια εξειδικευμένης ομάδας πληροφορικής (</w:t>
      </w:r>
      <w:r w:rsidRPr="00B356C7">
        <w:t>IT</w:t>
      </w:r>
      <w:r w:rsidRPr="00B356C7">
        <w:rPr>
          <w:lang w:val="el-GR"/>
        </w:rPr>
        <w:t xml:space="preserve">, </w:t>
      </w:r>
      <w:r w:rsidRPr="00B356C7">
        <w:t>developers</w:t>
      </w:r>
      <w:r w:rsidRPr="00B356C7">
        <w:rPr>
          <w:lang w:val="el-GR"/>
        </w:rPr>
        <w:t>) για την ενσωμάτωσή (</w:t>
      </w:r>
      <w:r w:rsidRPr="00B356C7">
        <w:t>integration</w:t>
      </w:r>
      <w:r w:rsidRPr="00B356C7">
        <w:rPr>
          <w:lang w:val="el-GR"/>
        </w:rPr>
        <w:t xml:space="preserve">), δημοσίευσή, και ανάγνωση τους από τους τελικούς χρήστες. </w:t>
      </w:r>
    </w:p>
    <w:p w14:paraId="2D5B8914" w14:textId="77777777" w:rsidR="005D1562" w:rsidRPr="00B356C7" w:rsidRDefault="005D1562" w:rsidP="00786A1B">
      <w:pPr>
        <w:numPr>
          <w:ilvl w:val="1"/>
          <w:numId w:val="60"/>
        </w:numPr>
        <w:rPr>
          <w:lang w:val="el-GR"/>
        </w:rPr>
      </w:pPr>
      <w:r w:rsidRPr="00B356C7">
        <w:rPr>
          <w:lang w:val="el-GR"/>
        </w:rPr>
        <w:t xml:space="preserve">Δυνατότητα δημιουργίας </w:t>
      </w:r>
      <w:r w:rsidRPr="00B356C7">
        <w:t>ad</w:t>
      </w:r>
      <w:r w:rsidRPr="00B356C7">
        <w:rPr>
          <w:lang w:val="el-GR"/>
        </w:rPr>
        <w:t>-</w:t>
      </w:r>
      <w:r w:rsidRPr="00B356C7">
        <w:t>hoc</w:t>
      </w:r>
      <w:r w:rsidRPr="00B356C7">
        <w:rPr>
          <w:lang w:val="el-GR"/>
        </w:rPr>
        <w:t xml:space="preserve"> ερωτημάτων (</w:t>
      </w:r>
      <w:r w:rsidRPr="00B356C7">
        <w:t>queries</w:t>
      </w:r>
      <w:r w:rsidRPr="00B356C7">
        <w:rPr>
          <w:lang w:val="el-GR"/>
        </w:rPr>
        <w:t xml:space="preserve">) μέσω εντολών </w:t>
      </w:r>
      <w:r w:rsidRPr="00B356C7">
        <w:t>SQL</w:t>
      </w:r>
      <w:r w:rsidRPr="00B356C7">
        <w:rPr>
          <w:lang w:val="el-GR"/>
        </w:rPr>
        <w:t xml:space="preserve"> καθώς και σχεδιασμού βασισμένου σε γραφικό περιβάλλον (μεταφορά και απόθεση, </w:t>
      </w:r>
      <w:r w:rsidRPr="00B356C7">
        <w:t>drag</w:t>
      </w:r>
      <w:r w:rsidRPr="00B356C7">
        <w:rPr>
          <w:lang w:val="el-GR"/>
        </w:rPr>
        <w:t xml:space="preserve"> &amp; </w:t>
      </w:r>
      <w:r w:rsidRPr="00B356C7">
        <w:t>drop</w:t>
      </w:r>
      <w:r w:rsidRPr="00B356C7">
        <w:rPr>
          <w:lang w:val="el-GR"/>
        </w:rPr>
        <w:t xml:space="preserve">) μαζί με πλούσιες αναλυτικές λειτουργίες. </w:t>
      </w:r>
    </w:p>
    <w:p w14:paraId="2BA686A7" w14:textId="77777777" w:rsidR="005D1562" w:rsidRPr="00B356C7" w:rsidRDefault="005D1562" w:rsidP="00786A1B">
      <w:pPr>
        <w:numPr>
          <w:ilvl w:val="1"/>
          <w:numId w:val="60"/>
        </w:numPr>
        <w:rPr>
          <w:lang w:val="el-GR"/>
        </w:rPr>
      </w:pPr>
      <w:r w:rsidRPr="00B356C7">
        <w:rPr>
          <w:lang w:val="el-GR"/>
        </w:rPr>
        <w:t xml:space="preserve">Συμβατότητα με διαφορετικούς χώρους αποθήκευσης δεδομένων, όπως </w:t>
      </w:r>
      <w:r w:rsidRPr="00B356C7">
        <w:t>flat</w:t>
      </w:r>
      <w:r w:rsidRPr="00B356C7">
        <w:rPr>
          <w:lang w:val="el-GR"/>
        </w:rPr>
        <w:t xml:space="preserve"> </w:t>
      </w:r>
      <w:r w:rsidRPr="00B356C7">
        <w:t>files</w:t>
      </w:r>
      <w:r w:rsidRPr="00B356C7">
        <w:rPr>
          <w:lang w:val="el-GR"/>
        </w:rPr>
        <w:t>, σχεσιακές βάσεις δεδομένων (</w:t>
      </w:r>
      <w:r w:rsidRPr="00B356C7">
        <w:t>relational</w:t>
      </w:r>
      <w:r w:rsidRPr="00B356C7">
        <w:rPr>
          <w:lang w:val="el-GR"/>
        </w:rPr>
        <w:t xml:space="preserve"> </w:t>
      </w:r>
      <w:r w:rsidRPr="00B356C7">
        <w:t>databases</w:t>
      </w:r>
      <w:r w:rsidRPr="00B356C7">
        <w:rPr>
          <w:lang w:val="el-GR"/>
        </w:rPr>
        <w:t>) και αποθηκευτικούς χώρους μεγάλων δεδομένων (</w:t>
      </w:r>
      <w:r w:rsidRPr="00B356C7">
        <w:t>big</w:t>
      </w:r>
      <w:r w:rsidRPr="00B356C7">
        <w:rPr>
          <w:lang w:val="el-GR"/>
        </w:rPr>
        <w:t xml:space="preserve"> </w:t>
      </w:r>
      <w:r w:rsidRPr="00B356C7">
        <w:t>data</w:t>
      </w:r>
      <w:r w:rsidRPr="00B356C7">
        <w:rPr>
          <w:lang w:val="el-GR"/>
        </w:rPr>
        <w:t xml:space="preserve">). </w:t>
      </w:r>
    </w:p>
    <w:p w14:paraId="2E888BF6" w14:textId="77777777" w:rsidR="005D1562" w:rsidRPr="00B356C7" w:rsidRDefault="005D1562" w:rsidP="00786A1B">
      <w:pPr>
        <w:numPr>
          <w:ilvl w:val="1"/>
          <w:numId w:val="60"/>
        </w:numPr>
        <w:rPr>
          <w:lang w:val="el-GR"/>
        </w:rPr>
      </w:pPr>
      <w:r w:rsidRPr="00B356C7">
        <w:rPr>
          <w:lang w:val="el-GR"/>
        </w:rPr>
        <w:t>Υποστήριξη επεξεργασία κατά βούληση με ίδια διαδικασία εξαγωγής - μετασχηματισμού - φόρτωσης (</w:t>
      </w:r>
      <w:r w:rsidRPr="00B356C7">
        <w:t>ETL</w:t>
      </w:r>
      <w:r w:rsidRPr="00B356C7">
        <w:rPr>
          <w:lang w:val="el-GR"/>
        </w:rPr>
        <w:t xml:space="preserve">) δεδομένων ή ενσωμάτωση με υπάρχουσες </w:t>
      </w:r>
      <w:r w:rsidRPr="00B356C7">
        <w:t>ETL</w:t>
      </w:r>
      <w:r w:rsidRPr="00B356C7">
        <w:rPr>
          <w:lang w:val="el-GR"/>
        </w:rPr>
        <w:t xml:space="preserve"> πλατφόρμες. </w:t>
      </w:r>
    </w:p>
    <w:p w14:paraId="476E274C" w14:textId="77777777" w:rsidR="005D1562" w:rsidRPr="00B356C7" w:rsidRDefault="005D1562" w:rsidP="00786A1B">
      <w:pPr>
        <w:numPr>
          <w:ilvl w:val="1"/>
          <w:numId w:val="60"/>
        </w:numPr>
        <w:rPr>
          <w:lang w:val="el-GR"/>
        </w:rPr>
      </w:pPr>
      <w:r w:rsidRPr="00B356C7">
        <w:rPr>
          <w:lang w:val="el-GR"/>
        </w:rPr>
        <w:t>Η αναπαράσταση των δεδομένων με οπτικό τρόπο π.χ. με την χρήση γραφημάτων, διαγραμμάτων, εικόνων κλπ. αποτελεί ένα σημαντικό εργαλείο για την καλύτερη κατανόηση των τάσεων (</w:t>
      </w:r>
      <w:r w:rsidRPr="00B356C7">
        <w:t>trends</w:t>
      </w:r>
      <w:r w:rsidRPr="00B356C7">
        <w:rPr>
          <w:lang w:val="el-GR"/>
        </w:rPr>
        <w:t>) και των μοτίβων (</w:t>
      </w:r>
      <w:r w:rsidRPr="00B356C7">
        <w:t>patterns</w:t>
      </w:r>
      <w:r w:rsidRPr="00B356C7">
        <w:rPr>
          <w:lang w:val="el-GR"/>
        </w:rPr>
        <w:t xml:space="preserve">) στα δεδομένα καθώς και στην διαδικασία αποτίμησης και αξιολόγησης των αλγορίθμων που χρησιμοποιούνται. </w:t>
      </w:r>
    </w:p>
    <w:p w14:paraId="67E65AA9" w14:textId="77777777" w:rsidR="005D1562" w:rsidRPr="00B356C7" w:rsidRDefault="005D1562" w:rsidP="005D1562">
      <w:pPr>
        <w:rPr>
          <w:lang w:val="el-GR"/>
        </w:rPr>
      </w:pPr>
      <w:r w:rsidRPr="00B356C7">
        <w:rPr>
          <w:lang w:val="el-GR"/>
        </w:rPr>
        <w:t>Οι βασικοί τύποι γραφημάτων απεικόνισης δεδομένων που πρέπει να παρέχονται είναι :</w:t>
      </w:r>
    </w:p>
    <w:p w14:paraId="0B30ED40" w14:textId="77777777" w:rsidR="005D1562" w:rsidRPr="00B356C7" w:rsidRDefault="005D1562" w:rsidP="00786A1B">
      <w:pPr>
        <w:numPr>
          <w:ilvl w:val="0"/>
          <w:numId w:val="60"/>
        </w:numPr>
      </w:pPr>
      <w:proofErr w:type="spellStart"/>
      <w:r w:rsidRPr="00B356C7">
        <w:t>Δι</w:t>
      </w:r>
      <w:proofErr w:type="spellEnd"/>
      <w:r w:rsidRPr="00B356C7">
        <w:t xml:space="preserve">αγράμματα </w:t>
      </w:r>
      <w:proofErr w:type="spellStart"/>
      <w:r w:rsidRPr="00B356C7">
        <w:t>χρονοσειρών</w:t>
      </w:r>
      <w:proofErr w:type="spellEnd"/>
      <w:r w:rsidRPr="00B356C7">
        <w:t xml:space="preserve"> </w:t>
      </w:r>
    </w:p>
    <w:p w14:paraId="6F0A5A48" w14:textId="77777777" w:rsidR="005D1562" w:rsidRPr="00B356C7" w:rsidRDefault="005D1562" w:rsidP="00786A1B">
      <w:pPr>
        <w:numPr>
          <w:ilvl w:val="0"/>
          <w:numId w:val="60"/>
        </w:numPr>
        <w:rPr>
          <w:lang w:val="el-GR"/>
        </w:rPr>
      </w:pPr>
      <w:r w:rsidRPr="00B356C7">
        <w:rPr>
          <w:lang w:val="el-GR"/>
        </w:rPr>
        <w:t xml:space="preserve">Διαγράμματα κατανομής δεδομένων όπως ιστογράμματα και </w:t>
      </w:r>
      <w:r w:rsidRPr="00B356C7">
        <w:t>scatter</w:t>
      </w:r>
      <w:r w:rsidRPr="00B356C7">
        <w:rPr>
          <w:lang w:val="el-GR"/>
        </w:rPr>
        <w:t xml:space="preserve"> </w:t>
      </w:r>
      <w:r w:rsidRPr="00B356C7">
        <w:t>plots</w:t>
      </w:r>
    </w:p>
    <w:p w14:paraId="7B367889" w14:textId="77777777" w:rsidR="005D1562" w:rsidRPr="00B356C7" w:rsidRDefault="005D1562" w:rsidP="00786A1B">
      <w:pPr>
        <w:numPr>
          <w:ilvl w:val="0"/>
          <w:numId w:val="60"/>
        </w:numPr>
      </w:pPr>
      <w:r w:rsidRPr="00B356C7">
        <w:t xml:space="preserve">Pie charts </w:t>
      </w:r>
    </w:p>
    <w:p w14:paraId="73BB0DB0" w14:textId="77777777" w:rsidR="005D1562" w:rsidRPr="00B356C7" w:rsidRDefault="005D1562" w:rsidP="00786A1B">
      <w:pPr>
        <w:numPr>
          <w:ilvl w:val="0"/>
          <w:numId w:val="60"/>
        </w:numPr>
        <w:rPr>
          <w:lang w:val="el-GR"/>
        </w:rPr>
      </w:pPr>
      <w:r w:rsidRPr="00B356C7">
        <w:rPr>
          <w:lang w:val="el-GR"/>
        </w:rPr>
        <w:t>Διαγράμματα διακριτών δεδομένων όπως διαγράμματα ράβδων (</w:t>
      </w:r>
      <w:r w:rsidRPr="00B356C7">
        <w:t>bar</w:t>
      </w:r>
      <w:r w:rsidRPr="00B356C7">
        <w:rPr>
          <w:lang w:val="el-GR"/>
        </w:rPr>
        <w:t xml:space="preserve"> </w:t>
      </w:r>
      <w:r w:rsidRPr="00B356C7">
        <w:t>charts</w:t>
      </w:r>
      <w:r w:rsidRPr="00B356C7">
        <w:rPr>
          <w:lang w:val="el-GR"/>
        </w:rPr>
        <w:t xml:space="preserve">) και </w:t>
      </w:r>
      <w:r w:rsidRPr="00B356C7">
        <w:t>Stairstep</w:t>
      </w:r>
      <w:r w:rsidRPr="00B356C7">
        <w:rPr>
          <w:lang w:val="el-GR"/>
        </w:rPr>
        <w:t xml:space="preserve"> </w:t>
      </w:r>
      <w:r w:rsidRPr="00B356C7">
        <w:t>graphs</w:t>
      </w:r>
    </w:p>
    <w:p w14:paraId="6A0904C2" w14:textId="77777777" w:rsidR="005D1562" w:rsidRPr="00B356C7" w:rsidRDefault="005D1562" w:rsidP="00786A1B">
      <w:pPr>
        <w:numPr>
          <w:ilvl w:val="0"/>
          <w:numId w:val="60"/>
        </w:numPr>
      </w:pPr>
      <w:proofErr w:type="spellStart"/>
      <w:r w:rsidRPr="00B356C7">
        <w:t>Δι</w:t>
      </w:r>
      <w:proofErr w:type="spellEnd"/>
      <w:r w:rsidRPr="00B356C7">
        <w:t>αγράμματα αναπα</w:t>
      </w:r>
      <w:proofErr w:type="spellStart"/>
      <w:r w:rsidRPr="00B356C7">
        <w:t>ράστ</w:t>
      </w:r>
      <w:proofErr w:type="spellEnd"/>
      <w:r w:rsidRPr="00B356C7">
        <w:t xml:space="preserve">ασης </w:t>
      </w:r>
      <w:proofErr w:type="spellStart"/>
      <w:r w:rsidRPr="00B356C7">
        <w:t>γεωχωρικών</w:t>
      </w:r>
      <w:proofErr w:type="spellEnd"/>
      <w:r w:rsidRPr="00B356C7">
        <w:t xml:space="preserve"> </w:t>
      </w:r>
      <w:proofErr w:type="spellStart"/>
      <w:r w:rsidRPr="00B356C7">
        <w:t>δεδομένων</w:t>
      </w:r>
      <w:proofErr w:type="spellEnd"/>
      <w:r w:rsidRPr="00B356C7">
        <w:t xml:space="preserve"> </w:t>
      </w:r>
    </w:p>
    <w:p w14:paraId="77086F00" w14:textId="77777777" w:rsidR="005D1562" w:rsidRPr="00B356C7" w:rsidRDefault="005D1562" w:rsidP="00786A1B">
      <w:pPr>
        <w:numPr>
          <w:ilvl w:val="0"/>
          <w:numId w:val="60"/>
        </w:numPr>
        <w:rPr>
          <w:lang w:val="el-GR"/>
        </w:rPr>
      </w:pPr>
      <w:r w:rsidRPr="00B356C7">
        <w:rPr>
          <w:lang w:val="el-GR"/>
        </w:rPr>
        <w:t>Διαγράμματα περιγραμμάτων (</w:t>
      </w:r>
      <w:r w:rsidRPr="00B356C7">
        <w:t>Contour</w:t>
      </w:r>
      <w:r w:rsidRPr="00B356C7">
        <w:rPr>
          <w:lang w:val="el-GR"/>
        </w:rPr>
        <w:t xml:space="preserve"> </w:t>
      </w:r>
      <w:r w:rsidRPr="00B356C7">
        <w:t>plots</w:t>
      </w:r>
      <w:r w:rsidRPr="00B356C7">
        <w:rPr>
          <w:lang w:val="el-GR"/>
        </w:rPr>
        <w:t>) • Διαγράμματα επιφάνειας και πλέγματος (</w:t>
      </w:r>
      <w:r w:rsidRPr="00B356C7">
        <w:t>Surface</w:t>
      </w:r>
      <w:r w:rsidRPr="00B356C7">
        <w:rPr>
          <w:lang w:val="el-GR"/>
        </w:rPr>
        <w:t xml:space="preserve"> και </w:t>
      </w:r>
      <w:proofErr w:type="spellStart"/>
      <w:r w:rsidRPr="00B356C7">
        <w:t>Meshplots</w:t>
      </w:r>
      <w:proofErr w:type="spellEnd"/>
      <w:r w:rsidRPr="00B356C7">
        <w:rPr>
          <w:lang w:val="el-GR"/>
        </w:rPr>
        <w:t>)</w:t>
      </w:r>
    </w:p>
    <w:p w14:paraId="19973BC1" w14:textId="77777777" w:rsidR="005D1562" w:rsidRPr="00B356C7" w:rsidRDefault="005D1562" w:rsidP="00786A1B">
      <w:pPr>
        <w:numPr>
          <w:ilvl w:val="0"/>
          <w:numId w:val="60"/>
        </w:numPr>
      </w:pPr>
      <w:proofErr w:type="spellStart"/>
      <w:r w:rsidRPr="00B356C7">
        <w:t>Δι</w:t>
      </w:r>
      <w:proofErr w:type="spellEnd"/>
      <w:r w:rsidRPr="00B356C7">
        <w:t xml:space="preserve">αγράμματα </w:t>
      </w:r>
      <w:proofErr w:type="spellStart"/>
      <w:r w:rsidRPr="00B356C7">
        <w:t>μετά</w:t>
      </w:r>
      <w:proofErr w:type="spellEnd"/>
      <w:r w:rsidRPr="00B356C7">
        <w:t>βασης (</w:t>
      </w:r>
      <w:proofErr w:type="spellStart"/>
      <w:r w:rsidRPr="00B356C7">
        <w:t>sankey</w:t>
      </w:r>
      <w:proofErr w:type="spellEnd"/>
      <w:r w:rsidRPr="00B356C7">
        <w:t xml:space="preserve">) </w:t>
      </w:r>
    </w:p>
    <w:p w14:paraId="59DC0C31" w14:textId="77777777" w:rsidR="005D1562" w:rsidRPr="00B356C7" w:rsidRDefault="005D1562" w:rsidP="00786A1B">
      <w:pPr>
        <w:numPr>
          <w:ilvl w:val="0"/>
          <w:numId w:val="60"/>
        </w:numPr>
      </w:pPr>
      <w:proofErr w:type="spellStart"/>
      <w:r w:rsidRPr="00B356C7">
        <w:t>Θερμοχάρτες</w:t>
      </w:r>
      <w:proofErr w:type="spellEnd"/>
      <w:r w:rsidRPr="00B356C7">
        <w:t xml:space="preserve"> (heatmaps) </w:t>
      </w:r>
    </w:p>
    <w:p w14:paraId="69CC8CAA" w14:textId="77777777" w:rsidR="005D1562" w:rsidRPr="00B356C7" w:rsidRDefault="005D1562" w:rsidP="00786A1B">
      <w:pPr>
        <w:numPr>
          <w:ilvl w:val="0"/>
          <w:numId w:val="60"/>
        </w:numPr>
      </w:pPr>
      <w:proofErr w:type="spellStart"/>
      <w:r w:rsidRPr="00B356C7">
        <w:t>Δημιουργί</w:t>
      </w:r>
      <w:proofErr w:type="spellEnd"/>
      <w:r w:rsidRPr="00B356C7">
        <w:t xml:space="preserve">α </w:t>
      </w:r>
      <w:proofErr w:type="spellStart"/>
      <w:r w:rsidRPr="00B356C7">
        <w:t>γρ</w:t>
      </w:r>
      <w:proofErr w:type="spellEnd"/>
      <w:r w:rsidRPr="00B356C7">
        <w:t xml:space="preserve">αμμών </w:t>
      </w:r>
      <w:proofErr w:type="spellStart"/>
      <w:r w:rsidRPr="00B356C7">
        <w:t>τάσης</w:t>
      </w:r>
      <w:proofErr w:type="spellEnd"/>
      <w:r w:rsidRPr="00B356C7">
        <w:t xml:space="preserve"> </w:t>
      </w:r>
    </w:p>
    <w:p w14:paraId="673D3FEE" w14:textId="77777777" w:rsidR="005D1562" w:rsidRPr="00B356C7" w:rsidRDefault="005D1562" w:rsidP="005D1562">
      <w:pPr>
        <w:rPr>
          <w:lang w:val="el-GR"/>
        </w:rPr>
      </w:pPr>
      <w:r w:rsidRPr="00B356C7">
        <w:rPr>
          <w:lang w:val="el-GR"/>
        </w:rPr>
        <w:t xml:space="preserve">Οι χρήστες μπορούν να αλλάζουν κάποιες παραμέτρους και να παρακολουθούν τις επιπτώσεις αυτής της αλλαγής σε ένα γράφημα, χάρτη, ή πίνακα. </w:t>
      </w:r>
    </w:p>
    <w:p w14:paraId="33CA7610" w14:textId="77777777" w:rsidR="005D1562" w:rsidRPr="00B356C7" w:rsidRDefault="005D1562" w:rsidP="005D1562">
      <w:r w:rsidRPr="00B356C7">
        <w:rPr>
          <w:lang w:val="el-GR"/>
        </w:rPr>
        <w:t xml:space="preserve">Συγκεκριμένα για το σύστημα απεικόνισης των δεδομένων, είναι απαραίτητο να υπάρχουν χαρακτηριστικά σχετικά με χάρτες και απεικόνιση γραφημάτων μέσω εξειδικευμένων αναλύσεων σε επίπεδα χαρτών. </w:t>
      </w:r>
      <w:proofErr w:type="spellStart"/>
      <w:r w:rsidRPr="00B356C7">
        <w:t>Συγκεκριμέν</w:t>
      </w:r>
      <w:proofErr w:type="spellEnd"/>
      <w:r w:rsidRPr="00B356C7">
        <w:t>α, θα π</w:t>
      </w:r>
      <w:proofErr w:type="spellStart"/>
      <w:r w:rsidRPr="00B356C7">
        <w:t>ρέ</w:t>
      </w:r>
      <w:proofErr w:type="spellEnd"/>
      <w:r w:rsidRPr="00B356C7">
        <w:t>πει να υπ</w:t>
      </w:r>
      <w:proofErr w:type="spellStart"/>
      <w:r w:rsidRPr="00B356C7">
        <w:t>οστηρίζοντ</w:t>
      </w:r>
      <w:proofErr w:type="spellEnd"/>
      <w:r w:rsidRPr="00B356C7">
        <w:t xml:space="preserve">αι </w:t>
      </w:r>
      <w:proofErr w:type="spellStart"/>
      <w:r w:rsidRPr="00B356C7">
        <w:t>οι</w:t>
      </w:r>
      <w:proofErr w:type="spellEnd"/>
      <w:r w:rsidRPr="00B356C7">
        <w:t xml:space="preserve"> α</w:t>
      </w:r>
      <w:proofErr w:type="spellStart"/>
      <w:r w:rsidRPr="00B356C7">
        <w:t>κόλουθες</w:t>
      </w:r>
      <w:proofErr w:type="spellEnd"/>
      <w:r w:rsidRPr="00B356C7">
        <w:t xml:space="preserve"> </w:t>
      </w:r>
      <w:proofErr w:type="spellStart"/>
      <w:r w:rsidRPr="00B356C7">
        <w:t>λειτουργικότητες</w:t>
      </w:r>
      <w:proofErr w:type="spellEnd"/>
      <w:r w:rsidRPr="00B356C7">
        <w:t>:</w:t>
      </w:r>
    </w:p>
    <w:p w14:paraId="79200D2A" w14:textId="77777777" w:rsidR="005D1562" w:rsidRPr="00B356C7" w:rsidRDefault="005D1562" w:rsidP="00786A1B">
      <w:pPr>
        <w:numPr>
          <w:ilvl w:val="0"/>
          <w:numId w:val="60"/>
        </w:numPr>
        <w:rPr>
          <w:lang w:val="el-GR"/>
        </w:rPr>
      </w:pPr>
      <w:r w:rsidRPr="00B356C7">
        <w:rPr>
          <w:lang w:val="el-GR"/>
        </w:rPr>
        <w:t>Αποτύπωση συμβάντων σε γεωγραφικά σημεία, πολύγωνα και συμπλέγματα πολυγώνων (</w:t>
      </w:r>
      <w:r w:rsidRPr="00B356C7">
        <w:t>clusters</w:t>
      </w:r>
      <w:r w:rsidRPr="00B356C7">
        <w:rPr>
          <w:lang w:val="el-GR"/>
        </w:rPr>
        <w:t>)</w:t>
      </w:r>
    </w:p>
    <w:p w14:paraId="5DA5FDCA" w14:textId="77777777" w:rsidR="005D1562" w:rsidRPr="00B356C7" w:rsidRDefault="005D1562" w:rsidP="00786A1B">
      <w:pPr>
        <w:numPr>
          <w:ilvl w:val="0"/>
          <w:numId w:val="60"/>
        </w:numPr>
        <w:rPr>
          <w:lang w:val="el-GR"/>
        </w:rPr>
      </w:pPr>
      <w:r w:rsidRPr="00B356C7">
        <w:rPr>
          <w:lang w:val="el-GR"/>
        </w:rPr>
        <w:t>Δυνατότητα εύρεσης σημείων στον χάρτη μέσω πεδίου αναζήτησης</w:t>
      </w:r>
    </w:p>
    <w:p w14:paraId="44062033" w14:textId="77777777" w:rsidR="005D1562" w:rsidRPr="00B356C7" w:rsidRDefault="005D1562" w:rsidP="00786A1B">
      <w:pPr>
        <w:numPr>
          <w:ilvl w:val="0"/>
          <w:numId w:val="60"/>
        </w:numPr>
        <w:rPr>
          <w:lang w:val="el-GR"/>
        </w:rPr>
      </w:pPr>
      <w:r w:rsidRPr="00B356C7">
        <w:rPr>
          <w:lang w:val="el-GR"/>
        </w:rPr>
        <w:t>Υπολογισμός και αποτύπωση αποστάσεων ανάμεσα σε σημεία, όπως και εμβαδόν πολυγώνων</w:t>
      </w:r>
    </w:p>
    <w:p w14:paraId="3A0E1AFF" w14:textId="77777777" w:rsidR="005D1562" w:rsidRPr="00B356C7" w:rsidRDefault="005D1562" w:rsidP="00786A1B">
      <w:pPr>
        <w:numPr>
          <w:ilvl w:val="0"/>
          <w:numId w:val="60"/>
        </w:numPr>
        <w:rPr>
          <w:lang w:val="el-GR"/>
        </w:rPr>
      </w:pPr>
      <w:r w:rsidRPr="00B356C7">
        <w:rPr>
          <w:lang w:val="el-GR"/>
        </w:rPr>
        <w:t>Προβολή δεικτών παρακολούθησης μέσω πολυγώνων χρωματισμένων βάσει διαβαθμισμένων επιπέδων</w:t>
      </w:r>
    </w:p>
    <w:p w14:paraId="4A2E73A4" w14:textId="77777777" w:rsidR="005D1562" w:rsidRPr="00B356C7" w:rsidRDefault="005D1562" w:rsidP="00786A1B">
      <w:pPr>
        <w:numPr>
          <w:ilvl w:val="0"/>
          <w:numId w:val="60"/>
        </w:numPr>
        <w:rPr>
          <w:lang w:val="el-GR"/>
        </w:rPr>
      </w:pPr>
      <w:r w:rsidRPr="00B356C7">
        <w:rPr>
          <w:lang w:val="el-GR"/>
        </w:rPr>
        <w:t>Υποστήριξη προκαθορισμένων ενεργειών από τον χρήστη, π.χ. επιλογή επιπέδου ρίσκου πυρκαγιάς και εμφάνιση αντίστοιχων περιοχών στο χάρτη</w:t>
      </w:r>
    </w:p>
    <w:p w14:paraId="73172D99" w14:textId="77777777" w:rsidR="005D1562" w:rsidRPr="00B356C7" w:rsidRDefault="005D1562" w:rsidP="00786A1B">
      <w:pPr>
        <w:numPr>
          <w:ilvl w:val="0"/>
          <w:numId w:val="60"/>
        </w:numPr>
      </w:pPr>
      <w:proofErr w:type="spellStart"/>
      <w:r w:rsidRPr="00B356C7">
        <w:t>Προ</w:t>
      </w:r>
      <w:proofErr w:type="spellEnd"/>
      <w:r w:rsidRPr="00B356C7">
        <w:t xml:space="preserve">βολή </w:t>
      </w:r>
      <w:proofErr w:type="spellStart"/>
      <w:r w:rsidRPr="00B356C7">
        <w:t>γεγονότων</w:t>
      </w:r>
      <w:proofErr w:type="spellEnd"/>
      <w:r w:rsidRPr="00B356C7">
        <w:t xml:space="preserve"> </w:t>
      </w:r>
      <w:proofErr w:type="spellStart"/>
      <w:r w:rsidRPr="00B356C7">
        <w:t>σε</w:t>
      </w:r>
      <w:proofErr w:type="spellEnd"/>
      <w:r w:rsidRPr="00B356C7">
        <w:t xml:space="preserve"> πρα</w:t>
      </w:r>
      <w:proofErr w:type="spellStart"/>
      <w:r w:rsidRPr="00B356C7">
        <w:t>γμ</w:t>
      </w:r>
      <w:proofErr w:type="spellEnd"/>
      <w:r w:rsidRPr="00B356C7">
        <w:t xml:space="preserve">ατικό </w:t>
      </w:r>
      <w:proofErr w:type="spellStart"/>
      <w:r w:rsidRPr="00B356C7">
        <w:t>χρόνο</w:t>
      </w:r>
      <w:proofErr w:type="spellEnd"/>
    </w:p>
    <w:p w14:paraId="5B3D2A4F" w14:textId="77777777" w:rsidR="005D1562" w:rsidRPr="00B356C7" w:rsidRDefault="005D1562" w:rsidP="00786A1B">
      <w:pPr>
        <w:numPr>
          <w:ilvl w:val="0"/>
          <w:numId w:val="60"/>
        </w:numPr>
        <w:rPr>
          <w:lang w:val="el-GR"/>
        </w:rPr>
      </w:pPr>
      <w:r w:rsidRPr="00B356C7">
        <w:rPr>
          <w:lang w:val="el-GR"/>
        </w:rPr>
        <w:lastRenderedPageBreak/>
        <w:t>Επιλογή σημείων ή περιοχών στο χάρτη και ενεργοποίηση άλλων λειτουργιών στην πλατφόρμα</w:t>
      </w:r>
    </w:p>
    <w:p w14:paraId="548D0FE9" w14:textId="77777777" w:rsidR="005D1562" w:rsidRPr="00B356C7" w:rsidRDefault="005D1562" w:rsidP="005D1562">
      <w:pPr>
        <w:rPr>
          <w:lang w:val="el-GR"/>
        </w:rPr>
      </w:pPr>
      <w:r w:rsidRPr="00B356C7">
        <w:rPr>
          <w:lang w:val="el-GR"/>
        </w:rPr>
        <w:t>Σημειώνεται πως η δυνατότητα εμπλουτισμού των βασικών μεθόδων απεικόνισης δεδομένων που περιγράφονται παραπάνω με την προσθήκη (χωρίς προγραμματιστική προσπάθεια) επιπλέον δυνατοτήτων (</w:t>
      </w:r>
      <w:r w:rsidRPr="00B356C7">
        <w:t>addons</w:t>
      </w:r>
      <w:r w:rsidRPr="00B356C7">
        <w:rPr>
          <w:lang w:val="el-GR"/>
        </w:rPr>
        <w:t xml:space="preserve">) είναι ιδιαιτέρως σημαντική. </w:t>
      </w:r>
    </w:p>
    <w:p w14:paraId="42A8371C" w14:textId="77777777" w:rsidR="005D1562" w:rsidRPr="00B356C7" w:rsidRDefault="005D1562" w:rsidP="005D1562">
      <w:pPr>
        <w:rPr>
          <w:lang w:val="el-GR"/>
        </w:rPr>
      </w:pPr>
      <w:r w:rsidRPr="00B356C7">
        <w:rPr>
          <w:lang w:val="el-GR"/>
        </w:rPr>
        <w:t xml:space="preserve">Τέλος, η πλατφόρμα θα πρέπει να προσφέρει εναλλακτικούς τρόπους για πρόσβαση των χρηστών παρέχοντας: </w:t>
      </w:r>
    </w:p>
    <w:p w14:paraId="4A57025D" w14:textId="77777777" w:rsidR="005D1562" w:rsidRPr="00B356C7" w:rsidRDefault="005D1562" w:rsidP="00786A1B">
      <w:pPr>
        <w:numPr>
          <w:ilvl w:val="0"/>
          <w:numId w:val="60"/>
        </w:numPr>
        <w:rPr>
          <w:lang w:val="el-GR"/>
        </w:rPr>
      </w:pPr>
      <w:r w:rsidRPr="00B356C7">
        <w:rPr>
          <w:lang w:val="el-GR"/>
        </w:rPr>
        <w:t>ολοκληρωμένη εργαλειοθήκη (</w:t>
      </w:r>
      <w:r w:rsidRPr="00B356C7">
        <w:t>toolkit</w:t>
      </w:r>
      <w:r w:rsidRPr="00B356C7">
        <w:rPr>
          <w:lang w:val="el-GR"/>
        </w:rPr>
        <w:t xml:space="preserve">) για πρόσβαση σε λειτουργίες από ιστοσελίδες μέσω </w:t>
      </w:r>
      <w:r w:rsidRPr="00B356C7">
        <w:t>Http</w:t>
      </w:r>
      <w:r w:rsidRPr="00B356C7">
        <w:rPr>
          <w:lang w:val="el-GR"/>
        </w:rPr>
        <w:t xml:space="preserve"> και </w:t>
      </w:r>
      <w:r w:rsidRPr="00B356C7">
        <w:t>Https</w:t>
      </w:r>
      <w:r w:rsidRPr="00B356C7">
        <w:rPr>
          <w:lang w:val="el-GR"/>
        </w:rPr>
        <w:t xml:space="preserve"> πρωτοκόλλων. Συγκεκριμένα η πλατφόρμα θα προσφέρει την εργαλειοθήκη αυτή σε μορφή που δεν απαιτεί πρόσθετο λογισμικό από την πλευρά του χρήστη πλέον του </w:t>
      </w:r>
      <w:r w:rsidRPr="00B356C7">
        <w:t>web</w:t>
      </w:r>
      <w:r w:rsidRPr="00B356C7">
        <w:rPr>
          <w:lang w:val="el-GR"/>
        </w:rPr>
        <w:t xml:space="preserve"> </w:t>
      </w:r>
      <w:r w:rsidRPr="00B356C7">
        <w:t>browser</w:t>
      </w:r>
      <w:r w:rsidRPr="00B356C7">
        <w:rPr>
          <w:lang w:val="el-GR"/>
        </w:rPr>
        <w:t xml:space="preserve">. </w:t>
      </w:r>
    </w:p>
    <w:p w14:paraId="070297C9" w14:textId="77777777" w:rsidR="005D1562" w:rsidRPr="00B356C7" w:rsidRDefault="005D1562" w:rsidP="00786A1B">
      <w:pPr>
        <w:numPr>
          <w:ilvl w:val="0"/>
          <w:numId w:val="60"/>
        </w:numPr>
        <w:rPr>
          <w:lang w:val="el-GR"/>
        </w:rPr>
      </w:pPr>
      <w:r w:rsidRPr="00B356C7">
        <w:rPr>
          <w:lang w:val="el-GR"/>
        </w:rPr>
        <w:t>πρόσβαση από κινητές συσκευές (</w:t>
      </w:r>
      <w:proofErr w:type="spellStart"/>
      <w:r w:rsidRPr="00B356C7">
        <w:rPr>
          <w:lang w:val="el-GR"/>
        </w:rPr>
        <w:t>κατ</w:t>
      </w:r>
      <w:proofErr w:type="spellEnd"/>
      <w:r w:rsidRPr="00B356C7">
        <w:rPr>
          <w:lang w:val="el-GR"/>
        </w:rPr>
        <w:t xml:space="preserve"> ελάχιστον σε λειτουργικά </w:t>
      </w:r>
      <w:r w:rsidRPr="00B356C7">
        <w:t>IOS</w:t>
      </w:r>
      <w:r w:rsidRPr="00B356C7">
        <w:rPr>
          <w:lang w:val="el-GR"/>
        </w:rPr>
        <w:t xml:space="preserve"> και </w:t>
      </w:r>
      <w:r w:rsidRPr="00B356C7">
        <w:t>Android</w:t>
      </w:r>
      <w:r w:rsidRPr="00B356C7">
        <w:rPr>
          <w:lang w:val="el-GR"/>
        </w:rPr>
        <w:t>)</w:t>
      </w:r>
    </w:p>
    <w:p w14:paraId="0985A003" w14:textId="77777777" w:rsidR="005D1562" w:rsidRPr="00B356C7" w:rsidRDefault="005D1562" w:rsidP="005D1562">
      <w:pPr>
        <w:rPr>
          <w:b/>
          <w:bCs/>
          <w:lang w:val="el-GR"/>
        </w:rPr>
      </w:pPr>
      <w:r w:rsidRPr="00B356C7">
        <w:rPr>
          <w:lang w:val="el-GR"/>
        </w:rPr>
        <w:br w:type="page"/>
      </w:r>
    </w:p>
    <w:p w14:paraId="66584A16" w14:textId="77777777" w:rsidR="005D1562" w:rsidRPr="00B356C7" w:rsidRDefault="005D1562" w:rsidP="00786A1B">
      <w:pPr>
        <w:pStyle w:val="40"/>
        <w:numPr>
          <w:ilvl w:val="1"/>
          <w:numId w:val="24"/>
        </w:numPr>
        <w:rPr>
          <w:lang w:val="el-GR"/>
        </w:rPr>
      </w:pPr>
      <w:bookmarkStart w:id="533" w:name="_Toc166240301"/>
      <w:r w:rsidRPr="00B356C7">
        <w:rPr>
          <w:lang w:val="el-GR"/>
        </w:rPr>
        <w:lastRenderedPageBreak/>
        <w:t xml:space="preserve">Θεματική Περιοχή 2: Υπηρεσίες </w:t>
      </w:r>
      <w:proofErr w:type="spellStart"/>
      <w:r w:rsidRPr="00B356C7">
        <w:rPr>
          <w:lang w:val="el-GR"/>
        </w:rPr>
        <w:t>Κυβερνοασφάλειας</w:t>
      </w:r>
      <w:bookmarkEnd w:id="533"/>
      <w:proofErr w:type="spellEnd"/>
    </w:p>
    <w:p w14:paraId="641F1444" w14:textId="77777777" w:rsidR="005D1562" w:rsidRPr="00B356C7" w:rsidRDefault="005D1562" w:rsidP="00786A1B">
      <w:pPr>
        <w:pStyle w:val="50"/>
        <w:numPr>
          <w:ilvl w:val="2"/>
          <w:numId w:val="24"/>
        </w:numPr>
        <w:rPr>
          <w:lang w:val="el-GR"/>
        </w:rPr>
      </w:pPr>
      <w:bookmarkStart w:id="534" w:name="_Ref90597156"/>
      <w:bookmarkStart w:id="535" w:name="_Toc90634951"/>
      <w:bookmarkStart w:id="536" w:name="_Toc90910583"/>
      <w:bookmarkStart w:id="537" w:name="_Toc166240302"/>
      <w:r w:rsidRPr="00B356C7">
        <w:rPr>
          <w:lang w:val="el-GR"/>
        </w:rPr>
        <w:t>Μελέτη ασφάλειας συστήματος</w:t>
      </w:r>
      <w:bookmarkEnd w:id="534"/>
      <w:bookmarkEnd w:id="535"/>
      <w:bookmarkEnd w:id="536"/>
      <w:bookmarkEnd w:id="537"/>
    </w:p>
    <w:p w14:paraId="17597296" w14:textId="77777777" w:rsidR="005D1562" w:rsidRPr="00B356C7" w:rsidRDefault="005D1562" w:rsidP="005D1562">
      <w:pPr>
        <w:rPr>
          <w:lang w:val="el-GR"/>
        </w:rPr>
      </w:pPr>
      <w:r w:rsidRPr="00B356C7">
        <w:rPr>
          <w:lang w:val="el-GR"/>
        </w:rPr>
        <w:t xml:space="preserve">Ο Ανάδοχος θα συντάξει μελέτη για την ασφάλεια των συστημάτων στην οποία θα καταγράφονται κατ’ ελάχιστο τα θέματα </w:t>
      </w:r>
      <w:proofErr w:type="spellStart"/>
      <w:r w:rsidRPr="00B356C7">
        <w:rPr>
          <w:lang w:val="el-GR"/>
        </w:rPr>
        <w:t>κυβερνοασφάλειας</w:t>
      </w:r>
      <w:proofErr w:type="spellEnd"/>
      <w:r w:rsidRPr="00B356C7">
        <w:rPr>
          <w:lang w:val="el-GR"/>
        </w:rPr>
        <w:t xml:space="preserve"> (</w:t>
      </w:r>
      <w:proofErr w:type="spellStart"/>
      <w:r w:rsidRPr="00B356C7">
        <w:t>ITcybersecurity</w:t>
      </w:r>
      <w:proofErr w:type="spellEnd"/>
      <w:r w:rsidRPr="00B356C7">
        <w:rPr>
          <w:lang w:val="el-GR"/>
        </w:rPr>
        <w:t>). Επιπλέον θα πρέπει να αναφερθούν οι τρόποι με τους οποίους θα αντιμετωπιστούν θέματα ασφάλειας:</w:t>
      </w:r>
    </w:p>
    <w:p w14:paraId="5D8D9DF6" w14:textId="77777777" w:rsidR="005D1562" w:rsidRPr="00B356C7" w:rsidRDefault="005D1562" w:rsidP="00786A1B">
      <w:pPr>
        <w:numPr>
          <w:ilvl w:val="0"/>
          <w:numId w:val="57"/>
        </w:numPr>
      </w:pPr>
      <w:proofErr w:type="spellStart"/>
      <w:r w:rsidRPr="00B356C7">
        <w:t>Ασφάλει</w:t>
      </w:r>
      <w:proofErr w:type="spellEnd"/>
      <w:r w:rsidRPr="00B356C7">
        <w:t xml:space="preserve">α </w:t>
      </w:r>
      <w:proofErr w:type="spellStart"/>
      <w:r w:rsidRPr="00B356C7">
        <w:t>εφ</w:t>
      </w:r>
      <w:proofErr w:type="spellEnd"/>
      <w:r w:rsidRPr="00B356C7">
        <w:t>αρμογών</w:t>
      </w:r>
    </w:p>
    <w:p w14:paraId="1CF1CC6C" w14:textId="77777777" w:rsidR="005D1562" w:rsidRPr="00B356C7" w:rsidRDefault="005D1562" w:rsidP="00786A1B">
      <w:pPr>
        <w:numPr>
          <w:ilvl w:val="0"/>
          <w:numId w:val="57"/>
        </w:numPr>
        <w:rPr>
          <w:lang w:val="el-GR"/>
        </w:rPr>
      </w:pPr>
      <w:r w:rsidRPr="00B356C7">
        <w:rPr>
          <w:lang w:val="el-GR"/>
        </w:rPr>
        <w:t>Ασφάλεια δικτύων/επικοινωνιών</w:t>
      </w:r>
    </w:p>
    <w:p w14:paraId="033C0DDA" w14:textId="77777777" w:rsidR="005D1562" w:rsidRPr="00B356C7" w:rsidRDefault="005D1562" w:rsidP="00786A1B">
      <w:pPr>
        <w:numPr>
          <w:ilvl w:val="0"/>
          <w:numId w:val="57"/>
        </w:numPr>
      </w:pPr>
      <w:proofErr w:type="spellStart"/>
      <w:r w:rsidRPr="00B356C7">
        <w:t>Ασφάλει</w:t>
      </w:r>
      <w:proofErr w:type="spellEnd"/>
      <w:r w:rsidRPr="00B356C7">
        <w:t>α β</w:t>
      </w:r>
      <w:proofErr w:type="spellStart"/>
      <w:r w:rsidRPr="00B356C7">
        <w:t>άσεων</w:t>
      </w:r>
      <w:proofErr w:type="spellEnd"/>
      <w:r w:rsidRPr="00B356C7">
        <w:t xml:space="preserve"> </w:t>
      </w:r>
      <w:proofErr w:type="spellStart"/>
      <w:r w:rsidRPr="00B356C7">
        <w:t>δεδομένων</w:t>
      </w:r>
      <w:proofErr w:type="spellEnd"/>
    </w:p>
    <w:p w14:paraId="31EC03AB" w14:textId="77777777" w:rsidR="005D1562" w:rsidRPr="00B356C7" w:rsidRDefault="005D1562" w:rsidP="005D1562">
      <w:pPr>
        <w:rPr>
          <w:lang w:val="el-GR"/>
        </w:rPr>
      </w:pPr>
      <w:r w:rsidRPr="00B356C7">
        <w:rPr>
          <w:lang w:val="el-GR"/>
        </w:rPr>
        <w:t xml:space="preserve">Η Μελέτη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της προτεινόμενης αρχιτεκτονικής. </w:t>
      </w:r>
    </w:p>
    <w:p w14:paraId="465575B0" w14:textId="77777777" w:rsidR="005D1562" w:rsidRPr="00B356C7" w:rsidRDefault="005D1562" w:rsidP="005D1562">
      <w:pPr>
        <w:rPr>
          <w:lang w:val="el-GR"/>
        </w:rPr>
      </w:pPr>
      <w:r w:rsidRPr="00B356C7">
        <w:rPr>
          <w:lang w:val="el-GR"/>
        </w:rPr>
        <w:t>Τα εν λόγω μέτρα και προδιαγραφές ασφάλειας θα καθοριστούν σύμφωνα με τις απαιτήσεις και καλές πρακτικές που προσδιορίζονται σε διεθνή πρότυπα ασφάλειας πληροφοριών, προστασίας προσωπικών δεδομένων και επιχειρησιακής συνέχειας, όπως ενδεικτικά τα εξής:</w:t>
      </w:r>
    </w:p>
    <w:p w14:paraId="5790C51E" w14:textId="77777777" w:rsidR="005D1562" w:rsidRPr="00B356C7" w:rsidRDefault="005D1562" w:rsidP="00786A1B">
      <w:pPr>
        <w:numPr>
          <w:ilvl w:val="0"/>
          <w:numId w:val="57"/>
        </w:numPr>
      </w:pPr>
      <w:r w:rsidRPr="00B356C7">
        <w:t>ISO 27001, ISO 27002, ISO 27005, ISO 27035</w:t>
      </w:r>
    </w:p>
    <w:p w14:paraId="67E6E41E" w14:textId="77777777" w:rsidR="005D1562" w:rsidRPr="00B356C7" w:rsidRDefault="005D1562" w:rsidP="00786A1B">
      <w:pPr>
        <w:numPr>
          <w:ilvl w:val="0"/>
          <w:numId w:val="57"/>
        </w:numPr>
      </w:pPr>
      <w:r w:rsidRPr="00B356C7">
        <w:t>NIST SP 800-30, NIST SP 800-53</w:t>
      </w:r>
    </w:p>
    <w:p w14:paraId="1FCA3309" w14:textId="77777777" w:rsidR="005D1562" w:rsidRPr="00B356C7" w:rsidRDefault="005D1562" w:rsidP="00786A1B">
      <w:pPr>
        <w:numPr>
          <w:ilvl w:val="0"/>
          <w:numId w:val="57"/>
        </w:numPr>
      </w:pPr>
      <w:r w:rsidRPr="00B356C7">
        <w:t>ISO 27701, BS 10012</w:t>
      </w:r>
    </w:p>
    <w:p w14:paraId="2B149578" w14:textId="77777777" w:rsidR="005D1562" w:rsidRPr="00B356C7" w:rsidRDefault="005D1562" w:rsidP="00786A1B">
      <w:pPr>
        <w:numPr>
          <w:ilvl w:val="0"/>
          <w:numId w:val="57"/>
        </w:numPr>
      </w:pPr>
      <w:r w:rsidRPr="00B356C7">
        <w:t>ISO 22301</w:t>
      </w:r>
    </w:p>
    <w:p w14:paraId="4FB6F515" w14:textId="77777777" w:rsidR="005D1562" w:rsidRPr="00B356C7" w:rsidRDefault="005D1562" w:rsidP="005D1562">
      <w:pPr>
        <w:rPr>
          <w:lang w:val="el-GR"/>
        </w:rPr>
      </w:pPr>
      <w:r w:rsidRPr="00B356C7">
        <w:rPr>
          <w:lang w:val="el-GR"/>
        </w:rPr>
        <w:t>Στόχος της Μελέτης αποτελεί η εκτίμηση, βάσει διεθνώς αναγνωρισμένης μεθοδολογίας, των κινδύνων που απειλούν τη λειτουργία των εφαρμογών και των συστημάτων, αναφορικά με την ασφάλεια πληροφοριών και προστασία των δεδομένων που θα επεξεργάζονται οι εφαρμογές και τα συστήματα. Το αποτέλεσμα της εκτίμησης των κινδύνων (</w:t>
      </w:r>
      <w:proofErr w:type="spellStart"/>
      <w:r w:rsidRPr="00B356C7">
        <w:t>riskassessment</w:t>
      </w:r>
      <w:proofErr w:type="spellEnd"/>
      <w:r w:rsidRPr="00B356C7">
        <w:rPr>
          <w:lang w:val="el-GR"/>
        </w:rPr>
        <w:t>) θα αξιοποιηθεί από τον Ανάδοχο, ώστε να σχεδιαστούν και να υλοποιηθούν όλα τα απαραίτητα τεχνικά και οργανωτικά αντίμετρα για τη συνεχή διαχείριση της επικινδυνότητας και τη μείωση του επιπέδου των κινδύνων σε αποδεκτό επίπεδο. Τα τεχνικά μέτρα ασφάλειας θα υλοποιούνται από τον Ανάδοχο στο πλαίσιο των προϊόντων και υπηρεσιών που προσφέρει.</w:t>
      </w:r>
    </w:p>
    <w:p w14:paraId="38E51453" w14:textId="77777777" w:rsidR="005D1562" w:rsidRPr="00B356C7" w:rsidRDefault="005D1562" w:rsidP="005D1562">
      <w:pPr>
        <w:rPr>
          <w:lang w:val="el-GR"/>
        </w:rPr>
      </w:pPr>
    </w:p>
    <w:p w14:paraId="47498AFE" w14:textId="77777777" w:rsidR="005D1562" w:rsidRPr="00B356C7" w:rsidRDefault="005D1562" w:rsidP="00786A1B">
      <w:pPr>
        <w:pStyle w:val="50"/>
        <w:numPr>
          <w:ilvl w:val="2"/>
          <w:numId w:val="24"/>
        </w:numPr>
        <w:rPr>
          <w:lang w:val="el-GR"/>
        </w:rPr>
      </w:pPr>
      <w:bookmarkStart w:id="538" w:name="_Ref90597174"/>
      <w:bookmarkStart w:id="539" w:name="_Toc90634952"/>
      <w:bookmarkStart w:id="540" w:name="_Toc90910584"/>
      <w:bookmarkStart w:id="541" w:name="_Toc166240303"/>
      <w:r w:rsidRPr="00B356C7">
        <w:rPr>
          <w:lang w:val="el-GR"/>
        </w:rPr>
        <w:t xml:space="preserve">Συμμόρφωση με GDPR - Μελέτη </w:t>
      </w:r>
      <w:proofErr w:type="spellStart"/>
      <w:r w:rsidRPr="00B356C7">
        <w:rPr>
          <w:lang w:val="el-GR"/>
        </w:rPr>
        <w:t>Ιδιωτικότητας</w:t>
      </w:r>
      <w:bookmarkEnd w:id="538"/>
      <w:bookmarkEnd w:id="539"/>
      <w:bookmarkEnd w:id="540"/>
      <w:bookmarkEnd w:id="541"/>
      <w:proofErr w:type="spellEnd"/>
    </w:p>
    <w:p w14:paraId="6B66201E" w14:textId="77777777" w:rsidR="005D1562" w:rsidRPr="00B356C7" w:rsidRDefault="005D1562" w:rsidP="005D1562">
      <w:pPr>
        <w:rPr>
          <w:lang w:val="el-GR"/>
        </w:rPr>
      </w:pPr>
      <w:r w:rsidRPr="00B356C7">
        <w:rPr>
          <w:lang w:val="el-GR"/>
        </w:rPr>
        <w:t xml:space="preserve">Η υλοποίηση της Μελέτης </w:t>
      </w:r>
      <w:r w:rsidRPr="00B356C7">
        <w:t>GDPR</w:t>
      </w:r>
      <w:r w:rsidRPr="00B356C7">
        <w:rPr>
          <w:lang w:val="el-GR"/>
        </w:rPr>
        <w:t xml:space="preserve"> στοχεύει στην αναγνώριση και ικανοποίηση όλων των απαιτήσεων για την προστασία των φυσικών προσώπων έναντι της επεξεργασίας των δεδομένων προσωπικού χαρακτήρα και ιδιαιτέρως των απαιτήσεων που προκύπτουν από το ισχύον ευρωπαϊκό και εθνικό νομικό πλαίσιο. Απώτερος στόχος είναι η αρχιτεκτονική και οι αρχές σχεδίασης των εφαρμογών και των συστημάτων να είναι εγγενώς βασισμένες στην ασφάλεια και την προστασία προσωπικών δεδομένων, ακολουθώντας τις σύγχρονες νόρμες σχεδίασης (</w:t>
      </w:r>
      <w:proofErr w:type="spellStart"/>
      <w:r w:rsidRPr="00B356C7">
        <w:t>SecuritybyDesign</w:t>
      </w:r>
      <w:proofErr w:type="spellEnd"/>
      <w:r w:rsidRPr="00B356C7">
        <w:rPr>
          <w:lang w:val="el-GR"/>
        </w:rPr>
        <w:t xml:space="preserve">, </w:t>
      </w:r>
      <w:proofErr w:type="spellStart"/>
      <w:r w:rsidRPr="00B356C7">
        <w:t>DataProtectionbyDesign</w:t>
      </w:r>
      <w:proofErr w:type="spellEnd"/>
      <w:r w:rsidRPr="00B356C7">
        <w:rPr>
          <w:lang w:val="el-GR"/>
        </w:rPr>
        <w:t xml:space="preserve">, </w:t>
      </w:r>
      <w:proofErr w:type="spellStart"/>
      <w:r w:rsidRPr="00B356C7">
        <w:t>DataProtectionbyDefault</w:t>
      </w:r>
      <w:proofErr w:type="spellEnd"/>
      <w:r w:rsidRPr="00B356C7">
        <w:rPr>
          <w:lang w:val="el-GR"/>
        </w:rPr>
        <w:t>) οι οποίες θα καθοριστούν στη μελέτη απαιτήσεων προστασίας προσωπικών δεδομένων.</w:t>
      </w:r>
    </w:p>
    <w:p w14:paraId="47EB03AD" w14:textId="77777777" w:rsidR="005D1562" w:rsidRPr="00B356C7" w:rsidRDefault="005D1562" w:rsidP="005D1562">
      <w:proofErr w:type="spellStart"/>
      <w:r w:rsidRPr="00B356C7">
        <w:t>Οι</w:t>
      </w:r>
      <w:proofErr w:type="spellEnd"/>
      <w:r w:rsidRPr="00B356C7">
        <w:t xml:space="preserve"> </w:t>
      </w:r>
      <w:proofErr w:type="spellStart"/>
      <w:r w:rsidRPr="00B356C7">
        <w:t>δράσεις</w:t>
      </w:r>
      <w:proofErr w:type="spellEnd"/>
      <w:r w:rsidRPr="00B356C7">
        <w:t xml:space="preserve"> π</w:t>
      </w:r>
      <w:proofErr w:type="spellStart"/>
      <w:r w:rsidRPr="00B356C7">
        <w:t>εριλ</w:t>
      </w:r>
      <w:proofErr w:type="spellEnd"/>
      <w:r w:rsidRPr="00B356C7">
        <w:t>αμβάνουν:</w:t>
      </w:r>
    </w:p>
    <w:p w14:paraId="1DF8E987" w14:textId="77777777" w:rsidR="005D1562" w:rsidRPr="00B356C7" w:rsidRDefault="005D1562" w:rsidP="00786A1B">
      <w:pPr>
        <w:numPr>
          <w:ilvl w:val="0"/>
          <w:numId w:val="57"/>
        </w:numPr>
        <w:rPr>
          <w:lang w:val="el-GR"/>
        </w:rPr>
      </w:pPr>
      <w:r w:rsidRPr="00B356C7">
        <w:rPr>
          <w:lang w:val="el-GR"/>
        </w:rPr>
        <w:t xml:space="preserve">Πληροφόρηση προς την Αναθέτουσα Αρχή όσον αφορά τις υποχρεώσεις που απορρέουν από την κείμενη νομοθεσία και τον Κανονισμό </w:t>
      </w:r>
      <w:r w:rsidRPr="00B356C7">
        <w:t>GDPR</w:t>
      </w:r>
      <w:r w:rsidRPr="00B356C7">
        <w:rPr>
          <w:lang w:val="el-GR"/>
        </w:rPr>
        <w:t xml:space="preserve"> και σε ό,τι αφορά σε θέματα ή/και ανησυχίες που εγείρονται κατά την υλοποίηση και εφαρμογή του Έργου, σχετιζόμενα με τη διαχείριση προσωπικών δεδομένων. </w:t>
      </w:r>
    </w:p>
    <w:p w14:paraId="7123A62C" w14:textId="77777777" w:rsidR="005D1562" w:rsidRPr="00B356C7" w:rsidRDefault="005D1562" w:rsidP="00786A1B">
      <w:pPr>
        <w:numPr>
          <w:ilvl w:val="0"/>
          <w:numId w:val="57"/>
        </w:numPr>
        <w:rPr>
          <w:lang w:val="el-GR"/>
        </w:rPr>
      </w:pPr>
      <w:r w:rsidRPr="00B356C7">
        <w:rPr>
          <w:lang w:val="el-GR"/>
        </w:rPr>
        <w:lastRenderedPageBreak/>
        <w:t xml:space="preserve">Τήρηση ολοκληρωμένων καταγραφών των δραστηριοτήτων επεξεργασίας δεδομένων προσωπικού χαρακτήρα, που λαμβάνουν χώρα κατά την ανάπτυξη/ υλοποίηση της Πλατφόρμας σε Αρχείο Δραστηριοτήτων Επεξεργασίας, όπως προνοείται στο άρθρο 30 του </w:t>
      </w:r>
      <w:r w:rsidRPr="00B356C7">
        <w:t>GDPR</w:t>
      </w:r>
      <w:r w:rsidRPr="00B356C7">
        <w:rPr>
          <w:lang w:val="el-GR"/>
        </w:rPr>
        <w:t xml:space="preserve">. </w:t>
      </w:r>
    </w:p>
    <w:p w14:paraId="7FAAE6C8" w14:textId="77777777" w:rsidR="005D1562" w:rsidRPr="00B356C7" w:rsidRDefault="005D1562" w:rsidP="00786A1B">
      <w:pPr>
        <w:numPr>
          <w:ilvl w:val="0"/>
          <w:numId w:val="57"/>
        </w:numPr>
        <w:rPr>
          <w:lang w:val="el-GR"/>
        </w:rPr>
      </w:pPr>
      <w:r w:rsidRPr="00B356C7">
        <w:rPr>
          <w:lang w:val="el-GR"/>
        </w:rPr>
        <w:t xml:space="preserve">Αξιολόγηση και υποβολή προτάσεων που θα στοχεύουν στη βελτίωση των τεχνικών και οργανωτικών μέτρων των εφαρμογών και των συστημάτων και στη συμμόρφωση αυτής με τον Κανονισμό </w:t>
      </w:r>
      <w:r w:rsidRPr="00B356C7">
        <w:t>GDPR</w:t>
      </w:r>
      <w:r w:rsidRPr="00B356C7">
        <w:rPr>
          <w:lang w:val="el-GR"/>
        </w:rPr>
        <w:t xml:space="preserve"> και την κείμενη νομοθεσία περί προσωπικών δεδομένων.</w:t>
      </w:r>
    </w:p>
    <w:p w14:paraId="5A649026" w14:textId="77777777" w:rsidR="005D1562" w:rsidRPr="00B356C7" w:rsidRDefault="005D1562" w:rsidP="00786A1B">
      <w:pPr>
        <w:numPr>
          <w:ilvl w:val="0"/>
          <w:numId w:val="57"/>
        </w:numPr>
        <w:rPr>
          <w:lang w:val="el-GR"/>
        </w:rPr>
      </w:pPr>
      <w:r w:rsidRPr="00B356C7">
        <w:rPr>
          <w:lang w:val="el-GR"/>
        </w:rPr>
        <w:t>Αξιολόγηση των μηχανισμών πρόσβασης στις εφαρμογές και τα συστήματα και παροχή σύγχρονων και ασφαλών πρακτικών στην ομάδα υλοποίησης των εφαρμογών και των συστημάτων.</w:t>
      </w:r>
    </w:p>
    <w:p w14:paraId="5EFAE7A1" w14:textId="77777777" w:rsidR="005D1562" w:rsidRPr="00B356C7" w:rsidRDefault="005D1562" w:rsidP="00786A1B">
      <w:pPr>
        <w:numPr>
          <w:ilvl w:val="0"/>
          <w:numId w:val="57"/>
        </w:numPr>
        <w:rPr>
          <w:lang w:val="el-GR"/>
        </w:rPr>
      </w:pPr>
      <w:r w:rsidRPr="00B356C7">
        <w:rPr>
          <w:lang w:val="el-GR"/>
        </w:rPr>
        <w:t xml:space="preserve">Κάλυψη των απαιτήσεων του άρθρου 35 του </w:t>
      </w:r>
      <w:r w:rsidRPr="00B356C7">
        <w:t>GDPR</w:t>
      </w:r>
      <w:r w:rsidRPr="00B356C7">
        <w:rPr>
          <w:lang w:val="el-GR"/>
        </w:rPr>
        <w:t>, όσον αφορά την ανάγκη διενέργειας εκτίμησης αντικτύπου σχετικά με την προστασία των δεδομένων και παρακολούθηση της υλοποίησής της.</w:t>
      </w:r>
    </w:p>
    <w:p w14:paraId="5A9505EB" w14:textId="77777777" w:rsidR="005D1562" w:rsidRPr="00B356C7" w:rsidRDefault="005D1562" w:rsidP="00786A1B">
      <w:pPr>
        <w:numPr>
          <w:ilvl w:val="0"/>
          <w:numId w:val="57"/>
        </w:numPr>
        <w:rPr>
          <w:lang w:val="el-GR"/>
        </w:rPr>
      </w:pPr>
      <w:r w:rsidRPr="00B356C7">
        <w:rPr>
          <w:lang w:val="el-GR"/>
        </w:rPr>
        <w:t xml:space="preserve">Κατάρτιση και προτάσεις πολιτικών και διαδικασιών (περιλαμβανομένων κρυπτογράφησης, </w:t>
      </w:r>
      <w:proofErr w:type="spellStart"/>
      <w:r w:rsidRPr="00B356C7">
        <w:rPr>
          <w:lang w:val="el-GR"/>
        </w:rPr>
        <w:t>ψευδωνυμοποίησης</w:t>
      </w:r>
      <w:proofErr w:type="spellEnd"/>
      <w:r w:rsidRPr="00B356C7">
        <w:rPr>
          <w:lang w:val="el-GR"/>
        </w:rPr>
        <w:t xml:space="preserve">/ </w:t>
      </w:r>
      <w:proofErr w:type="spellStart"/>
      <w:r w:rsidRPr="00B356C7">
        <w:rPr>
          <w:lang w:val="el-GR"/>
        </w:rPr>
        <w:t>ανωνυμοποίησης</w:t>
      </w:r>
      <w:proofErr w:type="spellEnd"/>
      <w:r w:rsidRPr="00B356C7">
        <w:rPr>
          <w:lang w:val="el-GR"/>
        </w:rPr>
        <w:t xml:space="preserve"> και διαγραφής), ώστε οι νέες εφαρμογές και συστήματα να συμμορφώνονται με την κείμενη Νομοθεσία και τον Κανονισμό </w:t>
      </w:r>
      <w:r w:rsidRPr="00B356C7">
        <w:t>GDPR</w:t>
      </w:r>
      <w:r w:rsidRPr="00B356C7">
        <w:rPr>
          <w:lang w:val="el-GR"/>
        </w:rPr>
        <w:t>, συμπεριλαμβανομένων των συμφωνιών επεξεργασίας με άλλες οντότητες.</w:t>
      </w:r>
    </w:p>
    <w:p w14:paraId="221100EF" w14:textId="77777777" w:rsidR="005D1562" w:rsidRPr="00B356C7" w:rsidRDefault="005D1562" w:rsidP="00786A1B">
      <w:pPr>
        <w:numPr>
          <w:ilvl w:val="0"/>
          <w:numId w:val="57"/>
        </w:numPr>
        <w:rPr>
          <w:lang w:val="el-GR"/>
        </w:rPr>
      </w:pPr>
      <w:r w:rsidRPr="00B356C7">
        <w:rPr>
          <w:lang w:val="el-GR"/>
        </w:rPr>
        <w:t>Θέσπιση διαδικασιών σε θέματα που σχετίζονται με την επεξεργασία των προσωπικών δεδομένων των υποκείμενων προσώπων, την άσκηση των δικαιωμάτων από τα υποκείμενα πρόσωπα, συμπεριλαμβανομένων των αιτήσεων πρόσβασης στα δεδομένα τους εντός εύλογου χρόνου, έτσι ώστε οι εμπλεκόμενοι φορείς να είναι σε θέση να εκπληρώσουν τον ρόλο τους ως Υπεύθυνοι της Επεξεργασίας.</w:t>
      </w:r>
    </w:p>
    <w:p w14:paraId="015D8E45" w14:textId="77777777" w:rsidR="005D1562" w:rsidRPr="00B356C7" w:rsidRDefault="005D1562" w:rsidP="00786A1B">
      <w:pPr>
        <w:numPr>
          <w:ilvl w:val="0"/>
          <w:numId w:val="57"/>
        </w:numPr>
        <w:rPr>
          <w:lang w:val="el-GR"/>
        </w:rPr>
      </w:pPr>
      <w:r w:rsidRPr="00B356C7">
        <w:rPr>
          <w:lang w:val="el-GR"/>
        </w:rPr>
        <w:t>Προετοιμασία διαδικασιών για την έκδοση κοινοποιήσεων παραβίασης δεδομένων εντός της Πλατφόρμας, εντός των καθορισμένων προθεσμιών, οι οποίες θα λαμβάνουν υπόψη τις απαιτήσεις της κείμενης νομοθεσίας που πρέπει να περιλαμβάνει μία γνωστοποίηση στην εποπτική αρχή.</w:t>
      </w:r>
    </w:p>
    <w:p w14:paraId="7D279E71" w14:textId="77777777" w:rsidR="005D1562" w:rsidRPr="00B356C7" w:rsidRDefault="005D1562" w:rsidP="00786A1B">
      <w:pPr>
        <w:numPr>
          <w:ilvl w:val="0"/>
          <w:numId w:val="57"/>
        </w:numPr>
        <w:rPr>
          <w:lang w:val="el-GR"/>
        </w:rPr>
      </w:pPr>
      <w:r w:rsidRPr="00B356C7">
        <w:rPr>
          <w:lang w:val="el-GR"/>
        </w:rPr>
        <w:t>Προσδιορισμός νομικής βάσης επεξεργασίας προσωπικών δεδομένων (συμπεριλαμβανόμενης της συναίνεσης του υποκειμένου) και σύνταξη απαιτούμενων νομικών όρων που θα ενταχθούν στην Πλατφόρμα.</w:t>
      </w:r>
    </w:p>
    <w:p w14:paraId="73F649CA" w14:textId="77777777" w:rsidR="005D1562" w:rsidRPr="00B356C7" w:rsidRDefault="005D1562" w:rsidP="005D1562">
      <w:pPr>
        <w:rPr>
          <w:lang w:val="el-GR"/>
        </w:rPr>
      </w:pPr>
    </w:p>
    <w:p w14:paraId="4A79AF9C" w14:textId="77777777" w:rsidR="005D1562" w:rsidRPr="00B356C7" w:rsidRDefault="005D1562" w:rsidP="00786A1B">
      <w:pPr>
        <w:pStyle w:val="50"/>
        <w:numPr>
          <w:ilvl w:val="2"/>
          <w:numId w:val="24"/>
        </w:numPr>
        <w:rPr>
          <w:lang w:val="el-GR"/>
        </w:rPr>
      </w:pPr>
      <w:bookmarkStart w:id="542" w:name="_Ref90597202"/>
      <w:bookmarkStart w:id="543" w:name="_Toc90634953"/>
      <w:bookmarkStart w:id="544" w:name="_Toc90910585"/>
      <w:bookmarkStart w:id="545" w:name="_Toc166240304"/>
      <w:r w:rsidRPr="00B356C7">
        <w:rPr>
          <w:rFonts w:cs="Times New Roman"/>
          <w:bCs/>
          <w:szCs w:val="28"/>
          <w:lang w:val="el-GR"/>
        </w:rPr>
        <w:t>Εκπόνηση Πλάνου Επιχειρησιακής Συνέχειας (</w:t>
      </w:r>
      <w:proofErr w:type="spellStart"/>
      <w:r w:rsidRPr="00B356C7">
        <w:rPr>
          <w:rFonts w:cs="Times New Roman"/>
          <w:bCs/>
          <w:szCs w:val="28"/>
          <w:lang w:val="el-GR"/>
        </w:rPr>
        <w:t>Business</w:t>
      </w:r>
      <w:proofErr w:type="spellEnd"/>
      <w:r w:rsidRPr="00B356C7">
        <w:rPr>
          <w:rFonts w:cs="Times New Roman"/>
          <w:bCs/>
          <w:szCs w:val="28"/>
          <w:lang w:val="el-GR"/>
        </w:rPr>
        <w:t xml:space="preserve"> </w:t>
      </w:r>
      <w:proofErr w:type="spellStart"/>
      <w:r w:rsidRPr="00B356C7">
        <w:rPr>
          <w:rFonts w:cs="Times New Roman"/>
          <w:bCs/>
          <w:szCs w:val="28"/>
          <w:lang w:val="el-GR"/>
        </w:rPr>
        <w:t>Continuity</w:t>
      </w:r>
      <w:proofErr w:type="spellEnd"/>
      <w:r w:rsidRPr="00B356C7">
        <w:rPr>
          <w:rFonts w:cs="Times New Roman"/>
          <w:bCs/>
          <w:szCs w:val="28"/>
          <w:lang w:val="el-GR"/>
        </w:rPr>
        <w:t xml:space="preserve"> </w:t>
      </w:r>
      <w:proofErr w:type="spellStart"/>
      <w:r w:rsidRPr="00B356C7">
        <w:rPr>
          <w:rFonts w:cs="Times New Roman"/>
          <w:bCs/>
          <w:szCs w:val="28"/>
          <w:lang w:val="el-GR"/>
        </w:rPr>
        <w:t>Plan</w:t>
      </w:r>
      <w:proofErr w:type="spellEnd"/>
      <w:r w:rsidRPr="00B356C7">
        <w:rPr>
          <w:rFonts w:cs="Times New Roman"/>
          <w:bCs/>
          <w:szCs w:val="28"/>
          <w:lang w:val="el-GR"/>
        </w:rPr>
        <w:t>) και Σχεδίου</w:t>
      </w:r>
      <w:r w:rsidRPr="00B356C7">
        <w:rPr>
          <w:lang w:val="el-GR"/>
        </w:rPr>
        <w:t xml:space="preserve"> Ανάκαμψης από Καταστροφή (</w:t>
      </w:r>
      <w:proofErr w:type="spellStart"/>
      <w:r w:rsidRPr="00B356C7">
        <w:rPr>
          <w:lang w:val="el-GR"/>
        </w:rPr>
        <w:t>Disaster</w:t>
      </w:r>
      <w:proofErr w:type="spellEnd"/>
      <w:r w:rsidRPr="00B356C7">
        <w:rPr>
          <w:lang w:val="el-GR"/>
        </w:rPr>
        <w:t xml:space="preserve"> </w:t>
      </w:r>
      <w:proofErr w:type="spellStart"/>
      <w:r w:rsidRPr="00B356C7">
        <w:rPr>
          <w:lang w:val="el-GR"/>
        </w:rPr>
        <w:t>Recovery</w:t>
      </w:r>
      <w:proofErr w:type="spellEnd"/>
      <w:r w:rsidRPr="00B356C7">
        <w:rPr>
          <w:lang w:val="el-GR"/>
        </w:rPr>
        <w:t xml:space="preserve"> </w:t>
      </w:r>
      <w:proofErr w:type="spellStart"/>
      <w:r w:rsidRPr="00B356C7">
        <w:rPr>
          <w:lang w:val="el-GR"/>
        </w:rPr>
        <w:t>Plan</w:t>
      </w:r>
      <w:proofErr w:type="spellEnd"/>
      <w:r w:rsidRPr="00B356C7">
        <w:rPr>
          <w:lang w:val="el-GR"/>
        </w:rPr>
        <w:t>)</w:t>
      </w:r>
      <w:bookmarkEnd w:id="542"/>
      <w:bookmarkEnd w:id="543"/>
      <w:bookmarkEnd w:id="544"/>
      <w:bookmarkEnd w:id="545"/>
    </w:p>
    <w:p w14:paraId="3952DCCC" w14:textId="77777777" w:rsidR="005D1562" w:rsidRPr="00B356C7" w:rsidRDefault="005D1562" w:rsidP="005D1562">
      <w:pPr>
        <w:rPr>
          <w:lang w:val="el-GR"/>
        </w:rPr>
      </w:pPr>
      <w:r w:rsidRPr="00B356C7">
        <w:rPr>
          <w:lang w:val="el-GR"/>
        </w:rPr>
        <w:t>Ο κύριος στόχος του παρόντος είναι η εκπόνηση Μελέτης Επιχειρησιακής Συνέχειας (</w:t>
      </w:r>
      <w:r w:rsidRPr="00B356C7">
        <w:t>BCP</w:t>
      </w:r>
      <w:r w:rsidRPr="00B356C7">
        <w:rPr>
          <w:lang w:val="el-GR"/>
        </w:rPr>
        <w:t>), Σχεδίου Ανάκαμψης από Καταστροφή (</w:t>
      </w:r>
      <w:r w:rsidRPr="00B356C7">
        <w:t>DRP</w:t>
      </w:r>
      <w:r w:rsidRPr="00B356C7">
        <w:rPr>
          <w:lang w:val="el-GR"/>
        </w:rPr>
        <w:t>) για το σύστημα. Επιμέρους στόχοι της Μελέτης Επιχειρησιακής Συνέχειας και του Σχεδίου Ανάκαμψης από Καταστροφή αφορούν τα εξής:</w:t>
      </w:r>
    </w:p>
    <w:p w14:paraId="3AED51E1" w14:textId="77777777" w:rsidR="005D1562" w:rsidRPr="00B356C7" w:rsidRDefault="005D1562" w:rsidP="00786A1B">
      <w:pPr>
        <w:numPr>
          <w:ilvl w:val="0"/>
          <w:numId w:val="57"/>
        </w:numPr>
        <w:rPr>
          <w:lang w:val="el-GR"/>
        </w:rPr>
      </w:pPr>
      <w:r w:rsidRPr="00B356C7">
        <w:rPr>
          <w:lang w:val="el-GR"/>
        </w:rPr>
        <w:t xml:space="preserve">καθορισμός των υποσυστημάτων των εφαρμογών και των συστημάτων με </w:t>
      </w:r>
      <w:proofErr w:type="spellStart"/>
      <w:r w:rsidRPr="00B356C7">
        <w:rPr>
          <w:lang w:val="el-GR"/>
        </w:rPr>
        <w:t>προτεραιοποίησή</w:t>
      </w:r>
      <w:proofErr w:type="spellEnd"/>
      <w:r w:rsidRPr="00B356C7">
        <w:rPr>
          <w:lang w:val="el-GR"/>
        </w:rPr>
        <w:t xml:space="preserve"> τους, όσον αφορά στην ετοιμότητα μετάπτωσης από καταστροφή, </w:t>
      </w:r>
    </w:p>
    <w:p w14:paraId="3D6B016D" w14:textId="77777777" w:rsidR="005D1562" w:rsidRPr="00B356C7" w:rsidRDefault="005D1562" w:rsidP="00786A1B">
      <w:pPr>
        <w:numPr>
          <w:ilvl w:val="0"/>
          <w:numId w:val="57"/>
        </w:numPr>
        <w:rPr>
          <w:lang w:val="el-GR"/>
        </w:rPr>
      </w:pPr>
      <w:r w:rsidRPr="00B356C7">
        <w:rPr>
          <w:lang w:val="el-GR"/>
        </w:rPr>
        <w:t>καθορισμός των παραμέτρων και των εξαρτήσεων των υποσυστημάτων των εφαρμογών και των συστημάτων, για τα οποία θα δημιουργηθεί υποδομή εφεδρείας ανάκαμψης από καταστροφή</w:t>
      </w:r>
    </w:p>
    <w:p w14:paraId="4D228086" w14:textId="77777777" w:rsidR="005D1562" w:rsidRPr="00B356C7" w:rsidRDefault="005D1562" w:rsidP="00786A1B">
      <w:pPr>
        <w:numPr>
          <w:ilvl w:val="0"/>
          <w:numId w:val="57"/>
        </w:numPr>
        <w:rPr>
          <w:lang w:val="el-GR"/>
        </w:rPr>
      </w:pPr>
      <w:r w:rsidRPr="00B356C7">
        <w:rPr>
          <w:lang w:val="el-GR"/>
        </w:rPr>
        <w:t>καθορισμός των αποδεκτών διαστημάτων απώλειας πληροφοριών από τον προηγούμενο συγχρονισμό δεδομένων (</w:t>
      </w:r>
      <w:proofErr w:type="spellStart"/>
      <w:r w:rsidRPr="00B356C7">
        <w:t>RecoveryPointObjective</w:t>
      </w:r>
      <w:proofErr w:type="spellEnd"/>
      <w:r w:rsidRPr="00B356C7">
        <w:rPr>
          <w:lang w:val="el-GR"/>
        </w:rPr>
        <w:t xml:space="preserve"> “</w:t>
      </w:r>
      <w:r w:rsidRPr="00B356C7">
        <w:t>RPO</w:t>
      </w:r>
      <w:r w:rsidRPr="00B356C7">
        <w:rPr>
          <w:lang w:val="el-GR"/>
        </w:rPr>
        <w:t>”) και των αναγκαίων και αποδεκτών χρόνων ενεργοποίησης εκάστου υποσυστήματος (</w:t>
      </w:r>
      <w:proofErr w:type="spellStart"/>
      <w:r w:rsidRPr="00B356C7">
        <w:t>RecoveryTimeObjective</w:t>
      </w:r>
      <w:proofErr w:type="spellEnd"/>
      <w:r w:rsidRPr="00B356C7">
        <w:rPr>
          <w:lang w:val="el-GR"/>
        </w:rPr>
        <w:t xml:space="preserve"> “</w:t>
      </w:r>
      <w:r w:rsidRPr="00B356C7">
        <w:t>RTO</w:t>
      </w:r>
      <w:r w:rsidRPr="00B356C7">
        <w:rPr>
          <w:lang w:val="el-GR"/>
        </w:rPr>
        <w:t>”), ανά υποσύστημα ή ομάδα υποσυστημάτων, με στόχο να μην ξεπερνούν στην πράξη τις δύο (2) ώρες (</w:t>
      </w:r>
      <w:proofErr w:type="spellStart"/>
      <w:r w:rsidRPr="00B356C7">
        <w:t>RecoveryTimeAction</w:t>
      </w:r>
      <w:proofErr w:type="spellEnd"/>
      <w:r w:rsidRPr="00B356C7">
        <w:rPr>
          <w:lang w:val="el-GR"/>
        </w:rPr>
        <w:t xml:space="preserve"> “</w:t>
      </w:r>
      <w:r w:rsidRPr="00B356C7">
        <w:t>RTA</w:t>
      </w:r>
      <w:r w:rsidRPr="00B356C7">
        <w:rPr>
          <w:lang w:val="el-GR"/>
        </w:rPr>
        <w:t>”)</w:t>
      </w:r>
    </w:p>
    <w:p w14:paraId="3FA96AEC" w14:textId="77777777" w:rsidR="005D1562" w:rsidRPr="00B356C7" w:rsidRDefault="005D1562" w:rsidP="00786A1B">
      <w:pPr>
        <w:numPr>
          <w:ilvl w:val="0"/>
          <w:numId w:val="57"/>
        </w:numPr>
        <w:rPr>
          <w:lang w:val="el-GR"/>
        </w:rPr>
      </w:pPr>
      <w:r w:rsidRPr="00B356C7">
        <w:rPr>
          <w:lang w:val="el-GR"/>
        </w:rPr>
        <w:lastRenderedPageBreak/>
        <w:t xml:space="preserve">καθορισμός των αναγκών σε υποδομές εξυπηρετητών φιλοξενίας με όλα τα τεχνικά χαρακτηριστικά λειτουργίας τους και των απαραίτητων δικτυακών υποδομών </w:t>
      </w:r>
    </w:p>
    <w:p w14:paraId="6177BC32" w14:textId="77777777" w:rsidR="005D1562" w:rsidRPr="00B356C7" w:rsidRDefault="005D1562" w:rsidP="00786A1B">
      <w:pPr>
        <w:numPr>
          <w:ilvl w:val="0"/>
          <w:numId w:val="57"/>
        </w:numPr>
        <w:rPr>
          <w:lang w:val="el-GR"/>
        </w:rPr>
      </w:pPr>
      <w:r w:rsidRPr="00B356C7">
        <w:rPr>
          <w:lang w:val="el-GR"/>
        </w:rPr>
        <w:t>καθορισμός του τρόπου – μεθόδου λειτουργίας των νέων συστημάτων ανάκαμψης από καταστροφή και της τεχνολογίας που θα επιλεγεί για τη συχνότητα συγχρονισμού – ενημέρωσης</w:t>
      </w:r>
    </w:p>
    <w:p w14:paraId="497BA98C" w14:textId="77777777" w:rsidR="005D1562" w:rsidRPr="00B356C7" w:rsidRDefault="005D1562" w:rsidP="00786A1B">
      <w:pPr>
        <w:numPr>
          <w:ilvl w:val="0"/>
          <w:numId w:val="57"/>
        </w:numPr>
        <w:rPr>
          <w:lang w:val="el-GR"/>
        </w:rPr>
      </w:pPr>
      <w:r w:rsidRPr="00B356C7">
        <w:rPr>
          <w:lang w:val="el-GR"/>
        </w:rPr>
        <w:t xml:space="preserve">καθορισμός των αναγκαίων τροποποιήσεων ή αναβαθμίσεων που θα πρέπει να υλοποιηθούν στο υφιστάμενο </w:t>
      </w:r>
      <w:proofErr w:type="spellStart"/>
      <w:r w:rsidRPr="00B356C7">
        <w:t>DataCenter</w:t>
      </w:r>
      <w:proofErr w:type="spellEnd"/>
      <w:r w:rsidRPr="00B356C7">
        <w:rPr>
          <w:lang w:val="el-GR"/>
        </w:rPr>
        <w:t xml:space="preserve">, για τη συνεργασία και συγχρονισμό με το </w:t>
      </w:r>
      <w:proofErr w:type="spellStart"/>
      <w:r w:rsidRPr="00B356C7">
        <w:t>DisasterRecoverySite</w:t>
      </w:r>
      <w:proofErr w:type="spellEnd"/>
    </w:p>
    <w:p w14:paraId="28244277" w14:textId="77777777" w:rsidR="005D1562" w:rsidRPr="00B356C7" w:rsidRDefault="005D1562" w:rsidP="00786A1B">
      <w:pPr>
        <w:numPr>
          <w:ilvl w:val="0"/>
          <w:numId w:val="57"/>
        </w:numPr>
        <w:rPr>
          <w:lang w:val="el-GR"/>
        </w:rPr>
      </w:pPr>
      <w:r w:rsidRPr="00B356C7">
        <w:rPr>
          <w:lang w:val="el-GR"/>
        </w:rPr>
        <w:t xml:space="preserve">καθορισμός τυχόν αναγκών για επέκταση συμβολαίων υποστήριξης των Αναδόχων των υφιστάμενων συστημάτων ή για υπογραφή νέων </w:t>
      </w:r>
      <w:r w:rsidRPr="00B356C7">
        <w:t>SLAs</w:t>
      </w:r>
      <w:r w:rsidRPr="00B356C7">
        <w:rPr>
          <w:lang w:val="el-GR"/>
        </w:rPr>
        <w:t xml:space="preserve"> με τους </w:t>
      </w:r>
      <w:proofErr w:type="spellStart"/>
      <w:r w:rsidRPr="00B356C7">
        <w:rPr>
          <w:lang w:val="el-GR"/>
        </w:rPr>
        <w:t>παρόχους</w:t>
      </w:r>
      <w:proofErr w:type="spellEnd"/>
      <w:r w:rsidRPr="00B356C7">
        <w:rPr>
          <w:lang w:val="el-GR"/>
        </w:rPr>
        <w:t xml:space="preserve"> δικτύων, για την ενεργοποίηση των υποδομών τους σε συντρέχουσα περίπτωση.</w:t>
      </w:r>
    </w:p>
    <w:p w14:paraId="1216AA92" w14:textId="77777777" w:rsidR="005D1562" w:rsidRPr="00B356C7" w:rsidRDefault="005D1562" w:rsidP="005D1562">
      <w:pPr>
        <w:rPr>
          <w:lang w:val="el-GR"/>
        </w:rPr>
      </w:pPr>
      <w:r w:rsidRPr="00B356C7">
        <w:rPr>
          <w:lang w:val="el-GR"/>
        </w:rPr>
        <w:t xml:space="preserve">Για την επίτευξη των ανωτέρω στόχων, ο Ανάδοχος θα βασιστεί στις κατευθύνσεις και καλές πρακτικές του διεθνούς προτύπου </w:t>
      </w:r>
      <w:r w:rsidRPr="00B356C7">
        <w:t>ISO</w:t>
      </w:r>
      <w:r w:rsidRPr="00B356C7">
        <w:rPr>
          <w:lang w:val="el-GR"/>
        </w:rPr>
        <w:t xml:space="preserve"> 22301:2012, το οποίο αποτελεί ένα πρότυπο που θεσπίζει καλές πρακτικές, ώστε:</w:t>
      </w:r>
    </w:p>
    <w:p w14:paraId="0A9A66A1" w14:textId="77777777" w:rsidR="005D1562" w:rsidRPr="00B356C7" w:rsidRDefault="005D1562" w:rsidP="00786A1B">
      <w:pPr>
        <w:numPr>
          <w:ilvl w:val="0"/>
          <w:numId w:val="57"/>
        </w:numPr>
        <w:rPr>
          <w:lang w:val="el-GR"/>
        </w:rPr>
      </w:pPr>
      <w:r w:rsidRPr="00B356C7">
        <w:rPr>
          <w:lang w:val="el-GR"/>
        </w:rPr>
        <w:t>να θεσπιστούν μηχανισμοί εκτίμησης των επιχειρησιακών επιπτώσεων από τη διακοπή των δραστηριοτήτων/υποσυστημάτων των εφαρμογών και των συστημάτων και των κινδύνων που τα απειλούν</w:t>
      </w:r>
    </w:p>
    <w:p w14:paraId="605FDBD1" w14:textId="77777777" w:rsidR="005D1562" w:rsidRPr="00B356C7" w:rsidRDefault="005D1562" w:rsidP="00786A1B">
      <w:pPr>
        <w:numPr>
          <w:ilvl w:val="0"/>
          <w:numId w:val="57"/>
        </w:numPr>
        <w:rPr>
          <w:lang w:val="el-GR"/>
        </w:rPr>
      </w:pPr>
      <w:r w:rsidRPr="00B356C7">
        <w:rPr>
          <w:lang w:val="el-GR"/>
        </w:rPr>
        <w:t xml:space="preserve">να αξιολογηθούν οι κίνδυνοι επιχειρησιακής συνέχειας που απειλούν τη λειτουργία των εφαρμογών και των συστημάτων και να δρομολογηθούν ενέργειες αντιμετώπισης </w:t>
      </w:r>
    </w:p>
    <w:p w14:paraId="5880DD01" w14:textId="77777777" w:rsidR="005D1562" w:rsidRPr="00B356C7" w:rsidRDefault="005D1562" w:rsidP="00786A1B">
      <w:pPr>
        <w:numPr>
          <w:ilvl w:val="0"/>
          <w:numId w:val="57"/>
        </w:numPr>
        <w:rPr>
          <w:lang w:val="el-GR"/>
        </w:rPr>
      </w:pPr>
      <w:r w:rsidRPr="00B356C7">
        <w:rPr>
          <w:lang w:val="el-GR"/>
        </w:rPr>
        <w:t>να συνταχθεί πλάνο επιχειρησιακής συνέχειας (</w:t>
      </w:r>
      <w:r w:rsidRPr="00B356C7">
        <w:t>BCP</w:t>
      </w:r>
      <w:r w:rsidRPr="00B356C7">
        <w:rPr>
          <w:lang w:val="el-GR"/>
        </w:rPr>
        <w:t>) και Σχέδιο Ανάκαμψης από Καταστροφή (</w:t>
      </w:r>
      <w:r w:rsidRPr="00B356C7">
        <w:t>DRP</w:t>
      </w:r>
      <w:r w:rsidRPr="00B356C7">
        <w:rPr>
          <w:lang w:val="el-GR"/>
        </w:rPr>
        <w:t>) για τις εφαρμογές και τα συστήματα</w:t>
      </w:r>
    </w:p>
    <w:p w14:paraId="62AB67C5" w14:textId="77777777" w:rsidR="005D1562" w:rsidRPr="00B356C7" w:rsidRDefault="005D1562" w:rsidP="00786A1B">
      <w:pPr>
        <w:numPr>
          <w:ilvl w:val="0"/>
          <w:numId w:val="57"/>
        </w:numPr>
        <w:rPr>
          <w:lang w:val="el-GR"/>
        </w:rPr>
      </w:pPr>
      <w:r w:rsidRPr="00B356C7">
        <w:rPr>
          <w:lang w:val="el-GR"/>
        </w:rPr>
        <w:t xml:space="preserve">να αναπτυχθούν οι απαραίτητες διοικητικές και υποστηρικτικές διαδικασίες για τη συντήρηση και </w:t>
      </w:r>
      <w:proofErr w:type="spellStart"/>
      <w:r w:rsidRPr="00B356C7">
        <w:rPr>
          <w:lang w:val="el-GR"/>
        </w:rPr>
        <w:t>επικαιροποίηση</w:t>
      </w:r>
      <w:proofErr w:type="spellEnd"/>
      <w:r w:rsidRPr="00B356C7">
        <w:rPr>
          <w:lang w:val="el-GR"/>
        </w:rPr>
        <w:t xml:space="preserve"> των </w:t>
      </w:r>
      <w:r w:rsidRPr="00B356C7">
        <w:t>BCP</w:t>
      </w:r>
      <w:r w:rsidRPr="00B356C7">
        <w:rPr>
          <w:lang w:val="el-GR"/>
        </w:rPr>
        <w:t xml:space="preserve"> και </w:t>
      </w:r>
      <w:r w:rsidRPr="00B356C7">
        <w:t>DRP</w:t>
      </w:r>
      <w:r w:rsidRPr="00B356C7">
        <w:rPr>
          <w:lang w:val="el-GR"/>
        </w:rPr>
        <w:t xml:space="preserve"> των εφαρμογών και των συστημάτων.</w:t>
      </w:r>
    </w:p>
    <w:p w14:paraId="64B8ECCC" w14:textId="77777777" w:rsidR="005D1562" w:rsidRPr="00B356C7" w:rsidRDefault="005D1562" w:rsidP="005D1562">
      <w:pPr>
        <w:rPr>
          <w:lang w:val="el-GR"/>
        </w:rPr>
      </w:pPr>
      <w:r w:rsidRPr="00B356C7">
        <w:rPr>
          <w:lang w:val="el-GR"/>
        </w:rPr>
        <w:t xml:space="preserve">Επίσης θα ληφθούν υπόψη καλές πρακτικές που προκύπτουν από τα πρότυπα </w:t>
      </w:r>
      <w:r w:rsidRPr="00B356C7">
        <w:t>ISOPAS</w:t>
      </w:r>
      <w:r w:rsidRPr="00B356C7">
        <w:rPr>
          <w:lang w:val="el-GR"/>
        </w:rPr>
        <w:t xml:space="preserve"> 22399:2007 και </w:t>
      </w:r>
      <w:r w:rsidRPr="00B356C7">
        <w:t>ISO</w:t>
      </w:r>
      <w:r w:rsidRPr="00B356C7">
        <w:rPr>
          <w:lang w:val="el-GR"/>
        </w:rPr>
        <w:t xml:space="preserve">/ </w:t>
      </w:r>
      <w:r w:rsidRPr="00B356C7">
        <w:t>IEC</w:t>
      </w:r>
      <w:r w:rsidRPr="00B356C7">
        <w:rPr>
          <w:lang w:val="el-GR"/>
        </w:rPr>
        <w:t xml:space="preserve"> 27001:2013.</w:t>
      </w:r>
    </w:p>
    <w:p w14:paraId="25612E18" w14:textId="77777777" w:rsidR="005D1562" w:rsidRPr="00B356C7" w:rsidRDefault="005D1562" w:rsidP="00786A1B">
      <w:pPr>
        <w:pStyle w:val="50"/>
        <w:numPr>
          <w:ilvl w:val="2"/>
          <w:numId w:val="24"/>
        </w:numPr>
        <w:rPr>
          <w:lang w:val="el-GR"/>
        </w:rPr>
      </w:pPr>
      <w:bookmarkStart w:id="546" w:name="_Toc90634954"/>
      <w:bookmarkStart w:id="547" w:name="_Ref90720708"/>
      <w:bookmarkStart w:id="548" w:name="_Toc90910586"/>
      <w:bookmarkStart w:id="549" w:name="_Ref130545027"/>
      <w:bookmarkStart w:id="550" w:name="_Toc166240305"/>
      <w:r w:rsidRPr="00B356C7">
        <w:rPr>
          <w:lang w:val="el-GR"/>
        </w:rPr>
        <w:t xml:space="preserve">Εκπόνηση </w:t>
      </w:r>
      <w:proofErr w:type="spellStart"/>
      <w:r w:rsidRPr="00B356C7">
        <w:rPr>
          <w:lang w:val="el-GR"/>
        </w:rPr>
        <w:t>Penetration</w:t>
      </w:r>
      <w:proofErr w:type="spellEnd"/>
      <w:r w:rsidRPr="00B356C7">
        <w:rPr>
          <w:lang w:val="el-GR"/>
        </w:rPr>
        <w:t xml:space="preserve"> </w:t>
      </w:r>
      <w:proofErr w:type="spellStart"/>
      <w:r w:rsidRPr="00B356C7">
        <w:rPr>
          <w:lang w:val="el-GR"/>
        </w:rPr>
        <w:t>Test</w:t>
      </w:r>
      <w:proofErr w:type="spellEnd"/>
      <w:r w:rsidRPr="00B356C7">
        <w:rPr>
          <w:lang w:val="el-GR"/>
        </w:rPr>
        <w:t xml:space="preserve"> &amp; </w:t>
      </w:r>
      <w:proofErr w:type="spellStart"/>
      <w:r w:rsidRPr="00B356C7">
        <w:rPr>
          <w:lang w:val="el-GR"/>
        </w:rPr>
        <w:t>Vulnerability</w:t>
      </w:r>
      <w:proofErr w:type="spellEnd"/>
      <w:r w:rsidRPr="00B356C7">
        <w:rPr>
          <w:lang w:val="el-GR"/>
        </w:rPr>
        <w:t xml:space="preserve"> </w:t>
      </w:r>
      <w:proofErr w:type="spellStart"/>
      <w:r w:rsidRPr="00B356C7">
        <w:rPr>
          <w:lang w:val="el-GR"/>
        </w:rPr>
        <w:t>Assessment</w:t>
      </w:r>
      <w:bookmarkEnd w:id="546"/>
      <w:bookmarkEnd w:id="547"/>
      <w:bookmarkEnd w:id="548"/>
      <w:bookmarkEnd w:id="549"/>
      <w:bookmarkEnd w:id="550"/>
      <w:proofErr w:type="spellEnd"/>
    </w:p>
    <w:p w14:paraId="1C321C59" w14:textId="77777777" w:rsidR="005D1562" w:rsidRPr="00B356C7" w:rsidRDefault="005D1562" w:rsidP="005D1562">
      <w:pPr>
        <w:rPr>
          <w:lang w:val="el-GR"/>
        </w:rPr>
      </w:pPr>
      <w:r w:rsidRPr="00B356C7">
        <w:rPr>
          <w:lang w:val="el-GR"/>
        </w:rPr>
        <w:t>Στα πλαίσια ελέγχου του Πληροφοριακού Συστήματος θα διεξαχθούν Έλεγχοι Ασφάλειας του συστήματος μέσω δοκιμών διείσδυσης, ώστε να αξιολογηθεί το επίπεδο ασφάλειας του συστήματος, να καταγραφούν και να αναλυθούν τα κρίσιμα μέρη του καθώς και να εντοπιστούν τυχόν ευπάθειες. Επίσης θα προσδιοριστούν οι κίνδυνοι ασφάλειας που διατρέχει το σύστημα και θα σχεδιαστούν οι προτεινόμενες ενέργειες για τον περιορισμό των εν λόγω κινδύνων.</w:t>
      </w:r>
    </w:p>
    <w:p w14:paraId="49763CB3" w14:textId="77777777" w:rsidR="005D1562" w:rsidRPr="00B356C7" w:rsidRDefault="005D1562" w:rsidP="005D1562">
      <w:pPr>
        <w:rPr>
          <w:lang w:val="el-GR"/>
        </w:rPr>
      </w:pPr>
      <w:r w:rsidRPr="00B356C7">
        <w:rPr>
          <w:lang w:val="el-GR"/>
        </w:rPr>
        <w:t>Ο εντοπισμός των ευπαθειών συνοδεύεται από την καταγραφή των τρωτών σημείων στους τομείς της διαχείρισης, της εξουσιοδότησης, της πιστοποίησης, της προστασίας και της επικύρωσης δεδομένων, της μεταφοράς δεδομένων, των διασυνδέσεων, της διαχείρισης σφαλμάτων, χρηστών και τμημάτων.</w:t>
      </w:r>
    </w:p>
    <w:p w14:paraId="58038BF9" w14:textId="77777777" w:rsidR="005D1562" w:rsidRPr="00B356C7" w:rsidRDefault="005D1562" w:rsidP="005D1562">
      <w:pPr>
        <w:rPr>
          <w:lang w:val="el-GR"/>
        </w:rPr>
      </w:pPr>
      <w:r w:rsidRPr="00B356C7">
        <w:rPr>
          <w:lang w:val="el-GR"/>
        </w:rPr>
        <w:t xml:space="preserve">Ενδεικτικά, οι έλεγχοι που πραγματοποιούνται περιλαμβάνουν τη διεξαγωγή εξωτερικών και εσωτερικών δοκιμών διείσδυσης του δικτύου από το </w:t>
      </w:r>
      <w:r w:rsidRPr="00B356C7">
        <w:t>Internet</w:t>
      </w:r>
      <w:r w:rsidRPr="00B356C7">
        <w:rPr>
          <w:lang w:val="el-GR"/>
        </w:rPr>
        <w:t xml:space="preserve"> και από το εσωτερικό του Οργανισμού (</w:t>
      </w:r>
      <w:r w:rsidRPr="00B356C7">
        <w:t>external</w:t>
      </w:r>
      <w:r w:rsidRPr="00B356C7">
        <w:rPr>
          <w:lang w:val="el-GR"/>
        </w:rPr>
        <w:t>&amp;</w:t>
      </w:r>
      <w:proofErr w:type="spellStart"/>
      <w:r w:rsidRPr="00B356C7">
        <w:t>internalInfrastructurePenetrationTest</w:t>
      </w:r>
      <w:proofErr w:type="spellEnd"/>
      <w:r w:rsidRPr="00B356C7">
        <w:rPr>
          <w:lang w:val="el-GR"/>
        </w:rPr>
        <w:t>) με τα δικαιώματα ενός απλού χρήστη για τον εντοπισμό των κενών ασφαλείας και των πιθανών σημείων μη εξουσιοδοτημένης πρόσβασης, καθώς και τον Έλεγχο Ασφάλειας της Εφαρμογής (</w:t>
      </w:r>
      <w:proofErr w:type="spellStart"/>
      <w:r w:rsidRPr="00B356C7">
        <w:t>WebApplicationPenetrationTest</w:t>
      </w:r>
      <w:proofErr w:type="spellEnd"/>
      <w:r w:rsidRPr="00B356C7">
        <w:rPr>
          <w:lang w:val="el-GR"/>
        </w:rPr>
        <w:t>).</w:t>
      </w:r>
    </w:p>
    <w:p w14:paraId="1B1DAD58" w14:textId="77777777" w:rsidR="005D1562" w:rsidRPr="00B356C7" w:rsidRDefault="005D1562" w:rsidP="005D1562">
      <w:pPr>
        <w:rPr>
          <w:lang w:val="el-GR"/>
        </w:rPr>
      </w:pPr>
      <w:r w:rsidRPr="00B356C7">
        <w:rPr>
          <w:lang w:val="el-GR"/>
        </w:rPr>
        <w:t>Η δοκιμή διείσδυσης (</w:t>
      </w:r>
      <w:proofErr w:type="spellStart"/>
      <w:r w:rsidRPr="00B356C7">
        <w:t>penetrationtest</w:t>
      </w:r>
      <w:proofErr w:type="spellEnd"/>
      <w:r w:rsidRPr="00B356C7">
        <w:rPr>
          <w:lang w:val="el-GR"/>
        </w:rPr>
        <w:t xml:space="preserve">) αποτελεί ένα εξελιγμένο τρόπο ελέγχου των αδυναμιών μιας πληροφοριακής υποδομής (π.χ. διαδικτυακής εφαρμογής, εσωτερικού δικτύου, κλπ.) που απαιτεί υψηλό επίπεδο τεχνογνωσίας για τη διενέργειά του. Προσομοιώνει τις τεχνικές ενός κακόβουλου εισβολέα ο οποίος προσπαθεί να εκμεταλλευτεί τις αδυναμίες των πληροφοριακών συστημάτων για την υποκλοπή ή αλλοίωση κρίσιμων/ευαίσθητων πληροφοριών και την απόκτηση μόνιμης πρόσβασης </w:t>
      </w:r>
      <w:r w:rsidRPr="00B356C7">
        <w:rPr>
          <w:lang w:val="el-GR"/>
        </w:rPr>
        <w:lastRenderedPageBreak/>
        <w:t>στον στόχο (εταιρία, οργανισμό), σε περιβάλλον προσομοίωσης των συνθηκών παραγωγικής λειτουργίας.</w:t>
      </w:r>
    </w:p>
    <w:p w14:paraId="5C8FD34C" w14:textId="77777777" w:rsidR="005D1562" w:rsidRPr="00B356C7" w:rsidRDefault="005D1562" w:rsidP="005D1562">
      <w:pPr>
        <w:rPr>
          <w:lang w:val="el-GR"/>
        </w:rPr>
      </w:pPr>
      <w:proofErr w:type="spellStart"/>
      <w:r w:rsidRPr="00B356C7">
        <w:t>Topenetrationtest</w:t>
      </w:r>
      <w:proofErr w:type="spellEnd"/>
      <w:r w:rsidRPr="00B356C7">
        <w:rPr>
          <w:lang w:val="el-GR"/>
        </w:rPr>
        <w:t xml:space="preserve"> παρέχει λεπτομερείς πληροφορίες για το ποιες από τις αδυναμίες που εντοπίζονται μπορούν πραγματικά να γίνουν αντικείμενο εκμετάλλευσης από κάποιον κακόβουλο εισβολέα. Με τις παραπάνω ενέργειες, επιτυγχάνεται ο έγκυρος εντοπισμός των αδυναμιών, η ιεράρχησή τους βάσει κρισιμότητας και η διαπίστωση των ψευδών ευρημάτων (</w:t>
      </w:r>
      <w:proofErr w:type="spellStart"/>
      <w:r w:rsidRPr="00B356C7">
        <w:t>falsepositives</w:t>
      </w:r>
      <w:proofErr w:type="spellEnd"/>
      <w:r w:rsidRPr="00B356C7">
        <w:rPr>
          <w:lang w:val="el-GR"/>
        </w:rPr>
        <w:t xml:space="preserve">). Κατά αυτό τον τρόπο, ο Οργανισμός έχει τη δυνατότητα να προβεί σε </w:t>
      </w:r>
      <w:proofErr w:type="spellStart"/>
      <w:r w:rsidRPr="00B356C7">
        <w:rPr>
          <w:lang w:val="el-GR"/>
        </w:rPr>
        <w:t>στοχευμένες</w:t>
      </w:r>
      <w:proofErr w:type="spellEnd"/>
      <w:r w:rsidRPr="00B356C7">
        <w:rPr>
          <w:lang w:val="el-GR"/>
        </w:rPr>
        <w:t xml:space="preserve"> ενέργειες αποκατάστασης κατά προτεραιότητα, εφαρμόζοντας τα κατάλληλα μέτρα προστασίας όπου κρίνεται απαραίτητο.</w:t>
      </w:r>
    </w:p>
    <w:p w14:paraId="14A9EBA5" w14:textId="77777777" w:rsidR="005D1562" w:rsidRPr="00B356C7" w:rsidRDefault="005D1562" w:rsidP="005D1562">
      <w:pPr>
        <w:rPr>
          <w:b/>
          <w:bCs/>
          <w:lang w:val="el-GR"/>
        </w:rPr>
      </w:pPr>
      <w:r w:rsidRPr="00B356C7">
        <w:rPr>
          <w:lang w:val="el-GR"/>
        </w:rPr>
        <w:br w:type="page"/>
      </w:r>
    </w:p>
    <w:p w14:paraId="55C1D508" w14:textId="77777777" w:rsidR="005D1562" w:rsidRPr="00B356C7" w:rsidRDefault="005D1562" w:rsidP="00786A1B">
      <w:pPr>
        <w:pStyle w:val="40"/>
        <w:numPr>
          <w:ilvl w:val="1"/>
          <w:numId w:val="24"/>
        </w:numPr>
        <w:rPr>
          <w:lang w:val="el-GR"/>
        </w:rPr>
      </w:pPr>
      <w:bookmarkStart w:id="551" w:name="_Toc166240306"/>
      <w:r w:rsidRPr="00B356C7">
        <w:rPr>
          <w:lang w:val="el-GR"/>
        </w:rPr>
        <w:lastRenderedPageBreak/>
        <w:t>Θεματική Περιοχή 3: Παροχή εξειδικευμένων συμβουλευτικών υπηρεσιών τεχνικής και επιχειρησιακής υποστήριξης (PMO)</w:t>
      </w:r>
      <w:bookmarkEnd w:id="551"/>
    </w:p>
    <w:p w14:paraId="081687AD" w14:textId="77777777" w:rsidR="005D1562" w:rsidRPr="00B356C7" w:rsidRDefault="005D1562" w:rsidP="005D1562">
      <w:pPr>
        <w:rPr>
          <w:lang w:val="el-GR"/>
        </w:rPr>
      </w:pPr>
    </w:p>
    <w:p w14:paraId="635F9D4F" w14:textId="77777777" w:rsidR="005D1562" w:rsidRPr="00B356C7" w:rsidRDefault="005D1562" w:rsidP="00786A1B">
      <w:pPr>
        <w:pStyle w:val="50"/>
        <w:numPr>
          <w:ilvl w:val="2"/>
          <w:numId w:val="24"/>
        </w:numPr>
        <w:rPr>
          <w:lang w:val="el-GR"/>
        </w:rPr>
      </w:pPr>
      <w:bookmarkStart w:id="552" w:name="_Toc166240307"/>
      <w:r w:rsidRPr="00B356C7">
        <w:rPr>
          <w:lang w:val="el-GR"/>
        </w:rPr>
        <w:t xml:space="preserve">Υπηρεσίες PMO - Δημιουργία Δομής Διαχείρισης Έργου (Project </w:t>
      </w:r>
      <w:proofErr w:type="spellStart"/>
      <w:r w:rsidRPr="00B356C7">
        <w:rPr>
          <w:lang w:val="el-GR"/>
        </w:rPr>
        <w:t>Management</w:t>
      </w:r>
      <w:proofErr w:type="spellEnd"/>
      <w:r w:rsidRPr="00B356C7">
        <w:rPr>
          <w:lang w:val="el-GR"/>
        </w:rPr>
        <w:t xml:space="preserve"> Office)</w:t>
      </w:r>
      <w:bookmarkEnd w:id="552"/>
    </w:p>
    <w:p w14:paraId="6622D902" w14:textId="77777777" w:rsidR="005D1562" w:rsidRPr="00B356C7" w:rsidRDefault="005D1562" w:rsidP="005D1562">
      <w:pPr>
        <w:rPr>
          <w:lang w:val="el-GR"/>
        </w:rPr>
      </w:pPr>
      <w:r w:rsidRPr="00B356C7">
        <w:rPr>
          <w:lang w:val="el-GR"/>
        </w:rPr>
        <w:t xml:space="preserve">Στο πλαίσιο του έργου, ο ανάδοχος θα αναπτύξει και θα λειτουργήσει Δομή Διαχείρισης Έργων (Project </w:t>
      </w:r>
      <w:proofErr w:type="spellStart"/>
      <w:r w:rsidRPr="00B356C7">
        <w:rPr>
          <w:lang w:val="el-GR"/>
        </w:rPr>
        <w:t>Management</w:t>
      </w:r>
      <w:proofErr w:type="spellEnd"/>
      <w:r w:rsidRPr="00B356C7">
        <w:rPr>
          <w:lang w:val="el-GR"/>
        </w:rPr>
        <w:t xml:space="preserve"> Office - PMO), με σκοπό τη διαχείριση, την παρακολούθηση, το συντονισμό και τη διασφάλιση της αποτελεσματικής υλοποίησης του έργου.</w:t>
      </w:r>
    </w:p>
    <w:p w14:paraId="61EBFE7C" w14:textId="77777777" w:rsidR="005D1562" w:rsidRPr="00B356C7" w:rsidRDefault="005D1562" w:rsidP="005D1562">
      <w:pPr>
        <w:rPr>
          <w:lang w:val="el-GR"/>
        </w:rPr>
      </w:pPr>
      <w:r w:rsidRPr="00B356C7">
        <w:rPr>
          <w:lang w:val="el-GR"/>
        </w:rPr>
        <w:t>Πιο αναλυτικά, οι αρμοδιότητες της δομής διαχείρισης έργου, ενδεικτικά, εξειδικεύονται ως ακολούθως:</w:t>
      </w:r>
    </w:p>
    <w:p w14:paraId="358ED64E" w14:textId="77777777" w:rsidR="005D1562" w:rsidRPr="00B356C7" w:rsidRDefault="005D1562" w:rsidP="00786A1B">
      <w:pPr>
        <w:numPr>
          <w:ilvl w:val="0"/>
          <w:numId w:val="63"/>
        </w:numPr>
        <w:rPr>
          <w:lang w:val="el-GR"/>
        </w:rPr>
      </w:pPr>
      <w:r w:rsidRPr="00B356C7">
        <w:rPr>
          <w:lang w:val="el-GR"/>
        </w:rPr>
        <w:t xml:space="preserve">Παραγωγή και </w:t>
      </w:r>
      <w:proofErr w:type="spellStart"/>
      <w:r w:rsidRPr="00B356C7">
        <w:rPr>
          <w:lang w:val="el-GR"/>
        </w:rPr>
        <w:t>επικαιροποίηση</w:t>
      </w:r>
      <w:proofErr w:type="spellEnd"/>
      <w:r w:rsidRPr="00B356C7">
        <w:rPr>
          <w:lang w:val="el-GR"/>
        </w:rPr>
        <w:t xml:space="preserve"> όλων των εγγράφων που σχετίζονται με τις διαδικασίες διοίκησης του έργου</w:t>
      </w:r>
    </w:p>
    <w:p w14:paraId="43C04075" w14:textId="77777777" w:rsidR="005D1562" w:rsidRPr="00B356C7" w:rsidRDefault="005D1562" w:rsidP="00786A1B">
      <w:pPr>
        <w:numPr>
          <w:ilvl w:val="0"/>
          <w:numId w:val="63"/>
        </w:numPr>
        <w:rPr>
          <w:lang w:val="el-GR"/>
        </w:rPr>
      </w:pPr>
      <w:r w:rsidRPr="00B356C7">
        <w:rPr>
          <w:lang w:val="el-GR"/>
        </w:rPr>
        <w:t xml:space="preserve">Κατάρτιση και </w:t>
      </w:r>
      <w:proofErr w:type="spellStart"/>
      <w:r w:rsidRPr="00B356C7">
        <w:rPr>
          <w:lang w:val="el-GR"/>
        </w:rPr>
        <w:t>επικαιροποίηση</w:t>
      </w:r>
      <w:proofErr w:type="spellEnd"/>
      <w:r w:rsidRPr="00B356C7">
        <w:rPr>
          <w:lang w:val="el-GR"/>
        </w:rPr>
        <w:t xml:space="preserve"> των αναλυτικών χρονοδιαγραμμάτων του έργου, με βάση τα χρονοδιαγράμματα που έχουν υποβληθεί στους φορείς χρηματοδότησης και τα ορόσημα που έχουν τεθεί σε περιβάλλον MS Project με ανάδειξη της κρίσιμης διαδρομής για κάθε θεματική ενότητα</w:t>
      </w:r>
    </w:p>
    <w:p w14:paraId="4175A557" w14:textId="77777777" w:rsidR="005D1562" w:rsidRPr="00B356C7" w:rsidRDefault="005D1562" w:rsidP="00786A1B">
      <w:pPr>
        <w:numPr>
          <w:ilvl w:val="0"/>
          <w:numId w:val="63"/>
        </w:numPr>
        <w:rPr>
          <w:lang w:val="el-GR"/>
        </w:rPr>
      </w:pPr>
      <w:r w:rsidRPr="00B356C7">
        <w:rPr>
          <w:lang w:val="el-GR"/>
        </w:rPr>
        <w:t>Εντοπισμό κρίσιμων θεμάτων / αποκλίσεων από τον αρχικό προγραμματισμό καθώς και τυχόν κινδύνων ή / και προβλημάτων κατά την υλοποίηση, ενημέρωση του Υπουργείου Κλιματικής Κρίσης και Πολιτικής Προστασίας και διατύπωση σχετικών εισηγήσεων για την αντιμετώπισή τους</w:t>
      </w:r>
    </w:p>
    <w:p w14:paraId="5954D677" w14:textId="77777777" w:rsidR="005D1562" w:rsidRPr="00B356C7" w:rsidRDefault="005D1562" w:rsidP="00786A1B">
      <w:pPr>
        <w:numPr>
          <w:ilvl w:val="0"/>
          <w:numId w:val="63"/>
        </w:numPr>
        <w:rPr>
          <w:lang w:val="el-GR"/>
        </w:rPr>
      </w:pPr>
      <w:r w:rsidRPr="00B356C7">
        <w:rPr>
          <w:lang w:val="el-GR"/>
        </w:rPr>
        <w:t>Παρακολούθηση της υλοποίησης του έργου και συγκεκριμένα παρακολούθηση οροσήμων επίτευξης στόχων</w:t>
      </w:r>
    </w:p>
    <w:p w14:paraId="26B48799" w14:textId="77777777" w:rsidR="005D1562" w:rsidRPr="00B356C7" w:rsidRDefault="005D1562" w:rsidP="00786A1B">
      <w:pPr>
        <w:numPr>
          <w:ilvl w:val="0"/>
          <w:numId w:val="63"/>
        </w:numPr>
        <w:rPr>
          <w:lang w:val="el-GR"/>
        </w:rPr>
      </w:pPr>
      <w:r w:rsidRPr="00B356C7">
        <w:rPr>
          <w:lang w:val="el-GR"/>
        </w:rPr>
        <w:t>Παραγωγή άμεσης, αξιόπιστης και ευέλικτης διοικητικής πληροφόρησης, προς του εμπλεκόμενους</w:t>
      </w:r>
    </w:p>
    <w:p w14:paraId="76C2AF6D" w14:textId="77777777" w:rsidR="005D1562" w:rsidRPr="00B356C7" w:rsidRDefault="005D1562" w:rsidP="00786A1B">
      <w:pPr>
        <w:numPr>
          <w:ilvl w:val="0"/>
          <w:numId w:val="63"/>
        </w:numPr>
        <w:rPr>
          <w:lang w:val="el-GR"/>
        </w:rPr>
      </w:pPr>
      <w:r w:rsidRPr="00B356C7">
        <w:rPr>
          <w:lang w:val="el-GR"/>
        </w:rPr>
        <w:t>Υποστήριξη και διαχείριση των εμπλεκομένων (</w:t>
      </w:r>
      <w:proofErr w:type="spellStart"/>
      <w:r w:rsidRPr="00B356C7">
        <w:rPr>
          <w:lang w:val="el-GR"/>
        </w:rPr>
        <w:t>stakeholders</w:t>
      </w:r>
      <w:proofErr w:type="spellEnd"/>
      <w:r w:rsidRPr="00B356C7">
        <w:rPr>
          <w:lang w:val="el-GR"/>
        </w:rPr>
        <w:t>)</w:t>
      </w:r>
    </w:p>
    <w:p w14:paraId="25D0E74E" w14:textId="77777777" w:rsidR="005D1562" w:rsidRPr="00B356C7" w:rsidRDefault="005D1562" w:rsidP="00786A1B">
      <w:pPr>
        <w:numPr>
          <w:ilvl w:val="0"/>
          <w:numId w:val="63"/>
        </w:numPr>
        <w:rPr>
          <w:lang w:val="el-GR"/>
        </w:rPr>
      </w:pPr>
      <w:r w:rsidRPr="00B356C7">
        <w:rPr>
          <w:lang w:val="el-GR"/>
        </w:rPr>
        <w:t>Παραγωγή αναφορών</w:t>
      </w:r>
    </w:p>
    <w:p w14:paraId="5A4654CE" w14:textId="77777777" w:rsidR="005D1562" w:rsidRPr="00B356C7" w:rsidRDefault="005D1562" w:rsidP="00786A1B">
      <w:pPr>
        <w:numPr>
          <w:ilvl w:val="0"/>
          <w:numId w:val="63"/>
        </w:numPr>
        <w:rPr>
          <w:lang w:val="el-GR"/>
        </w:rPr>
      </w:pPr>
      <w:r w:rsidRPr="00B356C7">
        <w:rPr>
          <w:lang w:val="el-GR"/>
        </w:rPr>
        <w:t>Σχεδιασμό Συστήματος Επικοινωνίας και Συνεργασίας με όλους τους εμπλεκόμενους φορείς, το οποίο θα προβλέπει τη διενέργεια συστηματικών συντονιστικών και ενημερωτικών συναντήσεων και θα καθορίζει τη διαδικασία τήρησης πρακτικών και το περιεχόμενο των συνοπτικών περιοδικών εκθέσεων/ αναφορών που ο ανάδοχος θα υποβάλλει στο Υπουργείο Κλιματικής Κρίσης και Πολιτικής Προστασίας</w:t>
      </w:r>
    </w:p>
    <w:p w14:paraId="573048E3" w14:textId="77777777" w:rsidR="005D1562" w:rsidRPr="00B356C7" w:rsidRDefault="005D1562" w:rsidP="00786A1B">
      <w:pPr>
        <w:numPr>
          <w:ilvl w:val="0"/>
          <w:numId w:val="63"/>
        </w:numPr>
        <w:rPr>
          <w:lang w:val="el-GR"/>
        </w:rPr>
      </w:pPr>
      <w:r w:rsidRPr="00B356C7">
        <w:rPr>
          <w:lang w:val="el-GR"/>
        </w:rPr>
        <w:t>Σχεδιασμό Συστήματος Εξωτερικής Επικοινωνίας και Συνεργασίας με τους φορείς χρηματοδότησης προγραμματίζοντας σχετικές ενέργειες και προσδιορίζοντας τις μεθόδους επικοινωνίας και ενημέρωσης, καθώς και τη διαδικασία τήρησης πρακτικών συναντήσεων και συσκέψεων</w:t>
      </w:r>
    </w:p>
    <w:p w14:paraId="72691570" w14:textId="77777777" w:rsidR="005D1562" w:rsidRPr="00B356C7" w:rsidRDefault="005D1562" w:rsidP="00786A1B">
      <w:pPr>
        <w:numPr>
          <w:ilvl w:val="0"/>
          <w:numId w:val="63"/>
        </w:numPr>
        <w:rPr>
          <w:lang w:val="el-GR"/>
        </w:rPr>
      </w:pPr>
      <w:r w:rsidRPr="00B356C7">
        <w:rPr>
          <w:lang w:val="el-GR"/>
        </w:rPr>
        <w:t>Συμμετοχή σε συντονιστικές και ενημερωτικές συναντήσεις</w:t>
      </w:r>
    </w:p>
    <w:p w14:paraId="446855E2" w14:textId="77777777" w:rsidR="005D1562" w:rsidRPr="00B356C7" w:rsidRDefault="005D1562" w:rsidP="005D1562">
      <w:pPr>
        <w:rPr>
          <w:u w:val="single"/>
          <w:lang w:val="el-GR"/>
        </w:rPr>
      </w:pPr>
      <w:r w:rsidRPr="00B356C7">
        <w:rPr>
          <w:u w:val="single"/>
          <w:lang w:val="el-GR"/>
        </w:rPr>
        <w:t xml:space="preserve">Οι υπηρεσίες του </w:t>
      </w:r>
      <w:r w:rsidRPr="00B356C7">
        <w:rPr>
          <w:u w:val="single"/>
          <w:lang w:val="en-US"/>
        </w:rPr>
        <w:t>PMO</w:t>
      </w:r>
      <w:r w:rsidRPr="00B356C7">
        <w:rPr>
          <w:u w:val="single"/>
          <w:lang w:val="el-GR"/>
        </w:rPr>
        <w:t xml:space="preserve"> θα παρέχονται οριζόντια στο Έργο, στο σύνολο των είκοσι τεσσάρων (24) μηνών υλοποίηση της σύμβασης.</w:t>
      </w:r>
    </w:p>
    <w:p w14:paraId="71B3A407" w14:textId="77777777" w:rsidR="005D1562" w:rsidRPr="00B356C7" w:rsidRDefault="005D1562" w:rsidP="005D1562">
      <w:pPr>
        <w:rPr>
          <w:lang w:val="el-GR"/>
        </w:rPr>
      </w:pPr>
    </w:p>
    <w:p w14:paraId="13A89416" w14:textId="77777777" w:rsidR="005D1562" w:rsidRPr="00B356C7" w:rsidRDefault="005D1562" w:rsidP="00786A1B">
      <w:pPr>
        <w:pStyle w:val="50"/>
        <w:numPr>
          <w:ilvl w:val="2"/>
          <w:numId w:val="24"/>
        </w:numPr>
        <w:rPr>
          <w:lang w:val="el-GR"/>
        </w:rPr>
      </w:pPr>
      <w:bookmarkStart w:id="553" w:name="_Toc166240308"/>
      <w:r w:rsidRPr="00B356C7">
        <w:rPr>
          <w:lang w:val="el-GR"/>
        </w:rPr>
        <w:t>Υπηρεσίες σε θέματα ανάλυσης, σχεδιασμού και υλοποίησης του έργου</w:t>
      </w:r>
      <w:bookmarkEnd w:id="553"/>
    </w:p>
    <w:p w14:paraId="4545C711" w14:textId="77777777" w:rsidR="005D1562" w:rsidRPr="00B356C7" w:rsidRDefault="005D1562" w:rsidP="005D1562">
      <w:pPr>
        <w:rPr>
          <w:lang w:val="el-GR"/>
        </w:rPr>
      </w:pPr>
      <w:r w:rsidRPr="00B356C7">
        <w:rPr>
          <w:lang w:val="el-GR"/>
        </w:rPr>
        <w:t xml:space="preserve">Στο πλαίσιο του έργου, ο ανάδοχος θα παρέχει εξειδικευμένες υπηρεσίες προς το Υπουργείου Κλιματικής Κρίσης και Πολιτικής Προστασίας, που αφορούν στα εξής: </w:t>
      </w:r>
    </w:p>
    <w:p w14:paraId="20F29E0F" w14:textId="77777777" w:rsidR="005D1562" w:rsidRPr="00B356C7" w:rsidRDefault="005D1562" w:rsidP="00786A1B">
      <w:pPr>
        <w:numPr>
          <w:ilvl w:val="0"/>
          <w:numId w:val="64"/>
        </w:numPr>
        <w:rPr>
          <w:lang w:val="el-GR"/>
        </w:rPr>
      </w:pPr>
      <w:r w:rsidRPr="00B356C7">
        <w:rPr>
          <w:lang w:val="el-GR"/>
        </w:rPr>
        <w:lastRenderedPageBreak/>
        <w:t>Συνεντεύξεις με τους κύριους εμπλεκόμενους των έργων (</w:t>
      </w:r>
      <w:proofErr w:type="spellStart"/>
      <w:r w:rsidRPr="00B356C7">
        <w:rPr>
          <w:lang w:val="el-GR"/>
        </w:rPr>
        <w:t>key</w:t>
      </w:r>
      <w:proofErr w:type="spellEnd"/>
      <w:r w:rsidRPr="00B356C7">
        <w:rPr>
          <w:lang w:val="el-GR"/>
        </w:rPr>
        <w:t xml:space="preserve"> </w:t>
      </w:r>
      <w:proofErr w:type="spellStart"/>
      <w:r w:rsidRPr="00B356C7">
        <w:rPr>
          <w:lang w:val="el-GR"/>
        </w:rPr>
        <w:t>stakeholders</w:t>
      </w:r>
      <w:proofErr w:type="spellEnd"/>
      <w:r w:rsidRPr="00B356C7">
        <w:rPr>
          <w:lang w:val="el-GR"/>
        </w:rPr>
        <w:t>)</w:t>
      </w:r>
    </w:p>
    <w:p w14:paraId="16A678D9" w14:textId="77777777" w:rsidR="005D1562" w:rsidRPr="00B356C7" w:rsidRDefault="005D1562" w:rsidP="00786A1B">
      <w:pPr>
        <w:numPr>
          <w:ilvl w:val="0"/>
          <w:numId w:val="64"/>
        </w:numPr>
        <w:rPr>
          <w:lang w:val="el-GR"/>
        </w:rPr>
      </w:pPr>
      <w:r w:rsidRPr="00B356C7">
        <w:rPr>
          <w:lang w:val="el-GR"/>
        </w:rPr>
        <w:t>Έγκαιρος εντοπισμός προϋποθέσεων που απαιτούνται για την ομαλή εξέλιξη του έργου, η μη εκπλήρωση των οποίων δύναται να θέσουν σε κίνδυνο την υλοποίηση του και έγκαιρη υποβολή προτάσεων αντιμετώπισης των κινδύνων</w:t>
      </w:r>
    </w:p>
    <w:p w14:paraId="0B76D6AE" w14:textId="77777777" w:rsidR="005D1562" w:rsidRPr="00B356C7" w:rsidRDefault="005D1562" w:rsidP="00786A1B">
      <w:pPr>
        <w:numPr>
          <w:ilvl w:val="0"/>
          <w:numId w:val="64"/>
        </w:numPr>
        <w:rPr>
          <w:lang w:val="el-GR"/>
        </w:rPr>
      </w:pPr>
      <w:r w:rsidRPr="00B356C7">
        <w:rPr>
          <w:lang w:val="el-GR"/>
        </w:rPr>
        <w:t>Έγκαιρος εντοπισμός επιπτώσεων από μη τήρηση σχεδιαζόμενων ενεργειών ή χρονοδιαγραμμάτων υλοποίησης και υποβολή προτάσεων διαχείρισής τους</w:t>
      </w:r>
    </w:p>
    <w:p w14:paraId="69168D60" w14:textId="77777777" w:rsidR="005D1562" w:rsidRPr="00B356C7" w:rsidRDefault="005D1562" w:rsidP="00786A1B">
      <w:pPr>
        <w:numPr>
          <w:ilvl w:val="0"/>
          <w:numId w:val="64"/>
        </w:numPr>
        <w:rPr>
          <w:lang w:val="el-GR"/>
        </w:rPr>
      </w:pPr>
      <w:r w:rsidRPr="00B356C7">
        <w:rPr>
          <w:lang w:val="el-GR"/>
        </w:rPr>
        <w:t>Σύνταξη περιοδικών αναφορών προόδου για τη διασφάλιση ποιότητας του έργου</w:t>
      </w:r>
    </w:p>
    <w:p w14:paraId="213A969C" w14:textId="77777777" w:rsidR="005D1562" w:rsidRPr="00B356C7" w:rsidRDefault="005D1562" w:rsidP="005D1562">
      <w:pPr>
        <w:rPr>
          <w:lang w:val="el-GR"/>
        </w:rPr>
      </w:pPr>
      <w:r w:rsidRPr="00B356C7">
        <w:rPr>
          <w:lang w:val="el-GR"/>
        </w:rPr>
        <w:t>Οι υποψήφιοι ανάδοχοι θα πρέπει επί ποινή αποκλεισμού στις προσφορές τους να περιγράψουν αναλυτικά τον τρόπο παροχής των ανωτέρω υπηρεσιών, ώστε να τεκμαίρεται η κατανόηση των απαιτήσεων του έργου. Απλή αναπαραγωγή του κειμένου της Διακήρυξης δεν θεωρείται κάλυψη των υποχρεωτικών απαιτήσεων.</w:t>
      </w:r>
    </w:p>
    <w:p w14:paraId="5FB0A660" w14:textId="77777777" w:rsidR="005D1562" w:rsidRPr="00B356C7" w:rsidRDefault="005D1562" w:rsidP="005D1562">
      <w:pPr>
        <w:rPr>
          <w:lang w:val="el-GR"/>
        </w:rPr>
      </w:pPr>
    </w:p>
    <w:p w14:paraId="20068F08" w14:textId="77777777" w:rsidR="00852D40" w:rsidRPr="00B356C7" w:rsidRDefault="00852D40" w:rsidP="00786A1B">
      <w:pPr>
        <w:pStyle w:val="40"/>
        <w:numPr>
          <w:ilvl w:val="1"/>
          <w:numId w:val="24"/>
        </w:numPr>
        <w:rPr>
          <w:lang w:val="el-GR"/>
        </w:rPr>
      </w:pPr>
      <w:bookmarkStart w:id="554" w:name="_Toc166240309"/>
      <w:r w:rsidRPr="00B356C7">
        <w:rPr>
          <w:lang w:val="el-GR"/>
        </w:rPr>
        <w:t>Θεματική Περιοχή 4: Μελέτες &amp; Παραγωγική Λειτουργία Έργου</w:t>
      </w:r>
      <w:bookmarkEnd w:id="554"/>
    </w:p>
    <w:p w14:paraId="36A9DE54" w14:textId="77777777" w:rsidR="00852D40" w:rsidRPr="00B356C7" w:rsidRDefault="00852D40" w:rsidP="00786A1B">
      <w:pPr>
        <w:pStyle w:val="50"/>
        <w:numPr>
          <w:ilvl w:val="2"/>
          <w:numId w:val="24"/>
        </w:numPr>
        <w:rPr>
          <w:lang w:val="el-GR"/>
        </w:rPr>
      </w:pPr>
      <w:bookmarkStart w:id="555" w:name="_Toc166240310"/>
      <w:r w:rsidRPr="00B356C7">
        <w:rPr>
          <w:lang w:val="el-GR"/>
        </w:rPr>
        <w:t>Υπηρεσίες Εκπόνησης Μελετών</w:t>
      </w:r>
      <w:bookmarkEnd w:id="555"/>
    </w:p>
    <w:p w14:paraId="2DC30DBD" w14:textId="77777777" w:rsidR="00852D40" w:rsidRPr="00B356C7" w:rsidRDefault="00852D40" w:rsidP="00852D40">
      <w:pPr>
        <w:rPr>
          <w:lang w:val="el-GR"/>
        </w:rPr>
      </w:pPr>
      <w:r w:rsidRPr="00B356C7">
        <w:rPr>
          <w:lang w:val="el-GR"/>
        </w:rPr>
        <w:t xml:space="preserve">Λόγω του μεγέθους του έργου σε όρους διαφορετικών συστημάτων που επιτελούν πολλαπλές επιχειρησιακές λειτουργίες, είναι απαραίτητο να παρασχεθούν υπηρεσίες που αφενός θα συντονίσουν τις εργασίες των διαφορετικών </w:t>
      </w:r>
      <w:proofErr w:type="spellStart"/>
      <w:r w:rsidRPr="00B356C7">
        <w:rPr>
          <w:lang w:val="el-GR"/>
        </w:rPr>
        <w:t>υποέργων</w:t>
      </w:r>
      <w:proofErr w:type="spellEnd"/>
      <w:r w:rsidRPr="00B356C7">
        <w:rPr>
          <w:lang w:val="el-GR"/>
        </w:rPr>
        <w:t xml:space="preserve">, αφετέρου θα εξασφαλίσουν την απρόσκοπτη επιχειρησιακή λειτουργία του συνόλου των </w:t>
      </w:r>
      <w:proofErr w:type="spellStart"/>
      <w:r w:rsidRPr="00B356C7">
        <w:rPr>
          <w:lang w:val="el-GR"/>
        </w:rPr>
        <w:t>υποέργων</w:t>
      </w:r>
      <w:proofErr w:type="spellEnd"/>
      <w:r w:rsidRPr="00B356C7">
        <w:rPr>
          <w:lang w:val="el-GR"/>
        </w:rPr>
        <w:t xml:space="preserve"> του και τη βιωσιμότητα των αποτελεσμάτων τους.</w:t>
      </w:r>
    </w:p>
    <w:p w14:paraId="2EF2E19B" w14:textId="77777777" w:rsidR="00852D40" w:rsidRPr="00B356C7" w:rsidRDefault="00852D40" w:rsidP="00852D40">
      <w:pPr>
        <w:rPr>
          <w:lang w:val="el-GR"/>
        </w:rPr>
      </w:pPr>
      <w:r w:rsidRPr="00B356C7">
        <w:rPr>
          <w:lang w:val="el-GR"/>
        </w:rPr>
        <w:t xml:space="preserve">Προς αυτήν την κατεύθυνση, θα παρασχεθούν υπηρεσίες ανάλυσης επιχειρησιακών διαδικασιών και προτεινόμενης αρχιτεκτονικής των υλοποιούμενων συστημάτων τόσο σε επίπεδο </w:t>
      </w:r>
      <w:proofErr w:type="spellStart"/>
      <w:r w:rsidRPr="00B356C7">
        <w:rPr>
          <w:lang w:val="el-GR"/>
        </w:rPr>
        <w:t>υποέργου</w:t>
      </w:r>
      <w:proofErr w:type="spellEnd"/>
      <w:r w:rsidRPr="00B356C7">
        <w:rPr>
          <w:lang w:val="el-GR"/>
        </w:rPr>
        <w:t xml:space="preserve"> όσο και σε σχέση με τα υφιστάμενα πληροφοριακά συστήματα και υποδομές του Οργανισμού. Οι υπηρεσίες αυτές θα αποτυπωθούν σε μια σειρά μελετών που θα προηγούνται της έναρξης υλοποίησης.</w:t>
      </w:r>
    </w:p>
    <w:p w14:paraId="36C5B7E6" w14:textId="77777777" w:rsidR="00852D40" w:rsidRPr="00B356C7" w:rsidRDefault="00852D40" w:rsidP="00852D40">
      <w:pPr>
        <w:rPr>
          <w:lang w:val="el-GR"/>
        </w:rPr>
      </w:pPr>
      <w:r w:rsidRPr="00B356C7">
        <w:rPr>
          <w:lang w:val="el-GR"/>
        </w:rPr>
        <w:t xml:space="preserve">Επιπλέον, οι μελέτες θα αφορούν και στην οριστικοποίηση των τεχνικών προδιαγραφών των επιμέρους συστημάτων, του τρόπου κωδικοποίησης, εισαγωγής και </w:t>
      </w:r>
      <w:proofErr w:type="spellStart"/>
      <w:r w:rsidRPr="00B356C7">
        <w:rPr>
          <w:lang w:val="el-GR"/>
        </w:rPr>
        <w:t>ομογενοποίησης</w:t>
      </w:r>
      <w:proofErr w:type="spellEnd"/>
      <w:r w:rsidRPr="00B356C7">
        <w:rPr>
          <w:lang w:val="el-GR"/>
        </w:rPr>
        <w:t xml:space="preserve"> των δεδομένων αυτών, τα επίπεδα της διαβαθμισμένης πρόσβασης στη πληροφορία από πλευράς χρηστών και στην οριστικοποίηση των τεχνικών προδιαγραφών του μοντέλου διαχείρισης αυτών. </w:t>
      </w:r>
    </w:p>
    <w:p w14:paraId="5A2CBC0F" w14:textId="77777777" w:rsidR="00852D40" w:rsidRPr="00B356C7" w:rsidRDefault="00852D40" w:rsidP="00852D40">
      <w:pPr>
        <w:rPr>
          <w:b/>
          <w:bCs/>
          <w:lang w:val="el-GR"/>
        </w:rPr>
      </w:pPr>
    </w:p>
    <w:p w14:paraId="01376C8F" w14:textId="77777777" w:rsidR="00852D40" w:rsidRPr="00B356C7" w:rsidRDefault="00852D40" w:rsidP="00786A1B">
      <w:pPr>
        <w:pStyle w:val="50"/>
        <w:numPr>
          <w:ilvl w:val="2"/>
          <w:numId w:val="24"/>
        </w:numPr>
        <w:rPr>
          <w:lang w:val="el-GR"/>
        </w:rPr>
      </w:pPr>
      <w:bookmarkStart w:id="556" w:name="_Toc166240311"/>
      <w:r w:rsidRPr="00B356C7">
        <w:rPr>
          <w:lang w:val="el-GR"/>
        </w:rPr>
        <w:t>Παραγωγική Λειτουργία</w:t>
      </w:r>
      <w:bookmarkEnd w:id="556"/>
      <w:r w:rsidRPr="00B356C7">
        <w:rPr>
          <w:lang w:val="el-GR"/>
        </w:rPr>
        <w:t xml:space="preserve"> </w:t>
      </w:r>
    </w:p>
    <w:p w14:paraId="464C6D03" w14:textId="77777777" w:rsidR="00852D40" w:rsidRPr="00B356C7" w:rsidRDefault="00852D40" w:rsidP="00852D40">
      <w:pPr>
        <w:rPr>
          <w:lang w:val="el-GR"/>
        </w:rPr>
      </w:pPr>
      <w:r w:rsidRPr="00B356C7">
        <w:rPr>
          <w:lang w:val="el-GR"/>
        </w:rPr>
        <w:t xml:space="preserve">Σκοπός των Υπηρεσιών αυτών είναι η υποστήριξη του φορέα κατά τη διάρκεια της (προ)παραγωγικής λειτουργίας του συστήματος, καθώς και  η σταδιακή μεταφορά τεχνογνωσίας στο προσωπικό αυτού, προκειμένου να αποκτήσει όλη την απαραίτητη τεχνογνωσία για να υποστηρίξει εσωτερικά το σύστημα. Πρόκειται ουσιαστικά για τα στάδια της δοκιμαστικής λειτουργίας του κάθε υποσυστήματος, από ένα υποσύνολο των τελικών χρηστών, βάσει μιας σειράς από προκαθορισμένα, εκτεταμένα σενάρια ελέγχου που συμπεριλαμβάνονται στα </w:t>
      </w:r>
      <w:proofErr w:type="spellStart"/>
      <w:r w:rsidRPr="00B356C7">
        <w:rPr>
          <w:lang w:val="el-GR"/>
        </w:rPr>
        <w:t>User</w:t>
      </w:r>
      <w:proofErr w:type="spellEnd"/>
      <w:r w:rsidRPr="00B356C7">
        <w:rPr>
          <w:lang w:val="el-GR"/>
        </w:rPr>
        <w:t xml:space="preserve"> </w:t>
      </w:r>
      <w:proofErr w:type="spellStart"/>
      <w:r w:rsidRPr="00B356C7">
        <w:rPr>
          <w:lang w:val="el-GR"/>
        </w:rPr>
        <w:t>Acceptance</w:t>
      </w:r>
      <w:proofErr w:type="spellEnd"/>
      <w:r w:rsidRPr="00B356C7">
        <w:rPr>
          <w:lang w:val="el-GR"/>
        </w:rPr>
        <w:t xml:space="preserve"> </w:t>
      </w:r>
      <w:proofErr w:type="spellStart"/>
      <w:r w:rsidRPr="00B356C7">
        <w:rPr>
          <w:lang w:val="el-GR"/>
        </w:rPr>
        <w:t>Tests</w:t>
      </w:r>
      <w:proofErr w:type="spellEnd"/>
      <w:r w:rsidRPr="00B356C7">
        <w:rPr>
          <w:lang w:val="el-GR"/>
        </w:rPr>
        <w:t xml:space="preserve">, τα οποία θα υποβάλει ο Ανάδοχος ως παραδοτέα στη μελέτη εφαρμογής καθώς και στο στάδιο ελέγχου και βελτιστοποίησης εφαρμογών κατά τη φάση υλοποίησης της λειτουργικότητας. Η επιτυχής διεξαγωγή των δοκιμών αποδοχής αποτελεί προϋπόθεση για την έναρξη της Πιλοτικής Λειτουργίας Η προετοιμασία για θέση σε παραγωγική λειτουργία του κάθε υποσυστήματος </w:t>
      </w:r>
      <w:proofErr w:type="spellStart"/>
      <w:r w:rsidRPr="00B356C7">
        <w:rPr>
          <w:lang w:val="el-GR"/>
        </w:rPr>
        <w:t>διέπεται</w:t>
      </w:r>
      <w:proofErr w:type="spellEnd"/>
      <w:r w:rsidRPr="00B356C7">
        <w:rPr>
          <w:lang w:val="el-GR"/>
        </w:rPr>
        <w:t xml:space="preserve"> από τις ακόλουθες αρχές:</w:t>
      </w:r>
    </w:p>
    <w:p w14:paraId="7CFED55E" w14:textId="77777777" w:rsidR="00852D40" w:rsidRPr="00B356C7" w:rsidRDefault="00852D40" w:rsidP="00786A1B">
      <w:pPr>
        <w:numPr>
          <w:ilvl w:val="0"/>
          <w:numId w:val="59"/>
        </w:numPr>
        <w:rPr>
          <w:lang w:val="el-GR"/>
        </w:rPr>
      </w:pPr>
      <w:r w:rsidRPr="00B356C7">
        <w:rPr>
          <w:lang w:val="el-GR"/>
        </w:rPr>
        <w:t xml:space="preserve">Η προετοιμασία για παραγωγική λειτουργία λαμβάνει χώρα με τη συμμετοχή μιας αντιπροσωπευτικής ομάδας </w:t>
      </w:r>
      <w:r w:rsidRPr="00B356C7" w:rsidDel="00722383">
        <w:rPr>
          <w:lang w:val="el-GR"/>
        </w:rPr>
        <w:t xml:space="preserve">Διαχειριστών και Επιτελικών </w:t>
      </w:r>
      <w:r w:rsidRPr="00B356C7">
        <w:rPr>
          <w:lang w:val="el-GR"/>
        </w:rPr>
        <w:t>χρηστών, οι οποίοι έχουν ολοκληρώσει την εκπαίδευση τους.</w:t>
      </w:r>
    </w:p>
    <w:p w14:paraId="574C752D" w14:textId="77777777" w:rsidR="00852D40" w:rsidRPr="00B356C7" w:rsidRDefault="00852D40" w:rsidP="00786A1B">
      <w:pPr>
        <w:numPr>
          <w:ilvl w:val="0"/>
          <w:numId w:val="59"/>
        </w:numPr>
        <w:rPr>
          <w:lang w:val="el-GR"/>
        </w:rPr>
      </w:pPr>
      <w:r w:rsidRPr="00B356C7">
        <w:rPr>
          <w:lang w:val="el-GR"/>
        </w:rPr>
        <w:lastRenderedPageBreak/>
        <w:t xml:space="preserve">Τα σενάρια ελέγχου που περιλαμβάνονται στα </w:t>
      </w:r>
      <w:r w:rsidRPr="00B356C7">
        <w:t>User</w:t>
      </w:r>
      <w:r w:rsidRPr="00B356C7">
        <w:rPr>
          <w:lang w:val="el-GR"/>
        </w:rPr>
        <w:t xml:space="preserve"> </w:t>
      </w:r>
      <w:r w:rsidRPr="00B356C7">
        <w:t>Acceptance</w:t>
      </w:r>
      <w:r w:rsidRPr="00B356C7">
        <w:rPr>
          <w:lang w:val="el-GR"/>
        </w:rPr>
        <w:t xml:space="preserve"> </w:t>
      </w:r>
      <w:r w:rsidRPr="00B356C7">
        <w:t>Tests</w:t>
      </w:r>
      <w:r w:rsidRPr="00B356C7">
        <w:rPr>
          <w:lang w:val="el-GR"/>
        </w:rPr>
        <w:t xml:space="preserve"> και θα υλοποιηθούν κατά την πιλοτική λειτουργία να είναι κατάλληλα επιλεγμένα ώστε να καλύπτουν το σύνολο των επιχειρησιακών διαδικασιών που υποστηρίζονται από </w:t>
      </w:r>
      <w:r w:rsidRPr="00B356C7" w:rsidDel="00722383">
        <w:rPr>
          <w:lang w:val="el-GR"/>
        </w:rPr>
        <w:t>το</w:t>
      </w:r>
      <w:r w:rsidRPr="00B356C7">
        <w:rPr>
          <w:lang w:val="el-GR"/>
        </w:rPr>
        <w:t xml:space="preserve"> κάθε υποσύστημα. Τα σενάρια ελέγχου, τα αποτελέσματα των </w:t>
      </w:r>
      <w:r w:rsidRPr="00B356C7">
        <w:t>User</w:t>
      </w:r>
      <w:r w:rsidRPr="00B356C7">
        <w:rPr>
          <w:lang w:val="el-GR"/>
        </w:rPr>
        <w:t xml:space="preserve"> </w:t>
      </w:r>
      <w:r w:rsidRPr="00B356C7">
        <w:t>Acceptance</w:t>
      </w:r>
      <w:r w:rsidRPr="00B356C7">
        <w:rPr>
          <w:lang w:val="el-GR"/>
        </w:rPr>
        <w:t xml:space="preserve"> </w:t>
      </w:r>
      <w:r w:rsidRPr="00B356C7">
        <w:t>Tests</w:t>
      </w:r>
      <w:r w:rsidRPr="00B356C7">
        <w:rPr>
          <w:lang w:val="el-GR"/>
        </w:rPr>
        <w:t xml:space="preserve"> </w:t>
      </w:r>
      <w:r w:rsidRPr="00B356C7" w:rsidDel="009A0477">
        <w:rPr>
          <w:lang w:val="el-GR"/>
        </w:rPr>
        <w:t>και τα σχετικά συμπεράσματα (</w:t>
      </w:r>
      <w:r w:rsidRPr="00B356C7" w:rsidDel="009A0477">
        <w:t>lessons</w:t>
      </w:r>
      <w:r w:rsidRPr="00B356C7" w:rsidDel="009A0477">
        <w:rPr>
          <w:lang w:val="el-GR"/>
        </w:rPr>
        <w:t xml:space="preserve"> </w:t>
      </w:r>
      <w:r w:rsidRPr="00B356C7" w:rsidDel="009A0477">
        <w:t>learned</w:t>
      </w:r>
      <w:r w:rsidRPr="00B356C7" w:rsidDel="009A0477">
        <w:rPr>
          <w:lang w:val="el-GR"/>
        </w:rPr>
        <w:t xml:space="preserve">) </w:t>
      </w:r>
      <w:r w:rsidRPr="00B356C7">
        <w:rPr>
          <w:lang w:val="el-GR"/>
        </w:rPr>
        <w:t>θα συμπεριληφθούν στα παραδοτέα της φάσης υλοποίησης της λειτουργικότητας και στα Εγχειρίδια Κατάρτισης Χρηστών.</w:t>
      </w:r>
    </w:p>
    <w:p w14:paraId="2B382D45" w14:textId="77777777" w:rsidR="00852D40" w:rsidRPr="00B356C7" w:rsidRDefault="00852D40" w:rsidP="00786A1B">
      <w:pPr>
        <w:numPr>
          <w:ilvl w:val="0"/>
          <w:numId w:val="59"/>
        </w:numPr>
        <w:rPr>
          <w:lang w:val="el-GR"/>
        </w:rPr>
      </w:pPr>
      <w:r w:rsidRPr="00B356C7">
        <w:rPr>
          <w:lang w:val="el-GR"/>
        </w:rPr>
        <w:t xml:space="preserve">Για τη προετοιμασία για παραγωγική λειτουργία χρησιμοποιείται το μεγαλύτερο μέρος των διαθέσιμων δεδομένων που θα ενταχτούν στην πιλοτική </w:t>
      </w:r>
      <w:r w:rsidRPr="00B356C7" w:rsidDel="009A0477">
        <w:rPr>
          <w:lang w:val="el-GR"/>
        </w:rPr>
        <w:t xml:space="preserve">και δοκιμαστική </w:t>
      </w:r>
      <w:r w:rsidRPr="00B356C7">
        <w:rPr>
          <w:lang w:val="el-GR"/>
        </w:rPr>
        <w:t xml:space="preserve">περίοδο λειτουργίας του συστήματος, αφού διασφαλιστεί η </w:t>
      </w:r>
      <w:proofErr w:type="spellStart"/>
      <w:r w:rsidRPr="00B356C7">
        <w:rPr>
          <w:lang w:val="el-GR"/>
        </w:rPr>
        <w:t>καταλληλότητά</w:t>
      </w:r>
      <w:proofErr w:type="spellEnd"/>
      <w:r w:rsidRPr="00B356C7">
        <w:rPr>
          <w:lang w:val="el-GR"/>
        </w:rPr>
        <w:t xml:space="preserve"> τους.</w:t>
      </w:r>
    </w:p>
    <w:p w14:paraId="252D7574" w14:textId="77777777" w:rsidR="00852D40" w:rsidRPr="00B356C7" w:rsidRDefault="00852D40" w:rsidP="00852D40">
      <w:pPr>
        <w:rPr>
          <w:lang w:val="el-GR"/>
        </w:rPr>
      </w:pPr>
      <w:r w:rsidRPr="00B356C7">
        <w:rPr>
          <w:lang w:val="el-GR"/>
        </w:rPr>
        <w:t>Ο Ανάδοχος, στην έναρξη και κατά την περίοδο της προετοιμασίας για παραγωγική λειτουργία του κάθε υποσυστήματος, έχει τις παρακάτω υποχρεώσεις:</w:t>
      </w:r>
    </w:p>
    <w:p w14:paraId="5BFF9E42" w14:textId="77777777" w:rsidR="00852D40" w:rsidRPr="00B356C7" w:rsidRDefault="00852D40" w:rsidP="00786A1B">
      <w:pPr>
        <w:numPr>
          <w:ilvl w:val="0"/>
          <w:numId w:val="59"/>
        </w:numPr>
        <w:rPr>
          <w:lang w:val="el-GR"/>
        </w:rPr>
      </w:pPr>
      <w:r w:rsidRPr="00B356C7">
        <w:rPr>
          <w:lang w:val="el-GR"/>
        </w:rPr>
        <w:t>να βρίσκεται σε συνεχή συνεργασία με τους υπεύθυνους της Αναθέτουσας Αρχής,</w:t>
      </w:r>
    </w:p>
    <w:p w14:paraId="78672FE0" w14:textId="77777777" w:rsidR="00852D40" w:rsidRPr="00B356C7" w:rsidRDefault="00852D40" w:rsidP="00786A1B">
      <w:pPr>
        <w:numPr>
          <w:ilvl w:val="0"/>
          <w:numId w:val="59"/>
        </w:numPr>
        <w:rPr>
          <w:lang w:val="el-GR"/>
        </w:rPr>
      </w:pPr>
      <w:r w:rsidRPr="00B356C7">
        <w:rPr>
          <w:lang w:val="el-GR"/>
        </w:rPr>
        <w:t>να διαθέτ</w:t>
      </w:r>
      <w:r w:rsidRPr="00B356C7" w:rsidDel="009A0477">
        <w:rPr>
          <w:lang w:val="el-GR"/>
        </w:rPr>
        <w:t>ε</w:t>
      </w:r>
      <w:r w:rsidRPr="00B356C7">
        <w:rPr>
          <w:lang w:val="el-GR"/>
        </w:rPr>
        <w:t xml:space="preserve">ι προσωπικό με τις κατάλληλες τεχνικές και επιχειρησιακές γνώσεις για την υποστήριξη της </w:t>
      </w:r>
      <w:r w:rsidRPr="00B356C7" w:rsidDel="009A0477">
        <w:rPr>
          <w:lang w:val="el-GR"/>
        </w:rPr>
        <w:t xml:space="preserve">δοκιμαστικής </w:t>
      </w:r>
      <w:r w:rsidRPr="00B356C7">
        <w:rPr>
          <w:lang w:val="el-GR"/>
        </w:rPr>
        <w:t>πιλοτικής λειτουργίας και την εξασφάλιση της εύρυθμης λειτουργίας του συστήματος,</w:t>
      </w:r>
    </w:p>
    <w:p w14:paraId="29A4A5C7" w14:textId="77777777" w:rsidR="00852D40" w:rsidRPr="00B356C7" w:rsidRDefault="00852D40" w:rsidP="00786A1B">
      <w:pPr>
        <w:numPr>
          <w:ilvl w:val="0"/>
          <w:numId w:val="59"/>
        </w:numPr>
        <w:rPr>
          <w:lang w:val="el-GR"/>
        </w:rPr>
      </w:pPr>
      <w:r w:rsidRPr="00B356C7">
        <w:rPr>
          <w:lang w:val="el-GR"/>
        </w:rPr>
        <w:t>να ελέγχει την καλή λειτουργία του συστήματος (ενδεικτικά αναφέρονται):</w:t>
      </w:r>
    </w:p>
    <w:p w14:paraId="2C789172" w14:textId="77777777" w:rsidR="00852D40" w:rsidRPr="00B356C7" w:rsidRDefault="00852D40" w:rsidP="00786A1B">
      <w:pPr>
        <w:numPr>
          <w:ilvl w:val="0"/>
          <w:numId w:val="58"/>
        </w:numPr>
      </w:pPr>
      <w:proofErr w:type="spellStart"/>
      <w:r w:rsidRPr="00B356C7">
        <w:t>τις</w:t>
      </w:r>
      <w:proofErr w:type="spellEnd"/>
      <w:r w:rsidRPr="00B356C7">
        <w:t xml:space="preserve"> </w:t>
      </w:r>
      <w:proofErr w:type="spellStart"/>
      <w:r w:rsidRPr="00B356C7">
        <w:t>κωδικο</w:t>
      </w:r>
      <w:proofErr w:type="spellEnd"/>
      <w:r w:rsidRPr="00B356C7">
        <w:t>ποιήσεις π</w:t>
      </w:r>
      <w:proofErr w:type="spellStart"/>
      <w:r w:rsidRPr="00B356C7">
        <w:t>ου</w:t>
      </w:r>
      <w:proofErr w:type="spellEnd"/>
      <w:r w:rsidRPr="00B356C7">
        <w:t xml:space="preserve"> </w:t>
      </w:r>
      <w:proofErr w:type="spellStart"/>
      <w:r w:rsidRPr="00B356C7">
        <w:t>χρησιμο</w:t>
      </w:r>
      <w:proofErr w:type="spellEnd"/>
      <w:r w:rsidRPr="00B356C7">
        <w:t>ποιήθηκαν,</w:t>
      </w:r>
    </w:p>
    <w:p w14:paraId="28708733" w14:textId="77777777" w:rsidR="00852D40" w:rsidRPr="00B356C7" w:rsidRDefault="00852D40" w:rsidP="00786A1B">
      <w:pPr>
        <w:numPr>
          <w:ilvl w:val="0"/>
          <w:numId w:val="58"/>
        </w:numPr>
        <w:rPr>
          <w:lang w:val="el-GR"/>
        </w:rPr>
      </w:pPr>
      <w:r w:rsidRPr="00B356C7" w:rsidDel="009A0477">
        <w:rPr>
          <w:lang w:val="el-GR"/>
        </w:rPr>
        <w:t xml:space="preserve">τις ρυθμίσεις του Λογισμικού </w:t>
      </w:r>
      <w:proofErr w:type="spellStart"/>
      <w:r w:rsidRPr="00B356C7" w:rsidDel="009A0477">
        <w:rPr>
          <w:lang w:val="el-GR"/>
        </w:rPr>
        <w:t>συστήματος,τις</w:t>
      </w:r>
      <w:proofErr w:type="spellEnd"/>
      <w:r w:rsidRPr="00B356C7" w:rsidDel="009A0477">
        <w:rPr>
          <w:lang w:val="el-GR"/>
        </w:rPr>
        <w:t xml:space="preserve"> ρυθμίσεις της αποθήκης δεδομένων, της ροής δεδομένων και των βάσεων </w:t>
      </w:r>
      <w:proofErr w:type="spellStart"/>
      <w:r w:rsidRPr="00B356C7" w:rsidDel="009A0477">
        <w:rPr>
          <w:lang w:val="el-GR"/>
        </w:rPr>
        <w:t>δεδομένων,</w:t>
      </w:r>
      <w:r w:rsidRPr="00B356C7">
        <w:rPr>
          <w:lang w:val="el-GR"/>
        </w:rPr>
        <w:t>τις</w:t>
      </w:r>
      <w:proofErr w:type="spellEnd"/>
      <w:r w:rsidRPr="00B356C7">
        <w:rPr>
          <w:lang w:val="el-GR"/>
        </w:rPr>
        <w:t xml:space="preserve"> ρυθμίσεις των εφαρμογών,</w:t>
      </w:r>
    </w:p>
    <w:p w14:paraId="7FFF7F9F" w14:textId="77777777" w:rsidR="00852D40" w:rsidRPr="00B356C7" w:rsidRDefault="00852D40" w:rsidP="00786A1B">
      <w:pPr>
        <w:numPr>
          <w:ilvl w:val="0"/>
          <w:numId w:val="58"/>
        </w:numPr>
        <w:rPr>
          <w:lang w:val="el-GR"/>
        </w:rPr>
      </w:pPr>
      <w:r w:rsidRPr="00B356C7">
        <w:rPr>
          <w:lang w:val="el-GR"/>
        </w:rPr>
        <w:t xml:space="preserve">την </w:t>
      </w:r>
      <w:proofErr w:type="spellStart"/>
      <w:r w:rsidRPr="00B356C7">
        <w:rPr>
          <w:lang w:val="el-GR"/>
        </w:rPr>
        <w:t>κυβερνοασφάλεια</w:t>
      </w:r>
      <w:proofErr w:type="spellEnd"/>
      <w:r w:rsidRPr="00B356C7">
        <w:rPr>
          <w:lang w:val="el-GR"/>
        </w:rPr>
        <w:t xml:space="preserve"> του συστήματος και των εφαρμογών</w:t>
      </w:r>
    </w:p>
    <w:p w14:paraId="07CFFDA3" w14:textId="77777777" w:rsidR="00852D40" w:rsidRPr="00B356C7" w:rsidRDefault="00852D40" w:rsidP="00786A1B">
      <w:pPr>
        <w:numPr>
          <w:ilvl w:val="0"/>
          <w:numId w:val="58"/>
        </w:numPr>
        <w:rPr>
          <w:lang w:val="el-GR"/>
        </w:rPr>
      </w:pPr>
      <w:r w:rsidRPr="00B356C7">
        <w:rPr>
          <w:lang w:val="el-GR"/>
        </w:rPr>
        <w:t xml:space="preserve">τη </w:t>
      </w:r>
      <w:proofErr w:type="spellStart"/>
      <w:r w:rsidRPr="00B356C7">
        <w:rPr>
          <w:lang w:val="el-GR"/>
        </w:rPr>
        <w:t>διαλειτουργικότητα</w:t>
      </w:r>
      <w:proofErr w:type="spellEnd"/>
      <w:r w:rsidRPr="00B356C7" w:rsidDel="009A0477">
        <w:rPr>
          <w:lang w:val="el-GR"/>
        </w:rPr>
        <w:t xml:space="preserve"> με τις ενσωματωμένες πηγές δεδομένων</w:t>
      </w:r>
      <w:r w:rsidRPr="00B356C7">
        <w:rPr>
          <w:lang w:val="el-GR"/>
        </w:rPr>
        <w:t>,</w:t>
      </w:r>
    </w:p>
    <w:p w14:paraId="514207E4" w14:textId="77777777" w:rsidR="00852D40" w:rsidRPr="00B356C7" w:rsidRDefault="00852D40" w:rsidP="00786A1B">
      <w:pPr>
        <w:numPr>
          <w:ilvl w:val="0"/>
          <w:numId w:val="58"/>
        </w:numPr>
        <w:rPr>
          <w:lang w:val="el-GR"/>
        </w:rPr>
      </w:pPr>
      <w:r w:rsidRPr="00B356C7">
        <w:rPr>
          <w:lang w:val="el-GR"/>
        </w:rPr>
        <w:t>τις ρυθμίσεις των υπολοίπων προσφερόμενων λογισμικών,</w:t>
      </w:r>
    </w:p>
    <w:p w14:paraId="6D35A013" w14:textId="77777777" w:rsidR="00852D40" w:rsidRPr="00B356C7" w:rsidRDefault="00852D40" w:rsidP="00786A1B">
      <w:pPr>
        <w:numPr>
          <w:ilvl w:val="0"/>
          <w:numId w:val="58"/>
        </w:numPr>
        <w:rPr>
          <w:lang w:val="el-GR"/>
        </w:rPr>
      </w:pPr>
      <w:r w:rsidRPr="00B356C7">
        <w:rPr>
          <w:lang w:val="el-GR"/>
        </w:rPr>
        <w:t>τη φυσική και χρονική ανταπόκριση του συστήματος,</w:t>
      </w:r>
    </w:p>
    <w:p w14:paraId="3D4AE879" w14:textId="77777777" w:rsidR="00852D40" w:rsidRPr="00B356C7" w:rsidRDefault="00852D40" w:rsidP="00786A1B">
      <w:pPr>
        <w:numPr>
          <w:ilvl w:val="0"/>
          <w:numId w:val="58"/>
        </w:numPr>
        <w:rPr>
          <w:lang w:val="el-GR"/>
        </w:rPr>
      </w:pPr>
      <w:r w:rsidRPr="00B356C7" w:rsidDel="009A0477">
        <w:rPr>
          <w:lang w:val="el-GR"/>
        </w:rPr>
        <w:t xml:space="preserve">τη χρήση υπολογιστικών πόρων στο δημόσιο υπολογιστικό </w:t>
      </w:r>
      <w:proofErr w:type="spellStart"/>
      <w:r w:rsidRPr="00B356C7" w:rsidDel="009A0477">
        <w:rPr>
          <w:lang w:val="el-GR"/>
        </w:rPr>
        <w:t>νέφος,</w:t>
      </w:r>
      <w:r w:rsidRPr="00B356C7">
        <w:rPr>
          <w:lang w:val="el-GR"/>
        </w:rPr>
        <w:t>οποιαδήποτε</w:t>
      </w:r>
      <w:proofErr w:type="spellEnd"/>
      <w:r w:rsidRPr="00B356C7">
        <w:rPr>
          <w:lang w:val="el-GR"/>
        </w:rPr>
        <w:t xml:space="preserve"> άλλη παράμετρο επηρεάζει την ομαλή λειτουργία του συστήματος,</w:t>
      </w:r>
    </w:p>
    <w:p w14:paraId="7DC52F43" w14:textId="77777777" w:rsidR="00852D40" w:rsidRPr="00B356C7" w:rsidRDefault="00852D40" w:rsidP="00786A1B">
      <w:pPr>
        <w:numPr>
          <w:ilvl w:val="0"/>
          <w:numId w:val="58"/>
        </w:numPr>
        <w:rPr>
          <w:lang w:val="el-GR"/>
        </w:rPr>
      </w:pPr>
      <w:r w:rsidRPr="00B356C7">
        <w:rPr>
          <w:lang w:val="el-GR"/>
        </w:rPr>
        <w:t>τις τελικές ρυθμίσεις του συστήματος,</w:t>
      </w:r>
    </w:p>
    <w:p w14:paraId="10B31E38" w14:textId="77777777" w:rsidR="00852D40" w:rsidRPr="00B356C7" w:rsidRDefault="00852D40" w:rsidP="00786A1B">
      <w:pPr>
        <w:numPr>
          <w:ilvl w:val="0"/>
          <w:numId w:val="59"/>
        </w:numPr>
        <w:rPr>
          <w:lang w:val="el-GR"/>
        </w:rPr>
      </w:pPr>
      <w:r w:rsidRPr="00B356C7">
        <w:rPr>
          <w:lang w:val="el-GR"/>
        </w:rPr>
        <w:t>να διορθών</w:t>
      </w:r>
      <w:r w:rsidRPr="00B356C7" w:rsidDel="009A0477">
        <w:rPr>
          <w:lang w:val="el-GR"/>
        </w:rPr>
        <w:t>ε</w:t>
      </w:r>
      <w:r w:rsidRPr="00B356C7">
        <w:rPr>
          <w:lang w:val="el-GR"/>
        </w:rPr>
        <w:t>ι τυχόν λάθη του κάθε υποσυστήματος που προκύπτουν από τα παραπάνω (</w:t>
      </w:r>
      <w:proofErr w:type="spellStart"/>
      <w:r w:rsidRPr="00B356C7">
        <w:rPr>
          <w:lang w:val="el-GR"/>
        </w:rPr>
        <w:t>bug</w:t>
      </w:r>
      <w:proofErr w:type="spellEnd"/>
      <w:r w:rsidRPr="00B356C7">
        <w:rPr>
          <w:lang w:val="el-GR"/>
        </w:rPr>
        <w:t xml:space="preserve"> </w:t>
      </w:r>
      <w:proofErr w:type="spellStart"/>
      <w:r w:rsidRPr="00B356C7">
        <w:rPr>
          <w:lang w:val="el-GR"/>
        </w:rPr>
        <w:t>fixing</w:t>
      </w:r>
      <w:proofErr w:type="spellEnd"/>
      <w:r w:rsidRPr="00B356C7">
        <w:rPr>
          <w:lang w:val="el-GR"/>
        </w:rPr>
        <w:t>),</w:t>
      </w:r>
    </w:p>
    <w:p w14:paraId="429B0E01" w14:textId="77777777" w:rsidR="00852D40" w:rsidRPr="00B356C7" w:rsidRDefault="00852D40" w:rsidP="00786A1B">
      <w:pPr>
        <w:numPr>
          <w:ilvl w:val="0"/>
          <w:numId w:val="59"/>
        </w:numPr>
        <w:rPr>
          <w:lang w:val="el-GR"/>
        </w:rPr>
      </w:pPr>
      <w:r w:rsidRPr="00B356C7">
        <w:rPr>
          <w:lang w:val="el-GR"/>
        </w:rPr>
        <w:t>να πραγματοποι</w:t>
      </w:r>
      <w:r w:rsidRPr="00B356C7" w:rsidDel="001613B7">
        <w:rPr>
          <w:lang w:val="el-GR"/>
        </w:rPr>
        <w:t>ήσ</w:t>
      </w:r>
      <w:r w:rsidRPr="00B356C7">
        <w:rPr>
          <w:lang w:val="el-GR"/>
        </w:rPr>
        <w:t>ει όποιες ρυθμίσεις, παραμετροποιήσεις, προσαρμογές, τροποποιήσεις κρίνονται απαραίτητες για τη βελτίωση της απόδοσης του συστήματος (</w:t>
      </w:r>
      <w:proofErr w:type="spellStart"/>
      <w:r w:rsidRPr="00B356C7">
        <w:rPr>
          <w:lang w:val="el-GR"/>
        </w:rPr>
        <w:t>fine</w:t>
      </w:r>
      <w:proofErr w:type="spellEnd"/>
      <w:r w:rsidRPr="00B356C7">
        <w:rPr>
          <w:lang w:val="el-GR"/>
        </w:rPr>
        <w:t xml:space="preserve"> </w:t>
      </w:r>
      <w:proofErr w:type="spellStart"/>
      <w:r w:rsidRPr="00B356C7">
        <w:rPr>
          <w:lang w:val="el-GR"/>
        </w:rPr>
        <w:t>tuning</w:t>
      </w:r>
      <w:proofErr w:type="spellEnd"/>
      <w:r w:rsidRPr="00B356C7">
        <w:rPr>
          <w:lang w:val="el-GR"/>
        </w:rPr>
        <w:t>),</w:t>
      </w:r>
    </w:p>
    <w:p w14:paraId="51751707" w14:textId="77777777" w:rsidR="00852D40" w:rsidRPr="00B356C7" w:rsidRDefault="00852D40" w:rsidP="00786A1B">
      <w:pPr>
        <w:numPr>
          <w:ilvl w:val="0"/>
          <w:numId w:val="59"/>
        </w:numPr>
        <w:rPr>
          <w:lang w:val="el-GR"/>
        </w:rPr>
      </w:pPr>
      <w:r w:rsidRPr="00B356C7">
        <w:rPr>
          <w:lang w:val="el-GR"/>
        </w:rPr>
        <w:t xml:space="preserve">να </w:t>
      </w:r>
      <w:proofErr w:type="spellStart"/>
      <w:r w:rsidRPr="00B356C7">
        <w:rPr>
          <w:lang w:val="el-GR"/>
        </w:rPr>
        <w:t>επικαιροποιεί</w:t>
      </w:r>
      <w:proofErr w:type="spellEnd"/>
      <w:r w:rsidRPr="00B356C7">
        <w:rPr>
          <w:lang w:val="el-GR"/>
        </w:rPr>
        <w:t xml:space="preserve"> την τεκμηρίωση του συστήματος και να ενημερώνει τα αρχεία βοήθειας του συστήματος (</w:t>
      </w:r>
      <w:proofErr w:type="spellStart"/>
      <w:r w:rsidRPr="00B356C7">
        <w:rPr>
          <w:lang w:val="el-GR"/>
        </w:rPr>
        <w:t>online</w:t>
      </w:r>
      <w:proofErr w:type="spellEnd"/>
      <w:r w:rsidRPr="00B356C7">
        <w:rPr>
          <w:lang w:val="el-GR"/>
        </w:rPr>
        <w:t xml:space="preserve"> </w:t>
      </w:r>
      <w:proofErr w:type="spellStart"/>
      <w:r w:rsidRPr="00B356C7">
        <w:rPr>
          <w:lang w:val="el-GR"/>
        </w:rPr>
        <w:t>help</w:t>
      </w:r>
      <w:proofErr w:type="spellEnd"/>
      <w:r w:rsidRPr="00B356C7">
        <w:rPr>
          <w:lang w:val="el-GR"/>
        </w:rPr>
        <w:t>),</w:t>
      </w:r>
    </w:p>
    <w:p w14:paraId="14013925" w14:textId="77777777" w:rsidR="00852D40" w:rsidRPr="00B356C7" w:rsidRDefault="00852D40" w:rsidP="00852D40">
      <w:pPr>
        <w:rPr>
          <w:lang w:val="el-GR"/>
        </w:rPr>
      </w:pPr>
      <w:r w:rsidRPr="00B356C7">
        <w:rPr>
          <w:lang w:val="el-GR"/>
        </w:rPr>
        <w:t>Σε περίπτωση που, κατά την περίοδο προετοιμασίας για παραγωγική λειτουργία, εμφανιστούν προ</w:t>
      </w:r>
      <w:r w:rsidRPr="00B356C7" w:rsidDel="001613B7">
        <w:rPr>
          <w:lang w:val="el-GR"/>
        </w:rPr>
        <w:t xml:space="preserve">- </w:t>
      </w:r>
      <w:r w:rsidRPr="00B356C7">
        <w:rPr>
          <w:lang w:val="el-GR"/>
        </w:rPr>
        <w:t xml:space="preserve">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αναπροσαρμογές, ώστε το σύστημα, μετά το πέρας της </w:t>
      </w:r>
      <w:r w:rsidRPr="00B356C7" w:rsidDel="001613B7">
        <w:rPr>
          <w:lang w:val="el-GR"/>
        </w:rPr>
        <w:t>δοκιμαστικής</w:t>
      </w:r>
      <w:r w:rsidRPr="00B356C7">
        <w:rPr>
          <w:lang w:val="el-GR"/>
        </w:rPr>
        <w:t>-πιλοτικής λειτουργίας, να είναι έτοιμο για θέση σε Παραγωγική Λειτουργία, σε όλο το φάσμα των δραστηριοτήτων που καλύπτονται από το σύστημα.</w:t>
      </w:r>
    </w:p>
    <w:p w14:paraId="0DF9EC81" w14:textId="77777777" w:rsidR="00852D40" w:rsidRPr="00B356C7" w:rsidRDefault="00852D40" w:rsidP="00852D40">
      <w:pPr>
        <w:rPr>
          <w:lang w:val="el-GR"/>
        </w:rPr>
      </w:pPr>
      <w:r w:rsidRPr="00B356C7">
        <w:rPr>
          <w:lang w:val="el-GR"/>
        </w:rPr>
        <w:t>Βασικά κριτήρια της επιτυχούς ολοκλήρωσης της προετοιμασίας για παραγωγική λειτουργία του συστήματος είναι:</w:t>
      </w:r>
    </w:p>
    <w:p w14:paraId="47F2BCD9" w14:textId="77777777" w:rsidR="00852D40" w:rsidRPr="00B356C7" w:rsidRDefault="00852D40" w:rsidP="00786A1B">
      <w:pPr>
        <w:numPr>
          <w:ilvl w:val="0"/>
          <w:numId w:val="59"/>
        </w:numPr>
        <w:rPr>
          <w:lang w:val="el-GR"/>
        </w:rPr>
      </w:pPr>
      <w:r w:rsidRPr="00B356C7">
        <w:rPr>
          <w:lang w:val="el-GR"/>
        </w:rPr>
        <w:t>να εντοπιστούν και να απαλειφτούν όλα τα τεχνικά λάθη του λογισμικού του συστήματος (</w:t>
      </w:r>
      <w:proofErr w:type="spellStart"/>
      <w:r w:rsidRPr="00B356C7">
        <w:rPr>
          <w:lang w:val="el-GR"/>
        </w:rPr>
        <w:t>debugging</w:t>
      </w:r>
      <w:proofErr w:type="spellEnd"/>
      <w:r w:rsidRPr="00B356C7">
        <w:rPr>
          <w:lang w:val="el-GR"/>
        </w:rPr>
        <w:t>),</w:t>
      </w:r>
    </w:p>
    <w:p w14:paraId="46439C36" w14:textId="77777777" w:rsidR="00852D40" w:rsidRPr="00B356C7" w:rsidRDefault="00852D40" w:rsidP="00786A1B">
      <w:pPr>
        <w:numPr>
          <w:ilvl w:val="0"/>
          <w:numId w:val="59"/>
        </w:numPr>
        <w:rPr>
          <w:lang w:val="el-GR"/>
        </w:rPr>
      </w:pPr>
      <w:r w:rsidRPr="00B356C7">
        <w:rPr>
          <w:lang w:val="el-GR"/>
        </w:rPr>
        <w:lastRenderedPageBreak/>
        <w:t>να εντοπιστούν και να απαλειφτούν τα κρίσιμα λειτουργικά λάθη (</w:t>
      </w:r>
      <w:proofErr w:type="spellStart"/>
      <w:r w:rsidRPr="00B356C7">
        <w:rPr>
          <w:lang w:val="el-GR"/>
        </w:rPr>
        <w:t>critical</w:t>
      </w:r>
      <w:proofErr w:type="spellEnd"/>
      <w:r w:rsidRPr="00B356C7">
        <w:rPr>
          <w:lang w:val="el-GR"/>
        </w:rPr>
        <w:t xml:space="preserve"> </w:t>
      </w:r>
      <w:proofErr w:type="spellStart"/>
      <w:r w:rsidRPr="00B356C7">
        <w:rPr>
          <w:lang w:val="el-GR"/>
        </w:rPr>
        <w:t>functional</w:t>
      </w:r>
      <w:proofErr w:type="spellEnd"/>
      <w:r w:rsidRPr="00B356C7">
        <w:rPr>
          <w:lang w:val="el-GR"/>
        </w:rPr>
        <w:t xml:space="preserve"> </w:t>
      </w:r>
      <w:proofErr w:type="spellStart"/>
      <w:r w:rsidRPr="00B356C7">
        <w:rPr>
          <w:lang w:val="el-GR"/>
        </w:rPr>
        <w:t>errors</w:t>
      </w:r>
      <w:proofErr w:type="spellEnd"/>
      <w:r w:rsidRPr="00B356C7">
        <w:rPr>
          <w:lang w:val="el-GR"/>
        </w:rPr>
        <w:t>) του συστήματος τα οποία επηρεάζουν άμεσα την επιχειρησιακή λειτουργία του Αναθέτοντος Φορέα.</w:t>
      </w:r>
    </w:p>
    <w:p w14:paraId="2ACC931E" w14:textId="77777777" w:rsidR="00852D40" w:rsidRPr="00B356C7" w:rsidRDefault="00852D40" w:rsidP="00852D40">
      <w:pPr>
        <w:rPr>
          <w:lang w:val="el-GR"/>
        </w:rPr>
      </w:pPr>
    </w:p>
    <w:p w14:paraId="31F1B811" w14:textId="77777777" w:rsidR="009D7582" w:rsidRPr="00B356C7" w:rsidRDefault="009D7582" w:rsidP="009D7582">
      <w:pPr>
        <w:rPr>
          <w:lang w:val="el-GR"/>
        </w:rPr>
      </w:pPr>
    </w:p>
    <w:p w14:paraId="212F3088" w14:textId="77777777" w:rsidR="009D7582" w:rsidRPr="00B356C7" w:rsidRDefault="009D7582" w:rsidP="009D7582">
      <w:pPr>
        <w:rPr>
          <w:b/>
          <w:bCs/>
          <w:lang w:val="el-GR"/>
        </w:rPr>
      </w:pPr>
      <w:r w:rsidRPr="00B356C7">
        <w:rPr>
          <w:lang w:val="el-GR"/>
        </w:rPr>
        <w:br w:type="page"/>
      </w:r>
    </w:p>
    <w:p w14:paraId="19B17B90" w14:textId="77777777" w:rsidR="00A22261" w:rsidRPr="00B356C7" w:rsidRDefault="00A22261" w:rsidP="00786A1B">
      <w:pPr>
        <w:pStyle w:val="30"/>
        <w:numPr>
          <w:ilvl w:val="0"/>
          <w:numId w:val="24"/>
        </w:numPr>
        <w:rPr>
          <w:lang w:val="el-GR"/>
        </w:rPr>
      </w:pPr>
      <w:bookmarkStart w:id="557" w:name="_Toc97194347"/>
      <w:bookmarkStart w:id="558" w:name="_Toc97194475"/>
      <w:bookmarkStart w:id="559" w:name="_Toc166240312"/>
      <w:r w:rsidRPr="00B356C7">
        <w:rPr>
          <w:lang w:val="el-GR"/>
        </w:rPr>
        <w:lastRenderedPageBreak/>
        <w:t>Οριζόντιες Απαιτήσεις</w:t>
      </w:r>
      <w:bookmarkEnd w:id="557"/>
      <w:bookmarkEnd w:id="558"/>
      <w:bookmarkEnd w:id="559"/>
      <w:r w:rsidRPr="00B356C7">
        <w:rPr>
          <w:lang w:val="el-GR"/>
        </w:rPr>
        <w:t xml:space="preserve"> </w:t>
      </w:r>
    </w:p>
    <w:p w14:paraId="064315B5" w14:textId="77777777" w:rsidR="00947DDB" w:rsidRPr="00B356C7" w:rsidRDefault="00947DDB" w:rsidP="00370D99">
      <w:pPr>
        <w:rPr>
          <w:lang w:val="el-GR"/>
        </w:rPr>
      </w:pPr>
      <w:bookmarkStart w:id="560" w:name="_Toc97195386"/>
      <w:bookmarkStart w:id="561" w:name="_Toc97195555"/>
      <w:bookmarkEnd w:id="560"/>
      <w:bookmarkEnd w:id="561"/>
    </w:p>
    <w:p w14:paraId="56A46205" w14:textId="2C557C08" w:rsidR="00947DDB" w:rsidRPr="00B356C7" w:rsidRDefault="00947DDB" w:rsidP="00786A1B">
      <w:pPr>
        <w:pStyle w:val="40"/>
        <w:numPr>
          <w:ilvl w:val="1"/>
          <w:numId w:val="24"/>
        </w:numPr>
        <w:ind w:hanging="306"/>
        <w:rPr>
          <w:rFonts w:cs="Tahoma"/>
          <w:szCs w:val="22"/>
          <w:lang w:val="el-GR"/>
        </w:rPr>
      </w:pPr>
      <w:bookmarkStart w:id="562" w:name="_Toc97194348"/>
      <w:bookmarkStart w:id="563" w:name="_Toc166240313"/>
      <w:r w:rsidRPr="00B356C7">
        <w:rPr>
          <w:rFonts w:cs="Tahoma"/>
          <w:szCs w:val="22"/>
          <w:lang w:val="el-GR"/>
        </w:rPr>
        <w:t>Συμβατότητα με G-</w:t>
      </w:r>
      <w:proofErr w:type="spellStart"/>
      <w:r w:rsidRPr="00B356C7">
        <w:rPr>
          <w:rFonts w:cs="Tahoma"/>
          <w:szCs w:val="22"/>
          <w:lang w:val="el-GR"/>
        </w:rPr>
        <w:t>Cloud</w:t>
      </w:r>
      <w:bookmarkEnd w:id="562"/>
      <w:bookmarkEnd w:id="563"/>
      <w:proofErr w:type="spellEnd"/>
    </w:p>
    <w:p w14:paraId="679FC34E" w14:textId="06E45354" w:rsidR="00B608CA" w:rsidRPr="00B356C7" w:rsidRDefault="00B608CA" w:rsidP="00B608CA">
      <w:pPr>
        <w:spacing w:after="0"/>
        <w:rPr>
          <w:lang w:val="el-GR"/>
        </w:rPr>
      </w:pPr>
      <w:r w:rsidRPr="00B356C7">
        <w:rPr>
          <w:lang w:val="el-GR"/>
        </w:rPr>
        <w:t>Δεδομένου ότι το σύστημα θα εγκατασταθεί και θα λειτουργήσει στις υβριδικές υπολογιστικές υποδομές G-</w:t>
      </w:r>
      <w:proofErr w:type="spellStart"/>
      <w:r w:rsidRPr="00B356C7">
        <w:rPr>
          <w:lang w:val="el-GR"/>
        </w:rPr>
        <w:t>Cloud</w:t>
      </w:r>
      <w:proofErr w:type="spellEnd"/>
      <w:r w:rsidRPr="00B356C7">
        <w:rPr>
          <w:lang w:val="el-GR"/>
        </w:rPr>
        <w:t xml:space="preserve"> της ΓΓΠΣΔΔ,  </w:t>
      </w:r>
      <w:r w:rsidRPr="00B356C7">
        <w:rPr>
          <w:lang w:val="en-US"/>
        </w:rPr>
        <w:t>o</w:t>
      </w:r>
      <w:r w:rsidRPr="00B356C7">
        <w:rPr>
          <w:lang w:val="el-GR"/>
        </w:rPr>
        <w:t xml:space="preserve">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στην ενότητα </w:t>
      </w:r>
      <w:r w:rsidRPr="00B356C7">
        <w:rPr>
          <w:b/>
          <w:bCs/>
          <w:lang w:val="el-GR"/>
        </w:rPr>
        <w:t xml:space="preserve">Υπολογιστικές Υποδομές Κυβερνητικού Νέφους </w:t>
      </w:r>
      <w:proofErr w:type="spellStart"/>
      <w:r w:rsidRPr="00B356C7">
        <w:rPr>
          <w:b/>
          <w:bCs/>
          <w:lang w:val="el-GR"/>
        </w:rPr>
        <w:t>Hybrid</w:t>
      </w:r>
      <w:proofErr w:type="spellEnd"/>
      <w:r w:rsidRPr="00B356C7">
        <w:rPr>
          <w:b/>
          <w:bCs/>
          <w:lang w:val="el-GR"/>
        </w:rPr>
        <w:t xml:space="preserve"> G-</w:t>
      </w:r>
      <w:proofErr w:type="spellStart"/>
      <w:r w:rsidRPr="00B356C7">
        <w:rPr>
          <w:b/>
          <w:bCs/>
          <w:lang w:val="el-GR"/>
        </w:rPr>
        <w:t>Cloud</w:t>
      </w:r>
      <w:proofErr w:type="spellEnd"/>
      <w:r w:rsidRPr="00B356C7">
        <w:rPr>
          <w:lang w:val="el-GR"/>
        </w:rPr>
        <w:t>.</w:t>
      </w:r>
    </w:p>
    <w:p w14:paraId="6595B95C" w14:textId="635BE20D" w:rsidR="00B608CA" w:rsidRPr="00B356C7" w:rsidRDefault="00B608CA" w:rsidP="00B608CA">
      <w:pPr>
        <w:spacing w:after="0"/>
        <w:rPr>
          <w:lang w:val="el-GR"/>
        </w:rPr>
      </w:pPr>
      <w:r w:rsidRPr="00B356C7">
        <w:rPr>
          <w:lang w:val="el-GR"/>
        </w:rPr>
        <w:t>Επιπρόσθετα, ανεξάρτητα από την υποδομή που θα φιλοξενηθούν τα πληροφοριακά συστήματα του έργου (</w:t>
      </w:r>
      <w:r w:rsidRPr="00B356C7">
        <w:rPr>
          <w:lang w:val="en-US"/>
        </w:rPr>
        <w:t>on</w:t>
      </w:r>
      <w:r w:rsidRPr="00B356C7">
        <w:rPr>
          <w:lang w:val="el-GR"/>
        </w:rPr>
        <w:t>-</w:t>
      </w:r>
      <w:r w:rsidRPr="00B356C7">
        <w:rPr>
          <w:lang w:val="en-US"/>
        </w:rPr>
        <w:t>premise</w:t>
      </w:r>
      <w:r w:rsidRPr="00B356C7">
        <w:rPr>
          <w:lang w:val="el-GR"/>
        </w:rPr>
        <w:t xml:space="preserve"> ή </w:t>
      </w:r>
      <w:r w:rsidRPr="00B356C7">
        <w:rPr>
          <w:lang w:val="en-US"/>
        </w:rPr>
        <w:t>Public</w:t>
      </w:r>
      <w:r w:rsidRPr="00B356C7">
        <w:rPr>
          <w:lang w:val="el-GR"/>
        </w:rPr>
        <w:t xml:space="preserve"> </w:t>
      </w:r>
      <w:r w:rsidRPr="00B356C7">
        <w:rPr>
          <w:lang w:val="en-US"/>
        </w:rPr>
        <w:t>Cloud</w:t>
      </w:r>
      <w:r w:rsidRPr="00B356C7">
        <w:rPr>
          <w:lang w:val="el-GR"/>
        </w:rPr>
        <w:t xml:space="preserve">) και με σκοπό την όσο το δυνατόν καλύτερη οργάνωση και χρονοπρογραμματισμό για την  διάθεση της απαιτούμενης υποδομής, θα πρέπει στην προσφορά του Αναδόχου να υπάρξει </w:t>
      </w:r>
      <w:proofErr w:type="spellStart"/>
      <w:r w:rsidRPr="00B356C7">
        <w:rPr>
          <w:lang w:val="el-GR"/>
        </w:rPr>
        <w:t>διαστασιολόγηση</w:t>
      </w:r>
      <w:proofErr w:type="spellEnd"/>
      <w:r w:rsidRPr="00B356C7">
        <w:rPr>
          <w:lang w:val="el-GR"/>
        </w:rPr>
        <w:t xml:space="preserve"> των απαιτήσεων τόσο σε επίπεδο υλικού όσο και σε επίπεδο </w:t>
      </w:r>
      <w:proofErr w:type="spellStart"/>
      <w:r w:rsidRPr="00B356C7">
        <w:rPr>
          <w:lang w:val="el-GR"/>
        </w:rPr>
        <w:t>αδειοδότησης</w:t>
      </w:r>
      <w:proofErr w:type="spellEnd"/>
      <w:r w:rsidRPr="00B356C7">
        <w:rPr>
          <w:lang w:val="el-GR"/>
        </w:rPr>
        <w:t xml:space="preserve">. Για το σκοπό αυτό, θα πρέπει να συμπληρωθεί ο ακόλουθος πίνακας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w:t>
      </w:r>
      <w:proofErr w:type="spellStart"/>
      <w:r w:rsidRPr="00B356C7">
        <w:rPr>
          <w:b/>
          <w:lang w:val="el-GR"/>
        </w:rPr>
        <w:t>Virtual</w:t>
      </w:r>
      <w:proofErr w:type="spellEnd"/>
      <w:r w:rsidRPr="00B356C7">
        <w:rPr>
          <w:b/>
          <w:lang w:val="el-GR"/>
        </w:rPr>
        <w:t xml:space="preserve"> </w:t>
      </w:r>
      <w:proofErr w:type="spellStart"/>
      <w:r w:rsidRPr="00B356C7">
        <w:rPr>
          <w:b/>
          <w:lang w:val="el-GR"/>
        </w:rPr>
        <w:t>Machines</w:t>
      </w:r>
      <w:proofErr w:type="spellEnd"/>
      <w:r w:rsidRPr="00B356C7">
        <w:rPr>
          <w:lang w:val="el-GR"/>
        </w:rPr>
        <w:t xml:space="preserve"> (αριθμός </w:t>
      </w:r>
      <w:proofErr w:type="spellStart"/>
      <w:r w:rsidRPr="00B356C7">
        <w:rPr>
          <w:lang w:val="el-GR"/>
        </w:rPr>
        <w:t>VMs</w:t>
      </w:r>
      <w:proofErr w:type="spellEnd"/>
      <w:r w:rsidRPr="00B356C7">
        <w:rPr>
          <w:lang w:val="el-GR"/>
        </w:rPr>
        <w:t xml:space="preserve"> και χαρακτηριστικά τους όσον αφορά τους πυρήνες (CPU </w:t>
      </w:r>
      <w:proofErr w:type="spellStart"/>
      <w:r w:rsidRPr="00B356C7">
        <w:rPr>
          <w:lang w:val="el-GR"/>
        </w:rPr>
        <w:t>cores</w:t>
      </w:r>
      <w:proofErr w:type="spellEnd"/>
      <w:r w:rsidRPr="00B356C7">
        <w:rPr>
          <w:lang w:val="el-GR"/>
        </w:rPr>
        <w:t xml:space="preserve">)), </w:t>
      </w:r>
      <w:proofErr w:type="spellStart"/>
      <w:r w:rsidRPr="00B356C7">
        <w:rPr>
          <w:b/>
          <w:lang w:val="el-GR"/>
        </w:rPr>
        <w:t>Storage</w:t>
      </w:r>
      <w:proofErr w:type="spellEnd"/>
      <w:r w:rsidRPr="00B356C7">
        <w:rPr>
          <w:lang w:val="el-GR"/>
        </w:rPr>
        <w:t xml:space="preserve"> (αρχική εκτίμηση για την έναρξη του έργου και ποσοστό επ’ αυτού ετήσιας αύξησης), </w:t>
      </w:r>
      <w:r w:rsidRPr="00B356C7">
        <w:rPr>
          <w:b/>
          <w:lang w:val="el-GR"/>
        </w:rPr>
        <w:t xml:space="preserve">απαιτούμενη συνολική μνήμη σε GB ή TB και απαιτούμενες άδειες λογισμικού (προϊόν, ποσότητες) </w:t>
      </w:r>
      <w:r w:rsidRPr="00B356C7">
        <w:rPr>
          <w:lang w:val="el-GR"/>
        </w:rPr>
        <w:t xml:space="preserve">έως και το επίπεδο του </w:t>
      </w:r>
      <w:proofErr w:type="spellStart"/>
      <w:r w:rsidRPr="00B356C7">
        <w:rPr>
          <w:lang w:val="el-GR"/>
        </w:rPr>
        <w:t>PaaS</w:t>
      </w:r>
      <w:proofErr w:type="spellEnd"/>
      <w:r w:rsidRPr="00B356C7">
        <w:rPr>
          <w:lang w:val="el-GR"/>
        </w:rPr>
        <w:t xml:space="preserve"> (λειτουργικά συστήματα, συστήματα διαχείρισης ΒΔ, </w:t>
      </w:r>
      <w:proofErr w:type="spellStart"/>
      <w:r w:rsidRPr="00B356C7">
        <w:rPr>
          <w:lang w:val="el-GR"/>
        </w:rPr>
        <w:t>middleware</w:t>
      </w:r>
      <w:proofErr w:type="spellEnd"/>
      <w:r w:rsidRPr="00B356C7">
        <w:rPr>
          <w:lang w:val="el-GR"/>
        </w:rPr>
        <w:t xml:space="preserve"> και Web </w:t>
      </w:r>
      <w:proofErr w:type="spellStart"/>
      <w:r w:rsidRPr="00B356C7">
        <w:rPr>
          <w:lang w:val="el-GR"/>
        </w:rPr>
        <w:t>layer</w:t>
      </w:r>
      <w:proofErr w:type="spellEnd"/>
      <w:r w:rsidRPr="00B356C7">
        <w:rPr>
          <w:lang w:val="el-GR"/>
        </w:rPr>
        <w:t xml:space="preserve">). </w:t>
      </w:r>
    </w:p>
    <w:tbl>
      <w:tblPr>
        <w:tblW w:w="89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B608CA" w:rsidRPr="00A40D20" w14:paraId="4B3D734E" w14:textId="77777777" w:rsidTr="00CD6DAB">
        <w:trPr>
          <w:trHeight w:val="676"/>
        </w:trPr>
        <w:tc>
          <w:tcPr>
            <w:tcW w:w="8931" w:type="dxa"/>
            <w:gridSpan w:val="3"/>
            <w:shd w:val="clear" w:color="auto" w:fill="BEBEBE"/>
          </w:tcPr>
          <w:p w14:paraId="3BF4F1BD" w14:textId="77777777" w:rsidR="00B608CA" w:rsidRPr="00B356C7" w:rsidRDefault="00B608CA" w:rsidP="00CD6DAB">
            <w:pPr>
              <w:spacing w:after="0"/>
              <w:rPr>
                <w:b/>
                <w:lang w:val="el-GR"/>
              </w:rPr>
            </w:pPr>
            <w:r w:rsidRPr="00B356C7">
              <w:rPr>
                <w:b/>
                <w:lang w:val="el-GR"/>
              </w:rPr>
              <w:t>ΠΕΡΙΓΡΑΦΗ ΑΠΑΙΤΟΥΜΕΝΗΣ ΥΠΟΔΟΜΗΣ</w:t>
            </w:r>
          </w:p>
          <w:p w14:paraId="3EEAA80B" w14:textId="77777777" w:rsidR="00B608CA" w:rsidRPr="00B356C7" w:rsidRDefault="00B608CA" w:rsidP="00CD6DAB">
            <w:pPr>
              <w:spacing w:after="0"/>
              <w:rPr>
                <w:i/>
                <w:lang w:val="el-GR"/>
              </w:rPr>
            </w:pPr>
            <w:r w:rsidRPr="00B356C7">
              <w:rPr>
                <w:i/>
                <w:lang w:val="el-GR"/>
              </w:rPr>
              <w:t>(αφορά το περιβάλλον ανάπτυξης)</w:t>
            </w:r>
          </w:p>
        </w:tc>
      </w:tr>
      <w:tr w:rsidR="00B608CA" w:rsidRPr="00A40D20" w14:paraId="56343B39" w14:textId="77777777" w:rsidTr="00CD6DAB">
        <w:trPr>
          <w:trHeight w:val="575"/>
        </w:trPr>
        <w:tc>
          <w:tcPr>
            <w:tcW w:w="8931" w:type="dxa"/>
            <w:gridSpan w:val="3"/>
            <w:shd w:val="clear" w:color="auto" w:fill="D9D9D9"/>
          </w:tcPr>
          <w:p w14:paraId="0F7D51DA" w14:textId="77777777" w:rsidR="00B608CA" w:rsidRPr="00B356C7" w:rsidRDefault="00B608CA" w:rsidP="00CD6DAB">
            <w:pPr>
              <w:spacing w:after="0"/>
              <w:rPr>
                <w:b/>
                <w:lang w:val="el-GR"/>
              </w:rPr>
            </w:pPr>
            <w:r w:rsidRPr="00B356C7">
              <w:rPr>
                <w:b/>
                <w:lang w:val="el-GR"/>
              </w:rPr>
              <w:t>Πληροφοριακή Υποδομή</w:t>
            </w:r>
          </w:p>
          <w:p w14:paraId="55B9DBDB" w14:textId="77777777" w:rsidR="00B608CA" w:rsidRPr="00B356C7" w:rsidRDefault="00B608CA" w:rsidP="00CD6DAB">
            <w:pPr>
              <w:spacing w:after="0"/>
              <w:rPr>
                <w:i/>
                <w:lang w:val="el-GR"/>
              </w:rPr>
            </w:pPr>
            <w:r w:rsidRPr="00B356C7">
              <w:rPr>
                <w:i/>
                <w:lang w:val="el-GR"/>
              </w:rPr>
              <w:t>(η οποία διατίθεται από τη Γ.Γ.Π.Σ.Δ.Δ. βάσει του ΠΑΡΑΡΤΗΜΑΤΟΣ Χ</w:t>
            </w:r>
            <w:r w:rsidRPr="00B356C7">
              <w:rPr>
                <w:i/>
                <w:lang w:val="en-US"/>
              </w:rPr>
              <w:t>I</w:t>
            </w:r>
            <w:r w:rsidRPr="00B356C7">
              <w:rPr>
                <w:i/>
                <w:lang w:val="el-GR"/>
              </w:rPr>
              <w:t>)</w:t>
            </w:r>
          </w:p>
        </w:tc>
      </w:tr>
      <w:tr w:rsidR="00B608CA" w:rsidRPr="00B356C7" w14:paraId="612B81D2" w14:textId="77777777" w:rsidTr="00CD6DAB">
        <w:trPr>
          <w:trHeight w:val="287"/>
        </w:trPr>
        <w:tc>
          <w:tcPr>
            <w:tcW w:w="7307" w:type="dxa"/>
            <w:gridSpan w:val="2"/>
          </w:tcPr>
          <w:p w14:paraId="2CD0CB4E" w14:textId="77777777" w:rsidR="00B608CA" w:rsidRPr="00B356C7" w:rsidRDefault="00B608CA" w:rsidP="00CD6DAB">
            <w:pPr>
              <w:spacing w:after="0"/>
              <w:rPr>
                <w:lang w:val="en-US"/>
              </w:rPr>
            </w:pPr>
            <w:proofErr w:type="spellStart"/>
            <w:r w:rsidRPr="00B356C7">
              <w:rPr>
                <w:lang w:val="en-US"/>
              </w:rPr>
              <w:t>Αριθμός</w:t>
            </w:r>
            <w:proofErr w:type="spellEnd"/>
            <w:r w:rsidRPr="00B356C7">
              <w:rPr>
                <w:lang w:val="en-US"/>
              </w:rPr>
              <w:t xml:space="preserve"> Virtual Machines (VMs)</w:t>
            </w:r>
          </w:p>
        </w:tc>
        <w:tc>
          <w:tcPr>
            <w:tcW w:w="1624" w:type="dxa"/>
          </w:tcPr>
          <w:p w14:paraId="611441C1" w14:textId="77777777" w:rsidR="00B608CA" w:rsidRPr="00B356C7" w:rsidRDefault="00B608CA" w:rsidP="00CD6DAB">
            <w:pPr>
              <w:spacing w:after="0"/>
              <w:rPr>
                <w:lang w:val="en-US"/>
              </w:rPr>
            </w:pPr>
          </w:p>
        </w:tc>
      </w:tr>
      <w:tr w:rsidR="00B608CA" w:rsidRPr="00A40D20" w14:paraId="6F41DDE7" w14:textId="77777777" w:rsidTr="00CD6DAB">
        <w:trPr>
          <w:trHeight w:val="287"/>
        </w:trPr>
        <w:tc>
          <w:tcPr>
            <w:tcW w:w="7307" w:type="dxa"/>
            <w:gridSpan w:val="2"/>
          </w:tcPr>
          <w:p w14:paraId="5D204707" w14:textId="77777777" w:rsidR="00B608CA" w:rsidRPr="00B356C7" w:rsidRDefault="00B608CA" w:rsidP="00CD6DAB">
            <w:pPr>
              <w:spacing w:after="0"/>
              <w:rPr>
                <w:lang w:val="el-GR"/>
              </w:rPr>
            </w:pPr>
            <w:r w:rsidRPr="00B356C7">
              <w:rPr>
                <w:lang w:val="el-GR"/>
              </w:rPr>
              <w:t xml:space="preserve">Συνολικά </w:t>
            </w:r>
            <w:r w:rsidRPr="00B356C7">
              <w:rPr>
                <w:lang w:val="en-US"/>
              </w:rPr>
              <w:t>v</w:t>
            </w:r>
            <w:r w:rsidRPr="00B356C7">
              <w:rPr>
                <w:lang w:val="el-GR"/>
              </w:rPr>
              <w:t>-</w:t>
            </w:r>
            <w:r w:rsidRPr="00B356C7">
              <w:rPr>
                <w:lang w:val="en-US"/>
              </w:rPr>
              <w:t>Cores</w:t>
            </w:r>
            <w:r w:rsidRPr="00B356C7">
              <w:rPr>
                <w:lang w:val="el-GR"/>
              </w:rPr>
              <w:t xml:space="preserve"> απαιτούμενων </w:t>
            </w:r>
            <w:r w:rsidRPr="00B356C7">
              <w:rPr>
                <w:lang w:val="en-US"/>
              </w:rPr>
              <w:t>VMs</w:t>
            </w:r>
          </w:p>
        </w:tc>
        <w:tc>
          <w:tcPr>
            <w:tcW w:w="1624" w:type="dxa"/>
          </w:tcPr>
          <w:p w14:paraId="3A51CD68" w14:textId="77777777" w:rsidR="00B608CA" w:rsidRPr="00B356C7" w:rsidRDefault="00B608CA" w:rsidP="00CD6DAB">
            <w:pPr>
              <w:spacing w:after="0"/>
              <w:rPr>
                <w:lang w:val="el-GR"/>
              </w:rPr>
            </w:pPr>
          </w:p>
        </w:tc>
      </w:tr>
      <w:tr w:rsidR="00B608CA" w:rsidRPr="00B356C7" w14:paraId="57A21194" w14:textId="77777777" w:rsidTr="00CD6DAB">
        <w:trPr>
          <w:trHeight w:val="287"/>
        </w:trPr>
        <w:tc>
          <w:tcPr>
            <w:tcW w:w="7307" w:type="dxa"/>
            <w:gridSpan w:val="2"/>
          </w:tcPr>
          <w:p w14:paraId="4CEADFED" w14:textId="77777777" w:rsidR="00B608CA" w:rsidRPr="00B356C7" w:rsidRDefault="00B608CA" w:rsidP="00CD6DAB">
            <w:pPr>
              <w:spacing w:after="0"/>
              <w:rPr>
                <w:lang w:val="en-US"/>
              </w:rPr>
            </w:pPr>
            <w:proofErr w:type="spellStart"/>
            <w:r w:rsidRPr="00B356C7">
              <w:rPr>
                <w:lang w:val="en-US"/>
              </w:rPr>
              <w:t>Συνολική</w:t>
            </w:r>
            <w:proofErr w:type="spellEnd"/>
            <w:r w:rsidRPr="00B356C7">
              <w:rPr>
                <w:lang w:val="en-US"/>
              </w:rPr>
              <w:t xml:space="preserve"> </w:t>
            </w:r>
            <w:proofErr w:type="spellStart"/>
            <w:r w:rsidRPr="00B356C7">
              <w:rPr>
                <w:lang w:val="en-US"/>
              </w:rPr>
              <w:t>Μνήμη</w:t>
            </w:r>
            <w:proofErr w:type="spellEnd"/>
            <w:r w:rsidRPr="00B356C7">
              <w:rPr>
                <w:lang w:val="en-US"/>
              </w:rPr>
              <w:t xml:space="preserve"> (GB)</w:t>
            </w:r>
          </w:p>
        </w:tc>
        <w:tc>
          <w:tcPr>
            <w:tcW w:w="1624" w:type="dxa"/>
          </w:tcPr>
          <w:p w14:paraId="699D6E6C" w14:textId="77777777" w:rsidR="00B608CA" w:rsidRPr="00B356C7" w:rsidRDefault="00B608CA" w:rsidP="00CD6DAB">
            <w:pPr>
              <w:spacing w:after="0"/>
              <w:rPr>
                <w:lang w:val="en-US"/>
              </w:rPr>
            </w:pPr>
          </w:p>
        </w:tc>
      </w:tr>
      <w:tr w:rsidR="00B608CA" w:rsidRPr="00B356C7" w14:paraId="6AE8710D" w14:textId="77777777" w:rsidTr="00CD6DAB">
        <w:trPr>
          <w:trHeight w:val="287"/>
        </w:trPr>
        <w:tc>
          <w:tcPr>
            <w:tcW w:w="7307" w:type="dxa"/>
            <w:gridSpan w:val="2"/>
          </w:tcPr>
          <w:p w14:paraId="7F894DA1" w14:textId="77777777" w:rsidR="00B608CA" w:rsidRPr="00B356C7" w:rsidRDefault="00B608CA" w:rsidP="00CD6DAB">
            <w:pPr>
              <w:spacing w:after="0"/>
              <w:rPr>
                <w:lang w:val="en-US"/>
              </w:rPr>
            </w:pPr>
            <w:proofErr w:type="spellStart"/>
            <w:r w:rsidRPr="00B356C7">
              <w:rPr>
                <w:lang w:val="en-US"/>
              </w:rPr>
              <w:t>Συνολικό</w:t>
            </w:r>
            <w:proofErr w:type="spellEnd"/>
            <w:r w:rsidRPr="00B356C7">
              <w:rPr>
                <w:lang w:val="en-US"/>
              </w:rPr>
              <w:t xml:space="preserve"> Storage (ΤΒ)</w:t>
            </w:r>
          </w:p>
        </w:tc>
        <w:tc>
          <w:tcPr>
            <w:tcW w:w="1624" w:type="dxa"/>
          </w:tcPr>
          <w:p w14:paraId="517404C9" w14:textId="77777777" w:rsidR="00B608CA" w:rsidRPr="00B356C7" w:rsidRDefault="00B608CA" w:rsidP="00CD6DAB">
            <w:pPr>
              <w:spacing w:after="0"/>
              <w:rPr>
                <w:lang w:val="en-US"/>
              </w:rPr>
            </w:pPr>
          </w:p>
        </w:tc>
      </w:tr>
      <w:tr w:rsidR="00B608CA" w:rsidRPr="00A40D20" w14:paraId="43CE8711" w14:textId="77777777" w:rsidTr="00CD6DAB">
        <w:trPr>
          <w:trHeight w:val="575"/>
        </w:trPr>
        <w:tc>
          <w:tcPr>
            <w:tcW w:w="8931" w:type="dxa"/>
            <w:gridSpan w:val="3"/>
            <w:shd w:val="clear" w:color="auto" w:fill="D9D9D9"/>
          </w:tcPr>
          <w:p w14:paraId="7245FE59" w14:textId="77777777" w:rsidR="00B608CA" w:rsidRPr="00B356C7" w:rsidRDefault="00B608CA" w:rsidP="00CD6DAB">
            <w:pPr>
              <w:spacing w:after="0"/>
              <w:rPr>
                <w:b/>
                <w:lang w:val="el-GR"/>
              </w:rPr>
            </w:pPr>
            <w:r w:rsidRPr="00B356C7">
              <w:rPr>
                <w:b/>
                <w:lang w:val="el-GR"/>
              </w:rPr>
              <w:t>Απαιτούμενες άδειες λογισμικού</w:t>
            </w:r>
          </w:p>
          <w:p w14:paraId="023B9BA4" w14:textId="77777777" w:rsidR="00B608CA" w:rsidRPr="00B356C7" w:rsidRDefault="00B608CA" w:rsidP="00CD6DAB">
            <w:pPr>
              <w:spacing w:after="0"/>
              <w:rPr>
                <w:b/>
                <w:i/>
                <w:lang w:val="el-GR"/>
              </w:rPr>
            </w:pPr>
            <w:r w:rsidRPr="00B356C7">
              <w:rPr>
                <w:i/>
                <w:lang w:val="el-GR"/>
              </w:rPr>
              <w:t>(οι οποίες διατίθενται από τη Γ.Γ.Π.Σ.Δ.Δ. βάσει του ΠΑΡΑΡΤΗΜΑΤΟΣ Χ</w:t>
            </w:r>
            <w:r w:rsidRPr="00B356C7">
              <w:rPr>
                <w:i/>
                <w:lang w:val="en-US"/>
              </w:rPr>
              <w:t>I</w:t>
            </w:r>
            <w:r w:rsidRPr="00B356C7">
              <w:rPr>
                <w:i/>
                <w:lang w:val="el-GR"/>
              </w:rPr>
              <w:t>)</w:t>
            </w:r>
          </w:p>
        </w:tc>
      </w:tr>
      <w:tr w:rsidR="00B608CA" w:rsidRPr="00B356C7" w14:paraId="53CEE99E" w14:textId="77777777" w:rsidTr="00CD6DAB">
        <w:trPr>
          <w:trHeight w:val="285"/>
        </w:trPr>
        <w:tc>
          <w:tcPr>
            <w:tcW w:w="6457" w:type="dxa"/>
          </w:tcPr>
          <w:p w14:paraId="652082A0" w14:textId="77777777" w:rsidR="00B608CA" w:rsidRPr="00B356C7" w:rsidRDefault="00B608CA" w:rsidP="00CD6DAB">
            <w:pPr>
              <w:spacing w:after="0"/>
              <w:rPr>
                <w:b/>
                <w:lang w:val="en-US"/>
              </w:rPr>
            </w:pPr>
            <w:r w:rsidRPr="00B356C7">
              <w:rPr>
                <w:b/>
                <w:lang w:val="en-US"/>
              </w:rPr>
              <w:t>Κατα</w:t>
            </w:r>
            <w:proofErr w:type="spellStart"/>
            <w:r w:rsidRPr="00B356C7">
              <w:rPr>
                <w:b/>
                <w:lang w:val="en-US"/>
              </w:rPr>
              <w:t>σκευ</w:t>
            </w:r>
            <w:proofErr w:type="spellEnd"/>
            <w:r w:rsidRPr="00B356C7">
              <w:rPr>
                <w:b/>
                <w:lang w:val="en-US"/>
              </w:rPr>
              <w:t xml:space="preserve">αστής και </w:t>
            </w:r>
            <w:proofErr w:type="spellStart"/>
            <w:r w:rsidRPr="00B356C7">
              <w:rPr>
                <w:b/>
                <w:lang w:val="en-US"/>
              </w:rPr>
              <w:t>όνομ</w:t>
            </w:r>
            <w:proofErr w:type="spellEnd"/>
            <w:r w:rsidRPr="00B356C7">
              <w:rPr>
                <w:b/>
                <w:lang w:val="en-US"/>
              </w:rPr>
              <w:t>α π</w:t>
            </w:r>
            <w:proofErr w:type="spellStart"/>
            <w:r w:rsidRPr="00B356C7">
              <w:rPr>
                <w:b/>
                <w:lang w:val="en-US"/>
              </w:rPr>
              <w:t>ροϊόντος</w:t>
            </w:r>
            <w:proofErr w:type="spellEnd"/>
          </w:p>
        </w:tc>
        <w:tc>
          <w:tcPr>
            <w:tcW w:w="2474" w:type="dxa"/>
            <w:gridSpan w:val="2"/>
          </w:tcPr>
          <w:p w14:paraId="2B4010BD" w14:textId="77777777" w:rsidR="00B608CA" w:rsidRPr="00B356C7" w:rsidRDefault="00B608CA" w:rsidP="00CD6DAB">
            <w:pPr>
              <w:spacing w:after="0"/>
              <w:rPr>
                <w:b/>
                <w:lang w:val="en-US"/>
              </w:rPr>
            </w:pPr>
            <w:proofErr w:type="spellStart"/>
            <w:r w:rsidRPr="00B356C7">
              <w:rPr>
                <w:b/>
                <w:lang w:val="en-US"/>
              </w:rPr>
              <w:t>Αριθμός</w:t>
            </w:r>
            <w:proofErr w:type="spellEnd"/>
            <w:r w:rsidRPr="00B356C7">
              <w:rPr>
                <w:b/>
                <w:lang w:val="en-US"/>
              </w:rPr>
              <w:t xml:space="preserve"> α</w:t>
            </w:r>
            <w:proofErr w:type="spellStart"/>
            <w:r w:rsidRPr="00B356C7">
              <w:rPr>
                <w:b/>
                <w:lang w:val="en-US"/>
              </w:rPr>
              <w:t>δειών</w:t>
            </w:r>
            <w:proofErr w:type="spellEnd"/>
          </w:p>
        </w:tc>
      </w:tr>
      <w:tr w:rsidR="00B608CA" w:rsidRPr="00B356C7" w14:paraId="0CDD3702" w14:textId="77777777" w:rsidTr="00CD6DAB">
        <w:trPr>
          <w:trHeight w:val="317"/>
        </w:trPr>
        <w:tc>
          <w:tcPr>
            <w:tcW w:w="6457" w:type="dxa"/>
          </w:tcPr>
          <w:p w14:paraId="43E52CC3" w14:textId="77777777" w:rsidR="00B608CA" w:rsidRPr="00B356C7" w:rsidRDefault="00B608CA" w:rsidP="00CD6DAB">
            <w:pPr>
              <w:spacing w:after="0"/>
              <w:rPr>
                <w:lang w:val="en-US"/>
              </w:rPr>
            </w:pPr>
          </w:p>
        </w:tc>
        <w:tc>
          <w:tcPr>
            <w:tcW w:w="2474" w:type="dxa"/>
            <w:gridSpan w:val="2"/>
          </w:tcPr>
          <w:p w14:paraId="49F310ED" w14:textId="77777777" w:rsidR="00B608CA" w:rsidRPr="00B356C7" w:rsidRDefault="00B608CA" w:rsidP="00CD6DAB">
            <w:pPr>
              <w:spacing w:after="0"/>
              <w:rPr>
                <w:lang w:val="en-US"/>
              </w:rPr>
            </w:pPr>
          </w:p>
        </w:tc>
      </w:tr>
      <w:tr w:rsidR="00B608CA" w:rsidRPr="00B356C7" w14:paraId="0E4489D3" w14:textId="77777777" w:rsidTr="00CD6DAB">
        <w:trPr>
          <w:trHeight w:val="285"/>
        </w:trPr>
        <w:tc>
          <w:tcPr>
            <w:tcW w:w="6457" w:type="dxa"/>
          </w:tcPr>
          <w:p w14:paraId="1D93F237" w14:textId="77777777" w:rsidR="00B608CA" w:rsidRPr="00B356C7" w:rsidRDefault="00B608CA" w:rsidP="00CD6DAB">
            <w:pPr>
              <w:spacing w:after="0"/>
              <w:rPr>
                <w:lang w:val="en-US"/>
              </w:rPr>
            </w:pPr>
          </w:p>
        </w:tc>
        <w:tc>
          <w:tcPr>
            <w:tcW w:w="2474" w:type="dxa"/>
            <w:gridSpan w:val="2"/>
          </w:tcPr>
          <w:p w14:paraId="4FBFDB15" w14:textId="77777777" w:rsidR="00B608CA" w:rsidRPr="00B356C7" w:rsidRDefault="00B608CA" w:rsidP="00CD6DAB">
            <w:pPr>
              <w:spacing w:after="0"/>
              <w:rPr>
                <w:lang w:val="en-US"/>
              </w:rPr>
            </w:pPr>
          </w:p>
        </w:tc>
      </w:tr>
      <w:tr w:rsidR="00B608CA" w:rsidRPr="00B356C7" w14:paraId="6D3E5772" w14:textId="77777777" w:rsidTr="00CD6DAB">
        <w:trPr>
          <w:trHeight w:val="288"/>
        </w:trPr>
        <w:tc>
          <w:tcPr>
            <w:tcW w:w="6457" w:type="dxa"/>
          </w:tcPr>
          <w:p w14:paraId="76682B48" w14:textId="77777777" w:rsidR="00B608CA" w:rsidRPr="00B356C7" w:rsidRDefault="00B608CA" w:rsidP="00CD6DAB">
            <w:pPr>
              <w:spacing w:after="0"/>
              <w:rPr>
                <w:lang w:val="en-US"/>
              </w:rPr>
            </w:pPr>
          </w:p>
        </w:tc>
        <w:tc>
          <w:tcPr>
            <w:tcW w:w="2474" w:type="dxa"/>
            <w:gridSpan w:val="2"/>
          </w:tcPr>
          <w:p w14:paraId="15515BE0" w14:textId="77777777" w:rsidR="00B608CA" w:rsidRPr="00B356C7" w:rsidRDefault="00B608CA" w:rsidP="00CD6DAB">
            <w:pPr>
              <w:spacing w:after="0"/>
              <w:rPr>
                <w:lang w:val="en-US"/>
              </w:rPr>
            </w:pPr>
          </w:p>
        </w:tc>
      </w:tr>
      <w:tr w:rsidR="00B608CA" w:rsidRPr="00A40D20" w14:paraId="1CE9F856" w14:textId="77777777" w:rsidTr="00CD6DAB">
        <w:trPr>
          <w:trHeight w:val="858"/>
        </w:trPr>
        <w:tc>
          <w:tcPr>
            <w:tcW w:w="8931" w:type="dxa"/>
            <w:gridSpan w:val="3"/>
            <w:shd w:val="clear" w:color="auto" w:fill="D9D9D9"/>
          </w:tcPr>
          <w:p w14:paraId="0BAD9DAA" w14:textId="77777777" w:rsidR="00B608CA" w:rsidRPr="00B356C7" w:rsidRDefault="00B608CA" w:rsidP="00CD6DAB">
            <w:pPr>
              <w:spacing w:after="0"/>
              <w:rPr>
                <w:b/>
                <w:lang w:val="el-GR"/>
              </w:rPr>
            </w:pPr>
            <w:r w:rsidRPr="00B356C7">
              <w:rPr>
                <w:b/>
                <w:lang w:val="el-GR"/>
              </w:rPr>
              <w:t>Άλλες απαιτήσεις υποδομής</w:t>
            </w:r>
          </w:p>
          <w:p w14:paraId="1E862FF1" w14:textId="77777777" w:rsidR="00B608CA" w:rsidRPr="00B356C7" w:rsidRDefault="00B608CA" w:rsidP="00CD6DAB">
            <w:pPr>
              <w:spacing w:after="0"/>
              <w:rPr>
                <w:b/>
                <w:i/>
                <w:lang w:val="el-GR"/>
              </w:rPr>
            </w:pPr>
            <w:r w:rsidRPr="00B356C7">
              <w:rPr>
                <w:i/>
                <w:lang w:val="el-GR"/>
              </w:rPr>
              <w:t>(δεν διατίθενται και δεν αναφέρονται στο ΠΑΡΑΡΤΗΜΑ Χ</w:t>
            </w:r>
            <w:r w:rsidRPr="00B356C7">
              <w:rPr>
                <w:i/>
                <w:lang w:val="en-US"/>
              </w:rPr>
              <w:t>I</w:t>
            </w:r>
            <w:r w:rsidRPr="00B356C7">
              <w:rPr>
                <w:i/>
                <w:lang w:val="el-GR"/>
              </w:rPr>
              <w:t xml:space="preserve"> αλλά απαιτούνται για τη λειτουργία του συστήματος)</w:t>
            </w:r>
          </w:p>
        </w:tc>
      </w:tr>
      <w:tr w:rsidR="00B608CA" w:rsidRPr="00A40D20" w14:paraId="64720EAF" w14:textId="77777777" w:rsidTr="00CD6DAB">
        <w:trPr>
          <w:trHeight w:val="488"/>
        </w:trPr>
        <w:tc>
          <w:tcPr>
            <w:tcW w:w="8931" w:type="dxa"/>
            <w:gridSpan w:val="3"/>
          </w:tcPr>
          <w:p w14:paraId="56E8AF2B" w14:textId="77777777" w:rsidR="00B608CA" w:rsidRPr="00B356C7" w:rsidRDefault="00B608CA" w:rsidP="00CD6DAB">
            <w:pPr>
              <w:spacing w:after="0"/>
              <w:rPr>
                <w:b/>
                <w:lang w:val="el-GR"/>
              </w:rPr>
            </w:pPr>
          </w:p>
          <w:p w14:paraId="3794D9BE" w14:textId="77777777" w:rsidR="00B608CA" w:rsidRPr="00B356C7" w:rsidRDefault="00B608CA" w:rsidP="00CD6DAB">
            <w:pPr>
              <w:spacing w:after="0"/>
              <w:rPr>
                <w:b/>
                <w:lang w:val="el-GR"/>
              </w:rPr>
            </w:pPr>
          </w:p>
        </w:tc>
      </w:tr>
      <w:tr w:rsidR="00B608CA" w:rsidRPr="00A40D20" w14:paraId="7E961923" w14:textId="77777777" w:rsidTr="00CD6DAB">
        <w:trPr>
          <w:trHeight w:val="1144"/>
        </w:trPr>
        <w:tc>
          <w:tcPr>
            <w:tcW w:w="8931" w:type="dxa"/>
            <w:gridSpan w:val="3"/>
            <w:shd w:val="clear" w:color="auto" w:fill="D9D9D9"/>
          </w:tcPr>
          <w:p w14:paraId="06AA466A" w14:textId="77777777" w:rsidR="00B608CA" w:rsidRPr="00B356C7" w:rsidRDefault="00B608CA" w:rsidP="00CD6DAB">
            <w:pPr>
              <w:spacing w:after="0"/>
              <w:rPr>
                <w:b/>
                <w:lang w:val="el-GR"/>
              </w:rPr>
            </w:pPr>
            <w:r w:rsidRPr="00B356C7">
              <w:rPr>
                <w:b/>
                <w:lang w:val="el-GR"/>
              </w:rPr>
              <w:t>Δικτυακές απαιτήσεις λειτουργίας</w:t>
            </w:r>
          </w:p>
          <w:p w14:paraId="4D5C0721" w14:textId="77777777" w:rsidR="00B608CA" w:rsidRPr="00B356C7" w:rsidRDefault="00B608CA" w:rsidP="00CD6DAB">
            <w:pPr>
              <w:spacing w:after="0"/>
              <w:rPr>
                <w:i/>
                <w:lang w:val="el-GR"/>
              </w:rPr>
            </w:pPr>
            <w:r w:rsidRPr="00B356C7">
              <w:rPr>
                <w:b/>
                <w:i/>
                <w:lang w:val="el-GR"/>
              </w:rPr>
              <w:t>(</w:t>
            </w:r>
            <w:proofErr w:type="spellStart"/>
            <w:r w:rsidRPr="00B356C7">
              <w:rPr>
                <w:b/>
                <w:i/>
                <w:lang w:val="el-GR"/>
              </w:rPr>
              <w:t>διαστασιολόγηση</w:t>
            </w:r>
            <w:proofErr w:type="spellEnd"/>
            <w:r w:rsidRPr="00B356C7">
              <w:rPr>
                <w:b/>
                <w:i/>
                <w:lang w:val="el-GR"/>
              </w:rPr>
              <w:t xml:space="preserve"> ως προ</w:t>
            </w:r>
            <w:r w:rsidRPr="00B356C7">
              <w:rPr>
                <w:i/>
                <w:lang w:val="el-GR"/>
              </w:rPr>
              <w:t xml:space="preserve">ς τις δικτυακές απαιτήσεις των συστημάτων και ειδικότερα σε επίπεδο </w:t>
            </w:r>
            <w:r w:rsidRPr="00B356C7">
              <w:rPr>
                <w:i/>
                <w:lang w:val="en-US"/>
              </w:rPr>
              <w:t>bandwidth</w:t>
            </w:r>
            <w:r w:rsidRPr="00B356C7">
              <w:rPr>
                <w:i/>
                <w:lang w:val="el-GR"/>
              </w:rPr>
              <w:t xml:space="preserve"> και </w:t>
            </w:r>
            <w:r w:rsidRPr="00B356C7">
              <w:rPr>
                <w:i/>
                <w:lang w:val="en-US"/>
              </w:rPr>
              <w:t>QoS</w:t>
            </w:r>
            <w:r w:rsidRPr="00B356C7">
              <w:rPr>
                <w:i/>
                <w:lang w:val="el-GR"/>
              </w:rPr>
              <w:t>. Ενδεικτικά: εκτιμώμενος ημερήσιος όγκος</w:t>
            </w:r>
          </w:p>
          <w:p w14:paraId="5E8A66C9" w14:textId="77777777" w:rsidR="00B608CA" w:rsidRPr="00B356C7" w:rsidRDefault="00B608CA" w:rsidP="00CD6DAB">
            <w:pPr>
              <w:spacing w:after="0"/>
              <w:rPr>
                <w:i/>
                <w:lang w:val="el-GR"/>
              </w:rPr>
            </w:pPr>
            <w:r w:rsidRPr="00B356C7">
              <w:rPr>
                <w:i/>
                <w:lang w:val="el-GR"/>
              </w:rPr>
              <w:t>διακινούμενων δεδομένων ή αναφορά άλλης παραμέτρου που κρίνετε αναγκαία)</w:t>
            </w:r>
          </w:p>
        </w:tc>
      </w:tr>
      <w:tr w:rsidR="00B608CA" w:rsidRPr="00A40D20" w14:paraId="6CEC8620" w14:textId="77777777" w:rsidTr="00CD6DAB">
        <w:trPr>
          <w:trHeight w:val="344"/>
        </w:trPr>
        <w:tc>
          <w:tcPr>
            <w:tcW w:w="8931" w:type="dxa"/>
            <w:gridSpan w:val="3"/>
          </w:tcPr>
          <w:p w14:paraId="5F4F5809" w14:textId="77777777" w:rsidR="00B608CA" w:rsidRPr="00B356C7" w:rsidRDefault="00B608CA" w:rsidP="00CD6DAB">
            <w:pPr>
              <w:spacing w:after="0"/>
              <w:rPr>
                <w:lang w:val="el-GR"/>
              </w:rPr>
            </w:pPr>
          </w:p>
          <w:p w14:paraId="01F14915" w14:textId="77777777" w:rsidR="00B608CA" w:rsidRPr="00B356C7" w:rsidRDefault="00B608CA" w:rsidP="00CD6DAB">
            <w:pPr>
              <w:spacing w:after="0"/>
              <w:rPr>
                <w:lang w:val="el-GR"/>
              </w:rPr>
            </w:pPr>
          </w:p>
          <w:p w14:paraId="208D6F1E" w14:textId="77777777" w:rsidR="00B608CA" w:rsidRPr="00B356C7" w:rsidRDefault="00B608CA" w:rsidP="00CD6DAB">
            <w:pPr>
              <w:spacing w:after="0"/>
              <w:rPr>
                <w:lang w:val="el-GR"/>
              </w:rPr>
            </w:pPr>
          </w:p>
        </w:tc>
      </w:tr>
      <w:tr w:rsidR="00B608CA" w:rsidRPr="00A40D20" w14:paraId="0C8DD4CF" w14:textId="77777777" w:rsidTr="00CD6DAB">
        <w:trPr>
          <w:trHeight w:val="676"/>
        </w:trPr>
        <w:tc>
          <w:tcPr>
            <w:tcW w:w="8931" w:type="dxa"/>
            <w:gridSpan w:val="3"/>
            <w:shd w:val="clear" w:color="auto" w:fill="BEBEBE"/>
          </w:tcPr>
          <w:p w14:paraId="48E25B42" w14:textId="77777777" w:rsidR="00B608CA" w:rsidRPr="00B356C7" w:rsidRDefault="00B608CA" w:rsidP="00CD6DAB">
            <w:pPr>
              <w:spacing w:after="0"/>
              <w:rPr>
                <w:b/>
                <w:lang w:val="el-GR"/>
              </w:rPr>
            </w:pPr>
            <w:r w:rsidRPr="00B356C7">
              <w:rPr>
                <w:b/>
                <w:lang w:val="el-GR"/>
              </w:rPr>
              <w:t>ΠΕΡΙΓΡΑΦΗ ΑΠΑΙΤΟΥΜΕΝΗΣ ΥΠΟΔΟΜΗΣ</w:t>
            </w:r>
          </w:p>
          <w:p w14:paraId="2ED3C087" w14:textId="77777777" w:rsidR="00B608CA" w:rsidRPr="00B356C7" w:rsidRDefault="00B608CA" w:rsidP="00CD6DAB">
            <w:pPr>
              <w:spacing w:after="0"/>
              <w:rPr>
                <w:i/>
                <w:lang w:val="el-GR"/>
              </w:rPr>
            </w:pPr>
            <w:r w:rsidRPr="00B356C7">
              <w:rPr>
                <w:i/>
                <w:lang w:val="el-GR"/>
              </w:rPr>
              <w:t>(αφορά το  περιβάλλον παραγωγικής λειτουργίας)</w:t>
            </w:r>
          </w:p>
        </w:tc>
      </w:tr>
      <w:tr w:rsidR="00B608CA" w:rsidRPr="00A40D20" w14:paraId="6E3CA3CF" w14:textId="77777777" w:rsidTr="00CD6DAB">
        <w:trPr>
          <w:trHeight w:val="573"/>
        </w:trPr>
        <w:tc>
          <w:tcPr>
            <w:tcW w:w="8931" w:type="dxa"/>
            <w:gridSpan w:val="3"/>
            <w:shd w:val="clear" w:color="auto" w:fill="D9D9D9"/>
          </w:tcPr>
          <w:p w14:paraId="3829D3E7" w14:textId="77777777" w:rsidR="00B608CA" w:rsidRPr="00B356C7" w:rsidRDefault="00B608CA" w:rsidP="00CD6DAB">
            <w:pPr>
              <w:spacing w:after="0"/>
              <w:rPr>
                <w:b/>
                <w:lang w:val="el-GR"/>
              </w:rPr>
            </w:pPr>
            <w:r w:rsidRPr="00B356C7">
              <w:rPr>
                <w:b/>
                <w:lang w:val="el-GR"/>
              </w:rPr>
              <w:lastRenderedPageBreak/>
              <w:t>Πληροφοριακή Υποδομή</w:t>
            </w:r>
          </w:p>
          <w:p w14:paraId="37B3226E" w14:textId="77777777" w:rsidR="00B608CA" w:rsidRPr="00B356C7" w:rsidRDefault="00B608CA" w:rsidP="00CD6DAB">
            <w:pPr>
              <w:spacing w:after="0"/>
              <w:rPr>
                <w:i/>
                <w:lang w:val="el-GR"/>
              </w:rPr>
            </w:pPr>
            <w:r w:rsidRPr="00B356C7">
              <w:rPr>
                <w:i/>
                <w:lang w:val="el-GR"/>
              </w:rPr>
              <w:t>η οποία διατίθεται από τη Γ.Γ.Π.Σ.Δ.Δ. βάσει του ΠΑΡΑΡΤΗΜΑΤΟΣ Χ</w:t>
            </w:r>
            <w:r w:rsidRPr="00B356C7">
              <w:rPr>
                <w:i/>
                <w:lang w:val="en-US"/>
              </w:rPr>
              <w:t>I</w:t>
            </w:r>
          </w:p>
        </w:tc>
      </w:tr>
      <w:tr w:rsidR="00B608CA" w:rsidRPr="00B356C7" w14:paraId="58FF71E7" w14:textId="77777777" w:rsidTr="00CD6DAB">
        <w:trPr>
          <w:trHeight w:val="287"/>
        </w:trPr>
        <w:tc>
          <w:tcPr>
            <w:tcW w:w="7307" w:type="dxa"/>
            <w:gridSpan w:val="2"/>
          </w:tcPr>
          <w:p w14:paraId="276531D7" w14:textId="77777777" w:rsidR="00B608CA" w:rsidRPr="00B356C7" w:rsidRDefault="00B608CA" w:rsidP="00CD6DAB">
            <w:pPr>
              <w:spacing w:after="0"/>
              <w:rPr>
                <w:lang w:val="en-US"/>
              </w:rPr>
            </w:pPr>
            <w:proofErr w:type="spellStart"/>
            <w:r w:rsidRPr="00B356C7">
              <w:rPr>
                <w:lang w:val="en-US"/>
              </w:rPr>
              <w:t>Αριθμός</w:t>
            </w:r>
            <w:proofErr w:type="spellEnd"/>
            <w:r w:rsidRPr="00B356C7">
              <w:rPr>
                <w:lang w:val="en-US"/>
              </w:rPr>
              <w:t xml:space="preserve"> Virtual Machines (VMs)</w:t>
            </w:r>
          </w:p>
        </w:tc>
        <w:tc>
          <w:tcPr>
            <w:tcW w:w="1624" w:type="dxa"/>
          </w:tcPr>
          <w:p w14:paraId="7035BF79" w14:textId="77777777" w:rsidR="00B608CA" w:rsidRPr="00B356C7" w:rsidRDefault="00B608CA" w:rsidP="00CD6DAB">
            <w:pPr>
              <w:spacing w:after="0"/>
              <w:rPr>
                <w:lang w:val="en-US"/>
              </w:rPr>
            </w:pPr>
          </w:p>
        </w:tc>
      </w:tr>
      <w:tr w:rsidR="00B608CA" w:rsidRPr="00A40D20" w14:paraId="6CEE2D12" w14:textId="77777777" w:rsidTr="00CD6DAB">
        <w:trPr>
          <w:trHeight w:val="285"/>
        </w:trPr>
        <w:tc>
          <w:tcPr>
            <w:tcW w:w="7307" w:type="dxa"/>
            <w:gridSpan w:val="2"/>
          </w:tcPr>
          <w:p w14:paraId="5AC188F4" w14:textId="77777777" w:rsidR="00B608CA" w:rsidRPr="00B356C7" w:rsidRDefault="00B608CA" w:rsidP="00CD6DAB">
            <w:pPr>
              <w:spacing w:after="0"/>
              <w:rPr>
                <w:lang w:val="el-GR"/>
              </w:rPr>
            </w:pPr>
            <w:r w:rsidRPr="00B356C7">
              <w:rPr>
                <w:lang w:val="el-GR"/>
              </w:rPr>
              <w:t xml:space="preserve">Συνολικά </w:t>
            </w:r>
            <w:r w:rsidRPr="00B356C7">
              <w:rPr>
                <w:lang w:val="en-US"/>
              </w:rPr>
              <w:t>v</w:t>
            </w:r>
            <w:r w:rsidRPr="00B356C7">
              <w:rPr>
                <w:lang w:val="el-GR"/>
              </w:rPr>
              <w:t>-</w:t>
            </w:r>
            <w:r w:rsidRPr="00B356C7">
              <w:rPr>
                <w:lang w:val="en-US"/>
              </w:rPr>
              <w:t>Cores</w:t>
            </w:r>
            <w:r w:rsidRPr="00B356C7">
              <w:rPr>
                <w:lang w:val="el-GR"/>
              </w:rPr>
              <w:t xml:space="preserve"> απαιτούμενων </w:t>
            </w:r>
            <w:r w:rsidRPr="00B356C7">
              <w:rPr>
                <w:lang w:val="en-US"/>
              </w:rPr>
              <w:t>VMs</w:t>
            </w:r>
          </w:p>
        </w:tc>
        <w:tc>
          <w:tcPr>
            <w:tcW w:w="1624" w:type="dxa"/>
          </w:tcPr>
          <w:p w14:paraId="4DAFD0E8" w14:textId="77777777" w:rsidR="00B608CA" w:rsidRPr="00B356C7" w:rsidRDefault="00B608CA" w:rsidP="00CD6DAB">
            <w:pPr>
              <w:spacing w:after="0"/>
              <w:rPr>
                <w:lang w:val="el-GR"/>
              </w:rPr>
            </w:pPr>
          </w:p>
        </w:tc>
      </w:tr>
      <w:tr w:rsidR="00B608CA" w:rsidRPr="00B356C7" w14:paraId="543CF75E" w14:textId="77777777" w:rsidTr="00CD6DAB">
        <w:trPr>
          <w:trHeight w:val="287"/>
        </w:trPr>
        <w:tc>
          <w:tcPr>
            <w:tcW w:w="7307" w:type="dxa"/>
            <w:gridSpan w:val="2"/>
          </w:tcPr>
          <w:p w14:paraId="0843EEBF" w14:textId="77777777" w:rsidR="00B608CA" w:rsidRPr="00B356C7" w:rsidRDefault="00B608CA" w:rsidP="00CD6DAB">
            <w:pPr>
              <w:spacing w:after="0"/>
              <w:rPr>
                <w:lang w:val="en-US"/>
              </w:rPr>
            </w:pPr>
            <w:proofErr w:type="spellStart"/>
            <w:r w:rsidRPr="00B356C7">
              <w:rPr>
                <w:lang w:val="en-US"/>
              </w:rPr>
              <w:t>Συνολική</w:t>
            </w:r>
            <w:proofErr w:type="spellEnd"/>
            <w:r w:rsidRPr="00B356C7">
              <w:rPr>
                <w:lang w:val="en-US"/>
              </w:rPr>
              <w:t xml:space="preserve"> </w:t>
            </w:r>
            <w:proofErr w:type="spellStart"/>
            <w:r w:rsidRPr="00B356C7">
              <w:rPr>
                <w:lang w:val="en-US"/>
              </w:rPr>
              <w:t>Μνήμη</w:t>
            </w:r>
            <w:proofErr w:type="spellEnd"/>
            <w:r w:rsidRPr="00B356C7">
              <w:rPr>
                <w:lang w:val="en-US"/>
              </w:rPr>
              <w:t xml:space="preserve"> (GB)</w:t>
            </w:r>
          </w:p>
        </w:tc>
        <w:tc>
          <w:tcPr>
            <w:tcW w:w="1624" w:type="dxa"/>
          </w:tcPr>
          <w:p w14:paraId="312ADBBF" w14:textId="77777777" w:rsidR="00B608CA" w:rsidRPr="00B356C7" w:rsidRDefault="00B608CA" w:rsidP="00CD6DAB">
            <w:pPr>
              <w:spacing w:after="0"/>
              <w:rPr>
                <w:lang w:val="en-US"/>
              </w:rPr>
            </w:pPr>
          </w:p>
        </w:tc>
      </w:tr>
      <w:tr w:rsidR="00B608CA" w:rsidRPr="00B356C7" w14:paraId="4387371C" w14:textId="77777777" w:rsidTr="00CD6DAB">
        <w:trPr>
          <w:trHeight w:val="285"/>
        </w:trPr>
        <w:tc>
          <w:tcPr>
            <w:tcW w:w="7307" w:type="dxa"/>
            <w:gridSpan w:val="2"/>
          </w:tcPr>
          <w:p w14:paraId="41EAA7D7" w14:textId="77777777" w:rsidR="00B608CA" w:rsidRPr="00B356C7" w:rsidRDefault="00B608CA" w:rsidP="00CD6DAB">
            <w:pPr>
              <w:spacing w:after="0"/>
              <w:rPr>
                <w:lang w:val="en-US"/>
              </w:rPr>
            </w:pPr>
            <w:proofErr w:type="spellStart"/>
            <w:r w:rsidRPr="00B356C7">
              <w:rPr>
                <w:lang w:val="en-US"/>
              </w:rPr>
              <w:t>Συνολικό</w:t>
            </w:r>
            <w:proofErr w:type="spellEnd"/>
            <w:r w:rsidRPr="00B356C7">
              <w:rPr>
                <w:lang w:val="en-US"/>
              </w:rPr>
              <w:t xml:space="preserve"> Storage (ΤΒ)</w:t>
            </w:r>
          </w:p>
        </w:tc>
        <w:tc>
          <w:tcPr>
            <w:tcW w:w="1624" w:type="dxa"/>
          </w:tcPr>
          <w:p w14:paraId="6235C303" w14:textId="77777777" w:rsidR="00B608CA" w:rsidRPr="00B356C7" w:rsidRDefault="00B608CA" w:rsidP="00CD6DAB">
            <w:pPr>
              <w:spacing w:after="0"/>
              <w:rPr>
                <w:lang w:val="en-US"/>
              </w:rPr>
            </w:pPr>
          </w:p>
        </w:tc>
      </w:tr>
      <w:tr w:rsidR="00B608CA" w:rsidRPr="00A40D20" w14:paraId="4D5D1328" w14:textId="77777777" w:rsidTr="00CD6DAB">
        <w:trPr>
          <w:trHeight w:val="573"/>
        </w:trPr>
        <w:tc>
          <w:tcPr>
            <w:tcW w:w="8931" w:type="dxa"/>
            <w:gridSpan w:val="3"/>
            <w:shd w:val="clear" w:color="auto" w:fill="D9D9D9"/>
          </w:tcPr>
          <w:p w14:paraId="355A1207" w14:textId="77777777" w:rsidR="00B608CA" w:rsidRPr="00B356C7" w:rsidRDefault="00B608CA" w:rsidP="00CD6DAB">
            <w:pPr>
              <w:spacing w:after="0"/>
              <w:rPr>
                <w:b/>
                <w:lang w:val="el-GR"/>
              </w:rPr>
            </w:pPr>
            <w:r w:rsidRPr="00B356C7">
              <w:rPr>
                <w:b/>
                <w:lang w:val="el-GR"/>
              </w:rPr>
              <w:t>Απαιτούμενες άδειες λογισμικού</w:t>
            </w:r>
          </w:p>
          <w:p w14:paraId="5B725CC0" w14:textId="77777777" w:rsidR="00B608CA" w:rsidRPr="00B356C7" w:rsidRDefault="00B608CA" w:rsidP="00CD6DAB">
            <w:pPr>
              <w:spacing w:after="0"/>
              <w:rPr>
                <w:i/>
                <w:lang w:val="el-GR"/>
              </w:rPr>
            </w:pPr>
            <w:r w:rsidRPr="00B356C7">
              <w:rPr>
                <w:i/>
                <w:lang w:val="el-GR"/>
              </w:rPr>
              <w:t>οι οποίες διατίθενται από τη Γ.Γ.Π.Σ.Δ.Δ. βάσει του ΠΑΡΑΡΤΗΜΑΤΟΣ Χ</w:t>
            </w:r>
            <w:r w:rsidRPr="00B356C7">
              <w:rPr>
                <w:i/>
                <w:lang w:val="en-US"/>
              </w:rPr>
              <w:t>I</w:t>
            </w:r>
          </w:p>
        </w:tc>
      </w:tr>
      <w:tr w:rsidR="00B608CA" w:rsidRPr="00B356C7" w14:paraId="789D1207" w14:textId="77777777" w:rsidTr="00CD6DAB">
        <w:trPr>
          <w:trHeight w:val="287"/>
        </w:trPr>
        <w:tc>
          <w:tcPr>
            <w:tcW w:w="6457" w:type="dxa"/>
          </w:tcPr>
          <w:p w14:paraId="06B4C478" w14:textId="77777777" w:rsidR="00B608CA" w:rsidRPr="00B356C7" w:rsidRDefault="00B608CA" w:rsidP="00CD6DAB">
            <w:pPr>
              <w:spacing w:after="0"/>
              <w:rPr>
                <w:b/>
                <w:lang w:val="en-US"/>
              </w:rPr>
            </w:pPr>
            <w:r w:rsidRPr="00B356C7">
              <w:rPr>
                <w:b/>
                <w:lang w:val="en-US"/>
              </w:rPr>
              <w:t>Κατα</w:t>
            </w:r>
            <w:proofErr w:type="spellStart"/>
            <w:r w:rsidRPr="00B356C7">
              <w:rPr>
                <w:b/>
                <w:lang w:val="en-US"/>
              </w:rPr>
              <w:t>σκευ</w:t>
            </w:r>
            <w:proofErr w:type="spellEnd"/>
            <w:r w:rsidRPr="00B356C7">
              <w:rPr>
                <w:b/>
                <w:lang w:val="en-US"/>
              </w:rPr>
              <w:t xml:space="preserve">αστής και </w:t>
            </w:r>
            <w:proofErr w:type="spellStart"/>
            <w:r w:rsidRPr="00B356C7">
              <w:rPr>
                <w:b/>
                <w:lang w:val="en-US"/>
              </w:rPr>
              <w:t>όνομ</w:t>
            </w:r>
            <w:proofErr w:type="spellEnd"/>
            <w:r w:rsidRPr="00B356C7">
              <w:rPr>
                <w:b/>
                <w:lang w:val="en-US"/>
              </w:rPr>
              <w:t>α π</w:t>
            </w:r>
            <w:proofErr w:type="spellStart"/>
            <w:r w:rsidRPr="00B356C7">
              <w:rPr>
                <w:b/>
                <w:lang w:val="en-US"/>
              </w:rPr>
              <w:t>ροϊόντος</w:t>
            </w:r>
            <w:proofErr w:type="spellEnd"/>
          </w:p>
        </w:tc>
        <w:tc>
          <w:tcPr>
            <w:tcW w:w="2474" w:type="dxa"/>
            <w:gridSpan w:val="2"/>
          </w:tcPr>
          <w:p w14:paraId="5FE1E863" w14:textId="77777777" w:rsidR="00B608CA" w:rsidRPr="00B356C7" w:rsidRDefault="00B608CA" w:rsidP="00CD6DAB">
            <w:pPr>
              <w:spacing w:after="0"/>
              <w:rPr>
                <w:b/>
                <w:lang w:val="en-US"/>
              </w:rPr>
            </w:pPr>
            <w:proofErr w:type="spellStart"/>
            <w:r w:rsidRPr="00B356C7">
              <w:rPr>
                <w:b/>
                <w:lang w:val="en-US"/>
              </w:rPr>
              <w:t>Αριθμός</w:t>
            </w:r>
            <w:proofErr w:type="spellEnd"/>
            <w:r w:rsidRPr="00B356C7">
              <w:rPr>
                <w:b/>
                <w:lang w:val="en-US"/>
              </w:rPr>
              <w:t xml:space="preserve"> α</w:t>
            </w:r>
            <w:proofErr w:type="spellStart"/>
            <w:r w:rsidRPr="00B356C7">
              <w:rPr>
                <w:b/>
                <w:lang w:val="en-US"/>
              </w:rPr>
              <w:t>δειών</w:t>
            </w:r>
            <w:proofErr w:type="spellEnd"/>
          </w:p>
        </w:tc>
      </w:tr>
      <w:tr w:rsidR="00B608CA" w:rsidRPr="00B356C7" w14:paraId="3BF6A998" w14:textId="77777777" w:rsidTr="00CD6DAB">
        <w:trPr>
          <w:trHeight w:val="285"/>
        </w:trPr>
        <w:tc>
          <w:tcPr>
            <w:tcW w:w="6457" w:type="dxa"/>
          </w:tcPr>
          <w:p w14:paraId="3CC97E3F" w14:textId="77777777" w:rsidR="00B608CA" w:rsidRPr="00B356C7" w:rsidRDefault="00B608CA" w:rsidP="00CD6DAB">
            <w:pPr>
              <w:spacing w:after="0"/>
              <w:rPr>
                <w:lang w:val="en-US"/>
              </w:rPr>
            </w:pPr>
          </w:p>
        </w:tc>
        <w:tc>
          <w:tcPr>
            <w:tcW w:w="2474" w:type="dxa"/>
            <w:gridSpan w:val="2"/>
          </w:tcPr>
          <w:p w14:paraId="18FCF95A" w14:textId="77777777" w:rsidR="00B608CA" w:rsidRPr="00B356C7" w:rsidRDefault="00B608CA" w:rsidP="00CD6DAB">
            <w:pPr>
              <w:spacing w:after="0"/>
              <w:rPr>
                <w:lang w:val="en-US"/>
              </w:rPr>
            </w:pPr>
          </w:p>
        </w:tc>
      </w:tr>
      <w:tr w:rsidR="00B608CA" w:rsidRPr="00B356C7" w14:paraId="28E3516D" w14:textId="77777777" w:rsidTr="00CD6DAB">
        <w:trPr>
          <w:trHeight w:val="287"/>
        </w:trPr>
        <w:tc>
          <w:tcPr>
            <w:tcW w:w="6457" w:type="dxa"/>
          </w:tcPr>
          <w:p w14:paraId="00D4F308" w14:textId="77777777" w:rsidR="00B608CA" w:rsidRPr="00B356C7" w:rsidRDefault="00B608CA" w:rsidP="00CD6DAB">
            <w:pPr>
              <w:spacing w:after="0"/>
              <w:rPr>
                <w:lang w:val="en-US"/>
              </w:rPr>
            </w:pPr>
          </w:p>
        </w:tc>
        <w:tc>
          <w:tcPr>
            <w:tcW w:w="2474" w:type="dxa"/>
            <w:gridSpan w:val="2"/>
          </w:tcPr>
          <w:p w14:paraId="047C1FF9" w14:textId="77777777" w:rsidR="00B608CA" w:rsidRPr="00B356C7" w:rsidRDefault="00B608CA" w:rsidP="00CD6DAB">
            <w:pPr>
              <w:spacing w:after="0"/>
              <w:rPr>
                <w:lang w:val="en-US"/>
              </w:rPr>
            </w:pPr>
          </w:p>
        </w:tc>
      </w:tr>
      <w:tr w:rsidR="00B608CA" w:rsidRPr="00B356C7" w14:paraId="4314C047" w14:textId="77777777" w:rsidTr="00CD6DAB">
        <w:trPr>
          <w:trHeight w:val="287"/>
        </w:trPr>
        <w:tc>
          <w:tcPr>
            <w:tcW w:w="6457" w:type="dxa"/>
          </w:tcPr>
          <w:p w14:paraId="33B789E3" w14:textId="77777777" w:rsidR="00B608CA" w:rsidRPr="00B356C7" w:rsidRDefault="00B608CA" w:rsidP="00CD6DAB">
            <w:pPr>
              <w:spacing w:after="0"/>
              <w:rPr>
                <w:lang w:val="en-US"/>
              </w:rPr>
            </w:pPr>
          </w:p>
        </w:tc>
        <w:tc>
          <w:tcPr>
            <w:tcW w:w="2474" w:type="dxa"/>
            <w:gridSpan w:val="2"/>
          </w:tcPr>
          <w:p w14:paraId="2331A85D" w14:textId="77777777" w:rsidR="00B608CA" w:rsidRPr="00B356C7" w:rsidRDefault="00B608CA" w:rsidP="00CD6DAB">
            <w:pPr>
              <w:spacing w:after="0"/>
              <w:rPr>
                <w:lang w:val="en-US"/>
              </w:rPr>
            </w:pPr>
          </w:p>
        </w:tc>
      </w:tr>
      <w:tr w:rsidR="00B608CA" w:rsidRPr="00A40D20" w14:paraId="74B93CB8" w14:textId="77777777" w:rsidTr="00CD6DAB">
        <w:trPr>
          <w:trHeight w:val="859"/>
        </w:trPr>
        <w:tc>
          <w:tcPr>
            <w:tcW w:w="8931" w:type="dxa"/>
            <w:gridSpan w:val="3"/>
            <w:shd w:val="clear" w:color="auto" w:fill="D9D9D9"/>
          </w:tcPr>
          <w:p w14:paraId="0E2146BD" w14:textId="77777777" w:rsidR="00B608CA" w:rsidRPr="00B356C7" w:rsidRDefault="00B608CA" w:rsidP="00CD6DAB">
            <w:pPr>
              <w:spacing w:after="0"/>
              <w:rPr>
                <w:b/>
                <w:lang w:val="el-GR"/>
              </w:rPr>
            </w:pPr>
            <w:r w:rsidRPr="00B356C7">
              <w:rPr>
                <w:b/>
                <w:lang w:val="el-GR"/>
              </w:rPr>
              <w:t>Άλλες απαιτήσεις υποδομής</w:t>
            </w:r>
          </w:p>
          <w:p w14:paraId="2DA381D9" w14:textId="77777777" w:rsidR="00B608CA" w:rsidRPr="00B356C7" w:rsidRDefault="00B608CA" w:rsidP="00CD6DAB">
            <w:pPr>
              <w:spacing w:after="0"/>
              <w:rPr>
                <w:i/>
                <w:lang w:val="el-GR"/>
              </w:rPr>
            </w:pPr>
            <w:r w:rsidRPr="00B356C7">
              <w:rPr>
                <w:i/>
                <w:lang w:val="el-GR"/>
              </w:rPr>
              <w:t>(δεν διατίθενται και δεν αναφέρονται στο ΠΑΡΑΡΤΗΜΑ Χ</w:t>
            </w:r>
            <w:r w:rsidRPr="00B356C7">
              <w:rPr>
                <w:i/>
                <w:lang w:val="en-US"/>
              </w:rPr>
              <w:t>I</w:t>
            </w:r>
            <w:r w:rsidRPr="00B356C7">
              <w:rPr>
                <w:i/>
                <w:lang w:val="el-GR"/>
              </w:rPr>
              <w:t xml:space="preserve"> αλλά απαιτούνται για τη λειτουργία του συστήματος)</w:t>
            </w:r>
          </w:p>
        </w:tc>
      </w:tr>
      <w:tr w:rsidR="00B608CA" w:rsidRPr="00A40D20" w14:paraId="25802D64" w14:textId="77777777" w:rsidTr="00CD6DAB">
        <w:trPr>
          <w:trHeight w:val="811"/>
        </w:trPr>
        <w:tc>
          <w:tcPr>
            <w:tcW w:w="8931" w:type="dxa"/>
            <w:gridSpan w:val="3"/>
          </w:tcPr>
          <w:p w14:paraId="015B455A" w14:textId="77777777" w:rsidR="00B608CA" w:rsidRPr="00B356C7" w:rsidRDefault="00B608CA" w:rsidP="00CD6DAB">
            <w:pPr>
              <w:spacing w:after="0"/>
              <w:rPr>
                <w:lang w:val="el-GR"/>
              </w:rPr>
            </w:pPr>
          </w:p>
        </w:tc>
      </w:tr>
      <w:tr w:rsidR="00B608CA" w:rsidRPr="00A40D20" w14:paraId="26E3681E" w14:textId="77777777" w:rsidTr="00CD6DAB">
        <w:trPr>
          <w:trHeight w:val="1144"/>
        </w:trPr>
        <w:tc>
          <w:tcPr>
            <w:tcW w:w="8931" w:type="dxa"/>
            <w:gridSpan w:val="3"/>
            <w:shd w:val="clear" w:color="auto" w:fill="D9D9D9"/>
          </w:tcPr>
          <w:p w14:paraId="415A28CD" w14:textId="77777777" w:rsidR="00B608CA" w:rsidRPr="00B356C7" w:rsidRDefault="00B608CA" w:rsidP="00CD6DAB">
            <w:pPr>
              <w:spacing w:after="0"/>
              <w:rPr>
                <w:b/>
                <w:lang w:val="el-GR"/>
              </w:rPr>
            </w:pPr>
            <w:r w:rsidRPr="00B356C7">
              <w:rPr>
                <w:b/>
                <w:lang w:val="el-GR"/>
              </w:rPr>
              <w:t>Δικτυακές απαιτήσεις λειτουργίας</w:t>
            </w:r>
          </w:p>
          <w:p w14:paraId="3ADC0CCA" w14:textId="77777777" w:rsidR="00B608CA" w:rsidRPr="00B356C7" w:rsidRDefault="00B608CA" w:rsidP="00CD6DAB">
            <w:pPr>
              <w:spacing w:after="0"/>
              <w:rPr>
                <w:i/>
                <w:lang w:val="el-GR"/>
              </w:rPr>
            </w:pPr>
            <w:r w:rsidRPr="00B356C7">
              <w:rPr>
                <w:i/>
                <w:lang w:val="el-GR"/>
              </w:rPr>
              <w:t>(</w:t>
            </w:r>
            <w:proofErr w:type="spellStart"/>
            <w:r w:rsidRPr="00B356C7">
              <w:rPr>
                <w:i/>
                <w:lang w:val="el-GR"/>
              </w:rPr>
              <w:t>διαστασιολόγηση</w:t>
            </w:r>
            <w:proofErr w:type="spellEnd"/>
            <w:r w:rsidRPr="00B356C7">
              <w:rPr>
                <w:i/>
                <w:lang w:val="el-GR"/>
              </w:rPr>
              <w:t xml:space="preserve"> ως προς τις δικτυακές απαιτήσεις των συστημάτων και ειδικότερα   σε επίπεδο </w:t>
            </w:r>
            <w:r w:rsidRPr="00B356C7">
              <w:rPr>
                <w:i/>
                <w:lang w:val="en-US"/>
              </w:rPr>
              <w:t>bandwidth</w:t>
            </w:r>
            <w:r w:rsidRPr="00B356C7">
              <w:rPr>
                <w:i/>
                <w:lang w:val="el-GR"/>
              </w:rPr>
              <w:t xml:space="preserve"> και </w:t>
            </w:r>
            <w:r w:rsidRPr="00B356C7">
              <w:rPr>
                <w:i/>
                <w:lang w:val="en-US"/>
              </w:rPr>
              <w:t>QoS</w:t>
            </w:r>
            <w:r w:rsidRPr="00B356C7">
              <w:rPr>
                <w:i/>
                <w:lang w:val="el-GR"/>
              </w:rPr>
              <w:t>. Ενδεικτικά: εκτιμώμενος ημερήσιος όγκος διακινούμενων δεδομένων ή αναφορά άλλης παραμέτρου που κρίνετε αναγκαία)</w:t>
            </w:r>
          </w:p>
        </w:tc>
      </w:tr>
      <w:tr w:rsidR="00B608CA" w:rsidRPr="00A40D20" w14:paraId="04CCE783" w14:textId="77777777" w:rsidTr="00CD6DAB">
        <w:trPr>
          <w:trHeight w:val="912"/>
        </w:trPr>
        <w:tc>
          <w:tcPr>
            <w:tcW w:w="8931" w:type="dxa"/>
            <w:gridSpan w:val="3"/>
          </w:tcPr>
          <w:p w14:paraId="7D1E0C5B" w14:textId="77777777" w:rsidR="00B608CA" w:rsidRPr="00B356C7" w:rsidRDefault="00B608CA" w:rsidP="00CD6DAB">
            <w:pPr>
              <w:spacing w:after="0"/>
              <w:rPr>
                <w:lang w:val="el-GR"/>
              </w:rPr>
            </w:pPr>
          </w:p>
        </w:tc>
      </w:tr>
      <w:tr w:rsidR="00B608CA" w:rsidRPr="00A40D20" w14:paraId="280F0FE2" w14:textId="77777777" w:rsidTr="00CD6DAB">
        <w:trPr>
          <w:trHeight w:val="1146"/>
        </w:trPr>
        <w:tc>
          <w:tcPr>
            <w:tcW w:w="8931" w:type="dxa"/>
            <w:gridSpan w:val="3"/>
          </w:tcPr>
          <w:p w14:paraId="43DA4828" w14:textId="77777777" w:rsidR="00B608CA" w:rsidRPr="00B356C7" w:rsidRDefault="00B608CA" w:rsidP="00CD6DAB">
            <w:pPr>
              <w:spacing w:after="0"/>
              <w:rPr>
                <w:i/>
                <w:lang w:val="el-GR"/>
              </w:rPr>
            </w:pPr>
            <w:r w:rsidRPr="00B356C7">
              <w:rPr>
                <w:b/>
                <w:i/>
                <w:u w:val="single"/>
                <w:lang w:val="el-GR"/>
              </w:rPr>
              <w:t>Σημείωση:</w:t>
            </w:r>
            <w:r w:rsidRPr="00B356C7">
              <w:rPr>
                <w:b/>
                <w:i/>
                <w:lang w:val="el-GR"/>
              </w:rPr>
              <w:t xml:space="preserve"> </w:t>
            </w:r>
            <w:r w:rsidRPr="00B356C7">
              <w:rPr>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B356C7">
              <w:rPr>
                <w:i/>
                <w:lang w:val="en-US"/>
              </w:rPr>
              <w:t>Storage</w:t>
            </w:r>
            <w:r w:rsidRPr="00B356C7">
              <w:rPr>
                <w:i/>
                <w:lang w:val="el-GR"/>
              </w:rPr>
              <w:t>) θα πρέπει  οπωσδήποτε να αναφερθεί το ποσοστό ετήσιας αύξησης (%) σε σχέση με την αρχική υποδομή.</w:t>
            </w:r>
          </w:p>
        </w:tc>
      </w:tr>
    </w:tbl>
    <w:p w14:paraId="668413CC" w14:textId="77777777" w:rsidR="00045DCF" w:rsidRPr="00B356C7" w:rsidRDefault="00045DCF" w:rsidP="00F63C74">
      <w:pPr>
        <w:rPr>
          <w:lang w:val="el-GR"/>
        </w:rPr>
      </w:pPr>
    </w:p>
    <w:p w14:paraId="7B514C87" w14:textId="511E742E" w:rsidR="00947DDB" w:rsidRPr="00B356C7" w:rsidRDefault="00947DDB" w:rsidP="00786A1B">
      <w:pPr>
        <w:pStyle w:val="40"/>
        <w:numPr>
          <w:ilvl w:val="1"/>
          <w:numId w:val="24"/>
        </w:numPr>
        <w:ind w:hanging="306"/>
        <w:rPr>
          <w:rFonts w:cs="Tahoma"/>
          <w:szCs w:val="22"/>
          <w:lang w:val="el-GR"/>
        </w:rPr>
      </w:pPr>
      <w:bookmarkStart w:id="564" w:name="_Toc97194349"/>
      <w:bookmarkStart w:id="565" w:name="_Ref97198484"/>
      <w:bookmarkStart w:id="566" w:name="_Ref163752094"/>
      <w:bookmarkStart w:id="567" w:name="_Toc166240314"/>
      <w:proofErr w:type="spellStart"/>
      <w:r w:rsidRPr="00B356C7">
        <w:rPr>
          <w:rFonts w:cs="Tahoma"/>
          <w:szCs w:val="22"/>
          <w:lang w:val="el-GR"/>
        </w:rPr>
        <w:t>Διαλειτουργικότητα</w:t>
      </w:r>
      <w:bookmarkEnd w:id="564"/>
      <w:bookmarkEnd w:id="565"/>
      <w:bookmarkEnd w:id="566"/>
      <w:bookmarkEnd w:id="567"/>
      <w:proofErr w:type="spellEnd"/>
    </w:p>
    <w:p w14:paraId="63CD0796" w14:textId="77777777" w:rsidR="00710535" w:rsidRPr="00B356C7" w:rsidRDefault="00710535" w:rsidP="00710535">
      <w:pPr>
        <w:spacing w:line="360" w:lineRule="exact"/>
        <w:rPr>
          <w:lang w:val="el-GR"/>
        </w:rPr>
      </w:pPr>
      <w:r w:rsidRPr="00B356C7">
        <w:rPr>
          <w:lang w:val="el-GR"/>
        </w:rPr>
        <w:t>Με δεδομένο ότι η αποδοτική επικοινωνία και συνεργασία των εμπλεκόμενων φορέων στον τομέα της πολιτικής προστασίας αποτελεί προϋπόθεση για την αποτελεσματική διαχείριση κρίσεων, καθίσταται σαφές ότι η αμοιβαία πρόσβαση, ανταλλαγή και αξιοποίηση κρίσιμων πληροφοριών και δεδομένων πριν, κατά τη διάρκεια και μετά την κρίση, αποτελεί προτεραιότητα στην κατεύθυνση προστασίας της ανθρώπινης ζωής, των υποδομών και των φυσικών πόρων της χώρας από κινδύνους και καταστροφές.</w:t>
      </w:r>
    </w:p>
    <w:p w14:paraId="4BA903AC" w14:textId="77777777" w:rsidR="00710535" w:rsidRPr="00B356C7" w:rsidRDefault="00710535" w:rsidP="00710535">
      <w:pPr>
        <w:spacing w:line="360" w:lineRule="exact"/>
        <w:rPr>
          <w:lang w:val="el-GR"/>
        </w:rPr>
      </w:pPr>
      <w:r w:rsidRPr="00B356C7">
        <w:rPr>
          <w:lang w:val="el-GR"/>
        </w:rPr>
        <w:t xml:space="preserve">Για τους παραπάνω στόχους, Το έργο θα περιλαμβάνει τις παρακάτω μορφές </w:t>
      </w:r>
      <w:proofErr w:type="spellStart"/>
      <w:r w:rsidRPr="00B356C7">
        <w:rPr>
          <w:lang w:val="el-GR"/>
        </w:rPr>
        <w:t>διαλειτουργικότητας</w:t>
      </w:r>
      <w:proofErr w:type="spellEnd"/>
      <w:r w:rsidRPr="00B356C7">
        <w:rPr>
          <w:lang w:val="el-GR"/>
        </w:rPr>
        <w:t>:</w:t>
      </w:r>
    </w:p>
    <w:p w14:paraId="2DFEB2D4" w14:textId="77777777" w:rsidR="00710535" w:rsidRPr="00B356C7" w:rsidRDefault="00710535" w:rsidP="00786A1B">
      <w:pPr>
        <w:pStyle w:val="aff"/>
        <w:numPr>
          <w:ilvl w:val="0"/>
          <w:numId w:val="65"/>
        </w:numPr>
        <w:spacing w:line="360" w:lineRule="exact"/>
        <w:rPr>
          <w:lang w:val="el-GR"/>
        </w:rPr>
      </w:pPr>
      <w:r w:rsidRPr="00B356C7">
        <w:rPr>
          <w:b/>
          <w:lang w:val="el-GR"/>
        </w:rPr>
        <w:t>Οριζόντια</w:t>
      </w:r>
      <w:r w:rsidRPr="00B356C7">
        <w:rPr>
          <w:lang w:val="el-GR"/>
        </w:rPr>
        <w:t xml:space="preserve">: </w:t>
      </w:r>
      <w:proofErr w:type="spellStart"/>
      <w:r w:rsidRPr="00B356C7">
        <w:rPr>
          <w:lang w:val="el-GR"/>
        </w:rPr>
        <w:t>διαλειτουργικότητα</w:t>
      </w:r>
      <w:proofErr w:type="spellEnd"/>
      <w:r w:rsidRPr="00B356C7">
        <w:rPr>
          <w:lang w:val="el-GR"/>
        </w:rPr>
        <w:t xml:space="preserve"> μεταξύ των υπό προμήθεια υποσυστημάτων.</w:t>
      </w:r>
    </w:p>
    <w:p w14:paraId="1F1F4496" w14:textId="77777777" w:rsidR="00710535" w:rsidRPr="00B356C7" w:rsidRDefault="00710535" w:rsidP="00786A1B">
      <w:pPr>
        <w:pStyle w:val="aff"/>
        <w:numPr>
          <w:ilvl w:val="0"/>
          <w:numId w:val="65"/>
        </w:numPr>
        <w:spacing w:line="360" w:lineRule="exact"/>
        <w:rPr>
          <w:lang w:val="el-GR"/>
        </w:rPr>
      </w:pPr>
      <w:r w:rsidRPr="00B356C7">
        <w:rPr>
          <w:b/>
          <w:lang w:val="el-GR"/>
        </w:rPr>
        <w:t>Κάθετη</w:t>
      </w:r>
      <w:r w:rsidRPr="00B356C7">
        <w:rPr>
          <w:lang w:val="el-GR"/>
        </w:rPr>
        <w:t xml:space="preserve">: </w:t>
      </w:r>
      <w:proofErr w:type="spellStart"/>
      <w:r w:rsidRPr="00B356C7">
        <w:rPr>
          <w:lang w:val="el-GR"/>
        </w:rPr>
        <w:t>διαλειτουργικότητα</w:t>
      </w:r>
      <w:proofErr w:type="spellEnd"/>
      <w:r w:rsidRPr="00B356C7">
        <w:rPr>
          <w:lang w:val="el-GR"/>
        </w:rPr>
        <w:t xml:space="preserve"> μεταξύ των υπό προμήθεια συστημάτων με τα υφιστάμενα συστήματα του Φορέα.</w:t>
      </w:r>
    </w:p>
    <w:p w14:paraId="0D96F29B" w14:textId="77777777" w:rsidR="00710535" w:rsidRPr="00B356C7" w:rsidRDefault="00710535" w:rsidP="00786A1B">
      <w:pPr>
        <w:pStyle w:val="aff"/>
        <w:numPr>
          <w:ilvl w:val="0"/>
          <w:numId w:val="65"/>
        </w:numPr>
        <w:spacing w:line="360" w:lineRule="exact"/>
        <w:rPr>
          <w:lang w:val="el-GR"/>
        </w:rPr>
      </w:pPr>
      <w:r w:rsidRPr="00B356C7">
        <w:rPr>
          <w:b/>
          <w:lang w:val="el-GR"/>
        </w:rPr>
        <w:t>Εξωτερική</w:t>
      </w:r>
      <w:r w:rsidRPr="00B356C7">
        <w:rPr>
          <w:lang w:val="el-GR"/>
        </w:rPr>
        <w:t xml:space="preserve">: </w:t>
      </w:r>
      <w:proofErr w:type="spellStart"/>
      <w:r w:rsidRPr="00B356C7">
        <w:rPr>
          <w:lang w:val="el-GR"/>
        </w:rPr>
        <w:t>διαλειτουργικότητα</w:t>
      </w:r>
      <w:proofErr w:type="spellEnd"/>
      <w:r w:rsidRPr="00B356C7">
        <w:rPr>
          <w:lang w:val="el-GR"/>
        </w:rPr>
        <w:t xml:space="preserve"> μεταξύ των υπό προμήθεια συστημάτων με εξωτερικά συστήματα τρίτων Φορέων.</w:t>
      </w:r>
    </w:p>
    <w:p w14:paraId="27EB3608" w14:textId="77777777" w:rsidR="00710535" w:rsidRPr="00B356C7" w:rsidRDefault="00710535" w:rsidP="00710535">
      <w:pPr>
        <w:spacing w:line="360" w:lineRule="exact"/>
        <w:rPr>
          <w:lang w:val="el-GR"/>
        </w:rPr>
      </w:pPr>
      <w:r w:rsidRPr="00B356C7">
        <w:rPr>
          <w:lang w:val="el-GR"/>
        </w:rPr>
        <w:lastRenderedPageBreak/>
        <w:t>Κατά το σχεδιασμό και την υλοποίηση του Έργου θα πρέπει να ακολουθηθούν τα κάτωθι:</w:t>
      </w:r>
    </w:p>
    <w:p w14:paraId="05849698" w14:textId="77777777" w:rsidR="00710535" w:rsidRPr="00B356C7" w:rsidRDefault="00710535" w:rsidP="00786A1B">
      <w:pPr>
        <w:pStyle w:val="aff"/>
        <w:numPr>
          <w:ilvl w:val="0"/>
          <w:numId w:val="67"/>
        </w:numPr>
        <w:tabs>
          <w:tab w:val="left" w:pos="1890"/>
        </w:tabs>
        <w:suppressAutoHyphens w:val="0"/>
        <w:spacing w:line="360" w:lineRule="exact"/>
        <w:rPr>
          <w:lang w:val="el-GR"/>
        </w:rPr>
      </w:pPr>
      <w:r w:rsidRPr="00B356C7">
        <w:rPr>
          <w:lang w:val="el-GR"/>
        </w:rPr>
        <w:t xml:space="preserve">Η εναρμόνιση με τις αρχές σχεδίασης και τα τεχνολογικά πρότυπα του Πλαισίου </w:t>
      </w:r>
      <w:proofErr w:type="spellStart"/>
      <w:r w:rsidRPr="00B356C7">
        <w:rPr>
          <w:lang w:val="el-GR"/>
        </w:rPr>
        <w:t>Διαλειτουργικότητας</w:t>
      </w:r>
      <w:proofErr w:type="spellEnd"/>
      <w:r w:rsidRPr="00B356C7">
        <w:rPr>
          <w:lang w:val="el-GR"/>
        </w:rPr>
        <w:t xml:space="preserve"> &amp; Υπηρεσιών Ηλεκτρονικών Συναλλαγών (ΠΔ&amp;ΥΗΣ) (</w:t>
      </w:r>
      <w:r w:rsidRPr="00B356C7">
        <w:t>http</w:t>
      </w:r>
      <w:r w:rsidRPr="00B356C7">
        <w:rPr>
          <w:lang w:val="el-GR"/>
        </w:rPr>
        <w:t>://</w:t>
      </w:r>
      <w:r w:rsidRPr="00B356C7">
        <w:t>www</w:t>
      </w:r>
      <w:r w:rsidRPr="00B356C7">
        <w:rPr>
          <w:lang w:val="el-GR"/>
        </w:rPr>
        <w:t>.</w:t>
      </w:r>
      <w:r w:rsidRPr="00B356C7">
        <w:t>e</w:t>
      </w:r>
      <w:r w:rsidRPr="00B356C7">
        <w:rPr>
          <w:lang w:val="el-GR"/>
        </w:rPr>
        <w:t>-</w:t>
      </w:r>
      <w:r w:rsidRPr="00B356C7">
        <w:t>gif</w:t>
      </w:r>
      <w:r w:rsidRPr="00B356C7">
        <w:rPr>
          <w:lang w:val="el-GR"/>
        </w:rPr>
        <w:t>.</w:t>
      </w:r>
      <w:r w:rsidRPr="00B356C7">
        <w:t>gov</w:t>
      </w:r>
      <w:r w:rsidRPr="00B356C7">
        <w:rPr>
          <w:lang w:val="el-GR"/>
        </w:rPr>
        <w:t>.</w:t>
      </w:r>
      <w:r w:rsidRPr="00B356C7">
        <w:t>gr</w:t>
      </w:r>
      <w:r w:rsidRPr="00B356C7">
        <w:rPr>
          <w:lang w:val="el-GR"/>
        </w:rPr>
        <w:t>).</w:t>
      </w:r>
    </w:p>
    <w:p w14:paraId="4A91F5D9" w14:textId="77777777" w:rsidR="00710535" w:rsidRPr="00B356C7" w:rsidRDefault="00710535" w:rsidP="00786A1B">
      <w:pPr>
        <w:pStyle w:val="aff"/>
        <w:numPr>
          <w:ilvl w:val="0"/>
          <w:numId w:val="67"/>
        </w:numPr>
        <w:tabs>
          <w:tab w:val="left" w:pos="1890"/>
        </w:tabs>
        <w:suppressAutoHyphens w:val="0"/>
        <w:spacing w:line="360" w:lineRule="exact"/>
        <w:rPr>
          <w:lang w:val="el-GR"/>
        </w:rPr>
      </w:pPr>
      <w:r w:rsidRPr="00B356C7">
        <w:rPr>
          <w:lang w:val="el-GR"/>
        </w:rPr>
        <w:t xml:space="preserve">Θα πρέπει να υλοποιηθεί </w:t>
      </w:r>
      <w:r w:rsidRPr="00B356C7">
        <w:rPr>
          <w:b/>
          <w:lang w:val="el-GR"/>
        </w:rPr>
        <w:t xml:space="preserve">σχήμα </w:t>
      </w:r>
      <w:proofErr w:type="spellStart"/>
      <w:r w:rsidRPr="00B356C7">
        <w:rPr>
          <w:b/>
          <w:lang w:val="el-GR"/>
        </w:rPr>
        <w:t>διαλειτουργικότητας</w:t>
      </w:r>
      <w:proofErr w:type="spellEnd"/>
      <w:r w:rsidRPr="00B356C7">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5C915B40" w14:textId="77777777" w:rsidR="00710535" w:rsidRPr="00B356C7" w:rsidRDefault="00710535" w:rsidP="00710535">
      <w:pPr>
        <w:tabs>
          <w:tab w:val="left" w:pos="1890"/>
        </w:tabs>
        <w:spacing w:line="360" w:lineRule="exact"/>
        <w:ind w:left="709"/>
        <w:rPr>
          <w:lang w:val="el-GR"/>
        </w:rPr>
      </w:pPr>
      <w:r w:rsidRPr="00B356C7">
        <w:rPr>
          <w:lang w:val="el-GR"/>
        </w:rPr>
        <w:t xml:space="preserve">Στην περίπτωση </w:t>
      </w:r>
      <w:r w:rsidRPr="00B356C7">
        <w:t>Web</w:t>
      </w:r>
      <w:r w:rsidRPr="00B356C7">
        <w:rPr>
          <w:lang w:val="el-GR"/>
        </w:rPr>
        <w:t xml:space="preserve"> </w:t>
      </w:r>
      <w:r w:rsidRPr="00B356C7">
        <w:t>Services</w:t>
      </w:r>
      <w:r w:rsidRPr="00B356C7">
        <w:rPr>
          <w:lang w:val="el-GR"/>
        </w:rPr>
        <w:t xml:space="preserve"> βασισμένων σε </w:t>
      </w:r>
      <w:r w:rsidRPr="00B356C7">
        <w:t>SOAP</w:t>
      </w:r>
      <w:r w:rsidRPr="00B356C7">
        <w:rPr>
          <w:lang w:val="el-GR"/>
        </w:rPr>
        <w:t>:</w:t>
      </w:r>
    </w:p>
    <w:p w14:paraId="4F6682C9" w14:textId="77777777" w:rsidR="00710535" w:rsidRPr="00B356C7" w:rsidRDefault="00710535" w:rsidP="00786A1B">
      <w:pPr>
        <w:pStyle w:val="aff"/>
        <w:numPr>
          <w:ilvl w:val="0"/>
          <w:numId w:val="66"/>
        </w:numPr>
        <w:tabs>
          <w:tab w:val="left" w:pos="1350"/>
        </w:tabs>
        <w:suppressAutoHyphens w:val="0"/>
        <w:spacing w:line="360" w:lineRule="exact"/>
        <w:ind w:left="1350" w:hanging="270"/>
        <w:rPr>
          <w:lang w:val="el-GR"/>
        </w:rPr>
      </w:pPr>
      <w:r w:rsidRPr="00B356C7">
        <w:t>XML</w:t>
      </w:r>
      <w:r w:rsidRPr="00B356C7">
        <w:rPr>
          <w:lang w:val="el-GR"/>
        </w:rPr>
        <w:t xml:space="preserve">, που περιλαμβάνει βασική </w:t>
      </w:r>
      <w:r w:rsidRPr="00B356C7">
        <w:t>XML</w:t>
      </w:r>
      <w:r w:rsidRPr="00B356C7">
        <w:rPr>
          <w:lang w:val="el-GR"/>
        </w:rPr>
        <w:t xml:space="preserve">, </w:t>
      </w:r>
      <w:r w:rsidRPr="00B356C7">
        <w:t>XML</w:t>
      </w:r>
      <w:r w:rsidRPr="00B356C7">
        <w:rPr>
          <w:lang w:val="el-GR"/>
        </w:rPr>
        <w:t xml:space="preserve"> </w:t>
      </w:r>
      <w:r w:rsidRPr="00B356C7">
        <w:t>schemas</w:t>
      </w:r>
      <w:r w:rsidRPr="00B356C7">
        <w:rPr>
          <w:lang w:val="el-GR"/>
        </w:rPr>
        <w:t xml:space="preserve"> και </w:t>
      </w:r>
      <w:r w:rsidRPr="00B356C7">
        <w:t>XML</w:t>
      </w:r>
      <w:r w:rsidRPr="00B356C7">
        <w:rPr>
          <w:lang w:val="el-GR"/>
        </w:rPr>
        <w:t xml:space="preserve"> </w:t>
      </w:r>
      <w:r w:rsidRPr="00B356C7">
        <w:t>parsers</w:t>
      </w:r>
      <w:r w:rsidRPr="00B356C7">
        <w:rPr>
          <w:lang w:val="el-GR"/>
        </w:rPr>
        <w:t>, για τη δόμηση/μορφοποίηση ανταλλασσόμενων δεδομένων</w:t>
      </w:r>
    </w:p>
    <w:p w14:paraId="2AB43F60" w14:textId="77777777" w:rsidR="00710535" w:rsidRPr="00B356C7" w:rsidRDefault="00710535" w:rsidP="00786A1B">
      <w:pPr>
        <w:pStyle w:val="aff"/>
        <w:numPr>
          <w:ilvl w:val="0"/>
          <w:numId w:val="66"/>
        </w:numPr>
        <w:tabs>
          <w:tab w:val="left" w:pos="1350"/>
        </w:tabs>
        <w:suppressAutoHyphens w:val="0"/>
        <w:spacing w:line="360" w:lineRule="exact"/>
        <w:ind w:left="1350" w:hanging="270"/>
        <w:rPr>
          <w:lang w:val="el-GR"/>
        </w:rPr>
      </w:pPr>
      <w:r w:rsidRPr="00B356C7">
        <w:t>SOAP</w:t>
      </w:r>
      <w:r w:rsidRPr="00B356C7">
        <w:rPr>
          <w:lang w:val="el-GR"/>
        </w:rPr>
        <w:t xml:space="preserve"> (</w:t>
      </w:r>
      <w:r w:rsidRPr="00B356C7">
        <w:t>Simple</w:t>
      </w:r>
      <w:r w:rsidRPr="00B356C7">
        <w:rPr>
          <w:lang w:val="el-GR"/>
        </w:rPr>
        <w:t xml:space="preserve"> </w:t>
      </w:r>
      <w:r w:rsidRPr="00B356C7">
        <w:t>Object</w:t>
      </w:r>
      <w:r w:rsidRPr="00B356C7">
        <w:rPr>
          <w:lang w:val="el-GR"/>
        </w:rPr>
        <w:t xml:space="preserve"> </w:t>
      </w:r>
      <w:r w:rsidRPr="00B356C7">
        <w:t>Access</w:t>
      </w:r>
      <w:r w:rsidRPr="00B356C7">
        <w:rPr>
          <w:lang w:val="el-GR"/>
        </w:rPr>
        <w:t xml:space="preserve"> </w:t>
      </w:r>
      <w:r w:rsidRPr="00B356C7">
        <w:t>Protocol</w:t>
      </w:r>
      <w:r w:rsidRPr="00B356C7">
        <w:rPr>
          <w:lang w:val="el-GR"/>
        </w:rPr>
        <w:t xml:space="preserve">), που αποτελεί ένα πρωτόκολλο (βασισμένο σε </w:t>
      </w:r>
      <w:r w:rsidRPr="00B356C7">
        <w:t>XML</w:t>
      </w:r>
      <w:r w:rsidRPr="00B356C7">
        <w:rPr>
          <w:lang w:val="el-GR"/>
        </w:rPr>
        <w:t xml:space="preserve">) για την ανταλλαγή δομημένης πληροφορίας μεταξύ εφαρμογών μέσω </w:t>
      </w:r>
      <w:r w:rsidRPr="00B356C7">
        <w:t>web</w:t>
      </w:r>
      <w:r w:rsidRPr="00B356C7">
        <w:rPr>
          <w:lang w:val="el-GR"/>
        </w:rPr>
        <w:t>-</w:t>
      </w:r>
      <w:r w:rsidRPr="00B356C7">
        <w:t>services</w:t>
      </w:r>
    </w:p>
    <w:p w14:paraId="5FEFFDFF" w14:textId="77777777" w:rsidR="00710535" w:rsidRPr="00B356C7" w:rsidRDefault="00710535" w:rsidP="00786A1B">
      <w:pPr>
        <w:pStyle w:val="aff"/>
        <w:numPr>
          <w:ilvl w:val="0"/>
          <w:numId w:val="66"/>
        </w:numPr>
        <w:tabs>
          <w:tab w:val="left" w:pos="1350"/>
        </w:tabs>
        <w:suppressAutoHyphens w:val="0"/>
        <w:spacing w:line="360" w:lineRule="exact"/>
        <w:ind w:left="1350" w:hanging="270"/>
        <w:rPr>
          <w:lang w:val="el-GR"/>
        </w:rPr>
      </w:pPr>
      <w:r w:rsidRPr="00B356C7">
        <w:t>WSDL</w:t>
      </w:r>
      <w:r w:rsidRPr="00B356C7">
        <w:rPr>
          <w:lang w:val="el-GR"/>
        </w:rPr>
        <w:t xml:space="preserve"> (</w:t>
      </w:r>
      <w:r w:rsidRPr="00B356C7">
        <w:t>Web</w:t>
      </w:r>
      <w:r w:rsidRPr="00B356C7">
        <w:rPr>
          <w:lang w:val="el-GR"/>
        </w:rPr>
        <w:t xml:space="preserve"> </w:t>
      </w:r>
      <w:r w:rsidRPr="00B356C7">
        <w:t>Services</w:t>
      </w:r>
      <w:r w:rsidRPr="00B356C7">
        <w:rPr>
          <w:lang w:val="el-GR"/>
        </w:rPr>
        <w:t xml:space="preserve"> </w:t>
      </w:r>
      <w:r w:rsidRPr="00B356C7">
        <w:t>Description</w:t>
      </w:r>
      <w:r w:rsidRPr="00B356C7">
        <w:rPr>
          <w:lang w:val="el-GR"/>
        </w:rPr>
        <w:t xml:space="preserve"> </w:t>
      </w:r>
      <w:r w:rsidRPr="00B356C7">
        <w:t>Languages</w:t>
      </w:r>
      <w:r w:rsidRPr="00B356C7">
        <w:rPr>
          <w:lang w:val="el-GR"/>
        </w:rPr>
        <w:t xml:space="preserve">) για την περιγραφή των μηνυμάτων, λειτουργιών και τις αντιστοιχήσεις πρωτοκόλλων των </w:t>
      </w:r>
      <w:r w:rsidRPr="00B356C7">
        <w:t>web</w:t>
      </w:r>
      <w:r w:rsidRPr="00B356C7">
        <w:rPr>
          <w:lang w:val="el-GR"/>
        </w:rPr>
        <w:t>-</w:t>
      </w:r>
      <w:r w:rsidRPr="00B356C7">
        <w:t>services</w:t>
      </w:r>
      <w:r w:rsidRPr="00B356C7">
        <w:rPr>
          <w:lang w:val="el-GR"/>
        </w:rPr>
        <w:t>.</w:t>
      </w:r>
    </w:p>
    <w:p w14:paraId="14EFFB5A" w14:textId="77777777" w:rsidR="00710535" w:rsidRPr="00B356C7" w:rsidRDefault="00710535" w:rsidP="00710535">
      <w:pPr>
        <w:tabs>
          <w:tab w:val="left" w:pos="1890"/>
        </w:tabs>
        <w:spacing w:line="360" w:lineRule="exact"/>
        <w:ind w:left="737"/>
        <w:rPr>
          <w:lang w:val="el-GR"/>
        </w:rPr>
      </w:pPr>
      <w:r w:rsidRPr="00B356C7">
        <w:rPr>
          <w:lang w:val="el-GR"/>
        </w:rPr>
        <w:t xml:space="preserve">Στην περίπτωση </w:t>
      </w:r>
      <w:r w:rsidRPr="00B356C7">
        <w:t>Web</w:t>
      </w:r>
      <w:r w:rsidRPr="00B356C7">
        <w:rPr>
          <w:lang w:val="el-GR"/>
        </w:rPr>
        <w:t xml:space="preserve"> </w:t>
      </w:r>
      <w:r w:rsidRPr="00B356C7">
        <w:t>Services</w:t>
      </w:r>
      <w:r w:rsidRPr="00B356C7">
        <w:rPr>
          <w:lang w:val="el-GR"/>
        </w:rPr>
        <w:t xml:space="preserve"> βασισμένων σε </w:t>
      </w:r>
      <w:r w:rsidRPr="00B356C7">
        <w:t>REST</w:t>
      </w:r>
      <w:r w:rsidRPr="00B356C7">
        <w:rPr>
          <w:lang w:val="el-GR"/>
        </w:rPr>
        <w:t>:</w:t>
      </w:r>
    </w:p>
    <w:p w14:paraId="558A6BC2" w14:textId="77777777" w:rsidR="00710535" w:rsidRPr="00B356C7" w:rsidRDefault="00710535" w:rsidP="00786A1B">
      <w:pPr>
        <w:pStyle w:val="aff"/>
        <w:numPr>
          <w:ilvl w:val="0"/>
          <w:numId w:val="66"/>
        </w:numPr>
        <w:tabs>
          <w:tab w:val="left" w:pos="1350"/>
        </w:tabs>
        <w:suppressAutoHyphens w:val="0"/>
        <w:spacing w:line="360" w:lineRule="exact"/>
        <w:ind w:left="1350" w:hanging="270"/>
      </w:pPr>
      <w:r w:rsidRPr="00B356C7">
        <w:t>JSON over HTTPS</w:t>
      </w:r>
    </w:p>
    <w:p w14:paraId="3A54D6EE" w14:textId="77777777" w:rsidR="00710535" w:rsidRPr="00B356C7" w:rsidRDefault="00710535" w:rsidP="00786A1B">
      <w:pPr>
        <w:pStyle w:val="aff"/>
        <w:numPr>
          <w:ilvl w:val="0"/>
          <w:numId w:val="66"/>
        </w:numPr>
        <w:tabs>
          <w:tab w:val="left" w:pos="1890"/>
        </w:tabs>
        <w:suppressAutoHyphens w:val="0"/>
        <w:spacing w:line="360" w:lineRule="exact"/>
        <w:rPr>
          <w:lang w:val="el-GR"/>
        </w:rPr>
      </w:pPr>
      <w:r w:rsidRPr="00B356C7">
        <w:rPr>
          <w:lang w:val="el-GR"/>
        </w:rPr>
        <w:t>Ο Ανάδοχος του έργου, σε συνεργασία με τον Κύριο του Έργου θα καθορίσουν τα δεδομένα που απαιτούνται για ανταλλαγή, καθώς και την μορφή αυτών.</w:t>
      </w:r>
    </w:p>
    <w:p w14:paraId="63C6400D" w14:textId="77777777" w:rsidR="00710535" w:rsidRPr="00B356C7" w:rsidRDefault="00710535" w:rsidP="00786A1B">
      <w:pPr>
        <w:pStyle w:val="aff"/>
        <w:numPr>
          <w:ilvl w:val="0"/>
          <w:numId w:val="66"/>
        </w:numPr>
        <w:tabs>
          <w:tab w:val="left" w:pos="1890"/>
        </w:tabs>
        <w:suppressAutoHyphens w:val="0"/>
        <w:spacing w:line="360" w:lineRule="exact"/>
        <w:rPr>
          <w:lang w:val="el-GR"/>
        </w:rPr>
      </w:pPr>
      <w:r w:rsidRPr="00B356C7">
        <w:rPr>
          <w:lang w:val="el-GR"/>
        </w:rPr>
        <w:t xml:space="preserve">Ο Ανάδοχος θα δημιουργήσει και θα δοκιμάζει τα σχετικά </w:t>
      </w:r>
      <w:r w:rsidRPr="00B356C7">
        <w:t>APIs</w:t>
      </w:r>
      <w:r w:rsidRPr="00B356C7">
        <w:rPr>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15747809" w14:textId="77777777" w:rsidR="0084293F" w:rsidRPr="00B356C7" w:rsidRDefault="0084293F" w:rsidP="00786A1B">
      <w:pPr>
        <w:pStyle w:val="40"/>
        <w:numPr>
          <w:ilvl w:val="1"/>
          <w:numId w:val="24"/>
        </w:numPr>
        <w:ind w:hanging="306"/>
      </w:pPr>
      <w:bookmarkStart w:id="568" w:name="_Toc166240315"/>
      <w:proofErr w:type="spellStart"/>
      <w:r w:rsidRPr="00B356C7">
        <w:t>Τεχνολογίες</w:t>
      </w:r>
      <w:proofErr w:type="spellEnd"/>
      <w:r w:rsidRPr="00B356C7">
        <w:t xml:space="preserve"> και </w:t>
      </w:r>
      <w:proofErr w:type="spellStart"/>
      <w:r w:rsidRPr="00B356C7">
        <w:t>σχέδιο</w:t>
      </w:r>
      <w:proofErr w:type="spellEnd"/>
      <w:r w:rsidRPr="00B356C7">
        <w:t xml:space="preserve"> </w:t>
      </w:r>
      <w:proofErr w:type="spellStart"/>
      <w:r w:rsidRPr="00B356C7">
        <w:t>υλο</w:t>
      </w:r>
      <w:proofErr w:type="spellEnd"/>
      <w:r w:rsidRPr="00B356C7">
        <w:t xml:space="preserve">ποίησης </w:t>
      </w:r>
      <w:proofErr w:type="spellStart"/>
      <w:r w:rsidRPr="00B356C7">
        <w:t>έργου</w:t>
      </w:r>
      <w:bookmarkEnd w:id="568"/>
      <w:proofErr w:type="spellEnd"/>
    </w:p>
    <w:p w14:paraId="302DA5CC" w14:textId="77777777" w:rsidR="0084293F" w:rsidRPr="00B356C7" w:rsidRDefault="0084293F" w:rsidP="0084293F">
      <w:pPr>
        <w:spacing w:line="360" w:lineRule="exact"/>
        <w:rPr>
          <w:lang w:val="el-GR"/>
        </w:rPr>
      </w:pPr>
      <w:r w:rsidRPr="00B356C7">
        <w:rPr>
          <w:lang w:val="el-GR"/>
        </w:rPr>
        <w:t>Στα πλαίσια 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Πιο συγκεκριμένα:</w:t>
      </w:r>
    </w:p>
    <w:p w14:paraId="623E433F" w14:textId="77777777" w:rsidR="0084293F" w:rsidRPr="00B356C7" w:rsidRDefault="0084293F" w:rsidP="00786A1B">
      <w:pPr>
        <w:pStyle w:val="aff"/>
        <w:numPr>
          <w:ilvl w:val="0"/>
          <w:numId w:val="68"/>
        </w:numPr>
        <w:spacing w:line="360" w:lineRule="exact"/>
        <w:rPr>
          <w:lang w:val="el-GR"/>
        </w:rPr>
      </w:pPr>
      <w:r w:rsidRPr="00B356C7">
        <w:rPr>
          <w:lang w:val="el-GR"/>
        </w:rPr>
        <w:t xml:space="preserve">Χρήση Τεχνολογικών </w:t>
      </w:r>
      <w:proofErr w:type="spellStart"/>
      <w:r w:rsidRPr="00B356C7">
        <w:rPr>
          <w:lang w:val="el-GR"/>
        </w:rPr>
        <w:t>Standards-Portability</w:t>
      </w:r>
      <w:proofErr w:type="spellEnd"/>
    </w:p>
    <w:p w14:paraId="09A6B450" w14:textId="77777777" w:rsidR="0084293F" w:rsidRPr="00B356C7" w:rsidRDefault="0084293F" w:rsidP="0084293F">
      <w:pPr>
        <w:spacing w:line="360" w:lineRule="exact"/>
        <w:rPr>
          <w:lang w:val="el-GR"/>
        </w:rPr>
      </w:pPr>
      <w:r w:rsidRPr="00B356C7">
        <w:rPr>
          <w:lang w:val="el-GR"/>
        </w:rPr>
        <w:t xml:space="preserve">Οι τεχνολογίες που θα χρησιμοποιηθούν για την υλοποίηση των υποσυστημάτων, θα πρέπει να είναι συμβατές με διεθνώς αναγνωρισμένα </w:t>
      </w:r>
      <w:proofErr w:type="spellStart"/>
      <w:r w:rsidRPr="00B356C7">
        <w:rPr>
          <w:lang w:val="el-GR"/>
        </w:rPr>
        <w:t>standards</w:t>
      </w:r>
      <w:proofErr w:type="spellEnd"/>
      <w:r w:rsidRPr="00B356C7">
        <w:rPr>
          <w:lang w:val="el-GR"/>
        </w:rPr>
        <w:t xml:space="preserve"> (όπως HTML, XML, LDAP </w:t>
      </w:r>
      <w:proofErr w:type="spellStart"/>
      <w:r w:rsidRPr="00B356C7">
        <w:rPr>
          <w:lang w:val="el-GR"/>
        </w:rPr>
        <w:t>κλπ</w:t>
      </w:r>
      <w:proofErr w:type="spellEnd"/>
      <w:r w:rsidRPr="00B356C7">
        <w:rPr>
          <w:lang w:val="el-GR"/>
        </w:rPr>
        <w:t xml:space="preserve">). </w:t>
      </w:r>
    </w:p>
    <w:p w14:paraId="5B600E2B" w14:textId="77777777" w:rsidR="0084293F" w:rsidRPr="00B356C7" w:rsidRDefault="0084293F" w:rsidP="00786A1B">
      <w:pPr>
        <w:pStyle w:val="aff"/>
        <w:numPr>
          <w:ilvl w:val="0"/>
          <w:numId w:val="68"/>
        </w:numPr>
        <w:spacing w:line="360" w:lineRule="exact"/>
        <w:rPr>
          <w:lang w:val="el-GR"/>
        </w:rPr>
      </w:pPr>
      <w:r w:rsidRPr="00B356C7">
        <w:rPr>
          <w:lang w:val="el-GR"/>
        </w:rPr>
        <w:t xml:space="preserve">Χρήση σύγχρονων/Δοκιμασμένων Τεχνολογιών </w:t>
      </w:r>
    </w:p>
    <w:p w14:paraId="0F0C6ECD" w14:textId="77777777" w:rsidR="0084293F" w:rsidRPr="00B356C7" w:rsidRDefault="0084293F" w:rsidP="0084293F">
      <w:pPr>
        <w:spacing w:line="360" w:lineRule="exact"/>
        <w:rPr>
          <w:lang w:val="el-GR"/>
        </w:rPr>
      </w:pPr>
      <w:r w:rsidRPr="00B356C7">
        <w:rPr>
          <w:lang w:val="el-GR"/>
        </w:rPr>
        <w:t xml:space="preserve">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 </w:t>
      </w:r>
    </w:p>
    <w:p w14:paraId="6B036684" w14:textId="77777777" w:rsidR="0084293F" w:rsidRPr="00B356C7" w:rsidRDefault="0084293F" w:rsidP="0084293F">
      <w:pPr>
        <w:spacing w:line="360" w:lineRule="exact"/>
        <w:rPr>
          <w:lang w:val="el-GR"/>
        </w:rPr>
      </w:pPr>
      <w:r w:rsidRPr="00B356C7">
        <w:rPr>
          <w:lang w:val="el-GR"/>
        </w:rPr>
        <w:lastRenderedPageBreak/>
        <w:t>Θα πρέπει να υιοθετηθεί Αρθρωτή (</w:t>
      </w:r>
      <w:proofErr w:type="spellStart"/>
      <w:r w:rsidRPr="00B356C7">
        <w:rPr>
          <w:lang w:val="el-GR"/>
        </w:rPr>
        <w:t>modular</w:t>
      </w:r>
      <w:proofErr w:type="spellEnd"/>
      <w:r w:rsidRPr="00B356C7">
        <w:rPr>
          <w:lang w:val="el-GR"/>
        </w:rPr>
        <w:t>)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Επιπλέον, θα πρέπει να υιοθετηθεί Αρχιτεκτονική Ν-</w:t>
      </w:r>
      <w:proofErr w:type="spellStart"/>
      <w:r w:rsidRPr="00B356C7">
        <w:rPr>
          <w:lang w:val="el-GR"/>
        </w:rPr>
        <w:t>tier</w:t>
      </w:r>
      <w:proofErr w:type="spellEnd"/>
      <w:r w:rsidRPr="00B356C7">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7C80D10F" w14:textId="50522264" w:rsidR="0084293F" w:rsidRPr="00B356C7" w:rsidRDefault="0084293F" w:rsidP="0084293F">
      <w:pPr>
        <w:spacing w:line="360" w:lineRule="exact"/>
        <w:rPr>
          <w:lang w:val="el-GR"/>
        </w:rPr>
      </w:pPr>
      <w:r w:rsidRPr="00B356C7">
        <w:rPr>
          <w:lang w:val="el-GR"/>
        </w:rPr>
        <w:t>Ο Ανάδοχος υποχρεούται να παρουσιάσει αναλυτικά στην προσφορά του, τις χρησιμοποιούμενες τεχνολογίες.</w:t>
      </w:r>
      <w:r w:rsidR="002935DE" w:rsidRPr="00B356C7">
        <w:rPr>
          <w:lang w:val="el-GR"/>
        </w:rPr>
        <w:t xml:space="preserve"> Σε κάθε περίπτωση, τα προσφερόμενα λογισμικά είτε αφορούν στην κύρια λύση είτε σε περιφερειακά συστήματα, επί ποινή αποκλεισμού, δεν πρέπει να αποτελούν λογισμικά ανοιχτού κώδικα (</w:t>
      </w:r>
      <w:proofErr w:type="spellStart"/>
      <w:r w:rsidR="002935DE" w:rsidRPr="00B356C7">
        <w:rPr>
          <w:lang w:val="el-GR"/>
        </w:rPr>
        <w:t>open</w:t>
      </w:r>
      <w:proofErr w:type="spellEnd"/>
      <w:r w:rsidR="002935DE" w:rsidRPr="00B356C7">
        <w:rPr>
          <w:lang w:val="el-GR"/>
        </w:rPr>
        <w:t xml:space="preserve"> </w:t>
      </w:r>
      <w:proofErr w:type="spellStart"/>
      <w:r w:rsidR="002935DE" w:rsidRPr="00B356C7">
        <w:rPr>
          <w:lang w:val="el-GR"/>
        </w:rPr>
        <w:t>source</w:t>
      </w:r>
      <w:proofErr w:type="spellEnd"/>
      <w:r w:rsidR="002935DE" w:rsidRPr="00B356C7">
        <w:rPr>
          <w:lang w:val="el-GR"/>
        </w:rPr>
        <w:t>).</w:t>
      </w:r>
    </w:p>
    <w:p w14:paraId="5C8F29B1" w14:textId="77777777" w:rsidR="00045DCF" w:rsidRPr="00B356C7" w:rsidRDefault="00045DCF" w:rsidP="00045DCF">
      <w:pPr>
        <w:rPr>
          <w:lang w:val="el-GR"/>
        </w:rPr>
      </w:pPr>
    </w:p>
    <w:p w14:paraId="78F1DAC4" w14:textId="5338D6F4" w:rsidR="00947DDB" w:rsidRPr="00B356C7" w:rsidRDefault="00947DDB" w:rsidP="00786A1B">
      <w:pPr>
        <w:pStyle w:val="40"/>
        <w:numPr>
          <w:ilvl w:val="1"/>
          <w:numId w:val="24"/>
        </w:numPr>
        <w:ind w:hanging="306"/>
        <w:rPr>
          <w:rFonts w:cs="Tahoma"/>
          <w:szCs w:val="22"/>
          <w:lang w:val="el-GR"/>
        </w:rPr>
      </w:pPr>
      <w:bookmarkStart w:id="569" w:name="_Ref74565236"/>
      <w:bookmarkStart w:id="570" w:name="_Toc97194350"/>
      <w:bookmarkStart w:id="571" w:name="_Toc166240316"/>
      <w:r w:rsidRPr="00B356C7">
        <w:rPr>
          <w:rFonts w:cs="Tahoma"/>
          <w:szCs w:val="22"/>
          <w:lang w:val="el-GR"/>
        </w:rPr>
        <w:t>Ασφάλεια Συστήματος</w:t>
      </w:r>
      <w:r w:rsidR="00DF776D" w:rsidRPr="00B356C7">
        <w:rPr>
          <w:rFonts w:cs="Tahoma"/>
          <w:szCs w:val="22"/>
          <w:lang w:val="el-GR"/>
        </w:rPr>
        <w:t xml:space="preserve"> </w:t>
      </w:r>
      <w:r w:rsidRPr="00B356C7">
        <w:rPr>
          <w:rFonts w:cs="Tahoma"/>
          <w:szCs w:val="22"/>
          <w:lang w:val="el-GR"/>
        </w:rPr>
        <w:t xml:space="preserve">και Προστασία </w:t>
      </w:r>
      <w:proofErr w:type="spellStart"/>
      <w:r w:rsidRPr="00B356C7">
        <w:rPr>
          <w:rFonts w:cs="Tahoma"/>
          <w:szCs w:val="22"/>
          <w:lang w:val="el-GR"/>
        </w:rPr>
        <w:t>Ιδιωτικότητας</w:t>
      </w:r>
      <w:bookmarkEnd w:id="569"/>
      <w:bookmarkEnd w:id="570"/>
      <w:bookmarkEnd w:id="571"/>
      <w:proofErr w:type="spellEnd"/>
    </w:p>
    <w:p w14:paraId="0A6330BD" w14:textId="77777777" w:rsidR="003110A7" w:rsidRPr="00B356C7" w:rsidRDefault="003110A7" w:rsidP="003110A7">
      <w:pPr>
        <w:rPr>
          <w:lang w:val="el-GR"/>
        </w:rPr>
      </w:pPr>
    </w:p>
    <w:p w14:paraId="16360087" w14:textId="77777777" w:rsidR="00A4628B" w:rsidRPr="00B356C7" w:rsidRDefault="00A4628B" w:rsidP="00A4628B">
      <w:pPr>
        <w:rPr>
          <w:lang w:val="el-GR"/>
        </w:rPr>
      </w:pPr>
      <w:r w:rsidRPr="00B356C7">
        <w:rPr>
          <w:lang w:val="el-GR"/>
        </w:rPr>
        <w:t>Κατά το σχεδιασμό του Έργου, ο Ανάδοχος θα πρέπει να λάβει ειδική μέριμνα και να δρομολογήσει τις κατάλληλες δράσεις για:</w:t>
      </w:r>
    </w:p>
    <w:p w14:paraId="30BEF9E9" w14:textId="77777777" w:rsidR="00A4628B" w:rsidRPr="00B356C7" w:rsidRDefault="00A4628B" w:rsidP="00786A1B">
      <w:pPr>
        <w:numPr>
          <w:ilvl w:val="0"/>
          <w:numId w:val="69"/>
        </w:numPr>
        <w:rPr>
          <w:lang w:val="el-GR"/>
        </w:rPr>
      </w:pPr>
      <w:r w:rsidRPr="00B356C7">
        <w:rPr>
          <w:lang w:val="el-GR"/>
        </w:rPr>
        <w:t>την ασφάλεια του πληροφοριακού συστήματος (έτοιμου λογισμικού, εφαρμογών, μέσων και υποδομών στις οποίες θα λειτουργούν Πληροφοριακών Συστημάτων του έργου (π.χ. εικονικός εξοπλισμός))</w:t>
      </w:r>
    </w:p>
    <w:p w14:paraId="29862255" w14:textId="77777777" w:rsidR="00A4628B" w:rsidRPr="00B356C7" w:rsidRDefault="00A4628B" w:rsidP="00786A1B">
      <w:pPr>
        <w:numPr>
          <w:ilvl w:val="0"/>
          <w:numId w:val="69"/>
        </w:numPr>
        <w:rPr>
          <w:lang w:val="el-GR"/>
        </w:rPr>
      </w:pPr>
      <w:r w:rsidRPr="00B356C7">
        <w:rPr>
          <w:lang w:val="el-GR"/>
        </w:rPr>
        <w:t>την διασφάλιση της ακεραιότητας και της διαθεσιμότητας των υποκείμενων πληροφοριών,</w:t>
      </w:r>
    </w:p>
    <w:p w14:paraId="19DFE3AF" w14:textId="77777777" w:rsidR="00A4628B" w:rsidRPr="00B356C7" w:rsidRDefault="00A4628B" w:rsidP="00A4628B">
      <w:pPr>
        <w:rPr>
          <w:lang w:val="el-GR"/>
        </w:rPr>
      </w:pPr>
      <w:r w:rsidRPr="00B356C7">
        <w:rPr>
          <w:lang w:val="el-GR"/>
        </w:rPr>
        <w:t xml:space="preserve">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w:t>
      </w:r>
      <w:proofErr w:type="spellStart"/>
      <w:r w:rsidRPr="00B356C7">
        <w:rPr>
          <w:lang w:val="el-GR"/>
        </w:rPr>
        <w:t>οργανωτικο</w:t>
      </w:r>
      <w:proofErr w:type="spellEnd"/>
      <w:r w:rsidRPr="00B356C7">
        <w:rPr>
          <w:lang w:val="el-GR"/>
        </w:rPr>
        <w:t>-διοικητικές διαδικασίες, οι οποίες θα προκύψουν από τη Φάση 1: Μελέτη Εφαρμογής του Έργου και σχετίζονται με τα ακόλουθα :</w:t>
      </w:r>
    </w:p>
    <w:p w14:paraId="3D2E6B05" w14:textId="77777777" w:rsidR="00A4628B" w:rsidRPr="00B356C7" w:rsidRDefault="00A4628B" w:rsidP="00786A1B">
      <w:pPr>
        <w:numPr>
          <w:ilvl w:val="0"/>
          <w:numId w:val="69"/>
        </w:numPr>
        <w:rPr>
          <w:lang w:val="el-GR"/>
        </w:rPr>
      </w:pPr>
      <w:r w:rsidRPr="00B356C7">
        <w:rPr>
          <w:lang w:val="el-GR"/>
        </w:rPr>
        <w:t xml:space="preserve">Καθορισμό της Αρχιτεκτονικής Ασφάλειας και ανάπτυξη σχεδίου </w:t>
      </w:r>
      <w:proofErr w:type="spellStart"/>
      <w:r w:rsidRPr="00B356C7">
        <w:rPr>
          <w:lang w:val="el-GR"/>
        </w:rPr>
        <w:t>διαλειτουργικότητας</w:t>
      </w:r>
      <w:proofErr w:type="spellEnd"/>
      <w:r w:rsidRPr="00B356C7">
        <w:rPr>
          <w:lang w:val="el-GR"/>
        </w:rPr>
        <w:t xml:space="preserve"> των λύσεων ασφάλειας πληροφοριών με τις υποδομές και τις εφαρμογές του έργου</w:t>
      </w:r>
    </w:p>
    <w:p w14:paraId="38CC6C5E" w14:textId="77777777" w:rsidR="00A4628B" w:rsidRPr="00B356C7" w:rsidRDefault="00A4628B" w:rsidP="00786A1B">
      <w:pPr>
        <w:numPr>
          <w:ilvl w:val="0"/>
          <w:numId w:val="69"/>
        </w:numPr>
        <w:rPr>
          <w:lang w:val="el-GR"/>
        </w:rPr>
      </w:pPr>
      <w:r w:rsidRPr="00B356C7">
        <w:rPr>
          <w:lang w:val="el-GR"/>
        </w:rPr>
        <w:t xml:space="preserve">Μελέτη για το τρόπο εφαρμογής των βέλτιστων πρακτικών για εμπιστευτικότητα, ακεραιότητα και διαθεσιμότητα των πληροφοριών στις υποδομές και τις εφαρμογές του έργου </w:t>
      </w:r>
    </w:p>
    <w:p w14:paraId="15662BEA" w14:textId="77777777" w:rsidR="00A4628B" w:rsidRPr="00B356C7" w:rsidRDefault="00A4628B" w:rsidP="00786A1B">
      <w:pPr>
        <w:numPr>
          <w:ilvl w:val="0"/>
          <w:numId w:val="69"/>
        </w:numPr>
        <w:rPr>
          <w:lang w:val="el-GR"/>
        </w:rPr>
      </w:pPr>
      <w:r w:rsidRPr="00B356C7">
        <w:rPr>
          <w:lang w:val="el-GR"/>
        </w:rPr>
        <w:t xml:space="preserve">Μελέτη μεθόδου </w:t>
      </w:r>
      <w:proofErr w:type="spellStart"/>
      <w:r w:rsidRPr="00B356C7">
        <w:rPr>
          <w:lang w:val="el-GR"/>
        </w:rPr>
        <w:t>αυθεντικοποίησης</w:t>
      </w:r>
      <w:proofErr w:type="spellEnd"/>
      <w:r w:rsidRPr="00B356C7">
        <w:rPr>
          <w:lang w:val="el-GR"/>
        </w:rPr>
        <w:t xml:space="preserve"> χρηστών κι διαχειριστών με χρήση πολλαπλών παραγόντων </w:t>
      </w:r>
      <w:proofErr w:type="spellStart"/>
      <w:r w:rsidRPr="00B356C7">
        <w:rPr>
          <w:lang w:val="el-GR"/>
        </w:rPr>
        <w:t>αυθεντικοποίησης</w:t>
      </w:r>
      <w:proofErr w:type="spellEnd"/>
    </w:p>
    <w:p w14:paraId="0BAF7AB7" w14:textId="77777777" w:rsidR="00A4628B" w:rsidRPr="00B356C7" w:rsidRDefault="00A4628B" w:rsidP="00786A1B">
      <w:pPr>
        <w:numPr>
          <w:ilvl w:val="0"/>
          <w:numId w:val="69"/>
        </w:numPr>
        <w:rPr>
          <w:lang w:val="el-GR"/>
        </w:rPr>
      </w:pPr>
      <w:r w:rsidRPr="00B356C7">
        <w:rPr>
          <w:lang w:val="el-GR"/>
        </w:rPr>
        <w:t xml:space="preserve">Σχέδιο εργασιών εγκατάστασης και παραμετροποίησης των λύσεων ασφαλείας </w:t>
      </w:r>
    </w:p>
    <w:p w14:paraId="660375A0" w14:textId="77777777" w:rsidR="00A4628B" w:rsidRPr="00B356C7" w:rsidRDefault="00A4628B" w:rsidP="00786A1B">
      <w:pPr>
        <w:numPr>
          <w:ilvl w:val="0"/>
          <w:numId w:val="69"/>
        </w:numPr>
        <w:rPr>
          <w:lang w:val="el-GR"/>
        </w:rPr>
      </w:pPr>
      <w:r w:rsidRPr="00B356C7">
        <w:rPr>
          <w:lang w:val="el-GR"/>
        </w:rPr>
        <w:t>Σχέδιο Ανάκαμψης από Καταστροφή (</w:t>
      </w:r>
      <w:proofErr w:type="spellStart"/>
      <w:r w:rsidRPr="00B356C7">
        <w:t>DisasterRecoveryPlan</w:t>
      </w:r>
      <w:proofErr w:type="spellEnd"/>
      <w:r w:rsidRPr="00B356C7">
        <w:rPr>
          <w:lang w:val="el-GR"/>
        </w:rPr>
        <w:t xml:space="preserve">) - Πλήρης Τεκμηρίωση της λειτουργίας του εφεδρικού συστήματος και οδηγός της διαδικασίας μεταφοράς της παραγωγικής λειτουργίας του συστήματος από το κύριο στο εφεδρικό, καθώς και επαναφοράς της παραγωγικής λειτουργίας του συστήματος από το εφεδρικό στο κύριο. </w:t>
      </w:r>
    </w:p>
    <w:p w14:paraId="2DC46F57" w14:textId="77777777" w:rsidR="00A4628B" w:rsidRPr="00B356C7" w:rsidRDefault="00A4628B" w:rsidP="00A4628B">
      <w:pPr>
        <w:rPr>
          <w:lang w:val="el-GR"/>
        </w:rPr>
      </w:pPr>
      <w:r w:rsidRPr="00B356C7">
        <w:rPr>
          <w:lang w:val="el-GR"/>
        </w:rPr>
        <w:t>Για το σχεδιασμό και την υλοποίηση των τεχνικών μέτρων ασφαλείας του Έργου, ο Ανάδοχος πρέπει</w:t>
      </w:r>
    </w:p>
    <w:p w14:paraId="63F02BE1" w14:textId="77777777" w:rsidR="00A4628B" w:rsidRPr="00B356C7" w:rsidRDefault="00A4628B" w:rsidP="00A4628B">
      <w:pPr>
        <w:rPr>
          <w:lang w:val="el-GR"/>
        </w:rPr>
      </w:pPr>
      <w:r w:rsidRPr="00B356C7">
        <w:rPr>
          <w:lang w:val="el-GR"/>
        </w:rPr>
        <w:t>να λάβει υπόψη του και να συμμορφωθεί με:</w:t>
      </w:r>
    </w:p>
    <w:p w14:paraId="0FD03753" w14:textId="77777777" w:rsidR="00A4628B" w:rsidRPr="00B356C7" w:rsidRDefault="00A4628B" w:rsidP="00786A1B">
      <w:pPr>
        <w:numPr>
          <w:ilvl w:val="0"/>
          <w:numId w:val="70"/>
        </w:numPr>
        <w:rPr>
          <w:lang w:val="el-GR"/>
        </w:rPr>
      </w:pPr>
      <w:r w:rsidRPr="00B356C7">
        <w:rPr>
          <w:lang w:val="el-GR"/>
        </w:rPr>
        <w:t xml:space="preserve">το συναφές θεσμικό και κανονιστικό πλαίσιο που ισχύει (πχ. για το απόρρητο των επικοινωνιών – Ν. 4411/2016, Ν. 4070/2012, Ν. 3917/2011, Ν. 3674/2008, </w:t>
      </w:r>
      <w:proofErr w:type="spellStart"/>
      <w:r w:rsidRPr="00B356C7">
        <w:rPr>
          <w:lang w:val="el-GR"/>
        </w:rPr>
        <w:t>κλπ</w:t>
      </w:r>
      <w:proofErr w:type="spellEnd"/>
      <w:r w:rsidRPr="00B356C7">
        <w:rPr>
          <w:lang w:val="el-GR"/>
        </w:rPr>
        <w:t xml:space="preserve">, για την προστασία των προσωπικών δεδομένων - Γενικός Κανονισμός Προστασίας Προσωπικών Δεδομένων ΕΕ </w:t>
      </w:r>
      <w:r w:rsidRPr="00B356C7">
        <w:t>GDPR</w:t>
      </w:r>
      <w:r w:rsidRPr="00B356C7">
        <w:rPr>
          <w:lang w:val="el-GR"/>
        </w:rPr>
        <w:t xml:space="preserve"> 2016, κλπ.)</w:t>
      </w:r>
    </w:p>
    <w:p w14:paraId="41E723CC" w14:textId="77777777" w:rsidR="00A4628B" w:rsidRPr="00B356C7" w:rsidRDefault="00A4628B" w:rsidP="00786A1B">
      <w:pPr>
        <w:numPr>
          <w:ilvl w:val="0"/>
          <w:numId w:val="70"/>
        </w:numPr>
        <w:rPr>
          <w:lang w:val="el-GR"/>
        </w:rPr>
      </w:pPr>
      <w:r w:rsidRPr="00B356C7">
        <w:rPr>
          <w:lang w:val="el-GR"/>
        </w:rPr>
        <w:t>τις βέλτιστες πρακτικές στο χώρο της Ασφάλειας στις ΤΠΕ (</w:t>
      </w:r>
      <w:proofErr w:type="spellStart"/>
      <w:r w:rsidRPr="00B356C7">
        <w:t>bestpractices</w:t>
      </w:r>
      <w:proofErr w:type="spellEnd"/>
      <w:r w:rsidRPr="00B356C7">
        <w:rPr>
          <w:lang w:val="el-GR"/>
        </w:rPr>
        <w:t>)</w:t>
      </w:r>
    </w:p>
    <w:p w14:paraId="5B552F3C" w14:textId="77777777" w:rsidR="00A4628B" w:rsidRPr="00B356C7" w:rsidRDefault="00A4628B" w:rsidP="00786A1B">
      <w:pPr>
        <w:numPr>
          <w:ilvl w:val="0"/>
          <w:numId w:val="70"/>
        </w:numPr>
        <w:rPr>
          <w:lang w:val="el-GR"/>
        </w:rPr>
      </w:pPr>
      <w:r w:rsidRPr="00B356C7">
        <w:rPr>
          <w:lang w:val="el-GR"/>
        </w:rPr>
        <w:lastRenderedPageBreak/>
        <w:t xml:space="preserve">τυχόν διεθνή </w:t>
      </w:r>
      <w:proofErr w:type="spellStart"/>
      <w:r w:rsidRPr="00B356C7">
        <w:t>defacto</w:t>
      </w:r>
      <w:proofErr w:type="spellEnd"/>
      <w:r w:rsidRPr="00B356C7">
        <w:rPr>
          <w:lang w:val="el-GR"/>
        </w:rPr>
        <w:t xml:space="preserve"> ή </w:t>
      </w:r>
      <w:proofErr w:type="spellStart"/>
      <w:r w:rsidRPr="00B356C7">
        <w:t>dejure</w:t>
      </w:r>
      <w:proofErr w:type="spellEnd"/>
      <w:r w:rsidRPr="00B356C7">
        <w:rPr>
          <w:lang w:val="el-GR"/>
        </w:rPr>
        <w:t xml:space="preserve"> σχετικά πρότυπα (π.χ. </w:t>
      </w:r>
      <w:r w:rsidRPr="00B356C7">
        <w:t>ISO</w:t>
      </w:r>
      <w:r w:rsidRPr="00B356C7">
        <w:rPr>
          <w:lang w:val="el-GR"/>
        </w:rPr>
        <w:t>/</w:t>
      </w:r>
      <w:r w:rsidRPr="00B356C7">
        <w:t>IEC</w:t>
      </w:r>
      <w:r w:rsidRPr="00B356C7">
        <w:rPr>
          <w:lang w:val="el-GR"/>
        </w:rPr>
        <w:t xml:space="preserve"> 27001)</w:t>
      </w:r>
    </w:p>
    <w:p w14:paraId="6E0200BD" w14:textId="77777777" w:rsidR="00A4628B" w:rsidRPr="00B356C7" w:rsidRDefault="00A4628B" w:rsidP="00A4628B">
      <w:pPr>
        <w:rPr>
          <w:lang w:val="el-GR"/>
        </w:rPr>
      </w:pPr>
      <w:r w:rsidRPr="00B356C7">
        <w:rPr>
          <w:lang w:val="el-GR"/>
        </w:rPr>
        <w:t xml:space="preserve">Τα τεχνικά μέτρα ασφάλειας θα υλοποιηθούν από τον Ανάδοχο στο πλαίσιο των προϊόντων και υπηρεσιών που θα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w:t>
      </w:r>
      <w:proofErr w:type="spellStart"/>
      <w:r w:rsidRPr="00B356C7">
        <w:rPr>
          <w:lang w:val="el-GR"/>
        </w:rPr>
        <w:t>επικαιροποιείται</w:t>
      </w:r>
      <w:proofErr w:type="spellEnd"/>
      <w:r w:rsidRPr="00B356C7">
        <w:rPr>
          <w:lang w:val="el-GR"/>
        </w:rPr>
        <w:t xml:space="preserve"> σύμφωνα με την παρούσα ή όποτε κρίνεται απαραίτητο από την ΕΠΕ του Έργου, καθ’ όλη τη διάρκεια των </w:t>
      </w:r>
      <w:proofErr w:type="spellStart"/>
      <w:r w:rsidRPr="00B356C7">
        <w:rPr>
          <w:lang w:val="el-GR"/>
        </w:rPr>
        <w:t>παρεχομένων</w:t>
      </w:r>
      <w:proofErr w:type="spellEnd"/>
      <w:r w:rsidRPr="00B356C7">
        <w:rPr>
          <w:lang w:val="el-GR"/>
        </w:rPr>
        <w:t xml:space="preserve"> από τον Ανάδοχο υπηρεσιών ασφάλειας του έργου. Η πολιτική ασφάλειας θα περιλαμβάνει τα τεχνικά μέτρα και τις </w:t>
      </w:r>
      <w:proofErr w:type="spellStart"/>
      <w:r w:rsidRPr="00B356C7">
        <w:rPr>
          <w:lang w:val="el-GR"/>
        </w:rPr>
        <w:t>οργανωτικο</w:t>
      </w:r>
      <w:proofErr w:type="spellEnd"/>
      <w:r w:rsidRPr="00B356C7">
        <w:rPr>
          <w:lang w:val="el-GR"/>
        </w:rPr>
        <w:t>-διοικητικές διαδικασίες οι οποίες είναι αναγκαίες για την επαρκή ασφάλεια των πληροφοριών και εφαρμογών των Πληροφοριακών Συστημάτων του έργου.</w:t>
      </w:r>
    </w:p>
    <w:p w14:paraId="7F7AF0D5" w14:textId="77777777" w:rsidR="00045DCF" w:rsidRPr="00B356C7" w:rsidRDefault="00045DCF" w:rsidP="00045DCF">
      <w:pPr>
        <w:rPr>
          <w:lang w:val="el-GR"/>
        </w:rPr>
      </w:pPr>
    </w:p>
    <w:p w14:paraId="62D178D2" w14:textId="7DAEC309" w:rsidR="0071163D" w:rsidRPr="00B356C7" w:rsidRDefault="0071163D" w:rsidP="00786A1B">
      <w:pPr>
        <w:pStyle w:val="40"/>
        <w:numPr>
          <w:ilvl w:val="1"/>
          <w:numId w:val="24"/>
        </w:numPr>
        <w:ind w:hanging="306"/>
        <w:rPr>
          <w:rFonts w:cs="Tahoma"/>
          <w:szCs w:val="22"/>
          <w:lang w:val="el-GR"/>
        </w:rPr>
      </w:pPr>
      <w:bookmarkStart w:id="572" w:name="_Toc166240317"/>
      <w:bookmarkStart w:id="573" w:name="_Toc97194351"/>
      <w:r w:rsidRPr="00B356C7">
        <w:rPr>
          <w:rFonts w:cs="Tahoma"/>
          <w:szCs w:val="22"/>
          <w:lang w:val="el-GR"/>
        </w:rPr>
        <w:t>Διαθεσιμότητα Δεδομένων</w:t>
      </w:r>
      <w:bookmarkEnd w:id="572"/>
    </w:p>
    <w:p w14:paraId="06188BCD" w14:textId="77777777" w:rsidR="0076450C" w:rsidRPr="00B356C7" w:rsidRDefault="0076450C" w:rsidP="00D97DFF">
      <w:pPr>
        <w:rPr>
          <w:lang w:val="el-GR"/>
        </w:rPr>
      </w:pPr>
      <w:r w:rsidRPr="00B356C7">
        <w:rPr>
          <w:lang w:val="el-GR"/>
        </w:rPr>
        <w:t>Η Διαθεσιμότητα (</w:t>
      </w:r>
      <w:proofErr w:type="spellStart"/>
      <w:r w:rsidRPr="00B356C7">
        <w:rPr>
          <w:lang w:val="el-GR"/>
        </w:rPr>
        <w:t>Availability</w:t>
      </w:r>
      <w:proofErr w:type="spellEnd"/>
      <w:r w:rsidRPr="00B356C7">
        <w:rPr>
          <w:lang w:val="el-GR"/>
        </w:rPr>
        <w:t>) Δεδομένων αφορά τη διαφύλαξη της εξουσιοδοτημένης πρόσβασης στα δεδομένα του συστήματος χωρίς εμπόδια ή καθυστέρηση, σε ένα επιθυμητό επίπεδο απόδοσης. .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76B7DF08" w14:textId="77777777" w:rsidR="0076450C" w:rsidRPr="00B356C7" w:rsidRDefault="0076450C" w:rsidP="00D97DFF">
      <w:pPr>
        <w:rPr>
          <w:lang w:val="el-GR"/>
        </w:rPr>
      </w:pPr>
      <w:r w:rsidRPr="00B356C7">
        <w:rPr>
          <w:lang w:val="el-GR"/>
        </w:rPr>
        <w:t xml:space="preserve">Η προτεινόμενη από πλευράς Αναδόχου αρχιτεκτονική θα πρέπει να εξασφαλίζει την υψηλή διαθεσιμότητα στις υπηρεσίες και τα δεδομένα του συστήματος. Δεν θα πρέπει να παρουσιάζει </w:t>
      </w:r>
      <w:proofErr w:type="spellStart"/>
      <w:r w:rsidRPr="00B356C7">
        <w:rPr>
          <w:lang w:val="el-GR"/>
        </w:rPr>
        <w:t>μοναδιαίο</w:t>
      </w:r>
      <w:proofErr w:type="spellEnd"/>
      <w:r w:rsidRPr="00B356C7">
        <w:rPr>
          <w:lang w:val="el-GR"/>
        </w:rPr>
        <w:t xml:space="preserve"> στοιχείο αστοχία (</w:t>
      </w:r>
      <w:proofErr w:type="spellStart"/>
      <w:r w:rsidRPr="00B356C7">
        <w:rPr>
          <w:lang w:val="el-GR"/>
        </w:rPr>
        <w:t>singlepointoffailure</w:t>
      </w:r>
      <w:proofErr w:type="spellEnd"/>
      <w:r w:rsidRPr="00B356C7">
        <w:rPr>
          <w:lang w:val="el-GR"/>
        </w:rPr>
        <w:t>), Η πρόσβαση των χρηστών στα δεδομένα θα πρέπει να συμμορφώνεται με τις απαιτήσεις απόδοσης του συστήματος.</w:t>
      </w:r>
    </w:p>
    <w:p w14:paraId="06F43284" w14:textId="77777777" w:rsidR="0076450C" w:rsidRPr="00B356C7" w:rsidRDefault="0076450C" w:rsidP="00D97DFF">
      <w:pPr>
        <w:autoSpaceDE w:val="0"/>
        <w:spacing w:after="60" w:line="240" w:lineRule="atLeast"/>
        <w:rPr>
          <w:lang w:val="el-GR"/>
        </w:rPr>
      </w:pPr>
      <w:r w:rsidRPr="00B356C7">
        <w:rPr>
          <w:lang w:val="el-GR"/>
        </w:rPr>
        <w:t xml:space="preserve">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 και θα πρέπει να διασφαλίζεται η συμμόρφωση για το επίπεδο προσβασιμότητας τουλάχιστον επίπεδο –ΑΑ– (WCAG 2.1 </w:t>
      </w:r>
      <w:proofErr w:type="spellStart"/>
      <w:r w:rsidRPr="00B356C7">
        <w:rPr>
          <w:lang w:val="el-GR"/>
        </w:rPr>
        <w:t>levelAA</w:t>
      </w:r>
      <w:proofErr w:type="spellEnd"/>
      <w:r w:rsidRPr="00B356C7">
        <w:rPr>
          <w:lang w:val="el-GR"/>
        </w:rPr>
        <w:t xml:space="preserve">) ώστε να εξασφαλίζεται η πρόσβαση των </w:t>
      </w:r>
      <w:r w:rsidRPr="00B356C7">
        <w:rPr>
          <w:rFonts w:cstheme="minorHAnsi"/>
          <w:lang w:val="el-GR"/>
        </w:rPr>
        <w:t>ατόμων με αναπηρία (</w:t>
      </w:r>
      <w:proofErr w:type="spellStart"/>
      <w:r w:rsidRPr="00B356C7">
        <w:rPr>
          <w:rFonts w:cstheme="minorHAnsi"/>
          <w:lang w:val="el-GR"/>
        </w:rPr>
        <w:t>ΑμεΑ</w:t>
      </w:r>
      <w:proofErr w:type="spellEnd"/>
      <w:r w:rsidRPr="00B356C7">
        <w:rPr>
          <w:rFonts w:cstheme="minorHAnsi"/>
          <w:lang w:val="el-GR"/>
        </w:rPr>
        <w:t>)</w:t>
      </w:r>
      <w:r w:rsidRPr="00B356C7">
        <w:rPr>
          <w:lang w:val="el-GR"/>
        </w:rPr>
        <w:t>, όπου αυτό είναι εφικτό.</w:t>
      </w:r>
    </w:p>
    <w:p w14:paraId="6142A820" w14:textId="77777777" w:rsidR="0076450C" w:rsidRPr="00B356C7" w:rsidRDefault="0076450C" w:rsidP="00D97DFF">
      <w:pPr>
        <w:rPr>
          <w:lang w:val="el-GR"/>
        </w:rPr>
      </w:pPr>
      <w:r w:rsidRPr="00B356C7">
        <w:rPr>
          <w:lang w:val="el-GR"/>
        </w:rPr>
        <w:t xml:space="preserve">Ο ανάδοχος υποχρεούται να τηρεί τις αρχές του καθολικού σχεδιασμού (Ν. 4488/2017, </w:t>
      </w:r>
      <w:proofErr w:type="spellStart"/>
      <w:r w:rsidRPr="00B356C7">
        <w:rPr>
          <w:lang w:val="el-GR"/>
        </w:rPr>
        <w:t>αρ</w:t>
      </w:r>
      <w:proofErr w:type="spellEnd"/>
      <w:r w:rsidRPr="00B356C7">
        <w:rPr>
          <w:lang w:val="el-GR"/>
        </w:rPr>
        <w:t>. 63) και να διασφαλίζει την προσβασιμότητα στο περιεχόμενο του έργου σε άτομα με αναπηρίες, όπως αυτά ορίζονται στο άρθρο 3 του Ν.4591/2019 και στο άρθρο 60 του Ν. 4488/2017.</w:t>
      </w:r>
    </w:p>
    <w:p w14:paraId="409430E5" w14:textId="77777777" w:rsidR="0071163D" w:rsidRPr="00B356C7" w:rsidRDefault="0071163D" w:rsidP="0071163D">
      <w:pPr>
        <w:rPr>
          <w:lang w:val="el-GR"/>
        </w:rPr>
      </w:pPr>
    </w:p>
    <w:p w14:paraId="6FDD3C09" w14:textId="54F1FF06" w:rsidR="00A4628B" w:rsidRPr="00B356C7" w:rsidRDefault="00A4628B" w:rsidP="00786A1B">
      <w:pPr>
        <w:pStyle w:val="40"/>
        <w:numPr>
          <w:ilvl w:val="1"/>
          <w:numId w:val="24"/>
        </w:numPr>
        <w:ind w:hanging="306"/>
        <w:rPr>
          <w:rFonts w:cs="Tahoma"/>
          <w:szCs w:val="22"/>
          <w:lang w:val="el-GR"/>
        </w:rPr>
      </w:pPr>
      <w:bookmarkStart w:id="574" w:name="_Toc166240318"/>
      <w:r w:rsidRPr="00B356C7">
        <w:rPr>
          <w:rFonts w:cs="Tahoma"/>
          <w:szCs w:val="22"/>
          <w:lang w:val="el-GR"/>
        </w:rPr>
        <w:t>Ακεραιότητα Δεδομένων</w:t>
      </w:r>
      <w:bookmarkEnd w:id="574"/>
    </w:p>
    <w:p w14:paraId="5E05E651" w14:textId="77777777" w:rsidR="004A6A18" w:rsidRPr="00B356C7" w:rsidRDefault="004A6A18" w:rsidP="004A6A18">
      <w:pPr>
        <w:rPr>
          <w:lang w:val="el-GR"/>
        </w:rPr>
      </w:pPr>
      <w:r w:rsidRPr="00B356C7">
        <w:rPr>
          <w:lang w:val="el-GR"/>
        </w:rPr>
        <w:t>Η Ακεραιότητα (</w:t>
      </w:r>
      <w:proofErr w:type="spellStart"/>
      <w:r w:rsidRPr="00B356C7">
        <w:rPr>
          <w:lang w:val="el-GR"/>
        </w:rPr>
        <w:t>Integrity</w:t>
      </w:r>
      <w:proofErr w:type="spellEnd"/>
      <w:r w:rsidRPr="00B356C7">
        <w:rPr>
          <w:lang w:val="el-GR"/>
        </w:rPr>
        <w:t>)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w:t>
      </w:r>
    </w:p>
    <w:p w14:paraId="23619CF3" w14:textId="77777777" w:rsidR="004A6A18" w:rsidRPr="00B356C7" w:rsidRDefault="004A6A18" w:rsidP="004A6A18">
      <w:pPr>
        <w:rPr>
          <w:lang w:val="el-GR"/>
        </w:rPr>
      </w:pPr>
      <w:r w:rsidRPr="00B356C7">
        <w:rPr>
          <w:lang w:val="el-GR"/>
        </w:rPr>
        <w:t>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w:t>
      </w:r>
      <w:proofErr w:type="spellStart"/>
      <w:r w:rsidRPr="00B356C7">
        <w:rPr>
          <w:lang w:val="el-GR"/>
        </w:rPr>
        <w:t>consistency</w:t>
      </w:r>
      <w:proofErr w:type="spellEnd"/>
      <w:r w:rsidRPr="00B356C7">
        <w:rPr>
          <w:lang w:val="el-GR"/>
        </w:rPr>
        <w:t>) και αποτροπής επιθέσεων δολιοφθοράς δεδομένων.</w:t>
      </w:r>
    </w:p>
    <w:p w14:paraId="72CEEE51" w14:textId="77777777" w:rsidR="004A6A18" w:rsidRPr="00B356C7" w:rsidRDefault="004A6A18" w:rsidP="004A6A18">
      <w:pPr>
        <w:rPr>
          <w:lang w:val="el-GR"/>
        </w:rPr>
      </w:pPr>
      <w:r w:rsidRPr="00B356C7">
        <w:rPr>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w:t>
      </w:r>
      <w:proofErr w:type="spellStart"/>
      <w:r w:rsidRPr="00B356C7">
        <w:rPr>
          <w:lang w:val="el-GR"/>
        </w:rPr>
        <w:t>inputvalidation</w:t>
      </w:r>
      <w:proofErr w:type="spellEnd"/>
      <w:r w:rsidRPr="00B356C7">
        <w:rPr>
          <w:lang w:val="el-GR"/>
        </w:rPr>
        <w:t>)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w:t>
      </w:r>
      <w:proofErr w:type="spellStart"/>
      <w:r w:rsidRPr="00B356C7">
        <w:rPr>
          <w:lang w:val="el-GR"/>
        </w:rPr>
        <w:t>clientside</w:t>
      </w:r>
      <w:proofErr w:type="spellEnd"/>
      <w:r w:rsidRPr="00B356C7">
        <w:rPr>
          <w:lang w:val="el-GR"/>
        </w:rPr>
        <w:t>) όσο και από την μεριά του εξυπηρετητή (</w:t>
      </w:r>
      <w:proofErr w:type="spellStart"/>
      <w:r w:rsidRPr="00B356C7">
        <w:rPr>
          <w:lang w:val="el-GR"/>
        </w:rPr>
        <w:t>serverside</w:t>
      </w:r>
      <w:proofErr w:type="spellEnd"/>
      <w:r w:rsidRPr="00B356C7">
        <w:rPr>
          <w:lang w:val="el-GR"/>
        </w:rPr>
        <w:t xml:space="preserve">). Θα πρέπει επίσης να διασφαλίζεται ότι τα δεδομένα εισόδου </w:t>
      </w:r>
      <w:r w:rsidRPr="00B356C7">
        <w:rPr>
          <w:lang w:val="el-GR"/>
        </w:rPr>
        <w:lastRenderedPageBreak/>
        <w:t xml:space="preserve">είναι σύμφωνα με την επιχειρησιακή λογική της εκάστοτε εφαρμογής. Ενδεικτικός κατάλογος ελέγχων βρίσκεται στις επίσημες ιστοσελίδες του οργανισμού OWASP (www.owasp.org – </w:t>
      </w:r>
      <w:proofErr w:type="spellStart"/>
      <w:r w:rsidRPr="00B356C7">
        <w:rPr>
          <w:lang w:val="el-GR"/>
        </w:rPr>
        <w:t>InputValidationCheatSheet</w:t>
      </w:r>
      <w:proofErr w:type="spellEnd"/>
      <w:r w:rsidRPr="00B356C7">
        <w:rPr>
          <w:lang w:val="el-GR"/>
        </w:rPr>
        <w:t>).</w:t>
      </w:r>
    </w:p>
    <w:p w14:paraId="2ADA245A" w14:textId="77777777" w:rsidR="00A4628B" w:rsidRPr="00B356C7" w:rsidRDefault="00A4628B" w:rsidP="00A4628B">
      <w:pPr>
        <w:rPr>
          <w:lang w:val="el-GR"/>
        </w:rPr>
      </w:pPr>
    </w:p>
    <w:bookmarkEnd w:id="573"/>
    <w:p w14:paraId="325B1879" w14:textId="77777777" w:rsidR="00045DCF" w:rsidRPr="00B356C7" w:rsidRDefault="00045DCF" w:rsidP="00045DCF">
      <w:pPr>
        <w:rPr>
          <w:lang w:val="el-GR"/>
        </w:rPr>
      </w:pPr>
    </w:p>
    <w:p w14:paraId="09E76B83" w14:textId="285B2CB9" w:rsidR="00620F1B" w:rsidRPr="00B356C7" w:rsidRDefault="00620F1B" w:rsidP="00786A1B">
      <w:pPr>
        <w:pStyle w:val="40"/>
        <w:numPr>
          <w:ilvl w:val="1"/>
          <w:numId w:val="24"/>
        </w:numPr>
        <w:ind w:hanging="306"/>
        <w:rPr>
          <w:rFonts w:cs="Tahoma"/>
          <w:szCs w:val="22"/>
          <w:lang w:val="el-GR"/>
        </w:rPr>
      </w:pPr>
      <w:bookmarkStart w:id="575" w:name="_Toc166240319"/>
      <w:bookmarkStart w:id="576" w:name="_Toc97194352"/>
      <w:r w:rsidRPr="00B356C7">
        <w:rPr>
          <w:rFonts w:cs="Tahoma"/>
          <w:szCs w:val="22"/>
          <w:lang w:val="el-GR"/>
        </w:rPr>
        <w:t>Επεκτασιμότητα</w:t>
      </w:r>
      <w:bookmarkEnd w:id="575"/>
    </w:p>
    <w:p w14:paraId="3E5CAEB4" w14:textId="77777777" w:rsidR="001C0DC5" w:rsidRPr="00B356C7" w:rsidRDefault="001C0DC5" w:rsidP="001C0DC5">
      <w:pPr>
        <w:rPr>
          <w:lang w:val="el-GR"/>
        </w:rPr>
      </w:pPr>
      <w:r w:rsidRPr="00B356C7">
        <w:rPr>
          <w:lang w:val="el-GR"/>
        </w:rPr>
        <w:t>Το παρόν Έργο αποτελεί δυναμικό σύστημα του οποίου οι απαιτήσεις και λειτουργίες αναμένεται να διογκωθούν 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σημαντικό να διασφαλιστεί ένα επίπεδο επεκτασιμότητας που θα επιτρέψει την αξιοποίηση του Έργου σε βάθος χρόνου.</w:t>
      </w:r>
    </w:p>
    <w:p w14:paraId="04A70DBB" w14:textId="77777777" w:rsidR="001C0DC5" w:rsidRPr="00B356C7" w:rsidRDefault="001C0DC5" w:rsidP="001C0DC5">
      <w:pPr>
        <w:rPr>
          <w:lang w:val="el-GR"/>
        </w:rPr>
      </w:pPr>
      <w:r w:rsidRPr="00B356C7">
        <w:rPr>
          <w:lang w:val="el-GR"/>
        </w:rPr>
        <w:t>Όλες οι εφαρμογές που θα αναπτυχθούν 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17C66659" w14:textId="77777777" w:rsidR="001C0DC5" w:rsidRPr="00B356C7" w:rsidRDefault="001C0DC5" w:rsidP="001C0DC5">
      <w:pPr>
        <w:rPr>
          <w:lang w:val="el-GR"/>
        </w:rPr>
      </w:pPr>
      <w:r w:rsidRPr="00B356C7">
        <w:rPr>
          <w:lang w:val="el-GR"/>
        </w:rPr>
        <w:t xml:space="preserve">Για κάθε νέα λειτουργικότητα απαιτείται από τον Ανάδοχο η πλήρης τεκμηρίωση και παροχή των </w:t>
      </w:r>
      <w:proofErr w:type="spellStart"/>
      <w:r w:rsidRPr="00B356C7">
        <w:rPr>
          <w:lang w:val="el-GR"/>
        </w:rPr>
        <w:t>API’s</w:t>
      </w:r>
      <w:proofErr w:type="spellEnd"/>
      <w:r w:rsidRPr="00B356C7">
        <w:rPr>
          <w:lang w:val="el-GR"/>
        </w:rPr>
        <w:t xml:space="preserve"> του </w:t>
      </w:r>
      <w:proofErr w:type="spellStart"/>
      <w:r w:rsidRPr="00B356C7">
        <w:rPr>
          <w:lang w:val="el-GR"/>
        </w:rPr>
        <w:t>Applicationtier</w:t>
      </w:r>
      <w:proofErr w:type="spellEnd"/>
      <w:r w:rsidRPr="00B356C7">
        <w:rPr>
          <w:lang w:val="el-GR"/>
        </w:rPr>
        <w:t>.</w:t>
      </w:r>
    </w:p>
    <w:p w14:paraId="4D7101EA" w14:textId="77777777" w:rsidR="00620F1B" w:rsidRPr="00B356C7" w:rsidRDefault="00620F1B" w:rsidP="00620F1B">
      <w:pPr>
        <w:rPr>
          <w:lang w:val="el-GR"/>
        </w:rPr>
      </w:pPr>
    </w:p>
    <w:p w14:paraId="64A31D55" w14:textId="77777777" w:rsidR="009552A9" w:rsidRPr="00B356C7" w:rsidRDefault="009552A9" w:rsidP="00786A1B">
      <w:pPr>
        <w:pStyle w:val="40"/>
        <w:numPr>
          <w:ilvl w:val="1"/>
          <w:numId w:val="24"/>
        </w:numPr>
        <w:ind w:hanging="306"/>
        <w:rPr>
          <w:lang w:val="el-GR"/>
        </w:rPr>
      </w:pPr>
      <w:bookmarkStart w:id="577" w:name="_Toc166240320"/>
      <w:r w:rsidRPr="00B356C7">
        <w:rPr>
          <w:rFonts w:cs="Tahoma"/>
          <w:szCs w:val="22"/>
          <w:lang w:val="el-GR"/>
        </w:rPr>
        <w:t>Απαιτήσεις</w:t>
      </w:r>
      <w:r w:rsidRPr="00B356C7">
        <w:rPr>
          <w:lang w:val="el-GR"/>
        </w:rPr>
        <w:t xml:space="preserve"> σχετικές με τον Γενικό Κανονισμό για την Προστασία Δεδομένων (GDPR)</w:t>
      </w:r>
      <w:bookmarkEnd w:id="577"/>
    </w:p>
    <w:p w14:paraId="68C036F9" w14:textId="77777777" w:rsidR="00C922C4" w:rsidRPr="00B356C7" w:rsidRDefault="00C922C4" w:rsidP="00C922C4">
      <w:pPr>
        <w:rPr>
          <w:lang w:val="el-GR"/>
        </w:rPr>
      </w:pPr>
      <w:r w:rsidRPr="00B356C7">
        <w:rPr>
          <w:lang w:val="el-GR"/>
        </w:rPr>
        <w:t>Εξασφάλιση της προστασίας των προσωπικών δεδομένων, σύμφωνα με τον Γενικό Κανονισμό Προστασίας Δεδομένων (GDPR) της Ε.Ε. και τον Ν. 4624/2019. Ο Ανάδοχος θα πρέπει να υλοποιήσει 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w:t>
      </w:r>
    </w:p>
    <w:p w14:paraId="119D272D" w14:textId="77777777" w:rsidR="009552A9" w:rsidRPr="00B356C7" w:rsidRDefault="009552A9" w:rsidP="009552A9">
      <w:pPr>
        <w:rPr>
          <w:lang w:val="el-GR"/>
        </w:rPr>
      </w:pPr>
    </w:p>
    <w:p w14:paraId="69944104" w14:textId="3A504594" w:rsidR="00947DDB" w:rsidRPr="00B356C7" w:rsidRDefault="00947DDB" w:rsidP="00786A1B">
      <w:pPr>
        <w:pStyle w:val="40"/>
        <w:numPr>
          <w:ilvl w:val="1"/>
          <w:numId w:val="24"/>
        </w:numPr>
        <w:ind w:hanging="306"/>
        <w:rPr>
          <w:rFonts w:cs="Tahoma"/>
          <w:szCs w:val="22"/>
          <w:lang w:val="el-GR"/>
        </w:rPr>
      </w:pPr>
      <w:bookmarkStart w:id="578" w:name="_Toc166240321"/>
      <w:r w:rsidRPr="00B356C7">
        <w:rPr>
          <w:rFonts w:cs="Tahoma"/>
          <w:szCs w:val="22"/>
          <w:lang w:val="el-GR"/>
        </w:rPr>
        <w:t>Ευχρηστία</w:t>
      </w:r>
      <w:bookmarkEnd w:id="576"/>
      <w:bookmarkEnd w:id="578"/>
    </w:p>
    <w:p w14:paraId="7A0FE44C" w14:textId="77777777" w:rsidR="00C441E2" w:rsidRPr="00B356C7" w:rsidRDefault="00C441E2" w:rsidP="001C0DC5">
      <w:pPr>
        <w:rPr>
          <w:lang w:val="el-GR"/>
        </w:rPr>
      </w:pPr>
      <w:r w:rsidRPr="00B356C7">
        <w:rPr>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4EB63198" w14:textId="77777777" w:rsidR="00C441E2" w:rsidRPr="00B356C7" w:rsidRDefault="00C441E2" w:rsidP="001C0DC5">
      <w:pPr>
        <w:rPr>
          <w:lang w:val="el-GR"/>
        </w:rPr>
      </w:pPr>
      <w:r w:rsidRPr="00B356C7">
        <w:rPr>
          <w:lang w:val="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sidRPr="00B356C7">
        <w:rPr>
          <w:lang w:val="el-GR"/>
        </w:rPr>
        <w:t>διεπαφή</w:t>
      </w:r>
      <w:proofErr w:type="spellEnd"/>
      <w:r w:rsidRPr="00B356C7">
        <w:rPr>
          <w:lang w:val="el-GR"/>
        </w:rPr>
        <w:t xml:space="preserve"> (ή </w:t>
      </w:r>
      <w:proofErr w:type="spellStart"/>
      <w:r w:rsidRPr="00B356C7">
        <w:rPr>
          <w:lang w:val="el-GR"/>
        </w:rPr>
        <w:t>διεπαφές</w:t>
      </w:r>
      <w:proofErr w:type="spellEnd"/>
      <w:r w:rsidRPr="00B356C7">
        <w:rPr>
          <w:lang w:val="el-GR"/>
        </w:rPr>
        <w:t>) που επιτρέπει σε χρήστες ελάχιστα εξοικειωμένους με δικτυακές εφαρμογές να διεκπεραιώσουν τις συναλλαγές τους με ευκολία.</w:t>
      </w:r>
    </w:p>
    <w:p w14:paraId="3E9962F8" w14:textId="77777777" w:rsidR="00C441E2" w:rsidRPr="00B356C7" w:rsidRDefault="00C441E2" w:rsidP="001C0DC5">
      <w:pPr>
        <w:rPr>
          <w:lang w:val="el-GR"/>
        </w:rPr>
      </w:pPr>
      <w:r w:rsidRPr="00B356C7">
        <w:rPr>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w:t>
      </w:r>
    </w:p>
    <w:p w14:paraId="1D769A44" w14:textId="77777777" w:rsidR="00C441E2" w:rsidRPr="00B356C7" w:rsidRDefault="00C441E2" w:rsidP="00C441E2">
      <w:pPr>
        <w:spacing w:line="360" w:lineRule="exact"/>
        <w:rPr>
          <w:lang w:val="el-GR"/>
        </w:rPr>
      </w:pPr>
      <w:r w:rsidRPr="00B356C7">
        <w:rPr>
          <w:lang w:val="el-GR"/>
        </w:rPr>
        <w:t>Οι κυριότερες αρχές προς την κατεύθυνση της ευχρηστίας περιλαμβάνουν:</w:t>
      </w:r>
    </w:p>
    <w:p w14:paraId="6A08D1D5"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6F66BBE2"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lastRenderedPageBreak/>
        <w:t>Μοναδική σύνδεση (</w:t>
      </w:r>
      <w:proofErr w:type="spellStart"/>
      <w:r w:rsidRPr="00B356C7">
        <w:t>SingleSign</w:t>
      </w:r>
      <w:proofErr w:type="spellEnd"/>
      <w:r w:rsidRPr="00B356C7">
        <w:rPr>
          <w:lang w:val="el-GR"/>
        </w:rPr>
        <w:t>-</w:t>
      </w:r>
      <w:r w:rsidRPr="00B356C7">
        <w:t>on</w:t>
      </w:r>
      <w:r w:rsidRPr="00B356C7">
        <w:rPr>
          <w:lang w:val="el-GR"/>
        </w:rPr>
        <w:t>):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proofErr w:type="spellStart"/>
      <w:r w:rsidRPr="00B356C7">
        <w:t>singlesign</w:t>
      </w:r>
      <w:proofErr w:type="spellEnd"/>
      <w:r w:rsidRPr="00B356C7">
        <w:rPr>
          <w:lang w:val="el-GR"/>
        </w:rPr>
        <w:t>-</w:t>
      </w:r>
      <w:r w:rsidRPr="00B356C7">
        <w:t>on</w:t>
      </w:r>
      <w:r w:rsidRPr="00B356C7">
        <w:rPr>
          <w:lang w:val="el-GR"/>
        </w:rPr>
        <w:t>) χωρίς να απαιτείται η πιστοποίηση του χρήστη για κάθε εφαρμογή χωριστά.</w:t>
      </w:r>
    </w:p>
    <w:p w14:paraId="5342AF55"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 xml:space="preserve">Συμβατότητα: </w:t>
      </w:r>
      <w:r w:rsidRPr="00B356C7">
        <w:rPr>
          <w:color w:val="000000"/>
          <w:lang w:val="el-GR"/>
        </w:rPr>
        <w:t xml:space="preserve">Επιλεγμένες εξωστρεφείς λειτουργίες του έργου οι οποίες παρέχονται μέσω του </w:t>
      </w:r>
      <w:r w:rsidRPr="00B356C7">
        <w:rPr>
          <w:color w:val="000000"/>
        </w:rPr>
        <w:t>solon</w:t>
      </w:r>
      <w:r w:rsidRPr="00B356C7">
        <w:rPr>
          <w:color w:val="000000"/>
          <w:lang w:val="el-GR"/>
        </w:rPr>
        <w:t>.</w:t>
      </w:r>
      <w:r w:rsidRPr="00B356C7">
        <w:rPr>
          <w:color w:val="000000"/>
        </w:rPr>
        <w:t>gov</w:t>
      </w:r>
      <w:r w:rsidRPr="00B356C7">
        <w:rPr>
          <w:color w:val="000000"/>
          <w:lang w:val="el-GR"/>
        </w:rPr>
        <w:t>.</w:t>
      </w:r>
      <w:r w:rsidRPr="00B356C7">
        <w:rPr>
          <w:color w:val="000000"/>
        </w:rPr>
        <w:t>gr</w:t>
      </w:r>
      <w:r w:rsidRPr="00B356C7">
        <w:rPr>
          <w:lang w:val="el-GR"/>
        </w:rPr>
        <w:t xml:space="preserve">θα πρέπει να είναι </w:t>
      </w:r>
      <w:proofErr w:type="spellStart"/>
      <w:r w:rsidRPr="00B356C7">
        <w:rPr>
          <w:lang w:val="el-GR"/>
        </w:rPr>
        <w:t>προσβάσιμες</w:t>
      </w:r>
      <w:proofErr w:type="spellEnd"/>
      <w:r w:rsidRPr="00B356C7">
        <w:rPr>
          <w:lang w:val="el-GR"/>
        </w:rPr>
        <w:t xml:space="preserve"> με τρεις (3) τουλάχιστον, από τους πιο διαδεδομένους </w:t>
      </w:r>
      <w:proofErr w:type="spellStart"/>
      <w:r w:rsidRPr="00B356C7">
        <w:rPr>
          <w:lang w:val="el-GR"/>
        </w:rPr>
        <w:t>φυλλομετρητές</w:t>
      </w:r>
      <w:proofErr w:type="spellEnd"/>
      <w:r w:rsidRPr="00B356C7">
        <w:rPr>
          <w:lang w:val="el-GR"/>
        </w:rPr>
        <w:t xml:space="preserve"> (</w:t>
      </w:r>
      <w:proofErr w:type="spellStart"/>
      <w:r w:rsidRPr="00B356C7">
        <w:t>webbrowsers</w:t>
      </w:r>
      <w:proofErr w:type="spellEnd"/>
      <w:r w:rsidRPr="00B356C7">
        <w:rPr>
          <w:lang w:val="el-GR"/>
        </w:rPr>
        <w:t>), καθώς και μέσω διαφόρων τερματικών συσκευών, συμπεριλαμβανομένων και των φορητών (</w:t>
      </w:r>
      <w:r w:rsidRPr="00B356C7">
        <w:t>tablets</w:t>
      </w:r>
      <w:r w:rsidRPr="00B356C7">
        <w:rPr>
          <w:lang w:val="el-GR"/>
        </w:rPr>
        <w:t xml:space="preserve">, </w:t>
      </w:r>
      <w:r w:rsidRPr="00B356C7">
        <w:t>smartphones</w:t>
      </w:r>
      <w:r w:rsidRPr="00B356C7">
        <w:rPr>
          <w:lang w:val="el-GR"/>
        </w:rPr>
        <w:t xml:space="preserve">), επομένως η </w:t>
      </w:r>
      <w:proofErr w:type="spellStart"/>
      <w:r w:rsidRPr="00B356C7">
        <w:rPr>
          <w:lang w:val="el-GR"/>
        </w:rPr>
        <w:t>διεπαφή</w:t>
      </w:r>
      <w:proofErr w:type="spellEnd"/>
      <w:r w:rsidRPr="00B356C7">
        <w:rPr>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proofErr w:type="spellStart"/>
      <w:r w:rsidRPr="00B356C7">
        <w:t>responsivedesigntechniques</w:t>
      </w:r>
      <w:proofErr w:type="spellEnd"/>
      <w:r w:rsidRPr="00B356C7">
        <w:rPr>
          <w:lang w:val="el-GR"/>
        </w:rPr>
        <w:t>).</w:t>
      </w:r>
    </w:p>
    <w:p w14:paraId="404D2ED0"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 xml:space="preserve">Συνέπεια: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0B356C7">
        <w:rPr>
          <w:lang w:val="el-GR"/>
        </w:rPr>
        <w:t>διαδραστικών</w:t>
      </w:r>
      <w:proofErr w:type="spellEnd"/>
      <w:r w:rsidRPr="00B356C7">
        <w:rPr>
          <w:lang w:val="el-GR"/>
        </w:rPr>
        <w:t xml:space="preserve"> λειτουργιών, παρόμοιες λεκτικές και λειτουργικές απεικονίσεις πρέπει να αντιστοιχούν σε ανάλογα αποτελέσματα.</w:t>
      </w:r>
    </w:p>
    <w:p w14:paraId="6C09C0B8"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Αξιοπιστία: Ο χρήστης πρέπει να έχει σαφείς διαβεβαιώσεις δια μέσου της εμφάνισης και συμπεριφοράς του συστήματος ότι:</w:t>
      </w:r>
    </w:p>
    <w:p w14:paraId="4D3346E8"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οι συναλλαγές του διεκπεραιώνονται με ασφάλεια,</w:t>
      </w:r>
    </w:p>
    <w:p w14:paraId="43341A0F"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40D87AE1"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 xml:space="preserve">οι πληροφορίες που λαμβάνει από το σύστημα είναι ακριβείς και </w:t>
      </w:r>
      <w:proofErr w:type="spellStart"/>
      <w:r w:rsidRPr="00B356C7">
        <w:rPr>
          <w:lang w:val="el-GR"/>
        </w:rPr>
        <w:t>επικαιροποιημένες</w:t>
      </w:r>
      <w:proofErr w:type="spellEnd"/>
      <w:r w:rsidRPr="00B356C7">
        <w:rPr>
          <w:lang w:val="el-GR"/>
        </w:rPr>
        <w:t>,</w:t>
      </w:r>
    </w:p>
    <w:p w14:paraId="4BEEE3E0"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η συμπεριφορά του συστήματος είναι προβλέψιμη,</w:t>
      </w:r>
    </w:p>
    <w:p w14:paraId="26A8F5EC"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B356C7">
        <w:t>on</w:t>
      </w:r>
      <w:r w:rsidRPr="00B356C7">
        <w:rPr>
          <w:lang w:val="el-GR"/>
        </w:rPr>
        <w:t>-</w:t>
      </w:r>
      <w:r w:rsidRPr="00B356C7">
        <w:t>line</w:t>
      </w:r>
      <w:r w:rsidRPr="00B356C7">
        <w:rPr>
          <w:lang w:val="el-GR"/>
        </w:rPr>
        <w:t xml:space="preserve"> και </w:t>
      </w:r>
      <w:r w:rsidRPr="00B356C7">
        <w:t>off</w:t>
      </w:r>
      <w:r w:rsidRPr="00B356C7">
        <w:rPr>
          <w:lang w:val="el-GR"/>
        </w:rPr>
        <w:t>-</w:t>
      </w:r>
      <w:r w:rsidRPr="00B356C7">
        <w:t>line</w:t>
      </w:r>
      <w:r w:rsidRPr="00B356C7">
        <w:rPr>
          <w:lang w:val="el-GR"/>
        </w:rPr>
        <w:t>).</w:t>
      </w:r>
    </w:p>
    <w:p w14:paraId="3AEF27A4"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 xml:space="preserve">Προσανατολισμός: Σε κάθε σημείο της περιήγησής του στην εσωτερική ή εξωτερική δικτυακή Πύλη ή στις </w:t>
      </w:r>
      <w:r w:rsidRPr="00B356C7">
        <w:t>web</w:t>
      </w:r>
      <w:r w:rsidRPr="00B356C7">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sidRPr="00B356C7">
        <w:rPr>
          <w:lang w:val="el-GR"/>
        </w:rPr>
        <w:t>κλπ</w:t>
      </w:r>
      <w:proofErr w:type="spellEnd"/>
      <w:r w:rsidRPr="00B356C7">
        <w:rPr>
          <w:lang w:val="el-GR"/>
        </w:rPr>
        <w:t>), πού μπορεί να πάει και τι μπορεί/ τι πρέπει να κάνει.</w:t>
      </w:r>
    </w:p>
    <w:p w14:paraId="03D08E4E"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 xml:space="preserve">Ελαχιστοποίηση λαθών: Θα πρέπει να αποφεύγονται, στο μέτρο του δυνατού, τα πεδία ελεύθερου κειμένου εφόσον η ίδια λειτουργία μπορεί να γίνει με χρήση </w:t>
      </w:r>
      <w:r w:rsidRPr="00B356C7">
        <w:t>checkboxes</w:t>
      </w:r>
      <w:r w:rsidRPr="00B356C7">
        <w:rPr>
          <w:lang w:val="el-GR"/>
        </w:rPr>
        <w:t xml:space="preserve">, </w:t>
      </w:r>
      <w:r w:rsidRPr="00B356C7">
        <w:t>radio</w:t>
      </w:r>
      <w:r w:rsidRPr="00B356C7">
        <w:rPr>
          <w:lang w:val="en-US"/>
        </w:rPr>
        <w:t>buttons</w:t>
      </w:r>
      <w:r w:rsidRPr="00B356C7">
        <w:rPr>
          <w:lang w:val="el-GR"/>
        </w:rPr>
        <w:t xml:space="preserve">, </w:t>
      </w:r>
      <w:r w:rsidRPr="00B356C7">
        <w:rPr>
          <w:lang w:val="en-US"/>
        </w:rPr>
        <w:t>drop</w:t>
      </w:r>
      <w:r w:rsidRPr="00B356C7">
        <w:rPr>
          <w:lang w:val="el-GR"/>
        </w:rPr>
        <w:t>-</w:t>
      </w:r>
      <w:r w:rsidRPr="00B356C7">
        <w:rPr>
          <w:lang w:val="en-US"/>
        </w:rPr>
        <w:t>downlists</w:t>
      </w:r>
      <w:r w:rsidRPr="00B356C7">
        <w:rPr>
          <w:lang w:val="el-GR"/>
        </w:rPr>
        <w:t xml:space="preserve"> κλπ.</w:t>
      </w:r>
    </w:p>
    <w:p w14:paraId="72F00400"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lastRenderedPageBreak/>
        <w:t xml:space="preserve">Υποστήριξη Χρηστών: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 </w:t>
      </w:r>
      <w:r w:rsidRPr="00B356C7">
        <w:rPr>
          <w:color w:val="000000"/>
          <w:lang w:val="el-GR"/>
        </w:rPr>
        <w:t>όποτε και όταν απαιτούνται</w:t>
      </w:r>
      <w:r w:rsidRPr="00B356C7">
        <w:rPr>
          <w:lang w:val="el-GR"/>
        </w:rPr>
        <w:t>:</w:t>
      </w:r>
    </w:p>
    <w:p w14:paraId="7CD660A5"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Παροχή βοήθειας βάσει περιεχομένου (</w:t>
      </w:r>
      <w:proofErr w:type="spellStart"/>
      <w:r w:rsidRPr="00B356C7">
        <w:t>ContextSensitiveOn</w:t>
      </w:r>
      <w:proofErr w:type="spellEnd"/>
      <w:r w:rsidRPr="00B356C7">
        <w:rPr>
          <w:lang w:val="el-GR"/>
        </w:rPr>
        <w:t>-</w:t>
      </w:r>
      <w:proofErr w:type="spellStart"/>
      <w:r w:rsidRPr="00B356C7">
        <w:t>LineHelp</w:t>
      </w:r>
      <w:proofErr w:type="spellEnd"/>
      <w:r w:rsidRPr="00B356C7">
        <w:rPr>
          <w:lang w:val="el-GR"/>
        </w:rPr>
        <w:t>), έτσι ώστε να παρέχεται πρόσβαση στην κατάλληλη πληροφορία ανάλογα με τις λειτουργίες και το ρόλο του εκάστοτε χρήστη.</w:t>
      </w:r>
    </w:p>
    <w:p w14:paraId="47468277"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pPr>
      <w:r w:rsidRPr="00B356C7">
        <w:rPr>
          <w:lang w:val="el-GR"/>
        </w:rPr>
        <w:t xml:space="preserve">Παροχή βοήθειας με </w:t>
      </w:r>
      <w:r w:rsidRPr="00B356C7">
        <w:t>tutorials</w:t>
      </w:r>
      <w:r w:rsidRPr="00B356C7">
        <w:rPr>
          <w:lang w:val="el-GR"/>
        </w:rPr>
        <w:t xml:space="preserve"> και </w:t>
      </w:r>
      <w:proofErr w:type="spellStart"/>
      <w:r w:rsidRPr="00B356C7">
        <w:t>userguides</w:t>
      </w:r>
      <w:proofErr w:type="spellEnd"/>
      <w:r w:rsidRPr="00B356C7">
        <w:rPr>
          <w:lang w:val="el-GR"/>
        </w:rPr>
        <w:t xml:space="preserve"> όπου κριθεί απαραίτητο από τη Φάση </w:t>
      </w:r>
      <w:r w:rsidRPr="00B356C7">
        <w:rPr>
          <w:color w:val="000000"/>
          <w:lang w:val="el-GR"/>
        </w:rPr>
        <w:t xml:space="preserve">1. </w:t>
      </w:r>
      <w:proofErr w:type="spellStart"/>
      <w:r w:rsidRPr="00B356C7">
        <w:rPr>
          <w:color w:val="000000"/>
        </w:rPr>
        <w:t>Μελέτη</w:t>
      </w:r>
      <w:proofErr w:type="spellEnd"/>
      <w:r w:rsidRPr="00B356C7">
        <w:rPr>
          <w:color w:val="000000"/>
        </w:rPr>
        <w:t xml:space="preserve"> </w:t>
      </w:r>
      <w:proofErr w:type="spellStart"/>
      <w:r w:rsidRPr="00B356C7">
        <w:rPr>
          <w:color w:val="000000"/>
        </w:rPr>
        <w:t>Εφ</w:t>
      </w:r>
      <w:proofErr w:type="spellEnd"/>
      <w:r w:rsidRPr="00B356C7">
        <w:rPr>
          <w:color w:val="000000"/>
        </w:rPr>
        <w:t>αρμογής</w:t>
      </w:r>
      <w:r w:rsidRPr="00B356C7">
        <w:t>.</w:t>
      </w:r>
    </w:p>
    <w:p w14:paraId="7707F80D"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07C40F59"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Όλο το περιβάλλον χρήστη (</w:t>
      </w:r>
      <w:proofErr w:type="spellStart"/>
      <w:r w:rsidRPr="00B356C7">
        <w:t>userinterface</w:t>
      </w:r>
      <w:proofErr w:type="spellEnd"/>
      <w:r w:rsidRPr="00B356C7">
        <w:rPr>
          <w:lang w:val="el-GR"/>
        </w:rPr>
        <w:t xml:space="preserve">, </w:t>
      </w:r>
      <w:r w:rsidRPr="00B356C7">
        <w:t>on</w:t>
      </w:r>
      <w:r w:rsidRPr="00B356C7">
        <w:rPr>
          <w:lang w:val="el-GR"/>
        </w:rPr>
        <w:t>-</w:t>
      </w:r>
      <w:proofErr w:type="spellStart"/>
      <w:r w:rsidRPr="00B356C7">
        <w:t>linehelp</w:t>
      </w:r>
      <w:proofErr w:type="spellEnd"/>
      <w:r w:rsidRPr="00B356C7">
        <w:rPr>
          <w:lang w:val="el-GR"/>
        </w:rPr>
        <w:t>, μηνύματα, κλπ.) και τα αναλυτικά εγχειρίδια χρήσης θα πρέπει να είναι γραμμένα στην ελληνική γλώσσα.</w:t>
      </w:r>
    </w:p>
    <w:p w14:paraId="078D904B" w14:textId="77777777" w:rsidR="00C441E2" w:rsidRPr="00B356C7" w:rsidRDefault="00C441E2" w:rsidP="00786A1B">
      <w:pPr>
        <w:pStyle w:val="aff"/>
        <w:widowControl w:val="0"/>
        <w:numPr>
          <w:ilvl w:val="1"/>
          <w:numId w:val="57"/>
        </w:numPr>
        <w:suppressAutoHyphens w:val="0"/>
        <w:autoSpaceDE w:val="0"/>
        <w:autoSpaceDN w:val="0"/>
        <w:spacing w:line="360" w:lineRule="exact"/>
        <w:contextualSpacing w:val="0"/>
        <w:rPr>
          <w:lang w:val="el-GR"/>
        </w:rPr>
      </w:pPr>
      <w:r w:rsidRPr="00B356C7">
        <w:rPr>
          <w:lang w:val="el-GR"/>
        </w:rPr>
        <w:t>Το σύστημα θα πρέπει να προσφέρει όμοιο περιβάλλον σε όλα τα υποσυστήματα του, όπως: Λίστες λειτουργιών (</w:t>
      </w:r>
      <w:r w:rsidRPr="00B356C7">
        <w:t>Menu</w:t>
      </w:r>
      <w:r w:rsidRPr="00B356C7">
        <w:rPr>
          <w:lang w:val="el-GR"/>
        </w:rPr>
        <w:t>), Εργαλειοθήκες (</w:t>
      </w:r>
      <w:r w:rsidRPr="00B356C7">
        <w:t>Toolbar</w:t>
      </w:r>
      <w:r w:rsidRPr="00B356C7">
        <w:rPr>
          <w:lang w:val="el-GR"/>
        </w:rPr>
        <w:t>), συντομεύσεις λειτουργιών (</w:t>
      </w:r>
      <w:proofErr w:type="spellStart"/>
      <w:r w:rsidRPr="00B356C7">
        <w:t>keyboardshortcuts</w:t>
      </w:r>
      <w:proofErr w:type="spellEnd"/>
      <w:r w:rsidRPr="00B356C7">
        <w:rPr>
          <w:lang w:val="el-GR"/>
        </w:rPr>
        <w:t>).</w:t>
      </w:r>
    </w:p>
    <w:p w14:paraId="5CE5413F"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Διαφάνεια: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6204E9F9"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proofErr w:type="spellStart"/>
      <w:r w:rsidRPr="00B356C7">
        <w:rPr>
          <w:lang w:val="el-GR"/>
        </w:rPr>
        <w:t>Πελατοκεντρική</w:t>
      </w:r>
      <w:proofErr w:type="spellEnd"/>
      <w:r w:rsidRPr="00B356C7">
        <w:rPr>
          <w:lang w:val="el-GR"/>
        </w:rPr>
        <w:t xml:space="preserve"> Αντίληψη: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7190D85C" w14:textId="77777777" w:rsidR="00C441E2" w:rsidRPr="00B356C7" w:rsidRDefault="00C441E2" w:rsidP="00786A1B">
      <w:pPr>
        <w:pStyle w:val="aff"/>
        <w:widowControl w:val="0"/>
        <w:numPr>
          <w:ilvl w:val="0"/>
          <w:numId w:val="57"/>
        </w:numPr>
        <w:suppressAutoHyphens w:val="0"/>
        <w:autoSpaceDE w:val="0"/>
        <w:autoSpaceDN w:val="0"/>
        <w:spacing w:line="360" w:lineRule="exact"/>
        <w:contextualSpacing w:val="0"/>
        <w:rPr>
          <w:lang w:val="el-GR"/>
        </w:rPr>
      </w:pPr>
      <w:r w:rsidRPr="00B356C7">
        <w:rPr>
          <w:lang w:val="el-GR"/>
        </w:rPr>
        <w:t>Έλεγχος Χρηστικότητας: Οι εφαρμογές θα πρέπει να περάσουν έλεγχο χρηστικότητας (</w:t>
      </w:r>
      <w:proofErr w:type="spellStart"/>
      <w:r w:rsidRPr="00B356C7">
        <w:t>usabilitytest</w:t>
      </w:r>
      <w:proofErr w:type="spellEnd"/>
      <w:r w:rsidRPr="00B356C7">
        <w:rPr>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CC938A2" w14:textId="77777777" w:rsidR="00C441E2" w:rsidRPr="00B356C7" w:rsidRDefault="00C441E2" w:rsidP="001C0DC5">
      <w:pPr>
        <w:rPr>
          <w:lang w:val="el-GR"/>
        </w:rPr>
      </w:pPr>
      <w:r w:rsidRPr="00B356C7">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rsidRPr="00B356C7">
        <w:rPr>
          <w:lang w:val="el-GR"/>
        </w:rPr>
        <w:t>acceptancetests</w:t>
      </w:r>
      <w:proofErr w:type="spellEnd"/>
      <w:r w:rsidRPr="00B356C7">
        <w:rPr>
          <w:lang w:val="el-GR"/>
        </w:rPr>
        <w:t>).</w:t>
      </w:r>
    </w:p>
    <w:p w14:paraId="3BA169DA" w14:textId="77777777" w:rsidR="00045DCF" w:rsidRPr="00B356C7" w:rsidRDefault="00045DCF" w:rsidP="00045DCF">
      <w:pPr>
        <w:rPr>
          <w:lang w:val="el-GR"/>
        </w:rPr>
      </w:pPr>
    </w:p>
    <w:p w14:paraId="2428AD2E" w14:textId="77777777" w:rsidR="00BD54E2" w:rsidRPr="00B356C7" w:rsidRDefault="00BD54E2" w:rsidP="00045DCF">
      <w:pPr>
        <w:rPr>
          <w:lang w:val="el-GR"/>
        </w:rPr>
      </w:pPr>
    </w:p>
    <w:p w14:paraId="500574F6" w14:textId="77777777" w:rsidR="00BD54E2" w:rsidRPr="00B356C7" w:rsidRDefault="00BD54E2" w:rsidP="00BD54E2">
      <w:pPr>
        <w:pStyle w:val="40"/>
        <w:numPr>
          <w:ilvl w:val="1"/>
          <w:numId w:val="24"/>
        </w:numPr>
        <w:ind w:hanging="306"/>
        <w:rPr>
          <w:rFonts w:cs="Tahoma"/>
          <w:lang w:val="el-GR"/>
        </w:rPr>
      </w:pPr>
      <w:bookmarkStart w:id="579" w:name="_Toc159757000"/>
      <w:bookmarkStart w:id="580" w:name="_Toc166240322"/>
      <w:r w:rsidRPr="00B356C7">
        <w:rPr>
          <w:lang w:val="el-GR"/>
        </w:rPr>
        <w:lastRenderedPageBreak/>
        <w:t xml:space="preserve">Υπηρεσία Μοναδικής Πρόσβασης - </w:t>
      </w:r>
      <w:r w:rsidRPr="00B356C7">
        <w:t>Single</w:t>
      </w:r>
      <w:r w:rsidRPr="00B356C7">
        <w:rPr>
          <w:lang w:val="el-GR"/>
        </w:rPr>
        <w:t xml:space="preserve"> </w:t>
      </w:r>
      <w:r w:rsidRPr="00B356C7">
        <w:t>Sign</w:t>
      </w:r>
      <w:r w:rsidRPr="00B356C7">
        <w:rPr>
          <w:lang w:val="el-GR"/>
        </w:rPr>
        <w:t xml:space="preserve"> </w:t>
      </w:r>
      <w:r w:rsidRPr="00B356C7">
        <w:t>On</w:t>
      </w:r>
      <w:bookmarkEnd w:id="579"/>
      <w:bookmarkEnd w:id="580"/>
    </w:p>
    <w:p w14:paraId="7C64E744" w14:textId="77777777" w:rsidR="00BD54E2" w:rsidRPr="00B356C7" w:rsidRDefault="00BD54E2" w:rsidP="00BD54E2">
      <w:pPr>
        <w:spacing w:line="360" w:lineRule="exact"/>
        <w:rPr>
          <w:lang w:val="el-GR"/>
        </w:rPr>
      </w:pPr>
      <w:r w:rsidRPr="00B356C7">
        <w:rPr>
          <w:lang w:val="el-GR"/>
        </w:rPr>
        <w:t>Η Υπηρεσία Μοναδικής Πρόσβασης (</w:t>
      </w:r>
      <w:proofErr w:type="spellStart"/>
      <w:r w:rsidRPr="00B356C7">
        <w:t>SingleSignOn</w:t>
      </w:r>
      <w:proofErr w:type="spellEnd"/>
      <w:r w:rsidRPr="00B356C7">
        <w:rPr>
          <w:lang w:val="el-GR"/>
        </w:rPr>
        <w:t xml:space="preserve"> – </w:t>
      </w:r>
      <w:r w:rsidRPr="00B356C7">
        <w:t>SSO</w:t>
      </w:r>
      <w:r w:rsidRPr="00B356C7">
        <w:rPr>
          <w:lang w:val="el-GR"/>
        </w:rPr>
        <w:t xml:space="preserve">) παρέχει ένα περιβάλλον πιστοποίησης και ελέγχου της πρόσβασης των χρηστών σε διαδικτυακές υπηρεσίες και εφαρμογές. Αντλεί την κατάλληλη πληροφορία από μία Κεντρική Υπηρεσία Καταλόγου και παρέχει ένα ευέλικτο και εύκολο στη χρήση μηχανισμό πιστοποίησης. Οι συνεργαζόμενες υπηρεσίες και εφαρμογές έχουν στη διάθεση τους ένα ασφαλή, σαφώς ορισμένο και εύκολο στην υλοποίηση και διασύνδεση μηχανισμό πιστοποίησης και εξουσιοδότησης των χρηστών, χωρίς την ανάγκη υλοποίησης και συντήρησης αντίστοιχης λειτουργικότητας. Αντίστοιχα, στους χρήστες του συστήματος, παρέχεται ένα φιλικό και ενιαίο περιβάλλον πρόσβασης στις ηλεκτρονικές υπηρεσίες χωρίς την απαίτηση </w:t>
      </w:r>
      <w:proofErr w:type="spellStart"/>
      <w:r w:rsidRPr="00B356C7">
        <w:rPr>
          <w:lang w:val="el-GR"/>
        </w:rPr>
        <w:t>επανα</w:t>
      </w:r>
      <w:proofErr w:type="spellEnd"/>
      <w:r w:rsidRPr="00B356C7">
        <w:rPr>
          <w:lang w:val="el-GR"/>
        </w:rPr>
        <w:t>-εισαγωγής των διαπιστευτηρίων κατά την μετάβαση από μία υπηρεσία σε μία άλλη.</w:t>
      </w:r>
    </w:p>
    <w:p w14:paraId="46091D1B" w14:textId="77777777" w:rsidR="00BD54E2" w:rsidRPr="00B356C7" w:rsidRDefault="00BD54E2" w:rsidP="00BD54E2">
      <w:pPr>
        <w:spacing w:line="360" w:lineRule="exact"/>
        <w:rPr>
          <w:lang w:val="el-GR"/>
        </w:rPr>
      </w:pPr>
      <w:r w:rsidRPr="00B356C7">
        <w:rPr>
          <w:lang w:val="el-GR"/>
        </w:rPr>
        <w:t xml:space="preserve">Στα πλαίσια του έργου ο Ανάδοχος θα εγκαταστήσει και </w:t>
      </w:r>
      <w:proofErr w:type="spellStart"/>
      <w:r w:rsidRPr="00B356C7">
        <w:rPr>
          <w:lang w:val="el-GR"/>
        </w:rPr>
        <w:t>παραμετροποιήσει</w:t>
      </w:r>
      <w:proofErr w:type="spellEnd"/>
      <w:r w:rsidRPr="00B356C7">
        <w:rPr>
          <w:lang w:val="el-GR"/>
        </w:rPr>
        <w:t xml:space="preserve"> κατάλληλα το σύστημα ώστε να οι χρήστες του συστήματος να αποκτούν πρόσβαση στο σύνολο των εφαρμογών (</w:t>
      </w:r>
      <w:proofErr w:type="spellStart"/>
      <w:r w:rsidRPr="00B356C7">
        <w:t>singlesign</w:t>
      </w:r>
      <w:proofErr w:type="spellEnd"/>
      <w:r w:rsidRPr="00B356C7">
        <w:rPr>
          <w:lang w:val="el-GR"/>
        </w:rPr>
        <w:t>-</w:t>
      </w:r>
      <w:r w:rsidRPr="00B356C7">
        <w:t>on</w:t>
      </w:r>
      <w:r w:rsidRPr="00B356C7">
        <w:rPr>
          <w:lang w:val="el-GR"/>
        </w:rPr>
        <w:t xml:space="preserve">) χωρίς να απαιτείται η πιστοποίηση του χρήστη για κάθε εφαρμογή χωριστά. </w:t>
      </w:r>
      <w:r w:rsidRPr="00B356C7">
        <w:t>H</w:t>
      </w:r>
      <w:r w:rsidRPr="00B356C7">
        <w:rPr>
          <w:lang w:val="el-GR"/>
        </w:rPr>
        <w:t xml:space="preserve">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w:t>
      </w:r>
    </w:p>
    <w:p w14:paraId="5A175CD7" w14:textId="77777777" w:rsidR="00BD54E2" w:rsidRPr="00B356C7" w:rsidRDefault="00BD54E2" w:rsidP="00045DCF">
      <w:pPr>
        <w:rPr>
          <w:lang w:val="el-GR"/>
        </w:rPr>
      </w:pPr>
    </w:p>
    <w:p w14:paraId="21393EF7" w14:textId="77777777" w:rsidR="00A22261" w:rsidRPr="00B356C7" w:rsidRDefault="00A22261" w:rsidP="00786A1B">
      <w:pPr>
        <w:pStyle w:val="30"/>
        <w:numPr>
          <w:ilvl w:val="0"/>
          <w:numId w:val="24"/>
        </w:numPr>
        <w:rPr>
          <w:lang w:val="el-GR"/>
        </w:rPr>
      </w:pPr>
      <w:bookmarkStart w:id="581" w:name="_Toc97194355"/>
      <w:bookmarkStart w:id="582" w:name="_Toc97194476"/>
      <w:bookmarkStart w:id="583" w:name="_Toc166240323"/>
      <w:r w:rsidRPr="00B356C7">
        <w:rPr>
          <w:lang w:val="el-GR"/>
        </w:rPr>
        <w:t>Υπηρεσίες</w:t>
      </w:r>
      <w:bookmarkEnd w:id="581"/>
      <w:bookmarkEnd w:id="582"/>
      <w:bookmarkEnd w:id="583"/>
      <w:r w:rsidRPr="00B356C7">
        <w:rPr>
          <w:lang w:val="el-GR"/>
        </w:rPr>
        <w:t xml:space="preserve"> </w:t>
      </w:r>
    </w:p>
    <w:p w14:paraId="79E03695" w14:textId="77777777" w:rsidR="00F92D57" w:rsidRPr="00B356C7" w:rsidRDefault="00F92D57" w:rsidP="00045DCF">
      <w:pPr>
        <w:rPr>
          <w:lang w:val="el-GR"/>
        </w:rPr>
      </w:pPr>
      <w:bookmarkStart w:id="584" w:name="_Toc97195395"/>
      <w:bookmarkStart w:id="585" w:name="_Toc97195564"/>
      <w:bookmarkEnd w:id="584"/>
      <w:bookmarkEnd w:id="585"/>
    </w:p>
    <w:p w14:paraId="299AFC73" w14:textId="60113884" w:rsidR="00F92D57" w:rsidRPr="00B356C7" w:rsidRDefault="00F92D57" w:rsidP="00786A1B">
      <w:pPr>
        <w:pStyle w:val="40"/>
        <w:numPr>
          <w:ilvl w:val="1"/>
          <w:numId w:val="24"/>
        </w:numPr>
        <w:ind w:hanging="306"/>
        <w:rPr>
          <w:rFonts w:cs="Tahoma"/>
          <w:szCs w:val="22"/>
          <w:lang w:val="el-GR"/>
        </w:rPr>
      </w:pPr>
      <w:bookmarkStart w:id="586" w:name="_Toc97194356"/>
      <w:bookmarkStart w:id="587" w:name="_Ref97199331"/>
      <w:bookmarkStart w:id="588" w:name="_Ref163757802"/>
      <w:bookmarkStart w:id="589" w:name="_Toc166240324"/>
      <w:r w:rsidRPr="00B356C7">
        <w:rPr>
          <w:rFonts w:cs="Tahoma"/>
          <w:szCs w:val="22"/>
          <w:lang w:val="el-GR"/>
        </w:rPr>
        <w:t>Μελέτη Εφαρμογής - Ανάλυση Απαιτήσεων</w:t>
      </w:r>
      <w:bookmarkEnd w:id="586"/>
      <w:bookmarkEnd w:id="587"/>
      <w:bookmarkEnd w:id="588"/>
      <w:bookmarkEnd w:id="589"/>
    </w:p>
    <w:p w14:paraId="12C6DBD9" w14:textId="77777777" w:rsidR="008A5CE2" w:rsidRPr="00B356C7" w:rsidRDefault="008A5CE2" w:rsidP="00683ACF">
      <w:pPr>
        <w:rPr>
          <w:lang w:val="el-GR"/>
        </w:rPr>
      </w:pPr>
      <w:bookmarkStart w:id="590" w:name="_Hlk535257869"/>
      <w:r w:rsidRPr="00B356C7">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71ECCF79" w14:textId="77777777" w:rsidR="008A5CE2" w:rsidRPr="00B356C7" w:rsidRDefault="008A5CE2" w:rsidP="00683ACF">
      <w:pPr>
        <w:rPr>
          <w:lang w:val="el-GR"/>
        </w:rPr>
      </w:pPr>
      <w:r w:rsidRPr="00B356C7">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bookmarkEnd w:id="590"/>
    </w:p>
    <w:p w14:paraId="24E04547" w14:textId="77777777" w:rsidR="008A5CE2" w:rsidRPr="00B356C7" w:rsidRDefault="008A5CE2" w:rsidP="008A5CE2">
      <w:pPr>
        <w:spacing w:line="360" w:lineRule="exact"/>
        <w:rPr>
          <w:lang w:val="el-GR"/>
        </w:rPr>
      </w:pPr>
      <w:r w:rsidRPr="00B356C7">
        <w:rPr>
          <w:lang w:val="el-GR"/>
        </w:rPr>
        <w:t>Πιο συγκεκριμένα η μελέτη αυτή θα πρέπει να περιλαμβάνει:</w:t>
      </w:r>
    </w:p>
    <w:p w14:paraId="4ACE730F" w14:textId="77777777" w:rsidR="008A5CE2" w:rsidRPr="00B356C7" w:rsidRDefault="008A5CE2" w:rsidP="00786A1B">
      <w:pPr>
        <w:pStyle w:val="aff"/>
        <w:numPr>
          <w:ilvl w:val="0"/>
          <w:numId w:val="68"/>
        </w:numPr>
        <w:rPr>
          <w:lang w:val="el-GR"/>
        </w:rPr>
      </w:pPr>
      <w:r w:rsidRPr="00B356C7">
        <w:rPr>
          <w:lang w:val="el-GR"/>
        </w:rPr>
        <w:t>Σχέδιο Διαχείρισης και Ποιότητας Έργου (ΣΔΠΕ).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6D20DE1D"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Οργ</w:t>
      </w:r>
      <w:proofErr w:type="spellEnd"/>
      <w:r w:rsidRPr="00B356C7">
        <w:t xml:space="preserve">ανωτικό </w:t>
      </w:r>
      <w:proofErr w:type="spellStart"/>
      <w:r w:rsidRPr="00B356C7">
        <w:t>Σχήμ</w:t>
      </w:r>
      <w:proofErr w:type="spellEnd"/>
      <w:r w:rsidRPr="00B356C7">
        <w:t xml:space="preserve">α/ </w:t>
      </w:r>
      <w:proofErr w:type="spellStart"/>
      <w:r w:rsidRPr="00B356C7">
        <w:t>Δομή</w:t>
      </w:r>
      <w:proofErr w:type="spellEnd"/>
      <w:r w:rsidRPr="00B356C7">
        <w:t xml:space="preserve"> </w:t>
      </w:r>
      <w:proofErr w:type="spellStart"/>
      <w:r w:rsidRPr="00B356C7">
        <w:t>Διοίκησης</w:t>
      </w:r>
      <w:proofErr w:type="spellEnd"/>
      <w:r w:rsidRPr="00B356C7">
        <w:t xml:space="preserve"> </w:t>
      </w:r>
      <w:proofErr w:type="spellStart"/>
      <w:r w:rsidRPr="00B356C7">
        <w:t>Έργου</w:t>
      </w:r>
      <w:proofErr w:type="spellEnd"/>
    </w:p>
    <w:p w14:paraId="20F5EC4F" w14:textId="77777777" w:rsidR="008A5CE2" w:rsidRPr="00B356C7" w:rsidRDefault="008A5CE2" w:rsidP="00786A1B">
      <w:pPr>
        <w:numPr>
          <w:ilvl w:val="0"/>
          <w:numId w:val="72"/>
        </w:numPr>
        <w:tabs>
          <w:tab w:val="clear" w:pos="1080"/>
        </w:tabs>
        <w:suppressAutoHyphens w:val="0"/>
        <w:spacing w:line="360" w:lineRule="exact"/>
        <w:ind w:left="1560"/>
      </w:pPr>
      <w:r w:rsidRPr="00B356C7">
        <w:t>Επ</w:t>
      </w:r>
      <w:proofErr w:type="spellStart"/>
      <w:r w:rsidRPr="00B356C7">
        <w:t>ικ</w:t>
      </w:r>
      <w:proofErr w:type="spellEnd"/>
      <w:r w:rsidRPr="00B356C7">
        <w:t xml:space="preserve">αιροποιημένη </w:t>
      </w:r>
      <w:proofErr w:type="spellStart"/>
      <w:r w:rsidRPr="00B356C7">
        <w:t>Ομάδ</w:t>
      </w:r>
      <w:proofErr w:type="spellEnd"/>
      <w:r w:rsidRPr="00B356C7">
        <w:t xml:space="preserve">α </w:t>
      </w:r>
      <w:proofErr w:type="spellStart"/>
      <w:r w:rsidRPr="00B356C7">
        <w:t>Έργου</w:t>
      </w:r>
      <w:proofErr w:type="spellEnd"/>
    </w:p>
    <w:p w14:paraId="15774A39" w14:textId="77777777" w:rsidR="008A5CE2" w:rsidRPr="00B356C7" w:rsidRDefault="008A5CE2" w:rsidP="00786A1B">
      <w:pPr>
        <w:numPr>
          <w:ilvl w:val="0"/>
          <w:numId w:val="72"/>
        </w:numPr>
        <w:tabs>
          <w:tab w:val="clear" w:pos="1080"/>
        </w:tabs>
        <w:suppressAutoHyphens w:val="0"/>
        <w:spacing w:line="360" w:lineRule="exact"/>
        <w:ind w:left="1560"/>
        <w:rPr>
          <w:lang w:val="el-GR"/>
        </w:rPr>
      </w:pPr>
      <w:r w:rsidRPr="00B356C7">
        <w:rPr>
          <w:lang w:val="el-GR"/>
        </w:rPr>
        <w:t>Σχέδιο Επικοινωνίας (η πρώτη έκδοση του Σχεδίου Επικοινωνίας θα πρέπει να υποβληθεί εντός της Τεχνικής Προσφοράς του υποψηφίου)</w:t>
      </w:r>
    </w:p>
    <w:p w14:paraId="1C67370A" w14:textId="77777777" w:rsidR="008A5CE2" w:rsidRPr="00B356C7" w:rsidRDefault="008A5CE2" w:rsidP="00786A1B">
      <w:pPr>
        <w:numPr>
          <w:ilvl w:val="0"/>
          <w:numId w:val="72"/>
        </w:numPr>
        <w:tabs>
          <w:tab w:val="clear" w:pos="1080"/>
        </w:tabs>
        <w:suppressAutoHyphens w:val="0"/>
        <w:spacing w:line="360" w:lineRule="exact"/>
        <w:ind w:left="1560"/>
      </w:pPr>
      <w:r w:rsidRPr="00B356C7">
        <w:lastRenderedPageBreak/>
        <w:t>Επ</w:t>
      </w:r>
      <w:proofErr w:type="spellStart"/>
      <w:r w:rsidRPr="00B356C7">
        <w:t>ικ</w:t>
      </w:r>
      <w:proofErr w:type="spellEnd"/>
      <w:r w:rsidRPr="00B356C7">
        <w:t>αιροποιημένο – ανα</w:t>
      </w:r>
      <w:proofErr w:type="spellStart"/>
      <w:r w:rsidRPr="00B356C7">
        <w:t>λυτικό</w:t>
      </w:r>
      <w:proofErr w:type="spellEnd"/>
      <w:r w:rsidRPr="00B356C7">
        <w:t xml:space="preserve"> </w:t>
      </w:r>
      <w:proofErr w:type="spellStart"/>
      <w:r w:rsidRPr="00B356C7">
        <w:t>χρονοδιάγρ</w:t>
      </w:r>
      <w:proofErr w:type="spellEnd"/>
      <w:r w:rsidRPr="00B356C7">
        <w:t xml:space="preserve">αμμα </w:t>
      </w:r>
      <w:proofErr w:type="spellStart"/>
      <w:r w:rsidRPr="00B356C7">
        <w:t>Έργου</w:t>
      </w:r>
      <w:proofErr w:type="spellEnd"/>
    </w:p>
    <w:p w14:paraId="3EB7354D"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Δι</w:t>
      </w:r>
      <w:proofErr w:type="spellEnd"/>
      <w:r w:rsidRPr="00B356C7">
        <w:t xml:space="preserve">αχείριση </w:t>
      </w:r>
      <w:proofErr w:type="spellStart"/>
      <w:r w:rsidRPr="00B356C7">
        <w:t>Θεμάτων</w:t>
      </w:r>
      <w:proofErr w:type="spellEnd"/>
      <w:r w:rsidRPr="00B356C7">
        <w:t xml:space="preserve"> </w:t>
      </w:r>
    </w:p>
    <w:p w14:paraId="1584AD6E"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Εκτίμηση</w:t>
      </w:r>
      <w:proofErr w:type="spellEnd"/>
      <w:r w:rsidRPr="00B356C7">
        <w:t xml:space="preserve"> / </w:t>
      </w:r>
      <w:proofErr w:type="spellStart"/>
      <w:r w:rsidRPr="00B356C7">
        <w:t>Διάγνωση</w:t>
      </w:r>
      <w:proofErr w:type="spellEnd"/>
      <w:r w:rsidRPr="00B356C7">
        <w:t xml:space="preserve"> &amp; </w:t>
      </w:r>
      <w:proofErr w:type="spellStart"/>
      <w:r w:rsidRPr="00B356C7">
        <w:t>Δι</w:t>
      </w:r>
      <w:proofErr w:type="spellEnd"/>
      <w:r w:rsidRPr="00B356C7">
        <w:t xml:space="preserve">αχείριση </w:t>
      </w:r>
      <w:proofErr w:type="spellStart"/>
      <w:r w:rsidRPr="00B356C7">
        <w:t>Κινδύνων</w:t>
      </w:r>
      <w:proofErr w:type="spellEnd"/>
    </w:p>
    <w:p w14:paraId="1DFE225D"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Δι</w:t>
      </w:r>
      <w:proofErr w:type="spellEnd"/>
      <w:r w:rsidRPr="00B356C7">
        <w:t xml:space="preserve">ασφάλιση – </w:t>
      </w:r>
      <w:proofErr w:type="spellStart"/>
      <w:r w:rsidRPr="00B356C7">
        <w:t>Έλεγχος</w:t>
      </w:r>
      <w:proofErr w:type="spellEnd"/>
      <w:r w:rsidRPr="00B356C7">
        <w:t xml:space="preserve"> </w:t>
      </w:r>
      <w:proofErr w:type="spellStart"/>
      <w:r w:rsidRPr="00B356C7">
        <w:t>Ποιότητ</w:t>
      </w:r>
      <w:proofErr w:type="spellEnd"/>
      <w:r w:rsidRPr="00B356C7">
        <w:t>ας</w:t>
      </w:r>
    </w:p>
    <w:p w14:paraId="3979159D"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Δι</w:t>
      </w:r>
      <w:proofErr w:type="spellEnd"/>
      <w:r w:rsidRPr="00B356C7">
        <w:t xml:space="preserve">αχείριση </w:t>
      </w:r>
      <w:proofErr w:type="spellStart"/>
      <w:r w:rsidRPr="00B356C7">
        <w:t>Αρχείων</w:t>
      </w:r>
      <w:proofErr w:type="spellEnd"/>
      <w:r w:rsidRPr="00B356C7">
        <w:t xml:space="preserve"> - </w:t>
      </w:r>
      <w:proofErr w:type="spellStart"/>
      <w:r w:rsidRPr="00B356C7">
        <w:t>Δεδομένων</w:t>
      </w:r>
      <w:proofErr w:type="spellEnd"/>
    </w:p>
    <w:p w14:paraId="753EFAFA"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Δι</w:t>
      </w:r>
      <w:proofErr w:type="spellEnd"/>
      <w:r w:rsidRPr="00B356C7">
        <w:t xml:space="preserve">αχείριση </w:t>
      </w:r>
      <w:proofErr w:type="spellStart"/>
      <w:r w:rsidRPr="00B356C7">
        <w:t>Αλλ</w:t>
      </w:r>
      <w:proofErr w:type="spellEnd"/>
      <w:r w:rsidRPr="00B356C7">
        <w:t xml:space="preserve">αγών </w:t>
      </w:r>
    </w:p>
    <w:p w14:paraId="0C2F4BF3" w14:textId="77777777" w:rsidR="008A5CE2" w:rsidRPr="00B356C7" w:rsidRDefault="008A5CE2" w:rsidP="00786A1B">
      <w:pPr>
        <w:numPr>
          <w:ilvl w:val="0"/>
          <w:numId w:val="72"/>
        </w:numPr>
        <w:tabs>
          <w:tab w:val="clear" w:pos="1080"/>
        </w:tabs>
        <w:suppressAutoHyphens w:val="0"/>
        <w:spacing w:line="360" w:lineRule="exact"/>
        <w:ind w:left="1560"/>
      </w:pPr>
      <w:proofErr w:type="spellStart"/>
      <w:r w:rsidRPr="00B356C7">
        <w:t>Διοικητική</w:t>
      </w:r>
      <w:proofErr w:type="spellEnd"/>
      <w:r w:rsidRPr="00B356C7">
        <w:t xml:space="preserve"> </w:t>
      </w:r>
      <w:proofErr w:type="spellStart"/>
      <w:r w:rsidRPr="00B356C7">
        <w:t>Πληροφόρηση</w:t>
      </w:r>
      <w:proofErr w:type="spellEnd"/>
    </w:p>
    <w:p w14:paraId="0D8157F6" w14:textId="77777777" w:rsidR="008A5CE2" w:rsidRPr="00B356C7" w:rsidRDefault="008A5CE2" w:rsidP="00786A1B">
      <w:pPr>
        <w:pStyle w:val="aff"/>
        <w:numPr>
          <w:ilvl w:val="0"/>
          <w:numId w:val="68"/>
        </w:numPr>
        <w:rPr>
          <w:lang w:val="el-GR"/>
        </w:rPr>
      </w:pPr>
      <w:proofErr w:type="spellStart"/>
      <w:r w:rsidRPr="00B356C7">
        <w:rPr>
          <w:lang w:val="el-GR"/>
        </w:rPr>
        <w:t>Επικαιροποίηση</w:t>
      </w:r>
      <w:proofErr w:type="spellEnd"/>
      <w:r w:rsidRPr="00B356C7">
        <w:rPr>
          <w:lang w:val="el-GR"/>
        </w:rPr>
        <w:t xml:space="preserve"> της υφιστάμενης κατάστασης</w:t>
      </w:r>
    </w:p>
    <w:p w14:paraId="59456468" w14:textId="77777777" w:rsidR="008A5CE2" w:rsidRPr="00B356C7" w:rsidRDefault="008A5CE2" w:rsidP="00786A1B">
      <w:pPr>
        <w:pStyle w:val="aff"/>
        <w:numPr>
          <w:ilvl w:val="0"/>
          <w:numId w:val="68"/>
        </w:numPr>
        <w:rPr>
          <w:lang w:val="el-GR"/>
        </w:rPr>
      </w:pPr>
      <w:r w:rsidRPr="00B356C7">
        <w:rPr>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5629C664" w14:textId="77777777" w:rsidR="008A5CE2" w:rsidRPr="00B356C7" w:rsidRDefault="008A5CE2" w:rsidP="00786A1B">
      <w:pPr>
        <w:pStyle w:val="aff"/>
        <w:numPr>
          <w:ilvl w:val="0"/>
          <w:numId w:val="68"/>
        </w:numPr>
        <w:rPr>
          <w:lang w:val="el-GR"/>
        </w:rPr>
      </w:pPr>
      <w:r w:rsidRPr="00B356C7">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1BACD7A7" w14:textId="77777777" w:rsidR="008A5CE2" w:rsidRPr="00B356C7" w:rsidRDefault="008A5CE2" w:rsidP="00786A1B">
      <w:pPr>
        <w:pStyle w:val="aff"/>
        <w:numPr>
          <w:ilvl w:val="0"/>
          <w:numId w:val="68"/>
        </w:numPr>
        <w:rPr>
          <w:lang w:val="el-GR"/>
        </w:rPr>
      </w:pPr>
      <w:r w:rsidRPr="00B356C7">
        <w:rPr>
          <w:lang w:val="el-GR"/>
        </w:rPr>
        <w:t xml:space="preserve">Μεθοδολογία και αρχικά σενάρια ελέγχου αποδοχής </w:t>
      </w:r>
    </w:p>
    <w:p w14:paraId="50D9D5AB" w14:textId="77777777" w:rsidR="008A5CE2" w:rsidRPr="00B356C7" w:rsidRDefault="008A5CE2" w:rsidP="00786A1B">
      <w:pPr>
        <w:pStyle w:val="aff"/>
        <w:numPr>
          <w:ilvl w:val="0"/>
          <w:numId w:val="68"/>
        </w:numPr>
        <w:rPr>
          <w:lang w:val="el-GR"/>
        </w:rPr>
      </w:pPr>
      <w:r w:rsidRPr="00B356C7">
        <w:rPr>
          <w:lang w:val="el-GR"/>
        </w:rPr>
        <w:t xml:space="preserve">Μελέτη </w:t>
      </w:r>
      <w:proofErr w:type="spellStart"/>
      <w:r w:rsidRPr="00B356C7">
        <w:rPr>
          <w:lang w:val="el-GR"/>
        </w:rPr>
        <w:t>διαλειτουργικότητας</w:t>
      </w:r>
      <w:proofErr w:type="spellEnd"/>
      <w:r w:rsidRPr="00B356C7">
        <w:rPr>
          <w:lang w:val="el-GR"/>
        </w:rPr>
        <w:t xml:space="preserve"> μεταξύ των εφαρμογών του έργου και με τρίτα συστήματα, σύμφωνα με τις απαιτήσεις της διακήρυξης καθώς και επιλογή των πηγών δεδομένων και των πρωτοκόλλων διασύνδεσης που θα χρησιμοποιηθεί κατά περίπτωση</w:t>
      </w:r>
    </w:p>
    <w:p w14:paraId="4FE6DD35" w14:textId="77777777" w:rsidR="008A5CE2" w:rsidRPr="00B356C7" w:rsidRDefault="008A5CE2" w:rsidP="00786A1B">
      <w:pPr>
        <w:pStyle w:val="aff"/>
        <w:numPr>
          <w:ilvl w:val="0"/>
          <w:numId w:val="68"/>
        </w:numPr>
        <w:rPr>
          <w:lang w:val="el-GR"/>
        </w:rPr>
      </w:pPr>
      <w:r w:rsidRPr="00B356C7">
        <w:rPr>
          <w:lang w:val="el-GR"/>
        </w:rPr>
        <w:t>Μελέτη για την αποτύπωση των υφιστάμενων γεωγραφικών υποβάθρων της Αναθέτουσας Αρχής και τον προσδιορισμό τυχόν πρόσθετων υπηρεσιών επεξεργασίας και μετάπτωσής τους στο σύστημα</w:t>
      </w:r>
    </w:p>
    <w:p w14:paraId="66C11D28" w14:textId="77777777" w:rsidR="008A5CE2" w:rsidRPr="00B356C7" w:rsidRDefault="008A5CE2" w:rsidP="00786A1B">
      <w:pPr>
        <w:pStyle w:val="aff"/>
        <w:numPr>
          <w:ilvl w:val="0"/>
          <w:numId w:val="68"/>
        </w:numPr>
        <w:rPr>
          <w:lang w:val="el-GR"/>
        </w:rPr>
      </w:pPr>
      <w:r w:rsidRPr="00B356C7">
        <w:rPr>
          <w:lang w:val="el-GR"/>
        </w:rPr>
        <w:t>Μελέτη για τον τρόπο και διασύνδεσης των υποδομών της Αναθέτουσας Αρχής με υποδομές τρίτων εμπλεκόμενων φορέων (π.χ. Πολιτική Προστασία) με στόχο αφενός τη δυνατότητα πρόσβασης σε μη διαβαθμισμένες πληροφορίες που αφορούν στις επιχειρησιακές τους ανάγκες, αφετέρου στη διασφάλιση του απορρήτου των επικοινωνιών και την ασφαλή πρόσβασή τους στο σύστημα</w:t>
      </w:r>
    </w:p>
    <w:p w14:paraId="19887EBF" w14:textId="77777777" w:rsidR="008A5CE2" w:rsidRPr="00B356C7" w:rsidRDefault="008A5CE2" w:rsidP="00786A1B">
      <w:pPr>
        <w:pStyle w:val="aff"/>
        <w:numPr>
          <w:ilvl w:val="0"/>
          <w:numId w:val="68"/>
        </w:numPr>
        <w:rPr>
          <w:lang w:val="el-GR"/>
        </w:rPr>
      </w:pPr>
      <w:r w:rsidRPr="00B356C7">
        <w:rPr>
          <w:lang w:val="el-GR"/>
        </w:rPr>
        <w:t>Οριστικοποίηση και αποσαφήνιση των παρακάτω ζητημάτων, όπως:</w:t>
      </w:r>
    </w:p>
    <w:p w14:paraId="2473187D" w14:textId="77777777" w:rsidR="008A5CE2" w:rsidRPr="00B356C7" w:rsidRDefault="008A5CE2" w:rsidP="00786A1B">
      <w:pPr>
        <w:numPr>
          <w:ilvl w:val="1"/>
          <w:numId w:val="71"/>
        </w:numPr>
        <w:suppressAutoHyphens w:val="0"/>
        <w:spacing w:line="360" w:lineRule="exact"/>
      </w:pPr>
      <w:r w:rsidRPr="00B356C7">
        <w:t xml:space="preserve">Η </w:t>
      </w:r>
      <w:proofErr w:type="spellStart"/>
      <w:r w:rsidRPr="00B356C7">
        <w:t>τελική</w:t>
      </w:r>
      <w:proofErr w:type="spellEnd"/>
      <w:r w:rsidRPr="00B356C7">
        <w:t xml:space="preserve"> α</w:t>
      </w:r>
      <w:proofErr w:type="spellStart"/>
      <w:r w:rsidRPr="00B356C7">
        <w:t>ρχιτεκτονική</w:t>
      </w:r>
      <w:proofErr w:type="spellEnd"/>
      <w:r w:rsidRPr="00B356C7">
        <w:t xml:space="preserve"> </w:t>
      </w:r>
    </w:p>
    <w:p w14:paraId="6E7F489A" w14:textId="77777777" w:rsidR="008A5CE2" w:rsidRPr="00B356C7" w:rsidRDefault="008A5CE2" w:rsidP="00786A1B">
      <w:pPr>
        <w:numPr>
          <w:ilvl w:val="1"/>
          <w:numId w:val="71"/>
        </w:numPr>
        <w:suppressAutoHyphens w:val="0"/>
        <w:spacing w:line="360" w:lineRule="exact"/>
        <w:rPr>
          <w:lang w:val="el-GR"/>
        </w:rPr>
      </w:pPr>
      <w:r w:rsidRPr="00B356C7">
        <w:rPr>
          <w:lang w:val="el-GR"/>
        </w:rPr>
        <w:t>Η ανάλυση απαιτήσεων όλων των Υποσυστημάτων και εφαρμογών</w:t>
      </w:r>
    </w:p>
    <w:p w14:paraId="241129F1" w14:textId="77777777" w:rsidR="008A5CE2" w:rsidRPr="00B356C7" w:rsidRDefault="008A5CE2" w:rsidP="00786A1B">
      <w:pPr>
        <w:numPr>
          <w:ilvl w:val="1"/>
          <w:numId w:val="71"/>
        </w:numPr>
        <w:suppressAutoHyphens w:val="0"/>
        <w:spacing w:line="360" w:lineRule="exact"/>
        <w:rPr>
          <w:lang w:val="el-GR"/>
        </w:rPr>
      </w:pPr>
      <w:r w:rsidRPr="00B356C7">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4182CEE7" w14:textId="77777777" w:rsidR="008A5CE2" w:rsidRPr="00B356C7" w:rsidRDefault="008A5CE2" w:rsidP="00786A1B">
      <w:pPr>
        <w:numPr>
          <w:ilvl w:val="1"/>
          <w:numId w:val="71"/>
        </w:numPr>
        <w:suppressAutoHyphens w:val="0"/>
        <w:spacing w:line="360" w:lineRule="exact"/>
        <w:rPr>
          <w:lang w:val="el-GR"/>
        </w:rPr>
      </w:pPr>
      <w:r w:rsidRPr="00B356C7">
        <w:rPr>
          <w:lang w:val="el-GR"/>
        </w:rPr>
        <w:t>Προσδιορισμός κατηγοριών χρηστών και αναλυτική καταγραφή των ρόλων και αρμοδιοτήτων για κάθε Υποσύστημα ξεχωριστά</w:t>
      </w:r>
    </w:p>
    <w:p w14:paraId="52485147" w14:textId="77777777" w:rsidR="008A5CE2" w:rsidRPr="00B356C7" w:rsidRDefault="008A5CE2" w:rsidP="00786A1B">
      <w:pPr>
        <w:pStyle w:val="aff"/>
        <w:numPr>
          <w:ilvl w:val="0"/>
          <w:numId w:val="68"/>
        </w:numPr>
        <w:rPr>
          <w:lang w:val="el-GR"/>
        </w:rPr>
      </w:pPr>
      <w:r w:rsidRPr="00B356C7">
        <w:rPr>
          <w:lang w:val="el-GR"/>
        </w:rPr>
        <w:t>Σχέδιο μετάπτωσης δεδομένων, όπου θα προσδιορίζεται το είδος δεδομένων και η μέθοδος μετάπτωσής τους στις νέες εφαρμογές</w:t>
      </w:r>
    </w:p>
    <w:p w14:paraId="3B62F712" w14:textId="77777777" w:rsidR="008A5CE2" w:rsidRPr="00B356C7" w:rsidRDefault="008A5CE2" w:rsidP="00786A1B">
      <w:pPr>
        <w:pStyle w:val="aff"/>
        <w:numPr>
          <w:ilvl w:val="0"/>
          <w:numId w:val="68"/>
        </w:numPr>
        <w:rPr>
          <w:lang w:val="el-GR"/>
        </w:rPr>
      </w:pPr>
      <w:r w:rsidRPr="00B356C7">
        <w:rPr>
          <w:lang w:val="el-GR"/>
        </w:rPr>
        <w:t>Οδηγό εκπαίδευσης, ο οποίος θα περιλαμβάνει τη μεθοδολογική προσέγγιση, την οργάνωση και προετοιμασία εκπαίδευσης, καθώς και προγραμματισμό εκπαιδευτικών σεμιναρίων</w:t>
      </w:r>
    </w:p>
    <w:p w14:paraId="0FB207BB" w14:textId="77777777" w:rsidR="00045DCF" w:rsidRPr="00B356C7" w:rsidRDefault="00045DCF" w:rsidP="00987775">
      <w:pPr>
        <w:pStyle w:val="aff"/>
        <w:rPr>
          <w:lang w:val="el-GR"/>
        </w:rPr>
      </w:pPr>
    </w:p>
    <w:p w14:paraId="1B6CD61A" w14:textId="77777777" w:rsidR="00DD2B8E" w:rsidRPr="00B356C7" w:rsidRDefault="00DD2B8E" w:rsidP="00786A1B">
      <w:pPr>
        <w:pStyle w:val="40"/>
        <w:numPr>
          <w:ilvl w:val="1"/>
          <w:numId w:val="24"/>
        </w:numPr>
        <w:ind w:hanging="306"/>
        <w:rPr>
          <w:lang w:val="el-GR"/>
        </w:rPr>
      </w:pPr>
      <w:bookmarkStart w:id="591" w:name="_Ref163757769"/>
      <w:bookmarkStart w:id="592" w:name="_Toc166240325"/>
      <w:bookmarkStart w:id="593" w:name="_Toc97194357"/>
      <w:bookmarkStart w:id="594" w:name="_Ref97199336"/>
      <w:r w:rsidRPr="00B356C7">
        <w:rPr>
          <w:lang w:val="el-GR"/>
        </w:rPr>
        <w:lastRenderedPageBreak/>
        <w:t xml:space="preserve">Υπηρεσίες </w:t>
      </w:r>
      <w:proofErr w:type="spellStart"/>
      <w:r w:rsidRPr="00B356C7">
        <w:rPr>
          <w:lang w:val="el-GR"/>
        </w:rPr>
        <w:t>επικαιροποίησης</w:t>
      </w:r>
      <w:proofErr w:type="spellEnd"/>
      <w:r w:rsidRPr="00B356C7">
        <w:rPr>
          <w:lang w:val="el-GR"/>
        </w:rPr>
        <w:t xml:space="preserve"> μελετών, κατά τη φάση της Πιλοτικής Λειτουργίας έργου</w:t>
      </w:r>
      <w:bookmarkEnd w:id="591"/>
      <w:bookmarkEnd w:id="592"/>
    </w:p>
    <w:p w14:paraId="2EE3492B" w14:textId="25E457B4" w:rsidR="00F96F71" w:rsidRPr="00B356C7" w:rsidRDefault="003312BD" w:rsidP="00DD2B8E">
      <w:pPr>
        <w:rPr>
          <w:lang w:val="el-GR"/>
        </w:rPr>
      </w:pPr>
      <w:r w:rsidRPr="00B356C7">
        <w:rPr>
          <w:lang w:val="el-GR"/>
        </w:rPr>
        <w:t xml:space="preserve">Στο στάδιο αυτό, κατά το οποίο θα έχει γίνει και η υλοποίηση των εφαρμογών και των συστημάτων, θα γίνει η </w:t>
      </w:r>
      <w:proofErr w:type="spellStart"/>
      <w:r w:rsidRPr="00B356C7">
        <w:rPr>
          <w:lang w:val="el-GR"/>
        </w:rPr>
        <w:t>επικαιροποίηση</w:t>
      </w:r>
      <w:proofErr w:type="spellEnd"/>
      <w:r w:rsidRPr="00B356C7">
        <w:rPr>
          <w:lang w:val="el-GR"/>
        </w:rPr>
        <w:t xml:space="preserve"> των παραπάνω μελετών με βάση τα νέα δεδομένα. Στη διάρκεια της πιλοτικής λειτουργίας είναι δυνατό να προκύψουν αλλαγές, οι οποίες θα οδηγήσουν και σε αναθεώρηση των παραδοτέων της Μελέτης Εφαρμογής που αφορούν στις επιπλέον μελέτες. Σε αυτή τη φάση ανάλογα με τα αποτελέσματα των ελέγχων, ο Ανάδοχος σε συνεργασία με το Φορέα, θα αναλάβει να </w:t>
      </w:r>
      <w:proofErr w:type="spellStart"/>
      <w:r w:rsidRPr="00B356C7">
        <w:rPr>
          <w:lang w:val="el-GR"/>
        </w:rPr>
        <w:t>επικαιροποιήσει</w:t>
      </w:r>
      <w:proofErr w:type="spellEnd"/>
      <w:r w:rsidRPr="00B356C7">
        <w:rPr>
          <w:lang w:val="el-GR"/>
        </w:rPr>
        <w:t xml:space="preserve"> τις Μελέτες Ασφαλείας, </w:t>
      </w:r>
      <w:r w:rsidRPr="00B356C7">
        <w:rPr>
          <w:lang w:val="en-US"/>
        </w:rPr>
        <w:t>GDPR</w:t>
      </w:r>
      <w:r w:rsidRPr="00B356C7">
        <w:rPr>
          <w:lang w:val="el-GR"/>
        </w:rPr>
        <w:t xml:space="preserve">, </w:t>
      </w:r>
      <w:r w:rsidR="0076450C" w:rsidRPr="00B356C7">
        <w:rPr>
          <w:lang w:val="en-US"/>
        </w:rPr>
        <w:t>Business</w:t>
      </w:r>
      <w:r w:rsidR="0076450C" w:rsidRPr="00B356C7">
        <w:rPr>
          <w:lang w:val="el-GR"/>
        </w:rPr>
        <w:t xml:space="preserve"> </w:t>
      </w:r>
      <w:r w:rsidR="0076450C" w:rsidRPr="00B356C7">
        <w:rPr>
          <w:lang w:val="en-US"/>
        </w:rPr>
        <w:t>Continuity</w:t>
      </w:r>
      <w:r w:rsidR="0076450C" w:rsidRPr="00B356C7">
        <w:rPr>
          <w:lang w:val="el-GR"/>
        </w:rPr>
        <w:t xml:space="preserve"> </w:t>
      </w:r>
      <w:r w:rsidR="0076450C" w:rsidRPr="00B356C7">
        <w:rPr>
          <w:lang w:val="en-US"/>
        </w:rPr>
        <w:t>Planning</w:t>
      </w:r>
      <w:r w:rsidR="0076450C" w:rsidRPr="00B356C7">
        <w:rPr>
          <w:lang w:val="el-GR"/>
        </w:rPr>
        <w:t xml:space="preserve"> (</w:t>
      </w:r>
      <w:r w:rsidR="0076450C" w:rsidRPr="00B356C7">
        <w:rPr>
          <w:lang w:val="en-US"/>
        </w:rPr>
        <w:t>BCP</w:t>
      </w:r>
      <w:r w:rsidR="0076450C" w:rsidRPr="00B356C7">
        <w:rPr>
          <w:lang w:val="el-GR"/>
        </w:rPr>
        <w:t xml:space="preserve">), </w:t>
      </w:r>
      <w:r w:rsidR="0076450C" w:rsidRPr="00B356C7">
        <w:rPr>
          <w:lang w:val="en-US"/>
        </w:rPr>
        <w:t>Disaster</w:t>
      </w:r>
      <w:r w:rsidR="0076450C" w:rsidRPr="00B356C7">
        <w:rPr>
          <w:lang w:val="el-GR"/>
        </w:rPr>
        <w:t xml:space="preserve"> </w:t>
      </w:r>
      <w:r w:rsidR="0076450C" w:rsidRPr="00B356C7">
        <w:rPr>
          <w:lang w:val="en-US"/>
        </w:rPr>
        <w:t>Recovery</w:t>
      </w:r>
      <w:r w:rsidR="0076450C" w:rsidRPr="00B356C7">
        <w:rPr>
          <w:lang w:val="el-GR"/>
        </w:rPr>
        <w:t xml:space="preserve"> </w:t>
      </w:r>
      <w:r w:rsidR="0076450C" w:rsidRPr="00B356C7">
        <w:rPr>
          <w:lang w:val="en-US"/>
        </w:rPr>
        <w:t>Planning</w:t>
      </w:r>
      <w:r w:rsidR="0076450C" w:rsidRPr="00B356C7">
        <w:rPr>
          <w:lang w:val="el-GR"/>
        </w:rPr>
        <w:t xml:space="preserve"> (</w:t>
      </w:r>
      <w:r w:rsidR="0076450C" w:rsidRPr="00B356C7">
        <w:rPr>
          <w:lang w:val="en-US"/>
        </w:rPr>
        <w:t>DRP</w:t>
      </w:r>
      <w:r w:rsidR="0076450C" w:rsidRPr="00B356C7">
        <w:rPr>
          <w:lang w:val="el-GR"/>
        </w:rPr>
        <w:t>)</w:t>
      </w:r>
      <w:r w:rsidRPr="00B356C7">
        <w:rPr>
          <w:lang w:val="el-GR"/>
        </w:rPr>
        <w:t>, καθώς και να υλοποιήσει τις βελτιώσεις και τις διορθώσεις όλων των επιμέρους παραδοτέων με βάση τα αποτελέσματα των ελέγχων.</w:t>
      </w:r>
    </w:p>
    <w:p w14:paraId="27839899" w14:textId="177998B0" w:rsidR="00E77A2A" w:rsidRPr="00B356C7" w:rsidRDefault="00E4010C" w:rsidP="00786A1B">
      <w:pPr>
        <w:pStyle w:val="40"/>
        <w:numPr>
          <w:ilvl w:val="1"/>
          <w:numId w:val="24"/>
        </w:numPr>
        <w:ind w:hanging="306"/>
        <w:rPr>
          <w:rFonts w:cs="Tahoma"/>
          <w:szCs w:val="22"/>
          <w:lang w:val="el-GR"/>
        </w:rPr>
      </w:pPr>
      <w:bookmarkStart w:id="595" w:name="_Ref163757777"/>
      <w:bookmarkStart w:id="596" w:name="_Toc166240326"/>
      <w:r w:rsidRPr="00B356C7">
        <w:rPr>
          <w:lang w:val="el-GR"/>
        </w:rPr>
        <w:t>Υπηρεσίες εγκατάστασης, παραμετροποίησης και μετάπτωσης δεδομένων</w:t>
      </w:r>
      <w:bookmarkEnd w:id="595"/>
      <w:bookmarkEnd w:id="596"/>
    </w:p>
    <w:bookmarkEnd w:id="593"/>
    <w:bookmarkEnd w:id="594"/>
    <w:p w14:paraId="59509A98" w14:textId="77777777" w:rsidR="00683ACF" w:rsidRPr="00B356C7" w:rsidRDefault="00683ACF" w:rsidP="00987775">
      <w:pPr>
        <w:rPr>
          <w:lang w:val="el-GR"/>
        </w:rPr>
      </w:pPr>
      <w:r w:rsidRPr="00B356C7">
        <w:rPr>
          <w:lang w:val="el-GR"/>
        </w:rPr>
        <w:t>Οι υπηρεσίες εγκατάστασης και παραμετροποίησης αναφέρονται στην αρχική προσαρμογή των εφαρμογών, χωρίς επέμβαση στον πηγαίο τους κώδικα και αναφέρονται σε γενικές γραμμές στα εξής:</w:t>
      </w:r>
    </w:p>
    <w:p w14:paraId="04479E14" w14:textId="77777777" w:rsidR="00683ACF" w:rsidRPr="00B356C7" w:rsidRDefault="00683ACF" w:rsidP="00786A1B">
      <w:pPr>
        <w:pStyle w:val="aff"/>
        <w:numPr>
          <w:ilvl w:val="0"/>
          <w:numId w:val="68"/>
        </w:numPr>
        <w:rPr>
          <w:lang w:val="el-GR"/>
        </w:rPr>
      </w:pPr>
      <w:r w:rsidRPr="00B356C7">
        <w:rPr>
          <w:lang w:val="el-GR"/>
        </w:rPr>
        <w:t>Στη συμπλήρωση βασικών αρχείων, τα οποία είναι απαραίτητα για την έναρξη λειτουργίας των εφαρμογών.</w:t>
      </w:r>
    </w:p>
    <w:p w14:paraId="4A88051C" w14:textId="77777777" w:rsidR="00683ACF" w:rsidRPr="00B356C7" w:rsidRDefault="00683ACF" w:rsidP="00786A1B">
      <w:pPr>
        <w:pStyle w:val="aff"/>
        <w:numPr>
          <w:ilvl w:val="0"/>
          <w:numId w:val="68"/>
        </w:numPr>
        <w:rPr>
          <w:lang w:val="el-GR"/>
        </w:rPr>
      </w:pPr>
      <w:r w:rsidRPr="00B356C7">
        <w:rPr>
          <w:lang w:val="el-GR"/>
        </w:rPr>
        <w:t>Στον ορισμό παραμέτρων που επηρεάζουν τον τρόπο λειτουργίας των εφαρμογών, ώστε αυτή να προσαρμόζεται στις απαιτήσεις λειτουργίας.</w:t>
      </w:r>
    </w:p>
    <w:p w14:paraId="5F38E494" w14:textId="77777777" w:rsidR="00683ACF" w:rsidRPr="00B356C7" w:rsidRDefault="00683ACF" w:rsidP="00987775">
      <w:pPr>
        <w:rPr>
          <w:lang w:val="el-GR"/>
        </w:rPr>
      </w:pPr>
      <w:r w:rsidRPr="00B356C7">
        <w:rPr>
          <w:lang w:val="el-GR"/>
        </w:rPr>
        <w:t>Ο Ανάδοχος υποχρεούται να εκτελέσει το σύνολο της παραμετροποίησης, ώστε με την έναρξη της πιλοτικής λειτουργίας να έχει ολοκληρωθεί η προσαρμογή των εφαρμογών.</w:t>
      </w:r>
    </w:p>
    <w:p w14:paraId="24A5E0B4" w14:textId="77777777" w:rsidR="00683ACF" w:rsidRPr="00B356C7" w:rsidRDefault="00683ACF" w:rsidP="00987775">
      <w:pPr>
        <w:rPr>
          <w:lang w:val="el-GR"/>
        </w:rPr>
      </w:pPr>
      <w:r w:rsidRPr="00B356C7">
        <w:rPr>
          <w:lang w:val="el-GR"/>
        </w:rPr>
        <w:t>Στο πλαίσιο της μετάπτωσης δεδομένων, ο Ανάδοχος οφείλει να παράσχει τις ακόλουθες υπηρεσίες:</w:t>
      </w:r>
    </w:p>
    <w:p w14:paraId="0AAA1231" w14:textId="77777777" w:rsidR="00683ACF" w:rsidRPr="00B356C7" w:rsidRDefault="00683ACF" w:rsidP="00786A1B">
      <w:pPr>
        <w:pStyle w:val="aff"/>
        <w:numPr>
          <w:ilvl w:val="0"/>
          <w:numId w:val="68"/>
        </w:numPr>
        <w:rPr>
          <w:lang w:val="el-GR"/>
        </w:rPr>
      </w:pPr>
      <w:r w:rsidRPr="00B356C7">
        <w:rPr>
          <w:lang w:val="el-GR"/>
        </w:rPr>
        <w:t xml:space="preserve">Οριστικοποίηση εύρους ηλεκτρονικών δεδομένων υφιστάμενων συστημάτων προς μετάπτωση, με κριτήρια την ποιότητα και χρησιμότητά τους, την </w:t>
      </w:r>
      <w:proofErr w:type="spellStart"/>
      <w:r w:rsidRPr="00B356C7">
        <w:rPr>
          <w:lang w:val="el-GR"/>
        </w:rPr>
        <w:t>εφικτότητα</w:t>
      </w:r>
      <w:proofErr w:type="spellEnd"/>
      <w:r w:rsidRPr="00B356C7">
        <w:rPr>
          <w:lang w:val="el-GR"/>
        </w:rPr>
        <w:t xml:space="preserve"> και τους κινδύνους μετάπτωσής τους με βάση το «Σχέδιο Μετάπτωσης» της Φάσης 1. </w:t>
      </w:r>
    </w:p>
    <w:p w14:paraId="39888924" w14:textId="77777777" w:rsidR="00683ACF" w:rsidRPr="00B356C7" w:rsidRDefault="00683ACF" w:rsidP="00786A1B">
      <w:pPr>
        <w:pStyle w:val="aff"/>
        <w:numPr>
          <w:ilvl w:val="0"/>
          <w:numId w:val="68"/>
        </w:numPr>
        <w:rPr>
          <w:lang w:val="el-GR"/>
        </w:rPr>
      </w:pPr>
      <w:r w:rsidRPr="00B356C7">
        <w:rPr>
          <w:lang w:val="el-GR"/>
        </w:rPr>
        <w:t xml:space="preserve">Οριστικοποίηση σχεδιασμού διαδικασιών μετάπτωσης (προγράμματα προσπέλασης – ανάκτησης –“καθαρισμού” δεδομένων και αναδιάρθρωσης - αποθήκευσης τους σε δομές των νέων εφαρμογών με βάση το «Σχέδιο Μετάπτωσης». </w:t>
      </w:r>
    </w:p>
    <w:p w14:paraId="4601EB6A" w14:textId="77777777" w:rsidR="00683ACF" w:rsidRPr="00B356C7" w:rsidRDefault="00683ACF" w:rsidP="00786A1B">
      <w:pPr>
        <w:pStyle w:val="aff"/>
        <w:numPr>
          <w:ilvl w:val="0"/>
          <w:numId w:val="68"/>
        </w:numPr>
        <w:rPr>
          <w:lang w:val="el-GR"/>
        </w:rPr>
      </w:pPr>
      <w:r w:rsidRPr="00B356C7">
        <w:rPr>
          <w:lang w:val="el-GR"/>
        </w:rPr>
        <w:t xml:space="preserve">Ανάπτυξη μηχανισμού μετάπτωσης. </w:t>
      </w:r>
    </w:p>
    <w:p w14:paraId="52B12A55" w14:textId="77777777" w:rsidR="00683ACF" w:rsidRPr="00B356C7" w:rsidRDefault="00683ACF" w:rsidP="00786A1B">
      <w:pPr>
        <w:pStyle w:val="aff"/>
        <w:numPr>
          <w:ilvl w:val="0"/>
          <w:numId w:val="68"/>
        </w:numPr>
        <w:rPr>
          <w:lang w:val="el-GR"/>
        </w:rPr>
      </w:pPr>
      <w:r w:rsidRPr="00B356C7">
        <w:rPr>
          <w:lang w:val="el-GR"/>
        </w:rPr>
        <w:t>Εκτέλεση των διαδικασιών μετάπτωσης, καθώς και διαδικασιών ελέγχου ακεραιότητας και ορθότητας δεδομένων στο τελικό περιβάλλον.</w:t>
      </w:r>
    </w:p>
    <w:p w14:paraId="56D773A6" w14:textId="77777777" w:rsidR="00045DCF" w:rsidRPr="00B356C7" w:rsidRDefault="00045DCF" w:rsidP="00045DCF">
      <w:pPr>
        <w:rPr>
          <w:lang w:val="el-GR"/>
        </w:rPr>
      </w:pPr>
    </w:p>
    <w:p w14:paraId="02F82999" w14:textId="509039C3" w:rsidR="00F92D57" w:rsidRPr="00B356C7" w:rsidRDefault="00F92D57" w:rsidP="00786A1B">
      <w:pPr>
        <w:pStyle w:val="40"/>
        <w:numPr>
          <w:ilvl w:val="1"/>
          <w:numId w:val="24"/>
        </w:numPr>
        <w:ind w:hanging="306"/>
        <w:rPr>
          <w:rFonts w:cs="Tahoma"/>
          <w:szCs w:val="22"/>
          <w:lang w:val="el-GR"/>
        </w:rPr>
      </w:pPr>
      <w:bookmarkStart w:id="597" w:name="_Toc97194358"/>
      <w:bookmarkStart w:id="598" w:name="_Ref97199340"/>
      <w:bookmarkStart w:id="599" w:name="_Ref163757790"/>
      <w:bookmarkStart w:id="600" w:name="_Toc166240327"/>
      <w:r w:rsidRPr="00B356C7">
        <w:rPr>
          <w:rFonts w:cs="Tahoma"/>
          <w:szCs w:val="22"/>
          <w:lang w:val="el-GR"/>
        </w:rPr>
        <w:t>Υπηρεσίες Εκπαίδευσης</w:t>
      </w:r>
      <w:bookmarkEnd w:id="597"/>
      <w:bookmarkEnd w:id="598"/>
      <w:bookmarkEnd w:id="599"/>
      <w:bookmarkEnd w:id="600"/>
    </w:p>
    <w:p w14:paraId="1C85C744" w14:textId="77777777" w:rsidR="00CA39CA" w:rsidRPr="00B356C7" w:rsidRDefault="00CA39CA" w:rsidP="00CA39CA">
      <w:pPr>
        <w:rPr>
          <w:lang w:val="el-GR"/>
        </w:rPr>
      </w:pPr>
      <w:r w:rsidRPr="00B356C7">
        <w:rPr>
          <w:lang w:val="el-GR"/>
        </w:rPr>
        <w:t>Ο Ανάδοχος υποχρεούται να παρέχει υπηρεσίες εκπαίδευσης στους χρήστες και τους διαχειριστές, οι οποίες θα αφορούν στη χρήση και διαχείριση του συστήματος, με βάση τις απαιτήσεις που αναδείχθηκαν στις προηγούμενες παραγράφους.</w:t>
      </w:r>
    </w:p>
    <w:p w14:paraId="533A2F54" w14:textId="77777777" w:rsidR="00CA39CA" w:rsidRPr="00B356C7" w:rsidRDefault="00CA39CA" w:rsidP="00CA39CA">
      <w:pPr>
        <w:spacing w:line="360" w:lineRule="exact"/>
        <w:rPr>
          <w:lang w:val="el-GR"/>
        </w:rPr>
      </w:pPr>
      <w:r w:rsidRPr="00B356C7">
        <w:rPr>
          <w:lang w:val="el-GR"/>
        </w:rPr>
        <w:t>Οι κατηγορίες των εκπαιδευομένων που ο Ανάδοχος υποχρεούται να εκπαιδεύσει στο πλαίσιο του Έργου, είναι οι εξής:</w:t>
      </w:r>
    </w:p>
    <w:p w14:paraId="7A36891F" w14:textId="77777777" w:rsidR="00CA39CA" w:rsidRPr="00B356C7" w:rsidRDefault="00CA39CA" w:rsidP="00786A1B">
      <w:pPr>
        <w:pStyle w:val="aff"/>
        <w:numPr>
          <w:ilvl w:val="0"/>
          <w:numId w:val="68"/>
        </w:numPr>
        <w:rPr>
          <w:lang w:val="el-GR"/>
        </w:rPr>
      </w:pPr>
      <w:r w:rsidRPr="00B356C7">
        <w:rPr>
          <w:lang w:val="el-GR"/>
        </w:rPr>
        <w:t>Διαχειριστές συστήματος</w:t>
      </w:r>
    </w:p>
    <w:p w14:paraId="193761C6" w14:textId="77777777" w:rsidR="00CA39CA" w:rsidRPr="00B356C7" w:rsidRDefault="00CA39CA" w:rsidP="00CA39CA">
      <w:pPr>
        <w:pStyle w:val="aff"/>
        <w:rPr>
          <w:lang w:val="el-GR"/>
        </w:rPr>
      </w:pPr>
      <w:r w:rsidRPr="00B356C7">
        <w:rPr>
          <w:lang w:val="el-GR"/>
        </w:rPr>
        <w:t xml:space="preserve">Οι υπηρεσίες εκπαίδευσης θα αφορούν στη διαχείριση του λογισμικού που θα προσφερθεί, καθώς και στην εκμετάλλευση δυνατοτήτων παραμετροποίησης του λογισμικού εφαρμογών. Αφορούν ακόμα τη διαχείριση του εξοπλισμού που θα προσφερθεί στα πλαίσια του παρόντος έργου. </w:t>
      </w:r>
    </w:p>
    <w:p w14:paraId="7CAEB7FA" w14:textId="77777777" w:rsidR="00CA39CA" w:rsidRPr="00B356C7" w:rsidRDefault="00CA39CA" w:rsidP="00786A1B">
      <w:pPr>
        <w:pStyle w:val="aff"/>
        <w:numPr>
          <w:ilvl w:val="0"/>
          <w:numId w:val="68"/>
        </w:numPr>
        <w:rPr>
          <w:lang w:val="el-GR"/>
        </w:rPr>
      </w:pPr>
      <w:r w:rsidRPr="00B356C7">
        <w:rPr>
          <w:lang w:val="el-GR"/>
        </w:rPr>
        <w:t>Χρήστες συστήματος</w:t>
      </w:r>
    </w:p>
    <w:p w14:paraId="55D4E3DC" w14:textId="77777777" w:rsidR="00CA39CA" w:rsidRPr="00B356C7" w:rsidRDefault="00CA39CA" w:rsidP="00786A1B">
      <w:pPr>
        <w:pStyle w:val="aff"/>
        <w:numPr>
          <w:ilvl w:val="1"/>
          <w:numId w:val="68"/>
        </w:numPr>
        <w:rPr>
          <w:lang w:val="el-GR"/>
        </w:rPr>
      </w:pPr>
      <w:r w:rsidRPr="00B356C7">
        <w:rPr>
          <w:lang w:val="el-GR"/>
        </w:rPr>
        <w:lastRenderedPageBreak/>
        <w:t xml:space="preserve">τελικοί χρήστες, οι οποίοι θα εκπαιδευθούν στις διαδικασίες ενασχόλησής τους με το έργο και την αντίστοιχη χρήση των εφαρμογών και των υποσυστημάτων που τους αφορούν. Οι τελικοί χρήστες διαχωρίζονται σε ομάδες ανάλογα με την ειδικότητά τους </w:t>
      </w:r>
    </w:p>
    <w:p w14:paraId="63365A71" w14:textId="77777777" w:rsidR="00CA39CA" w:rsidRPr="00B356C7" w:rsidRDefault="00CA39CA" w:rsidP="00786A1B">
      <w:pPr>
        <w:pStyle w:val="aff"/>
        <w:numPr>
          <w:ilvl w:val="1"/>
          <w:numId w:val="68"/>
        </w:numPr>
        <w:rPr>
          <w:lang w:val="el-GR"/>
        </w:rPr>
      </w:pPr>
      <w:r w:rsidRPr="00B356C7">
        <w:rPr>
          <w:lang w:val="el-GR"/>
        </w:rPr>
        <w:t xml:space="preserve">προχωρημένοι χρήστες - εκπαιδευτές, οι οποίοι θα είναι επιλεγμένα στελέχη του Φορέα τα οποία θα εκπαιδευθούν στη λειτουργία και παραμετροποίηση του συστήματος και στην απόκτηση των κατάλληλων δεξιοτήτων, ώστε να είναι σε θέση να μεταφέρουν την γνώση τους σε άλλα στελέχη νέους χρήστες του συστήματος. </w:t>
      </w:r>
    </w:p>
    <w:p w14:paraId="373893FE" w14:textId="77777777" w:rsidR="00CA39CA" w:rsidRPr="00B356C7" w:rsidRDefault="00CA39CA" w:rsidP="00CA39CA">
      <w:pPr>
        <w:rPr>
          <w:lang w:val="el-GR"/>
        </w:rPr>
      </w:pPr>
      <w:r w:rsidRPr="00B356C7">
        <w:rPr>
          <w:lang w:val="el-GR"/>
        </w:rPr>
        <w:t>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είκοσι – είκοσι πέντε (20-25) ατόμων το πολύ και θα πρέπει να μην υπερβαίνει τις έξι (6) ώρες ημερησίως.</w:t>
      </w:r>
    </w:p>
    <w:p w14:paraId="1092432E" w14:textId="77777777" w:rsidR="00CA39CA" w:rsidRPr="00B356C7" w:rsidRDefault="00CA39CA" w:rsidP="00CA39CA">
      <w:pPr>
        <w:rPr>
          <w:lang w:val="el-GR"/>
        </w:rPr>
      </w:pPr>
      <w:r w:rsidRPr="00B356C7">
        <w:rPr>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5627EF43" w14:textId="77777777" w:rsidR="00CA39CA" w:rsidRPr="00B356C7" w:rsidRDefault="00CA39CA" w:rsidP="00CA39CA">
      <w:pPr>
        <w:rPr>
          <w:lang w:val="el-GR"/>
        </w:rPr>
      </w:pPr>
      <w:r w:rsidRPr="00B356C7">
        <w:rPr>
          <w:lang w:val="el-GR"/>
        </w:rPr>
        <w:t>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5512B5FB" w14:textId="77777777" w:rsidR="00CA39CA" w:rsidRPr="00B356C7" w:rsidRDefault="00CA39CA" w:rsidP="00CA39CA">
      <w:pPr>
        <w:rPr>
          <w:lang w:val="el-GR"/>
        </w:rPr>
      </w:pPr>
      <w:r w:rsidRPr="00B356C7">
        <w:rPr>
          <w:lang w:val="el-GR"/>
        </w:rPr>
        <w:t>Οι υποχρεώσεις του Αναδόχου, όσον αφορά σε υπηρεσίες εκπαίδευσης παρουσιάζονται στον πίνακα που ακολουθεί:</w:t>
      </w:r>
    </w:p>
    <w:tbl>
      <w:tblPr>
        <w:tblW w:w="9855" w:type="dxa"/>
        <w:tblLayout w:type="fixed"/>
        <w:tblLook w:val="01E0" w:firstRow="1" w:lastRow="1" w:firstColumn="1" w:lastColumn="1" w:noHBand="0" w:noVBand="0"/>
      </w:tblPr>
      <w:tblGrid>
        <w:gridCol w:w="1800"/>
        <w:gridCol w:w="1739"/>
        <w:gridCol w:w="1843"/>
        <w:gridCol w:w="1417"/>
        <w:gridCol w:w="1560"/>
        <w:gridCol w:w="1496"/>
      </w:tblGrid>
      <w:tr w:rsidR="00CA39CA" w:rsidRPr="00B356C7" w14:paraId="5F0B5726" w14:textId="77777777" w:rsidTr="00CD6DAB">
        <w:tc>
          <w:tcPr>
            <w:tcW w:w="180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9DC3374" w14:textId="77777777" w:rsidR="00CA39CA" w:rsidRPr="00B356C7" w:rsidRDefault="00CA39CA" w:rsidP="00CD6DAB">
            <w:pPr>
              <w:spacing w:line="360" w:lineRule="exact"/>
              <w:ind w:left="-142" w:right="-111"/>
              <w:jc w:val="center"/>
              <w:rPr>
                <w:b/>
                <w:sz w:val="20"/>
                <w:szCs w:val="20"/>
                <w:lang w:val="el-GR"/>
              </w:rPr>
            </w:pPr>
            <w:r w:rsidRPr="00B356C7">
              <w:rPr>
                <w:b/>
                <w:sz w:val="20"/>
                <w:szCs w:val="20"/>
                <w:lang w:val="el-GR"/>
              </w:rPr>
              <w:t>Κατηγορία Εκπαιδευόμενων</w:t>
            </w:r>
          </w:p>
        </w:tc>
        <w:tc>
          <w:tcPr>
            <w:tcW w:w="17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1FAEB7BE" w14:textId="77777777" w:rsidR="00CA39CA" w:rsidRPr="00B356C7" w:rsidRDefault="00CA39CA" w:rsidP="00CD6DAB">
            <w:pPr>
              <w:spacing w:line="360" w:lineRule="exact"/>
              <w:ind w:left="-142" w:right="-111"/>
              <w:jc w:val="center"/>
              <w:rPr>
                <w:b/>
                <w:lang w:val="el-GR"/>
              </w:rPr>
            </w:pPr>
            <w:r w:rsidRPr="00B356C7">
              <w:rPr>
                <w:b/>
                <w:sz w:val="20"/>
                <w:szCs w:val="20"/>
                <w:lang w:val="el-GR"/>
              </w:rPr>
              <w:t>Ελάχιστος Αριθμός Εκπαιδευόμενων</w:t>
            </w:r>
          </w:p>
        </w:tc>
        <w:tc>
          <w:tcPr>
            <w:tcW w:w="184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0CCBBC42" w14:textId="77777777" w:rsidR="00CA39CA" w:rsidRPr="00B356C7" w:rsidRDefault="00CA39CA" w:rsidP="00CD6DAB">
            <w:pPr>
              <w:spacing w:line="360" w:lineRule="exact"/>
              <w:ind w:left="-142" w:right="-111"/>
              <w:jc w:val="center"/>
              <w:rPr>
                <w:b/>
                <w:sz w:val="20"/>
                <w:szCs w:val="20"/>
                <w:lang w:val="el-GR"/>
              </w:rPr>
            </w:pPr>
            <w:r w:rsidRPr="00B356C7">
              <w:rPr>
                <w:b/>
                <w:sz w:val="20"/>
                <w:szCs w:val="20"/>
                <w:lang w:val="el-GR"/>
              </w:rPr>
              <w:t>Μέγιστος Αριθμός Χρηστών ανά Τμήμα</w:t>
            </w:r>
          </w:p>
        </w:tc>
        <w:tc>
          <w:tcPr>
            <w:tcW w:w="141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F01E758" w14:textId="77777777" w:rsidR="00CA39CA" w:rsidRPr="00B356C7" w:rsidRDefault="00CA39CA" w:rsidP="00CD6DAB">
            <w:pPr>
              <w:spacing w:line="360" w:lineRule="exact"/>
              <w:ind w:left="-142" w:right="-111"/>
              <w:jc w:val="center"/>
              <w:rPr>
                <w:b/>
                <w:sz w:val="20"/>
                <w:szCs w:val="20"/>
                <w:lang w:val="el-GR"/>
              </w:rPr>
            </w:pPr>
            <w:r w:rsidRPr="00B356C7">
              <w:rPr>
                <w:b/>
                <w:sz w:val="20"/>
                <w:szCs w:val="20"/>
                <w:lang w:val="el-GR"/>
              </w:rPr>
              <w:t>Εκτιμώμενος Αριθμός Σεμιναρίων</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07152417" w14:textId="77777777" w:rsidR="00CA39CA" w:rsidRPr="00B356C7" w:rsidRDefault="00CA39CA" w:rsidP="00CD6DAB">
            <w:pPr>
              <w:spacing w:line="360" w:lineRule="exact"/>
              <w:ind w:left="-142" w:right="-111"/>
              <w:jc w:val="center"/>
              <w:rPr>
                <w:b/>
                <w:sz w:val="20"/>
                <w:szCs w:val="20"/>
                <w:lang w:val="el-GR"/>
              </w:rPr>
            </w:pPr>
            <w:r w:rsidRPr="00B356C7">
              <w:rPr>
                <w:b/>
                <w:sz w:val="20"/>
                <w:szCs w:val="20"/>
                <w:lang w:val="el-GR"/>
              </w:rPr>
              <w:t>Εκτιμώμενος Αριθμός Ημερών ανά Σεμινάριο</w:t>
            </w:r>
          </w:p>
        </w:tc>
        <w:tc>
          <w:tcPr>
            <w:tcW w:w="149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5116496A" w14:textId="77777777" w:rsidR="00CA39CA" w:rsidRPr="00B356C7" w:rsidRDefault="00CA39CA" w:rsidP="00CD6DAB">
            <w:pPr>
              <w:spacing w:line="360" w:lineRule="exact"/>
              <w:ind w:left="-142" w:right="-111"/>
              <w:jc w:val="center"/>
              <w:rPr>
                <w:b/>
                <w:sz w:val="20"/>
                <w:szCs w:val="20"/>
                <w:lang w:val="el-GR"/>
              </w:rPr>
            </w:pPr>
            <w:r w:rsidRPr="00B356C7">
              <w:rPr>
                <w:b/>
                <w:sz w:val="20"/>
                <w:szCs w:val="20"/>
                <w:lang w:val="el-GR"/>
              </w:rPr>
              <w:t>Συνολικός Αριθμός α/ημερών</w:t>
            </w:r>
          </w:p>
        </w:tc>
      </w:tr>
      <w:tr w:rsidR="00CA39CA" w:rsidRPr="00B356C7" w14:paraId="5F5B7146" w14:textId="77777777" w:rsidTr="00CD6DAB">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11B3F5F" w14:textId="77777777" w:rsidR="00CA39CA" w:rsidRPr="00B356C7" w:rsidRDefault="00CA39CA" w:rsidP="00CD6DAB">
            <w:pPr>
              <w:spacing w:line="360" w:lineRule="exact"/>
              <w:rPr>
                <w:sz w:val="20"/>
                <w:szCs w:val="20"/>
                <w:lang w:val="el-GR"/>
              </w:rPr>
            </w:pPr>
            <w:r w:rsidRPr="00B356C7">
              <w:rPr>
                <w:sz w:val="20"/>
                <w:szCs w:val="20"/>
                <w:lang w:val="el-GR"/>
              </w:rPr>
              <w:t>Διαχειριστές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5AEEF0" w14:textId="77777777" w:rsidR="00CA39CA" w:rsidRPr="00B356C7" w:rsidRDefault="00CA39CA" w:rsidP="00CD6DAB">
            <w:pPr>
              <w:spacing w:line="360" w:lineRule="exact"/>
              <w:jc w:val="center"/>
              <w:rPr>
                <w:sz w:val="20"/>
                <w:szCs w:val="20"/>
                <w:lang w:val="el-GR"/>
              </w:rPr>
            </w:pPr>
            <w:r w:rsidRPr="00B356C7">
              <w:rPr>
                <w:sz w:val="20"/>
                <w:szCs w:val="20"/>
                <w:lang w:val="el-GR"/>
              </w:rPr>
              <w:t>5</w:t>
            </w:r>
          </w:p>
        </w:tc>
        <w:tc>
          <w:tcPr>
            <w:tcW w:w="1843" w:type="dxa"/>
            <w:tcBorders>
              <w:top w:val="single" w:sz="4" w:space="0" w:color="000000"/>
              <w:left w:val="single" w:sz="4" w:space="0" w:color="000000"/>
              <w:bottom w:val="single" w:sz="4" w:space="0" w:color="000000"/>
              <w:right w:val="single" w:sz="4" w:space="0" w:color="000000"/>
            </w:tcBorders>
            <w:vAlign w:val="center"/>
          </w:tcPr>
          <w:p w14:paraId="448D3558" w14:textId="77777777" w:rsidR="00CA39CA" w:rsidRPr="00B356C7" w:rsidRDefault="00CA39CA" w:rsidP="00CD6DAB">
            <w:pPr>
              <w:spacing w:line="360" w:lineRule="exact"/>
              <w:jc w:val="center"/>
              <w:rPr>
                <w:sz w:val="20"/>
                <w:szCs w:val="20"/>
                <w:lang w:val="el-GR"/>
              </w:rPr>
            </w:pPr>
            <w:r w:rsidRPr="00B356C7">
              <w:rPr>
                <w:sz w:val="20"/>
                <w:szCs w:val="20"/>
                <w:lang w:val="el-GR"/>
              </w:rPr>
              <w:t>5</w:t>
            </w:r>
          </w:p>
        </w:tc>
        <w:tc>
          <w:tcPr>
            <w:tcW w:w="1417" w:type="dxa"/>
            <w:tcBorders>
              <w:top w:val="single" w:sz="4" w:space="0" w:color="000000"/>
              <w:left w:val="single" w:sz="4" w:space="0" w:color="000000"/>
              <w:bottom w:val="single" w:sz="4" w:space="0" w:color="000000"/>
              <w:right w:val="single" w:sz="4" w:space="0" w:color="000000"/>
            </w:tcBorders>
            <w:vAlign w:val="center"/>
          </w:tcPr>
          <w:p w14:paraId="784447BC" w14:textId="77777777" w:rsidR="00CA39CA" w:rsidRPr="00B356C7" w:rsidRDefault="00CA39CA" w:rsidP="00CD6DAB">
            <w:pPr>
              <w:spacing w:line="360" w:lineRule="exact"/>
              <w:jc w:val="center"/>
              <w:rPr>
                <w:sz w:val="20"/>
                <w:szCs w:val="20"/>
                <w:lang w:val="el-GR"/>
              </w:rPr>
            </w:pPr>
            <w:r w:rsidRPr="00B356C7">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6E80DE2C" w14:textId="77777777" w:rsidR="00CA39CA" w:rsidRPr="00B356C7" w:rsidRDefault="00CA39CA" w:rsidP="00CD6DAB">
            <w:pPr>
              <w:spacing w:line="360" w:lineRule="exact"/>
              <w:jc w:val="center"/>
              <w:rPr>
                <w:sz w:val="20"/>
                <w:szCs w:val="20"/>
                <w:lang w:val="el-GR"/>
              </w:rPr>
            </w:pPr>
            <w:r w:rsidRPr="00B356C7">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60D826F5" w14:textId="77777777" w:rsidR="00CA39CA" w:rsidRPr="00B356C7" w:rsidRDefault="00CA39CA" w:rsidP="00CD6DAB">
            <w:pPr>
              <w:spacing w:line="360" w:lineRule="exact"/>
              <w:jc w:val="center"/>
              <w:rPr>
                <w:b/>
                <w:bCs/>
                <w:sz w:val="20"/>
                <w:szCs w:val="20"/>
                <w:lang w:val="el-GR"/>
              </w:rPr>
            </w:pPr>
            <w:r w:rsidRPr="00B356C7">
              <w:rPr>
                <w:b/>
                <w:bCs/>
                <w:sz w:val="20"/>
                <w:szCs w:val="20"/>
                <w:lang w:val="el-GR"/>
              </w:rPr>
              <w:t>2</w:t>
            </w:r>
          </w:p>
        </w:tc>
      </w:tr>
      <w:tr w:rsidR="00CA39CA" w:rsidRPr="00B356C7" w14:paraId="03C3C836" w14:textId="77777777" w:rsidTr="00CD6DAB">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2157653" w14:textId="77777777" w:rsidR="00CA39CA" w:rsidRPr="00B356C7" w:rsidRDefault="00CA39CA" w:rsidP="00CD6DAB">
            <w:pPr>
              <w:spacing w:line="360" w:lineRule="exact"/>
              <w:rPr>
                <w:sz w:val="20"/>
                <w:szCs w:val="20"/>
                <w:lang w:val="el-GR"/>
              </w:rPr>
            </w:pPr>
            <w:r w:rsidRPr="00B356C7">
              <w:rPr>
                <w:sz w:val="20"/>
                <w:szCs w:val="20"/>
                <w:lang w:val="el-GR"/>
              </w:rPr>
              <w:t>Τελικοί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C693D93" w14:textId="77777777" w:rsidR="00CA39CA" w:rsidRPr="00B356C7" w:rsidRDefault="00CA39CA" w:rsidP="00CD6DAB">
            <w:pPr>
              <w:spacing w:line="360" w:lineRule="exact"/>
              <w:jc w:val="center"/>
              <w:rPr>
                <w:sz w:val="20"/>
                <w:szCs w:val="20"/>
                <w:lang w:val="el-GR"/>
              </w:rPr>
            </w:pPr>
            <w:r w:rsidRPr="00B356C7">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tcPr>
          <w:p w14:paraId="0C6BE7B4" w14:textId="77777777" w:rsidR="00CA39CA" w:rsidRPr="00B356C7" w:rsidRDefault="00CA39CA" w:rsidP="00CD6DAB">
            <w:pPr>
              <w:spacing w:line="360" w:lineRule="exact"/>
              <w:jc w:val="center"/>
              <w:rPr>
                <w:sz w:val="20"/>
                <w:szCs w:val="20"/>
                <w:lang w:val="el-GR"/>
              </w:rPr>
            </w:pPr>
            <w:r w:rsidRPr="00B356C7">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tcPr>
          <w:p w14:paraId="22A499D1" w14:textId="77777777" w:rsidR="00CA39CA" w:rsidRPr="00B356C7" w:rsidRDefault="00CA39CA" w:rsidP="00CD6DAB">
            <w:pPr>
              <w:spacing w:line="360" w:lineRule="exact"/>
              <w:jc w:val="center"/>
              <w:rPr>
                <w:sz w:val="20"/>
                <w:szCs w:val="20"/>
                <w:lang w:val="el-GR"/>
              </w:rPr>
            </w:pPr>
            <w:r w:rsidRPr="00B356C7">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1FADADF6" w14:textId="77777777" w:rsidR="00CA39CA" w:rsidRPr="00B356C7" w:rsidRDefault="00CA39CA" w:rsidP="00CD6DAB">
            <w:pPr>
              <w:spacing w:line="360" w:lineRule="exact"/>
              <w:jc w:val="center"/>
              <w:rPr>
                <w:sz w:val="20"/>
                <w:szCs w:val="20"/>
                <w:lang w:val="el-GR"/>
              </w:rPr>
            </w:pPr>
            <w:r w:rsidRPr="00B356C7">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64F77155" w14:textId="77777777" w:rsidR="00CA39CA" w:rsidRPr="00B356C7" w:rsidRDefault="00CA39CA" w:rsidP="00CD6DAB">
            <w:pPr>
              <w:spacing w:line="360" w:lineRule="exact"/>
              <w:jc w:val="center"/>
              <w:rPr>
                <w:b/>
                <w:bCs/>
                <w:sz w:val="20"/>
                <w:szCs w:val="20"/>
                <w:lang w:val="el-GR"/>
              </w:rPr>
            </w:pPr>
            <w:r w:rsidRPr="00B356C7">
              <w:rPr>
                <w:b/>
                <w:bCs/>
                <w:sz w:val="20"/>
                <w:szCs w:val="20"/>
                <w:lang w:val="el-GR"/>
              </w:rPr>
              <w:t>4</w:t>
            </w:r>
          </w:p>
        </w:tc>
      </w:tr>
      <w:tr w:rsidR="00CA39CA" w:rsidRPr="00B356C7" w14:paraId="2754590E" w14:textId="77777777" w:rsidTr="00CD6DAB">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8E47C8A" w14:textId="77777777" w:rsidR="00CA39CA" w:rsidRPr="00B356C7" w:rsidRDefault="00CA39CA" w:rsidP="00CD6DAB">
            <w:pPr>
              <w:spacing w:line="360" w:lineRule="exact"/>
              <w:rPr>
                <w:sz w:val="20"/>
                <w:szCs w:val="20"/>
                <w:lang w:val="el-GR"/>
              </w:rPr>
            </w:pPr>
            <w:r w:rsidRPr="00B356C7">
              <w:rPr>
                <w:sz w:val="20"/>
                <w:szCs w:val="20"/>
                <w:lang w:val="el-GR"/>
              </w:rPr>
              <w:t>Τελικοί Χρήστες – Λοιποί φορείς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8A6119" w14:textId="77777777" w:rsidR="00CA39CA" w:rsidRPr="00B356C7" w:rsidRDefault="00CA39CA" w:rsidP="00CD6DAB">
            <w:pPr>
              <w:spacing w:line="360" w:lineRule="exact"/>
              <w:jc w:val="center"/>
              <w:rPr>
                <w:sz w:val="20"/>
                <w:szCs w:val="20"/>
                <w:lang w:val="el-GR"/>
              </w:rPr>
            </w:pPr>
            <w:r w:rsidRPr="00B356C7">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tcPr>
          <w:p w14:paraId="17BBC0F2" w14:textId="77777777" w:rsidR="00CA39CA" w:rsidRPr="00B356C7" w:rsidRDefault="00CA39CA" w:rsidP="00CD6DAB">
            <w:pPr>
              <w:spacing w:line="360" w:lineRule="exact"/>
              <w:jc w:val="center"/>
              <w:rPr>
                <w:sz w:val="20"/>
                <w:szCs w:val="20"/>
                <w:lang w:val="el-GR"/>
              </w:rPr>
            </w:pPr>
            <w:r w:rsidRPr="00B356C7">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tcPr>
          <w:p w14:paraId="18E5B49F" w14:textId="77777777" w:rsidR="00CA39CA" w:rsidRPr="00B356C7" w:rsidRDefault="00CA39CA" w:rsidP="00CD6DAB">
            <w:pPr>
              <w:spacing w:line="360" w:lineRule="exact"/>
              <w:jc w:val="center"/>
              <w:rPr>
                <w:sz w:val="20"/>
                <w:szCs w:val="20"/>
                <w:lang w:val="el-GR"/>
              </w:rPr>
            </w:pPr>
            <w:r w:rsidRPr="00B356C7">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3F4EEDC9" w14:textId="77777777" w:rsidR="00CA39CA" w:rsidRPr="00B356C7" w:rsidRDefault="00CA39CA" w:rsidP="00CD6DAB">
            <w:pPr>
              <w:spacing w:line="360" w:lineRule="exact"/>
              <w:jc w:val="center"/>
              <w:rPr>
                <w:sz w:val="20"/>
                <w:szCs w:val="20"/>
                <w:lang w:val="el-GR"/>
              </w:rPr>
            </w:pPr>
            <w:r w:rsidRPr="00B356C7">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5205106F" w14:textId="77777777" w:rsidR="00CA39CA" w:rsidRPr="00B356C7" w:rsidRDefault="00CA39CA" w:rsidP="00CD6DAB">
            <w:pPr>
              <w:spacing w:line="360" w:lineRule="exact"/>
              <w:jc w:val="center"/>
              <w:rPr>
                <w:b/>
                <w:bCs/>
                <w:sz w:val="20"/>
                <w:szCs w:val="20"/>
                <w:lang w:val="el-GR"/>
              </w:rPr>
            </w:pPr>
            <w:r w:rsidRPr="00B356C7">
              <w:rPr>
                <w:b/>
                <w:bCs/>
                <w:sz w:val="20"/>
                <w:szCs w:val="20"/>
                <w:lang w:val="el-GR"/>
              </w:rPr>
              <w:t>4</w:t>
            </w:r>
          </w:p>
        </w:tc>
      </w:tr>
      <w:tr w:rsidR="00CA39CA" w:rsidRPr="00B356C7" w14:paraId="4329FB84" w14:textId="77777777" w:rsidTr="00CD6DAB">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9E922AF" w14:textId="77777777" w:rsidR="00CA39CA" w:rsidRPr="00B356C7" w:rsidRDefault="00CA39CA" w:rsidP="00CD6DAB">
            <w:pPr>
              <w:spacing w:line="360" w:lineRule="exact"/>
              <w:rPr>
                <w:sz w:val="20"/>
                <w:szCs w:val="20"/>
                <w:lang w:val="el-GR"/>
              </w:rPr>
            </w:pPr>
            <w:r w:rsidRPr="00B356C7">
              <w:rPr>
                <w:sz w:val="20"/>
                <w:szCs w:val="20"/>
                <w:lang w:val="el-GR"/>
              </w:rPr>
              <w:t>Προχωρημένοι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E4810C" w14:textId="77777777" w:rsidR="00CA39CA" w:rsidRPr="00B356C7" w:rsidRDefault="00CA39CA" w:rsidP="00CD6DAB">
            <w:pPr>
              <w:spacing w:line="360" w:lineRule="exact"/>
              <w:jc w:val="center"/>
              <w:rPr>
                <w:sz w:val="20"/>
                <w:szCs w:val="20"/>
                <w:lang w:val="el-GR"/>
              </w:rPr>
            </w:pPr>
            <w:r w:rsidRPr="00B356C7">
              <w:rPr>
                <w:sz w:val="20"/>
                <w:szCs w:val="20"/>
                <w:lang w:val="el-GR"/>
              </w:rPr>
              <w:t>20</w:t>
            </w:r>
          </w:p>
        </w:tc>
        <w:tc>
          <w:tcPr>
            <w:tcW w:w="1843" w:type="dxa"/>
            <w:tcBorders>
              <w:top w:val="single" w:sz="4" w:space="0" w:color="000000"/>
              <w:left w:val="single" w:sz="4" w:space="0" w:color="000000"/>
              <w:bottom w:val="single" w:sz="4" w:space="0" w:color="000000"/>
              <w:right w:val="single" w:sz="4" w:space="0" w:color="000000"/>
            </w:tcBorders>
            <w:vAlign w:val="center"/>
          </w:tcPr>
          <w:p w14:paraId="6C376B4B" w14:textId="77777777" w:rsidR="00CA39CA" w:rsidRPr="00B356C7" w:rsidRDefault="00CA39CA" w:rsidP="00CD6DAB">
            <w:pPr>
              <w:spacing w:line="360" w:lineRule="exact"/>
              <w:jc w:val="center"/>
              <w:rPr>
                <w:sz w:val="20"/>
                <w:szCs w:val="20"/>
                <w:lang w:val="el-GR"/>
              </w:rPr>
            </w:pPr>
            <w:r w:rsidRPr="00B356C7">
              <w:rPr>
                <w:sz w:val="20"/>
                <w:szCs w:val="20"/>
                <w:lang w:val="el-GR"/>
              </w:rPr>
              <w:t>20</w:t>
            </w:r>
          </w:p>
        </w:tc>
        <w:tc>
          <w:tcPr>
            <w:tcW w:w="1417" w:type="dxa"/>
            <w:tcBorders>
              <w:top w:val="single" w:sz="4" w:space="0" w:color="000000"/>
              <w:left w:val="single" w:sz="4" w:space="0" w:color="000000"/>
              <w:bottom w:val="single" w:sz="4" w:space="0" w:color="000000"/>
              <w:right w:val="single" w:sz="4" w:space="0" w:color="000000"/>
            </w:tcBorders>
            <w:vAlign w:val="center"/>
          </w:tcPr>
          <w:p w14:paraId="251C1675" w14:textId="77777777" w:rsidR="00CA39CA" w:rsidRPr="00B356C7" w:rsidRDefault="00CA39CA" w:rsidP="00CD6DAB">
            <w:pPr>
              <w:spacing w:line="360" w:lineRule="exact"/>
              <w:jc w:val="center"/>
              <w:rPr>
                <w:sz w:val="20"/>
                <w:szCs w:val="20"/>
                <w:lang w:val="el-GR"/>
              </w:rPr>
            </w:pPr>
            <w:r w:rsidRPr="00B356C7">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419643DF" w14:textId="77777777" w:rsidR="00CA39CA" w:rsidRPr="00B356C7" w:rsidRDefault="00CA39CA" w:rsidP="00CD6DAB">
            <w:pPr>
              <w:spacing w:line="360" w:lineRule="exact"/>
              <w:jc w:val="center"/>
              <w:rPr>
                <w:sz w:val="20"/>
                <w:szCs w:val="20"/>
                <w:lang w:val="el-GR"/>
              </w:rPr>
            </w:pPr>
            <w:r w:rsidRPr="00B356C7">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tcPr>
          <w:p w14:paraId="3CB692C9" w14:textId="77777777" w:rsidR="00CA39CA" w:rsidRPr="00B356C7" w:rsidRDefault="00CA39CA" w:rsidP="00CD6DAB">
            <w:pPr>
              <w:spacing w:line="360" w:lineRule="exact"/>
              <w:jc w:val="center"/>
              <w:rPr>
                <w:b/>
                <w:bCs/>
                <w:sz w:val="20"/>
                <w:szCs w:val="20"/>
                <w:lang w:val="el-GR"/>
              </w:rPr>
            </w:pPr>
            <w:r w:rsidRPr="00B356C7">
              <w:rPr>
                <w:b/>
                <w:bCs/>
                <w:sz w:val="20"/>
                <w:szCs w:val="20"/>
                <w:lang w:val="el-GR"/>
              </w:rPr>
              <w:t>2</w:t>
            </w:r>
          </w:p>
        </w:tc>
      </w:tr>
      <w:tr w:rsidR="00CA39CA" w:rsidRPr="00B356C7" w14:paraId="41441B10" w14:textId="77777777" w:rsidTr="00CD6DAB">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CA2D045" w14:textId="77777777" w:rsidR="00CA39CA" w:rsidRPr="00B356C7" w:rsidRDefault="00CA39CA" w:rsidP="00CD6DAB">
            <w:pPr>
              <w:spacing w:line="360" w:lineRule="exact"/>
              <w:rPr>
                <w:b/>
                <w:bCs/>
                <w:sz w:val="20"/>
                <w:szCs w:val="20"/>
              </w:rPr>
            </w:pPr>
          </w:p>
        </w:tc>
        <w:tc>
          <w:tcPr>
            <w:tcW w:w="17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D1CAE53" w14:textId="77777777" w:rsidR="00CA39CA" w:rsidRPr="00B356C7" w:rsidRDefault="00CA39CA" w:rsidP="00CD6DAB">
            <w:pPr>
              <w:spacing w:line="360" w:lineRule="exact"/>
              <w:jc w:val="center"/>
              <w:rPr>
                <w:b/>
                <w:bCs/>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0587606" w14:textId="77777777" w:rsidR="00CA39CA" w:rsidRPr="00B356C7" w:rsidRDefault="00CA39CA" w:rsidP="00CD6DAB">
            <w:pPr>
              <w:spacing w:line="360" w:lineRule="exact"/>
              <w:jc w:val="center"/>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CB4B625" w14:textId="77777777" w:rsidR="00CA39CA" w:rsidRPr="00B356C7" w:rsidRDefault="00CA39CA" w:rsidP="00CD6DAB">
            <w:pPr>
              <w:spacing w:line="360" w:lineRule="exact"/>
              <w:jc w:val="center"/>
              <w:rPr>
                <w:sz w:val="20"/>
                <w:szCs w:val="20"/>
                <w:lang w:val="el-GR"/>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BBC8DD8" w14:textId="77777777" w:rsidR="00CA39CA" w:rsidRPr="00B356C7" w:rsidRDefault="00CA39CA" w:rsidP="00CD6DAB">
            <w:pPr>
              <w:spacing w:line="360" w:lineRule="exact"/>
              <w:jc w:val="center"/>
              <w:rPr>
                <w:sz w:val="20"/>
                <w:szCs w:val="20"/>
              </w:rPr>
            </w:pPr>
          </w:p>
        </w:tc>
        <w:tc>
          <w:tcPr>
            <w:tcW w:w="14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B9A8099" w14:textId="77777777" w:rsidR="00CA39CA" w:rsidRPr="00B356C7" w:rsidRDefault="00CA39CA" w:rsidP="00CD6DAB">
            <w:pPr>
              <w:spacing w:line="360" w:lineRule="exact"/>
              <w:jc w:val="center"/>
              <w:rPr>
                <w:b/>
                <w:bCs/>
                <w:sz w:val="20"/>
                <w:szCs w:val="20"/>
                <w:lang w:val="el-GR"/>
              </w:rPr>
            </w:pPr>
            <w:bookmarkStart w:id="601" w:name="_Hlk46155649"/>
            <w:bookmarkEnd w:id="601"/>
            <w:r w:rsidRPr="00B356C7">
              <w:rPr>
                <w:b/>
                <w:bCs/>
                <w:sz w:val="20"/>
                <w:szCs w:val="20"/>
                <w:lang w:val="el-GR"/>
              </w:rPr>
              <w:t>12</w:t>
            </w:r>
          </w:p>
        </w:tc>
      </w:tr>
    </w:tbl>
    <w:p w14:paraId="6CCF1877" w14:textId="77777777" w:rsidR="00CA39CA" w:rsidRPr="00B356C7" w:rsidRDefault="00CA39CA" w:rsidP="00CA39CA">
      <w:pPr>
        <w:spacing w:line="360" w:lineRule="exact"/>
        <w:rPr>
          <w:lang w:val="el-GR"/>
        </w:rPr>
      </w:pPr>
      <w:r w:rsidRPr="00B356C7">
        <w:rPr>
          <w:lang w:val="el-GR"/>
        </w:rPr>
        <w:t xml:space="preserve">Ο διαχωρισμός του όγκου των υπηρεσιών εκπαίδευσης, καθώς και ο επιμέρους </w:t>
      </w:r>
      <w:proofErr w:type="spellStart"/>
      <w:r w:rsidRPr="00B356C7">
        <w:rPr>
          <w:lang w:val="el-GR"/>
        </w:rPr>
        <w:t>προγραμματισμόςθα</w:t>
      </w:r>
      <w:proofErr w:type="spellEnd"/>
      <w:r w:rsidRPr="00B356C7">
        <w:rPr>
          <w:lang w:val="el-GR"/>
        </w:rPr>
        <w:t xml:space="preserve"> οριστικοποιηθεί στη μελέτη εφαρμογής.</w:t>
      </w:r>
    </w:p>
    <w:p w14:paraId="34701136" w14:textId="77777777" w:rsidR="00045DCF" w:rsidRPr="00B356C7" w:rsidRDefault="00045DCF" w:rsidP="00045DCF">
      <w:pPr>
        <w:rPr>
          <w:lang w:val="el-GR"/>
        </w:rPr>
      </w:pPr>
    </w:p>
    <w:p w14:paraId="31B9C7CC" w14:textId="6291B518" w:rsidR="00F92D57" w:rsidRPr="00B356C7" w:rsidRDefault="00F92D57" w:rsidP="00786A1B">
      <w:pPr>
        <w:pStyle w:val="40"/>
        <w:numPr>
          <w:ilvl w:val="1"/>
          <w:numId w:val="24"/>
        </w:numPr>
        <w:ind w:hanging="306"/>
        <w:rPr>
          <w:rFonts w:cs="Tahoma"/>
          <w:szCs w:val="22"/>
          <w:lang w:val="el-GR"/>
        </w:rPr>
      </w:pPr>
      <w:bookmarkStart w:id="602" w:name="_Toc97194361"/>
      <w:bookmarkStart w:id="603" w:name="_Ref97199354"/>
      <w:bookmarkStart w:id="604" w:name="_Ref163757784"/>
      <w:bookmarkStart w:id="605" w:name="_Toc166240328"/>
      <w:r w:rsidRPr="00B356C7">
        <w:rPr>
          <w:rFonts w:cs="Tahoma"/>
          <w:szCs w:val="22"/>
          <w:lang w:val="el-GR"/>
        </w:rPr>
        <w:t>Υπηρεσίες Πιλοτικής Λειτουργίας</w:t>
      </w:r>
      <w:bookmarkEnd w:id="602"/>
      <w:bookmarkEnd w:id="603"/>
      <w:bookmarkEnd w:id="604"/>
      <w:bookmarkEnd w:id="605"/>
    </w:p>
    <w:p w14:paraId="734E76DF" w14:textId="77777777" w:rsidR="00D20739" w:rsidRPr="00B356C7" w:rsidRDefault="00D20739" w:rsidP="00D20739">
      <w:pPr>
        <w:rPr>
          <w:lang w:val="el-GR"/>
        </w:rPr>
      </w:pPr>
      <w:r w:rsidRPr="00B356C7">
        <w:rPr>
          <w:lang w:val="el-GR"/>
        </w:rPr>
        <w:t>Ο Ανάδοχος υποχρεούται στο πλαίσιο του Έργου να παράσχει υπηρεσίες Πιλοτικής Λειτουργίας των Πληροφοριακών Συστημάτων του έργου,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24334AB7" w14:textId="77777777" w:rsidR="00D20739" w:rsidRPr="00B356C7" w:rsidRDefault="00D20739" w:rsidP="00D20739">
      <w:pPr>
        <w:spacing w:line="360" w:lineRule="exact"/>
        <w:rPr>
          <w:lang w:val="el-GR"/>
        </w:rPr>
      </w:pPr>
      <w:r w:rsidRPr="00B356C7">
        <w:rPr>
          <w:lang w:val="el-GR"/>
        </w:rPr>
        <w:t>Οι υπηρεσίες Πιλοτικής Λειτουργίας περιλαμβάνουν:</w:t>
      </w:r>
    </w:p>
    <w:p w14:paraId="5EC61224"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lastRenderedPageBreak/>
        <w:t xml:space="preserve">Την επιβεβαίωση καλής λειτουργίας, σύμφωνα με τα </w:t>
      </w:r>
      <w:proofErr w:type="spellStart"/>
      <w:r w:rsidRPr="00B356C7">
        <w:rPr>
          <w:lang w:val="el-GR"/>
        </w:rPr>
        <w:t>επικαιροποιημένα</w:t>
      </w:r>
      <w:proofErr w:type="spellEnd"/>
      <w:r w:rsidRPr="00B356C7">
        <w:rPr>
          <w:lang w:val="el-GR"/>
        </w:rPr>
        <w:t xml:space="preserve"> σενάρια ελέγχου 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Πληροφοριακών Συστημάτων του έργου, τόσο μεταξύ τους, όσο και εξωτερικά, υπό συνθήκες πλήρους παραγωγικής λειτουργίας.</w:t>
      </w:r>
    </w:p>
    <w:p w14:paraId="6FB2C9BD"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Την πραγματοποίηση δοκιμών υψηλού φόρτου (</w:t>
      </w:r>
      <w:proofErr w:type="spellStart"/>
      <w:r w:rsidRPr="00B356C7">
        <w:rPr>
          <w:lang w:val="el-GR"/>
        </w:rPr>
        <w:t>stresstests</w:t>
      </w:r>
      <w:proofErr w:type="spellEnd"/>
      <w:r w:rsidRPr="00B356C7">
        <w:rPr>
          <w:lang w:val="el-GR"/>
        </w:rPr>
        <w:t xml:space="preserve">) με χρήση κατάλληλου εργαλείου. Ο υποψήφιος Ανάδοχος θα πρέπει να περιγράψει στην προσφορά του το εργαλείο </w:t>
      </w:r>
      <w:proofErr w:type="spellStart"/>
      <w:r w:rsidRPr="00B356C7">
        <w:rPr>
          <w:lang w:val="el-GR"/>
        </w:rPr>
        <w:t>stresstests</w:t>
      </w:r>
      <w:proofErr w:type="spellEnd"/>
      <w:r w:rsidRPr="00B356C7">
        <w:rPr>
          <w:lang w:val="el-GR"/>
        </w:rPr>
        <w:t xml:space="preserve"> που θα χρησιμοποιήσει στο πλαίσιο του Έργου.</w:t>
      </w:r>
    </w:p>
    <w:p w14:paraId="38F24F9F"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Την επιτόπια υποστήριξη κατά την εργασία (</w:t>
      </w:r>
      <w:proofErr w:type="spellStart"/>
      <w:r w:rsidRPr="00B356C7">
        <w:rPr>
          <w:lang w:val="el-GR"/>
        </w:rPr>
        <w:t>onthejobtraining</w:t>
      </w:r>
      <w:proofErr w:type="spellEnd"/>
      <w:r w:rsidRPr="00B356C7">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42E55942"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Τις βελτιώσεις των Υποσυστημάτων και την άμεση επίλυση τεχνικών προβλημάτων και διόρθωση / διαχείριση λαθών.</w:t>
      </w:r>
    </w:p>
    <w:p w14:paraId="739E124A"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Τις βελτιώσεις των ρυθμίσεων των Υποσυστημάτων με στόχο τη βέλτιστη λειτουργία του.</w:t>
      </w:r>
    </w:p>
    <w:p w14:paraId="12308E82"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 xml:space="preserve">Υπηρεσίες </w:t>
      </w:r>
      <w:r w:rsidRPr="00B356C7">
        <w:t>helpdesk</w:t>
      </w:r>
      <w:r w:rsidRPr="00B356C7">
        <w:rPr>
          <w:lang w:val="el-GR"/>
        </w:rPr>
        <w:t xml:space="preserve"> 1</w:t>
      </w:r>
      <w:r w:rsidRPr="00B356C7">
        <w:rPr>
          <w:vertAlign w:val="superscript"/>
          <w:lang w:val="el-GR"/>
        </w:rPr>
        <w:t>ου</w:t>
      </w:r>
      <w:r w:rsidRPr="00B356C7">
        <w:rPr>
          <w:lang w:val="el-GR"/>
        </w:rPr>
        <w:t xml:space="preserve"> και 2</w:t>
      </w:r>
      <w:r w:rsidRPr="00B356C7">
        <w:rPr>
          <w:vertAlign w:val="superscript"/>
          <w:lang w:val="el-GR"/>
        </w:rPr>
        <w:t>ου</w:t>
      </w:r>
      <w:r w:rsidRPr="00B356C7">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B356C7">
        <w:t>helpdesk</w:t>
      </w:r>
      <w:r w:rsidRPr="00B356C7">
        <w:rPr>
          <w:lang w:val="el-GR"/>
        </w:rPr>
        <w:t xml:space="preserve"> 1</w:t>
      </w:r>
      <w:r w:rsidRPr="00B356C7">
        <w:rPr>
          <w:vertAlign w:val="superscript"/>
          <w:lang w:val="el-GR"/>
        </w:rPr>
        <w:t>ου</w:t>
      </w:r>
      <w:r w:rsidRPr="00B356C7">
        <w:rPr>
          <w:lang w:val="el-GR"/>
        </w:rPr>
        <w:t xml:space="preserve"> επιπέδου και ένα (1) άτομο, το οποίο θα είναι υπεύθυνο για την παροχή υπηρεσιών </w:t>
      </w:r>
      <w:r w:rsidRPr="00B356C7">
        <w:t>helpdesk</w:t>
      </w:r>
      <w:r w:rsidRPr="00B356C7">
        <w:rPr>
          <w:lang w:val="el-GR"/>
        </w:rPr>
        <w:t xml:space="preserve"> 2</w:t>
      </w:r>
      <w:r w:rsidRPr="00B356C7">
        <w:rPr>
          <w:vertAlign w:val="superscript"/>
          <w:lang w:val="el-GR"/>
        </w:rPr>
        <w:t>ου</w:t>
      </w:r>
      <w:r w:rsidRPr="00B356C7">
        <w:rPr>
          <w:lang w:val="el-GR"/>
        </w:rPr>
        <w:t xml:space="preserve"> επιπέδου. Ο ημερήσιος χρόνος απασχόλησης των παραπάνω στελεχών του Αναδόχου θα είναι </w:t>
      </w:r>
      <w:r w:rsidRPr="00B356C7">
        <w:rPr>
          <w:b/>
          <w:lang w:val="el-GR"/>
        </w:rPr>
        <w:t>οκτώ (8)</w:t>
      </w:r>
      <w:r w:rsidRPr="00B356C7">
        <w:rPr>
          <w:lang w:val="el-GR"/>
        </w:rPr>
        <w:t xml:space="preserve"> ώρες, εντός των ωρών λειτουργίας του Φορέα Λειτουργίας.</w:t>
      </w:r>
    </w:p>
    <w:p w14:paraId="6BD7BACF"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 xml:space="preserve">Την </w:t>
      </w:r>
      <w:proofErr w:type="spellStart"/>
      <w:r w:rsidRPr="00B356C7">
        <w:rPr>
          <w:lang w:val="el-GR"/>
        </w:rPr>
        <w:t>επικαιροποίηση</w:t>
      </w:r>
      <w:proofErr w:type="spellEnd"/>
      <w:r w:rsidRPr="00B356C7">
        <w:rPr>
          <w:lang w:val="el-GR"/>
        </w:rPr>
        <w:t xml:space="preserve">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4E269022" w14:textId="77777777" w:rsidR="00D20739" w:rsidRPr="00B356C7" w:rsidRDefault="00D20739" w:rsidP="00786A1B">
      <w:pPr>
        <w:pStyle w:val="aff"/>
        <w:numPr>
          <w:ilvl w:val="0"/>
          <w:numId w:val="73"/>
        </w:numPr>
        <w:suppressAutoHyphens w:val="0"/>
        <w:spacing w:line="360" w:lineRule="exact"/>
        <w:contextualSpacing w:val="0"/>
        <w:rPr>
          <w:lang w:val="el-GR"/>
        </w:rPr>
      </w:pPr>
      <w:r w:rsidRPr="00B356C7">
        <w:rPr>
          <w:lang w:val="el-GR"/>
        </w:rPr>
        <w:t xml:space="preserve">Την </w:t>
      </w:r>
      <w:proofErr w:type="spellStart"/>
      <w:r w:rsidRPr="00B356C7">
        <w:rPr>
          <w:lang w:val="el-GR"/>
        </w:rPr>
        <w:t>επικαιροποίηση</w:t>
      </w:r>
      <w:proofErr w:type="spellEnd"/>
      <w:r w:rsidRPr="00B356C7">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69D689D1" w14:textId="77777777" w:rsidR="00045DCF" w:rsidRPr="00B356C7" w:rsidRDefault="00045DCF" w:rsidP="00045DCF">
      <w:pPr>
        <w:rPr>
          <w:lang w:val="el-GR"/>
        </w:rPr>
      </w:pPr>
    </w:p>
    <w:p w14:paraId="3FBB30A7" w14:textId="2E081FAC" w:rsidR="00734B29" w:rsidRPr="00B356C7" w:rsidRDefault="00734B29" w:rsidP="00806EDB">
      <w:pPr>
        <w:pStyle w:val="40"/>
        <w:numPr>
          <w:ilvl w:val="1"/>
          <w:numId w:val="24"/>
        </w:numPr>
        <w:ind w:hanging="306"/>
        <w:rPr>
          <w:szCs w:val="22"/>
        </w:rPr>
      </w:pPr>
      <w:bookmarkStart w:id="606" w:name="_Ref163757758"/>
      <w:bookmarkStart w:id="607" w:name="_Toc166240329"/>
      <w:bookmarkStart w:id="608" w:name="_Toc97194363"/>
      <w:bookmarkStart w:id="609" w:name="_Ref97199364"/>
      <w:r w:rsidRPr="00B356C7">
        <w:rPr>
          <w:rFonts w:cs="Tahoma"/>
          <w:szCs w:val="22"/>
          <w:lang w:val="el-GR"/>
        </w:rPr>
        <w:t xml:space="preserve">Υπηρεσίες </w:t>
      </w:r>
      <w:r w:rsidR="00204053" w:rsidRPr="00B356C7">
        <w:rPr>
          <w:rFonts w:cs="Tahoma"/>
          <w:szCs w:val="22"/>
          <w:lang w:val="el-GR"/>
        </w:rPr>
        <w:t>Π</w:t>
      </w:r>
      <w:r w:rsidRPr="00B356C7">
        <w:rPr>
          <w:rFonts w:cs="Tahoma"/>
          <w:szCs w:val="22"/>
          <w:lang w:val="el-GR"/>
        </w:rPr>
        <w:t xml:space="preserve">αραγωγικής  </w:t>
      </w:r>
      <w:r w:rsidR="00204053" w:rsidRPr="00B356C7">
        <w:rPr>
          <w:rFonts w:cs="Tahoma"/>
          <w:szCs w:val="22"/>
          <w:lang w:val="el-GR"/>
        </w:rPr>
        <w:t>Λ</w:t>
      </w:r>
      <w:r w:rsidRPr="00B356C7">
        <w:rPr>
          <w:rFonts w:cs="Tahoma"/>
          <w:szCs w:val="22"/>
          <w:lang w:val="el-GR"/>
        </w:rPr>
        <w:t>ειτουργίας</w:t>
      </w:r>
      <w:bookmarkEnd w:id="606"/>
      <w:bookmarkEnd w:id="607"/>
    </w:p>
    <w:p w14:paraId="0B4645A5" w14:textId="77777777" w:rsidR="00734B29" w:rsidRPr="00B356C7" w:rsidRDefault="00734B29" w:rsidP="00734B29">
      <w:pPr>
        <w:rPr>
          <w:lang w:val="el-GR"/>
        </w:rPr>
      </w:pPr>
      <w:r w:rsidRPr="00B356C7">
        <w:rPr>
          <w:lang w:val="el-GR"/>
        </w:rPr>
        <w:t>Στο πλαίσιο του Έργου, ο Ανάδοχος θα παράσχει υπηρεσίες με στόχο την υποστήριξη της μετάβασης του Συστήματος σε πλήρη λειτουργία από το σύνολο των χρηστών του.</w:t>
      </w:r>
    </w:p>
    <w:p w14:paraId="21EA8FA7" w14:textId="77777777" w:rsidR="00734B29" w:rsidRPr="00B356C7" w:rsidRDefault="00734B29" w:rsidP="00734B29">
      <w:pPr>
        <w:jc w:val="left"/>
        <w:rPr>
          <w:lang w:val="el-GR"/>
        </w:rPr>
      </w:pPr>
      <w:r w:rsidRPr="00B356C7">
        <w:rPr>
          <w:lang w:val="el-GR"/>
        </w:rPr>
        <w:t>Οι υπηρεσίες θα περιλαμβάνουν:</w:t>
      </w:r>
    </w:p>
    <w:p w14:paraId="3E95C2CC" w14:textId="74C99D06"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lastRenderedPageBreak/>
        <w:t xml:space="preserve">Την υποστήριξη από πλευράς Αναδόχου σε συνθήκες Εγγυημένου Επιπέδου Υπηρεσιών (κεφ.  </w:t>
      </w:r>
      <w:r w:rsidRPr="00B356C7">
        <w:rPr>
          <w:lang w:val="el-GR"/>
        </w:rPr>
        <w:fldChar w:fldCharType="begin"/>
      </w:r>
      <w:r w:rsidRPr="00B356C7">
        <w:rPr>
          <w:lang w:val="el-GR"/>
        </w:rPr>
        <w:instrText xml:space="preserve"> REF _Ref55388072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7.3.2</w:t>
      </w:r>
      <w:r w:rsidRPr="00B356C7">
        <w:rPr>
          <w:lang w:val="el-GR"/>
        </w:rPr>
        <w:fldChar w:fldCharType="end"/>
      </w:r>
      <w:r w:rsidRPr="00B356C7">
        <w:rPr>
          <w:lang w:val="el-GR"/>
        </w:rPr>
        <w:t>) της πλήρους επιχειρησιακής λειτουργίας του Συστήματος (λειτουργία με πραγματικά δεδομένα από το σύνολο των προβλεπόμενων χρηστών).</w:t>
      </w:r>
    </w:p>
    <w:p w14:paraId="125EF0BE" w14:textId="2A73778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Τη συντήρηση του έτοιμου λογισμικού και των Υποσυστημάτων του Πληροφοριακού Συστήματος (κεφ. </w:t>
      </w:r>
      <w:r w:rsidRPr="00B356C7">
        <w:rPr>
          <w:lang w:val="el-GR"/>
        </w:rPr>
        <w:fldChar w:fldCharType="begin"/>
      </w:r>
      <w:r w:rsidRPr="00B356C7">
        <w:rPr>
          <w:lang w:val="el-GR"/>
        </w:rPr>
        <w:instrText xml:space="preserve"> REF _Ref163757168 \r \h </w:instrText>
      </w:r>
      <w:r w:rsidR="00B356C7">
        <w:rPr>
          <w:lang w:val="el-GR"/>
        </w:rPr>
        <w:instrText xml:space="preserve"> \* MERGEFORMAT </w:instrText>
      </w:r>
      <w:r w:rsidRPr="00B356C7">
        <w:rPr>
          <w:lang w:val="el-GR"/>
        </w:rPr>
      </w:r>
      <w:r w:rsidRPr="00B356C7">
        <w:rPr>
          <w:lang w:val="el-GR"/>
        </w:rPr>
        <w:fldChar w:fldCharType="separate"/>
      </w:r>
      <w:r w:rsidR="00A40D20">
        <w:rPr>
          <w:cs/>
          <w:lang w:val="el-GR"/>
        </w:rPr>
        <w:t>‎</w:t>
      </w:r>
      <w:r w:rsidR="00A40D20">
        <w:rPr>
          <w:lang w:val="el-GR"/>
        </w:rPr>
        <w:t>7.3.1</w:t>
      </w:r>
      <w:r w:rsidRPr="00B356C7">
        <w:rPr>
          <w:lang w:val="el-GR"/>
        </w:rPr>
        <w:fldChar w:fldCharType="end"/>
      </w:r>
      <w:r w:rsidRPr="00B356C7">
        <w:rPr>
          <w:lang w:val="el-GR"/>
        </w:rPr>
        <w:t>)</w:t>
      </w:r>
    </w:p>
    <w:p w14:paraId="5F465A53"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Υπηρεσίες </w:t>
      </w:r>
      <w:r w:rsidRPr="00B356C7">
        <w:t>helpdesk</w:t>
      </w:r>
      <w:r w:rsidRPr="00B356C7">
        <w:rPr>
          <w:lang w:val="el-GR"/>
        </w:rPr>
        <w:t xml:space="preserve"> 1</w:t>
      </w:r>
      <w:r w:rsidRPr="00B356C7">
        <w:rPr>
          <w:vertAlign w:val="superscript"/>
          <w:lang w:val="el-GR"/>
        </w:rPr>
        <w:t>ου</w:t>
      </w:r>
      <w:r w:rsidRPr="00B356C7">
        <w:rPr>
          <w:lang w:val="el-GR"/>
        </w:rPr>
        <w:t xml:space="preserve"> και 2</w:t>
      </w:r>
      <w:r w:rsidRPr="00B356C7">
        <w:rPr>
          <w:vertAlign w:val="superscript"/>
          <w:lang w:val="el-GR"/>
        </w:rPr>
        <w:t>ου</w:t>
      </w:r>
      <w:r w:rsidRPr="00B356C7">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B356C7">
        <w:t>helpdesk</w:t>
      </w:r>
      <w:r w:rsidRPr="00B356C7">
        <w:rPr>
          <w:lang w:val="el-GR"/>
        </w:rPr>
        <w:t xml:space="preserve"> 1</w:t>
      </w:r>
      <w:r w:rsidRPr="00B356C7">
        <w:rPr>
          <w:vertAlign w:val="superscript"/>
          <w:lang w:val="el-GR"/>
        </w:rPr>
        <w:t>ου</w:t>
      </w:r>
      <w:r w:rsidRPr="00B356C7">
        <w:rPr>
          <w:lang w:val="el-GR"/>
        </w:rPr>
        <w:t xml:space="preserve"> επιπέδου και ένα (1) άτομο, το οποίο θα είναι υπεύθυνο για την παροχή υπηρεσιών </w:t>
      </w:r>
      <w:r w:rsidRPr="00B356C7">
        <w:t>helpdesk</w:t>
      </w:r>
      <w:r w:rsidRPr="00B356C7">
        <w:rPr>
          <w:lang w:val="el-GR"/>
        </w:rPr>
        <w:t xml:space="preserve"> 2</w:t>
      </w:r>
      <w:r w:rsidRPr="00B356C7">
        <w:rPr>
          <w:vertAlign w:val="superscript"/>
          <w:lang w:val="el-GR"/>
        </w:rPr>
        <w:t>ου</w:t>
      </w:r>
      <w:r w:rsidRPr="00B356C7">
        <w:rPr>
          <w:lang w:val="el-GR"/>
        </w:rPr>
        <w:t xml:space="preserve"> επιπέδου. Ο ημερήσιος χρόνος απασχόλησης των παραπάνω στελεχών του Αναδόχου θα είναι </w:t>
      </w:r>
      <w:r w:rsidRPr="00B356C7">
        <w:rPr>
          <w:b/>
          <w:lang w:val="el-GR"/>
        </w:rPr>
        <w:t>οκτώ (8)</w:t>
      </w:r>
      <w:r w:rsidRPr="00B356C7">
        <w:rPr>
          <w:lang w:val="el-GR"/>
        </w:rPr>
        <w:t xml:space="preserve"> ώρες, εντός των ωρών λειτουργίας του Φορέα Λειτουργίας.</w:t>
      </w:r>
    </w:p>
    <w:p w14:paraId="29040FED"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Την επιτόπια υποστήριξη κατά την εργασία (on the  </w:t>
      </w:r>
      <w:proofErr w:type="spellStart"/>
      <w:r w:rsidRPr="00B356C7">
        <w:rPr>
          <w:lang w:val="el-GR"/>
        </w:rPr>
        <w:t>job</w:t>
      </w:r>
      <w:proofErr w:type="spellEnd"/>
      <w:r w:rsidRPr="00B356C7">
        <w:rPr>
          <w:lang w:val="el-GR"/>
        </w:rPr>
        <w:t xml:space="preserve"> </w:t>
      </w:r>
      <w:proofErr w:type="spellStart"/>
      <w:r w:rsidRPr="00B356C7">
        <w:rPr>
          <w:lang w:val="el-GR"/>
        </w:rPr>
        <w:t>training</w:t>
      </w:r>
      <w:proofErr w:type="spellEnd"/>
      <w:r w:rsidRPr="00B356C7">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1BE3AE8C"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Τις βελτιώσεις των Υποσυστημάτων και την άμεση επίλυση τεχνικών προβλημάτων και διόρθωση / διαχείριση λαθών</w:t>
      </w:r>
    </w:p>
    <w:p w14:paraId="08ABF439"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Τις βελτιώσεις των ρυθμίσεων των Υποσυστημάτων με στόχο τη βέλτιστη λειτουργία τους</w:t>
      </w:r>
    </w:p>
    <w:p w14:paraId="47C4ED7F"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Την </w:t>
      </w:r>
      <w:proofErr w:type="spellStart"/>
      <w:r w:rsidRPr="00B356C7">
        <w:rPr>
          <w:lang w:val="el-GR"/>
        </w:rPr>
        <w:t>επικαιροποίηση</w:t>
      </w:r>
      <w:proofErr w:type="spellEnd"/>
      <w:r w:rsidRPr="00B356C7">
        <w:rPr>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p>
    <w:p w14:paraId="68D80337"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Την </w:t>
      </w:r>
      <w:proofErr w:type="spellStart"/>
      <w:r w:rsidRPr="00B356C7">
        <w:rPr>
          <w:lang w:val="el-GR"/>
        </w:rPr>
        <w:t>επικαιροποίηση</w:t>
      </w:r>
      <w:proofErr w:type="spellEnd"/>
      <w:r w:rsidRPr="00B356C7">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42004C44" w14:textId="77777777" w:rsidR="00734B29" w:rsidRPr="00B356C7" w:rsidRDefault="00734B29" w:rsidP="00734B29">
      <w:pPr>
        <w:jc w:val="left"/>
        <w:rPr>
          <w:lang w:val="el-GR"/>
        </w:rPr>
      </w:pPr>
      <w:r w:rsidRPr="00B356C7">
        <w:rPr>
          <w:lang w:val="el-GR"/>
        </w:rPr>
        <w:t>Για την παροχή των υπηρεσιών θα πρέπει να έχουν διασφαλιστεί / ολοκληρωθεί τα ακόλουθα:</w:t>
      </w:r>
    </w:p>
    <w:p w14:paraId="207AAD23"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Δυνατότητα ασφαλούς πρόσβασης των χρηστών στην κεντρική υποδομή του Συστήματος.</w:t>
      </w:r>
    </w:p>
    <w:p w14:paraId="1D50E8CA"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Να έχουν εισαχθεί στη βάση δεδομένων, τα απαιτούμενα στοιχεία για να μπορέσουν να λειτουργήσουν πλήρως τα Υποσυστήματα του Συστήματος. </w:t>
      </w:r>
    </w:p>
    <w:p w14:paraId="43FF5564"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Να έχει ολοκληρωθεί η εκπαίδευση των χρηστών.</w:t>
      </w:r>
    </w:p>
    <w:p w14:paraId="357BA629"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t xml:space="preserve">Να έχουν οριστεί στο σύστημα χρήστες και να τους έχουν αποδοθεί τα κατάλληλα δικαιώματα πρόσβασης. </w:t>
      </w:r>
    </w:p>
    <w:p w14:paraId="63A23BA6" w14:textId="77777777" w:rsidR="00734B29" w:rsidRPr="00B356C7" w:rsidRDefault="00734B29" w:rsidP="00734B29">
      <w:pPr>
        <w:pStyle w:val="aff"/>
        <w:numPr>
          <w:ilvl w:val="0"/>
          <w:numId w:val="73"/>
        </w:numPr>
        <w:suppressAutoHyphens w:val="0"/>
        <w:spacing w:after="160" w:line="360" w:lineRule="exact"/>
        <w:contextualSpacing w:val="0"/>
        <w:rPr>
          <w:lang w:val="el-GR"/>
        </w:rPr>
      </w:pPr>
      <w:r w:rsidRPr="00B356C7">
        <w:rPr>
          <w:lang w:val="el-GR"/>
        </w:rPr>
        <w:lastRenderedPageBreak/>
        <w:t>Τα δεδομένα/πληροφορίες που θα δημιουργηθούν κατά την περίοδο αυτή θα είναι μέρος των επιχειρησιακών δεδομένων μετά την παραλαβή του συστήματος.</w:t>
      </w:r>
    </w:p>
    <w:p w14:paraId="1803158E" w14:textId="215421C4" w:rsidR="00C77D57" w:rsidRPr="00B356C7" w:rsidRDefault="00F92D57" w:rsidP="00786A1B">
      <w:pPr>
        <w:pStyle w:val="40"/>
        <w:numPr>
          <w:ilvl w:val="1"/>
          <w:numId w:val="24"/>
        </w:numPr>
        <w:ind w:hanging="306"/>
        <w:rPr>
          <w:rFonts w:cs="Tahoma"/>
          <w:szCs w:val="22"/>
          <w:lang w:val="el-GR"/>
        </w:rPr>
      </w:pPr>
      <w:bookmarkStart w:id="610" w:name="_Ref163757751"/>
      <w:bookmarkStart w:id="611" w:name="_Toc166240330"/>
      <w:r w:rsidRPr="00B356C7">
        <w:rPr>
          <w:rFonts w:cs="Tahoma"/>
          <w:szCs w:val="22"/>
          <w:lang w:val="el-GR"/>
        </w:rPr>
        <w:t>Υπηρεσίες Εγγύησης και Συντήρησης</w:t>
      </w:r>
      <w:bookmarkEnd w:id="608"/>
      <w:bookmarkEnd w:id="609"/>
      <w:bookmarkEnd w:id="610"/>
      <w:bookmarkEnd w:id="611"/>
    </w:p>
    <w:p w14:paraId="495EA8F3" w14:textId="22F434FE" w:rsidR="00C77D57" w:rsidRPr="00B356C7" w:rsidRDefault="00C77D57" w:rsidP="001777DE">
      <w:pPr>
        <w:rPr>
          <w:lang w:val="el-GR"/>
        </w:rPr>
      </w:pPr>
      <w:r w:rsidRPr="00B356C7">
        <w:rPr>
          <w:lang w:val="el-GR"/>
        </w:rPr>
        <w:t>Ο Ανάδοχος οφείλει να παρέχει υπηρεσίες Εγγύησης σύμφωνα με τα απαιτούμενα στην Παρ.</w:t>
      </w:r>
      <w:r w:rsidR="000949D2" w:rsidRPr="00B356C7">
        <w:rPr>
          <w:lang w:val="el-GR"/>
        </w:rPr>
        <w:t>7.3</w:t>
      </w:r>
      <w:r w:rsidRPr="00B356C7">
        <w:rPr>
          <w:lang w:val="el-GR"/>
        </w:rPr>
        <w:t xml:space="preserve"> </w:t>
      </w:r>
    </w:p>
    <w:p w14:paraId="4F844D3D" w14:textId="333A4E0D" w:rsidR="00C77D57" w:rsidRPr="00B356C7" w:rsidRDefault="00C77D57" w:rsidP="00EF2204">
      <w:pPr>
        <w:rPr>
          <w:lang w:val="el-GR"/>
        </w:rPr>
      </w:pPr>
      <w:r w:rsidRPr="00B356C7">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0949D2" w:rsidRPr="00B356C7">
        <w:rPr>
          <w:lang w:val="el-GR"/>
        </w:rPr>
        <w:t>7.3</w:t>
      </w:r>
      <w:r w:rsidRPr="00B356C7">
        <w:rPr>
          <w:lang w:val="el-GR"/>
        </w:rPr>
        <w:t>.</w:t>
      </w:r>
    </w:p>
    <w:p w14:paraId="4768AACA" w14:textId="45224C0D" w:rsidR="00F92D57" w:rsidRPr="00B356C7" w:rsidRDefault="00C77D57" w:rsidP="00D470B7">
      <w:pPr>
        <w:rPr>
          <w:lang w:val="el-GR"/>
        </w:rPr>
      </w:pPr>
      <w:r w:rsidRPr="00B356C7">
        <w:rPr>
          <w:lang w:val="el-GR"/>
        </w:rPr>
        <w:t xml:space="preserve">Το κόστος συντήρησης του Έργου (βλ. Παράρτημα VI, πίνακα 1.6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0076450C" w:rsidRPr="00B356C7">
        <w:rPr>
          <w:lang w:val="el-GR"/>
        </w:rPr>
        <w:t>2</w:t>
      </w:r>
      <w:r w:rsidRPr="00B356C7">
        <w:rPr>
          <w:lang w:val="el-GR"/>
        </w:rPr>
        <w:t xml:space="preserve">% ή μεγαλύτερο του </w:t>
      </w:r>
      <w:r w:rsidR="0076450C" w:rsidRPr="00B356C7">
        <w:rPr>
          <w:lang w:val="el-GR"/>
        </w:rPr>
        <w:t>5</w:t>
      </w:r>
      <w:r w:rsidRPr="00B356C7">
        <w:rPr>
          <w:lang w:val="el-GR"/>
        </w:rPr>
        <w:t>% της Οικονομικής Προσφοράς του υποψηφίου Αναδόχου για το Έργο (βλ. Παράρτημα VI, πίνακα 1.5 Συγκεντρωτικός Πίνακας Οικονομικής Προσφοράς Έργου/ πεδίο «ΓΕΝΙΚΟ ΣΥΝΟΛΟ» στήλης «ΣΥΝΟΛΙΚΗ ΑΞΙΑ ΕΡΓΟΥ (ΧΩΡΙΣ ΦΠΑ)»).</w:t>
      </w:r>
    </w:p>
    <w:p w14:paraId="66589DF5" w14:textId="033A4D5A" w:rsidR="00E41FE4" w:rsidRPr="00B356C7" w:rsidRDefault="00E41FE4" w:rsidP="000679D9">
      <w:pPr>
        <w:rPr>
          <w:lang w:val="el-GR"/>
        </w:rPr>
      </w:pPr>
    </w:p>
    <w:p w14:paraId="5A787352" w14:textId="77777777" w:rsidR="00E41FE4" w:rsidRPr="00B356C7" w:rsidRDefault="00E41FE4" w:rsidP="00045DCF">
      <w:pPr>
        <w:rPr>
          <w:lang w:val="el-GR"/>
        </w:rPr>
      </w:pPr>
    </w:p>
    <w:p w14:paraId="156CDB3B" w14:textId="77777777" w:rsidR="008338F0" w:rsidRPr="00B356C7" w:rsidRDefault="003355E7" w:rsidP="00786A1B">
      <w:pPr>
        <w:pStyle w:val="30"/>
        <w:numPr>
          <w:ilvl w:val="0"/>
          <w:numId w:val="24"/>
        </w:numPr>
        <w:rPr>
          <w:lang w:val="el-GR"/>
        </w:rPr>
      </w:pPr>
      <w:bookmarkStart w:id="612" w:name="_Toc97194366"/>
      <w:bookmarkStart w:id="613" w:name="_Toc97194477"/>
      <w:bookmarkStart w:id="614" w:name="_Toc166240331"/>
      <w:r w:rsidRPr="00B356C7">
        <w:rPr>
          <w:lang w:val="el-GR"/>
        </w:rPr>
        <w:t xml:space="preserve">Μεθοδολογία </w:t>
      </w:r>
      <w:r w:rsidR="00025B9C" w:rsidRPr="00B356C7">
        <w:rPr>
          <w:lang w:val="el-GR"/>
        </w:rPr>
        <w:t>Υ</w:t>
      </w:r>
      <w:r w:rsidRPr="00B356C7">
        <w:rPr>
          <w:lang w:val="el-GR"/>
        </w:rPr>
        <w:t>λοποίησης</w:t>
      </w:r>
      <w:bookmarkEnd w:id="612"/>
      <w:bookmarkEnd w:id="613"/>
      <w:bookmarkEnd w:id="614"/>
    </w:p>
    <w:p w14:paraId="3B1E6060" w14:textId="77777777" w:rsidR="00025B9C" w:rsidRPr="00B356C7" w:rsidRDefault="00025B9C" w:rsidP="00045DCF">
      <w:pPr>
        <w:rPr>
          <w:lang w:val="el-GR"/>
        </w:rPr>
      </w:pPr>
      <w:bookmarkStart w:id="615" w:name="_Toc97195407"/>
      <w:bookmarkStart w:id="616" w:name="_Toc97195576"/>
      <w:bookmarkEnd w:id="615"/>
      <w:bookmarkEnd w:id="616"/>
    </w:p>
    <w:p w14:paraId="7632CFB6" w14:textId="5FF274EA" w:rsidR="00C77D57" w:rsidRPr="00B356C7" w:rsidRDefault="00025B9C" w:rsidP="00786A1B">
      <w:pPr>
        <w:pStyle w:val="40"/>
        <w:numPr>
          <w:ilvl w:val="1"/>
          <w:numId w:val="24"/>
        </w:numPr>
        <w:ind w:hanging="306"/>
        <w:rPr>
          <w:rFonts w:cs="Tahoma"/>
          <w:szCs w:val="22"/>
          <w:lang w:val="el-GR"/>
        </w:rPr>
      </w:pPr>
      <w:bookmarkStart w:id="617" w:name="_Toc97194367"/>
      <w:bookmarkStart w:id="618" w:name="_Ref163759443"/>
      <w:bookmarkStart w:id="619" w:name="_Toc166240332"/>
      <w:r w:rsidRPr="00B356C7">
        <w:rPr>
          <w:rFonts w:cs="Tahoma"/>
          <w:szCs w:val="22"/>
          <w:lang w:val="el-GR"/>
        </w:rPr>
        <w:t>Χρονοδιάγραμμα</w:t>
      </w:r>
      <w:bookmarkEnd w:id="617"/>
      <w:bookmarkEnd w:id="618"/>
      <w:bookmarkEnd w:id="619"/>
    </w:p>
    <w:p w14:paraId="16576A43" w14:textId="4203816C" w:rsidR="00F82A8D" w:rsidRPr="00B356C7" w:rsidRDefault="00F82A8D" w:rsidP="00F82A8D">
      <w:pPr>
        <w:suppressAutoHyphens w:val="0"/>
        <w:autoSpaceDE w:val="0"/>
        <w:spacing w:after="60"/>
        <w:rPr>
          <w:rFonts w:eastAsia="SimSun"/>
          <w:lang w:val="el-GR"/>
        </w:rPr>
      </w:pPr>
      <w:bookmarkStart w:id="620" w:name="_Hlk51936261"/>
      <w:r w:rsidRPr="00B356C7">
        <w:rPr>
          <w:rFonts w:eastAsia="SimSun"/>
          <w:lang w:val="el-GR"/>
        </w:rPr>
        <w:t xml:space="preserve">Η συνολική </w:t>
      </w:r>
      <w:r w:rsidRPr="00B356C7">
        <w:rPr>
          <w:rFonts w:eastAsia="SimSun"/>
          <w:b/>
          <w:lang w:val="el-GR"/>
        </w:rPr>
        <w:t>διάρκεια</w:t>
      </w:r>
      <w:r w:rsidRPr="00B356C7">
        <w:rPr>
          <w:rFonts w:eastAsia="SimSun"/>
          <w:lang w:val="el-GR"/>
        </w:rPr>
        <w:t xml:space="preserve"> της σύμβασης ορίζεται σε</w:t>
      </w:r>
      <w:r w:rsidRPr="00B356C7">
        <w:rPr>
          <w:rFonts w:eastAsia="SimSun"/>
          <w:b/>
          <w:bCs/>
          <w:lang w:val="el-GR"/>
        </w:rPr>
        <w:t xml:space="preserve"> </w:t>
      </w:r>
      <w:r w:rsidR="008F49CE" w:rsidRPr="00B356C7">
        <w:rPr>
          <w:rFonts w:eastAsia="SimSun"/>
          <w:b/>
          <w:bCs/>
          <w:lang w:val="el-GR"/>
        </w:rPr>
        <w:t>εί</w:t>
      </w:r>
      <w:r w:rsidR="00035645" w:rsidRPr="00B356C7">
        <w:rPr>
          <w:rFonts w:eastAsia="SimSun"/>
          <w:b/>
          <w:bCs/>
          <w:lang w:val="el-GR"/>
        </w:rPr>
        <w:t>κοσι</w:t>
      </w:r>
      <w:r w:rsidR="007A2677" w:rsidRPr="00B356C7">
        <w:rPr>
          <w:rFonts w:eastAsia="SimSun"/>
          <w:b/>
          <w:bCs/>
          <w:lang w:val="el-GR"/>
        </w:rPr>
        <w:t xml:space="preserve"> </w:t>
      </w:r>
      <w:r w:rsidR="00351D68" w:rsidRPr="00B356C7">
        <w:rPr>
          <w:rFonts w:eastAsia="SimSun"/>
          <w:b/>
          <w:bCs/>
          <w:lang w:val="el-GR"/>
        </w:rPr>
        <w:t>τέσσερεις</w:t>
      </w:r>
      <w:r w:rsidRPr="00B356C7">
        <w:rPr>
          <w:rFonts w:eastAsia="SimSun"/>
          <w:b/>
          <w:bCs/>
          <w:lang w:val="el-GR"/>
        </w:rPr>
        <w:t xml:space="preserve"> (</w:t>
      </w:r>
      <w:r w:rsidR="00035645" w:rsidRPr="00B356C7">
        <w:rPr>
          <w:rFonts w:eastAsia="SimSun"/>
          <w:b/>
          <w:bCs/>
          <w:lang w:val="el-GR"/>
        </w:rPr>
        <w:t>2</w:t>
      </w:r>
      <w:r w:rsidR="007A2677" w:rsidRPr="00B356C7">
        <w:rPr>
          <w:rFonts w:eastAsia="SimSun"/>
          <w:b/>
          <w:bCs/>
          <w:lang w:val="el-GR"/>
        </w:rPr>
        <w:t>4</w:t>
      </w:r>
      <w:r w:rsidRPr="00B356C7">
        <w:rPr>
          <w:rFonts w:eastAsia="SimSun"/>
          <w:b/>
          <w:bCs/>
          <w:lang w:val="el-GR"/>
        </w:rPr>
        <w:t>) μήνες</w:t>
      </w:r>
      <w:r w:rsidRPr="00B356C7">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r w:rsidR="00DF776D" w:rsidRPr="00B356C7">
        <w:rPr>
          <w:rFonts w:eastAsia="SimSun"/>
          <w:lang w:val="el-GR"/>
        </w:rPr>
        <w:t xml:space="preserve"> </w:t>
      </w:r>
    </w:p>
    <w:p w14:paraId="32944A9B" w14:textId="27DBF7A6" w:rsidR="00F82A8D" w:rsidRPr="00B356C7" w:rsidRDefault="00F82A8D" w:rsidP="00F82A8D">
      <w:pPr>
        <w:suppressAutoHyphens w:val="0"/>
        <w:autoSpaceDE w:val="0"/>
        <w:spacing w:after="60"/>
        <w:rPr>
          <w:rFonts w:eastAsia="SimSun"/>
          <w:lang w:val="el-GR"/>
        </w:rPr>
      </w:pPr>
      <w:r w:rsidRPr="00B356C7">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B356C7">
        <w:rPr>
          <w:rFonts w:eastAsia="SimSun"/>
          <w:u w:val="single"/>
          <w:lang w:val="el-GR"/>
        </w:rPr>
        <w:t>μέχρι την παράδοση και του τελευταίου παραδοτέου που ορίζει την λήξη της σύμβαση</w:t>
      </w:r>
      <w:r w:rsidRPr="00B356C7">
        <w:rPr>
          <w:rFonts w:eastAsia="SimSun"/>
          <w:lang w:val="el-GR"/>
        </w:rPr>
        <w:t>ς και την έναρξη της διαδικασίας για την</w:t>
      </w:r>
      <w:r w:rsidR="00DF776D" w:rsidRPr="00B356C7">
        <w:rPr>
          <w:rFonts w:eastAsia="SimSun"/>
          <w:lang w:val="el-GR"/>
        </w:rPr>
        <w:t xml:space="preserve"> </w:t>
      </w:r>
      <w:r w:rsidRPr="00B356C7">
        <w:rPr>
          <w:rFonts w:eastAsia="SimSun"/>
          <w:lang w:val="el-GR"/>
        </w:rPr>
        <w:t xml:space="preserve">οριστική παραλαβή του έργου. </w:t>
      </w:r>
    </w:p>
    <w:bookmarkEnd w:id="620"/>
    <w:p w14:paraId="0E89D8D1" w14:textId="51CE010F" w:rsidR="00A54F02" w:rsidRPr="00B356C7" w:rsidRDefault="00A54F02" w:rsidP="00C77D57">
      <w:pPr>
        <w:rPr>
          <w:lang w:val="el-GR"/>
        </w:rPr>
      </w:pPr>
    </w:p>
    <w:p w14:paraId="06A0D955" w14:textId="13F0973A" w:rsidR="00025B9C" w:rsidRPr="00B356C7" w:rsidRDefault="00025B9C" w:rsidP="00786A1B">
      <w:pPr>
        <w:pStyle w:val="40"/>
        <w:numPr>
          <w:ilvl w:val="1"/>
          <w:numId w:val="24"/>
        </w:numPr>
        <w:ind w:hanging="306"/>
        <w:rPr>
          <w:rFonts w:cs="Tahoma"/>
          <w:szCs w:val="22"/>
          <w:lang w:val="el-GR"/>
        </w:rPr>
      </w:pPr>
      <w:bookmarkStart w:id="621" w:name="_Toc97194368"/>
      <w:bookmarkStart w:id="622" w:name="_Toc166240333"/>
      <w:r w:rsidRPr="00B356C7">
        <w:rPr>
          <w:rFonts w:cs="Tahoma"/>
          <w:szCs w:val="22"/>
          <w:lang w:val="el-GR"/>
        </w:rPr>
        <w:t>Φάσεις – Παραδοτέα</w:t>
      </w:r>
      <w:bookmarkEnd w:id="621"/>
      <w:bookmarkEnd w:id="622"/>
    </w:p>
    <w:p w14:paraId="37F05424" w14:textId="77777777" w:rsidR="008F49CE" w:rsidRPr="00B356C7" w:rsidRDefault="008F49CE" w:rsidP="008F49CE">
      <w:pPr>
        <w:rPr>
          <w:lang w:val="el-GR"/>
        </w:rPr>
      </w:pPr>
    </w:p>
    <w:tbl>
      <w:tblPr>
        <w:tblW w:w="4799" w:type="pct"/>
        <w:jc w:val="center"/>
        <w:tblLayout w:type="fixed"/>
        <w:tblLook w:val="04A0" w:firstRow="1" w:lastRow="0" w:firstColumn="1" w:lastColumn="0" w:noHBand="0" w:noVBand="1"/>
      </w:tblPr>
      <w:tblGrid>
        <w:gridCol w:w="862"/>
        <w:gridCol w:w="2016"/>
        <w:gridCol w:w="1593"/>
        <w:gridCol w:w="1593"/>
        <w:gridCol w:w="1593"/>
        <w:gridCol w:w="1584"/>
      </w:tblGrid>
      <w:tr w:rsidR="00817348" w:rsidRPr="00B356C7" w14:paraId="3E6CEAC7"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23F11C9"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Φάση</w:t>
            </w:r>
          </w:p>
        </w:tc>
        <w:tc>
          <w:tcPr>
            <w:tcW w:w="1091"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F6E5AC8"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Τίτλος</w:t>
            </w:r>
          </w:p>
        </w:tc>
        <w:tc>
          <w:tcPr>
            <w:tcW w:w="862" w:type="pct"/>
            <w:tcBorders>
              <w:top w:val="single" w:sz="4" w:space="0" w:color="auto"/>
              <w:left w:val="single" w:sz="4" w:space="0" w:color="auto"/>
              <w:bottom w:val="single" w:sz="4" w:space="0" w:color="auto"/>
              <w:right w:val="single" w:sz="4" w:space="0" w:color="auto"/>
            </w:tcBorders>
            <w:shd w:val="clear" w:color="auto" w:fill="D9E2F3"/>
            <w:vAlign w:val="center"/>
          </w:tcPr>
          <w:p w14:paraId="761ADD5F" w14:textId="27A95555" w:rsidR="00817348" w:rsidRPr="00B356C7" w:rsidRDefault="00817348" w:rsidP="00817348">
            <w:pPr>
              <w:pStyle w:val="NormalinTables"/>
              <w:spacing w:before="0" w:after="120" w:line="240" w:lineRule="auto"/>
              <w:jc w:val="center"/>
              <w:rPr>
                <w:rFonts w:ascii="Tahoma" w:hAnsi="Tahoma" w:cs="Tahoma"/>
                <w:spacing w:val="8"/>
              </w:rPr>
            </w:pPr>
            <w:r w:rsidRPr="00B356C7">
              <w:rPr>
                <w:rFonts w:eastAsia="SimSun"/>
                <w:b/>
                <w:bCs/>
                <w:sz w:val="20"/>
                <w:szCs w:val="20"/>
              </w:rPr>
              <w:t>Διάρκεια υλοποίησης (ΜΗΝΕΣ)</w:t>
            </w:r>
          </w:p>
        </w:tc>
        <w:tc>
          <w:tcPr>
            <w:tcW w:w="862" w:type="pct"/>
            <w:tcBorders>
              <w:top w:val="single" w:sz="4" w:space="0" w:color="auto"/>
              <w:left w:val="single" w:sz="4" w:space="0" w:color="auto"/>
              <w:bottom w:val="single" w:sz="4" w:space="0" w:color="auto"/>
              <w:right w:val="single" w:sz="4" w:space="0" w:color="auto"/>
            </w:tcBorders>
            <w:shd w:val="clear" w:color="auto" w:fill="D9E2F3"/>
            <w:vAlign w:val="center"/>
          </w:tcPr>
          <w:p w14:paraId="53857D80" w14:textId="263B5B66" w:rsidR="00817348" w:rsidRPr="00B356C7" w:rsidRDefault="00817348" w:rsidP="00817348">
            <w:pPr>
              <w:pStyle w:val="NormalinTables"/>
              <w:spacing w:before="0" w:after="120" w:line="240" w:lineRule="auto"/>
              <w:jc w:val="center"/>
              <w:rPr>
                <w:rFonts w:ascii="Tahoma" w:hAnsi="Tahoma" w:cs="Tahoma"/>
                <w:spacing w:val="8"/>
              </w:rPr>
            </w:pPr>
            <w:r w:rsidRPr="00B356C7">
              <w:rPr>
                <w:rFonts w:eastAsia="SimSun"/>
                <w:b/>
                <w:bCs/>
                <w:sz w:val="20"/>
                <w:szCs w:val="20"/>
              </w:rPr>
              <w:t>Διάρκεια Ελέγχου Παραδοτέων (ΜΗΝΕΣ)</w:t>
            </w:r>
          </w:p>
        </w:tc>
        <w:tc>
          <w:tcPr>
            <w:tcW w:w="862" w:type="pct"/>
            <w:tcBorders>
              <w:top w:val="single" w:sz="4" w:space="0" w:color="auto"/>
              <w:left w:val="single" w:sz="4" w:space="0" w:color="auto"/>
              <w:bottom w:val="single" w:sz="4" w:space="0" w:color="auto"/>
              <w:right w:val="single" w:sz="4" w:space="0" w:color="auto"/>
            </w:tcBorders>
            <w:shd w:val="clear" w:color="auto" w:fill="D9E2F3"/>
            <w:vAlign w:val="center"/>
          </w:tcPr>
          <w:p w14:paraId="327E7EB5" w14:textId="4E2E1066" w:rsidR="00817348" w:rsidRPr="00B356C7" w:rsidRDefault="00817348" w:rsidP="00817348">
            <w:pPr>
              <w:pStyle w:val="NormalinTables"/>
              <w:spacing w:before="0" w:after="120" w:line="240" w:lineRule="auto"/>
              <w:jc w:val="center"/>
              <w:rPr>
                <w:rFonts w:ascii="Tahoma" w:hAnsi="Tahoma" w:cs="Tahoma"/>
                <w:spacing w:val="8"/>
              </w:rPr>
            </w:pPr>
            <w:r w:rsidRPr="00B356C7">
              <w:rPr>
                <w:rFonts w:eastAsia="SimSun"/>
                <w:b/>
                <w:bCs/>
                <w:sz w:val="20"/>
                <w:szCs w:val="20"/>
              </w:rPr>
              <w:t>Διάρκεια Σύμβασης (ΜΗΝΕΣ)</w:t>
            </w:r>
          </w:p>
        </w:tc>
        <w:tc>
          <w:tcPr>
            <w:tcW w:w="85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79D73B7" w14:textId="71FDD919" w:rsidR="00817348" w:rsidRPr="00B356C7" w:rsidRDefault="00817348" w:rsidP="00817348">
            <w:pPr>
              <w:pStyle w:val="NormalinTables"/>
              <w:spacing w:before="0" w:after="120" w:line="240" w:lineRule="auto"/>
              <w:jc w:val="center"/>
              <w:rPr>
                <w:rFonts w:ascii="Tahoma" w:hAnsi="Tahoma" w:cs="Tahoma"/>
                <w:spacing w:val="8"/>
              </w:rPr>
            </w:pPr>
            <w:proofErr w:type="spellStart"/>
            <w:r w:rsidRPr="00B356C7">
              <w:rPr>
                <w:rFonts w:ascii="Tahoma" w:hAnsi="Tahoma" w:cs="Tahoma"/>
                <w:spacing w:val="8"/>
              </w:rPr>
              <w:t>Προαπαιτούμενο</w:t>
            </w:r>
            <w:proofErr w:type="spellEnd"/>
            <w:r w:rsidRPr="00B356C7">
              <w:rPr>
                <w:rFonts w:ascii="Tahoma" w:hAnsi="Tahoma" w:cs="Tahoma"/>
                <w:spacing w:val="8"/>
              </w:rPr>
              <w:t xml:space="preserve"> Έναρξης</w:t>
            </w:r>
          </w:p>
        </w:tc>
      </w:tr>
      <w:tr w:rsidR="00817348" w:rsidRPr="00A40D20" w14:paraId="3DAF060D"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377B014"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1</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E020BA"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Μελέτη Εφαρμογής&amp; Λοιπές Μελέτες Έργου</w:t>
            </w:r>
          </w:p>
        </w:tc>
        <w:tc>
          <w:tcPr>
            <w:tcW w:w="862" w:type="pct"/>
            <w:tcBorders>
              <w:top w:val="single" w:sz="4" w:space="0" w:color="auto"/>
              <w:left w:val="single" w:sz="4" w:space="0" w:color="auto"/>
              <w:bottom w:val="single" w:sz="4" w:space="0" w:color="auto"/>
              <w:right w:val="single" w:sz="4" w:space="0" w:color="auto"/>
            </w:tcBorders>
          </w:tcPr>
          <w:p w14:paraId="72C548C2" w14:textId="453410F4"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3</w:t>
            </w:r>
          </w:p>
        </w:tc>
        <w:tc>
          <w:tcPr>
            <w:tcW w:w="862" w:type="pct"/>
            <w:tcBorders>
              <w:top w:val="single" w:sz="4" w:space="0" w:color="auto"/>
              <w:left w:val="single" w:sz="4" w:space="0" w:color="auto"/>
              <w:bottom w:val="single" w:sz="4" w:space="0" w:color="auto"/>
              <w:right w:val="single" w:sz="4" w:space="0" w:color="auto"/>
            </w:tcBorders>
          </w:tcPr>
          <w:p w14:paraId="1E913F6A" w14:textId="3147714D"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6EF39E8C" w14:textId="1376A6CC"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4</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54578A" w14:textId="39CFAB83"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Έναρξη με την υπογραφή της Σύμβασης</w:t>
            </w:r>
          </w:p>
        </w:tc>
      </w:tr>
      <w:tr w:rsidR="00817348" w:rsidRPr="00A40D20" w14:paraId="5881B987"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7E87EE0C"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2</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tcPr>
          <w:p w14:paraId="64158445"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Προμήθεια και εγκατάσταση έτοιμου λογισμικού</w:t>
            </w:r>
          </w:p>
        </w:tc>
        <w:tc>
          <w:tcPr>
            <w:tcW w:w="862" w:type="pct"/>
            <w:tcBorders>
              <w:top w:val="single" w:sz="4" w:space="0" w:color="auto"/>
              <w:left w:val="single" w:sz="4" w:space="0" w:color="auto"/>
              <w:bottom w:val="single" w:sz="4" w:space="0" w:color="auto"/>
              <w:right w:val="single" w:sz="4" w:space="0" w:color="auto"/>
            </w:tcBorders>
          </w:tcPr>
          <w:p w14:paraId="3203C426" w14:textId="0579E9A3"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5</w:t>
            </w:r>
          </w:p>
        </w:tc>
        <w:tc>
          <w:tcPr>
            <w:tcW w:w="862" w:type="pct"/>
            <w:tcBorders>
              <w:top w:val="single" w:sz="4" w:space="0" w:color="auto"/>
              <w:left w:val="single" w:sz="4" w:space="0" w:color="auto"/>
              <w:bottom w:val="single" w:sz="4" w:space="0" w:color="auto"/>
              <w:right w:val="single" w:sz="4" w:space="0" w:color="auto"/>
            </w:tcBorders>
          </w:tcPr>
          <w:p w14:paraId="6F7F6A5F" w14:textId="5105044F"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5B4EC34D" w14:textId="227BFFE6"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6</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14:paraId="28802E6C" w14:textId="13165886"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με την ολοκλήρωση της Φάσης 1</w:t>
            </w:r>
          </w:p>
        </w:tc>
      </w:tr>
      <w:tr w:rsidR="00817348" w:rsidRPr="00A40D20" w14:paraId="5A267684"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03B75726"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lastRenderedPageBreak/>
              <w:t>3</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69FF7" w14:textId="6F2C98CF" w:rsidR="00817348" w:rsidRPr="00B356C7" w:rsidRDefault="007B7D86"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Ανάπτυξη εφαρμογών</w:t>
            </w:r>
          </w:p>
        </w:tc>
        <w:tc>
          <w:tcPr>
            <w:tcW w:w="862" w:type="pct"/>
            <w:tcBorders>
              <w:top w:val="single" w:sz="4" w:space="0" w:color="auto"/>
              <w:left w:val="single" w:sz="4" w:space="0" w:color="auto"/>
              <w:bottom w:val="single" w:sz="4" w:space="0" w:color="auto"/>
              <w:right w:val="single" w:sz="4" w:space="0" w:color="auto"/>
            </w:tcBorders>
          </w:tcPr>
          <w:p w14:paraId="7AE7C634" w14:textId="2ACBEF7B"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11</w:t>
            </w:r>
          </w:p>
        </w:tc>
        <w:tc>
          <w:tcPr>
            <w:tcW w:w="862" w:type="pct"/>
            <w:tcBorders>
              <w:top w:val="single" w:sz="4" w:space="0" w:color="auto"/>
              <w:left w:val="single" w:sz="4" w:space="0" w:color="auto"/>
              <w:bottom w:val="single" w:sz="4" w:space="0" w:color="auto"/>
              <w:right w:val="single" w:sz="4" w:space="0" w:color="auto"/>
            </w:tcBorders>
          </w:tcPr>
          <w:p w14:paraId="2F195D0F" w14:textId="6D6D8DA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67EC53B0" w14:textId="5C74AFEE"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12</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83B0E7" w14:textId="77A74AC5"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με την ολοκλήρωση της Φάσης 1</w:t>
            </w:r>
          </w:p>
        </w:tc>
      </w:tr>
      <w:tr w:rsidR="00817348" w:rsidRPr="00A40D20" w14:paraId="05A9F82E"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109D95AD"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4</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9C8A56"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Εγκατάσταση Ολοκληρωμένου συστήματος</w:t>
            </w:r>
          </w:p>
        </w:tc>
        <w:tc>
          <w:tcPr>
            <w:tcW w:w="862" w:type="pct"/>
            <w:tcBorders>
              <w:top w:val="single" w:sz="4" w:space="0" w:color="auto"/>
              <w:left w:val="single" w:sz="4" w:space="0" w:color="auto"/>
              <w:bottom w:val="single" w:sz="4" w:space="0" w:color="auto"/>
              <w:right w:val="single" w:sz="4" w:space="0" w:color="auto"/>
            </w:tcBorders>
          </w:tcPr>
          <w:p w14:paraId="5EF13F27" w14:textId="10F14132"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tcPr>
          <w:p w14:paraId="43AF3022" w14:textId="17F72E1D"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4A557CB9" w14:textId="7FC43840"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2</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73CDC6" w14:textId="705364F8"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δύο μήνες πριν την προβλεπόμενη ολοκλήρωση της Φάσης 3</w:t>
            </w:r>
          </w:p>
        </w:tc>
      </w:tr>
      <w:tr w:rsidR="00817348" w:rsidRPr="00A40D20" w14:paraId="3E947D9E"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64A2A89E"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5</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AC8B9A"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Παραμετροποίηση – Μετάπτωση Δεδομένων</w:t>
            </w:r>
          </w:p>
        </w:tc>
        <w:tc>
          <w:tcPr>
            <w:tcW w:w="862" w:type="pct"/>
            <w:tcBorders>
              <w:top w:val="single" w:sz="4" w:space="0" w:color="auto"/>
              <w:left w:val="single" w:sz="4" w:space="0" w:color="auto"/>
              <w:bottom w:val="single" w:sz="4" w:space="0" w:color="auto"/>
              <w:right w:val="single" w:sz="4" w:space="0" w:color="auto"/>
            </w:tcBorders>
          </w:tcPr>
          <w:p w14:paraId="5F5C5D75" w14:textId="5C802059"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tcPr>
          <w:p w14:paraId="670E71A0" w14:textId="1B3D3A2A"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7C25E294" w14:textId="41AC77C1"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2</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48810" w14:textId="4C9E9E25"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δύο μήνες πριν την προβλεπόμενη ολοκλήρωση της Φάσης 3</w:t>
            </w:r>
          </w:p>
        </w:tc>
      </w:tr>
      <w:tr w:rsidR="00817348" w:rsidRPr="00A40D20" w14:paraId="2A833040"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61A3EBE4"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6</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8381B"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Εκπαίδευση χρηστών</w:t>
            </w:r>
          </w:p>
        </w:tc>
        <w:tc>
          <w:tcPr>
            <w:tcW w:w="862" w:type="pct"/>
            <w:tcBorders>
              <w:top w:val="single" w:sz="4" w:space="0" w:color="auto"/>
              <w:left w:val="single" w:sz="4" w:space="0" w:color="auto"/>
              <w:bottom w:val="single" w:sz="4" w:space="0" w:color="auto"/>
              <w:right w:val="single" w:sz="4" w:space="0" w:color="auto"/>
            </w:tcBorders>
          </w:tcPr>
          <w:p w14:paraId="6D0867AE" w14:textId="72A48EFA"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tcPr>
          <w:p w14:paraId="5299AA8A" w14:textId="2309128C"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40D7F47A" w14:textId="5A397E4D"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2</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D6907" w14:textId="5472529B"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με την προβλεπόμενη ολοκλήρωση της Φάσης 5</w:t>
            </w:r>
          </w:p>
        </w:tc>
      </w:tr>
      <w:tr w:rsidR="00817348" w:rsidRPr="00A40D20" w14:paraId="3ECEE412"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05DEC0B9"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7</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7922A"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Πιλοτική λειτουργία</w:t>
            </w:r>
          </w:p>
        </w:tc>
        <w:tc>
          <w:tcPr>
            <w:tcW w:w="862" w:type="pct"/>
            <w:tcBorders>
              <w:top w:val="single" w:sz="4" w:space="0" w:color="auto"/>
              <w:left w:val="single" w:sz="4" w:space="0" w:color="auto"/>
              <w:bottom w:val="single" w:sz="4" w:space="0" w:color="auto"/>
              <w:right w:val="single" w:sz="4" w:space="0" w:color="auto"/>
            </w:tcBorders>
          </w:tcPr>
          <w:p w14:paraId="69802B65" w14:textId="69700F72"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tcPr>
          <w:p w14:paraId="135EE976" w14:textId="18C83A86"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78A54A20" w14:textId="60AC96A6"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2</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F4175" w14:textId="37CAC2F0"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με την προβλεπόμενη ολοκλήρωση της Φάσης 5</w:t>
            </w:r>
          </w:p>
        </w:tc>
      </w:tr>
      <w:tr w:rsidR="00817348" w:rsidRPr="00A40D20" w14:paraId="7AEBD787"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221053B8"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8</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BAEE83"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Παραγωγική λειτουργία</w:t>
            </w:r>
          </w:p>
        </w:tc>
        <w:tc>
          <w:tcPr>
            <w:tcW w:w="862" w:type="pct"/>
            <w:tcBorders>
              <w:top w:val="single" w:sz="4" w:space="0" w:color="auto"/>
              <w:left w:val="single" w:sz="4" w:space="0" w:color="auto"/>
              <w:bottom w:val="single" w:sz="4" w:space="0" w:color="auto"/>
              <w:right w:val="single" w:sz="4" w:space="0" w:color="auto"/>
            </w:tcBorders>
          </w:tcPr>
          <w:p w14:paraId="2BC8C062" w14:textId="38C04F25"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5</w:t>
            </w:r>
          </w:p>
        </w:tc>
        <w:tc>
          <w:tcPr>
            <w:tcW w:w="862" w:type="pct"/>
            <w:tcBorders>
              <w:top w:val="single" w:sz="4" w:space="0" w:color="auto"/>
              <w:left w:val="single" w:sz="4" w:space="0" w:color="auto"/>
              <w:bottom w:val="single" w:sz="4" w:space="0" w:color="auto"/>
              <w:right w:val="single" w:sz="4" w:space="0" w:color="auto"/>
            </w:tcBorders>
          </w:tcPr>
          <w:p w14:paraId="15C691D1" w14:textId="6494510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1</w:t>
            </w:r>
          </w:p>
        </w:tc>
        <w:tc>
          <w:tcPr>
            <w:tcW w:w="862" w:type="pct"/>
            <w:tcBorders>
              <w:top w:val="single" w:sz="4" w:space="0" w:color="auto"/>
              <w:left w:val="single" w:sz="4" w:space="0" w:color="auto"/>
              <w:bottom w:val="single" w:sz="4" w:space="0" w:color="auto"/>
              <w:right w:val="single" w:sz="4" w:space="0" w:color="auto"/>
            </w:tcBorders>
            <w:vAlign w:val="center"/>
          </w:tcPr>
          <w:p w14:paraId="09ECA9D6" w14:textId="2FD86E8E"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6</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5CF33B" w14:textId="78199EC3"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Εκκίνηση 2 μήνες μετά την έναρξη της Φάσης 7</w:t>
            </w:r>
          </w:p>
        </w:tc>
      </w:tr>
      <w:tr w:rsidR="00817348" w:rsidRPr="00A40D20" w14:paraId="66744FE5" w14:textId="77777777" w:rsidTr="007B7D86">
        <w:trPr>
          <w:trHeight w:val="176"/>
          <w:jc w:val="center"/>
        </w:trPr>
        <w:tc>
          <w:tcPr>
            <w:tcW w:w="466" w:type="pct"/>
            <w:tcBorders>
              <w:top w:val="single" w:sz="4" w:space="0" w:color="auto"/>
              <w:left w:val="single" w:sz="4" w:space="0" w:color="auto"/>
              <w:bottom w:val="single" w:sz="4" w:space="0" w:color="auto"/>
              <w:right w:val="single" w:sz="4" w:space="0" w:color="auto"/>
            </w:tcBorders>
            <w:shd w:val="clear" w:color="auto" w:fill="D9E2F3"/>
            <w:vAlign w:val="center"/>
          </w:tcPr>
          <w:p w14:paraId="44B83F9E" w14:textId="77777777" w:rsidR="00817348" w:rsidRPr="00B356C7" w:rsidRDefault="00817348" w:rsidP="00817348">
            <w:pPr>
              <w:pStyle w:val="NormalinTables"/>
              <w:spacing w:before="0" w:after="120" w:line="240" w:lineRule="auto"/>
              <w:jc w:val="center"/>
              <w:rPr>
                <w:rFonts w:ascii="Tahoma" w:hAnsi="Tahoma" w:cs="Tahoma"/>
                <w:b/>
                <w:bCs/>
                <w:color w:val="000000"/>
                <w:lang w:eastAsia="el-GR"/>
              </w:rPr>
            </w:pPr>
            <w:r w:rsidRPr="00B356C7">
              <w:rPr>
                <w:rFonts w:ascii="Tahoma" w:hAnsi="Tahoma" w:cs="Tahoma"/>
                <w:b/>
                <w:bCs/>
                <w:color w:val="000000"/>
                <w:lang w:eastAsia="el-GR"/>
              </w:rPr>
              <w:t>9</w:t>
            </w:r>
          </w:p>
        </w:tc>
        <w:tc>
          <w:tcPr>
            <w:tcW w:w="10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FBC3A" w14:textId="77777777"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Διαχείριση έργου</w:t>
            </w:r>
          </w:p>
        </w:tc>
        <w:tc>
          <w:tcPr>
            <w:tcW w:w="862" w:type="pct"/>
            <w:tcBorders>
              <w:top w:val="single" w:sz="4" w:space="0" w:color="auto"/>
              <w:left w:val="single" w:sz="4" w:space="0" w:color="auto"/>
              <w:bottom w:val="single" w:sz="4" w:space="0" w:color="auto"/>
              <w:right w:val="single" w:sz="4" w:space="0" w:color="auto"/>
            </w:tcBorders>
          </w:tcPr>
          <w:p w14:paraId="5D806C00" w14:textId="27CA402C"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24</w:t>
            </w:r>
          </w:p>
        </w:tc>
        <w:tc>
          <w:tcPr>
            <w:tcW w:w="862" w:type="pct"/>
            <w:tcBorders>
              <w:top w:val="single" w:sz="4" w:space="0" w:color="auto"/>
              <w:left w:val="single" w:sz="4" w:space="0" w:color="auto"/>
              <w:bottom w:val="single" w:sz="4" w:space="0" w:color="auto"/>
              <w:right w:val="single" w:sz="4" w:space="0" w:color="auto"/>
            </w:tcBorders>
          </w:tcPr>
          <w:p w14:paraId="65709835" w14:textId="6BED8A53"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0</w:t>
            </w:r>
          </w:p>
        </w:tc>
        <w:tc>
          <w:tcPr>
            <w:tcW w:w="862" w:type="pct"/>
            <w:tcBorders>
              <w:top w:val="single" w:sz="4" w:space="0" w:color="auto"/>
              <w:left w:val="single" w:sz="4" w:space="0" w:color="auto"/>
              <w:bottom w:val="single" w:sz="4" w:space="0" w:color="auto"/>
              <w:right w:val="single" w:sz="4" w:space="0" w:color="auto"/>
            </w:tcBorders>
            <w:vAlign w:val="center"/>
          </w:tcPr>
          <w:p w14:paraId="39DBFBA3" w14:textId="01440C39"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rPr>
              <w:t>24</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54EF7C" w14:textId="573C281E" w:rsidR="00817348" w:rsidRPr="00B356C7" w:rsidRDefault="00817348" w:rsidP="00817348">
            <w:pPr>
              <w:pStyle w:val="NormalinTables"/>
              <w:spacing w:before="0" w:after="120" w:line="240" w:lineRule="auto"/>
              <w:jc w:val="center"/>
              <w:rPr>
                <w:rFonts w:ascii="Tahoma" w:hAnsi="Tahoma" w:cs="Tahoma"/>
                <w:spacing w:val="8"/>
              </w:rPr>
            </w:pPr>
            <w:r w:rsidRPr="00B356C7">
              <w:rPr>
                <w:rFonts w:ascii="Tahoma" w:hAnsi="Tahoma" w:cs="Tahoma"/>
                <w:spacing w:val="8"/>
              </w:rPr>
              <w:t>Έναρξη με την υπογραφή της Σύμβασης</w:t>
            </w:r>
          </w:p>
        </w:tc>
      </w:tr>
    </w:tbl>
    <w:p w14:paraId="2D5B504B" w14:textId="77777777" w:rsidR="008F49CE" w:rsidRPr="00B356C7" w:rsidRDefault="008F49CE" w:rsidP="008F49CE">
      <w:pPr>
        <w:rPr>
          <w:lang w:val="el-GR"/>
        </w:rPr>
      </w:pPr>
    </w:p>
    <w:p w14:paraId="3D93D3FF" w14:textId="77777777" w:rsidR="00D867C9" w:rsidRPr="00B356C7" w:rsidRDefault="00D867C9" w:rsidP="008F49CE">
      <w:pPr>
        <w:rPr>
          <w:lang w:val="el-GR"/>
        </w:rPr>
      </w:pPr>
    </w:p>
    <w:p w14:paraId="48995ACA" w14:textId="77777777" w:rsidR="00D867C9" w:rsidRPr="00B356C7" w:rsidRDefault="00D867C9" w:rsidP="00D867C9">
      <w:pPr>
        <w:rPr>
          <w:lang w:val="el-GR"/>
        </w:rPr>
      </w:pPr>
      <w:r w:rsidRPr="00B356C7">
        <w:rPr>
          <w:lang w:val="el-GR"/>
        </w:rPr>
        <w:t>Στη συνέχεια παρατίθεται το χρονοδιάγραμμα υλοποίησης του Έργου:</w:t>
      </w:r>
    </w:p>
    <w:p w14:paraId="3E3CDF16" w14:textId="77777777" w:rsidR="00D867C9" w:rsidRPr="00B356C7" w:rsidRDefault="00D867C9" w:rsidP="00D867C9">
      <w:pPr>
        <w:rPr>
          <w:lang w:val="el-GR"/>
        </w:rPr>
      </w:pPr>
    </w:p>
    <w:tbl>
      <w:tblPr>
        <w:tblW w:w="3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086"/>
        <w:gridCol w:w="337"/>
        <w:gridCol w:w="337"/>
        <w:gridCol w:w="337"/>
        <w:gridCol w:w="337"/>
        <w:gridCol w:w="457"/>
        <w:gridCol w:w="457"/>
        <w:gridCol w:w="457"/>
        <w:gridCol w:w="457"/>
        <w:gridCol w:w="457"/>
        <w:gridCol w:w="457"/>
        <w:gridCol w:w="457"/>
        <w:gridCol w:w="457"/>
      </w:tblGrid>
      <w:tr w:rsidR="00D867C9" w:rsidRPr="00B356C7" w14:paraId="4E04B07F" w14:textId="77777777" w:rsidTr="00CD6DAB">
        <w:trPr>
          <w:trHeight w:val="359"/>
          <w:jc w:val="center"/>
        </w:trPr>
        <w:tc>
          <w:tcPr>
            <w:tcW w:w="507" w:type="pct"/>
            <w:shd w:val="clear" w:color="auto" w:fill="DEEAF6" w:themeFill="accent1" w:themeFillTint="33"/>
            <w:vAlign w:val="center"/>
          </w:tcPr>
          <w:p w14:paraId="40471174" w14:textId="77777777" w:rsidR="00D867C9" w:rsidRPr="00B356C7" w:rsidRDefault="00D867C9" w:rsidP="00CD6DAB">
            <w:pPr>
              <w:jc w:val="center"/>
              <w:rPr>
                <w:lang w:eastAsia="en-US"/>
              </w:rPr>
            </w:pPr>
            <w:proofErr w:type="spellStart"/>
            <w:r w:rsidRPr="00B356C7">
              <w:rPr>
                <w:b/>
                <w:lang w:eastAsia="en-US"/>
              </w:rPr>
              <w:t>Φάση</w:t>
            </w:r>
            <w:proofErr w:type="spellEnd"/>
          </w:p>
        </w:tc>
        <w:tc>
          <w:tcPr>
            <w:tcW w:w="1346" w:type="pct"/>
            <w:shd w:val="clear" w:color="auto" w:fill="DEEAF6" w:themeFill="accent1" w:themeFillTint="33"/>
            <w:vAlign w:val="center"/>
          </w:tcPr>
          <w:p w14:paraId="01756D68" w14:textId="77777777" w:rsidR="00D867C9" w:rsidRPr="00B356C7" w:rsidRDefault="00D867C9" w:rsidP="00CD6DAB">
            <w:pPr>
              <w:jc w:val="center"/>
              <w:rPr>
                <w:lang w:eastAsia="en-US"/>
              </w:rPr>
            </w:pPr>
            <w:r w:rsidRPr="00B356C7">
              <w:rPr>
                <w:b/>
                <w:lang w:val="el-GR" w:eastAsia="en-US"/>
              </w:rPr>
              <w:t>Περιγραφή</w:t>
            </w:r>
            <w:r w:rsidRPr="00B356C7">
              <w:rPr>
                <w:b/>
                <w:lang w:eastAsia="en-US"/>
              </w:rPr>
              <w:t xml:space="preserve"> </w:t>
            </w:r>
            <w:proofErr w:type="spellStart"/>
            <w:r w:rsidRPr="00B356C7">
              <w:rPr>
                <w:b/>
                <w:lang w:eastAsia="en-US"/>
              </w:rPr>
              <w:t>Φάσης</w:t>
            </w:r>
            <w:proofErr w:type="spellEnd"/>
          </w:p>
        </w:tc>
        <w:tc>
          <w:tcPr>
            <w:tcW w:w="3147" w:type="pct"/>
            <w:gridSpan w:val="12"/>
            <w:shd w:val="clear" w:color="auto" w:fill="DEEAF6" w:themeFill="accent1" w:themeFillTint="33"/>
          </w:tcPr>
          <w:p w14:paraId="10F2CF3A" w14:textId="77777777" w:rsidR="00D867C9" w:rsidRPr="00B356C7" w:rsidRDefault="00D867C9" w:rsidP="00CD6DAB">
            <w:pPr>
              <w:jc w:val="center"/>
              <w:rPr>
                <w:b/>
                <w:lang w:val="el-GR" w:eastAsia="en-US"/>
              </w:rPr>
            </w:pPr>
            <w:r w:rsidRPr="00B356C7">
              <w:rPr>
                <w:b/>
                <w:lang w:val="el-GR" w:eastAsia="en-US"/>
              </w:rPr>
              <w:t>Μήνας Υλοποίησης</w:t>
            </w:r>
          </w:p>
        </w:tc>
      </w:tr>
      <w:tr w:rsidR="00D867C9" w:rsidRPr="00B356C7" w14:paraId="711C5EF2" w14:textId="77777777" w:rsidTr="00CD6DAB">
        <w:trPr>
          <w:trHeight w:val="359"/>
          <w:jc w:val="center"/>
        </w:trPr>
        <w:tc>
          <w:tcPr>
            <w:tcW w:w="507" w:type="pct"/>
            <w:shd w:val="clear" w:color="auto" w:fill="DEEAF6" w:themeFill="accent1" w:themeFillTint="33"/>
            <w:vAlign w:val="center"/>
          </w:tcPr>
          <w:p w14:paraId="24F3E7F8" w14:textId="77777777" w:rsidR="00D867C9" w:rsidRPr="00B356C7" w:rsidRDefault="00D867C9" w:rsidP="00CD6DAB">
            <w:pPr>
              <w:jc w:val="center"/>
              <w:rPr>
                <w:lang w:eastAsia="en-US"/>
              </w:rPr>
            </w:pPr>
          </w:p>
        </w:tc>
        <w:tc>
          <w:tcPr>
            <w:tcW w:w="1346" w:type="pct"/>
            <w:shd w:val="clear" w:color="auto" w:fill="DEEAF6" w:themeFill="accent1" w:themeFillTint="33"/>
            <w:vAlign w:val="center"/>
          </w:tcPr>
          <w:p w14:paraId="3C16DF93" w14:textId="77777777" w:rsidR="00D867C9" w:rsidRPr="00B356C7" w:rsidRDefault="00D867C9" w:rsidP="00CD6DAB">
            <w:pPr>
              <w:jc w:val="center"/>
              <w:rPr>
                <w:lang w:eastAsia="en-US"/>
              </w:rPr>
            </w:pPr>
          </w:p>
        </w:tc>
        <w:tc>
          <w:tcPr>
            <w:tcW w:w="218" w:type="pct"/>
            <w:shd w:val="clear" w:color="auto" w:fill="DEEAF6" w:themeFill="accent1" w:themeFillTint="33"/>
            <w:vAlign w:val="center"/>
          </w:tcPr>
          <w:p w14:paraId="548BD302" w14:textId="77777777" w:rsidR="00D867C9" w:rsidRPr="00B356C7" w:rsidRDefault="00D867C9" w:rsidP="00CD6DAB">
            <w:pPr>
              <w:jc w:val="center"/>
              <w:rPr>
                <w:lang w:eastAsia="en-US"/>
              </w:rPr>
            </w:pPr>
            <w:r w:rsidRPr="00B356C7">
              <w:rPr>
                <w:lang w:eastAsia="en-US"/>
              </w:rPr>
              <w:t>2</w:t>
            </w:r>
          </w:p>
        </w:tc>
        <w:tc>
          <w:tcPr>
            <w:tcW w:w="218" w:type="pct"/>
            <w:shd w:val="clear" w:color="auto" w:fill="D9E2F3"/>
            <w:vAlign w:val="center"/>
          </w:tcPr>
          <w:p w14:paraId="132ACDF1" w14:textId="77777777" w:rsidR="00D867C9" w:rsidRPr="00B356C7" w:rsidRDefault="00D867C9" w:rsidP="00CD6DAB">
            <w:pPr>
              <w:jc w:val="center"/>
              <w:rPr>
                <w:lang w:val="el-GR" w:eastAsia="en-US"/>
              </w:rPr>
            </w:pPr>
            <w:r w:rsidRPr="00B356C7">
              <w:rPr>
                <w:lang w:val="el-GR" w:eastAsia="en-US"/>
              </w:rPr>
              <w:t>4</w:t>
            </w:r>
          </w:p>
        </w:tc>
        <w:tc>
          <w:tcPr>
            <w:tcW w:w="218" w:type="pct"/>
            <w:tcBorders>
              <w:bottom w:val="single" w:sz="4" w:space="0" w:color="auto"/>
            </w:tcBorders>
            <w:shd w:val="clear" w:color="auto" w:fill="D9E2F3"/>
            <w:vAlign w:val="center"/>
          </w:tcPr>
          <w:p w14:paraId="6C2B64B3" w14:textId="77777777" w:rsidR="00D867C9" w:rsidRPr="00B356C7" w:rsidRDefault="00D867C9" w:rsidP="00CD6DAB">
            <w:pPr>
              <w:jc w:val="center"/>
              <w:rPr>
                <w:lang w:val="el-GR" w:eastAsia="en-US"/>
              </w:rPr>
            </w:pPr>
            <w:r w:rsidRPr="00B356C7">
              <w:rPr>
                <w:lang w:val="el-GR" w:eastAsia="en-US"/>
              </w:rPr>
              <w:t>6</w:t>
            </w:r>
          </w:p>
        </w:tc>
        <w:tc>
          <w:tcPr>
            <w:tcW w:w="218" w:type="pct"/>
            <w:tcBorders>
              <w:bottom w:val="single" w:sz="4" w:space="0" w:color="auto"/>
            </w:tcBorders>
            <w:shd w:val="clear" w:color="auto" w:fill="D9E2F3"/>
            <w:vAlign w:val="center"/>
          </w:tcPr>
          <w:p w14:paraId="57C3122C" w14:textId="77777777" w:rsidR="00D867C9" w:rsidRPr="00B356C7" w:rsidRDefault="00D867C9" w:rsidP="00CD6DAB">
            <w:pPr>
              <w:jc w:val="center"/>
              <w:rPr>
                <w:lang w:val="el-GR" w:eastAsia="en-US"/>
              </w:rPr>
            </w:pPr>
            <w:r w:rsidRPr="00B356C7">
              <w:rPr>
                <w:lang w:val="el-GR" w:eastAsia="en-US"/>
              </w:rPr>
              <w:t>8</w:t>
            </w:r>
          </w:p>
        </w:tc>
        <w:tc>
          <w:tcPr>
            <w:tcW w:w="293" w:type="pct"/>
            <w:tcBorders>
              <w:bottom w:val="single" w:sz="4" w:space="0" w:color="auto"/>
            </w:tcBorders>
            <w:shd w:val="clear" w:color="auto" w:fill="D9E2F3"/>
            <w:vAlign w:val="center"/>
          </w:tcPr>
          <w:p w14:paraId="719D1898" w14:textId="77777777" w:rsidR="00D867C9" w:rsidRPr="00B356C7" w:rsidRDefault="00D867C9" w:rsidP="00CD6DAB">
            <w:pPr>
              <w:jc w:val="center"/>
              <w:rPr>
                <w:lang w:val="el-GR" w:eastAsia="en-US"/>
              </w:rPr>
            </w:pPr>
            <w:r w:rsidRPr="00B356C7">
              <w:rPr>
                <w:lang w:val="el-GR" w:eastAsia="en-US"/>
              </w:rPr>
              <w:t>10</w:t>
            </w:r>
          </w:p>
        </w:tc>
        <w:tc>
          <w:tcPr>
            <w:tcW w:w="293" w:type="pct"/>
            <w:tcBorders>
              <w:bottom w:val="single" w:sz="4" w:space="0" w:color="auto"/>
            </w:tcBorders>
            <w:shd w:val="clear" w:color="auto" w:fill="D9E2F3"/>
            <w:vAlign w:val="center"/>
          </w:tcPr>
          <w:p w14:paraId="32C56DAA" w14:textId="77777777" w:rsidR="00D867C9" w:rsidRPr="00B356C7" w:rsidRDefault="00D867C9" w:rsidP="00CD6DAB">
            <w:pPr>
              <w:jc w:val="center"/>
              <w:rPr>
                <w:lang w:val="el-GR" w:eastAsia="en-US"/>
              </w:rPr>
            </w:pPr>
            <w:r w:rsidRPr="00B356C7">
              <w:rPr>
                <w:lang w:val="el-GR" w:eastAsia="en-US"/>
              </w:rPr>
              <w:t>12</w:t>
            </w:r>
          </w:p>
        </w:tc>
        <w:tc>
          <w:tcPr>
            <w:tcW w:w="293" w:type="pct"/>
            <w:tcBorders>
              <w:bottom w:val="single" w:sz="4" w:space="0" w:color="auto"/>
            </w:tcBorders>
            <w:shd w:val="clear" w:color="auto" w:fill="D9E2F3"/>
            <w:vAlign w:val="center"/>
          </w:tcPr>
          <w:p w14:paraId="5B0CE2B4" w14:textId="77777777" w:rsidR="00D867C9" w:rsidRPr="00B356C7" w:rsidRDefault="00D867C9" w:rsidP="00CD6DAB">
            <w:pPr>
              <w:jc w:val="center"/>
              <w:rPr>
                <w:lang w:val="el-GR" w:eastAsia="en-US"/>
              </w:rPr>
            </w:pPr>
            <w:r w:rsidRPr="00B356C7">
              <w:rPr>
                <w:lang w:val="el-GR" w:eastAsia="en-US"/>
              </w:rPr>
              <w:t>14</w:t>
            </w:r>
          </w:p>
        </w:tc>
        <w:tc>
          <w:tcPr>
            <w:tcW w:w="293" w:type="pct"/>
            <w:tcBorders>
              <w:bottom w:val="single" w:sz="4" w:space="0" w:color="auto"/>
            </w:tcBorders>
            <w:shd w:val="clear" w:color="auto" w:fill="D9E2F3"/>
            <w:vAlign w:val="center"/>
          </w:tcPr>
          <w:p w14:paraId="18620C54" w14:textId="77777777" w:rsidR="00D867C9" w:rsidRPr="00B356C7" w:rsidRDefault="00D867C9" w:rsidP="00CD6DAB">
            <w:pPr>
              <w:jc w:val="center"/>
              <w:rPr>
                <w:lang w:val="el-GR" w:eastAsia="en-US"/>
              </w:rPr>
            </w:pPr>
            <w:r w:rsidRPr="00B356C7">
              <w:rPr>
                <w:lang w:val="el-GR" w:eastAsia="en-US"/>
              </w:rPr>
              <w:t>16</w:t>
            </w:r>
          </w:p>
        </w:tc>
        <w:tc>
          <w:tcPr>
            <w:tcW w:w="293" w:type="pct"/>
            <w:tcBorders>
              <w:bottom w:val="single" w:sz="4" w:space="0" w:color="auto"/>
            </w:tcBorders>
            <w:shd w:val="clear" w:color="auto" w:fill="D9E2F3"/>
            <w:vAlign w:val="center"/>
          </w:tcPr>
          <w:p w14:paraId="047FAC70" w14:textId="77777777" w:rsidR="00D867C9" w:rsidRPr="00B356C7" w:rsidRDefault="00D867C9" w:rsidP="00CD6DAB">
            <w:pPr>
              <w:jc w:val="center"/>
              <w:rPr>
                <w:lang w:val="el-GR" w:eastAsia="en-US"/>
              </w:rPr>
            </w:pPr>
            <w:r w:rsidRPr="00B356C7">
              <w:rPr>
                <w:lang w:val="el-GR" w:eastAsia="en-US"/>
              </w:rPr>
              <w:t>18</w:t>
            </w:r>
          </w:p>
        </w:tc>
        <w:tc>
          <w:tcPr>
            <w:tcW w:w="293" w:type="pct"/>
            <w:tcBorders>
              <w:bottom w:val="single" w:sz="4" w:space="0" w:color="auto"/>
            </w:tcBorders>
            <w:shd w:val="clear" w:color="auto" w:fill="D9E2F3"/>
            <w:vAlign w:val="center"/>
          </w:tcPr>
          <w:p w14:paraId="310707D3" w14:textId="77777777" w:rsidR="00D867C9" w:rsidRPr="00B356C7" w:rsidRDefault="00D867C9" w:rsidP="00CD6DAB">
            <w:pPr>
              <w:jc w:val="center"/>
              <w:rPr>
                <w:lang w:val="el-GR" w:eastAsia="en-US"/>
              </w:rPr>
            </w:pPr>
            <w:r w:rsidRPr="00B356C7">
              <w:rPr>
                <w:lang w:val="el-GR" w:eastAsia="en-US"/>
              </w:rPr>
              <w:t>20</w:t>
            </w:r>
          </w:p>
        </w:tc>
        <w:tc>
          <w:tcPr>
            <w:tcW w:w="293" w:type="pct"/>
            <w:tcBorders>
              <w:bottom w:val="single" w:sz="4" w:space="0" w:color="auto"/>
            </w:tcBorders>
            <w:shd w:val="clear" w:color="auto" w:fill="D9E2F3"/>
            <w:vAlign w:val="center"/>
          </w:tcPr>
          <w:p w14:paraId="75C3F9E6" w14:textId="77777777" w:rsidR="00D867C9" w:rsidRPr="00B356C7" w:rsidRDefault="00D867C9" w:rsidP="00CD6DAB">
            <w:pPr>
              <w:jc w:val="center"/>
              <w:rPr>
                <w:lang w:val="el-GR" w:eastAsia="en-US"/>
              </w:rPr>
            </w:pPr>
            <w:r w:rsidRPr="00B356C7">
              <w:rPr>
                <w:lang w:val="el-GR" w:eastAsia="en-US"/>
              </w:rPr>
              <w:t>22</w:t>
            </w:r>
          </w:p>
        </w:tc>
        <w:tc>
          <w:tcPr>
            <w:tcW w:w="222" w:type="pct"/>
            <w:tcBorders>
              <w:bottom w:val="single" w:sz="4" w:space="0" w:color="auto"/>
            </w:tcBorders>
            <w:shd w:val="clear" w:color="auto" w:fill="D9E2F3"/>
            <w:vAlign w:val="center"/>
          </w:tcPr>
          <w:p w14:paraId="7A56DAFF" w14:textId="77777777" w:rsidR="00D867C9" w:rsidRPr="00B356C7" w:rsidRDefault="00D867C9" w:rsidP="00CD6DAB">
            <w:pPr>
              <w:jc w:val="center"/>
              <w:rPr>
                <w:lang w:val="el-GR" w:eastAsia="en-US"/>
              </w:rPr>
            </w:pPr>
            <w:r w:rsidRPr="00B356C7">
              <w:rPr>
                <w:lang w:val="el-GR" w:eastAsia="en-US"/>
              </w:rPr>
              <w:t>24</w:t>
            </w:r>
          </w:p>
        </w:tc>
      </w:tr>
      <w:tr w:rsidR="00D867C9" w:rsidRPr="00A40D20" w14:paraId="76A78FED" w14:textId="77777777" w:rsidTr="00CD6DAB">
        <w:trPr>
          <w:trHeight w:val="369"/>
          <w:jc w:val="center"/>
        </w:trPr>
        <w:tc>
          <w:tcPr>
            <w:tcW w:w="507" w:type="pct"/>
            <w:shd w:val="clear" w:color="auto" w:fill="D9E2F3"/>
            <w:vAlign w:val="center"/>
          </w:tcPr>
          <w:p w14:paraId="687362EC" w14:textId="77777777" w:rsidR="00D867C9" w:rsidRPr="00B356C7" w:rsidRDefault="00D867C9" w:rsidP="00CD6DAB">
            <w:pPr>
              <w:jc w:val="center"/>
              <w:rPr>
                <w:b/>
                <w:lang w:eastAsia="en-US"/>
              </w:rPr>
            </w:pPr>
            <w:r w:rsidRPr="00B356C7">
              <w:rPr>
                <w:b/>
                <w:lang w:eastAsia="en-US"/>
              </w:rPr>
              <w:lastRenderedPageBreak/>
              <w:t>Φ1</w:t>
            </w:r>
          </w:p>
        </w:tc>
        <w:tc>
          <w:tcPr>
            <w:tcW w:w="1346" w:type="pct"/>
            <w:shd w:val="clear" w:color="auto" w:fill="D9E2F3"/>
            <w:vAlign w:val="center"/>
          </w:tcPr>
          <w:p w14:paraId="2DA6DF10" w14:textId="77777777" w:rsidR="00D867C9" w:rsidRPr="00B356C7" w:rsidRDefault="00D867C9" w:rsidP="00CD6DAB">
            <w:pPr>
              <w:rPr>
                <w:b/>
                <w:lang w:val="el-GR" w:eastAsia="en-US"/>
              </w:rPr>
            </w:pPr>
            <w:r w:rsidRPr="00B356C7">
              <w:rPr>
                <w:spacing w:val="8"/>
                <w:lang w:val="el-GR"/>
              </w:rPr>
              <w:t>Μελέτη Εφαρμογής &amp; Λοιπές Μελέτες Έργου</w:t>
            </w:r>
          </w:p>
        </w:tc>
        <w:tc>
          <w:tcPr>
            <w:tcW w:w="218" w:type="pct"/>
            <w:shd w:val="clear" w:color="auto" w:fill="FFFF00"/>
          </w:tcPr>
          <w:p w14:paraId="75C82ECB" w14:textId="77777777" w:rsidR="00D867C9" w:rsidRPr="00B356C7" w:rsidRDefault="00D867C9" w:rsidP="00CD6DAB">
            <w:pPr>
              <w:jc w:val="center"/>
              <w:rPr>
                <w:b/>
                <w:lang w:val="el-GR" w:eastAsia="en-US"/>
              </w:rPr>
            </w:pPr>
          </w:p>
        </w:tc>
        <w:tc>
          <w:tcPr>
            <w:tcW w:w="218" w:type="pct"/>
            <w:shd w:val="clear" w:color="auto" w:fill="FFFF00"/>
          </w:tcPr>
          <w:p w14:paraId="1BB8149D" w14:textId="77777777" w:rsidR="00D867C9" w:rsidRPr="00B356C7" w:rsidRDefault="00D867C9" w:rsidP="00CD6DAB">
            <w:pPr>
              <w:jc w:val="center"/>
              <w:rPr>
                <w:b/>
                <w:lang w:val="el-GR" w:eastAsia="en-US"/>
              </w:rPr>
            </w:pPr>
          </w:p>
        </w:tc>
        <w:tc>
          <w:tcPr>
            <w:tcW w:w="218" w:type="pct"/>
            <w:shd w:val="clear" w:color="auto" w:fill="auto"/>
            <w:vAlign w:val="center"/>
          </w:tcPr>
          <w:p w14:paraId="7FFB900A" w14:textId="77777777" w:rsidR="00D867C9" w:rsidRPr="00B356C7" w:rsidRDefault="00D867C9" w:rsidP="00CD6DAB">
            <w:pPr>
              <w:jc w:val="center"/>
              <w:rPr>
                <w:b/>
                <w:lang w:val="el-GR" w:eastAsia="en-US"/>
              </w:rPr>
            </w:pPr>
          </w:p>
        </w:tc>
        <w:tc>
          <w:tcPr>
            <w:tcW w:w="218" w:type="pct"/>
            <w:shd w:val="clear" w:color="auto" w:fill="FFFFFF"/>
            <w:vAlign w:val="center"/>
          </w:tcPr>
          <w:p w14:paraId="70D1DAFF" w14:textId="77777777" w:rsidR="00D867C9" w:rsidRPr="00B356C7" w:rsidRDefault="00D867C9" w:rsidP="00CD6DAB">
            <w:pPr>
              <w:jc w:val="center"/>
              <w:rPr>
                <w:b/>
                <w:lang w:val="el-GR" w:eastAsia="en-US"/>
              </w:rPr>
            </w:pPr>
          </w:p>
        </w:tc>
        <w:tc>
          <w:tcPr>
            <w:tcW w:w="293" w:type="pct"/>
            <w:shd w:val="clear" w:color="auto" w:fill="FFFFFF"/>
            <w:vAlign w:val="center"/>
          </w:tcPr>
          <w:p w14:paraId="3DCB6325" w14:textId="77777777" w:rsidR="00D867C9" w:rsidRPr="00B356C7" w:rsidRDefault="00D867C9" w:rsidP="00CD6DAB">
            <w:pPr>
              <w:jc w:val="center"/>
              <w:rPr>
                <w:b/>
                <w:lang w:val="el-GR" w:eastAsia="en-US"/>
              </w:rPr>
            </w:pPr>
          </w:p>
        </w:tc>
        <w:tc>
          <w:tcPr>
            <w:tcW w:w="293" w:type="pct"/>
            <w:shd w:val="clear" w:color="auto" w:fill="auto"/>
            <w:vAlign w:val="center"/>
          </w:tcPr>
          <w:p w14:paraId="3EA75BAE" w14:textId="77777777" w:rsidR="00D867C9" w:rsidRPr="00B356C7" w:rsidRDefault="00D867C9" w:rsidP="00CD6DAB">
            <w:pPr>
              <w:jc w:val="center"/>
              <w:rPr>
                <w:b/>
                <w:lang w:val="el-GR" w:eastAsia="en-US"/>
              </w:rPr>
            </w:pPr>
          </w:p>
        </w:tc>
        <w:tc>
          <w:tcPr>
            <w:tcW w:w="293" w:type="pct"/>
            <w:shd w:val="clear" w:color="auto" w:fill="auto"/>
            <w:vAlign w:val="center"/>
          </w:tcPr>
          <w:p w14:paraId="357508DD" w14:textId="77777777" w:rsidR="00D867C9" w:rsidRPr="00B356C7" w:rsidRDefault="00D867C9" w:rsidP="00CD6DAB">
            <w:pPr>
              <w:jc w:val="center"/>
              <w:rPr>
                <w:b/>
                <w:lang w:val="el-GR" w:eastAsia="en-US"/>
              </w:rPr>
            </w:pPr>
          </w:p>
        </w:tc>
        <w:tc>
          <w:tcPr>
            <w:tcW w:w="293" w:type="pct"/>
            <w:shd w:val="clear" w:color="auto" w:fill="auto"/>
          </w:tcPr>
          <w:p w14:paraId="65E1DA47"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247FC763"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tcPr>
          <w:p w14:paraId="5510E287" w14:textId="77777777" w:rsidR="00D867C9" w:rsidRPr="00B356C7" w:rsidRDefault="00D867C9" w:rsidP="00CD6DAB">
            <w:pPr>
              <w:jc w:val="center"/>
              <w:rPr>
                <w:b/>
                <w:lang w:val="el-GR" w:eastAsia="en-US"/>
              </w:rPr>
            </w:pPr>
          </w:p>
        </w:tc>
        <w:tc>
          <w:tcPr>
            <w:tcW w:w="293" w:type="pct"/>
            <w:tcBorders>
              <w:bottom w:val="single" w:sz="4" w:space="0" w:color="auto"/>
            </w:tcBorders>
          </w:tcPr>
          <w:p w14:paraId="03CF2C6A" w14:textId="77777777" w:rsidR="00D867C9" w:rsidRPr="00B356C7" w:rsidRDefault="00D867C9" w:rsidP="00CD6DAB">
            <w:pPr>
              <w:jc w:val="center"/>
              <w:rPr>
                <w:b/>
                <w:lang w:val="el-GR" w:eastAsia="en-US"/>
              </w:rPr>
            </w:pPr>
          </w:p>
        </w:tc>
        <w:tc>
          <w:tcPr>
            <w:tcW w:w="222" w:type="pct"/>
            <w:tcBorders>
              <w:bottom w:val="single" w:sz="4" w:space="0" w:color="auto"/>
            </w:tcBorders>
          </w:tcPr>
          <w:p w14:paraId="3DE78A0B" w14:textId="77777777" w:rsidR="00D867C9" w:rsidRPr="00B356C7" w:rsidRDefault="00D867C9" w:rsidP="00CD6DAB">
            <w:pPr>
              <w:jc w:val="center"/>
              <w:rPr>
                <w:b/>
                <w:lang w:val="el-GR" w:eastAsia="en-US"/>
              </w:rPr>
            </w:pPr>
          </w:p>
        </w:tc>
      </w:tr>
      <w:tr w:rsidR="00D867C9" w:rsidRPr="00A40D20" w14:paraId="54D57AAE" w14:textId="77777777" w:rsidTr="00CD6DAB">
        <w:trPr>
          <w:trHeight w:val="775"/>
          <w:jc w:val="center"/>
        </w:trPr>
        <w:tc>
          <w:tcPr>
            <w:tcW w:w="507" w:type="pct"/>
            <w:shd w:val="clear" w:color="auto" w:fill="D9E2F3"/>
            <w:vAlign w:val="center"/>
          </w:tcPr>
          <w:p w14:paraId="15495F53" w14:textId="77777777" w:rsidR="00D867C9" w:rsidRPr="00B356C7" w:rsidRDefault="00D867C9" w:rsidP="00CD6DAB">
            <w:pPr>
              <w:jc w:val="center"/>
              <w:rPr>
                <w:b/>
                <w:lang w:eastAsia="en-US"/>
              </w:rPr>
            </w:pPr>
            <w:r w:rsidRPr="00B356C7">
              <w:rPr>
                <w:b/>
                <w:lang w:eastAsia="en-US"/>
              </w:rPr>
              <w:t>Φ2</w:t>
            </w:r>
          </w:p>
        </w:tc>
        <w:tc>
          <w:tcPr>
            <w:tcW w:w="1346" w:type="pct"/>
            <w:shd w:val="clear" w:color="auto" w:fill="D9E2F3"/>
            <w:vAlign w:val="center"/>
          </w:tcPr>
          <w:p w14:paraId="3ADAC01B" w14:textId="77777777" w:rsidR="00D867C9" w:rsidRPr="00B356C7" w:rsidRDefault="00D867C9" w:rsidP="00CD6DAB">
            <w:pPr>
              <w:rPr>
                <w:b/>
                <w:lang w:val="el-GR" w:eastAsia="en-US"/>
              </w:rPr>
            </w:pPr>
            <w:r w:rsidRPr="00B356C7">
              <w:rPr>
                <w:spacing w:val="8"/>
                <w:lang w:val="el-GR"/>
              </w:rPr>
              <w:t>Προμήθεια και εγκατάσταση έτοιμου λογισμικού</w:t>
            </w:r>
          </w:p>
        </w:tc>
        <w:tc>
          <w:tcPr>
            <w:tcW w:w="218" w:type="pct"/>
            <w:shd w:val="clear" w:color="auto" w:fill="auto"/>
          </w:tcPr>
          <w:p w14:paraId="75089430" w14:textId="77777777" w:rsidR="00D867C9" w:rsidRPr="00B356C7" w:rsidRDefault="00D867C9" w:rsidP="00CD6DAB">
            <w:pPr>
              <w:jc w:val="center"/>
              <w:rPr>
                <w:b/>
                <w:lang w:val="el-GR" w:eastAsia="en-US"/>
              </w:rPr>
            </w:pPr>
          </w:p>
        </w:tc>
        <w:tc>
          <w:tcPr>
            <w:tcW w:w="218" w:type="pct"/>
            <w:shd w:val="clear" w:color="auto" w:fill="auto"/>
          </w:tcPr>
          <w:p w14:paraId="6529E11C" w14:textId="77777777" w:rsidR="00D867C9" w:rsidRPr="00B356C7" w:rsidRDefault="00D867C9" w:rsidP="00CD6DAB">
            <w:pPr>
              <w:jc w:val="center"/>
              <w:rPr>
                <w:b/>
                <w:lang w:val="el-GR" w:eastAsia="en-US"/>
              </w:rPr>
            </w:pPr>
          </w:p>
        </w:tc>
        <w:tc>
          <w:tcPr>
            <w:tcW w:w="218" w:type="pct"/>
            <w:shd w:val="clear" w:color="auto" w:fill="FFFF00"/>
            <w:vAlign w:val="center"/>
          </w:tcPr>
          <w:p w14:paraId="12ADC9C3" w14:textId="77777777" w:rsidR="00D867C9" w:rsidRPr="00B356C7" w:rsidRDefault="00D867C9" w:rsidP="00CD6DAB">
            <w:pPr>
              <w:jc w:val="center"/>
              <w:rPr>
                <w:b/>
                <w:lang w:val="el-GR" w:eastAsia="en-US"/>
              </w:rPr>
            </w:pPr>
          </w:p>
        </w:tc>
        <w:tc>
          <w:tcPr>
            <w:tcW w:w="218" w:type="pct"/>
            <w:shd w:val="clear" w:color="auto" w:fill="FFFF00"/>
            <w:vAlign w:val="center"/>
          </w:tcPr>
          <w:p w14:paraId="30220878" w14:textId="77777777" w:rsidR="00D867C9" w:rsidRPr="00B356C7" w:rsidRDefault="00D867C9" w:rsidP="00CD6DAB">
            <w:pPr>
              <w:jc w:val="center"/>
              <w:rPr>
                <w:b/>
                <w:lang w:val="el-GR" w:eastAsia="en-US"/>
              </w:rPr>
            </w:pPr>
          </w:p>
        </w:tc>
        <w:tc>
          <w:tcPr>
            <w:tcW w:w="293" w:type="pct"/>
            <w:shd w:val="clear" w:color="auto" w:fill="FFFF00"/>
            <w:vAlign w:val="center"/>
          </w:tcPr>
          <w:p w14:paraId="24ABBA23" w14:textId="77777777" w:rsidR="00D867C9" w:rsidRPr="00B356C7" w:rsidRDefault="00D867C9" w:rsidP="00CD6DAB">
            <w:pPr>
              <w:jc w:val="center"/>
              <w:rPr>
                <w:b/>
                <w:lang w:val="el-GR" w:eastAsia="en-US"/>
              </w:rPr>
            </w:pPr>
          </w:p>
        </w:tc>
        <w:tc>
          <w:tcPr>
            <w:tcW w:w="293" w:type="pct"/>
            <w:shd w:val="clear" w:color="auto" w:fill="auto"/>
            <w:vAlign w:val="center"/>
          </w:tcPr>
          <w:p w14:paraId="6B10A2AF" w14:textId="77777777" w:rsidR="00D867C9" w:rsidRPr="00B356C7" w:rsidRDefault="00D867C9" w:rsidP="00CD6DAB">
            <w:pPr>
              <w:jc w:val="center"/>
              <w:rPr>
                <w:b/>
                <w:lang w:val="el-GR" w:eastAsia="en-US"/>
              </w:rPr>
            </w:pPr>
          </w:p>
        </w:tc>
        <w:tc>
          <w:tcPr>
            <w:tcW w:w="293" w:type="pct"/>
            <w:shd w:val="clear" w:color="auto" w:fill="auto"/>
            <w:vAlign w:val="center"/>
          </w:tcPr>
          <w:p w14:paraId="783E08D5" w14:textId="77777777" w:rsidR="00D867C9" w:rsidRPr="00B356C7" w:rsidRDefault="00D867C9" w:rsidP="00CD6DAB">
            <w:pPr>
              <w:jc w:val="center"/>
              <w:rPr>
                <w:b/>
                <w:lang w:val="el-GR" w:eastAsia="en-US"/>
              </w:rPr>
            </w:pPr>
          </w:p>
        </w:tc>
        <w:tc>
          <w:tcPr>
            <w:tcW w:w="293" w:type="pct"/>
            <w:shd w:val="clear" w:color="auto" w:fill="auto"/>
          </w:tcPr>
          <w:p w14:paraId="7EE5DDEB"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537F7B07"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tcPr>
          <w:p w14:paraId="5C9FA2B8" w14:textId="77777777" w:rsidR="00D867C9" w:rsidRPr="00B356C7" w:rsidRDefault="00D867C9" w:rsidP="00CD6DAB">
            <w:pPr>
              <w:jc w:val="center"/>
              <w:rPr>
                <w:b/>
                <w:lang w:val="el-GR" w:eastAsia="en-US"/>
              </w:rPr>
            </w:pPr>
          </w:p>
        </w:tc>
        <w:tc>
          <w:tcPr>
            <w:tcW w:w="293" w:type="pct"/>
            <w:tcBorders>
              <w:bottom w:val="single" w:sz="4" w:space="0" w:color="auto"/>
            </w:tcBorders>
          </w:tcPr>
          <w:p w14:paraId="73324B40" w14:textId="77777777" w:rsidR="00D867C9" w:rsidRPr="00B356C7" w:rsidRDefault="00D867C9" w:rsidP="00CD6DAB">
            <w:pPr>
              <w:jc w:val="center"/>
              <w:rPr>
                <w:b/>
                <w:lang w:val="el-GR" w:eastAsia="en-US"/>
              </w:rPr>
            </w:pPr>
          </w:p>
        </w:tc>
        <w:tc>
          <w:tcPr>
            <w:tcW w:w="222" w:type="pct"/>
            <w:tcBorders>
              <w:bottom w:val="single" w:sz="4" w:space="0" w:color="auto"/>
            </w:tcBorders>
          </w:tcPr>
          <w:p w14:paraId="6B7DD15B" w14:textId="77777777" w:rsidR="00D867C9" w:rsidRPr="00B356C7" w:rsidRDefault="00D867C9" w:rsidP="00CD6DAB">
            <w:pPr>
              <w:jc w:val="center"/>
              <w:rPr>
                <w:b/>
                <w:lang w:val="el-GR" w:eastAsia="en-US"/>
              </w:rPr>
            </w:pPr>
          </w:p>
        </w:tc>
      </w:tr>
      <w:tr w:rsidR="00D867C9" w:rsidRPr="00B356C7" w14:paraId="30BEFB9F" w14:textId="77777777" w:rsidTr="00CD6DAB">
        <w:trPr>
          <w:trHeight w:val="534"/>
          <w:jc w:val="center"/>
        </w:trPr>
        <w:tc>
          <w:tcPr>
            <w:tcW w:w="507" w:type="pct"/>
            <w:shd w:val="clear" w:color="auto" w:fill="D9E2F3"/>
            <w:vAlign w:val="center"/>
          </w:tcPr>
          <w:p w14:paraId="1CD05156" w14:textId="77777777" w:rsidR="00D867C9" w:rsidRPr="00B356C7" w:rsidRDefault="00D867C9" w:rsidP="00CD6DAB">
            <w:pPr>
              <w:jc w:val="center"/>
              <w:rPr>
                <w:b/>
                <w:lang w:eastAsia="en-US"/>
              </w:rPr>
            </w:pPr>
            <w:r w:rsidRPr="00B356C7">
              <w:rPr>
                <w:b/>
                <w:lang w:eastAsia="en-US"/>
              </w:rPr>
              <w:t>Φ3</w:t>
            </w:r>
          </w:p>
        </w:tc>
        <w:tc>
          <w:tcPr>
            <w:tcW w:w="1346" w:type="pct"/>
            <w:shd w:val="clear" w:color="auto" w:fill="D9E2F3"/>
            <w:vAlign w:val="center"/>
          </w:tcPr>
          <w:p w14:paraId="7ECD07D6" w14:textId="4C19E2D5" w:rsidR="00D867C9" w:rsidRPr="00B356C7" w:rsidRDefault="007B7D86" w:rsidP="00CD6DAB">
            <w:pPr>
              <w:rPr>
                <w:b/>
                <w:lang w:val="el-GR" w:eastAsia="en-US"/>
              </w:rPr>
            </w:pPr>
            <w:proofErr w:type="spellStart"/>
            <w:r w:rsidRPr="00B356C7">
              <w:rPr>
                <w:spacing w:val="8"/>
              </w:rPr>
              <w:t>Ανά</w:t>
            </w:r>
            <w:proofErr w:type="spellEnd"/>
            <w:r w:rsidRPr="00B356C7">
              <w:rPr>
                <w:spacing w:val="8"/>
              </w:rPr>
              <w:t xml:space="preserve">πτυξη </w:t>
            </w:r>
            <w:proofErr w:type="spellStart"/>
            <w:r w:rsidRPr="00B356C7">
              <w:rPr>
                <w:spacing w:val="8"/>
              </w:rPr>
              <w:t>εφ</w:t>
            </w:r>
            <w:proofErr w:type="spellEnd"/>
            <w:r w:rsidRPr="00B356C7">
              <w:rPr>
                <w:spacing w:val="8"/>
              </w:rPr>
              <w:t>αρμογών</w:t>
            </w:r>
          </w:p>
        </w:tc>
        <w:tc>
          <w:tcPr>
            <w:tcW w:w="218" w:type="pct"/>
            <w:shd w:val="clear" w:color="auto" w:fill="auto"/>
          </w:tcPr>
          <w:p w14:paraId="1AB29468" w14:textId="77777777" w:rsidR="00D867C9" w:rsidRPr="00B356C7" w:rsidRDefault="00D867C9" w:rsidP="00CD6DAB">
            <w:pPr>
              <w:jc w:val="center"/>
              <w:rPr>
                <w:b/>
                <w:lang w:val="el-GR" w:eastAsia="en-US"/>
              </w:rPr>
            </w:pPr>
          </w:p>
        </w:tc>
        <w:tc>
          <w:tcPr>
            <w:tcW w:w="218" w:type="pct"/>
            <w:shd w:val="clear" w:color="auto" w:fill="auto"/>
          </w:tcPr>
          <w:p w14:paraId="4FF41067" w14:textId="77777777" w:rsidR="00D867C9" w:rsidRPr="00B356C7" w:rsidRDefault="00D867C9" w:rsidP="00CD6DAB">
            <w:pPr>
              <w:jc w:val="center"/>
              <w:rPr>
                <w:b/>
                <w:lang w:val="el-GR" w:eastAsia="en-US"/>
              </w:rPr>
            </w:pPr>
          </w:p>
        </w:tc>
        <w:tc>
          <w:tcPr>
            <w:tcW w:w="218" w:type="pct"/>
            <w:tcBorders>
              <w:bottom w:val="single" w:sz="4" w:space="0" w:color="auto"/>
            </w:tcBorders>
            <w:shd w:val="clear" w:color="auto" w:fill="FFFF00"/>
            <w:vAlign w:val="center"/>
          </w:tcPr>
          <w:p w14:paraId="61262937" w14:textId="77777777" w:rsidR="00D867C9" w:rsidRPr="00B356C7" w:rsidRDefault="00D867C9" w:rsidP="00CD6DAB">
            <w:pPr>
              <w:jc w:val="center"/>
              <w:rPr>
                <w:b/>
                <w:lang w:val="el-GR" w:eastAsia="en-US"/>
              </w:rPr>
            </w:pPr>
          </w:p>
        </w:tc>
        <w:tc>
          <w:tcPr>
            <w:tcW w:w="218" w:type="pct"/>
            <w:tcBorders>
              <w:bottom w:val="single" w:sz="4" w:space="0" w:color="auto"/>
            </w:tcBorders>
            <w:shd w:val="clear" w:color="auto" w:fill="FFFF00"/>
            <w:vAlign w:val="center"/>
          </w:tcPr>
          <w:p w14:paraId="10080F1B"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vAlign w:val="center"/>
          </w:tcPr>
          <w:p w14:paraId="20383668"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vAlign w:val="center"/>
          </w:tcPr>
          <w:p w14:paraId="278C0515"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vAlign w:val="center"/>
          </w:tcPr>
          <w:p w14:paraId="41ABAD2D"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tcPr>
          <w:p w14:paraId="721F7A2D"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3C9F0097"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tcPr>
          <w:p w14:paraId="3AE67E97" w14:textId="77777777" w:rsidR="00D867C9" w:rsidRPr="00B356C7" w:rsidRDefault="00D867C9" w:rsidP="00CD6DAB">
            <w:pPr>
              <w:jc w:val="center"/>
              <w:rPr>
                <w:b/>
                <w:lang w:val="el-GR" w:eastAsia="en-US"/>
              </w:rPr>
            </w:pPr>
          </w:p>
        </w:tc>
        <w:tc>
          <w:tcPr>
            <w:tcW w:w="293" w:type="pct"/>
            <w:tcBorders>
              <w:bottom w:val="single" w:sz="4" w:space="0" w:color="auto"/>
            </w:tcBorders>
          </w:tcPr>
          <w:p w14:paraId="3793499D" w14:textId="77777777" w:rsidR="00D867C9" w:rsidRPr="00B356C7" w:rsidRDefault="00D867C9" w:rsidP="00CD6DAB">
            <w:pPr>
              <w:jc w:val="center"/>
              <w:rPr>
                <w:b/>
                <w:lang w:val="el-GR" w:eastAsia="en-US"/>
              </w:rPr>
            </w:pPr>
          </w:p>
        </w:tc>
        <w:tc>
          <w:tcPr>
            <w:tcW w:w="222" w:type="pct"/>
            <w:tcBorders>
              <w:bottom w:val="single" w:sz="4" w:space="0" w:color="auto"/>
            </w:tcBorders>
          </w:tcPr>
          <w:p w14:paraId="287BCEF3" w14:textId="77777777" w:rsidR="00D867C9" w:rsidRPr="00B356C7" w:rsidRDefault="00D867C9" w:rsidP="00CD6DAB">
            <w:pPr>
              <w:jc w:val="center"/>
              <w:rPr>
                <w:b/>
                <w:lang w:val="el-GR" w:eastAsia="en-US"/>
              </w:rPr>
            </w:pPr>
          </w:p>
        </w:tc>
      </w:tr>
      <w:tr w:rsidR="00D867C9" w:rsidRPr="00B356C7" w14:paraId="1B7AC33D" w14:textId="77777777" w:rsidTr="00CD6DAB">
        <w:trPr>
          <w:trHeight w:val="351"/>
          <w:jc w:val="center"/>
        </w:trPr>
        <w:tc>
          <w:tcPr>
            <w:tcW w:w="507" w:type="pct"/>
            <w:shd w:val="clear" w:color="auto" w:fill="D9E2F3"/>
            <w:vAlign w:val="center"/>
          </w:tcPr>
          <w:p w14:paraId="29C7D735" w14:textId="77777777" w:rsidR="00D867C9" w:rsidRPr="00B356C7" w:rsidRDefault="00D867C9" w:rsidP="00CD6DAB">
            <w:pPr>
              <w:jc w:val="center"/>
              <w:rPr>
                <w:b/>
                <w:lang w:val="el-GR" w:eastAsia="en-US"/>
              </w:rPr>
            </w:pPr>
            <w:r w:rsidRPr="00B356C7">
              <w:rPr>
                <w:b/>
                <w:lang w:eastAsia="en-US"/>
              </w:rPr>
              <w:t>Φ</w:t>
            </w:r>
            <w:r w:rsidRPr="00B356C7">
              <w:rPr>
                <w:b/>
                <w:lang w:val="el-GR" w:eastAsia="en-US"/>
              </w:rPr>
              <w:t>4</w:t>
            </w:r>
          </w:p>
        </w:tc>
        <w:tc>
          <w:tcPr>
            <w:tcW w:w="1346" w:type="pct"/>
            <w:shd w:val="clear" w:color="auto" w:fill="D9E2F3"/>
            <w:vAlign w:val="center"/>
          </w:tcPr>
          <w:p w14:paraId="7297DAED" w14:textId="77777777" w:rsidR="00D867C9" w:rsidRPr="00B356C7" w:rsidRDefault="00D867C9" w:rsidP="00CD6DAB">
            <w:pPr>
              <w:rPr>
                <w:lang w:val="el-GR"/>
              </w:rPr>
            </w:pPr>
            <w:proofErr w:type="spellStart"/>
            <w:r w:rsidRPr="00B356C7">
              <w:rPr>
                <w:spacing w:val="8"/>
              </w:rPr>
              <w:t>Εγκ</w:t>
            </w:r>
            <w:proofErr w:type="spellEnd"/>
            <w:r w:rsidRPr="00B356C7">
              <w:rPr>
                <w:spacing w:val="8"/>
              </w:rPr>
              <w:t xml:space="preserve">ατάσταση </w:t>
            </w:r>
            <w:proofErr w:type="spellStart"/>
            <w:r w:rsidRPr="00B356C7">
              <w:rPr>
                <w:spacing w:val="8"/>
              </w:rPr>
              <w:t>Ολοκληρωμένου</w:t>
            </w:r>
            <w:proofErr w:type="spellEnd"/>
            <w:r w:rsidRPr="00B356C7">
              <w:rPr>
                <w:spacing w:val="8"/>
              </w:rPr>
              <w:t xml:space="preserve"> </w:t>
            </w:r>
            <w:proofErr w:type="spellStart"/>
            <w:r w:rsidRPr="00B356C7">
              <w:rPr>
                <w:spacing w:val="8"/>
              </w:rPr>
              <w:t>συστήμ</w:t>
            </w:r>
            <w:proofErr w:type="spellEnd"/>
            <w:r w:rsidRPr="00B356C7">
              <w:rPr>
                <w:spacing w:val="8"/>
              </w:rPr>
              <w:t>ατος</w:t>
            </w:r>
          </w:p>
        </w:tc>
        <w:tc>
          <w:tcPr>
            <w:tcW w:w="218" w:type="pct"/>
            <w:shd w:val="clear" w:color="auto" w:fill="auto"/>
          </w:tcPr>
          <w:p w14:paraId="46B6ABA9" w14:textId="77777777" w:rsidR="00D867C9" w:rsidRPr="00B356C7" w:rsidRDefault="00D867C9" w:rsidP="00CD6DAB">
            <w:pPr>
              <w:jc w:val="center"/>
              <w:rPr>
                <w:b/>
                <w:lang w:val="el-GR" w:eastAsia="en-US"/>
              </w:rPr>
            </w:pPr>
          </w:p>
        </w:tc>
        <w:tc>
          <w:tcPr>
            <w:tcW w:w="218" w:type="pct"/>
            <w:shd w:val="clear" w:color="auto" w:fill="auto"/>
          </w:tcPr>
          <w:p w14:paraId="68E44C15" w14:textId="77777777" w:rsidR="00D867C9" w:rsidRPr="00B356C7" w:rsidRDefault="00D867C9" w:rsidP="00CD6DAB">
            <w:pPr>
              <w:jc w:val="center"/>
              <w:rPr>
                <w:b/>
                <w:lang w:val="el-GR" w:eastAsia="en-US"/>
              </w:rPr>
            </w:pPr>
          </w:p>
        </w:tc>
        <w:tc>
          <w:tcPr>
            <w:tcW w:w="218" w:type="pct"/>
            <w:tcBorders>
              <w:top w:val="single" w:sz="4" w:space="0" w:color="auto"/>
            </w:tcBorders>
            <w:shd w:val="clear" w:color="auto" w:fill="auto"/>
            <w:vAlign w:val="center"/>
          </w:tcPr>
          <w:p w14:paraId="1947ABBB" w14:textId="77777777" w:rsidR="00D867C9" w:rsidRPr="00B356C7" w:rsidRDefault="00D867C9" w:rsidP="00CD6DAB">
            <w:pPr>
              <w:jc w:val="center"/>
              <w:rPr>
                <w:b/>
                <w:lang w:val="el-GR" w:eastAsia="en-US"/>
              </w:rPr>
            </w:pPr>
          </w:p>
        </w:tc>
        <w:tc>
          <w:tcPr>
            <w:tcW w:w="218" w:type="pct"/>
            <w:tcBorders>
              <w:top w:val="single" w:sz="4" w:space="0" w:color="auto"/>
            </w:tcBorders>
            <w:shd w:val="clear" w:color="auto" w:fill="auto"/>
            <w:vAlign w:val="center"/>
          </w:tcPr>
          <w:p w14:paraId="6D93E033"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auto"/>
            <w:vAlign w:val="center"/>
          </w:tcPr>
          <w:p w14:paraId="5D0CF85D"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auto"/>
            <w:vAlign w:val="center"/>
          </w:tcPr>
          <w:p w14:paraId="55A10118"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auto"/>
            <w:vAlign w:val="center"/>
          </w:tcPr>
          <w:p w14:paraId="1CB3D27C"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FFFF00"/>
          </w:tcPr>
          <w:p w14:paraId="399E8D94" w14:textId="77777777" w:rsidR="00D867C9" w:rsidRPr="00B356C7" w:rsidRDefault="00D867C9" w:rsidP="00CD6DAB">
            <w:pPr>
              <w:jc w:val="center"/>
              <w:rPr>
                <w:b/>
                <w:lang w:val="el-GR" w:eastAsia="en-US"/>
              </w:rPr>
            </w:pPr>
          </w:p>
        </w:tc>
        <w:tc>
          <w:tcPr>
            <w:tcW w:w="293" w:type="pct"/>
            <w:tcBorders>
              <w:top w:val="single" w:sz="4" w:space="0" w:color="auto"/>
              <w:bottom w:val="single" w:sz="4" w:space="0" w:color="auto"/>
            </w:tcBorders>
            <w:shd w:val="clear" w:color="auto" w:fill="auto"/>
            <w:vAlign w:val="center"/>
          </w:tcPr>
          <w:p w14:paraId="12AA38E4" w14:textId="77777777" w:rsidR="00D867C9" w:rsidRPr="00B356C7" w:rsidRDefault="00D867C9" w:rsidP="00CD6DAB">
            <w:pPr>
              <w:jc w:val="center"/>
              <w:rPr>
                <w:b/>
                <w:lang w:val="el-GR" w:eastAsia="en-US"/>
              </w:rPr>
            </w:pPr>
          </w:p>
        </w:tc>
        <w:tc>
          <w:tcPr>
            <w:tcW w:w="293" w:type="pct"/>
            <w:tcBorders>
              <w:top w:val="single" w:sz="4" w:space="0" w:color="auto"/>
              <w:bottom w:val="single" w:sz="4" w:space="0" w:color="auto"/>
            </w:tcBorders>
            <w:shd w:val="clear" w:color="auto" w:fill="auto"/>
          </w:tcPr>
          <w:p w14:paraId="2755394E" w14:textId="77777777" w:rsidR="00D867C9" w:rsidRPr="00B356C7" w:rsidRDefault="00D867C9" w:rsidP="00CD6DAB">
            <w:pPr>
              <w:jc w:val="center"/>
              <w:rPr>
                <w:b/>
                <w:lang w:val="el-GR" w:eastAsia="en-US"/>
              </w:rPr>
            </w:pPr>
          </w:p>
        </w:tc>
        <w:tc>
          <w:tcPr>
            <w:tcW w:w="293" w:type="pct"/>
            <w:tcBorders>
              <w:top w:val="single" w:sz="4" w:space="0" w:color="auto"/>
              <w:bottom w:val="single" w:sz="4" w:space="0" w:color="auto"/>
            </w:tcBorders>
          </w:tcPr>
          <w:p w14:paraId="0B841AD7" w14:textId="77777777" w:rsidR="00D867C9" w:rsidRPr="00B356C7" w:rsidRDefault="00D867C9" w:rsidP="00CD6DAB">
            <w:pPr>
              <w:jc w:val="center"/>
              <w:rPr>
                <w:b/>
                <w:lang w:val="el-GR" w:eastAsia="en-US"/>
              </w:rPr>
            </w:pPr>
          </w:p>
        </w:tc>
        <w:tc>
          <w:tcPr>
            <w:tcW w:w="222" w:type="pct"/>
            <w:tcBorders>
              <w:top w:val="single" w:sz="4" w:space="0" w:color="auto"/>
              <w:bottom w:val="single" w:sz="4" w:space="0" w:color="auto"/>
            </w:tcBorders>
          </w:tcPr>
          <w:p w14:paraId="660651BE" w14:textId="77777777" w:rsidR="00D867C9" w:rsidRPr="00B356C7" w:rsidRDefault="00D867C9" w:rsidP="00CD6DAB">
            <w:pPr>
              <w:jc w:val="center"/>
              <w:rPr>
                <w:b/>
                <w:lang w:val="el-GR" w:eastAsia="en-US"/>
              </w:rPr>
            </w:pPr>
          </w:p>
        </w:tc>
      </w:tr>
      <w:tr w:rsidR="00D867C9" w:rsidRPr="00B356C7" w14:paraId="2BAB0AD2" w14:textId="77777777" w:rsidTr="00CD6DAB">
        <w:trPr>
          <w:trHeight w:val="351"/>
          <w:jc w:val="center"/>
        </w:trPr>
        <w:tc>
          <w:tcPr>
            <w:tcW w:w="507" w:type="pct"/>
            <w:shd w:val="clear" w:color="auto" w:fill="D9E2F3"/>
            <w:vAlign w:val="center"/>
          </w:tcPr>
          <w:p w14:paraId="4FA0AD23" w14:textId="77777777" w:rsidR="00D867C9" w:rsidRPr="00B356C7" w:rsidRDefault="00D867C9" w:rsidP="00CD6DAB">
            <w:pPr>
              <w:jc w:val="center"/>
              <w:rPr>
                <w:b/>
                <w:lang w:val="el-GR" w:eastAsia="en-US"/>
              </w:rPr>
            </w:pPr>
            <w:r w:rsidRPr="00B356C7">
              <w:rPr>
                <w:b/>
                <w:lang w:eastAsia="en-US"/>
              </w:rPr>
              <w:t>Φ</w:t>
            </w:r>
            <w:r w:rsidRPr="00B356C7">
              <w:rPr>
                <w:b/>
                <w:lang w:val="el-GR" w:eastAsia="en-US"/>
              </w:rPr>
              <w:t>5</w:t>
            </w:r>
          </w:p>
        </w:tc>
        <w:tc>
          <w:tcPr>
            <w:tcW w:w="1346" w:type="pct"/>
            <w:shd w:val="clear" w:color="auto" w:fill="D9E2F3"/>
            <w:vAlign w:val="center"/>
          </w:tcPr>
          <w:p w14:paraId="621EF779" w14:textId="77777777" w:rsidR="00D867C9" w:rsidRPr="00B356C7" w:rsidRDefault="00D867C9" w:rsidP="00CD6DAB">
            <w:r w:rsidRPr="00B356C7">
              <w:rPr>
                <w:spacing w:val="8"/>
              </w:rPr>
              <w:t>Παρα</w:t>
            </w:r>
            <w:proofErr w:type="spellStart"/>
            <w:r w:rsidRPr="00B356C7">
              <w:rPr>
                <w:spacing w:val="8"/>
              </w:rPr>
              <w:t>μετρο</w:t>
            </w:r>
            <w:proofErr w:type="spellEnd"/>
            <w:r w:rsidRPr="00B356C7">
              <w:rPr>
                <w:spacing w:val="8"/>
              </w:rPr>
              <w:t xml:space="preserve">ποίηση – </w:t>
            </w:r>
            <w:proofErr w:type="spellStart"/>
            <w:r w:rsidRPr="00B356C7">
              <w:rPr>
                <w:spacing w:val="8"/>
              </w:rPr>
              <w:t>Μετά</w:t>
            </w:r>
            <w:proofErr w:type="spellEnd"/>
            <w:r w:rsidRPr="00B356C7">
              <w:rPr>
                <w:spacing w:val="8"/>
              </w:rPr>
              <w:t xml:space="preserve">πτωση </w:t>
            </w:r>
            <w:proofErr w:type="spellStart"/>
            <w:r w:rsidRPr="00B356C7">
              <w:rPr>
                <w:spacing w:val="8"/>
              </w:rPr>
              <w:t>Δεδομένων</w:t>
            </w:r>
            <w:proofErr w:type="spellEnd"/>
            <w:r w:rsidRPr="00B356C7">
              <w:rPr>
                <w:spacing w:val="8"/>
              </w:rPr>
              <w:t xml:space="preserve"> </w:t>
            </w:r>
          </w:p>
        </w:tc>
        <w:tc>
          <w:tcPr>
            <w:tcW w:w="218" w:type="pct"/>
            <w:shd w:val="clear" w:color="auto" w:fill="auto"/>
          </w:tcPr>
          <w:p w14:paraId="5908BC0A" w14:textId="77777777" w:rsidR="00D867C9" w:rsidRPr="00B356C7" w:rsidRDefault="00D867C9" w:rsidP="00CD6DAB">
            <w:pPr>
              <w:jc w:val="center"/>
              <w:rPr>
                <w:b/>
                <w:lang w:eastAsia="en-US"/>
              </w:rPr>
            </w:pPr>
          </w:p>
        </w:tc>
        <w:tc>
          <w:tcPr>
            <w:tcW w:w="218" w:type="pct"/>
            <w:shd w:val="clear" w:color="auto" w:fill="auto"/>
          </w:tcPr>
          <w:p w14:paraId="3F22B8BB" w14:textId="77777777" w:rsidR="00D867C9" w:rsidRPr="00B356C7" w:rsidRDefault="00D867C9" w:rsidP="00CD6DAB">
            <w:pPr>
              <w:jc w:val="center"/>
              <w:rPr>
                <w:b/>
                <w:lang w:eastAsia="en-US"/>
              </w:rPr>
            </w:pPr>
          </w:p>
        </w:tc>
        <w:tc>
          <w:tcPr>
            <w:tcW w:w="218" w:type="pct"/>
            <w:tcBorders>
              <w:top w:val="single" w:sz="4" w:space="0" w:color="auto"/>
            </w:tcBorders>
            <w:shd w:val="clear" w:color="auto" w:fill="auto"/>
            <w:vAlign w:val="center"/>
          </w:tcPr>
          <w:p w14:paraId="3215A365" w14:textId="77777777" w:rsidR="00D867C9" w:rsidRPr="00B356C7" w:rsidRDefault="00D867C9" w:rsidP="00CD6DAB">
            <w:pPr>
              <w:jc w:val="center"/>
              <w:rPr>
                <w:b/>
                <w:lang w:eastAsia="en-US"/>
              </w:rPr>
            </w:pPr>
          </w:p>
        </w:tc>
        <w:tc>
          <w:tcPr>
            <w:tcW w:w="218" w:type="pct"/>
            <w:tcBorders>
              <w:top w:val="single" w:sz="4" w:space="0" w:color="auto"/>
            </w:tcBorders>
            <w:shd w:val="clear" w:color="auto" w:fill="auto"/>
            <w:vAlign w:val="center"/>
          </w:tcPr>
          <w:p w14:paraId="032A1BC8"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vAlign w:val="center"/>
          </w:tcPr>
          <w:p w14:paraId="01788314"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vAlign w:val="center"/>
          </w:tcPr>
          <w:p w14:paraId="07494B52"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vAlign w:val="center"/>
          </w:tcPr>
          <w:p w14:paraId="21DB43FB" w14:textId="77777777" w:rsidR="00D867C9" w:rsidRPr="00B356C7" w:rsidRDefault="00D867C9" w:rsidP="00CD6DAB">
            <w:pPr>
              <w:jc w:val="center"/>
              <w:rPr>
                <w:b/>
                <w:lang w:eastAsia="en-US"/>
              </w:rPr>
            </w:pPr>
          </w:p>
        </w:tc>
        <w:tc>
          <w:tcPr>
            <w:tcW w:w="293" w:type="pct"/>
            <w:tcBorders>
              <w:top w:val="single" w:sz="4" w:space="0" w:color="auto"/>
            </w:tcBorders>
            <w:shd w:val="clear" w:color="auto" w:fill="FFFF00"/>
          </w:tcPr>
          <w:p w14:paraId="73CBA790" w14:textId="77777777" w:rsidR="00D867C9" w:rsidRPr="00B356C7" w:rsidRDefault="00D867C9" w:rsidP="00CD6DAB">
            <w:pPr>
              <w:jc w:val="center"/>
              <w:rPr>
                <w:b/>
                <w:lang w:eastAsia="en-US"/>
              </w:rPr>
            </w:pPr>
          </w:p>
        </w:tc>
        <w:tc>
          <w:tcPr>
            <w:tcW w:w="293" w:type="pct"/>
            <w:tcBorders>
              <w:top w:val="single" w:sz="4" w:space="0" w:color="auto"/>
              <w:bottom w:val="single" w:sz="4" w:space="0" w:color="auto"/>
            </w:tcBorders>
            <w:shd w:val="clear" w:color="auto" w:fill="auto"/>
            <w:vAlign w:val="center"/>
          </w:tcPr>
          <w:p w14:paraId="66E8383F" w14:textId="77777777" w:rsidR="00D867C9" w:rsidRPr="00B356C7" w:rsidRDefault="00D867C9" w:rsidP="00CD6DAB">
            <w:pPr>
              <w:jc w:val="center"/>
              <w:rPr>
                <w:b/>
                <w:lang w:eastAsia="en-US"/>
              </w:rPr>
            </w:pPr>
          </w:p>
        </w:tc>
        <w:tc>
          <w:tcPr>
            <w:tcW w:w="293" w:type="pct"/>
            <w:tcBorders>
              <w:top w:val="single" w:sz="4" w:space="0" w:color="auto"/>
              <w:bottom w:val="single" w:sz="4" w:space="0" w:color="auto"/>
            </w:tcBorders>
            <w:shd w:val="clear" w:color="auto" w:fill="auto"/>
          </w:tcPr>
          <w:p w14:paraId="75C2A951" w14:textId="77777777" w:rsidR="00D867C9" w:rsidRPr="00B356C7" w:rsidRDefault="00D867C9" w:rsidP="00CD6DAB">
            <w:pPr>
              <w:jc w:val="center"/>
              <w:rPr>
                <w:b/>
                <w:lang w:eastAsia="en-US"/>
              </w:rPr>
            </w:pPr>
          </w:p>
        </w:tc>
        <w:tc>
          <w:tcPr>
            <w:tcW w:w="293" w:type="pct"/>
            <w:tcBorders>
              <w:top w:val="single" w:sz="4" w:space="0" w:color="auto"/>
              <w:bottom w:val="single" w:sz="4" w:space="0" w:color="auto"/>
            </w:tcBorders>
          </w:tcPr>
          <w:p w14:paraId="47E67FDD" w14:textId="77777777" w:rsidR="00D867C9" w:rsidRPr="00B356C7" w:rsidRDefault="00D867C9" w:rsidP="00CD6DAB">
            <w:pPr>
              <w:jc w:val="center"/>
              <w:rPr>
                <w:b/>
                <w:lang w:eastAsia="en-US"/>
              </w:rPr>
            </w:pPr>
          </w:p>
        </w:tc>
        <w:tc>
          <w:tcPr>
            <w:tcW w:w="222" w:type="pct"/>
            <w:tcBorders>
              <w:top w:val="single" w:sz="4" w:space="0" w:color="auto"/>
              <w:bottom w:val="single" w:sz="4" w:space="0" w:color="auto"/>
            </w:tcBorders>
          </w:tcPr>
          <w:p w14:paraId="70C40970" w14:textId="77777777" w:rsidR="00D867C9" w:rsidRPr="00B356C7" w:rsidRDefault="00D867C9" w:rsidP="00CD6DAB">
            <w:pPr>
              <w:jc w:val="center"/>
              <w:rPr>
                <w:b/>
                <w:lang w:eastAsia="en-US"/>
              </w:rPr>
            </w:pPr>
          </w:p>
        </w:tc>
      </w:tr>
      <w:tr w:rsidR="00D867C9" w:rsidRPr="00B356C7" w14:paraId="2574FDB6" w14:textId="77777777" w:rsidTr="00CD6DAB">
        <w:trPr>
          <w:trHeight w:val="351"/>
          <w:jc w:val="center"/>
        </w:trPr>
        <w:tc>
          <w:tcPr>
            <w:tcW w:w="507" w:type="pct"/>
            <w:shd w:val="clear" w:color="auto" w:fill="D9E2F3"/>
            <w:vAlign w:val="center"/>
          </w:tcPr>
          <w:p w14:paraId="5BCADAF3" w14:textId="77777777" w:rsidR="00D867C9" w:rsidRPr="00B356C7" w:rsidRDefault="00D867C9" w:rsidP="00CD6DAB">
            <w:pPr>
              <w:jc w:val="center"/>
              <w:rPr>
                <w:b/>
                <w:lang w:val="el-GR" w:eastAsia="en-US"/>
              </w:rPr>
            </w:pPr>
            <w:r w:rsidRPr="00B356C7">
              <w:rPr>
                <w:b/>
                <w:lang w:eastAsia="en-US"/>
              </w:rPr>
              <w:t>Φ</w:t>
            </w:r>
            <w:r w:rsidRPr="00B356C7">
              <w:rPr>
                <w:b/>
                <w:lang w:val="el-GR" w:eastAsia="en-US"/>
              </w:rPr>
              <w:t>6</w:t>
            </w:r>
          </w:p>
        </w:tc>
        <w:tc>
          <w:tcPr>
            <w:tcW w:w="1346" w:type="pct"/>
            <w:shd w:val="clear" w:color="auto" w:fill="D9E2F3"/>
            <w:vAlign w:val="center"/>
          </w:tcPr>
          <w:p w14:paraId="103E931E" w14:textId="77777777" w:rsidR="00D867C9" w:rsidRPr="00B356C7" w:rsidRDefault="00D867C9" w:rsidP="00CD6DAB">
            <w:proofErr w:type="spellStart"/>
            <w:r w:rsidRPr="00B356C7">
              <w:rPr>
                <w:spacing w:val="8"/>
              </w:rPr>
              <w:t>Εκ</w:t>
            </w:r>
            <w:proofErr w:type="spellEnd"/>
            <w:r w:rsidRPr="00B356C7">
              <w:rPr>
                <w:spacing w:val="8"/>
              </w:rPr>
              <w:t xml:space="preserve">παίδευση </w:t>
            </w:r>
            <w:proofErr w:type="spellStart"/>
            <w:r w:rsidRPr="00B356C7">
              <w:rPr>
                <w:spacing w:val="8"/>
              </w:rPr>
              <w:t>χρηστών</w:t>
            </w:r>
            <w:proofErr w:type="spellEnd"/>
            <w:r w:rsidRPr="00B356C7">
              <w:rPr>
                <w:spacing w:val="8"/>
              </w:rPr>
              <w:t xml:space="preserve"> </w:t>
            </w:r>
          </w:p>
        </w:tc>
        <w:tc>
          <w:tcPr>
            <w:tcW w:w="218" w:type="pct"/>
            <w:shd w:val="clear" w:color="auto" w:fill="auto"/>
          </w:tcPr>
          <w:p w14:paraId="4B9E9C85" w14:textId="77777777" w:rsidR="00D867C9" w:rsidRPr="00B356C7" w:rsidRDefault="00D867C9" w:rsidP="00CD6DAB">
            <w:pPr>
              <w:jc w:val="center"/>
              <w:rPr>
                <w:b/>
                <w:lang w:eastAsia="en-US"/>
              </w:rPr>
            </w:pPr>
          </w:p>
        </w:tc>
        <w:tc>
          <w:tcPr>
            <w:tcW w:w="218" w:type="pct"/>
            <w:shd w:val="clear" w:color="auto" w:fill="auto"/>
          </w:tcPr>
          <w:p w14:paraId="1EE7841E" w14:textId="77777777" w:rsidR="00D867C9" w:rsidRPr="00B356C7" w:rsidRDefault="00D867C9" w:rsidP="00CD6DAB">
            <w:pPr>
              <w:jc w:val="center"/>
              <w:rPr>
                <w:b/>
                <w:lang w:eastAsia="en-US"/>
              </w:rPr>
            </w:pPr>
          </w:p>
        </w:tc>
        <w:tc>
          <w:tcPr>
            <w:tcW w:w="218" w:type="pct"/>
            <w:tcBorders>
              <w:top w:val="single" w:sz="4" w:space="0" w:color="auto"/>
            </w:tcBorders>
            <w:shd w:val="clear" w:color="auto" w:fill="auto"/>
            <w:vAlign w:val="center"/>
          </w:tcPr>
          <w:p w14:paraId="32C438A8" w14:textId="77777777" w:rsidR="00D867C9" w:rsidRPr="00B356C7" w:rsidRDefault="00D867C9" w:rsidP="00CD6DAB">
            <w:pPr>
              <w:jc w:val="center"/>
              <w:rPr>
                <w:b/>
                <w:lang w:eastAsia="en-US"/>
              </w:rPr>
            </w:pPr>
          </w:p>
        </w:tc>
        <w:tc>
          <w:tcPr>
            <w:tcW w:w="218" w:type="pct"/>
            <w:tcBorders>
              <w:top w:val="single" w:sz="4" w:space="0" w:color="auto"/>
            </w:tcBorders>
            <w:shd w:val="clear" w:color="auto" w:fill="auto"/>
            <w:vAlign w:val="center"/>
          </w:tcPr>
          <w:p w14:paraId="2CBE62FE"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vAlign w:val="center"/>
          </w:tcPr>
          <w:p w14:paraId="1EE87B93"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vAlign w:val="center"/>
          </w:tcPr>
          <w:p w14:paraId="57D96CF3"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vAlign w:val="center"/>
          </w:tcPr>
          <w:p w14:paraId="4B35891B" w14:textId="77777777" w:rsidR="00D867C9" w:rsidRPr="00B356C7" w:rsidRDefault="00D867C9" w:rsidP="00CD6DAB">
            <w:pPr>
              <w:jc w:val="center"/>
              <w:rPr>
                <w:b/>
                <w:lang w:eastAsia="en-US"/>
              </w:rPr>
            </w:pPr>
          </w:p>
        </w:tc>
        <w:tc>
          <w:tcPr>
            <w:tcW w:w="293" w:type="pct"/>
            <w:tcBorders>
              <w:top w:val="single" w:sz="4" w:space="0" w:color="auto"/>
            </w:tcBorders>
            <w:shd w:val="clear" w:color="auto" w:fill="auto"/>
          </w:tcPr>
          <w:p w14:paraId="5FD9C10D" w14:textId="77777777" w:rsidR="00D867C9" w:rsidRPr="00B356C7" w:rsidRDefault="00D867C9" w:rsidP="00CD6DAB">
            <w:pPr>
              <w:jc w:val="center"/>
              <w:rPr>
                <w:b/>
                <w:lang w:eastAsia="en-US"/>
              </w:rPr>
            </w:pPr>
          </w:p>
        </w:tc>
        <w:tc>
          <w:tcPr>
            <w:tcW w:w="293" w:type="pct"/>
            <w:tcBorders>
              <w:top w:val="single" w:sz="4" w:space="0" w:color="auto"/>
              <w:bottom w:val="single" w:sz="4" w:space="0" w:color="auto"/>
            </w:tcBorders>
            <w:shd w:val="clear" w:color="auto" w:fill="FFFF00"/>
            <w:vAlign w:val="center"/>
          </w:tcPr>
          <w:p w14:paraId="3FCFED4F" w14:textId="77777777" w:rsidR="00D867C9" w:rsidRPr="00B356C7" w:rsidRDefault="00D867C9" w:rsidP="00CD6DAB">
            <w:pPr>
              <w:jc w:val="center"/>
              <w:rPr>
                <w:b/>
                <w:lang w:eastAsia="en-US"/>
              </w:rPr>
            </w:pPr>
          </w:p>
        </w:tc>
        <w:tc>
          <w:tcPr>
            <w:tcW w:w="293" w:type="pct"/>
            <w:tcBorders>
              <w:top w:val="single" w:sz="4" w:space="0" w:color="auto"/>
              <w:bottom w:val="single" w:sz="4" w:space="0" w:color="auto"/>
            </w:tcBorders>
            <w:shd w:val="clear" w:color="auto" w:fill="auto"/>
          </w:tcPr>
          <w:p w14:paraId="26CFC485" w14:textId="77777777" w:rsidR="00D867C9" w:rsidRPr="00B356C7" w:rsidRDefault="00D867C9" w:rsidP="00CD6DAB">
            <w:pPr>
              <w:jc w:val="center"/>
              <w:rPr>
                <w:b/>
                <w:lang w:eastAsia="en-US"/>
              </w:rPr>
            </w:pPr>
          </w:p>
        </w:tc>
        <w:tc>
          <w:tcPr>
            <w:tcW w:w="293" w:type="pct"/>
            <w:tcBorders>
              <w:top w:val="single" w:sz="4" w:space="0" w:color="auto"/>
              <w:bottom w:val="single" w:sz="4" w:space="0" w:color="auto"/>
            </w:tcBorders>
          </w:tcPr>
          <w:p w14:paraId="0BB2ED79" w14:textId="77777777" w:rsidR="00D867C9" w:rsidRPr="00B356C7" w:rsidRDefault="00D867C9" w:rsidP="00CD6DAB">
            <w:pPr>
              <w:jc w:val="center"/>
              <w:rPr>
                <w:b/>
                <w:lang w:eastAsia="en-US"/>
              </w:rPr>
            </w:pPr>
          </w:p>
        </w:tc>
        <w:tc>
          <w:tcPr>
            <w:tcW w:w="222" w:type="pct"/>
            <w:tcBorders>
              <w:top w:val="single" w:sz="4" w:space="0" w:color="auto"/>
              <w:bottom w:val="single" w:sz="4" w:space="0" w:color="auto"/>
            </w:tcBorders>
          </w:tcPr>
          <w:p w14:paraId="6A4CF58C" w14:textId="77777777" w:rsidR="00D867C9" w:rsidRPr="00B356C7" w:rsidRDefault="00D867C9" w:rsidP="00CD6DAB">
            <w:pPr>
              <w:jc w:val="center"/>
              <w:rPr>
                <w:b/>
                <w:lang w:eastAsia="en-US"/>
              </w:rPr>
            </w:pPr>
          </w:p>
        </w:tc>
      </w:tr>
      <w:tr w:rsidR="00D867C9" w:rsidRPr="00B356C7" w14:paraId="5368B281" w14:textId="77777777" w:rsidTr="00EF4615">
        <w:trPr>
          <w:trHeight w:val="534"/>
          <w:jc w:val="center"/>
        </w:trPr>
        <w:tc>
          <w:tcPr>
            <w:tcW w:w="507" w:type="pct"/>
            <w:shd w:val="clear" w:color="auto" w:fill="D9E2F3"/>
            <w:vAlign w:val="center"/>
          </w:tcPr>
          <w:p w14:paraId="143600A4" w14:textId="77777777" w:rsidR="00D867C9" w:rsidRPr="00B356C7" w:rsidRDefault="00D867C9" w:rsidP="00CD6DAB">
            <w:pPr>
              <w:jc w:val="center"/>
              <w:rPr>
                <w:b/>
                <w:lang w:val="el-GR" w:eastAsia="en-US"/>
              </w:rPr>
            </w:pPr>
            <w:r w:rsidRPr="00B356C7">
              <w:rPr>
                <w:b/>
                <w:lang w:eastAsia="en-US"/>
              </w:rPr>
              <w:t>Φ</w:t>
            </w:r>
            <w:r w:rsidRPr="00B356C7">
              <w:rPr>
                <w:b/>
                <w:lang w:val="el-GR" w:eastAsia="en-US"/>
              </w:rPr>
              <w:t>7</w:t>
            </w:r>
          </w:p>
        </w:tc>
        <w:tc>
          <w:tcPr>
            <w:tcW w:w="1346" w:type="pct"/>
            <w:shd w:val="clear" w:color="auto" w:fill="D9E2F3"/>
            <w:vAlign w:val="center"/>
          </w:tcPr>
          <w:p w14:paraId="76C35F07" w14:textId="77777777" w:rsidR="00D867C9" w:rsidRPr="00B356C7" w:rsidRDefault="00D867C9" w:rsidP="00CD6DAB">
            <w:pPr>
              <w:rPr>
                <w:b/>
                <w:lang w:val="el-GR" w:eastAsia="en-US"/>
              </w:rPr>
            </w:pPr>
            <w:proofErr w:type="spellStart"/>
            <w:r w:rsidRPr="00B356C7">
              <w:rPr>
                <w:spacing w:val="8"/>
              </w:rPr>
              <w:t>Πιλοτική</w:t>
            </w:r>
            <w:proofErr w:type="spellEnd"/>
            <w:r w:rsidRPr="00B356C7">
              <w:rPr>
                <w:spacing w:val="8"/>
              </w:rPr>
              <w:t xml:space="preserve"> </w:t>
            </w:r>
            <w:proofErr w:type="spellStart"/>
            <w:r w:rsidRPr="00B356C7">
              <w:rPr>
                <w:spacing w:val="8"/>
              </w:rPr>
              <w:t>λειτουργί</w:t>
            </w:r>
            <w:proofErr w:type="spellEnd"/>
            <w:r w:rsidRPr="00B356C7">
              <w:rPr>
                <w:spacing w:val="8"/>
              </w:rPr>
              <w:t xml:space="preserve">α </w:t>
            </w:r>
          </w:p>
        </w:tc>
        <w:tc>
          <w:tcPr>
            <w:tcW w:w="218" w:type="pct"/>
            <w:shd w:val="clear" w:color="auto" w:fill="auto"/>
          </w:tcPr>
          <w:p w14:paraId="40218C60" w14:textId="77777777" w:rsidR="00D867C9" w:rsidRPr="00B356C7" w:rsidRDefault="00D867C9" w:rsidP="00CD6DAB">
            <w:pPr>
              <w:jc w:val="center"/>
              <w:rPr>
                <w:b/>
                <w:lang w:val="el-GR" w:eastAsia="en-US"/>
              </w:rPr>
            </w:pPr>
          </w:p>
        </w:tc>
        <w:tc>
          <w:tcPr>
            <w:tcW w:w="218" w:type="pct"/>
            <w:shd w:val="clear" w:color="auto" w:fill="auto"/>
          </w:tcPr>
          <w:p w14:paraId="62130A07" w14:textId="77777777" w:rsidR="00D867C9" w:rsidRPr="00B356C7" w:rsidRDefault="00D867C9" w:rsidP="00CD6DAB">
            <w:pPr>
              <w:jc w:val="center"/>
              <w:rPr>
                <w:b/>
                <w:lang w:val="el-GR" w:eastAsia="en-US"/>
              </w:rPr>
            </w:pPr>
          </w:p>
        </w:tc>
        <w:tc>
          <w:tcPr>
            <w:tcW w:w="218" w:type="pct"/>
            <w:tcBorders>
              <w:bottom w:val="single" w:sz="4" w:space="0" w:color="auto"/>
            </w:tcBorders>
            <w:shd w:val="clear" w:color="auto" w:fill="auto"/>
            <w:vAlign w:val="center"/>
          </w:tcPr>
          <w:p w14:paraId="0F748F81" w14:textId="77777777" w:rsidR="00D867C9" w:rsidRPr="00B356C7" w:rsidRDefault="00D867C9" w:rsidP="00CD6DAB">
            <w:pPr>
              <w:jc w:val="center"/>
              <w:rPr>
                <w:b/>
                <w:lang w:val="el-GR" w:eastAsia="en-US"/>
              </w:rPr>
            </w:pPr>
          </w:p>
        </w:tc>
        <w:tc>
          <w:tcPr>
            <w:tcW w:w="218" w:type="pct"/>
            <w:tcBorders>
              <w:bottom w:val="single" w:sz="4" w:space="0" w:color="auto"/>
            </w:tcBorders>
            <w:shd w:val="clear" w:color="auto" w:fill="auto"/>
            <w:vAlign w:val="center"/>
          </w:tcPr>
          <w:p w14:paraId="05B1FCFE"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1843476F"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681838C6"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044700C4"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tcPr>
          <w:p w14:paraId="32F503D8"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vAlign w:val="center"/>
          </w:tcPr>
          <w:p w14:paraId="7CA1487C"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FF" w:themeFill="background1"/>
          </w:tcPr>
          <w:p w14:paraId="5266C724" w14:textId="77777777" w:rsidR="00D867C9" w:rsidRPr="00B356C7" w:rsidRDefault="00D867C9" w:rsidP="00CD6DAB">
            <w:pPr>
              <w:jc w:val="center"/>
              <w:rPr>
                <w:b/>
                <w:lang w:val="el-GR" w:eastAsia="en-US"/>
              </w:rPr>
            </w:pPr>
          </w:p>
        </w:tc>
        <w:tc>
          <w:tcPr>
            <w:tcW w:w="293" w:type="pct"/>
            <w:tcBorders>
              <w:bottom w:val="single" w:sz="4" w:space="0" w:color="auto"/>
            </w:tcBorders>
          </w:tcPr>
          <w:p w14:paraId="4BF280ED" w14:textId="77777777" w:rsidR="00D867C9" w:rsidRPr="00B356C7" w:rsidRDefault="00D867C9" w:rsidP="00CD6DAB">
            <w:pPr>
              <w:jc w:val="center"/>
              <w:rPr>
                <w:b/>
                <w:lang w:val="el-GR" w:eastAsia="en-US"/>
              </w:rPr>
            </w:pPr>
          </w:p>
        </w:tc>
        <w:tc>
          <w:tcPr>
            <w:tcW w:w="222" w:type="pct"/>
            <w:tcBorders>
              <w:bottom w:val="single" w:sz="4" w:space="0" w:color="auto"/>
            </w:tcBorders>
          </w:tcPr>
          <w:p w14:paraId="3148DD90" w14:textId="77777777" w:rsidR="00D867C9" w:rsidRPr="00B356C7" w:rsidRDefault="00D867C9" w:rsidP="00CD6DAB">
            <w:pPr>
              <w:jc w:val="center"/>
              <w:rPr>
                <w:b/>
                <w:lang w:val="el-GR" w:eastAsia="en-US"/>
              </w:rPr>
            </w:pPr>
          </w:p>
        </w:tc>
      </w:tr>
      <w:tr w:rsidR="00D867C9" w:rsidRPr="00B356C7" w14:paraId="2F412F05" w14:textId="77777777" w:rsidTr="00CD6DAB">
        <w:trPr>
          <w:trHeight w:val="534"/>
          <w:jc w:val="center"/>
        </w:trPr>
        <w:tc>
          <w:tcPr>
            <w:tcW w:w="507" w:type="pct"/>
            <w:shd w:val="clear" w:color="auto" w:fill="D9E2F3"/>
            <w:vAlign w:val="center"/>
          </w:tcPr>
          <w:p w14:paraId="7294ECDB" w14:textId="77777777" w:rsidR="00D867C9" w:rsidRPr="00B356C7" w:rsidRDefault="00D867C9" w:rsidP="00CD6DAB">
            <w:pPr>
              <w:jc w:val="center"/>
              <w:rPr>
                <w:b/>
                <w:lang w:val="el-GR" w:eastAsia="en-US"/>
              </w:rPr>
            </w:pPr>
            <w:r w:rsidRPr="00B356C7">
              <w:rPr>
                <w:b/>
                <w:lang w:eastAsia="en-US"/>
              </w:rPr>
              <w:t>Φ</w:t>
            </w:r>
            <w:r w:rsidRPr="00B356C7">
              <w:rPr>
                <w:b/>
                <w:lang w:val="el-GR" w:eastAsia="en-US"/>
              </w:rPr>
              <w:t>8</w:t>
            </w:r>
          </w:p>
        </w:tc>
        <w:tc>
          <w:tcPr>
            <w:tcW w:w="1346" w:type="pct"/>
            <w:shd w:val="clear" w:color="auto" w:fill="D9E2F3"/>
            <w:vAlign w:val="center"/>
          </w:tcPr>
          <w:p w14:paraId="564F8046" w14:textId="77777777" w:rsidR="00D867C9" w:rsidRPr="00B356C7" w:rsidRDefault="00D867C9" w:rsidP="00CD6DAB">
            <w:pPr>
              <w:rPr>
                <w:b/>
                <w:lang w:val="el-GR" w:eastAsia="en-US"/>
              </w:rPr>
            </w:pPr>
            <w:r w:rsidRPr="00B356C7">
              <w:rPr>
                <w:spacing w:val="8"/>
              </w:rPr>
              <w:t>Παρα</w:t>
            </w:r>
            <w:proofErr w:type="spellStart"/>
            <w:r w:rsidRPr="00B356C7">
              <w:rPr>
                <w:spacing w:val="8"/>
              </w:rPr>
              <w:t>γωγική</w:t>
            </w:r>
            <w:proofErr w:type="spellEnd"/>
            <w:r w:rsidRPr="00B356C7">
              <w:rPr>
                <w:spacing w:val="8"/>
              </w:rPr>
              <w:t xml:space="preserve"> </w:t>
            </w:r>
            <w:proofErr w:type="spellStart"/>
            <w:r w:rsidRPr="00B356C7">
              <w:rPr>
                <w:spacing w:val="8"/>
              </w:rPr>
              <w:t>λειτουργί</w:t>
            </w:r>
            <w:proofErr w:type="spellEnd"/>
            <w:r w:rsidRPr="00B356C7">
              <w:rPr>
                <w:spacing w:val="8"/>
              </w:rPr>
              <w:t>α</w:t>
            </w:r>
          </w:p>
        </w:tc>
        <w:tc>
          <w:tcPr>
            <w:tcW w:w="218" w:type="pct"/>
            <w:shd w:val="clear" w:color="auto" w:fill="auto"/>
          </w:tcPr>
          <w:p w14:paraId="42F8DADE" w14:textId="77777777" w:rsidR="00D867C9" w:rsidRPr="00B356C7" w:rsidRDefault="00D867C9" w:rsidP="00CD6DAB">
            <w:pPr>
              <w:jc w:val="center"/>
              <w:rPr>
                <w:b/>
                <w:lang w:val="el-GR" w:eastAsia="en-US"/>
              </w:rPr>
            </w:pPr>
          </w:p>
        </w:tc>
        <w:tc>
          <w:tcPr>
            <w:tcW w:w="218" w:type="pct"/>
            <w:shd w:val="clear" w:color="auto" w:fill="auto"/>
          </w:tcPr>
          <w:p w14:paraId="5FF13D87" w14:textId="77777777" w:rsidR="00D867C9" w:rsidRPr="00B356C7" w:rsidRDefault="00D867C9" w:rsidP="00CD6DAB">
            <w:pPr>
              <w:jc w:val="center"/>
              <w:rPr>
                <w:b/>
                <w:lang w:val="el-GR" w:eastAsia="en-US"/>
              </w:rPr>
            </w:pPr>
          </w:p>
        </w:tc>
        <w:tc>
          <w:tcPr>
            <w:tcW w:w="218" w:type="pct"/>
            <w:tcBorders>
              <w:bottom w:val="single" w:sz="4" w:space="0" w:color="auto"/>
            </w:tcBorders>
            <w:shd w:val="clear" w:color="auto" w:fill="auto"/>
            <w:vAlign w:val="center"/>
          </w:tcPr>
          <w:p w14:paraId="44D25DCD" w14:textId="77777777" w:rsidR="00D867C9" w:rsidRPr="00B356C7" w:rsidRDefault="00D867C9" w:rsidP="00CD6DAB">
            <w:pPr>
              <w:jc w:val="center"/>
              <w:rPr>
                <w:b/>
                <w:lang w:val="el-GR" w:eastAsia="en-US"/>
              </w:rPr>
            </w:pPr>
          </w:p>
        </w:tc>
        <w:tc>
          <w:tcPr>
            <w:tcW w:w="218" w:type="pct"/>
            <w:tcBorders>
              <w:bottom w:val="single" w:sz="4" w:space="0" w:color="auto"/>
            </w:tcBorders>
            <w:shd w:val="clear" w:color="auto" w:fill="auto"/>
            <w:vAlign w:val="center"/>
          </w:tcPr>
          <w:p w14:paraId="556561AE"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2D6132BE"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04E47766"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4BC52566"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tcPr>
          <w:p w14:paraId="65388D5F"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auto"/>
            <w:vAlign w:val="center"/>
          </w:tcPr>
          <w:p w14:paraId="4594751D"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tcPr>
          <w:p w14:paraId="6B5DC02F" w14:textId="77777777" w:rsidR="00D867C9" w:rsidRPr="00B356C7" w:rsidRDefault="00D867C9" w:rsidP="00CD6DAB">
            <w:pPr>
              <w:jc w:val="center"/>
              <w:rPr>
                <w:b/>
                <w:lang w:val="el-GR" w:eastAsia="en-US"/>
              </w:rPr>
            </w:pPr>
          </w:p>
        </w:tc>
        <w:tc>
          <w:tcPr>
            <w:tcW w:w="293" w:type="pct"/>
            <w:tcBorders>
              <w:bottom w:val="single" w:sz="4" w:space="0" w:color="auto"/>
            </w:tcBorders>
            <w:shd w:val="clear" w:color="auto" w:fill="FFFF00"/>
          </w:tcPr>
          <w:p w14:paraId="06A2C570" w14:textId="77777777" w:rsidR="00D867C9" w:rsidRPr="00B356C7" w:rsidRDefault="00D867C9" w:rsidP="00CD6DAB">
            <w:pPr>
              <w:jc w:val="center"/>
              <w:rPr>
                <w:b/>
                <w:lang w:val="el-GR" w:eastAsia="en-US"/>
              </w:rPr>
            </w:pPr>
          </w:p>
        </w:tc>
        <w:tc>
          <w:tcPr>
            <w:tcW w:w="222" w:type="pct"/>
            <w:tcBorders>
              <w:bottom w:val="single" w:sz="4" w:space="0" w:color="auto"/>
            </w:tcBorders>
            <w:shd w:val="clear" w:color="auto" w:fill="FFFF00"/>
          </w:tcPr>
          <w:p w14:paraId="2D7CFEA1" w14:textId="77777777" w:rsidR="00D867C9" w:rsidRPr="00B356C7" w:rsidRDefault="00D867C9" w:rsidP="00CD6DAB">
            <w:pPr>
              <w:jc w:val="center"/>
              <w:rPr>
                <w:b/>
                <w:lang w:val="el-GR" w:eastAsia="en-US"/>
              </w:rPr>
            </w:pPr>
          </w:p>
        </w:tc>
      </w:tr>
      <w:tr w:rsidR="00D867C9" w:rsidRPr="00B356C7" w14:paraId="3CFEA258" w14:textId="77777777" w:rsidTr="00CD6DAB">
        <w:trPr>
          <w:trHeight w:val="351"/>
          <w:jc w:val="center"/>
        </w:trPr>
        <w:tc>
          <w:tcPr>
            <w:tcW w:w="507" w:type="pct"/>
            <w:shd w:val="clear" w:color="auto" w:fill="D9E2F3"/>
            <w:vAlign w:val="center"/>
          </w:tcPr>
          <w:p w14:paraId="72B5A60F" w14:textId="77777777" w:rsidR="00D867C9" w:rsidRPr="00B356C7" w:rsidRDefault="00D867C9" w:rsidP="00CD6DAB">
            <w:pPr>
              <w:jc w:val="center"/>
              <w:rPr>
                <w:b/>
                <w:lang w:val="el-GR" w:eastAsia="en-US"/>
              </w:rPr>
            </w:pPr>
            <w:r w:rsidRPr="00B356C7">
              <w:rPr>
                <w:b/>
                <w:lang w:eastAsia="en-US"/>
              </w:rPr>
              <w:t>Φ</w:t>
            </w:r>
            <w:r w:rsidRPr="00B356C7">
              <w:rPr>
                <w:b/>
                <w:lang w:val="el-GR" w:eastAsia="en-US"/>
              </w:rPr>
              <w:t>9</w:t>
            </w:r>
          </w:p>
        </w:tc>
        <w:tc>
          <w:tcPr>
            <w:tcW w:w="1346" w:type="pct"/>
            <w:shd w:val="clear" w:color="auto" w:fill="D9E2F3"/>
            <w:vAlign w:val="center"/>
          </w:tcPr>
          <w:p w14:paraId="3DB08616" w14:textId="77777777" w:rsidR="00D867C9" w:rsidRPr="00B356C7" w:rsidRDefault="00D867C9" w:rsidP="00CD6DAB">
            <w:pPr>
              <w:rPr>
                <w:lang w:val="el-GR"/>
              </w:rPr>
            </w:pPr>
            <w:proofErr w:type="spellStart"/>
            <w:r w:rsidRPr="00B356C7">
              <w:rPr>
                <w:spacing w:val="8"/>
              </w:rPr>
              <w:t>Δι</w:t>
            </w:r>
            <w:proofErr w:type="spellEnd"/>
            <w:r w:rsidRPr="00B356C7">
              <w:rPr>
                <w:spacing w:val="8"/>
              </w:rPr>
              <w:t xml:space="preserve">αχείριση </w:t>
            </w:r>
            <w:proofErr w:type="spellStart"/>
            <w:r w:rsidRPr="00B356C7">
              <w:rPr>
                <w:spacing w:val="8"/>
              </w:rPr>
              <w:t>έργου</w:t>
            </w:r>
            <w:proofErr w:type="spellEnd"/>
          </w:p>
        </w:tc>
        <w:tc>
          <w:tcPr>
            <w:tcW w:w="218" w:type="pct"/>
            <w:shd w:val="clear" w:color="auto" w:fill="FFFF00"/>
          </w:tcPr>
          <w:p w14:paraId="3814BE8D" w14:textId="77777777" w:rsidR="00D867C9" w:rsidRPr="00B356C7" w:rsidRDefault="00D867C9" w:rsidP="00CD6DAB">
            <w:pPr>
              <w:jc w:val="center"/>
              <w:rPr>
                <w:b/>
                <w:lang w:val="el-GR" w:eastAsia="en-US"/>
              </w:rPr>
            </w:pPr>
          </w:p>
        </w:tc>
        <w:tc>
          <w:tcPr>
            <w:tcW w:w="218" w:type="pct"/>
            <w:shd w:val="clear" w:color="auto" w:fill="FFFF00"/>
          </w:tcPr>
          <w:p w14:paraId="0EDF08C8" w14:textId="77777777" w:rsidR="00D867C9" w:rsidRPr="00B356C7" w:rsidRDefault="00D867C9" w:rsidP="00CD6DAB">
            <w:pPr>
              <w:jc w:val="center"/>
              <w:rPr>
                <w:b/>
                <w:lang w:val="el-GR" w:eastAsia="en-US"/>
              </w:rPr>
            </w:pPr>
          </w:p>
        </w:tc>
        <w:tc>
          <w:tcPr>
            <w:tcW w:w="218" w:type="pct"/>
            <w:tcBorders>
              <w:top w:val="single" w:sz="4" w:space="0" w:color="auto"/>
            </w:tcBorders>
            <w:shd w:val="clear" w:color="auto" w:fill="FFFF00"/>
            <w:vAlign w:val="center"/>
          </w:tcPr>
          <w:p w14:paraId="1D60A72B" w14:textId="77777777" w:rsidR="00D867C9" w:rsidRPr="00B356C7" w:rsidRDefault="00D867C9" w:rsidP="00CD6DAB">
            <w:pPr>
              <w:jc w:val="center"/>
              <w:rPr>
                <w:b/>
                <w:lang w:val="el-GR" w:eastAsia="en-US"/>
              </w:rPr>
            </w:pPr>
          </w:p>
        </w:tc>
        <w:tc>
          <w:tcPr>
            <w:tcW w:w="218" w:type="pct"/>
            <w:tcBorders>
              <w:top w:val="single" w:sz="4" w:space="0" w:color="auto"/>
            </w:tcBorders>
            <w:shd w:val="clear" w:color="auto" w:fill="FFFF00"/>
            <w:vAlign w:val="center"/>
          </w:tcPr>
          <w:p w14:paraId="1FF9CD2D"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FFFF00"/>
            <w:vAlign w:val="center"/>
          </w:tcPr>
          <w:p w14:paraId="4D4105CC"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FFFF00"/>
            <w:vAlign w:val="center"/>
          </w:tcPr>
          <w:p w14:paraId="528843C4"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FFFF00"/>
            <w:vAlign w:val="center"/>
          </w:tcPr>
          <w:p w14:paraId="509C9C2E" w14:textId="77777777" w:rsidR="00D867C9" w:rsidRPr="00B356C7" w:rsidRDefault="00D867C9" w:rsidP="00CD6DAB">
            <w:pPr>
              <w:jc w:val="center"/>
              <w:rPr>
                <w:b/>
                <w:lang w:val="el-GR" w:eastAsia="en-US"/>
              </w:rPr>
            </w:pPr>
          </w:p>
        </w:tc>
        <w:tc>
          <w:tcPr>
            <w:tcW w:w="293" w:type="pct"/>
            <w:tcBorders>
              <w:top w:val="single" w:sz="4" w:space="0" w:color="auto"/>
            </w:tcBorders>
            <w:shd w:val="clear" w:color="auto" w:fill="FFFF00"/>
          </w:tcPr>
          <w:p w14:paraId="232072B8" w14:textId="77777777" w:rsidR="00D867C9" w:rsidRPr="00B356C7" w:rsidRDefault="00D867C9" w:rsidP="00CD6DAB">
            <w:pPr>
              <w:jc w:val="center"/>
              <w:rPr>
                <w:b/>
                <w:lang w:val="el-GR" w:eastAsia="en-US"/>
              </w:rPr>
            </w:pPr>
          </w:p>
        </w:tc>
        <w:tc>
          <w:tcPr>
            <w:tcW w:w="293" w:type="pct"/>
            <w:tcBorders>
              <w:top w:val="single" w:sz="4" w:space="0" w:color="auto"/>
              <w:bottom w:val="single" w:sz="4" w:space="0" w:color="auto"/>
            </w:tcBorders>
            <w:shd w:val="clear" w:color="auto" w:fill="FFFF00"/>
            <w:vAlign w:val="center"/>
          </w:tcPr>
          <w:p w14:paraId="2EDDC6CD" w14:textId="77777777" w:rsidR="00D867C9" w:rsidRPr="00B356C7" w:rsidRDefault="00D867C9" w:rsidP="00CD6DAB">
            <w:pPr>
              <w:jc w:val="center"/>
              <w:rPr>
                <w:b/>
                <w:lang w:val="el-GR" w:eastAsia="en-US"/>
              </w:rPr>
            </w:pPr>
          </w:p>
        </w:tc>
        <w:tc>
          <w:tcPr>
            <w:tcW w:w="293" w:type="pct"/>
            <w:tcBorders>
              <w:top w:val="single" w:sz="4" w:space="0" w:color="auto"/>
              <w:bottom w:val="single" w:sz="4" w:space="0" w:color="auto"/>
            </w:tcBorders>
            <w:shd w:val="clear" w:color="auto" w:fill="FFFF00"/>
          </w:tcPr>
          <w:p w14:paraId="0D2064AB" w14:textId="77777777" w:rsidR="00D867C9" w:rsidRPr="00B356C7" w:rsidRDefault="00D867C9" w:rsidP="00CD6DAB">
            <w:pPr>
              <w:jc w:val="center"/>
              <w:rPr>
                <w:b/>
                <w:lang w:val="el-GR" w:eastAsia="en-US"/>
              </w:rPr>
            </w:pPr>
          </w:p>
        </w:tc>
        <w:tc>
          <w:tcPr>
            <w:tcW w:w="293" w:type="pct"/>
            <w:tcBorders>
              <w:top w:val="single" w:sz="4" w:space="0" w:color="auto"/>
              <w:bottom w:val="single" w:sz="4" w:space="0" w:color="auto"/>
            </w:tcBorders>
            <w:shd w:val="clear" w:color="auto" w:fill="FFFF00"/>
          </w:tcPr>
          <w:p w14:paraId="2EC29E75" w14:textId="77777777" w:rsidR="00D867C9" w:rsidRPr="00B356C7" w:rsidRDefault="00D867C9" w:rsidP="00CD6DAB">
            <w:pPr>
              <w:jc w:val="center"/>
              <w:rPr>
                <w:b/>
                <w:lang w:val="el-GR" w:eastAsia="en-US"/>
              </w:rPr>
            </w:pPr>
          </w:p>
        </w:tc>
        <w:tc>
          <w:tcPr>
            <w:tcW w:w="222" w:type="pct"/>
            <w:tcBorders>
              <w:top w:val="single" w:sz="4" w:space="0" w:color="auto"/>
              <w:bottom w:val="single" w:sz="4" w:space="0" w:color="auto"/>
            </w:tcBorders>
            <w:shd w:val="clear" w:color="auto" w:fill="FFFF00"/>
          </w:tcPr>
          <w:p w14:paraId="7B45BA07" w14:textId="77777777" w:rsidR="00D867C9" w:rsidRPr="00B356C7" w:rsidRDefault="00D867C9" w:rsidP="00CD6DAB">
            <w:pPr>
              <w:jc w:val="center"/>
              <w:rPr>
                <w:b/>
                <w:lang w:val="el-GR" w:eastAsia="en-US"/>
              </w:rPr>
            </w:pPr>
          </w:p>
        </w:tc>
      </w:tr>
    </w:tbl>
    <w:p w14:paraId="77E10C23" w14:textId="77777777" w:rsidR="00D867C9" w:rsidRPr="00B356C7" w:rsidRDefault="00D867C9" w:rsidP="008F49CE">
      <w:pPr>
        <w:rPr>
          <w:lang w:val="el-GR"/>
        </w:rPr>
      </w:pPr>
    </w:p>
    <w:p w14:paraId="63BE3D56" w14:textId="3D6288BE" w:rsidR="00025B9C" w:rsidRPr="00B356C7" w:rsidRDefault="00025B9C" w:rsidP="00786A1B">
      <w:pPr>
        <w:pStyle w:val="50"/>
        <w:numPr>
          <w:ilvl w:val="0"/>
          <w:numId w:val="25"/>
        </w:numPr>
        <w:rPr>
          <w:rFonts w:eastAsia="SimSun" w:cs="Tahoma"/>
          <w:lang w:val="el-GR"/>
        </w:rPr>
      </w:pPr>
      <w:bookmarkStart w:id="623" w:name="_Toc166240334"/>
      <w:r w:rsidRPr="00B356C7">
        <w:rPr>
          <w:rFonts w:eastAsia="SimSun" w:cs="Tahoma"/>
          <w:lang w:val="el-GR"/>
        </w:rPr>
        <w:t>Φάση 1: Μελέτη Εφαρμογής – Ανάλυση Απαιτήσεων</w:t>
      </w:r>
      <w:bookmarkEnd w:id="623"/>
      <w:r w:rsidRPr="00B356C7">
        <w:rPr>
          <w:rFonts w:eastAsia="SimSun" w:cs="Tahoma"/>
          <w:lang w:val="el-GR"/>
        </w:rPr>
        <w:t xml:space="preserve"> </w:t>
      </w:r>
    </w:p>
    <w:p w14:paraId="0824BEC3" w14:textId="77777777" w:rsidR="00EA7E9C" w:rsidRPr="00B356C7" w:rsidRDefault="00EA7E9C" w:rsidP="00EA7E9C">
      <w:pPr>
        <w:rPr>
          <w:rFonts w:eastAsia="SimSun"/>
          <w:lang w:val="el-GR"/>
        </w:rPr>
      </w:pPr>
    </w:p>
    <w:tbl>
      <w:tblPr>
        <w:tblStyle w:val="aff0"/>
        <w:tblW w:w="9634" w:type="dxa"/>
        <w:tblLook w:val="04A0" w:firstRow="1" w:lastRow="0" w:firstColumn="1" w:lastColumn="0" w:noHBand="0" w:noVBand="1"/>
      </w:tblPr>
      <w:tblGrid>
        <w:gridCol w:w="4248"/>
        <w:gridCol w:w="5386"/>
      </w:tblGrid>
      <w:tr w:rsidR="00C93391" w:rsidRPr="00B356C7" w14:paraId="53AAA2C3" w14:textId="77777777" w:rsidTr="00CD6DAB">
        <w:trPr>
          <w:trHeight w:val="680"/>
          <w:tblHeader/>
        </w:trPr>
        <w:tc>
          <w:tcPr>
            <w:tcW w:w="9634" w:type="dxa"/>
            <w:gridSpan w:val="2"/>
            <w:shd w:val="clear" w:color="auto" w:fill="001F5F"/>
            <w:vAlign w:val="center"/>
          </w:tcPr>
          <w:p w14:paraId="3EB57DDF" w14:textId="77777777" w:rsidR="00C93391" w:rsidRPr="00B356C7" w:rsidRDefault="00C93391" w:rsidP="00CD6DAB">
            <w:pPr>
              <w:rPr>
                <w:color w:val="FFFFFF" w:themeColor="background1"/>
                <w:lang w:val="el-GR"/>
              </w:rPr>
            </w:pPr>
            <w:r w:rsidRPr="00B356C7">
              <w:rPr>
                <w:b/>
                <w:color w:val="FFFFFF"/>
                <w:lang w:val="el-GR"/>
              </w:rPr>
              <w:t xml:space="preserve">Φάση 1: </w:t>
            </w:r>
            <w:r w:rsidRPr="00B356C7">
              <w:rPr>
                <w:b/>
                <w:lang w:val="el-GR"/>
              </w:rPr>
              <w:t>Μελέτη Εφαρμογής</w:t>
            </w:r>
          </w:p>
        </w:tc>
      </w:tr>
      <w:tr w:rsidR="00C93391" w:rsidRPr="00B356C7" w14:paraId="6AE492D9" w14:textId="77777777" w:rsidTr="00CD6DAB">
        <w:trPr>
          <w:trHeight w:val="913"/>
          <w:tblHeader/>
        </w:trPr>
        <w:tc>
          <w:tcPr>
            <w:tcW w:w="4248" w:type="dxa"/>
            <w:shd w:val="clear" w:color="auto" w:fill="E6E6E6"/>
            <w:vAlign w:val="center"/>
          </w:tcPr>
          <w:p w14:paraId="5432E902" w14:textId="77777777" w:rsidR="00C93391" w:rsidRPr="00B356C7" w:rsidRDefault="00C93391"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5386" w:type="dxa"/>
            <w:shd w:val="clear" w:color="auto" w:fill="E6E6E6"/>
            <w:vAlign w:val="center"/>
          </w:tcPr>
          <w:p w14:paraId="4021C738" w14:textId="77777777" w:rsidR="00C93391" w:rsidRPr="00B356C7" w:rsidRDefault="00C93391"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C93391" w:rsidRPr="00A40D20" w14:paraId="531851BF" w14:textId="77777777" w:rsidTr="00CD6DAB">
        <w:tc>
          <w:tcPr>
            <w:tcW w:w="9634" w:type="dxa"/>
            <w:gridSpan w:val="2"/>
          </w:tcPr>
          <w:p w14:paraId="5DE27110" w14:textId="77777777" w:rsidR="00C93391" w:rsidRPr="00B356C7" w:rsidRDefault="00C93391" w:rsidP="00CD6DAB">
            <w:pPr>
              <w:rPr>
                <w:lang w:val="el-GR"/>
              </w:rPr>
            </w:pPr>
            <w:r w:rsidRPr="00B356C7">
              <w:rPr>
                <w:lang w:val="el-GR"/>
              </w:rPr>
              <w:t>Τα περιεχόμενα των παραδοτέων της Φάσης 1 αναλύονται ως ακολούθως:</w:t>
            </w:r>
          </w:p>
        </w:tc>
      </w:tr>
      <w:tr w:rsidR="00C93391" w:rsidRPr="00A40D20" w14:paraId="111B4922" w14:textId="77777777" w:rsidTr="00CD6DAB">
        <w:tc>
          <w:tcPr>
            <w:tcW w:w="4248" w:type="dxa"/>
            <w:vAlign w:val="center"/>
          </w:tcPr>
          <w:p w14:paraId="6704EB8B" w14:textId="70904D10" w:rsidR="00C93391" w:rsidRPr="00B356C7" w:rsidRDefault="00C93391" w:rsidP="00CD6DAB">
            <w:pPr>
              <w:rPr>
                <w:b/>
              </w:rPr>
            </w:pPr>
            <w:r w:rsidRPr="00B356C7">
              <w:rPr>
                <w:b/>
              </w:rPr>
              <w:t xml:space="preserve">Π1.1 </w:t>
            </w:r>
            <w:proofErr w:type="spellStart"/>
            <w:r w:rsidRPr="00B356C7">
              <w:rPr>
                <w:b/>
              </w:rPr>
              <w:t>Μελέτη</w:t>
            </w:r>
            <w:proofErr w:type="spellEnd"/>
            <w:r w:rsidRPr="00B356C7">
              <w:rPr>
                <w:b/>
              </w:rPr>
              <w:t xml:space="preserve"> </w:t>
            </w:r>
            <w:proofErr w:type="spellStart"/>
            <w:r w:rsidRPr="00B356C7">
              <w:rPr>
                <w:b/>
              </w:rPr>
              <w:t>Ανάλυσης</w:t>
            </w:r>
            <w:proofErr w:type="spellEnd"/>
            <w:r w:rsidRPr="00B356C7">
              <w:rPr>
                <w:b/>
              </w:rPr>
              <w:t xml:space="preserve"> απα</w:t>
            </w:r>
            <w:proofErr w:type="spellStart"/>
            <w:r w:rsidRPr="00B356C7">
              <w:rPr>
                <w:b/>
              </w:rPr>
              <w:t>ιτήσεων</w:t>
            </w:r>
            <w:proofErr w:type="spellEnd"/>
          </w:p>
        </w:tc>
        <w:tc>
          <w:tcPr>
            <w:tcW w:w="5386" w:type="dxa"/>
          </w:tcPr>
          <w:p w14:paraId="42CD278F" w14:textId="77777777" w:rsidR="00C93391" w:rsidRPr="00B356C7" w:rsidRDefault="00C93391" w:rsidP="00CD6DAB">
            <w:pPr>
              <w:pStyle w:val="TableParagraph"/>
              <w:spacing w:after="120"/>
              <w:ind w:left="-17" w:right="85"/>
              <w:rPr>
                <w:rFonts w:ascii="Tahoma" w:hAnsi="Tahoma" w:cs="Tahoma"/>
              </w:rPr>
            </w:pPr>
            <w:r w:rsidRPr="00B356C7">
              <w:rPr>
                <w:rFonts w:ascii="Tahoma" w:hAnsi="Tahoma" w:cs="Tahoma"/>
              </w:rPr>
              <w:t>Η μελέτη ανάλυσης απαιτήσεων θα αποτελέσει τον οδηγό υλοποίησης του έργου, καλύπτοντας πολλαπλές πτυχές σχετικά με τις απαιτήσεις και την εξειδίκευσή τους.</w:t>
            </w:r>
          </w:p>
          <w:p w14:paraId="537380A6" w14:textId="2B71AECC" w:rsidR="00C93391" w:rsidRPr="00B356C7" w:rsidRDefault="00C93391" w:rsidP="00CD6DAB">
            <w:pPr>
              <w:pStyle w:val="TableParagraph"/>
              <w:spacing w:after="120"/>
              <w:ind w:left="-17" w:right="85"/>
              <w:rPr>
                <w:rFonts w:ascii="Tahoma" w:hAnsi="Tahoma" w:cs="Tahoma"/>
              </w:rPr>
            </w:pPr>
            <w:r w:rsidRPr="00B356C7">
              <w:rPr>
                <w:rFonts w:ascii="Tahoma" w:hAnsi="Tahoma" w:cs="Tahoma"/>
              </w:rPr>
              <w:t xml:space="preserve">Τα περιεχόμενα του παραδοτέου παρατίθενται λεπτομερώς στο κεφάλαιο </w:t>
            </w:r>
            <w:r w:rsidR="005701EA" w:rsidRPr="00B356C7">
              <w:rPr>
                <w:rFonts w:ascii="Tahoma" w:hAnsi="Tahoma" w:cs="Tahoma"/>
              </w:rPr>
              <w:t>6.1</w:t>
            </w:r>
            <w:r w:rsidRPr="00B356C7">
              <w:rPr>
                <w:rFonts w:ascii="Tahoma" w:eastAsia="Open Sans" w:hAnsi="Tahoma" w:cs="Tahoma"/>
              </w:rPr>
              <w:t xml:space="preserve"> του Παραρτήματος Ι</w:t>
            </w:r>
          </w:p>
        </w:tc>
      </w:tr>
      <w:tr w:rsidR="00C93391" w:rsidRPr="00A40D20" w14:paraId="5028E4C0" w14:textId="77777777" w:rsidTr="00CD6DAB">
        <w:tc>
          <w:tcPr>
            <w:tcW w:w="4248" w:type="dxa"/>
            <w:vAlign w:val="center"/>
          </w:tcPr>
          <w:p w14:paraId="5ED1553F" w14:textId="77777777" w:rsidR="00C93391" w:rsidRPr="00B356C7" w:rsidRDefault="00C93391" w:rsidP="00CD6DAB">
            <w:pPr>
              <w:rPr>
                <w:lang w:val="el-GR"/>
              </w:rPr>
            </w:pPr>
            <w:r w:rsidRPr="00B356C7">
              <w:rPr>
                <w:b/>
                <w:lang w:val="el-GR"/>
              </w:rPr>
              <w:t>Π 1.2 Μελέτη Ασφάλειας - Πολιτικές ασφαλείας</w:t>
            </w:r>
          </w:p>
        </w:tc>
        <w:tc>
          <w:tcPr>
            <w:tcW w:w="5386" w:type="dxa"/>
          </w:tcPr>
          <w:p w14:paraId="1FC03F0F" w14:textId="77777777" w:rsidR="00C93391" w:rsidRPr="00B356C7" w:rsidRDefault="00C93391" w:rsidP="00786A1B">
            <w:pPr>
              <w:pStyle w:val="TableParagraph"/>
              <w:numPr>
                <w:ilvl w:val="0"/>
                <w:numId w:val="74"/>
              </w:numPr>
              <w:spacing w:after="120"/>
              <w:ind w:left="343" w:right="85"/>
              <w:rPr>
                <w:rFonts w:ascii="Tahoma" w:hAnsi="Tahoma" w:cs="Tahoma"/>
              </w:rPr>
            </w:pPr>
            <w:r w:rsidRPr="00B356C7">
              <w:rPr>
                <w:rFonts w:ascii="Tahoma" w:hAnsi="Tahoma" w:cs="Tahoma"/>
              </w:rPr>
              <w:t>Πολιτικές και Διαδικασίες Ασφάλειας, Μελέτη Ασφάλειας/</w:t>
            </w:r>
            <w:proofErr w:type="spellStart"/>
            <w:r w:rsidRPr="00B356C7">
              <w:rPr>
                <w:rFonts w:ascii="Tahoma" w:hAnsi="Tahoma" w:cs="Tahoma"/>
              </w:rPr>
              <w:t>Risk</w:t>
            </w:r>
            <w:proofErr w:type="spellEnd"/>
            <w:r w:rsidRPr="00B356C7">
              <w:rPr>
                <w:rFonts w:ascii="Tahoma" w:hAnsi="Tahoma" w:cs="Tahoma"/>
              </w:rPr>
              <w:t xml:space="preserve"> &amp; </w:t>
            </w:r>
            <w:proofErr w:type="spellStart"/>
            <w:r w:rsidRPr="00B356C7">
              <w:rPr>
                <w:rFonts w:ascii="Tahoma" w:hAnsi="Tahoma" w:cs="Tahoma"/>
              </w:rPr>
              <w:t>Impact</w:t>
            </w:r>
            <w:proofErr w:type="spellEnd"/>
            <w:r w:rsidRPr="00B356C7">
              <w:rPr>
                <w:rFonts w:ascii="Tahoma" w:hAnsi="Tahoma" w:cs="Tahoma"/>
              </w:rPr>
              <w:t xml:space="preserve"> </w:t>
            </w:r>
            <w:proofErr w:type="spellStart"/>
            <w:r w:rsidRPr="00B356C7">
              <w:rPr>
                <w:rFonts w:ascii="Tahoma" w:hAnsi="Tahoma" w:cs="Tahoma"/>
              </w:rPr>
              <w:t>Assessment</w:t>
            </w:r>
            <w:proofErr w:type="spellEnd"/>
            <w:r w:rsidRPr="00B356C7">
              <w:rPr>
                <w:rFonts w:ascii="Tahoma" w:hAnsi="Tahoma" w:cs="Tahoma"/>
              </w:rPr>
              <w:t>/</w:t>
            </w:r>
            <w:proofErr w:type="spellStart"/>
            <w:r w:rsidRPr="00B356C7">
              <w:rPr>
                <w:rFonts w:ascii="Tahoma" w:hAnsi="Tahoma" w:cs="Tahoma"/>
              </w:rPr>
              <w:t>Risk</w:t>
            </w:r>
            <w:proofErr w:type="spellEnd"/>
            <w:r w:rsidRPr="00B356C7">
              <w:rPr>
                <w:rFonts w:ascii="Tahoma" w:hAnsi="Tahoma" w:cs="Tahoma"/>
              </w:rPr>
              <w:t xml:space="preserve"> </w:t>
            </w:r>
            <w:proofErr w:type="spellStart"/>
            <w:r w:rsidRPr="00B356C7">
              <w:rPr>
                <w:rFonts w:ascii="Tahoma" w:hAnsi="Tahoma" w:cs="Tahoma"/>
              </w:rPr>
              <w:t>management</w:t>
            </w:r>
            <w:proofErr w:type="spellEnd"/>
            <w:r w:rsidRPr="00B356C7">
              <w:rPr>
                <w:rFonts w:ascii="Tahoma" w:hAnsi="Tahoma" w:cs="Tahoma"/>
              </w:rPr>
              <w:t xml:space="preserve">, Μελέτη Ανάλυσης Επικινδυνότητας, Προσδιορισμός τεχνικών και </w:t>
            </w:r>
            <w:r w:rsidRPr="00B356C7">
              <w:rPr>
                <w:rFonts w:ascii="Tahoma" w:hAnsi="Tahoma" w:cs="Tahoma"/>
              </w:rPr>
              <w:lastRenderedPageBreak/>
              <w:t>οργανωτικών μέτρων</w:t>
            </w:r>
          </w:p>
          <w:p w14:paraId="2D3FEEE1" w14:textId="77777777" w:rsidR="00C93391" w:rsidRPr="00B356C7" w:rsidRDefault="00C93391" w:rsidP="00786A1B">
            <w:pPr>
              <w:pStyle w:val="TableParagraph"/>
              <w:numPr>
                <w:ilvl w:val="0"/>
                <w:numId w:val="74"/>
              </w:numPr>
              <w:spacing w:after="120"/>
              <w:ind w:left="343" w:right="85"/>
              <w:rPr>
                <w:rFonts w:ascii="Tahoma" w:hAnsi="Tahoma" w:cs="Tahoma"/>
              </w:rPr>
            </w:pPr>
            <w:r w:rsidRPr="00B356C7">
              <w:rPr>
                <w:rFonts w:ascii="Tahoma" w:hAnsi="Tahoma" w:cs="Tahoma"/>
              </w:rPr>
              <w:t>Εκπόνηση Μελέτης Αποτίμησης Επικινδυνότητας (</w:t>
            </w:r>
            <w:proofErr w:type="spellStart"/>
            <w:r w:rsidRPr="00B356C7">
              <w:rPr>
                <w:rFonts w:ascii="Tahoma" w:hAnsi="Tahoma" w:cs="Tahoma"/>
              </w:rPr>
              <w:t>Risk</w:t>
            </w:r>
            <w:proofErr w:type="spellEnd"/>
            <w:r w:rsidRPr="00B356C7">
              <w:rPr>
                <w:rFonts w:ascii="Tahoma" w:hAnsi="Tahoma" w:cs="Tahoma"/>
              </w:rPr>
              <w:t xml:space="preserve"> </w:t>
            </w:r>
            <w:proofErr w:type="spellStart"/>
            <w:r w:rsidRPr="00B356C7">
              <w:rPr>
                <w:rFonts w:ascii="Tahoma" w:hAnsi="Tahoma" w:cs="Tahoma"/>
              </w:rPr>
              <w:t>Assessment</w:t>
            </w:r>
            <w:proofErr w:type="spellEnd"/>
            <w:r w:rsidRPr="00B356C7">
              <w:rPr>
                <w:rFonts w:ascii="Tahoma" w:hAnsi="Tahoma" w:cs="Tahoma"/>
              </w:rPr>
              <w:t xml:space="preserve">) και απαιτήσεων ασφαλείας </w:t>
            </w:r>
          </w:p>
          <w:p w14:paraId="08BBEBB5" w14:textId="77777777" w:rsidR="00C93391" w:rsidRPr="00B356C7" w:rsidRDefault="00C93391" w:rsidP="00786A1B">
            <w:pPr>
              <w:pStyle w:val="TableParagraph"/>
              <w:numPr>
                <w:ilvl w:val="0"/>
                <w:numId w:val="74"/>
              </w:numPr>
              <w:spacing w:after="120"/>
              <w:ind w:left="343" w:right="85"/>
              <w:rPr>
                <w:rFonts w:ascii="Tahoma" w:hAnsi="Tahoma" w:cs="Tahoma"/>
                <w:lang w:val="en-US"/>
              </w:rPr>
            </w:pPr>
            <w:r w:rsidRPr="00B356C7">
              <w:rPr>
                <w:rFonts w:ascii="Tahoma" w:hAnsi="Tahoma" w:cs="Tahoma"/>
                <w:lang w:val="en-US"/>
              </w:rPr>
              <w:t xml:space="preserve">IT Structure Analysis, Risk Analysis, Security Plan, Security Policy, Incident Response Planning </w:t>
            </w:r>
          </w:p>
          <w:p w14:paraId="2C4E3A8C" w14:textId="1BAC06DB" w:rsidR="00C93391" w:rsidRPr="00B356C7" w:rsidRDefault="00C93391" w:rsidP="00CD6DAB">
            <w:pPr>
              <w:pStyle w:val="TableParagraph"/>
              <w:spacing w:after="120"/>
              <w:ind w:right="85"/>
              <w:rPr>
                <w:rFonts w:ascii="Tahoma" w:hAnsi="Tahoma" w:cs="Tahoma"/>
              </w:rPr>
            </w:pPr>
            <w:r w:rsidRPr="00B356C7">
              <w:rPr>
                <w:rFonts w:ascii="Tahoma" w:hAnsi="Tahoma" w:cs="Tahoma"/>
              </w:rPr>
              <w:t>Τα περιεχόμενα του παραδοτέου παρατίθενται λεπτομερώς στ</w:t>
            </w:r>
            <w:r w:rsidR="00FC08D7" w:rsidRPr="00B356C7">
              <w:rPr>
                <w:rFonts w:ascii="Tahoma" w:hAnsi="Tahoma" w:cs="Tahoma"/>
              </w:rPr>
              <w:t xml:space="preserve">α κεφάλαια </w:t>
            </w:r>
            <w:r w:rsidR="005D7CAC" w:rsidRPr="00B356C7">
              <w:rPr>
                <w:rFonts w:ascii="Tahoma" w:hAnsi="Tahoma" w:cs="Tahoma"/>
              </w:rPr>
              <w:t>4.3 και 6.2</w:t>
            </w:r>
            <w:r w:rsidR="00C9274D" w:rsidRPr="00B356C7">
              <w:rPr>
                <w:rFonts w:ascii="Tahoma" w:hAnsi="Tahoma" w:cs="Tahoma"/>
              </w:rPr>
              <w:t xml:space="preserve"> </w:t>
            </w:r>
            <w:r w:rsidRPr="00B356C7">
              <w:rPr>
                <w:rFonts w:ascii="Tahoma" w:hAnsi="Tahoma" w:cs="Tahoma"/>
              </w:rPr>
              <w:t xml:space="preserve"> </w:t>
            </w:r>
            <w:r w:rsidRPr="00B356C7">
              <w:rPr>
                <w:rFonts w:ascii="Tahoma" w:eastAsia="Open Sans" w:hAnsi="Tahoma" w:cs="Tahoma"/>
              </w:rPr>
              <w:t>του Παραρτήματος Ι</w:t>
            </w:r>
          </w:p>
        </w:tc>
      </w:tr>
      <w:tr w:rsidR="00C93391" w:rsidRPr="00A40D20" w14:paraId="3A267BB6" w14:textId="77777777" w:rsidTr="00CD6DAB">
        <w:tc>
          <w:tcPr>
            <w:tcW w:w="4248" w:type="dxa"/>
            <w:vAlign w:val="center"/>
          </w:tcPr>
          <w:p w14:paraId="4BDC7610" w14:textId="77777777" w:rsidR="00C93391" w:rsidRPr="00B356C7" w:rsidRDefault="00C93391" w:rsidP="00CD6DAB">
            <w:pPr>
              <w:rPr>
                <w:lang w:val="el-GR"/>
              </w:rPr>
            </w:pPr>
            <w:r w:rsidRPr="00B356C7">
              <w:rPr>
                <w:b/>
                <w:lang w:val="el-GR"/>
              </w:rPr>
              <w:lastRenderedPageBreak/>
              <w:t xml:space="preserve">Π 1.3 Μελέτη </w:t>
            </w:r>
            <w:proofErr w:type="spellStart"/>
            <w:r w:rsidRPr="00B356C7">
              <w:rPr>
                <w:b/>
                <w:lang w:val="el-GR"/>
              </w:rPr>
              <w:t>Ιδιωτικότητας</w:t>
            </w:r>
            <w:proofErr w:type="spellEnd"/>
            <w:r w:rsidRPr="00B356C7">
              <w:rPr>
                <w:b/>
                <w:lang w:val="el-GR"/>
              </w:rPr>
              <w:t xml:space="preserve"> - Συμμόρφωση με Γενικό Κανονισμό Προστασίας Προσωπικών Δεδομένων (</w:t>
            </w:r>
            <w:r w:rsidRPr="00B356C7">
              <w:rPr>
                <w:b/>
              </w:rPr>
              <w:t>GDPR</w:t>
            </w:r>
            <w:r w:rsidRPr="00B356C7">
              <w:rPr>
                <w:b/>
                <w:lang w:val="el-GR"/>
              </w:rPr>
              <w:t>)</w:t>
            </w:r>
          </w:p>
        </w:tc>
        <w:tc>
          <w:tcPr>
            <w:tcW w:w="5386" w:type="dxa"/>
          </w:tcPr>
          <w:p w14:paraId="63AA1542" w14:textId="77777777" w:rsidR="00C93391" w:rsidRPr="00B356C7" w:rsidRDefault="00C93391" w:rsidP="00786A1B">
            <w:pPr>
              <w:pStyle w:val="TableParagraph"/>
              <w:numPr>
                <w:ilvl w:val="0"/>
                <w:numId w:val="74"/>
              </w:numPr>
              <w:spacing w:after="120"/>
              <w:ind w:left="343" w:right="85"/>
              <w:rPr>
                <w:rFonts w:ascii="Tahoma" w:hAnsi="Tahoma" w:cs="Tahoma"/>
              </w:rPr>
            </w:pPr>
            <w:r w:rsidRPr="00B356C7">
              <w:rPr>
                <w:rFonts w:ascii="Tahoma" w:hAnsi="Tahoma" w:cs="Tahoma"/>
              </w:rPr>
              <w:t>Πολιτικές και Διαδικασίες Προσωπικών Δεδομένων (π.χ. δικαιώματα φυσικών προσώπων),</w:t>
            </w:r>
          </w:p>
          <w:p w14:paraId="0EFE6FD4" w14:textId="77777777" w:rsidR="00C93391" w:rsidRPr="00B356C7" w:rsidRDefault="00C93391" w:rsidP="00786A1B">
            <w:pPr>
              <w:pStyle w:val="TableParagraph"/>
              <w:numPr>
                <w:ilvl w:val="0"/>
                <w:numId w:val="74"/>
              </w:numPr>
              <w:spacing w:after="120"/>
              <w:ind w:left="343" w:right="85"/>
              <w:rPr>
                <w:rFonts w:ascii="Tahoma" w:hAnsi="Tahoma" w:cs="Tahoma"/>
              </w:rPr>
            </w:pPr>
            <w:proofErr w:type="spellStart"/>
            <w:r w:rsidRPr="00B356C7">
              <w:rPr>
                <w:rFonts w:ascii="Tahoma" w:hAnsi="Tahoma" w:cs="Tahoma"/>
              </w:rPr>
              <w:t>Data</w:t>
            </w:r>
            <w:proofErr w:type="spellEnd"/>
            <w:r w:rsidRPr="00B356C7">
              <w:rPr>
                <w:rFonts w:ascii="Tahoma" w:hAnsi="Tahoma" w:cs="Tahoma"/>
              </w:rPr>
              <w:t xml:space="preserve"> </w:t>
            </w:r>
            <w:proofErr w:type="spellStart"/>
            <w:r w:rsidRPr="00B356C7">
              <w:rPr>
                <w:rFonts w:ascii="Tahoma" w:hAnsi="Tahoma" w:cs="Tahoma"/>
              </w:rPr>
              <w:t>Flow</w:t>
            </w:r>
            <w:proofErr w:type="spellEnd"/>
            <w:r w:rsidRPr="00B356C7">
              <w:rPr>
                <w:rFonts w:ascii="Tahoma" w:hAnsi="Tahoma" w:cs="Tahoma"/>
              </w:rPr>
              <w:t xml:space="preserve"> </w:t>
            </w:r>
            <w:proofErr w:type="spellStart"/>
            <w:r w:rsidRPr="00B356C7">
              <w:rPr>
                <w:rFonts w:ascii="Tahoma" w:hAnsi="Tahoma" w:cs="Tahoma"/>
              </w:rPr>
              <w:t>Map</w:t>
            </w:r>
            <w:proofErr w:type="spellEnd"/>
          </w:p>
          <w:p w14:paraId="5214CC3D" w14:textId="77777777" w:rsidR="00C93391" w:rsidRPr="00B356C7" w:rsidRDefault="00C93391" w:rsidP="00786A1B">
            <w:pPr>
              <w:pStyle w:val="TableParagraph"/>
              <w:numPr>
                <w:ilvl w:val="0"/>
                <w:numId w:val="74"/>
              </w:numPr>
              <w:spacing w:after="120"/>
              <w:ind w:left="343" w:right="85"/>
              <w:rPr>
                <w:rFonts w:ascii="Tahoma" w:hAnsi="Tahoma" w:cs="Tahoma"/>
                <w:lang w:val="en-US"/>
              </w:rPr>
            </w:pPr>
            <w:r w:rsidRPr="00B356C7">
              <w:rPr>
                <w:rFonts w:ascii="Tahoma" w:hAnsi="Tahoma" w:cs="Tahoma"/>
                <w:lang w:val="en-US"/>
              </w:rPr>
              <w:t>Privacy by design, privacy by default</w:t>
            </w:r>
          </w:p>
          <w:p w14:paraId="02EC3128" w14:textId="3CD33C80" w:rsidR="00C93391" w:rsidRPr="00B356C7" w:rsidRDefault="006A4815" w:rsidP="00CD6DAB">
            <w:pPr>
              <w:pStyle w:val="TableParagraph"/>
              <w:spacing w:after="120"/>
              <w:ind w:right="85"/>
              <w:rPr>
                <w:rFonts w:ascii="Tahoma" w:hAnsi="Tahoma" w:cs="Tahoma"/>
              </w:rPr>
            </w:pPr>
            <w:r w:rsidRPr="00B356C7">
              <w:rPr>
                <w:rFonts w:ascii="Tahoma" w:hAnsi="Tahoma" w:cs="Tahoma"/>
              </w:rPr>
              <w:t xml:space="preserve">Τα περιεχόμενα του παραδοτέου παρατίθενται λεπτομερώς </w:t>
            </w:r>
            <w:r w:rsidR="001E17B6" w:rsidRPr="00B356C7">
              <w:rPr>
                <w:rFonts w:ascii="Tahoma" w:hAnsi="Tahoma" w:cs="Tahoma"/>
              </w:rPr>
              <w:t>στα κεφάλαια 4.3 και 6.</w:t>
            </w:r>
            <w:r w:rsidR="006B6677" w:rsidRPr="00B356C7">
              <w:rPr>
                <w:rFonts w:ascii="Tahoma" w:hAnsi="Tahoma" w:cs="Tahoma"/>
              </w:rPr>
              <w:t>3</w:t>
            </w:r>
            <w:r w:rsidRPr="00B356C7">
              <w:rPr>
                <w:rFonts w:ascii="Tahoma" w:hAnsi="Tahoma" w:cs="Tahoma"/>
              </w:rPr>
              <w:t xml:space="preserve">  </w:t>
            </w:r>
            <w:r w:rsidRPr="00B356C7">
              <w:rPr>
                <w:rFonts w:ascii="Tahoma" w:eastAsia="Open Sans" w:hAnsi="Tahoma" w:cs="Tahoma"/>
              </w:rPr>
              <w:t>του Παραρτήματος Ι</w:t>
            </w:r>
          </w:p>
        </w:tc>
      </w:tr>
      <w:tr w:rsidR="00C93391" w:rsidRPr="00A40D20" w14:paraId="4521F604" w14:textId="77777777" w:rsidTr="00CD6DAB">
        <w:tc>
          <w:tcPr>
            <w:tcW w:w="4248" w:type="dxa"/>
            <w:vAlign w:val="center"/>
          </w:tcPr>
          <w:p w14:paraId="7164C717" w14:textId="77777777" w:rsidR="00C93391" w:rsidRPr="006205B2" w:rsidRDefault="00C93391" w:rsidP="00CD6DAB">
            <w:pPr>
              <w:pStyle w:val="TableParagraph"/>
              <w:spacing w:after="120"/>
              <w:rPr>
                <w:rFonts w:ascii="Tahoma" w:hAnsi="Tahoma" w:cs="Tahoma"/>
                <w:lang w:val="en-US"/>
              </w:rPr>
            </w:pPr>
            <w:r w:rsidRPr="00B356C7">
              <w:rPr>
                <w:rFonts w:ascii="Tahoma" w:hAnsi="Tahoma" w:cs="Tahoma"/>
                <w:b/>
              </w:rPr>
              <w:t>Π</w:t>
            </w:r>
            <w:r w:rsidRPr="006205B2">
              <w:rPr>
                <w:rFonts w:ascii="Tahoma" w:hAnsi="Tahoma" w:cs="Tahoma"/>
                <w:b/>
                <w:lang w:val="en-US"/>
              </w:rPr>
              <w:t xml:space="preserve"> 1.4 </w:t>
            </w:r>
            <w:r w:rsidRPr="00B356C7">
              <w:rPr>
                <w:rFonts w:ascii="Tahoma" w:hAnsi="Tahoma" w:cs="Tahoma"/>
                <w:b/>
              </w:rPr>
              <w:t>Σχέδιο</w:t>
            </w:r>
            <w:r w:rsidRPr="006205B2">
              <w:rPr>
                <w:rFonts w:ascii="Tahoma" w:hAnsi="Tahoma" w:cs="Tahoma"/>
                <w:b/>
                <w:lang w:val="en-US"/>
              </w:rPr>
              <w:t xml:space="preserve"> </w:t>
            </w:r>
            <w:r w:rsidRPr="00B356C7">
              <w:rPr>
                <w:rFonts w:ascii="Tahoma" w:hAnsi="Tahoma" w:cs="Tahoma"/>
                <w:b/>
              </w:rPr>
              <w:t>Ανάκαμψης</w:t>
            </w:r>
            <w:r w:rsidRPr="006205B2">
              <w:rPr>
                <w:rFonts w:ascii="Tahoma" w:hAnsi="Tahoma" w:cs="Tahoma"/>
                <w:b/>
                <w:lang w:val="en-US"/>
              </w:rPr>
              <w:t xml:space="preserve"> </w:t>
            </w:r>
            <w:r w:rsidRPr="00B356C7">
              <w:rPr>
                <w:rFonts w:ascii="Tahoma" w:hAnsi="Tahoma" w:cs="Tahoma"/>
                <w:b/>
              </w:rPr>
              <w:t>από</w:t>
            </w:r>
            <w:r w:rsidRPr="006205B2">
              <w:rPr>
                <w:rFonts w:ascii="Tahoma" w:hAnsi="Tahoma" w:cs="Tahoma"/>
                <w:b/>
                <w:lang w:val="en-US"/>
              </w:rPr>
              <w:t xml:space="preserve"> </w:t>
            </w:r>
            <w:r w:rsidRPr="00B356C7">
              <w:rPr>
                <w:rFonts w:ascii="Tahoma" w:hAnsi="Tahoma" w:cs="Tahoma"/>
                <w:b/>
              </w:rPr>
              <w:t>Καταστροφές</w:t>
            </w:r>
            <w:r w:rsidRPr="006205B2">
              <w:rPr>
                <w:rFonts w:ascii="Tahoma" w:hAnsi="Tahoma" w:cs="Tahoma"/>
                <w:b/>
                <w:lang w:val="en-US"/>
              </w:rPr>
              <w:t xml:space="preserve"> – </w:t>
            </w:r>
            <w:r w:rsidRPr="00B356C7">
              <w:rPr>
                <w:rFonts w:ascii="Tahoma" w:hAnsi="Tahoma" w:cs="Tahoma"/>
                <w:b/>
              </w:rPr>
              <w:t>Σχέδιο</w:t>
            </w:r>
            <w:r w:rsidRPr="006205B2">
              <w:rPr>
                <w:rFonts w:ascii="Tahoma" w:hAnsi="Tahoma" w:cs="Tahoma"/>
                <w:b/>
                <w:lang w:val="en-US"/>
              </w:rPr>
              <w:t xml:space="preserve"> </w:t>
            </w:r>
            <w:r w:rsidRPr="00B356C7">
              <w:rPr>
                <w:rFonts w:ascii="Tahoma" w:hAnsi="Tahoma" w:cs="Tahoma"/>
                <w:b/>
              </w:rPr>
              <w:t>Επιχειρησιακή</w:t>
            </w:r>
            <w:r w:rsidRPr="006205B2">
              <w:rPr>
                <w:rFonts w:ascii="Tahoma" w:hAnsi="Tahoma" w:cs="Tahoma"/>
                <w:b/>
                <w:lang w:val="en-US"/>
              </w:rPr>
              <w:t xml:space="preserve"> </w:t>
            </w:r>
            <w:proofErr w:type="spellStart"/>
            <w:r w:rsidRPr="00B356C7">
              <w:rPr>
                <w:rFonts w:ascii="Tahoma" w:hAnsi="Tahoma" w:cs="Tahoma"/>
                <w:b/>
              </w:rPr>
              <w:t>ςΣυνέχειας</w:t>
            </w:r>
            <w:proofErr w:type="spellEnd"/>
            <w:r w:rsidRPr="006205B2">
              <w:rPr>
                <w:rFonts w:ascii="Tahoma" w:hAnsi="Tahoma" w:cs="Tahoma"/>
                <w:b/>
                <w:lang w:val="en-US"/>
              </w:rPr>
              <w:t xml:space="preserve"> (</w:t>
            </w:r>
            <w:r w:rsidRPr="00B356C7">
              <w:rPr>
                <w:rFonts w:ascii="Tahoma" w:hAnsi="Tahoma" w:cs="Tahoma"/>
                <w:b/>
                <w:lang w:val="en-US"/>
              </w:rPr>
              <w:t>Business</w:t>
            </w:r>
            <w:r w:rsidRPr="006205B2">
              <w:rPr>
                <w:rFonts w:ascii="Tahoma" w:hAnsi="Tahoma" w:cs="Tahoma"/>
                <w:b/>
                <w:lang w:val="en-US"/>
              </w:rPr>
              <w:t xml:space="preserve"> </w:t>
            </w:r>
            <w:r w:rsidRPr="00B356C7">
              <w:rPr>
                <w:rFonts w:ascii="Tahoma" w:hAnsi="Tahoma" w:cs="Tahoma"/>
                <w:b/>
                <w:lang w:val="en-US"/>
              </w:rPr>
              <w:t>Impact</w:t>
            </w:r>
            <w:r w:rsidRPr="006205B2">
              <w:rPr>
                <w:rFonts w:ascii="Tahoma" w:hAnsi="Tahoma" w:cs="Tahoma"/>
                <w:b/>
                <w:lang w:val="en-US"/>
              </w:rPr>
              <w:t xml:space="preserve"> </w:t>
            </w:r>
            <w:r w:rsidRPr="00B356C7">
              <w:rPr>
                <w:rFonts w:ascii="Tahoma" w:hAnsi="Tahoma" w:cs="Tahoma"/>
                <w:b/>
                <w:lang w:val="en-US"/>
              </w:rPr>
              <w:t>Analysis</w:t>
            </w:r>
            <w:r w:rsidRPr="006205B2">
              <w:rPr>
                <w:rFonts w:ascii="Tahoma" w:hAnsi="Tahoma" w:cs="Tahoma"/>
                <w:b/>
                <w:lang w:val="en-US"/>
              </w:rPr>
              <w:t xml:space="preserve"> – </w:t>
            </w:r>
            <w:r w:rsidRPr="00B356C7">
              <w:rPr>
                <w:rFonts w:ascii="Tahoma" w:hAnsi="Tahoma" w:cs="Tahoma"/>
                <w:b/>
                <w:lang w:val="en-US"/>
              </w:rPr>
              <w:t>BIA</w:t>
            </w:r>
            <w:r w:rsidRPr="006205B2">
              <w:rPr>
                <w:rFonts w:ascii="Tahoma" w:hAnsi="Tahoma" w:cs="Tahoma"/>
                <w:b/>
                <w:lang w:val="en-US"/>
              </w:rPr>
              <w:t xml:space="preserve">, </w:t>
            </w:r>
            <w:r w:rsidRPr="00B356C7">
              <w:rPr>
                <w:rFonts w:ascii="Tahoma" w:hAnsi="Tahoma" w:cs="Tahoma"/>
                <w:b/>
                <w:lang w:val="en-US"/>
              </w:rPr>
              <w:t>Business</w:t>
            </w:r>
            <w:r w:rsidRPr="006205B2">
              <w:rPr>
                <w:rFonts w:ascii="Tahoma" w:hAnsi="Tahoma" w:cs="Tahoma"/>
                <w:b/>
                <w:lang w:val="en-US"/>
              </w:rPr>
              <w:t xml:space="preserve"> </w:t>
            </w:r>
            <w:r w:rsidRPr="00B356C7">
              <w:rPr>
                <w:rFonts w:ascii="Tahoma" w:hAnsi="Tahoma" w:cs="Tahoma"/>
                <w:b/>
                <w:lang w:val="en-US"/>
              </w:rPr>
              <w:t>Continuity</w:t>
            </w:r>
            <w:r w:rsidRPr="006205B2">
              <w:rPr>
                <w:rFonts w:ascii="Tahoma" w:hAnsi="Tahoma" w:cs="Tahoma"/>
                <w:b/>
                <w:lang w:val="en-US"/>
              </w:rPr>
              <w:t xml:space="preserve"> </w:t>
            </w:r>
            <w:r w:rsidRPr="00B356C7">
              <w:rPr>
                <w:rFonts w:ascii="Tahoma" w:hAnsi="Tahoma" w:cs="Tahoma"/>
                <w:b/>
                <w:lang w:val="en-US"/>
              </w:rPr>
              <w:t>Plan</w:t>
            </w:r>
            <w:r w:rsidRPr="006205B2">
              <w:rPr>
                <w:rFonts w:ascii="Tahoma" w:hAnsi="Tahoma" w:cs="Tahoma"/>
                <w:b/>
                <w:lang w:val="en-US"/>
              </w:rPr>
              <w:t xml:space="preserve">, </w:t>
            </w:r>
            <w:r w:rsidRPr="00B356C7">
              <w:rPr>
                <w:rFonts w:ascii="Tahoma" w:hAnsi="Tahoma" w:cs="Tahoma"/>
                <w:b/>
                <w:lang w:val="en-US"/>
              </w:rPr>
              <w:t>Disaster</w:t>
            </w:r>
            <w:r w:rsidRPr="006205B2">
              <w:rPr>
                <w:rFonts w:ascii="Tahoma" w:hAnsi="Tahoma" w:cs="Tahoma"/>
                <w:b/>
                <w:lang w:val="en-US"/>
              </w:rPr>
              <w:t xml:space="preserve"> </w:t>
            </w:r>
            <w:r w:rsidRPr="00B356C7">
              <w:rPr>
                <w:rFonts w:ascii="Tahoma" w:hAnsi="Tahoma" w:cs="Tahoma"/>
                <w:b/>
                <w:lang w:val="en-US"/>
              </w:rPr>
              <w:t>Recovery</w:t>
            </w:r>
            <w:r w:rsidRPr="006205B2">
              <w:rPr>
                <w:rFonts w:ascii="Tahoma" w:hAnsi="Tahoma" w:cs="Tahoma"/>
                <w:b/>
                <w:lang w:val="en-US"/>
              </w:rPr>
              <w:t xml:space="preserve"> </w:t>
            </w:r>
            <w:r w:rsidRPr="00B356C7">
              <w:rPr>
                <w:rFonts w:ascii="Tahoma" w:hAnsi="Tahoma" w:cs="Tahoma"/>
                <w:b/>
                <w:lang w:val="en-US"/>
              </w:rPr>
              <w:t>Plan</w:t>
            </w:r>
            <w:r w:rsidRPr="006205B2">
              <w:rPr>
                <w:rFonts w:ascii="Tahoma" w:hAnsi="Tahoma" w:cs="Tahoma"/>
                <w:b/>
                <w:lang w:val="en-US"/>
              </w:rPr>
              <w:t>)</w:t>
            </w:r>
          </w:p>
        </w:tc>
        <w:tc>
          <w:tcPr>
            <w:tcW w:w="5386" w:type="dxa"/>
          </w:tcPr>
          <w:p w14:paraId="4236A342" w14:textId="4F65D763" w:rsidR="00C93391" w:rsidRPr="00B356C7" w:rsidRDefault="006A4815" w:rsidP="00CD6DAB">
            <w:pPr>
              <w:pStyle w:val="TableParagraph"/>
              <w:spacing w:after="120"/>
              <w:ind w:left="60" w:right="85"/>
              <w:rPr>
                <w:rFonts w:ascii="Tahoma" w:hAnsi="Tahoma" w:cs="Tahoma"/>
              </w:rPr>
            </w:pPr>
            <w:r w:rsidRPr="00B356C7">
              <w:rPr>
                <w:rFonts w:ascii="Tahoma" w:hAnsi="Tahoma" w:cs="Tahoma"/>
              </w:rPr>
              <w:t>Τα περιεχόμενα του παραδοτέου παρατίθενται λεπτομερώς στο κεφάλαιο</w:t>
            </w:r>
            <w:r w:rsidR="00D346D4" w:rsidRPr="00B356C7">
              <w:rPr>
                <w:rFonts w:ascii="Tahoma" w:hAnsi="Tahoma" w:cs="Tahoma"/>
              </w:rPr>
              <w:t xml:space="preserve"> 4.3 και </w:t>
            </w:r>
            <w:r w:rsidR="00632AF9" w:rsidRPr="00B356C7">
              <w:rPr>
                <w:rFonts w:ascii="Tahoma" w:hAnsi="Tahoma" w:cs="Tahoma"/>
              </w:rPr>
              <w:t>6.2</w:t>
            </w:r>
            <w:r w:rsidRPr="00B356C7">
              <w:rPr>
                <w:rFonts w:ascii="Tahoma" w:hAnsi="Tahoma" w:cs="Tahoma"/>
              </w:rPr>
              <w:t xml:space="preserve"> </w:t>
            </w:r>
            <w:r w:rsidRPr="00B356C7">
              <w:rPr>
                <w:rFonts w:ascii="Tahoma" w:eastAsia="Open Sans" w:hAnsi="Tahoma" w:cs="Tahoma"/>
              </w:rPr>
              <w:t>του Παραρτήματος Ι</w:t>
            </w:r>
          </w:p>
        </w:tc>
      </w:tr>
    </w:tbl>
    <w:p w14:paraId="7A7A3E50" w14:textId="77777777" w:rsidR="00C93391" w:rsidRPr="00B356C7" w:rsidRDefault="00C93391" w:rsidP="00EA7E9C">
      <w:pPr>
        <w:rPr>
          <w:rFonts w:eastAsia="SimSun"/>
          <w:lang w:val="el-GR"/>
        </w:rPr>
      </w:pPr>
    </w:p>
    <w:p w14:paraId="13D81FEE" w14:textId="77777777" w:rsidR="00362FF8" w:rsidRPr="00B356C7" w:rsidRDefault="00362FF8" w:rsidP="00EA7E9C">
      <w:pPr>
        <w:rPr>
          <w:rFonts w:eastAsia="SimSun"/>
          <w:lang w:val="el-GR"/>
        </w:rPr>
      </w:pPr>
    </w:p>
    <w:p w14:paraId="1443F392" w14:textId="0BE8F564" w:rsidR="00025B9C" w:rsidRPr="00B356C7" w:rsidRDefault="00025B9C" w:rsidP="00786A1B">
      <w:pPr>
        <w:pStyle w:val="50"/>
        <w:numPr>
          <w:ilvl w:val="0"/>
          <w:numId w:val="25"/>
        </w:numPr>
        <w:rPr>
          <w:rFonts w:eastAsia="SimSun" w:cs="Tahoma"/>
          <w:lang w:val="el-GR"/>
        </w:rPr>
      </w:pPr>
      <w:bookmarkStart w:id="624" w:name="_Toc166240335"/>
      <w:r w:rsidRPr="00B356C7">
        <w:rPr>
          <w:rFonts w:eastAsia="SimSun" w:cs="Tahoma"/>
          <w:lang w:val="el-GR"/>
        </w:rPr>
        <w:t>Φάση 2</w:t>
      </w:r>
      <w:r w:rsidR="00286F85" w:rsidRPr="00B356C7">
        <w:rPr>
          <w:rFonts w:eastAsia="SimSun" w:cs="Tahoma"/>
          <w:lang w:val="el-GR"/>
        </w:rPr>
        <w:t xml:space="preserve">: Προμήθεια και Εγκατάσταση Λογισμικού </w:t>
      </w:r>
      <w:r w:rsidR="005B7E15" w:rsidRPr="00B356C7">
        <w:rPr>
          <w:rFonts w:eastAsia="SimSun" w:cs="Tahoma"/>
          <w:lang w:val="el-GR"/>
        </w:rPr>
        <w:t>Συστήματος</w:t>
      </w:r>
      <w:bookmarkEnd w:id="624"/>
      <w:r w:rsidR="00286F85" w:rsidRPr="00B356C7">
        <w:rPr>
          <w:rFonts w:eastAsia="SimSun" w:cs="Tahoma"/>
          <w:lang w:val="el-GR"/>
        </w:rPr>
        <w:t xml:space="preserve"> </w:t>
      </w:r>
    </w:p>
    <w:tbl>
      <w:tblPr>
        <w:tblStyle w:val="aff0"/>
        <w:tblW w:w="9634" w:type="dxa"/>
        <w:tblLook w:val="04A0" w:firstRow="1" w:lastRow="0" w:firstColumn="1" w:lastColumn="0" w:noHBand="0" w:noVBand="1"/>
      </w:tblPr>
      <w:tblGrid>
        <w:gridCol w:w="4248"/>
        <w:gridCol w:w="5386"/>
      </w:tblGrid>
      <w:tr w:rsidR="00425931" w:rsidRPr="00A40D20" w14:paraId="4AD64CDF" w14:textId="77777777" w:rsidTr="00CD6DAB">
        <w:trPr>
          <w:trHeight w:val="680"/>
          <w:tblHeader/>
        </w:trPr>
        <w:tc>
          <w:tcPr>
            <w:tcW w:w="9634" w:type="dxa"/>
            <w:gridSpan w:val="2"/>
            <w:shd w:val="clear" w:color="auto" w:fill="001F5F"/>
            <w:vAlign w:val="center"/>
          </w:tcPr>
          <w:p w14:paraId="0011EDA4" w14:textId="77777777" w:rsidR="00425931" w:rsidRPr="00B356C7" w:rsidRDefault="00425931" w:rsidP="00CD6DAB">
            <w:pPr>
              <w:rPr>
                <w:color w:val="FFFFFF" w:themeColor="background1"/>
                <w:lang w:val="el-GR"/>
              </w:rPr>
            </w:pPr>
            <w:r w:rsidRPr="00B356C7">
              <w:rPr>
                <w:b/>
                <w:color w:val="FFFFFF"/>
                <w:lang w:val="el-GR"/>
              </w:rPr>
              <w:t>Φάση2:</w:t>
            </w:r>
            <w:r w:rsidRPr="00B356C7">
              <w:rPr>
                <w:b/>
                <w:lang w:val="el-GR"/>
              </w:rPr>
              <w:t xml:space="preserve">Προμήθεια και Εγκατάσταση Έτοιμου Λογισμικού </w:t>
            </w:r>
          </w:p>
        </w:tc>
      </w:tr>
      <w:tr w:rsidR="00425931" w:rsidRPr="00B356C7" w14:paraId="50AD006D" w14:textId="77777777" w:rsidTr="00CD6DAB">
        <w:trPr>
          <w:trHeight w:val="913"/>
          <w:tblHeader/>
        </w:trPr>
        <w:tc>
          <w:tcPr>
            <w:tcW w:w="4248" w:type="dxa"/>
            <w:shd w:val="clear" w:color="auto" w:fill="E6E6E6"/>
            <w:vAlign w:val="center"/>
          </w:tcPr>
          <w:p w14:paraId="1A4FEBDF" w14:textId="77777777" w:rsidR="00425931" w:rsidRPr="00B356C7" w:rsidRDefault="00425931"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5386" w:type="dxa"/>
            <w:shd w:val="clear" w:color="auto" w:fill="E6E6E6"/>
            <w:vAlign w:val="center"/>
          </w:tcPr>
          <w:p w14:paraId="0718777F" w14:textId="77777777" w:rsidR="00425931" w:rsidRPr="00B356C7" w:rsidRDefault="00425931"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425931" w:rsidRPr="00A40D20" w14:paraId="5DDF46D2" w14:textId="77777777" w:rsidTr="00CD6DAB">
        <w:tc>
          <w:tcPr>
            <w:tcW w:w="9634" w:type="dxa"/>
            <w:gridSpan w:val="2"/>
          </w:tcPr>
          <w:p w14:paraId="17F645C5" w14:textId="77777777" w:rsidR="00425931" w:rsidRPr="00B356C7" w:rsidRDefault="00425931" w:rsidP="00CD6DAB">
            <w:pPr>
              <w:rPr>
                <w:lang w:val="el-GR"/>
              </w:rPr>
            </w:pPr>
            <w:r w:rsidRPr="00B356C7">
              <w:rPr>
                <w:lang w:val="el-GR"/>
              </w:rPr>
              <w:t>Τα περιεχόμενα των παραδοτέων της Φάσης 2 αναλύονται ως ακολούθως:</w:t>
            </w:r>
          </w:p>
        </w:tc>
      </w:tr>
      <w:tr w:rsidR="00425931" w:rsidRPr="00A40D20" w14:paraId="1AA1CD19" w14:textId="77777777" w:rsidTr="00CD6DAB">
        <w:tc>
          <w:tcPr>
            <w:tcW w:w="4248" w:type="dxa"/>
            <w:vAlign w:val="center"/>
          </w:tcPr>
          <w:p w14:paraId="59ACBF3A" w14:textId="77777777" w:rsidR="00425931" w:rsidRPr="00B356C7" w:rsidRDefault="00425931" w:rsidP="00CD6DAB">
            <w:pPr>
              <w:rPr>
                <w:b/>
                <w:lang w:val="el-GR"/>
              </w:rPr>
            </w:pPr>
            <w:r w:rsidRPr="00B356C7">
              <w:rPr>
                <w:b/>
                <w:lang w:val="el-GR"/>
              </w:rPr>
              <w:t>Π2.1 Εγκατεστημένο λογισμικό συστήματος, σε λειτουργική ετοιμότητα</w:t>
            </w:r>
          </w:p>
        </w:tc>
        <w:tc>
          <w:tcPr>
            <w:tcW w:w="5386" w:type="dxa"/>
          </w:tcPr>
          <w:p w14:paraId="53310536" w14:textId="77777777" w:rsidR="00425931" w:rsidRPr="00B356C7" w:rsidRDefault="00425931" w:rsidP="00CD6DAB">
            <w:pPr>
              <w:rPr>
                <w:lang w:val="el-GR"/>
              </w:rPr>
            </w:pPr>
            <w:r w:rsidRPr="00B356C7">
              <w:rPr>
                <w:lang w:val="el-GR"/>
              </w:rPr>
              <w:t>Παραλαβή έτοιμου λογισμικού σε λειτουργία βάσει των όρων της Διακήρυξης και της προσφοράς του Αναδόχου.</w:t>
            </w:r>
          </w:p>
        </w:tc>
      </w:tr>
      <w:tr w:rsidR="00425931" w:rsidRPr="00B356C7" w14:paraId="21F8999E" w14:textId="77777777" w:rsidTr="00CD6DAB">
        <w:tc>
          <w:tcPr>
            <w:tcW w:w="4248" w:type="dxa"/>
            <w:vAlign w:val="center"/>
          </w:tcPr>
          <w:p w14:paraId="4C4601D0" w14:textId="77777777" w:rsidR="00425931" w:rsidRPr="00B356C7" w:rsidRDefault="00425931" w:rsidP="00CD6DAB">
            <w:pPr>
              <w:pStyle w:val="TableParagraph"/>
              <w:spacing w:after="120"/>
              <w:rPr>
                <w:rFonts w:ascii="Tahoma" w:hAnsi="Tahoma" w:cs="Tahoma"/>
                <w:b/>
              </w:rPr>
            </w:pPr>
            <w:r w:rsidRPr="00B356C7">
              <w:rPr>
                <w:rFonts w:ascii="Tahoma" w:hAnsi="Tahoma" w:cs="Tahoma"/>
                <w:b/>
              </w:rPr>
              <w:t xml:space="preserve">Π2.2. Σειρά Εγχειριδίων Τεκμηρίωσης (λειτουργικής &amp; </w:t>
            </w:r>
            <w:r w:rsidRPr="00B356C7">
              <w:rPr>
                <w:rFonts w:ascii="Tahoma" w:hAnsi="Tahoma" w:cs="Tahoma"/>
                <w:b/>
              </w:rPr>
              <w:lastRenderedPageBreak/>
              <w:t>υποστηρικτικής)</w:t>
            </w:r>
          </w:p>
        </w:tc>
        <w:tc>
          <w:tcPr>
            <w:tcW w:w="5386" w:type="dxa"/>
          </w:tcPr>
          <w:p w14:paraId="34C05836" w14:textId="77777777" w:rsidR="00425931" w:rsidRPr="00B356C7" w:rsidRDefault="00425931" w:rsidP="00CD6DAB">
            <w:pPr>
              <w:rPr>
                <w:lang w:val="el-GR"/>
              </w:rPr>
            </w:pPr>
            <w:r w:rsidRPr="00B356C7">
              <w:rPr>
                <w:lang w:val="el-GR"/>
              </w:rPr>
              <w:lastRenderedPageBreak/>
              <w:t>Τεκμηρίωση του έτοιμου λογισμικού:</w:t>
            </w:r>
          </w:p>
          <w:p w14:paraId="5204ECAD" w14:textId="77777777" w:rsidR="00425931" w:rsidRPr="00B356C7" w:rsidRDefault="00425931" w:rsidP="00786A1B">
            <w:pPr>
              <w:pStyle w:val="aff"/>
              <w:widowControl w:val="0"/>
              <w:numPr>
                <w:ilvl w:val="0"/>
                <w:numId w:val="75"/>
              </w:numPr>
              <w:suppressAutoHyphens w:val="0"/>
              <w:autoSpaceDE w:val="0"/>
              <w:autoSpaceDN w:val="0"/>
              <w:spacing w:after="0"/>
              <w:contextualSpacing w:val="0"/>
              <w:jc w:val="left"/>
              <w:rPr>
                <w:lang w:val="el-GR"/>
              </w:rPr>
            </w:pPr>
            <w:r w:rsidRPr="00B356C7">
              <w:rPr>
                <w:lang w:val="el-GR"/>
              </w:rPr>
              <w:t xml:space="preserve">Εγχειρίδια χρήσης </w:t>
            </w:r>
          </w:p>
        </w:tc>
      </w:tr>
    </w:tbl>
    <w:p w14:paraId="7B015F41" w14:textId="77777777" w:rsidR="00286F85" w:rsidRPr="00B356C7" w:rsidRDefault="00286F85" w:rsidP="00286F85">
      <w:pPr>
        <w:rPr>
          <w:rFonts w:eastAsia="SimSun"/>
          <w:lang w:val="el-GR"/>
        </w:rPr>
      </w:pPr>
    </w:p>
    <w:p w14:paraId="282CBCC6" w14:textId="77777777" w:rsidR="00EA7E9C" w:rsidRPr="00B356C7" w:rsidRDefault="00EA7E9C" w:rsidP="00EA7E9C">
      <w:pPr>
        <w:rPr>
          <w:rFonts w:eastAsia="SimSun"/>
          <w:lang w:val="el-GR"/>
        </w:rPr>
      </w:pPr>
    </w:p>
    <w:p w14:paraId="1E3D1009" w14:textId="6FCD384C" w:rsidR="00425931" w:rsidRPr="00B356C7" w:rsidRDefault="00425931" w:rsidP="00786A1B">
      <w:pPr>
        <w:pStyle w:val="50"/>
        <w:numPr>
          <w:ilvl w:val="0"/>
          <w:numId w:val="25"/>
        </w:numPr>
        <w:rPr>
          <w:rFonts w:eastAsia="SimSun" w:cs="Tahoma"/>
          <w:lang w:val="el-GR"/>
        </w:rPr>
      </w:pPr>
      <w:bookmarkStart w:id="625" w:name="_Toc166240336"/>
      <w:bookmarkStart w:id="626" w:name="_Hlk61973828"/>
      <w:r w:rsidRPr="00B356C7">
        <w:rPr>
          <w:rFonts w:eastAsia="SimSun" w:cs="Tahoma"/>
          <w:lang w:val="el-GR"/>
        </w:rPr>
        <w:t xml:space="preserve">Φάση 3: Ανάπτυξη </w:t>
      </w:r>
      <w:r w:rsidR="002D3D9B" w:rsidRPr="00B356C7">
        <w:rPr>
          <w:rFonts w:eastAsia="SimSun" w:cs="Tahoma"/>
          <w:lang w:val="el-GR"/>
        </w:rPr>
        <w:t>εφαρμογών</w:t>
      </w:r>
      <w:bookmarkEnd w:id="625"/>
    </w:p>
    <w:tbl>
      <w:tblPr>
        <w:tblStyle w:val="aff0"/>
        <w:tblW w:w="9634" w:type="dxa"/>
        <w:tblLook w:val="04A0" w:firstRow="1" w:lastRow="0" w:firstColumn="1" w:lastColumn="0" w:noHBand="0" w:noVBand="1"/>
      </w:tblPr>
      <w:tblGrid>
        <w:gridCol w:w="9634"/>
      </w:tblGrid>
      <w:tr w:rsidR="00266F60" w:rsidRPr="00B356C7" w14:paraId="03F28C4B" w14:textId="77777777" w:rsidTr="00CD6DAB">
        <w:trPr>
          <w:trHeight w:val="680"/>
          <w:tblHeader/>
        </w:trPr>
        <w:tc>
          <w:tcPr>
            <w:tcW w:w="9634" w:type="dxa"/>
            <w:shd w:val="clear" w:color="auto" w:fill="001F5F"/>
            <w:vAlign w:val="center"/>
          </w:tcPr>
          <w:p w14:paraId="0E523CC8" w14:textId="3649036E" w:rsidR="00266F60" w:rsidRPr="00B356C7" w:rsidRDefault="00266F60" w:rsidP="00CD6DAB">
            <w:pPr>
              <w:rPr>
                <w:color w:val="FFFFFF" w:themeColor="background1"/>
                <w:lang w:val="el-GR"/>
              </w:rPr>
            </w:pPr>
            <w:r w:rsidRPr="00B356C7">
              <w:rPr>
                <w:b/>
                <w:color w:val="FFFFFF"/>
                <w:lang w:val="el-GR"/>
              </w:rPr>
              <w:t>Φάση 3: Ανάπτυξη</w:t>
            </w:r>
            <w:r w:rsidR="00D409E7" w:rsidRPr="00B356C7">
              <w:rPr>
                <w:b/>
                <w:color w:val="FFFFFF"/>
                <w:lang w:val="el-GR"/>
              </w:rPr>
              <w:t xml:space="preserve"> </w:t>
            </w:r>
            <w:r w:rsidRPr="00B356C7">
              <w:rPr>
                <w:b/>
                <w:color w:val="FFFFFF"/>
                <w:lang w:val="el-GR"/>
              </w:rPr>
              <w:t>εφαρμογών</w:t>
            </w:r>
          </w:p>
        </w:tc>
      </w:tr>
      <w:tr w:rsidR="00266F60" w:rsidRPr="00A40D20" w14:paraId="1EA8D74C" w14:textId="77777777" w:rsidTr="00CD6DAB">
        <w:tc>
          <w:tcPr>
            <w:tcW w:w="9634" w:type="dxa"/>
          </w:tcPr>
          <w:p w14:paraId="0AFCBF3D" w14:textId="77777777" w:rsidR="00266F60" w:rsidRPr="00B356C7" w:rsidRDefault="00266F60" w:rsidP="00CD6DAB">
            <w:pPr>
              <w:rPr>
                <w:lang w:val="el-GR"/>
              </w:rPr>
            </w:pPr>
            <w:r w:rsidRPr="00B356C7">
              <w:rPr>
                <w:lang w:val="el-GR"/>
              </w:rPr>
              <w:t>Στο πλαίσιο της Φάσης 3, θα πραγματοποιηθούν οι κάτωθι εργασίες:</w:t>
            </w:r>
          </w:p>
          <w:p w14:paraId="1D413E29"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 xml:space="preserve">θα πραγματοποιηθεί η ανάπτυξη και παραμετροποίηση του λογισμικού εφαρμογών </w:t>
            </w:r>
          </w:p>
          <w:p w14:paraId="6AFA6ACE"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θα πραγματοποιηθεί η ενσωμάτωση του υφιστάμενου θεσμικού πλαισίου και του επιχειρησιακού περιβάλλοντος στις υπό ανάπτυξη εφαρμογές,</w:t>
            </w:r>
          </w:p>
          <w:p w14:paraId="23E05EB8"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θα πραγματοποιηθεί η συλλογή και η κατάλληλη επεξεργασία των πραγματικών δεδομένων, τα οποία θα χρησιμοποιηθούν για την λειτουργία των εφαρμογών και παράλληλα, θα πραγματοποιηθεί η μετάπτωση των δεδομένων από τα υπάρχοντα συστήματα,</w:t>
            </w:r>
          </w:p>
          <w:p w14:paraId="719E7250"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θα διενεργηθεί ένας πρωτοβάθμιος έλεγχος λειτουργικότητας των εφαρμογών (</w:t>
            </w:r>
            <w:proofErr w:type="spellStart"/>
            <w:r w:rsidRPr="00B356C7">
              <w:t>unittests</w:t>
            </w:r>
            <w:proofErr w:type="spellEnd"/>
            <w:r w:rsidRPr="00B356C7">
              <w:rPr>
                <w:lang w:val="el-GR"/>
              </w:rPr>
              <w:t xml:space="preserve">, </w:t>
            </w:r>
            <w:proofErr w:type="spellStart"/>
            <w:r w:rsidRPr="00B356C7">
              <w:t>integrationtests</w:t>
            </w:r>
            <w:proofErr w:type="spellEnd"/>
            <w:r w:rsidRPr="00B356C7">
              <w:rPr>
                <w:lang w:val="el-GR"/>
              </w:rPr>
              <w:t xml:space="preserve">, </w:t>
            </w:r>
            <w:proofErr w:type="spellStart"/>
            <w:r w:rsidRPr="00B356C7">
              <w:t>interoperabilitytests</w:t>
            </w:r>
            <w:proofErr w:type="spellEnd"/>
            <w:r w:rsidRPr="00B356C7">
              <w:rPr>
                <w:lang w:val="el-GR"/>
              </w:rPr>
              <w:t>, κλπ.),</w:t>
            </w:r>
          </w:p>
          <w:p w14:paraId="66944D1D"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 xml:space="preserve">θα υλοποιηθεί η διασύνδεση με το υφιστάμενο σύστημα διαχείρισης ειδήσεων και άλλα τρίτα συστήματα, σύμφωνα με τη μελέτη </w:t>
            </w:r>
            <w:proofErr w:type="spellStart"/>
            <w:r w:rsidRPr="00B356C7">
              <w:rPr>
                <w:lang w:val="el-GR"/>
              </w:rPr>
              <w:t>διαλειτουργικότητας</w:t>
            </w:r>
            <w:proofErr w:type="spellEnd"/>
          </w:p>
          <w:p w14:paraId="625F3AA8"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θα πραγματοποιηθεί η εγκατάσταση, παραμετροποίηση, βελτιστοποίηση της λειτουργίας (</w:t>
            </w:r>
            <w:r w:rsidRPr="00B356C7">
              <w:t>finetuning</w:t>
            </w:r>
            <w:r w:rsidRPr="00B356C7">
              <w:rPr>
                <w:lang w:val="el-GR"/>
              </w:rPr>
              <w:t xml:space="preserve">) και θέση σε πλήρη λειτουργία των εφαρμογών </w:t>
            </w:r>
          </w:p>
          <w:p w14:paraId="7A5A3929"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θα διαμορφωθούν τα εγχειρίδια τεκμηρίωσης,</w:t>
            </w:r>
          </w:p>
          <w:p w14:paraId="724FDCF1" w14:textId="77777777" w:rsidR="00266F60" w:rsidRPr="00B356C7" w:rsidRDefault="00266F60" w:rsidP="00786A1B">
            <w:pPr>
              <w:pStyle w:val="aff"/>
              <w:numPr>
                <w:ilvl w:val="0"/>
                <w:numId w:val="77"/>
              </w:numPr>
              <w:suppressAutoHyphens w:val="0"/>
              <w:autoSpaceDE w:val="0"/>
              <w:autoSpaceDN w:val="0"/>
              <w:adjustRightInd w:val="0"/>
              <w:spacing w:after="0"/>
              <w:contextualSpacing w:val="0"/>
              <w:jc w:val="left"/>
              <w:rPr>
                <w:lang w:val="el-GR"/>
              </w:rPr>
            </w:pPr>
            <w:r w:rsidRPr="00B356C7">
              <w:rPr>
                <w:lang w:val="el-GR"/>
              </w:rPr>
              <w:t xml:space="preserve">θα διαμορφωθούν τα </w:t>
            </w:r>
            <w:proofErr w:type="spellStart"/>
            <w:r w:rsidRPr="00B356C7">
              <w:rPr>
                <w:lang w:val="el-GR"/>
              </w:rPr>
              <w:t>επικαιροποιημένα</w:t>
            </w:r>
            <w:proofErr w:type="spellEnd"/>
            <w:r w:rsidRPr="00B356C7">
              <w:rPr>
                <w:lang w:val="el-GR"/>
              </w:rPr>
              <w:t xml:space="preserve"> σενάρια ελέγχου,</w:t>
            </w:r>
          </w:p>
          <w:p w14:paraId="7CDBFDE9" w14:textId="77777777" w:rsidR="00266F60" w:rsidRPr="00B356C7" w:rsidRDefault="00266F60" w:rsidP="00786A1B">
            <w:pPr>
              <w:pStyle w:val="aff"/>
              <w:numPr>
                <w:ilvl w:val="0"/>
                <w:numId w:val="76"/>
              </w:numPr>
              <w:suppressAutoHyphens w:val="0"/>
              <w:autoSpaceDE w:val="0"/>
              <w:autoSpaceDN w:val="0"/>
              <w:adjustRightInd w:val="0"/>
              <w:spacing w:after="0"/>
              <w:contextualSpacing w:val="0"/>
              <w:jc w:val="left"/>
              <w:rPr>
                <w:lang w:val="el-GR"/>
              </w:rPr>
            </w:pPr>
            <w:r w:rsidRPr="00B356C7">
              <w:rPr>
                <w:lang w:val="el-GR"/>
              </w:rPr>
              <w:t>θα διενεργηθούν οι δοκιμές ελέγχου με την συμμετοχή στελεχών της Αναθέτουσας αρχής ή/ και του φορέα λειτουργίας (</w:t>
            </w:r>
            <w:r w:rsidRPr="00B356C7">
              <w:t>acceptance</w:t>
            </w:r>
            <w:r w:rsidRPr="00B356C7">
              <w:rPr>
                <w:lang w:val="el-GR"/>
              </w:rPr>
              <w:t xml:space="preserve"> </w:t>
            </w:r>
            <w:r w:rsidRPr="00B356C7">
              <w:t>tests</w:t>
            </w:r>
            <w:r w:rsidRPr="00B356C7">
              <w:rPr>
                <w:lang w:val="el-GR"/>
              </w:rPr>
              <w:t>).</w:t>
            </w:r>
          </w:p>
        </w:tc>
      </w:tr>
    </w:tbl>
    <w:p w14:paraId="2907ECA1" w14:textId="77777777" w:rsidR="00266F60" w:rsidRPr="00B356C7" w:rsidRDefault="00266F60" w:rsidP="00266F60">
      <w:pPr>
        <w:rPr>
          <w:rFonts w:eastAsia="SimSun"/>
          <w:lang w:val="el-GR"/>
        </w:rPr>
      </w:pPr>
    </w:p>
    <w:tbl>
      <w:tblPr>
        <w:tblStyle w:val="aff0"/>
        <w:tblW w:w="0" w:type="auto"/>
        <w:tblLook w:val="04A0" w:firstRow="1" w:lastRow="0" w:firstColumn="1" w:lastColumn="0" w:noHBand="0" w:noVBand="1"/>
      </w:tblPr>
      <w:tblGrid>
        <w:gridCol w:w="4435"/>
        <w:gridCol w:w="5193"/>
      </w:tblGrid>
      <w:tr w:rsidR="00632FA2" w:rsidRPr="00B356C7" w14:paraId="09CEB611" w14:textId="77777777" w:rsidTr="00CD6DAB">
        <w:trPr>
          <w:trHeight w:val="680"/>
          <w:tblHeader/>
        </w:trPr>
        <w:tc>
          <w:tcPr>
            <w:tcW w:w="0" w:type="auto"/>
            <w:gridSpan w:val="2"/>
            <w:shd w:val="clear" w:color="auto" w:fill="001F5F"/>
            <w:vAlign w:val="center"/>
          </w:tcPr>
          <w:p w14:paraId="434A05D6" w14:textId="4DD1E1A3" w:rsidR="00632FA2" w:rsidRPr="00B356C7" w:rsidRDefault="00632FA2" w:rsidP="00CD6DAB">
            <w:pPr>
              <w:rPr>
                <w:lang w:val="el-GR"/>
              </w:rPr>
            </w:pPr>
            <w:r w:rsidRPr="00B356C7">
              <w:rPr>
                <w:b/>
                <w:color w:val="FFFFFF"/>
                <w:lang w:val="el-GR"/>
              </w:rPr>
              <w:t xml:space="preserve">Φάση 3: </w:t>
            </w:r>
            <w:r w:rsidR="007B7D86" w:rsidRPr="00B356C7">
              <w:rPr>
                <w:b/>
                <w:color w:val="FFFFFF"/>
                <w:lang w:val="el-GR"/>
              </w:rPr>
              <w:t>Ανάπτυξη εφαρμογών</w:t>
            </w:r>
          </w:p>
        </w:tc>
      </w:tr>
      <w:tr w:rsidR="00632FA2" w:rsidRPr="00B356C7" w14:paraId="566B10DE" w14:textId="77777777" w:rsidTr="00CD6DAB">
        <w:trPr>
          <w:trHeight w:val="913"/>
          <w:tblHeader/>
        </w:trPr>
        <w:tc>
          <w:tcPr>
            <w:tcW w:w="4435" w:type="dxa"/>
            <w:shd w:val="clear" w:color="auto" w:fill="E6E6E6"/>
            <w:vAlign w:val="center"/>
          </w:tcPr>
          <w:p w14:paraId="5A2B5D0D" w14:textId="77777777" w:rsidR="00632FA2" w:rsidRPr="00B356C7" w:rsidRDefault="00632FA2"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5193" w:type="dxa"/>
            <w:shd w:val="clear" w:color="auto" w:fill="E6E6E6"/>
            <w:vAlign w:val="center"/>
          </w:tcPr>
          <w:p w14:paraId="4C9DA260" w14:textId="77777777" w:rsidR="00632FA2" w:rsidRPr="00B356C7" w:rsidRDefault="00632FA2"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632FA2" w:rsidRPr="00A40D20" w14:paraId="2BC33A16" w14:textId="77777777" w:rsidTr="00CD6DAB">
        <w:tc>
          <w:tcPr>
            <w:tcW w:w="9628" w:type="dxa"/>
            <w:gridSpan w:val="2"/>
          </w:tcPr>
          <w:p w14:paraId="6473063D" w14:textId="77777777" w:rsidR="00632FA2" w:rsidRPr="00B356C7" w:rsidRDefault="00632FA2" w:rsidP="00CD6DAB">
            <w:pPr>
              <w:rPr>
                <w:lang w:val="el-GR"/>
              </w:rPr>
            </w:pPr>
            <w:r w:rsidRPr="00B356C7">
              <w:rPr>
                <w:lang w:val="el-GR"/>
              </w:rPr>
              <w:t>Τα περιεχόμενα των παραδοτέων της Φάσης 3 αναλύονται ως ακολούθως:</w:t>
            </w:r>
          </w:p>
        </w:tc>
      </w:tr>
      <w:tr w:rsidR="00632FA2" w:rsidRPr="00A40D20" w14:paraId="5B67FDCB" w14:textId="77777777" w:rsidTr="00CD6DAB">
        <w:tc>
          <w:tcPr>
            <w:tcW w:w="4435" w:type="dxa"/>
            <w:vAlign w:val="center"/>
          </w:tcPr>
          <w:p w14:paraId="7B98355B" w14:textId="77777777" w:rsidR="00632FA2" w:rsidRPr="00B356C7" w:rsidRDefault="00632FA2" w:rsidP="00CD6DAB">
            <w:pPr>
              <w:pStyle w:val="TableParagraph"/>
              <w:spacing w:after="120"/>
              <w:rPr>
                <w:rFonts w:ascii="Tahoma" w:hAnsi="Tahoma" w:cs="Tahoma"/>
              </w:rPr>
            </w:pPr>
            <w:r w:rsidRPr="00B356C7">
              <w:rPr>
                <w:rFonts w:ascii="Tahoma" w:hAnsi="Tahoma" w:cs="Tahoma"/>
                <w:b/>
              </w:rPr>
              <w:t>Π3.1. Εγκατεστημένο Λογισμικό σε λειτουργική ετοιμότητα</w:t>
            </w:r>
          </w:p>
        </w:tc>
        <w:tc>
          <w:tcPr>
            <w:tcW w:w="5193" w:type="dxa"/>
          </w:tcPr>
          <w:p w14:paraId="1943DC52" w14:textId="77777777" w:rsidR="00632FA2" w:rsidRPr="00B356C7" w:rsidRDefault="00632FA2" w:rsidP="00CD6DAB">
            <w:pPr>
              <w:rPr>
                <w:lang w:val="el-GR"/>
              </w:rPr>
            </w:pPr>
            <w:r w:rsidRPr="00B356C7">
              <w:rPr>
                <w:lang w:val="el-GR"/>
              </w:rPr>
              <w:t>Υλοποιημένο και εγκατεστημένο Λογισμικό εφαρμογών σε λειτουργική ετοιμότητα.</w:t>
            </w:r>
          </w:p>
        </w:tc>
      </w:tr>
      <w:tr w:rsidR="00632FA2" w:rsidRPr="00A40D20" w14:paraId="19887553" w14:textId="77777777" w:rsidTr="00CD6DAB">
        <w:tc>
          <w:tcPr>
            <w:tcW w:w="4435" w:type="dxa"/>
            <w:vAlign w:val="center"/>
          </w:tcPr>
          <w:p w14:paraId="3F8043F1" w14:textId="77777777" w:rsidR="00632FA2" w:rsidRPr="00B356C7" w:rsidRDefault="00632FA2" w:rsidP="00CD6DAB">
            <w:pPr>
              <w:pStyle w:val="TableParagraph"/>
              <w:spacing w:after="120"/>
              <w:rPr>
                <w:rFonts w:ascii="Tahoma" w:hAnsi="Tahoma" w:cs="Tahoma"/>
              </w:rPr>
            </w:pPr>
            <w:r w:rsidRPr="00B356C7">
              <w:rPr>
                <w:rFonts w:ascii="Tahoma" w:hAnsi="Tahoma" w:cs="Tahoma"/>
                <w:b/>
              </w:rPr>
              <w:t>Π3.2. Σειρά Εγχειριδίων Τεκμηρίωσης (λειτουργικής &amp; υποστηρικτικής)</w:t>
            </w:r>
          </w:p>
        </w:tc>
        <w:tc>
          <w:tcPr>
            <w:tcW w:w="5193" w:type="dxa"/>
          </w:tcPr>
          <w:p w14:paraId="36BB3D4F" w14:textId="77777777" w:rsidR="00632FA2" w:rsidRPr="00B356C7" w:rsidRDefault="00632FA2" w:rsidP="00CD6DAB">
            <w:pPr>
              <w:rPr>
                <w:lang w:val="el-GR"/>
              </w:rPr>
            </w:pPr>
            <w:r w:rsidRPr="00B356C7">
              <w:rPr>
                <w:lang w:val="el-GR"/>
              </w:rPr>
              <w:t>Θα παρασχεθούν στην ελληνική γλώσσα:</w:t>
            </w:r>
          </w:p>
          <w:p w14:paraId="482BC17C" w14:textId="77777777" w:rsidR="00632FA2" w:rsidRPr="00B356C7" w:rsidRDefault="00632FA2" w:rsidP="00786A1B">
            <w:pPr>
              <w:pStyle w:val="TableParagraph"/>
              <w:numPr>
                <w:ilvl w:val="0"/>
                <w:numId w:val="74"/>
              </w:numPr>
              <w:spacing w:after="120"/>
              <w:ind w:left="343" w:right="85"/>
              <w:rPr>
                <w:rFonts w:ascii="Tahoma" w:hAnsi="Tahoma" w:cs="Tahoma"/>
              </w:rPr>
            </w:pPr>
            <w:r w:rsidRPr="00B356C7">
              <w:rPr>
                <w:rFonts w:ascii="Tahoma" w:hAnsi="Tahoma" w:cs="Tahoma"/>
              </w:rPr>
              <w:t>Λεπτομερή εγχειρίδια υποστήριξης χρηστών (</w:t>
            </w:r>
            <w:proofErr w:type="spellStart"/>
            <w:r w:rsidRPr="00B356C7">
              <w:rPr>
                <w:rFonts w:ascii="Tahoma" w:hAnsi="Tahoma" w:cs="Tahoma"/>
              </w:rPr>
              <w:t>user</w:t>
            </w:r>
            <w:proofErr w:type="spellEnd"/>
            <w:r w:rsidRPr="00B356C7">
              <w:rPr>
                <w:rFonts w:ascii="Tahoma" w:hAnsi="Tahoma" w:cs="Tahoma"/>
              </w:rPr>
              <w:t xml:space="preserve"> </w:t>
            </w:r>
            <w:proofErr w:type="spellStart"/>
            <w:r w:rsidRPr="00B356C7">
              <w:rPr>
                <w:rFonts w:ascii="Tahoma" w:hAnsi="Tahoma" w:cs="Tahoma"/>
              </w:rPr>
              <w:t>manuals</w:t>
            </w:r>
            <w:proofErr w:type="spellEnd"/>
            <w:r w:rsidRPr="00B356C7">
              <w:rPr>
                <w:rFonts w:ascii="Tahoma" w:hAnsi="Tahoma" w:cs="Tahoma"/>
              </w:rPr>
              <w:t>)</w:t>
            </w:r>
          </w:p>
          <w:p w14:paraId="51AA9E51" w14:textId="77777777" w:rsidR="00632FA2" w:rsidRPr="00B356C7" w:rsidRDefault="00632FA2" w:rsidP="00786A1B">
            <w:pPr>
              <w:pStyle w:val="TableParagraph"/>
              <w:numPr>
                <w:ilvl w:val="0"/>
                <w:numId w:val="74"/>
              </w:numPr>
              <w:spacing w:after="120"/>
              <w:ind w:left="343" w:right="85"/>
              <w:rPr>
                <w:rFonts w:ascii="Tahoma" w:hAnsi="Tahoma" w:cs="Tahoma"/>
              </w:rPr>
            </w:pPr>
            <w:r w:rsidRPr="00B356C7">
              <w:rPr>
                <w:rFonts w:ascii="Tahoma" w:hAnsi="Tahoma" w:cs="Tahoma"/>
              </w:rPr>
              <w:t>Λεπτομερή εγχειρίδια διαχείρισης και λειτουργίας (</w:t>
            </w:r>
            <w:proofErr w:type="spellStart"/>
            <w:r w:rsidRPr="00B356C7">
              <w:rPr>
                <w:rFonts w:ascii="Tahoma" w:hAnsi="Tahoma" w:cs="Tahoma"/>
              </w:rPr>
              <w:t>administration</w:t>
            </w:r>
            <w:proofErr w:type="spellEnd"/>
            <w:r w:rsidRPr="00B356C7">
              <w:rPr>
                <w:rFonts w:ascii="Tahoma" w:hAnsi="Tahoma" w:cs="Tahoma"/>
              </w:rPr>
              <w:t xml:space="preserve"> &amp; operation </w:t>
            </w:r>
            <w:proofErr w:type="spellStart"/>
            <w:r w:rsidRPr="00B356C7">
              <w:rPr>
                <w:rFonts w:ascii="Tahoma" w:hAnsi="Tahoma" w:cs="Tahoma"/>
              </w:rPr>
              <w:lastRenderedPageBreak/>
              <w:t>manuals</w:t>
            </w:r>
            <w:proofErr w:type="spellEnd"/>
            <w:r w:rsidRPr="00B356C7">
              <w:rPr>
                <w:rFonts w:ascii="Tahoma" w:hAnsi="Tahoma" w:cs="Tahoma"/>
              </w:rPr>
              <w:t>)</w:t>
            </w:r>
          </w:p>
        </w:tc>
      </w:tr>
      <w:tr w:rsidR="00632FA2" w:rsidRPr="00A40D20" w14:paraId="7F47CCCB" w14:textId="77777777" w:rsidTr="00CD6DAB">
        <w:tc>
          <w:tcPr>
            <w:tcW w:w="4435" w:type="dxa"/>
            <w:vAlign w:val="center"/>
          </w:tcPr>
          <w:p w14:paraId="2309BA36" w14:textId="6A55B967" w:rsidR="00632FA2" w:rsidRPr="00B356C7" w:rsidRDefault="00632FA2" w:rsidP="00CD6DAB">
            <w:pPr>
              <w:pStyle w:val="TableParagraph"/>
              <w:spacing w:after="120"/>
              <w:rPr>
                <w:rFonts w:ascii="Tahoma" w:hAnsi="Tahoma" w:cs="Tahoma"/>
              </w:rPr>
            </w:pPr>
            <w:r w:rsidRPr="00B356C7">
              <w:rPr>
                <w:rFonts w:ascii="Tahoma" w:hAnsi="Tahoma" w:cs="Tahoma"/>
                <w:b/>
              </w:rPr>
              <w:lastRenderedPageBreak/>
              <w:t xml:space="preserve">Π3.3. </w:t>
            </w:r>
            <w:proofErr w:type="spellStart"/>
            <w:r w:rsidRPr="00B356C7">
              <w:rPr>
                <w:rFonts w:ascii="Tahoma" w:hAnsi="Tahoma" w:cs="Tahoma"/>
                <w:b/>
              </w:rPr>
              <w:t>Επικαιροποιημένα</w:t>
            </w:r>
            <w:proofErr w:type="spellEnd"/>
            <w:r w:rsidRPr="00B356C7">
              <w:rPr>
                <w:rFonts w:ascii="Tahoma" w:hAnsi="Tahoma" w:cs="Tahoma"/>
                <w:b/>
              </w:rPr>
              <w:t xml:space="preserve"> Σενάρια Ελέγχου</w:t>
            </w:r>
            <w:r w:rsidR="00273BC5" w:rsidRPr="00B356C7">
              <w:rPr>
                <w:rFonts w:ascii="Tahoma" w:hAnsi="Tahoma" w:cs="Tahoma"/>
                <w:b/>
              </w:rPr>
              <w:t xml:space="preserve"> Καλής Λειτουργίας</w:t>
            </w:r>
          </w:p>
        </w:tc>
        <w:tc>
          <w:tcPr>
            <w:tcW w:w="5193" w:type="dxa"/>
          </w:tcPr>
          <w:p w14:paraId="473960EA" w14:textId="5E7EAA37" w:rsidR="00632FA2" w:rsidRPr="00B356C7" w:rsidRDefault="00632FA2" w:rsidP="00CD6DAB">
            <w:pPr>
              <w:rPr>
                <w:lang w:val="el-GR"/>
              </w:rPr>
            </w:pPr>
            <w:proofErr w:type="spellStart"/>
            <w:r w:rsidRPr="00B356C7">
              <w:rPr>
                <w:lang w:val="el-GR"/>
              </w:rPr>
              <w:t>Επικαιροποιημένα</w:t>
            </w:r>
            <w:proofErr w:type="spellEnd"/>
            <w:r w:rsidRPr="00B356C7">
              <w:rPr>
                <w:lang w:val="el-GR"/>
              </w:rPr>
              <w:t xml:space="preserve"> Σενάρια Ελέγχου </w:t>
            </w:r>
            <w:r w:rsidR="00273BC5" w:rsidRPr="00B356C7">
              <w:rPr>
                <w:lang w:val="el-GR"/>
              </w:rPr>
              <w:t xml:space="preserve">Καλής Λειτουργίας </w:t>
            </w:r>
            <w:r w:rsidRPr="00B356C7">
              <w:rPr>
                <w:lang w:val="el-GR"/>
              </w:rPr>
              <w:t>Λογισμικού και Πλάνο διενέργειας Δοκιμών αποδοχής (</w:t>
            </w:r>
            <w:r w:rsidRPr="00B356C7">
              <w:t>System</w:t>
            </w:r>
            <w:r w:rsidR="00273BC5" w:rsidRPr="00B356C7">
              <w:rPr>
                <w:lang w:val="el-GR"/>
              </w:rPr>
              <w:t xml:space="preserve"> </w:t>
            </w:r>
            <w:r w:rsidRPr="00B356C7">
              <w:t>acceptance</w:t>
            </w:r>
            <w:r w:rsidR="00273BC5" w:rsidRPr="00B356C7">
              <w:rPr>
                <w:lang w:val="el-GR"/>
              </w:rPr>
              <w:t xml:space="preserve"> </w:t>
            </w:r>
            <w:r w:rsidRPr="00B356C7">
              <w:t>tests</w:t>
            </w:r>
            <w:r w:rsidRPr="00B356C7">
              <w:rPr>
                <w:lang w:val="el-GR"/>
              </w:rPr>
              <w:t>), βάσει των οποίων θα γίνει η επιβεβαίωση και πιστοποίηση συμμόρφωσης με τις απαιτήσεις ορθής λειτουργικότητας, απόδοσης, διαθεσιμότητας της διακήρυξης. Θα περιλαμβάνει και τα Κριτήρια αποδοχής/μη αποδοχής (</w:t>
            </w:r>
            <w:r w:rsidRPr="00B356C7">
              <w:t>Pass</w:t>
            </w:r>
            <w:r w:rsidRPr="00B356C7">
              <w:rPr>
                <w:lang w:val="el-GR"/>
              </w:rPr>
              <w:t>/</w:t>
            </w:r>
            <w:r w:rsidRPr="00B356C7">
              <w:t>Fail</w:t>
            </w:r>
            <w:r w:rsidRPr="00B356C7">
              <w:rPr>
                <w:lang w:val="el-GR"/>
              </w:rPr>
              <w:t>).</w:t>
            </w:r>
          </w:p>
        </w:tc>
      </w:tr>
      <w:tr w:rsidR="00632FA2" w:rsidRPr="00A40D20" w14:paraId="1BA8DF1D" w14:textId="77777777" w:rsidTr="00CD6DAB">
        <w:tc>
          <w:tcPr>
            <w:tcW w:w="4435" w:type="dxa"/>
            <w:vAlign w:val="center"/>
          </w:tcPr>
          <w:p w14:paraId="00887525" w14:textId="5E12F03D" w:rsidR="00632FA2" w:rsidRPr="00B356C7" w:rsidRDefault="00632FA2" w:rsidP="00CD6DAB">
            <w:pPr>
              <w:rPr>
                <w:lang w:val="el-GR"/>
              </w:rPr>
            </w:pPr>
            <w:r w:rsidRPr="00B356C7">
              <w:rPr>
                <w:b/>
                <w:lang w:val="el-GR"/>
              </w:rPr>
              <w:t xml:space="preserve">Π3.4. Έκθεση αποτελεσμάτων διενέργειας ελέγχων </w:t>
            </w:r>
            <w:r w:rsidR="00273BC5" w:rsidRPr="00B356C7">
              <w:rPr>
                <w:b/>
                <w:lang w:val="el-GR"/>
              </w:rPr>
              <w:t xml:space="preserve">Καλής Λειτουργίας </w:t>
            </w:r>
            <w:r w:rsidRPr="00B356C7">
              <w:rPr>
                <w:b/>
                <w:lang w:val="el-GR"/>
              </w:rPr>
              <w:t>λογισμικού</w:t>
            </w:r>
          </w:p>
        </w:tc>
        <w:tc>
          <w:tcPr>
            <w:tcW w:w="5193" w:type="dxa"/>
          </w:tcPr>
          <w:p w14:paraId="0E02C76A" w14:textId="594EE373" w:rsidR="00632FA2" w:rsidRPr="00B356C7" w:rsidRDefault="00632FA2" w:rsidP="00CD6DAB">
            <w:pPr>
              <w:rPr>
                <w:lang w:val="el-GR"/>
              </w:rPr>
            </w:pPr>
            <w:r w:rsidRPr="00B356C7">
              <w:rPr>
                <w:lang w:val="el-GR"/>
              </w:rPr>
              <w:t>Έκθεση Αποτελεσμάτων των δοκιμών ελέγχου που διενεργήθηκαν βάσει των Σεναρίων Ελέγχου</w:t>
            </w:r>
            <w:r w:rsidR="00273BC5" w:rsidRPr="00B356C7">
              <w:rPr>
                <w:lang w:val="el-GR"/>
              </w:rPr>
              <w:t xml:space="preserve"> Καλής Λειτουργίας</w:t>
            </w:r>
          </w:p>
        </w:tc>
      </w:tr>
    </w:tbl>
    <w:p w14:paraId="02321E74" w14:textId="77777777" w:rsidR="00632FA2" w:rsidRPr="00B356C7" w:rsidRDefault="00632FA2" w:rsidP="00266F60">
      <w:pPr>
        <w:rPr>
          <w:rFonts w:eastAsia="SimSun"/>
          <w:lang w:val="el-GR"/>
        </w:rPr>
      </w:pPr>
    </w:p>
    <w:p w14:paraId="6473419D" w14:textId="77777777" w:rsidR="00632FA2" w:rsidRPr="00B356C7" w:rsidRDefault="00632FA2" w:rsidP="00266F60">
      <w:pPr>
        <w:rPr>
          <w:rFonts w:eastAsia="SimSun"/>
          <w:lang w:val="el-GR"/>
        </w:rPr>
      </w:pPr>
    </w:p>
    <w:p w14:paraId="5063EC25" w14:textId="5259AB13" w:rsidR="00632FA2" w:rsidRPr="00B356C7" w:rsidRDefault="00053546" w:rsidP="00786A1B">
      <w:pPr>
        <w:pStyle w:val="50"/>
        <w:numPr>
          <w:ilvl w:val="0"/>
          <w:numId w:val="25"/>
        </w:numPr>
        <w:rPr>
          <w:rFonts w:eastAsia="SimSun"/>
          <w:lang w:val="el-GR"/>
        </w:rPr>
      </w:pPr>
      <w:bookmarkStart w:id="627" w:name="_Toc166240337"/>
      <w:r w:rsidRPr="00B356C7">
        <w:rPr>
          <w:rFonts w:eastAsia="SimSun"/>
          <w:lang w:val="el-GR"/>
        </w:rPr>
        <w:t xml:space="preserve">Φάση 4 : </w:t>
      </w:r>
      <w:r w:rsidR="00C90E7E" w:rsidRPr="00B356C7">
        <w:rPr>
          <w:rFonts w:eastAsia="SimSun"/>
          <w:lang w:val="el-GR"/>
        </w:rPr>
        <w:t>Εγκατάσταση</w:t>
      </w:r>
      <w:bookmarkEnd w:id="627"/>
    </w:p>
    <w:tbl>
      <w:tblPr>
        <w:tblStyle w:val="aff0"/>
        <w:tblW w:w="9634" w:type="dxa"/>
        <w:tblLook w:val="04A0" w:firstRow="1" w:lastRow="0" w:firstColumn="1" w:lastColumn="0" w:noHBand="0" w:noVBand="1"/>
      </w:tblPr>
      <w:tblGrid>
        <w:gridCol w:w="4390"/>
        <w:gridCol w:w="5244"/>
      </w:tblGrid>
      <w:tr w:rsidR="00F7555E" w:rsidRPr="00B356C7" w14:paraId="5347F7CB" w14:textId="77777777" w:rsidTr="00CD6DAB">
        <w:trPr>
          <w:trHeight w:val="680"/>
          <w:tblHeader/>
        </w:trPr>
        <w:tc>
          <w:tcPr>
            <w:tcW w:w="9634" w:type="dxa"/>
            <w:gridSpan w:val="2"/>
            <w:shd w:val="clear" w:color="auto" w:fill="001F5F"/>
            <w:vAlign w:val="center"/>
          </w:tcPr>
          <w:p w14:paraId="37CD1FC1" w14:textId="77777777" w:rsidR="00F7555E" w:rsidRPr="00B356C7" w:rsidRDefault="00F7555E" w:rsidP="00CD6DAB">
            <w:proofErr w:type="spellStart"/>
            <w:r w:rsidRPr="00B356C7">
              <w:rPr>
                <w:b/>
                <w:color w:val="FFFFFF"/>
              </w:rPr>
              <w:t>Φάση</w:t>
            </w:r>
            <w:proofErr w:type="spellEnd"/>
            <w:r w:rsidRPr="00B356C7">
              <w:rPr>
                <w:b/>
                <w:color w:val="FFFFFF"/>
                <w:lang w:val="el-GR"/>
              </w:rPr>
              <w:t xml:space="preserve"> </w:t>
            </w:r>
            <w:r w:rsidRPr="00B356C7">
              <w:rPr>
                <w:b/>
                <w:color w:val="FFFFFF"/>
              </w:rPr>
              <w:t>4:</w:t>
            </w:r>
            <w:r w:rsidRPr="00B356C7">
              <w:rPr>
                <w:b/>
                <w:color w:val="FFFFFF"/>
                <w:lang w:val="el-GR"/>
              </w:rPr>
              <w:t xml:space="preserve"> </w:t>
            </w:r>
            <w:proofErr w:type="spellStart"/>
            <w:r w:rsidRPr="00B356C7">
              <w:rPr>
                <w:b/>
                <w:color w:val="FFFFFF"/>
              </w:rPr>
              <w:t>Εγκ</w:t>
            </w:r>
            <w:proofErr w:type="spellEnd"/>
            <w:r w:rsidRPr="00B356C7">
              <w:rPr>
                <w:b/>
                <w:color w:val="FFFFFF"/>
              </w:rPr>
              <w:t>ατάσταση</w:t>
            </w:r>
          </w:p>
        </w:tc>
      </w:tr>
      <w:tr w:rsidR="00F7555E" w:rsidRPr="00B356C7" w14:paraId="1B6C49EF" w14:textId="77777777" w:rsidTr="00CD6DAB">
        <w:trPr>
          <w:trHeight w:val="913"/>
          <w:tblHeader/>
        </w:trPr>
        <w:tc>
          <w:tcPr>
            <w:tcW w:w="4390" w:type="dxa"/>
            <w:shd w:val="clear" w:color="auto" w:fill="E6E6E6"/>
            <w:vAlign w:val="center"/>
          </w:tcPr>
          <w:p w14:paraId="0AFA07EF" w14:textId="77777777" w:rsidR="00F7555E" w:rsidRPr="00B356C7" w:rsidRDefault="00F7555E"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5244" w:type="dxa"/>
            <w:shd w:val="clear" w:color="auto" w:fill="E6E6E6"/>
            <w:vAlign w:val="center"/>
          </w:tcPr>
          <w:p w14:paraId="350EFF7E" w14:textId="77777777" w:rsidR="00F7555E" w:rsidRPr="00B356C7" w:rsidRDefault="00F7555E"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F7555E" w:rsidRPr="00A40D20" w14:paraId="23FD9553" w14:textId="77777777" w:rsidTr="00CD6DAB">
        <w:tc>
          <w:tcPr>
            <w:tcW w:w="9634" w:type="dxa"/>
            <w:gridSpan w:val="2"/>
          </w:tcPr>
          <w:p w14:paraId="245D2267" w14:textId="77777777" w:rsidR="00F7555E" w:rsidRPr="00B356C7" w:rsidRDefault="00F7555E" w:rsidP="00CD6DAB">
            <w:pPr>
              <w:rPr>
                <w:lang w:val="el-GR"/>
              </w:rPr>
            </w:pPr>
            <w:r w:rsidRPr="00B356C7">
              <w:rPr>
                <w:rFonts w:asciiTheme="minorHAnsi" w:hAnsiTheme="minorHAnsi" w:cstheme="minorHAnsi"/>
                <w:lang w:val="el-GR"/>
              </w:rPr>
              <w:t>Τα περιεχόμενα των παραδοτέων της Φάσης 4 αναλύονται ως ακολούθως:</w:t>
            </w:r>
          </w:p>
        </w:tc>
      </w:tr>
      <w:tr w:rsidR="00F7555E" w:rsidRPr="00A40D20" w14:paraId="73A0B62C" w14:textId="77777777" w:rsidTr="00CD6DAB">
        <w:tc>
          <w:tcPr>
            <w:tcW w:w="4390" w:type="dxa"/>
            <w:vAlign w:val="center"/>
          </w:tcPr>
          <w:p w14:paraId="525644B4" w14:textId="77777777" w:rsidR="00F7555E" w:rsidRPr="00B356C7" w:rsidRDefault="00F7555E" w:rsidP="00CD6DAB">
            <w:pPr>
              <w:rPr>
                <w:b/>
                <w:lang w:val="el-GR"/>
              </w:rPr>
            </w:pPr>
            <w:r w:rsidRPr="00B356C7">
              <w:rPr>
                <w:b/>
                <w:lang w:val="el-GR"/>
              </w:rPr>
              <w:t>Π4.1. Εγκατεστημένο Λογισμικό στο κυβερνητικό νέφος σε λειτουργική ετοιμότητα</w:t>
            </w:r>
          </w:p>
        </w:tc>
        <w:tc>
          <w:tcPr>
            <w:tcW w:w="5244" w:type="dxa"/>
          </w:tcPr>
          <w:p w14:paraId="52968608" w14:textId="77777777" w:rsidR="00F7555E" w:rsidRPr="00B356C7" w:rsidRDefault="00F7555E" w:rsidP="00CD6DAB">
            <w:pPr>
              <w:rPr>
                <w:lang w:val="el-GR"/>
              </w:rPr>
            </w:pPr>
            <w:r w:rsidRPr="00B356C7">
              <w:rPr>
                <w:lang w:val="el-GR"/>
              </w:rPr>
              <w:t>Εγκατεστημένο Λογισμικό εφαρμογών στο κυβερνητικό νέφος σε λειτουργική ετοιμότητα.</w:t>
            </w:r>
          </w:p>
        </w:tc>
      </w:tr>
    </w:tbl>
    <w:p w14:paraId="245784B9" w14:textId="77777777" w:rsidR="00C90E7E" w:rsidRPr="00B356C7" w:rsidRDefault="00C90E7E" w:rsidP="00C90E7E">
      <w:pPr>
        <w:rPr>
          <w:rFonts w:eastAsia="SimSun"/>
          <w:lang w:val="el-GR"/>
        </w:rPr>
      </w:pPr>
    </w:p>
    <w:p w14:paraId="709AFB0A" w14:textId="77777777" w:rsidR="00C5415E" w:rsidRPr="00B356C7" w:rsidRDefault="00C5415E" w:rsidP="00786A1B">
      <w:pPr>
        <w:pStyle w:val="50"/>
        <w:numPr>
          <w:ilvl w:val="0"/>
          <w:numId w:val="25"/>
        </w:numPr>
      </w:pPr>
      <w:bookmarkStart w:id="628" w:name="_Toc166240338"/>
      <w:proofErr w:type="spellStart"/>
      <w:r w:rsidRPr="00B356C7">
        <w:t>Φάση</w:t>
      </w:r>
      <w:proofErr w:type="spellEnd"/>
      <w:r w:rsidRPr="00B356C7">
        <w:t xml:space="preserve"> 5: Παρα</w:t>
      </w:r>
      <w:proofErr w:type="spellStart"/>
      <w:r w:rsidRPr="00B356C7">
        <w:t>μετρο</w:t>
      </w:r>
      <w:proofErr w:type="spellEnd"/>
      <w:r w:rsidRPr="00B356C7">
        <w:t xml:space="preserve">ποίηση – </w:t>
      </w:r>
      <w:proofErr w:type="spellStart"/>
      <w:r w:rsidRPr="00B356C7">
        <w:t>Μετά</w:t>
      </w:r>
      <w:proofErr w:type="spellEnd"/>
      <w:r w:rsidRPr="00B356C7">
        <w:t xml:space="preserve">πτωση </w:t>
      </w:r>
      <w:proofErr w:type="spellStart"/>
      <w:r w:rsidRPr="00B356C7">
        <w:t>Δεδομένων</w:t>
      </w:r>
      <w:bookmarkEnd w:id="628"/>
      <w:proofErr w:type="spellEnd"/>
    </w:p>
    <w:tbl>
      <w:tblPr>
        <w:tblStyle w:val="aff0"/>
        <w:tblpPr w:leftFromText="180" w:rightFromText="180" w:vertAnchor="text" w:horzAnchor="margin" w:tblpY="319"/>
        <w:tblW w:w="0" w:type="auto"/>
        <w:tblLook w:val="04A0" w:firstRow="1" w:lastRow="0" w:firstColumn="1" w:lastColumn="0" w:noHBand="0" w:noVBand="1"/>
      </w:tblPr>
      <w:tblGrid>
        <w:gridCol w:w="9493"/>
      </w:tblGrid>
      <w:tr w:rsidR="00053546" w:rsidRPr="00B356C7" w14:paraId="5B863850" w14:textId="77777777" w:rsidTr="00CD6DAB">
        <w:trPr>
          <w:trHeight w:val="680"/>
          <w:tblHeader/>
        </w:trPr>
        <w:tc>
          <w:tcPr>
            <w:tcW w:w="9493" w:type="dxa"/>
            <w:shd w:val="clear" w:color="auto" w:fill="001F5F"/>
            <w:vAlign w:val="center"/>
          </w:tcPr>
          <w:p w14:paraId="0DC862E2" w14:textId="77777777" w:rsidR="00053546" w:rsidRPr="00B356C7" w:rsidRDefault="00053546" w:rsidP="00CD6DAB">
            <w:pPr>
              <w:rPr>
                <w:color w:val="FFFFFF" w:themeColor="background1"/>
              </w:rPr>
            </w:pPr>
            <w:r w:rsidRPr="00B356C7">
              <w:rPr>
                <w:b/>
                <w:color w:val="FFFFFF"/>
              </w:rPr>
              <w:t>Φάση</w:t>
            </w:r>
            <w:proofErr w:type="gramStart"/>
            <w:r w:rsidRPr="00B356C7">
              <w:rPr>
                <w:b/>
                <w:color w:val="FFFFFF"/>
              </w:rPr>
              <w:t>5:Παρα</w:t>
            </w:r>
            <w:proofErr w:type="spellStart"/>
            <w:r w:rsidRPr="00B356C7">
              <w:rPr>
                <w:b/>
                <w:color w:val="FFFFFF"/>
              </w:rPr>
              <w:t>μετρο</w:t>
            </w:r>
            <w:proofErr w:type="spellEnd"/>
            <w:r w:rsidRPr="00B356C7">
              <w:rPr>
                <w:b/>
                <w:color w:val="FFFFFF"/>
              </w:rPr>
              <w:t>ποίηση</w:t>
            </w:r>
            <w:proofErr w:type="gramEnd"/>
            <w:r w:rsidRPr="00B356C7">
              <w:rPr>
                <w:b/>
                <w:color w:val="FFFFFF"/>
              </w:rPr>
              <w:t xml:space="preserve"> – </w:t>
            </w:r>
            <w:proofErr w:type="spellStart"/>
            <w:r w:rsidRPr="00B356C7">
              <w:rPr>
                <w:b/>
                <w:color w:val="FFFFFF"/>
              </w:rPr>
              <w:t>Μετά</w:t>
            </w:r>
            <w:proofErr w:type="spellEnd"/>
            <w:r w:rsidRPr="00B356C7">
              <w:rPr>
                <w:b/>
                <w:color w:val="FFFFFF"/>
              </w:rPr>
              <w:t xml:space="preserve">πτωση </w:t>
            </w:r>
            <w:proofErr w:type="spellStart"/>
            <w:r w:rsidRPr="00B356C7">
              <w:rPr>
                <w:b/>
                <w:color w:val="FFFFFF"/>
              </w:rPr>
              <w:t>Δεδομένων</w:t>
            </w:r>
            <w:proofErr w:type="spellEnd"/>
          </w:p>
        </w:tc>
      </w:tr>
    </w:tbl>
    <w:p w14:paraId="1699F144" w14:textId="77777777" w:rsidR="00731D92" w:rsidRPr="00B356C7" w:rsidRDefault="00731D92" w:rsidP="00731D92">
      <w:pPr>
        <w:rPr>
          <w:lang w:val="el-GR"/>
        </w:rPr>
      </w:pPr>
    </w:p>
    <w:tbl>
      <w:tblPr>
        <w:tblStyle w:val="aff0"/>
        <w:tblW w:w="0" w:type="auto"/>
        <w:tblLook w:val="04A0" w:firstRow="1" w:lastRow="0" w:firstColumn="1" w:lastColumn="0" w:noHBand="0" w:noVBand="1"/>
      </w:tblPr>
      <w:tblGrid>
        <w:gridCol w:w="4390"/>
        <w:gridCol w:w="5103"/>
      </w:tblGrid>
      <w:tr w:rsidR="00731D92" w:rsidRPr="00B356C7" w14:paraId="2F3E5A31" w14:textId="77777777" w:rsidTr="00CD6DAB">
        <w:trPr>
          <w:trHeight w:val="913"/>
          <w:tblHeader/>
        </w:trPr>
        <w:tc>
          <w:tcPr>
            <w:tcW w:w="4390" w:type="dxa"/>
            <w:shd w:val="clear" w:color="auto" w:fill="E6E6E6"/>
            <w:vAlign w:val="center"/>
          </w:tcPr>
          <w:p w14:paraId="2AC96B90" w14:textId="77777777" w:rsidR="00731D92" w:rsidRPr="00B356C7" w:rsidRDefault="00731D92" w:rsidP="00CD6DAB">
            <w:pPr>
              <w:rPr>
                <w:b/>
                <w:lang w:val="el-GR"/>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5103" w:type="dxa"/>
            <w:shd w:val="clear" w:color="auto" w:fill="E6E6E6"/>
            <w:vAlign w:val="center"/>
          </w:tcPr>
          <w:p w14:paraId="0C302D16" w14:textId="77777777" w:rsidR="00731D92" w:rsidRPr="00B356C7" w:rsidRDefault="00731D92"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731D92" w:rsidRPr="00A40D20" w14:paraId="36F41E94" w14:textId="77777777" w:rsidTr="00CD6DAB">
        <w:tc>
          <w:tcPr>
            <w:tcW w:w="9493" w:type="dxa"/>
            <w:gridSpan w:val="2"/>
          </w:tcPr>
          <w:p w14:paraId="0616E24C" w14:textId="77777777" w:rsidR="00731D92" w:rsidRPr="00B356C7" w:rsidRDefault="00731D92" w:rsidP="00CD6DAB">
            <w:pPr>
              <w:rPr>
                <w:lang w:val="el-GR"/>
              </w:rPr>
            </w:pPr>
            <w:r w:rsidRPr="00B356C7">
              <w:rPr>
                <w:lang w:val="el-GR"/>
              </w:rPr>
              <w:t>Τα περιεχόμενα των παραδοτέων της Φάσης 5 αναλύονται ως ακολούθως:</w:t>
            </w:r>
          </w:p>
        </w:tc>
      </w:tr>
      <w:tr w:rsidR="00731D92" w:rsidRPr="00A40D20" w14:paraId="7DCBFEF1" w14:textId="77777777" w:rsidTr="00CD6DAB">
        <w:tc>
          <w:tcPr>
            <w:tcW w:w="4390" w:type="dxa"/>
          </w:tcPr>
          <w:p w14:paraId="4E45EA9B" w14:textId="77777777" w:rsidR="00731D92" w:rsidRPr="00B356C7" w:rsidRDefault="00731D92" w:rsidP="00CD6DAB">
            <w:pPr>
              <w:rPr>
                <w:b/>
              </w:rPr>
            </w:pPr>
            <w:r w:rsidRPr="00B356C7">
              <w:rPr>
                <w:b/>
              </w:rPr>
              <w:t xml:space="preserve">Π5.1. </w:t>
            </w:r>
            <w:proofErr w:type="spellStart"/>
            <w:r w:rsidRPr="00B356C7">
              <w:rPr>
                <w:b/>
              </w:rPr>
              <w:t>Οριστικο</w:t>
            </w:r>
            <w:proofErr w:type="spellEnd"/>
            <w:r w:rsidRPr="00B356C7">
              <w:rPr>
                <w:b/>
              </w:rPr>
              <w:t xml:space="preserve">ποιημένο </w:t>
            </w:r>
            <w:proofErr w:type="spellStart"/>
            <w:r w:rsidRPr="00B356C7">
              <w:rPr>
                <w:b/>
              </w:rPr>
              <w:t>Σχέδιο</w:t>
            </w:r>
            <w:proofErr w:type="spellEnd"/>
            <w:r w:rsidRPr="00B356C7">
              <w:rPr>
                <w:b/>
              </w:rPr>
              <w:t xml:space="preserve"> </w:t>
            </w:r>
            <w:proofErr w:type="spellStart"/>
            <w:r w:rsidRPr="00B356C7">
              <w:rPr>
                <w:b/>
              </w:rPr>
              <w:t>Μετά</w:t>
            </w:r>
            <w:proofErr w:type="spellEnd"/>
            <w:r w:rsidRPr="00B356C7">
              <w:rPr>
                <w:b/>
              </w:rPr>
              <w:t>πτωσης</w:t>
            </w:r>
          </w:p>
        </w:tc>
        <w:tc>
          <w:tcPr>
            <w:tcW w:w="5103" w:type="dxa"/>
          </w:tcPr>
          <w:p w14:paraId="6B462A27" w14:textId="77777777" w:rsidR="00731D92" w:rsidRPr="00B356C7" w:rsidRDefault="00731D92" w:rsidP="00CD6DAB">
            <w:pPr>
              <w:rPr>
                <w:lang w:val="el-GR"/>
              </w:rPr>
            </w:pPr>
            <w:r w:rsidRPr="00B356C7">
              <w:rPr>
                <w:lang w:val="el-GR"/>
              </w:rPr>
              <w:t xml:space="preserve">Οριστικοποιημένο Τεύχος Σχεδιασμού Μετάπτωσης ηλεκτρονικών δεδομένων, που καθορίζει εύρος, </w:t>
            </w:r>
            <w:r w:rsidRPr="00B356C7">
              <w:rPr>
                <w:lang w:val="el-GR"/>
              </w:rPr>
              <w:lastRenderedPageBreak/>
              <w:t>πηγές και διαδικασίες μετάπτωσης και ελέγχου ορθότητας αυτής.</w:t>
            </w:r>
          </w:p>
        </w:tc>
      </w:tr>
      <w:tr w:rsidR="00731D92" w:rsidRPr="00A40D20" w14:paraId="273F9702" w14:textId="77777777" w:rsidTr="00CD6DAB">
        <w:tc>
          <w:tcPr>
            <w:tcW w:w="4390" w:type="dxa"/>
          </w:tcPr>
          <w:p w14:paraId="16006F98" w14:textId="77777777" w:rsidR="00731D92" w:rsidRPr="00B356C7" w:rsidRDefault="00731D92" w:rsidP="00CD6DAB">
            <w:pPr>
              <w:rPr>
                <w:b/>
              </w:rPr>
            </w:pPr>
            <w:r w:rsidRPr="00B356C7">
              <w:rPr>
                <w:b/>
              </w:rPr>
              <w:lastRenderedPageBreak/>
              <w:t xml:space="preserve">Π5.2. </w:t>
            </w:r>
            <w:proofErr w:type="spellStart"/>
            <w:r w:rsidRPr="00B356C7">
              <w:rPr>
                <w:b/>
              </w:rPr>
              <w:t>Εργ</w:t>
            </w:r>
            <w:proofErr w:type="spellEnd"/>
            <w:r w:rsidRPr="00B356C7">
              <w:rPr>
                <w:b/>
              </w:rPr>
              <w:t xml:space="preserve">αλεία </w:t>
            </w:r>
            <w:proofErr w:type="spellStart"/>
            <w:r w:rsidRPr="00B356C7">
              <w:rPr>
                <w:b/>
              </w:rPr>
              <w:t>Μετά</w:t>
            </w:r>
            <w:proofErr w:type="spellEnd"/>
            <w:r w:rsidRPr="00B356C7">
              <w:rPr>
                <w:b/>
              </w:rPr>
              <w:t xml:space="preserve">πτωσης </w:t>
            </w:r>
            <w:proofErr w:type="spellStart"/>
            <w:r w:rsidRPr="00B356C7">
              <w:rPr>
                <w:b/>
              </w:rPr>
              <w:t>Δεδομένων</w:t>
            </w:r>
            <w:proofErr w:type="spellEnd"/>
          </w:p>
        </w:tc>
        <w:tc>
          <w:tcPr>
            <w:tcW w:w="5103" w:type="dxa"/>
          </w:tcPr>
          <w:p w14:paraId="29C5E06E" w14:textId="77777777" w:rsidR="00731D92" w:rsidRPr="00B356C7" w:rsidRDefault="00731D92" w:rsidP="00CD6DAB">
            <w:pPr>
              <w:rPr>
                <w:lang w:val="el-GR"/>
              </w:rPr>
            </w:pPr>
            <w:r w:rsidRPr="00B356C7">
              <w:rPr>
                <w:lang w:val="el-GR"/>
              </w:rPr>
              <w:t>Μηχανισμοί μαζικής μετάπτωσης που θα υποστηρίξουν την εισαγωγή των δεδομένων.</w:t>
            </w:r>
          </w:p>
        </w:tc>
      </w:tr>
      <w:tr w:rsidR="00731D92" w:rsidRPr="00A40D20" w14:paraId="08E62D45" w14:textId="77777777" w:rsidTr="00CD6DAB">
        <w:tc>
          <w:tcPr>
            <w:tcW w:w="4390" w:type="dxa"/>
            <w:vAlign w:val="center"/>
          </w:tcPr>
          <w:p w14:paraId="4D90E04C" w14:textId="77777777" w:rsidR="00731D92" w:rsidRPr="00B356C7" w:rsidRDefault="00731D92" w:rsidP="00CD6DAB">
            <w:pPr>
              <w:pStyle w:val="TableParagraph"/>
              <w:spacing w:after="120"/>
              <w:rPr>
                <w:rFonts w:ascii="Tahoma" w:hAnsi="Tahoma" w:cs="Tahoma"/>
              </w:rPr>
            </w:pPr>
            <w:r w:rsidRPr="00B356C7">
              <w:rPr>
                <w:rFonts w:ascii="Tahoma" w:hAnsi="Tahoma" w:cs="Tahoma"/>
                <w:b/>
              </w:rPr>
              <w:t>Π5.3. Εισαγωγή Υφιστάμενων Δεδομένων</w:t>
            </w:r>
          </w:p>
        </w:tc>
        <w:tc>
          <w:tcPr>
            <w:tcW w:w="5103" w:type="dxa"/>
          </w:tcPr>
          <w:p w14:paraId="49F9A2C5" w14:textId="77777777" w:rsidR="00731D92" w:rsidRPr="00B356C7" w:rsidRDefault="00731D92" w:rsidP="00CD6DAB">
            <w:pPr>
              <w:rPr>
                <w:lang w:val="el-GR"/>
              </w:rPr>
            </w:pPr>
            <w:r w:rsidRPr="00B356C7">
              <w:rPr>
                <w:lang w:val="el-GR"/>
              </w:rPr>
              <w:t xml:space="preserve">Φόρτωση των εφαρμογών με πραγματικά &amp; ελεγμένα ηλεκτρονικά δεδομένα </w:t>
            </w:r>
          </w:p>
        </w:tc>
      </w:tr>
      <w:tr w:rsidR="00731D92" w:rsidRPr="00A40D20" w14:paraId="79F2D9C8" w14:textId="77777777" w:rsidTr="00CD6DAB">
        <w:tc>
          <w:tcPr>
            <w:tcW w:w="4390" w:type="dxa"/>
            <w:vAlign w:val="center"/>
          </w:tcPr>
          <w:p w14:paraId="01637168" w14:textId="77777777" w:rsidR="00731D92" w:rsidRPr="00B356C7" w:rsidDel="003E0527" w:rsidRDefault="00731D92" w:rsidP="00CD6DAB">
            <w:pPr>
              <w:pStyle w:val="TableParagraph"/>
              <w:spacing w:after="120"/>
              <w:rPr>
                <w:rFonts w:ascii="Tahoma" w:hAnsi="Tahoma" w:cs="Tahoma"/>
                <w:b/>
              </w:rPr>
            </w:pPr>
            <w:r w:rsidRPr="00B356C7">
              <w:rPr>
                <w:rFonts w:ascii="Tahoma" w:hAnsi="Tahoma" w:cs="Tahoma"/>
                <w:b/>
              </w:rPr>
              <w:t xml:space="preserve">Π5.4 </w:t>
            </w:r>
            <w:proofErr w:type="spellStart"/>
            <w:r w:rsidRPr="00B356C7">
              <w:rPr>
                <w:rFonts w:ascii="Tahoma" w:hAnsi="Tahoma" w:cs="Tahoma"/>
                <w:b/>
              </w:rPr>
              <w:t>Παραμετροποιημένο</w:t>
            </w:r>
            <w:proofErr w:type="spellEnd"/>
            <w:r w:rsidRPr="00B356C7">
              <w:rPr>
                <w:rFonts w:ascii="Tahoma" w:hAnsi="Tahoma" w:cs="Tahoma"/>
                <w:b/>
              </w:rPr>
              <w:t xml:space="preserve"> Λογισμικό</w:t>
            </w:r>
          </w:p>
        </w:tc>
        <w:tc>
          <w:tcPr>
            <w:tcW w:w="5103" w:type="dxa"/>
          </w:tcPr>
          <w:p w14:paraId="5F02653E" w14:textId="77777777" w:rsidR="00731D92" w:rsidRPr="00B356C7" w:rsidRDefault="00731D92" w:rsidP="00CD6DAB">
            <w:pPr>
              <w:rPr>
                <w:lang w:val="el-GR"/>
              </w:rPr>
            </w:pPr>
            <w:r w:rsidRPr="00B356C7">
              <w:rPr>
                <w:lang w:val="el-GR"/>
              </w:rPr>
              <w:t>Εφαρμογές προσαρμοσμένες στις απαιτήσεις λειτουργίας, βάσει των δυνατοτήτων παραμετροποίησης</w:t>
            </w:r>
          </w:p>
        </w:tc>
      </w:tr>
    </w:tbl>
    <w:p w14:paraId="6D0F0FEF" w14:textId="77777777" w:rsidR="00632FA2" w:rsidRPr="00B356C7" w:rsidRDefault="00632FA2" w:rsidP="00C32B0B">
      <w:pPr>
        <w:rPr>
          <w:rFonts w:eastAsia="SimSun"/>
          <w:lang w:val="el-GR"/>
        </w:rPr>
      </w:pPr>
    </w:p>
    <w:p w14:paraId="32332622" w14:textId="77777777" w:rsidR="00EE3EB2" w:rsidRPr="00B356C7" w:rsidRDefault="00EE3EB2" w:rsidP="00786A1B">
      <w:pPr>
        <w:pStyle w:val="50"/>
        <w:numPr>
          <w:ilvl w:val="0"/>
          <w:numId w:val="25"/>
        </w:numPr>
      </w:pPr>
      <w:bookmarkStart w:id="629" w:name="_Toc166240339"/>
      <w:proofErr w:type="spellStart"/>
      <w:r w:rsidRPr="00B356C7">
        <w:t>Φάση</w:t>
      </w:r>
      <w:proofErr w:type="spellEnd"/>
      <w:r w:rsidRPr="00B356C7">
        <w:t xml:space="preserve"> 6: </w:t>
      </w:r>
      <w:proofErr w:type="spellStart"/>
      <w:r w:rsidRPr="00B356C7">
        <w:t>Εκ</w:t>
      </w:r>
      <w:proofErr w:type="spellEnd"/>
      <w:r w:rsidRPr="00B356C7">
        <w:t xml:space="preserve">παίδευση </w:t>
      </w:r>
      <w:proofErr w:type="spellStart"/>
      <w:r w:rsidRPr="00B356C7">
        <w:t>χρηστών</w:t>
      </w:r>
      <w:bookmarkEnd w:id="629"/>
      <w:proofErr w:type="spellEnd"/>
      <w:r w:rsidRPr="00B356C7">
        <w:t xml:space="preserve"> </w:t>
      </w:r>
    </w:p>
    <w:tbl>
      <w:tblPr>
        <w:tblStyle w:val="aff0"/>
        <w:tblW w:w="0" w:type="auto"/>
        <w:tblLook w:val="04A0" w:firstRow="1" w:lastRow="0" w:firstColumn="1" w:lastColumn="0" w:noHBand="0" w:noVBand="1"/>
      </w:tblPr>
      <w:tblGrid>
        <w:gridCol w:w="4390"/>
        <w:gridCol w:w="5103"/>
      </w:tblGrid>
      <w:tr w:rsidR="007C4463" w:rsidRPr="00B356C7" w14:paraId="7075AB46" w14:textId="77777777" w:rsidTr="00CD6DAB">
        <w:trPr>
          <w:trHeight w:val="680"/>
          <w:tblHeader/>
        </w:trPr>
        <w:tc>
          <w:tcPr>
            <w:tcW w:w="9493" w:type="dxa"/>
            <w:gridSpan w:val="2"/>
            <w:shd w:val="clear" w:color="auto" w:fill="001F5F"/>
            <w:vAlign w:val="center"/>
          </w:tcPr>
          <w:p w14:paraId="32CCA8D4" w14:textId="77777777" w:rsidR="007C4463" w:rsidRPr="00B356C7" w:rsidRDefault="007C4463" w:rsidP="00CD6DAB">
            <w:pPr>
              <w:rPr>
                <w:lang w:val="el-GR"/>
              </w:rPr>
            </w:pPr>
            <w:r w:rsidRPr="00B356C7">
              <w:rPr>
                <w:b/>
                <w:color w:val="FFFFFF"/>
                <w:lang w:val="el-GR"/>
              </w:rPr>
              <w:t xml:space="preserve">Φάση 6: Εκπαίδευση χρηστών </w:t>
            </w:r>
          </w:p>
        </w:tc>
      </w:tr>
      <w:tr w:rsidR="007C4463" w:rsidRPr="00B356C7" w14:paraId="7FEEF1C8" w14:textId="77777777" w:rsidTr="00CD6DAB">
        <w:trPr>
          <w:trHeight w:val="913"/>
          <w:tblHeader/>
        </w:trPr>
        <w:tc>
          <w:tcPr>
            <w:tcW w:w="4390" w:type="dxa"/>
            <w:shd w:val="clear" w:color="auto" w:fill="E6E6E6"/>
            <w:vAlign w:val="center"/>
          </w:tcPr>
          <w:p w14:paraId="6D388999" w14:textId="77777777" w:rsidR="007C4463" w:rsidRPr="00B356C7" w:rsidRDefault="007C4463"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5103" w:type="dxa"/>
            <w:shd w:val="clear" w:color="auto" w:fill="E6E6E6"/>
            <w:vAlign w:val="center"/>
          </w:tcPr>
          <w:p w14:paraId="2D03A573" w14:textId="77777777" w:rsidR="007C4463" w:rsidRPr="00B356C7" w:rsidRDefault="007C4463"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7C4463" w:rsidRPr="00A40D20" w14:paraId="05CE6754" w14:textId="77777777" w:rsidTr="00CD6DAB">
        <w:tc>
          <w:tcPr>
            <w:tcW w:w="9493" w:type="dxa"/>
            <w:gridSpan w:val="2"/>
          </w:tcPr>
          <w:p w14:paraId="0CBE9107" w14:textId="77777777" w:rsidR="007C4463" w:rsidRPr="00B356C7" w:rsidRDefault="007C4463" w:rsidP="00CD6DAB">
            <w:pPr>
              <w:rPr>
                <w:lang w:val="el-GR"/>
              </w:rPr>
            </w:pPr>
            <w:r w:rsidRPr="00B356C7">
              <w:rPr>
                <w:lang w:val="el-GR"/>
              </w:rPr>
              <w:t>Τα περιεχόμενα των παραδοτέων της Φάσης 6 αναλύονται ως ακολούθως:</w:t>
            </w:r>
          </w:p>
        </w:tc>
      </w:tr>
      <w:tr w:rsidR="007C4463" w:rsidRPr="00A40D20" w14:paraId="0E5C53AA" w14:textId="77777777" w:rsidTr="00CD6DAB">
        <w:tc>
          <w:tcPr>
            <w:tcW w:w="4390" w:type="dxa"/>
          </w:tcPr>
          <w:p w14:paraId="5A5EB451" w14:textId="77777777" w:rsidR="007C4463" w:rsidRPr="00B356C7" w:rsidRDefault="007C4463" w:rsidP="00CD6DAB">
            <w:pPr>
              <w:rPr>
                <w:b/>
              </w:rPr>
            </w:pPr>
            <w:r w:rsidRPr="00B356C7">
              <w:rPr>
                <w:b/>
              </w:rPr>
              <w:t xml:space="preserve">Π6.1. </w:t>
            </w:r>
            <w:proofErr w:type="spellStart"/>
            <w:r w:rsidRPr="00B356C7">
              <w:rPr>
                <w:b/>
              </w:rPr>
              <w:t>Οριστικο</w:t>
            </w:r>
            <w:proofErr w:type="spellEnd"/>
            <w:r w:rsidRPr="00B356C7">
              <w:rPr>
                <w:b/>
              </w:rPr>
              <w:t xml:space="preserve">ποιημένος </w:t>
            </w:r>
            <w:proofErr w:type="spellStart"/>
            <w:r w:rsidRPr="00B356C7">
              <w:rPr>
                <w:b/>
              </w:rPr>
              <w:t>οδηγός</w:t>
            </w:r>
            <w:proofErr w:type="spellEnd"/>
            <w:r w:rsidRPr="00B356C7">
              <w:rPr>
                <w:b/>
              </w:rPr>
              <w:t xml:space="preserve"> </w:t>
            </w:r>
            <w:proofErr w:type="spellStart"/>
            <w:r w:rsidRPr="00B356C7">
              <w:rPr>
                <w:b/>
              </w:rPr>
              <w:t>εκ</w:t>
            </w:r>
            <w:proofErr w:type="spellEnd"/>
            <w:r w:rsidRPr="00B356C7">
              <w:rPr>
                <w:b/>
              </w:rPr>
              <w:t>παίδευσης</w:t>
            </w:r>
          </w:p>
        </w:tc>
        <w:tc>
          <w:tcPr>
            <w:tcW w:w="5103" w:type="dxa"/>
          </w:tcPr>
          <w:p w14:paraId="7E38671B" w14:textId="77777777" w:rsidR="007C4463" w:rsidRPr="00B356C7" w:rsidRDefault="007C4463" w:rsidP="00CD6DAB">
            <w:pPr>
              <w:rPr>
                <w:lang w:val="el-GR"/>
              </w:rPr>
            </w:pPr>
            <w:r w:rsidRPr="00B356C7">
              <w:rPr>
                <w:lang w:val="el-GR"/>
              </w:rPr>
              <w:t>Ο οριστικοποιημένος, αναλυτικός οδηγός εκπαίδευσης, θα περιλαμβάνει τα εξής:</w:t>
            </w:r>
          </w:p>
          <w:p w14:paraId="54D87549" w14:textId="77777777" w:rsidR="007C4463" w:rsidRPr="00B356C7" w:rsidRDefault="007C4463" w:rsidP="00786A1B">
            <w:pPr>
              <w:pStyle w:val="TableParagraph"/>
              <w:numPr>
                <w:ilvl w:val="0"/>
                <w:numId w:val="74"/>
              </w:numPr>
              <w:spacing w:after="120"/>
              <w:ind w:left="343" w:right="85"/>
              <w:rPr>
                <w:rFonts w:ascii="Tahoma" w:hAnsi="Tahoma" w:cs="Tahoma"/>
              </w:rPr>
            </w:pPr>
            <w:r w:rsidRPr="00B356C7">
              <w:rPr>
                <w:rFonts w:ascii="Tahoma" w:hAnsi="Tahoma" w:cs="Tahoma"/>
              </w:rPr>
              <w:t>το αντικείμενο της εκπαίδευσης ανά κατηγορία εκπαιδευομένων,</w:t>
            </w:r>
          </w:p>
          <w:p w14:paraId="0F1862BD" w14:textId="77777777" w:rsidR="007C4463" w:rsidRPr="00B356C7" w:rsidRDefault="007C4463" w:rsidP="00786A1B">
            <w:pPr>
              <w:pStyle w:val="TableParagraph"/>
              <w:numPr>
                <w:ilvl w:val="0"/>
                <w:numId w:val="74"/>
              </w:numPr>
              <w:spacing w:after="120"/>
              <w:ind w:left="343" w:right="85"/>
              <w:rPr>
                <w:rFonts w:ascii="Tahoma" w:hAnsi="Tahoma" w:cs="Tahoma"/>
              </w:rPr>
            </w:pPr>
            <w:r w:rsidRPr="00B356C7">
              <w:rPr>
                <w:rFonts w:ascii="Tahoma" w:hAnsi="Tahoma" w:cs="Tahoma"/>
              </w:rPr>
              <w:t>την εκπαιδευτική διαδικασία και τον τρόπο διαχείρισής της,</w:t>
            </w:r>
          </w:p>
          <w:p w14:paraId="3590B1BF" w14:textId="77777777" w:rsidR="007C4463" w:rsidRPr="00B356C7" w:rsidRDefault="007C4463" w:rsidP="00786A1B">
            <w:pPr>
              <w:pStyle w:val="TableParagraph"/>
              <w:numPr>
                <w:ilvl w:val="0"/>
                <w:numId w:val="74"/>
              </w:numPr>
              <w:spacing w:after="120"/>
              <w:ind w:left="343" w:right="85"/>
              <w:rPr>
                <w:rFonts w:ascii="Tahoma" w:hAnsi="Tahoma" w:cs="Tahoma"/>
              </w:rPr>
            </w:pPr>
            <w:r w:rsidRPr="00B356C7">
              <w:rPr>
                <w:rFonts w:ascii="Tahoma" w:hAnsi="Tahoma" w:cs="Tahoma"/>
              </w:rPr>
              <w:t>τη μεθοδολογική προσέγγιση, την οργάνωση και προετοιμασία εκπαίδευσης,</w:t>
            </w:r>
          </w:p>
          <w:p w14:paraId="0AFFB200" w14:textId="77777777" w:rsidR="007C4463" w:rsidRPr="00B356C7" w:rsidRDefault="007C4463" w:rsidP="00786A1B">
            <w:pPr>
              <w:pStyle w:val="TableParagraph"/>
              <w:numPr>
                <w:ilvl w:val="0"/>
                <w:numId w:val="74"/>
              </w:numPr>
              <w:spacing w:after="120"/>
              <w:ind w:left="343" w:right="85"/>
              <w:rPr>
                <w:rFonts w:ascii="Tahoma" w:hAnsi="Tahoma" w:cs="Tahoma"/>
              </w:rPr>
            </w:pPr>
            <w:r w:rsidRPr="00B356C7">
              <w:rPr>
                <w:rFonts w:ascii="Tahoma" w:hAnsi="Tahoma" w:cs="Tahoma"/>
              </w:rPr>
              <w:t>οριστικοποιημένο, αναλυτικό προγραμματισμό εκπαιδευτικών σεμιναρίων.</w:t>
            </w:r>
          </w:p>
        </w:tc>
      </w:tr>
      <w:tr w:rsidR="007C4463" w:rsidRPr="00A40D20" w14:paraId="5A83546B" w14:textId="77777777" w:rsidTr="00CD6DAB">
        <w:tc>
          <w:tcPr>
            <w:tcW w:w="4390" w:type="dxa"/>
            <w:vAlign w:val="center"/>
          </w:tcPr>
          <w:p w14:paraId="070253F0" w14:textId="77777777" w:rsidR="007C4463" w:rsidRPr="00B356C7" w:rsidRDefault="007C4463" w:rsidP="00CD6DAB">
            <w:pPr>
              <w:pStyle w:val="TableParagraph"/>
              <w:spacing w:after="120"/>
              <w:rPr>
                <w:rFonts w:ascii="Tahoma" w:hAnsi="Tahoma" w:cs="Tahoma"/>
              </w:rPr>
            </w:pPr>
            <w:r w:rsidRPr="00B356C7">
              <w:rPr>
                <w:rFonts w:ascii="Tahoma" w:hAnsi="Tahoma" w:cs="Tahoma"/>
                <w:b/>
              </w:rPr>
              <w:t>Π6.2. Υπηρεσίες εκπαίδευσης</w:t>
            </w:r>
          </w:p>
        </w:tc>
        <w:tc>
          <w:tcPr>
            <w:tcW w:w="5103" w:type="dxa"/>
          </w:tcPr>
          <w:p w14:paraId="7F5AD3FC" w14:textId="77777777" w:rsidR="007C4463" w:rsidRPr="00B356C7" w:rsidRDefault="007C4463" w:rsidP="00CD6DAB">
            <w:pPr>
              <w:rPr>
                <w:lang w:val="el-GR"/>
              </w:rPr>
            </w:pPr>
            <w:r w:rsidRPr="00B356C7">
              <w:rPr>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(χρήστες, διαχειριστές).</w:t>
            </w:r>
          </w:p>
        </w:tc>
      </w:tr>
      <w:tr w:rsidR="007C4463" w:rsidRPr="00A40D20" w14:paraId="59D55ED1" w14:textId="77777777" w:rsidTr="00CD6DAB">
        <w:tc>
          <w:tcPr>
            <w:tcW w:w="4390" w:type="dxa"/>
            <w:vAlign w:val="center"/>
          </w:tcPr>
          <w:p w14:paraId="7B4A8008" w14:textId="77777777" w:rsidR="007C4463" w:rsidRPr="00B356C7" w:rsidRDefault="007C4463" w:rsidP="00CD6DAB">
            <w:pPr>
              <w:pStyle w:val="TableParagraph"/>
              <w:spacing w:after="120"/>
              <w:rPr>
                <w:rFonts w:ascii="Tahoma" w:hAnsi="Tahoma" w:cs="Tahoma"/>
              </w:rPr>
            </w:pPr>
            <w:r w:rsidRPr="00B356C7">
              <w:rPr>
                <w:rFonts w:ascii="Tahoma" w:hAnsi="Tahoma" w:cs="Tahoma"/>
                <w:b/>
              </w:rPr>
              <w:t>Π6.3. Έκθεση αξιολόγησης αποτελεσμάτων εκπαίδευσης</w:t>
            </w:r>
          </w:p>
        </w:tc>
        <w:tc>
          <w:tcPr>
            <w:tcW w:w="5103" w:type="dxa"/>
          </w:tcPr>
          <w:p w14:paraId="741EBA13" w14:textId="77777777" w:rsidR="007C4463" w:rsidRPr="00B356C7" w:rsidRDefault="007C4463" w:rsidP="00CD6DAB">
            <w:pPr>
              <w:pStyle w:val="TableParagraph"/>
              <w:spacing w:after="120"/>
              <w:ind w:right="85"/>
              <w:rPr>
                <w:rFonts w:ascii="Tahoma" w:hAnsi="Tahoma" w:cs="Tahoma"/>
              </w:rPr>
            </w:pPr>
            <w:r w:rsidRPr="00B356C7">
              <w:rPr>
                <w:rFonts w:ascii="Tahoma" w:hAnsi="Tahoma" w:cs="Tahoma"/>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r>
      <w:tr w:rsidR="007C4463" w:rsidRPr="00A40D20" w14:paraId="2FA973C4" w14:textId="77777777" w:rsidTr="00CD6DAB">
        <w:tc>
          <w:tcPr>
            <w:tcW w:w="4390" w:type="dxa"/>
            <w:vAlign w:val="center"/>
          </w:tcPr>
          <w:p w14:paraId="69A351C3" w14:textId="77777777" w:rsidR="007C4463" w:rsidRPr="00B356C7" w:rsidRDefault="007C4463" w:rsidP="00CD6DAB">
            <w:pPr>
              <w:pStyle w:val="TableParagraph"/>
              <w:spacing w:after="120"/>
              <w:rPr>
                <w:rFonts w:ascii="Tahoma" w:hAnsi="Tahoma" w:cs="Tahoma"/>
                <w:b/>
              </w:rPr>
            </w:pPr>
            <w:r w:rsidRPr="00B356C7">
              <w:rPr>
                <w:rFonts w:ascii="Tahoma" w:hAnsi="Tahoma" w:cs="Tahoma"/>
                <w:b/>
              </w:rPr>
              <w:t>Π6.4: Εκπαιδευτικό υλικό</w:t>
            </w:r>
          </w:p>
        </w:tc>
        <w:tc>
          <w:tcPr>
            <w:tcW w:w="5103" w:type="dxa"/>
          </w:tcPr>
          <w:p w14:paraId="39849DE0" w14:textId="77777777" w:rsidR="007C4463" w:rsidRPr="00B356C7" w:rsidRDefault="007C4463" w:rsidP="00CD6DAB">
            <w:pPr>
              <w:pStyle w:val="TableParagraph"/>
              <w:spacing w:after="120"/>
              <w:ind w:right="85"/>
              <w:rPr>
                <w:rFonts w:ascii="Tahoma" w:hAnsi="Tahoma" w:cs="Tahoma"/>
              </w:rPr>
            </w:pPr>
            <w:r w:rsidRPr="00B356C7">
              <w:rPr>
                <w:rFonts w:ascii="Tahoma" w:hAnsi="Tahoma" w:cs="Tahoma"/>
              </w:rPr>
              <w:t xml:space="preserve">Υλικό εκπαίδευσης, το οποίο θα είναι δυνατό να αξιοποιηθεί τόσο στα πλαίσια των υπηρεσιών </w:t>
            </w:r>
            <w:r w:rsidRPr="00B356C7">
              <w:rPr>
                <w:rFonts w:ascii="Tahoma" w:hAnsi="Tahoma" w:cs="Tahoma"/>
              </w:rPr>
              <w:lastRenderedPageBreak/>
              <w:t>εκπαίδευσης του παρόντος έργου, όσο και στα πλαίσια αυτόνομης μελέτης των εκπαιδευομένων ή άλλων ομάδων χρηστών.</w:t>
            </w:r>
          </w:p>
        </w:tc>
      </w:tr>
    </w:tbl>
    <w:p w14:paraId="0A8166E9" w14:textId="77777777" w:rsidR="00632FA2" w:rsidRPr="00B356C7" w:rsidRDefault="00632FA2" w:rsidP="00C32B0B">
      <w:pPr>
        <w:rPr>
          <w:rFonts w:eastAsia="SimSun"/>
          <w:lang w:val="el-GR"/>
        </w:rPr>
      </w:pPr>
    </w:p>
    <w:p w14:paraId="78A3F5BF" w14:textId="38665C8D" w:rsidR="002A123D" w:rsidRPr="00B356C7" w:rsidRDefault="002A123D" w:rsidP="00786A1B">
      <w:pPr>
        <w:pStyle w:val="50"/>
        <w:numPr>
          <w:ilvl w:val="0"/>
          <w:numId w:val="25"/>
        </w:numPr>
      </w:pPr>
      <w:bookmarkStart w:id="630" w:name="_Toc166240340"/>
      <w:proofErr w:type="spellStart"/>
      <w:r w:rsidRPr="00B356C7">
        <w:t>Φάση</w:t>
      </w:r>
      <w:proofErr w:type="spellEnd"/>
      <w:r w:rsidRPr="00B356C7">
        <w:t xml:space="preserve"> 7: </w:t>
      </w:r>
      <w:proofErr w:type="spellStart"/>
      <w:r w:rsidRPr="00B356C7">
        <w:t>Πιλοτική</w:t>
      </w:r>
      <w:proofErr w:type="spellEnd"/>
      <w:r w:rsidRPr="00B356C7">
        <w:t xml:space="preserve"> </w:t>
      </w:r>
      <w:proofErr w:type="spellStart"/>
      <w:r w:rsidRPr="00B356C7">
        <w:t>Λειτουργί</w:t>
      </w:r>
      <w:proofErr w:type="spellEnd"/>
      <w:r w:rsidRPr="00B356C7">
        <w:t>α</w:t>
      </w:r>
      <w:bookmarkEnd w:id="630"/>
    </w:p>
    <w:tbl>
      <w:tblPr>
        <w:tblStyle w:val="aff0"/>
        <w:tblW w:w="0" w:type="auto"/>
        <w:tblLook w:val="04A0" w:firstRow="1" w:lastRow="0" w:firstColumn="1" w:lastColumn="0" w:noHBand="0" w:noVBand="1"/>
      </w:tblPr>
      <w:tblGrid>
        <w:gridCol w:w="4390"/>
        <w:gridCol w:w="4961"/>
      </w:tblGrid>
      <w:tr w:rsidR="00ED6281" w:rsidRPr="00B356C7" w14:paraId="308139D3" w14:textId="77777777" w:rsidTr="00CD6DAB">
        <w:trPr>
          <w:trHeight w:val="680"/>
          <w:tblHeader/>
        </w:trPr>
        <w:tc>
          <w:tcPr>
            <w:tcW w:w="9351" w:type="dxa"/>
            <w:gridSpan w:val="2"/>
            <w:shd w:val="clear" w:color="auto" w:fill="001F5F"/>
            <w:vAlign w:val="center"/>
          </w:tcPr>
          <w:p w14:paraId="6141B31D" w14:textId="77777777" w:rsidR="00ED6281" w:rsidRPr="00B356C7" w:rsidRDefault="00ED6281" w:rsidP="00CD6DAB">
            <w:pPr>
              <w:rPr>
                <w:lang w:val="el-GR"/>
              </w:rPr>
            </w:pPr>
            <w:r w:rsidRPr="00B356C7">
              <w:rPr>
                <w:b/>
                <w:color w:val="FFFFFF"/>
                <w:lang w:val="el-GR"/>
              </w:rPr>
              <w:t>Φάση 7: Πιλοτική Λειτουργία</w:t>
            </w:r>
          </w:p>
        </w:tc>
      </w:tr>
      <w:tr w:rsidR="00ED6281" w:rsidRPr="00B356C7" w14:paraId="1B703BB2" w14:textId="77777777" w:rsidTr="00CD6DAB">
        <w:trPr>
          <w:trHeight w:val="913"/>
          <w:tblHeader/>
        </w:trPr>
        <w:tc>
          <w:tcPr>
            <w:tcW w:w="4390" w:type="dxa"/>
            <w:shd w:val="clear" w:color="auto" w:fill="E6E6E6"/>
            <w:vAlign w:val="center"/>
          </w:tcPr>
          <w:p w14:paraId="689428C5" w14:textId="77777777" w:rsidR="00ED6281" w:rsidRPr="00B356C7" w:rsidRDefault="00ED6281"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4961" w:type="dxa"/>
            <w:shd w:val="clear" w:color="auto" w:fill="E6E6E6"/>
            <w:vAlign w:val="center"/>
          </w:tcPr>
          <w:p w14:paraId="16ECF498" w14:textId="77777777" w:rsidR="00ED6281" w:rsidRPr="00B356C7" w:rsidRDefault="00ED6281"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ED6281" w:rsidRPr="00A40D20" w14:paraId="3CC62452" w14:textId="77777777" w:rsidTr="00CD6DAB">
        <w:tc>
          <w:tcPr>
            <w:tcW w:w="9351" w:type="dxa"/>
            <w:gridSpan w:val="2"/>
          </w:tcPr>
          <w:p w14:paraId="3BAED24A" w14:textId="77777777" w:rsidR="00ED6281" w:rsidRPr="00B356C7" w:rsidRDefault="00ED6281" w:rsidP="00CD6DAB">
            <w:pPr>
              <w:rPr>
                <w:lang w:val="el-GR"/>
              </w:rPr>
            </w:pPr>
            <w:r w:rsidRPr="00B356C7">
              <w:rPr>
                <w:lang w:val="el-GR"/>
              </w:rPr>
              <w:t>Τα περιεχόμενα των παραδοτέων της Φάσης 7 αναλύονται ως ακολούθως:</w:t>
            </w:r>
          </w:p>
        </w:tc>
      </w:tr>
      <w:tr w:rsidR="00ED6281" w:rsidRPr="00A40D20" w14:paraId="4D8F2367" w14:textId="77777777" w:rsidTr="00CD6DAB">
        <w:tc>
          <w:tcPr>
            <w:tcW w:w="4390" w:type="dxa"/>
          </w:tcPr>
          <w:p w14:paraId="186C238D" w14:textId="18EF77C9" w:rsidR="00ED6281" w:rsidRPr="00B356C7" w:rsidRDefault="00ED6281" w:rsidP="00CD6DAB">
            <w:pPr>
              <w:rPr>
                <w:b/>
                <w:lang w:val="el-GR"/>
              </w:rPr>
            </w:pPr>
            <w:r w:rsidRPr="00B356C7">
              <w:rPr>
                <w:b/>
                <w:lang w:val="el-GR"/>
              </w:rPr>
              <w:t xml:space="preserve">Π7.1. Τεύχος </w:t>
            </w:r>
            <w:proofErr w:type="spellStart"/>
            <w:r w:rsidRPr="00B356C7">
              <w:rPr>
                <w:b/>
                <w:lang w:val="el-GR"/>
              </w:rPr>
              <w:t>επικαιροποιημένων</w:t>
            </w:r>
            <w:proofErr w:type="spellEnd"/>
            <w:r w:rsidRPr="00B356C7">
              <w:rPr>
                <w:b/>
                <w:lang w:val="el-GR"/>
              </w:rPr>
              <w:t xml:space="preserve"> </w:t>
            </w:r>
            <w:r w:rsidR="00E237A8" w:rsidRPr="00B356C7">
              <w:rPr>
                <w:b/>
                <w:lang w:val="el-GR"/>
              </w:rPr>
              <w:t xml:space="preserve">μελετών </w:t>
            </w:r>
            <w:r w:rsidR="0022190F" w:rsidRPr="00B356C7">
              <w:rPr>
                <w:b/>
                <w:lang w:val="el-GR"/>
              </w:rPr>
              <w:t xml:space="preserve">και </w:t>
            </w:r>
            <w:r w:rsidRPr="00B356C7">
              <w:rPr>
                <w:b/>
                <w:lang w:val="el-GR"/>
              </w:rPr>
              <w:t>σεναρίων ελέγχου</w:t>
            </w:r>
          </w:p>
        </w:tc>
        <w:tc>
          <w:tcPr>
            <w:tcW w:w="4961" w:type="dxa"/>
          </w:tcPr>
          <w:p w14:paraId="079C8FD3" w14:textId="77777777" w:rsidR="00ED6281" w:rsidRPr="00B356C7" w:rsidRDefault="00ED6281" w:rsidP="00786A1B">
            <w:pPr>
              <w:pStyle w:val="TableParagraph"/>
              <w:numPr>
                <w:ilvl w:val="0"/>
                <w:numId w:val="74"/>
              </w:numPr>
              <w:spacing w:after="120"/>
              <w:ind w:left="343" w:right="85"/>
              <w:rPr>
                <w:rFonts w:ascii="Tahoma" w:hAnsi="Tahoma" w:cs="Tahoma"/>
              </w:rPr>
            </w:pPr>
            <w:proofErr w:type="spellStart"/>
            <w:r w:rsidRPr="00B356C7">
              <w:rPr>
                <w:rFonts w:ascii="Tahoma" w:hAnsi="Tahoma" w:cs="Tahoma"/>
              </w:rPr>
              <w:t>Επικαιροποιημένο</w:t>
            </w:r>
            <w:proofErr w:type="spellEnd"/>
            <w:r w:rsidRPr="00B356C7">
              <w:rPr>
                <w:rFonts w:ascii="Tahoma" w:hAnsi="Tahoma" w:cs="Tahoma"/>
              </w:rPr>
              <w:t xml:space="preserve"> Τεύχος Ανάλυσης απαιτήσεων και</w:t>
            </w:r>
          </w:p>
          <w:p w14:paraId="1C463C97" w14:textId="77777777" w:rsidR="00ED6281" w:rsidRPr="00B356C7" w:rsidRDefault="00ED6281" w:rsidP="00786A1B">
            <w:pPr>
              <w:pStyle w:val="TableParagraph"/>
              <w:numPr>
                <w:ilvl w:val="0"/>
                <w:numId w:val="74"/>
              </w:numPr>
              <w:spacing w:after="120"/>
              <w:ind w:left="343" w:right="85"/>
              <w:rPr>
                <w:rFonts w:ascii="Tahoma" w:hAnsi="Tahoma" w:cs="Tahoma"/>
              </w:rPr>
            </w:pPr>
            <w:proofErr w:type="spellStart"/>
            <w:r w:rsidRPr="00B356C7">
              <w:rPr>
                <w:rFonts w:ascii="Tahoma" w:hAnsi="Tahoma" w:cs="Tahoma"/>
              </w:rPr>
              <w:t>Επικαιροποιημένος</w:t>
            </w:r>
            <w:proofErr w:type="spellEnd"/>
            <w:r w:rsidRPr="00B356C7">
              <w:rPr>
                <w:rFonts w:ascii="Tahoma" w:hAnsi="Tahoma" w:cs="Tahoma"/>
              </w:rPr>
              <w:t xml:space="preserve"> πλήρης οδηγός για τη διαδικασία και τον έλεγχο των εφαρμογών</w:t>
            </w:r>
          </w:p>
        </w:tc>
      </w:tr>
      <w:tr w:rsidR="00ED6281" w:rsidRPr="00B356C7" w14:paraId="6DC206DC" w14:textId="77777777" w:rsidTr="00CD6DAB">
        <w:tc>
          <w:tcPr>
            <w:tcW w:w="4390" w:type="dxa"/>
            <w:vAlign w:val="center"/>
          </w:tcPr>
          <w:p w14:paraId="074E0941" w14:textId="77777777" w:rsidR="00ED6281" w:rsidRPr="00B356C7" w:rsidRDefault="00ED6281" w:rsidP="00CD6DAB">
            <w:pPr>
              <w:pStyle w:val="TableParagraph"/>
              <w:spacing w:after="120"/>
              <w:rPr>
                <w:rFonts w:ascii="Tahoma" w:hAnsi="Tahoma" w:cs="Tahoma"/>
              </w:rPr>
            </w:pPr>
            <w:r w:rsidRPr="00B356C7">
              <w:rPr>
                <w:rFonts w:ascii="Tahoma" w:hAnsi="Tahoma" w:cs="Tahoma"/>
                <w:b/>
              </w:rPr>
              <w:t>Π7.2. Υπηρεσίες πιλοτικής λειτουργίας</w:t>
            </w:r>
          </w:p>
        </w:tc>
        <w:tc>
          <w:tcPr>
            <w:tcW w:w="4961" w:type="dxa"/>
          </w:tcPr>
          <w:p w14:paraId="57C5A621"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Επιτόπια υποστήριξη από εξειδικευμένα στελέχη του Αναδόχου για την πραγματοποίηση των ενεργειών που προβλέπονται κατά τη φάση πιλοτικής λειτουργίας</w:t>
            </w:r>
          </w:p>
          <w:p w14:paraId="54831D93"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On-the-</w:t>
            </w:r>
            <w:proofErr w:type="spellStart"/>
            <w:r w:rsidRPr="00B356C7">
              <w:rPr>
                <w:rFonts w:ascii="Tahoma" w:hAnsi="Tahoma" w:cs="Tahoma"/>
              </w:rPr>
              <w:t>job</w:t>
            </w:r>
            <w:proofErr w:type="spellEnd"/>
            <w:r w:rsidRPr="00B356C7">
              <w:rPr>
                <w:rFonts w:ascii="Tahoma" w:hAnsi="Tahoma" w:cs="Tahoma"/>
              </w:rPr>
              <w:t xml:space="preserve"> </w:t>
            </w:r>
            <w:proofErr w:type="spellStart"/>
            <w:r w:rsidRPr="00B356C7">
              <w:rPr>
                <w:rFonts w:ascii="Tahoma" w:hAnsi="Tahoma" w:cs="Tahoma"/>
              </w:rPr>
              <w:t>training</w:t>
            </w:r>
            <w:proofErr w:type="spellEnd"/>
          </w:p>
          <w:p w14:paraId="45126539"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 xml:space="preserve">Υπηρεσίες </w:t>
            </w:r>
            <w:proofErr w:type="spellStart"/>
            <w:r w:rsidRPr="00B356C7">
              <w:rPr>
                <w:rFonts w:ascii="Tahoma" w:hAnsi="Tahoma" w:cs="Tahoma"/>
              </w:rPr>
              <w:t>helpdesk</w:t>
            </w:r>
            <w:proofErr w:type="spellEnd"/>
          </w:p>
        </w:tc>
      </w:tr>
      <w:tr w:rsidR="00ED6281" w:rsidRPr="00A40D20" w14:paraId="4B521E5B" w14:textId="77777777" w:rsidTr="00CD6DAB">
        <w:tc>
          <w:tcPr>
            <w:tcW w:w="4390" w:type="dxa"/>
            <w:vAlign w:val="center"/>
          </w:tcPr>
          <w:p w14:paraId="478E06E1" w14:textId="77777777" w:rsidR="00ED6281" w:rsidRPr="00B356C7" w:rsidRDefault="00ED6281" w:rsidP="00CD6DAB">
            <w:pPr>
              <w:pStyle w:val="TableParagraph"/>
              <w:spacing w:after="120"/>
              <w:rPr>
                <w:rFonts w:ascii="Tahoma" w:hAnsi="Tahoma" w:cs="Tahoma"/>
              </w:rPr>
            </w:pPr>
            <w:r w:rsidRPr="00B356C7">
              <w:rPr>
                <w:rFonts w:ascii="Tahoma" w:hAnsi="Tahoma" w:cs="Tahoma"/>
                <w:b/>
              </w:rPr>
              <w:t xml:space="preserve">Π7.3. </w:t>
            </w:r>
            <w:proofErr w:type="spellStart"/>
            <w:r w:rsidRPr="00B356C7">
              <w:rPr>
                <w:rFonts w:ascii="Tahoma" w:hAnsi="Tahoma" w:cs="Tahoma"/>
                <w:b/>
              </w:rPr>
              <w:t>Επικαιροποιημένη</w:t>
            </w:r>
            <w:proofErr w:type="spellEnd"/>
            <w:r w:rsidRPr="00B356C7">
              <w:rPr>
                <w:rFonts w:ascii="Tahoma" w:hAnsi="Tahoma" w:cs="Tahoma"/>
                <w:b/>
              </w:rPr>
              <w:t xml:space="preserve"> Σειρά (</w:t>
            </w:r>
            <w:proofErr w:type="spellStart"/>
            <w:r w:rsidRPr="00B356C7">
              <w:rPr>
                <w:rFonts w:ascii="Tahoma" w:hAnsi="Tahoma" w:cs="Tahoma"/>
                <w:b/>
              </w:rPr>
              <w:t>As</w:t>
            </w:r>
            <w:proofErr w:type="spellEnd"/>
            <w:r w:rsidRPr="00B356C7">
              <w:rPr>
                <w:rFonts w:ascii="Tahoma" w:hAnsi="Tahoma" w:cs="Tahoma"/>
                <w:b/>
              </w:rPr>
              <w:t xml:space="preserve">- </w:t>
            </w:r>
            <w:proofErr w:type="spellStart"/>
            <w:r w:rsidRPr="00B356C7">
              <w:rPr>
                <w:rFonts w:ascii="Tahoma" w:hAnsi="Tahoma" w:cs="Tahoma"/>
                <w:b/>
              </w:rPr>
              <w:t>built</w:t>
            </w:r>
            <w:proofErr w:type="spellEnd"/>
            <w:r w:rsidRPr="00B356C7">
              <w:rPr>
                <w:rFonts w:ascii="Tahoma" w:hAnsi="Tahoma" w:cs="Tahoma"/>
                <w:b/>
              </w:rPr>
              <w:t>) Εγχειριδίων Τεκμηρίωσης (λειτουργικής &amp; υποστηρικτικής)</w:t>
            </w:r>
          </w:p>
        </w:tc>
        <w:tc>
          <w:tcPr>
            <w:tcW w:w="4961" w:type="dxa"/>
          </w:tcPr>
          <w:p w14:paraId="2EAAC161" w14:textId="77777777" w:rsidR="00ED6281" w:rsidRPr="00B356C7" w:rsidRDefault="00ED6281" w:rsidP="00CD6DAB">
            <w:pPr>
              <w:pStyle w:val="TableParagraph"/>
              <w:spacing w:after="120"/>
              <w:ind w:right="85"/>
              <w:rPr>
                <w:rFonts w:ascii="Tahoma" w:hAnsi="Tahoma" w:cs="Tahoma"/>
              </w:rPr>
            </w:pPr>
            <w:r w:rsidRPr="00B356C7">
              <w:rPr>
                <w:rFonts w:ascii="Tahoma" w:hAnsi="Tahoma" w:cs="Tahoma"/>
              </w:rPr>
              <w:t xml:space="preserve">Θα παρασχεθούν στην ελληνική γλώσσα, </w:t>
            </w:r>
            <w:proofErr w:type="spellStart"/>
            <w:r w:rsidRPr="00B356C7">
              <w:rPr>
                <w:rFonts w:ascii="Tahoma" w:hAnsi="Tahoma" w:cs="Tahoma"/>
              </w:rPr>
              <w:t>επικαιροποιημένες</w:t>
            </w:r>
            <w:proofErr w:type="spellEnd"/>
            <w:r w:rsidRPr="00B356C7">
              <w:rPr>
                <w:rFonts w:ascii="Tahoma" w:hAnsi="Tahoma" w:cs="Tahoma"/>
              </w:rPr>
              <w:t xml:space="preserve"> εκδόσεις των κάτωθι:</w:t>
            </w:r>
          </w:p>
          <w:p w14:paraId="67C95F55"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Λεπτομερή εγχειρίδια υποστήριξης χρηστών (</w:t>
            </w:r>
            <w:proofErr w:type="spellStart"/>
            <w:r w:rsidRPr="00B356C7">
              <w:rPr>
                <w:rFonts w:ascii="Tahoma" w:hAnsi="Tahoma" w:cs="Tahoma"/>
              </w:rPr>
              <w:t>user</w:t>
            </w:r>
            <w:proofErr w:type="spellEnd"/>
            <w:r w:rsidRPr="00B356C7">
              <w:rPr>
                <w:rFonts w:ascii="Tahoma" w:hAnsi="Tahoma" w:cs="Tahoma"/>
              </w:rPr>
              <w:t xml:space="preserve"> </w:t>
            </w:r>
            <w:proofErr w:type="spellStart"/>
            <w:r w:rsidRPr="00B356C7">
              <w:rPr>
                <w:rFonts w:ascii="Tahoma" w:hAnsi="Tahoma" w:cs="Tahoma"/>
              </w:rPr>
              <w:t>manuals</w:t>
            </w:r>
            <w:proofErr w:type="spellEnd"/>
            <w:r w:rsidRPr="00B356C7">
              <w:rPr>
                <w:rFonts w:ascii="Tahoma" w:hAnsi="Tahoma" w:cs="Tahoma"/>
              </w:rPr>
              <w:t>)</w:t>
            </w:r>
          </w:p>
          <w:p w14:paraId="335B2974"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Λεπτομερή εγχειρίδια διαχείρισης και λειτουργίας (</w:t>
            </w:r>
            <w:proofErr w:type="spellStart"/>
            <w:r w:rsidRPr="00B356C7">
              <w:rPr>
                <w:rFonts w:ascii="Tahoma" w:hAnsi="Tahoma" w:cs="Tahoma"/>
              </w:rPr>
              <w:t>administration</w:t>
            </w:r>
            <w:proofErr w:type="spellEnd"/>
            <w:r w:rsidRPr="00B356C7">
              <w:rPr>
                <w:rFonts w:ascii="Tahoma" w:hAnsi="Tahoma" w:cs="Tahoma"/>
              </w:rPr>
              <w:t xml:space="preserve"> &amp; operation </w:t>
            </w:r>
            <w:proofErr w:type="spellStart"/>
            <w:r w:rsidRPr="00B356C7">
              <w:rPr>
                <w:rFonts w:ascii="Tahoma" w:hAnsi="Tahoma" w:cs="Tahoma"/>
              </w:rPr>
              <w:t>manuals</w:t>
            </w:r>
            <w:proofErr w:type="spellEnd"/>
            <w:r w:rsidRPr="00B356C7">
              <w:rPr>
                <w:rFonts w:ascii="Tahoma" w:hAnsi="Tahoma" w:cs="Tahoma"/>
              </w:rPr>
              <w:t>)</w:t>
            </w:r>
          </w:p>
        </w:tc>
      </w:tr>
      <w:tr w:rsidR="00ED6281" w:rsidRPr="00A40D20" w14:paraId="1434EB5B" w14:textId="77777777" w:rsidTr="00CD6DAB">
        <w:tc>
          <w:tcPr>
            <w:tcW w:w="4390" w:type="dxa"/>
            <w:vAlign w:val="center"/>
          </w:tcPr>
          <w:p w14:paraId="28637362" w14:textId="77777777" w:rsidR="00ED6281" w:rsidRPr="00B356C7" w:rsidRDefault="00ED6281" w:rsidP="00CD6DAB">
            <w:pPr>
              <w:pStyle w:val="TableParagraph"/>
              <w:spacing w:after="120"/>
              <w:rPr>
                <w:rFonts w:ascii="Tahoma" w:hAnsi="Tahoma" w:cs="Tahoma"/>
                <w:b/>
              </w:rPr>
            </w:pPr>
            <w:r w:rsidRPr="00B356C7">
              <w:rPr>
                <w:rFonts w:ascii="Tahoma" w:hAnsi="Tahoma" w:cs="Tahoma"/>
                <w:b/>
              </w:rPr>
              <w:t>Π7.4. Τεύχος αποτελεσμάτων Πιλοτικής Λειτουργίας</w:t>
            </w:r>
          </w:p>
        </w:tc>
        <w:tc>
          <w:tcPr>
            <w:tcW w:w="4961" w:type="dxa"/>
          </w:tcPr>
          <w:p w14:paraId="0A4E46C7" w14:textId="77777777" w:rsidR="00ED6281" w:rsidRPr="00B356C7" w:rsidRDefault="00ED6281" w:rsidP="00CD6DAB">
            <w:pPr>
              <w:pStyle w:val="TableParagraph"/>
              <w:spacing w:after="120"/>
              <w:ind w:right="85"/>
              <w:rPr>
                <w:rFonts w:ascii="Tahoma" w:hAnsi="Tahoma" w:cs="Tahoma"/>
              </w:rPr>
            </w:pPr>
            <w:r w:rsidRPr="00B356C7">
              <w:rPr>
                <w:rFonts w:ascii="Tahoma" w:hAnsi="Tahoma" w:cs="Tahoma"/>
              </w:rPr>
              <w:t>Περιλαμβάνει τεκμηρίωση αναφορικά με:</w:t>
            </w:r>
          </w:p>
          <w:p w14:paraId="77FE0167"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Καταγραφή των σφαλμάτων / συμβάντων που εμφανίστηκαν και του τρόπου αντιμετώπισής τους / ενεργειών υποστήριξης</w:t>
            </w:r>
          </w:p>
          <w:p w14:paraId="6688C6B3"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Αναφορά προσαρμογών και ρυθμίσεων στο λογισμικό</w:t>
            </w:r>
          </w:p>
          <w:p w14:paraId="283BABA7" w14:textId="77777777" w:rsidR="00ED6281" w:rsidRPr="00B356C7" w:rsidRDefault="00ED6281" w:rsidP="00786A1B">
            <w:pPr>
              <w:pStyle w:val="TableParagraph"/>
              <w:numPr>
                <w:ilvl w:val="0"/>
                <w:numId w:val="74"/>
              </w:numPr>
              <w:spacing w:after="120"/>
              <w:ind w:left="343" w:right="85"/>
              <w:rPr>
                <w:rFonts w:ascii="Tahoma" w:hAnsi="Tahoma" w:cs="Tahoma"/>
              </w:rPr>
            </w:pPr>
            <w:r w:rsidRPr="00B356C7">
              <w:rPr>
                <w:rFonts w:ascii="Tahoma" w:hAnsi="Tahoma" w:cs="Tahoma"/>
              </w:rPr>
              <w:t xml:space="preserve">Δελτία παρουσίας επιτόπιας υποστήριξης </w:t>
            </w:r>
            <w:r w:rsidRPr="00B356C7">
              <w:rPr>
                <w:rFonts w:ascii="Tahoma" w:hAnsi="Tahoma" w:cs="Tahoma"/>
              </w:rPr>
              <w:lastRenderedPageBreak/>
              <w:t xml:space="preserve">Απολογιστική Έκθεση ad hoc υπηρεσιών </w:t>
            </w:r>
            <w:proofErr w:type="spellStart"/>
            <w:r w:rsidRPr="00B356C7">
              <w:rPr>
                <w:rFonts w:ascii="Tahoma" w:hAnsi="Tahoma" w:cs="Tahoma"/>
              </w:rPr>
              <w:t>development</w:t>
            </w:r>
            <w:proofErr w:type="spellEnd"/>
          </w:p>
        </w:tc>
      </w:tr>
      <w:tr w:rsidR="00ED6281" w:rsidRPr="00A40D20" w14:paraId="5CA3E792" w14:textId="77777777" w:rsidTr="00CD6DAB">
        <w:tc>
          <w:tcPr>
            <w:tcW w:w="4390" w:type="dxa"/>
            <w:vAlign w:val="center"/>
          </w:tcPr>
          <w:p w14:paraId="4D35B2B0" w14:textId="77777777" w:rsidR="00ED6281" w:rsidRPr="00B356C7" w:rsidRDefault="00ED6281" w:rsidP="00CD6DAB">
            <w:pPr>
              <w:pStyle w:val="TableParagraph"/>
              <w:spacing w:after="120"/>
              <w:rPr>
                <w:rFonts w:ascii="Tahoma" w:hAnsi="Tahoma" w:cs="Tahoma"/>
                <w:b/>
                <w:lang w:val="en-US"/>
              </w:rPr>
            </w:pPr>
            <w:r w:rsidRPr="00B356C7">
              <w:rPr>
                <w:rFonts w:ascii="Tahoma" w:hAnsi="Tahoma" w:cs="Tahoma"/>
                <w:b/>
              </w:rPr>
              <w:lastRenderedPageBreak/>
              <w:t>Π</w:t>
            </w:r>
            <w:r w:rsidRPr="00B356C7">
              <w:rPr>
                <w:rFonts w:ascii="Tahoma" w:hAnsi="Tahoma" w:cs="Tahoma"/>
                <w:b/>
                <w:lang w:val="en-US"/>
              </w:rPr>
              <w:t>7.5. Penetration Test &amp; Vulnerability Assessment</w:t>
            </w:r>
          </w:p>
        </w:tc>
        <w:tc>
          <w:tcPr>
            <w:tcW w:w="4961" w:type="dxa"/>
          </w:tcPr>
          <w:p w14:paraId="2014DF5C" w14:textId="77777777" w:rsidR="00ED6281" w:rsidRPr="00B356C7" w:rsidRDefault="00ED6281" w:rsidP="00CD6DAB">
            <w:pPr>
              <w:pStyle w:val="TableParagraph"/>
              <w:spacing w:after="120"/>
              <w:ind w:right="85"/>
              <w:rPr>
                <w:rFonts w:ascii="Tahoma" w:hAnsi="Tahoma" w:cs="Tahoma"/>
              </w:rPr>
            </w:pPr>
            <w:r w:rsidRPr="00B356C7">
              <w:rPr>
                <w:rFonts w:ascii="Tahoma" w:hAnsi="Tahoma" w:cs="Tahoma"/>
              </w:rPr>
              <w:t>Στα πλαίσια ελέγχου του Πληροφοριακού Συστήματος θα διεξαχθούν Έλεγχοι Ασφάλειας του συστήματος μέσω δοκιμών διείσδυσης, ώστε να αξιολογηθεί το επίπεδο ασφάλειας του συστήματος, να καταγραφούν και να αναλυθούν τα κρίσιμα μέρη του καθώς και να εντοπιστούν τυχόν ευπάθειες. Επίσης θα προσδιοριστούν οι κίνδυνοι ασφάλειας που διατρέχει το σύστημα και θα σχεδιαστούν οι προτεινόμενες ενέργειες για τον περιορισμό των εν λόγω κινδύνων.</w:t>
            </w:r>
          </w:p>
          <w:p w14:paraId="5BC98298" w14:textId="754791F8" w:rsidR="00ED6281" w:rsidRPr="00B356C7" w:rsidRDefault="00ED6281" w:rsidP="00CD6DAB">
            <w:pPr>
              <w:pStyle w:val="TableParagraph"/>
              <w:spacing w:after="120"/>
              <w:ind w:right="85"/>
              <w:rPr>
                <w:rFonts w:ascii="Tahoma" w:hAnsi="Tahoma" w:cs="Tahoma"/>
              </w:rPr>
            </w:pPr>
            <w:r w:rsidRPr="00B356C7">
              <w:rPr>
                <w:rFonts w:ascii="Tahoma" w:hAnsi="Tahoma" w:cs="Tahoma"/>
              </w:rPr>
              <w:t xml:space="preserve">Αναλυτική περιγραφή στο κεφάλαιο </w:t>
            </w:r>
            <w:r w:rsidRPr="00B356C7">
              <w:rPr>
                <w:rFonts w:ascii="Tahoma" w:hAnsi="Tahoma" w:cs="Tahoma"/>
              </w:rPr>
              <w:fldChar w:fldCharType="begin"/>
            </w:r>
            <w:r w:rsidRPr="00B356C7">
              <w:rPr>
                <w:rFonts w:ascii="Tahoma" w:hAnsi="Tahoma" w:cs="Tahoma"/>
              </w:rPr>
              <w:instrText xml:space="preserve"> REF _Ref130545027 \r \h  \* MERGEFORMAT </w:instrText>
            </w:r>
            <w:r w:rsidRPr="00B356C7">
              <w:rPr>
                <w:rFonts w:ascii="Tahoma" w:hAnsi="Tahoma" w:cs="Tahoma"/>
              </w:rPr>
            </w:r>
            <w:r w:rsidRPr="00B356C7">
              <w:rPr>
                <w:rFonts w:ascii="Tahoma" w:hAnsi="Tahoma" w:cs="Tahoma"/>
              </w:rPr>
              <w:fldChar w:fldCharType="separate"/>
            </w:r>
            <w:r w:rsidR="00A40D20">
              <w:rPr>
                <w:rFonts w:ascii="Tahoma" w:hAnsi="Tahoma" w:cs="Tahoma"/>
                <w:cs/>
              </w:rPr>
              <w:t>‎</w:t>
            </w:r>
            <w:r w:rsidR="00A40D20">
              <w:rPr>
                <w:rFonts w:ascii="Tahoma" w:hAnsi="Tahoma" w:cs="Tahoma"/>
              </w:rPr>
              <w:t>4.3.4</w:t>
            </w:r>
            <w:r w:rsidRPr="00B356C7">
              <w:rPr>
                <w:rFonts w:ascii="Tahoma" w:hAnsi="Tahoma" w:cs="Tahoma"/>
              </w:rPr>
              <w:fldChar w:fldCharType="end"/>
            </w:r>
            <w:r w:rsidRPr="00B356C7">
              <w:rPr>
                <w:rFonts w:ascii="Tahoma" w:eastAsia="Open Sans" w:hAnsi="Tahoma" w:cs="Tahoma"/>
              </w:rPr>
              <w:t>του Παραρτήματος Ι</w:t>
            </w:r>
          </w:p>
        </w:tc>
      </w:tr>
    </w:tbl>
    <w:p w14:paraId="246D740C" w14:textId="77777777" w:rsidR="002A123D" w:rsidRPr="00B356C7" w:rsidRDefault="002A123D" w:rsidP="006E0B59">
      <w:pPr>
        <w:rPr>
          <w:rFonts w:eastAsia="SimSun"/>
          <w:lang w:val="el-GR"/>
        </w:rPr>
      </w:pPr>
    </w:p>
    <w:p w14:paraId="1070DA46" w14:textId="77777777" w:rsidR="002A123D" w:rsidRPr="00B356C7" w:rsidRDefault="002A123D" w:rsidP="002A123D">
      <w:pPr>
        <w:rPr>
          <w:rFonts w:eastAsia="SimSun"/>
          <w:lang w:val="el-GR"/>
        </w:rPr>
      </w:pPr>
    </w:p>
    <w:p w14:paraId="5619CEE0" w14:textId="77777777" w:rsidR="002A123D" w:rsidRPr="00B356C7" w:rsidRDefault="002A123D" w:rsidP="00C32B0B">
      <w:pPr>
        <w:rPr>
          <w:rFonts w:eastAsia="SimSun"/>
          <w:lang w:val="el-GR"/>
        </w:rPr>
      </w:pPr>
    </w:p>
    <w:p w14:paraId="5AFAD629" w14:textId="77777777" w:rsidR="00A27BCD" w:rsidRPr="00B356C7" w:rsidRDefault="00A27BCD" w:rsidP="00786A1B">
      <w:pPr>
        <w:pStyle w:val="50"/>
        <w:numPr>
          <w:ilvl w:val="0"/>
          <w:numId w:val="25"/>
        </w:numPr>
      </w:pPr>
      <w:bookmarkStart w:id="631" w:name="_Toc166240341"/>
      <w:proofErr w:type="spellStart"/>
      <w:r w:rsidRPr="00B356C7">
        <w:t>Φάση</w:t>
      </w:r>
      <w:proofErr w:type="spellEnd"/>
      <w:r w:rsidRPr="00B356C7">
        <w:t xml:space="preserve"> 8: Παρα</w:t>
      </w:r>
      <w:proofErr w:type="spellStart"/>
      <w:r w:rsidRPr="00B356C7">
        <w:t>γωγική</w:t>
      </w:r>
      <w:proofErr w:type="spellEnd"/>
      <w:r w:rsidRPr="00B356C7">
        <w:t xml:space="preserve"> </w:t>
      </w:r>
      <w:proofErr w:type="spellStart"/>
      <w:r w:rsidRPr="00B356C7">
        <w:t>Λειτουργί</w:t>
      </w:r>
      <w:proofErr w:type="spellEnd"/>
      <w:r w:rsidRPr="00B356C7">
        <w:t>α</w:t>
      </w:r>
      <w:bookmarkEnd w:id="631"/>
    </w:p>
    <w:tbl>
      <w:tblPr>
        <w:tblStyle w:val="aff0"/>
        <w:tblW w:w="0" w:type="auto"/>
        <w:tblLook w:val="04A0" w:firstRow="1" w:lastRow="0" w:firstColumn="1" w:lastColumn="0" w:noHBand="0" w:noVBand="1"/>
      </w:tblPr>
      <w:tblGrid>
        <w:gridCol w:w="4390"/>
        <w:gridCol w:w="4961"/>
      </w:tblGrid>
      <w:tr w:rsidR="00EC5268" w:rsidRPr="00B356C7" w14:paraId="7FAB900B" w14:textId="77777777" w:rsidTr="00CD6DAB">
        <w:trPr>
          <w:trHeight w:val="680"/>
          <w:tblHeader/>
        </w:trPr>
        <w:tc>
          <w:tcPr>
            <w:tcW w:w="9351" w:type="dxa"/>
            <w:gridSpan w:val="2"/>
            <w:shd w:val="clear" w:color="auto" w:fill="001F5F"/>
            <w:vAlign w:val="center"/>
          </w:tcPr>
          <w:p w14:paraId="1EB422E6" w14:textId="77777777" w:rsidR="00EC5268" w:rsidRPr="00B356C7" w:rsidRDefault="00EC5268" w:rsidP="00CD6DAB">
            <w:pPr>
              <w:rPr>
                <w:lang w:val="el-GR"/>
              </w:rPr>
            </w:pPr>
            <w:r w:rsidRPr="00B356C7">
              <w:rPr>
                <w:b/>
                <w:color w:val="FFFFFF"/>
                <w:lang w:val="el-GR"/>
              </w:rPr>
              <w:t>Φάση 8: Παραγωγική Λειτουργία</w:t>
            </w:r>
          </w:p>
        </w:tc>
      </w:tr>
      <w:tr w:rsidR="00EC5268" w:rsidRPr="00B356C7" w14:paraId="3EE20282" w14:textId="77777777" w:rsidTr="00CD6DAB">
        <w:trPr>
          <w:trHeight w:val="913"/>
          <w:tblHeader/>
        </w:trPr>
        <w:tc>
          <w:tcPr>
            <w:tcW w:w="4390" w:type="dxa"/>
            <w:shd w:val="clear" w:color="auto" w:fill="E6E6E6"/>
            <w:vAlign w:val="center"/>
          </w:tcPr>
          <w:p w14:paraId="73C1E290" w14:textId="77777777" w:rsidR="00EC5268" w:rsidRPr="00B356C7" w:rsidRDefault="00EC5268"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4961" w:type="dxa"/>
            <w:shd w:val="clear" w:color="auto" w:fill="E6E6E6"/>
            <w:vAlign w:val="center"/>
          </w:tcPr>
          <w:p w14:paraId="701DB628" w14:textId="77777777" w:rsidR="00EC5268" w:rsidRPr="00B356C7" w:rsidRDefault="00EC5268"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EC5268" w:rsidRPr="00A40D20" w14:paraId="7C96029E" w14:textId="77777777" w:rsidTr="00CD6DAB">
        <w:tc>
          <w:tcPr>
            <w:tcW w:w="9351" w:type="dxa"/>
            <w:gridSpan w:val="2"/>
          </w:tcPr>
          <w:p w14:paraId="7F87174E" w14:textId="77777777" w:rsidR="00EC5268" w:rsidRPr="00B356C7" w:rsidRDefault="00EC5268" w:rsidP="00CD6DAB">
            <w:pPr>
              <w:rPr>
                <w:lang w:val="el-GR"/>
              </w:rPr>
            </w:pPr>
            <w:r w:rsidRPr="00B356C7">
              <w:rPr>
                <w:lang w:val="el-GR"/>
              </w:rPr>
              <w:t>Τα περιεχόμενα των παραδοτέων της Φάσης 8 αναλύονται ως ακολούθως:</w:t>
            </w:r>
          </w:p>
        </w:tc>
      </w:tr>
      <w:tr w:rsidR="00EC5268" w:rsidRPr="00B356C7" w14:paraId="2252F1EB" w14:textId="77777777" w:rsidTr="00CD6DAB">
        <w:tc>
          <w:tcPr>
            <w:tcW w:w="4390" w:type="dxa"/>
            <w:vAlign w:val="center"/>
          </w:tcPr>
          <w:p w14:paraId="21EF6E32" w14:textId="38054216" w:rsidR="00EC5268" w:rsidRPr="00B356C7" w:rsidRDefault="00EC5268" w:rsidP="00CD6DAB">
            <w:pPr>
              <w:pStyle w:val="TableParagraph"/>
              <w:spacing w:after="120"/>
              <w:rPr>
                <w:rFonts w:ascii="Tahoma" w:hAnsi="Tahoma" w:cs="Tahoma"/>
              </w:rPr>
            </w:pPr>
            <w:r w:rsidRPr="00B356C7">
              <w:rPr>
                <w:rFonts w:ascii="Tahoma" w:hAnsi="Tahoma" w:cs="Tahoma"/>
                <w:b/>
              </w:rPr>
              <w:t xml:space="preserve">Π8.1. Υπηρεσίες Παραγωγικής </w:t>
            </w:r>
            <w:r w:rsidR="00273BC5" w:rsidRPr="00B356C7">
              <w:rPr>
                <w:rFonts w:ascii="Tahoma" w:hAnsi="Tahoma" w:cs="Tahoma"/>
                <w:b/>
              </w:rPr>
              <w:t>Λειτουργίας</w:t>
            </w:r>
          </w:p>
        </w:tc>
        <w:tc>
          <w:tcPr>
            <w:tcW w:w="4961" w:type="dxa"/>
          </w:tcPr>
          <w:p w14:paraId="7963454F" w14:textId="28EF9A8D" w:rsidR="00EC5268" w:rsidRPr="00B356C7" w:rsidRDefault="00EC5268" w:rsidP="00786A1B">
            <w:pPr>
              <w:pStyle w:val="TableParagraph"/>
              <w:numPr>
                <w:ilvl w:val="0"/>
                <w:numId w:val="74"/>
              </w:numPr>
              <w:spacing w:after="120"/>
              <w:ind w:left="343" w:right="85"/>
              <w:rPr>
                <w:rFonts w:ascii="Tahoma" w:hAnsi="Tahoma" w:cs="Tahoma"/>
              </w:rPr>
            </w:pPr>
            <w:r w:rsidRPr="00B356C7">
              <w:rPr>
                <w:rFonts w:ascii="Tahoma" w:hAnsi="Tahoma" w:cs="Tahoma"/>
              </w:rPr>
              <w:t>Επιτόπια υποστήριξη από εξειδικευμένα στελέχη του Αναδόχου για την πραγματοποίηση των ενεργειών που προβλέπονται κατά τη φάση παραγωγικής λειτουργίας</w:t>
            </w:r>
          </w:p>
          <w:p w14:paraId="7066DD09" w14:textId="77777777" w:rsidR="00EC5268" w:rsidRPr="00B356C7" w:rsidRDefault="00EC5268" w:rsidP="00786A1B">
            <w:pPr>
              <w:pStyle w:val="TableParagraph"/>
              <w:numPr>
                <w:ilvl w:val="0"/>
                <w:numId w:val="74"/>
              </w:numPr>
              <w:spacing w:after="120"/>
              <w:ind w:left="343" w:right="85"/>
              <w:rPr>
                <w:rFonts w:ascii="Tahoma" w:hAnsi="Tahoma" w:cs="Tahoma"/>
              </w:rPr>
            </w:pPr>
            <w:r w:rsidRPr="00B356C7">
              <w:rPr>
                <w:rFonts w:ascii="Tahoma" w:hAnsi="Tahoma" w:cs="Tahoma"/>
              </w:rPr>
              <w:t>On-the-</w:t>
            </w:r>
            <w:proofErr w:type="spellStart"/>
            <w:r w:rsidRPr="00B356C7">
              <w:rPr>
                <w:rFonts w:ascii="Tahoma" w:hAnsi="Tahoma" w:cs="Tahoma"/>
              </w:rPr>
              <w:t>job</w:t>
            </w:r>
            <w:proofErr w:type="spellEnd"/>
            <w:r w:rsidRPr="00B356C7">
              <w:rPr>
                <w:rFonts w:ascii="Tahoma" w:hAnsi="Tahoma" w:cs="Tahoma"/>
              </w:rPr>
              <w:t xml:space="preserve"> </w:t>
            </w:r>
            <w:proofErr w:type="spellStart"/>
            <w:r w:rsidRPr="00B356C7">
              <w:rPr>
                <w:rFonts w:ascii="Tahoma" w:hAnsi="Tahoma" w:cs="Tahoma"/>
              </w:rPr>
              <w:t>training</w:t>
            </w:r>
            <w:proofErr w:type="spellEnd"/>
          </w:p>
          <w:p w14:paraId="353A8D7E" w14:textId="77777777" w:rsidR="00EC5268" w:rsidRPr="00B356C7" w:rsidRDefault="00EC5268" w:rsidP="00786A1B">
            <w:pPr>
              <w:pStyle w:val="TableParagraph"/>
              <w:numPr>
                <w:ilvl w:val="0"/>
                <w:numId w:val="74"/>
              </w:numPr>
              <w:spacing w:after="120"/>
              <w:ind w:left="343" w:right="85"/>
              <w:rPr>
                <w:rFonts w:ascii="Tahoma" w:hAnsi="Tahoma" w:cs="Tahoma"/>
              </w:rPr>
            </w:pPr>
            <w:r w:rsidRPr="00B356C7">
              <w:rPr>
                <w:rFonts w:ascii="Tahoma" w:hAnsi="Tahoma" w:cs="Tahoma"/>
              </w:rPr>
              <w:t xml:space="preserve">Υπηρεσίες </w:t>
            </w:r>
            <w:proofErr w:type="spellStart"/>
            <w:r w:rsidRPr="00B356C7">
              <w:rPr>
                <w:rFonts w:ascii="Tahoma" w:hAnsi="Tahoma" w:cs="Tahoma"/>
              </w:rPr>
              <w:t>helpdesk</w:t>
            </w:r>
            <w:proofErr w:type="spellEnd"/>
          </w:p>
        </w:tc>
      </w:tr>
      <w:tr w:rsidR="00EC5268" w:rsidRPr="00A40D20" w14:paraId="4F527604" w14:textId="77777777" w:rsidTr="00CD6DAB">
        <w:tc>
          <w:tcPr>
            <w:tcW w:w="4390" w:type="dxa"/>
            <w:vAlign w:val="center"/>
          </w:tcPr>
          <w:p w14:paraId="6317815C" w14:textId="77777777" w:rsidR="00EC5268" w:rsidRPr="00B356C7" w:rsidRDefault="00EC5268" w:rsidP="00CD6DAB">
            <w:pPr>
              <w:pStyle w:val="TableParagraph"/>
              <w:spacing w:after="120"/>
              <w:rPr>
                <w:rFonts w:ascii="Tahoma" w:hAnsi="Tahoma" w:cs="Tahoma"/>
                <w:b/>
              </w:rPr>
            </w:pPr>
            <w:r w:rsidRPr="00B356C7">
              <w:rPr>
                <w:rFonts w:ascii="Tahoma" w:hAnsi="Tahoma" w:cs="Tahoma"/>
                <w:b/>
              </w:rPr>
              <w:t>Π8.2. Τεύχος αποτελεσμάτων Παραγωγικής Λειτουργίας</w:t>
            </w:r>
          </w:p>
        </w:tc>
        <w:tc>
          <w:tcPr>
            <w:tcW w:w="4961" w:type="dxa"/>
          </w:tcPr>
          <w:p w14:paraId="17CAA115" w14:textId="77777777" w:rsidR="00EC5268" w:rsidRPr="00B356C7" w:rsidRDefault="00EC5268" w:rsidP="00CD6DAB">
            <w:pPr>
              <w:pStyle w:val="TableParagraph"/>
              <w:spacing w:after="120"/>
              <w:ind w:right="85"/>
              <w:rPr>
                <w:rFonts w:ascii="Tahoma" w:hAnsi="Tahoma" w:cs="Tahoma"/>
              </w:rPr>
            </w:pPr>
            <w:r w:rsidRPr="00B356C7">
              <w:rPr>
                <w:rFonts w:ascii="Tahoma" w:hAnsi="Tahoma" w:cs="Tahoma"/>
              </w:rPr>
              <w:t>Περιλαμβάνει τεκμηρίωση αναφορικά με:</w:t>
            </w:r>
          </w:p>
          <w:p w14:paraId="5392635E" w14:textId="77777777" w:rsidR="00EC5268" w:rsidRPr="00B356C7" w:rsidRDefault="00EC5268" w:rsidP="00786A1B">
            <w:pPr>
              <w:pStyle w:val="TableParagraph"/>
              <w:numPr>
                <w:ilvl w:val="0"/>
                <w:numId w:val="74"/>
              </w:numPr>
              <w:spacing w:after="120"/>
              <w:ind w:left="343" w:right="85"/>
              <w:rPr>
                <w:rFonts w:ascii="Tahoma" w:hAnsi="Tahoma" w:cs="Tahoma"/>
              </w:rPr>
            </w:pPr>
            <w:r w:rsidRPr="00B356C7">
              <w:rPr>
                <w:rFonts w:ascii="Tahoma" w:hAnsi="Tahoma" w:cs="Tahoma"/>
              </w:rPr>
              <w:t>Καταγραφή των σφαλμάτων / συμβάντων που εμφανίστηκαν και του τρόπου αντιμετώπισής τους / ενεργειών υποστήριξης</w:t>
            </w:r>
          </w:p>
          <w:p w14:paraId="31FAE497" w14:textId="77777777" w:rsidR="00EC5268" w:rsidRPr="00B356C7" w:rsidRDefault="00EC5268" w:rsidP="00786A1B">
            <w:pPr>
              <w:pStyle w:val="TableParagraph"/>
              <w:numPr>
                <w:ilvl w:val="0"/>
                <w:numId w:val="74"/>
              </w:numPr>
              <w:spacing w:after="120"/>
              <w:ind w:left="343" w:right="85"/>
              <w:rPr>
                <w:rFonts w:ascii="Tahoma" w:hAnsi="Tahoma" w:cs="Tahoma"/>
              </w:rPr>
            </w:pPr>
            <w:r w:rsidRPr="00B356C7">
              <w:rPr>
                <w:rFonts w:ascii="Tahoma" w:hAnsi="Tahoma" w:cs="Tahoma"/>
              </w:rPr>
              <w:t xml:space="preserve">Αναφορά προσαρμογών και ρυθμίσεων στο </w:t>
            </w:r>
            <w:r w:rsidRPr="00B356C7">
              <w:rPr>
                <w:rFonts w:ascii="Tahoma" w:hAnsi="Tahoma" w:cs="Tahoma"/>
              </w:rPr>
              <w:lastRenderedPageBreak/>
              <w:t>λογισμικό</w:t>
            </w:r>
          </w:p>
          <w:p w14:paraId="01204DB9" w14:textId="77777777" w:rsidR="00EC5268" w:rsidRPr="00B356C7" w:rsidRDefault="00EC5268" w:rsidP="00786A1B">
            <w:pPr>
              <w:pStyle w:val="TableParagraph"/>
              <w:numPr>
                <w:ilvl w:val="0"/>
                <w:numId w:val="74"/>
              </w:numPr>
              <w:spacing w:after="120"/>
              <w:ind w:left="343" w:right="85"/>
              <w:rPr>
                <w:rFonts w:ascii="Tahoma" w:hAnsi="Tahoma" w:cs="Tahoma"/>
              </w:rPr>
            </w:pPr>
            <w:r w:rsidRPr="00B356C7">
              <w:rPr>
                <w:rFonts w:ascii="Tahoma" w:hAnsi="Tahoma" w:cs="Tahoma"/>
              </w:rPr>
              <w:t xml:space="preserve">Δελτία παρουσίας επιτόπιας υποστήριξης Απολογιστική Έκθεση ad hoc υπηρεσιών </w:t>
            </w:r>
            <w:proofErr w:type="spellStart"/>
            <w:r w:rsidRPr="00B356C7">
              <w:rPr>
                <w:rFonts w:ascii="Tahoma" w:hAnsi="Tahoma" w:cs="Tahoma"/>
              </w:rPr>
              <w:t>development</w:t>
            </w:r>
            <w:proofErr w:type="spellEnd"/>
          </w:p>
        </w:tc>
      </w:tr>
    </w:tbl>
    <w:p w14:paraId="65214E98" w14:textId="77777777" w:rsidR="00A27BCD" w:rsidRPr="00B356C7" w:rsidRDefault="00A27BCD" w:rsidP="00A27BCD">
      <w:pPr>
        <w:rPr>
          <w:lang w:val="el-GR"/>
        </w:rPr>
      </w:pPr>
    </w:p>
    <w:p w14:paraId="360664E9" w14:textId="4EA04BBA" w:rsidR="00A1206A" w:rsidRPr="00B356C7" w:rsidRDefault="00A1206A" w:rsidP="00227E03">
      <w:pPr>
        <w:pStyle w:val="50"/>
        <w:numPr>
          <w:ilvl w:val="0"/>
          <w:numId w:val="25"/>
        </w:numPr>
      </w:pPr>
      <w:bookmarkStart w:id="632" w:name="_Toc166240342"/>
      <w:proofErr w:type="spellStart"/>
      <w:r w:rsidRPr="00B356C7">
        <w:t>Φάση</w:t>
      </w:r>
      <w:proofErr w:type="spellEnd"/>
      <w:r w:rsidRPr="00B356C7">
        <w:t xml:space="preserve"> 9: </w:t>
      </w:r>
      <w:proofErr w:type="spellStart"/>
      <w:r w:rsidRPr="00B356C7">
        <w:rPr>
          <w:rFonts w:cs="Tahoma"/>
          <w:spacing w:val="8"/>
          <w:szCs w:val="22"/>
        </w:rPr>
        <w:t>Δι</w:t>
      </w:r>
      <w:proofErr w:type="spellEnd"/>
      <w:r w:rsidRPr="00B356C7">
        <w:rPr>
          <w:rFonts w:cs="Tahoma"/>
          <w:spacing w:val="8"/>
          <w:szCs w:val="22"/>
        </w:rPr>
        <w:t xml:space="preserve">αχείριση </w:t>
      </w:r>
      <w:proofErr w:type="spellStart"/>
      <w:r w:rsidRPr="00B356C7">
        <w:rPr>
          <w:rFonts w:cs="Tahoma"/>
          <w:spacing w:val="8"/>
          <w:szCs w:val="22"/>
        </w:rPr>
        <w:t>έργου</w:t>
      </w:r>
      <w:bookmarkEnd w:id="632"/>
      <w:proofErr w:type="spellEnd"/>
    </w:p>
    <w:tbl>
      <w:tblPr>
        <w:tblStyle w:val="aff0"/>
        <w:tblW w:w="0" w:type="auto"/>
        <w:tblLook w:val="04A0" w:firstRow="1" w:lastRow="0" w:firstColumn="1" w:lastColumn="0" w:noHBand="0" w:noVBand="1"/>
      </w:tblPr>
      <w:tblGrid>
        <w:gridCol w:w="4390"/>
        <w:gridCol w:w="4961"/>
      </w:tblGrid>
      <w:tr w:rsidR="00A1206A" w:rsidRPr="00B356C7" w14:paraId="572F2E07" w14:textId="77777777" w:rsidTr="00CD6DAB">
        <w:trPr>
          <w:trHeight w:val="680"/>
          <w:tblHeader/>
        </w:trPr>
        <w:tc>
          <w:tcPr>
            <w:tcW w:w="9351" w:type="dxa"/>
            <w:gridSpan w:val="2"/>
            <w:shd w:val="clear" w:color="auto" w:fill="001F5F"/>
            <w:vAlign w:val="center"/>
          </w:tcPr>
          <w:p w14:paraId="59D4E3AC" w14:textId="4FF85D55" w:rsidR="00A1206A" w:rsidRPr="00B356C7" w:rsidRDefault="00A1206A" w:rsidP="00CD6DAB">
            <w:pPr>
              <w:rPr>
                <w:lang w:val="el-GR"/>
              </w:rPr>
            </w:pPr>
            <w:r w:rsidRPr="00B356C7">
              <w:rPr>
                <w:b/>
                <w:color w:val="FFFFFF"/>
                <w:lang w:val="el-GR"/>
              </w:rPr>
              <w:t xml:space="preserve">Φάση 9: Διαχείριση Έργου </w:t>
            </w:r>
          </w:p>
        </w:tc>
      </w:tr>
      <w:tr w:rsidR="00A1206A" w:rsidRPr="00B356C7" w14:paraId="590D75A9" w14:textId="77777777" w:rsidTr="00CD6DAB">
        <w:trPr>
          <w:trHeight w:val="913"/>
          <w:tblHeader/>
        </w:trPr>
        <w:tc>
          <w:tcPr>
            <w:tcW w:w="4390" w:type="dxa"/>
            <w:shd w:val="clear" w:color="auto" w:fill="E6E6E6"/>
            <w:vAlign w:val="center"/>
          </w:tcPr>
          <w:p w14:paraId="480595A3" w14:textId="77777777" w:rsidR="00A1206A" w:rsidRPr="00B356C7" w:rsidRDefault="00A1206A" w:rsidP="00CD6DAB">
            <w:pPr>
              <w:rPr>
                <w:b/>
              </w:rPr>
            </w:pPr>
            <w:proofErr w:type="spellStart"/>
            <w:r w:rsidRPr="00B356C7">
              <w:rPr>
                <w:b/>
              </w:rPr>
              <w:t>Τίτλος</w:t>
            </w:r>
            <w:proofErr w:type="spellEnd"/>
            <w:r w:rsidRPr="00B356C7">
              <w:rPr>
                <w:b/>
              </w:rPr>
              <w:t xml:space="preserve"> Παρα</w:t>
            </w:r>
            <w:proofErr w:type="spellStart"/>
            <w:r w:rsidRPr="00B356C7">
              <w:rPr>
                <w:b/>
              </w:rPr>
              <w:t>δοτέου</w:t>
            </w:r>
            <w:proofErr w:type="spellEnd"/>
          </w:p>
        </w:tc>
        <w:tc>
          <w:tcPr>
            <w:tcW w:w="4961" w:type="dxa"/>
            <w:shd w:val="clear" w:color="auto" w:fill="E6E6E6"/>
            <w:vAlign w:val="center"/>
          </w:tcPr>
          <w:p w14:paraId="194A78EA" w14:textId="77777777" w:rsidR="00A1206A" w:rsidRPr="00B356C7" w:rsidRDefault="00A1206A" w:rsidP="00CD6DAB">
            <w:pPr>
              <w:rPr>
                <w:b/>
              </w:rPr>
            </w:pPr>
            <w:proofErr w:type="spellStart"/>
            <w:r w:rsidRPr="00B356C7">
              <w:rPr>
                <w:b/>
              </w:rPr>
              <w:t>Περιγρ</w:t>
            </w:r>
            <w:proofErr w:type="spellEnd"/>
            <w:r w:rsidRPr="00B356C7">
              <w:rPr>
                <w:b/>
              </w:rPr>
              <w:t>αφή Παρα</w:t>
            </w:r>
            <w:proofErr w:type="spellStart"/>
            <w:r w:rsidRPr="00B356C7">
              <w:rPr>
                <w:b/>
              </w:rPr>
              <w:t>δοτέου</w:t>
            </w:r>
            <w:proofErr w:type="spellEnd"/>
          </w:p>
        </w:tc>
      </w:tr>
      <w:tr w:rsidR="00A1206A" w:rsidRPr="00A40D20" w14:paraId="4788B17F" w14:textId="77777777" w:rsidTr="00CD6DAB">
        <w:tc>
          <w:tcPr>
            <w:tcW w:w="9351" w:type="dxa"/>
            <w:gridSpan w:val="2"/>
          </w:tcPr>
          <w:p w14:paraId="7467A743" w14:textId="77777777" w:rsidR="00A1206A" w:rsidRPr="00B356C7" w:rsidRDefault="00A1206A" w:rsidP="00CD6DAB">
            <w:pPr>
              <w:rPr>
                <w:lang w:val="el-GR"/>
              </w:rPr>
            </w:pPr>
            <w:r w:rsidRPr="00B356C7">
              <w:rPr>
                <w:lang w:val="el-GR"/>
              </w:rPr>
              <w:t>Τα περιεχόμενα των παραδοτέων της Φάσης 8 αναλύονται ως ακολούθως:</w:t>
            </w:r>
          </w:p>
        </w:tc>
      </w:tr>
      <w:tr w:rsidR="00BB1BE8" w:rsidRPr="00A40D20" w14:paraId="6CC6D542" w14:textId="77777777" w:rsidTr="00CD6DAB">
        <w:tc>
          <w:tcPr>
            <w:tcW w:w="4390" w:type="dxa"/>
          </w:tcPr>
          <w:p w14:paraId="293E56C9" w14:textId="178A92B3" w:rsidR="00BB1BE8" w:rsidRPr="00B356C7" w:rsidRDefault="00817348" w:rsidP="00F864BF">
            <w:pPr>
              <w:pStyle w:val="TableParagraph"/>
              <w:spacing w:after="120"/>
              <w:rPr>
                <w:b/>
              </w:rPr>
            </w:pPr>
            <w:r w:rsidRPr="00B356C7">
              <w:rPr>
                <w:rFonts w:ascii="Tahoma" w:hAnsi="Tahoma" w:cs="Tahoma"/>
                <w:b/>
              </w:rPr>
              <w:t xml:space="preserve">Π9.1 </w:t>
            </w:r>
            <w:r w:rsidR="00BB1BE8" w:rsidRPr="00B356C7">
              <w:rPr>
                <w:rFonts w:ascii="Tahoma" w:hAnsi="Tahoma" w:cs="Tahoma"/>
                <w:b/>
              </w:rPr>
              <w:t>Μηνιαίες Αναφορές Προόδου του Έργου</w:t>
            </w:r>
          </w:p>
          <w:p w14:paraId="620E2E3A" w14:textId="5CF7CB47" w:rsidR="00BB1BE8" w:rsidRPr="00B356C7" w:rsidRDefault="00BB1BE8">
            <w:pPr>
              <w:pStyle w:val="TableParagraph"/>
              <w:spacing w:after="120"/>
              <w:rPr>
                <w:rFonts w:ascii="Tahoma" w:hAnsi="Tahoma" w:cs="Tahoma"/>
                <w:b/>
              </w:rPr>
            </w:pPr>
          </w:p>
        </w:tc>
        <w:tc>
          <w:tcPr>
            <w:tcW w:w="4961" w:type="dxa"/>
          </w:tcPr>
          <w:p w14:paraId="67521DE9" w14:textId="77777777" w:rsidR="00BB1BE8" w:rsidRPr="00B356C7" w:rsidRDefault="00BB1BE8" w:rsidP="00BB1BE8">
            <w:pPr>
              <w:suppressAutoHyphens w:val="0"/>
              <w:spacing w:after="0"/>
              <w:rPr>
                <w:lang w:val="el-GR"/>
              </w:rPr>
            </w:pPr>
            <w:r w:rsidRPr="00B356C7">
              <w:rPr>
                <w:lang w:val="el-GR"/>
              </w:rPr>
              <w:t>Απολογισμός Εργασιών</w:t>
            </w:r>
          </w:p>
          <w:p w14:paraId="54525187" w14:textId="77777777"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bCs/>
                <w:lang w:val="el-GR"/>
              </w:rPr>
              <w:t>σύνοψη</w:t>
            </w:r>
            <w:r w:rsidRPr="00B356C7">
              <w:rPr>
                <w:lang w:val="el-GR"/>
              </w:rPr>
              <w:t xml:space="preserve"> πεπραγμένων και εργασιών που θα αφορά στο εκτελούμενο φυσικό και οικονομικό αντικείμενο,</w:t>
            </w:r>
          </w:p>
          <w:p w14:paraId="750E98BB" w14:textId="031F4781"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bCs/>
                <w:lang w:val="el-GR"/>
              </w:rPr>
              <w:t>αναφορά</w:t>
            </w:r>
            <w:r w:rsidRPr="00B356C7">
              <w:rPr>
                <w:lang w:val="el-GR"/>
              </w:rPr>
              <w:t xml:space="preserve"> για την εξέλιξη των διοικητικών καταστάσεων (π.χ. εγκρίσεις, παραλαβές, πιστοποιήσεις κλπ.) του Έργου,</w:t>
            </w:r>
          </w:p>
          <w:p w14:paraId="4C064554" w14:textId="2AAD2543"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bCs/>
                <w:lang w:val="el-GR"/>
              </w:rPr>
              <w:t>αποκλίσεις</w:t>
            </w:r>
            <w:r w:rsidRPr="00B356C7">
              <w:rPr>
                <w:lang w:val="el-GR"/>
              </w:rPr>
              <w:t xml:space="preserve"> από τον προγραμματισμό </w:t>
            </w:r>
          </w:p>
          <w:p w14:paraId="279E8A0C" w14:textId="77777777"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lang w:val="el-GR"/>
              </w:rPr>
              <w:t xml:space="preserve">προτάσεις για την αντιμετώπιση των προβλημάτων </w:t>
            </w:r>
            <w:r w:rsidRPr="00B356C7">
              <w:rPr>
                <w:bCs/>
                <w:lang w:val="el-GR"/>
              </w:rPr>
              <w:t>που</w:t>
            </w:r>
            <w:r w:rsidRPr="00B356C7">
              <w:rPr>
                <w:lang w:val="el-GR"/>
              </w:rPr>
              <w:t xml:space="preserve"> ανέκυψαν κατά το συγκεκριμένο διάστημα και για την απρόσκοπτη συνέχιση των εργασιών,</w:t>
            </w:r>
          </w:p>
          <w:p w14:paraId="0822C2BB" w14:textId="77777777"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lang w:val="el-GR"/>
              </w:rPr>
              <w:t xml:space="preserve">ανάλυση κρίσιμων παραμέτρων/ ζητημάτων σε </w:t>
            </w:r>
            <w:r w:rsidRPr="00B356C7">
              <w:rPr>
                <w:bCs/>
                <w:lang w:val="el-GR"/>
              </w:rPr>
              <w:t>τεχνικό</w:t>
            </w:r>
            <w:r w:rsidRPr="00B356C7">
              <w:rPr>
                <w:lang w:val="el-GR"/>
              </w:rPr>
              <w:t>, επιχειρησιακό, διοικητικό και διαχειριστικό επίπεδο, που θα πρέπει να αντιμετωπιστούν από τα αρμόδια όργανα και τους εμπλεκόμενους φορείς (π.χ. προτεινόμενα θέματα για επίλυση σε στρατηγικό επίπεδο).</w:t>
            </w:r>
          </w:p>
          <w:p w14:paraId="51EA31E6" w14:textId="77777777" w:rsidR="00BB1BE8" w:rsidRPr="00B356C7" w:rsidRDefault="00BB1BE8" w:rsidP="00BB1BE8">
            <w:pPr>
              <w:spacing w:after="0"/>
              <w:rPr>
                <w:lang w:val="el-GR"/>
              </w:rPr>
            </w:pPr>
            <w:r w:rsidRPr="00B356C7">
              <w:rPr>
                <w:lang w:val="el-GR"/>
              </w:rPr>
              <w:t xml:space="preserve">Προγραμματισμός Εργασιών </w:t>
            </w:r>
          </w:p>
          <w:p w14:paraId="20891DCC" w14:textId="13D0A785"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lang w:val="el-GR"/>
              </w:rPr>
              <w:t>ρεαλιστικά χρονοδιαγράμματα των συμβάσεων του Έργου και αναλυτικότερα, του βραχυπρόθεσμου προγραμματισμού φυσικού και οικονομικού αντικειμένου τους</w:t>
            </w:r>
          </w:p>
          <w:p w14:paraId="5115AC0C" w14:textId="6FA27BE0" w:rsidR="00BB1BE8" w:rsidRPr="00B356C7" w:rsidRDefault="00BB1BE8" w:rsidP="00786A1B">
            <w:pPr>
              <w:numPr>
                <w:ilvl w:val="0"/>
                <w:numId w:val="80"/>
              </w:numPr>
              <w:tabs>
                <w:tab w:val="clear" w:pos="720"/>
                <w:tab w:val="num" w:pos="360"/>
              </w:tabs>
              <w:suppressAutoHyphens w:val="0"/>
              <w:spacing w:after="0"/>
              <w:ind w:left="265" w:hanging="142"/>
              <w:jc w:val="left"/>
              <w:rPr>
                <w:lang w:val="el-GR"/>
              </w:rPr>
            </w:pPr>
            <w:r w:rsidRPr="00B356C7">
              <w:rPr>
                <w:bCs/>
                <w:lang w:val="el-GR"/>
              </w:rPr>
              <w:t>αναγκαία</w:t>
            </w:r>
            <w:r w:rsidRPr="00B356C7">
              <w:rPr>
                <w:lang w:val="el-GR"/>
              </w:rPr>
              <w:t xml:space="preserve"> μέτρα που θα πρέπει να ληφθούν προκειμένου να επιτευχθούν οι στόχοι του Έργου </w:t>
            </w:r>
          </w:p>
          <w:p w14:paraId="243A5475" w14:textId="32DDA6A7" w:rsidR="00BB1BE8" w:rsidRPr="00B356C7" w:rsidRDefault="00BB1BE8" w:rsidP="00227E03">
            <w:pPr>
              <w:suppressAutoHyphens w:val="0"/>
              <w:spacing w:after="0"/>
              <w:ind w:left="265"/>
              <w:jc w:val="left"/>
              <w:rPr>
                <w:lang w:val="el-GR"/>
              </w:rPr>
            </w:pPr>
            <w:r w:rsidRPr="00B356C7">
              <w:rPr>
                <w:bCs/>
                <w:lang w:val="el-GR"/>
              </w:rPr>
              <w:t>προτάσεις</w:t>
            </w:r>
            <w:r w:rsidRPr="00B356C7">
              <w:rPr>
                <w:lang w:val="el-GR"/>
              </w:rPr>
              <w:t xml:space="preserve"> για τον βέλτιστο συντονισμό</w:t>
            </w:r>
          </w:p>
        </w:tc>
      </w:tr>
      <w:tr w:rsidR="008241B2" w:rsidRPr="00A40D20" w14:paraId="7D726624" w14:textId="77777777" w:rsidTr="00F864BF">
        <w:trPr>
          <w:trHeight w:val="2564"/>
        </w:trPr>
        <w:tc>
          <w:tcPr>
            <w:tcW w:w="4390" w:type="dxa"/>
          </w:tcPr>
          <w:p w14:paraId="12BA1E44" w14:textId="18EC8FC9" w:rsidR="008241B2" w:rsidRPr="00B356C7" w:rsidRDefault="00504A7A" w:rsidP="00F864BF">
            <w:pPr>
              <w:pStyle w:val="TableParagraph"/>
              <w:spacing w:after="120"/>
              <w:rPr>
                <w:b/>
              </w:rPr>
            </w:pPr>
            <w:r w:rsidRPr="00B356C7">
              <w:rPr>
                <w:rFonts w:ascii="Tahoma" w:hAnsi="Tahoma" w:cs="Tahoma"/>
                <w:b/>
              </w:rPr>
              <w:lastRenderedPageBreak/>
              <w:t xml:space="preserve">Π9.2 </w:t>
            </w:r>
            <w:r w:rsidR="008241B2" w:rsidRPr="00B356C7">
              <w:rPr>
                <w:rFonts w:ascii="Tahoma" w:hAnsi="Tahoma" w:cs="Tahoma"/>
                <w:b/>
              </w:rPr>
              <w:t>Τριμηνιαίες Αναφορές Προόδου του Έργου</w:t>
            </w:r>
          </w:p>
          <w:p w14:paraId="22F02D21" w14:textId="141E9268" w:rsidR="008241B2" w:rsidRPr="00B356C7" w:rsidRDefault="008241B2">
            <w:pPr>
              <w:pStyle w:val="TableParagraph"/>
              <w:spacing w:after="120"/>
              <w:rPr>
                <w:rFonts w:ascii="Tahoma" w:hAnsi="Tahoma" w:cs="Tahoma"/>
                <w:b/>
              </w:rPr>
            </w:pPr>
          </w:p>
        </w:tc>
        <w:tc>
          <w:tcPr>
            <w:tcW w:w="4961" w:type="dxa"/>
          </w:tcPr>
          <w:p w14:paraId="16029DF4" w14:textId="5231D349" w:rsidR="008241B2" w:rsidRPr="00B356C7" w:rsidRDefault="008241B2" w:rsidP="00786A1B">
            <w:pPr>
              <w:pStyle w:val="TableParagraph"/>
              <w:numPr>
                <w:ilvl w:val="0"/>
                <w:numId w:val="74"/>
              </w:numPr>
              <w:spacing w:after="120"/>
              <w:ind w:left="343" w:right="85"/>
              <w:rPr>
                <w:rFonts w:ascii="Tahoma" w:hAnsi="Tahoma" w:cs="Tahoma"/>
              </w:rPr>
            </w:pPr>
            <w:r w:rsidRPr="00B356C7">
              <w:rPr>
                <w:rFonts w:ascii="Tahoma" w:hAnsi="Tahoma" w:cs="Tahoma"/>
              </w:rPr>
              <w:t>Θα συνοψίζονται απολογιστικά, σύμφωνα και με το περιεχόμενο των μηνιαίων αναφορών προόδου, η πρόοδος του Έργου, οι υπηρεσίες του που θα έχουν παρασχεθεί, ενώ θα συμπεριλαμβάνεται και ο προγραμματισμός των προβλεπόμενων εργασιών του επόμενου τριμήνου αναφοράς, σε συσχέτιση με τις επόμενες δραστηριότητες του Έργου.</w:t>
            </w:r>
          </w:p>
        </w:tc>
      </w:tr>
      <w:tr w:rsidR="00EB0B68" w:rsidRPr="00A40D20" w14:paraId="0C7AC7E3" w14:textId="77777777" w:rsidTr="00CD6DAB">
        <w:tc>
          <w:tcPr>
            <w:tcW w:w="4390" w:type="dxa"/>
          </w:tcPr>
          <w:p w14:paraId="7547E334" w14:textId="00EF5E3F" w:rsidR="00EB0B68" w:rsidRPr="00B356C7" w:rsidRDefault="00504A7A" w:rsidP="00F864BF">
            <w:pPr>
              <w:pStyle w:val="TableParagraph"/>
              <w:spacing w:after="120"/>
              <w:rPr>
                <w:b/>
              </w:rPr>
            </w:pPr>
            <w:r w:rsidRPr="00B356C7">
              <w:rPr>
                <w:rFonts w:ascii="Tahoma" w:hAnsi="Tahoma" w:cs="Tahoma"/>
                <w:b/>
              </w:rPr>
              <w:t xml:space="preserve">Π9.3 </w:t>
            </w:r>
            <w:r w:rsidR="00CA75DD" w:rsidRPr="00B356C7">
              <w:rPr>
                <w:rFonts w:ascii="Tahoma" w:hAnsi="Tahoma" w:cs="Tahoma"/>
                <w:b/>
              </w:rPr>
              <w:t xml:space="preserve">Τριμηνιαίες </w:t>
            </w:r>
            <w:r w:rsidR="00EB0B68" w:rsidRPr="00B356C7">
              <w:rPr>
                <w:rFonts w:ascii="Tahoma" w:hAnsi="Tahoma" w:cs="Tahoma"/>
                <w:b/>
              </w:rPr>
              <w:t>Αναφορές Λειτουργίας PMO</w:t>
            </w:r>
          </w:p>
        </w:tc>
        <w:tc>
          <w:tcPr>
            <w:tcW w:w="4961" w:type="dxa"/>
          </w:tcPr>
          <w:p w14:paraId="059F752A" w14:textId="77777777" w:rsidR="00EB0B68" w:rsidRPr="00B356C7" w:rsidRDefault="00EB0B68" w:rsidP="00EB0B68">
            <w:pPr>
              <w:suppressAutoHyphens w:val="0"/>
              <w:rPr>
                <w:lang w:val="el-GR"/>
              </w:rPr>
            </w:pPr>
            <w:r w:rsidRPr="00B356C7">
              <w:rPr>
                <w:lang w:val="el-GR"/>
              </w:rPr>
              <w:t xml:space="preserve">Το περιεχόμενο του Παραδοτέου θα αφορά στο σύνολο των αρμοδιοτήτων του PMO, οι οποίες ενδεικτικά εξειδικεύονται ως ακολούθως: </w:t>
            </w:r>
          </w:p>
          <w:p w14:paraId="515E8E45" w14:textId="7B9C4934" w:rsidR="00EB0B68" w:rsidRPr="00B356C7" w:rsidRDefault="00EB0B68" w:rsidP="00786A1B">
            <w:pPr>
              <w:numPr>
                <w:ilvl w:val="0"/>
                <w:numId w:val="81"/>
              </w:numPr>
              <w:suppressAutoHyphens w:val="0"/>
              <w:rPr>
                <w:lang w:val="el-GR"/>
              </w:rPr>
            </w:pPr>
            <w:r w:rsidRPr="00B356C7">
              <w:rPr>
                <w:lang w:val="el-GR"/>
              </w:rPr>
              <w:t xml:space="preserve">Παραγωγή και </w:t>
            </w:r>
            <w:proofErr w:type="spellStart"/>
            <w:r w:rsidRPr="00B356C7">
              <w:rPr>
                <w:lang w:val="el-GR"/>
              </w:rPr>
              <w:t>επικαιροποίηση</w:t>
            </w:r>
            <w:proofErr w:type="spellEnd"/>
            <w:r w:rsidRPr="00B356C7">
              <w:rPr>
                <w:lang w:val="el-GR"/>
              </w:rPr>
              <w:t xml:space="preserve"> όλων των  εγγράφων της παρούσης ενότητας για κάθε τμήμα του Έργου. </w:t>
            </w:r>
          </w:p>
          <w:p w14:paraId="3384C7E1" w14:textId="35B15916" w:rsidR="00EB0B68" w:rsidRPr="00B356C7" w:rsidRDefault="00EB0B68" w:rsidP="00786A1B">
            <w:pPr>
              <w:numPr>
                <w:ilvl w:val="0"/>
                <w:numId w:val="81"/>
              </w:numPr>
              <w:suppressAutoHyphens w:val="0"/>
              <w:rPr>
                <w:lang w:val="el-GR"/>
              </w:rPr>
            </w:pPr>
            <w:r w:rsidRPr="00B356C7">
              <w:rPr>
                <w:lang w:val="el-GR"/>
              </w:rPr>
              <w:t>Ολοκλήρωση  όλων των φάσεων του Έργου σε Ενιαίο σχέδιο διαχείρισης έργων (</w:t>
            </w:r>
            <w:proofErr w:type="spellStart"/>
            <w:r w:rsidRPr="00B356C7">
              <w:rPr>
                <w:lang w:val="el-GR"/>
              </w:rPr>
              <w:t>Program</w:t>
            </w:r>
            <w:proofErr w:type="spellEnd"/>
            <w:r w:rsidRPr="00B356C7">
              <w:rPr>
                <w:lang w:val="el-GR"/>
              </w:rPr>
              <w:t xml:space="preserve"> </w:t>
            </w:r>
            <w:proofErr w:type="spellStart"/>
            <w:r w:rsidRPr="00B356C7">
              <w:rPr>
                <w:lang w:val="el-GR"/>
              </w:rPr>
              <w:t>Management</w:t>
            </w:r>
            <w:proofErr w:type="spellEnd"/>
            <w:r w:rsidRPr="00B356C7">
              <w:rPr>
                <w:lang w:val="el-GR"/>
              </w:rPr>
              <w:t xml:space="preserve"> </w:t>
            </w:r>
            <w:proofErr w:type="spellStart"/>
            <w:r w:rsidRPr="00B356C7">
              <w:rPr>
                <w:lang w:val="el-GR"/>
              </w:rPr>
              <w:t>Plan</w:t>
            </w:r>
            <w:proofErr w:type="spellEnd"/>
            <w:r w:rsidRPr="00B356C7">
              <w:rPr>
                <w:lang w:val="el-GR"/>
              </w:rPr>
              <w:t xml:space="preserve">). Το συγκεκριμένο έγγραφο περιλαμβάνει προσδιορισμό κομβικών σημείων/οροσήμων και αναγνώριση πιθανών αλληλεξαρτήσεων μεταξύ των ενεργειών ή/ και των φάσεων του Κυρίως Έργου. καθώς και των αποτελεσμάτων τους. </w:t>
            </w:r>
          </w:p>
          <w:p w14:paraId="5899619C" w14:textId="77777777" w:rsidR="00EB0B68" w:rsidRPr="00B356C7" w:rsidRDefault="00EB0B68" w:rsidP="00786A1B">
            <w:pPr>
              <w:numPr>
                <w:ilvl w:val="0"/>
                <w:numId w:val="81"/>
              </w:numPr>
              <w:suppressAutoHyphens w:val="0"/>
              <w:rPr>
                <w:lang w:val="el-GR"/>
              </w:rPr>
            </w:pPr>
            <w:r w:rsidRPr="00B356C7">
              <w:rPr>
                <w:lang w:val="el-GR"/>
              </w:rPr>
              <w:t>Τήρηση των αρχείων (φυσικών και ηλεκτρονικών) που σχετίζονται την εξέλιξη υλοποίησης του Κυρίως Έργου.</w:t>
            </w:r>
          </w:p>
          <w:p w14:paraId="0F4270C5" w14:textId="77777777" w:rsidR="00EB0B68" w:rsidRPr="00B356C7" w:rsidRDefault="00EB0B68" w:rsidP="00786A1B">
            <w:pPr>
              <w:numPr>
                <w:ilvl w:val="0"/>
                <w:numId w:val="81"/>
              </w:numPr>
              <w:suppressAutoHyphens w:val="0"/>
              <w:rPr>
                <w:lang w:val="el-GR"/>
              </w:rPr>
            </w:pPr>
            <w:r w:rsidRPr="00B356C7">
              <w:rPr>
                <w:lang w:val="el-GR"/>
              </w:rPr>
              <w:t>Διαχείριση κινδύνων και αλλαγών.</w:t>
            </w:r>
          </w:p>
          <w:p w14:paraId="02ECF9E8" w14:textId="77777777" w:rsidR="00EB0B68" w:rsidRPr="00B356C7" w:rsidRDefault="00EB0B68" w:rsidP="00786A1B">
            <w:pPr>
              <w:numPr>
                <w:ilvl w:val="0"/>
                <w:numId w:val="81"/>
              </w:numPr>
              <w:suppressAutoHyphens w:val="0"/>
              <w:rPr>
                <w:lang w:val="el-GR"/>
              </w:rPr>
            </w:pPr>
            <w:r w:rsidRPr="00B356C7">
              <w:rPr>
                <w:lang w:val="el-GR"/>
              </w:rPr>
              <w:t>Παρακολούθηση της υλοποίησης του Κυρίως Έργου σε σχέση με χρονικά ορόσημα, επίτευξης στόχων.</w:t>
            </w:r>
          </w:p>
          <w:p w14:paraId="583BDF92" w14:textId="77777777" w:rsidR="00EB0B68" w:rsidRPr="00B356C7" w:rsidRDefault="00EB0B68" w:rsidP="00786A1B">
            <w:pPr>
              <w:numPr>
                <w:ilvl w:val="0"/>
                <w:numId w:val="81"/>
              </w:numPr>
              <w:suppressAutoHyphens w:val="0"/>
              <w:rPr>
                <w:lang w:val="el-GR"/>
              </w:rPr>
            </w:pPr>
            <w:r w:rsidRPr="00B356C7">
              <w:rPr>
                <w:lang w:val="el-GR"/>
              </w:rPr>
              <w:t>Αξιολόγηση του περιεχομένου των παραδοτέων του Κυρίως Έργου.</w:t>
            </w:r>
          </w:p>
          <w:p w14:paraId="0BFCB6EA" w14:textId="77777777" w:rsidR="00EB0B68" w:rsidRPr="00B356C7" w:rsidRDefault="00EB0B68" w:rsidP="00786A1B">
            <w:pPr>
              <w:numPr>
                <w:ilvl w:val="0"/>
                <w:numId w:val="81"/>
              </w:numPr>
              <w:suppressAutoHyphens w:val="0"/>
              <w:rPr>
                <w:lang w:val="el-GR"/>
              </w:rPr>
            </w:pPr>
            <w:r w:rsidRPr="00B356C7">
              <w:rPr>
                <w:lang w:val="el-GR"/>
              </w:rPr>
              <w:t>Παρακολούθηση των δεικτών που σχετίζονται με την πορεία του Κυρίως Έργου (</w:t>
            </w:r>
            <w:proofErr w:type="spellStart"/>
            <w:r w:rsidRPr="00B356C7">
              <w:rPr>
                <w:lang w:val="el-GR"/>
              </w:rPr>
              <w:t>KPIs</w:t>
            </w:r>
            <w:proofErr w:type="spellEnd"/>
            <w:r w:rsidRPr="00B356C7">
              <w:rPr>
                <w:lang w:val="el-GR"/>
              </w:rPr>
              <w:t>).</w:t>
            </w:r>
          </w:p>
          <w:p w14:paraId="7901F570" w14:textId="77777777" w:rsidR="00EB0B68" w:rsidRPr="00B356C7" w:rsidRDefault="00EB0B68" w:rsidP="00786A1B">
            <w:pPr>
              <w:numPr>
                <w:ilvl w:val="0"/>
                <w:numId w:val="81"/>
              </w:numPr>
              <w:suppressAutoHyphens w:val="0"/>
              <w:rPr>
                <w:lang w:val="el-GR"/>
              </w:rPr>
            </w:pPr>
            <w:r w:rsidRPr="00B356C7">
              <w:rPr>
                <w:lang w:val="el-GR"/>
              </w:rPr>
              <w:t>Προσδιορισμός ζητημάτων που αφορούν θεσμικά ζητήματα και εκπόνηση προτάσεων για την επίλυσή τους.</w:t>
            </w:r>
          </w:p>
          <w:p w14:paraId="61E44011" w14:textId="1612447A" w:rsidR="00EB0B68" w:rsidRPr="00B356C7" w:rsidRDefault="00EB0B68" w:rsidP="00227E03">
            <w:pPr>
              <w:numPr>
                <w:ilvl w:val="0"/>
                <w:numId w:val="81"/>
              </w:numPr>
              <w:suppressAutoHyphens w:val="0"/>
              <w:rPr>
                <w:lang w:val="el-GR"/>
              </w:rPr>
            </w:pPr>
            <w:r w:rsidRPr="00B356C7">
              <w:rPr>
                <w:lang w:val="el-GR"/>
              </w:rPr>
              <w:t>Παραγωγή άμεσης, αξιόπιστης και ευέλικτης διοικητικής πληροφόρησης προς τους εμπλεκομένους.</w:t>
            </w:r>
          </w:p>
        </w:tc>
      </w:tr>
    </w:tbl>
    <w:p w14:paraId="3A40BE18" w14:textId="77777777" w:rsidR="00A27BCD" w:rsidRPr="00B356C7" w:rsidRDefault="00A27BCD" w:rsidP="00A27BCD">
      <w:pPr>
        <w:rPr>
          <w:rFonts w:eastAsia="SimSun"/>
          <w:lang w:val="el-GR"/>
        </w:rPr>
      </w:pPr>
    </w:p>
    <w:p w14:paraId="12917C4B" w14:textId="77777777" w:rsidR="00A27BCD" w:rsidRPr="00B356C7" w:rsidRDefault="00A27BCD" w:rsidP="00C32B0B">
      <w:pPr>
        <w:rPr>
          <w:rFonts w:eastAsia="SimSun"/>
          <w:lang w:val="el-GR"/>
        </w:rPr>
      </w:pPr>
    </w:p>
    <w:p w14:paraId="1ED7411C" w14:textId="77777777" w:rsidR="002037D1" w:rsidRPr="00B356C7" w:rsidRDefault="002037D1" w:rsidP="00333B9F">
      <w:pPr>
        <w:pStyle w:val="50"/>
        <w:numPr>
          <w:ilvl w:val="0"/>
          <w:numId w:val="25"/>
        </w:numPr>
        <w:rPr>
          <w:lang w:val="el-GR"/>
        </w:rPr>
      </w:pPr>
      <w:bookmarkStart w:id="633" w:name="_Toc159517456"/>
      <w:bookmarkStart w:id="634" w:name="_Toc163739202"/>
      <w:bookmarkStart w:id="635" w:name="_Ref163743313"/>
      <w:bookmarkStart w:id="636" w:name="_Ref163759453"/>
      <w:bookmarkStart w:id="637" w:name="_Toc166240343"/>
      <w:r w:rsidRPr="00B356C7">
        <w:rPr>
          <w:rFonts w:eastAsia="SimSun" w:cs="Tahoma"/>
          <w:lang w:val="el-GR"/>
        </w:rPr>
        <w:t xml:space="preserve">Χρόνος Υποβολής και Διαδικασία Οριστικοποίησης Παραδοτέων &amp; Προϋποθέσεις </w:t>
      </w:r>
      <w:bookmarkEnd w:id="633"/>
      <w:r w:rsidRPr="00B356C7">
        <w:rPr>
          <w:rFonts w:eastAsia="SimSun" w:cs="Tahoma"/>
          <w:lang w:val="el-GR"/>
        </w:rPr>
        <w:t>παραλαβής</w:t>
      </w:r>
      <w:bookmarkEnd w:id="634"/>
      <w:bookmarkEnd w:id="635"/>
      <w:bookmarkEnd w:id="636"/>
      <w:bookmarkEnd w:id="637"/>
    </w:p>
    <w:tbl>
      <w:tblPr>
        <w:tblStyle w:val="aff0"/>
        <w:tblW w:w="5000" w:type="pct"/>
        <w:tblLayout w:type="fixed"/>
        <w:tblLook w:val="04A0" w:firstRow="1" w:lastRow="0" w:firstColumn="1" w:lastColumn="0" w:noHBand="0" w:noVBand="1"/>
      </w:tblPr>
      <w:tblGrid>
        <w:gridCol w:w="1034"/>
        <w:gridCol w:w="1254"/>
        <w:gridCol w:w="1669"/>
        <w:gridCol w:w="2969"/>
        <w:gridCol w:w="2702"/>
      </w:tblGrid>
      <w:tr w:rsidR="002037D1" w:rsidRPr="00B356C7" w14:paraId="53618346" w14:textId="77777777" w:rsidTr="00232BE7">
        <w:trPr>
          <w:trHeight w:val="336"/>
          <w:tblHeader/>
        </w:trPr>
        <w:tc>
          <w:tcPr>
            <w:tcW w:w="537" w:type="pct"/>
            <w:shd w:val="clear" w:color="auto" w:fill="FBE4D5"/>
            <w:vAlign w:val="center"/>
            <w:hideMark/>
          </w:tcPr>
          <w:p w14:paraId="42E98160" w14:textId="77777777" w:rsidR="002037D1" w:rsidRPr="00B356C7" w:rsidRDefault="002037D1" w:rsidP="00232BE7">
            <w:pPr>
              <w:suppressAutoHyphens w:val="0"/>
              <w:spacing w:after="0"/>
              <w:jc w:val="center"/>
              <w:rPr>
                <w:bCs/>
                <w:color w:val="000000"/>
                <w:sz w:val="20"/>
                <w:szCs w:val="20"/>
                <w:lang w:eastAsia="el-GR"/>
              </w:rPr>
            </w:pPr>
            <w:r w:rsidRPr="00B356C7">
              <w:rPr>
                <w:b/>
                <w:bCs/>
                <w:color w:val="000000"/>
                <w:sz w:val="20"/>
                <w:szCs w:val="20"/>
                <w:lang w:val="el-GR" w:eastAsia="el-GR"/>
              </w:rPr>
              <w:t>Α/Α</w:t>
            </w:r>
          </w:p>
        </w:tc>
        <w:tc>
          <w:tcPr>
            <w:tcW w:w="651" w:type="pct"/>
            <w:shd w:val="clear" w:color="auto" w:fill="FBE4D5"/>
            <w:vAlign w:val="center"/>
          </w:tcPr>
          <w:p w14:paraId="13150E2E" w14:textId="77777777" w:rsidR="002037D1" w:rsidRPr="00B356C7" w:rsidRDefault="002037D1" w:rsidP="00232BE7">
            <w:pPr>
              <w:suppressAutoHyphens w:val="0"/>
              <w:spacing w:after="0"/>
              <w:ind w:left="-199" w:right="-111"/>
              <w:jc w:val="center"/>
              <w:rPr>
                <w:b/>
                <w:bCs/>
                <w:color w:val="000000"/>
                <w:sz w:val="20"/>
                <w:szCs w:val="20"/>
                <w:lang w:val="el-GR" w:eastAsia="el-GR"/>
              </w:rPr>
            </w:pPr>
            <w:r w:rsidRPr="00B356C7">
              <w:rPr>
                <w:b/>
                <w:bCs/>
                <w:color w:val="000000"/>
                <w:sz w:val="20"/>
                <w:szCs w:val="20"/>
                <w:lang w:val="el-GR" w:eastAsia="el-GR"/>
              </w:rPr>
              <w:t>ΦΑΣΗ</w:t>
            </w:r>
          </w:p>
        </w:tc>
        <w:tc>
          <w:tcPr>
            <w:tcW w:w="867" w:type="pct"/>
            <w:shd w:val="clear" w:color="auto" w:fill="FBE4D5"/>
            <w:vAlign w:val="center"/>
            <w:hideMark/>
          </w:tcPr>
          <w:p w14:paraId="29CDA712" w14:textId="77777777" w:rsidR="002037D1" w:rsidRPr="00B356C7" w:rsidRDefault="002037D1" w:rsidP="00232BE7">
            <w:pPr>
              <w:suppressAutoHyphens w:val="0"/>
              <w:spacing w:after="0"/>
              <w:jc w:val="center"/>
              <w:rPr>
                <w:b/>
                <w:bCs/>
                <w:color w:val="000000"/>
                <w:sz w:val="20"/>
                <w:szCs w:val="20"/>
                <w:lang w:val="el-GR" w:eastAsia="el-GR"/>
              </w:rPr>
            </w:pPr>
            <w:r w:rsidRPr="00B356C7">
              <w:rPr>
                <w:b/>
                <w:bCs/>
                <w:color w:val="000000"/>
                <w:sz w:val="20"/>
                <w:szCs w:val="20"/>
                <w:lang w:val="el-GR" w:eastAsia="el-GR"/>
              </w:rPr>
              <w:t>ΚΩΔ. ΠΑΡΑΔΟΤΕΟΥ</w:t>
            </w:r>
          </w:p>
        </w:tc>
        <w:tc>
          <w:tcPr>
            <w:tcW w:w="1542" w:type="pct"/>
            <w:shd w:val="clear" w:color="auto" w:fill="FBE4D5"/>
            <w:vAlign w:val="center"/>
            <w:hideMark/>
          </w:tcPr>
          <w:p w14:paraId="518F2565" w14:textId="77777777" w:rsidR="002037D1" w:rsidRPr="00B356C7" w:rsidRDefault="002037D1" w:rsidP="00232BE7">
            <w:pPr>
              <w:suppressAutoHyphens w:val="0"/>
              <w:spacing w:after="0"/>
              <w:ind w:left="-89"/>
              <w:jc w:val="center"/>
              <w:rPr>
                <w:rFonts w:eastAsia="Calibri"/>
                <w:b/>
                <w:bCs/>
                <w:color w:val="000000"/>
                <w:sz w:val="20"/>
                <w:szCs w:val="20"/>
                <w:lang w:val="el-GR" w:eastAsia="el-GR"/>
              </w:rPr>
            </w:pPr>
            <w:r w:rsidRPr="00B356C7">
              <w:rPr>
                <w:rFonts w:eastAsia="Calibri"/>
                <w:b/>
                <w:bCs/>
                <w:color w:val="000000"/>
                <w:sz w:val="20"/>
                <w:szCs w:val="20"/>
                <w:lang w:val="el-GR" w:eastAsia="el-GR"/>
              </w:rPr>
              <w:t xml:space="preserve">ΧΡΟΝΟΣ ΥΠΟΒΟΛΗΣ </w:t>
            </w:r>
          </w:p>
          <w:p w14:paraId="7B9A74F2" w14:textId="77777777" w:rsidR="002037D1" w:rsidRPr="00B356C7" w:rsidRDefault="002037D1" w:rsidP="00232BE7">
            <w:pPr>
              <w:suppressAutoHyphens w:val="0"/>
              <w:spacing w:after="0"/>
              <w:ind w:left="-89"/>
              <w:jc w:val="center"/>
              <w:rPr>
                <w:b/>
                <w:bCs/>
                <w:color w:val="000000"/>
                <w:sz w:val="20"/>
                <w:szCs w:val="20"/>
                <w:lang w:val="el-GR" w:eastAsia="el-GR"/>
              </w:rPr>
            </w:pPr>
            <w:r w:rsidRPr="00B356C7">
              <w:rPr>
                <w:rFonts w:eastAsia="Calibri"/>
                <w:b/>
                <w:bCs/>
                <w:color w:val="000000"/>
                <w:sz w:val="20"/>
                <w:szCs w:val="20"/>
                <w:lang w:val="el-GR" w:eastAsia="el-GR"/>
              </w:rPr>
              <w:t>1</w:t>
            </w:r>
            <w:r w:rsidRPr="00B356C7">
              <w:rPr>
                <w:rFonts w:eastAsia="Calibri"/>
                <w:b/>
                <w:bCs/>
                <w:color w:val="000000"/>
                <w:sz w:val="20"/>
                <w:szCs w:val="20"/>
                <w:vertAlign w:val="superscript"/>
                <w:lang w:val="el-GR" w:eastAsia="el-GR"/>
              </w:rPr>
              <w:t>ης</w:t>
            </w:r>
            <w:r w:rsidRPr="00B356C7">
              <w:rPr>
                <w:rFonts w:eastAsia="Calibri"/>
                <w:b/>
                <w:bCs/>
                <w:color w:val="000000"/>
                <w:sz w:val="20"/>
                <w:szCs w:val="20"/>
                <w:lang w:val="el-GR" w:eastAsia="el-GR"/>
              </w:rPr>
              <w:t xml:space="preserve"> ΕΚΔΟΣΗΣ ΠΑΡΑΔΟΤΕΟΥ </w:t>
            </w:r>
          </w:p>
        </w:tc>
        <w:tc>
          <w:tcPr>
            <w:tcW w:w="1403" w:type="pct"/>
            <w:shd w:val="clear" w:color="auto" w:fill="FBE4D5"/>
          </w:tcPr>
          <w:p w14:paraId="6F855F46" w14:textId="77777777" w:rsidR="002037D1" w:rsidRPr="00B356C7" w:rsidRDefault="002037D1" w:rsidP="00232BE7">
            <w:pPr>
              <w:suppressAutoHyphens w:val="0"/>
              <w:spacing w:after="0"/>
              <w:ind w:left="-192" w:right="-110"/>
              <w:jc w:val="center"/>
              <w:rPr>
                <w:rFonts w:eastAsia="Calibri"/>
                <w:b/>
                <w:bCs/>
                <w:color w:val="000000"/>
                <w:sz w:val="20"/>
                <w:szCs w:val="20"/>
                <w:lang w:val="el-GR" w:eastAsia="el-GR"/>
              </w:rPr>
            </w:pPr>
            <w:r w:rsidRPr="00B356C7">
              <w:rPr>
                <w:rFonts w:eastAsia="Calibri"/>
                <w:b/>
                <w:bCs/>
                <w:color w:val="000000"/>
                <w:sz w:val="20"/>
                <w:szCs w:val="20"/>
                <w:lang w:val="el-GR" w:eastAsia="el-GR"/>
              </w:rPr>
              <w:t>ΔΙΑΡΚΕΙΑ ΕΛΕΓΧΟΥ</w:t>
            </w:r>
          </w:p>
          <w:p w14:paraId="6AA4E7E7" w14:textId="77777777" w:rsidR="002037D1" w:rsidRPr="00B356C7" w:rsidRDefault="002037D1" w:rsidP="00232BE7">
            <w:pPr>
              <w:suppressAutoHyphens w:val="0"/>
              <w:spacing w:after="0"/>
              <w:ind w:left="-192" w:right="-110"/>
              <w:jc w:val="center"/>
              <w:rPr>
                <w:rFonts w:eastAsia="Calibri"/>
                <w:b/>
                <w:bCs/>
                <w:color w:val="000000"/>
                <w:sz w:val="20"/>
                <w:szCs w:val="20"/>
                <w:lang w:val="el-GR" w:eastAsia="el-GR"/>
              </w:rPr>
            </w:pPr>
            <w:r w:rsidRPr="00B356C7">
              <w:rPr>
                <w:rFonts w:eastAsia="Calibri"/>
                <w:b/>
                <w:bCs/>
                <w:color w:val="000000"/>
                <w:sz w:val="20"/>
                <w:szCs w:val="20"/>
                <w:lang w:val="el-GR" w:eastAsia="el-GR"/>
              </w:rPr>
              <w:t xml:space="preserve"> ΠΑΡΑΔΟΤΕΟΥ (ΜΗΝΕΣ)</w:t>
            </w:r>
          </w:p>
        </w:tc>
      </w:tr>
      <w:tr w:rsidR="002037D1" w:rsidRPr="00B356C7" w14:paraId="008B103B" w14:textId="77777777" w:rsidTr="00232BE7">
        <w:trPr>
          <w:trHeight w:val="175"/>
        </w:trPr>
        <w:tc>
          <w:tcPr>
            <w:tcW w:w="537" w:type="pct"/>
            <w:noWrap/>
            <w:hideMark/>
          </w:tcPr>
          <w:p w14:paraId="5EF60605"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c>
          <w:tcPr>
            <w:tcW w:w="651" w:type="pct"/>
          </w:tcPr>
          <w:p w14:paraId="1F51D5BF"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Φ1</w:t>
            </w:r>
          </w:p>
        </w:tc>
        <w:tc>
          <w:tcPr>
            <w:tcW w:w="867" w:type="pct"/>
          </w:tcPr>
          <w:p w14:paraId="2181B164" w14:textId="2858A99B"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Π1.1 έως Π1.</w:t>
            </w:r>
            <w:r w:rsidR="00504A7A" w:rsidRPr="00B356C7">
              <w:rPr>
                <w:color w:val="000000"/>
                <w:lang w:val="el-GR" w:eastAsia="el-GR"/>
              </w:rPr>
              <w:t>4</w:t>
            </w:r>
            <w:r w:rsidRPr="00B356C7">
              <w:rPr>
                <w:color w:val="000000"/>
                <w:lang w:val="el-GR" w:eastAsia="el-GR"/>
              </w:rPr>
              <w:t xml:space="preserve"> </w:t>
            </w:r>
          </w:p>
        </w:tc>
        <w:tc>
          <w:tcPr>
            <w:tcW w:w="1542" w:type="pct"/>
            <w:noWrap/>
          </w:tcPr>
          <w:p w14:paraId="077F1B3B"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Μ3</w:t>
            </w:r>
          </w:p>
        </w:tc>
        <w:tc>
          <w:tcPr>
            <w:tcW w:w="1403" w:type="pct"/>
          </w:tcPr>
          <w:p w14:paraId="32444801"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425C9354" w14:textId="77777777" w:rsidTr="00232BE7">
        <w:trPr>
          <w:trHeight w:val="379"/>
        </w:trPr>
        <w:tc>
          <w:tcPr>
            <w:tcW w:w="537" w:type="pct"/>
            <w:noWrap/>
            <w:hideMark/>
          </w:tcPr>
          <w:p w14:paraId="71FA4DF2"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2</w:t>
            </w:r>
          </w:p>
        </w:tc>
        <w:tc>
          <w:tcPr>
            <w:tcW w:w="651" w:type="pct"/>
          </w:tcPr>
          <w:p w14:paraId="2A8D24B1"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Φ2</w:t>
            </w:r>
          </w:p>
        </w:tc>
        <w:tc>
          <w:tcPr>
            <w:tcW w:w="867" w:type="pct"/>
          </w:tcPr>
          <w:p w14:paraId="03C56F59"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Π2.1 &amp; Π2.2</w:t>
            </w:r>
          </w:p>
        </w:tc>
        <w:tc>
          <w:tcPr>
            <w:tcW w:w="1542" w:type="pct"/>
          </w:tcPr>
          <w:p w14:paraId="484D6307"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Μ9</w:t>
            </w:r>
          </w:p>
        </w:tc>
        <w:tc>
          <w:tcPr>
            <w:tcW w:w="1403" w:type="pct"/>
          </w:tcPr>
          <w:p w14:paraId="5BDCD823"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6EAEEC3B" w14:textId="77777777" w:rsidTr="00232BE7">
        <w:trPr>
          <w:trHeight w:val="365"/>
        </w:trPr>
        <w:tc>
          <w:tcPr>
            <w:tcW w:w="537" w:type="pct"/>
            <w:noWrap/>
            <w:hideMark/>
          </w:tcPr>
          <w:p w14:paraId="748CC478"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3</w:t>
            </w:r>
          </w:p>
        </w:tc>
        <w:tc>
          <w:tcPr>
            <w:tcW w:w="651" w:type="pct"/>
          </w:tcPr>
          <w:p w14:paraId="575A3052"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Φ3</w:t>
            </w:r>
          </w:p>
        </w:tc>
        <w:tc>
          <w:tcPr>
            <w:tcW w:w="867" w:type="pct"/>
          </w:tcPr>
          <w:p w14:paraId="39FC9607" w14:textId="098D8F3E"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Π3.1 έως Π3.</w:t>
            </w:r>
            <w:r w:rsidR="00504A7A" w:rsidRPr="00B356C7">
              <w:rPr>
                <w:color w:val="000000"/>
                <w:lang w:val="el-GR" w:eastAsia="el-GR"/>
              </w:rPr>
              <w:t>4</w:t>
            </w:r>
          </w:p>
        </w:tc>
        <w:tc>
          <w:tcPr>
            <w:tcW w:w="1542" w:type="pct"/>
          </w:tcPr>
          <w:p w14:paraId="2A145506"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Μ15</w:t>
            </w:r>
          </w:p>
        </w:tc>
        <w:tc>
          <w:tcPr>
            <w:tcW w:w="1403" w:type="pct"/>
          </w:tcPr>
          <w:p w14:paraId="690E8FC8"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61E248D1" w14:textId="77777777" w:rsidTr="00232BE7">
        <w:trPr>
          <w:trHeight w:val="190"/>
        </w:trPr>
        <w:tc>
          <w:tcPr>
            <w:tcW w:w="537" w:type="pct"/>
            <w:noWrap/>
          </w:tcPr>
          <w:p w14:paraId="47A987F2"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4</w:t>
            </w:r>
          </w:p>
        </w:tc>
        <w:tc>
          <w:tcPr>
            <w:tcW w:w="651" w:type="pct"/>
          </w:tcPr>
          <w:p w14:paraId="4DD13A23"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Φ4</w:t>
            </w:r>
          </w:p>
        </w:tc>
        <w:tc>
          <w:tcPr>
            <w:tcW w:w="867" w:type="pct"/>
          </w:tcPr>
          <w:p w14:paraId="6EB027C7"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Π4.1</w:t>
            </w:r>
          </w:p>
        </w:tc>
        <w:tc>
          <w:tcPr>
            <w:tcW w:w="1542" w:type="pct"/>
          </w:tcPr>
          <w:p w14:paraId="76F3000A"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Μ15</w:t>
            </w:r>
          </w:p>
        </w:tc>
        <w:tc>
          <w:tcPr>
            <w:tcW w:w="1403" w:type="pct"/>
          </w:tcPr>
          <w:p w14:paraId="63557E7C"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47614B80" w14:textId="77777777" w:rsidTr="00232BE7">
        <w:trPr>
          <w:trHeight w:val="190"/>
        </w:trPr>
        <w:tc>
          <w:tcPr>
            <w:tcW w:w="537" w:type="pct"/>
            <w:noWrap/>
          </w:tcPr>
          <w:p w14:paraId="411057BC"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5</w:t>
            </w:r>
          </w:p>
        </w:tc>
        <w:tc>
          <w:tcPr>
            <w:tcW w:w="651" w:type="pct"/>
          </w:tcPr>
          <w:p w14:paraId="2B02B106"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Φ5</w:t>
            </w:r>
          </w:p>
        </w:tc>
        <w:tc>
          <w:tcPr>
            <w:tcW w:w="867" w:type="pct"/>
          </w:tcPr>
          <w:p w14:paraId="214DF1F9"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Π5.1 έως Π5.4</w:t>
            </w:r>
          </w:p>
        </w:tc>
        <w:tc>
          <w:tcPr>
            <w:tcW w:w="1542" w:type="pct"/>
          </w:tcPr>
          <w:p w14:paraId="4648992D"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Μ15</w:t>
            </w:r>
          </w:p>
        </w:tc>
        <w:tc>
          <w:tcPr>
            <w:tcW w:w="1403" w:type="pct"/>
          </w:tcPr>
          <w:p w14:paraId="6A292445"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2B45A0B3" w14:textId="77777777" w:rsidTr="00232BE7">
        <w:trPr>
          <w:trHeight w:val="190"/>
        </w:trPr>
        <w:tc>
          <w:tcPr>
            <w:tcW w:w="537" w:type="pct"/>
            <w:noWrap/>
          </w:tcPr>
          <w:p w14:paraId="7A9A3E92"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6</w:t>
            </w:r>
          </w:p>
        </w:tc>
        <w:tc>
          <w:tcPr>
            <w:tcW w:w="651" w:type="pct"/>
          </w:tcPr>
          <w:p w14:paraId="0A5F5569"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Φ6</w:t>
            </w:r>
          </w:p>
        </w:tc>
        <w:tc>
          <w:tcPr>
            <w:tcW w:w="867" w:type="pct"/>
          </w:tcPr>
          <w:p w14:paraId="065C660E"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Π6.1 έως Π6.4</w:t>
            </w:r>
          </w:p>
        </w:tc>
        <w:tc>
          <w:tcPr>
            <w:tcW w:w="1542" w:type="pct"/>
          </w:tcPr>
          <w:p w14:paraId="21C3D073"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Μ17</w:t>
            </w:r>
          </w:p>
        </w:tc>
        <w:tc>
          <w:tcPr>
            <w:tcW w:w="1403" w:type="pct"/>
          </w:tcPr>
          <w:p w14:paraId="70208971"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0E801019" w14:textId="77777777" w:rsidTr="00232BE7">
        <w:trPr>
          <w:trHeight w:val="190"/>
        </w:trPr>
        <w:tc>
          <w:tcPr>
            <w:tcW w:w="537" w:type="pct"/>
            <w:noWrap/>
          </w:tcPr>
          <w:p w14:paraId="2932B531"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7</w:t>
            </w:r>
          </w:p>
        </w:tc>
        <w:tc>
          <w:tcPr>
            <w:tcW w:w="651" w:type="pct"/>
          </w:tcPr>
          <w:p w14:paraId="195DDB31"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Φ7</w:t>
            </w:r>
          </w:p>
        </w:tc>
        <w:tc>
          <w:tcPr>
            <w:tcW w:w="867" w:type="pct"/>
          </w:tcPr>
          <w:p w14:paraId="40AE97BB" w14:textId="68E0E565"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Π7.1 έως Π7.</w:t>
            </w:r>
            <w:r w:rsidR="00504A7A" w:rsidRPr="00B356C7">
              <w:rPr>
                <w:color w:val="000000"/>
                <w:lang w:val="el-GR" w:eastAsia="el-GR"/>
              </w:rPr>
              <w:t>5</w:t>
            </w:r>
          </w:p>
        </w:tc>
        <w:tc>
          <w:tcPr>
            <w:tcW w:w="1542" w:type="pct"/>
          </w:tcPr>
          <w:p w14:paraId="04FFABDE"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Μ17</w:t>
            </w:r>
          </w:p>
        </w:tc>
        <w:tc>
          <w:tcPr>
            <w:tcW w:w="1403" w:type="pct"/>
          </w:tcPr>
          <w:p w14:paraId="5F710956"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w:t>
            </w:r>
          </w:p>
        </w:tc>
      </w:tr>
      <w:tr w:rsidR="002037D1" w:rsidRPr="00B356C7" w14:paraId="5115A92E" w14:textId="77777777" w:rsidTr="00232BE7">
        <w:trPr>
          <w:trHeight w:val="190"/>
        </w:trPr>
        <w:tc>
          <w:tcPr>
            <w:tcW w:w="537" w:type="pct"/>
            <w:noWrap/>
          </w:tcPr>
          <w:p w14:paraId="61F6391D"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8</w:t>
            </w:r>
          </w:p>
        </w:tc>
        <w:tc>
          <w:tcPr>
            <w:tcW w:w="651" w:type="pct"/>
          </w:tcPr>
          <w:p w14:paraId="3DFA09EB"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 xml:space="preserve"> Φ8</w:t>
            </w:r>
          </w:p>
        </w:tc>
        <w:tc>
          <w:tcPr>
            <w:tcW w:w="867" w:type="pct"/>
          </w:tcPr>
          <w:p w14:paraId="3C5B43EE" w14:textId="7B2EA78B"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w:t>
            </w:r>
            <w:r w:rsidR="00504A7A" w:rsidRPr="00B356C7">
              <w:rPr>
                <w:color w:val="000000"/>
                <w:lang w:val="el-GR" w:eastAsia="el-GR"/>
              </w:rPr>
              <w:t>8.1 έως Π8.2</w:t>
            </w:r>
          </w:p>
        </w:tc>
        <w:tc>
          <w:tcPr>
            <w:tcW w:w="1542" w:type="pct"/>
          </w:tcPr>
          <w:p w14:paraId="1449C6D9" w14:textId="426805B8"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w:t>
            </w:r>
            <w:r w:rsidR="00504A7A" w:rsidRPr="00B356C7">
              <w:rPr>
                <w:color w:val="000000"/>
                <w:lang w:val="el-GR" w:eastAsia="el-GR"/>
              </w:rPr>
              <w:t>23</w:t>
            </w:r>
          </w:p>
        </w:tc>
        <w:tc>
          <w:tcPr>
            <w:tcW w:w="1403" w:type="pct"/>
          </w:tcPr>
          <w:p w14:paraId="6D5E2DF3" w14:textId="2BB046D3" w:rsidR="002037D1" w:rsidRPr="00B356C7" w:rsidRDefault="00504A7A" w:rsidP="00232BE7">
            <w:pPr>
              <w:suppressAutoHyphens w:val="0"/>
              <w:spacing w:before="120" w:after="0"/>
              <w:jc w:val="center"/>
              <w:rPr>
                <w:color w:val="000000"/>
                <w:lang w:val="el-GR" w:eastAsia="el-GR"/>
              </w:rPr>
            </w:pPr>
            <w:r w:rsidRPr="00B356C7">
              <w:rPr>
                <w:color w:val="000000"/>
                <w:lang w:val="el-GR" w:eastAsia="el-GR"/>
              </w:rPr>
              <w:t>1</w:t>
            </w:r>
          </w:p>
        </w:tc>
      </w:tr>
      <w:tr w:rsidR="002037D1" w:rsidRPr="00A40D20" w14:paraId="173A990C" w14:textId="77777777" w:rsidTr="00232BE7">
        <w:trPr>
          <w:trHeight w:val="190"/>
        </w:trPr>
        <w:tc>
          <w:tcPr>
            <w:tcW w:w="537" w:type="pct"/>
            <w:noWrap/>
          </w:tcPr>
          <w:p w14:paraId="470824C0"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9</w:t>
            </w:r>
          </w:p>
        </w:tc>
        <w:tc>
          <w:tcPr>
            <w:tcW w:w="651" w:type="pct"/>
          </w:tcPr>
          <w:p w14:paraId="1E76A7D4"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Φ9</w:t>
            </w:r>
          </w:p>
        </w:tc>
        <w:tc>
          <w:tcPr>
            <w:tcW w:w="867" w:type="pct"/>
          </w:tcPr>
          <w:p w14:paraId="49112DD5" w14:textId="16CD4390"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 xml:space="preserve">Π9.1 </w:t>
            </w:r>
          </w:p>
        </w:tc>
        <w:tc>
          <w:tcPr>
            <w:tcW w:w="1542" w:type="pct"/>
          </w:tcPr>
          <w:p w14:paraId="33181899" w14:textId="405F2E5B"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w:t>
            </w:r>
            <w:r w:rsidR="00504A7A" w:rsidRPr="00B356C7">
              <w:rPr>
                <w:color w:val="000000"/>
                <w:lang w:val="el-GR" w:eastAsia="el-GR"/>
              </w:rPr>
              <w:t>1 και κάθε μήνα έως Μ24</w:t>
            </w:r>
          </w:p>
        </w:tc>
        <w:tc>
          <w:tcPr>
            <w:tcW w:w="1403" w:type="pct"/>
          </w:tcPr>
          <w:p w14:paraId="3E7485B7" w14:textId="1E8224D0" w:rsidR="002037D1" w:rsidRPr="00B356C7" w:rsidDel="00CB16A4" w:rsidRDefault="002037D1" w:rsidP="00232BE7">
            <w:pPr>
              <w:suppressAutoHyphens w:val="0"/>
              <w:spacing w:before="120" w:after="0"/>
              <w:jc w:val="center"/>
              <w:rPr>
                <w:color w:val="000000"/>
                <w:lang w:val="el-GR" w:eastAsia="el-GR"/>
              </w:rPr>
            </w:pPr>
          </w:p>
        </w:tc>
      </w:tr>
      <w:tr w:rsidR="002037D1" w:rsidRPr="00B356C7" w14:paraId="0FFB728D" w14:textId="77777777" w:rsidTr="00232BE7">
        <w:trPr>
          <w:trHeight w:val="190"/>
        </w:trPr>
        <w:tc>
          <w:tcPr>
            <w:tcW w:w="537" w:type="pct"/>
            <w:noWrap/>
          </w:tcPr>
          <w:p w14:paraId="3E0E137D"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10</w:t>
            </w:r>
          </w:p>
        </w:tc>
        <w:tc>
          <w:tcPr>
            <w:tcW w:w="651" w:type="pct"/>
          </w:tcPr>
          <w:p w14:paraId="3D0E69BE" w14:textId="77777777"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Φ9</w:t>
            </w:r>
          </w:p>
        </w:tc>
        <w:tc>
          <w:tcPr>
            <w:tcW w:w="867" w:type="pct"/>
          </w:tcPr>
          <w:p w14:paraId="6CFB74DD" w14:textId="6BC01C63"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Π9.2</w:t>
            </w:r>
            <w:r w:rsidR="00504A7A" w:rsidRPr="00B356C7">
              <w:rPr>
                <w:color w:val="000000"/>
                <w:lang w:val="el-GR" w:eastAsia="el-GR"/>
              </w:rPr>
              <w:t xml:space="preserve"> έως Π9.3</w:t>
            </w:r>
          </w:p>
        </w:tc>
        <w:tc>
          <w:tcPr>
            <w:tcW w:w="1542" w:type="pct"/>
          </w:tcPr>
          <w:p w14:paraId="05BF3022" w14:textId="2AE86E66" w:rsidR="002037D1" w:rsidRPr="00B356C7" w:rsidRDefault="002037D1" w:rsidP="00232BE7">
            <w:pPr>
              <w:suppressAutoHyphens w:val="0"/>
              <w:spacing w:before="120" w:after="0"/>
              <w:jc w:val="center"/>
              <w:rPr>
                <w:color w:val="000000"/>
                <w:lang w:val="el-GR" w:eastAsia="el-GR"/>
              </w:rPr>
            </w:pPr>
            <w:r w:rsidRPr="00B356C7">
              <w:rPr>
                <w:color w:val="000000"/>
                <w:lang w:val="el-GR" w:eastAsia="el-GR"/>
              </w:rPr>
              <w:t>Μ3, Μ6, Μ9, Μ12, Μ15, Μ18, Μ2</w:t>
            </w:r>
            <w:r w:rsidR="00504A7A" w:rsidRPr="00B356C7">
              <w:rPr>
                <w:color w:val="000000"/>
                <w:lang w:val="el-GR" w:eastAsia="el-GR"/>
              </w:rPr>
              <w:t>1, Μ24</w:t>
            </w:r>
          </w:p>
        </w:tc>
        <w:tc>
          <w:tcPr>
            <w:tcW w:w="1403" w:type="pct"/>
          </w:tcPr>
          <w:p w14:paraId="12A646EB" w14:textId="77777777" w:rsidR="002037D1" w:rsidRPr="00B356C7" w:rsidDel="00CB16A4" w:rsidRDefault="002037D1" w:rsidP="00232BE7">
            <w:pPr>
              <w:suppressAutoHyphens w:val="0"/>
              <w:spacing w:before="120" w:after="0"/>
              <w:jc w:val="center"/>
              <w:rPr>
                <w:color w:val="000000"/>
                <w:lang w:val="el-GR" w:eastAsia="el-GR"/>
              </w:rPr>
            </w:pPr>
          </w:p>
        </w:tc>
      </w:tr>
    </w:tbl>
    <w:p w14:paraId="3C664225" w14:textId="77777777" w:rsidR="002037D1" w:rsidRPr="00B356C7" w:rsidRDefault="002037D1" w:rsidP="002037D1">
      <w:pPr>
        <w:rPr>
          <w:rFonts w:eastAsia="SimSun"/>
          <w:lang w:val="el-GR"/>
        </w:rPr>
      </w:pPr>
    </w:p>
    <w:p w14:paraId="3A0464C0" w14:textId="77777777" w:rsidR="002037D1" w:rsidRPr="00B356C7" w:rsidRDefault="002037D1" w:rsidP="00F864BF">
      <w:pPr>
        <w:spacing w:line="360" w:lineRule="auto"/>
        <w:rPr>
          <w:rFonts w:eastAsia="SimSun"/>
          <w:lang w:val="el-GR"/>
        </w:rPr>
      </w:pPr>
      <w:r w:rsidRPr="00B356C7">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B356C7">
        <w:rPr>
          <w:rFonts w:eastAsia="SimSun"/>
          <w:lang w:val="el-GR"/>
        </w:rPr>
        <w:t>επικαιροποιημένης</w:t>
      </w:r>
      <w:proofErr w:type="spellEnd"/>
      <w:r w:rsidRPr="00B356C7">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παρ.6.3 της παρούσας.</w:t>
      </w:r>
    </w:p>
    <w:p w14:paraId="5599F563" w14:textId="77777777" w:rsidR="002037D1" w:rsidRPr="00B356C7" w:rsidRDefault="002037D1" w:rsidP="00F864BF">
      <w:pPr>
        <w:spacing w:line="360" w:lineRule="auto"/>
        <w:rPr>
          <w:rFonts w:eastAsia="SimSun"/>
          <w:lang w:val="el-GR"/>
        </w:rPr>
      </w:pPr>
      <w:r w:rsidRPr="00B356C7">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παρ.6.3 της παρούσας.</w:t>
      </w:r>
    </w:p>
    <w:p w14:paraId="0E67B66D" w14:textId="77777777" w:rsidR="002037D1" w:rsidRPr="00B356C7" w:rsidRDefault="002037D1">
      <w:pPr>
        <w:spacing w:line="360" w:lineRule="auto"/>
        <w:rPr>
          <w:b/>
          <w:bCs/>
          <w:lang w:val="el-GR"/>
        </w:rPr>
      </w:pPr>
    </w:p>
    <w:p w14:paraId="3BCE36CF" w14:textId="77777777" w:rsidR="002037D1" w:rsidRPr="00B356C7" w:rsidRDefault="002037D1">
      <w:pPr>
        <w:spacing w:line="360" w:lineRule="auto"/>
        <w:rPr>
          <w:lang w:val="el-GR"/>
        </w:rPr>
      </w:pPr>
      <w:r w:rsidRPr="00B356C7">
        <w:rPr>
          <w:lang w:val="el-GR"/>
        </w:rPr>
        <w:t>Ανάλογα το είδος και τη φύση των παραδοτέων για τον έλεγχο ισχύουν τα κάτωθι:</w:t>
      </w:r>
    </w:p>
    <w:p w14:paraId="71197A6A" w14:textId="77777777" w:rsidR="002037D1" w:rsidRPr="00B356C7" w:rsidRDefault="002037D1">
      <w:pPr>
        <w:suppressAutoHyphens w:val="0"/>
        <w:spacing w:line="360" w:lineRule="auto"/>
        <w:jc w:val="left"/>
        <w:rPr>
          <w:b/>
          <w:bCs/>
          <w:lang w:val="el-GR"/>
        </w:rPr>
      </w:pPr>
      <w:r w:rsidRPr="00B356C7">
        <w:rPr>
          <w:b/>
          <w:bCs/>
          <w:lang w:val="el-GR"/>
        </w:rPr>
        <w:t xml:space="preserve">Μελέτες </w:t>
      </w:r>
    </w:p>
    <w:p w14:paraId="797A1ED4" w14:textId="77777777" w:rsidR="002037D1" w:rsidRPr="00B356C7" w:rsidRDefault="002037D1">
      <w:pPr>
        <w:spacing w:line="360" w:lineRule="auto"/>
        <w:rPr>
          <w:lang w:val="el-GR"/>
        </w:rPr>
      </w:pPr>
      <w:r w:rsidRPr="00B356C7">
        <w:rPr>
          <w:lang w:val="el-GR"/>
        </w:rPr>
        <w:t>Ελέγχονται τα ακόλουθα χαρακτηριστικά:</w:t>
      </w:r>
    </w:p>
    <w:p w14:paraId="5CFDA1A0" w14:textId="77777777" w:rsidR="002037D1" w:rsidRPr="00B356C7" w:rsidRDefault="002037D1" w:rsidP="002037D1">
      <w:pPr>
        <w:spacing w:line="360" w:lineRule="auto"/>
        <w:rPr>
          <w:lang w:val="el-GR"/>
        </w:rPr>
      </w:pPr>
      <w:r w:rsidRPr="00B356C7">
        <w:rPr>
          <w:lang w:val="el-GR"/>
        </w:rPr>
        <w:lastRenderedPageBreak/>
        <w:t>Πληρότητα: Το Παραδοτέο πρέπει να καλύπτει της της πτυχές του σκοπού για τον οποίο συντάχθηκε και ειδικότερα να ανταποκρίνεται της απαιτήσεις περιεχομένου που έχουν ορισθεί γι’ αυτό.</w:t>
      </w:r>
    </w:p>
    <w:p w14:paraId="092E65A6" w14:textId="77777777" w:rsidR="002037D1" w:rsidRPr="00B356C7" w:rsidRDefault="002037D1" w:rsidP="002037D1">
      <w:pPr>
        <w:spacing w:line="360" w:lineRule="auto"/>
        <w:rPr>
          <w:lang w:val="el-GR"/>
        </w:rPr>
      </w:pPr>
      <w:r w:rsidRPr="00B356C7">
        <w:rPr>
          <w:lang w:val="el-GR"/>
        </w:rPr>
        <w:t>Σαφήνεια/Εμβάθυνση: Το Παραδοτέο πρέπει να περιέχει πληροφορίες σε βάθος ανάλογα με το σκοπό του, και ταυτόχρονα πρέπει να έχει αποφευχθεί πλεονάζουσα λεπτομέρεια σε βαθμό που θα επισκιάζει τη σαφήνεια του Παραδοτέου.</w:t>
      </w:r>
    </w:p>
    <w:p w14:paraId="53FE41B5" w14:textId="77777777" w:rsidR="002037D1" w:rsidRPr="00B356C7" w:rsidRDefault="002037D1" w:rsidP="002037D1">
      <w:pPr>
        <w:spacing w:line="360" w:lineRule="auto"/>
        <w:rPr>
          <w:lang w:val="el-GR"/>
        </w:rPr>
      </w:pPr>
      <w:r w:rsidRPr="00B356C7">
        <w:rPr>
          <w:lang w:val="el-GR"/>
        </w:rPr>
        <w:t>Σχετικότητα/ Λειτουργικότητα/ Αποτελεσματικότητα: Το Παραδοτέο πρέπει να ανταποκρίνεται στο σκοπό για τον οποίο έχει συνταχθεί και της ανάγκες του Έργου.</w:t>
      </w:r>
    </w:p>
    <w:p w14:paraId="5C2BA3A1" w14:textId="77777777" w:rsidR="002037D1" w:rsidRPr="00B356C7" w:rsidRDefault="002037D1" w:rsidP="002037D1">
      <w:pPr>
        <w:spacing w:line="360" w:lineRule="auto"/>
        <w:rPr>
          <w:lang w:val="el-GR"/>
        </w:rPr>
      </w:pPr>
      <w:r w:rsidRPr="00B356C7">
        <w:rPr>
          <w:lang w:val="el-GR"/>
        </w:rPr>
        <w:t>Τεκμηρίωση: Το Παραδοτέο πρέπει να είναι ακριβές και να αποτυπώνει την πραγματικότητα. Αυτό σημαίνει ότι πρέπει να βασίζεται σε επαρκώς τεκμηριωμένα στοιχεία και όπου απαιτείται να δίδονται σαφείς επεξηγήσεις.</w:t>
      </w:r>
    </w:p>
    <w:p w14:paraId="11314064" w14:textId="77777777" w:rsidR="002037D1" w:rsidRPr="00B356C7" w:rsidRDefault="002037D1" w:rsidP="002037D1">
      <w:pPr>
        <w:suppressAutoHyphens w:val="0"/>
        <w:spacing w:line="360" w:lineRule="auto"/>
        <w:jc w:val="left"/>
        <w:rPr>
          <w:b/>
          <w:bCs/>
          <w:lang w:val="el-GR"/>
        </w:rPr>
      </w:pPr>
      <w:r w:rsidRPr="00B356C7">
        <w:rPr>
          <w:b/>
          <w:bCs/>
          <w:lang w:val="el-GR"/>
        </w:rPr>
        <w:t xml:space="preserve">Υπηρεσίες </w:t>
      </w:r>
    </w:p>
    <w:p w14:paraId="297FFB32" w14:textId="77777777" w:rsidR="002037D1" w:rsidRPr="00B356C7" w:rsidRDefault="002037D1" w:rsidP="002037D1">
      <w:pPr>
        <w:spacing w:line="360" w:lineRule="auto"/>
        <w:rPr>
          <w:lang w:val="el-GR"/>
        </w:rPr>
      </w:pPr>
      <w:r w:rsidRPr="00B356C7">
        <w:rPr>
          <w:lang w:val="el-GR"/>
        </w:rPr>
        <w:t>Διενεργούνται οι κάτωθι έλεγχοι:</w:t>
      </w:r>
    </w:p>
    <w:p w14:paraId="2DD46FDA" w14:textId="77777777" w:rsidR="002037D1" w:rsidRPr="00B356C7" w:rsidRDefault="002037D1" w:rsidP="002037D1">
      <w:pPr>
        <w:spacing w:line="360" w:lineRule="auto"/>
        <w:rPr>
          <w:lang w:val="el-GR"/>
        </w:rPr>
      </w:pPr>
      <w:r w:rsidRPr="00B356C7">
        <w:rPr>
          <w:lang w:val="el-GR"/>
        </w:rPr>
        <w:t xml:space="preserve">Υπηρεσίες Εκπαίδευσης. Θα ελέγχεται η πληρότητα/εγκυρότητα των σχετικών απολογιστικών αναφορών οι οποίες θα πρέπει να αναφέρουν ημερομηνίες διενέργειας, τόπος, όνομα εκπαιδευτή και πρόγραμμα εκπαίδευσης, και να περιέχουν εκπαιδευτικό υλικό ή υλικό παρουσίασης, και </w:t>
      </w:r>
      <w:proofErr w:type="spellStart"/>
      <w:r w:rsidRPr="00B356C7">
        <w:rPr>
          <w:lang w:val="el-GR"/>
        </w:rPr>
        <w:t>παρουσιολόγια</w:t>
      </w:r>
      <w:proofErr w:type="spellEnd"/>
      <w:r w:rsidRPr="00B356C7">
        <w:rPr>
          <w:lang w:val="el-GR"/>
        </w:rPr>
        <w:t>.</w:t>
      </w:r>
    </w:p>
    <w:p w14:paraId="49D3CAFF" w14:textId="77777777" w:rsidR="002037D1" w:rsidRPr="00B356C7" w:rsidRDefault="002037D1" w:rsidP="002037D1">
      <w:pPr>
        <w:spacing w:line="360" w:lineRule="auto"/>
        <w:rPr>
          <w:lang w:val="el-GR"/>
        </w:rPr>
      </w:pPr>
      <w:r w:rsidRPr="00B356C7">
        <w:rPr>
          <w:lang w:val="el-GR"/>
        </w:rPr>
        <w:t xml:space="preserve">Η </w:t>
      </w:r>
      <w:proofErr w:type="spellStart"/>
      <w:r w:rsidRPr="00B356C7">
        <w:rPr>
          <w:lang w:val="el-GR"/>
        </w:rPr>
        <w:t>καταλληλότητα</w:t>
      </w:r>
      <w:proofErr w:type="spellEnd"/>
      <w:r w:rsidRPr="00B356C7">
        <w:rPr>
          <w:lang w:val="el-GR"/>
        </w:rPr>
        <w:t xml:space="preserve"> του προγράμματος ελέγχεται στο πλάνο εκπαίδευσης, όπου αυτό υποβάλλεται.</w:t>
      </w:r>
    </w:p>
    <w:p w14:paraId="5D1F7971" w14:textId="77777777" w:rsidR="002037D1" w:rsidRPr="00B356C7" w:rsidRDefault="002037D1" w:rsidP="002037D1">
      <w:pPr>
        <w:spacing w:line="360" w:lineRule="auto"/>
        <w:rPr>
          <w:lang w:val="el-GR"/>
        </w:rPr>
      </w:pPr>
      <w:r w:rsidRPr="00B356C7">
        <w:rPr>
          <w:lang w:val="el-GR"/>
        </w:rPr>
        <w:t>Υπηρεσίες on-</w:t>
      </w:r>
      <w:proofErr w:type="spellStart"/>
      <w:r w:rsidRPr="00B356C7">
        <w:rPr>
          <w:lang w:val="el-GR"/>
        </w:rPr>
        <w:t>site</w:t>
      </w:r>
      <w:proofErr w:type="spellEnd"/>
      <w:r w:rsidRPr="00B356C7">
        <w:rPr>
          <w:lang w:val="el-GR"/>
        </w:rPr>
        <w:t xml:space="preserve"> υποστήριξης. Θα ελέγχεται η πληρότητα/εγκυρότητα των σχετικών απολογιστικών αναφορών οι οποίες θα πρέπει να αναφέρουν ημερομηνίες διενέργειας, όνομα υποστηρικτή και </w:t>
      </w:r>
      <w:proofErr w:type="spellStart"/>
      <w:r w:rsidRPr="00B356C7">
        <w:rPr>
          <w:lang w:val="el-GR"/>
        </w:rPr>
        <w:t>παρουσιολόγια</w:t>
      </w:r>
      <w:proofErr w:type="spellEnd"/>
      <w:r w:rsidRPr="00B356C7">
        <w:rPr>
          <w:lang w:val="el-GR"/>
        </w:rPr>
        <w:t>.</w:t>
      </w:r>
    </w:p>
    <w:p w14:paraId="1B82D7F8" w14:textId="77777777" w:rsidR="002037D1" w:rsidRPr="00B356C7" w:rsidRDefault="002037D1" w:rsidP="002037D1">
      <w:pPr>
        <w:spacing w:line="360" w:lineRule="auto"/>
        <w:rPr>
          <w:lang w:val="el-GR"/>
        </w:rPr>
      </w:pPr>
      <w:r w:rsidRPr="00B356C7">
        <w:rPr>
          <w:lang w:val="el-GR"/>
        </w:rPr>
        <w:t>Υπηρεσίες που υπόκεινται σε SLA. Έλεγχος τριμηνιαίων (ή της αντίστοιχης περιόδου που ορίζεται στη διακήρυξη) αναφορών και επιβολή ρητρών.</w:t>
      </w:r>
    </w:p>
    <w:p w14:paraId="05A3F880" w14:textId="77777777" w:rsidR="002037D1" w:rsidRPr="00B356C7" w:rsidRDefault="002037D1" w:rsidP="002037D1">
      <w:pPr>
        <w:spacing w:line="360" w:lineRule="auto"/>
        <w:rPr>
          <w:lang w:val="el-GR"/>
        </w:rPr>
      </w:pPr>
      <w:r w:rsidRPr="00B356C7">
        <w:rPr>
          <w:lang w:val="el-GR"/>
        </w:rPr>
        <w:t>Λοιπές υπηρεσίες. Οι εργασίες θα μπορούν να πιστοποιούνται ότι διενεργήθηκαν σε μεγάλο βαθμό κατά την εξέλιξη των εργασιών, ενώ θα ελέγχεται η πληρότητα/εγκυρότητα των σχετικών παραγόμενων παραδοτέων ή/και απολογιστικών αναφορών, ως αυτές ορίζονται στη διακήρυξη.</w:t>
      </w:r>
    </w:p>
    <w:p w14:paraId="5ED22AB5" w14:textId="77777777" w:rsidR="002037D1" w:rsidRPr="00B356C7" w:rsidRDefault="002037D1" w:rsidP="002037D1">
      <w:pPr>
        <w:suppressAutoHyphens w:val="0"/>
        <w:spacing w:line="360" w:lineRule="auto"/>
        <w:jc w:val="left"/>
        <w:rPr>
          <w:b/>
          <w:bCs/>
          <w:lang w:val="el-GR"/>
        </w:rPr>
      </w:pPr>
      <w:r w:rsidRPr="00B356C7">
        <w:rPr>
          <w:b/>
          <w:bCs/>
          <w:lang w:val="en-US"/>
        </w:rPr>
        <w:t>E</w:t>
      </w:r>
      <w:proofErr w:type="spellStart"/>
      <w:r w:rsidRPr="00B356C7">
        <w:rPr>
          <w:b/>
          <w:bCs/>
          <w:lang w:val="el-GR"/>
        </w:rPr>
        <w:t>φαρμογές</w:t>
      </w:r>
      <w:proofErr w:type="spellEnd"/>
      <w:r w:rsidRPr="00B356C7">
        <w:rPr>
          <w:b/>
          <w:bCs/>
          <w:lang w:val="el-GR"/>
        </w:rPr>
        <w:t xml:space="preserve"> </w:t>
      </w:r>
    </w:p>
    <w:p w14:paraId="3FBD499B" w14:textId="77777777" w:rsidR="002037D1" w:rsidRPr="00B356C7" w:rsidRDefault="002037D1" w:rsidP="002037D1">
      <w:pPr>
        <w:spacing w:line="360" w:lineRule="auto"/>
        <w:rPr>
          <w:lang w:val="el-GR"/>
        </w:rPr>
      </w:pPr>
      <w:r w:rsidRPr="00B356C7">
        <w:rPr>
          <w:lang w:val="el-GR"/>
        </w:rPr>
        <w:t xml:space="preserve">Βασικές προϋποθέσεις παραλαβής είναι η επιτυχής ολοκλήρωση των ελέγχων ποιότητας και συμμόρφωσης της </w:t>
      </w:r>
      <w:proofErr w:type="spellStart"/>
      <w:r w:rsidRPr="00B356C7">
        <w:rPr>
          <w:lang w:val="el-GR"/>
        </w:rPr>
        <w:t>διεπαφής</w:t>
      </w:r>
      <w:proofErr w:type="spellEnd"/>
      <w:r w:rsidRPr="00B356C7">
        <w:rPr>
          <w:lang w:val="el-GR"/>
        </w:rPr>
        <w:t xml:space="preserve"> της προδιαγραφές λειτουργίας (UI </w:t>
      </w:r>
      <w:proofErr w:type="spellStart"/>
      <w:r w:rsidRPr="00B356C7">
        <w:rPr>
          <w:lang w:val="el-GR"/>
        </w:rPr>
        <w:t>Tests</w:t>
      </w:r>
      <w:proofErr w:type="spellEnd"/>
      <w:r w:rsidRPr="00B356C7">
        <w:rPr>
          <w:lang w:val="el-GR"/>
        </w:rPr>
        <w:t xml:space="preserve">, UI </w:t>
      </w:r>
      <w:proofErr w:type="spellStart"/>
      <w:r w:rsidRPr="00B356C7">
        <w:rPr>
          <w:lang w:val="el-GR"/>
        </w:rPr>
        <w:t>Performance</w:t>
      </w:r>
      <w:proofErr w:type="spellEnd"/>
      <w:r w:rsidRPr="00B356C7">
        <w:rPr>
          <w:lang w:val="el-GR"/>
        </w:rPr>
        <w:t xml:space="preserve"> </w:t>
      </w:r>
      <w:proofErr w:type="spellStart"/>
      <w:r w:rsidRPr="00B356C7">
        <w:rPr>
          <w:lang w:val="el-GR"/>
        </w:rPr>
        <w:t>Tests</w:t>
      </w:r>
      <w:proofErr w:type="spellEnd"/>
      <w:r w:rsidRPr="00B356C7">
        <w:rPr>
          <w:lang w:val="el-GR"/>
        </w:rPr>
        <w:t>), των ελέγχων ταχύτητας (</w:t>
      </w:r>
      <w:proofErr w:type="spellStart"/>
      <w:r w:rsidRPr="00B356C7">
        <w:rPr>
          <w:lang w:val="el-GR"/>
        </w:rPr>
        <w:t>performance</w:t>
      </w:r>
      <w:proofErr w:type="spellEnd"/>
      <w:r w:rsidRPr="00B356C7">
        <w:rPr>
          <w:lang w:val="el-GR"/>
        </w:rPr>
        <w:t xml:space="preserve"> </w:t>
      </w:r>
      <w:proofErr w:type="spellStart"/>
      <w:r w:rsidRPr="00B356C7">
        <w:rPr>
          <w:lang w:val="el-GR"/>
        </w:rPr>
        <w:t>tests</w:t>
      </w:r>
      <w:proofErr w:type="spellEnd"/>
      <w:r w:rsidRPr="00B356C7">
        <w:rPr>
          <w:lang w:val="el-GR"/>
        </w:rPr>
        <w:t xml:space="preserve">) και </w:t>
      </w:r>
      <w:proofErr w:type="spellStart"/>
      <w:r w:rsidRPr="00B356C7">
        <w:rPr>
          <w:lang w:val="el-GR"/>
        </w:rPr>
        <w:t>UATs,η</w:t>
      </w:r>
      <w:proofErr w:type="spellEnd"/>
      <w:r w:rsidRPr="00B356C7">
        <w:rPr>
          <w:lang w:val="el-GR"/>
        </w:rPr>
        <w:t xml:space="preserve"> επιτυχής ολοκλήρωση δοκιμαστικής- πιλοτικής λειτουργίας και η παράδοση της κατάλληλης τεκμηρίωσης και του πηγαίου κώδικα (εφόσον αποτελεί αντικείμενο ανάπτυξης στο πλαίσιο του έργου και όχι παραμετροποίηση έτοιμου πακέτου).</w:t>
      </w:r>
    </w:p>
    <w:p w14:paraId="2C5C0DEF" w14:textId="77777777" w:rsidR="00A27BCD" w:rsidRPr="00B356C7" w:rsidRDefault="00A27BCD" w:rsidP="00C32B0B">
      <w:pPr>
        <w:rPr>
          <w:rFonts w:eastAsia="SimSun"/>
          <w:lang w:val="el-GR"/>
        </w:rPr>
      </w:pPr>
    </w:p>
    <w:p w14:paraId="6B33C122" w14:textId="77777777" w:rsidR="00025B9C" w:rsidRPr="00B356C7" w:rsidRDefault="00025B9C" w:rsidP="00786A1B">
      <w:pPr>
        <w:pStyle w:val="40"/>
        <w:numPr>
          <w:ilvl w:val="1"/>
          <w:numId w:val="24"/>
        </w:numPr>
        <w:ind w:hanging="306"/>
        <w:rPr>
          <w:rFonts w:cs="Tahoma"/>
          <w:szCs w:val="22"/>
          <w:lang w:val="el-GR"/>
        </w:rPr>
      </w:pPr>
      <w:bookmarkStart w:id="638" w:name="_Toc97194369"/>
      <w:bookmarkStart w:id="639" w:name="_Toc166240344"/>
      <w:bookmarkEnd w:id="626"/>
      <w:r w:rsidRPr="00B356C7">
        <w:rPr>
          <w:rFonts w:cs="Tahoma"/>
          <w:szCs w:val="22"/>
          <w:lang w:val="el-GR"/>
        </w:rPr>
        <w:t>Περίοδος Εγγύησης και Συντήρησης (ΠΕΣ)</w:t>
      </w:r>
      <w:bookmarkEnd w:id="638"/>
      <w:bookmarkEnd w:id="639"/>
      <w:r w:rsidRPr="00B356C7">
        <w:rPr>
          <w:rFonts w:cs="Tahoma"/>
          <w:szCs w:val="22"/>
          <w:lang w:val="el-GR"/>
        </w:rPr>
        <w:tab/>
      </w:r>
    </w:p>
    <w:p w14:paraId="3F17256A" w14:textId="77777777" w:rsidR="00851713" w:rsidRPr="00B356C7" w:rsidRDefault="00851713" w:rsidP="00851713">
      <w:pPr>
        <w:rPr>
          <w:lang w:val="el-GR"/>
        </w:rPr>
      </w:pPr>
    </w:p>
    <w:p w14:paraId="7B130E92" w14:textId="40E60940" w:rsidR="007C2180" w:rsidRPr="00B356C7" w:rsidRDefault="007C2180" w:rsidP="001518BB">
      <w:pPr>
        <w:rPr>
          <w:rFonts w:eastAsia="SimSun"/>
          <w:lang w:val="el-GR"/>
        </w:rPr>
      </w:pPr>
      <w:r w:rsidRPr="00B356C7">
        <w:rPr>
          <w:rFonts w:eastAsia="SimSun"/>
          <w:lang w:val="el-GR"/>
        </w:rPr>
        <w:t xml:space="preserve">Ως ΠΕΣ ορίζεται η ελάχιστη ζητούμενη Περίοδος Εγγύησης και Συντήρησης, με έναρξη την Οριστική Παραλαβή του Έργου και με χρονική διάρκεια </w:t>
      </w:r>
      <w:r w:rsidR="00EF4615" w:rsidRPr="00B356C7">
        <w:rPr>
          <w:rFonts w:eastAsia="SimSun"/>
          <w:lang w:val="el-GR"/>
        </w:rPr>
        <w:t>δύο</w:t>
      </w:r>
      <w:r w:rsidRPr="00B356C7">
        <w:rPr>
          <w:rFonts w:eastAsia="SimSun"/>
          <w:lang w:val="el-GR"/>
        </w:rPr>
        <w:t xml:space="preserve"> (</w:t>
      </w:r>
      <w:r w:rsidR="00EF4615" w:rsidRPr="00B356C7">
        <w:rPr>
          <w:rFonts w:eastAsia="SimSun"/>
          <w:lang w:val="el-GR"/>
        </w:rPr>
        <w:t>2</w:t>
      </w:r>
      <w:r w:rsidRPr="00B356C7">
        <w:rPr>
          <w:rFonts w:eastAsia="SimSun"/>
          <w:lang w:val="el-GR"/>
        </w:rPr>
        <w:t xml:space="preserve">) </w:t>
      </w:r>
      <w:r w:rsidR="00EF4615" w:rsidRPr="00B356C7">
        <w:rPr>
          <w:rFonts w:eastAsia="SimSun"/>
          <w:lang w:val="el-GR"/>
        </w:rPr>
        <w:t xml:space="preserve">ετών </w:t>
      </w:r>
      <w:r w:rsidRPr="00B356C7">
        <w:rPr>
          <w:rFonts w:eastAsia="SimSun"/>
          <w:lang w:val="el-GR"/>
        </w:rPr>
        <w:t xml:space="preserve">για την περίοδο εγγύησης και </w:t>
      </w:r>
      <w:r w:rsidR="00EF4615" w:rsidRPr="00B356C7">
        <w:rPr>
          <w:rFonts w:eastAsia="SimSun"/>
          <w:lang w:val="el-GR"/>
        </w:rPr>
        <w:t>δύο</w:t>
      </w:r>
      <w:r w:rsidRPr="00B356C7">
        <w:rPr>
          <w:rFonts w:eastAsia="SimSun"/>
          <w:lang w:val="el-GR"/>
        </w:rPr>
        <w:t xml:space="preserve"> (</w:t>
      </w:r>
      <w:r w:rsidR="00EF4615" w:rsidRPr="00B356C7">
        <w:rPr>
          <w:rFonts w:eastAsia="SimSun"/>
          <w:lang w:val="el-GR"/>
        </w:rPr>
        <w:t>2</w:t>
      </w:r>
      <w:r w:rsidRPr="00B356C7">
        <w:rPr>
          <w:rFonts w:eastAsia="SimSun"/>
          <w:lang w:val="el-GR"/>
        </w:rPr>
        <w:t xml:space="preserve">) </w:t>
      </w:r>
      <w:r w:rsidR="00EF4615" w:rsidRPr="00B356C7">
        <w:rPr>
          <w:rFonts w:eastAsia="SimSun"/>
          <w:lang w:val="el-GR"/>
        </w:rPr>
        <w:t xml:space="preserve">έτη </w:t>
      </w:r>
      <w:r w:rsidRPr="00B356C7">
        <w:rPr>
          <w:rFonts w:eastAsia="SimSun"/>
          <w:lang w:val="el-GR"/>
        </w:rPr>
        <w:t xml:space="preserve">για την περίοδο συντήρησης, συνολικά </w:t>
      </w:r>
      <w:r w:rsidR="00EF4615" w:rsidRPr="00B356C7">
        <w:rPr>
          <w:rFonts w:eastAsia="SimSun"/>
          <w:lang w:val="el-GR"/>
        </w:rPr>
        <w:t>τέσσερα</w:t>
      </w:r>
      <w:r w:rsidRPr="00B356C7">
        <w:rPr>
          <w:rFonts w:eastAsia="SimSun"/>
          <w:lang w:val="el-GR"/>
        </w:rPr>
        <w:t xml:space="preserve"> (</w:t>
      </w:r>
      <w:r w:rsidR="00EF4615" w:rsidRPr="00B356C7">
        <w:rPr>
          <w:rFonts w:eastAsia="SimSun"/>
          <w:lang w:val="el-GR"/>
        </w:rPr>
        <w:t>4</w:t>
      </w:r>
      <w:r w:rsidRPr="00B356C7">
        <w:rPr>
          <w:rFonts w:eastAsia="SimSun"/>
          <w:lang w:val="el-GR"/>
        </w:rPr>
        <w:t>) έτη.</w:t>
      </w:r>
    </w:p>
    <w:p w14:paraId="2522F645" w14:textId="5A96DC65" w:rsidR="007C2180" w:rsidRPr="00B356C7" w:rsidRDefault="007C2180" w:rsidP="001518BB">
      <w:pPr>
        <w:rPr>
          <w:rFonts w:eastAsia="SimSun"/>
          <w:lang w:val="el-GR"/>
        </w:rPr>
      </w:pPr>
      <w:r w:rsidRPr="00B356C7">
        <w:rPr>
          <w:rFonts w:eastAsia="SimSun"/>
          <w:lang w:val="el-GR"/>
        </w:rPr>
        <w:t xml:space="preserve">Ο Ανάδοχος είναι υποχρεωμένος να παρέχει δωρεάν υπηρεσίες Εγγύησης, για το σύνολο τους προσφερόμενου εξοπλισμού και λογισμικού, για τουλάχιστον </w:t>
      </w:r>
      <w:r w:rsidR="00EF4615" w:rsidRPr="00B356C7">
        <w:rPr>
          <w:rFonts w:eastAsia="SimSun"/>
          <w:lang w:val="el-GR"/>
        </w:rPr>
        <w:t>δύο</w:t>
      </w:r>
      <w:r w:rsidRPr="00B356C7">
        <w:rPr>
          <w:rFonts w:eastAsia="SimSun"/>
          <w:lang w:val="el-GR"/>
        </w:rPr>
        <w:t xml:space="preserve"> (</w:t>
      </w:r>
      <w:r w:rsidR="00EF4615" w:rsidRPr="00B356C7">
        <w:rPr>
          <w:rFonts w:eastAsia="SimSun"/>
          <w:lang w:val="el-GR"/>
        </w:rPr>
        <w:t>2</w:t>
      </w:r>
      <w:r w:rsidRPr="00B356C7">
        <w:rPr>
          <w:rFonts w:eastAsia="SimSun"/>
          <w:lang w:val="el-GR"/>
        </w:rPr>
        <w:t xml:space="preserve">) </w:t>
      </w:r>
      <w:r w:rsidR="00EF4615" w:rsidRPr="00B356C7">
        <w:rPr>
          <w:rFonts w:eastAsia="SimSun"/>
          <w:lang w:val="el-GR"/>
        </w:rPr>
        <w:t>έτη</w:t>
      </w:r>
      <w:r w:rsidRPr="00B356C7">
        <w:rPr>
          <w:rFonts w:eastAsia="SimSun"/>
          <w:lang w:val="el-GR"/>
        </w:rPr>
        <w:t xml:space="preserve"> από την Οριστική Παραλαβή του Έργου. Στην περίπτωση κατά την οποία ο Ανάδοχος έχει περιλάβει στην Προσφορά του Περίοδο Εγγύησης και Συντήρησης μεγαλύτερη της ελάχιστης ζητούμενης, αυτή θα πρέπει να καλύπτει το σύνολο των προϊόντων και υπηρεσιών για ακέραιο αριθμό ετών.</w:t>
      </w:r>
    </w:p>
    <w:p w14:paraId="06A2F0EB" w14:textId="153A20AB" w:rsidR="00670358" w:rsidRPr="00B356C7" w:rsidRDefault="007C2180" w:rsidP="001518BB">
      <w:pPr>
        <w:rPr>
          <w:rFonts w:eastAsia="SimSun"/>
          <w:lang w:val="el-GR"/>
        </w:rPr>
      </w:pPr>
      <w:r w:rsidRPr="00B356C7">
        <w:rPr>
          <w:rFonts w:eastAsia="SimSun"/>
          <w:lang w:val="el-GR"/>
        </w:rPr>
        <w:t>Πριν τη λήξη της σύμβασης, ο Κύριος του Έργου δύναται να συνάψει Σύμβαση Συντήρησης με τον Ανάδοχο του Έργου. Στο πλαίσιο αυτό, ο Ανάδοχος υποχρεούται να συμβάλλεται με την Αναθέτουσα Αρχή/Κύριο του Έργου για την παροχή των υπηρεσιών Συντήρησης με τίμημα το προβλεπόμενο από την Προσφορά του. Η προσφορά δεσμεύει τον Ανάδοχο για δύο (2) έτη μετά την ολοκλήρωση του χρόνου εγγύησης, ενώ το συνολικό κόστος για δύο έτη δεν πρέπει να υπερβαίνει το ύψος του δικαιώματος προαίρεσης συντήρησης</w:t>
      </w:r>
      <w:r w:rsidR="003F6157" w:rsidRPr="00B356C7">
        <w:rPr>
          <w:rFonts w:eastAsia="SimSun"/>
          <w:lang w:val="el-GR"/>
        </w:rPr>
        <w:t>.</w:t>
      </w:r>
      <w:r w:rsidRPr="00B356C7">
        <w:rPr>
          <w:rFonts w:eastAsia="SimSun"/>
          <w:lang w:val="el-GR"/>
        </w:rPr>
        <w:t xml:space="preserve"> </w:t>
      </w:r>
    </w:p>
    <w:p w14:paraId="01B83328" w14:textId="77777777" w:rsidR="0088655F" w:rsidRPr="00B356C7" w:rsidRDefault="0088655F" w:rsidP="00EF2204">
      <w:pPr>
        <w:rPr>
          <w:lang w:val="el-GR"/>
        </w:rPr>
      </w:pPr>
    </w:p>
    <w:p w14:paraId="7F1D1A1F" w14:textId="36A27691" w:rsidR="00C77321" w:rsidRPr="00B356C7" w:rsidRDefault="003C2BEF" w:rsidP="00786A1B">
      <w:pPr>
        <w:pStyle w:val="50"/>
        <w:numPr>
          <w:ilvl w:val="0"/>
          <w:numId w:val="26"/>
        </w:numPr>
        <w:rPr>
          <w:rFonts w:eastAsia="SimSun" w:cs="Tahoma"/>
          <w:lang w:val="el-GR"/>
        </w:rPr>
      </w:pPr>
      <w:bookmarkStart w:id="640" w:name="_Ref163757168"/>
      <w:bookmarkStart w:id="641" w:name="_Toc166240345"/>
      <w:r w:rsidRPr="00B356C7">
        <w:rPr>
          <w:rFonts w:eastAsia="SimSun" w:cs="Tahoma"/>
          <w:lang w:val="el-GR"/>
        </w:rPr>
        <w:t>Υπηρεσίες Περιόδου Εγγύησης</w:t>
      </w:r>
      <w:r w:rsidR="00851713" w:rsidRPr="00B356C7">
        <w:rPr>
          <w:rFonts w:eastAsia="SimSun" w:cs="Tahoma"/>
          <w:lang w:val="el-GR"/>
        </w:rPr>
        <w:t xml:space="preserve"> και Συντήρησης</w:t>
      </w:r>
      <w:bookmarkEnd w:id="640"/>
      <w:bookmarkEnd w:id="641"/>
      <w:r w:rsidR="00851713" w:rsidRPr="00B356C7">
        <w:rPr>
          <w:rFonts w:eastAsia="SimSun" w:cs="Tahoma"/>
          <w:lang w:val="el-GR"/>
        </w:rPr>
        <w:t xml:space="preserve"> </w:t>
      </w:r>
    </w:p>
    <w:p w14:paraId="1A802301" w14:textId="25866072" w:rsidR="00C77321" w:rsidRPr="00B356C7" w:rsidRDefault="00C77321" w:rsidP="001518BB">
      <w:pPr>
        <w:rPr>
          <w:rFonts w:eastAsia="SimSun"/>
          <w:lang w:val="el-GR"/>
        </w:rPr>
      </w:pPr>
      <w:r w:rsidRPr="00B356C7">
        <w:rPr>
          <w:rFonts w:eastAsia="SimSun"/>
          <w:lang w:val="el-GR"/>
        </w:rPr>
        <w:t>Οι υπηρεσίες της Περιόδου Εγγύησης και Συντήρησης αφορούν στο σύνολο του Έργου, παρέχονται σε περιβάλλον Εγγυημένου Επιπέδου Υπηρεσιών, όπως περιγράφεται στην παράγραφο 7.3.2 και παρέχονται δωρεάν.</w:t>
      </w:r>
    </w:p>
    <w:p w14:paraId="40CBAE10" w14:textId="77777777" w:rsidR="00C77321" w:rsidRPr="00B356C7" w:rsidRDefault="00C77321" w:rsidP="00C77321">
      <w:pPr>
        <w:spacing w:line="360" w:lineRule="exact"/>
        <w:rPr>
          <w:lang w:val="el-GR"/>
        </w:rPr>
      </w:pPr>
      <w:r w:rsidRPr="00B356C7">
        <w:rPr>
          <w:lang w:val="el-GR"/>
        </w:rPr>
        <w:t>Κατά την Περίοδο Εγγύησης και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77321" w:rsidRPr="00B356C7" w14:paraId="268688EE" w14:textId="77777777" w:rsidTr="00CD6DAB">
        <w:tc>
          <w:tcPr>
            <w:tcW w:w="9828" w:type="dxa"/>
            <w:shd w:val="clear" w:color="auto" w:fill="auto"/>
          </w:tcPr>
          <w:p w14:paraId="60E16757" w14:textId="77777777" w:rsidR="00C77321" w:rsidRPr="00B356C7" w:rsidRDefault="00C77321" w:rsidP="00CD6DAB">
            <w:pPr>
              <w:spacing w:line="360" w:lineRule="exact"/>
              <w:rPr>
                <w:b/>
                <w:u w:val="single"/>
                <w:lang w:val="el-GR"/>
              </w:rPr>
            </w:pPr>
            <w:r w:rsidRPr="00B356C7">
              <w:rPr>
                <w:b/>
                <w:u w:val="single"/>
                <w:lang w:val="el-GR"/>
              </w:rPr>
              <w:t>ΑΝΤΙΚΕΙΜΕΝΟ / ΠΕΡΙΕΧΟΜΕΝΟ ΠΕΡΙΟΔΟΥ:</w:t>
            </w:r>
          </w:p>
          <w:p w14:paraId="4246520B" w14:textId="77777777" w:rsidR="00C77321" w:rsidRPr="00B356C7" w:rsidRDefault="00C77321" w:rsidP="00CD6DAB">
            <w:pPr>
              <w:shd w:val="clear" w:color="auto" w:fill="FFFFFF"/>
              <w:spacing w:line="360" w:lineRule="exact"/>
              <w:rPr>
                <w:b/>
                <w:u w:val="single"/>
                <w:lang w:val="el-GR"/>
              </w:rPr>
            </w:pPr>
            <w:r w:rsidRPr="00B356C7">
              <w:rPr>
                <w:b/>
                <w:lang w:val="el-GR"/>
              </w:rPr>
              <w:t xml:space="preserve">ΣΥΝΤΗΡΗΣΗ ΕΤΟΙΜΟΥ ΛΟΓΙΣΜΙΚΟΥ ή ΑΛΛΟΥ ΛΟΓΙΣΜΙΚΟΥ εφόσον έχει παραδοθεί στο πλαίσιο της παρούσας </w:t>
            </w:r>
          </w:p>
          <w:p w14:paraId="1EC636E1" w14:textId="77777777" w:rsidR="00C77321" w:rsidRPr="00B356C7" w:rsidRDefault="00C77321" w:rsidP="00786A1B">
            <w:pPr>
              <w:numPr>
                <w:ilvl w:val="0"/>
                <w:numId w:val="27"/>
              </w:numPr>
              <w:suppressAutoHyphens w:val="0"/>
              <w:spacing w:line="360" w:lineRule="exact"/>
              <w:rPr>
                <w:lang w:val="el-GR"/>
              </w:rPr>
            </w:pPr>
            <w:r w:rsidRPr="00B356C7">
              <w:rPr>
                <w:lang w:val="el-GR"/>
              </w:rPr>
              <w:t xml:space="preserve">Διασφάλιση καλής λειτουργίας έτοιμου λογισμικού. </w:t>
            </w:r>
          </w:p>
          <w:p w14:paraId="35342922" w14:textId="77777777" w:rsidR="00C77321" w:rsidRPr="00B356C7" w:rsidRDefault="00C77321" w:rsidP="00786A1B">
            <w:pPr>
              <w:numPr>
                <w:ilvl w:val="0"/>
                <w:numId w:val="27"/>
              </w:numPr>
              <w:suppressAutoHyphens w:val="0"/>
              <w:spacing w:line="360" w:lineRule="exact"/>
              <w:rPr>
                <w:lang w:val="el-GR"/>
              </w:rPr>
            </w:pPr>
            <w:r w:rsidRPr="00B356C7">
              <w:rPr>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 παρούσα επιβάλλονται οι προβλεπόμενες ρήτρες.</w:t>
            </w:r>
          </w:p>
          <w:p w14:paraId="2D1ADD90" w14:textId="77777777" w:rsidR="00C77321" w:rsidRPr="00B356C7" w:rsidRDefault="00C77321" w:rsidP="00786A1B">
            <w:pPr>
              <w:numPr>
                <w:ilvl w:val="0"/>
                <w:numId w:val="27"/>
              </w:numPr>
              <w:suppressAutoHyphens w:val="0"/>
              <w:spacing w:line="360" w:lineRule="exact"/>
              <w:rPr>
                <w:lang w:val="el-GR"/>
              </w:rPr>
            </w:pPr>
            <w:r w:rsidRPr="00B356C7">
              <w:rPr>
                <w:lang w:val="el-GR"/>
              </w:rPr>
              <w:t xml:space="preserve">Βελτιστοποιήσεις στη δομή όπως βάσης, έτσι ώστε να εξασφαλίζεται η βέλτιστη απόδοση του συστήματος. </w:t>
            </w:r>
          </w:p>
          <w:p w14:paraId="7AB2997A" w14:textId="77777777" w:rsidR="00C77321" w:rsidRPr="00B356C7" w:rsidRDefault="00C77321" w:rsidP="00786A1B">
            <w:pPr>
              <w:numPr>
                <w:ilvl w:val="0"/>
                <w:numId w:val="27"/>
              </w:numPr>
              <w:suppressAutoHyphens w:val="0"/>
              <w:spacing w:line="360" w:lineRule="exact"/>
              <w:rPr>
                <w:lang w:val="el-GR"/>
              </w:rPr>
            </w:pPr>
            <w:r w:rsidRPr="00B356C7">
              <w:rPr>
                <w:lang w:val="el-GR"/>
              </w:rPr>
              <w:t xml:space="preserve">Παράδοση – εγκατάσταση τυχόν βελτιωτικών εκδόσεων λογισμικού, μετά από έγκριση όπως ΕΠΕ. </w:t>
            </w:r>
          </w:p>
          <w:p w14:paraId="30B6D80E" w14:textId="77777777" w:rsidR="00C77321" w:rsidRPr="00B356C7" w:rsidRDefault="00C77321" w:rsidP="00786A1B">
            <w:pPr>
              <w:numPr>
                <w:ilvl w:val="0"/>
                <w:numId w:val="27"/>
              </w:numPr>
              <w:suppressAutoHyphens w:val="0"/>
              <w:spacing w:line="360" w:lineRule="exact"/>
              <w:rPr>
                <w:lang w:val="el-GR"/>
              </w:rPr>
            </w:pPr>
            <w:r w:rsidRPr="00B356C7">
              <w:rPr>
                <w:lang w:val="el-GR"/>
              </w:rPr>
              <w:lastRenderedPageBreak/>
              <w:t xml:space="preserve">Εξασφάλιση ορθής λειτουργίας όλων των </w:t>
            </w:r>
            <w:r w:rsidRPr="00B356C7">
              <w:t>customizations</w:t>
            </w:r>
            <w:r w:rsidRPr="00B356C7">
              <w:rPr>
                <w:lang w:val="el-GR"/>
              </w:rPr>
              <w:t xml:space="preserve">, </w:t>
            </w:r>
            <w:proofErr w:type="spellStart"/>
            <w:r w:rsidRPr="00B356C7">
              <w:rPr>
                <w:lang w:val="el-GR"/>
              </w:rPr>
              <w:t>διεπαφών</w:t>
            </w:r>
            <w:proofErr w:type="spellEnd"/>
            <w:r w:rsidRPr="00B356C7">
              <w:rPr>
                <w:lang w:val="el-GR"/>
              </w:rPr>
              <w:t xml:space="preserve"> με άλλα συστήματα, κλπ., με όπως βελτιωτικές εκδόσεις.</w:t>
            </w:r>
          </w:p>
          <w:p w14:paraId="718B58F1" w14:textId="77777777" w:rsidR="00C77321" w:rsidRPr="00B356C7" w:rsidRDefault="00C77321" w:rsidP="00786A1B">
            <w:pPr>
              <w:numPr>
                <w:ilvl w:val="0"/>
                <w:numId w:val="27"/>
              </w:numPr>
              <w:suppressAutoHyphens w:val="0"/>
              <w:spacing w:line="360" w:lineRule="exact"/>
              <w:rPr>
                <w:lang w:val="el-GR"/>
              </w:rPr>
            </w:pPr>
            <w:r w:rsidRPr="00B356C7">
              <w:rPr>
                <w:lang w:val="el-GR"/>
              </w:rPr>
              <w:t>Παράδοση αντιτύπων όλων των μεταβολών ή των επανεκδόσεων ή τροποποιήσεων των εγχειριδίων λογισμικού.</w:t>
            </w:r>
          </w:p>
          <w:p w14:paraId="09DFF6D0" w14:textId="77777777" w:rsidR="00C77321" w:rsidRPr="00B356C7" w:rsidRDefault="00C77321" w:rsidP="00786A1B">
            <w:pPr>
              <w:numPr>
                <w:ilvl w:val="0"/>
                <w:numId w:val="27"/>
              </w:numPr>
              <w:suppressAutoHyphens w:val="0"/>
              <w:spacing w:line="360" w:lineRule="exact"/>
              <w:rPr>
                <w:lang w:val="el-GR"/>
              </w:rPr>
            </w:pPr>
            <w:r w:rsidRPr="00B356C7">
              <w:rPr>
                <w:lang w:val="el-GR"/>
              </w:rPr>
              <w:t>Χρήση του Συστήματος Διαχείρισης Αιτημάτων Έργων (</w:t>
            </w:r>
            <w:proofErr w:type="spellStart"/>
            <w:r w:rsidRPr="00B356C7">
              <w:t>TicketManagementSystem</w:t>
            </w:r>
            <w:proofErr w:type="spellEnd"/>
            <w:r w:rsidRPr="00B356C7">
              <w:rPr>
                <w:lang w:val="el-GR"/>
              </w:rPr>
              <w:t>) όπως Αναθέτουσας Αρχής από τον Ανάδοχο.</w:t>
            </w:r>
          </w:p>
          <w:p w14:paraId="700C3458" w14:textId="77777777" w:rsidR="00C77321" w:rsidRPr="00B356C7" w:rsidRDefault="00C77321" w:rsidP="00CD6DAB">
            <w:pPr>
              <w:spacing w:line="360" w:lineRule="exact"/>
              <w:rPr>
                <w:lang w:val="el-GR"/>
              </w:rPr>
            </w:pPr>
          </w:p>
          <w:p w14:paraId="1F41094F" w14:textId="77777777" w:rsidR="00C77321" w:rsidRPr="00B356C7" w:rsidRDefault="00C77321" w:rsidP="00CD6DAB">
            <w:pPr>
              <w:spacing w:line="360" w:lineRule="exact"/>
              <w:rPr>
                <w:b/>
                <w:u w:val="single"/>
              </w:rPr>
            </w:pPr>
            <w:r w:rsidRPr="00B356C7">
              <w:rPr>
                <w:b/>
              </w:rPr>
              <w:t>ΣΥΝΤΗΡΗΣΗ ΕΦΑΡΜΟΓΗΣ/ΩΝ</w:t>
            </w:r>
          </w:p>
          <w:p w14:paraId="1D0EE090" w14:textId="77777777" w:rsidR="00C77321" w:rsidRPr="00B356C7" w:rsidRDefault="00C77321" w:rsidP="00786A1B">
            <w:pPr>
              <w:numPr>
                <w:ilvl w:val="0"/>
                <w:numId w:val="30"/>
              </w:numPr>
              <w:suppressAutoHyphens w:val="0"/>
              <w:spacing w:line="360" w:lineRule="exact"/>
              <w:rPr>
                <w:lang w:val="el-GR"/>
              </w:rPr>
            </w:pPr>
            <w:r w:rsidRPr="00B356C7">
              <w:rPr>
                <w:lang w:val="el-GR"/>
              </w:rPr>
              <w:t>Διασφάλιση καλής λειτουργίας εφαρμογής/</w:t>
            </w:r>
            <w:proofErr w:type="spellStart"/>
            <w:r w:rsidRPr="00B356C7">
              <w:rPr>
                <w:lang w:val="el-GR"/>
              </w:rPr>
              <w:t>ών</w:t>
            </w:r>
            <w:proofErr w:type="spellEnd"/>
            <w:r w:rsidRPr="00B356C7">
              <w:rPr>
                <w:lang w:val="el-GR"/>
              </w:rPr>
              <w:t xml:space="preserve">. </w:t>
            </w:r>
          </w:p>
          <w:p w14:paraId="5EC9A504" w14:textId="77777777" w:rsidR="00C77321" w:rsidRPr="00B356C7" w:rsidRDefault="00C77321" w:rsidP="00786A1B">
            <w:pPr>
              <w:numPr>
                <w:ilvl w:val="0"/>
                <w:numId w:val="30"/>
              </w:numPr>
              <w:suppressAutoHyphens w:val="0"/>
              <w:spacing w:line="360" w:lineRule="exact"/>
              <w:rPr>
                <w:lang w:val="el-GR"/>
              </w:rPr>
            </w:pPr>
            <w:r w:rsidRPr="00B356C7">
              <w:rPr>
                <w:lang w:val="el-GR"/>
              </w:rPr>
              <w:t>Αποκατάσταση ανωμαλιών λειτουργίας (</w:t>
            </w:r>
            <w:r w:rsidRPr="00B356C7">
              <w:t>bugs</w:t>
            </w:r>
            <w:r w:rsidRPr="00B356C7">
              <w:rPr>
                <w:lang w:val="el-GR"/>
              </w:rPr>
              <w:t>) όπως/ων εφαρμογής/</w:t>
            </w:r>
            <w:proofErr w:type="spellStart"/>
            <w:r w:rsidRPr="00B356C7">
              <w:rPr>
                <w:lang w:val="el-GR"/>
              </w:rPr>
              <w:t>ών</w:t>
            </w:r>
            <w:proofErr w:type="spellEnd"/>
            <w:r w:rsidRPr="00B356C7">
              <w:rPr>
                <w:lang w:val="el-GR"/>
              </w:rPr>
              <w:t xml:space="preserve">. Κατόπιν έγγραφης ειδοποίησης από τον Φορέα Λειτουργίας, ο Ανάδοχος είναι υποχρεωμένος να επιλύει τα προβλήματα εντός χρονικού διαστήματος από την </w:t>
            </w:r>
            <w:proofErr w:type="spellStart"/>
            <w:r w:rsidRPr="00B356C7">
              <w:rPr>
                <w:lang w:val="el-GR"/>
              </w:rPr>
              <w:t>αναγγελία,εφόσον</w:t>
            </w:r>
            <w:proofErr w:type="spellEnd"/>
            <w:r w:rsidRPr="00B356C7">
              <w:rPr>
                <w:lang w:val="el-GR"/>
              </w:rPr>
              <w:t xml:space="preserve">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 στη παρούσα</w:t>
            </w:r>
            <w:r w:rsidRPr="00B356C7">
              <w:rPr>
                <w:b/>
                <w:bCs/>
                <w:lang w:val="el-GR"/>
              </w:rPr>
              <w:t xml:space="preserve"> </w:t>
            </w:r>
            <w:r w:rsidRPr="00B356C7">
              <w:rPr>
                <w:lang w:val="el-GR"/>
              </w:rPr>
              <w:t>επιβάλλονται οι προβλεπόμενες ρήτρες.</w:t>
            </w:r>
          </w:p>
          <w:p w14:paraId="78CC66D6" w14:textId="77777777" w:rsidR="00C77321" w:rsidRPr="00B356C7" w:rsidRDefault="00C77321" w:rsidP="00786A1B">
            <w:pPr>
              <w:numPr>
                <w:ilvl w:val="0"/>
                <w:numId w:val="30"/>
              </w:numPr>
              <w:suppressAutoHyphens w:val="0"/>
              <w:spacing w:line="360" w:lineRule="exact"/>
              <w:rPr>
                <w:lang w:val="el-GR"/>
              </w:rPr>
            </w:pPr>
            <w:r w:rsidRPr="00B356C7">
              <w:rPr>
                <w:lang w:val="el-GR"/>
              </w:rPr>
              <w:t>Εντοπισμός αιτιών βλαβών/ δυσλειτουργιών και αποκατάσταση.</w:t>
            </w:r>
          </w:p>
          <w:p w14:paraId="54921E85" w14:textId="77777777" w:rsidR="00C77321" w:rsidRPr="00B356C7" w:rsidRDefault="00C77321" w:rsidP="00786A1B">
            <w:pPr>
              <w:numPr>
                <w:ilvl w:val="0"/>
                <w:numId w:val="30"/>
              </w:numPr>
              <w:suppressAutoHyphens w:val="0"/>
              <w:spacing w:line="360" w:lineRule="exact"/>
              <w:rPr>
                <w:lang w:val="el-GR"/>
              </w:rPr>
            </w:pPr>
            <w:r w:rsidRPr="00B356C7">
              <w:rPr>
                <w:lang w:val="el-GR"/>
              </w:rPr>
              <w:t>Παράδοση – εγκατάσταση τυχόν νέων εκδόσεων των εφαρμογών, μετά από έγκριση της ΕΠΕ.</w:t>
            </w:r>
          </w:p>
          <w:p w14:paraId="04A9BB0C" w14:textId="77777777" w:rsidR="00C77321" w:rsidRPr="00B356C7" w:rsidRDefault="00C77321" w:rsidP="00786A1B">
            <w:pPr>
              <w:numPr>
                <w:ilvl w:val="0"/>
                <w:numId w:val="30"/>
              </w:numPr>
              <w:suppressAutoHyphens w:val="0"/>
              <w:spacing w:line="360" w:lineRule="exact"/>
              <w:rPr>
                <w:lang w:val="el-GR"/>
              </w:rPr>
            </w:pPr>
            <w:r w:rsidRPr="00B356C7">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E796FF5" w14:textId="77777777" w:rsidR="00C77321" w:rsidRPr="00B356C7" w:rsidRDefault="00C77321" w:rsidP="00786A1B">
            <w:pPr>
              <w:numPr>
                <w:ilvl w:val="0"/>
                <w:numId w:val="30"/>
              </w:numPr>
              <w:suppressAutoHyphens w:val="0"/>
              <w:spacing w:line="360" w:lineRule="exact"/>
              <w:rPr>
                <w:lang w:val="el-GR"/>
              </w:rPr>
            </w:pPr>
            <w:r w:rsidRPr="00B356C7">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w:t>
            </w:r>
          </w:p>
          <w:p w14:paraId="13C8F77A" w14:textId="77777777" w:rsidR="00C77321" w:rsidRPr="00B356C7" w:rsidRDefault="00C77321" w:rsidP="00786A1B">
            <w:pPr>
              <w:numPr>
                <w:ilvl w:val="0"/>
                <w:numId w:val="30"/>
              </w:numPr>
              <w:suppressAutoHyphens w:val="0"/>
              <w:spacing w:line="360" w:lineRule="exact"/>
              <w:rPr>
                <w:lang w:val="el-GR"/>
              </w:rPr>
            </w:pPr>
            <w:r w:rsidRPr="00B356C7">
              <w:rPr>
                <w:lang w:val="el-GR"/>
              </w:rPr>
              <w:t xml:space="preserve">Εξασφάλιση ορθής λειτουργίας όλων των </w:t>
            </w:r>
            <w:r w:rsidRPr="00B356C7">
              <w:t>customizations</w:t>
            </w:r>
            <w:r w:rsidRPr="00B356C7">
              <w:rPr>
                <w:lang w:val="el-GR"/>
              </w:rPr>
              <w:t xml:space="preserve">, </w:t>
            </w:r>
            <w:proofErr w:type="spellStart"/>
            <w:r w:rsidRPr="00B356C7">
              <w:rPr>
                <w:lang w:val="el-GR"/>
              </w:rPr>
              <w:t>διεπαφών</w:t>
            </w:r>
            <w:proofErr w:type="spellEnd"/>
            <w:r w:rsidRPr="00B356C7">
              <w:rPr>
                <w:lang w:val="el-GR"/>
              </w:rPr>
              <w:t xml:space="preserve"> με άλλα συστήματα, κλπ., με τις νεότερες εκδόσεις.</w:t>
            </w:r>
          </w:p>
          <w:p w14:paraId="1FCAC556" w14:textId="77777777" w:rsidR="00C77321" w:rsidRPr="00B356C7" w:rsidRDefault="00C77321" w:rsidP="00786A1B">
            <w:pPr>
              <w:numPr>
                <w:ilvl w:val="0"/>
                <w:numId w:val="30"/>
              </w:numPr>
              <w:suppressAutoHyphens w:val="0"/>
              <w:spacing w:line="360" w:lineRule="exact"/>
              <w:rPr>
                <w:lang w:val="el-GR"/>
              </w:rPr>
            </w:pPr>
            <w:r w:rsidRPr="00B356C7">
              <w:rPr>
                <w:lang w:val="el-GR"/>
              </w:rPr>
              <w:t>Παράδοση αντιτύπων όλων των μεταβολών ή των επανεκδόσεων ή τροποποιήσεων των εγχειριδίων εφαρμογής/</w:t>
            </w:r>
            <w:proofErr w:type="spellStart"/>
            <w:r w:rsidRPr="00B356C7">
              <w:rPr>
                <w:lang w:val="el-GR"/>
              </w:rPr>
              <w:t>ών</w:t>
            </w:r>
            <w:proofErr w:type="spellEnd"/>
            <w:r w:rsidRPr="00B356C7">
              <w:rPr>
                <w:lang w:val="el-GR"/>
              </w:rPr>
              <w:t>.</w:t>
            </w:r>
          </w:p>
          <w:p w14:paraId="410128B1" w14:textId="77777777" w:rsidR="00C77321" w:rsidRPr="00B356C7" w:rsidRDefault="00C77321" w:rsidP="00CD6DAB">
            <w:pPr>
              <w:spacing w:line="360" w:lineRule="exact"/>
              <w:rPr>
                <w:b/>
                <w:u w:val="single"/>
              </w:rPr>
            </w:pPr>
            <w:r w:rsidRPr="00B356C7">
              <w:rPr>
                <w:b/>
                <w:lang w:val="el-GR"/>
              </w:rPr>
              <w:t>ΥΠΟΣΤΗ</w:t>
            </w:r>
            <w:r w:rsidRPr="00B356C7">
              <w:rPr>
                <w:b/>
              </w:rPr>
              <w:t xml:space="preserve">ΡΙΞΗ </w:t>
            </w:r>
          </w:p>
          <w:p w14:paraId="6482EDD5" w14:textId="3F6831B4" w:rsidR="00C77321" w:rsidRPr="00B356C7" w:rsidRDefault="00C77321" w:rsidP="00786A1B">
            <w:pPr>
              <w:numPr>
                <w:ilvl w:val="0"/>
                <w:numId w:val="29"/>
              </w:numPr>
              <w:suppressAutoHyphens w:val="0"/>
              <w:spacing w:line="360" w:lineRule="exact"/>
              <w:rPr>
                <w:lang w:val="el-GR"/>
              </w:rPr>
            </w:pPr>
            <w:r w:rsidRPr="00B356C7">
              <w:rPr>
                <w:lang w:val="el-GR"/>
              </w:rPr>
              <w:t>Υπηρεσίες</w:t>
            </w:r>
            <w:r w:rsidR="009801FC" w:rsidRPr="00B356C7">
              <w:rPr>
                <w:lang w:val="el-GR"/>
              </w:rPr>
              <w:t xml:space="preserve"> </w:t>
            </w:r>
            <w:r w:rsidRPr="00B356C7">
              <w:rPr>
                <w:lang w:val="el-GR"/>
              </w:rPr>
              <w:t xml:space="preserve">απομακρυσμένης Τεχνικής Υποστήριξης </w:t>
            </w:r>
          </w:p>
          <w:p w14:paraId="0DEAF4ED" w14:textId="77777777" w:rsidR="00C77321" w:rsidRPr="00B356C7" w:rsidRDefault="00C77321" w:rsidP="00786A1B">
            <w:pPr>
              <w:numPr>
                <w:ilvl w:val="0"/>
                <w:numId w:val="29"/>
              </w:numPr>
              <w:suppressAutoHyphens w:val="0"/>
              <w:spacing w:line="360" w:lineRule="exact"/>
              <w:rPr>
                <w:lang w:val="el-GR"/>
              </w:rPr>
            </w:pPr>
            <w:r w:rsidRPr="00B356C7">
              <w:lastRenderedPageBreak/>
              <w:t>Onsite</w:t>
            </w:r>
            <w:r w:rsidRPr="00B356C7">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09C2D4D5" w14:textId="77777777" w:rsidR="00C77321" w:rsidRPr="00B356C7" w:rsidRDefault="00C77321" w:rsidP="00786A1B">
            <w:pPr>
              <w:numPr>
                <w:ilvl w:val="0"/>
                <w:numId w:val="29"/>
              </w:numPr>
              <w:suppressAutoHyphens w:val="0"/>
              <w:spacing w:line="360" w:lineRule="exact"/>
              <w:rPr>
                <w:lang w:val="el-GR"/>
              </w:rPr>
            </w:pPr>
            <w:r w:rsidRPr="00B356C7">
              <w:rPr>
                <w:lang w:val="el-GR"/>
              </w:rPr>
              <w:t>Αντιμετώπιση λαθών και σφαλμάτων στη λειτουργία του συστήματος.</w:t>
            </w:r>
          </w:p>
          <w:p w14:paraId="126BB3B7" w14:textId="77777777" w:rsidR="00C77321" w:rsidRPr="00B356C7" w:rsidRDefault="00C77321" w:rsidP="00786A1B">
            <w:pPr>
              <w:numPr>
                <w:ilvl w:val="0"/>
                <w:numId w:val="29"/>
              </w:numPr>
              <w:suppressAutoHyphens w:val="0"/>
              <w:spacing w:line="360" w:lineRule="exact"/>
              <w:rPr>
                <w:lang w:val="el-GR"/>
              </w:rPr>
            </w:pPr>
            <w:r w:rsidRPr="00B356C7">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48DA4022" w14:textId="77777777" w:rsidR="00C77321" w:rsidRPr="00B356C7" w:rsidRDefault="00C77321" w:rsidP="00786A1B">
            <w:pPr>
              <w:numPr>
                <w:ilvl w:val="0"/>
                <w:numId w:val="29"/>
              </w:numPr>
              <w:suppressAutoHyphens w:val="0"/>
              <w:spacing w:line="360" w:lineRule="exact"/>
              <w:rPr>
                <w:lang w:val="el-GR"/>
              </w:rPr>
            </w:pPr>
            <w:r w:rsidRPr="00B356C7">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7DB2B38" w14:textId="77777777" w:rsidR="00C77321" w:rsidRPr="00B356C7" w:rsidRDefault="00C77321" w:rsidP="00786A1B">
            <w:pPr>
              <w:numPr>
                <w:ilvl w:val="0"/>
                <w:numId w:val="29"/>
              </w:numPr>
              <w:suppressAutoHyphens w:val="0"/>
              <w:spacing w:line="360" w:lineRule="exact"/>
              <w:rPr>
                <w:lang w:val="el-GR"/>
              </w:rPr>
            </w:pPr>
            <w:r w:rsidRPr="00B356C7">
              <w:rPr>
                <w:lang w:val="el-GR"/>
              </w:rPr>
              <w:t>Ενημέρωση των χειριστών του για τυχόν αλλαγές στη λειτουργικότητα του συστήματος.</w:t>
            </w:r>
          </w:p>
          <w:p w14:paraId="2E15FF80" w14:textId="77777777" w:rsidR="00C77321" w:rsidRPr="00B356C7" w:rsidRDefault="00C77321" w:rsidP="00CD6DAB">
            <w:pPr>
              <w:spacing w:line="360" w:lineRule="exact"/>
              <w:rPr>
                <w:u w:val="single"/>
                <w:lang w:val="el-GR"/>
              </w:rPr>
            </w:pPr>
          </w:p>
          <w:p w14:paraId="1CF7AA98" w14:textId="77777777" w:rsidR="00C77321" w:rsidRPr="00B356C7" w:rsidRDefault="00C77321" w:rsidP="00CD6DAB">
            <w:pPr>
              <w:spacing w:line="360" w:lineRule="exact"/>
              <w:rPr>
                <w:b/>
                <w:u w:val="single"/>
                <w:lang w:val="el-GR"/>
              </w:rPr>
            </w:pPr>
            <w:r w:rsidRPr="00B356C7">
              <w:rPr>
                <w:b/>
                <w:u w:val="single"/>
                <w:lang w:val="el-GR"/>
              </w:rPr>
              <w:t xml:space="preserve">ΑΝΑΜΕΝΟΜΕΝΑ ΠΑΡΑΔΟΤΕΑ / ΑΠΟΤΕΛΕΣΜΑΤΑ ΠΕΡΙΟΔΟΥ: </w:t>
            </w:r>
          </w:p>
          <w:p w14:paraId="10319643" w14:textId="47DBBB4A" w:rsidR="00CA75DD" w:rsidRPr="00B356C7" w:rsidRDefault="00CA75DD" w:rsidP="00333B9F">
            <w:pPr>
              <w:rPr>
                <w:rFonts w:eastAsia="SimSun"/>
                <w:lang w:val="el-GR"/>
              </w:rPr>
            </w:pPr>
            <w:r w:rsidRPr="00B356C7">
              <w:rPr>
                <w:rFonts w:eastAsia="SimSun"/>
                <w:lang w:val="el-GR"/>
              </w:rPr>
              <w:t>Τα παραδοτέα της περιόδου εγγύησης και συντήρησης, που φαίνονται παρακάτω, παραδίδονται στη λήξη αυτής.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C77321" w:rsidRPr="00A40D20" w14:paraId="27F22C47" w14:textId="77777777" w:rsidTr="00CD6DAB">
              <w:trPr>
                <w:trHeight w:val="113"/>
              </w:trPr>
              <w:tc>
                <w:tcPr>
                  <w:tcW w:w="9535" w:type="dxa"/>
                  <w:gridSpan w:val="2"/>
                  <w:shd w:val="clear" w:color="auto" w:fill="E6E6E6"/>
                </w:tcPr>
                <w:p w14:paraId="64583B92" w14:textId="77777777" w:rsidR="00C77321" w:rsidRPr="00B356C7" w:rsidRDefault="00C77321" w:rsidP="00CD6DAB">
                  <w:pPr>
                    <w:spacing w:line="360" w:lineRule="exact"/>
                    <w:rPr>
                      <w:lang w:val="el-GR"/>
                    </w:rPr>
                  </w:pPr>
                  <w:r w:rsidRPr="00B356C7">
                    <w:rPr>
                      <w:b/>
                      <w:lang w:val="el-GR"/>
                    </w:rPr>
                    <w:t xml:space="preserve">Περίοδος Εγγύησης και Συντήρησης </w:t>
                  </w:r>
                  <w:r w:rsidRPr="00B356C7">
                    <w:rPr>
                      <w:lang w:val="el-GR"/>
                    </w:rPr>
                    <w:t>– Παραδοτέα (ελάχιστα):</w:t>
                  </w:r>
                </w:p>
              </w:tc>
            </w:tr>
            <w:tr w:rsidR="00C77321" w:rsidRPr="00B356C7" w14:paraId="489CDB7C" w14:textId="77777777" w:rsidTr="00CD6DAB">
              <w:trPr>
                <w:trHeight w:val="390"/>
              </w:trPr>
              <w:tc>
                <w:tcPr>
                  <w:tcW w:w="3595" w:type="dxa"/>
                  <w:shd w:val="clear" w:color="auto" w:fill="E6E6E6"/>
                  <w:vAlign w:val="center"/>
                </w:tcPr>
                <w:p w14:paraId="10996A46" w14:textId="77777777" w:rsidR="00C77321" w:rsidRPr="00B356C7" w:rsidRDefault="00C77321" w:rsidP="00CD6DAB">
                  <w:pPr>
                    <w:widowControl w:val="0"/>
                    <w:spacing w:line="360" w:lineRule="exact"/>
                    <w:rPr>
                      <w:lang w:val="el-GR" w:eastAsia="en-US"/>
                    </w:rPr>
                  </w:pPr>
                  <w:r w:rsidRPr="00B356C7">
                    <w:rPr>
                      <w:lang w:val="el-GR" w:eastAsia="en-US"/>
                    </w:rPr>
                    <w:t>Τίτλος Παραδοτέου</w:t>
                  </w:r>
                </w:p>
              </w:tc>
              <w:tc>
                <w:tcPr>
                  <w:tcW w:w="5940" w:type="dxa"/>
                  <w:shd w:val="clear" w:color="auto" w:fill="E6E6E6"/>
                  <w:vAlign w:val="center"/>
                </w:tcPr>
                <w:p w14:paraId="688EC808" w14:textId="77777777" w:rsidR="00C77321" w:rsidRPr="00B356C7" w:rsidRDefault="00C77321" w:rsidP="00CD6DAB">
                  <w:pPr>
                    <w:widowControl w:val="0"/>
                    <w:spacing w:line="360" w:lineRule="exact"/>
                    <w:rPr>
                      <w:lang w:val="el-GR" w:eastAsia="en-US"/>
                    </w:rPr>
                  </w:pPr>
                  <w:r w:rsidRPr="00B356C7">
                    <w:rPr>
                      <w:lang w:val="el-GR" w:eastAsia="en-US"/>
                    </w:rPr>
                    <w:t xml:space="preserve">Περιγραφή Παραδοτέου </w:t>
                  </w:r>
                </w:p>
              </w:tc>
            </w:tr>
            <w:tr w:rsidR="00C77321" w:rsidRPr="00B356C7" w14:paraId="734CEFB9" w14:textId="77777777" w:rsidTr="00CD6DAB">
              <w:trPr>
                <w:trHeight w:val="390"/>
              </w:trPr>
              <w:tc>
                <w:tcPr>
                  <w:tcW w:w="3595" w:type="dxa"/>
                </w:tcPr>
                <w:p w14:paraId="449CF232" w14:textId="77777777" w:rsidR="00C77321" w:rsidRPr="00B356C7" w:rsidRDefault="00C77321" w:rsidP="00786A1B">
                  <w:pPr>
                    <w:widowControl w:val="0"/>
                    <w:numPr>
                      <w:ilvl w:val="0"/>
                      <w:numId w:val="31"/>
                    </w:numPr>
                    <w:suppressAutoHyphens w:val="0"/>
                    <w:spacing w:line="360" w:lineRule="exact"/>
                    <w:rPr>
                      <w:lang w:val="el-GR" w:eastAsia="en-US"/>
                    </w:rPr>
                  </w:pPr>
                  <w:r w:rsidRPr="00B356C7">
                    <w:rPr>
                      <w:lang w:val="el-GR" w:eastAsia="en-US"/>
                    </w:rPr>
                    <w:t>Υπηρεσίες υποστήριξης και αποκατάστασης βλαβών</w:t>
                  </w:r>
                </w:p>
              </w:tc>
              <w:tc>
                <w:tcPr>
                  <w:tcW w:w="5940" w:type="dxa"/>
                </w:tcPr>
                <w:p w14:paraId="54045350" w14:textId="77777777" w:rsidR="00C77321" w:rsidRPr="00B356C7" w:rsidRDefault="00C77321" w:rsidP="00CD6DAB">
                  <w:pPr>
                    <w:spacing w:line="360" w:lineRule="exact"/>
                    <w:rPr>
                      <w:lang w:val="el-GR"/>
                    </w:rPr>
                  </w:pPr>
                  <w:r w:rsidRPr="00B356C7">
                    <w:rPr>
                      <w:lang w:val="el-GR"/>
                    </w:rPr>
                    <w:t>Τεύχος αποτύπωσης υπηρεσιών που θα περιλαμβάνει:</w:t>
                  </w:r>
                </w:p>
                <w:p w14:paraId="44FCF429" w14:textId="77777777" w:rsidR="00C77321" w:rsidRPr="00B356C7" w:rsidRDefault="00C77321" w:rsidP="00786A1B">
                  <w:pPr>
                    <w:numPr>
                      <w:ilvl w:val="0"/>
                      <w:numId w:val="28"/>
                    </w:numPr>
                    <w:suppressAutoHyphens w:val="0"/>
                    <w:spacing w:line="360" w:lineRule="exact"/>
                    <w:rPr>
                      <w:lang w:val="el-GR"/>
                    </w:rPr>
                  </w:pPr>
                  <w:r w:rsidRPr="00B356C7">
                    <w:rPr>
                      <w:lang w:val="el-GR"/>
                    </w:rPr>
                    <w:t>Αναλυτικό Πρόγραμμα ενεργειών προληπτικής συντήρησης, που υποβάλλεται με την έναρξη της σχετικής περιόδου</w:t>
                  </w:r>
                </w:p>
                <w:p w14:paraId="372FA967" w14:textId="77777777" w:rsidR="00C77321" w:rsidRPr="00B356C7" w:rsidRDefault="00C77321" w:rsidP="00786A1B">
                  <w:pPr>
                    <w:numPr>
                      <w:ilvl w:val="0"/>
                      <w:numId w:val="28"/>
                    </w:numPr>
                    <w:suppressAutoHyphens w:val="0"/>
                    <w:spacing w:line="360" w:lineRule="exact"/>
                    <w:rPr>
                      <w:lang w:val="el-GR"/>
                    </w:rPr>
                  </w:pPr>
                  <w:r w:rsidRPr="00B356C7">
                    <w:rPr>
                      <w:lang w:val="el-GR"/>
                    </w:rPr>
                    <w:t>Αναλυτική Καταγραφή Πεπραγμένων Συντήρησης (Τακτικών – Έκτακτων Ενεργειών)</w:t>
                  </w:r>
                </w:p>
                <w:p w14:paraId="3A82AC76" w14:textId="77777777" w:rsidR="00C77321" w:rsidRPr="00B356C7" w:rsidRDefault="00C77321" w:rsidP="00786A1B">
                  <w:pPr>
                    <w:numPr>
                      <w:ilvl w:val="0"/>
                      <w:numId w:val="28"/>
                    </w:numPr>
                    <w:suppressAutoHyphens w:val="0"/>
                    <w:spacing w:line="360" w:lineRule="exact"/>
                    <w:rPr>
                      <w:lang w:val="el-GR"/>
                    </w:rPr>
                  </w:pPr>
                  <w:r w:rsidRPr="00B356C7">
                    <w:rPr>
                      <w:lang w:val="el-GR"/>
                    </w:rPr>
                    <w:t xml:space="preserve">Τεκμηρίωση πρόσθετων προσαρμογών και παραμετροποιήσεων σε έτοιμο λογισμικό και εφαρμογών </w:t>
                  </w:r>
                </w:p>
                <w:p w14:paraId="421EEEC1" w14:textId="77777777" w:rsidR="00C77321" w:rsidRPr="00B356C7" w:rsidRDefault="00C77321" w:rsidP="00786A1B">
                  <w:pPr>
                    <w:numPr>
                      <w:ilvl w:val="0"/>
                      <w:numId w:val="28"/>
                    </w:numPr>
                    <w:suppressAutoHyphens w:val="0"/>
                    <w:spacing w:line="360" w:lineRule="exact"/>
                    <w:rPr>
                      <w:lang w:val="el-GR"/>
                    </w:rPr>
                  </w:pPr>
                  <w:r w:rsidRPr="00B356C7">
                    <w:rPr>
                      <w:lang w:val="el-GR"/>
                    </w:rPr>
                    <w:t>Παράδοση αντιτύπων όλων των μεταβολών ή επανεκδόσεων ή τροποποιήσεων των εγχειριδίων του έτοιμου λογισμικού και εφαρμογής/</w:t>
                  </w:r>
                  <w:proofErr w:type="spellStart"/>
                  <w:r w:rsidRPr="00B356C7">
                    <w:rPr>
                      <w:lang w:val="el-GR"/>
                    </w:rPr>
                    <w:t>ών</w:t>
                  </w:r>
                  <w:proofErr w:type="spellEnd"/>
                </w:p>
                <w:p w14:paraId="37BA2B52" w14:textId="77777777" w:rsidR="00C77321" w:rsidRPr="00B356C7" w:rsidRDefault="00C77321" w:rsidP="00786A1B">
                  <w:pPr>
                    <w:numPr>
                      <w:ilvl w:val="0"/>
                      <w:numId w:val="28"/>
                    </w:numPr>
                    <w:suppressAutoHyphens w:val="0"/>
                    <w:spacing w:line="360" w:lineRule="exact"/>
                    <w:rPr>
                      <w:lang w:val="el-GR"/>
                    </w:rPr>
                  </w:pPr>
                  <w:r w:rsidRPr="00B356C7">
                    <w:rPr>
                      <w:lang w:val="el-GR"/>
                    </w:rPr>
                    <w:t>Τεκμηρίωση εγκαταστάσεων νέων εκδόσεων έτοιμου λογισμικού και εφαρμογής/</w:t>
                  </w:r>
                  <w:proofErr w:type="spellStart"/>
                  <w:r w:rsidRPr="00B356C7">
                    <w:rPr>
                      <w:lang w:val="el-GR"/>
                    </w:rPr>
                    <w:t>ών</w:t>
                  </w:r>
                  <w:proofErr w:type="spellEnd"/>
                </w:p>
                <w:p w14:paraId="7C1CAE05" w14:textId="77777777" w:rsidR="00C77321" w:rsidRPr="00B356C7" w:rsidRDefault="00C77321" w:rsidP="00786A1B">
                  <w:pPr>
                    <w:numPr>
                      <w:ilvl w:val="0"/>
                      <w:numId w:val="28"/>
                    </w:numPr>
                    <w:suppressAutoHyphens w:val="0"/>
                    <w:spacing w:line="360" w:lineRule="exact"/>
                  </w:pPr>
                  <w:proofErr w:type="spellStart"/>
                  <w:r w:rsidRPr="00B356C7">
                    <w:t>Έκθεση</w:t>
                  </w:r>
                  <w:proofErr w:type="spellEnd"/>
                  <w:r w:rsidRPr="00B356C7">
                    <w:t xml:space="preserve"> α</w:t>
                  </w:r>
                  <w:proofErr w:type="spellStart"/>
                  <w:r w:rsidRPr="00B356C7">
                    <w:t>ξιολόγησης</w:t>
                  </w:r>
                  <w:proofErr w:type="spellEnd"/>
                  <w:r w:rsidRPr="00B356C7">
                    <w:t xml:space="preserve"> </w:t>
                  </w:r>
                  <w:proofErr w:type="spellStart"/>
                  <w:r w:rsidRPr="00B356C7">
                    <w:t>Περιόδου</w:t>
                  </w:r>
                  <w:proofErr w:type="spellEnd"/>
                  <w:r w:rsidRPr="00B356C7">
                    <w:t xml:space="preserve"> </w:t>
                  </w:r>
                </w:p>
              </w:tc>
            </w:tr>
          </w:tbl>
          <w:p w14:paraId="69957A6D" w14:textId="77777777" w:rsidR="00C77321" w:rsidRPr="00B356C7" w:rsidRDefault="00C77321" w:rsidP="00CD6DAB">
            <w:pPr>
              <w:spacing w:line="360" w:lineRule="exact"/>
              <w:rPr>
                <w:lang w:val="el-GR" w:eastAsia="en-US"/>
              </w:rPr>
            </w:pPr>
          </w:p>
        </w:tc>
      </w:tr>
    </w:tbl>
    <w:p w14:paraId="123FEA6E" w14:textId="77777777" w:rsidR="00C77321" w:rsidRPr="00B356C7" w:rsidRDefault="00C77321" w:rsidP="00C77321">
      <w:pPr>
        <w:spacing w:line="360" w:lineRule="exact"/>
        <w:rPr>
          <w:lang w:val="el-GR"/>
        </w:rPr>
      </w:pPr>
    </w:p>
    <w:p w14:paraId="5E879C43" w14:textId="77777777" w:rsidR="0088655F" w:rsidRPr="00B356C7" w:rsidRDefault="0088655F" w:rsidP="0088655F">
      <w:pPr>
        <w:rPr>
          <w:rFonts w:eastAsia="SimSun"/>
          <w:lang w:val="el-GR"/>
        </w:rPr>
      </w:pPr>
    </w:p>
    <w:p w14:paraId="1382AC0E" w14:textId="77777777" w:rsidR="003C2BEF" w:rsidRPr="00B356C7" w:rsidRDefault="003C2BEF" w:rsidP="00786A1B">
      <w:pPr>
        <w:pStyle w:val="50"/>
        <w:numPr>
          <w:ilvl w:val="0"/>
          <w:numId w:val="26"/>
        </w:numPr>
        <w:rPr>
          <w:rFonts w:eastAsia="SimSun" w:cs="Tahoma"/>
          <w:lang w:val="el-GR"/>
        </w:rPr>
      </w:pPr>
      <w:bookmarkStart w:id="642" w:name="_Ref55388072"/>
      <w:bookmarkStart w:id="643" w:name="_Toc166240346"/>
      <w:r w:rsidRPr="00B356C7">
        <w:rPr>
          <w:rFonts w:eastAsia="SimSun" w:cs="Tahoma"/>
          <w:lang w:val="el-GR"/>
        </w:rPr>
        <w:lastRenderedPageBreak/>
        <w:t>Τήρηση Εγγυημένου Επιπέδου Υπηρεσιών – Ρήτρες</w:t>
      </w:r>
      <w:bookmarkEnd w:id="642"/>
      <w:bookmarkEnd w:id="643"/>
    </w:p>
    <w:p w14:paraId="41DF6861" w14:textId="77777777" w:rsidR="00C47C3C" w:rsidRPr="00B356C7" w:rsidRDefault="00C47C3C" w:rsidP="001518BB">
      <w:pPr>
        <w:rPr>
          <w:rFonts w:eastAsia="SimSun"/>
          <w:lang w:val="el-GR"/>
        </w:rPr>
      </w:pPr>
      <w:r w:rsidRPr="00B356C7">
        <w:rPr>
          <w:rFonts w:eastAsia="SimSun"/>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32B42A2E" w14:textId="77777777" w:rsidR="00C47C3C" w:rsidRPr="00B356C7" w:rsidRDefault="00C47C3C" w:rsidP="00C47C3C">
      <w:pPr>
        <w:spacing w:line="360" w:lineRule="exact"/>
        <w:rPr>
          <w:b/>
          <w:u w:val="single"/>
        </w:rPr>
      </w:pPr>
      <w:proofErr w:type="spellStart"/>
      <w:r w:rsidRPr="00B356C7">
        <w:rPr>
          <w:b/>
          <w:u w:val="single"/>
        </w:rPr>
        <w:t>Ορισμοί</w:t>
      </w:r>
      <w:proofErr w:type="spellEnd"/>
      <w:r w:rsidRPr="00B356C7">
        <w:rPr>
          <w:b/>
          <w:u w:val="single"/>
        </w:rPr>
        <w:t>:</w:t>
      </w:r>
    </w:p>
    <w:p w14:paraId="44C2F17D"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Λογισμικό/Εφαρμογές:</w:t>
      </w:r>
      <w:r w:rsidRPr="00B356C7">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5B72CE5"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Βλάβη:</w:t>
      </w:r>
      <w:r w:rsidRPr="00B356C7">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F41F08E"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Δυσλειτουργία:</w:t>
      </w:r>
      <w:r w:rsidRPr="00B356C7">
        <w:rPr>
          <w:lang w:val="el-GR"/>
        </w:rPr>
        <w:t xml:space="preserve"> ζημιά μέρους ή όλης της διακριτής μονάδας λογισμικού/εφαρμογών, η οποία </w:t>
      </w:r>
      <w:r w:rsidRPr="00B356C7">
        <w:rPr>
          <w:u w:val="single"/>
          <w:lang w:val="el-GR"/>
        </w:rPr>
        <w:t>δεν</w:t>
      </w:r>
      <w:r w:rsidRPr="00B356C7">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FB66D98"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ΚΩΚ</w:t>
      </w:r>
      <w:r w:rsidRPr="00B356C7">
        <w:rPr>
          <w:lang w:val="el-GR"/>
        </w:rPr>
        <w:t xml:space="preserve"> (κανονικές ώρες κάλυψης): Το χρονικό διάστημα 09:00 – 17:00 για τις εργάσιμες ημέρες.</w:t>
      </w:r>
    </w:p>
    <w:p w14:paraId="149763A5"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ΕΩΚ</w:t>
      </w:r>
      <w:r w:rsidRPr="00B356C7">
        <w:rPr>
          <w:lang w:val="el-GR"/>
        </w:rPr>
        <w:t xml:space="preserve"> (επιπλέον ώρες κάλυψης): Το υπόλοιπο χρονικό διάστημα.</w:t>
      </w:r>
    </w:p>
    <w:p w14:paraId="0ED67B80" w14:textId="77777777" w:rsidR="00C47C3C" w:rsidRPr="00B356C7" w:rsidRDefault="00C47C3C" w:rsidP="00786A1B">
      <w:pPr>
        <w:pStyle w:val="aff"/>
        <w:numPr>
          <w:ilvl w:val="0"/>
          <w:numId w:val="73"/>
        </w:numPr>
        <w:suppressAutoHyphens w:val="0"/>
        <w:spacing w:line="360" w:lineRule="exact"/>
        <w:contextualSpacing w:val="0"/>
        <w:rPr>
          <w:b/>
          <w:u w:val="single"/>
          <w:lang w:val="el-GR"/>
        </w:rPr>
      </w:pPr>
      <w:r w:rsidRPr="00B356C7">
        <w:rPr>
          <w:b/>
          <w:lang w:val="el-GR"/>
        </w:rPr>
        <w:t xml:space="preserve">Χρόνος αποκατάστασης βλάβης </w:t>
      </w:r>
      <w:r w:rsidRPr="00B356C7">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B356C7">
        <w:rPr>
          <w:lang w:val="el-GR"/>
        </w:rPr>
        <w:t>προσμετράται</w:t>
      </w:r>
      <w:proofErr w:type="spellEnd"/>
      <w:r w:rsidRPr="00B356C7">
        <w:rPr>
          <w:lang w:val="el-GR"/>
        </w:rPr>
        <w:t xml:space="preserve"> </w:t>
      </w:r>
      <w:r w:rsidRPr="00B356C7">
        <w:rPr>
          <w:b/>
          <w:lang w:val="el-GR"/>
        </w:rPr>
        <w:t xml:space="preserve">αθροιστικά σε μηνιαία </w:t>
      </w:r>
      <w:proofErr w:type="spellStart"/>
      <w:r w:rsidRPr="00B356C7">
        <w:rPr>
          <w:b/>
          <w:lang w:val="el-GR"/>
        </w:rPr>
        <w:t>βάση.</w:t>
      </w:r>
      <w:r w:rsidRPr="00B356C7">
        <w:rPr>
          <w:lang w:val="el-GR"/>
        </w:rPr>
        <w:t>Ο</w:t>
      </w:r>
      <w:proofErr w:type="spellEnd"/>
      <w:r w:rsidRPr="00B356C7">
        <w:rPr>
          <w:lang w:val="el-GR"/>
        </w:rPr>
        <w:t xml:space="preserve"> </w:t>
      </w:r>
      <w:proofErr w:type="spellStart"/>
      <w:r w:rsidRPr="00B356C7">
        <w:rPr>
          <w:lang w:val="el-GR"/>
        </w:rPr>
        <w:t>χρόνοςαυτός</w:t>
      </w:r>
      <w:proofErr w:type="spellEnd"/>
      <w:r w:rsidRPr="00B356C7">
        <w:rPr>
          <w:lang w:val="el-GR"/>
        </w:rPr>
        <w:t xml:space="preserve"> είναι:</w:t>
      </w:r>
    </w:p>
    <w:p w14:paraId="554C86B6" w14:textId="77777777" w:rsidR="00C47C3C" w:rsidRPr="00B356C7" w:rsidRDefault="00C47C3C" w:rsidP="00786A1B">
      <w:pPr>
        <w:pStyle w:val="aff"/>
        <w:numPr>
          <w:ilvl w:val="1"/>
          <w:numId w:val="73"/>
        </w:numPr>
        <w:suppressAutoHyphens w:val="0"/>
        <w:spacing w:line="360" w:lineRule="exact"/>
        <w:contextualSpacing w:val="0"/>
        <w:rPr>
          <w:lang w:val="el-GR"/>
        </w:rPr>
      </w:pPr>
      <w:r w:rsidRPr="00B356C7">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73D8CA35" w14:textId="77777777" w:rsidR="00C47C3C" w:rsidRPr="00B356C7" w:rsidRDefault="00C47C3C" w:rsidP="00786A1B">
      <w:pPr>
        <w:pStyle w:val="aff"/>
        <w:numPr>
          <w:ilvl w:val="1"/>
          <w:numId w:val="73"/>
        </w:numPr>
        <w:suppressAutoHyphens w:val="0"/>
        <w:spacing w:line="360" w:lineRule="exact"/>
        <w:contextualSpacing w:val="0"/>
        <w:rPr>
          <w:lang w:val="el-GR"/>
        </w:rPr>
      </w:pPr>
      <w:r w:rsidRPr="00B356C7">
        <w:rPr>
          <w:lang w:val="el-GR"/>
        </w:rPr>
        <w:t xml:space="preserve">έξι (6) ώρες οι οποίες θα </w:t>
      </w:r>
      <w:proofErr w:type="spellStart"/>
      <w:r w:rsidRPr="00B356C7">
        <w:rPr>
          <w:lang w:val="el-GR"/>
        </w:rPr>
        <w:t>προσμετρούνται</w:t>
      </w:r>
      <w:proofErr w:type="spellEnd"/>
      <w:r w:rsidRPr="00B356C7">
        <w:rPr>
          <w:lang w:val="el-GR"/>
        </w:rPr>
        <w:t xml:space="preserve"> από τις 09.00 της επόμενης εργάσιμης ημέρας, για τις λοιπές ώρες ανακοίνωσης προβλήματος βλάβης</w:t>
      </w:r>
    </w:p>
    <w:p w14:paraId="5ED24824" w14:textId="77777777" w:rsidR="00C47C3C" w:rsidRPr="00B356C7" w:rsidRDefault="00C47C3C" w:rsidP="00786A1B">
      <w:pPr>
        <w:pStyle w:val="aff"/>
        <w:numPr>
          <w:ilvl w:val="0"/>
          <w:numId w:val="73"/>
        </w:numPr>
        <w:suppressAutoHyphens w:val="0"/>
        <w:spacing w:line="360" w:lineRule="exact"/>
        <w:contextualSpacing w:val="0"/>
        <w:rPr>
          <w:b/>
          <w:bCs/>
          <w:u w:val="single"/>
          <w:lang w:val="el-GR"/>
        </w:rPr>
      </w:pPr>
      <w:r w:rsidRPr="00B356C7">
        <w:rPr>
          <w:b/>
          <w:bCs/>
          <w:lang w:val="el-GR"/>
        </w:rPr>
        <w:t xml:space="preserve">Χρόνος αποκατάστασης δυσλειτουργίας </w:t>
      </w:r>
      <w:r w:rsidRPr="00B356C7">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B356C7">
        <w:rPr>
          <w:lang w:val="el-GR"/>
        </w:rPr>
        <w:t>προσμετράται</w:t>
      </w:r>
      <w:proofErr w:type="spellEnd"/>
      <w:r w:rsidRPr="00B356C7">
        <w:rPr>
          <w:lang w:val="el-GR"/>
        </w:rPr>
        <w:t xml:space="preserve"> </w:t>
      </w:r>
      <w:r w:rsidRPr="00B356C7">
        <w:rPr>
          <w:b/>
          <w:bCs/>
          <w:lang w:val="el-GR"/>
        </w:rPr>
        <w:t>αθροιστικά σε μηνιαία βάση.</w:t>
      </w:r>
      <w:r w:rsidRPr="00B356C7">
        <w:rPr>
          <w:lang w:val="el-GR"/>
        </w:rPr>
        <w:t xml:space="preserve"> Ο χρόνος αυτός είναι:</w:t>
      </w:r>
    </w:p>
    <w:p w14:paraId="442674B4" w14:textId="77777777" w:rsidR="00C47C3C" w:rsidRPr="00B356C7" w:rsidRDefault="00C47C3C" w:rsidP="00786A1B">
      <w:pPr>
        <w:pStyle w:val="aff"/>
        <w:numPr>
          <w:ilvl w:val="1"/>
          <w:numId w:val="73"/>
        </w:numPr>
        <w:suppressAutoHyphens w:val="0"/>
        <w:spacing w:line="360" w:lineRule="exact"/>
        <w:contextualSpacing w:val="0"/>
        <w:rPr>
          <w:lang w:val="el-GR"/>
        </w:rPr>
      </w:pPr>
      <w:r w:rsidRPr="00B356C7">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257FF40" w14:textId="77777777" w:rsidR="00C47C3C" w:rsidRPr="00B356C7" w:rsidRDefault="00C47C3C" w:rsidP="00786A1B">
      <w:pPr>
        <w:pStyle w:val="aff"/>
        <w:numPr>
          <w:ilvl w:val="1"/>
          <w:numId w:val="73"/>
        </w:numPr>
        <w:suppressAutoHyphens w:val="0"/>
        <w:spacing w:line="360" w:lineRule="exact"/>
        <w:contextualSpacing w:val="0"/>
        <w:rPr>
          <w:lang w:val="el-GR"/>
        </w:rPr>
      </w:pPr>
      <w:r w:rsidRPr="00B356C7">
        <w:rPr>
          <w:lang w:val="el-GR"/>
        </w:rPr>
        <w:lastRenderedPageBreak/>
        <w:t xml:space="preserve">είκοσι τέσσερις (24) ώρες οι οποίες θα </w:t>
      </w:r>
      <w:proofErr w:type="spellStart"/>
      <w:r w:rsidRPr="00B356C7">
        <w:rPr>
          <w:lang w:val="el-GR"/>
        </w:rPr>
        <w:t>προσμετρούνται</w:t>
      </w:r>
      <w:proofErr w:type="spellEnd"/>
      <w:r w:rsidRPr="00B356C7">
        <w:rPr>
          <w:lang w:val="el-GR"/>
        </w:rPr>
        <w:t xml:space="preserve"> από τις 09.00 της επόμενης εργάσιμης ημέρας, για τις λοιπές ώρες ανακοίνωσης προβλήματος δυσλειτουργίας</w:t>
      </w:r>
    </w:p>
    <w:p w14:paraId="54E7F644" w14:textId="77777777" w:rsidR="00C47C3C" w:rsidRPr="00B356C7" w:rsidRDefault="00C47C3C" w:rsidP="00C47C3C">
      <w:pPr>
        <w:spacing w:line="360" w:lineRule="exact"/>
        <w:rPr>
          <w:b/>
          <w:u w:val="single"/>
          <w:lang w:val="el-GR"/>
        </w:rPr>
      </w:pPr>
    </w:p>
    <w:p w14:paraId="61DF7B7F" w14:textId="77777777" w:rsidR="00C47C3C" w:rsidRPr="00B356C7" w:rsidRDefault="00C47C3C" w:rsidP="00C47C3C">
      <w:pPr>
        <w:spacing w:line="360" w:lineRule="exact"/>
        <w:rPr>
          <w:b/>
          <w:u w:val="single"/>
          <w:lang w:val="el-GR"/>
        </w:rPr>
      </w:pPr>
      <w:r w:rsidRPr="00B356C7">
        <w:rPr>
          <w:b/>
          <w:u w:val="single"/>
          <w:lang w:val="el-GR"/>
        </w:rPr>
        <w:t xml:space="preserve">Μη διαθεσιμότητα – Ρήτρες: </w:t>
      </w:r>
    </w:p>
    <w:p w14:paraId="5591AD73" w14:textId="77777777" w:rsidR="00C47C3C" w:rsidRPr="00B356C7" w:rsidRDefault="00C47C3C" w:rsidP="00C47C3C">
      <w:pPr>
        <w:spacing w:line="360" w:lineRule="exact"/>
        <w:rPr>
          <w:lang w:val="el-GR"/>
        </w:rPr>
      </w:pPr>
      <w:bookmarkStart w:id="644" w:name="OLE_LINK5"/>
      <w:bookmarkStart w:id="645" w:name="OLE_LINK6"/>
      <w:r w:rsidRPr="00B356C7">
        <w:rPr>
          <w:lang w:val="el-GR"/>
        </w:rPr>
        <w:t xml:space="preserve">Σε περίπτωση υπέρβασης του </w:t>
      </w:r>
      <w:r w:rsidRPr="00B356C7">
        <w:rPr>
          <w:b/>
          <w:lang w:val="el-GR"/>
        </w:rPr>
        <w:t xml:space="preserve">μηνιαίου </w:t>
      </w:r>
      <w:r w:rsidRPr="00B356C7">
        <w:rPr>
          <w:b/>
          <w:bCs/>
          <w:lang w:val="el-GR"/>
        </w:rPr>
        <w:t>χρόνου αποκατάστασης βλάβης</w:t>
      </w:r>
      <w:r w:rsidRPr="00B356C7">
        <w:rPr>
          <w:lang w:val="el-GR"/>
        </w:rPr>
        <w:t>, επιβάλλεται στον Ανάδοχο ρήτρα ίση με το μεγαλύτερο εκ των δύο ακόλουθων τιμών:</w:t>
      </w:r>
    </w:p>
    <w:p w14:paraId="50B7E759"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0,05%</w:t>
      </w:r>
      <w:r w:rsidRPr="00B356C7">
        <w:rPr>
          <w:lang w:val="el-GR"/>
        </w:rPr>
        <w:t xml:space="preserve"> επί του συμβατικού τιμήματος της μονάδας/τμήματος που είναι εκτός λειτουργίας</w:t>
      </w:r>
    </w:p>
    <w:p w14:paraId="3A33219E" w14:textId="77777777" w:rsidR="00C47C3C" w:rsidRPr="00B356C7" w:rsidRDefault="00C47C3C" w:rsidP="00786A1B">
      <w:pPr>
        <w:pStyle w:val="aff"/>
        <w:numPr>
          <w:ilvl w:val="0"/>
          <w:numId w:val="73"/>
        </w:numPr>
        <w:suppressAutoHyphens w:val="0"/>
        <w:spacing w:line="360" w:lineRule="exact"/>
        <w:contextualSpacing w:val="0"/>
        <w:rPr>
          <w:rFonts w:eastAsia="SimSun"/>
          <w:sz w:val="24"/>
          <w:lang w:val="el-GR"/>
        </w:rPr>
      </w:pPr>
      <w:r w:rsidRPr="00B356C7">
        <w:rPr>
          <w:b/>
          <w:lang w:val="el-GR"/>
        </w:rPr>
        <w:t>0,2%</w:t>
      </w:r>
      <w:r w:rsidRPr="00B356C7">
        <w:rPr>
          <w:lang w:val="el-GR"/>
        </w:rPr>
        <w:t xml:space="preserve"> επί του τρέχοντος ετήσιου κόστους συντήρησης του συνόλου του συστήματος.</w:t>
      </w:r>
    </w:p>
    <w:p w14:paraId="569D6D88" w14:textId="77777777" w:rsidR="00C47C3C" w:rsidRPr="00B356C7" w:rsidRDefault="00C47C3C" w:rsidP="00C47C3C">
      <w:pPr>
        <w:spacing w:line="360" w:lineRule="exact"/>
        <w:rPr>
          <w:lang w:val="el-GR"/>
        </w:rPr>
      </w:pPr>
      <w:r w:rsidRPr="00B356C7">
        <w:rPr>
          <w:b/>
          <w:lang w:val="el-GR"/>
        </w:rPr>
        <w:t>για κάθε επιπλέον ώρα βλάβης(μη διαθεσιμότητας)/δυσλειτουργίας</w:t>
      </w:r>
      <w:r w:rsidRPr="00B356C7">
        <w:rPr>
          <w:lang w:val="el-GR"/>
        </w:rPr>
        <w:t>, εφόσον αυτή είναι εντός ΚΩΚ, ή το ήμισυ του ως άνω υπολογιζόμενου ποσού, εφόσον η ώρα είναι εκτός ΚΩΚ.</w:t>
      </w:r>
    </w:p>
    <w:bookmarkEnd w:id="644"/>
    <w:bookmarkEnd w:id="645"/>
    <w:p w14:paraId="707FF104" w14:textId="77777777" w:rsidR="00C47C3C" w:rsidRPr="00B356C7" w:rsidRDefault="00C47C3C" w:rsidP="00C47C3C">
      <w:pPr>
        <w:spacing w:line="360" w:lineRule="exact"/>
        <w:rPr>
          <w:lang w:val="el-GR"/>
        </w:rPr>
      </w:pPr>
      <w:r w:rsidRPr="00B356C7">
        <w:rPr>
          <w:lang w:val="el-GR"/>
        </w:rPr>
        <w:t xml:space="preserve">Σε περίπτωση υπέρβασης του </w:t>
      </w:r>
      <w:r w:rsidRPr="00B356C7">
        <w:rPr>
          <w:b/>
          <w:lang w:val="el-GR"/>
        </w:rPr>
        <w:t xml:space="preserve">μηνιαίου </w:t>
      </w:r>
      <w:r w:rsidRPr="00B356C7">
        <w:rPr>
          <w:b/>
          <w:bCs/>
          <w:lang w:val="el-GR"/>
        </w:rPr>
        <w:t>χρόνου αποκατάστασης δυσλειτουργίας</w:t>
      </w:r>
      <w:r w:rsidRPr="00B356C7">
        <w:rPr>
          <w:lang w:val="el-GR"/>
        </w:rPr>
        <w:t>, επιβάλλεται στον Ανάδοχο ρήτρα ίση με το μεγαλύτερο εκ των δύο ακόλουθων τιμών:</w:t>
      </w:r>
    </w:p>
    <w:p w14:paraId="774E14E5"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b/>
          <w:lang w:val="el-GR"/>
        </w:rPr>
        <w:t>0,02%</w:t>
      </w:r>
      <w:r w:rsidRPr="00B356C7">
        <w:rPr>
          <w:lang w:val="el-GR"/>
        </w:rPr>
        <w:t xml:space="preserve"> επί του συμβατικού τιμήματος της μονάδας/τμήματος που είναι εκτός λειτουργίας</w:t>
      </w:r>
    </w:p>
    <w:p w14:paraId="09848B82" w14:textId="77777777" w:rsidR="00C47C3C" w:rsidRPr="00B356C7" w:rsidRDefault="00C47C3C" w:rsidP="00786A1B">
      <w:pPr>
        <w:pStyle w:val="aff"/>
        <w:numPr>
          <w:ilvl w:val="0"/>
          <w:numId w:val="73"/>
        </w:numPr>
        <w:suppressAutoHyphens w:val="0"/>
        <w:spacing w:line="360" w:lineRule="exact"/>
        <w:contextualSpacing w:val="0"/>
        <w:rPr>
          <w:rFonts w:eastAsia="SimSun"/>
          <w:sz w:val="24"/>
          <w:lang w:val="el-GR"/>
        </w:rPr>
      </w:pPr>
      <w:r w:rsidRPr="00B356C7">
        <w:rPr>
          <w:b/>
          <w:lang w:val="el-GR"/>
        </w:rPr>
        <w:t>0,1%</w:t>
      </w:r>
      <w:r w:rsidRPr="00B356C7">
        <w:rPr>
          <w:lang w:val="el-GR"/>
        </w:rPr>
        <w:t xml:space="preserve"> επί του τρέχοντος ετήσιου κόστους συντήρησης του συνόλου του συστήματος.</w:t>
      </w:r>
    </w:p>
    <w:p w14:paraId="3CE8A682" w14:textId="77777777" w:rsidR="00C47C3C" w:rsidRPr="00B356C7" w:rsidRDefault="00C47C3C" w:rsidP="00C47C3C">
      <w:pPr>
        <w:spacing w:line="360" w:lineRule="exact"/>
        <w:rPr>
          <w:lang w:val="el-GR"/>
        </w:rPr>
      </w:pPr>
      <w:r w:rsidRPr="00B356C7">
        <w:rPr>
          <w:b/>
          <w:lang w:val="el-GR"/>
        </w:rPr>
        <w:t>για κάθε επιπλέον ώρα βλάβης(μη διαθεσιμότητας)/δυσλειτουργίας</w:t>
      </w:r>
      <w:r w:rsidRPr="00B356C7">
        <w:rPr>
          <w:lang w:val="el-GR"/>
        </w:rPr>
        <w:t>, εφόσον αυτή είναι εντός ΚΩΚ, ή το ήμισυ του ως άνω υπολογιζόμενου ποσού, εφόσον η ώρα είναι εκτός ΚΩΚ.</w:t>
      </w:r>
    </w:p>
    <w:p w14:paraId="4448B07A" w14:textId="77777777" w:rsidR="00C47C3C" w:rsidRPr="00B356C7" w:rsidRDefault="00C47C3C" w:rsidP="00C47C3C">
      <w:pPr>
        <w:spacing w:line="360" w:lineRule="exact"/>
        <w:rPr>
          <w:i/>
          <w:u w:val="single"/>
        </w:rPr>
      </w:pPr>
      <w:proofErr w:type="spellStart"/>
      <w:r w:rsidRPr="00B356C7">
        <w:rPr>
          <w:i/>
          <w:u w:val="single"/>
        </w:rPr>
        <w:t>Διευκρινίζετ</w:t>
      </w:r>
      <w:proofErr w:type="spellEnd"/>
      <w:r w:rsidRPr="00B356C7">
        <w:rPr>
          <w:i/>
          <w:u w:val="single"/>
        </w:rPr>
        <w:t xml:space="preserve">αι </w:t>
      </w:r>
      <w:proofErr w:type="spellStart"/>
      <w:r w:rsidRPr="00B356C7">
        <w:rPr>
          <w:i/>
          <w:u w:val="single"/>
        </w:rPr>
        <w:t>ότι</w:t>
      </w:r>
      <w:proofErr w:type="spellEnd"/>
      <w:r w:rsidRPr="00B356C7">
        <w:rPr>
          <w:i/>
          <w:u w:val="single"/>
        </w:rPr>
        <w:t>:</w:t>
      </w:r>
    </w:p>
    <w:p w14:paraId="33A71DB3" w14:textId="77777777" w:rsidR="00C47C3C" w:rsidRPr="00B356C7" w:rsidRDefault="00C47C3C" w:rsidP="00786A1B">
      <w:pPr>
        <w:numPr>
          <w:ilvl w:val="0"/>
          <w:numId w:val="32"/>
        </w:numPr>
        <w:suppressAutoHyphens w:val="0"/>
        <w:spacing w:line="360" w:lineRule="exact"/>
        <w:rPr>
          <w:i/>
          <w:lang w:val="el-GR"/>
        </w:rPr>
      </w:pPr>
      <w:r w:rsidRPr="00B356C7">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D2B2CA7" w14:textId="77777777" w:rsidR="00C47C3C" w:rsidRPr="00B356C7" w:rsidRDefault="00C47C3C" w:rsidP="00786A1B">
      <w:pPr>
        <w:numPr>
          <w:ilvl w:val="0"/>
          <w:numId w:val="32"/>
        </w:numPr>
        <w:suppressAutoHyphens w:val="0"/>
        <w:spacing w:line="360" w:lineRule="exact"/>
        <w:rPr>
          <w:i/>
          <w:lang w:val="el-GR"/>
        </w:rPr>
      </w:pPr>
      <w:r w:rsidRPr="00B356C7">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C5CC73A" w14:textId="77777777" w:rsidR="00C47C3C" w:rsidRPr="00B356C7" w:rsidRDefault="00C47C3C" w:rsidP="00C47C3C">
      <w:pPr>
        <w:spacing w:line="360" w:lineRule="exact"/>
        <w:rPr>
          <w:b/>
          <w:u w:val="single"/>
        </w:rPr>
      </w:pPr>
      <w:r w:rsidRPr="00B356C7">
        <w:rPr>
          <w:b/>
          <w:u w:val="single"/>
        </w:rPr>
        <w:t>Επιπ</w:t>
      </w:r>
      <w:proofErr w:type="spellStart"/>
      <w:r w:rsidRPr="00B356C7">
        <w:rPr>
          <w:b/>
          <w:u w:val="single"/>
        </w:rPr>
        <w:t>ρόσθετες</w:t>
      </w:r>
      <w:proofErr w:type="spellEnd"/>
      <w:r w:rsidRPr="00B356C7">
        <w:rPr>
          <w:b/>
          <w:u w:val="single"/>
        </w:rPr>
        <w:t xml:space="preserve"> </w:t>
      </w:r>
      <w:proofErr w:type="spellStart"/>
      <w:r w:rsidRPr="00B356C7">
        <w:rPr>
          <w:b/>
          <w:u w:val="single"/>
        </w:rPr>
        <w:t>ρήτρες</w:t>
      </w:r>
      <w:proofErr w:type="spellEnd"/>
      <w:r w:rsidRPr="00B356C7">
        <w:rPr>
          <w:b/>
          <w:u w:val="single"/>
        </w:rPr>
        <w:t xml:space="preserve"> </w:t>
      </w:r>
    </w:p>
    <w:p w14:paraId="3E53DDA1" w14:textId="77777777" w:rsidR="00C47C3C" w:rsidRPr="00B356C7" w:rsidRDefault="00C47C3C" w:rsidP="00786A1B">
      <w:pPr>
        <w:pStyle w:val="aff"/>
        <w:numPr>
          <w:ilvl w:val="0"/>
          <w:numId w:val="73"/>
        </w:numPr>
        <w:suppressAutoHyphens w:val="0"/>
        <w:spacing w:line="360" w:lineRule="exact"/>
        <w:contextualSpacing w:val="0"/>
        <w:rPr>
          <w:lang w:val="el-GR"/>
        </w:rPr>
      </w:pPr>
      <w:r w:rsidRPr="00B356C7">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326A3026" w14:textId="77777777" w:rsidR="00C47C3C" w:rsidRPr="00B356C7" w:rsidRDefault="00C47C3C" w:rsidP="00786A1B">
      <w:pPr>
        <w:pStyle w:val="aff"/>
        <w:numPr>
          <w:ilvl w:val="1"/>
          <w:numId w:val="73"/>
        </w:numPr>
        <w:suppressAutoHyphens w:val="0"/>
        <w:spacing w:line="360" w:lineRule="exact"/>
        <w:contextualSpacing w:val="0"/>
        <w:rPr>
          <w:b/>
          <w:lang w:val="el-GR"/>
        </w:rPr>
      </w:pPr>
      <w:r w:rsidRPr="00B356C7">
        <w:rPr>
          <w:lang w:val="el-GR"/>
        </w:rPr>
        <w:t xml:space="preserve">επιβάλλεται στον Ανάδοχο ρήτρα ίση με </w:t>
      </w:r>
      <w:r w:rsidRPr="00B356C7">
        <w:rPr>
          <w:b/>
          <w:lang w:val="el-GR"/>
        </w:rPr>
        <w:t>0,02%</w:t>
      </w:r>
      <w:r w:rsidRPr="00B356C7">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2EC5E04C" w14:textId="77777777" w:rsidR="00C47C3C" w:rsidRPr="00B356C7" w:rsidRDefault="00C47C3C" w:rsidP="00786A1B">
      <w:pPr>
        <w:pStyle w:val="aff"/>
        <w:numPr>
          <w:ilvl w:val="1"/>
          <w:numId w:val="73"/>
        </w:numPr>
        <w:suppressAutoHyphens w:val="0"/>
        <w:spacing w:line="360" w:lineRule="exact"/>
        <w:contextualSpacing w:val="0"/>
        <w:rPr>
          <w:lang w:val="el-GR"/>
        </w:rPr>
      </w:pPr>
      <w:r w:rsidRPr="00B356C7">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DF0B348" w14:textId="77777777" w:rsidR="007D69F3" w:rsidRPr="00B356C7" w:rsidRDefault="007D69F3" w:rsidP="00EF2204">
      <w:pPr>
        <w:rPr>
          <w:rFonts w:eastAsia="SimSun"/>
          <w:lang w:val="el-GR"/>
        </w:rPr>
      </w:pPr>
    </w:p>
    <w:p w14:paraId="161ADFBF" w14:textId="77777777" w:rsidR="003C2BEF" w:rsidRPr="00B356C7" w:rsidRDefault="003C2BEF" w:rsidP="00786A1B">
      <w:pPr>
        <w:pStyle w:val="50"/>
        <w:numPr>
          <w:ilvl w:val="0"/>
          <w:numId w:val="26"/>
        </w:numPr>
        <w:rPr>
          <w:rFonts w:eastAsia="SimSun" w:cs="Tahoma"/>
          <w:lang w:val="el-GR"/>
        </w:rPr>
      </w:pPr>
      <w:bookmarkStart w:id="646" w:name="_Toc166240347"/>
      <w:r w:rsidRPr="00B356C7">
        <w:rPr>
          <w:rFonts w:eastAsia="SimSun" w:cs="Tahoma"/>
          <w:lang w:val="el-GR"/>
        </w:rPr>
        <w:t>Προγραμματισμένες Διακοπές Υπηρεσίας</w:t>
      </w:r>
      <w:bookmarkEnd w:id="646"/>
    </w:p>
    <w:p w14:paraId="20066F57" w14:textId="77777777" w:rsidR="007D69F3" w:rsidRPr="00B356C7" w:rsidRDefault="007D69F3" w:rsidP="007D69F3">
      <w:pPr>
        <w:spacing w:before="120"/>
        <w:rPr>
          <w:lang w:val="el-GR"/>
        </w:rPr>
      </w:pPr>
      <w:r w:rsidRPr="00B356C7">
        <w:rPr>
          <w:lang w:val="el-GR"/>
        </w:rPr>
        <w:t>Επιτρέπεται η διενέργεια προγραμματισμένων διακοπών της Υπηρεσίας (</w:t>
      </w:r>
      <w:r w:rsidRPr="00B356C7">
        <w:rPr>
          <w:lang w:val="en-US"/>
        </w:rPr>
        <w:t>Planned</w:t>
      </w:r>
      <w:r w:rsidRPr="00B356C7">
        <w:rPr>
          <w:lang w:val="el-GR"/>
        </w:rPr>
        <w:t xml:space="preserve"> </w:t>
      </w:r>
      <w:r w:rsidRPr="00B356C7">
        <w:rPr>
          <w:lang w:val="en-US"/>
        </w:rPr>
        <w:t>Outages</w:t>
      </w:r>
      <w:r w:rsidRPr="00B356C7">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B356C7" w:rsidRDefault="007D69F3" w:rsidP="00786A1B">
      <w:pPr>
        <w:widowControl w:val="0"/>
        <w:numPr>
          <w:ilvl w:val="0"/>
          <w:numId w:val="33"/>
        </w:numPr>
        <w:suppressAutoHyphens w:val="0"/>
        <w:adjustRightInd w:val="0"/>
        <w:spacing w:before="120"/>
        <w:textAlignment w:val="baseline"/>
        <w:rPr>
          <w:lang w:val="el-GR"/>
        </w:rPr>
      </w:pPr>
      <w:r w:rsidRPr="00B356C7">
        <w:rPr>
          <w:lang w:val="el-GR"/>
        </w:rPr>
        <w:t xml:space="preserve">Κάθε προγραμματισμένη διακοπή της υπηρεσίας από τον Ανάδοχο θα ανακοινώνεται τουλάχιστον </w:t>
      </w:r>
      <w:r w:rsidRPr="00B356C7">
        <w:rPr>
          <w:b/>
          <w:lang w:val="el-GR"/>
        </w:rPr>
        <w:t>15 ημερολογιακές ημέρες</w:t>
      </w:r>
      <w:r w:rsidRPr="00B356C7">
        <w:rPr>
          <w:lang w:val="el-GR"/>
        </w:rPr>
        <w:t xml:space="preserve"> νωρίτερα στο Φορέα, και θα πρέπει να τεκμηριώνεται κατάλληλα.</w:t>
      </w:r>
    </w:p>
    <w:p w14:paraId="7E99C337" w14:textId="77777777" w:rsidR="007D69F3" w:rsidRPr="00B356C7" w:rsidRDefault="007D69F3" w:rsidP="00786A1B">
      <w:pPr>
        <w:widowControl w:val="0"/>
        <w:numPr>
          <w:ilvl w:val="0"/>
          <w:numId w:val="33"/>
        </w:numPr>
        <w:suppressAutoHyphens w:val="0"/>
        <w:adjustRightInd w:val="0"/>
        <w:spacing w:before="120"/>
        <w:textAlignment w:val="baseline"/>
        <w:rPr>
          <w:lang w:val="el-GR"/>
        </w:rPr>
      </w:pPr>
      <w:r w:rsidRPr="00B356C7">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B356C7" w:rsidRDefault="007D69F3" w:rsidP="00786A1B">
      <w:pPr>
        <w:widowControl w:val="0"/>
        <w:numPr>
          <w:ilvl w:val="0"/>
          <w:numId w:val="33"/>
        </w:numPr>
        <w:suppressAutoHyphens w:val="0"/>
        <w:adjustRightInd w:val="0"/>
        <w:spacing w:before="120"/>
        <w:textAlignment w:val="baseline"/>
        <w:rPr>
          <w:lang w:val="el-GR"/>
        </w:rPr>
      </w:pPr>
      <w:r w:rsidRPr="00B356C7">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B356C7" w:rsidRDefault="007D69F3" w:rsidP="00786A1B">
      <w:pPr>
        <w:widowControl w:val="0"/>
        <w:numPr>
          <w:ilvl w:val="0"/>
          <w:numId w:val="33"/>
        </w:numPr>
        <w:suppressAutoHyphens w:val="0"/>
        <w:adjustRightInd w:val="0"/>
        <w:spacing w:before="120"/>
        <w:textAlignment w:val="baseline"/>
        <w:rPr>
          <w:lang w:val="el-GR"/>
        </w:rPr>
      </w:pPr>
      <w:r w:rsidRPr="00B356C7">
        <w:rPr>
          <w:lang w:val="el-GR"/>
        </w:rPr>
        <w:t xml:space="preserve">Θα πραγματοποιείται μόνο </w:t>
      </w:r>
      <w:r w:rsidRPr="00B356C7">
        <w:rPr>
          <w:b/>
          <w:lang w:val="el-GR"/>
        </w:rPr>
        <w:t>σε ώρες ΕΩΚ</w:t>
      </w:r>
      <w:r w:rsidRPr="00B356C7">
        <w:rPr>
          <w:lang w:val="el-GR"/>
        </w:rPr>
        <w:t xml:space="preserve"> (όπως αυτές ορίζονται στην προηγούμενη ενότητα).</w:t>
      </w:r>
    </w:p>
    <w:p w14:paraId="4B4E9ADE" w14:textId="77777777" w:rsidR="007D69F3" w:rsidRPr="00B356C7" w:rsidRDefault="007D69F3" w:rsidP="00786A1B">
      <w:pPr>
        <w:widowControl w:val="0"/>
        <w:numPr>
          <w:ilvl w:val="0"/>
          <w:numId w:val="33"/>
        </w:numPr>
        <w:suppressAutoHyphens w:val="0"/>
        <w:adjustRightInd w:val="0"/>
        <w:spacing w:before="120"/>
        <w:textAlignment w:val="baseline"/>
        <w:rPr>
          <w:lang w:val="el-GR"/>
        </w:rPr>
      </w:pPr>
      <w:r w:rsidRPr="00B356C7">
        <w:rPr>
          <w:lang w:val="el-GR"/>
        </w:rPr>
        <w:t xml:space="preserve">Η χρονική περίοδος απώλειας της υπηρεσίας που οφείλεται σε προγραμματισμένη διακοπή </w:t>
      </w:r>
      <w:r w:rsidRPr="00B356C7">
        <w:rPr>
          <w:b/>
          <w:lang w:val="el-GR"/>
        </w:rPr>
        <w:t>δε</w:t>
      </w:r>
      <w:r w:rsidRPr="00B356C7">
        <w:rPr>
          <w:lang w:val="el-GR"/>
        </w:rPr>
        <w:t xml:space="preserve"> θα υπολογίζεται στη μέτρηση των Ποιοτικών Κριτηρίων.</w:t>
      </w:r>
    </w:p>
    <w:p w14:paraId="21980F38" w14:textId="77777777" w:rsidR="007D69F3" w:rsidRPr="00B356C7" w:rsidRDefault="007D69F3" w:rsidP="007D69F3">
      <w:pPr>
        <w:spacing w:before="120"/>
        <w:rPr>
          <w:lang w:val="el-GR"/>
        </w:rPr>
      </w:pPr>
      <w:r w:rsidRPr="00B356C7">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B356C7" w:rsidRDefault="003C2BEF" w:rsidP="003C2BEF">
      <w:pPr>
        <w:rPr>
          <w:lang w:val="el-GR"/>
        </w:rPr>
      </w:pPr>
    </w:p>
    <w:p w14:paraId="696E382C" w14:textId="77777777" w:rsidR="00025B9C" w:rsidRPr="00B356C7" w:rsidRDefault="00025B9C" w:rsidP="00786A1B">
      <w:pPr>
        <w:pStyle w:val="40"/>
        <w:numPr>
          <w:ilvl w:val="1"/>
          <w:numId w:val="24"/>
        </w:numPr>
        <w:tabs>
          <w:tab w:val="left" w:pos="993"/>
        </w:tabs>
        <w:ind w:left="993" w:hanging="567"/>
        <w:rPr>
          <w:rFonts w:cs="Tahoma"/>
          <w:szCs w:val="22"/>
          <w:lang w:val="el-GR"/>
        </w:rPr>
      </w:pPr>
      <w:bookmarkStart w:id="647" w:name="_Toc97194370"/>
      <w:bookmarkStart w:id="648" w:name="_Toc166240348"/>
      <w:r w:rsidRPr="00B356C7">
        <w:rPr>
          <w:rFonts w:cs="Tahoma"/>
          <w:szCs w:val="22"/>
          <w:lang w:val="el-GR"/>
        </w:rPr>
        <w:t>Ομάδα Έργου/Σχήμα Διοίκησης Έργου</w:t>
      </w:r>
      <w:bookmarkEnd w:id="647"/>
      <w:bookmarkEnd w:id="648"/>
      <w:r w:rsidRPr="00B356C7">
        <w:rPr>
          <w:rFonts w:cs="Tahoma"/>
          <w:szCs w:val="22"/>
          <w:lang w:val="el-GR"/>
        </w:rPr>
        <w:tab/>
      </w:r>
    </w:p>
    <w:p w14:paraId="446DDF07" w14:textId="77777777" w:rsidR="003C2BEF" w:rsidRPr="00B356C7" w:rsidRDefault="003C2BEF" w:rsidP="00EF2204">
      <w:pPr>
        <w:rPr>
          <w:lang w:val="el-GR"/>
        </w:rPr>
      </w:pPr>
      <w:r w:rsidRPr="00B356C7">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B356C7" w:rsidRDefault="003C2BEF" w:rsidP="00EF2204">
      <w:pPr>
        <w:rPr>
          <w:lang w:val="el-GR"/>
        </w:rPr>
      </w:pPr>
      <w:r w:rsidRPr="00B356C7">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B356C7" w:rsidRDefault="003C2BEF" w:rsidP="00EF2204">
      <w:pPr>
        <w:rPr>
          <w:lang w:val="el-GR"/>
        </w:rPr>
      </w:pPr>
      <w:r w:rsidRPr="00B356C7">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B356C7" w:rsidRDefault="003C2BEF" w:rsidP="003C2BEF">
      <w:pPr>
        <w:rPr>
          <w:lang w:val="el-GR"/>
        </w:rPr>
      </w:pPr>
    </w:p>
    <w:p w14:paraId="69D80E62" w14:textId="77777777" w:rsidR="00025B9C" w:rsidRPr="00B356C7" w:rsidRDefault="00025B9C" w:rsidP="00786A1B">
      <w:pPr>
        <w:pStyle w:val="40"/>
        <w:numPr>
          <w:ilvl w:val="1"/>
          <w:numId w:val="24"/>
        </w:numPr>
        <w:tabs>
          <w:tab w:val="left" w:pos="993"/>
        </w:tabs>
        <w:ind w:left="993" w:hanging="567"/>
        <w:rPr>
          <w:rFonts w:cs="Tahoma"/>
          <w:szCs w:val="22"/>
          <w:lang w:val="el-GR"/>
        </w:rPr>
      </w:pPr>
      <w:bookmarkStart w:id="649" w:name="_Toc97194371"/>
      <w:bookmarkStart w:id="650" w:name="_Toc166240349"/>
      <w:r w:rsidRPr="00B356C7">
        <w:rPr>
          <w:rFonts w:cs="Tahoma"/>
          <w:szCs w:val="22"/>
          <w:lang w:val="el-GR"/>
        </w:rPr>
        <w:t>Μεθοδολογία διοίκησης και διασφάλισης ποιότητας</w:t>
      </w:r>
      <w:bookmarkEnd w:id="649"/>
      <w:bookmarkEnd w:id="650"/>
      <w:r w:rsidRPr="00B356C7">
        <w:rPr>
          <w:rFonts w:cs="Tahoma"/>
          <w:szCs w:val="22"/>
          <w:lang w:val="el-GR"/>
        </w:rPr>
        <w:tab/>
      </w:r>
    </w:p>
    <w:p w14:paraId="32CECE3C" w14:textId="77777777" w:rsidR="00546F92" w:rsidRPr="00B356C7" w:rsidRDefault="00546F92" w:rsidP="00786A1B">
      <w:pPr>
        <w:pStyle w:val="50"/>
        <w:numPr>
          <w:ilvl w:val="2"/>
          <w:numId w:val="24"/>
        </w:numPr>
        <w:tabs>
          <w:tab w:val="left" w:pos="993"/>
        </w:tabs>
        <w:rPr>
          <w:lang w:val="el-GR"/>
        </w:rPr>
      </w:pPr>
      <w:bookmarkStart w:id="651" w:name="_Toc22291170"/>
      <w:bookmarkStart w:id="652" w:name="_Toc63676624"/>
      <w:bookmarkStart w:id="653" w:name="_Ref130042322"/>
      <w:bookmarkStart w:id="654" w:name="_Toc159574239"/>
      <w:bookmarkStart w:id="655" w:name="_Toc166240350"/>
      <w:r w:rsidRPr="00B356C7">
        <w:rPr>
          <w:lang w:val="el-GR"/>
        </w:rPr>
        <w:t>Μέθοδοι και Τεχνικές Υλοποίησης και Υποστήριξης</w:t>
      </w:r>
      <w:bookmarkEnd w:id="651"/>
      <w:bookmarkEnd w:id="652"/>
      <w:bookmarkEnd w:id="653"/>
      <w:bookmarkEnd w:id="654"/>
      <w:bookmarkEnd w:id="655"/>
    </w:p>
    <w:p w14:paraId="42CAAB17" w14:textId="77777777" w:rsidR="00546F92" w:rsidRPr="00B356C7" w:rsidRDefault="00546F92" w:rsidP="00546F92">
      <w:pPr>
        <w:spacing w:line="360" w:lineRule="exact"/>
        <w:rPr>
          <w:rFonts w:eastAsia="Arial Unicode MS"/>
          <w:lang w:eastAsia="el-GR"/>
        </w:rPr>
      </w:pPr>
      <w:r w:rsidRPr="00B356C7">
        <w:rPr>
          <w:rFonts w:eastAsia="Arial Unicode MS"/>
          <w:lang w:eastAsia="el-GR"/>
        </w:rPr>
        <w:t>Ο υπ</w:t>
      </w:r>
      <w:proofErr w:type="spellStart"/>
      <w:r w:rsidRPr="00B356C7">
        <w:rPr>
          <w:rFonts w:eastAsia="Arial Unicode MS"/>
          <w:lang w:eastAsia="el-GR"/>
        </w:rPr>
        <w:t>οψήφιος</w:t>
      </w:r>
      <w:proofErr w:type="spellEnd"/>
      <w:r w:rsidRPr="00B356C7">
        <w:rPr>
          <w:rFonts w:eastAsia="Arial Unicode MS"/>
          <w:lang w:eastAsia="el-GR"/>
        </w:rPr>
        <w:t xml:space="preserve"> </w:t>
      </w:r>
      <w:proofErr w:type="spellStart"/>
      <w:r w:rsidRPr="00B356C7">
        <w:rPr>
          <w:rFonts w:eastAsia="Arial Unicode MS"/>
          <w:lang w:eastAsia="el-GR"/>
        </w:rPr>
        <w:t>Ανάδοχος</w:t>
      </w:r>
      <w:proofErr w:type="spellEnd"/>
      <w:r w:rsidRPr="00B356C7">
        <w:rPr>
          <w:rFonts w:eastAsia="Arial Unicode MS"/>
          <w:lang w:eastAsia="el-GR"/>
        </w:rPr>
        <w:t>:</w:t>
      </w:r>
    </w:p>
    <w:p w14:paraId="74125C48"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Έχοντας διαμορφώσει μια σαφή και ολοκληρωμένη αντίληψη για το έργο,</w:t>
      </w:r>
    </w:p>
    <w:p w14:paraId="7F6B2891"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Λαμβάνοντας υπόψη την εμπειρία του και τις βέλτιστες διεθνείς πρακτικές που απορρέουν από την υλοποίηση παρόμοιων έργων και</w:t>
      </w:r>
    </w:p>
    <w:p w14:paraId="202EEB2D" w14:textId="4A5B96F2"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 xml:space="preserve">Αξιολογώντας και κάνοντας χρήση των εργαλείων και μεθοδολογιών που αυτός </w:t>
      </w:r>
      <w:proofErr w:type="spellStart"/>
      <w:r w:rsidRPr="00B356C7">
        <w:rPr>
          <w:bCs/>
          <w:lang w:val="el-GR"/>
        </w:rPr>
        <w:t>διαθέτει,υποχρεούται</w:t>
      </w:r>
      <w:proofErr w:type="spellEnd"/>
      <w:r w:rsidRPr="00B356C7">
        <w:rPr>
          <w:bCs/>
          <w:lang w:val="el-GR"/>
        </w:rPr>
        <w:t xml:space="preserve">, επί ποινή αποκλεισμού, </w:t>
      </w:r>
      <w:proofErr w:type="spellStart"/>
      <w:r w:rsidRPr="00B356C7">
        <w:rPr>
          <w:bCs/>
          <w:lang w:val="el-GR"/>
        </w:rPr>
        <w:t>ναπαρουσιάσει</w:t>
      </w:r>
      <w:proofErr w:type="spellEnd"/>
      <w:r w:rsidRPr="00B356C7">
        <w:rPr>
          <w:bCs/>
          <w:lang w:val="el-GR"/>
        </w:rPr>
        <w:t xml:space="preserve"> στην Τεχνική Προσφορά του μια ολοκληρωμένη μεθοδολογική προσέγγιση που θα ακολουθήσει για την υλοποίηση του έργου. </w:t>
      </w:r>
      <w:bookmarkStart w:id="656" w:name="_Hlk23420177"/>
      <w:r w:rsidRPr="00B356C7">
        <w:rPr>
          <w:bCs/>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w:t>
      </w:r>
      <w:r w:rsidRPr="00B356C7">
        <w:rPr>
          <w:bCs/>
          <w:lang w:val="el-GR"/>
        </w:rPr>
        <w:lastRenderedPageBreak/>
        <w:t>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4300CFD9" w14:textId="77777777" w:rsidR="00546F92" w:rsidRPr="00B356C7" w:rsidRDefault="00546F92" w:rsidP="00546F92">
      <w:pPr>
        <w:spacing w:line="360" w:lineRule="exact"/>
        <w:rPr>
          <w:rFonts w:eastAsia="Arial Unicode MS"/>
          <w:lang w:val="el-GR" w:eastAsia="el-GR"/>
        </w:rPr>
      </w:pPr>
      <w:r w:rsidRPr="00B356C7">
        <w:rPr>
          <w:rFonts w:eastAsia="Arial Unicode MS"/>
          <w:lang w:val="el-GR" w:eastAsia="el-GR"/>
        </w:rPr>
        <w:t>Η περιγραφή της προτεινόμενης μεθοδολογίας θα ακολουθήσει το παρακάτω πλαίσιο:</w:t>
      </w:r>
    </w:p>
    <w:p w14:paraId="1132A202"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5E7DE8F6"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bookmarkStart w:id="657" w:name="_Hlk23419938"/>
      <w:bookmarkEnd w:id="656"/>
      <w:r w:rsidRPr="00B356C7">
        <w:rPr>
          <w:bCs/>
          <w:lang w:val="el-GR"/>
        </w:rPr>
        <w:t>ΜΕΘΟΔΟΛΟΓΙΑ ΜΕΤΡΗΣΗΣ ΛΕΙΤΟΥΡΓΙΚΟΥ ΜΕΓΕΘΟΥΣ ΕΦΑΡΜΟΓΩΝ (</w:t>
      </w:r>
      <w:proofErr w:type="spellStart"/>
      <w:r w:rsidRPr="00B356C7">
        <w:rPr>
          <w:bCs/>
          <w:lang w:val="el-GR"/>
        </w:rPr>
        <w:t>Functional</w:t>
      </w:r>
      <w:proofErr w:type="spellEnd"/>
      <w:r w:rsidRPr="00B356C7">
        <w:rPr>
          <w:bCs/>
          <w:lang w:val="el-GR"/>
        </w:rPr>
        <w:t xml:space="preserve"> </w:t>
      </w:r>
      <w:proofErr w:type="spellStart"/>
      <w:r w:rsidRPr="00B356C7">
        <w:rPr>
          <w:bCs/>
          <w:lang w:val="el-GR"/>
        </w:rPr>
        <w:t>Size</w:t>
      </w:r>
      <w:proofErr w:type="spellEnd"/>
      <w:r w:rsidRPr="00B356C7">
        <w:rPr>
          <w:bCs/>
          <w:lang w:val="el-GR"/>
        </w:rPr>
        <w:t xml:space="preserve"> </w:t>
      </w:r>
      <w:proofErr w:type="spellStart"/>
      <w:r w:rsidRPr="00B356C7">
        <w:rPr>
          <w:bCs/>
          <w:lang w:val="el-GR"/>
        </w:rPr>
        <w:t>Measurement</w:t>
      </w:r>
      <w:proofErr w:type="spellEnd"/>
      <w:r w:rsidRPr="00B356C7">
        <w:rPr>
          <w:bCs/>
          <w:lang w:val="el-GR"/>
        </w:rPr>
        <w:t xml:space="preserve"> – FSM </w:t>
      </w:r>
      <w:proofErr w:type="spellStart"/>
      <w:r w:rsidRPr="00B356C7">
        <w:rPr>
          <w:bCs/>
          <w:lang w:val="el-GR"/>
        </w:rPr>
        <w:t>method</w:t>
      </w:r>
      <w:proofErr w:type="spellEnd"/>
      <w:r w:rsidRPr="00B356C7">
        <w:rPr>
          <w:bCs/>
          <w:lang w:val="el-GR"/>
        </w:rPr>
        <w:t>). Ο ανάδοχος υποχρεούται να παρουσιάσει αναλυτικά τυποποιημένη διεθνή μέθοδο μέτρησης λειτουργικού μεγέθους εφαρμογών (</w:t>
      </w:r>
      <w:proofErr w:type="spellStart"/>
      <w:r w:rsidRPr="00B356C7">
        <w:rPr>
          <w:bCs/>
          <w:lang w:val="el-GR"/>
        </w:rPr>
        <w:t>Functional</w:t>
      </w:r>
      <w:proofErr w:type="spellEnd"/>
      <w:r w:rsidRPr="00B356C7">
        <w:rPr>
          <w:bCs/>
          <w:lang w:val="el-GR"/>
        </w:rPr>
        <w:t xml:space="preserve"> </w:t>
      </w:r>
      <w:proofErr w:type="spellStart"/>
      <w:r w:rsidRPr="00B356C7">
        <w:rPr>
          <w:bCs/>
          <w:lang w:val="el-GR"/>
        </w:rPr>
        <w:t>Size</w:t>
      </w:r>
      <w:proofErr w:type="spellEnd"/>
      <w:r w:rsidRPr="00B356C7">
        <w:rPr>
          <w:bCs/>
          <w:lang w:val="el-GR"/>
        </w:rPr>
        <w:t xml:space="preserve"> </w:t>
      </w:r>
      <w:proofErr w:type="spellStart"/>
      <w:r w:rsidRPr="00B356C7">
        <w:rPr>
          <w:bCs/>
          <w:lang w:val="el-GR"/>
        </w:rPr>
        <w:t>Measurement</w:t>
      </w:r>
      <w:proofErr w:type="spellEnd"/>
      <w:r w:rsidRPr="00B356C7">
        <w:rPr>
          <w:bCs/>
          <w:lang w:val="el-GR"/>
        </w:rPr>
        <w:t xml:space="preserve"> – FSM </w:t>
      </w:r>
      <w:proofErr w:type="spellStart"/>
      <w:r w:rsidRPr="00B356C7">
        <w:rPr>
          <w:bCs/>
          <w:lang w:val="el-GR"/>
        </w:rPr>
        <w:t>method</w:t>
      </w:r>
      <w:proofErr w:type="spellEnd"/>
      <w:r w:rsidRPr="00B356C7">
        <w:rPr>
          <w:bCs/>
          <w:lang w:val="el-GR"/>
        </w:rPr>
        <w:t xml:space="preserve">), την οποία προτίθεται να χρησιμοποιήσει κατά την διάρκεια υλοποίησης της σύμβασης.  Η μεθοδολογία πρέπει να επιτρέπει την </w:t>
      </w:r>
      <w:proofErr w:type="spellStart"/>
      <w:r w:rsidRPr="00B356C7">
        <w:rPr>
          <w:bCs/>
          <w:lang w:val="el-GR"/>
        </w:rPr>
        <w:t>διαστασιολόγηση</w:t>
      </w:r>
      <w:proofErr w:type="spellEnd"/>
      <w:r w:rsidRPr="00B356C7">
        <w:rPr>
          <w:bCs/>
          <w:lang w:val="el-GR"/>
        </w:rPr>
        <w:t xml:space="preserve"> των εφαρμογών με βάση τη λειτουργικότητα τους σε επίπεδο λογικών συναλλαγών. Πρέπει να δίνει τη δυνατότητα μέτρησης ανεξάρτητα από τεχνολογία υλοποίησης ή/και τη δυνατότητα σύγκρισης μεταξύ διαφορετικών τεχνολογιών υλοποίησης και να μπορεί να εφαρμοστεί τόσο προϋπολογιστικά όσο και απολογιστικά. Στην παρουσίαση της μεθοδολογίας πρέπει να αναλύονται όλοι οι παράγοντες που λαμβάνονται υπόψη (</w:t>
      </w:r>
      <w:proofErr w:type="spellStart"/>
      <w:r w:rsidRPr="00B356C7">
        <w:rPr>
          <w:bCs/>
          <w:lang w:val="el-GR"/>
        </w:rPr>
        <w:t>προσμετρούμενα</w:t>
      </w:r>
      <w:proofErr w:type="spellEnd"/>
      <w:r w:rsidRPr="00B356C7">
        <w:rPr>
          <w:bCs/>
          <w:lang w:val="el-GR"/>
        </w:rPr>
        <w:t xml:space="preserve"> μεγέθη, εφαρμοζόμενοι συντελεστές) καθώς και όλα τα βήματα που απαιτούνται για την εφαρμογή της.</w:t>
      </w:r>
    </w:p>
    <w:p w14:paraId="1F5F1516"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bookmarkStart w:id="658" w:name="_Hlk23420249"/>
      <w:bookmarkEnd w:id="657"/>
      <w:r w:rsidRPr="00B356C7">
        <w:rPr>
          <w:bCs/>
          <w:lang w:val="el-GR"/>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εκπόνησης μελετών, ανάλυσης απαιτήσεων, σχεδιασμού ανάπτυξης και τροποποίησης εφαρμογών, παροχής υπηρεσιών, κ.λπ., και τα εργαλεία που θα χρησιμοποιηθούν για την υποστήριξη των διαδικασιών αυτών.</w:t>
      </w:r>
    </w:p>
    <w:bookmarkEnd w:id="658"/>
    <w:p w14:paraId="1DB8C02A" w14:textId="77777777" w:rsidR="00546F92" w:rsidRPr="00B356C7" w:rsidRDefault="00546F92" w:rsidP="00546F92">
      <w:pPr>
        <w:rPr>
          <w:rFonts w:eastAsia="Arial Unicode MS"/>
          <w:lang w:val="el-GR" w:eastAsia="el-GR"/>
        </w:rPr>
      </w:pPr>
    </w:p>
    <w:p w14:paraId="53B0D68F" w14:textId="77777777" w:rsidR="00546F92" w:rsidRPr="00B356C7" w:rsidRDefault="00546F92" w:rsidP="00786A1B">
      <w:pPr>
        <w:pStyle w:val="50"/>
        <w:numPr>
          <w:ilvl w:val="2"/>
          <w:numId w:val="24"/>
        </w:numPr>
        <w:tabs>
          <w:tab w:val="left" w:pos="993"/>
        </w:tabs>
        <w:rPr>
          <w:rFonts w:cs="Tahoma"/>
          <w:lang w:val="el-GR"/>
        </w:rPr>
      </w:pPr>
      <w:bookmarkStart w:id="659" w:name="_Toc22291171"/>
      <w:bookmarkStart w:id="660" w:name="_Toc63676625"/>
      <w:bookmarkStart w:id="661" w:name="_Toc159574240"/>
      <w:bookmarkStart w:id="662" w:name="_Toc166240351"/>
      <w:r w:rsidRPr="00B356C7">
        <w:rPr>
          <w:rFonts w:cs="Tahoma"/>
          <w:lang w:val="el-GR"/>
        </w:rPr>
        <w:t xml:space="preserve">Διοίκηση και Οργάνωση του </w:t>
      </w:r>
      <w:bookmarkEnd w:id="659"/>
      <w:r w:rsidRPr="00B356C7">
        <w:rPr>
          <w:rFonts w:cs="Tahoma"/>
          <w:lang w:val="el-GR"/>
        </w:rPr>
        <w:t>Έργου</w:t>
      </w:r>
      <w:bookmarkEnd w:id="660"/>
      <w:bookmarkEnd w:id="661"/>
      <w:bookmarkEnd w:id="662"/>
    </w:p>
    <w:p w14:paraId="42241AD8" w14:textId="77777777" w:rsidR="00546F92" w:rsidRPr="00B356C7" w:rsidRDefault="00546F92" w:rsidP="00720EC8">
      <w:pPr>
        <w:rPr>
          <w:lang w:val="el-GR"/>
        </w:rPr>
      </w:pPr>
      <w:bookmarkStart w:id="663" w:name="_Hlk23420388"/>
      <w:r w:rsidRPr="00B356C7">
        <w:rPr>
          <w:lang w:val="el-GR"/>
        </w:rPr>
        <w:t>Ο υποψήφιος ανάδοχος υποχρεούται να υποβάλει στην προσφορά του ολοκληρωμένη πρόταση για το σχήμα διοίκησης και την οργάνωση του έργου καθώς και για το προσωπικό που θα διαθέσει για την διοίκηση και υλοποίηση του έργου μαζί με το αντικείμενο απασχόλησής τους στο Έργο.</w:t>
      </w:r>
    </w:p>
    <w:p w14:paraId="7E26A3B6" w14:textId="77777777" w:rsidR="00546F92" w:rsidRPr="00B356C7" w:rsidRDefault="00546F92" w:rsidP="00720EC8">
      <w:pPr>
        <w:rPr>
          <w:lang w:val="el-GR"/>
        </w:rPr>
      </w:pPr>
      <w:r w:rsidRPr="00B356C7">
        <w:rPr>
          <w:lang w:val="el-GR"/>
        </w:rPr>
        <w:t>Πιο συγκεκριμένα ο υποψήφιος Ανάδοχος θα πρέπει να παρουσιάσει στη Προσφορά του τουλάχιστον τα ακόλουθα:</w:t>
      </w:r>
    </w:p>
    <w:p w14:paraId="2B6375C1"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την διάρθρωση της Ομάδας Έργου με προσδιορισμό των ρόλων και αρμοδιοτήτων των υποομάδων εργασίας,</w:t>
      </w:r>
    </w:p>
    <w:p w14:paraId="21A931AD"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το συνολικό χρόνο απασχόλησης του εκάστοτε μέλους της Ομάδας Έργου σε Ανθρωπομήνες (Α/Μ).</w:t>
      </w:r>
    </w:p>
    <w:p w14:paraId="72E3750A" w14:textId="77777777" w:rsidR="00546F92" w:rsidRPr="00B356C7" w:rsidRDefault="00546F92" w:rsidP="00720EC8">
      <w:pPr>
        <w:rPr>
          <w:lang w:val="el-GR"/>
        </w:rPr>
      </w:pPr>
      <w:bookmarkStart w:id="664" w:name="_Hlk23420414"/>
      <w:bookmarkEnd w:id="663"/>
      <w:r w:rsidRPr="00B356C7">
        <w:rPr>
          <w:lang w:val="el-GR"/>
        </w:rPr>
        <w:t>Επισημαίνεται ότι ο Ανάδοχος πρέπει να διαθέτει επαρκή αριθμό στελεχών για είναι σε θέση να καλύψει τις ανάγκες σε ανάπτυξη/τροποποίηση λογισμικού του Φορέα, οι οποίες μπορεί να παρουσιάζουν σημαντικές διακυμάνσεις στον χρόνο ανάλογα με τις επιχειρησιακές, λειτουργικές και τεχνικές ανάγκες.</w:t>
      </w:r>
    </w:p>
    <w:p w14:paraId="1B0DED82" w14:textId="77777777" w:rsidR="00546F92" w:rsidRPr="00B356C7" w:rsidRDefault="00546F92" w:rsidP="00546F92">
      <w:pPr>
        <w:spacing w:line="360" w:lineRule="exact"/>
        <w:rPr>
          <w:rFonts w:eastAsia="Arial Unicode MS"/>
          <w:i/>
          <w:iCs/>
          <w:u w:val="single"/>
          <w:lang w:val="el-GR" w:eastAsia="el-GR"/>
        </w:rPr>
      </w:pPr>
      <w:r w:rsidRPr="00B356C7">
        <w:rPr>
          <w:rFonts w:eastAsia="Arial Unicode MS"/>
          <w:i/>
          <w:iCs/>
          <w:u w:val="single"/>
          <w:lang w:val="el-GR" w:eastAsia="el-GR"/>
        </w:rPr>
        <w:t>Αντικατάσταση μέλους της Ομάδας Έργου</w:t>
      </w:r>
    </w:p>
    <w:p w14:paraId="005D44DC" w14:textId="77777777" w:rsidR="00546F92" w:rsidRPr="00B356C7" w:rsidRDefault="00546F92" w:rsidP="00720EC8">
      <w:pPr>
        <w:rPr>
          <w:lang w:val="el-GR"/>
        </w:rPr>
      </w:pPr>
      <w:r w:rsidRPr="00B356C7">
        <w:rPr>
          <w:lang w:val="el-GR"/>
        </w:rPr>
        <w:lastRenderedPageBreak/>
        <w:t>Δύναται να γίνει αντικατάσταση μέλους της Ομάδας Έργου του Αναδόχου, κατόπιν αιτήματός του, κατά τη διάρκεια της εκτέλεσης του Έργου, μετά από έγκριση της Αναθέτουσας Αρχής και μόνο με άλλο πρόσωπο αντιστοίχων προσόντων ή εμπειρίας. Ο Ανάδοχος υποχρεούται να ειδοποιεί την Αναθέτουσα Αρχή εγγράφως δεκαπέντε (15) ημέρες πριν από την αντικατάσταση.</w:t>
      </w:r>
    </w:p>
    <w:p w14:paraId="15275AFB" w14:textId="77777777" w:rsidR="00546F92" w:rsidRPr="00B356C7" w:rsidRDefault="00546F92" w:rsidP="00720EC8">
      <w:pPr>
        <w:rPr>
          <w:lang w:val="el-GR"/>
        </w:rPr>
      </w:pPr>
      <w:r w:rsidRPr="00B356C7">
        <w:rPr>
          <w:lang w:val="el-GR"/>
        </w:rPr>
        <w:t xml:space="preserve">Την ευθύνη της εκτέλεσης της σύμβασης έχει ο Ανάδοχος. Η Αναθέτουσα Αρχή συμμετέχει στην υλοποίηση της σύμβασης με δικό της στελεχιακό δυναμικό με ρόλο: </w:t>
      </w:r>
    </w:p>
    <w:p w14:paraId="21DA055C"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Την αποτελεσματική επίβλεψη και έλεγχο της προόδου των εργασιών του Έργου.</w:t>
      </w:r>
    </w:p>
    <w:p w14:paraId="440C68C7"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Τον έλεγχο ορθότητας, πληρότητας και ποιότητας των παραδοτέων.</w:t>
      </w:r>
    </w:p>
    <w:p w14:paraId="2B1C7BDA"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Την ενεργό συμμετοχή στον σχεδιασμό, έλεγχο και αποδοχή των τροποποιήσεων λογισμικού.</w:t>
      </w:r>
    </w:p>
    <w:p w14:paraId="7EC820B3"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Τον προγραμματισμό, έλεγχο και υλοποίηση δράσεων που διασφαλίζουν την μελλοντική αυτοδυναμία της Αναθέτουσας τόσο στην υποστήριξη των Π.Σ. όσο και σε τυχόν μελλοντικές επεκτάσεις τους.</w:t>
      </w:r>
    </w:p>
    <w:p w14:paraId="5E9B704E"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 xml:space="preserve">Την ικανοποίηση των αναγκών των χρηστών (πληρότητα, ακρίβεια, απόδοση, ευχρηστία, κλπ.). </w:t>
      </w:r>
    </w:p>
    <w:p w14:paraId="0C305527" w14:textId="77777777" w:rsidR="00546F92" w:rsidRPr="00B356C7" w:rsidRDefault="00546F92" w:rsidP="00720EC8">
      <w:pPr>
        <w:rPr>
          <w:lang w:val="el-GR"/>
        </w:rPr>
      </w:pPr>
      <w:r w:rsidRPr="00B356C7">
        <w:rPr>
          <w:lang w:val="el-GR"/>
        </w:rPr>
        <w:t xml:space="preserve">Η συμμετοχή της Αναθέτουσας θα εξασφαλίζει ποσοτικά και ποιοτικά την επίτευξη των παραπάνω στόχων. </w:t>
      </w:r>
    </w:p>
    <w:p w14:paraId="353F7377" w14:textId="77777777" w:rsidR="00546F92" w:rsidRPr="00B356C7" w:rsidRDefault="00546F92" w:rsidP="00720EC8">
      <w:pPr>
        <w:rPr>
          <w:lang w:val="el-GR"/>
        </w:rPr>
      </w:pPr>
      <w:r w:rsidRPr="00B356C7">
        <w:rPr>
          <w:lang w:val="el-GR"/>
        </w:rPr>
        <w:t>Η συνεργασία της Αναθέτουσας και του Αναδόχου κατά την εκτέλεση της σύμβασης είναι υποχρέωση αμφοτέρων, έτσι ώστε να εξασφαλίζεται:</w:t>
      </w:r>
    </w:p>
    <w:p w14:paraId="5E3D5BD8"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Η ορθή και αποτελεσματική εκτέλεση της σύμβασης</w:t>
      </w:r>
    </w:p>
    <w:p w14:paraId="72F94F79"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Η ορθή, πλήρης και ποιοτική ενσωμάτωση των τροποποιήσεων λογισμικού στα ήδη υπάρχοντα Π.Σ.</w:t>
      </w:r>
    </w:p>
    <w:p w14:paraId="616AC546" w14:textId="77777777" w:rsidR="00546F92" w:rsidRPr="00B356C7" w:rsidRDefault="00546F92" w:rsidP="00786A1B">
      <w:pPr>
        <w:widowControl w:val="0"/>
        <w:numPr>
          <w:ilvl w:val="0"/>
          <w:numId w:val="33"/>
        </w:numPr>
        <w:suppressAutoHyphens w:val="0"/>
        <w:adjustRightInd w:val="0"/>
        <w:spacing w:before="120"/>
        <w:textAlignment w:val="baseline"/>
        <w:rPr>
          <w:bCs/>
          <w:lang w:val="el-GR"/>
        </w:rPr>
      </w:pPr>
      <w:r w:rsidRPr="00B356C7">
        <w:rPr>
          <w:bCs/>
          <w:lang w:val="el-GR"/>
        </w:rPr>
        <w:t>Η απόκτηση δεξιοτήτων και η δημιουργία της απαιτούμενης γνώσης στο προσωπικό της Αναθέτουσας με στόχο την εν συνεχεία αυτοδύναμη λειτουργία και υποστήριξη των εφαρμογών από την Αναθέτουσα</w:t>
      </w:r>
    </w:p>
    <w:bookmarkEnd w:id="664"/>
    <w:p w14:paraId="581EF30F" w14:textId="77777777" w:rsidR="00546F92" w:rsidRPr="00B356C7" w:rsidRDefault="00546F92" w:rsidP="002279F5">
      <w:pPr>
        <w:widowControl w:val="0"/>
        <w:suppressAutoHyphens w:val="0"/>
        <w:adjustRightInd w:val="0"/>
        <w:spacing w:before="120"/>
        <w:textAlignment w:val="baseline"/>
        <w:rPr>
          <w:bCs/>
          <w:lang w:val="el-GR"/>
        </w:rPr>
      </w:pPr>
    </w:p>
    <w:p w14:paraId="365F5E1E" w14:textId="77777777" w:rsidR="00546F92" w:rsidRPr="00B356C7" w:rsidRDefault="00546F92" w:rsidP="00786A1B">
      <w:pPr>
        <w:pStyle w:val="50"/>
        <w:numPr>
          <w:ilvl w:val="2"/>
          <w:numId w:val="24"/>
        </w:numPr>
        <w:tabs>
          <w:tab w:val="left" w:pos="993"/>
        </w:tabs>
        <w:rPr>
          <w:rFonts w:cs="Tahoma"/>
        </w:rPr>
      </w:pPr>
      <w:bookmarkStart w:id="665" w:name="_Toc345501894"/>
      <w:bookmarkStart w:id="666" w:name="_Toc445469097"/>
      <w:bookmarkStart w:id="667" w:name="_Toc63676631"/>
      <w:bookmarkStart w:id="668" w:name="_Toc159574241"/>
      <w:bookmarkStart w:id="669" w:name="_Toc166240352"/>
      <w:proofErr w:type="spellStart"/>
      <w:r w:rsidRPr="00B356C7">
        <w:rPr>
          <w:rFonts w:cs="Tahoma"/>
        </w:rPr>
        <w:t>Τεκμηρίωση</w:t>
      </w:r>
      <w:proofErr w:type="spellEnd"/>
      <w:r w:rsidRPr="00B356C7">
        <w:rPr>
          <w:rFonts w:cs="Tahoma"/>
        </w:rPr>
        <w:t xml:space="preserve"> π</w:t>
      </w:r>
      <w:proofErr w:type="spellStart"/>
      <w:r w:rsidRPr="00B356C7">
        <w:rPr>
          <w:rFonts w:cs="Tahoma"/>
        </w:rPr>
        <w:t>ροσόντων</w:t>
      </w:r>
      <w:proofErr w:type="spellEnd"/>
      <w:r w:rsidRPr="00B356C7">
        <w:rPr>
          <w:rFonts w:cs="Tahoma"/>
        </w:rPr>
        <w:t xml:space="preserve"> </w:t>
      </w:r>
      <w:proofErr w:type="spellStart"/>
      <w:r w:rsidRPr="00B356C7">
        <w:rPr>
          <w:rFonts w:cs="Tahoma"/>
        </w:rPr>
        <w:t>ομάδ</w:t>
      </w:r>
      <w:proofErr w:type="spellEnd"/>
      <w:r w:rsidRPr="00B356C7">
        <w:rPr>
          <w:rFonts w:cs="Tahoma"/>
        </w:rPr>
        <w:t xml:space="preserve">ας </w:t>
      </w:r>
      <w:proofErr w:type="spellStart"/>
      <w:r w:rsidRPr="00B356C7">
        <w:rPr>
          <w:rFonts w:cs="Tahoma"/>
        </w:rPr>
        <w:t>έργου</w:t>
      </w:r>
      <w:bookmarkEnd w:id="665"/>
      <w:bookmarkEnd w:id="666"/>
      <w:bookmarkEnd w:id="667"/>
      <w:bookmarkEnd w:id="668"/>
      <w:bookmarkEnd w:id="669"/>
      <w:proofErr w:type="spellEnd"/>
    </w:p>
    <w:p w14:paraId="03AA6C4F" w14:textId="77777777" w:rsidR="00546F92" w:rsidRPr="00B356C7" w:rsidRDefault="00546F92" w:rsidP="00720EC8">
      <w:pPr>
        <w:rPr>
          <w:lang w:val="el-GR"/>
        </w:rPr>
      </w:pPr>
      <w:r w:rsidRPr="00B356C7">
        <w:rPr>
          <w:lang w:val="el-GR"/>
        </w:rPr>
        <w:t xml:space="preserve">Οι κατηγορίες Προσωπικού με τα κατά περίπτωση επίπεδα εμπειρίας που έχουν ήδη αναφερθεί, πρέπει να αποδεικνύονται επαρκώς. </w:t>
      </w:r>
    </w:p>
    <w:p w14:paraId="3C09CA26" w14:textId="77777777" w:rsidR="00546F92" w:rsidRPr="00B356C7" w:rsidRDefault="00546F92" w:rsidP="00720EC8">
      <w:pPr>
        <w:rPr>
          <w:lang w:val="el-GR"/>
        </w:rPr>
      </w:pPr>
      <w:r w:rsidRPr="00B356C7">
        <w:rPr>
          <w:lang w:val="el-GR"/>
        </w:rPr>
        <w:t xml:space="preserve">Προς τούτο, στον Φάκελο Δικαιολογητικών Συμμετοχής θα συμπεριλαμβάνεται επί ποινή αποκλεισμού Πίνακας των στελεχών του υποψηφίου Αναδόχου που συμμετέχουν στην Ομάδα Έργου. Τα αντίστοιχα βιογραφικά σημειώματα αυτών, σύμφωνα με το Παράρτημα V από τα οποία πρέπει να τεκμηριώνονται οι ανωτέρω απαιτήσεις, θα υποβληθούν κατά το στάδιο υποβολής των δικαιολογητικών κατακύρωσης. </w:t>
      </w:r>
    </w:p>
    <w:p w14:paraId="5E9CD72A" w14:textId="77777777" w:rsidR="00546F92" w:rsidRPr="00B356C7" w:rsidRDefault="00546F92" w:rsidP="00546F92">
      <w:pPr>
        <w:spacing w:line="360" w:lineRule="exact"/>
        <w:rPr>
          <w:rFonts w:eastAsia="Arial Unicode MS"/>
          <w:lang w:val="el-GR" w:eastAsia="el-GR"/>
        </w:rPr>
      </w:pPr>
    </w:p>
    <w:p w14:paraId="41F74B69" w14:textId="77777777" w:rsidR="00546F92" w:rsidRPr="00B356C7" w:rsidRDefault="00546F92" w:rsidP="00786A1B">
      <w:pPr>
        <w:pStyle w:val="50"/>
        <w:numPr>
          <w:ilvl w:val="2"/>
          <w:numId w:val="24"/>
        </w:numPr>
        <w:tabs>
          <w:tab w:val="left" w:pos="993"/>
        </w:tabs>
        <w:rPr>
          <w:rFonts w:cs="Tahoma"/>
        </w:rPr>
      </w:pPr>
      <w:bookmarkStart w:id="670" w:name="_Toc445206034"/>
      <w:bookmarkStart w:id="671" w:name="_Toc448506114"/>
      <w:bookmarkStart w:id="672" w:name="_Toc508054419"/>
      <w:bookmarkStart w:id="673" w:name="_Toc159574242"/>
      <w:bookmarkStart w:id="674" w:name="_Toc166240353"/>
      <w:proofErr w:type="spellStart"/>
      <w:r w:rsidRPr="00B356C7">
        <w:rPr>
          <w:rFonts w:cs="Tahoma"/>
        </w:rPr>
        <w:t>Σχέδιο</w:t>
      </w:r>
      <w:proofErr w:type="spellEnd"/>
      <w:r w:rsidRPr="00B356C7">
        <w:rPr>
          <w:rFonts w:cs="Tahoma"/>
        </w:rPr>
        <w:t xml:space="preserve"> και </w:t>
      </w:r>
      <w:proofErr w:type="spellStart"/>
      <w:r w:rsidRPr="00B356C7">
        <w:rPr>
          <w:rFonts w:cs="Tahoma"/>
        </w:rPr>
        <w:t>Σύστημ</w:t>
      </w:r>
      <w:proofErr w:type="spellEnd"/>
      <w:r w:rsidRPr="00B356C7">
        <w:rPr>
          <w:rFonts w:cs="Tahoma"/>
        </w:rPr>
        <w:t xml:space="preserve">α </w:t>
      </w:r>
      <w:proofErr w:type="spellStart"/>
      <w:r w:rsidRPr="00B356C7">
        <w:rPr>
          <w:rFonts w:cs="Tahoma"/>
        </w:rPr>
        <w:t>Δι</w:t>
      </w:r>
      <w:proofErr w:type="spellEnd"/>
      <w:r w:rsidRPr="00B356C7">
        <w:rPr>
          <w:rFonts w:cs="Tahoma"/>
        </w:rPr>
        <w:t xml:space="preserve">ασφάλισης </w:t>
      </w:r>
      <w:proofErr w:type="spellStart"/>
      <w:r w:rsidRPr="00B356C7">
        <w:rPr>
          <w:rFonts w:cs="Tahoma"/>
        </w:rPr>
        <w:t>Ποιότητ</w:t>
      </w:r>
      <w:proofErr w:type="spellEnd"/>
      <w:r w:rsidRPr="00B356C7">
        <w:rPr>
          <w:rFonts w:cs="Tahoma"/>
        </w:rPr>
        <w:t>ας</w:t>
      </w:r>
      <w:bookmarkEnd w:id="670"/>
      <w:bookmarkEnd w:id="671"/>
      <w:bookmarkEnd w:id="672"/>
      <w:bookmarkEnd w:id="673"/>
      <w:bookmarkEnd w:id="674"/>
    </w:p>
    <w:p w14:paraId="4714DD3A" w14:textId="77777777" w:rsidR="00546F92" w:rsidRPr="00B356C7" w:rsidRDefault="00546F92" w:rsidP="004A2B01">
      <w:pPr>
        <w:rPr>
          <w:lang w:val="el-GR"/>
        </w:rPr>
      </w:pPr>
      <w:r w:rsidRPr="00B356C7">
        <w:rPr>
          <w:lang w:val="el-GR"/>
        </w:rPr>
        <w:t xml:space="preserve">Ο υποψήφιος Ανάδοχος υποχρεούται να υποβάλλει στην Προσφορά του ολοκληρωμένη πρόταση για το σχήμα διοίκησης και διασφάλισης ποιότητας του Έργου. 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bookmarkStart w:id="675" w:name="_Toc448506116"/>
    </w:p>
    <w:bookmarkEnd w:id="675"/>
    <w:p w14:paraId="0677CAFF" w14:textId="77777777" w:rsidR="00546F92" w:rsidRPr="00B356C7" w:rsidRDefault="00546F92" w:rsidP="00546F92">
      <w:pPr>
        <w:rPr>
          <w:lang w:val="el-GR"/>
        </w:rPr>
      </w:pPr>
    </w:p>
    <w:p w14:paraId="6294A9D5" w14:textId="77777777" w:rsidR="003C2BEF" w:rsidRPr="00B356C7" w:rsidRDefault="003C2BEF" w:rsidP="003C2BEF">
      <w:pPr>
        <w:rPr>
          <w:lang w:val="el-GR"/>
        </w:rPr>
      </w:pPr>
    </w:p>
    <w:p w14:paraId="7C444B2F" w14:textId="77777777" w:rsidR="00025B9C" w:rsidRPr="00B356C7" w:rsidRDefault="00025B9C" w:rsidP="00786A1B">
      <w:pPr>
        <w:pStyle w:val="40"/>
        <w:numPr>
          <w:ilvl w:val="1"/>
          <w:numId w:val="24"/>
        </w:numPr>
        <w:tabs>
          <w:tab w:val="left" w:pos="993"/>
        </w:tabs>
        <w:ind w:left="993" w:hanging="567"/>
        <w:rPr>
          <w:rFonts w:cs="Tahoma"/>
          <w:szCs w:val="22"/>
          <w:lang w:val="el-GR"/>
        </w:rPr>
      </w:pPr>
      <w:bookmarkStart w:id="676" w:name="_Toc97194372"/>
      <w:bookmarkStart w:id="677" w:name="_Ref165356717"/>
      <w:bookmarkStart w:id="678" w:name="_Ref165356725"/>
      <w:bookmarkStart w:id="679" w:name="_Ref165356746"/>
      <w:bookmarkStart w:id="680" w:name="_Ref165356747"/>
      <w:bookmarkStart w:id="681" w:name="_Ref165356761"/>
      <w:bookmarkStart w:id="682" w:name="_Ref165356776"/>
      <w:bookmarkStart w:id="683" w:name="_Ref165356777"/>
      <w:bookmarkStart w:id="684" w:name="_Ref165356778"/>
      <w:bookmarkStart w:id="685" w:name="_Ref165356951"/>
      <w:bookmarkStart w:id="686" w:name="_Ref165357214"/>
      <w:bookmarkStart w:id="687" w:name="_Ref165357273"/>
      <w:bookmarkStart w:id="688" w:name="_Toc166240354"/>
      <w:r w:rsidRPr="00B356C7">
        <w:rPr>
          <w:rFonts w:cs="Tahoma"/>
          <w:szCs w:val="22"/>
          <w:lang w:val="el-GR"/>
        </w:rPr>
        <w:lastRenderedPageBreak/>
        <w:t>Τόπος υλοποίησης/ παροχής των υπηρεσιών</w:t>
      </w:r>
      <w:bookmarkEnd w:id="676"/>
      <w:bookmarkEnd w:id="677"/>
      <w:bookmarkEnd w:id="678"/>
      <w:bookmarkEnd w:id="679"/>
      <w:bookmarkEnd w:id="680"/>
      <w:bookmarkEnd w:id="681"/>
      <w:bookmarkEnd w:id="682"/>
      <w:bookmarkEnd w:id="683"/>
      <w:bookmarkEnd w:id="684"/>
      <w:bookmarkEnd w:id="685"/>
      <w:bookmarkEnd w:id="686"/>
      <w:bookmarkEnd w:id="687"/>
      <w:bookmarkEnd w:id="688"/>
      <w:r w:rsidRPr="00B356C7">
        <w:rPr>
          <w:rFonts w:cs="Tahoma"/>
          <w:szCs w:val="22"/>
          <w:lang w:val="el-GR"/>
        </w:rPr>
        <w:tab/>
      </w:r>
    </w:p>
    <w:p w14:paraId="63053F1C" w14:textId="77777777" w:rsidR="003C2BEF" w:rsidRPr="00B356C7" w:rsidRDefault="003C2BEF" w:rsidP="00EF2204">
      <w:pPr>
        <w:rPr>
          <w:lang w:val="el-GR"/>
        </w:rPr>
      </w:pPr>
      <w:r w:rsidRPr="00B356C7">
        <w:rPr>
          <w:lang w:val="el-GR"/>
        </w:rPr>
        <w:t xml:space="preserve">Ο Ανάδοχος θα πρέπει να εγκαταστήσει το Σύστημα στον κόμβο </w:t>
      </w:r>
      <w:r w:rsidRPr="00B356C7">
        <w:t>Government</w:t>
      </w:r>
      <w:r w:rsidRPr="00B356C7">
        <w:rPr>
          <w:lang w:val="el-GR"/>
        </w:rPr>
        <w:t xml:space="preserve"> </w:t>
      </w:r>
      <w:r w:rsidRPr="00B356C7">
        <w:t>Cloud</w:t>
      </w:r>
      <w:r w:rsidRPr="00B356C7">
        <w:rPr>
          <w:lang w:val="el-GR"/>
        </w:rPr>
        <w:t xml:space="preserve"> (</w:t>
      </w:r>
      <w:r w:rsidRPr="00B356C7">
        <w:t>G</w:t>
      </w:r>
      <w:r w:rsidRPr="00B356C7">
        <w:rPr>
          <w:lang w:val="el-GR"/>
        </w:rPr>
        <w:t>-</w:t>
      </w:r>
      <w:r w:rsidRPr="00B356C7">
        <w:t>Cloud</w:t>
      </w:r>
      <w:r w:rsidRPr="00B356C7">
        <w:rPr>
          <w:lang w:val="el-GR"/>
        </w:rPr>
        <w:t xml:space="preserve">) και να παραδώσει σε πλήρη λειτουργία το σύνολο του ζητούμενου λογισμικού στον </w:t>
      </w:r>
      <w:r w:rsidRPr="00B356C7">
        <w:rPr>
          <w:color w:val="0070C0"/>
          <w:lang w:val="el-GR"/>
        </w:rPr>
        <w:t>Φορέα Λειτουργίας</w:t>
      </w:r>
      <w:r w:rsidRPr="00B356C7">
        <w:rPr>
          <w:lang w:val="el-GR"/>
        </w:rPr>
        <w:t>.</w:t>
      </w:r>
    </w:p>
    <w:p w14:paraId="5B530AE2" w14:textId="4E2B2402" w:rsidR="003C2BEF" w:rsidRPr="00B356C7" w:rsidRDefault="003C2BEF" w:rsidP="00EF2204">
      <w:pPr>
        <w:rPr>
          <w:lang w:val="el-GR"/>
        </w:rPr>
      </w:pPr>
      <w:r w:rsidRPr="00B356C7">
        <w:rPr>
          <w:lang w:val="el-GR"/>
        </w:rPr>
        <w:t xml:space="preserve">Ο Ανάδοχος θα προσφέρει τις υπηρεσίες του κατά κύριο λόγο στις εγκαταστάσεις του </w:t>
      </w:r>
      <w:r w:rsidRPr="00B356C7">
        <w:rPr>
          <w:color w:val="0070C0"/>
          <w:lang w:val="el-GR"/>
        </w:rPr>
        <w:t>Φορέα Λειτουργίας</w:t>
      </w:r>
      <w:r w:rsidRPr="00B356C7">
        <w:rPr>
          <w:lang w:val="el-GR"/>
        </w:rPr>
        <w:t xml:space="preserve"> αλλά και σε όποια άλλα σημεία προκύψουν από τις απαιτήσεις του Έργου</w:t>
      </w:r>
      <w:r w:rsidR="00FA7283" w:rsidRPr="00B356C7">
        <w:rPr>
          <w:lang w:val="el-GR"/>
        </w:rPr>
        <w:t xml:space="preserve"> </w:t>
      </w:r>
      <w:r w:rsidR="006F54D2" w:rsidRPr="00B356C7">
        <w:rPr>
          <w:lang w:val="el-GR"/>
        </w:rPr>
        <w:t xml:space="preserve">σύμφωνα με τις απαιτήσεις της παρούσας. </w:t>
      </w:r>
    </w:p>
    <w:p w14:paraId="1BD567A8" w14:textId="77777777" w:rsidR="003C2BEF" w:rsidRPr="00B356C7" w:rsidRDefault="003C2BEF" w:rsidP="00EF2204">
      <w:pPr>
        <w:rPr>
          <w:lang w:val="el-GR"/>
        </w:rPr>
      </w:pPr>
      <w:r w:rsidRPr="00B356C7">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Pr="00B356C7" w:rsidRDefault="003C2BEF" w:rsidP="003C2BEF">
      <w:pPr>
        <w:rPr>
          <w:lang w:val="el-GR"/>
        </w:rPr>
      </w:pPr>
      <w:r w:rsidRPr="00B356C7">
        <w:rPr>
          <w:lang w:val="el-GR"/>
        </w:rPr>
        <w:t xml:space="preserve">Τόπος υποβολής των παραδοτέων είναι η έδρα της ΚτΠ </w:t>
      </w:r>
      <w:r w:rsidR="003A0B33" w:rsidRPr="00B356C7">
        <w:rPr>
          <w:lang w:val="el-GR"/>
        </w:rPr>
        <w:t>Μ.</w:t>
      </w:r>
      <w:r w:rsidRPr="00B356C7">
        <w:rPr>
          <w:lang w:val="el-GR"/>
        </w:rPr>
        <w:t>Α.Ε.</w:t>
      </w:r>
    </w:p>
    <w:p w14:paraId="57E3CA16" w14:textId="77777777" w:rsidR="003C2BEF" w:rsidRPr="00B356C7" w:rsidRDefault="003C2BEF" w:rsidP="00EF2204">
      <w:pPr>
        <w:suppressAutoHyphens w:val="0"/>
        <w:autoSpaceDE w:val="0"/>
        <w:spacing w:after="60"/>
        <w:rPr>
          <w:rFonts w:eastAsia="SimSun"/>
          <w:lang w:val="el-GR"/>
        </w:rPr>
      </w:pPr>
    </w:p>
    <w:p w14:paraId="58CC9A6A" w14:textId="77777777" w:rsidR="00A613D1" w:rsidRPr="00B356C7" w:rsidRDefault="00A613D1">
      <w:pPr>
        <w:suppressAutoHyphens w:val="0"/>
        <w:autoSpaceDE w:val="0"/>
        <w:spacing w:after="60"/>
        <w:rPr>
          <w:rFonts w:eastAsia="SimSun"/>
          <w:lang w:val="el-GR"/>
        </w:rPr>
      </w:pPr>
    </w:p>
    <w:p w14:paraId="3C4CA7FA" w14:textId="77777777" w:rsidR="00CB3073" w:rsidRPr="00B356C7" w:rsidRDefault="00CB3073">
      <w:pPr>
        <w:suppressAutoHyphens w:val="0"/>
        <w:autoSpaceDE w:val="0"/>
        <w:spacing w:after="60"/>
        <w:rPr>
          <w:rFonts w:eastAsia="SimSun"/>
          <w:lang w:val="el-GR"/>
        </w:rPr>
        <w:sectPr w:rsidR="00CB3073" w:rsidRPr="00B356C7" w:rsidSect="00E2343B">
          <w:footerReference w:type="default" r:id="rId42"/>
          <w:pgSz w:w="11906" w:h="16838"/>
          <w:pgMar w:top="1134" w:right="1134" w:bottom="1134" w:left="1134" w:header="720" w:footer="709" w:gutter="0"/>
          <w:cols w:space="720"/>
          <w:titlePg/>
          <w:docGrid w:linePitch="360"/>
        </w:sectPr>
      </w:pPr>
    </w:p>
    <w:p w14:paraId="63D508FF" w14:textId="77777777" w:rsidR="008338F0" w:rsidRPr="00B356C7" w:rsidRDefault="003355E7" w:rsidP="003329FF">
      <w:pPr>
        <w:pStyle w:val="20"/>
        <w:numPr>
          <w:ilvl w:val="0"/>
          <w:numId w:val="0"/>
        </w:numPr>
        <w:ind w:left="576" w:hanging="576"/>
        <w:rPr>
          <w:rFonts w:cs="Tahoma"/>
          <w:lang w:val="el-GR"/>
        </w:rPr>
      </w:pPr>
      <w:bookmarkStart w:id="689" w:name="_Ref510087011"/>
      <w:bookmarkStart w:id="690" w:name="_Ref40980421"/>
      <w:bookmarkStart w:id="691" w:name="_Toc97194373"/>
      <w:bookmarkStart w:id="692" w:name="_Toc97194478"/>
      <w:bookmarkStart w:id="693" w:name="_Toc166240355"/>
      <w:r w:rsidRPr="00B356C7">
        <w:rPr>
          <w:rFonts w:cs="Tahoma"/>
          <w:lang w:val="el-GR"/>
        </w:rPr>
        <w:lastRenderedPageBreak/>
        <w:t>ΠΑΡΑΡΤΗΜΑ ΙΙ –</w:t>
      </w:r>
      <w:r w:rsidR="00E1337D" w:rsidRPr="00B356C7">
        <w:rPr>
          <w:rFonts w:cs="Tahoma"/>
          <w:lang w:val="el-GR"/>
        </w:rPr>
        <w:t xml:space="preserve"> </w:t>
      </w:r>
      <w:r w:rsidR="007A3AC0" w:rsidRPr="00B356C7">
        <w:rPr>
          <w:rFonts w:cs="Tahoma"/>
          <w:lang w:val="el-GR"/>
        </w:rPr>
        <w:t>Πίνακες Συμμόρφωσης</w:t>
      </w:r>
      <w:bookmarkEnd w:id="689"/>
      <w:bookmarkEnd w:id="690"/>
      <w:bookmarkEnd w:id="691"/>
      <w:bookmarkEnd w:id="692"/>
      <w:bookmarkEnd w:id="693"/>
      <w:r w:rsidR="007A3AC0" w:rsidRPr="00B356C7">
        <w:rPr>
          <w:rFonts w:cs="Tahoma"/>
          <w:lang w:val="el-GR"/>
        </w:rPr>
        <w:t xml:space="preserve"> </w:t>
      </w:r>
    </w:p>
    <w:p w14:paraId="324A7AE5" w14:textId="1F3DC067" w:rsidR="00AF7B00" w:rsidRPr="00B356C7" w:rsidRDefault="00AF7B00" w:rsidP="00786A1B">
      <w:pPr>
        <w:pStyle w:val="40"/>
        <w:numPr>
          <w:ilvl w:val="0"/>
          <w:numId w:val="83"/>
        </w:numPr>
        <w:tabs>
          <w:tab w:val="left" w:pos="993"/>
        </w:tabs>
        <w:rPr>
          <w:rFonts w:eastAsia="SimSun"/>
          <w:lang w:val="el-GR"/>
        </w:rPr>
      </w:pPr>
      <w:bookmarkStart w:id="694" w:name="_Toc159574249"/>
      <w:bookmarkStart w:id="695" w:name="_Ref165016273"/>
      <w:bookmarkStart w:id="696" w:name="_Ref165016280"/>
      <w:bookmarkStart w:id="697" w:name="_Toc166240356"/>
      <w:bookmarkStart w:id="698" w:name="_Hlk136959608"/>
      <w:r w:rsidRPr="00B356C7">
        <w:rPr>
          <w:rFonts w:eastAsia="SimSun"/>
          <w:lang w:val="el-GR"/>
        </w:rPr>
        <w:t>Περιγραφή αντικειμένου</w:t>
      </w:r>
      <w:bookmarkEnd w:id="694"/>
      <w:bookmarkEnd w:id="695"/>
      <w:bookmarkEnd w:id="696"/>
      <w:bookmarkEnd w:id="697"/>
    </w:p>
    <w:tbl>
      <w:tblPr>
        <w:tblW w:w="9628" w:type="dxa"/>
        <w:tblLook w:val="04A0" w:firstRow="1" w:lastRow="0" w:firstColumn="1" w:lastColumn="0" w:noHBand="0" w:noVBand="1"/>
      </w:tblPr>
      <w:tblGrid>
        <w:gridCol w:w="645"/>
        <w:gridCol w:w="4423"/>
        <w:gridCol w:w="1398"/>
        <w:gridCol w:w="1461"/>
        <w:gridCol w:w="1701"/>
      </w:tblGrid>
      <w:tr w:rsidR="00AF7B00" w:rsidRPr="00B356C7" w14:paraId="09985A30" w14:textId="77777777" w:rsidTr="00CD6DAB">
        <w:trPr>
          <w:trHeight w:val="285"/>
        </w:trPr>
        <w:tc>
          <w:tcPr>
            <w:tcW w:w="578" w:type="dxa"/>
            <w:tcBorders>
              <w:top w:val="single" w:sz="4" w:space="0" w:color="auto"/>
              <w:left w:val="single" w:sz="4" w:space="0" w:color="auto"/>
              <w:bottom w:val="single" w:sz="4" w:space="0" w:color="auto"/>
              <w:right w:val="single" w:sz="4" w:space="0" w:color="auto"/>
            </w:tcBorders>
            <w:shd w:val="clear" w:color="000000" w:fill="BFBFBF"/>
            <w:vAlign w:val="center"/>
            <w:hideMark/>
          </w:tcPr>
          <w:bookmarkEnd w:id="698"/>
          <w:p w14:paraId="6E5974A3" w14:textId="77777777" w:rsidR="00AF7B00" w:rsidRPr="00B356C7" w:rsidRDefault="00AF7B00" w:rsidP="00AF7B00">
            <w:pPr>
              <w:rPr>
                <w:rFonts w:eastAsia="SimSun"/>
                <w:b/>
                <w:bCs/>
                <w:lang w:val="el-GR"/>
              </w:rPr>
            </w:pPr>
            <w:r w:rsidRPr="00B356C7">
              <w:rPr>
                <w:rFonts w:eastAsia="SimSun"/>
                <w:b/>
                <w:bCs/>
                <w:lang w:val="el-GR"/>
              </w:rPr>
              <w:t>A/A</w:t>
            </w:r>
          </w:p>
        </w:tc>
        <w:tc>
          <w:tcPr>
            <w:tcW w:w="5127" w:type="dxa"/>
            <w:tcBorders>
              <w:top w:val="single" w:sz="4" w:space="0" w:color="auto"/>
              <w:left w:val="nil"/>
              <w:bottom w:val="single" w:sz="4" w:space="0" w:color="auto"/>
              <w:right w:val="single" w:sz="4" w:space="0" w:color="auto"/>
            </w:tcBorders>
            <w:shd w:val="clear" w:color="000000" w:fill="BFBFBF"/>
            <w:vAlign w:val="center"/>
            <w:hideMark/>
          </w:tcPr>
          <w:p w14:paraId="78DC7C0F" w14:textId="77777777" w:rsidR="00AF7B00" w:rsidRPr="00B356C7" w:rsidRDefault="00AF7B00" w:rsidP="00AF7B00">
            <w:pPr>
              <w:rPr>
                <w:rFonts w:eastAsia="SimSun"/>
                <w:b/>
                <w:bCs/>
                <w:lang w:val="el-GR"/>
              </w:rPr>
            </w:pPr>
            <w:r w:rsidRPr="00B356C7">
              <w:rPr>
                <w:rFonts w:eastAsia="SimSun"/>
                <w:b/>
                <w:bCs/>
                <w:lang w:val="el-GR"/>
              </w:rPr>
              <w:t>ΠΡΟΔΙΑΓΡΑΦΗ</w:t>
            </w:r>
          </w:p>
        </w:tc>
        <w:tc>
          <w:tcPr>
            <w:tcW w:w="1170" w:type="dxa"/>
            <w:tcBorders>
              <w:top w:val="single" w:sz="4" w:space="0" w:color="auto"/>
              <w:left w:val="nil"/>
              <w:bottom w:val="single" w:sz="4" w:space="0" w:color="auto"/>
              <w:right w:val="single" w:sz="4" w:space="0" w:color="auto"/>
            </w:tcBorders>
            <w:shd w:val="clear" w:color="000000" w:fill="BFBFBF"/>
            <w:vAlign w:val="center"/>
            <w:hideMark/>
          </w:tcPr>
          <w:p w14:paraId="3D904C8D" w14:textId="77777777" w:rsidR="00AF7B00" w:rsidRPr="00B356C7" w:rsidRDefault="00AF7B00" w:rsidP="00AF7B00">
            <w:pPr>
              <w:rPr>
                <w:rFonts w:eastAsia="SimSun"/>
                <w:b/>
                <w:bCs/>
                <w:lang w:val="el-GR"/>
              </w:rPr>
            </w:pPr>
            <w:r w:rsidRPr="00B356C7">
              <w:rPr>
                <w:rFonts w:eastAsia="SimSun"/>
                <w:b/>
                <w:bCs/>
              </w:rPr>
              <w:t>ΑΠΑΙΤΗΣΗ</w:t>
            </w:r>
          </w:p>
        </w:tc>
        <w:tc>
          <w:tcPr>
            <w:tcW w:w="1257" w:type="dxa"/>
            <w:tcBorders>
              <w:top w:val="single" w:sz="4" w:space="0" w:color="auto"/>
              <w:left w:val="nil"/>
              <w:bottom w:val="single" w:sz="4" w:space="0" w:color="auto"/>
              <w:right w:val="single" w:sz="4" w:space="0" w:color="auto"/>
            </w:tcBorders>
            <w:shd w:val="clear" w:color="000000" w:fill="BFBFBF"/>
            <w:vAlign w:val="center"/>
            <w:hideMark/>
          </w:tcPr>
          <w:p w14:paraId="63D595DC" w14:textId="77777777" w:rsidR="00AF7B00" w:rsidRPr="00B356C7" w:rsidRDefault="00AF7B00" w:rsidP="00AF7B00">
            <w:pPr>
              <w:rPr>
                <w:rFonts w:eastAsia="SimSun"/>
                <w:b/>
                <w:bCs/>
                <w:lang w:val="el-GR"/>
              </w:rPr>
            </w:pPr>
            <w:r w:rsidRPr="00B356C7">
              <w:rPr>
                <w:rFonts w:eastAsia="SimSun"/>
                <w:b/>
                <w:bCs/>
              </w:rPr>
              <w:t>ΑΠΑΝΤΗΣΗ</w:t>
            </w:r>
          </w:p>
        </w:tc>
        <w:tc>
          <w:tcPr>
            <w:tcW w:w="1496" w:type="dxa"/>
            <w:tcBorders>
              <w:top w:val="single" w:sz="4" w:space="0" w:color="auto"/>
              <w:left w:val="nil"/>
              <w:bottom w:val="single" w:sz="4" w:space="0" w:color="auto"/>
              <w:right w:val="single" w:sz="4" w:space="0" w:color="auto"/>
            </w:tcBorders>
            <w:shd w:val="clear" w:color="000000" w:fill="BFBFBF"/>
            <w:vAlign w:val="center"/>
            <w:hideMark/>
          </w:tcPr>
          <w:p w14:paraId="13E3148E" w14:textId="77777777" w:rsidR="00AF7B00" w:rsidRPr="00B356C7" w:rsidRDefault="00AF7B00" w:rsidP="00AF7B00">
            <w:pPr>
              <w:rPr>
                <w:rFonts w:eastAsia="SimSun"/>
                <w:b/>
                <w:bCs/>
                <w:lang w:val="el-GR"/>
              </w:rPr>
            </w:pPr>
            <w:r w:rsidRPr="00B356C7">
              <w:rPr>
                <w:rFonts w:eastAsia="SimSun"/>
                <w:b/>
                <w:bCs/>
              </w:rPr>
              <w:t>ΠΑΡΑΠΟΜΠΗ</w:t>
            </w:r>
          </w:p>
        </w:tc>
      </w:tr>
      <w:tr w:rsidR="00AF7B00" w:rsidRPr="00B356C7" w14:paraId="5D95E8B9"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4C8ABAB" w14:textId="77777777" w:rsidR="00AF7B00" w:rsidRPr="00B356C7" w:rsidRDefault="00AF7B00" w:rsidP="00AF7B00">
            <w:pPr>
              <w:rPr>
                <w:rFonts w:eastAsia="SimSun"/>
                <w:lang w:val="el-GR"/>
              </w:rPr>
            </w:pPr>
            <w:r w:rsidRPr="00B356C7">
              <w:rPr>
                <w:rFonts w:eastAsia="SimSun"/>
                <w:lang w:val="el-GR"/>
              </w:rPr>
              <w:t>1.</w:t>
            </w:r>
          </w:p>
        </w:tc>
        <w:tc>
          <w:tcPr>
            <w:tcW w:w="5127" w:type="dxa"/>
            <w:tcBorders>
              <w:top w:val="nil"/>
              <w:left w:val="nil"/>
              <w:bottom w:val="single" w:sz="4" w:space="0" w:color="auto"/>
              <w:right w:val="single" w:sz="4" w:space="0" w:color="auto"/>
            </w:tcBorders>
            <w:shd w:val="clear" w:color="auto" w:fill="auto"/>
            <w:vAlign w:val="center"/>
            <w:hideMark/>
          </w:tcPr>
          <w:p w14:paraId="116E9CDC" w14:textId="77777777" w:rsidR="00AF7B00" w:rsidRPr="00B356C7" w:rsidRDefault="00AF7B00" w:rsidP="00AF7B00">
            <w:pPr>
              <w:rPr>
                <w:rFonts w:eastAsia="SimSun"/>
                <w:lang w:val="el-GR"/>
              </w:rPr>
            </w:pPr>
            <w:r w:rsidRPr="00B356C7">
              <w:rPr>
                <w:rFonts w:eastAsia="SimSun"/>
                <w:lang w:val="el-GR"/>
              </w:rPr>
              <w:t xml:space="preserve">Σχεδιασμός και υλοποίηση της κατάλληλης ψηφιακής υποδομής για συλλογή δεδομένων, ανάπτυξη προγνωστικών μοντέλων τεχνητής νοημοσύνης, συνδεσιμότητα με </w:t>
            </w:r>
            <w:r w:rsidRPr="00B356C7">
              <w:rPr>
                <w:rFonts w:eastAsia="SimSun"/>
              </w:rPr>
              <w:t>APIs</w:t>
            </w:r>
            <w:r w:rsidRPr="00B356C7">
              <w:rPr>
                <w:rFonts w:eastAsia="SimSun"/>
                <w:lang w:val="el-GR"/>
              </w:rPr>
              <w:t xml:space="preserve"> και αναλύσεων επιχειρηματικής ευφυΐας σε ειδικά σχεδιασμένο ψηφιακό πύργου ελέγχου προηγμένων αναλύσεων διαχείρισης άμεσων ενεργειών και βελτιστοποίηση διαθέσιμων πόρων.</w:t>
            </w:r>
          </w:p>
        </w:tc>
        <w:tc>
          <w:tcPr>
            <w:tcW w:w="1170" w:type="dxa"/>
            <w:tcBorders>
              <w:top w:val="nil"/>
              <w:left w:val="nil"/>
              <w:bottom w:val="single" w:sz="4" w:space="0" w:color="auto"/>
              <w:right w:val="single" w:sz="4" w:space="0" w:color="auto"/>
            </w:tcBorders>
            <w:shd w:val="clear" w:color="auto" w:fill="auto"/>
            <w:hideMark/>
          </w:tcPr>
          <w:p w14:paraId="5B846050"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hideMark/>
          </w:tcPr>
          <w:p w14:paraId="006FC657" w14:textId="77777777" w:rsidR="00AF7B00" w:rsidRPr="00B356C7" w:rsidRDefault="00AF7B00" w:rsidP="00AF7B00">
            <w:pPr>
              <w:rPr>
                <w:rFonts w:eastAsia="SimSun"/>
                <w:lang w:val="el-GR"/>
              </w:rPr>
            </w:pPr>
            <w:r w:rsidRPr="00B356C7">
              <w:rPr>
                <w:rFonts w:eastAsia="SimSun"/>
                <w:lang w:val="el-GR"/>
              </w:rPr>
              <w:t> </w:t>
            </w:r>
          </w:p>
        </w:tc>
        <w:tc>
          <w:tcPr>
            <w:tcW w:w="1496" w:type="dxa"/>
            <w:tcBorders>
              <w:top w:val="nil"/>
              <w:left w:val="nil"/>
              <w:bottom w:val="single" w:sz="4" w:space="0" w:color="auto"/>
              <w:right w:val="single" w:sz="4" w:space="0" w:color="auto"/>
            </w:tcBorders>
            <w:shd w:val="clear" w:color="auto" w:fill="auto"/>
            <w:hideMark/>
          </w:tcPr>
          <w:p w14:paraId="5B18B2F3" w14:textId="77777777" w:rsidR="00AF7B00" w:rsidRPr="00B356C7" w:rsidRDefault="00AF7B00" w:rsidP="00AF7B00">
            <w:pPr>
              <w:rPr>
                <w:rFonts w:eastAsia="SimSun"/>
                <w:lang w:val="el-GR"/>
              </w:rPr>
            </w:pPr>
            <w:r w:rsidRPr="00B356C7">
              <w:rPr>
                <w:rFonts w:eastAsia="SimSun"/>
                <w:lang w:val="el-GR"/>
              </w:rPr>
              <w:t> </w:t>
            </w:r>
          </w:p>
        </w:tc>
      </w:tr>
      <w:tr w:rsidR="00AF7B00" w:rsidRPr="00B356C7" w14:paraId="65CD9ABD"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B0DDB58" w14:textId="77777777" w:rsidR="00AF7B00" w:rsidRPr="00B356C7" w:rsidRDefault="00AF7B00" w:rsidP="00AF7B00">
            <w:pPr>
              <w:rPr>
                <w:rFonts w:eastAsia="SimSun"/>
                <w:lang w:val="el-GR"/>
              </w:rPr>
            </w:pPr>
            <w:r w:rsidRPr="00B356C7">
              <w:rPr>
                <w:rFonts w:eastAsia="SimSun"/>
              </w:rPr>
              <w:t xml:space="preserve"> </w:t>
            </w:r>
            <w:r w:rsidRPr="00B356C7">
              <w:rPr>
                <w:rFonts w:eastAsia="SimSun"/>
                <w:lang w:val="el-GR"/>
              </w:rPr>
              <w:t>2.</w:t>
            </w:r>
          </w:p>
        </w:tc>
        <w:tc>
          <w:tcPr>
            <w:tcW w:w="5127" w:type="dxa"/>
            <w:tcBorders>
              <w:top w:val="nil"/>
              <w:left w:val="nil"/>
              <w:bottom w:val="single" w:sz="4" w:space="0" w:color="auto"/>
              <w:right w:val="single" w:sz="4" w:space="0" w:color="auto"/>
            </w:tcBorders>
            <w:shd w:val="clear" w:color="auto" w:fill="auto"/>
            <w:vAlign w:val="center"/>
            <w:hideMark/>
          </w:tcPr>
          <w:p w14:paraId="3DA4AC84" w14:textId="7FBF6748" w:rsidR="00AF7B00" w:rsidRPr="00B356C7" w:rsidRDefault="00AF7B00" w:rsidP="00AF7B00">
            <w:pPr>
              <w:rPr>
                <w:rFonts w:eastAsia="SimSun"/>
                <w:lang w:val="el-GR"/>
              </w:rPr>
            </w:pPr>
            <w:r w:rsidRPr="00B356C7">
              <w:rPr>
                <w:rFonts w:eastAsia="SimSun"/>
                <w:lang w:val="el-GR"/>
              </w:rPr>
              <w:t xml:space="preserve">Να γίνει λεπτομερής αναφορά στη συνολική προσέγγιση της λύσης και τη μεθοδολογία, σύμφωνα με την οποία θα γίνει η ανάλυση, ο σχεδιασμός και η ανάπτυξη των συστημάτων/εφαρμογών ή η προσαρμογή και παραμετροποίηση τυχόν έτοιμου προσφερόμενου λογισμικού, τεκμηριώνοντας τις δυνατότητες και τα ιδιαίτερα χαρακτηριστικά της προτεινόμενης λύσης που εξασφαλίζουν τη συμμόρφωσή της με τους επιχειρησιακούς στόχους του Έργου και τις γενικές αρχές σχεδιασμού όπως αυτές διατυπώνονται στην παρούσα διακήρυξη </w:t>
            </w:r>
            <w:r w:rsidR="008A4EA8" w:rsidRPr="00B356C7">
              <w:rPr>
                <w:rFonts w:eastAsia="SimSun"/>
                <w:lang w:val="el-GR"/>
              </w:rPr>
              <w:t xml:space="preserve">στο κεφάλαιο </w:t>
            </w:r>
            <w:r w:rsidR="00204053" w:rsidRPr="00B356C7">
              <w:rPr>
                <w:rFonts w:eastAsia="SimSun"/>
                <w:lang w:val="el-GR"/>
              </w:rPr>
              <w:t>4</w:t>
            </w:r>
            <w:r w:rsidRPr="00B356C7">
              <w:rPr>
                <w:rFonts w:eastAsia="SimSun"/>
                <w:lang w:val="el-GR"/>
              </w:rPr>
              <w:t xml:space="preserve"> του ΠΑΡΑΡΤΗΜΑΤΟΣ Ι  </w:t>
            </w:r>
          </w:p>
        </w:tc>
        <w:tc>
          <w:tcPr>
            <w:tcW w:w="1170" w:type="dxa"/>
            <w:tcBorders>
              <w:top w:val="nil"/>
              <w:left w:val="nil"/>
              <w:bottom w:val="single" w:sz="4" w:space="0" w:color="auto"/>
              <w:right w:val="single" w:sz="4" w:space="0" w:color="auto"/>
            </w:tcBorders>
            <w:shd w:val="clear" w:color="auto" w:fill="auto"/>
            <w:hideMark/>
          </w:tcPr>
          <w:p w14:paraId="717B0CDB"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hideMark/>
          </w:tcPr>
          <w:p w14:paraId="18A923A6" w14:textId="77777777" w:rsidR="00AF7B00" w:rsidRPr="00B356C7" w:rsidRDefault="00AF7B00" w:rsidP="00AF7B00">
            <w:pPr>
              <w:rPr>
                <w:rFonts w:eastAsia="SimSun"/>
                <w:lang w:val="el-GR"/>
              </w:rPr>
            </w:pPr>
            <w:r w:rsidRPr="00B356C7">
              <w:rPr>
                <w:rFonts w:eastAsia="SimSun"/>
                <w:lang w:val="el-GR"/>
              </w:rPr>
              <w:t> </w:t>
            </w:r>
          </w:p>
        </w:tc>
        <w:tc>
          <w:tcPr>
            <w:tcW w:w="1496" w:type="dxa"/>
            <w:tcBorders>
              <w:top w:val="nil"/>
              <w:left w:val="nil"/>
              <w:bottom w:val="single" w:sz="4" w:space="0" w:color="auto"/>
              <w:right w:val="single" w:sz="4" w:space="0" w:color="auto"/>
            </w:tcBorders>
            <w:shd w:val="clear" w:color="auto" w:fill="auto"/>
            <w:hideMark/>
          </w:tcPr>
          <w:p w14:paraId="2BC954F9" w14:textId="77777777" w:rsidR="00AF7B00" w:rsidRPr="00B356C7" w:rsidRDefault="00AF7B00" w:rsidP="00AF7B00">
            <w:pPr>
              <w:rPr>
                <w:rFonts w:eastAsia="SimSun"/>
                <w:lang w:val="el-GR"/>
              </w:rPr>
            </w:pPr>
            <w:r w:rsidRPr="00B356C7">
              <w:rPr>
                <w:rFonts w:eastAsia="SimSun"/>
                <w:lang w:val="el-GR"/>
              </w:rPr>
              <w:t> </w:t>
            </w:r>
          </w:p>
        </w:tc>
      </w:tr>
      <w:tr w:rsidR="00AF7B00" w:rsidRPr="00B356C7" w14:paraId="5BDAE55A"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1BB62D0A" w14:textId="77777777" w:rsidR="00AF7B00" w:rsidRPr="00B356C7" w:rsidRDefault="00AF7B00" w:rsidP="00AF7B00">
            <w:pPr>
              <w:rPr>
                <w:rFonts w:eastAsia="SimSun"/>
                <w:lang w:val="el-GR"/>
              </w:rPr>
            </w:pPr>
            <w:r w:rsidRPr="00B356C7">
              <w:rPr>
                <w:rFonts w:eastAsia="SimSun"/>
                <w:lang w:val="el-GR"/>
              </w:rPr>
              <w:t xml:space="preserve"> 3.</w:t>
            </w:r>
          </w:p>
        </w:tc>
        <w:tc>
          <w:tcPr>
            <w:tcW w:w="5127" w:type="dxa"/>
            <w:tcBorders>
              <w:top w:val="nil"/>
              <w:left w:val="nil"/>
              <w:bottom w:val="single" w:sz="4" w:space="0" w:color="auto"/>
              <w:right w:val="single" w:sz="4" w:space="0" w:color="auto"/>
            </w:tcBorders>
            <w:shd w:val="clear" w:color="auto" w:fill="auto"/>
            <w:vAlign w:val="center"/>
          </w:tcPr>
          <w:p w14:paraId="36EA8D15" w14:textId="77777777" w:rsidR="00AF7B00" w:rsidRPr="00B356C7" w:rsidRDefault="00AF7B00" w:rsidP="00AF7B00">
            <w:pPr>
              <w:rPr>
                <w:rFonts w:eastAsia="SimSun"/>
                <w:lang w:val="el-GR"/>
              </w:rPr>
            </w:pPr>
            <w:r w:rsidRPr="00B356C7">
              <w:rPr>
                <w:rFonts w:eastAsia="SimSun"/>
                <w:lang w:val="el-GR"/>
              </w:rPr>
              <w:t>Να αναφερθούν τα πλεονεκτήματα του προτεινόμενου τρόπου υλοποίησης και οι προϋποθέσεις αποδοτικής λειτουργίας.</w:t>
            </w:r>
          </w:p>
        </w:tc>
        <w:tc>
          <w:tcPr>
            <w:tcW w:w="1170" w:type="dxa"/>
            <w:tcBorders>
              <w:top w:val="nil"/>
              <w:left w:val="nil"/>
              <w:bottom w:val="single" w:sz="4" w:space="0" w:color="auto"/>
              <w:right w:val="single" w:sz="4" w:space="0" w:color="auto"/>
            </w:tcBorders>
            <w:shd w:val="clear" w:color="auto" w:fill="auto"/>
          </w:tcPr>
          <w:p w14:paraId="5F333E29"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4BE49B70"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1C2BEAC9" w14:textId="77777777" w:rsidR="00AF7B00" w:rsidRPr="00B356C7" w:rsidRDefault="00AF7B00" w:rsidP="00AF7B00">
            <w:pPr>
              <w:rPr>
                <w:rFonts w:eastAsia="SimSun"/>
                <w:lang w:val="el-GR"/>
              </w:rPr>
            </w:pPr>
          </w:p>
        </w:tc>
      </w:tr>
      <w:tr w:rsidR="00AF7B00" w:rsidRPr="00B356C7" w14:paraId="2CEFE5B3"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779DA0B5" w14:textId="77777777" w:rsidR="00AF7B00" w:rsidRPr="00B356C7" w:rsidRDefault="00AF7B00" w:rsidP="00AF7B00">
            <w:pPr>
              <w:rPr>
                <w:rFonts w:eastAsia="SimSun"/>
                <w:lang w:val="el-GR"/>
              </w:rPr>
            </w:pPr>
            <w:r w:rsidRPr="00B356C7">
              <w:rPr>
                <w:rFonts w:eastAsia="SimSun"/>
                <w:lang w:val="el-GR"/>
              </w:rPr>
              <w:t xml:space="preserve"> 4.</w:t>
            </w:r>
          </w:p>
        </w:tc>
        <w:tc>
          <w:tcPr>
            <w:tcW w:w="5127" w:type="dxa"/>
            <w:tcBorders>
              <w:top w:val="nil"/>
              <w:left w:val="nil"/>
              <w:bottom w:val="single" w:sz="4" w:space="0" w:color="auto"/>
              <w:right w:val="single" w:sz="4" w:space="0" w:color="auto"/>
            </w:tcBorders>
            <w:shd w:val="clear" w:color="auto" w:fill="auto"/>
            <w:vAlign w:val="center"/>
          </w:tcPr>
          <w:p w14:paraId="752B38FC" w14:textId="77777777" w:rsidR="00AF7B00" w:rsidRPr="00B356C7" w:rsidRDefault="00AF7B00" w:rsidP="00AF7B00">
            <w:pPr>
              <w:rPr>
                <w:rFonts w:eastAsia="SimSun"/>
                <w:lang w:val="el-GR"/>
              </w:rPr>
            </w:pPr>
            <w:r w:rsidRPr="00B356C7">
              <w:rPr>
                <w:rFonts w:eastAsia="SimSun"/>
                <w:lang w:val="el-GR"/>
              </w:rPr>
              <w:t>Κατάλογος λογισμικού εφαρμογών που προσφέρονται, καθώς και οι αντίστοιχες ποσότητες.</w:t>
            </w:r>
          </w:p>
        </w:tc>
        <w:tc>
          <w:tcPr>
            <w:tcW w:w="1170" w:type="dxa"/>
            <w:tcBorders>
              <w:top w:val="nil"/>
              <w:left w:val="nil"/>
              <w:bottom w:val="single" w:sz="4" w:space="0" w:color="auto"/>
              <w:right w:val="single" w:sz="4" w:space="0" w:color="auto"/>
            </w:tcBorders>
            <w:shd w:val="clear" w:color="auto" w:fill="auto"/>
          </w:tcPr>
          <w:p w14:paraId="163617DB"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343DED39"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46C2742E" w14:textId="77777777" w:rsidR="00AF7B00" w:rsidRPr="00B356C7" w:rsidRDefault="00AF7B00" w:rsidP="00AF7B00">
            <w:pPr>
              <w:rPr>
                <w:rFonts w:eastAsia="SimSun"/>
                <w:lang w:val="el-GR"/>
              </w:rPr>
            </w:pPr>
          </w:p>
        </w:tc>
      </w:tr>
      <w:tr w:rsidR="00AF7B00" w:rsidRPr="00B356C7" w14:paraId="37FB49F8"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0A4BC777" w14:textId="77777777" w:rsidR="00AF7B00" w:rsidRPr="00B356C7" w:rsidRDefault="00AF7B00" w:rsidP="00AF7B00">
            <w:pPr>
              <w:rPr>
                <w:rFonts w:eastAsia="SimSun"/>
                <w:lang w:val="el-GR"/>
              </w:rPr>
            </w:pPr>
            <w:r w:rsidRPr="00B356C7">
              <w:rPr>
                <w:rFonts w:eastAsia="SimSun"/>
                <w:b/>
                <w:bCs/>
                <w:lang w:val="el-GR"/>
              </w:rPr>
              <w:t xml:space="preserve"> </w:t>
            </w:r>
            <w:r w:rsidRPr="00B356C7">
              <w:rPr>
                <w:rFonts w:eastAsia="SimSun"/>
                <w:lang w:val="el-GR"/>
              </w:rPr>
              <w:t>5.</w:t>
            </w:r>
          </w:p>
        </w:tc>
        <w:tc>
          <w:tcPr>
            <w:tcW w:w="5127" w:type="dxa"/>
            <w:tcBorders>
              <w:top w:val="nil"/>
              <w:left w:val="nil"/>
              <w:bottom w:val="single" w:sz="4" w:space="0" w:color="auto"/>
              <w:right w:val="single" w:sz="4" w:space="0" w:color="auto"/>
            </w:tcBorders>
            <w:shd w:val="clear" w:color="auto" w:fill="auto"/>
            <w:vAlign w:val="center"/>
          </w:tcPr>
          <w:p w14:paraId="182FE5FE" w14:textId="77777777" w:rsidR="00AF7B00" w:rsidRPr="00B356C7" w:rsidRDefault="00AF7B00" w:rsidP="00AF7B00">
            <w:pPr>
              <w:rPr>
                <w:rFonts w:eastAsia="SimSun"/>
                <w:lang w:val="el-GR"/>
              </w:rPr>
            </w:pPr>
            <w:r w:rsidRPr="00B356C7">
              <w:rPr>
                <w:rFonts w:eastAsia="SimSun"/>
                <w:lang w:val="el-GR"/>
              </w:rPr>
              <w:t>Να αναφερθούν τα λειτουργικά χαρακτηριστικά για το σύνολο των υποσυστημάτων, εφαρμογών και υπηρεσιών που θα παρέχονται.</w:t>
            </w:r>
          </w:p>
        </w:tc>
        <w:tc>
          <w:tcPr>
            <w:tcW w:w="1170" w:type="dxa"/>
            <w:tcBorders>
              <w:top w:val="nil"/>
              <w:left w:val="nil"/>
              <w:bottom w:val="single" w:sz="4" w:space="0" w:color="auto"/>
              <w:right w:val="single" w:sz="4" w:space="0" w:color="auto"/>
            </w:tcBorders>
            <w:shd w:val="clear" w:color="auto" w:fill="auto"/>
          </w:tcPr>
          <w:p w14:paraId="0096F8E0"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3AD6544F"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4B6D379C" w14:textId="77777777" w:rsidR="00AF7B00" w:rsidRPr="00B356C7" w:rsidRDefault="00AF7B00" w:rsidP="00AF7B00">
            <w:pPr>
              <w:rPr>
                <w:rFonts w:eastAsia="SimSun"/>
                <w:lang w:val="el-GR"/>
              </w:rPr>
            </w:pPr>
          </w:p>
        </w:tc>
      </w:tr>
      <w:tr w:rsidR="00AF7B00" w:rsidRPr="00B356C7" w14:paraId="31059C35"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3E5170F5" w14:textId="77777777" w:rsidR="00AF7B00" w:rsidRPr="00B356C7" w:rsidRDefault="00AF7B00" w:rsidP="00AF7B00">
            <w:pPr>
              <w:rPr>
                <w:rFonts w:eastAsia="SimSun"/>
                <w:lang w:val="el-GR"/>
              </w:rPr>
            </w:pPr>
            <w:r w:rsidRPr="00B356C7">
              <w:rPr>
                <w:rFonts w:eastAsia="SimSun"/>
                <w:lang w:val="el-GR"/>
              </w:rPr>
              <w:t xml:space="preserve"> 6.</w:t>
            </w:r>
          </w:p>
        </w:tc>
        <w:tc>
          <w:tcPr>
            <w:tcW w:w="5127" w:type="dxa"/>
            <w:tcBorders>
              <w:top w:val="nil"/>
              <w:left w:val="nil"/>
              <w:bottom w:val="single" w:sz="4" w:space="0" w:color="auto"/>
              <w:right w:val="single" w:sz="4" w:space="0" w:color="auto"/>
            </w:tcBorders>
            <w:shd w:val="clear" w:color="auto" w:fill="auto"/>
            <w:vAlign w:val="center"/>
          </w:tcPr>
          <w:p w14:paraId="556733E1" w14:textId="0E656067" w:rsidR="00AF7B00" w:rsidRPr="00B356C7" w:rsidRDefault="00AF7B00" w:rsidP="00AF7B00">
            <w:pPr>
              <w:rPr>
                <w:rFonts w:eastAsia="SimSun"/>
                <w:lang w:val="el-GR"/>
              </w:rPr>
            </w:pPr>
            <w:r w:rsidRPr="00B356C7">
              <w:rPr>
                <w:rFonts w:eastAsia="SimSun"/>
                <w:lang w:val="el-GR"/>
              </w:rPr>
              <w:t>Να αναφερθούν αναλυτικά οι διαφορετικοί τύποι και η μεθοδολογία δοκιμών (</w:t>
            </w:r>
            <w:r w:rsidRPr="00B356C7">
              <w:rPr>
                <w:rFonts w:eastAsia="SimSun"/>
              </w:rPr>
              <w:t>testing</w:t>
            </w:r>
            <w:r w:rsidRPr="00B356C7">
              <w:rPr>
                <w:rFonts w:eastAsia="SimSun"/>
                <w:lang w:val="el-GR"/>
              </w:rPr>
              <w:t>) που θα ακολουθηθεί, σύμφωνα και με τις απαιτήσεις του ενδεικτικού χρονοδιαγράμματος του Έργου της §</w:t>
            </w:r>
            <w:r w:rsidR="004B65E3" w:rsidRPr="00B356C7">
              <w:rPr>
                <w:rFonts w:eastAsia="SimSun"/>
                <w:lang w:val="el-GR"/>
              </w:rPr>
              <w:t>7</w:t>
            </w:r>
            <w:r w:rsidRPr="00B356C7">
              <w:rPr>
                <w:rFonts w:eastAsia="SimSun"/>
                <w:lang w:val="el-GR"/>
              </w:rPr>
              <w:t xml:space="preserve"> του ΠΑΡΑΡΤΗΜΑΤΟΣ Ι  </w:t>
            </w:r>
          </w:p>
        </w:tc>
        <w:tc>
          <w:tcPr>
            <w:tcW w:w="1170" w:type="dxa"/>
            <w:tcBorders>
              <w:top w:val="nil"/>
              <w:left w:val="nil"/>
              <w:bottom w:val="single" w:sz="4" w:space="0" w:color="auto"/>
              <w:right w:val="single" w:sz="4" w:space="0" w:color="auto"/>
            </w:tcBorders>
            <w:shd w:val="clear" w:color="auto" w:fill="auto"/>
          </w:tcPr>
          <w:p w14:paraId="733E2683"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32585F62"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03500CBF" w14:textId="77777777" w:rsidR="00AF7B00" w:rsidRPr="00B356C7" w:rsidRDefault="00AF7B00" w:rsidP="00AF7B00">
            <w:pPr>
              <w:rPr>
                <w:rFonts w:eastAsia="SimSun"/>
                <w:lang w:val="el-GR"/>
              </w:rPr>
            </w:pPr>
          </w:p>
        </w:tc>
      </w:tr>
      <w:tr w:rsidR="00AF7B00" w:rsidRPr="00B356C7" w14:paraId="43F90BA6"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3F466629" w14:textId="77777777" w:rsidR="00AF7B00" w:rsidRPr="00B356C7" w:rsidRDefault="00AF7B00" w:rsidP="00AF7B00">
            <w:pPr>
              <w:rPr>
                <w:rFonts w:eastAsia="SimSun"/>
                <w:lang w:val="el-GR"/>
              </w:rPr>
            </w:pPr>
            <w:r w:rsidRPr="00B356C7">
              <w:rPr>
                <w:rFonts w:eastAsia="SimSun"/>
                <w:lang w:val="el-GR"/>
              </w:rPr>
              <w:t xml:space="preserve"> 7.</w:t>
            </w:r>
          </w:p>
        </w:tc>
        <w:tc>
          <w:tcPr>
            <w:tcW w:w="5127" w:type="dxa"/>
            <w:tcBorders>
              <w:top w:val="nil"/>
              <w:left w:val="nil"/>
              <w:bottom w:val="single" w:sz="4" w:space="0" w:color="auto"/>
              <w:right w:val="single" w:sz="4" w:space="0" w:color="auto"/>
            </w:tcBorders>
            <w:shd w:val="clear" w:color="auto" w:fill="auto"/>
            <w:vAlign w:val="center"/>
          </w:tcPr>
          <w:p w14:paraId="0ACA19A0" w14:textId="77777777" w:rsidR="00AF7B00" w:rsidRPr="00B356C7" w:rsidRDefault="00AF7B00" w:rsidP="00AF7B00">
            <w:pPr>
              <w:rPr>
                <w:rFonts w:eastAsia="SimSun"/>
                <w:lang w:val="el-GR"/>
              </w:rPr>
            </w:pPr>
            <w:r w:rsidRPr="00B356C7">
              <w:rPr>
                <w:rFonts w:eastAsia="SimSun"/>
                <w:lang w:val="el-GR"/>
              </w:rPr>
              <w:t xml:space="preserve">Το σύνολο του λογισμικού θα παραδοθεί σε πλήρη λειτουργικότητα. Ο Ανάδοχος σε κάθε περίπτωση εγγυάται την ομαλή εκκίνηση και λειτουργία των εφαρμογών λογισμικού και την απόλυτη συμβατότητα </w:t>
            </w:r>
            <w:r w:rsidRPr="00B356C7">
              <w:rPr>
                <w:rFonts w:eastAsia="SimSun"/>
                <w:lang w:val="el-GR"/>
              </w:rPr>
              <w:lastRenderedPageBreak/>
              <w:t>μεταξύ τους για την εξυπηρέτηση των αναγκών του Έργου.</w:t>
            </w:r>
          </w:p>
        </w:tc>
        <w:tc>
          <w:tcPr>
            <w:tcW w:w="1170" w:type="dxa"/>
            <w:tcBorders>
              <w:top w:val="nil"/>
              <w:left w:val="nil"/>
              <w:bottom w:val="single" w:sz="4" w:space="0" w:color="auto"/>
              <w:right w:val="single" w:sz="4" w:space="0" w:color="auto"/>
            </w:tcBorders>
            <w:shd w:val="clear" w:color="auto" w:fill="auto"/>
          </w:tcPr>
          <w:p w14:paraId="0645C3BA" w14:textId="77777777" w:rsidR="00AF7B00" w:rsidRPr="00B356C7" w:rsidRDefault="00AF7B00" w:rsidP="00AF7B00">
            <w:pPr>
              <w:rPr>
                <w:rFonts w:eastAsia="SimSun"/>
                <w:lang w:val="el-GR"/>
              </w:rPr>
            </w:pPr>
            <w:r w:rsidRPr="00B356C7">
              <w:rPr>
                <w:rFonts w:eastAsia="SimSun"/>
                <w:lang w:val="el-GR"/>
              </w:rPr>
              <w:lastRenderedPageBreak/>
              <w:t>ΝΑΙ</w:t>
            </w:r>
          </w:p>
        </w:tc>
        <w:tc>
          <w:tcPr>
            <w:tcW w:w="1257" w:type="dxa"/>
            <w:tcBorders>
              <w:top w:val="nil"/>
              <w:left w:val="nil"/>
              <w:bottom w:val="single" w:sz="4" w:space="0" w:color="auto"/>
              <w:right w:val="single" w:sz="4" w:space="0" w:color="auto"/>
            </w:tcBorders>
            <w:shd w:val="clear" w:color="auto" w:fill="auto"/>
          </w:tcPr>
          <w:p w14:paraId="3D727DAE"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6C4C3E25" w14:textId="77777777" w:rsidR="00AF7B00" w:rsidRPr="00B356C7" w:rsidRDefault="00AF7B00" w:rsidP="00AF7B00">
            <w:pPr>
              <w:rPr>
                <w:rFonts w:eastAsia="SimSun"/>
                <w:lang w:val="el-GR"/>
              </w:rPr>
            </w:pPr>
          </w:p>
        </w:tc>
      </w:tr>
      <w:tr w:rsidR="00AF7B00" w:rsidRPr="00B356C7" w14:paraId="00EBC2E8"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4440C309" w14:textId="77777777" w:rsidR="00AF7B00" w:rsidRPr="00B356C7" w:rsidRDefault="00AF7B00" w:rsidP="00AF7B00">
            <w:pPr>
              <w:rPr>
                <w:rFonts w:eastAsia="SimSun"/>
                <w:lang w:val="el-GR"/>
              </w:rPr>
            </w:pPr>
            <w:r w:rsidRPr="00B356C7">
              <w:rPr>
                <w:rFonts w:eastAsia="SimSun"/>
                <w:lang w:val="el-GR"/>
              </w:rPr>
              <w:t xml:space="preserve"> 8.</w:t>
            </w:r>
          </w:p>
        </w:tc>
        <w:tc>
          <w:tcPr>
            <w:tcW w:w="5127" w:type="dxa"/>
            <w:tcBorders>
              <w:top w:val="nil"/>
              <w:left w:val="nil"/>
              <w:bottom w:val="single" w:sz="4" w:space="0" w:color="auto"/>
              <w:right w:val="single" w:sz="4" w:space="0" w:color="auto"/>
            </w:tcBorders>
            <w:shd w:val="clear" w:color="auto" w:fill="auto"/>
            <w:vAlign w:val="center"/>
          </w:tcPr>
          <w:p w14:paraId="0387010C" w14:textId="77777777" w:rsidR="00AF7B00" w:rsidRPr="00B356C7" w:rsidRDefault="00AF7B00" w:rsidP="00AF7B00">
            <w:pPr>
              <w:rPr>
                <w:rFonts w:eastAsia="SimSun"/>
                <w:lang w:val="el-GR"/>
              </w:rPr>
            </w:pPr>
            <w:r w:rsidRPr="00B356C7">
              <w:rPr>
                <w:rFonts w:eastAsia="SimSun"/>
                <w:lang w:val="el-GR"/>
              </w:rPr>
              <w:t>Για κάθε στοιχείο λογισμικού να περιγράφεται:</w:t>
            </w:r>
          </w:p>
          <w:p w14:paraId="6D3FD57D" w14:textId="77777777" w:rsidR="00AF7B00" w:rsidRPr="00B356C7" w:rsidRDefault="00AF7B00" w:rsidP="00AF7B00">
            <w:pPr>
              <w:rPr>
                <w:rFonts w:eastAsia="SimSun"/>
                <w:lang w:val="el-GR"/>
              </w:rPr>
            </w:pPr>
            <w:r w:rsidRPr="00B356C7">
              <w:rPr>
                <w:rFonts w:eastAsia="SimSun"/>
                <w:lang w:val="el-GR"/>
              </w:rPr>
              <w:t>-Ο ρόλος του</w:t>
            </w:r>
          </w:p>
          <w:p w14:paraId="44EE1C17" w14:textId="77777777" w:rsidR="00AF7B00" w:rsidRPr="00B356C7" w:rsidRDefault="00AF7B00" w:rsidP="00AF7B00">
            <w:pPr>
              <w:rPr>
                <w:rFonts w:eastAsia="SimSun"/>
                <w:lang w:val="el-GR"/>
              </w:rPr>
            </w:pPr>
            <w:r w:rsidRPr="00B356C7">
              <w:rPr>
                <w:rFonts w:eastAsia="SimSun"/>
                <w:lang w:val="el-GR"/>
              </w:rPr>
              <w:t>-Τα δεδομένα που διαχειρίζεται</w:t>
            </w:r>
          </w:p>
          <w:p w14:paraId="7DB8659C" w14:textId="77777777" w:rsidR="00AF7B00" w:rsidRPr="00B356C7" w:rsidRDefault="00AF7B00" w:rsidP="00AF7B00">
            <w:pPr>
              <w:rPr>
                <w:rFonts w:eastAsia="SimSun"/>
                <w:lang w:val="el-GR"/>
              </w:rPr>
            </w:pPr>
            <w:r w:rsidRPr="00B356C7">
              <w:rPr>
                <w:rFonts w:eastAsia="SimSun"/>
                <w:lang w:val="el-GR"/>
              </w:rPr>
              <w:t xml:space="preserve">-Η διασύνδεση / </w:t>
            </w:r>
            <w:proofErr w:type="spellStart"/>
            <w:r w:rsidRPr="00B356C7">
              <w:rPr>
                <w:rFonts w:eastAsia="SimSun"/>
                <w:lang w:val="el-GR"/>
              </w:rPr>
              <w:t>διαλειτουργικότητα</w:t>
            </w:r>
            <w:proofErr w:type="spellEnd"/>
            <w:r w:rsidRPr="00B356C7">
              <w:rPr>
                <w:rFonts w:eastAsia="SimSun"/>
                <w:lang w:val="el-GR"/>
              </w:rPr>
              <w:t xml:space="preserve"> με τα άλλα στοιχεία λογισμικού της προτεινόμενης λύσης</w:t>
            </w:r>
          </w:p>
          <w:p w14:paraId="261F07E9" w14:textId="77777777" w:rsidR="00AF7B00" w:rsidRPr="00B356C7" w:rsidRDefault="00AF7B00" w:rsidP="00AF7B00">
            <w:pPr>
              <w:rPr>
                <w:rFonts w:eastAsia="SimSun"/>
                <w:lang w:val="el-GR"/>
              </w:rPr>
            </w:pPr>
            <w:r w:rsidRPr="00B356C7">
              <w:rPr>
                <w:rFonts w:eastAsia="SimSun"/>
                <w:lang w:val="el-GR"/>
              </w:rPr>
              <w:t xml:space="preserve">-Οι δυνατότητες </w:t>
            </w:r>
            <w:proofErr w:type="spellStart"/>
            <w:r w:rsidRPr="00B356C7">
              <w:rPr>
                <w:rFonts w:eastAsia="SimSun"/>
                <w:lang w:val="el-GR"/>
              </w:rPr>
              <w:t>διαλειτουργικότητας</w:t>
            </w:r>
            <w:proofErr w:type="spellEnd"/>
            <w:r w:rsidRPr="00B356C7">
              <w:rPr>
                <w:rFonts w:eastAsia="SimSun"/>
                <w:lang w:val="el-GR"/>
              </w:rPr>
              <w:t xml:space="preserve"> με τρίτα συστήματα λογισμικού βάσει των προσφερόμενων τυποποιημένων </w:t>
            </w:r>
            <w:proofErr w:type="spellStart"/>
            <w:r w:rsidRPr="00B356C7">
              <w:rPr>
                <w:rFonts w:eastAsia="SimSun"/>
                <w:lang w:val="el-GR"/>
              </w:rPr>
              <w:t>διεπαφών</w:t>
            </w:r>
            <w:proofErr w:type="spellEnd"/>
            <w:r w:rsidRPr="00B356C7">
              <w:rPr>
                <w:rFonts w:eastAsia="SimSun"/>
                <w:lang w:val="el-GR"/>
              </w:rPr>
              <w:t xml:space="preserve"> (ενδεικτικά </w:t>
            </w:r>
            <w:r w:rsidRPr="00B356C7">
              <w:rPr>
                <w:rFonts w:eastAsia="SimSun"/>
              </w:rPr>
              <w:t>APIs</w:t>
            </w:r>
            <w:r w:rsidRPr="00B356C7">
              <w:rPr>
                <w:rFonts w:eastAsia="SimSun"/>
                <w:lang w:val="el-GR"/>
              </w:rPr>
              <w:t>)</w:t>
            </w:r>
          </w:p>
        </w:tc>
        <w:tc>
          <w:tcPr>
            <w:tcW w:w="1170" w:type="dxa"/>
            <w:tcBorders>
              <w:top w:val="nil"/>
              <w:left w:val="nil"/>
              <w:bottom w:val="single" w:sz="4" w:space="0" w:color="auto"/>
              <w:right w:val="single" w:sz="4" w:space="0" w:color="auto"/>
            </w:tcBorders>
            <w:shd w:val="clear" w:color="auto" w:fill="auto"/>
          </w:tcPr>
          <w:p w14:paraId="0F7F4166"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1FFCB209"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3C46BDCA" w14:textId="77777777" w:rsidR="00AF7B00" w:rsidRPr="00B356C7" w:rsidRDefault="00AF7B00" w:rsidP="00AF7B00">
            <w:pPr>
              <w:rPr>
                <w:rFonts w:eastAsia="SimSun"/>
                <w:lang w:val="el-GR"/>
              </w:rPr>
            </w:pPr>
          </w:p>
        </w:tc>
      </w:tr>
      <w:tr w:rsidR="00AF7B00" w:rsidRPr="00B356C7" w14:paraId="204BDA13"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6FA0ED8F" w14:textId="77777777" w:rsidR="00AF7B00" w:rsidRPr="00B356C7" w:rsidRDefault="00AF7B00" w:rsidP="00AF7B00">
            <w:pPr>
              <w:rPr>
                <w:rFonts w:eastAsia="SimSun"/>
                <w:lang w:val="el-GR"/>
              </w:rPr>
            </w:pPr>
            <w:r w:rsidRPr="00B356C7">
              <w:rPr>
                <w:rFonts w:eastAsia="SimSun"/>
                <w:b/>
                <w:bCs/>
                <w:lang w:val="el-GR"/>
              </w:rPr>
              <w:t xml:space="preserve"> </w:t>
            </w:r>
            <w:r w:rsidRPr="00B356C7">
              <w:rPr>
                <w:rFonts w:eastAsia="SimSun"/>
                <w:lang w:val="el-GR"/>
              </w:rPr>
              <w:t>9.</w:t>
            </w:r>
          </w:p>
        </w:tc>
        <w:tc>
          <w:tcPr>
            <w:tcW w:w="5127" w:type="dxa"/>
            <w:tcBorders>
              <w:top w:val="nil"/>
              <w:left w:val="nil"/>
              <w:bottom w:val="single" w:sz="4" w:space="0" w:color="auto"/>
              <w:right w:val="single" w:sz="4" w:space="0" w:color="auto"/>
            </w:tcBorders>
            <w:shd w:val="clear" w:color="auto" w:fill="auto"/>
            <w:vAlign w:val="center"/>
          </w:tcPr>
          <w:p w14:paraId="0BC67865" w14:textId="77777777" w:rsidR="00AF7B00" w:rsidRPr="00B356C7" w:rsidRDefault="00AF7B00" w:rsidP="00AF7B00">
            <w:pPr>
              <w:rPr>
                <w:rFonts w:eastAsia="SimSun"/>
                <w:lang w:val="el-GR"/>
              </w:rPr>
            </w:pPr>
            <w:r w:rsidRPr="00B356C7">
              <w:rPr>
                <w:rFonts w:eastAsia="SimSun"/>
                <w:lang w:val="el-GR"/>
              </w:rPr>
              <w:t xml:space="preserve">Ο υποψήφιος Ανάδοχος θα πρέπει να παραδώσει το σύνολο του προσφερόμενου λογισμικού πλήρως εγκατεστημένο και </w:t>
            </w:r>
            <w:proofErr w:type="spellStart"/>
            <w:r w:rsidRPr="00B356C7">
              <w:rPr>
                <w:rFonts w:eastAsia="SimSun"/>
                <w:lang w:val="el-GR"/>
              </w:rPr>
              <w:t>παραμετροποιημένο</w:t>
            </w:r>
            <w:proofErr w:type="spellEnd"/>
            <w:r w:rsidRPr="00B356C7">
              <w:rPr>
                <w:rFonts w:eastAsia="SimSun"/>
                <w:lang w:val="el-GR"/>
              </w:rPr>
              <w:t xml:space="preserve"> σύμφωνα με τις ανάγκες του Έργου και της Αναθέτουσας Αρχής, παρέχοντας τον κατάλληλο βαθμό υπηρεσιών ανάλυσης, σχεδιασμού, εγκατάστασης /παραμετροποίησης, υλοποίησης έργου (</w:t>
            </w:r>
            <w:r w:rsidRPr="00B356C7">
              <w:rPr>
                <w:rFonts w:eastAsia="SimSun"/>
              </w:rPr>
              <w:t>project</w:t>
            </w:r>
            <w:r w:rsidRPr="00B356C7">
              <w:rPr>
                <w:rFonts w:eastAsia="SimSun"/>
                <w:lang w:val="el-GR"/>
              </w:rPr>
              <w:t xml:space="preserve"> </w:t>
            </w:r>
            <w:r w:rsidRPr="00B356C7">
              <w:rPr>
                <w:rFonts w:eastAsia="SimSun"/>
              </w:rPr>
              <w:t>management</w:t>
            </w:r>
            <w:r w:rsidRPr="00B356C7">
              <w:rPr>
                <w:rFonts w:eastAsia="SimSun"/>
                <w:lang w:val="el-GR"/>
              </w:rPr>
              <w:t>) και ελέγχου ποιότητας (</w:t>
            </w:r>
            <w:r w:rsidRPr="00B356C7">
              <w:rPr>
                <w:rFonts w:eastAsia="SimSun"/>
              </w:rPr>
              <w:t>quality</w:t>
            </w:r>
            <w:r w:rsidRPr="00B356C7">
              <w:rPr>
                <w:rFonts w:eastAsia="SimSun"/>
                <w:lang w:val="el-GR"/>
              </w:rPr>
              <w:t xml:space="preserve"> </w:t>
            </w:r>
            <w:r w:rsidRPr="00B356C7">
              <w:rPr>
                <w:rFonts w:eastAsia="SimSun"/>
              </w:rPr>
              <w:t>assurance</w:t>
            </w:r>
            <w:r w:rsidRPr="00B356C7">
              <w:rPr>
                <w:rFonts w:eastAsia="SimSun"/>
                <w:lang w:val="el-GR"/>
              </w:rPr>
              <w:t>).</w:t>
            </w:r>
          </w:p>
        </w:tc>
        <w:tc>
          <w:tcPr>
            <w:tcW w:w="1170" w:type="dxa"/>
            <w:tcBorders>
              <w:top w:val="nil"/>
              <w:left w:val="nil"/>
              <w:bottom w:val="single" w:sz="4" w:space="0" w:color="auto"/>
              <w:right w:val="single" w:sz="4" w:space="0" w:color="auto"/>
            </w:tcBorders>
            <w:shd w:val="clear" w:color="auto" w:fill="auto"/>
          </w:tcPr>
          <w:p w14:paraId="580579DB"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6520A51E"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306B5295" w14:textId="77777777" w:rsidR="00AF7B00" w:rsidRPr="00B356C7" w:rsidRDefault="00AF7B00" w:rsidP="00AF7B00">
            <w:pPr>
              <w:rPr>
                <w:rFonts w:eastAsia="SimSun"/>
                <w:lang w:val="el-GR"/>
              </w:rPr>
            </w:pPr>
          </w:p>
        </w:tc>
      </w:tr>
      <w:tr w:rsidR="00AF7B00" w:rsidRPr="00B356C7" w14:paraId="2B3841EA"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18F9CA5F" w14:textId="77777777" w:rsidR="00AF7B00" w:rsidRPr="00B356C7" w:rsidRDefault="00AF7B00" w:rsidP="00AF7B00">
            <w:pPr>
              <w:rPr>
                <w:rFonts w:eastAsia="SimSun"/>
                <w:lang w:val="el-GR"/>
              </w:rPr>
            </w:pPr>
            <w:r w:rsidRPr="00B356C7">
              <w:rPr>
                <w:rFonts w:eastAsia="SimSun"/>
                <w:lang w:val="el-GR"/>
              </w:rPr>
              <w:t xml:space="preserve"> 10.</w:t>
            </w:r>
          </w:p>
        </w:tc>
        <w:tc>
          <w:tcPr>
            <w:tcW w:w="5127" w:type="dxa"/>
            <w:tcBorders>
              <w:top w:val="nil"/>
              <w:left w:val="nil"/>
              <w:bottom w:val="single" w:sz="4" w:space="0" w:color="auto"/>
              <w:right w:val="single" w:sz="4" w:space="0" w:color="auto"/>
            </w:tcBorders>
            <w:shd w:val="clear" w:color="auto" w:fill="auto"/>
            <w:vAlign w:val="center"/>
          </w:tcPr>
          <w:p w14:paraId="41D54C38" w14:textId="77777777" w:rsidR="00AF7B00" w:rsidRPr="00B356C7" w:rsidRDefault="00AF7B00" w:rsidP="00AF7B00">
            <w:pPr>
              <w:rPr>
                <w:rFonts w:eastAsia="SimSun"/>
                <w:lang w:val="el-GR"/>
              </w:rPr>
            </w:pPr>
            <w:r w:rsidRPr="00B356C7">
              <w:rPr>
                <w:rFonts w:eastAsia="SimSun"/>
                <w:lang w:val="el-GR"/>
              </w:rPr>
              <w:t>Ο Ανάδοχος θα πρέπει να παραδώσει εγχειρίδια χρήσης για όλα τα επιμέρους στοιχεία του λογισμικού σε ηλεκτρονική μορφή.</w:t>
            </w:r>
          </w:p>
        </w:tc>
        <w:tc>
          <w:tcPr>
            <w:tcW w:w="1170" w:type="dxa"/>
            <w:tcBorders>
              <w:top w:val="nil"/>
              <w:left w:val="nil"/>
              <w:bottom w:val="single" w:sz="4" w:space="0" w:color="auto"/>
              <w:right w:val="single" w:sz="4" w:space="0" w:color="auto"/>
            </w:tcBorders>
            <w:shd w:val="clear" w:color="auto" w:fill="auto"/>
          </w:tcPr>
          <w:p w14:paraId="2ED9D28B"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756EDBEF"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38F85DEE" w14:textId="77777777" w:rsidR="00AF7B00" w:rsidRPr="00B356C7" w:rsidRDefault="00AF7B00" w:rsidP="00AF7B00">
            <w:pPr>
              <w:rPr>
                <w:rFonts w:eastAsia="SimSun"/>
                <w:lang w:val="el-GR"/>
              </w:rPr>
            </w:pPr>
          </w:p>
        </w:tc>
      </w:tr>
      <w:tr w:rsidR="00AF7B00" w:rsidRPr="00B356C7" w14:paraId="13D00D4A"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2845684E" w14:textId="77777777" w:rsidR="00AF7B00" w:rsidRPr="00B356C7" w:rsidRDefault="00AF7B00" w:rsidP="00AF7B00">
            <w:pPr>
              <w:rPr>
                <w:rFonts w:eastAsia="SimSun"/>
                <w:lang w:val="el-GR"/>
              </w:rPr>
            </w:pPr>
            <w:r w:rsidRPr="00B356C7">
              <w:rPr>
                <w:rFonts w:eastAsia="SimSun"/>
                <w:lang w:val="el-GR"/>
              </w:rPr>
              <w:t xml:space="preserve"> 11.</w:t>
            </w:r>
          </w:p>
        </w:tc>
        <w:tc>
          <w:tcPr>
            <w:tcW w:w="5127" w:type="dxa"/>
            <w:tcBorders>
              <w:top w:val="nil"/>
              <w:left w:val="nil"/>
              <w:bottom w:val="single" w:sz="4" w:space="0" w:color="auto"/>
              <w:right w:val="single" w:sz="4" w:space="0" w:color="auto"/>
            </w:tcBorders>
            <w:shd w:val="clear" w:color="auto" w:fill="auto"/>
            <w:vAlign w:val="center"/>
          </w:tcPr>
          <w:p w14:paraId="09BF37F4" w14:textId="77777777" w:rsidR="00AF7B00" w:rsidRPr="00B356C7" w:rsidRDefault="00AF7B00" w:rsidP="00AF7B00">
            <w:pPr>
              <w:rPr>
                <w:rFonts w:eastAsia="SimSun"/>
                <w:lang w:val="el-GR"/>
              </w:rPr>
            </w:pPr>
            <w:r w:rsidRPr="00B356C7">
              <w:rPr>
                <w:rFonts w:eastAsia="SimSun"/>
                <w:lang w:val="el-GR"/>
              </w:rPr>
              <w:t>Για την Παραλαβή του Έργου απαιτείται όλη η τεκμηρίωση να δοθεί υποχρεωτικά σε ηλεκτρονική μορφή.</w:t>
            </w:r>
          </w:p>
        </w:tc>
        <w:tc>
          <w:tcPr>
            <w:tcW w:w="1170" w:type="dxa"/>
            <w:tcBorders>
              <w:top w:val="nil"/>
              <w:left w:val="nil"/>
              <w:bottom w:val="single" w:sz="4" w:space="0" w:color="auto"/>
              <w:right w:val="single" w:sz="4" w:space="0" w:color="auto"/>
            </w:tcBorders>
            <w:shd w:val="clear" w:color="auto" w:fill="auto"/>
          </w:tcPr>
          <w:p w14:paraId="07D2474A"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2905857A"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53DE5783" w14:textId="77777777" w:rsidR="00AF7B00" w:rsidRPr="00B356C7" w:rsidRDefault="00AF7B00" w:rsidP="00AF7B00">
            <w:pPr>
              <w:rPr>
                <w:rFonts w:eastAsia="SimSun"/>
                <w:lang w:val="el-GR"/>
              </w:rPr>
            </w:pPr>
          </w:p>
        </w:tc>
      </w:tr>
      <w:tr w:rsidR="00AF7B00" w:rsidRPr="00B356C7" w14:paraId="54A10625"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2F9A9B69" w14:textId="77777777" w:rsidR="00AF7B00" w:rsidRPr="00B356C7" w:rsidRDefault="00AF7B00" w:rsidP="00AF7B00">
            <w:pPr>
              <w:rPr>
                <w:rFonts w:eastAsia="SimSun"/>
                <w:lang w:val="el-GR"/>
              </w:rPr>
            </w:pPr>
            <w:r w:rsidRPr="00B356C7">
              <w:rPr>
                <w:rFonts w:eastAsia="SimSun"/>
                <w:lang w:val="el-GR"/>
              </w:rPr>
              <w:t xml:space="preserve"> 12.</w:t>
            </w:r>
          </w:p>
        </w:tc>
        <w:tc>
          <w:tcPr>
            <w:tcW w:w="5127" w:type="dxa"/>
            <w:tcBorders>
              <w:top w:val="nil"/>
              <w:left w:val="nil"/>
              <w:bottom w:val="single" w:sz="4" w:space="0" w:color="auto"/>
              <w:right w:val="single" w:sz="4" w:space="0" w:color="auto"/>
            </w:tcBorders>
            <w:shd w:val="clear" w:color="auto" w:fill="auto"/>
            <w:vAlign w:val="center"/>
          </w:tcPr>
          <w:p w14:paraId="5948E894" w14:textId="77777777" w:rsidR="00AF7B00" w:rsidRPr="00B356C7" w:rsidRDefault="00AF7B00" w:rsidP="00AF7B00">
            <w:pPr>
              <w:rPr>
                <w:rFonts w:eastAsia="SimSun"/>
                <w:lang w:val="el-GR"/>
              </w:rPr>
            </w:pPr>
            <w:r w:rsidRPr="00B356C7">
              <w:rPr>
                <w:rFonts w:eastAsia="SimSun"/>
                <w:lang w:val="el-GR"/>
              </w:rPr>
              <w:t xml:space="preserve">Ο Ανάδοχος θα πρέπει να προσφέρει όλα τα αναγκαία συμπληρωματικά στοιχεία λογισμικού για να τεθεί το όλο σύστημα σε παραγωγική λειτουργία όπου απαιτούνται (ενδεικτικά </w:t>
            </w:r>
            <w:r w:rsidRPr="00B356C7">
              <w:rPr>
                <w:rFonts w:eastAsia="SimSun"/>
              </w:rPr>
              <w:t>custom</w:t>
            </w:r>
            <w:r w:rsidRPr="00B356C7">
              <w:rPr>
                <w:rFonts w:eastAsia="SimSun"/>
                <w:lang w:val="el-GR"/>
              </w:rPr>
              <w:t xml:space="preserve"> εφαρμογές, πρόσθετα </w:t>
            </w:r>
            <w:r w:rsidRPr="00B356C7">
              <w:rPr>
                <w:rFonts w:eastAsia="SimSun"/>
              </w:rPr>
              <w:t>plug</w:t>
            </w:r>
            <w:r w:rsidRPr="00B356C7">
              <w:rPr>
                <w:rFonts w:eastAsia="SimSun"/>
                <w:lang w:val="el-GR"/>
              </w:rPr>
              <w:t>-</w:t>
            </w:r>
            <w:r w:rsidRPr="00B356C7">
              <w:rPr>
                <w:rFonts w:eastAsia="SimSun"/>
              </w:rPr>
              <w:t>ins</w:t>
            </w:r>
            <w:r w:rsidRPr="00B356C7">
              <w:rPr>
                <w:rFonts w:eastAsia="SimSun"/>
                <w:lang w:val="el-GR"/>
              </w:rPr>
              <w:t xml:space="preserve"> ή </w:t>
            </w:r>
            <w:r w:rsidRPr="00B356C7">
              <w:rPr>
                <w:rFonts w:eastAsia="SimSun"/>
              </w:rPr>
              <w:t>modules</w:t>
            </w:r>
            <w:r w:rsidRPr="00B356C7">
              <w:rPr>
                <w:rFonts w:eastAsia="SimSun"/>
                <w:lang w:val="el-GR"/>
              </w:rPr>
              <w:t xml:space="preserve"> τρίτων ή άλλων κατασκευαστών κ.λπ.).</w:t>
            </w:r>
          </w:p>
        </w:tc>
        <w:tc>
          <w:tcPr>
            <w:tcW w:w="1170" w:type="dxa"/>
            <w:tcBorders>
              <w:top w:val="nil"/>
              <w:left w:val="nil"/>
              <w:bottom w:val="single" w:sz="4" w:space="0" w:color="auto"/>
              <w:right w:val="single" w:sz="4" w:space="0" w:color="auto"/>
            </w:tcBorders>
            <w:shd w:val="clear" w:color="auto" w:fill="auto"/>
          </w:tcPr>
          <w:p w14:paraId="5D0F6302"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32563D7C"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31819E42" w14:textId="77777777" w:rsidR="00AF7B00" w:rsidRPr="00B356C7" w:rsidRDefault="00AF7B00" w:rsidP="00AF7B00">
            <w:pPr>
              <w:rPr>
                <w:rFonts w:eastAsia="SimSun"/>
                <w:lang w:val="el-GR"/>
              </w:rPr>
            </w:pPr>
          </w:p>
        </w:tc>
      </w:tr>
      <w:tr w:rsidR="00AF7B00" w:rsidRPr="00B356C7" w14:paraId="30930ACC"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40758DD0" w14:textId="77777777" w:rsidR="00AF7B00" w:rsidRPr="00B356C7" w:rsidRDefault="00AF7B00" w:rsidP="00AF7B00">
            <w:pPr>
              <w:rPr>
                <w:rFonts w:eastAsia="SimSun"/>
                <w:lang w:val="el-GR"/>
              </w:rPr>
            </w:pPr>
            <w:r w:rsidRPr="00B356C7">
              <w:rPr>
                <w:rFonts w:eastAsia="SimSun"/>
                <w:lang w:val="el-GR"/>
              </w:rPr>
              <w:t xml:space="preserve"> 13.</w:t>
            </w:r>
          </w:p>
        </w:tc>
        <w:tc>
          <w:tcPr>
            <w:tcW w:w="5127" w:type="dxa"/>
            <w:tcBorders>
              <w:top w:val="nil"/>
              <w:left w:val="nil"/>
              <w:bottom w:val="single" w:sz="4" w:space="0" w:color="auto"/>
              <w:right w:val="single" w:sz="4" w:space="0" w:color="auto"/>
            </w:tcBorders>
            <w:shd w:val="clear" w:color="auto" w:fill="auto"/>
            <w:vAlign w:val="center"/>
          </w:tcPr>
          <w:p w14:paraId="78CE2C44" w14:textId="77777777" w:rsidR="00AF7B00" w:rsidRPr="00B356C7" w:rsidRDefault="00AF7B00" w:rsidP="00AF7B00">
            <w:pPr>
              <w:rPr>
                <w:rFonts w:eastAsia="SimSun"/>
                <w:lang w:val="el-GR"/>
              </w:rPr>
            </w:pPr>
            <w:r w:rsidRPr="00B356C7">
              <w:rPr>
                <w:rFonts w:eastAsia="SimSun"/>
                <w:lang w:val="el-GR"/>
              </w:rPr>
              <w:t xml:space="preserve">Χαρακτηριστικά </w:t>
            </w:r>
            <w:r w:rsidRPr="00B356C7">
              <w:rPr>
                <w:rFonts w:eastAsia="SimSun"/>
              </w:rPr>
              <w:t>auditing</w:t>
            </w:r>
            <w:r w:rsidRPr="00B356C7">
              <w:rPr>
                <w:rFonts w:eastAsia="SimSun"/>
                <w:lang w:val="el-GR"/>
              </w:rPr>
              <w:t xml:space="preserve">: Όλα τα συστατικά μέρη του συστήματος θα πρέπει να δίνουν τη δυνατότητα (είτε το κάθε ένα μεμονωμένα ή συνολικά μέσω μίας </w:t>
            </w:r>
            <w:proofErr w:type="spellStart"/>
            <w:r w:rsidRPr="00B356C7">
              <w:rPr>
                <w:rFonts w:eastAsia="SimSun"/>
                <w:lang w:val="el-GR"/>
              </w:rPr>
              <w:t>διεπαφής</w:t>
            </w:r>
            <w:proofErr w:type="spellEnd"/>
            <w:r w:rsidRPr="00B356C7">
              <w:rPr>
                <w:rFonts w:eastAsia="SimSun"/>
                <w:lang w:val="el-GR"/>
              </w:rPr>
              <w:t xml:space="preserve"> ελέγχου) σε εξουσιοδοτημένους (</w:t>
            </w:r>
            <w:r w:rsidRPr="00B356C7">
              <w:rPr>
                <w:rFonts w:eastAsia="SimSun"/>
              </w:rPr>
              <w:t>authorized</w:t>
            </w:r>
            <w:r w:rsidRPr="00B356C7">
              <w:rPr>
                <w:rFonts w:eastAsia="SimSun"/>
                <w:lang w:val="el-GR"/>
              </w:rPr>
              <w:t xml:space="preserve">) χρήστες / διαχειριστές μέσω </w:t>
            </w:r>
            <w:proofErr w:type="spellStart"/>
            <w:r w:rsidRPr="00B356C7">
              <w:rPr>
                <w:rFonts w:eastAsia="SimSun"/>
                <w:lang w:val="el-GR"/>
              </w:rPr>
              <w:t>διεπαφής</w:t>
            </w:r>
            <w:proofErr w:type="spellEnd"/>
            <w:r w:rsidRPr="00B356C7">
              <w:rPr>
                <w:rFonts w:eastAsia="SimSun"/>
                <w:lang w:val="el-GR"/>
              </w:rPr>
              <w:t xml:space="preserve">/ </w:t>
            </w:r>
            <w:proofErr w:type="spellStart"/>
            <w:r w:rsidRPr="00B356C7">
              <w:rPr>
                <w:rFonts w:eastAsia="SimSun"/>
                <w:lang w:val="el-GR"/>
              </w:rPr>
              <w:t>ών</w:t>
            </w:r>
            <w:proofErr w:type="spellEnd"/>
            <w:r w:rsidRPr="00B356C7">
              <w:rPr>
                <w:rFonts w:eastAsia="SimSun"/>
                <w:lang w:val="el-GR"/>
              </w:rPr>
              <w:t>:</w:t>
            </w:r>
          </w:p>
          <w:p w14:paraId="18852664" w14:textId="77777777" w:rsidR="00AF7B00" w:rsidRPr="00B356C7" w:rsidRDefault="00AF7B00" w:rsidP="00AF7B00">
            <w:pPr>
              <w:rPr>
                <w:rFonts w:eastAsia="SimSun"/>
                <w:lang w:val="el-GR"/>
              </w:rPr>
            </w:pPr>
            <w:r w:rsidRPr="00B356C7">
              <w:rPr>
                <w:rFonts w:eastAsia="SimSun"/>
                <w:lang w:val="el-GR"/>
              </w:rPr>
              <w:t xml:space="preserve">Να βλέπουν / δημιουργούν αναφορές, οι οποίες να αποτυπώνουν στοιχεία ημερομηνίας και ώρας που έκαναν οι </w:t>
            </w:r>
            <w:r w:rsidRPr="00B356C7">
              <w:rPr>
                <w:rFonts w:eastAsia="SimSun"/>
                <w:lang w:val="el-GR"/>
              </w:rPr>
              <w:lastRenderedPageBreak/>
              <w:t xml:space="preserve">χρήστες της υποδομής </w:t>
            </w:r>
            <w:r w:rsidRPr="00B356C7">
              <w:rPr>
                <w:rFonts w:eastAsia="SimSun"/>
              </w:rPr>
              <w:t>login</w:t>
            </w:r>
            <w:r w:rsidRPr="00B356C7">
              <w:rPr>
                <w:rFonts w:eastAsia="SimSun"/>
                <w:lang w:val="el-GR"/>
              </w:rPr>
              <w:t xml:space="preserve"> / </w:t>
            </w:r>
            <w:r w:rsidRPr="00B356C7">
              <w:rPr>
                <w:rFonts w:eastAsia="SimSun"/>
              </w:rPr>
              <w:t>logout</w:t>
            </w:r>
            <w:r w:rsidRPr="00B356C7">
              <w:rPr>
                <w:rFonts w:eastAsia="SimSun"/>
                <w:lang w:val="el-GR"/>
              </w:rPr>
              <w:t xml:space="preserve"> – και ανά δεδομένο χρονικό διάστημα.</w:t>
            </w:r>
          </w:p>
          <w:p w14:paraId="471E7D34" w14:textId="77777777" w:rsidR="00AF7B00" w:rsidRPr="00B356C7" w:rsidRDefault="00AF7B00" w:rsidP="00AF7B00">
            <w:pPr>
              <w:rPr>
                <w:rFonts w:eastAsia="SimSun"/>
                <w:lang w:val="el-GR"/>
              </w:rPr>
            </w:pPr>
            <w:r w:rsidRPr="00B356C7">
              <w:rPr>
                <w:rFonts w:eastAsia="SimSun"/>
                <w:lang w:val="el-GR"/>
              </w:rPr>
              <w:t xml:space="preserve">Να βλέπουν / δημιουργούν αναφορές, οι οποίες να αποτυπώνουν είτε ανά είδος ενέργειας ή ανά εφαρμογή λογισμικού, τη δραστηριότητα των εξουσιοδοτημένων σε αυτά χρηστών (συμπεριλαμβανομένων τρίτων συστημάτων μέσω </w:t>
            </w:r>
            <w:proofErr w:type="spellStart"/>
            <w:r w:rsidRPr="00B356C7">
              <w:rPr>
                <w:rFonts w:eastAsia="SimSun"/>
                <w:lang w:val="el-GR"/>
              </w:rPr>
              <w:t>διαλειτουργικότητας</w:t>
            </w:r>
            <w:proofErr w:type="spellEnd"/>
            <w:r w:rsidRPr="00B356C7">
              <w:rPr>
                <w:rFonts w:eastAsia="SimSun"/>
                <w:lang w:val="el-GR"/>
              </w:rPr>
              <w:t>) – και ανά δεδομένο χρονικό διάστημα.</w:t>
            </w:r>
          </w:p>
        </w:tc>
        <w:tc>
          <w:tcPr>
            <w:tcW w:w="1170" w:type="dxa"/>
            <w:tcBorders>
              <w:top w:val="nil"/>
              <w:left w:val="nil"/>
              <w:bottom w:val="single" w:sz="4" w:space="0" w:color="auto"/>
              <w:right w:val="single" w:sz="4" w:space="0" w:color="auto"/>
            </w:tcBorders>
            <w:shd w:val="clear" w:color="auto" w:fill="auto"/>
          </w:tcPr>
          <w:p w14:paraId="77B61A8A" w14:textId="77777777" w:rsidR="00AF7B00" w:rsidRPr="00B356C7" w:rsidRDefault="00AF7B00" w:rsidP="00AF7B00">
            <w:pPr>
              <w:rPr>
                <w:rFonts w:eastAsia="SimSun"/>
                <w:lang w:val="el-GR"/>
              </w:rPr>
            </w:pPr>
            <w:r w:rsidRPr="00B356C7">
              <w:rPr>
                <w:rFonts w:eastAsia="SimSun"/>
                <w:lang w:val="el-GR"/>
              </w:rPr>
              <w:lastRenderedPageBreak/>
              <w:t>ΝΑΙ</w:t>
            </w:r>
          </w:p>
        </w:tc>
        <w:tc>
          <w:tcPr>
            <w:tcW w:w="1257" w:type="dxa"/>
            <w:tcBorders>
              <w:top w:val="nil"/>
              <w:left w:val="nil"/>
              <w:bottom w:val="single" w:sz="4" w:space="0" w:color="auto"/>
              <w:right w:val="single" w:sz="4" w:space="0" w:color="auto"/>
            </w:tcBorders>
            <w:shd w:val="clear" w:color="auto" w:fill="auto"/>
          </w:tcPr>
          <w:p w14:paraId="20251A7E"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4A761F13" w14:textId="77777777" w:rsidR="00AF7B00" w:rsidRPr="00B356C7" w:rsidRDefault="00AF7B00" w:rsidP="00AF7B00">
            <w:pPr>
              <w:rPr>
                <w:rFonts w:eastAsia="SimSun"/>
                <w:lang w:val="el-GR"/>
              </w:rPr>
            </w:pPr>
          </w:p>
        </w:tc>
      </w:tr>
      <w:tr w:rsidR="00AF7B00" w:rsidRPr="00B356C7" w14:paraId="7F545333" w14:textId="77777777" w:rsidTr="00107A3E">
        <w:trPr>
          <w:trHeight w:val="2120"/>
        </w:trPr>
        <w:tc>
          <w:tcPr>
            <w:tcW w:w="578" w:type="dxa"/>
            <w:tcBorders>
              <w:top w:val="nil"/>
              <w:left w:val="single" w:sz="4" w:space="0" w:color="auto"/>
              <w:bottom w:val="single" w:sz="4" w:space="0" w:color="auto"/>
              <w:right w:val="single" w:sz="4" w:space="0" w:color="auto"/>
            </w:tcBorders>
            <w:shd w:val="clear" w:color="auto" w:fill="auto"/>
            <w:vAlign w:val="center"/>
          </w:tcPr>
          <w:p w14:paraId="1412075C" w14:textId="77777777" w:rsidR="00AF7B00" w:rsidRPr="00B356C7" w:rsidRDefault="00AF7B00" w:rsidP="00AF7B00">
            <w:pPr>
              <w:rPr>
                <w:rFonts w:eastAsia="SimSun"/>
                <w:lang w:val="el-GR"/>
              </w:rPr>
            </w:pPr>
            <w:r w:rsidRPr="00B356C7">
              <w:rPr>
                <w:rFonts w:eastAsia="SimSun"/>
                <w:lang w:val="el-GR"/>
              </w:rPr>
              <w:t xml:space="preserve"> 14.</w:t>
            </w:r>
          </w:p>
        </w:tc>
        <w:tc>
          <w:tcPr>
            <w:tcW w:w="5127" w:type="dxa"/>
            <w:tcBorders>
              <w:top w:val="nil"/>
              <w:left w:val="nil"/>
              <w:bottom w:val="single" w:sz="4" w:space="0" w:color="auto"/>
              <w:right w:val="single" w:sz="4" w:space="0" w:color="auto"/>
            </w:tcBorders>
            <w:shd w:val="clear" w:color="auto" w:fill="auto"/>
            <w:vAlign w:val="center"/>
          </w:tcPr>
          <w:p w14:paraId="12B10055" w14:textId="77777777" w:rsidR="00AF7B00" w:rsidRPr="00B356C7" w:rsidRDefault="00AF7B00" w:rsidP="00AF7B00">
            <w:pPr>
              <w:rPr>
                <w:rFonts w:eastAsia="SimSun"/>
                <w:lang w:val="el-GR"/>
              </w:rPr>
            </w:pPr>
            <w:r w:rsidRPr="00B356C7">
              <w:rPr>
                <w:rFonts w:eastAsia="SimSun"/>
                <w:lang w:val="el-GR"/>
              </w:rPr>
              <w:t xml:space="preserve">Ο πηγαίος κώδικα όλων των υλοποιήσεων (υποσυστημάτων, εφαρμογών, </w:t>
            </w:r>
            <w:proofErr w:type="spellStart"/>
            <w:r w:rsidRPr="00B356C7">
              <w:rPr>
                <w:rFonts w:eastAsia="SimSun"/>
                <w:lang w:val="el-GR"/>
              </w:rPr>
              <w:t>διεπαφών</w:t>
            </w:r>
            <w:proofErr w:type="spellEnd"/>
            <w:r w:rsidRPr="00B356C7">
              <w:rPr>
                <w:rFonts w:eastAsia="SimSun"/>
                <w:lang w:val="el-GR"/>
              </w:rPr>
              <w:t>, κτλ.) του Έργου θα πρέπει να είναι διαθέσιμος από τον Ανάδοχο και να παραδοθεί στην Αρχή με την ολοκλήρωση της υλοποίησης του Έργου</w:t>
            </w:r>
          </w:p>
        </w:tc>
        <w:tc>
          <w:tcPr>
            <w:tcW w:w="1170" w:type="dxa"/>
            <w:tcBorders>
              <w:top w:val="nil"/>
              <w:left w:val="nil"/>
              <w:bottom w:val="single" w:sz="4" w:space="0" w:color="auto"/>
              <w:right w:val="single" w:sz="4" w:space="0" w:color="auto"/>
            </w:tcBorders>
            <w:shd w:val="clear" w:color="auto" w:fill="auto"/>
          </w:tcPr>
          <w:p w14:paraId="2B66814A"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167AC781"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7F446E9C" w14:textId="77777777" w:rsidR="00AF7B00" w:rsidRPr="00B356C7" w:rsidRDefault="00AF7B00" w:rsidP="00AF7B00">
            <w:pPr>
              <w:rPr>
                <w:rFonts w:eastAsia="SimSun"/>
                <w:lang w:val="el-GR"/>
              </w:rPr>
            </w:pPr>
          </w:p>
        </w:tc>
      </w:tr>
      <w:tr w:rsidR="00AF7B00" w:rsidRPr="00B356C7" w14:paraId="4C7A19BC"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6108C788" w14:textId="77777777" w:rsidR="00AF7B00" w:rsidRPr="00B356C7" w:rsidRDefault="00AF7B00" w:rsidP="00AF7B00">
            <w:pPr>
              <w:rPr>
                <w:rFonts w:eastAsia="SimSun"/>
                <w:lang w:val="el-GR"/>
              </w:rPr>
            </w:pPr>
            <w:r w:rsidRPr="00B356C7">
              <w:rPr>
                <w:rFonts w:eastAsia="SimSun"/>
                <w:lang w:val="el-GR"/>
              </w:rPr>
              <w:t xml:space="preserve"> 15.</w:t>
            </w:r>
          </w:p>
        </w:tc>
        <w:tc>
          <w:tcPr>
            <w:tcW w:w="5127" w:type="dxa"/>
            <w:tcBorders>
              <w:top w:val="nil"/>
              <w:left w:val="nil"/>
              <w:bottom w:val="single" w:sz="4" w:space="0" w:color="auto"/>
              <w:right w:val="single" w:sz="4" w:space="0" w:color="auto"/>
            </w:tcBorders>
            <w:shd w:val="clear" w:color="auto" w:fill="auto"/>
            <w:vAlign w:val="center"/>
          </w:tcPr>
          <w:p w14:paraId="28DB9DED" w14:textId="77777777" w:rsidR="00AF7B00" w:rsidRPr="00B356C7" w:rsidRDefault="00AF7B00" w:rsidP="00AF7B00">
            <w:pPr>
              <w:rPr>
                <w:rFonts w:eastAsia="SimSun"/>
              </w:rPr>
            </w:pPr>
            <w:r w:rsidRPr="00B356C7">
              <w:rPr>
                <w:rFonts w:eastAsia="SimSun"/>
              </w:rPr>
              <w:t>Υπ</w:t>
            </w:r>
            <w:proofErr w:type="spellStart"/>
            <w:r w:rsidRPr="00B356C7">
              <w:rPr>
                <w:rFonts w:eastAsia="SimSun"/>
              </w:rPr>
              <w:t>οστήριξη</w:t>
            </w:r>
            <w:proofErr w:type="spellEnd"/>
            <w:r w:rsidRPr="00B356C7">
              <w:rPr>
                <w:rFonts w:eastAsia="SimSun"/>
                <w:lang w:val="en-US"/>
              </w:rPr>
              <w:t xml:space="preserve"> Secure (SSL) Web Servers.</w:t>
            </w:r>
          </w:p>
        </w:tc>
        <w:tc>
          <w:tcPr>
            <w:tcW w:w="1170" w:type="dxa"/>
            <w:tcBorders>
              <w:top w:val="nil"/>
              <w:left w:val="nil"/>
              <w:bottom w:val="single" w:sz="4" w:space="0" w:color="auto"/>
              <w:right w:val="single" w:sz="4" w:space="0" w:color="auto"/>
            </w:tcBorders>
            <w:shd w:val="clear" w:color="auto" w:fill="auto"/>
          </w:tcPr>
          <w:p w14:paraId="0C4647B2" w14:textId="77777777" w:rsidR="00AF7B00" w:rsidRPr="00B356C7" w:rsidRDefault="00AF7B00" w:rsidP="00AF7B00">
            <w:pPr>
              <w:rPr>
                <w:rFonts w:eastAsia="SimSun"/>
                <w:lang w:val="en-US"/>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7F392CC9" w14:textId="77777777" w:rsidR="00AF7B00" w:rsidRPr="00B356C7" w:rsidRDefault="00AF7B00" w:rsidP="00AF7B00">
            <w:pPr>
              <w:rPr>
                <w:rFonts w:eastAsia="SimSun"/>
                <w:lang w:val="en-US"/>
              </w:rPr>
            </w:pPr>
          </w:p>
        </w:tc>
        <w:tc>
          <w:tcPr>
            <w:tcW w:w="1496" w:type="dxa"/>
            <w:tcBorders>
              <w:top w:val="nil"/>
              <w:left w:val="nil"/>
              <w:bottom w:val="single" w:sz="4" w:space="0" w:color="auto"/>
              <w:right w:val="single" w:sz="4" w:space="0" w:color="auto"/>
            </w:tcBorders>
            <w:shd w:val="clear" w:color="auto" w:fill="auto"/>
          </w:tcPr>
          <w:p w14:paraId="4F7812E7" w14:textId="77777777" w:rsidR="00AF7B00" w:rsidRPr="00B356C7" w:rsidRDefault="00AF7B00" w:rsidP="00AF7B00">
            <w:pPr>
              <w:rPr>
                <w:rFonts w:eastAsia="SimSun"/>
                <w:lang w:val="en-US"/>
              </w:rPr>
            </w:pPr>
          </w:p>
        </w:tc>
      </w:tr>
      <w:tr w:rsidR="00AF7B00" w:rsidRPr="00B356C7" w14:paraId="5F56020D"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033A17C5" w14:textId="77777777" w:rsidR="00AF7B00" w:rsidRPr="00B356C7" w:rsidRDefault="00AF7B00" w:rsidP="00AF7B00">
            <w:pPr>
              <w:rPr>
                <w:rFonts w:eastAsia="SimSun"/>
                <w:lang w:val="el-GR"/>
              </w:rPr>
            </w:pPr>
            <w:r w:rsidRPr="00B356C7">
              <w:rPr>
                <w:rFonts w:eastAsia="SimSun"/>
              </w:rPr>
              <w:t xml:space="preserve"> </w:t>
            </w:r>
            <w:r w:rsidRPr="00B356C7">
              <w:rPr>
                <w:rFonts w:eastAsia="SimSun"/>
                <w:lang w:val="el-GR"/>
              </w:rPr>
              <w:t>16.</w:t>
            </w:r>
          </w:p>
        </w:tc>
        <w:tc>
          <w:tcPr>
            <w:tcW w:w="5127" w:type="dxa"/>
            <w:tcBorders>
              <w:top w:val="nil"/>
              <w:left w:val="nil"/>
              <w:bottom w:val="single" w:sz="4" w:space="0" w:color="auto"/>
              <w:right w:val="single" w:sz="4" w:space="0" w:color="auto"/>
            </w:tcBorders>
            <w:shd w:val="clear" w:color="auto" w:fill="auto"/>
            <w:vAlign w:val="center"/>
          </w:tcPr>
          <w:p w14:paraId="66AE8534" w14:textId="402E200F" w:rsidR="00AF7B00" w:rsidRPr="00B356C7" w:rsidRDefault="00AF7B00" w:rsidP="00AF7B00">
            <w:pPr>
              <w:rPr>
                <w:rFonts w:eastAsia="SimSun"/>
                <w:lang w:val="el-GR"/>
              </w:rPr>
            </w:pPr>
            <w:r w:rsidRPr="00B356C7">
              <w:rPr>
                <w:rFonts w:eastAsia="SimSun"/>
                <w:lang w:val="el-GR"/>
              </w:rPr>
              <w:t xml:space="preserve">Ανάπτυξη κατάλληλων </w:t>
            </w:r>
            <w:r w:rsidRPr="00B356C7">
              <w:rPr>
                <w:rFonts w:eastAsia="SimSun"/>
              </w:rPr>
              <w:t>APIs</w:t>
            </w:r>
            <w:r w:rsidRPr="00B356C7">
              <w:rPr>
                <w:rFonts w:eastAsia="SimSun"/>
                <w:lang w:val="el-GR"/>
              </w:rPr>
              <w:t xml:space="preserve"> για διασύνδεση με τα πληροφοριακά συστήματα των εμπλεκόμενων Αρχών, όπως ορίζεται στην §</w:t>
            </w:r>
            <w:r w:rsidR="003436B7" w:rsidRPr="00B356C7">
              <w:rPr>
                <w:rFonts w:eastAsia="SimSun"/>
                <w:lang w:val="el-GR"/>
              </w:rPr>
              <w:t>4.2</w:t>
            </w:r>
            <w:r w:rsidRPr="00B356C7">
              <w:rPr>
                <w:rFonts w:eastAsia="SimSun"/>
                <w:lang w:val="el-GR"/>
              </w:rPr>
              <w:t xml:space="preserve"> του ΠΑΡΑΡΤΗΜΑΤΟΣ Ι  </w:t>
            </w:r>
          </w:p>
        </w:tc>
        <w:tc>
          <w:tcPr>
            <w:tcW w:w="1170" w:type="dxa"/>
            <w:tcBorders>
              <w:top w:val="nil"/>
              <w:left w:val="nil"/>
              <w:bottom w:val="single" w:sz="4" w:space="0" w:color="auto"/>
              <w:right w:val="single" w:sz="4" w:space="0" w:color="auto"/>
            </w:tcBorders>
            <w:shd w:val="clear" w:color="auto" w:fill="auto"/>
          </w:tcPr>
          <w:p w14:paraId="50391547"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38F2192A"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3ABC27F7" w14:textId="77777777" w:rsidR="00AF7B00" w:rsidRPr="00B356C7" w:rsidRDefault="00AF7B00" w:rsidP="00AF7B00">
            <w:pPr>
              <w:rPr>
                <w:rFonts w:eastAsia="SimSun"/>
                <w:lang w:val="el-GR"/>
              </w:rPr>
            </w:pPr>
          </w:p>
        </w:tc>
      </w:tr>
      <w:tr w:rsidR="00AF7B00" w:rsidRPr="00B356C7" w14:paraId="1E9F4E1F"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019985F7" w14:textId="77777777" w:rsidR="00AF7B00" w:rsidRPr="00B356C7" w:rsidRDefault="00AF7B00" w:rsidP="00AF7B00">
            <w:pPr>
              <w:rPr>
                <w:rFonts w:eastAsia="SimSun"/>
                <w:lang w:val="el-GR"/>
              </w:rPr>
            </w:pPr>
            <w:r w:rsidRPr="00B356C7">
              <w:rPr>
                <w:rFonts w:eastAsia="SimSun"/>
                <w:lang w:val="el-GR"/>
              </w:rPr>
              <w:t xml:space="preserve"> 17.</w:t>
            </w:r>
          </w:p>
        </w:tc>
        <w:tc>
          <w:tcPr>
            <w:tcW w:w="5127" w:type="dxa"/>
            <w:tcBorders>
              <w:top w:val="nil"/>
              <w:left w:val="nil"/>
              <w:bottom w:val="single" w:sz="4" w:space="0" w:color="auto"/>
              <w:right w:val="single" w:sz="4" w:space="0" w:color="auto"/>
            </w:tcBorders>
            <w:shd w:val="clear" w:color="auto" w:fill="auto"/>
            <w:vAlign w:val="center"/>
          </w:tcPr>
          <w:p w14:paraId="79B51504" w14:textId="77777777" w:rsidR="00AF7B00" w:rsidRPr="00B356C7" w:rsidRDefault="00AF7B00" w:rsidP="00AF7B00">
            <w:pPr>
              <w:rPr>
                <w:rFonts w:eastAsia="SimSun"/>
                <w:lang w:val="el-GR"/>
              </w:rPr>
            </w:pPr>
            <w:r w:rsidRPr="00B356C7">
              <w:rPr>
                <w:rFonts w:eastAsia="SimSun"/>
                <w:lang w:val="el-GR"/>
              </w:rPr>
              <w:t>Το προσφερόμενο σύστημα απαιτείται να παρέχει αδιάλειπτη λειτουργία στις προσφερόμενες υπηρεσίες.</w:t>
            </w:r>
          </w:p>
        </w:tc>
        <w:tc>
          <w:tcPr>
            <w:tcW w:w="1170" w:type="dxa"/>
            <w:tcBorders>
              <w:top w:val="nil"/>
              <w:left w:val="nil"/>
              <w:bottom w:val="single" w:sz="4" w:space="0" w:color="auto"/>
              <w:right w:val="single" w:sz="4" w:space="0" w:color="auto"/>
            </w:tcBorders>
            <w:shd w:val="clear" w:color="auto" w:fill="auto"/>
          </w:tcPr>
          <w:p w14:paraId="32F434D0"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5D9AE667"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1A85EB44" w14:textId="77777777" w:rsidR="00AF7B00" w:rsidRPr="00B356C7" w:rsidRDefault="00AF7B00" w:rsidP="00AF7B00">
            <w:pPr>
              <w:rPr>
                <w:rFonts w:eastAsia="SimSun"/>
                <w:lang w:val="el-GR"/>
              </w:rPr>
            </w:pPr>
          </w:p>
        </w:tc>
      </w:tr>
      <w:tr w:rsidR="00AF7B00" w:rsidRPr="00B356C7" w14:paraId="50B18E4A"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6084BA80" w14:textId="77777777" w:rsidR="00AF7B00" w:rsidRPr="00B356C7" w:rsidRDefault="00AF7B00" w:rsidP="00AF7B00">
            <w:pPr>
              <w:rPr>
                <w:rFonts w:eastAsia="SimSun"/>
                <w:lang w:val="el-GR"/>
              </w:rPr>
            </w:pPr>
            <w:r w:rsidRPr="00B356C7">
              <w:rPr>
                <w:rFonts w:eastAsia="SimSun"/>
                <w:lang w:val="el-GR"/>
              </w:rPr>
              <w:t xml:space="preserve"> 18.</w:t>
            </w:r>
          </w:p>
        </w:tc>
        <w:tc>
          <w:tcPr>
            <w:tcW w:w="5127" w:type="dxa"/>
            <w:tcBorders>
              <w:top w:val="nil"/>
              <w:left w:val="nil"/>
              <w:bottom w:val="single" w:sz="4" w:space="0" w:color="auto"/>
              <w:right w:val="single" w:sz="4" w:space="0" w:color="auto"/>
            </w:tcBorders>
            <w:shd w:val="clear" w:color="auto" w:fill="auto"/>
            <w:vAlign w:val="center"/>
          </w:tcPr>
          <w:p w14:paraId="5EF3A607" w14:textId="77777777" w:rsidR="00AF7B00" w:rsidRPr="00B356C7" w:rsidRDefault="00AF7B00" w:rsidP="00AF7B00">
            <w:pPr>
              <w:rPr>
                <w:rFonts w:eastAsia="SimSun"/>
                <w:lang w:val="el-GR"/>
              </w:rPr>
            </w:pPr>
            <w:r w:rsidRPr="00B356C7">
              <w:rPr>
                <w:rFonts w:eastAsia="SimSun"/>
                <w:lang w:val="el-GR"/>
              </w:rPr>
              <w:t xml:space="preserve">Δυνατότητα ταυτόχρονης πρόσβασης χρηστών με χρόνους απόκρισης εφαρμογής &lt;=3 </w:t>
            </w:r>
            <w:r w:rsidRPr="00B356C7">
              <w:rPr>
                <w:rFonts w:eastAsia="SimSun"/>
              </w:rPr>
              <w:t>sec</w:t>
            </w:r>
            <w:r w:rsidRPr="00B356C7">
              <w:rPr>
                <w:rFonts w:eastAsia="SimSun"/>
                <w:lang w:val="el-GR"/>
              </w:rPr>
              <w:t>.</w:t>
            </w:r>
          </w:p>
        </w:tc>
        <w:tc>
          <w:tcPr>
            <w:tcW w:w="1170" w:type="dxa"/>
            <w:tcBorders>
              <w:top w:val="nil"/>
              <w:left w:val="nil"/>
              <w:bottom w:val="single" w:sz="4" w:space="0" w:color="auto"/>
              <w:right w:val="single" w:sz="4" w:space="0" w:color="auto"/>
            </w:tcBorders>
            <w:shd w:val="clear" w:color="auto" w:fill="auto"/>
          </w:tcPr>
          <w:p w14:paraId="4435391A" w14:textId="77777777" w:rsidR="00AF7B00" w:rsidRPr="00B356C7" w:rsidRDefault="00AF7B00" w:rsidP="00AF7B00">
            <w:pPr>
              <w:rPr>
                <w:rFonts w:eastAsia="SimSun"/>
                <w:lang w:val="el-GR"/>
              </w:rPr>
            </w:pPr>
            <w:r w:rsidRPr="00B356C7">
              <w:rPr>
                <w:rFonts w:eastAsia="SimSun"/>
                <w:lang w:val="el-GR"/>
              </w:rPr>
              <w:t>ΝΑΙ</w:t>
            </w:r>
          </w:p>
        </w:tc>
        <w:tc>
          <w:tcPr>
            <w:tcW w:w="1257" w:type="dxa"/>
            <w:tcBorders>
              <w:top w:val="nil"/>
              <w:left w:val="nil"/>
              <w:bottom w:val="single" w:sz="4" w:space="0" w:color="auto"/>
              <w:right w:val="single" w:sz="4" w:space="0" w:color="auto"/>
            </w:tcBorders>
            <w:shd w:val="clear" w:color="auto" w:fill="auto"/>
          </w:tcPr>
          <w:p w14:paraId="48DC7D20"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4DB916EE" w14:textId="77777777" w:rsidR="00AF7B00" w:rsidRPr="00B356C7" w:rsidRDefault="00AF7B00" w:rsidP="00AF7B00">
            <w:pPr>
              <w:rPr>
                <w:rFonts w:eastAsia="SimSun"/>
                <w:lang w:val="el-GR"/>
              </w:rPr>
            </w:pPr>
          </w:p>
        </w:tc>
      </w:tr>
      <w:tr w:rsidR="00AF7B00" w:rsidRPr="00B356C7" w14:paraId="42006A7A"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46AC80F4" w14:textId="77777777" w:rsidR="00AF7B00" w:rsidRPr="00B356C7" w:rsidRDefault="00AF7B00" w:rsidP="00AF7B00">
            <w:pPr>
              <w:rPr>
                <w:rFonts w:eastAsia="SimSun"/>
                <w:lang w:val="el-GR"/>
              </w:rPr>
            </w:pPr>
            <w:r w:rsidRPr="00B356C7">
              <w:rPr>
                <w:rFonts w:eastAsia="SimSun"/>
                <w:lang w:val="el-GR"/>
              </w:rPr>
              <w:t xml:space="preserve"> 19.</w:t>
            </w:r>
          </w:p>
        </w:tc>
        <w:tc>
          <w:tcPr>
            <w:tcW w:w="5127" w:type="dxa"/>
            <w:tcBorders>
              <w:top w:val="nil"/>
              <w:left w:val="nil"/>
              <w:bottom w:val="single" w:sz="4" w:space="0" w:color="auto"/>
              <w:right w:val="single" w:sz="4" w:space="0" w:color="auto"/>
            </w:tcBorders>
            <w:shd w:val="clear" w:color="auto" w:fill="auto"/>
            <w:vAlign w:val="center"/>
          </w:tcPr>
          <w:p w14:paraId="62DBE2D6" w14:textId="77777777" w:rsidR="00AF7B00" w:rsidRPr="00B356C7" w:rsidRDefault="00AF7B00" w:rsidP="00AF7B00">
            <w:pPr>
              <w:rPr>
                <w:rFonts w:eastAsia="SimSun"/>
                <w:lang w:val="el-GR"/>
              </w:rPr>
            </w:pPr>
            <w:r w:rsidRPr="00B356C7">
              <w:rPr>
                <w:rFonts w:eastAsia="SimSun"/>
                <w:lang w:val="el-GR"/>
              </w:rPr>
              <w:t>Οι προσφερόμενες άδειες λογισμικού θα πρέπει να καλύπτουν τις απαιτήσεις σε πλήθος ανά ρόλο χρηστών (εσωτερικών).</w:t>
            </w:r>
          </w:p>
        </w:tc>
        <w:tc>
          <w:tcPr>
            <w:tcW w:w="1170" w:type="dxa"/>
            <w:tcBorders>
              <w:top w:val="nil"/>
              <w:left w:val="nil"/>
              <w:bottom w:val="single" w:sz="4" w:space="0" w:color="auto"/>
              <w:right w:val="single" w:sz="4" w:space="0" w:color="auto"/>
            </w:tcBorders>
            <w:shd w:val="clear" w:color="auto" w:fill="auto"/>
          </w:tcPr>
          <w:p w14:paraId="289A0F8C" w14:textId="6724F112" w:rsidR="00AF7B00" w:rsidRPr="00B356C7" w:rsidRDefault="00B61E40" w:rsidP="00B61E40">
            <w:pPr>
              <w:pStyle w:val="aff"/>
              <w:ind w:left="-42"/>
              <w:jc w:val="left"/>
              <w:rPr>
                <w:rFonts w:eastAsia="SimSun"/>
                <w:lang w:val="el-GR"/>
              </w:rPr>
            </w:pPr>
            <w:r w:rsidRPr="00B356C7">
              <w:rPr>
                <w:rFonts w:eastAsia="SimSun"/>
                <w:lang w:val="el-GR"/>
              </w:rPr>
              <w:t>&gt;= 100 χρήστες</w:t>
            </w:r>
          </w:p>
        </w:tc>
        <w:tc>
          <w:tcPr>
            <w:tcW w:w="1257" w:type="dxa"/>
            <w:tcBorders>
              <w:top w:val="nil"/>
              <w:left w:val="nil"/>
              <w:bottom w:val="single" w:sz="4" w:space="0" w:color="auto"/>
              <w:right w:val="single" w:sz="4" w:space="0" w:color="auto"/>
            </w:tcBorders>
            <w:shd w:val="clear" w:color="auto" w:fill="auto"/>
          </w:tcPr>
          <w:p w14:paraId="3953459A"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4AA1F352" w14:textId="77777777" w:rsidR="00AF7B00" w:rsidRPr="00B356C7" w:rsidRDefault="00AF7B00" w:rsidP="00AF7B00">
            <w:pPr>
              <w:rPr>
                <w:rFonts w:eastAsia="SimSun"/>
                <w:lang w:val="el-GR"/>
              </w:rPr>
            </w:pPr>
          </w:p>
        </w:tc>
      </w:tr>
    </w:tbl>
    <w:p w14:paraId="2501B46C" w14:textId="77777777" w:rsidR="00AF7B00" w:rsidRPr="00B356C7" w:rsidRDefault="00AF7B00" w:rsidP="00AF7B00">
      <w:pPr>
        <w:rPr>
          <w:rFonts w:eastAsia="SimSun"/>
          <w:lang w:val="el-GR"/>
        </w:rPr>
      </w:pPr>
    </w:p>
    <w:p w14:paraId="4D734E81" w14:textId="77777777" w:rsidR="00AF7B00" w:rsidRPr="00B356C7" w:rsidRDefault="00AF7B00" w:rsidP="00AF7B00">
      <w:pPr>
        <w:rPr>
          <w:rFonts w:eastAsia="SimSun"/>
          <w:lang w:val="el-GR"/>
        </w:rPr>
      </w:pPr>
    </w:p>
    <w:p w14:paraId="5B977856" w14:textId="77777777" w:rsidR="00AF7B00" w:rsidRPr="00B356C7" w:rsidRDefault="00AF7B00" w:rsidP="00786A1B">
      <w:pPr>
        <w:pStyle w:val="40"/>
        <w:numPr>
          <w:ilvl w:val="0"/>
          <w:numId w:val="83"/>
        </w:numPr>
        <w:tabs>
          <w:tab w:val="left" w:pos="993"/>
        </w:tabs>
        <w:rPr>
          <w:rFonts w:eastAsia="SimSun"/>
          <w:lang w:val="el-GR"/>
        </w:rPr>
      </w:pPr>
      <w:bookmarkStart w:id="699" w:name="_Toc159574250"/>
      <w:bookmarkStart w:id="700" w:name="_Ref165016339"/>
      <w:bookmarkStart w:id="701" w:name="_Ref165549511"/>
      <w:bookmarkStart w:id="702" w:name="_Ref165549534"/>
      <w:bookmarkStart w:id="703" w:name="_Toc166240357"/>
      <w:r w:rsidRPr="00B356C7">
        <w:rPr>
          <w:rFonts w:eastAsia="SimSun"/>
          <w:lang w:val="el-GR"/>
        </w:rPr>
        <w:t>Αρχιτεκτονική-Περιβάλλον φιλοξενίας του συστήματος</w:t>
      </w:r>
      <w:bookmarkEnd w:id="699"/>
      <w:bookmarkEnd w:id="700"/>
      <w:bookmarkEnd w:id="701"/>
      <w:bookmarkEnd w:id="702"/>
      <w:bookmarkEnd w:id="703"/>
    </w:p>
    <w:p w14:paraId="5CF07466" w14:textId="77777777" w:rsidR="00AF7B00" w:rsidRPr="00B356C7" w:rsidRDefault="00AF7B00" w:rsidP="00AF7B00">
      <w:pPr>
        <w:rPr>
          <w:rFonts w:eastAsia="SimSun"/>
          <w:lang w:val="el-GR"/>
        </w:rPr>
      </w:pPr>
    </w:p>
    <w:tbl>
      <w:tblPr>
        <w:tblW w:w="9628" w:type="dxa"/>
        <w:tblLook w:val="04A0" w:firstRow="1" w:lastRow="0" w:firstColumn="1" w:lastColumn="0" w:noHBand="0" w:noVBand="1"/>
      </w:tblPr>
      <w:tblGrid>
        <w:gridCol w:w="645"/>
        <w:gridCol w:w="4423"/>
        <w:gridCol w:w="1398"/>
        <w:gridCol w:w="1461"/>
        <w:gridCol w:w="1701"/>
      </w:tblGrid>
      <w:tr w:rsidR="00AF7B00" w:rsidRPr="00B356C7" w14:paraId="6C3727DB" w14:textId="77777777" w:rsidTr="00850754">
        <w:trPr>
          <w:trHeight w:val="285"/>
        </w:trPr>
        <w:tc>
          <w:tcPr>
            <w:tcW w:w="64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FAE623F" w14:textId="77777777" w:rsidR="00AF7B00" w:rsidRPr="00B356C7" w:rsidRDefault="00AF7B00" w:rsidP="00AF7B00">
            <w:pPr>
              <w:rPr>
                <w:rFonts w:eastAsia="SimSun"/>
                <w:b/>
                <w:bCs/>
                <w:lang w:val="el-GR"/>
              </w:rPr>
            </w:pPr>
            <w:r w:rsidRPr="00B356C7">
              <w:rPr>
                <w:rFonts w:eastAsia="SimSun"/>
                <w:b/>
                <w:bCs/>
                <w:lang w:val="el-GR"/>
              </w:rPr>
              <w:t>A/A</w:t>
            </w:r>
          </w:p>
        </w:tc>
        <w:tc>
          <w:tcPr>
            <w:tcW w:w="4423" w:type="dxa"/>
            <w:tcBorders>
              <w:top w:val="single" w:sz="4" w:space="0" w:color="auto"/>
              <w:left w:val="nil"/>
              <w:bottom w:val="single" w:sz="4" w:space="0" w:color="auto"/>
              <w:right w:val="single" w:sz="4" w:space="0" w:color="auto"/>
            </w:tcBorders>
            <w:shd w:val="clear" w:color="000000" w:fill="BFBFBF"/>
            <w:vAlign w:val="center"/>
            <w:hideMark/>
          </w:tcPr>
          <w:p w14:paraId="2FFBC1A9" w14:textId="77777777" w:rsidR="00AF7B00" w:rsidRPr="00B356C7" w:rsidRDefault="00AF7B00" w:rsidP="00AF7B00">
            <w:pPr>
              <w:rPr>
                <w:rFonts w:eastAsia="SimSun"/>
                <w:b/>
                <w:bCs/>
                <w:lang w:val="el-GR"/>
              </w:rPr>
            </w:pPr>
            <w:r w:rsidRPr="00B356C7">
              <w:rPr>
                <w:rFonts w:eastAsia="SimSun"/>
                <w:b/>
                <w:bCs/>
                <w:lang w:val="el-GR"/>
              </w:rPr>
              <w:t>ΠΡΟΔΙΑΓΡΑΦΗ</w:t>
            </w:r>
          </w:p>
        </w:tc>
        <w:tc>
          <w:tcPr>
            <w:tcW w:w="1398" w:type="dxa"/>
            <w:tcBorders>
              <w:top w:val="single" w:sz="4" w:space="0" w:color="auto"/>
              <w:left w:val="nil"/>
              <w:bottom w:val="single" w:sz="4" w:space="0" w:color="auto"/>
              <w:right w:val="single" w:sz="4" w:space="0" w:color="auto"/>
            </w:tcBorders>
            <w:shd w:val="clear" w:color="000000" w:fill="BFBFBF"/>
            <w:vAlign w:val="center"/>
            <w:hideMark/>
          </w:tcPr>
          <w:p w14:paraId="684141C4" w14:textId="77777777" w:rsidR="00AF7B00" w:rsidRPr="00B356C7" w:rsidRDefault="00AF7B00" w:rsidP="00AF7B00">
            <w:pPr>
              <w:rPr>
                <w:rFonts w:eastAsia="SimSun"/>
                <w:b/>
                <w:bCs/>
                <w:lang w:val="el-GR"/>
              </w:rPr>
            </w:pPr>
            <w:r w:rsidRPr="00B356C7">
              <w:rPr>
                <w:rFonts w:eastAsia="SimSun"/>
                <w:b/>
                <w:bCs/>
              </w:rPr>
              <w:t>ΑΠΑΙΤΗΣΗ</w:t>
            </w:r>
          </w:p>
        </w:tc>
        <w:tc>
          <w:tcPr>
            <w:tcW w:w="1461" w:type="dxa"/>
            <w:tcBorders>
              <w:top w:val="single" w:sz="4" w:space="0" w:color="auto"/>
              <w:left w:val="nil"/>
              <w:bottom w:val="single" w:sz="4" w:space="0" w:color="auto"/>
              <w:right w:val="single" w:sz="4" w:space="0" w:color="auto"/>
            </w:tcBorders>
            <w:shd w:val="clear" w:color="000000" w:fill="BFBFBF"/>
            <w:vAlign w:val="center"/>
            <w:hideMark/>
          </w:tcPr>
          <w:p w14:paraId="2A84E016" w14:textId="77777777" w:rsidR="00AF7B00" w:rsidRPr="00B356C7" w:rsidRDefault="00AF7B00" w:rsidP="00AF7B00">
            <w:pPr>
              <w:rPr>
                <w:rFonts w:eastAsia="SimSun"/>
                <w:b/>
                <w:bCs/>
                <w:lang w:val="el-GR"/>
              </w:rPr>
            </w:pPr>
            <w:r w:rsidRPr="00B356C7">
              <w:rPr>
                <w:rFonts w:eastAsia="SimSun"/>
                <w:b/>
                <w:bCs/>
              </w:rPr>
              <w:t>ΑΠΑΝΤΗΣΗ</w:t>
            </w:r>
          </w:p>
        </w:tc>
        <w:tc>
          <w:tcPr>
            <w:tcW w:w="1701" w:type="dxa"/>
            <w:tcBorders>
              <w:top w:val="single" w:sz="4" w:space="0" w:color="auto"/>
              <w:left w:val="nil"/>
              <w:bottom w:val="single" w:sz="4" w:space="0" w:color="auto"/>
              <w:right w:val="single" w:sz="4" w:space="0" w:color="auto"/>
            </w:tcBorders>
            <w:shd w:val="clear" w:color="000000" w:fill="BFBFBF"/>
            <w:vAlign w:val="center"/>
            <w:hideMark/>
          </w:tcPr>
          <w:p w14:paraId="46956457" w14:textId="77777777" w:rsidR="00AF7B00" w:rsidRPr="00B356C7" w:rsidRDefault="00AF7B00" w:rsidP="00AF7B00">
            <w:pPr>
              <w:rPr>
                <w:rFonts w:eastAsia="SimSun"/>
                <w:b/>
                <w:bCs/>
                <w:lang w:val="el-GR"/>
              </w:rPr>
            </w:pPr>
            <w:r w:rsidRPr="00B356C7">
              <w:rPr>
                <w:rFonts w:eastAsia="SimSun"/>
                <w:b/>
                <w:bCs/>
              </w:rPr>
              <w:t>ΠΑΡΑΠΟΜΠΗ</w:t>
            </w:r>
          </w:p>
        </w:tc>
      </w:tr>
      <w:tr w:rsidR="00AF7B00" w:rsidRPr="00B356C7" w14:paraId="4CE680DD" w14:textId="77777777" w:rsidTr="00850754">
        <w:trPr>
          <w:trHeight w:val="247"/>
        </w:trPr>
        <w:tc>
          <w:tcPr>
            <w:tcW w:w="645"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B00FCFD" w14:textId="77777777" w:rsidR="00AF7B00" w:rsidRPr="00B356C7" w:rsidRDefault="00AF7B00" w:rsidP="00AF7B00">
            <w:pPr>
              <w:rPr>
                <w:rFonts w:eastAsia="SimSun"/>
                <w:b/>
                <w:bCs/>
                <w:lang w:val="el-GR"/>
              </w:rPr>
            </w:pPr>
          </w:p>
        </w:tc>
        <w:tc>
          <w:tcPr>
            <w:tcW w:w="4423" w:type="dxa"/>
            <w:tcBorders>
              <w:top w:val="nil"/>
              <w:left w:val="nil"/>
              <w:bottom w:val="single" w:sz="4" w:space="0" w:color="auto"/>
              <w:right w:val="single" w:sz="4" w:space="0" w:color="auto"/>
            </w:tcBorders>
            <w:shd w:val="clear" w:color="auto" w:fill="BFBFBF" w:themeFill="background1" w:themeFillShade="BF"/>
            <w:vAlign w:val="center"/>
            <w:hideMark/>
          </w:tcPr>
          <w:p w14:paraId="0FF63647" w14:textId="77777777" w:rsidR="00AF7B00" w:rsidRPr="00B356C7" w:rsidRDefault="00AF7B00" w:rsidP="00AF7B00">
            <w:pPr>
              <w:rPr>
                <w:rFonts w:eastAsia="SimSun"/>
                <w:b/>
                <w:bCs/>
                <w:lang w:val="el-GR"/>
              </w:rPr>
            </w:pPr>
            <w:r w:rsidRPr="00B356C7">
              <w:rPr>
                <w:rFonts w:eastAsia="SimSun"/>
                <w:b/>
                <w:bCs/>
                <w:lang w:val="el-GR"/>
              </w:rPr>
              <w:t>Γενικές Απαιτήσεις</w:t>
            </w:r>
          </w:p>
        </w:tc>
        <w:tc>
          <w:tcPr>
            <w:tcW w:w="1398" w:type="dxa"/>
            <w:tcBorders>
              <w:top w:val="nil"/>
              <w:left w:val="nil"/>
              <w:bottom w:val="single" w:sz="4" w:space="0" w:color="auto"/>
              <w:right w:val="single" w:sz="4" w:space="0" w:color="auto"/>
            </w:tcBorders>
            <w:shd w:val="clear" w:color="auto" w:fill="BFBFBF" w:themeFill="background1" w:themeFillShade="BF"/>
            <w:hideMark/>
          </w:tcPr>
          <w:p w14:paraId="738CF664" w14:textId="77777777" w:rsidR="00AF7B00" w:rsidRPr="00B356C7" w:rsidRDefault="00AF7B00" w:rsidP="00AF7B00">
            <w:pPr>
              <w:rPr>
                <w:rFonts w:eastAsia="SimSun"/>
                <w:b/>
                <w:bCs/>
                <w:lang w:val="el-GR"/>
              </w:rPr>
            </w:pPr>
          </w:p>
        </w:tc>
        <w:tc>
          <w:tcPr>
            <w:tcW w:w="1461" w:type="dxa"/>
            <w:tcBorders>
              <w:top w:val="nil"/>
              <w:left w:val="nil"/>
              <w:bottom w:val="single" w:sz="4" w:space="0" w:color="auto"/>
              <w:right w:val="single" w:sz="4" w:space="0" w:color="auto"/>
            </w:tcBorders>
            <w:shd w:val="clear" w:color="auto" w:fill="BFBFBF" w:themeFill="background1" w:themeFillShade="BF"/>
            <w:hideMark/>
          </w:tcPr>
          <w:p w14:paraId="01D547CD" w14:textId="77777777" w:rsidR="00AF7B00" w:rsidRPr="00B356C7" w:rsidRDefault="00AF7B00" w:rsidP="00AF7B00">
            <w:pPr>
              <w:rPr>
                <w:rFonts w:eastAsia="SimSun"/>
                <w:b/>
                <w:bCs/>
                <w:lang w:val="el-GR"/>
              </w:rPr>
            </w:pPr>
            <w:r w:rsidRPr="00B356C7">
              <w:rPr>
                <w:rFonts w:eastAsia="SimSun"/>
                <w:b/>
                <w:bCs/>
                <w:lang w:val="el-GR"/>
              </w:rPr>
              <w:t> </w:t>
            </w:r>
          </w:p>
        </w:tc>
        <w:tc>
          <w:tcPr>
            <w:tcW w:w="1701" w:type="dxa"/>
            <w:tcBorders>
              <w:top w:val="nil"/>
              <w:left w:val="nil"/>
              <w:bottom w:val="single" w:sz="4" w:space="0" w:color="auto"/>
              <w:right w:val="single" w:sz="4" w:space="0" w:color="auto"/>
            </w:tcBorders>
            <w:shd w:val="clear" w:color="auto" w:fill="BFBFBF" w:themeFill="background1" w:themeFillShade="BF"/>
            <w:hideMark/>
          </w:tcPr>
          <w:p w14:paraId="6E30457B" w14:textId="77777777" w:rsidR="00AF7B00" w:rsidRPr="00B356C7" w:rsidRDefault="00AF7B00" w:rsidP="00AF7B00">
            <w:pPr>
              <w:rPr>
                <w:rFonts w:eastAsia="SimSun"/>
                <w:b/>
                <w:bCs/>
                <w:lang w:val="el-GR"/>
              </w:rPr>
            </w:pPr>
            <w:r w:rsidRPr="00B356C7">
              <w:rPr>
                <w:rFonts w:eastAsia="SimSun"/>
                <w:b/>
                <w:bCs/>
                <w:lang w:val="el-GR"/>
              </w:rPr>
              <w:t> </w:t>
            </w:r>
          </w:p>
        </w:tc>
      </w:tr>
      <w:tr w:rsidR="00AF7B00" w:rsidRPr="00B356C7" w14:paraId="2643369B"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41EA6E89" w14:textId="77777777" w:rsidR="00AF7B00" w:rsidRPr="00B356C7" w:rsidRDefault="00AF7B00" w:rsidP="00AF7B00">
            <w:pPr>
              <w:rPr>
                <w:rFonts w:eastAsia="SimSun"/>
                <w:lang w:val="el-GR"/>
              </w:rPr>
            </w:pPr>
            <w:r w:rsidRPr="00B356C7">
              <w:rPr>
                <w:rFonts w:eastAsia="SimSun"/>
                <w:lang w:val="el-GR"/>
              </w:rPr>
              <w:t>1.</w:t>
            </w:r>
          </w:p>
        </w:tc>
        <w:tc>
          <w:tcPr>
            <w:tcW w:w="4423" w:type="dxa"/>
            <w:tcBorders>
              <w:top w:val="nil"/>
              <w:left w:val="nil"/>
              <w:bottom w:val="single" w:sz="4" w:space="0" w:color="auto"/>
              <w:right w:val="single" w:sz="4" w:space="0" w:color="auto"/>
            </w:tcBorders>
            <w:shd w:val="clear" w:color="auto" w:fill="auto"/>
            <w:vAlign w:val="center"/>
          </w:tcPr>
          <w:p w14:paraId="599F45D9" w14:textId="77777777" w:rsidR="00AF7B00" w:rsidRPr="00B356C7" w:rsidRDefault="00AF7B00" w:rsidP="00AF7B00">
            <w:pPr>
              <w:rPr>
                <w:rFonts w:eastAsia="SimSun"/>
                <w:b/>
                <w:lang w:val="el-GR"/>
              </w:rPr>
            </w:pPr>
            <w:r w:rsidRPr="00B356C7">
              <w:rPr>
                <w:rFonts w:eastAsia="SimSun"/>
                <w:lang w:val="el-GR"/>
              </w:rPr>
              <w:t>Για τη φιλοξενία του συστήματος θα αξιοποιηθούν τεχνολογίες Δημόσιου Υπολογιστικού Νέφους (</w:t>
            </w:r>
            <w:r w:rsidRPr="00B356C7">
              <w:rPr>
                <w:rFonts w:eastAsia="SimSun"/>
              </w:rPr>
              <w:t>Public</w:t>
            </w:r>
            <w:r w:rsidRPr="00B356C7">
              <w:rPr>
                <w:rFonts w:eastAsia="SimSun"/>
                <w:lang w:val="el-GR"/>
              </w:rPr>
              <w:t xml:space="preserve"> </w:t>
            </w:r>
            <w:r w:rsidRPr="00B356C7">
              <w:rPr>
                <w:rFonts w:eastAsia="SimSun"/>
              </w:rPr>
              <w:t>Cloud</w:t>
            </w:r>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4E478BFE"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29D27A46"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0AA99198" w14:textId="77777777" w:rsidR="00AF7B00" w:rsidRPr="00B356C7" w:rsidRDefault="00AF7B00" w:rsidP="00AF7B00">
            <w:pPr>
              <w:rPr>
                <w:rFonts w:eastAsia="SimSun"/>
                <w:lang w:val="el-GR"/>
              </w:rPr>
            </w:pPr>
          </w:p>
        </w:tc>
      </w:tr>
      <w:tr w:rsidR="00AF7B00" w:rsidRPr="00B356C7" w14:paraId="06808542"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4006D435" w14:textId="3F7994CD" w:rsidR="00AF7B00" w:rsidRPr="00B356C7" w:rsidRDefault="00D43C27" w:rsidP="00AF7B00">
            <w:pPr>
              <w:rPr>
                <w:rFonts w:eastAsia="SimSun"/>
                <w:lang w:val="el-GR"/>
              </w:rPr>
            </w:pPr>
            <w:r w:rsidRPr="00B356C7">
              <w:rPr>
                <w:rFonts w:eastAsia="SimSun"/>
                <w:lang w:val="el-GR"/>
              </w:rPr>
              <w:t>2</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6107C31A" w14:textId="0F0A18DE" w:rsidR="00AF7B00" w:rsidRPr="00B356C7" w:rsidRDefault="00AF7B00" w:rsidP="00AF7B00">
            <w:pPr>
              <w:rPr>
                <w:rFonts w:eastAsia="SimSun"/>
                <w:lang w:val="el-GR"/>
              </w:rPr>
            </w:pPr>
            <w:r w:rsidRPr="00B356C7">
              <w:rPr>
                <w:rFonts w:eastAsia="SimSun"/>
                <w:lang w:val="el-GR"/>
              </w:rPr>
              <w:t xml:space="preserve">Οι επιλεγμένες από τον ανάδοχο υπηρεσίες του </w:t>
            </w:r>
            <w:proofErr w:type="spellStart"/>
            <w:r w:rsidRPr="00B356C7">
              <w:rPr>
                <w:rFonts w:eastAsia="SimSun"/>
                <w:lang w:val="el-GR"/>
              </w:rPr>
              <w:t>παρόχου</w:t>
            </w:r>
            <w:proofErr w:type="spellEnd"/>
            <w:r w:rsidRPr="00B356C7">
              <w:rPr>
                <w:rFonts w:eastAsia="SimSun"/>
                <w:lang w:val="el-GR"/>
              </w:rPr>
              <w:t xml:space="preserve"> δημοσίου υπολογιστικού νέφους θα πρέπει να αναπτυχθούν και </w:t>
            </w:r>
            <w:r w:rsidRPr="00B356C7">
              <w:rPr>
                <w:rFonts w:eastAsia="SimSun"/>
                <w:lang w:val="el-GR"/>
              </w:rPr>
              <w:lastRenderedPageBreak/>
              <w:t>ρυθμιστούν καταλλήλως ώστε να καλύπτουν</w:t>
            </w:r>
            <w:r w:rsidR="00E43E20" w:rsidRPr="00B356C7">
              <w:rPr>
                <w:rFonts w:eastAsia="SimSun"/>
                <w:lang w:val="el-GR"/>
              </w:rPr>
              <w:t xml:space="preserve"> τις απαιτήσεις του συστήματος</w:t>
            </w:r>
          </w:p>
        </w:tc>
        <w:tc>
          <w:tcPr>
            <w:tcW w:w="1398" w:type="dxa"/>
            <w:tcBorders>
              <w:top w:val="nil"/>
              <w:left w:val="nil"/>
              <w:bottom w:val="single" w:sz="4" w:space="0" w:color="auto"/>
              <w:right w:val="single" w:sz="4" w:space="0" w:color="auto"/>
            </w:tcBorders>
            <w:shd w:val="clear" w:color="auto" w:fill="auto"/>
          </w:tcPr>
          <w:p w14:paraId="01D4B216" w14:textId="77777777" w:rsidR="00AF7B00" w:rsidRPr="00B356C7" w:rsidRDefault="00AF7B00" w:rsidP="00AF7B00">
            <w:pPr>
              <w:rPr>
                <w:rFonts w:eastAsia="SimSun"/>
                <w:lang w:val="el-GR"/>
              </w:rPr>
            </w:pPr>
            <w:r w:rsidRPr="00B356C7">
              <w:rPr>
                <w:rFonts w:eastAsia="SimSun"/>
                <w:lang w:val="el-GR"/>
              </w:rPr>
              <w:lastRenderedPageBreak/>
              <w:t>ΝΑΙ</w:t>
            </w:r>
          </w:p>
        </w:tc>
        <w:tc>
          <w:tcPr>
            <w:tcW w:w="1461" w:type="dxa"/>
            <w:tcBorders>
              <w:top w:val="nil"/>
              <w:left w:val="nil"/>
              <w:bottom w:val="single" w:sz="4" w:space="0" w:color="auto"/>
              <w:right w:val="single" w:sz="4" w:space="0" w:color="auto"/>
            </w:tcBorders>
            <w:shd w:val="clear" w:color="auto" w:fill="auto"/>
          </w:tcPr>
          <w:p w14:paraId="57C0B036"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1634E6A2" w14:textId="77777777" w:rsidR="00AF7B00" w:rsidRPr="00B356C7" w:rsidRDefault="00AF7B00" w:rsidP="00AF7B00">
            <w:pPr>
              <w:rPr>
                <w:rFonts w:eastAsia="SimSun"/>
                <w:lang w:val="el-GR"/>
              </w:rPr>
            </w:pPr>
          </w:p>
        </w:tc>
      </w:tr>
      <w:tr w:rsidR="00AF7B00" w:rsidRPr="00B356C7" w14:paraId="2FAA8D53"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250A9674" w14:textId="77D61B46" w:rsidR="00AF7B00" w:rsidRPr="00B356C7" w:rsidRDefault="00D43C27" w:rsidP="00AF7B00">
            <w:pPr>
              <w:rPr>
                <w:rFonts w:eastAsia="SimSun"/>
                <w:lang w:val="el-GR"/>
              </w:rPr>
            </w:pPr>
            <w:r w:rsidRPr="00B356C7">
              <w:rPr>
                <w:rFonts w:eastAsia="SimSun"/>
                <w:lang w:val="el-GR"/>
              </w:rPr>
              <w:t>3</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223A938B" w14:textId="77777777" w:rsidR="00AF7B00" w:rsidRPr="00B356C7" w:rsidRDefault="00AF7B00" w:rsidP="00AF7B00">
            <w:pPr>
              <w:rPr>
                <w:rFonts w:eastAsia="SimSun"/>
                <w:lang w:val="el-GR"/>
              </w:rPr>
            </w:pPr>
            <w:r w:rsidRPr="00B356C7">
              <w:rPr>
                <w:rFonts w:eastAsia="SimSun"/>
                <w:lang w:val="el-GR"/>
              </w:rPr>
              <w:t xml:space="preserve">Θα πρέπει να υπάρχει υψηλή διαθεσιμότητα του συστήματος που θα αναπτυχθεί, μέσω δυνατότητας αυτοματοποιημένης αντιγραφής και </w:t>
            </w:r>
            <w:r w:rsidRPr="00B356C7">
              <w:rPr>
                <w:rFonts w:eastAsia="SimSun"/>
              </w:rPr>
              <w:t>backup</w:t>
            </w:r>
            <w:r w:rsidRPr="00B356C7">
              <w:rPr>
                <w:rFonts w:eastAsia="SimSun"/>
                <w:lang w:val="el-GR"/>
              </w:rPr>
              <w:t xml:space="preserve"> των δεδομένων από το επιλεγμένο γεωγραφικό κέντρο δεδομένων σε επιλεγμένο κέντρο ανάκαμψης.</w:t>
            </w:r>
          </w:p>
        </w:tc>
        <w:tc>
          <w:tcPr>
            <w:tcW w:w="1398" w:type="dxa"/>
            <w:tcBorders>
              <w:top w:val="nil"/>
              <w:left w:val="nil"/>
              <w:bottom w:val="single" w:sz="4" w:space="0" w:color="auto"/>
              <w:right w:val="single" w:sz="4" w:space="0" w:color="auto"/>
            </w:tcBorders>
            <w:shd w:val="clear" w:color="auto" w:fill="auto"/>
          </w:tcPr>
          <w:p w14:paraId="3C3B0633"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3F69B00A"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54933D7B" w14:textId="77777777" w:rsidR="00AF7B00" w:rsidRPr="00B356C7" w:rsidRDefault="00AF7B00" w:rsidP="00AF7B00">
            <w:pPr>
              <w:rPr>
                <w:rFonts w:eastAsia="SimSun"/>
                <w:lang w:val="el-GR"/>
              </w:rPr>
            </w:pPr>
          </w:p>
        </w:tc>
      </w:tr>
      <w:tr w:rsidR="00AF7B00" w:rsidRPr="00B356C7" w14:paraId="716577A2"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CFC635F" w14:textId="3A51B689" w:rsidR="00AF7B00" w:rsidRPr="00B356C7" w:rsidRDefault="00D43C27" w:rsidP="00AF7B00">
            <w:pPr>
              <w:rPr>
                <w:rFonts w:eastAsia="SimSun"/>
                <w:lang w:val="el-GR"/>
              </w:rPr>
            </w:pPr>
            <w:r w:rsidRPr="00B356C7">
              <w:rPr>
                <w:rFonts w:eastAsia="SimSun"/>
                <w:lang w:val="el-GR"/>
              </w:rPr>
              <w:t>4</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397D1286" w14:textId="77777777" w:rsidR="00AF7B00" w:rsidRPr="00B356C7" w:rsidRDefault="00AF7B00" w:rsidP="00AF7B00">
            <w:pPr>
              <w:rPr>
                <w:rFonts w:eastAsia="SimSun"/>
                <w:lang w:val="el-GR"/>
              </w:rPr>
            </w:pPr>
            <w:r w:rsidRPr="00B356C7">
              <w:rPr>
                <w:rFonts w:eastAsia="SimSun"/>
                <w:lang w:val="el-GR"/>
              </w:rPr>
              <w:t xml:space="preserve">Να </w:t>
            </w:r>
            <w:proofErr w:type="spellStart"/>
            <w:r w:rsidRPr="00B356C7">
              <w:rPr>
                <w:rFonts w:eastAsia="SimSun"/>
                <w:lang w:val="el-GR"/>
              </w:rPr>
              <w:t>παραμετροποιηθεί</w:t>
            </w:r>
            <w:proofErr w:type="spellEnd"/>
            <w:r w:rsidRPr="00B356C7">
              <w:rPr>
                <w:rFonts w:eastAsia="SimSun"/>
                <w:lang w:val="el-GR"/>
              </w:rPr>
              <w:t xml:space="preserve"> κατάλληλα κατόπιν οδηγιών της αναθέτουσας αρχής, η ανάλυση κόστους των προσφερόμενων υπηρεσιών στο υπολογιστικό νέφος και να αποθηκευτεί σε μορφή </w:t>
            </w:r>
            <w:r w:rsidRPr="00B356C7">
              <w:rPr>
                <w:rFonts w:eastAsia="SimSun"/>
              </w:rPr>
              <w:t>dashboard</w:t>
            </w:r>
            <w:r w:rsidRPr="00B356C7">
              <w:rPr>
                <w:rFonts w:eastAsia="SimSun"/>
                <w:lang w:val="el-GR"/>
              </w:rPr>
              <w:t xml:space="preserve"> για άμεση απεικόνιση στους υπεύθυνους χρήστες (</w:t>
            </w:r>
            <w:r w:rsidRPr="00B356C7">
              <w:rPr>
                <w:rFonts w:eastAsia="SimSun"/>
              </w:rPr>
              <w:t>cost</w:t>
            </w:r>
            <w:r w:rsidRPr="00B356C7">
              <w:rPr>
                <w:rFonts w:eastAsia="SimSun"/>
                <w:lang w:val="el-GR"/>
              </w:rPr>
              <w:t xml:space="preserve"> </w:t>
            </w:r>
            <w:r w:rsidRPr="00B356C7">
              <w:rPr>
                <w:rFonts w:eastAsia="SimSun"/>
              </w:rPr>
              <w:t>management</w:t>
            </w:r>
            <w:r w:rsidRPr="00B356C7">
              <w:rPr>
                <w:rFonts w:eastAsia="SimSun"/>
                <w:lang w:val="el-GR"/>
              </w:rPr>
              <w:t xml:space="preserve"> &amp; </w:t>
            </w:r>
            <w:r w:rsidRPr="00B356C7">
              <w:rPr>
                <w:rFonts w:eastAsia="SimSun"/>
              </w:rPr>
              <w:t>billing</w:t>
            </w:r>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0E3C5E72"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3D0004FF"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4CC6C59" w14:textId="77777777" w:rsidR="00AF7B00" w:rsidRPr="00B356C7" w:rsidRDefault="00AF7B00" w:rsidP="00AF7B00">
            <w:pPr>
              <w:rPr>
                <w:rFonts w:eastAsia="SimSun"/>
                <w:lang w:val="el-GR"/>
              </w:rPr>
            </w:pPr>
          </w:p>
        </w:tc>
      </w:tr>
      <w:tr w:rsidR="00AF7B00" w:rsidRPr="00B356C7" w14:paraId="7F84E769"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5CAB71DE" w14:textId="5394C54E" w:rsidR="00AF7B00" w:rsidRPr="00B356C7" w:rsidRDefault="00D43C27" w:rsidP="00AF7B00">
            <w:pPr>
              <w:rPr>
                <w:rFonts w:eastAsia="SimSun"/>
                <w:lang w:val="el-GR"/>
              </w:rPr>
            </w:pPr>
            <w:r w:rsidRPr="00B356C7">
              <w:rPr>
                <w:rFonts w:eastAsia="SimSun"/>
                <w:lang w:val="el-GR"/>
              </w:rPr>
              <w:t>5</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383C40C5" w14:textId="77777777" w:rsidR="00AF7B00" w:rsidRPr="00B356C7" w:rsidRDefault="00AF7B00" w:rsidP="00AF7B00">
            <w:pPr>
              <w:rPr>
                <w:rFonts w:eastAsia="SimSun"/>
                <w:lang w:val="el-GR"/>
              </w:rPr>
            </w:pPr>
            <w:r w:rsidRPr="00B356C7">
              <w:rPr>
                <w:rFonts w:eastAsia="SimSun"/>
                <w:lang w:val="el-GR"/>
              </w:rPr>
              <w:t>Να δημιουργηθούν προϋπολογισμοί για έλεγχο των δαπανών και προληπτικής διαχείρισης του κόστους των υπηρεσιών στο υπολογιστικό νέφος στις επιθυμητές χρονικές περιόδους (π.χ. μηνιαία, εξάμηνη, ετήσια) με ενημέρωση των υπεύθυνων ομάδων όταν ξεπεραστούν τα ορισμένα επίπεδα (%) προϋπολογισμού, κατόπιν οδηγιών της αναθέτουσας αρχής.</w:t>
            </w:r>
          </w:p>
        </w:tc>
        <w:tc>
          <w:tcPr>
            <w:tcW w:w="1398" w:type="dxa"/>
            <w:tcBorders>
              <w:top w:val="nil"/>
              <w:left w:val="nil"/>
              <w:bottom w:val="single" w:sz="4" w:space="0" w:color="auto"/>
              <w:right w:val="single" w:sz="4" w:space="0" w:color="auto"/>
            </w:tcBorders>
            <w:shd w:val="clear" w:color="auto" w:fill="auto"/>
          </w:tcPr>
          <w:p w14:paraId="7A8D875A"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228E73F8"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E03B6B4" w14:textId="77777777" w:rsidR="00AF7B00" w:rsidRPr="00B356C7" w:rsidRDefault="00AF7B00" w:rsidP="00AF7B00">
            <w:pPr>
              <w:rPr>
                <w:rFonts w:eastAsia="SimSun"/>
                <w:lang w:val="el-GR"/>
              </w:rPr>
            </w:pPr>
          </w:p>
        </w:tc>
      </w:tr>
      <w:tr w:rsidR="00AF7B00" w:rsidRPr="00B356C7" w14:paraId="06780A25"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28AEA70D" w14:textId="0B963289" w:rsidR="00AF7B00" w:rsidRPr="00B356C7" w:rsidRDefault="00D43C27" w:rsidP="00AF7B00">
            <w:pPr>
              <w:rPr>
                <w:rFonts w:eastAsia="SimSun"/>
                <w:lang w:val="el-GR"/>
              </w:rPr>
            </w:pPr>
            <w:r w:rsidRPr="00B356C7">
              <w:rPr>
                <w:rFonts w:eastAsia="SimSun"/>
                <w:lang w:val="el-GR"/>
              </w:rPr>
              <w:t>6</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4F4B5398" w14:textId="77777777" w:rsidR="00AF7B00" w:rsidRPr="00B356C7" w:rsidRDefault="00AF7B00" w:rsidP="00AF7B00">
            <w:pPr>
              <w:rPr>
                <w:rFonts w:eastAsia="SimSun"/>
                <w:lang w:val="el-GR"/>
              </w:rPr>
            </w:pPr>
            <w:r w:rsidRPr="00B356C7">
              <w:rPr>
                <w:rFonts w:eastAsia="SimSun"/>
                <w:lang w:val="el-GR"/>
              </w:rPr>
              <w:t>Να αποστέλλεται από τον ανάδοχο μηνιαία και τριμηνιαία αναφορά βελτιστοποίησης κόστους με προτεινόμενες συστάσεις ώστε οι υπηρεσίες να λειτουργούν στη βέλτιστη τεχνικό-οικονομική κλίμακα (</w:t>
            </w:r>
            <w:r w:rsidRPr="00B356C7">
              <w:rPr>
                <w:rFonts w:eastAsia="SimSun"/>
              </w:rPr>
              <w:t>tier</w:t>
            </w:r>
            <w:r w:rsidRPr="00B356C7">
              <w:rPr>
                <w:rFonts w:eastAsia="SimSun"/>
                <w:lang w:val="el-GR"/>
              </w:rPr>
              <w:t>) (</w:t>
            </w:r>
            <w:r w:rsidRPr="00B356C7">
              <w:rPr>
                <w:rFonts w:eastAsia="SimSun"/>
              </w:rPr>
              <w:t>cost</w:t>
            </w:r>
            <w:r w:rsidRPr="00B356C7">
              <w:rPr>
                <w:rFonts w:eastAsia="SimSun"/>
                <w:lang w:val="el-GR"/>
              </w:rPr>
              <w:t xml:space="preserve"> </w:t>
            </w:r>
            <w:r w:rsidRPr="00B356C7">
              <w:rPr>
                <w:rFonts w:eastAsia="SimSun"/>
              </w:rPr>
              <w:t>optimization</w:t>
            </w:r>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17D2DF10"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0FC4316C"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74A8B015" w14:textId="77777777" w:rsidR="00AF7B00" w:rsidRPr="00B356C7" w:rsidRDefault="00AF7B00" w:rsidP="00AF7B00">
            <w:pPr>
              <w:rPr>
                <w:rFonts w:eastAsia="SimSun"/>
                <w:lang w:val="el-GR"/>
              </w:rPr>
            </w:pPr>
          </w:p>
        </w:tc>
      </w:tr>
      <w:tr w:rsidR="00AF7B00" w:rsidRPr="00B356C7" w14:paraId="3AB464DC" w14:textId="77777777" w:rsidTr="00850754">
        <w:trPr>
          <w:trHeight w:val="307"/>
        </w:trPr>
        <w:tc>
          <w:tcPr>
            <w:tcW w:w="645"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629F24D" w14:textId="77777777" w:rsidR="00AF7B00" w:rsidRPr="00B356C7" w:rsidRDefault="00AF7B00" w:rsidP="00AF7B00">
            <w:pPr>
              <w:rPr>
                <w:rFonts w:eastAsia="SimSun"/>
                <w:b/>
                <w:bCs/>
                <w:lang w:val="el-GR"/>
              </w:rPr>
            </w:pPr>
          </w:p>
        </w:tc>
        <w:tc>
          <w:tcPr>
            <w:tcW w:w="4423" w:type="dxa"/>
            <w:tcBorders>
              <w:top w:val="nil"/>
              <w:left w:val="nil"/>
              <w:bottom w:val="single" w:sz="4" w:space="0" w:color="auto"/>
              <w:right w:val="single" w:sz="4" w:space="0" w:color="auto"/>
            </w:tcBorders>
            <w:shd w:val="clear" w:color="auto" w:fill="BFBFBF" w:themeFill="background1" w:themeFillShade="BF"/>
            <w:vAlign w:val="center"/>
          </w:tcPr>
          <w:p w14:paraId="52414B0A" w14:textId="77777777" w:rsidR="00AF7B00" w:rsidRPr="00B356C7" w:rsidRDefault="00AF7B00" w:rsidP="00AF7B00">
            <w:pPr>
              <w:rPr>
                <w:rFonts w:eastAsia="SimSun"/>
                <w:b/>
                <w:bCs/>
                <w:lang w:val="el-GR"/>
              </w:rPr>
            </w:pPr>
            <w:r w:rsidRPr="00B356C7">
              <w:rPr>
                <w:rFonts w:eastAsia="SimSun"/>
                <w:b/>
                <w:bCs/>
                <w:lang w:val="el-GR"/>
              </w:rPr>
              <w:t>Εισαγωγή Δεδομένων</w:t>
            </w:r>
          </w:p>
        </w:tc>
        <w:tc>
          <w:tcPr>
            <w:tcW w:w="1398" w:type="dxa"/>
            <w:tcBorders>
              <w:top w:val="nil"/>
              <w:left w:val="nil"/>
              <w:bottom w:val="single" w:sz="4" w:space="0" w:color="auto"/>
              <w:right w:val="single" w:sz="4" w:space="0" w:color="auto"/>
            </w:tcBorders>
            <w:shd w:val="clear" w:color="auto" w:fill="BFBFBF" w:themeFill="background1" w:themeFillShade="BF"/>
          </w:tcPr>
          <w:p w14:paraId="2DE89B05" w14:textId="77777777" w:rsidR="00AF7B00" w:rsidRPr="00B356C7" w:rsidRDefault="00AF7B00" w:rsidP="00AF7B00">
            <w:pPr>
              <w:rPr>
                <w:rFonts w:eastAsia="SimSun"/>
                <w:b/>
                <w:bCs/>
                <w:lang w:val="el-GR"/>
              </w:rPr>
            </w:pPr>
          </w:p>
        </w:tc>
        <w:tc>
          <w:tcPr>
            <w:tcW w:w="1461" w:type="dxa"/>
            <w:tcBorders>
              <w:top w:val="nil"/>
              <w:left w:val="nil"/>
              <w:bottom w:val="single" w:sz="4" w:space="0" w:color="auto"/>
              <w:right w:val="single" w:sz="4" w:space="0" w:color="auto"/>
            </w:tcBorders>
            <w:shd w:val="clear" w:color="auto" w:fill="BFBFBF" w:themeFill="background1" w:themeFillShade="BF"/>
          </w:tcPr>
          <w:p w14:paraId="4F8FE73B" w14:textId="77777777" w:rsidR="00AF7B00" w:rsidRPr="00B356C7" w:rsidRDefault="00AF7B00" w:rsidP="00AF7B00">
            <w:pPr>
              <w:rPr>
                <w:rFonts w:eastAsia="SimSun"/>
                <w:b/>
                <w:bCs/>
                <w:lang w:val="el-GR"/>
              </w:rPr>
            </w:pPr>
          </w:p>
        </w:tc>
        <w:tc>
          <w:tcPr>
            <w:tcW w:w="1701" w:type="dxa"/>
            <w:tcBorders>
              <w:top w:val="nil"/>
              <w:left w:val="nil"/>
              <w:bottom w:val="single" w:sz="4" w:space="0" w:color="auto"/>
              <w:right w:val="single" w:sz="4" w:space="0" w:color="auto"/>
            </w:tcBorders>
            <w:shd w:val="clear" w:color="auto" w:fill="BFBFBF" w:themeFill="background1" w:themeFillShade="BF"/>
          </w:tcPr>
          <w:p w14:paraId="5EA6A929" w14:textId="77777777" w:rsidR="00AF7B00" w:rsidRPr="00B356C7" w:rsidRDefault="00AF7B00" w:rsidP="00AF7B00">
            <w:pPr>
              <w:rPr>
                <w:rFonts w:eastAsia="SimSun"/>
                <w:b/>
                <w:bCs/>
                <w:lang w:val="el-GR"/>
              </w:rPr>
            </w:pPr>
          </w:p>
        </w:tc>
      </w:tr>
      <w:tr w:rsidR="00AF7B00" w:rsidRPr="00B356C7" w14:paraId="4F5CC7FF"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58E1308" w14:textId="77777777" w:rsidR="00AF7B00" w:rsidRPr="00B356C7" w:rsidRDefault="00AF7B00" w:rsidP="00AF7B00">
            <w:pPr>
              <w:rPr>
                <w:rFonts w:eastAsia="SimSun"/>
                <w:lang w:val="el-GR"/>
              </w:rPr>
            </w:pPr>
            <w:r w:rsidRPr="00B356C7">
              <w:rPr>
                <w:rFonts w:eastAsia="SimSun"/>
                <w:lang w:val="el-GR"/>
              </w:rPr>
              <w:t>10.</w:t>
            </w:r>
          </w:p>
        </w:tc>
        <w:tc>
          <w:tcPr>
            <w:tcW w:w="4423" w:type="dxa"/>
            <w:tcBorders>
              <w:top w:val="nil"/>
              <w:left w:val="nil"/>
              <w:bottom w:val="single" w:sz="4" w:space="0" w:color="auto"/>
              <w:right w:val="single" w:sz="4" w:space="0" w:color="auto"/>
            </w:tcBorders>
            <w:shd w:val="clear" w:color="auto" w:fill="auto"/>
            <w:vAlign w:val="center"/>
          </w:tcPr>
          <w:p w14:paraId="267CDBD8" w14:textId="2F7721E2" w:rsidR="00AF7B00" w:rsidRPr="00B356C7" w:rsidRDefault="00AF7B00" w:rsidP="00AF7B00">
            <w:pPr>
              <w:rPr>
                <w:rFonts w:eastAsia="SimSun"/>
                <w:b/>
                <w:lang w:val="el-GR"/>
              </w:rPr>
            </w:pPr>
            <w:r w:rsidRPr="00B356C7">
              <w:rPr>
                <w:rFonts w:eastAsia="SimSun"/>
                <w:lang w:val="el-GR"/>
              </w:rPr>
              <w:t>Πλήρης συμμόρφωση με τις Απαιτήσεις της παραγράφου §</w:t>
            </w:r>
            <w:r w:rsidR="002265BC" w:rsidRPr="00B356C7">
              <w:rPr>
                <w:rFonts w:eastAsia="SimSun"/>
                <w:lang w:val="el-GR"/>
              </w:rPr>
              <w:t xml:space="preserve"> </w:t>
            </w:r>
            <w:r w:rsidR="002265BC" w:rsidRPr="00B356C7">
              <w:rPr>
                <w:rFonts w:eastAsia="SimSun"/>
                <w:lang w:val="el-GR"/>
              </w:rPr>
              <w:fldChar w:fldCharType="begin"/>
            </w:r>
            <w:r w:rsidR="002265BC" w:rsidRPr="00B356C7">
              <w:rPr>
                <w:rFonts w:eastAsia="SimSun"/>
                <w:lang w:val="el-GR"/>
              </w:rPr>
              <w:instrText xml:space="preserve"> REF _Ref165020968 \r \h </w:instrText>
            </w:r>
            <w:r w:rsidR="00B356C7">
              <w:rPr>
                <w:rFonts w:eastAsia="SimSun"/>
                <w:lang w:val="el-GR"/>
              </w:rPr>
              <w:instrText xml:space="preserve"> \* MERGEFORMAT </w:instrText>
            </w:r>
            <w:r w:rsidR="002265BC" w:rsidRPr="00B356C7">
              <w:rPr>
                <w:rFonts w:eastAsia="SimSun"/>
                <w:lang w:val="el-GR"/>
              </w:rPr>
            </w:r>
            <w:r w:rsidR="002265BC" w:rsidRPr="00B356C7">
              <w:rPr>
                <w:rFonts w:eastAsia="SimSun"/>
                <w:lang w:val="el-GR"/>
              </w:rPr>
              <w:fldChar w:fldCharType="separate"/>
            </w:r>
            <w:r w:rsidR="00A40D20">
              <w:rPr>
                <w:rFonts w:eastAsia="SimSun"/>
                <w:cs/>
                <w:lang w:val="el-GR"/>
              </w:rPr>
              <w:t>‎</w:t>
            </w:r>
            <w:r w:rsidR="00A40D20">
              <w:rPr>
                <w:rFonts w:eastAsia="SimSun"/>
                <w:lang w:val="el-GR"/>
              </w:rPr>
              <w:t>4.2.1</w:t>
            </w:r>
            <w:r w:rsidR="002265BC" w:rsidRPr="00B356C7">
              <w:rPr>
                <w:rFonts w:eastAsia="SimSun"/>
                <w:lang w:val="el-GR"/>
              </w:rPr>
              <w:fldChar w:fldCharType="end"/>
            </w:r>
            <w:r w:rsidRPr="00B356C7">
              <w:rPr>
                <w:rFonts w:eastAsia="SimSun"/>
                <w:lang w:val="el-GR"/>
              </w:rPr>
              <w:t xml:space="preserve"> στο ΠΑΡΑΡΤΗΜΑ Ι</w:t>
            </w:r>
          </w:p>
        </w:tc>
        <w:tc>
          <w:tcPr>
            <w:tcW w:w="1398" w:type="dxa"/>
            <w:tcBorders>
              <w:top w:val="nil"/>
              <w:left w:val="nil"/>
              <w:bottom w:val="single" w:sz="4" w:space="0" w:color="auto"/>
              <w:right w:val="single" w:sz="4" w:space="0" w:color="auto"/>
            </w:tcBorders>
            <w:shd w:val="clear" w:color="auto" w:fill="auto"/>
          </w:tcPr>
          <w:p w14:paraId="1F0AC151"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AA6FDB7"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736045A5" w14:textId="77777777" w:rsidR="00AF7B00" w:rsidRPr="00B356C7" w:rsidRDefault="00AF7B00" w:rsidP="00AF7B00">
            <w:pPr>
              <w:rPr>
                <w:rFonts w:eastAsia="SimSun"/>
                <w:lang w:val="el-GR"/>
              </w:rPr>
            </w:pPr>
          </w:p>
        </w:tc>
      </w:tr>
      <w:tr w:rsidR="00AF7B00" w:rsidRPr="00B356C7" w14:paraId="6E2E6B04"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571619F" w14:textId="77777777" w:rsidR="00AF7B00" w:rsidRPr="00B356C7" w:rsidRDefault="00AF7B00" w:rsidP="00AF7B00">
            <w:pPr>
              <w:rPr>
                <w:rFonts w:eastAsia="SimSun"/>
                <w:lang w:val="el-GR"/>
              </w:rPr>
            </w:pPr>
            <w:r w:rsidRPr="00B356C7">
              <w:rPr>
                <w:rFonts w:eastAsia="SimSun"/>
                <w:lang w:val="el-GR"/>
              </w:rPr>
              <w:t>11.</w:t>
            </w:r>
          </w:p>
        </w:tc>
        <w:tc>
          <w:tcPr>
            <w:tcW w:w="4423" w:type="dxa"/>
            <w:tcBorders>
              <w:top w:val="nil"/>
              <w:left w:val="nil"/>
              <w:bottom w:val="single" w:sz="4" w:space="0" w:color="auto"/>
              <w:right w:val="single" w:sz="4" w:space="0" w:color="auto"/>
            </w:tcBorders>
            <w:shd w:val="clear" w:color="auto" w:fill="auto"/>
            <w:vAlign w:val="center"/>
          </w:tcPr>
          <w:p w14:paraId="59BADE63" w14:textId="77777777" w:rsidR="00AF7B00" w:rsidRPr="00B356C7" w:rsidRDefault="00AF7B00" w:rsidP="00AF7B00">
            <w:pPr>
              <w:rPr>
                <w:rFonts w:eastAsia="SimSun"/>
                <w:lang w:val="el-GR"/>
              </w:rPr>
            </w:pPr>
            <w:r w:rsidRPr="00B356C7">
              <w:rPr>
                <w:rFonts w:eastAsia="SimSun"/>
                <w:lang w:val="el-GR"/>
              </w:rPr>
              <w:t>Το σύστημα θα αντλεί και επεξεργάζεται δεδομένα που προέρχονται από διαφορετικές πηγές δεδομένων, λαμβάνονται σε πραγματικό χρόνο, ο ρυθμός παραλαβής τους είναι μεταβλητός και υψηλός και τέλος είναι μεγάλα σε όγκο.</w:t>
            </w:r>
          </w:p>
        </w:tc>
        <w:tc>
          <w:tcPr>
            <w:tcW w:w="1398" w:type="dxa"/>
            <w:tcBorders>
              <w:top w:val="nil"/>
              <w:left w:val="nil"/>
              <w:bottom w:val="single" w:sz="4" w:space="0" w:color="auto"/>
              <w:right w:val="single" w:sz="4" w:space="0" w:color="auto"/>
            </w:tcBorders>
            <w:shd w:val="clear" w:color="auto" w:fill="auto"/>
          </w:tcPr>
          <w:p w14:paraId="70F25CB2"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1CDB059D"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19730FB6" w14:textId="77777777" w:rsidR="00AF7B00" w:rsidRPr="00B356C7" w:rsidRDefault="00AF7B00" w:rsidP="00AF7B00">
            <w:pPr>
              <w:rPr>
                <w:rFonts w:eastAsia="SimSun"/>
                <w:lang w:val="el-GR"/>
              </w:rPr>
            </w:pPr>
          </w:p>
        </w:tc>
      </w:tr>
      <w:tr w:rsidR="00AF7B00" w:rsidRPr="00B356C7" w14:paraId="1F7C3738"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05CC779C" w14:textId="77777777" w:rsidR="00AF7B00" w:rsidRPr="00B356C7" w:rsidRDefault="00AF7B00" w:rsidP="00AF7B00">
            <w:pPr>
              <w:rPr>
                <w:rFonts w:eastAsia="SimSun"/>
                <w:lang w:val="el-GR"/>
              </w:rPr>
            </w:pPr>
            <w:r w:rsidRPr="00B356C7">
              <w:rPr>
                <w:rFonts w:eastAsia="SimSun"/>
                <w:lang w:val="el-GR"/>
              </w:rPr>
              <w:t>12.</w:t>
            </w:r>
          </w:p>
        </w:tc>
        <w:tc>
          <w:tcPr>
            <w:tcW w:w="4423" w:type="dxa"/>
            <w:tcBorders>
              <w:top w:val="nil"/>
              <w:left w:val="nil"/>
              <w:bottom w:val="single" w:sz="4" w:space="0" w:color="auto"/>
              <w:right w:val="single" w:sz="4" w:space="0" w:color="auto"/>
            </w:tcBorders>
            <w:shd w:val="clear" w:color="auto" w:fill="auto"/>
            <w:vAlign w:val="center"/>
          </w:tcPr>
          <w:p w14:paraId="10155898" w14:textId="77777777" w:rsidR="00AF7B00" w:rsidRPr="00B356C7" w:rsidRDefault="00AF7B00" w:rsidP="00AF7B00">
            <w:pPr>
              <w:rPr>
                <w:rFonts w:eastAsia="SimSun"/>
              </w:rPr>
            </w:pPr>
            <w:r w:rsidRPr="00B356C7">
              <w:rPr>
                <w:rFonts w:eastAsia="SimSun"/>
                <w:lang w:val="el-GR"/>
              </w:rPr>
              <w:t xml:space="preserve">Το σύστημα θα πρέπει να μπορεί να δεχτεί δεδομένα σε πραγματικό χρόνο, </w:t>
            </w:r>
            <w:r w:rsidRPr="00B356C7">
              <w:rPr>
                <w:rFonts w:eastAsia="SimSun"/>
              </w:rPr>
              <w:t>real</w:t>
            </w:r>
            <w:r w:rsidRPr="00B356C7">
              <w:rPr>
                <w:rFonts w:eastAsia="SimSun"/>
                <w:lang w:val="el-GR"/>
              </w:rPr>
              <w:t xml:space="preserve"> </w:t>
            </w:r>
            <w:r w:rsidRPr="00B356C7">
              <w:rPr>
                <w:rFonts w:eastAsia="SimSun"/>
              </w:rPr>
              <w:t>time</w:t>
            </w:r>
            <w:r w:rsidRPr="00B356C7">
              <w:rPr>
                <w:rFonts w:eastAsia="SimSun"/>
                <w:lang w:val="el-GR"/>
              </w:rPr>
              <w:t xml:space="preserve"> </w:t>
            </w:r>
            <w:r w:rsidRPr="00B356C7">
              <w:rPr>
                <w:rFonts w:eastAsia="SimSun"/>
              </w:rPr>
              <w:t>data</w:t>
            </w:r>
            <w:r w:rsidRPr="00B356C7">
              <w:rPr>
                <w:rFonts w:eastAsia="SimSun"/>
                <w:lang w:val="el-GR"/>
              </w:rPr>
              <w:t xml:space="preserve">, όπως δεδομένα από </w:t>
            </w:r>
            <w:r w:rsidRPr="00B356C7">
              <w:rPr>
                <w:rFonts w:eastAsia="SimSun"/>
              </w:rPr>
              <w:t>sensors</w:t>
            </w:r>
            <w:r w:rsidRPr="00B356C7">
              <w:rPr>
                <w:rFonts w:eastAsia="SimSun"/>
                <w:lang w:val="el-GR"/>
              </w:rPr>
              <w:t xml:space="preserve"> και κανάλια συνεχούς μετάδοσης. </w:t>
            </w:r>
            <w:r w:rsidRPr="00B356C7">
              <w:rPr>
                <w:rFonts w:eastAsia="SimSun"/>
              </w:rPr>
              <w:t>Να π</w:t>
            </w:r>
            <w:proofErr w:type="spellStart"/>
            <w:r w:rsidRPr="00B356C7">
              <w:rPr>
                <w:rFonts w:eastAsia="SimSun"/>
              </w:rPr>
              <w:t>εριγρ</w:t>
            </w:r>
            <w:proofErr w:type="spellEnd"/>
            <w:r w:rsidRPr="00B356C7">
              <w:rPr>
                <w:rFonts w:eastAsia="SimSun"/>
              </w:rPr>
              <w:t xml:space="preserve">αφεί </w:t>
            </w:r>
            <w:proofErr w:type="spellStart"/>
            <w:r w:rsidRPr="00B356C7">
              <w:rPr>
                <w:rFonts w:eastAsia="SimSun"/>
              </w:rPr>
              <w:t>το</w:t>
            </w:r>
            <w:proofErr w:type="spellEnd"/>
            <w:r w:rsidRPr="00B356C7">
              <w:rPr>
                <w:rFonts w:eastAsia="SimSun"/>
              </w:rPr>
              <w:t xml:space="preserve"> α</w:t>
            </w:r>
            <w:proofErr w:type="spellStart"/>
            <w:r w:rsidRPr="00B356C7">
              <w:rPr>
                <w:rFonts w:eastAsia="SimSun"/>
              </w:rPr>
              <w:t>ρμόδιο</w:t>
            </w:r>
            <w:proofErr w:type="spellEnd"/>
            <w:r w:rsidRPr="00B356C7">
              <w:rPr>
                <w:rFonts w:eastAsia="SimSun"/>
              </w:rPr>
              <w:t xml:space="preserve"> </w:t>
            </w:r>
            <w:proofErr w:type="spellStart"/>
            <w:r w:rsidRPr="00B356C7">
              <w:rPr>
                <w:rFonts w:eastAsia="SimSun"/>
              </w:rPr>
              <w:t>δομικό</w:t>
            </w:r>
            <w:proofErr w:type="spellEnd"/>
            <w:r w:rsidRPr="00B356C7">
              <w:rPr>
                <w:rFonts w:eastAsia="SimSun"/>
              </w:rPr>
              <w:t xml:space="preserve"> </w:t>
            </w:r>
            <w:proofErr w:type="spellStart"/>
            <w:r w:rsidRPr="00B356C7">
              <w:rPr>
                <w:rFonts w:eastAsia="SimSun"/>
              </w:rPr>
              <w:t>στοιχείο</w:t>
            </w:r>
            <w:proofErr w:type="spellEnd"/>
            <w:r w:rsidRPr="00B356C7">
              <w:rPr>
                <w:rFonts w:eastAsia="SimSun"/>
              </w:rPr>
              <w:t xml:space="preserve"> </w:t>
            </w:r>
            <w:proofErr w:type="spellStart"/>
            <w:r w:rsidRPr="00B356C7">
              <w:rPr>
                <w:rFonts w:eastAsia="SimSun"/>
              </w:rPr>
              <w:t>της</w:t>
            </w:r>
            <w:proofErr w:type="spellEnd"/>
            <w:r w:rsidRPr="00B356C7">
              <w:rPr>
                <w:rFonts w:eastAsia="SimSun"/>
              </w:rPr>
              <w:t xml:space="preserve"> </w:t>
            </w:r>
            <w:proofErr w:type="spellStart"/>
            <w:r w:rsidRPr="00B356C7">
              <w:rPr>
                <w:rFonts w:eastAsia="SimSun"/>
              </w:rPr>
              <w:t>λύσης</w:t>
            </w:r>
            <w:proofErr w:type="spellEnd"/>
            <w:r w:rsidRPr="00B356C7">
              <w:rPr>
                <w:rFonts w:eastAsia="SimSun"/>
              </w:rPr>
              <w:t>.</w:t>
            </w:r>
          </w:p>
        </w:tc>
        <w:tc>
          <w:tcPr>
            <w:tcW w:w="1398" w:type="dxa"/>
            <w:tcBorders>
              <w:top w:val="nil"/>
              <w:left w:val="nil"/>
              <w:bottom w:val="single" w:sz="4" w:space="0" w:color="auto"/>
              <w:right w:val="single" w:sz="4" w:space="0" w:color="auto"/>
            </w:tcBorders>
            <w:shd w:val="clear" w:color="auto" w:fill="auto"/>
          </w:tcPr>
          <w:p w14:paraId="1DF4662F"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4400DDEF"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704EF0E3" w14:textId="77777777" w:rsidR="00AF7B00" w:rsidRPr="00B356C7" w:rsidRDefault="00AF7B00" w:rsidP="00AF7B00">
            <w:pPr>
              <w:rPr>
                <w:rFonts w:eastAsia="SimSun"/>
                <w:lang w:val="el-GR"/>
              </w:rPr>
            </w:pPr>
          </w:p>
        </w:tc>
      </w:tr>
      <w:tr w:rsidR="00AF7B00" w:rsidRPr="00B356C7" w14:paraId="6BBDE51A"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7B5F1178" w14:textId="77777777" w:rsidR="00AF7B00" w:rsidRPr="00B356C7" w:rsidRDefault="00AF7B00" w:rsidP="00AF7B00">
            <w:pPr>
              <w:rPr>
                <w:rFonts w:eastAsia="SimSun"/>
                <w:lang w:val="el-GR"/>
              </w:rPr>
            </w:pPr>
            <w:r w:rsidRPr="00B356C7">
              <w:rPr>
                <w:rFonts w:eastAsia="SimSun"/>
                <w:lang w:val="el-GR"/>
              </w:rPr>
              <w:lastRenderedPageBreak/>
              <w:t>13.</w:t>
            </w:r>
          </w:p>
        </w:tc>
        <w:tc>
          <w:tcPr>
            <w:tcW w:w="4423" w:type="dxa"/>
            <w:tcBorders>
              <w:top w:val="nil"/>
              <w:left w:val="nil"/>
              <w:bottom w:val="single" w:sz="4" w:space="0" w:color="auto"/>
              <w:right w:val="single" w:sz="4" w:space="0" w:color="auto"/>
            </w:tcBorders>
            <w:shd w:val="clear" w:color="auto" w:fill="auto"/>
            <w:vAlign w:val="center"/>
          </w:tcPr>
          <w:p w14:paraId="092E164B" w14:textId="77777777" w:rsidR="00AF7B00" w:rsidRPr="00B356C7" w:rsidRDefault="00AF7B00" w:rsidP="00AF7B00">
            <w:pPr>
              <w:rPr>
                <w:rFonts w:eastAsia="SimSun"/>
              </w:rPr>
            </w:pPr>
            <w:r w:rsidRPr="00B356C7">
              <w:rPr>
                <w:rFonts w:eastAsia="SimSun"/>
                <w:lang w:val="el-GR"/>
              </w:rPr>
              <w:t xml:space="preserve">Το σύστημα θα πρέπει να μπορεί να δεχτεί δεδομένα κατά ομάδες, </w:t>
            </w:r>
            <w:r w:rsidRPr="00B356C7">
              <w:rPr>
                <w:rFonts w:eastAsia="SimSun"/>
              </w:rPr>
              <w:t>batch</w:t>
            </w:r>
            <w:r w:rsidRPr="00B356C7">
              <w:rPr>
                <w:rFonts w:eastAsia="SimSun"/>
                <w:lang w:val="el-GR"/>
              </w:rPr>
              <w:t xml:space="preserve"> </w:t>
            </w:r>
            <w:r w:rsidRPr="00B356C7">
              <w:rPr>
                <w:rFonts w:eastAsia="SimSun"/>
              </w:rPr>
              <w:t>data</w:t>
            </w:r>
            <w:r w:rsidRPr="00B356C7">
              <w:rPr>
                <w:rFonts w:eastAsia="SimSun"/>
                <w:lang w:val="el-GR"/>
              </w:rPr>
              <w:t xml:space="preserve">, όπως </w:t>
            </w:r>
            <w:r w:rsidRPr="00B356C7">
              <w:rPr>
                <w:rFonts w:eastAsia="SimSun"/>
              </w:rPr>
              <w:t>dumps</w:t>
            </w:r>
            <w:r w:rsidRPr="00B356C7">
              <w:rPr>
                <w:rFonts w:eastAsia="SimSun"/>
                <w:lang w:val="el-GR"/>
              </w:rPr>
              <w:t xml:space="preserve"> από βάσεις δεδομένων ή/και </w:t>
            </w:r>
            <w:r w:rsidRPr="00B356C7">
              <w:rPr>
                <w:rFonts w:eastAsia="SimSun"/>
              </w:rPr>
              <w:t>log</w:t>
            </w:r>
            <w:r w:rsidRPr="00B356C7">
              <w:rPr>
                <w:rFonts w:eastAsia="SimSun"/>
                <w:lang w:val="el-GR"/>
              </w:rPr>
              <w:t xml:space="preserve"> </w:t>
            </w:r>
            <w:r w:rsidRPr="00B356C7">
              <w:rPr>
                <w:rFonts w:eastAsia="SimSun"/>
              </w:rPr>
              <w:t>files</w:t>
            </w:r>
            <w:r w:rsidRPr="00B356C7">
              <w:rPr>
                <w:rFonts w:eastAsia="SimSun"/>
                <w:lang w:val="el-GR"/>
              </w:rPr>
              <w:t xml:space="preserve">. </w:t>
            </w:r>
            <w:r w:rsidRPr="00B356C7">
              <w:rPr>
                <w:rFonts w:eastAsia="SimSun"/>
              </w:rPr>
              <w:t>Να π</w:t>
            </w:r>
            <w:proofErr w:type="spellStart"/>
            <w:r w:rsidRPr="00B356C7">
              <w:rPr>
                <w:rFonts w:eastAsia="SimSun"/>
              </w:rPr>
              <w:t>εριγρ</w:t>
            </w:r>
            <w:proofErr w:type="spellEnd"/>
            <w:r w:rsidRPr="00B356C7">
              <w:rPr>
                <w:rFonts w:eastAsia="SimSun"/>
              </w:rPr>
              <w:t xml:space="preserve">αφεί </w:t>
            </w:r>
            <w:proofErr w:type="spellStart"/>
            <w:r w:rsidRPr="00B356C7">
              <w:rPr>
                <w:rFonts w:eastAsia="SimSun"/>
              </w:rPr>
              <w:t>το</w:t>
            </w:r>
            <w:proofErr w:type="spellEnd"/>
            <w:r w:rsidRPr="00B356C7">
              <w:rPr>
                <w:rFonts w:eastAsia="SimSun"/>
              </w:rPr>
              <w:t xml:space="preserve"> α</w:t>
            </w:r>
            <w:proofErr w:type="spellStart"/>
            <w:r w:rsidRPr="00B356C7">
              <w:rPr>
                <w:rFonts w:eastAsia="SimSun"/>
              </w:rPr>
              <w:t>ρμόδιο</w:t>
            </w:r>
            <w:proofErr w:type="spellEnd"/>
            <w:r w:rsidRPr="00B356C7">
              <w:rPr>
                <w:rFonts w:eastAsia="SimSun"/>
              </w:rPr>
              <w:t xml:space="preserve"> </w:t>
            </w:r>
            <w:proofErr w:type="spellStart"/>
            <w:r w:rsidRPr="00B356C7">
              <w:rPr>
                <w:rFonts w:eastAsia="SimSun"/>
              </w:rPr>
              <w:t>δομικό</w:t>
            </w:r>
            <w:proofErr w:type="spellEnd"/>
            <w:r w:rsidRPr="00B356C7">
              <w:rPr>
                <w:rFonts w:eastAsia="SimSun"/>
              </w:rPr>
              <w:t xml:space="preserve"> </w:t>
            </w:r>
            <w:proofErr w:type="spellStart"/>
            <w:r w:rsidRPr="00B356C7">
              <w:rPr>
                <w:rFonts w:eastAsia="SimSun"/>
              </w:rPr>
              <w:t>στοιχείο</w:t>
            </w:r>
            <w:proofErr w:type="spellEnd"/>
            <w:r w:rsidRPr="00B356C7">
              <w:rPr>
                <w:rFonts w:eastAsia="SimSun"/>
              </w:rPr>
              <w:t xml:space="preserve"> </w:t>
            </w:r>
            <w:proofErr w:type="spellStart"/>
            <w:r w:rsidRPr="00B356C7">
              <w:rPr>
                <w:rFonts w:eastAsia="SimSun"/>
              </w:rPr>
              <w:t>της</w:t>
            </w:r>
            <w:proofErr w:type="spellEnd"/>
            <w:r w:rsidRPr="00B356C7">
              <w:rPr>
                <w:rFonts w:eastAsia="SimSun"/>
              </w:rPr>
              <w:t xml:space="preserve"> </w:t>
            </w:r>
            <w:proofErr w:type="spellStart"/>
            <w:r w:rsidRPr="00B356C7">
              <w:rPr>
                <w:rFonts w:eastAsia="SimSun"/>
              </w:rPr>
              <w:t>λύσης</w:t>
            </w:r>
            <w:proofErr w:type="spellEnd"/>
            <w:r w:rsidRPr="00B356C7">
              <w:rPr>
                <w:rFonts w:eastAsia="SimSun"/>
              </w:rPr>
              <w:t>.</w:t>
            </w:r>
          </w:p>
        </w:tc>
        <w:tc>
          <w:tcPr>
            <w:tcW w:w="1398" w:type="dxa"/>
            <w:tcBorders>
              <w:top w:val="nil"/>
              <w:left w:val="nil"/>
              <w:bottom w:val="single" w:sz="4" w:space="0" w:color="auto"/>
              <w:right w:val="single" w:sz="4" w:space="0" w:color="auto"/>
            </w:tcBorders>
            <w:shd w:val="clear" w:color="auto" w:fill="auto"/>
          </w:tcPr>
          <w:p w14:paraId="4819EBB9"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2575060E"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15760581" w14:textId="77777777" w:rsidR="00AF7B00" w:rsidRPr="00B356C7" w:rsidRDefault="00AF7B00" w:rsidP="00AF7B00">
            <w:pPr>
              <w:rPr>
                <w:rFonts w:eastAsia="SimSun"/>
                <w:lang w:val="el-GR"/>
              </w:rPr>
            </w:pPr>
          </w:p>
        </w:tc>
      </w:tr>
      <w:tr w:rsidR="00AF7B00" w:rsidRPr="00B356C7" w14:paraId="35D3B16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6F0AFBF8" w14:textId="77777777" w:rsidR="00AF7B00" w:rsidRPr="00B356C7" w:rsidRDefault="00AF7B00" w:rsidP="00AF7B00">
            <w:pPr>
              <w:rPr>
                <w:rFonts w:eastAsia="SimSun"/>
                <w:lang w:val="el-GR"/>
              </w:rPr>
            </w:pPr>
            <w:r w:rsidRPr="00B356C7">
              <w:rPr>
                <w:rFonts w:eastAsia="SimSun"/>
                <w:lang w:val="el-GR"/>
              </w:rPr>
              <w:t>14.</w:t>
            </w:r>
          </w:p>
        </w:tc>
        <w:tc>
          <w:tcPr>
            <w:tcW w:w="4423" w:type="dxa"/>
            <w:tcBorders>
              <w:top w:val="nil"/>
              <w:left w:val="nil"/>
              <w:bottom w:val="single" w:sz="4" w:space="0" w:color="auto"/>
              <w:right w:val="single" w:sz="4" w:space="0" w:color="auto"/>
            </w:tcBorders>
            <w:shd w:val="clear" w:color="auto" w:fill="auto"/>
            <w:vAlign w:val="center"/>
          </w:tcPr>
          <w:p w14:paraId="13715E18" w14:textId="723EE9AF" w:rsidR="00AF7B00" w:rsidRPr="00B356C7" w:rsidRDefault="00107A3E" w:rsidP="00107A3E">
            <w:pPr>
              <w:jc w:val="left"/>
              <w:rPr>
                <w:rFonts w:eastAsia="SimSun"/>
                <w:lang w:val="el-GR"/>
              </w:rPr>
            </w:pPr>
            <w:r w:rsidRPr="00B356C7">
              <w:rPr>
                <w:rFonts w:eastAsia="SimSun"/>
                <w:lang w:val="el-GR"/>
              </w:rPr>
              <w:t xml:space="preserve">Προβλεπόμενος </w:t>
            </w:r>
            <w:r w:rsidR="00AF7B00" w:rsidRPr="00B356C7">
              <w:rPr>
                <w:rFonts w:eastAsia="SimSun"/>
                <w:lang w:val="el-GR"/>
              </w:rPr>
              <w:t xml:space="preserve"> ημερήσιος αριθμός </w:t>
            </w:r>
            <w:r w:rsidR="00AF7B00" w:rsidRPr="00B356C7">
              <w:rPr>
                <w:rFonts w:eastAsia="SimSun"/>
              </w:rPr>
              <w:t>transactions</w:t>
            </w:r>
            <w:r w:rsidR="00AF7B00" w:rsidRPr="00B356C7">
              <w:rPr>
                <w:rFonts w:eastAsia="SimSun"/>
                <w:lang w:val="el-GR"/>
              </w:rPr>
              <w:t xml:space="preserve"> οι οποίες θα εισαχθούν από εξωτερικά συστήματα (μέσω </w:t>
            </w:r>
            <w:proofErr w:type="spellStart"/>
            <w:r w:rsidR="00AF7B00" w:rsidRPr="00B356C7">
              <w:rPr>
                <w:rFonts w:eastAsia="SimSun"/>
              </w:rPr>
              <w:t>db</w:t>
            </w:r>
            <w:proofErr w:type="spellEnd"/>
            <w:r w:rsidR="00AF7B00" w:rsidRPr="00B356C7">
              <w:rPr>
                <w:rFonts w:eastAsia="SimSun"/>
                <w:lang w:val="el-GR"/>
              </w:rPr>
              <w:t xml:space="preserve"> </w:t>
            </w:r>
            <w:r w:rsidR="00AF7B00" w:rsidRPr="00B356C7">
              <w:rPr>
                <w:rFonts w:eastAsia="SimSun"/>
              </w:rPr>
              <w:t>links</w:t>
            </w:r>
            <w:r w:rsidR="00AF7B00" w:rsidRPr="00B356C7">
              <w:rPr>
                <w:rFonts w:eastAsia="SimSun"/>
                <w:lang w:val="el-GR"/>
              </w:rPr>
              <w:t xml:space="preserve">, </w:t>
            </w:r>
            <w:proofErr w:type="spellStart"/>
            <w:r w:rsidR="00AF7B00" w:rsidRPr="00B356C7">
              <w:rPr>
                <w:rFonts w:eastAsia="SimSun"/>
                <w:lang w:val="el-GR"/>
              </w:rPr>
              <w:t>διαλειτουργικότητας</w:t>
            </w:r>
            <w:proofErr w:type="spellEnd"/>
            <w:r w:rsidR="00AF7B00" w:rsidRPr="00B356C7">
              <w:rPr>
                <w:rFonts w:eastAsia="SimSun"/>
                <w:lang w:val="el-GR"/>
              </w:rPr>
              <w:t>) 10.000.000. Να τεκμηριωθούν οι δυνατότητες κάλυψης μέσω τις προσφερόμενης λύσης</w:t>
            </w:r>
          </w:p>
        </w:tc>
        <w:tc>
          <w:tcPr>
            <w:tcW w:w="1398" w:type="dxa"/>
            <w:tcBorders>
              <w:top w:val="nil"/>
              <w:left w:val="nil"/>
              <w:bottom w:val="single" w:sz="4" w:space="0" w:color="auto"/>
              <w:right w:val="single" w:sz="4" w:space="0" w:color="auto"/>
            </w:tcBorders>
            <w:shd w:val="clear" w:color="auto" w:fill="auto"/>
          </w:tcPr>
          <w:p w14:paraId="7F338213"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6121E6A"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025D11A" w14:textId="77777777" w:rsidR="00AF7B00" w:rsidRPr="00B356C7" w:rsidRDefault="00AF7B00" w:rsidP="00AF7B00">
            <w:pPr>
              <w:rPr>
                <w:rFonts w:eastAsia="SimSun"/>
                <w:lang w:val="el-GR"/>
              </w:rPr>
            </w:pPr>
          </w:p>
        </w:tc>
      </w:tr>
      <w:tr w:rsidR="00AF7B00" w:rsidRPr="00B356C7" w14:paraId="48EA35E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548B566" w14:textId="77777777" w:rsidR="00AF7B00" w:rsidRPr="00B356C7" w:rsidRDefault="00AF7B00" w:rsidP="00AF7B00">
            <w:pPr>
              <w:rPr>
                <w:rFonts w:eastAsia="SimSun"/>
                <w:lang w:val="el-GR"/>
              </w:rPr>
            </w:pPr>
            <w:r w:rsidRPr="00B356C7">
              <w:rPr>
                <w:rFonts w:eastAsia="SimSun"/>
                <w:lang w:val="el-GR"/>
              </w:rPr>
              <w:t>15.</w:t>
            </w:r>
          </w:p>
        </w:tc>
        <w:tc>
          <w:tcPr>
            <w:tcW w:w="4423" w:type="dxa"/>
            <w:tcBorders>
              <w:top w:val="nil"/>
              <w:left w:val="nil"/>
              <w:bottom w:val="single" w:sz="4" w:space="0" w:color="auto"/>
              <w:right w:val="single" w:sz="4" w:space="0" w:color="auto"/>
            </w:tcBorders>
            <w:shd w:val="clear" w:color="auto" w:fill="auto"/>
            <w:vAlign w:val="center"/>
          </w:tcPr>
          <w:p w14:paraId="2163D7C2" w14:textId="77777777" w:rsidR="00AF7B00" w:rsidRPr="00B356C7" w:rsidRDefault="00AF7B00" w:rsidP="00AF7B00">
            <w:pPr>
              <w:rPr>
                <w:rFonts w:eastAsia="SimSun"/>
                <w:lang w:val="el-GR"/>
              </w:rPr>
            </w:pPr>
            <w:r w:rsidRPr="00B356C7">
              <w:rPr>
                <w:rFonts w:eastAsia="SimSun"/>
                <w:lang w:val="el-GR"/>
              </w:rPr>
              <w:t>Χρονικό παράθυρο διαθέσιμο για εισαγωγή δεδομένων</w:t>
            </w:r>
          </w:p>
        </w:tc>
        <w:tc>
          <w:tcPr>
            <w:tcW w:w="1398" w:type="dxa"/>
            <w:tcBorders>
              <w:top w:val="nil"/>
              <w:left w:val="nil"/>
              <w:bottom w:val="single" w:sz="4" w:space="0" w:color="auto"/>
              <w:right w:val="single" w:sz="4" w:space="0" w:color="auto"/>
            </w:tcBorders>
            <w:shd w:val="clear" w:color="auto" w:fill="auto"/>
          </w:tcPr>
          <w:p w14:paraId="0E58EED1"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04CE8A64"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029FD63B" w14:textId="77777777" w:rsidR="00AF7B00" w:rsidRPr="00B356C7" w:rsidRDefault="00AF7B00" w:rsidP="00AF7B00">
            <w:pPr>
              <w:rPr>
                <w:rFonts w:eastAsia="SimSun"/>
                <w:lang w:val="el-GR"/>
              </w:rPr>
            </w:pPr>
          </w:p>
        </w:tc>
      </w:tr>
      <w:tr w:rsidR="00AF7B00" w:rsidRPr="00B356C7" w14:paraId="074A162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5C21C52B" w14:textId="77777777" w:rsidR="00AF7B00" w:rsidRPr="00B356C7" w:rsidRDefault="00AF7B00" w:rsidP="00AF7B00">
            <w:pPr>
              <w:rPr>
                <w:rFonts w:eastAsia="SimSun"/>
                <w:lang w:val="el-GR"/>
              </w:rPr>
            </w:pPr>
            <w:r w:rsidRPr="00B356C7">
              <w:rPr>
                <w:rFonts w:eastAsia="SimSun"/>
                <w:lang w:val="el-GR"/>
              </w:rPr>
              <w:t>16.</w:t>
            </w:r>
          </w:p>
        </w:tc>
        <w:tc>
          <w:tcPr>
            <w:tcW w:w="4423" w:type="dxa"/>
            <w:tcBorders>
              <w:top w:val="nil"/>
              <w:left w:val="nil"/>
              <w:bottom w:val="single" w:sz="4" w:space="0" w:color="auto"/>
              <w:right w:val="single" w:sz="4" w:space="0" w:color="auto"/>
            </w:tcBorders>
            <w:shd w:val="clear" w:color="auto" w:fill="auto"/>
            <w:vAlign w:val="center"/>
          </w:tcPr>
          <w:p w14:paraId="1695D798" w14:textId="77777777" w:rsidR="00AF7B00" w:rsidRPr="00B356C7" w:rsidRDefault="00AF7B00" w:rsidP="00AF7B00">
            <w:pPr>
              <w:rPr>
                <w:rFonts w:eastAsia="SimSun"/>
              </w:rPr>
            </w:pPr>
            <w:r w:rsidRPr="00B356C7">
              <w:rPr>
                <w:rFonts w:eastAsia="SimSun"/>
                <w:lang w:val="el-GR"/>
              </w:rPr>
              <w:t xml:space="preserve">Το σύστημα θα πρέπει να πραγματοποιεί προ-επεξεργασία δεδομένων, μετασχηματισμό και ενοποίηση των δεδομένων τόσο των </w:t>
            </w:r>
            <w:r w:rsidRPr="00B356C7">
              <w:rPr>
                <w:rFonts w:eastAsia="SimSun"/>
              </w:rPr>
              <w:t>real</w:t>
            </w:r>
            <w:r w:rsidRPr="00B356C7">
              <w:rPr>
                <w:rFonts w:eastAsia="SimSun"/>
                <w:lang w:val="el-GR"/>
              </w:rPr>
              <w:t xml:space="preserve"> </w:t>
            </w:r>
            <w:r w:rsidRPr="00B356C7">
              <w:rPr>
                <w:rFonts w:eastAsia="SimSun"/>
              </w:rPr>
              <w:t>time</w:t>
            </w:r>
            <w:r w:rsidRPr="00B356C7">
              <w:rPr>
                <w:rFonts w:eastAsia="SimSun"/>
                <w:lang w:val="el-GR"/>
              </w:rPr>
              <w:t xml:space="preserve"> όσο και των </w:t>
            </w:r>
            <w:r w:rsidRPr="00B356C7">
              <w:rPr>
                <w:rFonts w:eastAsia="SimSun"/>
              </w:rPr>
              <w:t>batch</w:t>
            </w:r>
            <w:r w:rsidRPr="00B356C7">
              <w:rPr>
                <w:rFonts w:eastAsia="SimSun"/>
                <w:lang w:val="el-GR"/>
              </w:rPr>
              <w:t xml:space="preserve"> </w:t>
            </w:r>
            <w:r w:rsidRPr="00B356C7">
              <w:rPr>
                <w:rFonts w:eastAsia="SimSun"/>
              </w:rPr>
              <w:t>data</w:t>
            </w:r>
            <w:r w:rsidRPr="00B356C7">
              <w:rPr>
                <w:rFonts w:eastAsia="SimSun"/>
                <w:lang w:val="el-GR"/>
              </w:rPr>
              <w:t xml:space="preserve">. </w:t>
            </w:r>
            <w:r w:rsidRPr="00B356C7">
              <w:rPr>
                <w:rFonts w:eastAsia="SimSun"/>
              </w:rPr>
              <w:t>Να π</w:t>
            </w:r>
            <w:proofErr w:type="spellStart"/>
            <w:r w:rsidRPr="00B356C7">
              <w:rPr>
                <w:rFonts w:eastAsia="SimSun"/>
              </w:rPr>
              <w:t>εριγράφει</w:t>
            </w:r>
            <w:proofErr w:type="spellEnd"/>
            <w:r w:rsidRPr="00B356C7">
              <w:rPr>
                <w:rFonts w:eastAsia="SimSun"/>
              </w:rPr>
              <w:t xml:space="preserve"> </w:t>
            </w:r>
            <w:proofErr w:type="spellStart"/>
            <w:r w:rsidRPr="00B356C7">
              <w:rPr>
                <w:rFonts w:eastAsia="SimSun"/>
              </w:rPr>
              <w:t>το</w:t>
            </w:r>
            <w:proofErr w:type="spellEnd"/>
            <w:r w:rsidRPr="00B356C7">
              <w:rPr>
                <w:rFonts w:eastAsia="SimSun"/>
              </w:rPr>
              <w:t xml:space="preserve"> α</w:t>
            </w:r>
            <w:proofErr w:type="spellStart"/>
            <w:r w:rsidRPr="00B356C7">
              <w:rPr>
                <w:rFonts w:eastAsia="SimSun"/>
              </w:rPr>
              <w:t>ρμόδιο</w:t>
            </w:r>
            <w:proofErr w:type="spellEnd"/>
            <w:r w:rsidRPr="00B356C7">
              <w:rPr>
                <w:rFonts w:eastAsia="SimSun"/>
              </w:rPr>
              <w:t xml:space="preserve"> </w:t>
            </w:r>
            <w:proofErr w:type="spellStart"/>
            <w:r w:rsidRPr="00B356C7">
              <w:rPr>
                <w:rFonts w:eastAsia="SimSun"/>
              </w:rPr>
              <w:t>δομικό</w:t>
            </w:r>
            <w:proofErr w:type="spellEnd"/>
            <w:r w:rsidRPr="00B356C7">
              <w:rPr>
                <w:rFonts w:eastAsia="SimSun"/>
              </w:rPr>
              <w:t xml:space="preserve"> </w:t>
            </w:r>
            <w:proofErr w:type="spellStart"/>
            <w:r w:rsidRPr="00B356C7">
              <w:rPr>
                <w:rFonts w:eastAsia="SimSun"/>
              </w:rPr>
              <w:t>στοιχείο</w:t>
            </w:r>
            <w:proofErr w:type="spellEnd"/>
            <w:r w:rsidRPr="00B356C7">
              <w:rPr>
                <w:rFonts w:eastAsia="SimSun"/>
              </w:rPr>
              <w:t xml:space="preserve"> </w:t>
            </w:r>
            <w:proofErr w:type="spellStart"/>
            <w:r w:rsidRPr="00B356C7">
              <w:rPr>
                <w:rFonts w:eastAsia="SimSun"/>
              </w:rPr>
              <w:t>της</w:t>
            </w:r>
            <w:proofErr w:type="spellEnd"/>
            <w:r w:rsidRPr="00B356C7">
              <w:rPr>
                <w:rFonts w:eastAsia="SimSun"/>
              </w:rPr>
              <w:t xml:space="preserve"> </w:t>
            </w:r>
            <w:proofErr w:type="spellStart"/>
            <w:r w:rsidRPr="00B356C7">
              <w:rPr>
                <w:rFonts w:eastAsia="SimSun"/>
              </w:rPr>
              <w:t>λύσης</w:t>
            </w:r>
            <w:proofErr w:type="spellEnd"/>
            <w:r w:rsidRPr="00B356C7">
              <w:rPr>
                <w:rFonts w:eastAsia="SimSun"/>
              </w:rPr>
              <w:t>.</w:t>
            </w:r>
          </w:p>
        </w:tc>
        <w:tc>
          <w:tcPr>
            <w:tcW w:w="1398" w:type="dxa"/>
            <w:tcBorders>
              <w:top w:val="nil"/>
              <w:left w:val="nil"/>
              <w:bottom w:val="single" w:sz="4" w:space="0" w:color="auto"/>
              <w:right w:val="single" w:sz="4" w:space="0" w:color="auto"/>
            </w:tcBorders>
            <w:shd w:val="clear" w:color="auto" w:fill="auto"/>
          </w:tcPr>
          <w:p w14:paraId="0D7C94F3"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F6AE0A0"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2385CBA" w14:textId="77777777" w:rsidR="00AF7B00" w:rsidRPr="00B356C7" w:rsidRDefault="00AF7B00" w:rsidP="00AF7B00">
            <w:pPr>
              <w:rPr>
                <w:rFonts w:eastAsia="SimSun"/>
                <w:lang w:val="el-GR"/>
              </w:rPr>
            </w:pPr>
          </w:p>
        </w:tc>
      </w:tr>
      <w:tr w:rsidR="00AF7B00" w:rsidRPr="00B356C7" w14:paraId="2779DFFE"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03F9933" w14:textId="77777777" w:rsidR="00AF7B00" w:rsidRPr="00B356C7" w:rsidRDefault="00AF7B00" w:rsidP="00AF7B00">
            <w:pPr>
              <w:rPr>
                <w:rFonts w:eastAsia="SimSun"/>
                <w:lang w:val="el-GR"/>
              </w:rPr>
            </w:pPr>
          </w:p>
        </w:tc>
        <w:tc>
          <w:tcPr>
            <w:tcW w:w="4423" w:type="dxa"/>
            <w:tcBorders>
              <w:top w:val="nil"/>
              <w:left w:val="nil"/>
              <w:bottom w:val="single" w:sz="4" w:space="0" w:color="auto"/>
              <w:right w:val="single" w:sz="4" w:space="0" w:color="auto"/>
            </w:tcBorders>
            <w:shd w:val="clear" w:color="auto" w:fill="BFBFBF" w:themeFill="background1" w:themeFillShade="BF"/>
            <w:vAlign w:val="center"/>
          </w:tcPr>
          <w:p w14:paraId="62E50F9E" w14:textId="77777777" w:rsidR="00AF7B00" w:rsidRPr="00B356C7" w:rsidRDefault="00AF7B00" w:rsidP="00AF7B00">
            <w:pPr>
              <w:rPr>
                <w:rFonts w:eastAsia="SimSun"/>
              </w:rPr>
            </w:pPr>
            <w:r w:rsidRPr="00B356C7">
              <w:rPr>
                <w:rFonts w:eastAsia="SimSun"/>
                <w:b/>
              </w:rPr>
              <w:t>Απ</w:t>
            </w:r>
            <w:proofErr w:type="spellStart"/>
            <w:r w:rsidRPr="00B356C7">
              <w:rPr>
                <w:rFonts w:eastAsia="SimSun"/>
                <w:b/>
              </w:rPr>
              <w:t>οθήκευση</w:t>
            </w:r>
            <w:proofErr w:type="spellEnd"/>
            <w:r w:rsidRPr="00B356C7">
              <w:rPr>
                <w:rFonts w:eastAsia="SimSun"/>
                <w:b/>
              </w:rPr>
              <w:t xml:space="preserve"> </w:t>
            </w:r>
            <w:proofErr w:type="spellStart"/>
            <w:r w:rsidRPr="00B356C7">
              <w:rPr>
                <w:rFonts w:eastAsia="SimSun"/>
                <w:b/>
              </w:rPr>
              <w:t>Δεδομένων</w:t>
            </w:r>
            <w:proofErr w:type="spellEnd"/>
          </w:p>
        </w:tc>
        <w:tc>
          <w:tcPr>
            <w:tcW w:w="1398" w:type="dxa"/>
            <w:tcBorders>
              <w:top w:val="nil"/>
              <w:left w:val="nil"/>
              <w:bottom w:val="single" w:sz="4" w:space="0" w:color="auto"/>
              <w:right w:val="single" w:sz="4" w:space="0" w:color="auto"/>
            </w:tcBorders>
            <w:shd w:val="clear" w:color="auto" w:fill="BFBFBF" w:themeFill="background1" w:themeFillShade="BF"/>
          </w:tcPr>
          <w:p w14:paraId="0895154A" w14:textId="77777777" w:rsidR="00AF7B00" w:rsidRPr="00B356C7" w:rsidRDefault="00AF7B00" w:rsidP="00AF7B00">
            <w:pPr>
              <w:rPr>
                <w:rFonts w:eastAsia="SimSun"/>
                <w:lang w:val="el-GR"/>
              </w:rPr>
            </w:pPr>
          </w:p>
        </w:tc>
        <w:tc>
          <w:tcPr>
            <w:tcW w:w="1461" w:type="dxa"/>
            <w:tcBorders>
              <w:top w:val="nil"/>
              <w:left w:val="nil"/>
              <w:bottom w:val="single" w:sz="4" w:space="0" w:color="auto"/>
              <w:right w:val="single" w:sz="4" w:space="0" w:color="auto"/>
            </w:tcBorders>
            <w:shd w:val="clear" w:color="auto" w:fill="BFBFBF" w:themeFill="background1" w:themeFillShade="BF"/>
          </w:tcPr>
          <w:p w14:paraId="5A5E7925"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BFBFBF" w:themeFill="background1" w:themeFillShade="BF"/>
          </w:tcPr>
          <w:p w14:paraId="755A624B" w14:textId="77777777" w:rsidR="00AF7B00" w:rsidRPr="00B356C7" w:rsidRDefault="00AF7B00" w:rsidP="00AF7B00">
            <w:pPr>
              <w:rPr>
                <w:rFonts w:eastAsia="SimSun"/>
                <w:lang w:val="el-GR"/>
              </w:rPr>
            </w:pPr>
          </w:p>
        </w:tc>
      </w:tr>
      <w:tr w:rsidR="00850754" w:rsidRPr="00B356C7" w14:paraId="36371DB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4D051A54" w14:textId="21A1562D" w:rsidR="00850754" w:rsidRPr="00B356C7" w:rsidRDefault="00850754" w:rsidP="00850754">
            <w:pPr>
              <w:rPr>
                <w:rFonts w:eastAsia="SimSun"/>
                <w:lang w:val="el-GR"/>
              </w:rPr>
            </w:pPr>
            <w:r w:rsidRPr="00B356C7">
              <w:rPr>
                <w:color w:val="000000"/>
              </w:rPr>
              <w:t>17</w:t>
            </w:r>
          </w:p>
        </w:tc>
        <w:tc>
          <w:tcPr>
            <w:tcW w:w="4423" w:type="dxa"/>
            <w:tcBorders>
              <w:top w:val="nil"/>
              <w:left w:val="nil"/>
              <w:bottom w:val="single" w:sz="4" w:space="0" w:color="auto"/>
              <w:right w:val="single" w:sz="4" w:space="0" w:color="auto"/>
            </w:tcBorders>
            <w:shd w:val="clear" w:color="auto" w:fill="auto"/>
          </w:tcPr>
          <w:p w14:paraId="57CFE487" w14:textId="07FA2D1D" w:rsidR="00850754" w:rsidRPr="00B356C7" w:rsidRDefault="00850754" w:rsidP="00850754">
            <w:pPr>
              <w:rPr>
                <w:rFonts w:eastAsia="SimSun"/>
                <w:lang w:val="el-GR"/>
              </w:rPr>
            </w:pPr>
            <w:r w:rsidRPr="00B356C7">
              <w:rPr>
                <w:color w:val="000000"/>
                <w:lang w:val="el-GR" w:eastAsia="el-GR"/>
              </w:rPr>
              <w:t>Να αναφερθεί η εμπορική ονομασία και η εταιρεία κατασκευής της προσφερόμενης βάσης δεδομένων</w:t>
            </w:r>
          </w:p>
        </w:tc>
        <w:tc>
          <w:tcPr>
            <w:tcW w:w="1398" w:type="dxa"/>
            <w:tcBorders>
              <w:top w:val="nil"/>
              <w:left w:val="nil"/>
              <w:bottom w:val="single" w:sz="4" w:space="0" w:color="auto"/>
              <w:right w:val="single" w:sz="4" w:space="0" w:color="auto"/>
            </w:tcBorders>
            <w:shd w:val="clear" w:color="auto" w:fill="auto"/>
          </w:tcPr>
          <w:p w14:paraId="5D7EEAFA" w14:textId="23A15833"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69097426" w14:textId="77777777" w:rsidR="00850754" w:rsidRPr="00B356C7" w:rsidRDefault="00850754" w:rsidP="00850754">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2AB9D542" w14:textId="77777777" w:rsidR="00850754" w:rsidRPr="00B356C7" w:rsidRDefault="00850754" w:rsidP="00850754">
            <w:pPr>
              <w:rPr>
                <w:rFonts w:eastAsia="SimSun"/>
                <w:lang w:val="el-GR"/>
              </w:rPr>
            </w:pPr>
          </w:p>
        </w:tc>
      </w:tr>
      <w:tr w:rsidR="00850754" w:rsidRPr="00B356C7" w14:paraId="640882B4"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F3AF87D" w14:textId="46045257" w:rsidR="00850754" w:rsidRPr="00B356C7" w:rsidRDefault="00850754" w:rsidP="00850754">
            <w:pPr>
              <w:rPr>
                <w:rFonts w:eastAsia="SimSun"/>
                <w:lang w:val="el-GR"/>
              </w:rPr>
            </w:pPr>
            <w:r w:rsidRPr="00B356C7">
              <w:rPr>
                <w:rFonts w:eastAsia="SimSun"/>
              </w:rPr>
              <w:t>1</w:t>
            </w:r>
            <w:r w:rsidR="00BD06BC" w:rsidRPr="00B356C7">
              <w:rPr>
                <w:rFonts w:eastAsia="SimSun"/>
              </w:rPr>
              <w:t>8</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345B9439" w14:textId="4B3CCF90" w:rsidR="00850754" w:rsidRPr="00B356C7" w:rsidRDefault="00850754" w:rsidP="00850754">
            <w:pPr>
              <w:rPr>
                <w:rFonts w:eastAsia="SimSun"/>
                <w:lang w:val="el-GR"/>
              </w:rPr>
            </w:pPr>
            <w:r w:rsidRPr="00B356C7">
              <w:rPr>
                <w:color w:val="000000"/>
                <w:lang w:val="el-GR" w:eastAsia="el-GR"/>
              </w:rPr>
              <w:t xml:space="preserve">Η προσφερόμενη βάση δεδομένων θα πρέπει να διαθέτει τη δυνατότητα αναζήτησης με χρήση </w:t>
            </w:r>
            <w:r w:rsidRPr="00B356C7">
              <w:rPr>
                <w:color w:val="000000"/>
                <w:lang w:eastAsia="el-GR"/>
              </w:rPr>
              <w:t>Native</w:t>
            </w:r>
            <w:r w:rsidRPr="00B356C7">
              <w:rPr>
                <w:color w:val="000000"/>
                <w:lang w:val="el-GR" w:eastAsia="el-GR"/>
              </w:rPr>
              <w:t xml:space="preserve"> </w:t>
            </w:r>
            <w:r w:rsidRPr="00B356C7">
              <w:rPr>
                <w:color w:val="000000"/>
                <w:lang w:eastAsia="el-GR"/>
              </w:rPr>
              <w:t>LLM</w:t>
            </w:r>
            <w:r w:rsidRPr="00B356C7">
              <w:rPr>
                <w:color w:val="000000"/>
                <w:lang w:val="el-GR" w:eastAsia="el-GR"/>
              </w:rPr>
              <w:t xml:space="preserve"> (</w:t>
            </w:r>
            <w:r w:rsidRPr="00B356C7">
              <w:rPr>
                <w:color w:val="000000"/>
                <w:lang w:eastAsia="el-GR"/>
              </w:rPr>
              <w:t>large</w:t>
            </w:r>
            <w:r w:rsidRPr="00B356C7">
              <w:rPr>
                <w:color w:val="000000"/>
                <w:lang w:val="el-GR" w:eastAsia="el-GR"/>
              </w:rPr>
              <w:t xml:space="preserve"> </w:t>
            </w:r>
            <w:r w:rsidRPr="00B356C7">
              <w:rPr>
                <w:color w:val="000000"/>
                <w:lang w:eastAsia="el-GR"/>
              </w:rPr>
              <w:t>language</w:t>
            </w:r>
            <w:r w:rsidRPr="00B356C7">
              <w:rPr>
                <w:color w:val="000000"/>
                <w:lang w:val="el-GR" w:eastAsia="el-GR"/>
              </w:rPr>
              <w:t xml:space="preserve"> </w:t>
            </w:r>
            <w:r w:rsidRPr="00B356C7">
              <w:rPr>
                <w:color w:val="000000"/>
                <w:lang w:eastAsia="el-GR"/>
              </w:rPr>
              <w:t>model</w:t>
            </w:r>
            <w:r w:rsidRPr="00B356C7">
              <w:rPr>
                <w:color w:val="000000"/>
                <w:lang w:val="el-GR" w:eastAsia="el-GR"/>
              </w:rPr>
              <w:t>)</w:t>
            </w:r>
          </w:p>
        </w:tc>
        <w:tc>
          <w:tcPr>
            <w:tcW w:w="1398" w:type="dxa"/>
            <w:tcBorders>
              <w:top w:val="nil"/>
              <w:left w:val="nil"/>
              <w:bottom w:val="single" w:sz="4" w:space="0" w:color="auto"/>
              <w:right w:val="single" w:sz="4" w:space="0" w:color="auto"/>
            </w:tcBorders>
            <w:shd w:val="clear" w:color="auto" w:fill="auto"/>
          </w:tcPr>
          <w:p w14:paraId="38522D1E" w14:textId="76F39B87"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4399ACA4" w14:textId="77777777" w:rsidR="00850754" w:rsidRPr="00B356C7" w:rsidRDefault="00850754" w:rsidP="00850754">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7980FA1F" w14:textId="77777777" w:rsidR="00850754" w:rsidRPr="00B356C7" w:rsidRDefault="00850754" w:rsidP="00850754">
            <w:pPr>
              <w:rPr>
                <w:rFonts w:eastAsia="SimSun"/>
                <w:lang w:val="el-GR"/>
              </w:rPr>
            </w:pPr>
          </w:p>
        </w:tc>
      </w:tr>
      <w:tr w:rsidR="00850754" w:rsidRPr="00B356C7" w14:paraId="13E1C2F9"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285A2348" w14:textId="66A4BA09" w:rsidR="00850754" w:rsidRPr="00B356C7" w:rsidRDefault="00BD06BC" w:rsidP="00850754">
            <w:pPr>
              <w:rPr>
                <w:rFonts w:eastAsia="SimSun"/>
                <w:lang w:val="el-GR"/>
              </w:rPr>
            </w:pPr>
            <w:r w:rsidRPr="00B356C7">
              <w:rPr>
                <w:rFonts w:eastAsia="SimSun"/>
              </w:rPr>
              <w:t>19</w:t>
            </w:r>
            <w:r w:rsidR="00850754"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25084412" w14:textId="498FD9C5" w:rsidR="00850754" w:rsidRPr="00B356C7" w:rsidRDefault="00850754" w:rsidP="00850754">
            <w:pPr>
              <w:rPr>
                <w:rFonts w:eastAsia="SimSun"/>
                <w:lang w:val="el-GR"/>
              </w:rPr>
            </w:pPr>
            <w:r w:rsidRPr="00B356C7">
              <w:rPr>
                <w:color w:val="000000"/>
                <w:lang w:val="el-GR" w:eastAsia="el-GR"/>
              </w:rPr>
              <w:t xml:space="preserve">Η προσφερόμενη βάση δεδομένων θα πρέπει να διαθέτει εγγενώς τη δυνατότητα αναζήτησης σε δεδομένα </w:t>
            </w:r>
            <w:proofErr w:type="spellStart"/>
            <w:r w:rsidRPr="00B356C7">
              <w:rPr>
                <w:color w:val="000000"/>
                <w:lang w:val="el-GR" w:eastAsia="el-GR"/>
              </w:rPr>
              <w:t>χρονοσειρών</w:t>
            </w:r>
            <w:proofErr w:type="spellEnd"/>
            <w:r w:rsidRPr="00B356C7">
              <w:rPr>
                <w:color w:val="000000"/>
                <w:lang w:val="el-GR" w:eastAsia="el-GR"/>
              </w:rPr>
              <w:t xml:space="preserve"> (</w:t>
            </w:r>
            <w:r w:rsidRPr="00B356C7">
              <w:rPr>
                <w:color w:val="000000"/>
                <w:lang w:eastAsia="el-GR"/>
              </w:rPr>
              <w:t>time</w:t>
            </w:r>
            <w:r w:rsidRPr="00B356C7">
              <w:rPr>
                <w:color w:val="000000"/>
                <w:lang w:val="el-GR" w:eastAsia="el-GR"/>
              </w:rPr>
              <w:t>-</w:t>
            </w:r>
            <w:r w:rsidRPr="00B356C7">
              <w:rPr>
                <w:color w:val="000000"/>
                <w:lang w:eastAsia="el-GR"/>
              </w:rPr>
              <w:t>series</w:t>
            </w:r>
            <w:r w:rsidRPr="00B356C7">
              <w:rPr>
                <w:color w:val="000000"/>
                <w:lang w:val="el-GR" w:eastAsia="el-GR"/>
              </w:rPr>
              <w:t>), σχεσιακά δεδομένα (</w:t>
            </w:r>
            <w:r w:rsidRPr="00B356C7">
              <w:rPr>
                <w:color w:val="000000"/>
                <w:lang w:eastAsia="el-GR"/>
              </w:rPr>
              <w:t>relational</w:t>
            </w:r>
            <w:r w:rsidRPr="00B356C7">
              <w:rPr>
                <w:color w:val="000000"/>
                <w:lang w:val="el-GR" w:eastAsia="el-GR"/>
              </w:rPr>
              <w:t>), χωρικά δεδομένα (</w:t>
            </w:r>
            <w:r w:rsidRPr="00B356C7">
              <w:rPr>
                <w:color w:val="000000"/>
                <w:lang w:eastAsia="el-GR"/>
              </w:rPr>
              <w:t>spatial</w:t>
            </w:r>
            <w:r w:rsidRPr="00B356C7">
              <w:rPr>
                <w:color w:val="000000"/>
                <w:lang w:val="el-GR" w:eastAsia="el-GR"/>
              </w:rPr>
              <w:t>), γραφικά δεδομένα (</w:t>
            </w:r>
            <w:r w:rsidRPr="00B356C7">
              <w:rPr>
                <w:color w:val="000000"/>
                <w:lang w:eastAsia="el-GR"/>
              </w:rPr>
              <w:t>graph</w:t>
            </w:r>
            <w:r w:rsidRPr="00B356C7">
              <w:rPr>
                <w:color w:val="000000"/>
                <w:lang w:val="el-GR" w:eastAsia="el-GR"/>
              </w:rPr>
              <w:t>) και διανυσματικά δεδομένα (</w:t>
            </w:r>
            <w:r w:rsidRPr="00B356C7">
              <w:rPr>
                <w:color w:val="000000"/>
                <w:lang w:eastAsia="el-GR"/>
              </w:rPr>
              <w:t>vector</w:t>
            </w:r>
            <w:r w:rsidRPr="00B356C7">
              <w:rPr>
                <w:color w:val="000000"/>
                <w:lang w:val="el-GR" w:eastAsia="el-GR"/>
              </w:rPr>
              <w:t>)</w:t>
            </w:r>
          </w:p>
        </w:tc>
        <w:tc>
          <w:tcPr>
            <w:tcW w:w="1398" w:type="dxa"/>
            <w:tcBorders>
              <w:top w:val="nil"/>
              <w:left w:val="nil"/>
              <w:bottom w:val="single" w:sz="4" w:space="0" w:color="auto"/>
              <w:right w:val="single" w:sz="4" w:space="0" w:color="auto"/>
            </w:tcBorders>
            <w:shd w:val="clear" w:color="auto" w:fill="auto"/>
          </w:tcPr>
          <w:p w14:paraId="492821E2" w14:textId="2EA23A1A"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23A8AF8C" w14:textId="77777777" w:rsidR="00850754" w:rsidRPr="00B356C7" w:rsidRDefault="00850754" w:rsidP="00850754">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19635C89" w14:textId="77777777" w:rsidR="00850754" w:rsidRPr="00B356C7" w:rsidRDefault="00850754" w:rsidP="00850754">
            <w:pPr>
              <w:rPr>
                <w:rFonts w:eastAsia="SimSun"/>
                <w:lang w:val="el-GR"/>
              </w:rPr>
            </w:pPr>
          </w:p>
        </w:tc>
      </w:tr>
      <w:tr w:rsidR="00850754" w:rsidRPr="00B356C7" w14:paraId="43E79A1C"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7A597D06" w14:textId="408360AD" w:rsidR="00850754" w:rsidRPr="00B356C7" w:rsidRDefault="00850754" w:rsidP="00850754">
            <w:pPr>
              <w:rPr>
                <w:rFonts w:eastAsia="SimSun"/>
                <w:lang w:val="el-GR"/>
              </w:rPr>
            </w:pPr>
            <w:r w:rsidRPr="00B356C7">
              <w:rPr>
                <w:rFonts w:eastAsia="SimSun"/>
              </w:rPr>
              <w:t>2</w:t>
            </w:r>
            <w:r w:rsidR="00BD06BC" w:rsidRPr="00B356C7">
              <w:rPr>
                <w:rFonts w:eastAsia="SimSun"/>
              </w:rPr>
              <w:t>0</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561E4065" w14:textId="125FEA39" w:rsidR="00850754" w:rsidRPr="00B356C7" w:rsidRDefault="00850754" w:rsidP="00850754">
            <w:pPr>
              <w:rPr>
                <w:rFonts w:eastAsia="SimSun"/>
                <w:lang w:val="el-GR"/>
              </w:rPr>
            </w:pPr>
            <w:r w:rsidRPr="00B356C7">
              <w:rPr>
                <w:color w:val="000000"/>
                <w:lang w:val="el-GR" w:eastAsia="el-GR"/>
              </w:rPr>
              <w:t>Η προσφερόμενη βάση δεδομένων θα πρέπει να διαθέτει εγγενώς τη δυνατότητα αναζήτησης διανυσματικής ομοιότητας σε πραγματικό χρόνο (</w:t>
            </w:r>
            <w:r w:rsidRPr="00B356C7">
              <w:rPr>
                <w:color w:val="000000"/>
                <w:lang w:eastAsia="el-GR"/>
              </w:rPr>
              <w:t>real</w:t>
            </w:r>
            <w:r w:rsidRPr="00B356C7">
              <w:rPr>
                <w:color w:val="000000"/>
                <w:lang w:val="el-GR" w:eastAsia="el-GR"/>
              </w:rPr>
              <w:t>-</w:t>
            </w:r>
            <w:r w:rsidRPr="00B356C7">
              <w:rPr>
                <w:color w:val="000000"/>
                <w:lang w:eastAsia="el-GR"/>
              </w:rPr>
              <w:t>time</w:t>
            </w:r>
            <w:r w:rsidRPr="00B356C7">
              <w:rPr>
                <w:color w:val="000000"/>
                <w:lang w:val="el-GR" w:eastAsia="el-GR"/>
              </w:rPr>
              <w:t xml:space="preserve"> </w:t>
            </w:r>
            <w:r w:rsidRPr="00B356C7">
              <w:rPr>
                <w:color w:val="000000"/>
                <w:lang w:eastAsia="el-GR"/>
              </w:rPr>
              <w:t>vector</w:t>
            </w:r>
            <w:r w:rsidRPr="00B356C7">
              <w:rPr>
                <w:color w:val="000000"/>
                <w:lang w:val="el-GR" w:eastAsia="el-GR"/>
              </w:rPr>
              <w:t xml:space="preserve"> </w:t>
            </w:r>
            <w:r w:rsidRPr="00B356C7">
              <w:rPr>
                <w:color w:val="000000"/>
                <w:lang w:eastAsia="el-GR"/>
              </w:rPr>
              <w:t>similarity</w:t>
            </w:r>
            <w:r w:rsidRPr="00B356C7">
              <w:rPr>
                <w:color w:val="000000"/>
                <w:lang w:val="el-GR" w:eastAsia="el-GR"/>
              </w:rPr>
              <w:t xml:space="preserve"> </w:t>
            </w:r>
            <w:r w:rsidRPr="00B356C7">
              <w:rPr>
                <w:color w:val="000000"/>
                <w:lang w:eastAsia="el-GR"/>
              </w:rPr>
              <w:t>search</w:t>
            </w:r>
            <w:r w:rsidRPr="00B356C7">
              <w:rPr>
                <w:color w:val="000000"/>
                <w:lang w:val="el-GR" w:eastAsia="el-GR"/>
              </w:rPr>
              <w:t>)</w:t>
            </w:r>
          </w:p>
        </w:tc>
        <w:tc>
          <w:tcPr>
            <w:tcW w:w="1398" w:type="dxa"/>
            <w:tcBorders>
              <w:top w:val="nil"/>
              <w:left w:val="nil"/>
              <w:bottom w:val="single" w:sz="4" w:space="0" w:color="auto"/>
              <w:right w:val="single" w:sz="4" w:space="0" w:color="auto"/>
            </w:tcBorders>
            <w:shd w:val="clear" w:color="auto" w:fill="auto"/>
          </w:tcPr>
          <w:p w14:paraId="61994E36" w14:textId="04A9510C"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515A608E" w14:textId="77777777" w:rsidR="00850754" w:rsidRPr="00B356C7" w:rsidRDefault="00850754" w:rsidP="00850754">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133719DB" w14:textId="77777777" w:rsidR="00850754" w:rsidRPr="00B356C7" w:rsidRDefault="00850754" w:rsidP="00850754">
            <w:pPr>
              <w:rPr>
                <w:rFonts w:eastAsia="SimSun"/>
                <w:lang w:val="el-GR"/>
              </w:rPr>
            </w:pPr>
          </w:p>
        </w:tc>
      </w:tr>
      <w:tr w:rsidR="00850754" w:rsidRPr="00B356C7" w14:paraId="67BD3EB7"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66042E0C" w14:textId="27344BD1" w:rsidR="00850754" w:rsidRPr="00B356C7" w:rsidRDefault="00850754" w:rsidP="00850754">
            <w:pPr>
              <w:rPr>
                <w:rFonts w:eastAsia="SimSun"/>
                <w:lang w:val="el-GR"/>
              </w:rPr>
            </w:pPr>
            <w:r w:rsidRPr="00B356C7">
              <w:rPr>
                <w:rFonts w:eastAsia="SimSun"/>
              </w:rPr>
              <w:t>2</w:t>
            </w:r>
            <w:r w:rsidR="00BD06BC" w:rsidRPr="00B356C7">
              <w:rPr>
                <w:rFonts w:eastAsia="SimSun"/>
              </w:rPr>
              <w:t>1</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49676BB5" w14:textId="2D0EB62D" w:rsidR="00850754" w:rsidRPr="00B356C7" w:rsidRDefault="00850754" w:rsidP="00850754">
            <w:pPr>
              <w:rPr>
                <w:rFonts w:eastAsia="SimSun"/>
                <w:lang w:val="el-GR"/>
              </w:rPr>
            </w:pPr>
            <w:r w:rsidRPr="00B356C7">
              <w:rPr>
                <w:color w:val="000000"/>
                <w:lang w:val="el-GR" w:eastAsia="el-GR"/>
              </w:rPr>
              <w:t xml:space="preserve">Η αρχιτεκτονική της βάσης δεδομένων πρέπει να είναι </w:t>
            </w:r>
            <w:r w:rsidRPr="00B356C7">
              <w:rPr>
                <w:color w:val="000000"/>
                <w:lang w:eastAsia="el-GR"/>
              </w:rPr>
              <w:t>in</w:t>
            </w:r>
            <w:r w:rsidRPr="00B356C7">
              <w:rPr>
                <w:color w:val="000000"/>
                <w:lang w:val="el-GR" w:eastAsia="el-GR"/>
              </w:rPr>
              <w:t>-</w:t>
            </w:r>
            <w:r w:rsidRPr="00B356C7">
              <w:rPr>
                <w:color w:val="000000"/>
                <w:lang w:eastAsia="el-GR"/>
              </w:rPr>
              <w:t>memory</w:t>
            </w:r>
            <w:r w:rsidRPr="00B356C7">
              <w:rPr>
                <w:color w:val="000000"/>
                <w:lang w:val="el-GR" w:eastAsia="el-GR"/>
              </w:rPr>
              <w:t xml:space="preserve"> </w:t>
            </w:r>
            <w:r w:rsidRPr="00B356C7">
              <w:rPr>
                <w:color w:val="000000"/>
                <w:lang w:eastAsia="el-GR"/>
              </w:rPr>
              <w:t>GPU</w:t>
            </w:r>
          </w:p>
        </w:tc>
        <w:tc>
          <w:tcPr>
            <w:tcW w:w="1398" w:type="dxa"/>
            <w:tcBorders>
              <w:top w:val="nil"/>
              <w:left w:val="nil"/>
              <w:bottom w:val="single" w:sz="4" w:space="0" w:color="auto"/>
              <w:right w:val="single" w:sz="4" w:space="0" w:color="auto"/>
            </w:tcBorders>
            <w:shd w:val="clear" w:color="auto" w:fill="auto"/>
          </w:tcPr>
          <w:p w14:paraId="1F9BE76E" w14:textId="286FB24B"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3B0A3749" w14:textId="6017A7D5" w:rsidR="00850754" w:rsidRPr="00B356C7" w:rsidRDefault="00850754" w:rsidP="00850754">
            <w:pPr>
              <w:rPr>
                <w:rFonts w:eastAsia="SimSun"/>
                <w:lang w:val="el-GR"/>
              </w:rPr>
            </w:pPr>
            <w:r w:rsidRPr="00B356C7">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11F7BA92" w14:textId="068E8640" w:rsidR="00850754" w:rsidRPr="00B356C7" w:rsidRDefault="00850754" w:rsidP="00850754">
            <w:pPr>
              <w:rPr>
                <w:rFonts w:eastAsia="SimSun"/>
                <w:lang w:val="el-GR"/>
              </w:rPr>
            </w:pPr>
            <w:r w:rsidRPr="00B356C7">
              <w:rPr>
                <w:color w:val="000000"/>
                <w:lang w:eastAsia="el-GR"/>
              </w:rPr>
              <w:t> </w:t>
            </w:r>
          </w:p>
        </w:tc>
      </w:tr>
      <w:tr w:rsidR="00850754" w:rsidRPr="00B356C7" w14:paraId="05FCA10E"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0D82BAE9" w14:textId="0CCCBB31" w:rsidR="00850754" w:rsidRPr="00B356C7" w:rsidRDefault="00850754" w:rsidP="00850754">
            <w:pPr>
              <w:rPr>
                <w:rFonts w:eastAsia="SimSun"/>
                <w:lang w:val="el-GR"/>
              </w:rPr>
            </w:pPr>
            <w:r w:rsidRPr="00B356C7">
              <w:rPr>
                <w:rFonts w:eastAsia="SimSun"/>
              </w:rPr>
              <w:t>2</w:t>
            </w:r>
            <w:r w:rsidR="00BD06BC" w:rsidRPr="00B356C7">
              <w:rPr>
                <w:rFonts w:eastAsia="SimSun"/>
              </w:rPr>
              <w:t>2</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6B49471F" w14:textId="1B299CB3" w:rsidR="00850754" w:rsidRPr="00B356C7" w:rsidRDefault="00850754" w:rsidP="00850754">
            <w:pPr>
              <w:rPr>
                <w:rFonts w:eastAsia="SimSun"/>
                <w:lang w:val="el-GR"/>
              </w:rPr>
            </w:pPr>
            <w:r w:rsidRPr="00B356C7">
              <w:rPr>
                <w:color w:val="000000"/>
                <w:lang w:val="el-GR" w:eastAsia="el-GR"/>
              </w:rPr>
              <w:t xml:space="preserve">Πρέπει να εκφορτώνει υπολογιστικά εντατικές λειτουργίες στη </w:t>
            </w:r>
            <w:r w:rsidRPr="00B356C7">
              <w:rPr>
                <w:color w:val="000000"/>
                <w:lang w:eastAsia="el-GR"/>
              </w:rPr>
              <w:t>GPU</w:t>
            </w:r>
          </w:p>
        </w:tc>
        <w:tc>
          <w:tcPr>
            <w:tcW w:w="1398" w:type="dxa"/>
            <w:tcBorders>
              <w:top w:val="nil"/>
              <w:left w:val="nil"/>
              <w:bottom w:val="single" w:sz="4" w:space="0" w:color="auto"/>
              <w:right w:val="single" w:sz="4" w:space="0" w:color="auto"/>
            </w:tcBorders>
            <w:shd w:val="clear" w:color="auto" w:fill="auto"/>
          </w:tcPr>
          <w:p w14:paraId="753A5F3A" w14:textId="266D484F"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5B6434B9" w14:textId="497BCAE7" w:rsidR="00850754" w:rsidRPr="00B356C7" w:rsidRDefault="00850754" w:rsidP="00850754">
            <w:pPr>
              <w:rPr>
                <w:rFonts w:eastAsia="SimSun"/>
                <w:lang w:val="el-GR"/>
              </w:rPr>
            </w:pPr>
            <w:r w:rsidRPr="00B356C7">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2E477267" w14:textId="2D23CF58" w:rsidR="00850754" w:rsidRPr="00B356C7" w:rsidRDefault="00850754" w:rsidP="00850754">
            <w:pPr>
              <w:rPr>
                <w:rFonts w:eastAsia="SimSun"/>
                <w:lang w:val="el-GR"/>
              </w:rPr>
            </w:pPr>
            <w:r w:rsidRPr="00B356C7">
              <w:rPr>
                <w:color w:val="000000"/>
                <w:lang w:eastAsia="el-GR"/>
              </w:rPr>
              <w:t> </w:t>
            </w:r>
          </w:p>
        </w:tc>
      </w:tr>
      <w:tr w:rsidR="00850754" w:rsidRPr="00B356C7" w14:paraId="717562AC"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5A5F749" w14:textId="4A3A4EFD" w:rsidR="00850754" w:rsidRPr="00B356C7" w:rsidRDefault="00850754" w:rsidP="00850754">
            <w:pPr>
              <w:rPr>
                <w:rFonts w:eastAsia="SimSun"/>
                <w:lang w:val="el-GR"/>
              </w:rPr>
            </w:pPr>
            <w:r w:rsidRPr="00B356C7">
              <w:rPr>
                <w:rFonts w:eastAsia="SimSun"/>
              </w:rPr>
              <w:t>2</w:t>
            </w:r>
            <w:r w:rsidR="00BD06BC" w:rsidRPr="00B356C7">
              <w:rPr>
                <w:rFonts w:eastAsia="SimSun"/>
              </w:rPr>
              <w:t>3</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3B0C7447" w14:textId="20414165" w:rsidR="00850754" w:rsidRPr="00B356C7" w:rsidRDefault="00850754" w:rsidP="00850754">
            <w:pPr>
              <w:rPr>
                <w:rFonts w:eastAsia="SimSun"/>
                <w:lang w:val="el-GR"/>
              </w:rPr>
            </w:pPr>
            <w:r w:rsidRPr="00B356C7">
              <w:rPr>
                <w:color w:val="000000"/>
                <w:lang w:val="el-GR" w:eastAsia="el-GR"/>
              </w:rPr>
              <w:t xml:space="preserve">Η ενσωμάτωση δεδομένων πρέπει να γίνεται από </w:t>
            </w:r>
            <w:r w:rsidRPr="00B356C7">
              <w:rPr>
                <w:color w:val="000000"/>
                <w:lang w:eastAsia="el-GR"/>
              </w:rPr>
              <w:t>GPU</w:t>
            </w:r>
          </w:p>
        </w:tc>
        <w:tc>
          <w:tcPr>
            <w:tcW w:w="1398" w:type="dxa"/>
            <w:tcBorders>
              <w:top w:val="nil"/>
              <w:left w:val="nil"/>
              <w:bottom w:val="single" w:sz="4" w:space="0" w:color="auto"/>
              <w:right w:val="single" w:sz="4" w:space="0" w:color="auto"/>
            </w:tcBorders>
            <w:shd w:val="clear" w:color="auto" w:fill="auto"/>
          </w:tcPr>
          <w:p w14:paraId="67D58994" w14:textId="02768035"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060BDF0A" w14:textId="172133CB" w:rsidR="00850754" w:rsidRPr="00B356C7" w:rsidRDefault="00850754" w:rsidP="00850754">
            <w:pPr>
              <w:rPr>
                <w:rFonts w:eastAsia="SimSun"/>
                <w:lang w:val="el-GR"/>
              </w:rPr>
            </w:pPr>
            <w:r w:rsidRPr="00B356C7">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1078482B" w14:textId="6FCCB19C" w:rsidR="00850754" w:rsidRPr="00B356C7" w:rsidRDefault="00850754" w:rsidP="00850754">
            <w:pPr>
              <w:rPr>
                <w:rFonts w:eastAsia="SimSun"/>
                <w:lang w:val="el-GR"/>
              </w:rPr>
            </w:pPr>
            <w:r w:rsidRPr="00B356C7">
              <w:rPr>
                <w:color w:val="000000"/>
                <w:lang w:eastAsia="el-GR"/>
              </w:rPr>
              <w:t> </w:t>
            </w:r>
          </w:p>
        </w:tc>
      </w:tr>
      <w:tr w:rsidR="00850754" w:rsidRPr="00B356C7" w14:paraId="15B87397"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61087D88" w14:textId="3711F686" w:rsidR="00850754" w:rsidRPr="00B356C7" w:rsidRDefault="00850754" w:rsidP="00850754">
            <w:pPr>
              <w:rPr>
                <w:rFonts w:eastAsia="SimSun"/>
                <w:lang w:val="el-GR"/>
              </w:rPr>
            </w:pPr>
            <w:r w:rsidRPr="00B356C7">
              <w:rPr>
                <w:rFonts w:eastAsia="SimSun"/>
              </w:rPr>
              <w:lastRenderedPageBreak/>
              <w:t>2</w:t>
            </w:r>
            <w:r w:rsidR="00BD06BC" w:rsidRPr="00B356C7">
              <w:rPr>
                <w:rFonts w:eastAsia="SimSun"/>
              </w:rPr>
              <w:t>4</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1DC4C404" w14:textId="53037C61" w:rsidR="00850754" w:rsidRPr="00B356C7" w:rsidRDefault="00850754" w:rsidP="00850754">
            <w:pPr>
              <w:rPr>
                <w:rFonts w:eastAsia="SimSun"/>
                <w:lang w:val="el-GR"/>
              </w:rPr>
            </w:pPr>
            <w:r w:rsidRPr="00B356C7">
              <w:rPr>
                <w:color w:val="000000"/>
                <w:lang w:val="el-GR" w:eastAsia="el-GR"/>
              </w:rPr>
              <w:t xml:space="preserve">Η ανάλυση δεδομένων πρέπει να γίνεται από </w:t>
            </w:r>
            <w:r w:rsidRPr="00B356C7">
              <w:rPr>
                <w:color w:val="000000"/>
                <w:lang w:eastAsia="el-GR"/>
              </w:rPr>
              <w:t>GPU</w:t>
            </w:r>
          </w:p>
        </w:tc>
        <w:tc>
          <w:tcPr>
            <w:tcW w:w="1398" w:type="dxa"/>
            <w:tcBorders>
              <w:top w:val="nil"/>
              <w:left w:val="nil"/>
              <w:bottom w:val="single" w:sz="4" w:space="0" w:color="auto"/>
              <w:right w:val="single" w:sz="4" w:space="0" w:color="auto"/>
            </w:tcBorders>
            <w:shd w:val="clear" w:color="auto" w:fill="auto"/>
          </w:tcPr>
          <w:p w14:paraId="20A09FBA" w14:textId="47C77DD7"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4D1C66FB" w14:textId="4B336A76" w:rsidR="00850754" w:rsidRPr="00B356C7" w:rsidRDefault="00850754" w:rsidP="00850754">
            <w:pPr>
              <w:rPr>
                <w:rFonts w:eastAsia="SimSun"/>
                <w:lang w:val="el-GR"/>
              </w:rPr>
            </w:pPr>
            <w:r w:rsidRPr="00B356C7">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55A77ECD" w14:textId="0E88040A" w:rsidR="00850754" w:rsidRPr="00B356C7" w:rsidRDefault="00850754" w:rsidP="00850754">
            <w:pPr>
              <w:rPr>
                <w:rFonts w:eastAsia="SimSun"/>
                <w:lang w:val="el-GR"/>
              </w:rPr>
            </w:pPr>
            <w:r w:rsidRPr="00B356C7">
              <w:rPr>
                <w:color w:val="000000"/>
                <w:lang w:eastAsia="el-GR"/>
              </w:rPr>
              <w:t> </w:t>
            </w:r>
          </w:p>
        </w:tc>
      </w:tr>
      <w:tr w:rsidR="00850754" w:rsidRPr="00B356C7" w14:paraId="57B16A32"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0EA36B0D" w14:textId="106817B4" w:rsidR="00850754" w:rsidRPr="00B356C7" w:rsidRDefault="00850754" w:rsidP="00850754">
            <w:pPr>
              <w:rPr>
                <w:rFonts w:eastAsia="SimSun"/>
                <w:lang w:val="el-GR"/>
              </w:rPr>
            </w:pPr>
            <w:r w:rsidRPr="00B356C7">
              <w:rPr>
                <w:rFonts w:eastAsia="SimSun"/>
              </w:rPr>
              <w:t>2</w:t>
            </w:r>
            <w:r w:rsidR="00BD06BC" w:rsidRPr="00B356C7">
              <w:rPr>
                <w:rFonts w:eastAsia="SimSun"/>
              </w:rPr>
              <w:t>5</w:t>
            </w:r>
            <w:r w:rsidRPr="00B356C7">
              <w:rPr>
                <w:rFonts w:eastAsia="SimSun"/>
              </w:rPr>
              <w:t>.</w:t>
            </w:r>
          </w:p>
        </w:tc>
        <w:tc>
          <w:tcPr>
            <w:tcW w:w="4423" w:type="dxa"/>
            <w:tcBorders>
              <w:top w:val="nil"/>
              <w:left w:val="nil"/>
              <w:bottom w:val="single" w:sz="4" w:space="0" w:color="auto"/>
              <w:right w:val="single" w:sz="4" w:space="0" w:color="auto"/>
            </w:tcBorders>
            <w:shd w:val="clear" w:color="auto" w:fill="auto"/>
          </w:tcPr>
          <w:p w14:paraId="2E4E8EB7" w14:textId="5E1CC5B7" w:rsidR="00850754" w:rsidRPr="00B356C7" w:rsidRDefault="00850754" w:rsidP="00850754">
            <w:pPr>
              <w:rPr>
                <w:rFonts w:eastAsia="SimSun"/>
                <w:lang w:val="el-GR"/>
              </w:rPr>
            </w:pPr>
            <w:r w:rsidRPr="00B356C7">
              <w:rPr>
                <w:color w:val="000000"/>
                <w:lang w:val="el-GR" w:eastAsia="el-GR"/>
              </w:rPr>
              <w:t xml:space="preserve">Η αρχιτεκτονική </w:t>
            </w:r>
            <w:r w:rsidRPr="00B356C7">
              <w:rPr>
                <w:color w:val="000000"/>
                <w:lang w:eastAsia="el-GR"/>
              </w:rPr>
              <w:t>in</w:t>
            </w:r>
            <w:r w:rsidRPr="00B356C7">
              <w:rPr>
                <w:color w:val="000000"/>
                <w:lang w:val="el-GR" w:eastAsia="el-GR"/>
              </w:rPr>
              <w:t>-</w:t>
            </w:r>
            <w:r w:rsidRPr="00B356C7">
              <w:rPr>
                <w:color w:val="000000"/>
                <w:lang w:eastAsia="el-GR"/>
              </w:rPr>
              <w:t>memory</w:t>
            </w:r>
            <w:r w:rsidRPr="00B356C7">
              <w:rPr>
                <w:color w:val="000000"/>
                <w:lang w:val="el-GR" w:eastAsia="el-GR"/>
              </w:rPr>
              <w:t xml:space="preserve"> πρέπει να χρησιμοποιεί </w:t>
            </w:r>
            <w:r w:rsidRPr="00B356C7">
              <w:rPr>
                <w:color w:val="000000"/>
                <w:lang w:eastAsia="el-GR"/>
              </w:rPr>
              <w:t>VRAM</w:t>
            </w:r>
            <w:r w:rsidRPr="00B356C7">
              <w:rPr>
                <w:color w:val="000000"/>
                <w:lang w:val="el-GR" w:eastAsia="el-GR"/>
              </w:rPr>
              <w:t xml:space="preserve"> της </w:t>
            </w:r>
            <w:r w:rsidRPr="00B356C7">
              <w:rPr>
                <w:color w:val="000000"/>
                <w:lang w:eastAsia="el-GR"/>
              </w:rPr>
              <w:t>GPU</w:t>
            </w:r>
          </w:p>
        </w:tc>
        <w:tc>
          <w:tcPr>
            <w:tcW w:w="1398" w:type="dxa"/>
            <w:tcBorders>
              <w:top w:val="nil"/>
              <w:left w:val="nil"/>
              <w:bottom w:val="single" w:sz="4" w:space="0" w:color="auto"/>
              <w:right w:val="single" w:sz="4" w:space="0" w:color="auto"/>
            </w:tcBorders>
            <w:shd w:val="clear" w:color="auto" w:fill="auto"/>
          </w:tcPr>
          <w:p w14:paraId="16C5D6C7" w14:textId="10D9F718" w:rsidR="00850754" w:rsidRPr="00B356C7" w:rsidRDefault="00850754" w:rsidP="00850754">
            <w:pPr>
              <w:rPr>
                <w:rFonts w:eastAsia="SimSun"/>
                <w:lang w:val="el-GR"/>
              </w:rPr>
            </w:pPr>
            <w:r w:rsidRPr="00B356C7">
              <w:rPr>
                <w:color w:val="000000"/>
                <w:lang w:eastAsia="el-GR"/>
              </w:rPr>
              <w:t>ΝΑΙ</w:t>
            </w:r>
          </w:p>
        </w:tc>
        <w:tc>
          <w:tcPr>
            <w:tcW w:w="1461" w:type="dxa"/>
            <w:tcBorders>
              <w:top w:val="nil"/>
              <w:left w:val="nil"/>
              <w:bottom w:val="single" w:sz="4" w:space="0" w:color="auto"/>
              <w:right w:val="single" w:sz="4" w:space="0" w:color="auto"/>
            </w:tcBorders>
            <w:shd w:val="clear" w:color="auto" w:fill="auto"/>
          </w:tcPr>
          <w:p w14:paraId="3ECD5108" w14:textId="14E8FFA1" w:rsidR="00850754" w:rsidRPr="00B356C7" w:rsidRDefault="00850754" w:rsidP="00850754">
            <w:pPr>
              <w:rPr>
                <w:rFonts w:eastAsia="SimSun"/>
                <w:lang w:val="el-GR"/>
              </w:rPr>
            </w:pPr>
            <w:r w:rsidRPr="00B356C7">
              <w:rPr>
                <w:color w:val="000000"/>
                <w:lang w:eastAsia="el-GR"/>
              </w:rPr>
              <w:t> </w:t>
            </w:r>
          </w:p>
        </w:tc>
        <w:tc>
          <w:tcPr>
            <w:tcW w:w="1701" w:type="dxa"/>
            <w:tcBorders>
              <w:top w:val="nil"/>
              <w:left w:val="nil"/>
              <w:bottom w:val="single" w:sz="4" w:space="0" w:color="auto"/>
              <w:right w:val="single" w:sz="4" w:space="0" w:color="auto"/>
            </w:tcBorders>
            <w:shd w:val="clear" w:color="auto" w:fill="auto"/>
          </w:tcPr>
          <w:p w14:paraId="65AA7758" w14:textId="49A387E6" w:rsidR="00850754" w:rsidRPr="00B356C7" w:rsidRDefault="00850754" w:rsidP="00850754">
            <w:pPr>
              <w:rPr>
                <w:rFonts w:eastAsia="SimSun"/>
                <w:lang w:val="el-GR"/>
              </w:rPr>
            </w:pPr>
            <w:r w:rsidRPr="00B356C7">
              <w:rPr>
                <w:color w:val="000000"/>
                <w:lang w:eastAsia="el-GR"/>
              </w:rPr>
              <w:t> </w:t>
            </w:r>
          </w:p>
        </w:tc>
      </w:tr>
      <w:tr w:rsidR="00AF7B00" w:rsidRPr="00B356C7" w14:paraId="302956FE"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0992D9C9" w14:textId="79D010EB" w:rsidR="00AF7B00" w:rsidRPr="00B356C7" w:rsidRDefault="00850754" w:rsidP="00AF7B00">
            <w:pPr>
              <w:rPr>
                <w:rFonts w:eastAsia="SimSun"/>
                <w:lang w:val="el-GR"/>
              </w:rPr>
            </w:pPr>
            <w:r w:rsidRPr="00B356C7">
              <w:rPr>
                <w:rFonts w:eastAsia="SimSun"/>
                <w:lang w:val="el-GR"/>
              </w:rPr>
              <w:t>2</w:t>
            </w:r>
            <w:r w:rsidR="00BD06BC" w:rsidRPr="00B356C7">
              <w:rPr>
                <w:rFonts w:eastAsia="SimSun"/>
                <w:lang w:val="en-US"/>
              </w:rPr>
              <w:t>6</w:t>
            </w:r>
            <w:r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61B9A492" w14:textId="77777777" w:rsidR="00AF7B00" w:rsidRPr="00B356C7" w:rsidRDefault="00AF7B00" w:rsidP="00AF7B00">
            <w:pPr>
              <w:rPr>
                <w:rFonts w:eastAsia="SimSun"/>
                <w:b/>
                <w:lang w:val="el-GR"/>
              </w:rPr>
            </w:pPr>
            <w:r w:rsidRPr="00B356C7">
              <w:rPr>
                <w:rFonts w:eastAsia="SimSun"/>
                <w:lang w:val="el-GR"/>
              </w:rPr>
              <w:t>Το σύστημα θα αποθηκεύει τα εισερχόμενα δεδομένα σε υποδομή μαζικής αποθήκευσης ετερογενών δομημένων ή αδόμητων δεδομένων, με δυνατότητες υψηλής κλιμάκωσης και κατάλληλης για σενάρια επεξεργασίας και ανάλυσης δεδομένων συμβατή με τα εργαλεία ανάλυσης που θα προταθούν.</w:t>
            </w:r>
          </w:p>
        </w:tc>
        <w:tc>
          <w:tcPr>
            <w:tcW w:w="1398" w:type="dxa"/>
            <w:tcBorders>
              <w:top w:val="nil"/>
              <w:left w:val="nil"/>
              <w:bottom w:val="single" w:sz="4" w:space="0" w:color="auto"/>
              <w:right w:val="single" w:sz="4" w:space="0" w:color="auto"/>
            </w:tcBorders>
            <w:shd w:val="clear" w:color="auto" w:fill="auto"/>
          </w:tcPr>
          <w:p w14:paraId="29EB69DB"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4748B0DA"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AB5812C" w14:textId="77777777" w:rsidR="00AF7B00" w:rsidRPr="00B356C7" w:rsidRDefault="00AF7B00" w:rsidP="00AF7B00">
            <w:pPr>
              <w:rPr>
                <w:rFonts w:eastAsia="SimSun"/>
                <w:lang w:val="el-GR"/>
              </w:rPr>
            </w:pPr>
          </w:p>
        </w:tc>
      </w:tr>
      <w:tr w:rsidR="00AF7B00" w:rsidRPr="00B356C7" w14:paraId="6F5BFBC2"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CFB183A" w14:textId="594A5EDE" w:rsidR="00AF7B00" w:rsidRPr="00B356C7" w:rsidRDefault="00850754" w:rsidP="00AF7B00">
            <w:pPr>
              <w:rPr>
                <w:rFonts w:eastAsia="SimSun"/>
                <w:lang w:val="el-GR"/>
              </w:rPr>
            </w:pPr>
            <w:r w:rsidRPr="00B356C7">
              <w:rPr>
                <w:rFonts w:eastAsia="SimSun"/>
                <w:lang w:val="el-GR"/>
              </w:rPr>
              <w:t>2</w:t>
            </w:r>
            <w:r w:rsidR="00BD06BC" w:rsidRPr="00B356C7">
              <w:rPr>
                <w:rFonts w:eastAsia="SimSun"/>
                <w:lang w:val="en-US"/>
              </w:rPr>
              <w:t>7</w:t>
            </w:r>
            <w:r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07DD4DA1" w14:textId="77777777" w:rsidR="00AF7B00" w:rsidRPr="00B356C7" w:rsidRDefault="00AF7B00" w:rsidP="00AF7B00">
            <w:pPr>
              <w:rPr>
                <w:rFonts w:eastAsia="SimSun"/>
                <w:lang w:val="el-GR"/>
              </w:rPr>
            </w:pPr>
            <w:r w:rsidRPr="00B356C7">
              <w:rPr>
                <w:rFonts w:eastAsia="SimSun"/>
                <w:lang w:val="el-GR"/>
              </w:rPr>
              <w:t>Το σύστημα αποθήκευσης θα πρέπει να διαθέτει τη δυνατότητα επιλογής βαθμίδας-</w:t>
            </w:r>
            <w:r w:rsidRPr="00B356C7">
              <w:rPr>
                <w:rFonts w:eastAsia="SimSun"/>
              </w:rPr>
              <w:t>tier</w:t>
            </w:r>
            <w:r w:rsidRPr="00B356C7">
              <w:rPr>
                <w:rFonts w:eastAsia="SimSun"/>
                <w:lang w:val="el-GR"/>
              </w:rPr>
              <w:t xml:space="preserve"> αποθήκευσης ανάλογα με την απόδοση, απόκριση των αποθηκευμένων δεδομένων.</w:t>
            </w:r>
          </w:p>
        </w:tc>
        <w:tc>
          <w:tcPr>
            <w:tcW w:w="1398" w:type="dxa"/>
            <w:tcBorders>
              <w:top w:val="nil"/>
              <w:left w:val="nil"/>
              <w:bottom w:val="single" w:sz="4" w:space="0" w:color="auto"/>
              <w:right w:val="single" w:sz="4" w:space="0" w:color="auto"/>
            </w:tcBorders>
            <w:shd w:val="clear" w:color="auto" w:fill="auto"/>
          </w:tcPr>
          <w:p w14:paraId="4FF7C3D2"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6F20412D"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3715F26" w14:textId="77777777" w:rsidR="00AF7B00" w:rsidRPr="00B356C7" w:rsidRDefault="00AF7B00" w:rsidP="00AF7B00">
            <w:pPr>
              <w:rPr>
                <w:rFonts w:eastAsia="SimSun"/>
                <w:lang w:val="el-GR"/>
              </w:rPr>
            </w:pPr>
          </w:p>
        </w:tc>
      </w:tr>
      <w:tr w:rsidR="00AF7B00" w:rsidRPr="00B356C7" w14:paraId="5446EE0B"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6D64234" w14:textId="4275D005" w:rsidR="00AF7B00" w:rsidRPr="00B356C7" w:rsidRDefault="00BD06BC" w:rsidP="00AF7B00">
            <w:pPr>
              <w:rPr>
                <w:rFonts w:eastAsia="SimSun"/>
                <w:lang w:val="el-GR"/>
              </w:rPr>
            </w:pPr>
            <w:r w:rsidRPr="00B356C7">
              <w:rPr>
                <w:rFonts w:eastAsia="SimSun"/>
                <w:lang w:val="en-US"/>
              </w:rPr>
              <w:t>28</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4B6A120" w14:textId="77777777" w:rsidR="00AF7B00" w:rsidRPr="00B356C7" w:rsidRDefault="00AF7B00" w:rsidP="00AF7B00">
            <w:pPr>
              <w:rPr>
                <w:rFonts w:eastAsia="SimSun"/>
                <w:lang w:val="el-GR"/>
              </w:rPr>
            </w:pPr>
            <w:r w:rsidRPr="00B356C7">
              <w:rPr>
                <w:rFonts w:eastAsia="SimSun"/>
                <w:lang w:val="el-GR"/>
              </w:rPr>
              <w:t>Ελάχιστος χρόνος παραμονής δεδομένων στην υψηλότερη βαθμίδα-</w:t>
            </w:r>
            <w:r w:rsidRPr="00B356C7">
              <w:rPr>
                <w:rFonts w:eastAsia="SimSun"/>
              </w:rPr>
              <w:t>tier</w:t>
            </w:r>
          </w:p>
        </w:tc>
        <w:tc>
          <w:tcPr>
            <w:tcW w:w="1398" w:type="dxa"/>
            <w:tcBorders>
              <w:top w:val="nil"/>
              <w:left w:val="nil"/>
              <w:bottom w:val="single" w:sz="4" w:space="0" w:color="auto"/>
              <w:right w:val="single" w:sz="4" w:space="0" w:color="auto"/>
            </w:tcBorders>
            <w:shd w:val="clear" w:color="auto" w:fill="auto"/>
          </w:tcPr>
          <w:p w14:paraId="7D503977" w14:textId="77777777" w:rsidR="00AF7B00" w:rsidRPr="00B356C7" w:rsidRDefault="00AF7B00" w:rsidP="00AF7B00">
            <w:pPr>
              <w:rPr>
                <w:rFonts w:eastAsia="SimSun"/>
                <w:bCs/>
                <w:lang w:val="el-GR"/>
              </w:rPr>
            </w:pPr>
            <w:r w:rsidRPr="00B356C7">
              <w:rPr>
                <w:rFonts w:eastAsia="SimSun"/>
                <w:bCs/>
              </w:rPr>
              <w:t xml:space="preserve">5 </w:t>
            </w:r>
            <w:proofErr w:type="spellStart"/>
            <w:r w:rsidRPr="00B356C7">
              <w:rPr>
                <w:rFonts w:eastAsia="SimSun"/>
                <w:bCs/>
              </w:rPr>
              <w:t>χρόνι</w:t>
            </w:r>
            <w:proofErr w:type="spellEnd"/>
            <w:r w:rsidRPr="00B356C7">
              <w:rPr>
                <w:rFonts w:eastAsia="SimSun"/>
                <w:bCs/>
              </w:rPr>
              <w:t>α</w:t>
            </w:r>
          </w:p>
        </w:tc>
        <w:tc>
          <w:tcPr>
            <w:tcW w:w="1461" w:type="dxa"/>
            <w:tcBorders>
              <w:top w:val="nil"/>
              <w:left w:val="nil"/>
              <w:bottom w:val="single" w:sz="4" w:space="0" w:color="auto"/>
              <w:right w:val="single" w:sz="4" w:space="0" w:color="auto"/>
            </w:tcBorders>
            <w:shd w:val="clear" w:color="auto" w:fill="auto"/>
          </w:tcPr>
          <w:p w14:paraId="09B97934"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2B6B73D1" w14:textId="77777777" w:rsidR="00AF7B00" w:rsidRPr="00B356C7" w:rsidRDefault="00AF7B00" w:rsidP="00AF7B00">
            <w:pPr>
              <w:rPr>
                <w:rFonts w:eastAsia="SimSun"/>
                <w:lang w:val="el-GR"/>
              </w:rPr>
            </w:pPr>
          </w:p>
        </w:tc>
      </w:tr>
      <w:tr w:rsidR="00AF7B00" w:rsidRPr="00B356C7" w14:paraId="11B8B3BC"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40270306" w14:textId="13EE50D1" w:rsidR="00AF7B00" w:rsidRPr="00B356C7" w:rsidRDefault="00BD06BC" w:rsidP="00AF7B00">
            <w:pPr>
              <w:rPr>
                <w:rFonts w:eastAsia="SimSun"/>
                <w:lang w:val="el-GR"/>
              </w:rPr>
            </w:pPr>
            <w:r w:rsidRPr="00B356C7">
              <w:rPr>
                <w:rFonts w:eastAsia="SimSun"/>
                <w:lang w:val="en-US"/>
              </w:rPr>
              <w:t>29</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33ABCDA7" w14:textId="77777777" w:rsidR="00AF7B00" w:rsidRPr="00B356C7" w:rsidRDefault="00AF7B00" w:rsidP="00AF7B00">
            <w:pPr>
              <w:rPr>
                <w:rFonts w:eastAsia="SimSun"/>
                <w:lang w:val="el-GR"/>
              </w:rPr>
            </w:pPr>
            <w:r w:rsidRPr="00B356C7">
              <w:rPr>
                <w:rFonts w:eastAsia="SimSun"/>
                <w:lang w:val="el-GR"/>
              </w:rPr>
              <w:t>Το σύστημα θα αποθηκεύει υποσύνολο των συνολικών δεδομένων σε αποθηκευτικό χώρο κατάλληλο για επεξεργασία από Αποθήκη Δεδομένων (</w:t>
            </w:r>
            <w:r w:rsidRPr="00B356C7">
              <w:rPr>
                <w:rFonts w:eastAsia="SimSun"/>
              </w:rPr>
              <w:t>Data</w:t>
            </w:r>
            <w:r w:rsidRPr="00B356C7">
              <w:rPr>
                <w:rFonts w:eastAsia="SimSun"/>
                <w:lang w:val="el-GR"/>
              </w:rPr>
              <w:t xml:space="preserve"> </w:t>
            </w:r>
            <w:r w:rsidRPr="00B356C7">
              <w:rPr>
                <w:rFonts w:eastAsia="SimSun"/>
              </w:rPr>
              <w:t>Lake</w:t>
            </w:r>
            <w:r w:rsidRPr="00B356C7">
              <w:rPr>
                <w:rFonts w:eastAsia="SimSun"/>
                <w:lang w:val="el-GR"/>
              </w:rPr>
              <w:t>/</w:t>
            </w:r>
            <w:r w:rsidRPr="00B356C7">
              <w:rPr>
                <w:rFonts w:eastAsia="SimSun"/>
              </w:rPr>
              <w:t>Data</w:t>
            </w:r>
            <w:r w:rsidRPr="00B356C7">
              <w:rPr>
                <w:rFonts w:eastAsia="SimSun"/>
                <w:lang w:val="el-GR"/>
              </w:rPr>
              <w:t xml:space="preserve"> </w:t>
            </w:r>
            <w:r w:rsidRPr="00B356C7">
              <w:rPr>
                <w:rFonts w:eastAsia="SimSun"/>
              </w:rPr>
              <w:t>Ware</w:t>
            </w:r>
            <w:r w:rsidRPr="00B356C7">
              <w:rPr>
                <w:rFonts w:eastAsia="SimSun"/>
                <w:lang w:val="el-GR"/>
              </w:rPr>
              <w:t xml:space="preserve"> </w:t>
            </w:r>
            <w:r w:rsidRPr="00B356C7">
              <w:rPr>
                <w:rFonts w:eastAsia="SimSun"/>
              </w:rPr>
              <w:t>house</w:t>
            </w:r>
            <w:r w:rsidRPr="00B356C7">
              <w:rPr>
                <w:rFonts w:eastAsia="SimSun"/>
                <w:lang w:val="el-GR"/>
              </w:rPr>
              <w:t>) με πολλαπλούς κόμβους (</w:t>
            </w:r>
            <w:r w:rsidRPr="00B356C7">
              <w:rPr>
                <w:rFonts w:eastAsia="SimSun"/>
              </w:rPr>
              <w:t>Massively</w:t>
            </w:r>
            <w:r w:rsidRPr="00B356C7">
              <w:rPr>
                <w:rFonts w:eastAsia="SimSun"/>
                <w:lang w:val="el-GR"/>
              </w:rPr>
              <w:t xml:space="preserve"> </w:t>
            </w:r>
            <w:r w:rsidRPr="00B356C7">
              <w:rPr>
                <w:rFonts w:eastAsia="SimSun"/>
              </w:rPr>
              <w:t>Parallel</w:t>
            </w:r>
            <w:r w:rsidRPr="00B356C7">
              <w:rPr>
                <w:rFonts w:eastAsia="SimSun"/>
                <w:lang w:val="el-GR"/>
              </w:rPr>
              <w:t xml:space="preserve"> </w:t>
            </w:r>
            <w:r w:rsidRPr="00B356C7">
              <w:rPr>
                <w:rFonts w:eastAsia="SimSun"/>
              </w:rPr>
              <w:t>Processing</w:t>
            </w:r>
            <w:r w:rsidRPr="00B356C7">
              <w:rPr>
                <w:rFonts w:eastAsia="SimSun"/>
                <w:lang w:val="el-GR"/>
              </w:rPr>
              <w:t xml:space="preserve"> - </w:t>
            </w:r>
            <w:r w:rsidRPr="00B356C7">
              <w:rPr>
                <w:rFonts w:eastAsia="SimSun"/>
              </w:rPr>
              <w:t>MPP</w:t>
            </w:r>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60FD5CA7"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2D85C77"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71602D59" w14:textId="77777777" w:rsidR="00AF7B00" w:rsidRPr="00B356C7" w:rsidRDefault="00AF7B00" w:rsidP="00AF7B00">
            <w:pPr>
              <w:rPr>
                <w:rFonts w:eastAsia="SimSun"/>
                <w:lang w:val="el-GR"/>
              </w:rPr>
            </w:pPr>
          </w:p>
        </w:tc>
      </w:tr>
      <w:tr w:rsidR="00AF7B00" w:rsidRPr="00B356C7" w14:paraId="0F3168AA"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75D3E545" w14:textId="7251DF38"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0</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D0F8E30" w14:textId="77777777" w:rsidR="00AF7B00" w:rsidRPr="00B356C7" w:rsidRDefault="00AF7B00" w:rsidP="00AF7B00">
            <w:pPr>
              <w:rPr>
                <w:rFonts w:eastAsia="SimSun"/>
                <w:lang w:val="el-GR"/>
              </w:rPr>
            </w:pPr>
            <w:r w:rsidRPr="00B356C7">
              <w:rPr>
                <w:rFonts w:eastAsia="SimSun"/>
                <w:lang w:val="el-GR"/>
              </w:rPr>
              <w:t>Εκτιμώμενο μέγεθος δεδομένων προς επεξεργασία από την αποθήκη δεδομένων 20 ΤΒ Να τεκμηριωθούν οι δυνατότητες κάλυψης μέσω τις προσφερόμενης λύσης</w:t>
            </w:r>
          </w:p>
        </w:tc>
        <w:tc>
          <w:tcPr>
            <w:tcW w:w="1398" w:type="dxa"/>
            <w:tcBorders>
              <w:top w:val="nil"/>
              <w:left w:val="nil"/>
              <w:bottom w:val="single" w:sz="4" w:space="0" w:color="auto"/>
              <w:right w:val="single" w:sz="4" w:space="0" w:color="auto"/>
            </w:tcBorders>
            <w:shd w:val="clear" w:color="auto" w:fill="auto"/>
          </w:tcPr>
          <w:p w14:paraId="38CEA6AC"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6ADCE927"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7E960C0" w14:textId="77777777" w:rsidR="00AF7B00" w:rsidRPr="00B356C7" w:rsidRDefault="00AF7B00" w:rsidP="00AF7B00">
            <w:pPr>
              <w:rPr>
                <w:rFonts w:eastAsia="SimSun"/>
                <w:lang w:val="el-GR"/>
              </w:rPr>
            </w:pPr>
          </w:p>
        </w:tc>
      </w:tr>
      <w:tr w:rsidR="00AF7B00" w:rsidRPr="00B356C7" w14:paraId="6144CF0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7588FD19" w14:textId="683922F3"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1</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2362A2E4" w14:textId="77777777" w:rsidR="00AF7B00" w:rsidRPr="00B356C7" w:rsidRDefault="00AF7B00" w:rsidP="00AF7B00">
            <w:pPr>
              <w:rPr>
                <w:rFonts w:eastAsia="SimSun"/>
              </w:rPr>
            </w:pPr>
            <w:r w:rsidRPr="00B356C7">
              <w:rPr>
                <w:rFonts w:eastAsia="SimSun"/>
                <w:lang w:val="el-GR"/>
              </w:rPr>
              <w:t xml:space="preserve">Τα δεδομένα θα πρέπει να ασφαλίζονται με μηχανισμό κρυπτογράφησης. </w:t>
            </w:r>
            <w:r w:rsidRPr="00B356C7">
              <w:rPr>
                <w:rFonts w:eastAsia="SimSun"/>
              </w:rPr>
              <w:t>Να π</w:t>
            </w:r>
            <w:proofErr w:type="spellStart"/>
            <w:r w:rsidRPr="00B356C7">
              <w:rPr>
                <w:rFonts w:eastAsia="SimSun"/>
              </w:rPr>
              <w:t>εριγρ</w:t>
            </w:r>
            <w:proofErr w:type="spellEnd"/>
            <w:r w:rsidRPr="00B356C7">
              <w:rPr>
                <w:rFonts w:eastAsia="SimSun"/>
              </w:rPr>
              <w:t>αφεί π</w:t>
            </w:r>
            <w:proofErr w:type="spellStart"/>
            <w:r w:rsidRPr="00B356C7">
              <w:rPr>
                <w:rFonts w:eastAsia="SimSun"/>
              </w:rPr>
              <w:t>ως</w:t>
            </w:r>
            <w:proofErr w:type="spellEnd"/>
            <w:r w:rsidRPr="00B356C7">
              <w:rPr>
                <w:rFonts w:eastAsia="SimSun"/>
              </w:rPr>
              <w:t xml:space="preserve"> </w:t>
            </w:r>
            <w:proofErr w:type="spellStart"/>
            <w:r w:rsidRPr="00B356C7">
              <w:rPr>
                <w:rFonts w:eastAsia="SimSun"/>
              </w:rPr>
              <w:t>εξ</w:t>
            </w:r>
            <w:proofErr w:type="spellEnd"/>
            <w:r w:rsidRPr="00B356C7">
              <w:rPr>
                <w:rFonts w:eastAsia="SimSun"/>
              </w:rPr>
              <w:t>ασφαλίζεται.</w:t>
            </w:r>
          </w:p>
        </w:tc>
        <w:tc>
          <w:tcPr>
            <w:tcW w:w="1398" w:type="dxa"/>
            <w:tcBorders>
              <w:top w:val="nil"/>
              <w:left w:val="nil"/>
              <w:bottom w:val="single" w:sz="4" w:space="0" w:color="auto"/>
              <w:right w:val="single" w:sz="4" w:space="0" w:color="auto"/>
            </w:tcBorders>
            <w:shd w:val="clear" w:color="auto" w:fill="auto"/>
          </w:tcPr>
          <w:p w14:paraId="1A0FD395"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6C34AAEE"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B8E6851" w14:textId="77777777" w:rsidR="00AF7B00" w:rsidRPr="00B356C7" w:rsidRDefault="00AF7B00" w:rsidP="00AF7B00">
            <w:pPr>
              <w:rPr>
                <w:rFonts w:eastAsia="SimSun"/>
                <w:lang w:val="el-GR"/>
              </w:rPr>
            </w:pPr>
          </w:p>
        </w:tc>
      </w:tr>
      <w:tr w:rsidR="00AF7B00" w:rsidRPr="00B356C7" w14:paraId="153BF3C0"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27C64290" w14:textId="7402973F"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2</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7BF4690C" w14:textId="77777777" w:rsidR="00AF7B00" w:rsidRPr="00B356C7" w:rsidRDefault="00AF7B00" w:rsidP="00AF7B00">
            <w:pPr>
              <w:rPr>
                <w:rFonts w:eastAsia="SimSun"/>
                <w:lang w:val="el-GR"/>
              </w:rPr>
            </w:pPr>
            <w:r w:rsidRPr="00B356C7">
              <w:rPr>
                <w:rFonts w:eastAsia="SimSun"/>
                <w:lang w:val="el-GR"/>
              </w:rPr>
              <w:t xml:space="preserve">Τα δεδομένα θα πρέπει να αποθηκεύονται σε </w:t>
            </w:r>
            <w:r w:rsidRPr="00B356C7">
              <w:rPr>
                <w:rFonts w:eastAsia="SimSun"/>
              </w:rPr>
              <w:t>servers</w:t>
            </w:r>
            <w:r w:rsidRPr="00B356C7">
              <w:rPr>
                <w:rFonts w:eastAsia="SimSun"/>
                <w:lang w:val="el-GR"/>
              </w:rPr>
              <w:t xml:space="preserve"> που είναι εγκατεστημένοι στο έδαφος της ΕΕ.</w:t>
            </w:r>
          </w:p>
        </w:tc>
        <w:tc>
          <w:tcPr>
            <w:tcW w:w="1398" w:type="dxa"/>
            <w:tcBorders>
              <w:top w:val="nil"/>
              <w:left w:val="nil"/>
              <w:bottom w:val="single" w:sz="4" w:space="0" w:color="auto"/>
              <w:right w:val="single" w:sz="4" w:space="0" w:color="auto"/>
            </w:tcBorders>
            <w:shd w:val="clear" w:color="auto" w:fill="auto"/>
          </w:tcPr>
          <w:p w14:paraId="6A6EF049"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3D051555"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07103E8A" w14:textId="77777777" w:rsidR="00AF7B00" w:rsidRPr="00B356C7" w:rsidRDefault="00AF7B00" w:rsidP="00AF7B00">
            <w:pPr>
              <w:rPr>
                <w:rFonts w:eastAsia="SimSun"/>
                <w:lang w:val="el-GR"/>
              </w:rPr>
            </w:pPr>
          </w:p>
        </w:tc>
      </w:tr>
      <w:tr w:rsidR="00AF7B00" w:rsidRPr="00B356C7" w14:paraId="7208FF80"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3802C865" w14:textId="77777777" w:rsidR="00AF7B00" w:rsidRPr="00B356C7" w:rsidRDefault="00AF7B00" w:rsidP="00AF7B00">
            <w:pPr>
              <w:rPr>
                <w:rFonts w:eastAsia="SimSun"/>
                <w:lang w:val="el-GR"/>
              </w:rPr>
            </w:pPr>
          </w:p>
        </w:tc>
        <w:tc>
          <w:tcPr>
            <w:tcW w:w="4423" w:type="dxa"/>
            <w:tcBorders>
              <w:top w:val="nil"/>
              <w:left w:val="nil"/>
              <w:bottom w:val="single" w:sz="4" w:space="0" w:color="auto"/>
              <w:right w:val="single" w:sz="4" w:space="0" w:color="auto"/>
            </w:tcBorders>
            <w:shd w:val="clear" w:color="auto" w:fill="BFBFBF" w:themeFill="background1" w:themeFillShade="BF"/>
            <w:vAlign w:val="center"/>
          </w:tcPr>
          <w:p w14:paraId="5DCE94A5" w14:textId="77777777" w:rsidR="00AF7B00" w:rsidRPr="00B356C7" w:rsidRDefault="00AF7B00" w:rsidP="00AF7B00">
            <w:pPr>
              <w:rPr>
                <w:rFonts w:eastAsia="SimSun"/>
              </w:rPr>
            </w:pPr>
            <w:proofErr w:type="spellStart"/>
            <w:r w:rsidRPr="00B356C7">
              <w:rPr>
                <w:rFonts w:eastAsia="SimSun"/>
                <w:b/>
              </w:rPr>
              <w:t>Ανάλυση</w:t>
            </w:r>
            <w:proofErr w:type="spellEnd"/>
            <w:r w:rsidRPr="00B356C7">
              <w:rPr>
                <w:rFonts w:eastAsia="SimSun"/>
                <w:b/>
              </w:rPr>
              <w:t xml:space="preserve"> </w:t>
            </w:r>
            <w:proofErr w:type="spellStart"/>
            <w:r w:rsidRPr="00B356C7">
              <w:rPr>
                <w:rFonts w:eastAsia="SimSun"/>
                <w:b/>
              </w:rPr>
              <w:t>Δεδομένων</w:t>
            </w:r>
            <w:proofErr w:type="spellEnd"/>
            <w:r w:rsidRPr="00B356C7">
              <w:rPr>
                <w:rFonts w:eastAsia="SimSun"/>
                <w:b/>
              </w:rPr>
              <w:t xml:space="preserve"> – </w:t>
            </w:r>
            <w:proofErr w:type="spellStart"/>
            <w:r w:rsidRPr="00B356C7">
              <w:rPr>
                <w:rFonts w:eastAsia="SimSun"/>
                <w:b/>
              </w:rPr>
              <w:t>Ανά</w:t>
            </w:r>
            <w:proofErr w:type="spellEnd"/>
            <w:r w:rsidRPr="00B356C7">
              <w:rPr>
                <w:rFonts w:eastAsia="SimSun"/>
                <w:b/>
              </w:rPr>
              <w:t xml:space="preserve">πτυξη </w:t>
            </w:r>
            <w:proofErr w:type="spellStart"/>
            <w:r w:rsidRPr="00B356C7">
              <w:rPr>
                <w:rFonts w:eastAsia="SimSun"/>
                <w:b/>
              </w:rPr>
              <w:t>μοντέλου</w:t>
            </w:r>
            <w:proofErr w:type="spellEnd"/>
          </w:p>
        </w:tc>
        <w:tc>
          <w:tcPr>
            <w:tcW w:w="1398" w:type="dxa"/>
            <w:tcBorders>
              <w:top w:val="nil"/>
              <w:left w:val="nil"/>
              <w:bottom w:val="single" w:sz="4" w:space="0" w:color="auto"/>
              <w:right w:val="single" w:sz="4" w:space="0" w:color="auto"/>
            </w:tcBorders>
            <w:shd w:val="clear" w:color="auto" w:fill="BFBFBF" w:themeFill="background1" w:themeFillShade="BF"/>
          </w:tcPr>
          <w:p w14:paraId="5929627E" w14:textId="77777777" w:rsidR="00AF7B00" w:rsidRPr="00B356C7" w:rsidRDefault="00AF7B00" w:rsidP="00AF7B00">
            <w:pPr>
              <w:rPr>
                <w:rFonts w:eastAsia="SimSun"/>
                <w:lang w:val="el-GR"/>
              </w:rPr>
            </w:pPr>
          </w:p>
        </w:tc>
        <w:tc>
          <w:tcPr>
            <w:tcW w:w="1461" w:type="dxa"/>
            <w:tcBorders>
              <w:top w:val="nil"/>
              <w:left w:val="nil"/>
              <w:bottom w:val="single" w:sz="4" w:space="0" w:color="auto"/>
              <w:right w:val="single" w:sz="4" w:space="0" w:color="auto"/>
            </w:tcBorders>
            <w:shd w:val="clear" w:color="auto" w:fill="BFBFBF" w:themeFill="background1" w:themeFillShade="BF"/>
          </w:tcPr>
          <w:p w14:paraId="23B472D6"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BFBFBF" w:themeFill="background1" w:themeFillShade="BF"/>
          </w:tcPr>
          <w:p w14:paraId="5CA64745" w14:textId="77777777" w:rsidR="00AF7B00" w:rsidRPr="00B356C7" w:rsidRDefault="00AF7B00" w:rsidP="00AF7B00">
            <w:pPr>
              <w:rPr>
                <w:rFonts w:eastAsia="SimSun"/>
                <w:lang w:val="el-GR"/>
              </w:rPr>
            </w:pPr>
          </w:p>
        </w:tc>
      </w:tr>
      <w:tr w:rsidR="00AF7B00" w:rsidRPr="00B356C7" w14:paraId="7C0DD80D"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5E3EBEBE" w14:textId="4FD4408A"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3</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282878EF" w14:textId="3D0C0355" w:rsidR="00AF7B00" w:rsidRPr="00B356C7" w:rsidRDefault="00AF7B00" w:rsidP="00AF7B00">
            <w:pPr>
              <w:rPr>
                <w:rFonts w:eastAsia="SimSun"/>
                <w:b/>
                <w:lang w:val="el-GR"/>
              </w:rPr>
            </w:pPr>
            <w:r w:rsidRPr="00B356C7">
              <w:rPr>
                <w:rFonts w:eastAsia="SimSun"/>
                <w:lang w:val="el-GR"/>
              </w:rPr>
              <w:t>Πλήρης συμμόρφωση με τις Απαιτήσεις της παραγράφου §</w:t>
            </w:r>
            <w:r w:rsidR="00E039B0" w:rsidRPr="00B356C7">
              <w:rPr>
                <w:rFonts w:eastAsia="SimSun"/>
                <w:lang w:val="el-GR"/>
              </w:rPr>
              <w:fldChar w:fldCharType="begin"/>
            </w:r>
            <w:r w:rsidR="00E039B0" w:rsidRPr="00B356C7">
              <w:rPr>
                <w:rFonts w:eastAsia="SimSun"/>
                <w:lang w:val="el-GR"/>
              </w:rPr>
              <w:instrText xml:space="preserve"> REF _Ref165386184 \r \h </w:instrText>
            </w:r>
            <w:r w:rsidR="00B356C7">
              <w:rPr>
                <w:rFonts w:eastAsia="SimSun"/>
                <w:lang w:val="el-GR"/>
              </w:rPr>
              <w:instrText xml:space="preserve"> \* MERGEFORMAT </w:instrText>
            </w:r>
            <w:r w:rsidR="00E039B0" w:rsidRPr="00B356C7">
              <w:rPr>
                <w:rFonts w:eastAsia="SimSun"/>
                <w:lang w:val="el-GR"/>
              </w:rPr>
            </w:r>
            <w:r w:rsidR="00E039B0" w:rsidRPr="00B356C7">
              <w:rPr>
                <w:rFonts w:eastAsia="SimSun"/>
                <w:lang w:val="el-GR"/>
              </w:rPr>
              <w:fldChar w:fldCharType="separate"/>
            </w:r>
            <w:r w:rsidR="00A40D20">
              <w:rPr>
                <w:rFonts w:eastAsia="SimSun"/>
                <w:cs/>
                <w:lang w:val="el-GR"/>
              </w:rPr>
              <w:t>‎</w:t>
            </w:r>
            <w:r w:rsidR="00A40D20">
              <w:rPr>
                <w:rFonts w:eastAsia="SimSun"/>
                <w:lang w:val="el-GR"/>
              </w:rPr>
              <w:t>4.2.2</w:t>
            </w:r>
            <w:r w:rsidR="00E039B0" w:rsidRPr="00B356C7">
              <w:rPr>
                <w:rFonts w:eastAsia="SimSun"/>
                <w:lang w:val="el-GR"/>
              </w:rPr>
              <w:fldChar w:fldCharType="end"/>
            </w:r>
            <w:r w:rsidRPr="00B356C7">
              <w:rPr>
                <w:rFonts w:eastAsia="SimSun"/>
                <w:lang w:val="el-GR"/>
              </w:rPr>
              <w:t>στο ΠΑΡΑΡΤΗΜΑ Ι</w:t>
            </w:r>
          </w:p>
        </w:tc>
        <w:tc>
          <w:tcPr>
            <w:tcW w:w="1398" w:type="dxa"/>
            <w:tcBorders>
              <w:top w:val="nil"/>
              <w:left w:val="nil"/>
              <w:bottom w:val="single" w:sz="4" w:space="0" w:color="auto"/>
              <w:right w:val="single" w:sz="4" w:space="0" w:color="auto"/>
            </w:tcBorders>
            <w:shd w:val="clear" w:color="auto" w:fill="auto"/>
          </w:tcPr>
          <w:p w14:paraId="33B4309B"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22B98499"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220B6B3" w14:textId="77777777" w:rsidR="00AF7B00" w:rsidRPr="00B356C7" w:rsidRDefault="00AF7B00" w:rsidP="00AF7B00">
            <w:pPr>
              <w:rPr>
                <w:rFonts w:eastAsia="SimSun"/>
                <w:lang w:val="el-GR"/>
              </w:rPr>
            </w:pPr>
          </w:p>
        </w:tc>
      </w:tr>
      <w:tr w:rsidR="00AF7B00" w:rsidRPr="00B356C7" w14:paraId="5368D5C7"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A26618F" w14:textId="38CEAEE5"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4</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6D798815" w14:textId="1B59F309" w:rsidR="00AF7B00" w:rsidRPr="00B356C7" w:rsidRDefault="00AF7B00" w:rsidP="00AF7B00">
            <w:pPr>
              <w:rPr>
                <w:rFonts w:eastAsia="SimSun"/>
                <w:lang w:val="el-GR"/>
              </w:rPr>
            </w:pPr>
            <w:r w:rsidRPr="00B356C7">
              <w:rPr>
                <w:rFonts w:eastAsia="SimSun"/>
                <w:lang w:val="el-GR"/>
              </w:rPr>
              <w:t xml:space="preserve">Το σύστημα θα παρέχει υποστηρικτικές υπηρεσίες ανάλυσης και </w:t>
            </w:r>
            <w:r w:rsidR="001A4459" w:rsidRPr="00B356C7">
              <w:rPr>
                <w:lang w:val="el-GR"/>
              </w:rPr>
              <w:t xml:space="preserve">έγκαιρης προειδοποίησης </w:t>
            </w:r>
            <w:r w:rsidRPr="00B356C7">
              <w:rPr>
                <w:rFonts w:eastAsia="SimSun"/>
                <w:lang w:val="el-GR"/>
              </w:rPr>
              <w:t xml:space="preserve">κινδύνου με χρήση τεχνικών ανάλυσης δεδομένων και αλγορίθμων μηχανικής μάθησης. Να </w:t>
            </w:r>
            <w:proofErr w:type="spellStart"/>
            <w:r w:rsidRPr="00B356C7">
              <w:rPr>
                <w:rFonts w:eastAsia="SimSun"/>
                <w:lang w:val="el-GR"/>
              </w:rPr>
              <w:t>περιγραφεί</w:t>
            </w:r>
            <w:proofErr w:type="spellEnd"/>
            <w:r w:rsidRPr="00B356C7">
              <w:rPr>
                <w:rFonts w:eastAsia="SimSun"/>
                <w:lang w:val="el-GR"/>
              </w:rPr>
              <w:t xml:space="preserve"> το αρμόδιο δομικό στοιχείο της λύσης.</w:t>
            </w:r>
          </w:p>
        </w:tc>
        <w:tc>
          <w:tcPr>
            <w:tcW w:w="1398" w:type="dxa"/>
            <w:tcBorders>
              <w:top w:val="nil"/>
              <w:left w:val="nil"/>
              <w:bottom w:val="single" w:sz="4" w:space="0" w:color="auto"/>
              <w:right w:val="single" w:sz="4" w:space="0" w:color="auto"/>
            </w:tcBorders>
            <w:shd w:val="clear" w:color="auto" w:fill="auto"/>
          </w:tcPr>
          <w:p w14:paraId="6A66855D"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A1724D0"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64EC2C35" w14:textId="77777777" w:rsidR="00AF7B00" w:rsidRPr="00B356C7" w:rsidRDefault="00AF7B00" w:rsidP="00AF7B00">
            <w:pPr>
              <w:rPr>
                <w:rFonts w:eastAsia="SimSun"/>
                <w:lang w:val="el-GR"/>
              </w:rPr>
            </w:pPr>
          </w:p>
        </w:tc>
      </w:tr>
      <w:tr w:rsidR="00AF7B00" w:rsidRPr="00B356C7" w14:paraId="4179681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77DE1C0A" w14:textId="1EF895DE" w:rsidR="00AF7B00" w:rsidRPr="00B356C7" w:rsidRDefault="00850754" w:rsidP="00AF7B00">
            <w:pPr>
              <w:rPr>
                <w:rFonts w:eastAsia="SimSun"/>
                <w:lang w:val="el-GR"/>
              </w:rPr>
            </w:pPr>
            <w:r w:rsidRPr="00B356C7">
              <w:rPr>
                <w:rFonts w:eastAsia="SimSun"/>
                <w:lang w:val="el-GR"/>
              </w:rPr>
              <w:lastRenderedPageBreak/>
              <w:t>3</w:t>
            </w:r>
            <w:r w:rsidR="00BD06BC" w:rsidRPr="00B356C7">
              <w:rPr>
                <w:rFonts w:eastAsia="SimSun"/>
                <w:lang w:val="en-US"/>
              </w:rPr>
              <w:t>5</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1EE6A94A" w14:textId="77777777" w:rsidR="00AF7B00" w:rsidRPr="00B356C7" w:rsidRDefault="00AF7B00" w:rsidP="00AF7B00">
            <w:pPr>
              <w:rPr>
                <w:rFonts w:eastAsia="SimSun"/>
                <w:lang w:val="el-GR"/>
              </w:rPr>
            </w:pPr>
            <w:r w:rsidRPr="00B356C7">
              <w:rPr>
                <w:rFonts w:eastAsia="SimSun"/>
                <w:lang w:val="el-GR"/>
              </w:rPr>
              <w:t xml:space="preserve">Το σύστημα μηχανικής μάθησης να βασίζεται σε αξιόπιστο περιβάλλον (π.χ. </w:t>
            </w:r>
            <w:r w:rsidRPr="00B356C7">
              <w:rPr>
                <w:rFonts w:eastAsia="SimSun"/>
              </w:rPr>
              <w:t>Apache</w:t>
            </w:r>
            <w:r w:rsidRPr="00B356C7">
              <w:rPr>
                <w:rFonts w:eastAsia="SimSun"/>
                <w:lang w:val="el-GR"/>
              </w:rPr>
              <w:t xml:space="preserve"> </w:t>
            </w:r>
            <w:r w:rsidRPr="00B356C7">
              <w:rPr>
                <w:rFonts w:eastAsia="SimSun"/>
              </w:rPr>
              <w:t>Spark</w:t>
            </w:r>
            <w:r w:rsidRPr="00B356C7">
              <w:rPr>
                <w:rFonts w:eastAsia="SimSun"/>
                <w:lang w:val="el-GR"/>
              </w:rPr>
              <w:t xml:space="preserve"> ή </w:t>
            </w:r>
            <w:r w:rsidRPr="00B356C7">
              <w:rPr>
                <w:rFonts w:eastAsia="SimSun"/>
              </w:rPr>
              <w:t>Apache</w:t>
            </w:r>
            <w:r w:rsidRPr="00B356C7">
              <w:rPr>
                <w:rFonts w:eastAsia="SimSun"/>
                <w:lang w:val="el-GR"/>
              </w:rPr>
              <w:t>-</w:t>
            </w:r>
            <w:r w:rsidRPr="00B356C7">
              <w:rPr>
                <w:rFonts w:eastAsia="SimSun"/>
              </w:rPr>
              <w:t>Spark</w:t>
            </w:r>
            <w:r w:rsidRPr="00B356C7">
              <w:rPr>
                <w:rFonts w:eastAsia="SimSun"/>
                <w:lang w:val="el-GR"/>
              </w:rPr>
              <w:t xml:space="preserve"> </w:t>
            </w:r>
            <w:r w:rsidRPr="00B356C7">
              <w:rPr>
                <w:rFonts w:eastAsia="SimSun"/>
              </w:rPr>
              <w:t>based</w:t>
            </w:r>
            <w:r w:rsidRPr="00B356C7">
              <w:rPr>
                <w:rFonts w:eastAsia="SimSun"/>
                <w:lang w:val="el-GR"/>
              </w:rPr>
              <w:t>) με αυτοματοποιημένη διαχείριση, ενημέρωση (</w:t>
            </w:r>
            <w:proofErr w:type="gramStart"/>
            <w:r w:rsidRPr="00B356C7">
              <w:rPr>
                <w:rFonts w:eastAsia="SimSun"/>
              </w:rPr>
              <w:t>updating</w:t>
            </w:r>
            <w:r w:rsidRPr="00B356C7">
              <w:rPr>
                <w:rFonts w:eastAsia="SimSun"/>
                <w:lang w:val="el-GR"/>
              </w:rPr>
              <w:t>,</w:t>
            </w:r>
            <w:r w:rsidRPr="00B356C7">
              <w:rPr>
                <w:rFonts w:eastAsia="SimSun"/>
              </w:rPr>
              <w:t>patching</w:t>
            </w:r>
            <w:proofErr w:type="gramEnd"/>
            <w:r w:rsidRPr="00B356C7">
              <w:rPr>
                <w:rFonts w:eastAsia="SimSun"/>
                <w:lang w:val="el-GR"/>
              </w:rPr>
              <w:t>) του υποκείμενου περιβάλλοντος-</w:t>
            </w:r>
            <w:r w:rsidRPr="00B356C7">
              <w:rPr>
                <w:rFonts w:eastAsia="SimSun"/>
              </w:rPr>
              <w:t>cluster</w:t>
            </w:r>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11F946E4"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2321457D"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4E7389C7" w14:textId="77777777" w:rsidR="00AF7B00" w:rsidRPr="00B356C7" w:rsidRDefault="00AF7B00" w:rsidP="00AF7B00">
            <w:pPr>
              <w:rPr>
                <w:rFonts w:eastAsia="SimSun"/>
                <w:lang w:val="el-GR"/>
              </w:rPr>
            </w:pPr>
          </w:p>
        </w:tc>
      </w:tr>
      <w:tr w:rsidR="00AF7B00" w:rsidRPr="00B356C7" w14:paraId="6E75E1E0"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699A26AB" w14:textId="1C3B6BC1"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6</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9CA6DCC" w14:textId="77777777" w:rsidR="00AF7B00" w:rsidRPr="00B356C7" w:rsidRDefault="00AF7B00" w:rsidP="00AF7B00">
            <w:pPr>
              <w:rPr>
                <w:rFonts w:eastAsia="SimSun"/>
                <w:lang w:val="el-GR"/>
              </w:rPr>
            </w:pPr>
            <w:r w:rsidRPr="00B356C7">
              <w:rPr>
                <w:rFonts w:eastAsia="SimSun"/>
                <w:lang w:val="el-GR"/>
              </w:rPr>
              <w:t xml:space="preserve">Το σύστημα μηχανικής μάθησης να υποστηρίζει δημιουργία </w:t>
            </w:r>
            <w:r w:rsidRPr="00B356C7">
              <w:rPr>
                <w:rFonts w:eastAsia="SimSun"/>
              </w:rPr>
              <w:t>notebooks</w:t>
            </w:r>
            <w:r w:rsidRPr="00B356C7">
              <w:rPr>
                <w:rFonts w:eastAsia="SimSun"/>
                <w:lang w:val="el-GR"/>
              </w:rPr>
              <w:t xml:space="preserve"> με χρήση τουλάχιστον των εξής γλωσσών </w:t>
            </w:r>
            <w:r w:rsidRPr="00B356C7">
              <w:rPr>
                <w:rFonts w:eastAsia="SimSun"/>
              </w:rPr>
              <w:t>Python</w:t>
            </w:r>
            <w:r w:rsidRPr="00B356C7">
              <w:rPr>
                <w:rFonts w:eastAsia="SimSun"/>
                <w:lang w:val="el-GR"/>
              </w:rPr>
              <w:t xml:space="preserve">, </w:t>
            </w:r>
            <w:r w:rsidRPr="00B356C7">
              <w:rPr>
                <w:rFonts w:eastAsia="SimSun"/>
              </w:rPr>
              <w:t>R</w:t>
            </w:r>
            <w:r w:rsidRPr="00B356C7">
              <w:rPr>
                <w:rFonts w:eastAsia="SimSun"/>
                <w:lang w:val="el-GR"/>
              </w:rPr>
              <w:t xml:space="preserve">, </w:t>
            </w:r>
            <w:r w:rsidRPr="00B356C7">
              <w:rPr>
                <w:rFonts w:eastAsia="SimSun"/>
              </w:rPr>
              <w:t>Scala</w:t>
            </w:r>
            <w:r w:rsidRPr="00B356C7">
              <w:rPr>
                <w:rFonts w:eastAsia="SimSun"/>
                <w:lang w:val="el-GR"/>
              </w:rPr>
              <w:t xml:space="preserve">, </w:t>
            </w:r>
            <w:proofErr w:type="spellStart"/>
            <w:r w:rsidRPr="00B356C7">
              <w:rPr>
                <w:rFonts w:eastAsia="SimSun"/>
              </w:rPr>
              <w:t>Sparksql</w:t>
            </w:r>
            <w:proofErr w:type="spellEnd"/>
          </w:p>
        </w:tc>
        <w:tc>
          <w:tcPr>
            <w:tcW w:w="1398" w:type="dxa"/>
            <w:tcBorders>
              <w:top w:val="nil"/>
              <w:left w:val="nil"/>
              <w:bottom w:val="single" w:sz="4" w:space="0" w:color="auto"/>
              <w:right w:val="single" w:sz="4" w:space="0" w:color="auto"/>
            </w:tcBorders>
            <w:shd w:val="clear" w:color="auto" w:fill="auto"/>
          </w:tcPr>
          <w:p w14:paraId="45E318BB"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34388DCF"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78A509CC" w14:textId="77777777" w:rsidR="00AF7B00" w:rsidRPr="00B356C7" w:rsidRDefault="00AF7B00" w:rsidP="00AF7B00">
            <w:pPr>
              <w:rPr>
                <w:rFonts w:eastAsia="SimSun"/>
                <w:lang w:val="el-GR"/>
              </w:rPr>
            </w:pPr>
          </w:p>
        </w:tc>
      </w:tr>
      <w:tr w:rsidR="00AF7B00" w:rsidRPr="00B356C7" w14:paraId="25573481"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B673780" w14:textId="7A2806D7"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7</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01C8FD59" w14:textId="77777777" w:rsidR="00AF7B00" w:rsidRPr="00B356C7" w:rsidRDefault="00AF7B00" w:rsidP="00AF7B00">
            <w:pPr>
              <w:rPr>
                <w:rFonts w:eastAsia="SimSun"/>
                <w:lang w:val="el-GR"/>
              </w:rPr>
            </w:pPr>
            <w:r w:rsidRPr="00B356C7">
              <w:rPr>
                <w:rFonts w:eastAsia="SimSun"/>
                <w:lang w:val="el-GR"/>
              </w:rPr>
              <w:t>Προβλεπόμενος αριθμός χρηστών με δυνατότητα ανάλυσης δεδομένων.</w:t>
            </w:r>
          </w:p>
        </w:tc>
        <w:tc>
          <w:tcPr>
            <w:tcW w:w="1398" w:type="dxa"/>
            <w:tcBorders>
              <w:top w:val="nil"/>
              <w:left w:val="nil"/>
              <w:bottom w:val="single" w:sz="4" w:space="0" w:color="auto"/>
              <w:right w:val="single" w:sz="4" w:space="0" w:color="auto"/>
            </w:tcBorders>
            <w:shd w:val="clear" w:color="auto" w:fill="auto"/>
          </w:tcPr>
          <w:p w14:paraId="16ABFCA0"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5F074FEE"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6924B15" w14:textId="77777777" w:rsidR="00AF7B00" w:rsidRPr="00B356C7" w:rsidRDefault="00AF7B00" w:rsidP="00AF7B00">
            <w:pPr>
              <w:rPr>
                <w:rFonts w:eastAsia="SimSun"/>
                <w:lang w:val="el-GR"/>
              </w:rPr>
            </w:pPr>
          </w:p>
        </w:tc>
      </w:tr>
      <w:tr w:rsidR="00AF7B00" w:rsidRPr="00B356C7" w14:paraId="56A9CD6C"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D860478" w14:textId="34543645" w:rsidR="00AF7B00" w:rsidRPr="00B356C7" w:rsidRDefault="00850754" w:rsidP="00AF7B00">
            <w:pPr>
              <w:rPr>
                <w:rFonts w:eastAsia="SimSun"/>
                <w:lang w:val="el-GR"/>
              </w:rPr>
            </w:pPr>
            <w:r w:rsidRPr="00B356C7">
              <w:rPr>
                <w:rFonts w:eastAsia="SimSun"/>
                <w:lang w:val="el-GR"/>
              </w:rPr>
              <w:t>3</w:t>
            </w:r>
            <w:r w:rsidR="00BD06BC" w:rsidRPr="00B356C7">
              <w:rPr>
                <w:rFonts w:eastAsia="SimSun"/>
                <w:lang w:val="en-US"/>
              </w:rPr>
              <w:t>8</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39662DA3" w14:textId="77777777" w:rsidR="00AF7B00" w:rsidRPr="00B356C7" w:rsidRDefault="00AF7B00" w:rsidP="00AF7B00">
            <w:pPr>
              <w:rPr>
                <w:rFonts w:eastAsia="SimSun"/>
                <w:lang w:val="el-GR"/>
              </w:rPr>
            </w:pPr>
            <w:r w:rsidRPr="00B356C7">
              <w:rPr>
                <w:rFonts w:eastAsia="SimSun"/>
              </w:rPr>
              <w:t>To</w:t>
            </w:r>
            <w:r w:rsidRPr="00B356C7">
              <w:rPr>
                <w:rFonts w:eastAsia="SimSun"/>
                <w:lang w:val="el-GR"/>
              </w:rPr>
              <w:t xml:space="preserve"> σύστημα να διαθέτει μεθόδους και πρακτικές βελτίωσης των διαδικασιών μηχανικής μάθησης (</w:t>
            </w:r>
            <w:r w:rsidRPr="00B356C7">
              <w:rPr>
                <w:rFonts w:eastAsia="SimSun"/>
              </w:rPr>
              <w:t>Machine</w:t>
            </w:r>
            <w:r w:rsidRPr="00B356C7">
              <w:rPr>
                <w:rFonts w:eastAsia="SimSun"/>
                <w:lang w:val="el-GR"/>
              </w:rPr>
              <w:t xml:space="preserve"> </w:t>
            </w:r>
            <w:r w:rsidRPr="00B356C7">
              <w:rPr>
                <w:rFonts w:eastAsia="SimSun"/>
              </w:rPr>
              <w:t>Learning</w:t>
            </w:r>
            <w:r w:rsidRPr="00B356C7">
              <w:rPr>
                <w:rFonts w:eastAsia="SimSun"/>
                <w:lang w:val="el-GR"/>
              </w:rPr>
              <w:t xml:space="preserve"> </w:t>
            </w:r>
            <w:r w:rsidRPr="00B356C7">
              <w:rPr>
                <w:rFonts w:eastAsia="SimSun"/>
              </w:rPr>
              <w:t>Operations</w:t>
            </w:r>
            <w:r w:rsidRPr="00B356C7">
              <w:rPr>
                <w:rFonts w:eastAsia="SimSun"/>
                <w:lang w:val="el-GR"/>
              </w:rPr>
              <w:t xml:space="preserve"> – </w:t>
            </w:r>
            <w:proofErr w:type="spellStart"/>
            <w:r w:rsidRPr="00B356C7">
              <w:rPr>
                <w:rFonts w:eastAsia="SimSun"/>
              </w:rPr>
              <w:t>MLOps</w:t>
            </w:r>
            <w:proofErr w:type="spellEnd"/>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1FF188FA"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1020B298"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5170278B" w14:textId="77777777" w:rsidR="00AF7B00" w:rsidRPr="00B356C7" w:rsidRDefault="00AF7B00" w:rsidP="00AF7B00">
            <w:pPr>
              <w:rPr>
                <w:rFonts w:eastAsia="SimSun"/>
                <w:lang w:val="el-GR"/>
              </w:rPr>
            </w:pPr>
          </w:p>
        </w:tc>
      </w:tr>
      <w:tr w:rsidR="002935DE" w:rsidRPr="00B356C7" w14:paraId="4EB5D952"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6B5690D0" w14:textId="0385FF82" w:rsidR="002935DE" w:rsidRPr="00B356C7" w:rsidRDefault="00BD06BC" w:rsidP="00AF7B00">
            <w:pPr>
              <w:rPr>
                <w:rFonts w:eastAsia="SimSun"/>
                <w:lang w:val="en-US"/>
              </w:rPr>
            </w:pPr>
            <w:r w:rsidRPr="00B356C7">
              <w:rPr>
                <w:rFonts w:eastAsia="SimSun"/>
                <w:lang w:val="en-US"/>
              </w:rPr>
              <w:t>39</w:t>
            </w:r>
            <w:r w:rsidR="002935DE" w:rsidRPr="00B356C7">
              <w:rPr>
                <w:rFonts w:eastAsia="SimSun"/>
                <w:lang w:val="en-US"/>
              </w:rPr>
              <w:t>.</w:t>
            </w:r>
          </w:p>
        </w:tc>
        <w:tc>
          <w:tcPr>
            <w:tcW w:w="4423" w:type="dxa"/>
            <w:tcBorders>
              <w:top w:val="nil"/>
              <w:left w:val="nil"/>
              <w:bottom w:val="single" w:sz="4" w:space="0" w:color="auto"/>
              <w:right w:val="single" w:sz="4" w:space="0" w:color="auto"/>
            </w:tcBorders>
            <w:shd w:val="clear" w:color="auto" w:fill="auto"/>
            <w:vAlign w:val="center"/>
          </w:tcPr>
          <w:p w14:paraId="72FE66B5" w14:textId="0799C620" w:rsidR="002935DE" w:rsidRPr="00B356C7" w:rsidRDefault="002935DE" w:rsidP="00AF7B00">
            <w:pPr>
              <w:rPr>
                <w:rFonts w:eastAsia="SimSun"/>
              </w:rPr>
            </w:pPr>
            <w:r w:rsidRPr="00B356C7">
              <w:rPr>
                <w:rFonts w:eastAsia="SimSun"/>
                <w:lang w:val="el-GR"/>
              </w:rPr>
              <w:t xml:space="preserve">Πρέπει να υποστηρίζει την είσοδο δεδομένων από δορυφορικά δεδομένα ανοικτού κώδικα από διεθνείς οργανισμούς. </w:t>
            </w:r>
            <w:proofErr w:type="spellStart"/>
            <w:r w:rsidRPr="00B356C7">
              <w:rPr>
                <w:rFonts w:eastAsia="SimSun"/>
              </w:rPr>
              <w:t>Ενδεικτικά</w:t>
            </w:r>
            <w:proofErr w:type="spellEnd"/>
            <w:r w:rsidRPr="00B356C7">
              <w:rPr>
                <w:rFonts w:eastAsia="SimSun"/>
              </w:rPr>
              <w:t xml:space="preserve"> και </w:t>
            </w:r>
            <w:proofErr w:type="spellStart"/>
            <w:r w:rsidRPr="00B356C7">
              <w:rPr>
                <w:rFonts w:eastAsia="SimSun"/>
              </w:rPr>
              <w:t>όχι</w:t>
            </w:r>
            <w:proofErr w:type="spellEnd"/>
            <w:r w:rsidRPr="00B356C7">
              <w:rPr>
                <w:rFonts w:eastAsia="SimSun"/>
              </w:rPr>
              <w:t xml:space="preserve"> π</w:t>
            </w:r>
            <w:proofErr w:type="spellStart"/>
            <w:r w:rsidRPr="00B356C7">
              <w:rPr>
                <w:rFonts w:eastAsia="SimSun"/>
              </w:rPr>
              <w:t>εριοριστικά</w:t>
            </w:r>
            <w:proofErr w:type="spellEnd"/>
            <w:r w:rsidRPr="00B356C7">
              <w:rPr>
                <w:rFonts w:eastAsia="SimSun"/>
              </w:rPr>
              <w:t xml:space="preserve"> Copernicus, Nasa, ESA, NOAA, EEA)</w:t>
            </w:r>
          </w:p>
        </w:tc>
        <w:tc>
          <w:tcPr>
            <w:tcW w:w="1398" w:type="dxa"/>
            <w:tcBorders>
              <w:top w:val="nil"/>
              <w:left w:val="nil"/>
              <w:bottom w:val="single" w:sz="4" w:space="0" w:color="auto"/>
              <w:right w:val="single" w:sz="4" w:space="0" w:color="auto"/>
            </w:tcBorders>
            <w:shd w:val="clear" w:color="auto" w:fill="auto"/>
          </w:tcPr>
          <w:p w14:paraId="24B7245E" w14:textId="33173E69" w:rsidR="002935DE" w:rsidRPr="00B356C7" w:rsidRDefault="002935DE"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20FAF24E" w14:textId="77777777" w:rsidR="002935DE" w:rsidRPr="00B356C7" w:rsidRDefault="002935DE"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562E711A" w14:textId="77777777" w:rsidR="002935DE" w:rsidRPr="00B356C7" w:rsidRDefault="002935DE" w:rsidP="00AF7B00">
            <w:pPr>
              <w:rPr>
                <w:rFonts w:eastAsia="SimSun"/>
                <w:lang w:val="el-GR"/>
              </w:rPr>
            </w:pPr>
          </w:p>
        </w:tc>
      </w:tr>
      <w:tr w:rsidR="002935DE" w:rsidRPr="00B356C7" w14:paraId="24DDF548"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7F79983" w14:textId="5AECB199" w:rsidR="002935DE" w:rsidRPr="00B356C7" w:rsidRDefault="002935DE" w:rsidP="00AF7B00">
            <w:pPr>
              <w:rPr>
                <w:rFonts w:eastAsia="SimSun"/>
                <w:lang w:val="en-US"/>
              </w:rPr>
            </w:pPr>
            <w:r w:rsidRPr="00B356C7">
              <w:rPr>
                <w:rFonts w:eastAsia="SimSun"/>
                <w:lang w:val="en-US"/>
              </w:rPr>
              <w:t>4</w:t>
            </w:r>
            <w:r w:rsidR="00BD06BC" w:rsidRPr="00B356C7">
              <w:rPr>
                <w:rFonts w:eastAsia="SimSun"/>
                <w:lang w:val="en-US"/>
              </w:rPr>
              <w:t>0</w:t>
            </w:r>
            <w:r w:rsidRPr="00B356C7">
              <w:rPr>
                <w:rFonts w:eastAsia="SimSun"/>
                <w:lang w:val="en-US"/>
              </w:rPr>
              <w:t>.</w:t>
            </w:r>
          </w:p>
        </w:tc>
        <w:tc>
          <w:tcPr>
            <w:tcW w:w="4423" w:type="dxa"/>
            <w:tcBorders>
              <w:top w:val="nil"/>
              <w:left w:val="nil"/>
              <w:bottom w:val="single" w:sz="4" w:space="0" w:color="auto"/>
              <w:right w:val="single" w:sz="4" w:space="0" w:color="auto"/>
            </w:tcBorders>
            <w:shd w:val="clear" w:color="auto" w:fill="auto"/>
            <w:vAlign w:val="center"/>
          </w:tcPr>
          <w:p w14:paraId="10C8FA41" w14:textId="0DF6D546" w:rsidR="002935DE" w:rsidRPr="00B356C7" w:rsidRDefault="002935DE" w:rsidP="00AF7B00">
            <w:pPr>
              <w:rPr>
                <w:rFonts w:eastAsia="SimSun"/>
              </w:rPr>
            </w:pPr>
            <w:proofErr w:type="spellStart"/>
            <w:r w:rsidRPr="00B356C7">
              <w:rPr>
                <w:rFonts w:eastAsia="SimSun"/>
              </w:rPr>
              <w:t>Πρέ</w:t>
            </w:r>
            <w:proofErr w:type="spellEnd"/>
            <w:r w:rsidRPr="00B356C7">
              <w:rPr>
                <w:rFonts w:eastAsia="SimSun"/>
              </w:rPr>
              <w:t>πει να υπ</w:t>
            </w:r>
            <w:proofErr w:type="spellStart"/>
            <w:r w:rsidRPr="00B356C7">
              <w:rPr>
                <w:rFonts w:eastAsia="SimSun"/>
              </w:rPr>
              <w:t>οστηρίζει</w:t>
            </w:r>
            <w:proofErr w:type="spellEnd"/>
            <w:r w:rsidRPr="00B356C7">
              <w:rPr>
                <w:rFonts w:eastAsia="SimSun"/>
              </w:rPr>
              <w:t xml:space="preserve"> </w:t>
            </w:r>
            <w:proofErr w:type="spellStart"/>
            <w:r w:rsidRPr="00B356C7">
              <w:rPr>
                <w:rFonts w:eastAsia="SimSun"/>
              </w:rPr>
              <w:t>δι</w:t>
            </w:r>
            <w:proofErr w:type="spellEnd"/>
            <w:r w:rsidRPr="00B356C7">
              <w:rPr>
                <w:rFonts w:eastAsia="SimSun"/>
              </w:rPr>
              <w:t xml:space="preserve">αλειτουργικότητα </w:t>
            </w:r>
            <w:proofErr w:type="spellStart"/>
            <w:r w:rsidRPr="00B356C7">
              <w:rPr>
                <w:rFonts w:eastAsia="SimSun"/>
              </w:rPr>
              <w:t>με</w:t>
            </w:r>
            <w:proofErr w:type="spellEnd"/>
            <w:r w:rsidRPr="00B356C7">
              <w:rPr>
                <w:rFonts w:eastAsia="SimSun"/>
              </w:rPr>
              <w:t xml:space="preserve"> </w:t>
            </w:r>
            <w:proofErr w:type="spellStart"/>
            <w:r w:rsidRPr="00B356C7">
              <w:rPr>
                <w:rFonts w:eastAsia="SimSun"/>
              </w:rPr>
              <w:t>το</w:t>
            </w:r>
            <w:proofErr w:type="spellEnd"/>
            <w:r w:rsidRPr="00B356C7">
              <w:rPr>
                <w:rFonts w:eastAsia="SimSun"/>
              </w:rPr>
              <w:t xml:space="preserve"> EU Disaster Risk Management Knowledge Centre Risk Data Hub</w:t>
            </w:r>
          </w:p>
        </w:tc>
        <w:tc>
          <w:tcPr>
            <w:tcW w:w="1398" w:type="dxa"/>
            <w:tcBorders>
              <w:top w:val="nil"/>
              <w:left w:val="nil"/>
              <w:bottom w:val="single" w:sz="4" w:space="0" w:color="auto"/>
              <w:right w:val="single" w:sz="4" w:space="0" w:color="auto"/>
            </w:tcBorders>
            <w:shd w:val="clear" w:color="auto" w:fill="auto"/>
          </w:tcPr>
          <w:p w14:paraId="093543EB" w14:textId="7826B5F5" w:rsidR="002935DE" w:rsidRPr="00B356C7" w:rsidRDefault="002935DE"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5B7B399A" w14:textId="77777777" w:rsidR="002935DE" w:rsidRPr="00B356C7" w:rsidRDefault="002935DE"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215DC1BB" w14:textId="77777777" w:rsidR="002935DE" w:rsidRPr="00B356C7" w:rsidRDefault="002935DE" w:rsidP="00AF7B00">
            <w:pPr>
              <w:rPr>
                <w:rFonts w:eastAsia="SimSun"/>
                <w:lang w:val="el-GR"/>
              </w:rPr>
            </w:pPr>
          </w:p>
        </w:tc>
      </w:tr>
      <w:tr w:rsidR="002935DE" w:rsidRPr="00B356C7" w14:paraId="6278ED5F"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5B1DD0F8" w14:textId="21DD7F7E" w:rsidR="002935DE" w:rsidRPr="00B356C7" w:rsidRDefault="002935DE" w:rsidP="002935DE">
            <w:pPr>
              <w:rPr>
                <w:rFonts w:eastAsia="SimSun"/>
                <w:lang w:val="en-US"/>
              </w:rPr>
            </w:pPr>
            <w:r w:rsidRPr="00B356C7">
              <w:rPr>
                <w:rFonts w:eastAsia="SimSun"/>
                <w:lang w:val="en-US"/>
              </w:rPr>
              <w:t>4</w:t>
            </w:r>
            <w:r w:rsidR="00BD06BC" w:rsidRPr="00B356C7">
              <w:rPr>
                <w:rFonts w:eastAsia="SimSun"/>
                <w:lang w:val="en-US"/>
              </w:rPr>
              <w:t>1</w:t>
            </w:r>
            <w:r w:rsidRPr="00B356C7">
              <w:rPr>
                <w:rFonts w:eastAsia="SimSun"/>
                <w:lang w:val="en-US"/>
              </w:rPr>
              <w:t>.</w:t>
            </w:r>
          </w:p>
        </w:tc>
        <w:tc>
          <w:tcPr>
            <w:tcW w:w="4423" w:type="dxa"/>
            <w:tcBorders>
              <w:top w:val="nil"/>
              <w:left w:val="nil"/>
              <w:bottom w:val="single" w:sz="4" w:space="0" w:color="auto"/>
              <w:right w:val="single" w:sz="4" w:space="0" w:color="auto"/>
            </w:tcBorders>
            <w:shd w:val="clear" w:color="auto" w:fill="auto"/>
            <w:vAlign w:val="center"/>
          </w:tcPr>
          <w:p w14:paraId="21E6A23F" w14:textId="5AA8D172" w:rsidR="002935DE" w:rsidRPr="00B356C7" w:rsidRDefault="002935DE" w:rsidP="002935DE">
            <w:pPr>
              <w:rPr>
                <w:rFonts w:eastAsia="SimSun"/>
                <w:lang w:val="el-GR"/>
              </w:rPr>
            </w:pPr>
            <w:r w:rsidRPr="00B356C7">
              <w:rPr>
                <w:rFonts w:eastAsia="SimSun"/>
                <w:lang w:val="el-GR"/>
              </w:rPr>
              <w:t xml:space="preserve">Πρέπει να υποστηρίζει </w:t>
            </w:r>
            <w:proofErr w:type="spellStart"/>
            <w:r w:rsidRPr="00B356C7">
              <w:rPr>
                <w:rFonts w:eastAsia="SimSun"/>
                <w:lang w:val="el-GR"/>
              </w:rPr>
              <w:t>διαλειτουργικότητα</w:t>
            </w:r>
            <w:proofErr w:type="spellEnd"/>
            <w:r w:rsidRPr="00B356C7">
              <w:rPr>
                <w:rFonts w:eastAsia="SimSun"/>
                <w:lang w:val="el-GR"/>
              </w:rPr>
              <w:t xml:space="preserve"> με τους </w:t>
            </w:r>
            <w:proofErr w:type="spellStart"/>
            <w:r w:rsidRPr="00B356C7">
              <w:rPr>
                <w:rFonts w:eastAsia="SimSun"/>
                <w:lang w:val="el-GR"/>
              </w:rPr>
              <w:t>ορθοφωτοχάρτες</w:t>
            </w:r>
            <w:proofErr w:type="spellEnd"/>
            <w:r w:rsidRPr="00B356C7">
              <w:rPr>
                <w:rFonts w:eastAsia="SimSun"/>
                <w:lang w:val="el-GR"/>
              </w:rPr>
              <w:t xml:space="preserve"> του κτηματολογίου καθώς και με τα υψομετρικά μοντέλα </w:t>
            </w:r>
            <w:proofErr w:type="spellStart"/>
            <w:r w:rsidRPr="00B356C7">
              <w:rPr>
                <w:rFonts w:eastAsia="SimSun"/>
                <w:lang w:val="el-GR"/>
              </w:rPr>
              <w:t>αναγλύφου</w:t>
            </w:r>
            <w:proofErr w:type="spellEnd"/>
            <w:r w:rsidRPr="00B356C7">
              <w:rPr>
                <w:rFonts w:eastAsia="SimSun"/>
                <w:lang w:val="el-GR"/>
              </w:rPr>
              <w:t xml:space="preserve"> (</w:t>
            </w:r>
            <w:r w:rsidRPr="00B356C7">
              <w:rPr>
                <w:rFonts w:eastAsia="SimSun"/>
              </w:rPr>
              <w:t>DEM</w:t>
            </w:r>
            <w:r w:rsidRPr="00B356C7">
              <w:rPr>
                <w:rFonts w:eastAsia="SimSun"/>
                <w:lang w:val="el-GR"/>
              </w:rPr>
              <w:t>) με κελί 5Χ5 μ. που θα διατεθούν από τις εκάστοτε αρμόδιες αρχές. Ομοίως θα πρέπει να ενσωματώνει τα Σχέδια Δυνητικού Κινδύνου Πλημμύρας, τα οποία διαθέτουν οι Αποκεντρωμένες Διοικήσεις.</w:t>
            </w:r>
          </w:p>
        </w:tc>
        <w:tc>
          <w:tcPr>
            <w:tcW w:w="1398" w:type="dxa"/>
            <w:tcBorders>
              <w:top w:val="nil"/>
              <w:left w:val="nil"/>
              <w:bottom w:val="single" w:sz="4" w:space="0" w:color="auto"/>
              <w:right w:val="single" w:sz="4" w:space="0" w:color="auto"/>
            </w:tcBorders>
            <w:shd w:val="clear" w:color="auto" w:fill="auto"/>
          </w:tcPr>
          <w:p w14:paraId="27EB10CC" w14:textId="74F59807" w:rsidR="002935DE" w:rsidRPr="00B356C7" w:rsidRDefault="002935DE" w:rsidP="002935DE">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FF027A4" w14:textId="77777777" w:rsidR="002935DE" w:rsidRPr="00B356C7" w:rsidRDefault="002935DE" w:rsidP="002935DE">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B2DADFF" w14:textId="77777777" w:rsidR="002935DE" w:rsidRPr="00B356C7" w:rsidRDefault="002935DE" w:rsidP="002935DE">
            <w:pPr>
              <w:rPr>
                <w:rFonts w:eastAsia="SimSun"/>
                <w:lang w:val="el-GR"/>
              </w:rPr>
            </w:pPr>
          </w:p>
        </w:tc>
      </w:tr>
      <w:tr w:rsidR="002935DE" w:rsidRPr="00B356C7" w14:paraId="1A30553C"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9CFF043" w14:textId="3E0DD7C5" w:rsidR="002935DE" w:rsidRPr="00B356C7" w:rsidRDefault="002935DE" w:rsidP="002935DE">
            <w:pPr>
              <w:rPr>
                <w:rFonts w:eastAsia="SimSun"/>
                <w:lang w:val="el-GR"/>
              </w:rPr>
            </w:pPr>
            <w:r w:rsidRPr="00B356C7">
              <w:rPr>
                <w:rFonts w:eastAsia="SimSun"/>
                <w:lang w:val="el-GR"/>
              </w:rPr>
              <w:t>4</w:t>
            </w:r>
            <w:r w:rsidR="00BD06BC" w:rsidRPr="00B356C7">
              <w:rPr>
                <w:rFonts w:eastAsia="SimSun"/>
                <w:lang w:val="en-US"/>
              </w:rPr>
              <w:t>2</w:t>
            </w:r>
            <w:r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940FD06" w14:textId="742AABF9" w:rsidR="002935DE" w:rsidRPr="00B356C7" w:rsidRDefault="002935DE" w:rsidP="002935DE">
            <w:pPr>
              <w:rPr>
                <w:rFonts w:eastAsia="SimSun"/>
                <w:lang w:val="el-GR"/>
              </w:rPr>
            </w:pPr>
            <w:r w:rsidRPr="00B356C7">
              <w:rPr>
                <w:rFonts w:eastAsia="SimSun"/>
                <w:lang w:val="el-GR"/>
              </w:rPr>
              <w:t xml:space="preserve">Πρέπει να υποστηρίζει </w:t>
            </w:r>
            <w:proofErr w:type="spellStart"/>
            <w:r w:rsidRPr="00B356C7">
              <w:rPr>
                <w:rFonts w:eastAsia="SimSun"/>
                <w:lang w:val="el-GR"/>
              </w:rPr>
              <w:t>διαλειτουργικότητα</w:t>
            </w:r>
            <w:proofErr w:type="spellEnd"/>
            <w:r w:rsidRPr="00B356C7">
              <w:rPr>
                <w:rFonts w:eastAsia="SimSun"/>
                <w:lang w:val="el-GR"/>
              </w:rPr>
              <w:t xml:space="preserve"> με τα Σχέδια Δυνητικού Κινδύνου Πλημμύρας που θα διατεθούν από τις εκάστοτε αρμόδιες αρχές.</w:t>
            </w:r>
          </w:p>
        </w:tc>
        <w:tc>
          <w:tcPr>
            <w:tcW w:w="1398" w:type="dxa"/>
            <w:tcBorders>
              <w:top w:val="nil"/>
              <w:left w:val="nil"/>
              <w:bottom w:val="single" w:sz="4" w:space="0" w:color="auto"/>
              <w:right w:val="single" w:sz="4" w:space="0" w:color="auto"/>
            </w:tcBorders>
            <w:shd w:val="clear" w:color="auto" w:fill="auto"/>
          </w:tcPr>
          <w:p w14:paraId="2D37C259" w14:textId="0CD62820" w:rsidR="002935DE" w:rsidRPr="00B356C7" w:rsidRDefault="002935DE" w:rsidP="002935DE">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4F278AC7" w14:textId="77777777" w:rsidR="002935DE" w:rsidRPr="00B356C7" w:rsidRDefault="002935DE" w:rsidP="002935DE">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B03C1D8" w14:textId="77777777" w:rsidR="002935DE" w:rsidRPr="00B356C7" w:rsidRDefault="002935DE" w:rsidP="002935DE">
            <w:pPr>
              <w:rPr>
                <w:rFonts w:eastAsia="SimSun"/>
                <w:lang w:val="el-GR"/>
              </w:rPr>
            </w:pPr>
          </w:p>
        </w:tc>
      </w:tr>
      <w:tr w:rsidR="00AF7B00" w:rsidRPr="00A40D20" w14:paraId="22C9C92A"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B3A7E7A" w14:textId="77777777" w:rsidR="00AF7B00" w:rsidRPr="00B356C7" w:rsidRDefault="00AF7B00" w:rsidP="00AF7B00">
            <w:pPr>
              <w:rPr>
                <w:rFonts w:eastAsia="SimSun"/>
                <w:lang w:val="el-GR"/>
              </w:rPr>
            </w:pPr>
          </w:p>
        </w:tc>
        <w:tc>
          <w:tcPr>
            <w:tcW w:w="4423" w:type="dxa"/>
            <w:tcBorders>
              <w:top w:val="nil"/>
              <w:left w:val="nil"/>
              <w:bottom w:val="single" w:sz="4" w:space="0" w:color="auto"/>
              <w:right w:val="single" w:sz="4" w:space="0" w:color="auto"/>
            </w:tcBorders>
            <w:shd w:val="clear" w:color="auto" w:fill="BFBFBF" w:themeFill="background1" w:themeFillShade="BF"/>
            <w:vAlign w:val="center"/>
          </w:tcPr>
          <w:p w14:paraId="1E12EAC9" w14:textId="77777777" w:rsidR="00AF7B00" w:rsidRPr="00B356C7" w:rsidRDefault="00AF7B00" w:rsidP="00AF7B00">
            <w:pPr>
              <w:rPr>
                <w:rFonts w:eastAsia="SimSun"/>
                <w:lang w:val="el-GR"/>
              </w:rPr>
            </w:pPr>
            <w:r w:rsidRPr="00B356C7">
              <w:rPr>
                <w:rFonts w:eastAsia="SimSun"/>
                <w:b/>
                <w:lang w:val="el-GR"/>
              </w:rPr>
              <w:t>Απεικόνιση και Εξυπηρέτηση (</w:t>
            </w:r>
            <w:r w:rsidRPr="00B356C7">
              <w:rPr>
                <w:rFonts w:eastAsia="SimSun"/>
                <w:b/>
              </w:rPr>
              <w:t>Serving</w:t>
            </w:r>
            <w:r w:rsidRPr="00B356C7">
              <w:rPr>
                <w:rFonts w:eastAsia="SimSun"/>
                <w:b/>
                <w:lang w:val="el-GR"/>
              </w:rPr>
              <w:t>) Δεδομένων</w:t>
            </w:r>
          </w:p>
        </w:tc>
        <w:tc>
          <w:tcPr>
            <w:tcW w:w="1398" w:type="dxa"/>
            <w:tcBorders>
              <w:top w:val="nil"/>
              <w:left w:val="nil"/>
              <w:bottom w:val="single" w:sz="4" w:space="0" w:color="auto"/>
              <w:right w:val="single" w:sz="4" w:space="0" w:color="auto"/>
            </w:tcBorders>
            <w:shd w:val="clear" w:color="auto" w:fill="BFBFBF" w:themeFill="background1" w:themeFillShade="BF"/>
          </w:tcPr>
          <w:p w14:paraId="56C5DA0A" w14:textId="77777777" w:rsidR="00AF7B00" w:rsidRPr="00B356C7" w:rsidRDefault="00AF7B00" w:rsidP="00AF7B00">
            <w:pPr>
              <w:rPr>
                <w:rFonts w:eastAsia="SimSun"/>
                <w:lang w:val="el-GR"/>
              </w:rPr>
            </w:pPr>
          </w:p>
        </w:tc>
        <w:tc>
          <w:tcPr>
            <w:tcW w:w="1461" w:type="dxa"/>
            <w:tcBorders>
              <w:top w:val="nil"/>
              <w:left w:val="nil"/>
              <w:bottom w:val="single" w:sz="4" w:space="0" w:color="auto"/>
              <w:right w:val="single" w:sz="4" w:space="0" w:color="auto"/>
            </w:tcBorders>
            <w:shd w:val="clear" w:color="auto" w:fill="BFBFBF" w:themeFill="background1" w:themeFillShade="BF"/>
          </w:tcPr>
          <w:p w14:paraId="7F4A943C"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BFBFBF" w:themeFill="background1" w:themeFillShade="BF"/>
          </w:tcPr>
          <w:p w14:paraId="6B25C37F" w14:textId="77777777" w:rsidR="00AF7B00" w:rsidRPr="00B356C7" w:rsidRDefault="00AF7B00" w:rsidP="00AF7B00">
            <w:pPr>
              <w:rPr>
                <w:rFonts w:eastAsia="SimSun"/>
                <w:lang w:val="el-GR"/>
              </w:rPr>
            </w:pPr>
          </w:p>
        </w:tc>
      </w:tr>
      <w:tr w:rsidR="00AF7B00" w:rsidRPr="00B356C7" w14:paraId="6B9BA864"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23704A2" w14:textId="53138ACE" w:rsidR="00AF7B00" w:rsidRPr="00B356C7" w:rsidRDefault="00850754" w:rsidP="00AF7B00">
            <w:pPr>
              <w:rPr>
                <w:rFonts w:eastAsia="SimSun"/>
                <w:lang w:val="el-GR"/>
              </w:rPr>
            </w:pPr>
            <w:r w:rsidRPr="00B356C7">
              <w:rPr>
                <w:rFonts w:eastAsia="SimSun"/>
                <w:lang w:val="el-GR"/>
              </w:rPr>
              <w:t>4</w:t>
            </w:r>
            <w:r w:rsidR="00BD06BC" w:rsidRPr="00B356C7">
              <w:rPr>
                <w:rFonts w:eastAsia="SimSun"/>
                <w:lang w:val="en-US"/>
              </w:rPr>
              <w:t>3</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03B9936C" w14:textId="491280E1" w:rsidR="00AF7B00" w:rsidRPr="00B356C7" w:rsidRDefault="00AF7B00" w:rsidP="00AF7B00">
            <w:pPr>
              <w:rPr>
                <w:rFonts w:eastAsia="SimSun"/>
                <w:b/>
                <w:lang w:val="el-GR"/>
              </w:rPr>
            </w:pPr>
            <w:r w:rsidRPr="00B356C7">
              <w:rPr>
                <w:rFonts w:eastAsia="SimSun"/>
                <w:lang w:val="el-GR"/>
              </w:rPr>
              <w:t>Πλήρης συμμόρφωση με τις Απαιτήσεις της παραγράφου §</w:t>
            </w:r>
            <w:r w:rsidR="00E039B0" w:rsidRPr="00B356C7">
              <w:rPr>
                <w:rFonts w:eastAsia="SimSun"/>
                <w:lang w:val="el-GR"/>
              </w:rPr>
              <w:fldChar w:fldCharType="begin"/>
            </w:r>
            <w:r w:rsidR="00E039B0" w:rsidRPr="00B356C7">
              <w:rPr>
                <w:rFonts w:eastAsia="SimSun"/>
                <w:lang w:val="el-GR"/>
              </w:rPr>
              <w:instrText xml:space="preserve"> REF _Ref165386284 \r \h </w:instrText>
            </w:r>
            <w:r w:rsidR="00B356C7">
              <w:rPr>
                <w:rFonts w:eastAsia="SimSun"/>
                <w:lang w:val="el-GR"/>
              </w:rPr>
              <w:instrText xml:space="preserve"> \* MERGEFORMAT </w:instrText>
            </w:r>
            <w:r w:rsidR="00E039B0" w:rsidRPr="00B356C7">
              <w:rPr>
                <w:rFonts w:eastAsia="SimSun"/>
                <w:lang w:val="el-GR"/>
              </w:rPr>
            </w:r>
            <w:r w:rsidR="00E039B0" w:rsidRPr="00B356C7">
              <w:rPr>
                <w:rFonts w:eastAsia="SimSun"/>
                <w:lang w:val="el-GR"/>
              </w:rPr>
              <w:fldChar w:fldCharType="separate"/>
            </w:r>
            <w:r w:rsidR="00A40D20">
              <w:rPr>
                <w:rFonts w:eastAsia="SimSun"/>
                <w:cs/>
                <w:lang w:val="el-GR"/>
              </w:rPr>
              <w:t>‎</w:t>
            </w:r>
            <w:r w:rsidR="00A40D20">
              <w:rPr>
                <w:rFonts w:eastAsia="SimSun"/>
                <w:lang w:val="el-GR"/>
              </w:rPr>
              <w:t>4.2.2</w:t>
            </w:r>
            <w:r w:rsidR="00E039B0" w:rsidRPr="00B356C7">
              <w:rPr>
                <w:rFonts w:eastAsia="SimSun"/>
                <w:lang w:val="el-GR"/>
              </w:rPr>
              <w:fldChar w:fldCharType="end"/>
            </w:r>
            <w:r w:rsidRPr="00B356C7">
              <w:rPr>
                <w:rFonts w:eastAsia="SimSun"/>
                <w:lang w:val="el-GR"/>
              </w:rPr>
              <w:t>στο ΠΑΡΑΡΤΗΜΑ Ι</w:t>
            </w:r>
          </w:p>
        </w:tc>
        <w:tc>
          <w:tcPr>
            <w:tcW w:w="1398" w:type="dxa"/>
            <w:tcBorders>
              <w:top w:val="nil"/>
              <w:left w:val="nil"/>
              <w:bottom w:val="single" w:sz="4" w:space="0" w:color="auto"/>
              <w:right w:val="single" w:sz="4" w:space="0" w:color="auto"/>
            </w:tcBorders>
            <w:shd w:val="clear" w:color="auto" w:fill="auto"/>
          </w:tcPr>
          <w:p w14:paraId="01593E2D"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57B2F0B4"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06C9179D" w14:textId="77777777" w:rsidR="00AF7B00" w:rsidRPr="00B356C7" w:rsidRDefault="00AF7B00" w:rsidP="00AF7B00">
            <w:pPr>
              <w:rPr>
                <w:rFonts w:eastAsia="SimSun"/>
                <w:lang w:val="el-GR"/>
              </w:rPr>
            </w:pPr>
          </w:p>
        </w:tc>
      </w:tr>
      <w:tr w:rsidR="00AF7B00" w:rsidRPr="00B356C7" w14:paraId="5E3CE7B3"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4D97F3AC" w14:textId="37C9AC21" w:rsidR="00AF7B00" w:rsidRPr="00B356C7" w:rsidRDefault="00850754" w:rsidP="00AF7B00">
            <w:pPr>
              <w:rPr>
                <w:rFonts w:eastAsia="SimSun"/>
                <w:lang w:val="el-GR"/>
              </w:rPr>
            </w:pPr>
            <w:r w:rsidRPr="00B356C7">
              <w:rPr>
                <w:rFonts w:eastAsia="SimSun"/>
                <w:lang w:val="el-GR"/>
              </w:rPr>
              <w:t>4</w:t>
            </w:r>
            <w:r w:rsidR="00BD06BC" w:rsidRPr="00B356C7">
              <w:rPr>
                <w:rFonts w:eastAsia="SimSun"/>
                <w:lang w:val="en-US"/>
              </w:rPr>
              <w:t>4</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96BE453" w14:textId="77777777" w:rsidR="00AF7B00" w:rsidRPr="00B356C7" w:rsidRDefault="00AF7B00" w:rsidP="00AF7B00">
            <w:pPr>
              <w:rPr>
                <w:rFonts w:eastAsia="SimSun"/>
                <w:lang w:val="el-GR"/>
              </w:rPr>
            </w:pPr>
            <w:r w:rsidRPr="00B356C7">
              <w:rPr>
                <w:rFonts w:eastAsia="SimSun"/>
                <w:lang w:val="el-GR"/>
              </w:rPr>
              <w:t xml:space="preserve">Το σύστημα πρέπει να διαθέτει δυνατότητα μαζικής επεξεργασίας των ιστορικών δεδομένων στην Αποθήκη Δεδομένων σε δομή σχεσιακών πινάκων με τεχνικές παράλληλης επεξεργασίας από πολλαπλούς </w:t>
            </w:r>
            <w:r w:rsidRPr="00B356C7">
              <w:rPr>
                <w:rFonts w:eastAsia="SimSun"/>
                <w:lang w:val="el-GR"/>
              </w:rPr>
              <w:lastRenderedPageBreak/>
              <w:t>κόμβους για επιτάχυνση της λήψης αναφορών και αναλύσεων.</w:t>
            </w:r>
          </w:p>
        </w:tc>
        <w:tc>
          <w:tcPr>
            <w:tcW w:w="1398" w:type="dxa"/>
            <w:tcBorders>
              <w:top w:val="nil"/>
              <w:left w:val="nil"/>
              <w:bottom w:val="single" w:sz="4" w:space="0" w:color="auto"/>
              <w:right w:val="single" w:sz="4" w:space="0" w:color="auto"/>
            </w:tcBorders>
            <w:shd w:val="clear" w:color="auto" w:fill="auto"/>
          </w:tcPr>
          <w:p w14:paraId="1B233200" w14:textId="77777777" w:rsidR="00AF7B00" w:rsidRPr="00B356C7" w:rsidRDefault="00AF7B00" w:rsidP="00AF7B00">
            <w:pPr>
              <w:rPr>
                <w:rFonts w:eastAsia="SimSun"/>
                <w:lang w:val="el-GR"/>
              </w:rPr>
            </w:pPr>
            <w:r w:rsidRPr="00B356C7">
              <w:rPr>
                <w:rFonts w:eastAsia="SimSun"/>
                <w:lang w:val="el-GR"/>
              </w:rPr>
              <w:lastRenderedPageBreak/>
              <w:t>ΝΑΙ</w:t>
            </w:r>
          </w:p>
        </w:tc>
        <w:tc>
          <w:tcPr>
            <w:tcW w:w="1461" w:type="dxa"/>
            <w:tcBorders>
              <w:top w:val="nil"/>
              <w:left w:val="nil"/>
              <w:bottom w:val="single" w:sz="4" w:space="0" w:color="auto"/>
              <w:right w:val="single" w:sz="4" w:space="0" w:color="auto"/>
            </w:tcBorders>
            <w:shd w:val="clear" w:color="auto" w:fill="auto"/>
          </w:tcPr>
          <w:p w14:paraId="3041E86B"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6B7E101C" w14:textId="77777777" w:rsidR="00AF7B00" w:rsidRPr="00B356C7" w:rsidRDefault="00AF7B00" w:rsidP="00AF7B00">
            <w:pPr>
              <w:rPr>
                <w:rFonts w:eastAsia="SimSun"/>
                <w:lang w:val="el-GR"/>
              </w:rPr>
            </w:pPr>
          </w:p>
        </w:tc>
      </w:tr>
      <w:tr w:rsidR="00AF7B00" w:rsidRPr="00B356C7" w14:paraId="4D214F8A"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61919CA9" w14:textId="2A60AEC2" w:rsidR="00AF7B00" w:rsidRPr="00B356C7" w:rsidRDefault="00850754" w:rsidP="00AF7B00">
            <w:pPr>
              <w:rPr>
                <w:rFonts w:eastAsia="SimSun"/>
                <w:lang w:val="el-GR"/>
              </w:rPr>
            </w:pPr>
            <w:r w:rsidRPr="00B356C7">
              <w:rPr>
                <w:rFonts w:eastAsia="SimSun"/>
                <w:lang w:val="el-GR"/>
              </w:rPr>
              <w:t>4</w:t>
            </w:r>
            <w:r w:rsidR="00BD06BC" w:rsidRPr="00B356C7">
              <w:rPr>
                <w:rFonts w:eastAsia="SimSun"/>
                <w:lang w:val="en-US"/>
              </w:rPr>
              <w:t>5</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2A33E90C" w14:textId="77777777" w:rsidR="00AF7B00" w:rsidRPr="00B356C7" w:rsidRDefault="00AF7B00" w:rsidP="00AF7B00">
            <w:pPr>
              <w:rPr>
                <w:rFonts w:eastAsia="SimSun"/>
                <w:lang w:val="el-GR"/>
              </w:rPr>
            </w:pPr>
            <w:r w:rsidRPr="00B356C7">
              <w:rPr>
                <w:rFonts w:eastAsia="SimSun"/>
                <w:lang w:val="el-GR"/>
              </w:rPr>
              <w:t>Δυνατότητα καθορισμού της επεξεργαστικής ισχύς της Αποθήκης Δεδομένων ανεξάρτητα από τον όγκο των αποθηκευμένων δεδομένων. Η επεξεργαστική ισχύς μπορεί να αυξομειώνεται κατά απαίτηση των αναγκών της αναθέτουσας αρχής χειροκίνητα ή βάσει χρονικού προγράμματος.</w:t>
            </w:r>
          </w:p>
        </w:tc>
        <w:tc>
          <w:tcPr>
            <w:tcW w:w="1398" w:type="dxa"/>
            <w:tcBorders>
              <w:top w:val="nil"/>
              <w:left w:val="nil"/>
              <w:bottom w:val="single" w:sz="4" w:space="0" w:color="auto"/>
              <w:right w:val="single" w:sz="4" w:space="0" w:color="auto"/>
            </w:tcBorders>
            <w:shd w:val="clear" w:color="auto" w:fill="auto"/>
          </w:tcPr>
          <w:p w14:paraId="2480292F"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63B8AFE9"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F41748E" w14:textId="77777777" w:rsidR="00AF7B00" w:rsidRPr="00B356C7" w:rsidRDefault="00AF7B00" w:rsidP="00AF7B00">
            <w:pPr>
              <w:rPr>
                <w:rFonts w:eastAsia="SimSun"/>
                <w:lang w:val="el-GR"/>
              </w:rPr>
            </w:pPr>
          </w:p>
        </w:tc>
      </w:tr>
      <w:tr w:rsidR="00AF7B00" w:rsidRPr="00B356C7" w14:paraId="120DB4BF"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1F546D0" w14:textId="4926E175" w:rsidR="00AF7B00" w:rsidRPr="00B356C7" w:rsidRDefault="00850754" w:rsidP="00AF7B00">
            <w:pPr>
              <w:rPr>
                <w:rFonts w:eastAsia="SimSun"/>
                <w:lang w:val="el-GR"/>
              </w:rPr>
            </w:pPr>
            <w:r w:rsidRPr="00B356C7">
              <w:rPr>
                <w:rFonts w:eastAsia="SimSun"/>
                <w:lang w:val="el-GR"/>
              </w:rPr>
              <w:t>4</w:t>
            </w:r>
            <w:r w:rsidR="00BD06BC" w:rsidRPr="00B356C7">
              <w:rPr>
                <w:rFonts w:eastAsia="SimSun"/>
                <w:lang w:val="en-US"/>
              </w:rPr>
              <w:t>6</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09AA5FB3" w14:textId="77777777" w:rsidR="00AF7B00" w:rsidRPr="00B356C7" w:rsidRDefault="00AF7B00" w:rsidP="00AF7B00">
            <w:pPr>
              <w:rPr>
                <w:rFonts w:eastAsia="SimSun"/>
                <w:lang w:val="el-GR"/>
              </w:rPr>
            </w:pPr>
            <w:r w:rsidRPr="00B356C7">
              <w:rPr>
                <w:rFonts w:eastAsia="SimSun"/>
                <w:lang w:val="el-GR"/>
              </w:rPr>
              <w:t>Το σύστημα πρέπει να διαθέτει δυνατότητα επεξεργασίας δεδομένων σε πραγματικό χρόνο και θα μπορεί είτε να εκτελεί σενάρια για τον προσδιορισμό υποθέσεων για έλεγχο ή να εντοπίζει σε πραγματικό χρόνο αποκλίνουσες ή ύποπτες κινήσεις βάσει των εκπαιδευμένων μοντέλων μηχανικής μάθησης.</w:t>
            </w:r>
          </w:p>
        </w:tc>
        <w:tc>
          <w:tcPr>
            <w:tcW w:w="1398" w:type="dxa"/>
            <w:tcBorders>
              <w:top w:val="nil"/>
              <w:left w:val="nil"/>
              <w:bottom w:val="single" w:sz="4" w:space="0" w:color="auto"/>
              <w:right w:val="single" w:sz="4" w:space="0" w:color="auto"/>
            </w:tcBorders>
            <w:shd w:val="clear" w:color="auto" w:fill="auto"/>
          </w:tcPr>
          <w:p w14:paraId="68260A1A"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165E6A81"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F288F49" w14:textId="77777777" w:rsidR="00AF7B00" w:rsidRPr="00B356C7" w:rsidRDefault="00AF7B00" w:rsidP="00AF7B00">
            <w:pPr>
              <w:rPr>
                <w:rFonts w:eastAsia="SimSun"/>
                <w:lang w:val="el-GR"/>
              </w:rPr>
            </w:pPr>
          </w:p>
        </w:tc>
      </w:tr>
      <w:tr w:rsidR="00AF7B00" w:rsidRPr="00B356C7" w14:paraId="7F7EF477"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32DBB2F8" w14:textId="06538C8D" w:rsidR="00AF7B00" w:rsidRPr="00B356C7" w:rsidRDefault="00850754" w:rsidP="00AF7B00">
            <w:pPr>
              <w:rPr>
                <w:rFonts w:eastAsia="SimSun"/>
                <w:lang w:val="el-GR"/>
              </w:rPr>
            </w:pPr>
            <w:r w:rsidRPr="00B356C7">
              <w:rPr>
                <w:rFonts w:eastAsia="SimSun"/>
                <w:lang w:val="el-GR"/>
              </w:rPr>
              <w:t>4</w:t>
            </w:r>
            <w:r w:rsidR="00BD06BC" w:rsidRPr="00B356C7">
              <w:rPr>
                <w:rFonts w:eastAsia="SimSun"/>
                <w:lang w:val="en-US"/>
              </w:rPr>
              <w:t>7</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316D94AF" w14:textId="77777777" w:rsidR="00AF7B00" w:rsidRPr="00B356C7" w:rsidRDefault="00AF7B00" w:rsidP="00AF7B00">
            <w:pPr>
              <w:rPr>
                <w:rFonts w:eastAsia="SimSun"/>
                <w:lang w:val="el-GR"/>
              </w:rPr>
            </w:pPr>
            <w:r w:rsidRPr="00B356C7">
              <w:rPr>
                <w:rFonts w:eastAsia="SimSun"/>
                <w:lang w:val="el-GR"/>
              </w:rPr>
              <w:t xml:space="preserve">Το σύστημα θα πρέπει να υποστηρίζει δυνατότητα χρήσης τεχνολογιών </w:t>
            </w:r>
            <w:r w:rsidRPr="00B356C7">
              <w:rPr>
                <w:rFonts w:eastAsia="SimSun"/>
              </w:rPr>
              <w:t>containers</w:t>
            </w:r>
            <w:r w:rsidRPr="00B356C7">
              <w:rPr>
                <w:rFonts w:eastAsia="SimSun"/>
                <w:lang w:val="el-GR"/>
              </w:rPr>
              <w:t xml:space="preserve"> καθώς και την ενορχήστρωση τους για τη φιλοξενία των εφαρμογών ελέγχου σε πραγματικό χρόνο.</w:t>
            </w:r>
          </w:p>
        </w:tc>
        <w:tc>
          <w:tcPr>
            <w:tcW w:w="1398" w:type="dxa"/>
            <w:tcBorders>
              <w:top w:val="nil"/>
              <w:left w:val="nil"/>
              <w:bottom w:val="single" w:sz="4" w:space="0" w:color="auto"/>
              <w:right w:val="single" w:sz="4" w:space="0" w:color="auto"/>
            </w:tcBorders>
            <w:shd w:val="clear" w:color="auto" w:fill="auto"/>
          </w:tcPr>
          <w:p w14:paraId="53EDC714"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63FB2B5F"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5BBC4F0" w14:textId="77777777" w:rsidR="00AF7B00" w:rsidRPr="00B356C7" w:rsidRDefault="00AF7B00" w:rsidP="00AF7B00">
            <w:pPr>
              <w:rPr>
                <w:rFonts w:eastAsia="SimSun"/>
                <w:lang w:val="el-GR"/>
              </w:rPr>
            </w:pPr>
          </w:p>
        </w:tc>
      </w:tr>
      <w:tr w:rsidR="00AF7B00" w:rsidRPr="00B356C7" w14:paraId="49AA2B2A"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44756BCC" w14:textId="5B591938" w:rsidR="00AF7B00" w:rsidRPr="00B356C7" w:rsidRDefault="00BD06BC" w:rsidP="00AF7B00">
            <w:pPr>
              <w:rPr>
                <w:rFonts w:eastAsia="SimSun"/>
                <w:lang w:val="el-GR"/>
              </w:rPr>
            </w:pPr>
            <w:r w:rsidRPr="00B356C7">
              <w:rPr>
                <w:rFonts w:eastAsia="SimSun"/>
                <w:lang w:val="en-US"/>
              </w:rPr>
              <w:t>48</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67B5409B" w14:textId="77777777" w:rsidR="00AF7B00" w:rsidRPr="00B356C7" w:rsidRDefault="00AF7B00" w:rsidP="00AF7B00">
            <w:pPr>
              <w:rPr>
                <w:rFonts w:eastAsia="SimSun"/>
                <w:lang w:val="el-GR"/>
              </w:rPr>
            </w:pPr>
            <w:r w:rsidRPr="00B356C7">
              <w:rPr>
                <w:rFonts w:eastAsia="SimSun"/>
                <w:lang w:val="el-GR"/>
              </w:rPr>
              <w:t>Το σύστημα θα πρέπει να υποστηρίζει δυνατότητα χρήσης βάσης υψηλών επιδόσεων Ν</w:t>
            </w:r>
            <w:proofErr w:type="spellStart"/>
            <w:r w:rsidRPr="00B356C7">
              <w:rPr>
                <w:rFonts w:eastAsia="SimSun"/>
              </w:rPr>
              <w:t>oSQL</w:t>
            </w:r>
            <w:proofErr w:type="spellEnd"/>
            <w:r w:rsidRPr="00B356C7">
              <w:rPr>
                <w:rFonts w:eastAsia="SimSun"/>
                <w:lang w:val="el-GR"/>
              </w:rPr>
              <w:t xml:space="preserve"> με δυνατότητα λειτουργίας πολλαπλών </w:t>
            </w:r>
            <w:proofErr w:type="spellStart"/>
            <w:r w:rsidRPr="00B356C7">
              <w:rPr>
                <w:rFonts w:eastAsia="SimSun"/>
              </w:rPr>
              <w:t>datamodels</w:t>
            </w:r>
            <w:proofErr w:type="spellEnd"/>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2F7C6FCC"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53D9B7C1"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626B4E5D" w14:textId="77777777" w:rsidR="00AF7B00" w:rsidRPr="00B356C7" w:rsidRDefault="00AF7B00" w:rsidP="00AF7B00">
            <w:pPr>
              <w:rPr>
                <w:rFonts w:eastAsia="SimSun"/>
                <w:lang w:val="el-GR"/>
              </w:rPr>
            </w:pPr>
          </w:p>
        </w:tc>
      </w:tr>
      <w:tr w:rsidR="00AF7B00" w:rsidRPr="00B356C7" w14:paraId="0FBDB6A9"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2046BAE2" w14:textId="02D112BF" w:rsidR="00AF7B00" w:rsidRPr="00B356C7" w:rsidRDefault="00BD06BC" w:rsidP="00AF7B00">
            <w:pPr>
              <w:rPr>
                <w:rFonts w:eastAsia="SimSun"/>
                <w:lang w:val="el-GR"/>
              </w:rPr>
            </w:pPr>
            <w:r w:rsidRPr="00B356C7">
              <w:rPr>
                <w:rFonts w:eastAsia="SimSun"/>
                <w:lang w:val="en-US"/>
              </w:rPr>
              <w:t>49</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47C34A9" w14:textId="77777777" w:rsidR="00AF7B00" w:rsidRPr="00B356C7" w:rsidRDefault="00AF7B00" w:rsidP="00AF7B00">
            <w:pPr>
              <w:rPr>
                <w:rFonts w:eastAsia="SimSun"/>
                <w:lang w:val="el-GR"/>
              </w:rPr>
            </w:pPr>
            <w:r w:rsidRPr="00B356C7">
              <w:rPr>
                <w:rFonts w:eastAsia="SimSun"/>
                <w:lang w:val="el-GR"/>
              </w:rPr>
              <w:t xml:space="preserve">Το σύστημα θα πρέπει να πραγματοποιεί διάκριση μεταξύ του εξαγόμενου από την αποθήκη δεδομένων </w:t>
            </w:r>
            <w:r w:rsidRPr="00B356C7">
              <w:rPr>
                <w:rFonts w:eastAsia="SimSun"/>
              </w:rPr>
              <w:t>data</w:t>
            </w:r>
            <w:r w:rsidRPr="00B356C7">
              <w:rPr>
                <w:rFonts w:eastAsia="SimSun"/>
                <w:lang w:val="el-GR"/>
              </w:rPr>
              <w:t xml:space="preserve"> </w:t>
            </w:r>
            <w:r w:rsidRPr="00B356C7">
              <w:rPr>
                <w:rFonts w:eastAsia="SimSun"/>
              </w:rPr>
              <w:t>model</w:t>
            </w:r>
            <w:r w:rsidRPr="00B356C7">
              <w:rPr>
                <w:rFonts w:eastAsia="SimSun"/>
                <w:lang w:val="el-GR"/>
              </w:rPr>
              <w:t xml:space="preserve">, και του συστήματος επιχειρησιακής ευφυΐας το οποίο και θα τροφοδοτεί. Η λειτουργία του </w:t>
            </w:r>
            <w:r w:rsidRPr="00B356C7">
              <w:rPr>
                <w:rFonts w:eastAsia="SimSun"/>
              </w:rPr>
              <w:t>data</w:t>
            </w:r>
            <w:r w:rsidRPr="00B356C7">
              <w:rPr>
                <w:rFonts w:eastAsia="SimSun"/>
                <w:lang w:val="el-GR"/>
              </w:rPr>
              <w:t xml:space="preserve"> </w:t>
            </w:r>
            <w:r w:rsidRPr="00B356C7">
              <w:rPr>
                <w:rFonts w:eastAsia="SimSun"/>
              </w:rPr>
              <w:t>model</w:t>
            </w:r>
            <w:r w:rsidRPr="00B356C7">
              <w:rPr>
                <w:rFonts w:eastAsia="SimSun"/>
                <w:lang w:val="el-GR"/>
              </w:rPr>
              <w:t xml:space="preserve"> να επιτρέπει υψηλό </w:t>
            </w:r>
            <w:r w:rsidRPr="00B356C7">
              <w:rPr>
                <w:rFonts w:eastAsia="SimSun"/>
              </w:rPr>
              <w:t>concurrency</w:t>
            </w:r>
            <w:r w:rsidRPr="00B356C7">
              <w:rPr>
                <w:rFonts w:eastAsia="SimSun"/>
                <w:lang w:val="el-GR"/>
              </w:rPr>
              <w:t xml:space="preserve"> με χρήση </w:t>
            </w:r>
            <w:r w:rsidRPr="00B356C7">
              <w:rPr>
                <w:rFonts w:eastAsia="SimSun"/>
              </w:rPr>
              <w:t>cached</w:t>
            </w:r>
            <w:r w:rsidRPr="00B356C7">
              <w:rPr>
                <w:rFonts w:eastAsia="SimSun"/>
                <w:lang w:val="el-GR"/>
              </w:rPr>
              <w:t xml:space="preserve"> </w:t>
            </w:r>
            <w:r w:rsidRPr="00B356C7">
              <w:rPr>
                <w:rFonts w:eastAsia="SimSun"/>
              </w:rPr>
              <w:t>in</w:t>
            </w:r>
            <w:r w:rsidRPr="00B356C7">
              <w:rPr>
                <w:rFonts w:eastAsia="SimSun"/>
                <w:lang w:val="el-GR"/>
              </w:rPr>
              <w:t xml:space="preserve"> </w:t>
            </w:r>
            <w:r w:rsidRPr="00B356C7">
              <w:rPr>
                <w:rFonts w:eastAsia="SimSun"/>
              </w:rPr>
              <w:t>memory</w:t>
            </w:r>
            <w:r w:rsidRPr="00B356C7">
              <w:rPr>
                <w:rFonts w:eastAsia="SimSun"/>
                <w:lang w:val="el-GR"/>
              </w:rPr>
              <w:t xml:space="preserve"> μηχανισμού.</w:t>
            </w:r>
          </w:p>
        </w:tc>
        <w:tc>
          <w:tcPr>
            <w:tcW w:w="1398" w:type="dxa"/>
            <w:tcBorders>
              <w:top w:val="nil"/>
              <w:left w:val="nil"/>
              <w:bottom w:val="single" w:sz="4" w:space="0" w:color="auto"/>
              <w:right w:val="single" w:sz="4" w:space="0" w:color="auto"/>
            </w:tcBorders>
            <w:shd w:val="clear" w:color="auto" w:fill="auto"/>
          </w:tcPr>
          <w:p w14:paraId="3BFD18F4"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77B30F25"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2B58FBB9" w14:textId="77777777" w:rsidR="00AF7B00" w:rsidRPr="00B356C7" w:rsidRDefault="00AF7B00" w:rsidP="00AF7B00">
            <w:pPr>
              <w:rPr>
                <w:rFonts w:eastAsia="SimSun"/>
                <w:lang w:val="el-GR"/>
              </w:rPr>
            </w:pPr>
          </w:p>
        </w:tc>
      </w:tr>
      <w:tr w:rsidR="00AF7B00" w:rsidRPr="00B356C7" w14:paraId="323AF425"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7C152BAF" w14:textId="2113B169" w:rsidR="00AF7B00" w:rsidRPr="00B356C7" w:rsidRDefault="002935DE" w:rsidP="00AF7B00">
            <w:pPr>
              <w:rPr>
                <w:rFonts w:eastAsia="SimSun"/>
                <w:lang w:val="el-GR"/>
              </w:rPr>
            </w:pPr>
            <w:r w:rsidRPr="00B356C7">
              <w:rPr>
                <w:rFonts w:eastAsia="SimSun"/>
                <w:lang w:val="el-GR"/>
              </w:rPr>
              <w:t>5</w:t>
            </w:r>
            <w:r w:rsidR="00BD06BC" w:rsidRPr="00B356C7">
              <w:rPr>
                <w:rFonts w:eastAsia="SimSun"/>
                <w:lang w:val="en-US"/>
              </w:rPr>
              <w:t>0</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5339E4EA" w14:textId="77777777" w:rsidR="00AF7B00" w:rsidRPr="00B356C7" w:rsidRDefault="00AF7B00" w:rsidP="00AF7B00">
            <w:pPr>
              <w:rPr>
                <w:rFonts w:eastAsia="SimSun"/>
                <w:lang w:val="el-GR"/>
              </w:rPr>
            </w:pPr>
            <w:r w:rsidRPr="00B356C7">
              <w:rPr>
                <w:rFonts w:eastAsia="SimSun"/>
                <w:lang w:val="el-GR"/>
              </w:rPr>
              <w:t>Η λύση θα πρέπει να περιλαμβάνει σύστημα επιχειρησιακής ευφυΐας. Το συγκεκριμένο σύστημα θα υλοποιεί τους τρόπους παρουσίασης των πληροφοριών με όσους τρόπους απεικόνισης προσδιοριστούν κατά την φάση της ανάλυσης των απαιτήσεων του έργου. Οι απεικονίσεις αυτές θα ποικίλουν ανάλογα με τον χρήστη και το είδος της χωρικής αρμοδιότητας.</w:t>
            </w:r>
          </w:p>
        </w:tc>
        <w:tc>
          <w:tcPr>
            <w:tcW w:w="1398" w:type="dxa"/>
            <w:tcBorders>
              <w:top w:val="nil"/>
              <w:left w:val="nil"/>
              <w:bottom w:val="single" w:sz="4" w:space="0" w:color="auto"/>
              <w:right w:val="single" w:sz="4" w:space="0" w:color="auto"/>
            </w:tcBorders>
            <w:shd w:val="clear" w:color="auto" w:fill="auto"/>
          </w:tcPr>
          <w:p w14:paraId="6F0FC716"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4B558E47"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2C401A3A" w14:textId="77777777" w:rsidR="00AF7B00" w:rsidRPr="00B356C7" w:rsidRDefault="00AF7B00" w:rsidP="00AF7B00">
            <w:pPr>
              <w:rPr>
                <w:rFonts w:eastAsia="SimSun"/>
                <w:lang w:val="el-GR"/>
              </w:rPr>
            </w:pPr>
          </w:p>
        </w:tc>
      </w:tr>
      <w:tr w:rsidR="00AF7B00" w:rsidRPr="00B356C7" w14:paraId="51A438ED"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1AB4F773" w14:textId="013BDCF1" w:rsidR="00AF7B00" w:rsidRPr="00B356C7" w:rsidRDefault="002935DE" w:rsidP="00AF7B00">
            <w:pPr>
              <w:rPr>
                <w:rFonts w:eastAsia="SimSun"/>
                <w:lang w:val="el-GR"/>
              </w:rPr>
            </w:pPr>
            <w:r w:rsidRPr="00B356C7">
              <w:rPr>
                <w:rFonts w:eastAsia="SimSun"/>
                <w:lang w:val="el-GR"/>
              </w:rPr>
              <w:t>5</w:t>
            </w:r>
            <w:r w:rsidR="00BD06BC" w:rsidRPr="00B356C7">
              <w:rPr>
                <w:rFonts w:eastAsia="SimSun"/>
                <w:lang w:val="en-US"/>
              </w:rPr>
              <w:t>1</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2B85BF9C" w14:textId="77777777" w:rsidR="00AF7B00" w:rsidRPr="00B356C7" w:rsidRDefault="00AF7B00" w:rsidP="00AF7B00">
            <w:pPr>
              <w:rPr>
                <w:rFonts w:eastAsia="SimSun"/>
                <w:lang w:val="el-GR"/>
              </w:rPr>
            </w:pPr>
            <w:r w:rsidRPr="00B356C7">
              <w:rPr>
                <w:rFonts w:eastAsia="SimSun"/>
                <w:lang w:val="el-GR"/>
              </w:rPr>
              <w:t xml:space="preserve">Οι πληροφορίες θα παρουσιάζονται κατ’ ελάχιστο με τη μορφή στατιστικών αναλύσεων και αναφορών μέσω </w:t>
            </w:r>
            <w:r w:rsidRPr="00B356C7">
              <w:rPr>
                <w:rFonts w:eastAsia="SimSun"/>
              </w:rPr>
              <w:t>web</w:t>
            </w:r>
            <w:r w:rsidRPr="00B356C7">
              <w:rPr>
                <w:rFonts w:eastAsia="SimSun"/>
                <w:lang w:val="el-GR"/>
              </w:rPr>
              <w:t xml:space="preserve">  </w:t>
            </w:r>
            <w:r w:rsidRPr="00B356C7">
              <w:rPr>
                <w:rFonts w:eastAsia="SimSun"/>
              </w:rPr>
              <w:t>browser</w:t>
            </w:r>
            <w:r w:rsidRPr="00B356C7">
              <w:rPr>
                <w:rFonts w:eastAsia="SimSun"/>
                <w:lang w:val="el-GR"/>
              </w:rPr>
              <w:t xml:space="preserve"> (</w:t>
            </w:r>
            <w:proofErr w:type="spellStart"/>
            <w:r w:rsidRPr="00B356C7">
              <w:rPr>
                <w:rFonts w:eastAsia="SimSun"/>
                <w:lang w:val="el-GR"/>
              </w:rPr>
              <w:t>φυλλομετρητή</w:t>
            </w:r>
            <w:proofErr w:type="spellEnd"/>
            <w:r w:rsidRPr="00B356C7">
              <w:rPr>
                <w:rFonts w:eastAsia="SimSun"/>
                <w:lang w:val="el-GR"/>
              </w:rPr>
              <w:t>).</w:t>
            </w:r>
          </w:p>
        </w:tc>
        <w:tc>
          <w:tcPr>
            <w:tcW w:w="1398" w:type="dxa"/>
            <w:tcBorders>
              <w:top w:val="nil"/>
              <w:left w:val="nil"/>
              <w:bottom w:val="single" w:sz="4" w:space="0" w:color="auto"/>
              <w:right w:val="single" w:sz="4" w:space="0" w:color="auto"/>
            </w:tcBorders>
            <w:shd w:val="clear" w:color="auto" w:fill="auto"/>
          </w:tcPr>
          <w:p w14:paraId="45148C6D" w14:textId="77777777" w:rsidR="00AF7B00" w:rsidRPr="00B356C7" w:rsidRDefault="00AF7B00" w:rsidP="00AF7B00">
            <w:pPr>
              <w:rPr>
                <w:rFonts w:eastAsia="SimSun"/>
                <w:lang w:val="el-GR"/>
              </w:rPr>
            </w:pPr>
            <w:r w:rsidRPr="00B356C7">
              <w:rPr>
                <w:rFonts w:eastAsia="SimSun"/>
                <w:lang w:val="el-GR"/>
              </w:rPr>
              <w:t>ΝΑΙ</w:t>
            </w:r>
          </w:p>
        </w:tc>
        <w:tc>
          <w:tcPr>
            <w:tcW w:w="1461" w:type="dxa"/>
            <w:tcBorders>
              <w:top w:val="nil"/>
              <w:left w:val="nil"/>
              <w:bottom w:val="single" w:sz="4" w:space="0" w:color="auto"/>
              <w:right w:val="single" w:sz="4" w:space="0" w:color="auto"/>
            </w:tcBorders>
            <w:shd w:val="clear" w:color="auto" w:fill="auto"/>
          </w:tcPr>
          <w:p w14:paraId="405C19C0"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2854A0A9" w14:textId="77777777" w:rsidR="00AF7B00" w:rsidRPr="00B356C7" w:rsidRDefault="00AF7B00" w:rsidP="00AF7B00">
            <w:pPr>
              <w:rPr>
                <w:rFonts w:eastAsia="SimSun"/>
                <w:lang w:val="el-GR"/>
              </w:rPr>
            </w:pPr>
          </w:p>
        </w:tc>
      </w:tr>
      <w:tr w:rsidR="00AF7B00" w:rsidRPr="00B356C7" w14:paraId="48D3E93F"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2428CB85" w14:textId="4239C048" w:rsidR="00AF7B00" w:rsidRPr="00B356C7" w:rsidRDefault="002935DE" w:rsidP="00AF7B00">
            <w:pPr>
              <w:rPr>
                <w:rFonts w:eastAsia="SimSun"/>
                <w:lang w:val="el-GR"/>
              </w:rPr>
            </w:pPr>
            <w:r w:rsidRPr="00B356C7">
              <w:rPr>
                <w:rFonts w:eastAsia="SimSun"/>
                <w:lang w:val="el-GR"/>
              </w:rPr>
              <w:lastRenderedPageBreak/>
              <w:t>5</w:t>
            </w:r>
            <w:r w:rsidR="00BD06BC" w:rsidRPr="00B356C7">
              <w:rPr>
                <w:rFonts w:eastAsia="SimSun"/>
                <w:lang w:val="en-US"/>
              </w:rPr>
              <w:t>2</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4C14649D" w14:textId="77777777" w:rsidR="00AF7B00" w:rsidRPr="00B356C7" w:rsidRDefault="00AF7B00" w:rsidP="00AF7B00">
            <w:pPr>
              <w:rPr>
                <w:rFonts w:eastAsia="SimSun"/>
                <w:lang w:val="el-GR"/>
              </w:rPr>
            </w:pPr>
            <w:r w:rsidRPr="00B356C7">
              <w:rPr>
                <w:rFonts w:eastAsia="SimSun"/>
                <w:lang w:val="el-GR"/>
              </w:rPr>
              <w:t>Προβλε</w:t>
            </w:r>
            <w:sdt>
              <w:sdtPr>
                <w:rPr>
                  <w:rFonts w:eastAsia="SimSun"/>
                </w:rPr>
                <w:tag w:val="goog_rdk_4"/>
                <w:id w:val="387927178"/>
              </w:sdtPr>
              <w:sdtEndPr/>
              <w:sdtContent/>
            </w:sdt>
            <w:r w:rsidRPr="00B356C7">
              <w:rPr>
                <w:rFonts w:eastAsia="SimSun"/>
                <w:lang w:val="el-GR"/>
              </w:rPr>
              <w:t>πόμενος συνολικός αριθμός χρηστών ανάγνωσης των αναφορών του συστήματος</w:t>
            </w:r>
          </w:p>
        </w:tc>
        <w:tc>
          <w:tcPr>
            <w:tcW w:w="1398" w:type="dxa"/>
            <w:tcBorders>
              <w:top w:val="nil"/>
              <w:left w:val="nil"/>
              <w:bottom w:val="single" w:sz="4" w:space="0" w:color="auto"/>
              <w:right w:val="single" w:sz="4" w:space="0" w:color="auto"/>
            </w:tcBorders>
            <w:shd w:val="clear" w:color="auto" w:fill="auto"/>
            <w:vAlign w:val="center"/>
          </w:tcPr>
          <w:p w14:paraId="4564B6D3" w14:textId="77777777" w:rsidR="00AF7B00" w:rsidRPr="00B356C7" w:rsidRDefault="00AF7B00" w:rsidP="00AF7B00">
            <w:pPr>
              <w:rPr>
                <w:rFonts w:eastAsia="SimSun"/>
                <w:bCs/>
                <w:lang w:val="el-GR"/>
              </w:rPr>
            </w:pPr>
            <w:r w:rsidRPr="00B356C7">
              <w:rPr>
                <w:rFonts w:eastAsia="SimSun"/>
                <w:bCs/>
              </w:rPr>
              <w:t>500</w:t>
            </w:r>
          </w:p>
        </w:tc>
        <w:tc>
          <w:tcPr>
            <w:tcW w:w="1461" w:type="dxa"/>
            <w:tcBorders>
              <w:top w:val="nil"/>
              <w:left w:val="nil"/>
              <w:bottom w:val="single" w:sz="4" w:space="0" w:color="auto"/>
              <w:right w:val="single" w:sz="4" w:space="0" w:color="auto"/>
            </w:tcBorders>
            <w:shd w:val="clear" w:color="auto" w:fill="auto"/>
          </w:tcPr>
          <w:p w14:paraId="43C683AF"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31B6B1E8" w14:textId="77777777" w:rsidR="00AF7B00" w:rsidRPr="00B356C7" w:rsidRDefault="00AF7B00" w:rsidP="00AF7B00">
            <w:pPr>
              <w:rPr>
                <w:rFonts w:eastAsia="SimSun"/>
                <w:lang w:val="el-GR"/>
              </w:rPr>
            </w:pPr>
          </w:p>
        </w:tc>
      </w:tr>
      <w:tr w:rsidR="00AF7B00" w:rsidRPr="00B356C7" w14:paraId="4DA26A69" w14:textId="77777777" w:rsidTr="00850754">
        <w:trPr>
          <w:trHeight w:val="570"/>
        </w:trPr>
        <w:tc>
          <w:tcPr>
            <w:tcW w:w="645" w:type="dxa"/>
            <w:tcBorders>
              <w:top w:val="nil"/>
              <w:left w:val="single" w:sz="4" w:space="0" w:color="auto"/>
              <w:bottom w:val="single" w:sz="4" w:space="0" w:color="auto"/>
              <w:right w:val="single" w:sz="4" w:space="0" w:color="auto"/>
            </w:tcBorders>
            <w:shd w:val="clear" w:color="auto" w:fill="auto"/>
            <w:vAlign w:val="center"/>
          </w:tcPr>
          <w:p w14:paraId="04A7F92C" w14:textId="6085AA4D" w:rsidR="00AF7B00" w:rsidRPr="00B356C7" w:rsidRDefault="002935DE" w:rsidP="00AF7B00">
            <w:pPr>
              <w:rPr>
                <w:rFonts w:eastAsia="SimSun"/>
                <w:lang w:val="el-GR"/>
              </w:rPr>
            </w:pPr>
            <w:r w:rsidRPr="00B356C7">
              <w:rPr>
                <w:rFonts w:eastAsia="SimSun"/>
                <w:lang w:val="el-GR"/>
              </w:rPr>
              <w:t>5</w:t>
            </w:r>
            <w:r w:rsidR="00BD06BC" w:rsidRPr="00B356C7">
              <w:rPr>
                <w:rFonts w:eastAsia="SimSun"/>
                <w:lang w:val="en-US"/>
              </w:rPr>
              <w:t>3</w:t>
            </w:r>
            <w:r w:rsidR="00AF7B00" w:rsidRPr="00B356C7">
              <w:rPr>
                <w:rFonts w:eastAsia="SimSun"/>
                <w:lang w:val="el-GR"/>
              </w:rPr>
              <w:t>.</w:t>
            </w:r>
          </w:p>
        </w:tc>
        <w:tc>
          <w:tcPr>
            <w:tcW w:w="4423" w:type="dxa"/>
            <w:tcBorders>
              <w:top w:val="nil"/>
              <w:left w:val="nil"/>
              <w:bottom w:val="single" w:sz="4" w:space="0" w:color="auto"/>
              <w:right w:val="single" w:sz="4" w:space="0" w:color="auto"/>
            </w:tcBorders>
            <w:shd w:val="clear" w:color="auto" w:fill="auto"/>
            <w:vAlign w:val="center"/>
          </w:tcPr>
          <w:p w14:paraId="3B0EB3F3" w14:textId="77777777" w:rsidR="00AF7B00" w:rsidRPr="00B356C7" w:rsidRDefault="00AF7B00" w:rsidP="00AF7B00">
            <w:pPr>
              <w:rPr>
                <w:rFonts w:eastAsia="SimSun"/>
                <w:lang w:val="el-GR"/>
              </w:rPr>
            </w:pPr>
            <w:r w:rsidRPr="00B356C7">
              <w:rPr>
                <w:rFonts w:eastAsia="SimSun"/>
                <w:lang w:val="el-GR"/>
              </w:rPr>
              <w:t>Προβ</w:t>
            </w:r>
            <w:sdt>
              <w:sdtPr>
                <w:rPr>
                  <w:rFonts w:eastAsia="SimSun"/>
                </w:rPr>
                <w:tag w:val="goog_rdk_5"/>
                <w:id w:val="1229267402"/>
              </w:sdtPr>
              <w:sdtEndPr/>
              <w:sdtContent/>
            </w:sdt>
            <w:r w:rsidRPr="00B356C7">
              <w:rPr>
                <w:rFonts w:eastAsia="SimSun"/>
                <w:lang w:val="el-GR"/>
              </w:rPr>
              <w:t>λεπόμενος αριθμός χρηστών δημιουργίας και επεξεργασίας των αναφορών του συστήματος</w:t>
            </w:r>
          </w:p>
        </w:tc>
        <w:tc>
          <w:tcPr>
            <w:tcW w:w="1398" w:type="dxa"/>
            <w:tcBorders>
              <w:top w:val="nil"/>
              <w:left w:val="nil"/>
              <w:bottom w:val="single" w:sz="4" w:space="0" w:color="auto"/>
              <w:right w:val="single" w:sz="4" w:space="0" w:color="auto"/>
            </w:tcBorders>
            <w:shd w:val="clear" w:color="auto" w:fill="auto"/>
            <w:vAlign w:val="center"/>
          </w:tcPr>
          <w:p w14:paraId="3E1A3623" w14:textId="77777777" w:rsidR="00AF7B00" w:rsidRPr="00B356C7" w:rsidRDefault="00AF7B00" w:rsidP="00AF7B00">
            <w:pPr>
              <w:rPr>
                <w:rFonts w:eastAsia="SimSun"/>
                <w:bCs/>
                <w:lang w:val="el-GR"/>
              </w:rPr>
            </w:pPr>
            <w:r w:rsidRPr="00B356C7">
              <w:rPr>
                <w:rFonts w:eastAsia="SimSun"/>
                <w:bCs/>
              </w:rPr>
              <w:t>30</w:t>
            </w:r>
          </w:p>
        </w:tc>
        <w:tc>
          <w:tcPr>
            <w:tcW w:w="1461" w:type="dxa"/>
            <w:tcBorders>
              <w:top w:val="nil"/>
              <w:left w:val="nil"/>
              <w:bottom w:val="single" w:sz="4" w:space="0" w:color="auto"/>
              <w:right w:val="single" w:sz="4" w:space="0" w:color="auto"/>
            </w:tcBorders>
            <w:shd w:val="clear" w:color="auto" w:fill="auto"/>
          </w:tcPr>
          <w:p w14:paraId="0E9BB3C9" w14:textId="77777777" w:rsidR="00AF7B00" w:rsidRPr="00B356C7" w:rsidRDefault="00AF7B00" w:rsidP="00AF7B00">
            <w:pPr>
              <w:rPr>
                <w:rFonts w:eastAsia="SimSun"/>
                <w:lang w:val="el-GR"/>
              </w:rPr>
            </w:pPr>
          </w:p>
        </w:tc>
        <w:tc>
          <w:tcPr>
            <w:tcW w:w="1701" w:type="dxa"/>
            <w:tcBorders>
              <w:top w:val="nil"/>
              <w:left w:val="nil"/>
              <w:bottom w:val="single" w:sz="4" w:space="0" w:color="auto"/>
              <w:right w:val="single" w:sz="4" w:space="0" w:color="auto"/>
            </w:tcBorders>
            <w:shd w:val="clear" w:color="auto" w:fill="auto"/>
          </w:tcPr>
          <w:p w14:paraId="064CDC0C" w14:textId="77777777" w:rsidR="00AF7B00" w:rsidRPr="00B356C7" w:rsidRDefault="00AF7B00" w:rsidP="00AF7B00">
            <w:pPr>
              <w:rPr>
                <w:rFonts w:eastAsia="SimSun"/>
                <w:lang w:val="el-GR"/>
              </w:rPr>
            </w:pPr>
          </w:p>
        </w:tc>
      </w:tr>
    </w:tbl>
    <w:p w14:paraId="6AD924DE" w14:textId="77777777" w:rsidR="00AF7B00" w:rsidRPr="00B356C7" w:rsidRDefault="00AF7B00" w:rsidP="00AF7B00">
      <w:pPr>
        <w:rPr>
          <w:rFonts w:eastAsia="SimSun"/>
          <w:lang w:val="el-GR"/>
        </w:rPr>
      </w:pPr>
    </w:p>
    <w:p w14:paraId="276859FA" w14:textId="77777777" w:rsidR="00AF7B00" w:rsidRPr="00B356C7" w:rsidRDefault="00AF7B00" w:rsidP="00AF7B00">
      <w:pPr>
        <w:rPr>
          <w:rFonts w:eastAsia="SimSun"/>
          <w:lang w:val="el-GR"/>
        </w:rPr>
      </w:pPr>
    </w:p>
    <w:p w14:paraId="69509313" w14:textId="77777777" w:rsidR="00AF7B00" w:rsidRPr="00B356C7" w:rsidRDefault="00AF7B00" w:rsidP="00786A1B">
      <w:pPr>
        <w:pStyle w:val="40"/>
        <w:numPr>
          <w:ilvl w:val="0"/>
          <w:numId w:val="83"/>
        </w:numPr>
        <w:tabs>
          <w:tab w:val="left" w:pos="993"/>
        </w:tabs>
        <w:rPr>
          <w:rFonts w:eastAsia="SimSun"/>
          <w:lang w:val="el-GR"/>
        </w:rPr>
      </w:pPr>
      <w:bookmarkStart w:id="704" w:name="_Toc159574251"/>
      <w:bookmarkStart w:id="705" w:name="_Ref165016426"/>
      <w:bookmarkStart w:id="706" w:name="_Toc166240358"/>
      <w:r w:rsidRPr="00B356C7">
        <w:rPr>
          <w:rFonts w:eastAsia="SimSun"/>
          <w:lang w:val="el-GR"/>
        </w:rPr>
        <w:t>Περιβάλλον Ανάπτυξης και Δοκιμών</w:t>
      </w:r>
      <w:bookmarkEnd w:id="704"/>
      <w:bookmarkEnd w:id="705"/>
      <w:bookmarkEnd w:id="706"/>
    </w:p>
    <w:tbl>
      <w:tblPr>
        <w:tblW w:w="9628" w:type="dxa"/>
        <w:tblLayout w:type="fixed"/>
        <w:tblLook w:val="04A0" w:firstRow="1" w:lastRow="0" w:firstColumn="1" w:lastColumn="0" w:noHBand="0" w:noVBand="1"/>
      </w:tblPr>
      <w:tblGrid>
        <w:gridCol w:w="578"/>
        <w:gridCol w:w="5127"/>
        <w:gridCol w:w="1236"/>
        <w:gridCol w:w="1191"/>
        <w:gridCol w:w="1496"/>
      </w:tblGrid>
      <w:tr w:rsidR="00AF7B00" w:rsidRPr="00B356C7" w14:paraId="7BFF5F71" w14:textId="77777777" w:rsidTr="00CD6DAB">
        <w:trPr>
          <w:trHeight w:val="285"/>
        </w:trPr>
        <w:tc>
          <w:tcPr>
            <w:tcW w:w="57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3273623" w14:textId="77777777" w:rsidR="00AF7B00" w:rsidRPr="00B356C7" w:rsidRDefault="00AF7B00" w:rsidP="00AF7B00">
            <w:pPr>
              <w:rPr>
                <w:rFonts w:eastAsia="SimSun"/>
                <w:b/>
                <w:bCs/>
                <w:lang w:val="el-GR"/>
              </w:rPr>
            </w:pPr>
            <w:r w:rsidRPr="00B356C7">
              <w:rPr>
                <w:rFonts w:eastAsia="SimSun"/>
                <w:b/>
                <w:bCs/>
                <w:lang w:val="el-GR"/>
              </w:rPr>
              <w:t>A/A</w:t>
            </w:r>
          </w:p>
        </w:tc>
        <w:tc>
          <w:tcPr>
            <w:tcW w:w="5127" w:type="dxa"/>
            <w:tcBorders>
              <w:top w:val="single" w:sz="4" w:space="0" w:color="auto"/>
              <w:left w:val="nil"/>
              <w:bottom w:val="single" w:sz="4" w:space="0" w:color="auto"/>
              <w:right w:val="single" w:sz="4" w:space="0" w:color="auto"/>
            </w:tcBorders>
            <w:shd w:val="clear" w:color="000000" w:fill="BFBFBF"/>
            <w:vAlign w:val="center"/>
            <w:hideMark/>
          </w:tcPr>
          <w:p w14:paraId="2254CEAF" w14:textId="77777777" w:rsidR="00AF7B00" w:rsidRPr="00B356C7" w:rsidRDefault="00AF7B00" w:rsidP="00AF7B00">
            <w:pPr>
              <w:rPr>
                <w:rFonts w:eastAsia="SimSun"/>
                <w:b/>
                <w:bCs/>
                <w:lang w:val="el-GR"/>
              </w:rPr>
            </w:pPr>
            <w:r w:rsidRPr="00B356C7">
              <w:rPr>
                <w:rFonts w:eastAsia="SimSun"/>
                <w:b/>
                <w:bCs/>
                <w:lang w:val="el-GR"/>
              </w:rPr>
              <w:t>ΠΡΟΔΙΑΓΡΑΦΗ</w:t>
            </w:r>
          </w:p>
        </w:tc>
        <w:tc>
          <w:tcPr>
            <w:tcW w:w="1236" w:type="dxa"/>
            <w:tcBorders>
              <w:top w:val="single" w:sz="4" w:space="0" w:color="auto"/>
              <w:left w:val="nil"/>
              <w:bottom w:val="single" w:sz="4" w:space="0" w:color="auto"/>
              <w:right w:val="single" w:sz="4" w:space="0" w:color="auto"/>
            </w:tcBorders>
            <w:shd w:val="clear" w:color="000000" w:fill="BFBFBF"/>
            <w:vAlign w:val="center"/>
            <w:hideMark/>
          </w:tcPr>
          <w:p w14:paraId="2A89CD9E" w14:textId="77777777" w:rsidR="00AF7B00" w:rsidRPr="00B356C7" w:rsidRDefault="00AF7B00" w:rsidP="00AF7B00">
            <w:pPr>
              <w:rPr>
                <w:rFonts w:eastAsia="SimSun"/>
                <w:b/>
                <w:bCs/>
                <w:lang w:val="el-GR"/>
              </w:rPr>
            </w:pPr>
            <w:r w:rsidRPr="00B356C7">
              <w:rPr>
                <w:rFonts w:eastAsia="SimSun"/>
                <w:b/>
                <w:bCs/>
              </w:rPr>
              <w:t>ΑΠΑΙΤΗΣΗ</w:t>
            </w:r>
          </w:p>
        </w:tc>
        <w:tc>
          <w:tcPr>
            <w:tcW w:w="1191" w:type="dxa"/>
            <w:tcBorders>
              <w:top w:val="single" w:sz="4" w:space="0" w:color="auto"/>
              <w:left w:val="nil"/>
              <w:bottom w:val="single" w:sz="4" w:space="0" w:color="auto"/>
              <w:right w:val="single" w:sz="4" w:space="0" w:color="auto"/>
            </w:tcBorders>
            <w:shd w:val="clear" w:color="000000" w:fill="BFBFBF"/>
            <w:vAlign w:val="center"/>
            <w:hideMark/>
          </w:tcPr>
          <w:p w14:paraId="03A1E92A" w14:textId="77777777" w:rsidR="00AF7B00" w:rsidRPr="00B356C7" w:rsidRDefault="00AF7B00" w:rsidP="00AF7B00">
            <w:pPr>
              <w:rPr>
                <w:rFonts w:eastAsia="SimSun"/>
                <w:b/>
                <w:bCs/>
                <w:lang w:val="el-GR"/>
              </w:rPr>
            </w:pPr>
            <w:r w:rsidRPr="00B356C7">
              <w:rPr>
                <w:rFonts w:eastAsia="SimSun"/>
                <w:b/>
                <w:bCs/>
              </w:rPr>
              <w:t>ΑΠΑΝΤΗΣΗ</w:t>
            </w:r>
          </w:p>
        </w:tc>
        <w:tc>
          <w:tcPr>
            <w:tcW w:w="1496" w:type="dxa"/>
            <w:tcBorders>
              <w:top w:val="single" w:sz="4" w:space="0" w:color="auto"/>
              <w:left w:val="nil"/>
              <w:bottom w:val="single" w:sz="4" w:space="0" w:color="auto"/>
              <w:right w:val="single" w:sz="4" w:space="0" w:color="auto"/>
            </w:tcBorders>
            <w:shd w:val="clear" w:color="000000" w:fill="BFBFBF"/>
            <w:vAlign w:val="center"/>
            <w:hideMark/>
          </w:tcPr>
          <w:p w14:paraId="757A9DA9" w14:textId="77777777" w:rsidR="00AF7B00" w:rsidRPr="00B356C7" w:rsidRDefault="00AF7B00" w:rsidP="00AF7B00">
            <w:pPr>
              <w:rPr>
                <w:rFonts w:eastAsia="SimSun"/>
                <w:b/>
                <w:bCs/>
                <w:lang w:val="el-GR"/>
              </w:rPr>
            </w:pPr>
            <w:r w:rsidRPr="00B356C7">
              <w:rPr>
                <w:rFonts w:eastAsia="SimSun"/>
                <w:b/>
                <w:bCs/>
              </w:rPr>
              <w:t>ΠΑΡΑΠΟΜΠΗ</w:t>
            </w:r>
          </w:p>
        </w:tc>
      </w:tr>
      <w:tr w:rsidR="00AF7B00" w:rsidRPr="00B356C7" w14:paraId="5E980355"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0EFD666B" w14:textId="77777777" w:rsidR="00AF7B00" w:rsidRPr="00B356C7" w:rsidRDefault="00AF7B00" w:rsidP="00AF7B00">
            <w:pPr>
              <w:rPr>
                <w:rFonts w:eastAsia="SimSun"/>
                <w:lang w:val="el-GR"/>
              </w:rPr>
            </w:pPr>
            <w:r w:rsidRPr="00B356C7">
              <w:rPr>
                <w:rFonts w:eastAsia="SimSun"/>
                <w:lang w:val="el-GR"/>
              </w:rPr>
              <w:t>1.</w:t>
            </w:r>
          </w:p>
        </w:tc>
        <w:tc>
          <w:tcPr>
            <w:tcW w:w="5127" w:type="dxa"/>
            <w:tcBorders>
              <w:top w:val="nil"/>
              <w:left w:val="nil"/>
              <w:bottom w:val="single" w:sz="4" w:space="0" w:color="auto"/>
              <w:right w:val="single" w:sz="4" w:space="0" w:color="auto"/>
            </w:tcBorders>
            <w:shd w:val="clear" w:color="auto" w:fill="auto"/>
            <w:vAlign w:val="center"/>
          </w:tcPr>
          <w:p w14:paraId="2A4ECDCC" w14:textId="77777777" w:rsidR="00AF7B00" w:rsidRPr="00B356C7" w:rsidRDefault="00AF7B00" w:rsidP="00AF7B00">
            <w:pPr>
              <w:rPr>
                <w:rFonts w:eastAsia="SimSun"/>
                <w:b/>
                <w:lang w:val="el-GR"/>
              </w:rPr>
            </w:pPr>
            <w:r w:rsidRPr="00B356C7">
              <w:rPr>
                <w:rFonts w:eastAsia="SimSun"/>
                <w:lang w:val="el-GR"/>
              </w:rPr>
              <w:t>Ο Ανάδοχος θα περιγράψει πώς ακριβώς θα γίνεται ο συγχρονισμός των συστημάτων του περιβάλλοντος ανάπτυξης με το περιβάλλον δοκιμών, ελέγχου και εκπαίδευσης τόσο κατά τη διάρκεια του έργου όσο και κατά την περίοδο εγγύησης «Καλής Λειτουργίας».</w:t>
            </w:r>
          </w:p>
        </w:tc>
        <w:tc>
          <w:tcPr>
            <w:tcW w:w="1236" w:type="dxa"/>
            <w:tcBorders>
              <w:top w:val="nil"/>
              <w:left w:val="nil"/>
              <w:bottom w:val="single" w:sz="4" w:space="0" w:color="auto"/>
              <w:right w:val="single" w:sz="4" w:space="0" w:color="auto"/>
            </w:tcBorders>
            <w:shd w:val="clear" w:color="auto" w:fill="auto"/>
          </w:tcPr>
          <w:p w14:paraId="2C39C40E"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nil"/>
              <w:left w:val="nil"/>
              <w:bottom w:val="single" w:sz="4" w:space="0" w:color="auto"/>
              <w:right w:val="single" w:sz="4" w:space="0" w:color="auto"/>
            </w:tcBorders>
            <w:shd w:val="clear" w:color="auto" w:fill="auto"/>
          </w:tcPr>
          <w:p w14:paraId="3F2328B9"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42DE20AA" w14:textId="77777777" w:rsidR="00AF7B00" w:rsidRPr="00B356C7" w:rsidRDefault="00AF7B00" w:rsidP="00AF7B00">
            <w:pPr>
              <w:rPr>
                <w:rFonts w:eastAsia="SimSun"/>
                <w:lang w:val="el-GR"/>
              </w:rPr>
            </w:pPr>
          </w:p>
        </w:tc>
      </w:tr>
      <w:tr w:rsidR="00AF7B00" w:rsidRPr="00B356C7" w14:paraId="2CA59668" w14:textId="77777777" w:rsidTr="00CD6DAB">
        <w:trPr>
          <w:trHeight w:val="570"/>
        </w:trPr>
        <w:tc>
          <w:tcPr>
            <w:tcW w:w="578" w:type="dxa"/>
            <w:tcBorders>
              <w:top w:val="nil"/>
              <w:left w:val="single" w:sz="4" w:space="0" w:color="auto"/>
              <w:bottom w:val="single" w:sz="4" w:space="0" w:color="auto"/>
              <w:right w:val="single" w:sz="4" w:space="0" w:color="auto"/>
            </w:tcBorders>
            <w:shd w:val="clear" w:color="auto" w:fill="auto"/>
            <w:vAlign w:val="center"/>
          </w:tcPr>
          <w:p w14:paraId="08C4AB19" w14:textId="77777777" w:rsidR="00AF7B00" w:rsidRPr="00B356C7" w:rsidRDefault="00AF7B00" w:rsidP="00AF7B00">
            <w:pPr>
              <w:rPr>
                <w:rFonts w:eastAsia="SimSun"/>
                <w:lang w:val="el-GR"/>
              </w:rPr>
            </w:pPr>
            <w:r w:rsidRPr="00B356C7">
              <w:rPr>
                <w:rFonts w:eastAsia="SimSun"/>
                <w:lang w:val="el-GR"/>
              </w:rPr>
              <w:t>2.</w:t>
            </w:r>
          </w:p>
        </w:tc>
        <w:tc>
          <w:tcPr>
            <w:tcW w:w="5127" w:type="dxa"/>
            <w:tcBorders>
              <w:top w:val="nil"/>
              <w:left w:val="nil"/>
              <w:bottom w:val="single" w:sz="4" w:space="0" w:color="auto"/>
              <w:right w:val="single" w:sz="4" w:space="0" w:color="auto"/>
            </w:tcBorders>
            <w:shd w:val="clear" w:color="auto" w:fill="auto"/>
            <w:vAlign w:val="center"/>
          </w:tcPr>
          <w:p w14:paraId="7BE4A20A" w14:textId="77777777" w:rsidR="00AF7B00" w:rsidRPr="00B356C7" w:rsidRDefault="00AF7B00" w:rsidP="00AF7B00">
            <w:pPr>
              <w:rPr>
                <w:rFonts w:eastAsia="SimSun"/>
                <w:lang w:val="el-GR"/>
              </w:rPr>
            </w:pPr>
            <w:r w:rsidRPr="00B356C7">
              <w:rPr>
                <w:rFonts w:eastAsia="SimSun"/>
                <w:lang w:val="el-GR"/>
              </w:rPr>
              <w:t xml:space="preserve">Κατά τη διαδικασία της ενοποίησης των δεδομένων θα πρέπει να ανιχνευτούν και να αναλυθούν πιθανές συγκρούσεις ή ασυνέπειες μεταξύ των τιμών των δεδομένων καθώς και πλεονάζοντα δεδομένα που προκύπτουν. </w:t>
            </w:r>
            <w:r w:rsidRPr="00B356C7">
              <w:rPr>
                <w:rFonts w:eastAsia="SimSun"/>
              </w:rPr>
              <w:t xml:space="preserve">Να </w:t>
            </w:r>
            <w:proofErr w:type="gramStart"/>
            <w:r w:rsidRPr="00B356C7">
              <w:rPr>
                <w:rFonts w:eastAsia="SimSun"/>
              </w:rPr>
              <w:t>π</w:t>
            </w:r>
            <w:proofErr w:type="spellStart"/>
            <w:r w:rsidRPr="00B356C7">
              <w:rPr>
                <w:rFonts w:eastAsia="SimSun"/>
              </w:rPr>
              <w:t>εριγρ</w:t>
            </w:r>
            <w:proofErr w:type="spellEnd"/>
            <w:r w:rsidRPr="00B356C7">
              <w:rPr>
                <w:rFonts w:eastAsia="SimSun"/>
              </w:rPr>
              <w:t>αφεί  ανα</w:t>
            </w:r>
            <w:proofErr w:type="spellStart"/>
            <w:r w:rsidRPr="00B356C7">
              <w:rPr>
                <w:rFonts w:eastAsia="SimSun"/>
              </w:rPr>
              <w:t>λυτικά</w:t>
            </w:r>
            <w:proofErr w:type="spellEnd"/>
            <w:proofErr w:type="gramEnd"/>
            <w:r w:rsidRPr="00B356C7">
              <w:rPr>
                <w:rFonts w:eastAsia="SimSun"/>
              </w:rPr>
              <w:t xml:space="preserve"> η π</w:t>
            </w:r>
            <w:proofErr w:type="spellStart"/>
            <w:r w:rsidRPr="00B356C7">
              <w:rPr>
                <w:rFonts w:eastAsia="SimSun"/>
              </w:rPr>
              <w:t>ροτεινόμενη</w:t>
            </w:r>
            <w:proofErr w:type="spellEnd"/>
            <w:r w:rsidRPr="00B356C7">
              <w:rPr>
                <w:rFonts w:eastAsia="SimSun"/>
              </w:rPr>
              <w:t xml:space="preserve"> </w:t>
            </w:r>
            <w:proofErr w:type="spellStart"/>
            <w:r w:rsidRPr="00B356C7">
              <w:rPr>
                <w:rFonts w:eastAsia="SimSun"/>
              </w:rPr>
              <w:t>λύση</w:t>
            </w:r>
            <w:proofErr w:type="spellEnd"/>
            <w:r w:rsidRPr="00B356C7">
              <w:rPr>
                <w:rFonts w:eastAsia="SimSun"/>
              </w:rPr>
              <w:t xml:space="preserve"> και </w:t>
            </w:r>
            <w:proofErr w:type="spellStart"/>
            <w:r w:rsidRPr="00B356C7">
              <w:rPr>
                <w:rFonts w:eastAsia="SimSun"/>
              </w:rPr>
              <w:t>μεθοδολογί</w:t>
            </w:r>
            <w:proofErr w:type="spellEnd"/>
            <w:r w:rsidRPr="00B356C7">
              <w:rPr>
                <w:rFonts w:eastAsia="SimSun"/>
              </w:rPr>
              <w:t>α.</w:t>
            </w:r>
          </w:p>
        </w:tc>
        <w:tc>
          <w:tcPr>
            <w:tcW w:w="1236" w:type="dxa"/>
            <w:tcBorders>
              <w:top w:val="nil"/>
              <w:left w:val="nil"/>
              <w:bottom w:val="single" w:sz="4" w:space="0" w:color="auto"/>
              <w:right w:val="single" w:sz="4" w:space="0" w:color="auto"/>
            </w:tcBorders>
            <w:shd w:val="clear" w:color="auto" w:fill="auto"/>
          </w:tcPr>
          <w:p w14:paraId="0D29502C"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nil"/>
              <w:left w:val="nil"/>
              <w:bottom w:val="single" w:sz="4" w:space="0" w:color="auto"/>
              <w:right w:val="single" w:sz="4" w:space="0" w:color="auto"/>
            </w:tcBorders>
            <w:shd w:val="clear" w:color="auto" w:fill="auto"/>
          </w:tcPr>
          <w:p w14:paraId="04F56940" w14:textId="77777777" w:rsidR="00AF7B00" w:rsidRPr="00B356C7" w:rsidRDefault="00AF7B00" w:rsidP="00AF7B00">
            <w:pPr>
              <w:rPr>
                <w:rFonts w:eastAsia="SimSun"/>
                <w:lang w:val="el-GR"/>
              </w:rPr>
            </w:pPr>
          </w:p>
        </w:tc>
        <w:tc>
          <w:tcPr>
            <w:tcW w:w="1496" w:type="dxa"/>
            <w:tcBorders>
              <w:top w:val="nil"/>
              <w:left w:val="nil"/>
              <w:bottom w:val="single" w:sz="4" w:space="0" w:color="auto"/>
              <w:right w:val="single" w:sz="4" w:space="0" w:color="auto"/>
            </w:tcBorders>
            <w:shd w:val="clear" w:color="auto" w:fill="auto"/>
          </w:tcPr>
          <w:p w14:paraId="55D377BE" w14:textId="77777777" w:rsidR="00AF7B00" w:rsidRPr="00B356C7" w:rsidRDefault="00AF7B00" w:rsidP="00AF7B00">
            <w:pPr>
              <w:rPr>
                <w:rFonts w:eastAsia="SimSun"/>
                <w:lang w:val="el-GR"/>
              </w:rPr>
            </w:pPr>
          </w:p>
        </w:tc>
      </w:tr>
      <w:tr w:rsidR="00AF7B00" w:rsidRPr="00B356C7" w14:paraId="2A500470"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787DA36" w14:textId="77777777" w:rsidR="00AF7B00" w:rsidRPr="00B356C7" w:rsidRDefault="00AF7B00" w:rsidP="00AF7B00">
            <w:pPr>
              <w:rPr>
                <w:rFonts w:eastAsia="SimSun"/>
                <w:lang w:val="el-GR"/>
              </w:rPr>
            </w:pPr>
            <w:r w:rsidRPr="00B356C7">
              <w:rPr>
                <w:rFonts w:eastAsia="SimSun"/>
                <w:lang w:val="el-GR"/>
              </w:rPr>
              <w:t>3.</w:t>
            </w:r>
          </w:p>
        </w:tc>
        <w:tc>
          <w:tcPr>
            <w:tcW w:w="5127" w:type="dxa"/>
            <w:tcBorders>
              <w:top w:val="single" w:sz="4" w:space="0" w:color="auto"/>
              <w:left w:val="nil"/>
              <w:bottom w:val="single" w:sz="4" w:space="0" w:color="auto"/>
              <w:right w:val="single" w:sz="4" w:space="0" w:color="auto"/>
            </w:tcBorders>
            <w:shd w:val="clear" w:color="auto" w:fill="auto"/>
            <w:vAlign w:val="center"/>
          </w:tcPr>
          <w:p w14:paraId="61CB3FED" w14:textId="77777777" w:rsidR="00AF7B00" w:rsidRPr="00B356C7" w:rsidRDefault="00AF7B00" w:rsidP="00AF7B00">
            <w:pPr>
              <w:rPr>
                <w:rFonts w:eastAsia="SimSun"/>
                <w:lang w:val="el-GR"/>
              </w:rPr>
            </w:pPr>
            <w:r w:rsidRPr="00B356C7">
              <w:rPr>
                <w:rFonts w:eastAsia="SimSun"/>
                <w:lang w:val="el-GR"/>
              </w:rPr>
              <w:t xml:space="preserve">Ο Ανάδοχος πρέπει να παρουσιάσει αναλυτικά τις κατάλληλες διαδικασίες και τεχνολογικές λύσεις που θα υλοποιήσει για την προστασία των δεδομένων και των σχετικών υπηρεσιών από μη εξουσιοδοτημένη πρόσβαση, καθώς και για την </w:t>
            </w:r>
            <w:proofErr w:type="spellStart"/>
            <w:r w:rsidRPr="00B356C7">
              <w:rPr>
                <w:rFonts w:eastAsia="SimSun"/>
                <w:lang w:val="el-GR"/>
              </w:rPr>
              <w:t>ανωνυμοποίηση</w:t>
            </w:r>
            <w:proofErr w:type="spellEnd"/>
            <w:r w:rsidRPr="00B356C7">
              <w:rPr>
                <w:rFonts w:eastAsia="SimSun"/>
                <w:lang w:val="el-GR"/>
              </w:rPr>
              <w:t xml:space="preserve"> των δεδομένων, ώστε να διασφαλίζεται πλήρως η προστασία των ευαίσθητων προσωπικών δεδομένων κατά τη συγκέντρωση, την επεξεργασία και τη διάθεση τους στις διάφορες κατηγορίες χρηστών κατά την φάση του μετασχηματισμού και μείωσης δεδομένων.</w:t>
            </w:r>
          </w:p>
        </w:tc>
        <w:tc>
          <w:tcPr>
            <w:tcW w:w="1236" w:type="dxa"/>
            <w:tcBorders>
              <w:top w:val="single" w:sz="4" w:space="0" w:color="auto"/>
              <w:left w:val="nil"/>
              <w:bottom w:val="single" w:sz="4" w:space="0" w:color="auto"/>
              <w:right w:val="single" w:sz="4" w:space="0" w:color="auto"/>
            </w:tcBorders>
            <w:shd w:val="clear" w:color="auto" w:fill="auto"/>
          </w:tcPr>
          <w:p w14:paraId="4D606008" w14:textId="13084BA5" w:rsidR="00AF7B00" w:rsidRPr="00B356C7" w:rsidRDefault="00D409E7"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0550F331"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0D8E61F1" w14:textId="77777777" w:rsidR="00AF7B00" w:rsidRPr="00B356C7" w:rsidRDefault="00AF7B00" w:rsidP="00AF7B00">
            <w:pPr>
              <w:rPr>
                <w:rFonts w:eastAsia="SimSun"/>
                <w:lang w:val="el-GR"/>
              </w:rPr>
            </w:pPr>
          </w:p>
        </w:tc>
      </w:tr>
      <w:tr w:rsidR="00AF7B00" w:rsidRPr="00B356C7" w14:paraId="2C4FE31B"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C704C4" w14:textId="77777777" w:rsidR="00AF7B00" w:rsidRPr="00B356C7" w:rsidRDefault="00AF7B00" w:rsidP="00AF7B00">
            <w:pPr>
              <w:rPr>
                <w:rFonts w:eastAsia="SimSun"/>
                <w:lang w:val="el-GR"/>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200EC95E" w14:textId="77777777" w:rsidR="00AF7B00" w:rsidRPr="00B356C7" w:rsidRDefault="00AF7B00" w:rsidP="00AF7B00">
            <w:pPr>
              <w:rPr>
                <w:rFonts w:eastAsia="SimSun"/>
                <w:lang w:val="el-GR"/>
              </w:rPr>
            </w:pPr>
            <w:r w:rsidRPr="00B356C7">
              <w:rPr>
                <w:rFonts w:eastAsia="SimSun"/>
                <w:b/>
                <w:bCs/>
              </w:rPr>
              <w:t>Επ</w:t>
            </w:r>
            <w:proofErr w:type="spellStart"/>
            <w:r w:rsidRPr="00B356C7">
              <w:rPr>
                <w:rFonts w:eastAsia="SimSun"/>
                <w:b/>
                <w:bCs/>
              </w:rPr>
              <w:t>εξεργ</w:t>
            </w:r>
            <w:proofErr w:type="spellEnd"/>
            <w:r w:rsidRPr="00B356C7">
              <w:rPr>
                <w:rFonts w:eastAsia="SimSun"/>
                <w:b/>
                <w:bCs/>
              </w:rPr>
              <w:t xml:space="preserve">ασία </w:t>
            </w:r>
            <w:proofErr w:type="spellStart"/>
            <w:r w:rsidRPr="00B356C7">
              <w:rPr>
                <w:rFonts w:eastAsia="SimSun"/>
                <w:b/>
                <w:bCs/>
              </w:rPr>
              <w:t>δεδομένων</w:t>
            </w:r>
            <w:proofErr w:type="spellEnd"/>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724FDFC8"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7D48E42E"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7066A188" w14:textId="77777777" w:rsidR="00AF7B00" w:rsidRPr="00B356C7" w:rsidRDefault="00AF7B00" w:rsidP="00AF7B00">
            <w:pPr>
              <w:rPr>
                <w:rFonts w:eastAsia="SimSun"/>
                <w:lang w:val="el-GR"/>
              </w:rPr>
            </w:pPr>
          </w:p>
        </w:tc>
      </w:tr>
      <w:tr w:rsidR="00AF7B00" w:rsidRPr="00B356C7" w14:paraId="5B6F2CE5"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FC850AA" w14:textId="77777777" w:rsidR="00AF7B00" w:rsidRPr="00B356C7" w:rsidRDefault="00AF7B00" w:rsidP="00AF7B00">
            <w:pPr>
              <w:rPr>
                <w:rFonts w:eastAsia="SimSun"/>
                <w:lang w:val="el-GR"/>
              </w:rPr>
            </w:pPr>
            <w:r w:rsidRPr="00B356C7">
              <w:rPr>
                <w:rFonts w:eastAsia="SimSun"/>
                <w:lang w:val="el-GR"/>
              </w:rPr>
              <w:t>4.</w:t>
            </w:r>
          </w:p>
        </w:tc>
        <w:tc>
          <w:tcPr>
            <w:tcW w:w="5127" w:type="dxa"/>
            <w:tcBorders>
              <w:top w:val="single" w:sz="4" w:space="0" w:color="auto"/>
              <w:left w:val="nil"/>
              <w:bottom w:val="single" w:sz="4" w:space="0" w:color="auto"/>
              <w:right w:val="single" w:sz="4" w:space="0" w:color="auto"/>
            </w:tcBorders>
            <w:shd w:val="clear" w:color="auto" w:fill="auto"/>
            <w:vAlign w:val="center"/>
          </w:tcPr>
          <w:p w14:paraId="12CB32AC" w14:textId="77777777" w:rsidR="00AF7B00" w:rsidRPr="00B356C7" w:rsidRDefault="00AF7B00" w:rsidP="00AF7B00">
            <w:pPr>
              <w:rPr>
                <w:rFonts w:eastAsia="SimSun"/>
                <w:lang w:val="el-GR"/>
              </w:rPr>
            </w:pPr>
            <w:r w:rsidRPr="00B356C7">
              <w:rPr>
                <w:rFonts w:eastAsia="SimSun"/>
                <w:lang w:val="el-GR"/>
              </w:rPr>
              <w:t>Θα παρέχονται κατ’ ελάχιστον οι  παρακάτω τεχνικές  μετασχηματισμού και μείωσης όγκου δεδομένων:</w:t>
            </w:r>
          </w:p>
          <w:p w14:paraId="1863AAB5" w14:textId="77777777" w:rsidR="00AF7B00" w:rsidRPr="00B356C7" w:rsidRDefault="00AF7B00" w:rsidP="00786A1B">
            <w:pPr>
              <w:numPr>
                <w:ilvl w:val="0"/>
                <w:numId w:val="82"/>
              </w:numPr>
              <w:rPr>
                <w:rFonts w:eastAsia="SimSun"/>
                <w:lang w:val="el-GR"/>
              </w:rPr>
            </w:pPr>
            <w:proofErr w:type="spellStart"/>
            <w:r w:rsidRPr="00B356C7">
              <w:rPr>
                <w:rFonts w:eastAsia="SimSun"/>
                <w:lang w:val="el-GR"/>
              </w:rPr>
              <w:t>Κανονικοποίηση</w:t>
            </w:r>
            <w:proofErr w:type="spellEnd"/>
            <w:r w:rsidRPr="00B356C7">
              <w:rPr>
                <w:rFonts w:eastAsia="SimSun"/>
                <w:lang w:val="el-GR"/>
              </w:rPr>
              <w:t xml:space="preserve"> δεδομένων (</w:t>
            </w:r>
            <w:proofErr w:type="spellStart"/>
            <w:r w:rsidRPr="00B356C7">
              <w:rPr>
                <w:rFonts w:eastAsia="SimSun"/>
                <w:lang w:val="el-GR"/>
              </w:rPr>
              <w:t>Data</w:t>
            </w:r>
            <w:proofErr w:type="spellEnd"/>
            <w:r w:rsidRPr="00B356C7">
              <w:rPr>
                <w:rFonts w:eastAsia="SimSun"/>
                <w:lang w:val="el-GR"/>
              </w:rPr>
              <w:t xml:space="preserve"> </w:t>
            </w:r>
            <w:proofErr w:type="spellStart"/>
            <w:r w:rsidRPr="00B356C7">
              <w:rPr>
                <w:rFonts w:eastAsia="SimSun"/>
                <w:lang w:val="el-GR"/>
              </w:rPr>
              <w:t>normalization</w:t>
            </w:r>
            <w:proofErr w:type="spellEnd"/>
            <w:r w:rsidRPr="00B356C7">
              <w:rPr>
                <w:rFonts w:eastAsia="SimSun"/>
                <w:lang w:val="el-GR"/>
              </w:rPr>
              <w:t xml:space="preserve">) με χρήση βασικών αλγορίθμων όπως </w:t>
            </w:r>
            <w:proofErr w:type="spellStart"/>
            <w:r w:rsidRPr="00B356C7">
              <w:rPr>
                <w:rFonts w:eastAsia="SimSun"/>
                <w:lang w:val="el-GR"/>
              </w:rPr>
              <w:t>Min-max</w:t>
            </w:r>
            <w:proofErr w:type="spellEnd"/>
            <w:r w:rsidRPr="00B356C7">
              <w:rPr>
                <w:rFonts w:eastAsia="SimSun"/>
                <w:lang w:val="el-GR"/>
              </w:rPr>
              <w:t xml:space="preserve"> και Z-</w:t>
            </w:r>
            <w:proofErr w:type="spellStart"/>
            <w:r w:rsidRPr="00B356C7">
              <w:rPr>
                <w:rFonts w:eastAsia="SimSun"/>
                <w:lang w:val="el-GR"/>
              </w:rPr>
              <w:t>score</w:t>
            </w:r>
            <w:proofErr w:type="spellEnd"/>
            <w:r w:rsidRPr="00B356C7">
              <w:rPr>
                <w:rFonts w:eastAsia="SimSun"/>
                <w:lang w:val="el-GR"/>
              </w:rPr>
              <w:t>.</w:t>
            </w:r>
          </w:p>
          <w:p w14:paraId="42989A66" w14:textId="77777777" w:rsidR="00AF7B00" w:rsidRPr="00B356C7" w:rsidRDefault="00AF7B00" w:rsidP="00786A1B">
            <w:pPr>
              <w:numPr>
                <w:ilvl w:val="0"/>
                <w:numId w:val="82"/>
              </w:numPr>
              <w:rPr>
                <w:rFonts w:eastAsia="SimSun"/>
                <w:lang w:val="el-GR"/>
              </w:rPr>
            </w:pPr>
            <w:proofErr w:type="spellStart"/>
            <w:r w:rsidRPr="00B356C7">
              <w:rPr>
                <w:rFonts w:eastAsia="SimSun"/>
                <w:lang w:val="el-GR"/>
              </w:rPr>
              <w:t>Διακριτοποίηση</w:t>
            </w:r>
            <w:proofErr w:type="spellEnd"/>
            <w:r w:rsidRPr="00B356C7">
              <w:rPr>
                <w:rFonts w:eastAsia="SimSun"/>
                <w:lang w:val="el-GR"/>
              </w:rPr>
              <w:t xml:space="preserve"> δεδομένων (</w:t>
            </w:r>
            <w:proofErr w:type="spellStart"/>
            <w:r w:rsidRPr="00B356C7">
              <w:rPr>
                <w:rFonts w:eastAsia="SimSun"/>
                <w:lang w:val="el-GR"/>
              </w:rPr>
              <w:t>Data</w:t>
            </w:r>
            <w:proofErr w:type="spellEnd"/>
            <w:r w:rsidRPr="00B356C7">
              <w:rPr>
                <w:rFonts w:eastAsia="SimSun"/>
                <w:lang w:val="el-GR"/>
              </w:rPr>
              <w:t xml:space="preserve"> </w:t>
            </w:r>
            <w:proofErr w:type="spellStart"/>
            <w:r w:rsidRPr="00B356C7">
              <w:rPr>
                <w:rFonts w:eastAsia="SimSun"/>
                <w:lang w:val="el-GR"/>
              </w:rPr>
              <w:t>discretization</w:t>
            </w:r>
            <w:proofErr w:type="spellEnd"/>
            <w:r w:rsidRPr="00B356C7">
              <w:rPr>
                <w:rFonts w:eastAsia="SimSun"/>
                <w:lang w:val="el-GR"/>
              </w:rPr>
              <w:t xml:space="preserve">) με χρήση μεθόδων </w:t>
            </w:r>
            <w:proofErr w:type="spellStart"/>
            <w:r w:rsidRPr="00B356C7">
              <w:rPr>
                <w:rFonts w:eastAsia="SimSun"/>
                <w:lang w:val="el-GR"/>
              </w:rPr>
              <w:t>binning</w:t>
            </w:r>
            <w:proofErr w:type="spellEnd"/>
            <w:r w:rsidRPr="00B356C7">
              <w:rPr>
                <w:rFonts w:eastAsia="SimSun"/>
                <w:lang w:val="el-GR"/>
              </w:rPr>
              <w:t xml:space="preserve"> και ανάλυσης ιστογράμματος.</w:t>
            </w:r>
          </w:p>
          <w:p w14:paraId="7368212E" w14:textId="77777777" w:rsidR="00AF7B00" w:rsidRPr="00B356C7" w:rsidRDefault="00AF7B00" w:rsidP="00786A1B">
            <w:pPr>
              <w:numPr>
                <w:ilvl w:val="0"/>
                <w:numId w:val="82"/>
              </w:numPr>
              <w:rPr>
                <w:rFonts w:eastAsia="SimSun"/>
                <w:lang w:val="el-GR"/>
              </w:rPr>
            </w:pPr>
            <w:r w:rsidRPr="00B356C7">
              <w:rPr>
                <w:rFonts w:eastAsia="SimSun"/>
                <w:lang w:val="el-GR"/>
              </w:rPr>
              <w:lastRenderedPageBreak/>
              <w:t>Συνάθροιση δεδομένων (</w:t>
            </w:r>
            <w:proofErr w:type="spellStart"/>
            <w:r w:rsidRPr="00B356C7">
              <w:rPr>
                <w:rFonts w:eastAsia="SimSun"/>
                <w:lang w:val="el-GR"/>
              </w:rPr>
              <w:t>Data</w:t>
            </w:r>
            <w:proofErr w:type="spellEnd"/>
            <w:r w:rsidRPr="00B356C7">
              <w:rPr>
                <w:rFonts w:eastAsia="SimSun"/>
                <w:lang w:val="el-GR"/>
              </w:rPr>
              <w:t xml:space="preserve"> </w:t>
            </w:r>
            <w:proofErr w:type="spellStart"/>
            <w:r w:rsidRPr="00B356C7">
              <w:rPr>
                <w:rFonts w:eastAsia="SimSun"/>
                <w:lang w:val="el-GR"/>
              </w:rPr>
              <w:t>Aggregation</w:t>
            </w:r>
            <w:proofErr w:type="spellEnd"/>
            <w:r w:rsidRPr="00B356C7">
              <w:rPr>
                <w:rFonts w:eastAsia="SimSun"/>
                <w:lang w:val="el-GR"/>
              </w:rPr>
              <w:t>) με χρήση πολυδιάστατων κύβων με προϋπολογισμένα σύνολα (</w:t>
            </w:r>
            <w:proofErr w:type="spellStart"/>
            <w:r w:rsidRPr="00B356C7">
              <w:rPr>
                <w:rFonts w:eastAsia="SimSun"/>
                <w:lang w:val="el-GR"/>
              </w:rPr>
              <w:t>aggregates</w:t>
            </w:r>
            <w:proofErr w:type="spellEnd"/>
            <w:r w:rsidRPr="00B356C7">
              <w:rPr>
                <w:rFonts w:eastAsia="SimSun"/>
                <w:lang w:val="el-GR"/>
              </w:rPr>
              <w:t>)</w:t>
            </w:r>
          </w:p>
        </w:tc>
        <w:tc>
          <w:tcPr>
            <w:tcW w:w="1236" w:type="dxa"/>
            <w:tcBorders>
              <w:top w:val="single" w:sz="4" w:space="0" w:color="auto"/>
              <w:left w:val="nil"/>
              <w:bottom w:val="single" w:sz="4" w:space="0" w:color="auto"/>
              <w:right w:val="single" w:sz="4" w:space="0" w:color="auto"/>
            </w:tcBorders>
            <w:shd w:val="clear" w:color="auto" w:fill="auto"/>
          </w:tcPr>
          <w:p w14:paraId="7CCDD1A7" w14:textId="77777777" w:rsidR="00AF7B00" w:rsidRPr="00B356C7" w:rsidRDefault="00AF7B00" w:rsidP="00AF7B00">
            <w:pPr>
              <w:rPr>
                <w:rFonts w:eastAsia="SimSun"/>
                <w:lang w:val="el-GR"/>
              </w:rPr>
            </w:pPr>
            <w:r w:rsidRPr="00B356C7">
              <w:rPr>
                <w:rFonts w:eastAsia="SimSun"/>
                <w:lang w:val="el-GR"/>
              </w:rPr>
              <w:lastRenderedPageBreak/>
              <w:t>ΝΑΙ</w:t>
            </w:r>
          </w:p>
        </w:tc>
        <w:tc>
          <w:tcPr>
            <w:tcW w:w="1191" w:type="dxa"/>
            <w:tcBorders>
              <w:top w:val="single" w:sz="4" w:space="0" w:color="auto"/>
              <w:left w:val="nil"/>
              <w:bottom w:val="single" w:sz="4" w:space="0" w:color="auto"/>
              <w:right w:val="single" w:sz="4" w:space="0" w:color="auto"/>
            </w:tcBorders>
            <w:shd w:val="clear" w:color="auto" w:fill="auto"/>
          </w:tcPr>
          <w:p w14:paraId="7EF0DBE4"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7930AD24" w14:textId="77777777" w:rsidR="00AF7B00" w:rsidRPr="00B356C7" w:rsidRDefault="00AF7B00" w:rsidP="00AF7B00">
            <w:pPr>
              <w:rPr>
                <w:rFonts w:eastAsia="SimSun"/>
                <w:lang w:val="el-GR"/>
              </w:rPr>
            </w:pPr>
          </w:p>
        </w:tc>
      </w:tr>
      <w:tr w:rsidR="00AF7B00" w:rsidRPr="00B356C7" w14:paraId="61751B9B"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31A3FE8" w14:textId="77777777" w:rsidR="00AF7B00" w:rsidRPr="00B356C7" w:rsidRDefault="00AF7B00" w:rsidP="00AF7B00">
            <w:pPr>
              <w:rPr>
                <w:rFonts w:eastAsia="SimSun"/>
                <w:lang w:val="el-GR"/>
              </w:rPr>
            </w:pPr>
            <w:r w:rsidRPr="00B356C7">
              <w:rPr>
                <w:rFonts w:eastAsia="SimSun"/>
                <w:lang w:val="el-GR"/>
              </w:rPr>
              <w:t>5.</w:t>
            </w:r>
          </w:p>
        </w:tc>
        <w:tc>
          <w:tcPr>
            <w:tcW w:w="5127" w:type="dxa"/>
            <w:tcBorders>
              <w:top w:val="single" w:sz="4" w:space="0" w:color="auto"/>
              <w:left w:val="nil"/>
              <w:bottom w:val="single" w:sz="4" w:space="0" w:color="auto"/>
              <w:right w:val="single" w:sz="4" w:space="0" w:color="auto"/>
            </w:tcBorders>
            <w:shd w:val="clear" w:color="auto" w:fill="auto"/>
            <w:vAlign w:val="center"/>
          </w:tcPr>
          <w:p w14:paraId="311284A5" w14:textId="77777777" w:rsidR="00AF7B00" w:rsidRPr="00B356C7" w:rsidRDefault="00AF7B00" w:rsidP="00AF7B00">
            <w:pPr>
              <w:rPr>
                <w:rFonts w:eastAsia="SimSun"/>
                <w:lang w:val="el-GR"/>
              </w:rPr>
            </w:pPr>
            <w:r w:rsidRPr="00B356C7">
              <w:rPr>
                <w:rFonts w:eastAsia="SimSun"/>
                <w:lang w:val="el-GR"/>
              </w:rPr>
              <w:t>Μείωση του αριθμού των πεδίων που θα χρησιμοποιηθούν στις τεχνικές ανάλυσης των δεδομένων,  με χρήση των τεχνικών:</w:t>
            </w:r>
          </w:p>
          <w:p w14:paraId="2E776DDB" w14:textId="77777777" w:rsidR="00AF7B00" w:rsidRPr="006205B2" w:rsidRDefault="00AF7B00" w:rsidP="00786A1B">
            <w:pPr>
              <w:numPr>
                <w:ilvl w:val="0"/>
                <w:numId w:val="82"/>
              </w:numPr>
              <w:rPr>
                <w:rFonts w:eastAsia="SimSun"/>
                <w:lang w:val="en-US"/>
              </w:rPr>
            </w:pPr>
            <w:r w:rsidRPr="00B356C7">
              <w:rPr>
                <w:rFonts w:eastAsia="SimSun"/>
                <w:lang w:val="el-GR"/>
              </w:rPr>
              <w:t>Ανάλυσης</w:t>
            </w:r>
            <w:r w:rsidRPr="006205B2">
              <w:rPr>
                <w:rFonts w:eastAsia="SimSun"/>
                <w:lang w:val="en-US"/>
              </w:rPr>
              <w:t xml:space="preserve"> </w:t>
            </w:r>
            <w:r w:rsidRPr="00B356C7">
              <w:rPr>
                <w:rFonts w:eastAsia="SimSun"/>
                <w:lang w:val="el-GR"/>
              </w:rPr>
              <w:t>Βασικών</w:t>
            </w:r>
            <w:r w:rsidRPr="006205B2">
              <w:rPr>
                <w:rFonts w:eastAsia="SimSun"/>
                <w:lang w:val="en-US"/>
              </w:rPr>
              <w:t xml:space="preserve"> </w:t>
            </w:r>
            <w:r w:rsidRPr="00B356C7">
              <w:rPr>
                <w:rFonts w:eastAsia="SimSun"/>
                <w:lang w:val="el-GR"/>
              </w:rPr>
              <w:t>Συνιστωσών</w:t>
            </w:r>
            <w:r w:rsidRPr="006205B2">
              <w:rPr>
                <w:rFonts w:eastAsia="SimSun"/>
                <w:lang w:val="en-US"/>
              </w:rPr>
              <w:t xml:space="preserve"> (</w:t>
            </w:r>
            <w:r w:rsidRPr="00B356C7">
              <w:rPr>
                <w:rFonts w:eastAsia="SimSun"/>
                <w:lang w:val="en-US"/>
              </w:rPr>
              <w:t>Principal</w:t>
            </w:r>
            <w:r w:rsidRPr="006205B2">
              <w:rPr>
                <w:rFonts w:eastAsia="SimSun"/>
                <w:lang w:val="en-US"/>
              </w:rPr>
              <w:t xml:space="preserve"> </w:t>
            </w:r>
            <w:r w:rsidRPr="00B356C7">
              <w:rPr>
                <w:rFonts w:eastAsia="SimSun"/>
                <w:lang w:val="en-US"/>
              </w:rPr>
              <w:t>Component</w:t>
            </w:r>
            <w:r w:rsidRPr="006205B2">
              <w:rPr>
                <w:rFonts w:eastAsia="SimSun"/>
                <w:lang w:val="en-US"/>
              </w:rPr>
              <w:t xml:space="preserve"> </w:t>
            </w:r>
            <w:r w:rsidRPr="00B356C7">
              <w:rPr>
                <w:rFonts w:eastAsia="SimSun"/>
                <w:lang w:val="en-US"/>
              </w:rPr>
              <w:t>Analysis</w:t>
            </w:r>
            <w:r w:rsidRPr="006205B2">
              <w:rPr>
                <w:rFonts w:eastAsia="SimSun"/>
                <w:lang w:val="en-US"/>
              </w:rPr>
              <w:t xml:space="preserve"> - </w:t>
            </w:r>
            <w:r w:rsidRPr="00B356C7">
              <w:rPr>
                <w:rFonts w:eastAsia="SimSun"/>
                <w:lang w:val="en-US"/>
              </w:rPr>
              <w:t>PCA</w:t>
            </w:r>
            <w:r w:rsidRPr="006205B2">
              <w:rPr>
                <w:rFonts w:eastAsia="SimSun"/>
                <w:lang w:val="en-US"/>
              </w:rPr>
              <w:t>)</w:t>
            </w:r>
          </w:p>
          <w:p w14:paraId="36BE4213" w14:textId="77777777" w:rsidR="00AF7B00" w:rsidRPr="00B356C7" w:rsidRDefault="00AF7B00" w:rsidP="00786A1B">
            <w:pPr>
              <w:numPr>
                <w:ilvl w:val="0"/>
                <w:numId w:val="82"/>
              </w:numPr>
              <w:rPr>
                <w:rFonts w:eastAsia="SimSun"/>
                <w:lang w:val="el-GR"/>
              </w:rPr>
            </w:pPr>
            <w:r w:rsidRPr="00B356C7">
              <w:rPr>
                <w:rFonts w:eastAsia="SimSun"/>
                <w:lang w:val="el-GR"/>
              </w:rPr>
              <w:t xml:space="preserve">• Ανάλυσης σε Ιδιάζουσες Τιμές (Singular </w:t>
            </w:r>
            <w:proofErr w:type="spellStart"/>
            <w:r w:rsidRPr="00B356C7">
              <w:rPr>
                <w:rFonts w:eastAsia="SimSun"/>
                <w:lang w:val="el-GR"/>
              </w:rPr>
              <w:t>Value</w:t>
            </w:r>
            <w:proofErr w:type="spellEnd"/>
            <w:r w:rsidRPr="00B356C7">
              <w:rPr>
                <w:rFonts w:eastAsia="SimSun"/>
                <w:lang w:val="el-GR"/>
              </w:rPr>
              <w:t xml:space="preserve"> </w:t>
            </w:r>
            <w:proofErr w:type="spellStart"/>
            <w:r w:rsidRPr="00B356C7">
              <w:rPr>
                <w:rFonts w:eastAsia="SimSun"/>
                <w:lang w:val="el-GR"/>
              </w:rPr>
              <w:t>Decomposition</w:t>
            </w:r>
            <w:proofErr w:type="spellEnd"/>
            <w:r w:rsidRPr="00B356C7">
              <w:rPr>
                <w:rFonts w:eastAsia="SimSun"/>
                <w:lang w:val="el-GR"/>
              </w:rPr>
              <w:t xml:space="preserve"> – SVD)</w:t>
            </w:r>
          </w:p>
        </w:tc>
        <w:tc>
          <w:tcPr>
            <w:tcW w:w="1236" w:type="dxa"/>
            <w:tcBorders>
              <w:top w:val="single" w:sz="4" w:space="0" w:color="auto"/>
              <w:left w:val="nil"/>
              <w:bottom w:val="single" w:sz="4" w:space="0" w:color="auto"/>
              <w:right w:val="single" w:sz="4" w:space="0" w:color="auto"/>
            </w:tcBorders>
            <w:shd w:val="clear" w:color="auto" w:fill="auto"/>
          </w:tcPr>
          <w:p w14:paraId="3BF9B2BC"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754ABC59"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4F288B4E" w14:textId="77777777" w:rsidR="00AF7B00" w:rsidRPr="00B356C7" w:rsidRDefault="00AF7B00" w:rsidP="00AF7B00">
            <w:pPr>
              <w:rPr>
                <w:rFonts w:eastAsia="SimSun"/>
                <w:lang w:val="el-GR"/>
              </w:rPr>
            </w:pPr>
          </w:p>
        </w:tc>
      </w:tr>
      <w:tr w:rsidR="00AF7B00" w:rsidRPr="00B356C7" w14:paraId="0A93F76C"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B0F534" w14:textId="77777777" w:rsidR="00AF7B00" w:rsidRPr="00B356C7" w:rsidRDefault="00AF7B00" w:rsidP="00AF7B00">
            <w:pPr>
              <w:rPr>
                <w:rFonts w:eastAsia="SimSun"/>
                <w:lang w:val="el-GR"/>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73BBBB4E" w14:textId="77777777" w:rsidR="00AF7B00" w:rsidRPr="00B356C7" w:rsidRDefault="00AF7B00" w:rsidP="00AF7B00">
            <w:pPr>
              <w:rPr>
                <w:rFonts w:eastAsia="SimSun"/>
              </w:rPr>
            </w:pPr>
            <w:r w:rsidRPr="00B356C7">
              <w:rPr>
                <w:rFonts w:eastAsia="SimSun"/>
                <w:b/>
              </w:rPr>
              <w:t>Επ</w:t>
            </w:r>
            <w:proofErr w:type="spellStart"/>
            <w:r w:rsidRPr="00B356C7">
              <w:rPr>
                <w:rFonts w:eastAsia="SimSun"/>
                <w:b/>
              </w:rPr>
              <w:t>εξεργ</w:t>
            </w:r>
            <w:proofErr w:type="spellEnd"/>
            <w:r w:rsidRPr="00B356C7">
              <w:rPr>
                <w:rFonts w:eastAsia="SimSun"/>
                <w:b/>
              </w:rPr>
              <w:t xml:space="preserve">ασία </w:t>
            </w:r>
            <w:proofErr w:type="spellStart"/>
            <w:r w:rsidRPr="00B356C7">
              <w:rPr>
                <w:rFonts w:eastAsia="SimSun"/>
                <w:b/>
              </w:rPr>
              <w:t>δεδομένων</w:t>
            </w:r>
            <w:proofErr w:type="spellEnd"/>
            <w:r w:rsidRPr="00B356C7">
              <w:rPr>
                <w:rFonts w:eastAsia="SimSun"/>
                <w:b/>
              </w:rPr>
              <w:t xml:space="preserve"> - Καθα</w:t>
            </w:r>
            <w:proofErr w:type="spellStart"/>
            <w:r w:rsidRPr="00B356C7">
              <w:rPr>
                <w:rFonts w:eastAsia="SimSun"/>
                <w:b/>
              </w:rPr>
              <w:t>ρισμός</w:t>
            </w:r>
            <w:proofErr w:type="spellEnd"/>
            <w:r w:rsidRPr="00B356C7">
              <w:rPr>
                <w:rFonts w:eastAsia="SimSun"/>
                <w:b/>
              </w:rPr>
              <w:t xml:space="preserve"> </w:t>
            </w:r>
            <w:proofErr w:type="spellStart"/>
            <w:r w:rsidRPr="00B356C7">
              <w:rPr>
                <w:rFonts w:eastAsia="SimSun"/>
                <w:b/>
              </w:rPr>
              <w:t>δεδομένων</w:t>
            </w:r>
            <w:proofErr w:type="spellEnd"/>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040DA35D"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1A40DC5D"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45528A64" w14:textId="77777777" w:rsidR="00AF7B00" w:rsidRPr="00B356C7" w:rsidRDefault="00AF7B00" w:rsidP="00AF7B00">
            <w:pPr>
              <w:rPr>
                <w:rFonts w:eastAsia="SimSun"/>
                <w:lang w:val="el-GR"/>
              </w:rPr>
            </w:pPr>
          </w:p>
        </w:tc>
      </w:tr>
      <w:tr w:rsidR="00AF7B00" w:rsidRPr="00B356C7" w14:paraId="366E4B5C"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9879C95" w14:textId="77777777" w:rsidR="00AF7B00" w:rsidRPr="00B356C7" w:rsidRDefault="00AF7B00" w:rsidP="00AF7B00">
            <w:pPr>
              <w:rPr>
                <w:rFonts w:eastAsia="SimSun"/>
                <w:lang w:val="el-GR"/>
              </w:rPr>
            </w:pPr>
            <w:r w:rsidRPr="00B356C7">
              <w:rPr>
                <w:rFonts w:eastAsia="SimSun"/>
                <w:lang w:val="el-GR"/>
              </w:rPr>
              <w:t>6.</w:t>
            </w:r>
          </w:p>
        </w:tc>
        <w:tc>
          <w:tcPr>
            <w:tcW w:w="5127" w:type="dxa"/>
            <w:tcBorders>
              <w:top w:val="single" w:sz="4" w:space="0" w:color="auto"/>
              <w:left w:val="nil"/>
              <w:bottom w:val="single" w:sz="4" w:space="0" w:color="auto"/>
              <w:right w:val="single" w:sz="4" w:space="0" w:color="auto"/>
            </w:tcBorders>
            <w:shd w:val="clear" w:color="auto" w:fill="auto"/>
            <w:vAlign w:val="center"/>
          </w:tcPr>
          <w:p w14:paraId="128F02BB" w14:textId="77777777" w:rsidR="00AF7B00" w:rsidRPr="00B356C7" w:rsidRDefault="00AF7B00" w:rsidP="00AF7B00">
            <w:pPr>
              <w:rPr>
                <w:rFonts w:eastAsia="SimSun"/>
                <w:lang w:val="el-GR"/>
              </w:rPr>
            </w:pPr>
            <w:r w:rsidRPr="00B356C7">
              <w:rPr>
                <w:rFonts w:eastAsia="SimSun"/>
                <w:lang w:val="el-GR"/>
              </w:rPr>
              <w:t>Για την αντιμετώπιση του προβλήματος των Ελλειπουσών τιμών (</w:t>
            </w:r>
            <w:r w:rsidRPr="00B356C7">
              <w:rPr>
                <w:rFonts w:eastAsia="SimSun"/>
              </w:rPr>
              <w:t>Missing</w:t>
            </w:r>
            <w:r w:rsidRPr="00B356C7">
              <w:rPr>
                <w:rFonts w:eastAsia="SimSun"/>
                <w:lang w:val="el-GR"/>
              </w:rPr>
              <w:t xml:space="preserve"> </w:t>
            </w:r>
            <w:r w:rsidRPr="00B356C7">
              <w:rPr>
                <w:rFonts w:eastAsia="SimSun"/>
              </w:rPr>
              <w:t>values</w:t>
            </w:r>
            <w:r w:rsidRPr="00B356C7">
              <w:rPr>
                <w:rFonts w:eastAsia="SimSun"/>
                <w:lang w:val="el-GR"/>
              </w:rPr>
              <w:t>)  θα παρέχονται κατ’ ελάχιστον τα παρακάτω:</w:t>
            </w:r>
          </w:p>
          <w:p w14:paraId="13688A6A" w14:textId="77777777" w:rsidR="00AF7B00" w:rsidRPr="00B356C7" w:rsidRDefault="00AF7B00" w:rsidP="00786A1B">
            <w:pPr>
              <w:numPr>
                <w:ilvl w:val="0"/>
                <w:numId w:val="82"/>
              </w:numPr>
              <w:rPr>
                <w:rFonts w:eastAsia="SimSun"/>
                <w:bCs/>
                <w:lang w:val="el-GR"/>
              </w:rPr>
            </w:pPr>
            <w:r w:rsidRPr="00B356C7">
              <w:rPr>
                <w:rFonts w:eastAsia="SimSun"/>
                <w:bCs/>
                <w:lang w:val="el-GR"/>
              </w:rPr>
              <w:t>στατιστικά μέτρα όπως η μέση τιμή, ο διάμεσος και η επικρατούσα τιμή</w:t>
            </w:r>
          </w:p>
          <w:p w14:paraId="2C92CD1D" w14:textId="77777777" w:rsidR="00AF7B00" w:rsidRPr="00B356C7" w:rsidRDefault="00AF7B00" w:rsidP="00786A1B">
            <w:pPr>
              <w:numPr>
                <w:ilvl w:val="0"/>
                <w:numId w:val="82"/>
              </w:numPr>
              <w:rPr>
                <w:rFonts w:eastAsia="SimSun"/>
                <w:bCs/>
                <w:lang w:val="el-GR"/>
              </w:rPr>
            </w:pPr>
            <w:r w:rsidRPr="00B356C7">
              <w:rPr>
                <w:rFonts w:eastAsia="SimSun"/>
                <w:bCs/>
                <w:lang w:val="el-GR"/>
              </w:rPr>
              <w:t>μέθοδοι παλινδρόμησης (</w:t>
            </w:r>
            <w:proofErr w:type="spellStart"/>
            <w:r w:rsidRPr="00B356C7">
              <w:rPr>
                <w:rFonts w:eastAsia="SimSun"/>
                <w:bCs/>
                <w:lang w:val="el-GR"/>
              </w:rPr>
              <w:t>regression</w:t>
            </w:r>
            <w:proofErr w:type="spellEnd"/>
            <w:r w:rsidRPr="00B356C7">
              <w:rPr>
                <w:rFonts w:eastAsia="SimSun"/>
                <w:bCs/>
                <w:lang w:val="el-GR"/>
              </w:rPr>
              <w:t>)</w:t>
            </w:r>
          </w:p>
          <w:p w14:paraId="16D3ABC0" w14:textId="77777777" w:rsidR="00AF7B00" w:rsidRPr="00B356C7" w:rsidRDefault="00AF7B00" w:rsidP="00786A1B">
            <w:pPr>
              <w:numPr>
                <w:ilvl w:val="0"/>
                <w:numId w:val="82"/>
              </w:numPr>
              <w:rPr>
                <w:rFonts w:eastAsia="SimSun"/>
                <w:bCs/>
                <w:lang w:val="el-GR"/>
              </w:rPr>
            </w:pPr>
            <w:r w:rsidRPr="00B356C7">
              <w:rPr>
                <w:rFonts w:eastAsia="SimSun"/>
                <w:bCs/>
                <w:lang w:val="el-GR"/>
              </w:rPr>
              <w:t>δέντρα αποφάσεων (</w:t>
            </w:r>
            <w:proofErr w:type="spellStart"/>
            <w:r w:rsidRPr="00B356C7">
              <w:rPr>
                <w:rFonts w:eastAsia="SimSun"/>
                <w:bCs/>
                <w:lang w:val="el-GR"/>
              </w:rPr>
              <w:t>decision</w:t>
            </w:r>
            <w:proofErr w:type="spellEnd"/>
            <w:r w:rsidRPr="00B356C7">
              <w:rPr>
                <w:rFonts w:eastAsia="SimSun"/>
                <w:bCs/>
                <w:lang w:val="el-GR"/>
              </w:rPr>
              <w:t xml:space="preserve"> </w:t>
            </w:r>
            <w:proofErr w:type="spellStart"/>
            <w:r w:rsidRPr="00B356C7">
              <w:rPr>
                <w:rFonts w:eastAsia="SimSun"/>
                <w:bCs/>
                <w:lang w:val="el-GR"/>
              </w:rPr>
              <w:t>trees</w:t>
            </w:r>
            <w:proofErr w:type="spellEnd"/>
            <w:r w:rsidRPr="00B356C7">
              <w:rPr>
                <w:rFonts w:eastAsia="SimSun"/>
                <w:bCs/>
                <w:lang w:val="el-GR"/>
              </w:rPr>
              <w:t>)</w:t>
            </w:r>
          </w:p>
          <w:p w14:paraId="5170B2E6" w14:textId="77777777" w:rsidR="00AF7B00" w:rsidRPr="00B356C7" w:rsidRDefault="00AF7B00" w:rsidP="00786A1B">
            <w:pPr>
              <w:numPr>
                <w:ilvl w:val="0"/>
                <w:numId w:val="82"/>
              </w:numPr>
              <w:rPr>
                <w:rFonts w:eastAsia="SimSun"/>
                <w:b/>
                <w:lang w:val="el-GR"/>
              </w:rPr>
            </w:pPr>
            <w:r w:rsidRPr="00B356C7">
              <w:rPr>
                <w:rFonts w:eastAsia="SimSun"/>
                <w:bCs/>
                <w:lang w:val="el-GR"/>
              </w:rPr>
              <w:t>τεχνικές παρεμβολής (</w:t>
            </w:r>
            <w:proofErr w:type="spellStart"/>
            <w:r w:rsidRPr="00B356C7">
              <w:rPr>
                <w:rFonts w:eastAsia="SimSun"/>
                <w:bCs/>
                <w:lang w:val="el-GR"/>
              </w:rPr>
              <w:t>interpolation</w:t>
            </w:r>
            <w:proofErr w:type="spellEnd"/>
            <w:r w:rsidRPr="00B356C7">
              <w:rPr>
                <w:rFonts w:eastAsia="SimSun"/>
                <w:bCs/>
                <w:lang w:val="el-GR"/>
              </w:rPr>
              <w:t>).</w:t>
            </w:r>
          </w:p>
        </w:tc>
        <w:tc>
          <w:tcPr>
            <w:tcW w:w="1236" w:type="dxa"/>
            <w:tcBorders>
              <w:top w:val="single" w:sz="4" w:space="0" w:color="auto"/>
              <w:left w:val="nil"/>
              <w:bottom w:val="single" w:sz="4" w:space="0" w:color="auto"/>
              <w:right w:val="single" w:sz="4" w:space="0" w:color="auto"/>
            </w:tcBorders>
            <w:shd w:val="clear" w:color="auto" w:fill="auto"/>
          </w:tcPr>
          <w:p w14:paraId="6B8C0CB3"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76D0257C"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2A3B0CFF" w14:textId="77777777" w:rsidR="00AF7B00" w:rsidRPr="00B356C7" w:rsidRDefault="00AF7B00" w:rsidP="00AF7B00">
            <w:pPr>
              <w:rPr>
                <w:rFonts w:eastAsia="SimSun"/>
                <w:lang w:val="el-GR"/>
              </w:rPr>
            </w:pPr>
          </w:p>
        </w:tc>
      </w:tr>
      <w:tr w:rsidR="00AF7B00" w:rsidRPr="00B356C7" w14:paraId="17B0B21E"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04DCF28" w14:textId="77777777" w:rsidR="00AF7B00" w:rsidRPr="00B356C7" w:rsidRDefault="00AF7B00" w:rsidP="00AF7B00">
            <w:pPr>
              <w:rPr>
                <w:rFonts w:eastAsia="SimSun"/>
                <w:lang w:val="el-GR"/>
              </w:rPr>
            </w:pPr>
            <w:r w:rsidRPr="00B356C7">
              <w:rPr>
                <w:rFonts w:eastAsia="SimSun"/>
                <w:lang w:val="el-GR"/>
              </w:rPr>
              <w:t>7.</w:t>
            </w:r>
          </w:p>
        </w:tc>
        <w:tc>
          <w:tcPr>
            <w:tcW w:w="5127" w:type="dxa"/>
            <w:tcBorders>
              <w:top w:val="single" w:sz="4" w:space="0" w:color="auto"/>
              <w:left w:val="nil"/>
              <w:bottom w:val="single" w:sz="4" w:space="0" w:color="auto"/>
              <w:right w:val="single" w:sz="4" w:space="0" w:color="auto"/>
            </w:tcBorders>
            <w:shd w:val="clear" w:color="auto" w:fill="auto"/>
            <w:vAlign w:val="center"/>
          </w:tcPr>
          <w:p w14:paraId="0410F6FE" w14:textId="77777777" w:rsidR="00AF7B00" w:rsidRPr="00B356C7" w:rsidRDefault="00AF7B00" w:rsidP="00AF7B00">
            <w:pPr>
              <w:rPr>
                <w:rFonts w:eastAsia="SimSun"/>
                <w:lang w:val="el-GR"/>
              </w:rPr>
            </w:pPr>
            <w:r w:rsidRPr="00B356C7">
              <w:rPr>
                <w:rFonts w:eastAsia="SimSun"/>
                <w:lang w:val="el-GR"/>
              </w:rPr>
              <w:t>Για τον καθαρισμό των δεδομένων με χρήση μεθόδων εξομάλυνσης και αποθορυβοποίησης θα παρέχονται κατ’ ελάχιστον :</w:t>
            </w:r>
          </w:p>
          <w:p w14:paraId="19E0305D" w14:textId="77777777" w:rsidR="00AF7B00" w:rsidRPr="00B356C7" w:rsidRDefault="00AF7B00" w:rsidP="00786A1B">
            <w:pPr>
              <w:numPr>
                <w:ilvl w:val="0"/>
                <w:numId w:val="82"/>
              </w:numPr>
              <w:rPr>
                <w:rFonts w:eastAsia="SimSun"/>
                <w:lang w:val="el-GR"/>
              </w:rPr>
            </w:pPr>
            <w:r w:rsidRPr="00B356C7">
              <w:rPr>
                <w:rFonts w:eastAsia="SimSun"/>
                <w:lang w:val="el-GR"/>
              </w:rPr>
              <w:t xml:space="preserve">μέθοδοι </w:t>
            </w:r>
            <w:proofErr w:type="spellStart"/>
            <w:r w:rsidRPr="00B356C7">
              <w:rPr>
                <w:rFonts w:eastAsia="SimSun"/>
                <w:lang w:val="el-GR"/>
              </w:rPr>
              <w:t>binning</w:t>
            </w:r>
            <w:proofErr w:type="spellEnd"/>
          </w:p>
          <w:p w14:paraId="48AC1B34" w14:textId="77777777" w:rsidR="00AF7B00" w:rsidRPr="00B356C7" w:rsidRDefault="00AF7B00" w:rsidP="00786A1B">
            <w:pPr>
              <w:numPr>
                <w:ilvl w:val="0"/>
                <w:numId w:val="82"/>
              </w:numPr>
              <w:rPr>
                <w:rFonts w:eastAsia="SimSun"/>
                <w:lang w:val="el-GR"/>
              </w:rPr>
            </w:pPr>
            <w:r w:rsidRPr="00B356C7">
              <w:rPr>
                <w:rFonts w:eastAsia="SimSun"/>
                <w:lang w:val="el-GR"/>
              </w:rPr>
              <w:t>τεχνικές ομαδοποίησης, οι οποίες έχουν ως στόχο την ομαδοποίηση των δεδομένων σε συστάδες (</w:t>
            </w:r>
            <w:proofErr w:type="spellStart"/>
            <w:r w:rsidRPr="00B356C7">
              <w:rPr>
                <w:rFonts w:eastAsia="SimSun"/>
                <w:lang w:val="el-GR"/>
              </w:rPr>
              <w:t>clusters</w:t>
            </w:r>
            <w:proofErr w:type="spellEnd"/>
            <w:r w:rsidRPr="00B356C7">
              <w:rPr>
                <w:rFonts w:eastAsia="SimSun"/>
                <w:lang w:val="el-GR"/>
              </w:rPr>
              <w:t>), έτσι ώστε τα δεδομένα με θόρυβο να διαχωριστούν από τα «καθαρά» δεδομένα</w:t>
            </w:r>
          </w:p>
          <w:p w14:paraId="0D9C754E" w14:textId="77777777" w:rsidR="00AF7B00" w:rsidRPr="00B356C7" w:rsidRDefault="00AF7B00" w:rsidP="00786A1B">
            <w:pPr>
              <w:numPr>
                <w:ilvl w:val="0"/>
                <w:numId w:val="82"/>
              </w:numPr>
              <w:rPr>
                <w:rFonts w:eastAsia="SimSun"/>
                <w:lang w:val="el-GR"/>
              </w:rPr>
            </w:pPr>
            <w:r w:rsidRPr="00B356C7">
              <w:rPr>
                <w:rFonts w:eastAsia="SimSun"/>
                <w:lang w:val="el-GR"/>
              </w:rPr>
              <w:t>τεχνικές παλινδρόμησης (</w:t>
            </w:r>
            <w:proofErr w:type="spellStart"/>
            <w:r w:rsidRPr="00B356C7">
              <w:rPr>
                <w:rFonts w:eastAsia="SimSun"/>
                <w:lang w:val="el-GR"/>
              </w:rPr>
              <w:t>regression</w:t>
            </w:r>
            <w:proofErr w:type="spellEnd"/>
            <w:r w:rsidRPr="00B356C7">
              <w:rPr>
                <w:rFonts w:eastAsia="SimSun"/>
                <w:lang w:val="el-GR"/>
              </w:rPr>
              <w:t>)</w:t>
            </w:r>
          </w:p>
        </w:tc>
        <w:tc>
          <w:tcPr>
            <w:tcW w:w="1236" w:type="dxa"/>
            <w:tcBorders>
              <w:top w:val="single" w:sz="4" w:space="0" w:color="auto"/>
              <w:left w:val="nil"/>
              <w:bottom w:val="single" w:sz="4" w:space="0" w:color="auto"/>
              <w:right w:val="single" w:sz="4" w:space="0" w:color="auto"/>
            </w:tcBorders>
            <w:shd w:val="clear" w:color="auto" w:fill="auto"/>
          </w:tcPr>
          <w:p w14:paraId="464CFBE4"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12682968"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41092A83" w14:textId="77777777" w:rsidR="00AF7B00" w:rsidRPr="00B356C7" w:rsidRDefault="00AF7B00" w:rsidP="00AF7B00">
            <w:pPr>
              <w:rPr>
                <w:rFonts w:eastAsia="SimSun"/>
                <w:lang w:val="el-GR"/>
              </w:rPr>
            </w:pPr>
          </w:p>
        </w:tc>
      </w:tr>
      <w:tr w:rsidR="00AF7B00" w:rsidRPr="00A40D20" w14:paraId="15803113"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ADEA29" w14:textId="77777777" w:rsidR="00AF7B00" w:rsidRPr="00B356C7" w:rsidRDefault="00AF7B00" w:rsidP="00AF7B00">
            <w:pPr>
              <w:rPr>
                <w:rFonts w:eastAsia="SimSun"/>
                <w:lang w:val="el-GR"/>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5AFD08C0" w14:textId="77777777" w:rsidR="00AF7B00" w:rsidRPr="00B356C7" w:rsidRDefault="00AF7B00" w:rsidP="00AF7B00">
            <w:pPr>
              <w:rPr>
                <w:rFonts w:eastAsia="SimSun"/>
                <w:lang w:val="el-GR"/>
              </w:rPr>
            </w:pPr>
            <w:r w:rsidRPr="00B356C7">
              <w:rPr>
                <w:rFonts w:eastAsia="SimSun"/>
                <w:b/>
                <w:lang w:val="el-GR"/>
              </w:rPr>
              <w:t>Επεξεργασία δεδομένων - Εξερεύνηση των δεδομένων</w:t>
            </w:r>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38459048"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5FBCEE86"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6E1778BF" w14:textId="77777777" w:rsidR="00AF7B00" w:rsidRPr="00B356C7" w:rsidRDefault="00AF7B00" w:rsidP="00AF7B00">
            <w:pPr>
              <w:rPr>
                <w:rFonts w:eastAsia="SimSun"/>
                <w:lang w:val="el-GR"/>
              </w:rPr>
            </w:pPr>
          </w:p>
        </w:tc>
      </w:tr>
      <w:tr w:rsidR="00AF7B00" w:rsidRPr="00B356C7" w14:paraId="19528716"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1E758C7" w14:textId="77777777" w:rsidR="00AF7B00" w:rsidRPr="00B356C7" w:rsidRDefault="00AF7B00" w:rsidP="00AF7B00">
            <w:pPr>
              <w:rPr>
                <w:rFonts w:eastAsia="SimSun"/>
                <w:lang w:val="el-GR"/>
              </w:rPr>
            </w:pPr>
            <w:r w:rsidRPr="00B356C7">
              <w:rPr>
                <w:rFonts w:eastAsia="SimSun"/>
                <w:lang w:val="el-GR"/>
              </w:rPr>
              <w:t>8.</w:t>
            </w:r>
          </w:p>
        </w:tc>
        <w:tc>
          <w:tcPr>
            <w:tcW w:w="5127" w:type="dxa"/>
            <w:tcBorders>
              <w:top w:val="single" w:sz="4" w:space="0" w:color="auto"/>
              <w:left w:val="nil"/>
              <w:bottom w:val="single" w:sz="4" w:space="0" w:color="auto"/>
              <w:right w:val="single" w:sz="4" w:space="0" w:color="auto"/>
            </w:tcBorders>
            <w:shd w:val="clear" w:color="auto" w:fill="auto"/>
            <w:vAlign w:val="center"/>
          </w:tcPr>
          <w:p w14:paraId="5345B0F2" w14:textId="77777777" w:rsidR="00AF7B00" w:rsidRPr="00B356C7" w:rsidRDefault="00AF7B00" w:rsidP="00AF7B00">
            <w:pPr>
              <w:rPr>
                <w:rFonts w:eastAsia="SimSun"/>
                <w:lang w:val="el-GR"/>
              </w:rPr>
            </w:pPr>
            <w:r w:rsidRPr="00B356C7">
              <w:rPr>
                <w:rFonts w:eastAsia="SimSun"/>
                <w:lang w:val="el-GR"/>
              </w:rPr>
              <w:t>Για την εξερεύνηση των δεδομένων θα παρέχονται οι παρακάτω τεχνικές ανάλυσης:</w:t>
            </w:r>
          </w:p>
          <w:p w14:paraId="33A2080F" w14:textId="77777777" w:rsidR="00AF7B00" w:rsidRPr="00B356C7" w:rsidRDefault="00AF7B00" w:rsidP="00786A1B">
            <w:pPr>
              <w:numPr>
                <w:ilvl w:val="0"/>
                <w:numId w:val="82"/>
              </w:numPr>
              <w:rPr>
                <w:rFonts w:eastAsia="SimSun"/>
                <w:bCs/>
                <w:lang w:val="el-GR"/>
              </w:rPr>
            </w:pPr>
            <w:r w:rsidRPr="00B356C7">
              <w:rPr>
                <w:rFonts w:eastAsia="SimSun"/>
                <w:bCs/>
                <w:lang w:val="el-GR"/>
              </w:rPr>
              <w:t>Η συνοπτική παρουσίαση των δεδομένων μιας ποιοτικής μεταβλητής  με  χρήση του πίνακα συχνοτήτων και  γραφικών παραστάσεων</w:t>
            </w:r>
          </w:p>
          <w:p w14:paraId="6A1C009D" w14:textId="77777777" w:rsidR="00AF7B00" w:rsidRPr="00B356C7" w:rsidRDefault="00AF7B00" w:rsidP="00786A1B">
            <w:pPr>
              <w:numPr>
                <w:ilvl w:val="0"/>
                <w:numId w:val="82"/>
              </w:numPr>
              <w:rPr>
                <w:rFonts w:eastAsia="SimSun"/>
                <w:bCs/>
                <w:lang w:val="el-GR"/>
              </w:rPr>
            </w:pPr>
            <w:r w:rsidRPr="00B356C7">
              <w:rPr>
                <w:rFonts w:eastAsia="SimSun"/>
                <w:bCs/>
                <w:lang w:val="el-GR"/>
              </w:rPr>
              <w:t>Η συνοπτική παρουσίαση των δεδομένων ποσοτικών μεταβλητών θα περιλαμβάνει τον υπολογισμό των τιμών διάφορων στατιστικών μέτρων όπως η μέση τιμή (</w:t>
            </w:r>
            <w:proofErr w:type="spellStart"/>
            <w:r w:rsidRPr="00B356C7">
              <w:rPr>
                <w:rFonts w:eastAsia="SimSun"/>
                <w:bCs/>
                <w:lang w:val="el-GR"/>
              </w:rPr>
              <w:t>mean</w:t>
            </w:r>
            <w:proofErr w:type="spellEnd"/>
            <w:r w:rsidRPr="00B356C7">
              <w:rPr>
                <w:rFonts w:eastAsia="SimSun"/>
                <w:bCs/>
                <w:lang w:val="el-GR"/>
              </w:rPr>
              <w:t>), η τυπική απόκλιση (</w:t>
            </w:r>
            <w:proofErr w:type="spellStart"/>
            <w:r w:rsidRPr="00B356C7">
              <w:rPr>
                <w:rFonts w:eastAsia="SimSun"/>
                <w:bCs/>
                <w:lang w:val="el-GR"/>
              </w:rPr>
              <w:t>standard</w:t>
            </w:r>
            <w:proofErr w:type="spellEnd"/>
            <w:r w:rsidRPr="00B356C7">
              <w:rPr>
                <w:rFonts w:eastAsia="SimSun"/>
                <w:bCs/>
                <w:lang w:val="el-GR"/>
              </w:rPr>
              <w:t xml:space="preserve"> </w:t>
            </w:r>
            <w:proofErr w:type="spellStart"/>
            <w:r w:rsidRPr="00B356C7">
              <w:rPr>
                <w:rFonts w:eastAsia="SimSun"/>
                <w:bCs/>
                <w:lang w:val="el-GR"/>
              </w:rPr>
              <w:t>deviation</w:t>
            </w:r>
            <w:proofErr w:type="spellEnd"/>
            <w:r w:rsidRPr="00B356C7">
              <w:rPr>
                <w:rFonts w:eastAsia="SimSun"/>
                <w:bCs/>
                <w:lang w:val="el-GR"/>
              </w:rPr>
              <w:t xml:space="preserve">), οι συντελεστές κύρτωσης και </w:t>
            </w:r>
            <w:r w:rsidRPr="00B356C7">
              <w:rPr>
                <w:rFonts w:eastAsia="SimSun"/>
                <w:bCs/>
                <w:lang w:val="el-GR"/>
              </w:rPr>
              <w:lastRenderedPageBreak/>
              <w:t>λοξότητας (</w:t>
            </w:r>
            <w:proofErr w:type="spellStart"/>
            <w:r w:rsidRPr="00B356C7">
              <w:rPr>
                <w:rFonts w:eastAsia="SimSun"/>
                <w:bCs/>
                <w:lang w:val="el-GR"/>
              </w:rPr>
              <w:t>kurtosis</w:t>
            </w:r>
            <w:proofErr w:type="spellEnd"/>
            <w:r w:rsidRPr="00B356C7">
              <w:rPr>
                <w:rFonts w:eastAsia="SimSun"/>
                <w:bCs/>
                <w:lang w:val="el-GR"/>
              </w:rPr>
              <w:t xml:space="preserve">, </w:t>
            </w:r>
            <w:proofErr w:type="spellStart"/>
            <w:r w:rsidRPr="00B356C7">
              <w:rPr>
                <w:rFonts w:eastAsia="SimSun"/>
                <w:bCs/>
                <w:lang w:val="el-GR"/>
              </w:rPr>
              <w:t>Skewness</w:t>
            </w:r>
            <w:proofErr w:type="spellEnd"/>
            <w:r w:rsidRPr="00B356C7">
              <w:rPr>
                <w:rFonts w:eastAsia="SimSun"/>
                <w:bCs/>
                <w:lang w:val="el-GR"/>
              </w:rPr>
              <w:t>, αντίστοιχα), η διάμεσος (</w:t>
            </w:r>
            <w:proofErr w:type="spellStart"/>
            <w:r w:rsidRPr="00B356C7">
              <w:rPr>
                <w:rFonts w:eastAsia="SimSun"/>
                <w:bCs/>
                <w:lang w:val="el-GR"/>
              </w:rPr>
              <w:t>median</w:t>
            </w:r>
            <w:proofErr w:type="spellEnd"/>
            <w:r w:rsidRPr="00B356C7">
              <w:rPr>
                <w:rFonts w:eastAsia="SimSun"/>
                <w:bCs/>
                <w:lang w:val="el-GR"/>
              </w:rPr>
              <w:t>), η επικρατούσα τιμή (</w:t>
            </w:r>
            <w:proofErr w:type="spellStart"/>
            <w:r w:rsidRPr="00B356C7">
              <w:rPr>
                <w:rFonts w:eastAsia="SimSun"/>
                <w:bCs/>
                <w:lang w:val="el-GR"/>
              </w:rPr>
              <w:t>mode</w:t>
            </w:r>
            <w:proofErr w:type="spellEnd"/>
            <w:r w:rsidRPr="00B356C7">
              <w:rPr>
                <w:rFonts w:eastAsia="SimSun"/>
                <w:bCs/>
                <w:lang w:val="el-GR"/>
              </w:rPr>
              <w:t>), το εύρος (</w:t>
            </w:r>
            <w:proofErr w:type="spellStart"/>
            <w:r w:rsidRPr="00B356C7">
              <w:rPr>
                <w:rFonts w:eastAsia="SimSun"/>
                <w:bCs/>
                <w:lang w:val="el-GR"/>
              </w:rPr>
              <w:t>range</w:t>
            </w:r>
            <w:proofErr w:type="spellEnd"/>
            <w:r w:rsidRPr="00B356C7">
              <w:rPr>
                <w:rFonts w:eastAsia="SimSun"/>
                <w:bCs/>
                <w:lang w:val="el-GR"/>
              </w:rPr>
              <w:t>), τα ποσοστιαία σημεία (</w:t>
            </w:r>
            <w:proofErr w:type="spellStart"/>
            <w:r w:rsidRPr="00B356C7">
              <w:rPr>
                <w:rFonts w:eastAsia="SimSun"/>
                <w:bCs/>
                <w:lang w:val="el-GR"/>
              </w:rPr>
              <w:t>percentile</w:t>
            </w:r>
            <w:proofErr w:type="spellEnd"/>
            <w:r w:rsidRPr="00B356C7">
              <w:rPr>
                <w:rFonts w:eastAsia="SimSun"/>
                <w:bCs/>
                <w:lang w:val="el-GR"/>
              </w:rPr>
              <w:t xml:space="preserve"> </w:t>
            </w:r>
            <w:proofErr w:type="spellStart"/>
            <w:r w:rsidRPr="00B356C7">
              <w:rPr>
                <w:rFonts w:eastAsia="SimSun"/>
                <w:bCs/>
                <w:lang w:val="el-GR"/>
              </w:rPr>
              <w:t>values</w:t>
            </w:r>
            <w:proofErr w:type="spellEnd"/>
            <w:r w:rsidRPr="00B356C7">
              <w:rPr>
                <w:rFonts w:eastAsia="SimSun"/>
                <w:bCs/>
                <w:lang w:val="el-GR"/>
              </w:rPr>
              <w:t>)</w:t>
            </w:r>
          </w:p>
          <w:p w14:paraId="4F5066B8" w14:textId="77777777" w:rsidR="00AF7B00" w:rsidRPr="00B356C7" w:rsidRDefault="00AF7B00" w:rsidP="00786A1B">
            <w:pPr>
              <w:numPr>
                <w:ilvl w:val="0"/>
                <w:numId w:val="82"/>
              </w:numPr>
              <w:rPr>
                <w:rFonts w:eastAsia="SimSun"/>
                <w:bCs/>
                <w:lang w:val="el-GR"/>
              </w:rPr>
            </w:pPr>
            <w:r w:rsidRPr="00B356C7">
              <w:rPr>
                <w:rFonts w:eastAsia="SimSun"/>
                <w:bCs/>
                <w:lang w:val="el-GR"/>
              </w:rPr>
              <w:t>Τεχνικές για την εξέταση της συσχέτισης (</w:t>
            </w:r>
            <w:proofErr w:type="spellStart"/>
            <w:r w:rsidRPr="00B356C7">
              <w:rPr>
                <w:rFonts w:eastAsia="SimSun"/>
                <w:bCs/>
                <w:lang w:val="el-GR"/>
              </w:rPr>
              <w:t>correlation</w:t>
            </w:r>
            <w:proofErr w:type="spellEnd"/>
            <w:r w:rsidRPr="00B356C7">
              <w:rPr>
                <w:rFonts w:eastAsia="SimSun"/>
                <w:bCs/>
                <w:lang w:val="el-GR"/>
              </w:rPr>
              <w:t>) μεταξύ δύο ή περισσοτέρων μεταβλητών</w:t>
            </w:r>
          </w:p>
          <w:p w14:paraId="5A8178F5" w14:textId="77777777" w:rsidR="00AF7B00" w:rsidRPr="00B356C7" w:rsidRDefault="00AF7B00" w:rsidP="00786A1B">
            <w:pPr>
              <w:numPr>
                <w:ilvl w:val="0"/>
                <w:numId w:val="82"/>
              </w:numPr>
              <w:rPr>
                <w:rFonts w:eastAsia="SimSun"/>
                <w:b/>
                <w:lang w:val="el-GR"/>
              </w:rPr>
            </w:pPr>
            <w:r w:rsidRPr="00B356C7">
              <w:rPr>
                <w:rFonts w:eastAsia="SimSun"/>
                <w:bCs/>
                <w:lang w:val="el-GR"/>
              </w:rPr>
              <w:t>Τεχνικές Ανάλυσης Χρονολογικών Σειρών με τις οποίες θα προσδιορίζονται βασικά χαρακτηριστικά όπως η τάση (η ανοδική ή καθοδική κίνηση μέσα σε ένα μεγάλο χρονικό διάστημα), η εποχικότητα (συγκεκριμένη μορφή (</w:t>
            </w:r>
            <w:proofErr w:type="spellStart"/>
            <w:r w:rsidRPr="00B356C7">
              <w:rPr>
                <w:rFonts w:eastAsia="SimSun"/>
                <w:bCs/>
                <w:lang w:val="el-GR"/>
              </w:rPr>
              <w:t>pattern</w:t>
            </w:r>
            <w:proofErr w:type="spellEnd"/>
            <w:r w:rsidRPr="00B356C7">
              <w:rPr>
                <w:rFonts w:eastAsia="SimSun"/>
                <w:bCs/>
                <w:lang w:val="el-GR"/>
              </w:rPr>
              <w:t>) η οποία επαναλαμβάνεται κατά τη διάρκεια του χρόνου) και η κυκλικότητα (οι κυκλικές κινήσεις γύρω από τα επίπεδα της τάσης).</w:t>
            </w:r>
          </w:p>
        </w:tc>
        <w:tc>
          <w:tcPr>
            <w:tcW w:w="1236" w:type="dxa"/>
            <w:tcBorders>
              <w:top w:val="single" w:sz="4" w:space="0" w:color="auto"/>
              <w:left w:val="nil"/>
              <w:bottom w:val="single" w:sz="4" w:space="0" w:color="auto"/>
              <w:right w:val="single" w:sz="4" w:space="0" w:color="auto"/>
            </w:tcBorders>
            <w:shd w:val="clear" w:color="auto" w:fill="auto"/>
          </w:tcPr>
          <w:p w14:paraId="340A4039" w14:textId="77777777" w:rsidR="00AF7B00" w:rsidRPr="00B356C7" w:rsidRDefault="00AF7B00" w:rsidP="00AF7B00">
            <w:pPr>
              <w:rPr>
                <w:rFonts w:eastAsia="SimSun"/>
                <w:lang w:val="el-GR"/>
              </w:rPr>
            </w:pPr>
            <w:r w:rsidRPr="00B356C7">
              <w:rPr>
                <w:rFonts w:eastAsia="SimSun"/>
                <w:lang w:val="el-GR"/>
              </w:rPr>
              <w:lastRenderedPageBreak/>
              <w:t>ΝΑΙ</w:t>
            </w:r>
          </w:p>
        </w:tc>
        <w:tc>
          <w:tcPr>
            <w:tcW w:w="1191" w:type="dxa"/>
            <w:tcBorders>
              <w:top w:val="single" w:sz="4" w:space="0" w:color="auto"/>
              <w:left w:val="nil"/>
              <w:bottom w:val="single" w:sz="4" w:space="0" w:color="auto"/>
              <w:right w:val="single" w:sz="4" w:space="0" w:color="auto"/>
            </w:tcBorders>
            <w:shd w:val="clear" w:color="auto" w:fill="auto"/>
          </w:tcPr>
          <w:p w14:paraId="084E8FCB"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48EF245B" w14:textId="77777777" w:rsidR="00AF7B00" w:rsidRPr="00B356C7" w:rsidRDefault="00AF7B00" w:rsidP="00AF7B00">
            <w:pPr>
              <w:rPr>
                <w:rFonts w:eastAsia="SimSun"/>
                <w:lang w:val="el-GR"/>
              </w:rPr>
            </w:pPr>
          </w:p>
        </w:tc>
      </w:tr>
      <w:tr w:rsidR="00AF7B00" w:rsidRPr="00B356C7" w14:paraId="4E7DBA79"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150A2C" w14:textId="77777777" w:rsidR="00AF7B00" w:rsidRPr="00B356C7" w:rsidRDefault="00AF7B00" w:rsidP="00AF7B00">
            <w:pPr>
              <w:rPr>
                <w:rFonts w:eastAsia="SimSun"/>
                <w:lang w:val="el-GR"/>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5833EFC8" w14:textId="4879C024" w:rsidR="00AF7B00" w:rsidRPr="00B356C7" w:rsidRDefault="00AF7B00" w:rsidP="00AF7B00">
            <w:pPr>
              <w:rPr>
                <w:rFonts w:eastAsia="SimSun"/>
              </w:rPr>
            </w:pPr>
            <w:proofErr w:type="spellStart"/>
            <w:r w:rsidRPr="00B356C7">
              <w:rPr>
                <w:rFonts w:eastAsia="SimSun"/>
                <w:b/>
              </w:rPr>
              <w:t>Ανά</w:t>
            </w:r>
            <w:proofErr w:type="spellEnd"/>
            <w:r w:rsidRPr="00B356C7">
              <w:rPr>
                <w:rFonts w:eastAsia="SimSun"/>
                <w:b/>
              </w:rPr>
              <w:t xml:space="preserve">πτυξη </w:t>
            </w:r>
            <w:proofErr w:type="spellStart"/>
            <w:r w:rsidRPr="00B356C7">
              <w:rPr>
                <w:rFonts w:eastAsia="SimSun"/>
                <w:b/>
              </w:rPr>
              <w:t>μοντέλου</w:t>
            </w:r>
            <w:proofErr w:type="spellEnd"/>
            <w:r w:rsidRPr="00B356C7">
              <w:rPr>
                <w:rFonts w:eastAsia="SimSun"/>
                <w:b/>
              </w:rPr>
              <w:t xml:space="preserve"> </w:t>
            </w:r>
            <w:proofErr w:type="spellStart"/>
            <w:r w:rsidR="001A4459" w:rsidRPr="00B356C7">
              <w:rPr>
                <w:rFonts w:eastAsia="SimSun"/>
                <w:b/>
              </w:rPr>
              <w:t>έγκ</w:t>
            </w:r>
            <w:proofErr w:type="spellEnd"/>
            <w:r w:rsidR="001A4459" w:rsidRPr="00B356C7">
              <w:rPr>
                <w:rFonts w:eastAsia="SimSun"/>
                <w:b/>
              </w:rPr>
              <w:t>αιρης π</w:t>
            </w:r>
            <w:proofErr w:type="spellStart"/>
            <w:r w:rsidR="001A4459" w:rsidRPr="00B356C7">
              <w:rPr>
                <w:rFonts w:eastAsia="SimSun"/>
                <w:b/>
              </w:rPr>
              <w:t>ροειδο</w:t>
            </w:r>
            <w:proofErr w:type="spellEnd"/>
            <w:r w:rsidR="001A4459" w:rsidRPr="00B356C7">
              <w:rPr>
                <w:rFonts w:eastAsia="SimSun"/>
                <w:b/>
              </w:rPr>
              <w:t>ποίησης</w:t>
            </w:r>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5B82B587"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407AEF22"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4734C531" w14:textId="77777777" w:rsidR="00AF7B00" w:rsidRPr="00B356C7" w:rsidRDefault="00AF7B00" w:rsidP="00AF7B00">
            <w:pPr>
              <w:rPr>
                <w:rFonts w:eastAsia="SimSun"/>
                <w:lang w:val="el-GR"/>
              </w:rPr>
            </w:pPr>
          </w:p>
        </w:tc>
      </w:tr>
      <w:tr w:rsidR="00AF7B00" w:rsidRPr="00B356C7" w14:paraId="6B9E796D"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8678D59" w14:textId="77777777" w:rsidR="00AF7B00" w:rsidRPr="00B356C7" w:rsidRDefault="00AF7B00" w:rsidP="00AF7B00">
            <w:pPr>
              <w:rPr>
                <w:rFonts w:eastAsia="SimSun"/>
                <w:lang w:val="el-GR"/>
              </w:rPr>
            </w:pPr>
            <w:r w:rsidRPr="00B356C7">
              <w:rPr>
                <w:rFonts w:eastAsia="SimSun"/>
                <w:lang w:val="el-GR"/>
              </w:rPr>
              <w:t>9.</w:t>
            </w:r>
          </w:p>
        </w:tc>
        <w:tc>
          <w:tcPr>
            <w:tcW w:w="5127" w:type="dxa"/>
            <w:tcBorders>
              <w:top w:val="single" w:sz="4" w:space="0" w:color="auto"/>
              <w:left w:val="nil"/>
              <w:bottom w:val="single" w:sz="4" w:space="0" w:color="auto"/>
              <w:right w:val="single" w:sz="4" w:space="0" w:color="auto"/>
            </w:tcBorders>
            <w:shd w:val="clear" w:color="auto" w:fill="auto"/>
            <w:vAlign w:val="center"/>
          </w:tcPr>
          <w:p w14:paraId="47A65D8F" w14:textId="77777777" w:rsidR="00AF7B00" w:rsidRPr="00B356C7" w:rsidRDefault="00AF7B00" w:rsidP="00AF7B00">
            <w:pPr>
              <w:rPr>
                <w:rFonts w:eastAsia="SimSun"/>
                <w:b/>
                <w:lang w:val="el-GR"/>
              </w:rPr>
            </w:pPr>
            <w:r w:rsidRPr="00B356C7">
              <w:rPr>
                <w:rFonts w:eastAsia="SimSun"/>
                <w:lang w:val="el-GR"/>
              </w:rPr>
              <w:t>Πλήρης υποστήριξη σε αλγορίθμους βαθιάς μηχανικής μάθησης (</w:t>
            </w:r>
            <w:r w:rsidRPr="00B356C7">
              <w:rPr>
                <w:rFonts w:eastAsia="SimSun"/>
              </w:rPr>
              <w:t>deep</w:t>
            </w:r>
            <w:r w:rsidRPr="00B356C7">
              <w:rPr>
                <w:rFonts w:eastAsia="SimSun"/>
                <w:lang w:val="el-GR"/>
              </w:rPr>
              <w:t xml:space="preserve"> </w:t>
            </w:r>
            <w:r w:rsidRPr="00B356C7">
              <w:rPr>
                <w:rFonts w:eastAsia="SimSun"/>
              </w:rPr>
              <w:t>learning</w:t>
            </w:r>
            <w:r w:rsidRPr="00B356C7">
              <w:rPr>
                <w:rFonts w:eastAsia="SimSun"/>
                <w:lang w:val="el-GR"/>
              </w:rPr>
              <w:t xml:space="preserve">), όπως </w:t>
            </w:r>
            <w:proofErr w:type="spellStart"/>
            <w:r w:rsidRPr="00B356C7">
              <w:rPr>
                <w:rFonts w:eastAsia="SimSun"/>
                <w:lang w:val="el-GR"/>
              </w:rPr>
              <w:t>συνελικτικά</w:t>
            </w:r>
            <w:proofErr w:type="spellEnd"/>
            <w:r w:rsidRPr="00B356C7">
              <w:rPr>
                <w:rFonts w:eastAsia="SimSun"/>
                <w:lang w:val="el-GR"/>
              </w:rPr>
              <w:t xml:space="preserve"> </w:t>
            </w:r>
            <w:proofErr w:type="spellStart"/>
            <w:r w:rsidRPr="00B356C7">
              <w:rPr>
                <w:rFonts w:eastAsia="SimSun"/>
                <w:lang w:val="el-GR"/>
              </w:rPr>
              <w:t>νευρωνικά</w:t>
            </w:r>
            <w:proofErr w:type="spellEnd"/>
            <w:r w:rsidRPr="00B356C7">
              <w:rPr>
                <w:rFonts w:eastAsia="SimSun"/>
                <w:lang w:val="el-GR"/>
              </w:rPr>
              <w:t xml:space="preserve"> δίκτυα (</w:t>
            </w:r>
            <w:r w:rsidRPr="00B356C7">
              <w:rPr>
                <w:rFonts w:eastAsia="SimSun"/>
              </w:rPr>
              <w:t>Convolutional</w:t>
            </w:r>
            <w:r w:rsidRPr="00B356C7">
              <w:rPr>
                <w:rFonts w:eastAsia="SimSun"/>
                <w:lang w:val="el-GR"/>
              </w:rPr>
              <w:t xml:space="preserve"> </w:t>
            </w:r>
            <w:r w:rsidRPr="00B356C7">
              <w:rPr>
                <w:rFonts w:eastAsia="SimSun"/>
              </w:rPr>
              <w:t>Neural</w:t>
            </w:r>
            <w:r w:rsidRPr="00B356C7">
              <w:rPr>
                <w:rFonts w:eastAsia="SimSun"/>
                <w:lang w:val="el-GR"/>
              </w:rPr>
              <w:t xml:space="preserve"> </w:t>
            </w:r>
            <w:r w:rsidRPr="00B356C7">
              <w:rPr>
                <w:rFonts w:eastAsia="SimSun"/>
              </w:rPr>
              <w:t>Networks</w:t>
            </w:r>
            <w:r w:rsidRPr="00B356C7">
              <w:rPr>
                <w:rFonts w:eastAsia="SimSun"/>
                <w:lang w:val="el-GR"/>
              </w:rPr>
              <w:t xml:space="preserve"> - </w:t>
            </w:r>
            <w:r w:rsidRPr="00B356C7">
              <w:rPr>
                <w:rFonts w:eastAsia="SimSun"/>
              </w:rPr>
              <w:t>CNN</w:t>
            </w:r>
            <w:r w:rsidRPr="00B356C7">
              <w:rPr>
                <w:rFonts w:eastAsia="SimSun"/>
                <w:lang w:val="el-GR"/>
              </w:rPr>
              <w:t xml:space="preserve">), αναδρομικά </w:t>
            </w:r>
            <w:proofErr w:type="spellStart"/>
            <w:r w:rsidRPr="00B356C7">
              <w:rPr>
                <w:rFonts w:eastAsia="SimSun"/>
                <w:lang w:val="el-GR"/>
              </w:rPr>
              <w:t>νευρωνικά</w:t>
            </w:r>
            <w:proofErr w:type="spellEnd"/>
            <w:r w:rsidRPr="00B356C7">
              <w:rPr>
                <w:rFonts w:eastAsia="SimSun"/>
                <w:lang w:val="el-GR"/>
              </w:rPr>
              <w:t xml:space="preserve"> δίκτυα (</w:t>
            </w:r>
            <w:r w:rsidRPr="00B356C7">
              <w:rPr>
                <w:rFonts w:eastAsia="SimSun"/>
              </w:rPr>
              <w:t>Recurrent</w:t>
            </w:r>
            <w:r w:rsidRPr="00B356C7">
              <w:rPr>
                <w:rFonts w:eastAsia="SimSun"/>
                <w:lang w:val="el-GR"/>
              </w:rPr>
              <w:t xml:space="preserve"> </w:t>
            </w:r>
            <w:r w:rsidRPr="00B356C7">
              <w:rPr>
                <w:rFonts w:eastAsia="SimSun"/>
              </w:rPr>
              <w:t>Neural</w:t>
            </w:r>
            <w:r w:rsidRPr="00B356C7">
              <w:rPr>
                <w:rFonts w:eastAsia="SimSun"/>
                <w:lang w:val="el-GR"/>
              </w:rPr>
              <w:t xml:space="preserve"> </w:t>
            </w:r>
            <w:r w:rsidRPr="00B356C7">
              <w:rPr>
                <w:rFonts w:eastAsia="SimSun"/>
              </w:rPr>
              <w:t>Networks</w:t>
            </w:r>
            <w:r w:rsidRPr="00B356C7">
              <w:rPr>
                <w:rFonts w:eastAsia="SimSun"/>
                <w:lang w:val="el-GR"/>
              </w:rPr>
              <w:t xml:space="preserve"> - </w:t>
            </w:r>
            <w:r w:rsidRPr="00B356C7">
              <w:rPr>
                <w:rFonts w:eastAsia="SimSun"/>
              </w:rPr>
              <w:t>RNN</w:t>
            </w:r>
            <w:r w:rsidRPr="00B356C7">
              <w:rPr>
                <w:rFonts w:eastAsia="SimSun"/>
                <w:lang w:val="el-GR"/>
              </w:rPr>
              <w:t>)</w:t>
            </w:r>
          </w:p>
        </w:tc>
        <w:tc>
          <w:tcPr>
            <w:tcW w:w="1236" w:type="dxa"/>
            <w:tcBorders>
              <w:top w:val="single" w:sz="4" w:space="0" w:color="auto"/>
              <w:left w:val="nil"/>
              <w:bottom w:val="single" w:sz="4" w:space="0" w:color="auto"/>
              <w:right w:val="single" w:sz="4" w:space="0" w:color="auto"/>
            </w:tcBorders>
            <w:shd w:val="clear" w:color="auto" w:fill="auto"/>
          </w:tcPr>
          <w:p w14:paraId="546002B3"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02547F5F"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7EA71A07" w14:textId="77777777" w:rsidR="00AF7B00" w:rsidRPr="00B356C7" w:rsidRDefault="00AF7B00" w:rsidP="00AF7B00">
            <w:pPr>
              <w:rPr>
                <w:rFonts w:eastAsia="SimSun"/>
                <w:lang w:val="el-GR"/>
              </w:rPr>
            </w:pPr>
          </w:p>
        </w:tc>
      </w:tr>
      <w:tr w:rsidR="00AF7B00" w:rsidRPr="00B356C7" w14:paraId="6EFA7397"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39A53752" w14:textId="77777777" w:rsidR="00AF7B00" w:rsidRPr="00B356C7" w:rsidRDefault="00AF7B00" w:rsidP="00AF7B00">
            <w:pPr>
              <w:rPr>
                <w:rFonts w:eastAsia="SimSun"/>
                <w:lang w:val="el-GR"/>
              </w:rPr>
            </w:pPr>
            <w:r w:rsidRPr="00B356C7">
              <w:rPr>
                <w:rFonts w:eastAsia="SimSun"/>
                <w:lang w:val="el-GR"/>
              </w:rPr>
              <w:t>10.</w:t>
            </w:r>
          </w:p>
        </w:tc>
        <w:tc>
          <w:tcPr>
            <w:tcW w:w="5127" w:type="dxa"/>
            <w:tcBorders>
              <w:top w:val="single" w:sz="4" w:space="0" w:color="auto"/>
              <w:left w:val="nil"/>
              <w:bottom w:val="single" w:sz="4" w:space="0" w:color="auto"/>
              <w:right w:val="single" w:sz="4" w:space="0" w:color="auto"/>
            </w:tcBorders>
            <w:shd w:val="clear" w:color="auto" w:fill="auto"/>
            <w:vAlign w:val="center"/>
          </w:tcPr>
          <w:p w14:paraId="12480DD9" w14:textId="77777777" w:rsidR="00AF7B00" w:rsidRPr="00B356C7" w:rsidRDefault="00AF7B00" w:rsidP="00AF7B00">
            <w:pPr>
              <w:rPr>
                <w:rFonts w:eastAsia="SimSun"/>
                <w:lang w:val="el-GR"/>
              </w:rPr>
            </w:pPr>
            <w:r w:rsidRPr="00B356C7">
              <w:rPr>
                <w:rFonts w:eastAsia="SimSun"/>
                <w:lang w:val="el-GR"/>
              </w:rPr>
              <w:t>Θα πρέπει να παρέχονται κατ’ ελάχιστον οι παρακάτω τεχνικές  ταξινόμησης (</w:t>
            </w:r>
            <w:r w:rsidRPr="00B356C7">
              <w:rPr>
                <w:rFonts w:eastAsia="SimSun"/>
              </w:rPr>
              <w:t>classification</w:t>
            </w:r>
            <w:r w:rsidRPr="00B356C7">
              <w:rPr>
                <w:rFonts w:eastAsia="SimSun"/>
                <w:lang w:val="el-GR"/>
              </w:rPr>
              <w:t>):</w:t>
            </w:r>
          </w:p>
          <w:p w14:paraId="7147F520" w14:textId="77777777" w:rsidR="00AF7B00" w:rsidRPr="00B356C7" w:rsidRDefault="00AF7B00" w:rsidP="00786A1B">
            <w:pPr>
              <w:numPr>
                <w:ilvl w:val="0"/>
                <w:numId w:val="82"/>
              </w:numPr>
              <w:rPr>
                <w:rFonts w:eastAsia="SimSun"/>
                <w:lang w:val="el-GR"/>
              </w:rPr>
            </w:pPr>
            <w:r w:rsidRPr="00B356C7">
              <w:rPr>
                <w:rFonts w:eastAsia="SimSun"/>
                <w:lang w:val="el-GR"/>
              </w:rPr>
              <w:t>Δέντρα αποφάσεων (</w:t>
            </w:r>
            <w:proofErr w:type="spellStart"/>
            <w:r w:rsidRPr="00B356C7">
              <w:rPr>
                <w:rFonts w:eastAsia="SimSun"/>
                <w:lang w:val="el-GR"/>
              </w:rPr>
              <w:t>decision</w:t>
            </w:r>
            <w:proofErr w:type="spellEnd"/>
            <w:r w:rsidRPr="00B356C7">
              <w:rPr>
                <w:rFonts w:eastAsia="SimSun"/>
                <w:lang w:val="el-GR"/>
              </w:rPr>
              <w:t xml:space="preserve"> </w:t>
            </w:r>
            <w:proofErr w:type="spellStart"/>
            <w:r w:rsidRPr="00B356C7">
              <w:rPr>
                <w:rFonts w:eastAsia="SimSun"/>
                <w:lang w:val="el-GR"/>
              </w:rPr>
              <w:t>trees</w:t>
            </w:r>
            <w:proofErr w:type="spellEnd"/>
            <w:r w:rsidRPr="00B356C7">
              <w:rPr>
                <w:rFonts w:eastAsia="SimSun"/>
                <w:lang w:val="el-GR"/>
              </w:rPr>
              <w:t>):</w:t>
            </w:r>
          </w:p>
          <w:p w14:paraId="7093CEC6" w14:textId="77777777" w:rsidR="00AF7B00" w:rsidRPr="00B356C7" w:rsidRDefault="00AF7B00" w:rsidP="00786A1B">
            <w:pPr>
              <w:numPr>
                <w:ilvl w:val="0"/>
                <w:numId w:val="82"/>
              </w:numPr>
              <w:rPr>
                <w:rFonts w:eastAsia="SimSun"/>
                <w:lang w:val="el-GR"/>
              </w:rPr>
            </w:pPr>
            <w:r w:rsidRPr="00B356C7">
              <w:rPr>
                <w:rFonts w:eastAsia="SimSun"/>
                <w:lang w:val="el-GR"/>
              </w:rPr>
              <w:t>Διανύσματα υποστήριξης μηχανής (</w:t>
            </w:r>
            <w:proofErr w:type="spellStart"/>
            <w:r w:rsidRPr="00B356C7">
              <w:rPr>
                <w:rFonts w:eastAsia="SimSun"/>
                <w:lang w:val="el-GR"/>
              </w:rPr>
              <w:t>Support</w:t>
            </w:r>
            <w:proofErr w:type="spellEnd"/>
            <w:r w:rsidRPr="00B356C7">
              <w:rPr>
                <w:rFonts w:eastAsia="SimSun"/>
                <w:lang w:val="el-GR"/>
              </w:rPr>
              <w:t xml:space="preserve"> </w:t>
            </w:r>
            <w:proofErr w:type="spellStart"/>
            <w:r w:rsidRPr="00B356C7">
              <w:rPr>
                <w:rFonts w:eastAsia="SimSun"/>
                <w:lang w:val="el-GR"/>
              </w:rPr>
              <w:t>Vector</w:t>
            </w:r>
            <w:proofErr w:type="spellEnd"/>
            <w:r w:rsidRPr="00B356C7">
              <w:rPr>
                <w:rFonts w:eastAsia="SimSun"/>
                <w:lang w:val="el-GR"/>
              </w:rPr>
              <w:t xml:space="preserve"> </w:t>
            </w:r>
            <w:proofErr w:type="spellStart"/>
            <w:r w:rsidRPr="00B356C7">
              <w:rPr>
                <w:rFonts w:eastAsia="SimSun"/>
                <w:lang w:val="el-GR"/>
              </w:rPr>
              <w:t>Machines</w:t>
            </w:r>
            <w:proofErr w:type="spellEnd"/>
            <w:r w:rsidRPr="00B356C7">
              <w:rPr>
                <w:rFonts w:eastAsia="SimSun"/>
                <w:lang w:val="el-GR"/>
              </w:rPr>
              <w:t xml:space="preserve"> – SVM)</w:t>
            </w:r>
          </w:p>
          <w:p w14:paraId="71706F66" w14:textId="77777777" w:rsidR="00AF7B00" w:rsidRPr="00B356C7" w:rsidRDefault="00AF7B00" w:rsidP="00786A1B">
            <w:pPr>
              <w:numPr>
                <w:ilvl w:val="0"/>
                <w:numId w:val="82"/>
              </w:numPr>
              <w:rPr>
                <w:rFonts w:eastAsia="SimSun"/>
                <w:lang w:val="el-GR"/>
              </w:rPr>
            </w:pPr>
            <w:r w:rsidRPr="00B356C7">
              <w:rPr>
                <w:rFonts w:eastAsia="SimSun"/>
                <w:lang w:val="el-GR"/>
              </w:rPr>
              <w:t>Αλγόριθμος των κοντινότερων γειτόνων (ΚΝΝ)</w:t>
            </w:r>
          </w:p>
          <w:p w14:paraId="016E846F" w14:textId="77777777" w:rsidR="00AF7B00" w:rsidRPr="00B356C7" w:rsidRDefault="00AF7B00" w:rsidP="00786A1B">
            <w:pPr>
              <w:numPr>
                <w:ilvl w:val="0"/>
                <w:numId w:val="82"/>
              </w:numPr>
              <w:rPr>
                <w:rFonts w:eastAsia="SimSun"/>
                <w:lang w:val="el-GR"/>
              </w:rPr>
            </w:pPr>
            <w:proofErr w:type="spellStart"/>
            <w:r w:rsidRPr="00B356C7">
              <w:rPr>
                <w:rFonts w:eastAsia="SimSun"/>
                <w:lang w:val="el-GR"/>
              </w:rPr>
              <w:t>Νευρωνικά</w:t>
            </w:r>
            <w:proofErr w:type="spellEnd"/>
            <w:r w:rsidRPr="00B356C7">
              <w:rPr>
                <w:rFonts w:eastAsia="SimSun"/>
                <w:lang w:val="el-GR"/>
              </w:rPr>
              <w:t xml:space="preserve"> δίκτυα</w:t>
            </w:r>
          </w:p>
        </w:tc>
        <w:tc>
          <w:tcPr>
            <w:tcW w:w="1236" w:type="dxa"/>
            <w:tcBorders>
              <w:top w:val="single" w:sz="4" w:space="0" w:color="auto"/>
              <w:left w:val="nil"/>
              <w:bottom w:val="single" w:sz="4" w:space="0" w:color="auto"/>
              <w:right w:val="single" w:sz="4" w:space="0" w:color="auto"/>
            </w:tcBorders>
            <w:shd w:val="clear" w:color="auto" w:fill="auto"/>
          </w:tcPr>
          <w:p w14:paraId="07DB4ADA"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02D34D57"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7F4AADCC" w14:textId="77777777" w:rsidR="00AF7B00" w:rsidRPr="00B356C7" w:rsidRDefault="00AF7B00" w:rsidP="00AF7B00">
            <w:pPr>
              <w:rPr>
                <w:rFonts w:eastAsia="SimSun"/>
                <w:lang w:val="el-GR"/>
              </w:rPr>
            </w:pPr>
          </w:p>
        </w:tc>
      </w:tr>
      <w:tr w:rsidR="00AF7B00" w:rsidRPr="00B356C7" w14:paraId="358DF4B9"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9316690" w14:textId="77777777" w:rsidR="00AF7B00" w:rsidRPr="00B356C7" w:rsidRDefault="00AF7B00" w:rsidP="00AF7B00">
            <w:pPr>
              <w:rPr>
                <w:rFonts w:eastAsia="SimSun"/>
                <w:lang w:val="el-GR"/>
              </w:rPr>
            </w:pPr>
            <w:r w:rsidRPr="00B356C7">
              <w:rPr>
                <w:rFonts w:eastAsia="SimSun"/>
                <w:lang w:val="el-GR"/>
              </w:rPr>
              <w:t>11.</w:t>
            </w:r>
          </w:p>
        </w:tc>
        <w:tc>
          <w:tcPr>
            <w:tcW w:w="5127" w:type="dxa"/>
            <w:tcBorders>
              <w:top w:val="single" w:sz="4" w:space="0" w:color="auto"/>
              <w:left w:val="nil"/>
              <w:bottom w:val="single" w:sz="4" w:space="0" w:color="auto"/>
              <w:right w:val="single" w:sz="4" w:space="0" w:color="auto"/>
            </w:tcBorders>
            <w:shd w:val="clear" w:color="auto" w:fill="auto"/>
            <w:vAlign w:val="center"/>
          </w:tcPr>
          <w:p w14:paraId="17385BC9" w14:textId="77777777" w:rsidR="00AF7B00" w:rsidRPr="00B356C7" w:rsidRDefault="00AF7B00" w:rsidP="00AF7B00">
            <w:pPr>
              <w:rPr>
                <w:rFonts w:eastAsia="SimSun"/>
                <w:lang w:val="el-GR"/>
              </w:rPr>
            </w:pPr>
            <w:r w:rsidRPr="00B356C7">
              <w:rPr>
                <w:rFonts w:eastAsia="SimSun"/>
                <w:lang w:val="el-GR"/>
              </w:rPr>
              <w:t xml:space="preserve">Θα πρέπει να παρέχονται </w:t>
            </w:r>
            <w:proofErr w:type="spellStart"/>
            <w:r w:rsidRPr="00B356C7">
              <w:rPr>
                <w:rFonts w:eastAsia="SimSun"/>
                <w:lang w:val="el-GR"/>
              </w:rPr>
              <w:t>κατ</w:t>
            </w:r>
            <w:proofErr w:type="spellEnd"/>
            <w:r w:rsidRPr="00B356C7">
              <w:rPr>
                <w:rFonts w:eastAsia="SimSun"/>
                <w:lang w:val="el-GR"/>
              </w:rPr>
              <w:t xml:space="preserve"> ελάχιστον οι παρακάτω τεχνικές ομαδοποίησης (</w:t>
            </w:r>
            <w:r w:rsidRPr="00B356C7">
              <w:rPr>
                <w:rFonts w:eastAsia="SimSun"/>
              </w:rPr>
              <w:t>clustering</w:t>
            </w:r>
            <w:r w:rsidRPr="00B356C7">
              <w:rPr>
                <w:rFonts w:eastAsia="SimSun"/>
                <w:lang w:val="el-GR"/>
              </w:rPr>
              <w:t>) :</w:t>
            </w:r>
          </w:p>
          <w:p w14:paraId="6825EDB5" w14:textId="77777777" w:rsidR="00AF7B00" w:rsidRPr="00B356C7" w:rsidRDefault="00AF7B00" w:rsidP="00786A1B">
            <w:pPr>
              <w:numPr>
                <w:ilvl w:val="0"/>
                <w:numId w:val="82"/>
              </w:numPr>
              <w:rPr>
                <w:rFonts w:eastAsia="SimSun"/>
                <w:lang w:val="el-GR"/>
              </w:rPr>
            </w:pPr>
            <w:r w:rsidRPr="00B356C7">
              <w:rPr>
                <w:rFonts w:eastAsia="SimSun"/>
                <w:lang w:val="el-GR"/>
              </w:rPr>
              <w:t>Αλγόριθμος k-</w:t>
            </w:r>
            <w:proofErr w:type="spellStart"/>
            <w:r w:rsidRPr="00B356C7">
              <w:rPr>
                <w:rFonts w:eastAsia="SimSun"/>
                <w:lang w:val="el-GR"/>
              </w:rPr>
              <w:t>means</w:t>
            </w:r>
            <w:proofErr w:type="spellEnd"/>
          </w:p>
          <w:p w14:paraId="121D21BB" w14:textId="77777777" w:rsidR="00AF7B00" w:rsidRPr="00B356C7" w:rsidRDefault="00AF7B00" w:rsidP="00786A1B">
            <w:pPr>
              <w:numPr>
                <w:ilvl w:val="0"/>
                <w:numId w:val="82"/>
              </w:numPr>
              <w:rPr>
                <w:rFonts w:eastAsia="SimSun"/>
                <w:lang w:val="el-GR"/>
              </w:rPr>
            </w:pPr>
            <w:r w:rsidRPr="00B356C7">
              <w:rPr>
                <w:rFonts w:eastAsia="SimSun"/>
                <w:lang w:val="el-GR"/>
              </w:rPr>
              <w:t>Αλγόριθμος  K-</w:t>
            </w:r>
            <w:proofErr w:type="spellStart"/>
            <w:r w:rsidRPr="00B356C7">
              <w:rPr>
                <w:rFonts w:eastAsia="SimSun"/>
                <w:lang w:val="el-GR"/>
              </w:rPr>
              <w:t>modes</w:t>
            </w:r>
            <w:proofErr w:type="spellEnd"/>
          </w:p>
          <w:p w14:paraId="02A3C8C5" w14:textId="77777777" w:rsidR="00AF7B00" w:rsidRPr="00B356C7" w:rsidRDefault="00AF7B00" w:rsidP="00786A1B">
            <w:pPr>
              <w:numPr>
                <w:ilvl w:val="0"/>
                <w:numId w:val="82"/>
              </w:numPr>
              <w:rPr>
                <w:rFonts w:eastAsia="SimSun"/>
                <w:lang w:val="el-GR"/>
              </w:rPr>
            </w:pPr>
            <w:r w:rsidRPr="00B356C7">
              <w:rPr>
                <w:rFonts w:eastAsia="SimSun"/>
                <w:lang w:val="el-GR"/>
              </w:rPr>
              <w:t>Αλγόριθμος ΕΜ</w:t>
            </w:r>
          </w:p>
          <w:p w14:paraId="6059EC21" w14:textId="77777777" w:rsidR="00AF7B00" w:rsidRPr="00B356C7" w:rsidRDefault="00AF7B00" w:rsidP="00786A1B">
            <w:pPr>
              <w:numPr>
                <w:ilvl w:val="0"/>
                <w:numId w:val="82"/>
              </w:numPr>
              <w:rPr>
                <w:rFonts w:eastAsia="SimSun"/>
                <w:lang w:val="el-GR"/>
              </w:rPr>
            </w:pPr>
            <w:r w:rsidRPr="00B356C7">
              <w:rPr>
                <w:rFonts w:eastAsia="SimSun"/>
                <w:lang w:val="el-GR"/>
              </w:rPr>
              <w:t xml:space="preserve">Αλγόριθμος </w:t>
            </w:r>
            <w:proofErr w:type="spellStart"/>
            <w:r w:rsidRPr="00B356C7">
              <w:rPr>
                <w:rFonts w:eastAsia="SimSun"/>
                <w:lang w:val="el-GR"/>
              </w:rPr>
              <w:t>Mean-Shift</w:t>
            </w:r>
            <w:proofErr w:type="spellEnd"/>
          </w:p>
        </w:tc>
        <w:tc>
          <w:tcPr>
            <w:tcW w:w="1236" w:type="dxa"/>
            <w:tcBorders>
              <w:top w:val="single" w:sz="4" w:space="0" w:color="auto"/>
              <w:left w:val="nil"/>
              <w:bottom w:val="single" w:sz="4" w:space="0" w:color="auto"/>
              <w:right w:val="single" w:sz="4" w:space="0" w:color="auto"/>
            </w:tcBorders>
            <w:shd w:val="clear" w:color="auto" w:fill="auto"/>
          </w:tcPr>
          <w:p w14:paraId="74C4A187"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3675AC55"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5B610F1F" w14:textId="77777777" w:rsidR="00AF7B00" w:rsidRPr="00B356C7" w:rsidRDefault="00AF7B00" w:rsidP="00AF7B00">
            <w:pPr>
              <w:rPr>
                <w:rFonts w:eastAsia="SimSun"/>
                <w:lang w:val="el-GR"/>
              </w:rPr>
            </w:pPr>
          </w:p>
        </w:tc>
      </w:tr>
      <w:tr w:rsidR="00AF7B00" w:rsidRPr="00B356C7" w14:paraId="415D7D86"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1F23C98" w14:textId="77777777" w:rsidR="00AF7B00" w:rsidRPr="00B356C7" w:rsidRDefault="00AF7B00" w:rsidP="00AF7B00">
            <w:pPr>
              <w:rPr>
                <w:rFonts w:eastAsia="SimSun"/>
                <w:lang w:val="el-GR"/>
              </w:rPr>
            </w:pPr>
            <w:r w:rsidRPr="00B356C7">
              <w:rPr>
                <w:rFonts w:eastAsia="SimSun"/>
                <w:lang w:val="el-GR"/>
              </w:rPr>
              <w:t>12.</w:t>
            </w:r>
          </w:p>
        </w:tc>
        <w:tc>
          <w:tcPr>
            <w:tcW w:w="5127" w:type="dxa"/>
            <w:tcBorders>
              <w:top w:val="single" w:sz="4" w:space="0" w:color="auto"/>
              <w:left w:val="nil"/>
              <w:bottom w:val="single" w:sz="4" w:space="0" w:color="auto"/>
              <w:right w:val="single" w:sz="4" w:space="0" w:color="auto"/>
            </w:tcBorders>
            <w:shd w:val="clear" w:color="auto" w:fill="auto"/>
            <w:vAlign w:val="center"/>
          </w:tcPr>
          <w:p w14:paraId="650B4F76" w14:textId="77777777" w:rsidR="00AF7B00" w:rsidRPr="00B356C7" w:rsidRDefault="00AF7B00" w:rsidP="00AF7B00">
            <w:pPr>
              <w:rPr>
                <w:rFonts w:eastAsia="SimSun"/>
                <w:lang w:val="el-GR"/>
              </w:rPr>
            </w:pPr>
            <w:r w:rsidRPr="00B356C7">
              <w:rPr>
                <w:rFonts w:eastAsia="SimSun"/>
                <w:lang w:val="el-GR"/>
              </w:rPr>
              <w:t>Θα πρέπει να παρέχονται κατ’ ελάχιστον οι παρακάτω τεχνικές εντοπισμού συσχετίσεων/προτύπων (</w:t>
            </w:r>
            <w:r w:rsidRPr="00B356C7">
              <w:rPr>
                <w:rFonts w:eastAsia="SimSun"/>
              </w:rPr>
              <w:t>association</w:t>
            </w:r>
            <w:r w:rsidRPr="00B356C7">
              <w:rPr>
                <w:rFonts w:eastAsia="SimSun"/>
                <w:lang w:val="el-GR"/>
              </w:rPr>
              <w:t xml:space="preserve"> </w:t>
            </w:r>
            <w:r w:rsidRPr="00B356C7">
              <w:rPr>
                <w:rFonts w:eastAsia="SimSun"/>
              </w:rPr>
              <w:t>rules</w:t>
            </w:r>
            <w:r w:rsidRPr="00B356C7">
              <w:rPr>
                <w:rFonts w:eastAsia="SimSun"/>
                <w:lang w:val="el-GR"/>
              </w:rPr>
              <w:t>/</w:t>
            </w:r>
            <w:r w:rsidRPr="00B356C7">
              <w:rPr>
                <w:rFonts w:eastAsia="SimSun"/>
              </w:rPr>
              <w:t>patterns</w:t>
            </w:r>
            <w:r w:rsidRPr="00B356C7">
              <w:rPr>
                <w:rFonts w:eastAsia="SimSun"/>
                <w:lang w:val="el-GR"/>
              </w:rPr>
              <w:t>) και παλινδρόμησης (</w:t>
            </w:r>
            <w:r w:rsidRPr="00B356C7">
              <w:rPr>
                <w:rFonts w:eastAsia="SimSun"/>
              </w:rPr>
              <w:t>regression</w:t>
            </w:r>
            <w:r w:rsidRPr="00B356C7">
              <w:rPr>
                <w:rFonts w:eastAsia="SimSun"/>
                <w:lang w:val="el-GR"/>
              </w:rPr>
              <w:t>):</w:t>
            </w:r>
          </w:p>
          <w:p w14:paraId="7DF43D34" w14:textId="77777777" w:rsidR="00AF7B00" w:rsidRPr="00B356C7" w:rsidRDefault="00AF7B00" w:rsidP="00786A1B">
            <w:pPr>
              <w:numPr>
                <w:ilvl w:val="0"/>
                <w:numId w:val="82"/>
              </w:numPr>
              <w:rPr>
                <w:rFonts w:eastAsia="SimSun"/>
                <w:lang w:val="el-GR"/>
              </w:rPr>
            </w:pPr>
            <w:r w:rsidRPr="00B356C7">
              <w:rPr>
                <w:rFonts w:eastAsia="SimSun"/>
                <w:lang w:val="el-GR"/>
              </w:rPr>
              <w:t>Γραμμική παλινδρόμηση (</w:t>
            </w:r>
            <w:proofErr w:type="spellStart"/>
            <w:r w:rsidRPr="00B356C7">
              <w:rPr>
                <w:rFonts w:eastAsia="SimSun"/>
                <w:lang w:val="el-GR"/>
              </w:rPr>
              <w:t>Linear</w:t>
            </w:r>
            <w:proofErr w:type="spellEnd"/>
            <w:r w:rsidRPr="00B356C7">
              <w:rPr>
                <w:rFonts w:eastAsia="SimSun"/>
                <w:lang w:val="el-GR"/>
              </w:rPr>
              <w:t xml:space="preserve"> </w:t>
            </w:r>
            <w:proofErr w:type="spellStart"/>
            <w:r w:rsidRPr="00B356C7">
              <w:rPr>
                <w:rFonts w:eastAsia="SimSun"/>
                <w:lang w:val="el-GR"/>
              </w:rPr>
              <w:t>Regression</w:t>
            </w:r>
            <w:proofErr w:type="spellEnd"/>
            <w:r w:rsidRPr="00B356C7">
              <w:rPr>
                <w:rFonts w:eastAsia="SimSun"/>
                <w:lang w:val="el-GR"/>
              </w:rPr>
              <w:t>)</w:t>
            </w:r>
          </w:p>
          <w:p w14:paraId="1DDCDDD7" w14:textId="77777777" w:rsidR="00AF7B00" w:rsidRPr="00B356C7" w:rsidRDefault="00AF7B00" w:rsidP="00786A1B">
            <w:pPr>
              <w:numPr>
                <w:ilvl w:val="0"/>
                <w:numId w:val="82"/>
              </w:numPr>
              <w:rPr>
                <w:rFonts w:eastAsia="SimSun"/>
                <w:lang w:val="el-GR"/>
              </w:rPr>
            </w:pPr>
            <w:proofErr w:type="spellStart"/>
            <w:r w:rsidRPr="00B356C7">
              <w:rPr>
                <w:rFonts w:eastAsia="SimSun"/>
                <w:lang w:val="el-GR"/>
              </w:rPr>
              <w:lastRenderedPageBreak/>
              <w:t>Πολυωνυμική</w:t>
            </w:r>
            <w:proofErr w:type="spellEnd"/>
            <w:r w:rsidRPr="00B356C7">
              <w:rPr>
                <w:rFonts w:eastAsia="SimSun"/>
                <w:lang w:val="el-GR"/>
              </w:rPr>
              <w:t xml:space="preserve"> παλινδρόμηση (</w:t>
            </w:r>
            <w:proofErr w:type="spellStart"/>
            <w:r w:rsidRPr="00B356C7">
              <w:rPr>
                <w:rFonts w:eastAsia="SimSun"/>
                <w:lang w:val="el-GR"/>
              </w:rPr>
              <w:t>Polynomial</w:t>
            </w:r>
            <w:proofErr w:type="spellEnd"/>
            <w:r w:rsidRPr="00B356C7">
              <w:rPr>
                <w:rFonts w:eastAsia="SimSun"/>
                <w:lang w:val="el-GR"/>
              </w:rPr>
              <w:t xml:space="preserve"> </w:t>
            </w:r>
            <w:proofErr w:type="spellStart"/>
            <w:r w:rsidRPr="00B356C7">
              <w:rPr>
                <w:rFonts w:eastAsia="SimSun"/>
                <w:lang w:val="el-GR"/>
              </w:rPr>
              <w:t>Regression</w:t>
            </w:r>
            <w:proofErr w:type="spellEnd"/>
            <w:r w:rsidRPr="00B356C7">
              <w:rPr>
                <w:rFonts w:eastAsia="SimSun"/>
                <w:lang w:val="el-GR"/>
              </w:rPr>
              <w:t>)</w:t>
            </w:r>
          </w:p>
          <w:p w14:paraId="3D3754F3" w14:textId="77777777" w:rsidR="00AF7B00" w:rsidRPr="00B356C7" w:rsidRDefault="00AF7B00" w:rsidP="00786A1B">
            <w:pPr>
              <w:numPr>
                <w:ilvl w:val="0"/>
                <w:numId w:val="82"/>
              </w:numPr>
              <w:rPr>
                <w:rFonts w:eastAsia="SimSun"/>
                <w:lang w:val="el-GR"/>
              </w:rPr>
            </w:pPr>
            <w:r w:rsidRPr="00B356C7">
              <w:rPr>
                <w:rFonts w:eastAsia="SimSun"/>
                <w:lang w:val="el-GR"/>
              </w:rPr>
              <w:t xml:space="preserve">Μηχανές διανυσμάτων υποστήριξης (SVM </w:t>
            </w:r>
            <w:proofErr w:type="spellStart"/>
            <w:r w:rsidRPr="00B356C7">
              <w:rPr>
                <w:rFonts w:eastAsia="SimSun"/>
                <w:lang w:val="el-GR"/>
              </w:rPr>
              <w:t>Regression</w:t>
            </w:r>
            <w:proofErr w:type="spellEnd"/>
            <w:r w:rsidRPr="00B356C7">
              <w:rPr>
                <w:rFonts w:eastAsia="SimSun"/>
                <w:lang w:val="el-GR"/>
              </w:rPr>
              <w:t>)</w:t>
            </w:r>
          </w:p>
          <w:p w14:paraId="0EC2D1EF" w14:textId="77777777" w:rsidR="00AF7B00" w:rsidRPr="00B356C7" w:rsidRDefault="00AF7B00" w:rsidP="00786A1B">
            <w:pPr>
              <w:numPr>
                <w:ilvl w:val="0"/>
                <w:numId w:val="82"/>
              </w:numPr>
              <w:rPr>
                <w:rFonts w:eastAsia="SimSun"/>
                <w:lang w:val="en-US"/>
              </w:rPr>
            </w:pPr>
            <w:r w:rsidRPr="00B356C7">
              <w:rPr>
                <w:rFonts w:eastAsia="SimSun"/>
                <w:lang w:val="el-GR"/>
              </w:rPr>
              <w:t>Δένδρα</w:t>
            </w:r>
            <w:r w:rsidRPr="00B356C7">
              <w:rPr>
                <w:rFonts w:eastAsia="SimSun"/>
                <w:lang w:val="en-US"/>
              </w:rPr>
              <w:t xml:space="preserve"> </w:t>
            </w:r>
            <w:r w:rsidRPr="00B356C7">
              <w:rPr>
                <w:rFonts w:eastAsia="SimSun"/>
                <w:lang w:val="el-GR"/>
              </w:rPr>
              <w:t>αποφάσεων</w:t>
            </w:r>
            <w:r w:rsidRPr="00B356C7">
              <w:rPr>
                <w:rFonts w:eastAsia="SimSun"/>
                <w:lang w:val="en-US"/>
              </w:rPr>
              <w:t xml:space="preserve"> (Decision Tree Regression)</w:t>
            </w:r>
          </w:p>
          <w:p w14:paraId="62FC87A0" w14:textId="77777777" w:rsidR="00AF7B00" w:rsidRPr="00B356C7" w:rsidRDefault="00AF7B00" w:rsidP="00786A1B">
            <w:pPr>
              <w:numPr>
                <w:ilvl w:val="0"/>
                <w:numId w:val="82"/>
              </w:numPr>
              <w:rPr>
                <w:rFonts w:eastAsia="SimSun"/>
                <w:lang w:val="en-US"/>
              </w:rPr>
            </w:pPr>
            <w:r w:rsidRPr="00B356C7">
              <w:rPr>
                <w:rFonts w:eastAsia="SimSun"/>
                <w:lang w:val="el-GR"/>
              </w:rPr>
              <w:t>Τυχαία</w:t>
            </w:r>
            <w:r w:rsidRPr="00B356C7">
              <w:rPr>
                <w:rFonts w:eastAsia="SimSun"/>
                <w:lang w:val="en-US"/>
              </w:rPr>
              <w:t xml:space="preserve"> </w:t>
            </w:r>
            <w:r w:rsidRPr="00B356C7">
              <w:rPr>
                <w:rFonts w:eastAsia="SimSun"/>
                <w:lang w:val="el-GR"/>
              </w:rPr>
              <w:t>Δένδρα</w:t>
            </w:r>
            <w:r w:rsidRPr="00B356C7">
              <w:rPr>
                <w:rFonts w:eastAsia="SimSun"/>
                <w:lang w:val="en-US"/>
              </w:rPr>
              <w:t xml:space="preserve"> </w:t>
            </w:r>
            <w:r w:rsidRPr="00B356C7">
              <w:rPr>
                <w:rFonts w:eastAsia="SimSun"/>
                <w:lang w:val="el-GR"/>
              </w:rPr>
              <w:t>αποφάσεων</w:t>
            </w:r>
            <w:r w:rsidRPr="00B356C7">
              <w:rPr>
                <w:rFonts w:eastAsia="SimSun"/>
                <w:lang w:val="en-US"/>
              </w:rPr>
              <w:t xml:space="preserve"> (Random Forest Regression)</w:t>
            </w:r>
          </w:p>
        </w:tc>
        <w:tc>
          <w:tcPr>
            <w:tcW w:w="1236" w:type="dxa"/>
            <w:tcBorders>
              <w:top w:val="single" w:sz="4" w:space="0" w:color="auto"/>
              <w:left w:val="nil"/>
              <w:bottom w:val="single" w:sz="4" w:space="0" w:color="auto"/>
              <w:right w:val="single" w:sz="4" w:space="0" w:color="auto"/>
            </w:tcBorders>
            <w:shd w:val="clear" w:color="auto" w:fill="auto"/>
          </w:tcPr>
          <w:p w14:paraId="0CEC021C" w14:textId="77777777" w:rsidR="00AF7B00" w:rsidRPr="00B356C7" w:rsidRDefault="00AF7B00" w:rsidP="00AF7B00">
            <w:pPr>
              <w:rPr>
                <w:rFonts w:eastAsia="SimSun"/>
                <w:lang w:val="el-GR"/>
              </w:rPr>
            </w:pPr>
            <w:r w:rsidRPr="00B356C7">
              <w:rPr>
                <w:rFonts w:eastAsia="SimSun"/>
                <w:lang w:val="el-GR"/>
              </w:rPr>
              <w:lastRenderedPageBreak/>
              <w:t>ΝΑΙ</w:t>
            </w:r>
          </w:p>
        </w:tc>
        <w:tc>
          <w:tcPr>
            <w:tcW w:w="1191" w:type="dxa"/>
            <w:tcBorders>
              <w:top w:val="single" w:sz="4" w:space="0" w:color="auto"/>
              <w:left w:val="nil"/>
              <w:bottom w:val="single" w:sz="4" w:space="0" w:color="auto"/>
              <w:right w:val="single" w:sz="4" w:space="0" w:color="auto"/>
            </w:tcBorders>
            <w:shd w:val="clear" w:color="auto" w:fill="auto"/>
          </w:tcPr>
          <w:p w14:paraId="55199EBF"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52EBF687" w14:textId="77777777" w:rsidR="00AF7B00" w:rsidRPr="00B356C7" w:rsidRDefault="00AF7B00" w:rsidP="00AF7B00">
            <w:pPr>
              <w:rPr>
                <w:rFonts w:eastAsia="SimSun"/>
                <w:lang w:val="el-GR"/>
              </w:rPr>
            </w:pPr>
          </w:p>
        </w:tc>
      </w:tr>
      <w:tr w:rsidR="00AF7B00" w:rsidRPr="00A40D20" w14:paraId="64C44A07"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A54769" w14:textId="77777777" w:rsidR="00AF7B00" w:rsidRPr="00B356C7" w:rsidRDefault="00AF7B00" w:rsidP="00AF7B00">
            <w:pPr>
              <w:rPr>
                <w:rFonts w:eastAsia="SimSun"/>
                <w:lang w:val="en-US"/>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71B156CA" w14:textId="15F794F0" w:rsidR="00AF7B00" w:rsidRPr="00B356C7" w:rsidRDefault="00AF7B00" w:rsidP="00AF7B00">
            <w:pPr>
              <w:rPr>
                <w:rFonts w:eastAsia="SimSun"/>
                <w:lang w:val="el-GR"/>
              </w:rPr>
            </w:pPr>
            <w:r w:rsidRPr="00B356C7">
              <w:rPr>
                <w:rFonts w:eastAsia="SimSun"/>
                <w:b/>
                <w:lang w:val="el-GR"/>
              </w:rPr>
              <w:t xml:space="preserve">Εκπαίδευση και βελτιστοποίηση παραμέτρων του μοντέλου </w:t>
            </w:r>
            <w:r w:rsidR="001A4459" w:rsidRPr="00B356C7">
              <w:rPr>
                <w:rFonts w:eastAsia="SimSun"/>
                <w:b/>
                <w:lang w:val="el-GR"/>
              </w:rPr>
              <w:t>έγκαιρης προειδοποίησης</w:t>
            </w:r>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3B5B86CF"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414F7DC1"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219824B0" w14:textId="77777777" w:rsidR="00AF7B00" w:rsidRPr="00B356C7" w:rsidRDefault="00AF7B00" w:rsidP="00AF7B00">
            <w:pPr>
              <w:rPr>
                <w:rFonts w:eastAsia="SimSun"/>
                <w:lang w:val="el-GR"/>
              </w:rPr>
            </w:pPr>
          </w:p>
        </w:tc>
      </w:tr>
      <w:tr w:rsidR="00AF7B00" w:rsidRPr="00B356C7" w14:paraId="71A93E4F"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958E36E" w14:textId="77777777" w:rsidR="00AF7B00" w:rsidRPr="00B356C7" w:rsidRDefault="00AF7B00" w:rsidP="00AF7B00">
            <w:pPr>
              <w:rPr>
                <w:rFonts w:eastAsia="SimSun"/>
                <w:lang w:val="el-GR"/>
              </w:rPr>
            </w:pPr>
            <w:r w:rsidRPr="00B356C7">
              <w:rPr>
                <w:rFonts w:eastAsia="SimSun"/>
                <w:lang w:val="el-GR"/>
              </w:rPr>
              <w:t>13.</w:t>
            </w:r>
          </w:p>
        </w:tc>
        <w:tc>
          <w:tcPr>
            <w:tcW w:w="5127" w:type="dxa"/>
            <w:tcBorders>
              <w:top w:val="single" w:sz="4" w:space="0" w:color="auto"/>
              <w:left w:val="nil"/>
              <w:bottom w:val="single" w:sz="4" w:space="0" w:color="auto"/>
              <w:right w:val="single" w:sz="4" w:space="0" w:color="auto"/>
            </w:tcBorders>
            <w:shd w:val="clear" w:color="auto" w:fill="auto"/>
            <w:vAlign w:val="center"/>
          </w:tcPr>
          <w:p w14:paraId="4219DA96" w14:textId="77777777" w:rsidR="00AF7B00" w:rsidRPr="00B356C7" w:rsidRDefault="00AF7B00" w:rsidP="00AF7B00">
            <w:pPr>
              <w:rPr>
                <w:rFonts w:eastAsia="SimSun"/>
                <w:lang w:val="el-GR"/>
              </w:rPr>
            </w:pPr>
            <w:r w:rsidRPr="00B356C7">
              <w:rPr>
                <w:rFonts w:eastAsia="SimSun"/>
                <w:lang w:val="el-GR"/>
              </w:rPr>
              <w:t>Το σύστημα θα πρέπει να υποστηρίζει κατ’ ελάχιστον μία (1) από τις ακόλουθες τεχνικές εκπαίδευσης/επικύρωσης:</w:t>
            </w:r>
          </w:p>
          <w:p w14:paraId="74E38E58" w14:textId="77777777" w:rsidR="00AF7B00" w:rsidRPr="00B356C7" w:rsidRDefault="00AF7B00" w:rsidP="00786A1B">
            <w:pPr>
              <w:numPr>
                <w:ilvl w:val="0"/>
                <w:numId w:val="82"/>
              </w:numPr>
              <w:rPr>
                <w:rFonts w:eastAsia="SimSun"/>
                <w:bCs/>
                <w:lang w:val="en-US"/>
              </w:rPr>
            </w:pPr>
            <w:r w:rsidRPr="00B356C7">
              <w:rPr>
                <w:rFonts w:eastAsia="SimSun"/>
                <w:bCs/>
                <w:lang w:val="en-US"/>
              </w:rPr>
              <w:t xml:space="preserve">Hold </w:t>
            </w:r>
            <w:proofErr w:type="gramStart"/>
            <w:r w:rsidRPr="00B356C7">
              <w:rPr>
                <w:rFonts w:eastAsia="SimSun"/>
                <w:bCs/>
                <w:lang w:val="en-US"/>
              </w:rPr>
              <w:t>out</w:t>
            </w:r>
            <w:proofErr w:type="gramEnd"/>
          </w:p>
          <w:p w14:paraId="58D8CEB6" w14:textId="77777777" w:rsidR="00AF7B00" w:rsidRPr="00B356C7" w:rsidRDefault="00AF7B00" w:rsidP="00786A1B">
            <w:pPr>
              <w:numPr>
                <w:ilvl w:val="0"/>
                <w:numId w:val="82"/>
              </w:numPr>
              <w:rPr>
                <w:rFonts w:eastAsia="SimSun"/>
                <w:bCs/>
                <w:lang w:val="en-US"/>
              </w:rPr>
            </w:pPr>
            <w:r w:rsidRPr="00B356C7">
              <w:rPr>
                <w:rFonts w:eastAsia="SimSun"/>
                <w:bCs/>
                <w:lang w:val="en-US"/>
              </w:rPr>
              <w:t xml:space="preserve">Leave one </w:t>
            </w:r>
            <w:proofErr w:type="gramStart"/>
            <w:r w:rsidRPr="00B356C7">
              <w:rPr>
                <w:rFonts w:eastAsia="SimSun"/>
                <w:bCs/>
                <w:lang w:val="en-US"/>
              </w:rPr>
              <w:t>out</w:t>
            </w:r>
            <w:proofErr w:type="gramEnd"/>
          </w:p>
          <w:p w14:paraId="107F08FE" w14:textId="77777777" w:rsidR="00AF7B00" w:rsidRPr="00B356C7" w:rsidRDefault="00AF7B00" w:rsidP="00786A1B">
            <w:pPr>
              <w:numPr>
                <w:ilvl w:val="0"/>
                <w:numId w:val="82"/>
              </w:numPr>
              <w:rPr>
                <w:rFonts w:eastAsia="SimSun"/>
                <w:b/>
                <w:lang w:val="en-US"/>
              </w:rPr>
            </w:pPr>
            <w:r w:rsidRPr="00B356C7">
              <w:rPr>
                <w:rFonts w:eastAsia="SimSun"/>
                <w:bCs/>
                <w:lang w:val="en-US"/>
              </w:rPr>
              <w:t>K-fold cross-validation</w:t>
            </w:r>
          </w:p>
        </w:tc>
        <w:tc>
          <w:tcPr>
            <w:tcW w:w="1236" w:type="dxa"/>
            <w:tcBorders>
              <w:top w:val="single" w:sz="4" w:space="0" w:color="auto"/>
              <w:left w:val="nil"/>
              <w:bottom w:val="single" w:sz="4" w:space="0" w:color="auto"/>
              <w:right w:val="single" w:sz="4" w:space="0" w:color="auto"/>
            </w:tcBorders>
            <w:shd w:val="clear" w:color="auto" w:fill="auto"/>
          </w:tcPr>
          <w:p w14:paraId="7488A8D3"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39C19B77"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537604F6" w14:textId="77777777" w:rsidR="00AF7B00" w:rsidRPr="00B356C7" w:rsidRDefault="00AF7B00" w:rsidP="00AF7B00">
            <w:pPr>
              <w:rPr>
                <w:rFonts w:eastAsia="SimSun"/>
                <w:lang w:val="el-GR"/>
              </w:rPr>
            </w:pPr>
          </w:p>
        </w:tc>
      </w:tr>
      <w:tr w:rsidR="00AF7B00" w:rsidRPr="00B356C7" w14:paraId="07488F55"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C860F4" w14:textId="77777777" w:rsidR="00AF7B00" w:rsidRPr="00B356C7" w:rsidRDefault="00AF7B00" w:rsidP="00AF7B00">
            <w:pPr>
              <w:rPr>
                <w:rFonts w:eastAsia="SimSun"/>
                <w:lang w:val="el-GR"/>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163C14AF" w14:textId="77777777" w:rsidR="00AF7B00" w:rsidRPr="00B356C7" w:rsidRDefault="00AF7B00" w:rsidP="00AF7B00">
            <w:pPr>
              <w:rPr>
                <w:rFonts w:eastAsia="SimSun"/>
              </w:rPr>
            </w:pPr>
            <w:proofErr w:type="spellStart"/>
            <w:proofErr w:type="gramStart"/>
            <w:r w:rsidRPr="00B356C7">
              <w:rPr>
                <w:rFonts w:eastAsia="SimSun"/>
                <w:b/>
              </w:rPr>
              <w:t>Αξιολόγηση</w:t>
            </w:r>
            <w:proofErr w:type="spellEnd"/>
            <w:r w:rsidRPr="00B356C7">
              <w:rPr>
                <w:rFonts w:eastAsia="SimSun"/>
                <w:b/>
              </w:rPr>
              <w:t xml:space="preserve">  και</w:t>
            </w:r>
            <w:proofErr w:type="gramEnd"/>
            <w:r w:rsidRPr="00B356C7">
              <w:rPr>
                <w:rFonts w:eastAsia="SimSun"/>
                <w:b/>
              </w:rPr>
              <w:t xml:space="preserve"> επ</w:t>
            </w:r>
            <w:proofErr w:type="spellStart"/>
            <w:r w:rsidRPr="00B356C7">
              <w:rPr>
                <w:rFonts w:eastAsia="SimSun"/>
                <w:b/>
              </w:rPr>
              <w:t>ικύρωση</w:t>
            </w:r>
            <w:proofErr w:type="spellEnd"/>
            <w:r w:rsidRPr="00B356C7">
              <w:rPr>
                <w:rFonts w:eastAsia="SimSun"/>
                <w:b/>
              </w:rPr>
              <w:t xml:space="preserve"> </w:t>
            </w:r>
            <w:proofErr w:type="spellStart"/>
            <w:r w:rsidRPr="00B356C7">
              <w:rPr>
                <w:rFonts w:eastAsia="SimSun"/>
                <w:b/>
              </w:rPr>
              <w:t>μοντέλου</w:t>
            </w:r>
            <w:proofErr w:type="spellEnd"/>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19F23F37"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7D6FD8F3"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46E2D66B" w14:textId="77777777" w:rsidR="00AF7B00" w:rsidRPr="00B356C7" w:rsidRDefault="00AF7B00" w:rsidP="00AF7B00">
            <w:pPr>
              <w:rPr>
                <w:rFonts w:eastAsia="SimSun"/>
                <w:lang w:val="el-GR"/>
              </w:rPr>
            </w:pPr>
          </w:p>
        </w:tc>
      </w:tr>
      <w:tr w:rsidR="00AF7B00" w:rsidRPr="00B356C7" w14:paraId="1F6725CB"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5AF55CC" w14:textId="77777777" w:rsidR="00AF7B00" w:rsidRPr="00B356C7" w:rsidRDefault="00AF7B00" w:rsidP="00AF7B00">
            <w:pPr>
              <w:rPr>
                <w:rFonts w:eastAsia="SimSun"/>
                <w:lang w:val="el-GR"/>
              </w:rPr>
            </w:pPr>
            <w:r w:rsidRPr="00B356C7">
              <w:rPr>
                <w:rFonts w:eastAsia="SimSun"/>
                <w:lang w:val="el-GR"/>
              </w:rPr>
              <w:t>14.</w:t>
            </w:r>
          </w:p>
        </w:tc>
        <w:tc>
          <w:tcPr>
            <w:tcW w:w="5127" w:type="dxa"/>
            <w:tcBorders>
              <w:top w:val="single" w:sz="4" w:space="0" w:color="auto"/>
              <w:left w:val="nil"/>
              <w:bottom w:val="single" w:sz="4" w:space="0" w:color="auto"/>
              <w:right w:val="single" w:sz="4" w:space="0" w:color="auto"/>
            </w:tcBorders>
            <w:shd w:val="clear" w:color="auto" w:fill="auto"/>
            <w:vAlign w:val="center"/>
          </w:tcPr>
          <w:p w14:paraId="327B2324" w14:textId="77777777" w:rsidR="00AF7B00" w:rsidRPr="00B356C7" w:rsidRDefault="00AF7B00" w:rsidP="00AF7B00">
            <w:pPr>
              <w:rPr>
                <w:rFonts w:eastAsia="SimSun"/>
                <w:lang w:val="el-GR"/>
              </w:rPr>
            </w:pPr>
            <w:r w:rsidRPr="00B356C7">
              <w:rPr>
                <w:rFonts w:eastAsia="SimSun"/>
                <w:lang w:val="el-GR"/>
              </w:rPr>
              <w:t>Το σύστημα θα πρέπει να υποστηρίζει κατ’ ελάχιστον τις ακόλουθες τεχνικές:</w:t>
            </w:r>
          </w:p>
          <w:p w14:paraId="38FFE01D" w14:textId="77777777" w:rsidR="00AF7B00" w:rsidRPr="00B356C7" w:rsidRDefault="00AF7B00" w:rsidP="00786A1B">
            <w:pPr>
              <w:numPr>
                <w:ilvl w:val="0"/>
                <w:numId w:val="82"/>
              </w:numPr>
              <w:rPr>
                <w:rFonts w:eastAsia="SimSun"/>
                <w:bCs/>
                <w:lang w:val="en-US"/>
              </w:rPr>
            </w:pPr>
            <w:r w:rsidRPr="00B356C7">
              <w:rPr>
                <w:rFonts w:eastAsia="SimSun"/>
                <w:bCs/>
                <w:lang w:val="el-GR"/>
              </w:rPr>
              <w:t>Πίνακας</w:t>
            </w:r>
            <w:r w:rsidRPr="00B356C7">
              <w:rPr>
                <w:rFonts w:eastAsia="SimSun"/>
                <w:bCs/>
                <w:lang w:val="en-US"/>
              </w:rPr>
              <w:t xml:space="preserve"> </w:t>
            </w:r>
            <w:r w:rsidRPr="00B356C7">
              <w:rPr>
                <w:rFonts w:eastAsia="SimSun"/>
                <w:bCs/>
                <w:lang w:val="el-GR"/>
              </w:rPr>
              <w:t>Σύγχυσης</w:t>
            </w:r>
            <w:r w:rsidRPr="00B356C7">
              <w:rPr>
                <w:rFonts w:eastAsia="SimSun"/>
                <w:bCs/>
                <w:lang w:val="en-US"/>
              </w:rPr>
              <w:t xml:space="preserve"> (Confusion matrix)</w:t>
            </w:r>
          </w:p>
          <w:p w14:paraId="4B458FAD" w14:textId="77777777" w:rsidR="00AF7B00" w:rsidRPr="00B356C7" w:rsidRDefault="00AF7B00" w:rsidP="00786A1B">
            <w:pPr>
              <w:numPr>
                <w:ilvl w:val="0"/>
                <w:numId w:val="82"/>
              </w:numPr>
              <w:rPr>
                <w:rFonts w:eastAsia="SimSun"/>
                <w:b/>
                <w:lang w:val="en-US"/>
              </w:rPr>
            </w:pPr>
            <w:r w:rsidRPr="00B356C7">
              <w:rPr>
                <w:rFonts w:eastAsia="SimSun"/>
                <w:bCs/>
                <w:lang w:val="el-GR"/>
              </w:rPr>
              <w:t>Καμπύλη</w:t>
            </w:r>
            <w:r w:rsidRPr="00B356C7">
              <w:rPr>
                <w:rFonts w:eastAsia="SimSun"/>
                <w:bCs/>
                <w:lang w:val="en-US"/>
              </w:rPr>
              <w:t xml:space="preserve"> ROC (Receiver Operating characteristic)</w:t>
            </w:r>
          </w:p>
        </w:tc>
        <w:tc>
          <w:tcPr>
            <w:tcW w:w="1236" w:type="dxa"/>
            <w:tcBorders>
              <w:top w:val="single" w:sz="4" w:space="0" w:color="auto"/>
              <w:left w:val="nil"/>
              <w:bottom w:val="single" w:sz="4" w:space="0" w:color="auto"/>
              <w:right w:val="single" w:sz="4" w:space="0" w:color="auto"/>
            </w:tcBorders>
            <w:shd w:val="clear" w:color="auto" w:fill="auto"/>
          </w:tcPr>
          <w:p w14:paraId="46A5C334"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603E762F"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5748D02D" w14:textId="77777777" w:rsidR="00AF7B00" w:rsidRPr="00B356C7" w:rsidRDefault="00AF7B00" w:rsidP="00AF7B00">
            <w:pPr>
              <w:rPr>
                <w:rFonts w:eastAsia="SimSun"/>
                <w:lang w:val="el-GR"/>
              </w:rPr>
            </w:pPr>
          </w:p>
        </w:tc>
      </w:tr>
      <w:tr w:rsidR="00AF7B00" w:rsidRPr="00A40D20" w14:paraId="4BE4FB7E"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218F3F" w14:textId="77777777" w:rsidR="00AF7B00" w:rsidRPr="00B356C7" w:rsidRDefault="00AF7B00" w:rsidP="00AF7B00">
            <w:pPr>
              <w:rPr>
                <w:rFonts w:eastAsia="SimSun"/>
                <w:lang w:val="en-US"/>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49814E0F" w14:textId="77777777" w:rsidR="00AF7B00" w:rsidRPr="00B356C7" w:rsidRDefault="00AF7B00" w:rsidP="00AF7B00">
            <w:pPr>
              <w:rPr>
                <w:rFonts w:eastAsia="SimSun"/>
                <w:lang w:val="el-GR"/>
              </w:rPr>
            </w:pPr>
            <w:r w:rsidRPr="00B356C7">
              <w:rPr>
                <w:rFonts w:eastAsia="SimSun"/>
                <w:b/>
                <w:lang w:val="el-GR"/>
              </w:rPr>
              <w:t xml:space="preserve">Υποσύστημα στατιστικών/ αναφορών  με χρήση σύγχρονων τρόπων απεικόνισης, ψηφιακών χαρτών κ.λπ. και ανάλυσης δεδομένων </w:t>
            </w:r>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009C7E0E"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0E9C8215"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25370C70" w14:textId="77777777" w:rsidR="00AF7B00" w:rsidRPr="00B356C7" w:rsidRDefault="00AF7B00" w:rsidP="00AF7B00">
            <w:pPr>
              <w:rPr>
                <w:rFonts w:eastAsia="SimSun"/>
                <w:lang w:val="el-GR"/>
              </w:rPr>
            </w:pPr>
          </w:p>
        </w:tc>
      </w:tr>
      <w:tr w:rsidR="00AF7B00" w:rsidRPr="00B356C7" w14:paraId="7807C17C"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A90E7F4" w14:textId="77777777" w:rsidR="00AF7B00" w:rsidRPr="00B356C7" w:rsidRDefault="00AF7B00" w:rsidP="00AF7B00">
            <w:pPr>
              <w:rPr>
                <w:rFonts w:eastAsia="SimSun"/>
                <w:lang w:val="el-GR"/>
              </w:rPr>
            </w:pPr>
            <w:r w:rsidRPr="00B356C7">
              <w:rPr>
                <w:rFonts w:eastAsia="SimSun"/>
                <w:lang w:val="el-GR"/>
              </w:rPr>
              <w:t>15.</w:t>
            </w:r>
          </w:p>
        </w:tc>
        <w:tc>
          <w:tcPr>
            <w:tcW w:w="5127" w:type="dxa"/>
            <w:tcBorders>
              <w:top w:val="single" w:sz="4" w:space="0" w:color="auto"/>
              <w:left w:val="nil"/>
              <w:bottom w:val="single" w:sz="4" w:space="0" w:color="auto"/>
              <w:right w:val="single" w:sz="4" w:space="0" w:color="auto"/>
            </w:tcBorders>
            <w:shd w:val="clear" w:color="auto" w:fill="auto"/>
            <w:vAlign w:val="center"/>
          </w:tcPr>
          <w:p w14:paraId="141F4F43" w14:textId="77777777" w:rsidR="00AF7B00" w:rsidRPr="00B356C7" w:rsidRDefault="00AF7B00" w:rsidP="00AF7B00">
            <w:pPr>
              <w:rPr>
                <w:rFonts w:eastAsia="SimSun"/>
                <w:lang w:val="el-GR"/>
              </w:rPr>
            </w:pPr>
            <w:r w:rsidRPr="00B356C7">
              <w:rPr>
                <w:rFonts w:eastAsia="SimSun"/>
                <w:lang w:val="el-GR"/>
              </w:rPr>
              <w:t xml:space="preserve">Ο υποψήφιος Ανάδοχος θα πρέπει στην προσφορά του να δείξει τον τρόπο με τον οποίο τα δεδομένα αυτά θα παρουσιάζονται στους χρήστες (τη διαμόρφωση των αναφορών - </w:t>
            </w:r>
            <w:r w:rsidRPr="00B356C7">
              <w:rPr>
                <w:rFonts w:eastAsia="SimSun"/>
              </w:rPr>
              <w:t>reporting</w:t>
            </w:r>
            <w:r w:rsidRPr="00B356C7">
              <w:rPr>
                <w:rFonts w:eastAsia="SimSun"/>
                <w:lang w:val="el-GR"/>
              </w:rPr>
              <w:t xml:space="preserve"> </w:t>
            </w:r>
            <w:r w:rsidRPr="00B356C7">
              <w:rPr>
                <w:rFonts w:eastAsia="SimSun"/>
              </w:rPr>
              <w:t>format</w:t>
            </w:r>
            <w:r w:rsidRPr="00B356C7">
              <w:rPr>
                <w:rFonts w:eastAsia="SimSun"/>
                <w:lang w:val="el-GR"/>
              </w:rPr>
              <w:t xml:space="preserve"> κτλ.),  καθώς επίσης και τον τρόπο εξαγωγής των δεδομένων αυτών, ειδικά στις περιπτώσεις όπου απαιτούνται ειδικού τύπου αναφορές</w:t>
            </w:r>
          </w:p>
        </w:tc>
        <w:tc>
          <w:tcPr>
            <w:tcW w:w="1236" w:type="dxa"/>
            <w:tcBorders>
              <w:top w:val="single" w:sz="4" w:space="0" w:color="auto"/>
              <w:left w:val="nil"/>
              <w:bottom w:val="single" w:sz="4" w:space="0" w:color="auto"/>
              <w:right w:val="single" w:sz="4" w:space="0" w:color="auto"/>
            </w:tcBorders>
            <w:shd w:val="clear" w:color="auto" w:fill="auto"/>
          </w:tcPr>
          <w:p w14:paraId="10308C18"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317B2486"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5C34FE2C" w14:textId="77777777" w:rsidR="00AF7B00" w:rsidRPr="00B356C7" w:rsidRDefault="00AF7B00" w:rsidP="00AF7B00">
            <w:pPr>
              <w:rPr>
                <w:rFonts w:eastAsia="SimSun"/>
                <w:lang w:val="el-GR"/>
              </w:rPr>
            </w:pPr>
          </w:p>
        </w:tc>
      </w:tr>
      <w:tr w:rsidR="00AF7B00" w:rsidRPr="00B356C7" w14:paraId="5AA41725"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C96BAA4" w14:textId="77777777" w:rsidR="00AF7B00" w:rsidRPr="00B356C7" w:rsidRDefault="00AF7B00" w:rsidP="00AF7B00">
            <w:pPr>
              <w:rPr>
                <w:rFonts w:eastAsia="SimSun"/>
                <w:lang w:val="el-GR"/>
              </w:rPr>
            </w:pPr>
            <w:r w:rsidRPr="00B356C7">
              <w:rPr>
                <w:rFonts w:eastAsia="SimSun"/>
                <w:lang w:val="el-GR"/>
              </w:rPr>
              <w:t>16.</w:t>
            </w:r>
          </w:p>
        </w:tc>
        <w:tc>
          <w:tcPr>
            <w:tcW w:w="5127" w:type="dxa"/>
            <w:tcBorders>
              <w:top w:val="single" w:sz="4" w:space="0" w:color="auto"/>
              <w:left w:val="nil"/>
              <w:bottom w:val="single" w:sz="4" w:space="0" w:color="auto"/>
              <w:right w:val="single" w:sz="4" w:space="0" w:color="auto"/>
            </w:tcBorders>
            <w:shd w:val="clear" w:color="auto" w:fill="auto"/>
            <w:vAlign w:val="center"/>
          </w:tcPr>
          <w:p w14:paraId="1D830484" w14:textId="77777777" w:rsidR="00AF7B00" w:rsidRPr="00B356C7" w:rsidRDefault="00AF7B00" w:rsidP="00AF7B00">
            <w:pPr>
              <w:rPr>
                <w:rFonts w:eastAsia="SimSun"/>
                <w:lang w:val="el-GR"/>
              </w:rPr>
            </w:pPr>
            <w:r w:rsidRPr="00B356C7">
              <w:rPr>
                <w:rFonts w:eastAsia="SimSun"/>
                <w:lang w:val="el-GR"/>
              </w:rPr>
              <w:t xml:space="preserve">Το υποσύστημα θα πρέπει να παρέχει τη δυνατότητα σε εξουσιοδοτημένους χρήστες να ορίσουν και να δημιουργήσουν </w:t>
            </w:r>
            <w:r w:rsidRPr="00B356C7">
              <w:rPr>
                <w:rFonts w:eastAsia="SimSun"/>
              </w:rPr>
              <w:t>ad</w:t>
            </w:r>
            <w:r w:rsidRPr="00B356C7">
              <w:rPr>
                <w:rFonts w:eastAsia="SimSun"/>
                <w:lang w:val="el-GR"/>
              </w:rPr>
              <w:t xml:space="preserve"> </w:t>
            </w:r>
            <w:r w:rsidRPr="00B356C7">
              <w:rPr>
                <w:rFonts w:eastAsia="SimSun"/>
              </w:rPr>
              <w:t>hoc</w:t>
            </w:r>
            <w:r w:rsidRPr="00B356C7">
              <w:rPr>
                <w:rFonts w:eastAsia="SimSun"/>
                <w:lang w:val="el-GR"/>
              </w:rPr>
              <w:t xml:space="preserve"> δείκτες από τα διαθέσιμα δεδομένα.</w:t>
            </w:r>
          </w:p>
        </w:tc>
        <w:tc>
          <w:tcPr>
            <w:tcW w:w="1236" w:type="dxa"/>
            <w:tcBorders>
              <w:top w:val="single" w:sz="4" w:space="0" w:color="auto"/>
              <w:left w:val="nil"/>
              <w:bottom w:val="single" w:sz="4" w:space="0" w:color="auto"/>
              <w:right w:val="single" w:sz="4" w:space="0" w:color="auto"/>
            </w:tcBorders>
            <w:shd w:val="clear" w:color="auto" w:fill="auto"/>
          </w:tcPr>
          <w:p w14:paraId="4650F4C0"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2ACA3774"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2ABE1E7B" w14:textId="77777777" w:rsidR="00AF7B00" w:rsidRPr="00B356C7" w:rsidRDefault="00AF7B00" w:rsidP="00AF7B00">
            <w:pPr>
              <w:rPr>
                <w:rFonts w:eastAsia="SimSun"/>
                <w:lang w:val="el-GR"/>
              </w:rPr>
            </w:pPr>
          </w:p>
        </w:tc>
      </w:tr>
      <w:tr w:rsidR="00AF7B00" w:rsidRPr="00B356C7" w14:paraId="5DFF2303"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418C4B3" w14:textId="77777777" w:rsidR="00AF7B00" w:rsidRPr="00B356C7" w:rsidRDefault="00AF7B00" w:rsidP="00AF7B00">
            <w:pPr>
              <w:rPr>
                <w:rFonts w:eastAsia="SimSun"/>
                <w:lang w:val="el-GR"/>
              </w:rPr>
            </w:pPr>
            <w:r w:rsidRPr="00B356C7">
              <w:rPr>
                <w:rFonts w:eastAsia="SimSun"/>
                <w:lang w:val="el-GR"/>
              </w:rPr>
              <w:t>17.</w:t>
            </w:r>
          </w:p>
        </w:tc>
        <w:tc>
          <w:tcPr>
            <w:tcW w:w="5127" w:type="dxa"/>
            <w:tcBorders>
              <w:top w:val="single" w:sz="4" w:space="0" w:color="auto"/>
              <w:left w:val="nil"/>
              <w:bottom w:val="single" w:sz="4" w:space="0" w:color="auto"/>
              <w:right w:val="single" w:sz="4" w:space="0" w:color="auto"/>
            </w:tcBorders>
            <w:shd w:val="clear" w:color="auto" w:fill="auto"/>
            <w:vAlign w:val="center"/>
          </w:tcPr>
          <w:p w14:paraId="253EF433" w14:textId="77777777" w:rsidR="00AF7B00" w:rsidRPr="00B356C7" w:rsidRDefault="00AF7B00" w:rsidP="00AF7B00">
            <w:pPr>
              <w:rPr>
                <w:rFonts w:eastAsia="SimSun"/>
                <w:lang w:val="el-GR"/>
              </w:rPr>
            </w:pPr>
            <w:r w:rsidRPr="00B356C7">
              <w:rPr>
                <w:rFonts w:eastAsia="SimSun"/>
                <w:lang w:val="el-GR"/>
              </w:rPr>
              <w:t>Αποτύπωση συμβάντων σε γεωγραφικά σημεία, πολύγωνα και συμπλέγματα πολυγώνων (</w:t>
            </w:r>
            <w:r w:rsidRPr="00B356C7">
              <w:rPr>
                <w:rFonts w:eastAsia="SimSun"/>
              </w:rPr>
              <w:t>clusters</w:t>
            </w:r>
            <w:r w:rsidRPr="00B356C7">
              <w:rPr>
                <w:rFonts w:eastAsia="SimSun"/>
                <w:lang w:val="el-GR"/>
              </w:rPr>
              <w:t>)</w:t>
            </w:r>
          </w:p>
        </w:tc>
        <w:tc>
          <w:tcPr>
            <w:tcW w:w="1236" w:type="dxa"/>
            <w:tcBorders>
              <w:top w:val="single" w:sz="4" w:space="0" w:color="auto"/>
              <w:left w:val="nil"/>
              <w:bottom w:val="single" w:sz="4" w:space="0" w:color="auto"/>
              <w:right w:val="single" w:sz="4" w:space="0" w:color="auto"/>
            </w:tcBorders>
            <w:shd w:val="clear" w:color="auto" w:fill="auto"/>
          </w:tcPr>
          <w:p w14:paraId="7B2B14F3"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3ECFB8F8"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41F7E453" w14:textId="77777777" w:rsidR="00AF7B00" w:rsidRPr="00B356C7" w:rsidRDefault="00AF7B00" w:rsidP="00AF7B00">
            <w:pPr>
              <w:rPr>
                <w:rFonts w:eastAsia="SimSun"/>
                <w:lang w:val="el-GR"/>
              </w:rPr>
            </w:pPr>
          </w:p>
        </w:tc>
      </w:tr>
      <w:tr w:rsidR="00AF7B00" w:rsidRPr="00B356C7" w14:paraId="55856024"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1FEF0248" w14:textId="77777777" w:rsidR="00AF7B00" w:rsidRPr="00B356C7" w:rsidRDefault="00AF7B00" w:rsidP="00AF7B00">
            <w:pPr>
              <w:rPr>
                <w:rFonts w:eastAsia="SimSun"/>
                <w:lang w:val="el-GR"/>
              </w:rPr>
            </w:pPr>
            <w:r w:rsidRPr="00B356C7">
              <w:rPr>
                <w:rFonts w:eastAsia="SimSun"/>
                <w:lang w:val="el-GR"/>
              </w:rPr>
              <w:t>18.</w:t>
            </w:r>
          </w:p>
        </w:tc>
        <w:tc>
          <w:tcPr>
            <w:tcW w:w="5127" w:type="dxa"/>
            <w:tcBorders>
              <w:top w:val="single" w:sz="4" w:space="0" w:color="auto"/>
              <w:left w:val="nil"/>
              <w:bottom w:val="single" w:sz="4" w:space="0" w:color="auto"/>
              <w:right w:val="single" w:sz="4" w:space="0" w:color="auto"/>
            </w:tcBorders>
            <w:shd w:val="clear" w:color="auto" w:fill="auto"/>
            <w:vAlign w:val="center"/>
          </w:tcPr>
          <w:p w14:paraId="2F3755FB" w14:textId="77777777" w:rsidR="00AF7B00" w:rsidRPr="00B356C7" w:rsidRDefault="00AF7B00" w:rsidP="00AF7B00">
            <w:pPr>
              <w:rPr>
                <w:rFonts w:eastAsia="SimSun"/>
                <w:lang w:val="el-GR"/>
              </w:rPr>
            </w:pPr>
            <w:r w:rsidRPr="00B356C7">
              <w:rPr>
                <w:rFonts w:eastAsia="SimSun"/>
                <w:lang w:val="el-GR"/>
              </w:rPr>
              <w:t>Δυνατότητα εύρεσης σημείων στον χάρτη μέσω πεδίου αναζήτησης</w:t>
            </w:r>
          </w:p>
        </w:tc>
        <w:tc>
          <w:tcPr>
            <w:tcW w:w="1236" w:type="dxa"/>
            <w:tcBorders>
              <w:top w:val="single" w:sz="4" w:space="0" w:color="auto"/>
              <w:left w:val="nil"/>
              <w:bottom w:val="single" w:sz="4" w:space="0" w:color="auto"/>
              <w:right w:val="single" w:sz="4" w:space="0" w:color="auto"/>
            </w:tcBorders>
            <w:shd w:val="clear" w:color="auto" w:fill="auto"/>
          </w:tcPr>
          <w:p w14:paraId="78EA3F25"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4D855ACA"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0FF8C40A" w14:textId="77777777" w:rsidR="00AF7B00" w:rsidRPr="00B356C7" w:rsidRDefault="00AF7B00" w:rsidP="00AF7B00">
            <w:pPr>
              <w:rPr>
                <w:rFonts w:eastAsia="SimSun"/>
                <w:lang w:val="el-GR"/>
              </w:rPr>
            </w:pPr>
          </w:p>
        </w:tc>
      </w:tr>
      <w:tr w:rsidR="00AF7B00" w:rsidRPr="00B356C7" w14:paraId="14A30B9E"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78C61ADE" w14:textId="77777777" w:rsidR="00AF7B00" w:rsidRPr="00B356C7" w:rsidRDefault="00AF7B00" w:rsidP="00AF7B00">
            <w:pPr>
              <w:rPr>
                <w:rFonts w:eastAsia="SimSun"/>
                <w:lang w:val="el-GR"/>
              </w:rPr>
            </w:pPr>
            <w:r w:rsidRPr="00B356C7">
              <w:rPr>
                <w:rFonts w:eastAsia="SimSun"/>
                <w:lang w:val="el-GR"/>
              </w:rPr>
              <w:lastRenderedPageBreak/>
              <w:t>19.</w:t>
            </w:r>
          </w:p>
        </w:tc>
        <w:tc>
          <w:tcPr>
            <w:tcW w:w="5127" w:type="dxa"/>
            <w:tcBorders>
              <w:top w:val="single" w:sz="4" w:space="0" w:color="auto"/>
              <w:left w:val="nil"/>
              <w:bottom w:val="single" w:sz="4" w:space="0" w:color="auto"/>
              <w:right w:val="single" w:sz="4" w:space="0" w:color="auto"/>
            </w:tcBorders>
            <w:shd w:val="clear" w:color="auto" w:fill="auto"/>
            <w:vAlign w:val="center"/>
          </w:tcPr>
          <w:p w14:paraId="6301B606" w14:textId="77777777" w:rsidR="00AF7B00" w:rsidRPr="00B356C7" w:rsidRDefault="00AF7B00" w:rsidP="00AF7B00">
            <w:pPr>
              <w:rPr>
                <w:rFonts w:eastAsia="SimSun"/>
                <w:lang w:val="el-GR"/>
              </w:rPr>
            </w:pPr>
            <w:r w:rsidRPr="00B356C7">
              <w:rPr>
                <w:rFonts w:eastAsia="SimSun"/>
                <w:lang w:val="el-GR"/>
              </w:rPr>
              <w:t>Υπολογισμός και αποτύπωση αποστάσεων ανάμεσα σε σημεία, όπως και εμβαδόν πολυγώνων</w:t>
            </w:r>
          </w:p>
        </w:tc>
        <w:tc>
          <w:tcPr>
            <w:tcW w:w="1236" w:type="dxa"/>
            <w:tcBorders>
              <w:top w:val="single" w:sz="4" w:space="0" w:color="auto"/>
              <w:left w:val="nil"/>
              <w:bottom w:val="single" w:sz="4" w:space="0" w:color="auto"/>
              <w:right w:val="single" w:sz="4" w:space="0" w:color="auto"/>
            </w:tcBorders>
            <w:shd w:val="clear" w:color="auto" w:fill="auto"/>
          </w:tcPr>
          <w:p w14:paraId="53B0FC4A"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47CB833E"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6576ABA0" w14:textId="77777777" w:rsidR="00AF7B00" w:rsidRPr="00B356C7" w:rsidRDefault="00AF7B00" w:rsidP="00AF7B00">
            <w:pPr>
              <w:rPr>
                <w:rFonts w:eastAsia="SimSun"/>
                <w:lang w:val="el-GR"/>
              </w:rPr>
            </w:pPr>
          </w:p>
        </w:tc>
      </w:tr>
      <w:tr w:rsidR="00AF7B00" w:rsidRPr="00B356C7" w14:paraId="5123652F"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0174DB" w14:textId="77777777" w:rsidR="00AF7B00" w:rsidRPr="00B356C7" w:rsidRDefault="00AF7B00" w:rsidP="00AF7B00">
            <w:pPr>
              <w:rPr>
                <w:rFonts w:eastAsia="SimSun"/>
                <w:lang w:val="el-GR"/>
              </w:rPr>
            </w:pPr>
          </w:p>
        </w:tc>
        <w:tc>
          <w:tcPr>
            <w:tcW w:w="5127" w:type="dxa"/>
            <w:tcBorders>
              <w:top w:val="single" w:sz="4" w:space="0" w:color="auto"/>
              <w:left w:val="nil"/>
              <w:bottom w:val="single" w:sz="4" w:space="0" w:color="auto"/>
              <w:right w:val="single" w:sz="4" w:space="0" w:color="auto"/>
            </w:tcBorders>
            <w:shd w:val="clear" w:color="auto" w:fill="BFBFBF" w:themeFill="background1" w:themeFillShade="BF"/>
          </w:tcPr>
          <w:p w14:paraId="28ECC1D6" w14:textId="77777777" w:rsidR="00AF7B00" w:rsidRPr="00B356C7" w:rsidRDefault="00AF7B00" w:rsidP="00AF7B00">
            <w:pPr>
              <w:rPr>
                <w:rFonts w:eastAsia="SimSun"/>
              </w:rPr>
            </w:pPr>
            <w:r w:rsidRPr="00B356C7">
              <w:rPr>
                <w:rFonts w:eastAsia="SimSun"/>
                <w:b/>
              </w:rPr>
              <w:t>Υπ</w:t>
            </w:r>
            <w:proofErr w:type="spellStart"/>
            <w:r w:rsidRPr="00B356C7">
              <w:rPr>
                <w:rFonts w:eastAsia="SimSun"/>
                <w:b/>
              </w:rPr>
              <w:t>οσύστημ</w:t>
            </w:r>
            <w:proofErr w:type="spellEnd"/>
            <w:r w:rsidRPr="00B356C7">
              <w:rPr>
                <w:rFonts w:eastAsia="SimSun"/>
                <w:b/>
              </w:rPr>
              <w:t xml:space="preserve">α </w:t>
            </w:r>
            <w:proofErr w:type="spellStart"/>
            <w:r w:rsidRPr="00B356C7">
              <w:rPr>
                <w:rFonts w:eastAsia="SimSun"/>
                <w:b/>
              </w:rPr>
              <w:t>δι</w:t>
            </w:r>
            <w:proofErr w:type="spellEnd"/>
            <w:r w:rsidRPr="00B356C7">
              <w:rPr>
                <w:rFonts w:eastAsia="SimSun"/>
                <w:b/>
              </w:rPr>
              <w:t xml:space="preserve">αχείρισης </w:t>
            </w:r>
            <w:proofErr w:type="spellStart"/>
            <w:r w:rsidRPr="00B356C7">
              <w:rPr>
                <w:rFonts w:eastAsia="SimSun"/>
                <w:b/>
              </w:rPr>
              <w:t>χρηστών</w:t>
            </w:r>
            <w:proofErr w:type="spellEnd"/>
            <w:r w:rsidRPr="00B356C7">
              <w:rPr>
                <w:rFonts w:eastAsia="SimSun"/>
                <w:b/>
              </w:rPr>
              <w:t>/</w:t>
            </w:r>
            <w:proofErr w:type="spellStart"/>
            <w:r w:rsidRPr="00B356C7">
              <w:rPr>
                <w:rFonts w:eastAsia="SimSun"/>
                <w:b/>
              </w:rPr>
              <w:t>ρόλων</w:t>
            </w:r>
            <w:proofErr w:type="spellEnd"/>
            <w:r w:rsidRPr="00B356C7">
              <w:rPr>
                <w:rFonts w:eastAsia="SimSun"/>
                <w:b/>
              </w:rPr>
              <w:t xml:space="preserve"> </w:t>
            </w:r>
          </w:p>
        </w:tc>
        <w:tc>
          <w:tcPr>
            <w:tcW w:w="1236" w:type="dxa"/>
            <w:tcBorders>
              <w:top w:val="single" w:sz="4" w:space="0" w:color="auto"/>
              <w:left w:val="nil"/>
              <w:bottom w:val="single" w:sz="4" w:space="0" w:color="auto"/>
              <w:right w:val="single" w:sz="4" w:space="0" w:color="auto"/>
            </w:tcBorders>
            <w:shd w:val="clear" w:color="auto" w:fill="BFBFBF" w:themeFill="background1" w:themeFillShade="BF"/>
          </w:tcPr>
          <w:p w14:paraId="1DD50523" w14:textId="77777777" w:rsidR="00AF7B00" w:rsidRPr="00B356C7" w:rsidRDefault="00AF7B00" w:rsidP="00AF7B00">
            <w:pPr>
              <w:rPr>
                <w:rFonts w:eastAsia="SimSun"/>
                <w:lang w:val="el-GR"/>
              </w:rPr>
            </w:pPr>
          </w:p>
        </w:tc>
        <w:tc>
          <w:tcPr>
            <w:tcW w:w="1191" w:type="dxa"/>
            <w:tcBorders>
              <w:top w:val="single" w:sz="4" w:space="0" w:color="auto"/>
              <w:left w:val="nil"/>
              <w:bottom w:val="single" w:sz="4" w:space="0" w:color="auto"/>
              <w:right w:val="single" w:sz="4" w:space="0" w:color="auto"/>
            </w:tcBorders>
            <w:shd w:val="clear" w:color="auto" w:fill="BFBFBF" w:themeFill="background1" w:themeFillShade="BF"/>
          </w:tcPr>
          <w:p w14:paraId="1032D3C1"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tcPr>
          <w:p w14:paraId="08F243E5" w14:textId="77777777" w:rsidR="00AF7B00" w:rsidRPr="00B356C7" w:rsidRDefault="00AF7B00" w:rsidP="00AF7B00">
            <w:pPr>
              <w:rPr>
                <w:rFonts w:eastAsia="SimSun"/>
                <w:lang w:val="el-GR"/>
              </w:rPr>
            </w:pPr>
          </w:p>
        </w:tc>
      </w:tr>
      <w:tr w:rsidR="00AF7B00" w:rsidRPr="00B356C7" w14:paraId="45E43F90"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55ED905E" w14:textId="77777777" w:rsidR="00AF7B00" w:rsidRPr="00B356C7" w:rsidRDefault="00AF7B00" w:rsidP="00AF7B00">
            <w:pPr>
              <w:rPr>
                <w:rFonts w:eastAsia="SimSun"/>
                <w:lang w:val="el-GR"/>
              </w:rPr>
            </w:pPr>
            <w:r w:rsidRPr="00B356C7">
              <w:rPr>
                <w:rFonts w:eastAsia="SimSun"/>
                <w:lang w:val="el-GR"/>
              </w:rPr>
              <w:t>20.</w:t>
            </w:r>
          </w:p>
        </w:tc>
        <w:tc>
          <w:tcPr>
            <w:tcW w:w="5127" w:type="dxa"/>
            <w:tcBorders>
              <w:top w:val="single" w:sz="4" w:space="0" w:color="auto"/>
              <w:left w:val="nil"/>
              <w:bottom w:val="single" w:sz="4" w:space="0" w:color="auto"/>
              <w:right w:val="single" w:sz="4" w:space="0" w:color="auto"/>
            </w:tcBorders>
            <w:shd w:val="clear" w:color="auto" w:fill="auto"/>
            <w:vAlign w:val="center"/>
          </w:tcPr>
          <w:p w14:paraId="15C84D41" w14:textId="77777777" w:rsidR="00AF7B00" w:rsidRPr="00B356C7" w:rsidRDefault="00AF7B00" w:rsidP="00AF7B00">
            <w:pPr>
              <w:rPr>
                <w:rFonts w:eastAsia="SimSun"/>
                <w:lang w:val="el-GR"/>
              </w:rPr>
            </w:pPr>
            <w:r w:rsidRPr="00B356C7">
              <w:rPr>
                <w:rFonts w:eastAsia="SimSun"/>
                <w:lang w:val="el-GR"/>
              </w:rPr>
              <w:t>Ορισμός ρόλων χρηστών με διακριτά δικαιώματα στην εφαρμογή κατά το λόγο της αρμοδιότητάς του, όπως θα προκύψει από τη μελέτη εφαρμογής.</w:t>
            </w:r>
          </w:p>
        </w:tc>
        <w:tc>
          <w:tcPr>
            <w:tcW w:w="1236" w:type="dxa"/>
            <w:tcBorders>
              <w:top w:val="single" w:sz="4" w:space="0" w:color="auto"/>
              <w:left w:val="nil"/>
              <w:bottom w:val="single" w:sz="4" w:space="0" w:color="auto"/>
              <w:right w:val="single" w:sz="4" w:space="0" w:color="auto"/>
            </w:tcBorders>
            <w:shd w:val="clear" w:color="auto" w:fill="auto"/>
          </w:tcPr>
          <w:p w14:paraId="404867B1"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34BECA2B"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165E976F" w14:textId="77777777" w:rsidR="00AF7B00" w:rsidRPr="00B356C7" w:rsidRDefault="00AF7B00" w:rsidP="00AF7B00">
            <w:pPr>
              <w:rPr>
                <w:rFonts w:eastAsia="SimSun"/>
                <w:lang w:val="el-GR"/>
              </w:rPr>
            </w:pPr>
          </w:p>
        </w:tc>
      </w:tr>
      <w:tr w:rsidR="00AF7B00" w:rsidRPr="00B356C7" w14:paraId="4281A495"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06740AA" w14:textId="77777777" w:rsidR="00AF7B00" w:rsidRPr="00B356C7" w:rsidRDefault="00AF7B00" w:rsidP="00AF7B00">
            <w:pPr>
              <w:rPr>
                <w:rFonts w:eastAsia="SimSun"/>
                <w:lang w:val="el-GR"/>
              </w:rPr>
            </w:pPr>
            <w:r w:rsidRPr="00B356C7">
              <w:rPr>
                <w:rFonts w:eastAsia="SimSun"/>
                <w:lang w:val="el-GR"/>
              </w:rPr>
              <w:t>21.</w:t>
            </w:r>
          </w:p>
        </w:tc>
        <w:tc>
          <w:tcPr>
            <w:tcW w:w="5127" w:type="dxa"/>
            <w:tcBorders>
              <w:top w:val="single" w:sz="4" w:space="0" w:color="auto"/>
              <w:left w:val="nil"/>
              <w:bottom w:val="single" w:sz="4" w:space="0" w:color="auto"/>
              <w:right w:val="single" w:sz="4" w:space="0" w:color="auto"/>
            </w:tcBorders>
            <w:shd w:val="clear" w:color="auto" w:fill="auto"/>
            <w:vAlign w:val="center"/>
          </w:tcPr>
          <w:p w14:paraId="7428B34A" w14:textId="77777777" w:rsidR="00AF7B00" w:rsidRPr="00B356C7" w:rsidRDefault="00AF7B00" w:rsidP="00AF7B00">
            <w:pPr>
              <w:rPr>
                <w:rFonts w:eastAsia="SimSun"/>
                <w:lang w:val="el-GR"/>
              </w:rPr>
            </w:pPr>
            <w:r w:rsidRPr="00B356C7">
              <w:rPr>
                <w:rFonts w:eastAsia="SimSun"/>
                <w:lang w:val="el-GR"/>
              </w:rPr>
              <w:t>Διαχείριση των στοιχείων ταυτοποίησης των χρηστών σε συγκεκριμένες λειτουργίες του συστήματος</w:t>
            </w:r>
          </w:p>
        </w:tc>
        <w:tc>
          <w:tcPr>
            <w:tcW w:w="1236" w:type="dxa"/>
            <w:tcBorders>
              <w:top w:val="single" w:sz="4" w:space="0" w:color="auto"/>
              <w:left w:val="nil"/>
              <w:bottom w:val="single" w:sz="4" w:space="0" w:color="auto"/>
              <w:right w:val="single" w:sz="4" w:space="0" w:color="auto"/>
            </w:tcBorders>
            <w:shd w:val="clear" w:color="auto" w:fill="auto"/>
          </w:tcPr>
          <w:p w14:paraId="58730F8C"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51285CD4"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147E0B3B" w14:textId="77777777" w:rsidR="00AF7B00" w:rsidRPr="00B356C7" w:rsidRDefault="00AF7B00" w:rsidP="00AF7B00">
            <w:pPr>
              <w:rPr>
                <w:rFonts w:eastAsia="SimSun"/>
                <w:lang w:val="el-GR"/>
              </w:rPr>
            </w:pPr>
          </w:p>
        </w:tc>
      </w:tr>
      <w:tr w:rsidR="00AF7B00" w:rsidRPr="00B356C7" w14:paraId="12266D50"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0293D348" w14:textId="77777777" w:rsidR="00AF7B00" w:rsidRPr="00B356C7" w:rsidRDefault="00AF7B00" w:rsidP="00AF7B00">
            <w:pPr>
              <w:rPr>
                <w:rFonts w:eastAsia="SimSun"/>
                <w:lang w:val="el-GR"/>
              </w:rPr>
            </w:pPr>
            <w:r w:rsidRPr="00B356C7">
              <w:rPr>
                <w:rFonts w:eastAsia="SimSun"/>
                <w:lang w:val="el-GR"/>
              </w:rPr>
              <w:t>22.</w:t>
            </w:r>
          </w:p>
        </w:tc>
        <w:tc>
          <w:tcPr>
            <w:tcW w:w="5127" w:type="dxa"/>
            <w:tcBorders>
              <w:top w:val="single" w:sz="4" w:space="0" w:color="auto"/>
              <w:left w:val="nil"/>
              <w:bottom w:val="single" w:sz="4" w:space="0" w:color="auto"/>
              <w:right w:val="single" w:sz="4" w:space="0" w:color="auto"/>
            </w:tcBorders>
            <w:shd w:val="clear" w:color="auto" w:fill="auto"/>
            <w:vAlign w:val="center"/>
          </w:tcPr>
          <w:p w14:paraId="7C1D1AE3" w14:textId="77777777" w:rsidR="00AF7B00" w:rsidRPr="00B356C7" w:rsidRDefault="00AF7B00" w:rsidP="00AF7B00">
            <w:pPr>
              <w:rPr>
                <w:rFonts w:eastAsia="SimSun"/>
                <w:lang w:val="el-GR"/>
              </w:rPr>
            </w:pPr>
            <w:r w:rsidRPr="00B356C7">
              <w:rPr>
                <w:rFonts w:eastAsia="SimSun"/>
                <w:lang w:val="el-GR"/>
              </w:rPr>
              <w:t xml:space="preserve">Οι προσφερόμενες εφαρμογές θα πρέπει να εξασφαλίζουν την πρόσβαση στο σύστημα από σταθμούς εργασίας που λειτουργούν σε ποικιλία λειτουργικών συστημάτων και </w:t>
            </w:r>
            <w:r w:rsidRPr="00B356C7">
              <w:rPr>
                <w:rFonts w:eastAsia="SimSun"/>
              </w:rPr>
              <w:t>web</w:t>
            </w:r>
            <w:r w:rsidRPr="00B356C7">
              <w:rPr>
                <w:rFonts w:eastAsia="SimSun"/>
                <w:lang w:val="el-GR"/>
              </w:rPr>
              <w:t xml:space="preserve"> </w:t>
            </w:r>
            <w:r w:rsidRPr="00B356C7">
              <w:rPr>
                <w:rFonts w:eastAsia="SimSun"/>
              </w:rPr>
              <w:t>browsers</w:t>
            </w:r>
            <w:r w:rsidRPr="00B356C7">
              <w:rPr>
                <w:rFonts w:eastAsia="SimSun"/>
                <w:lang w:val="el-GR"/>
              </w:rPr>
              <w:t>.</w:t>
            </w:r>
          </w:p>
        </w:tc>
        <w:tc>
          <w:tcPr>
            <w:tcW w:w="1236" w:type="dxa"/>
            <w:tcBorders>
              <w:top w:val="single" w:sz="4" w:space="0" w:color="auto"/>
              <w:left w:val="nil"/>
              <w:bottom w:val="single" w:sz="4" w:space="0" w:color="auto"/>
              <w:right w:val="single" w:sz="4" w:space="0" w:color="auto"/>
            </w:tcBorders>
            <w:shd w:val="clear" w:color="auto" w:fill="auto"/>
          </w:tcPr>
          <w:p w14:paraId="039D7D58"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4BDE3B5C"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27982093" w14:textId="77777777" w:rsidR="00AF7B00" w:rsidRPr="00B356C7" w:rsidRDefault="00AF7B00" w:rsidP="00AF7B00">
            <w:pPr>
              <w:rPr>
                <w:rFonts w:eastAsia="SimSun"/>
                <w:lang w:val="el-GR"/>
              </w:rPr>
            </w:pPr>
          </w:p>
        </w:tc>
      </w:tr>
      <w:tr w:rsidR="00AF7B00" w:rsidRPr="00B356C7" w14:paraId="643E5E36"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73C5B98" w14:textId="77777777" w:rsidR="00AF7B00" w:rsidRPr="00B356C7" w:rsidRDefault="00AF7B00" w:rsidP="00AF7B00">
            <w:pPr>
              <w:rPr>
                <w:rFonts w:eastAsia="SimSun"/>
                <w:lang w:val="el-GR"/>
              </w:rPr>
            </w:pPr>
            <w:r w:rsidRPr="00B356C7">
              <w:rPr>
                <w:rFonts w:eastAsia="SimSun"/>
                <w:lang w:val="el-GR"/>
              </w:rPr>
              <w:t>23.</w:t>
            </w:r>
          </w:p>
        </w:tc>
        <w:tc>
          <w:tcPr>
            <w:tcW w:w="5127" w:type="dxa"/>
            <w:tcBorders>
              <w:top w:val="single" w:sz="4" w:space="0" w:color="auto"/>
              <w:left w:val="nil"/>
              <w:bottom w:val="single" w:sz="4" w:space="0" w:color="auto"/>
              <w:right w:val="single" w:sz="4" w:space="0" w:color="auto"/>
            </w:tcBorders>
            <w:shd w:val="clear" w:color="auto" w:fill="auto"/>
            <w:vAlign w:val="center"/>
          </w:tcPr>
          <w:p w14:paraId="1192C5A4" w14:textId="77777777" w:rsidR="00AF7B00" w:rsidRPr="00B356C7" w:rsidRDefault="00AF7B00" w:rsidP="00AF7B00">
            <w:pPr>
              <w:rPr>
                <w:rFonts w:eastAsia="SimSun"/>
                <w:lang w:val="el-GR"/>
              </w:rPr>
            </w:pPr>
            <w:r w:rsidRPr="00B356C7">
              <w:rPr>
                <w:rFonts w:eastAsia="SimSun"/>
                <w:lang w:val="el-GR"/>
              </w:rPr>
              <w:t xml:space="preserve">Ταυτοποίηση με </w:t>
            </w:r>
            <w:r w:rsidRPr="00B356C7">
              <w:rPr>
                <w:rFonts w:eastAsia="SimSun"/>
              </w:rPr>
              <w:t>Single</w:t>
            </w:r>
            <w:r w:rsidRPr="00B356C7">
              <w:rPr>
                <w:rFonts w:eastAsia="SimSun"/>
                <w:lang w:val="el-GR"/>
              </w:rPr>
              <w:t xml:space="preserve"> </w:t>
            </w:r>
            <w:r w:rsidRPr="00B356C7">
              <w:rPr>
                <w:rFonts w:eastAsia="SimSun"/>
              </w:rPr>
              <w:t>Sign</w:t>
            </w:r>
            <w:r w:rsidRPr="00B356C7">
              <w:rPr>
                <w:rFonts w:eastAsia="SimSun"/>
                <w:lang w:val="el-GR"/>
              </w:rPr>
              <w:t>-</w:t>
            </w:r>
            <w:r w:rsidRPr="00B356C7">
              <w:rPr>
                <w:rFonts w:eastAsia="SimSun"/>
              </w:rPr>
              <w:t>On</w:t>
            </w:r>
            <w:r w:rsidRPr="00B356C7">
              <w:rPr>
                <w:rFonts w:eastAsia="SimSun"/>
                <w:lang w:val="el-GR"/>
              </w:rPr>
              <w:t>, ώστε οι χρήστες να αποκτούν πρόσβαση σε όλες τις διαδικτυακές εφαρμογές του έργου, χωρίς αυτοί να δίνουν τα διαπιστευτήρια (</w:t>
            </w:r>
            <w:r w:rsidRPr="00B356C7">
              <w:rPr>
                <w:rFonts w:eastAsia="SimSun"/>
              </w:rPr>
              <w:t>credential</w:t>
            </w:r>
            <w:r w:rsidRPr="00B356C7">
              <w:rPr>
                <w:rFonts w:eastAsia="SimSun"/>
                <w:lang w:val="el-GR"/>
              </w:rPr>
              <w:t>) τους παρά μόνο μια φορά κατά την εισαγωγή τους στο διαδικτυακό περιβάλλον του έργου.</w:t>
            </w:r>
          </w:p>
        </w:tc>
        <w:tc>
          <w:tcPr>
            <w:tcW w:w="1236" w:type="dxa"/>
            <w:tcBorders>
              <w:top w:val="single" w:sz="4" w:space="0" w:color="auto"/>
              <w:left w:val="nil"/>
              <w:bottom w:val="single" w:sz="4" w:space="0" w:color="auto"/>
              <w:right w:val="single" w:sz="4" w:space="0" w:color="auto"/>
            </w:tcBorders>
            <w:shd w:val="clear" w:color="auto" w:fill="auto"/>
          </w:tcPr>
          <w:p w14:paraId="46B4DBE0"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2363FC2A"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4DCD9E4A" w14:textId="77777777" w:rsidR="00AF7B00" w:rsidRPr="00B356C7" w:rsidRDefault="00AF7B00" w:rsidP="00AF7B00">
            <w:pPr>
              <w:rPr>
                <w:rFonts w:eastAsia="SimSun"/>
                <w:lang w:val="el-GR"/>
              </w:rPr>
            </w:pPr>
          </w:p>
        </w:tc>
      </w:tr>
      <w:tr w:rsidR="00AF7B00" w:rsidRPr="00B356C7" w14:paraId="2A9ABFA1" w14:textId="77777777" w:rsidTr="00CD6DAB">
        <w:trPr>
          <w:trHeight w:val="57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47B13BF2" w14:textId="77777777" w:rsidR="00AF7B00" w:rsidRPr="00B356C7" w:rsidRDefault="00AF7B00" w:rsidP="00AF7B00">
            <w:pPr>
              <w:rPr>
                <w:rFonts w:eastAsia="SimSun"/>
                <w:lang w:val="el-GR"/>
              </w:rPr>
            </w:pPr>
            <w:r w:rsidRPr="00B356C7">
              <w:rPr>
                <w:rFonts w:eastAsia="SimSun"/>
                <w:lang w:val="el-GR"/>
              </w:rPr>
              <w:t>24.</w:t>
            </w:r>
          </w:p>
        </w:tc>
        <w:tc>
          <w:tcPr>
            <w:tcW w:w="5127" w:type="dxa"/>
            <w:tcBorders>
              <w:top w:val="single" w:sz="4" w:space="0" w:color="auto"/>
              <w:left w:val="nil"/>
              <w:bottom w:val="single" w:sz="4" w:space="0" w:color="auto"/>
              <w:right w:val="single" w:sz="4" w:space="0" w:color="auto"/>
            </w:tcBorders>
            <w:shd w:val="clear" w:color="auto" w:fill="auto"/>
            <w:vAlign w:val="center"/>
          </w:tcPr>
          <w:p w14:paraId="75559631" w14:textId="77777777" w:rsidR="00AF7B00" w:rsidRPr="00B356C7" w:rsidRDefault="00AF7B00" w:rsidP="00AF7B00">
            <w:pPr>
              <w:rPr>
                <w:rFonts w:eastAsia="SimSun"/>
                <w:lang w:val="el-GR"/>
              </w:rPr>
            </w:pPr>
            <w:r w:rsidRPr="00B356C7">
              <w:rPr>
                <w:rFonts w:eastAsia="SimSun"/>
                <w:lang w:val="el-GR"/>
              </w:rPr>
              <w:t xml:space="preserve">Το λογισμικό εφαρμογών θα παρέχει τη συνεργασία και ολοκλήρωση με </w:t>
            </w:r>
            <w:r w:rsidRPr="00B356C7">
              <w:rPr>
                <w:rFonts w:eastAsia="SimSun"/>
              </w:rPr>
              <w:t>LDAP</w:t>
            </w:r>
            <w:r w:rsidRPr="00B356C7">
              <w:rPr>
                <w:rFonts w:eastAsia="SimSun"/>
                <w:lang w:val="el-GR"/>
              </w:rPr>
              <w:t xml:space="preserve"> εξυπηρετητή καταλόγου (</w:t>
            </w:r>
            <w:r w:rsidRPr="00B356C7">
              <w:rPr>
                <w:rFonts w:eastAsia="SimSun"/>
              </w:rPr>
              <w:t>Directory</w:t>
            </w:r>
            <w:r w:rsidRPr="00B356C7">
              <w:rPr>
                <w:rFonts w:eastAsia="SimSun"/>
                <w:lang w:val="el-GR"/>
              </w:rPr>
              <w:t xml:space="preserve"> </w:t>
            </w:r>
            <w:r w:rsidRPr="00B356C7">
              <w:rPr>
                <w:rFonts w:eastAsia="SimSun"/>
              </w:rPr>
              <w:t>Server</w:t>
            </w:r>
            <w:r w:rsidRPr="00B356C7">
              <w:rPr>
                <w:rFonts w:eastAsia="SimSun"/>
                <w:lang w:val="el-GR"/>
              </w:rPr>
              <w:t>) για τη διαχείριση των χρηστών και των δικαιωμάτων πρόσβασης τους. Η διαχείριση των χρηστών θα γίνεται μέσω υποστηρικτικών εφαρμογών που θα αναπτυχθούν στο παρόν Έργο.</w:t>
            </w:r>
          </w:p>
        </w:tc>
        <w:tc>
          <w:tcPr>
            <w:tcW w:w="1236" w:type="dxa"/>
            <w:tcBorders>
              <w:top w:val="single" w:sz="4" w:space="0" w:color="auto"/>
              <w:left w:val="nil"/>
              <w:bottom w:val="single" w:sz="4" w:space="0" w:color="auto"/>
              <w:right w:val="single" w:sz="4" w:space="0" w:color="auto"/>
            </w:tcBorders>
            <w:shd w:val="clear" w:color="auto" w:fill="auto"/>
          </w:tcPr>
          <w:p w14:paraId="6F6FC97D" w14:textId="77777777" w:rsidR="00AF7B00" w:rsidRPr="00B356C7" w:rsidRDefault="00AF7B00" w:rsidP="00AF7B00">
            <w:pPr>
              <w:rPr>
                <w:rFonts w:eastAsia="SimSun"/>
                <w:lang w:val="el-GR"/>
              </w:rPr>
            </w:pPr>
            <w:r w:rsidRPr="00B356C7">
              <w:rPr>
                <w:rFonts w:eastAsia="SimSun"/>
                <w:lang w:val="el-GR"/>
              </w:rPr>
              <w:t>ΝΑΙ</w:t>
            </w:r>
          </w:p>
        </w:tc>
        <w:tc>
          <w:tcPr>
            <w:tcW w:w="1191" w:type="dxa"/>
            <w:tcBorders>
              <w:top w:val="single" w:sz="4" w:space="0" w:color="auto"/>
              <w:left w:val="nil"/>
              <w:bottom w:val="single" w:sz="4" w:space="0" w:color="auto"/>
              <w:right w:val="single" w:sz="4" w:space="0" w:color="auto"/>
            </w:tcBorders>
            <w:shd w:val="clear" w:color="auto" w:fill="auto"/>
          </w:tcPr>
          <w:p w14:paraId="2E91ABA2" w14:textId="77777777" w:rsidR="00AF7B00" w:rsidRPr="00B356C7" w:rsidRDefault="00AF7B00" w:rsidP="00AF7B00">
            <w:pPr>
              <w:rPr>
                <w:rFonts w:eastAsia="SimSun"/>
                <w:lang w:val="el-GR"/>
              </w:rPr>
            </w:pPr>
          </w:p>
        </w:tc>
        <w:tc>
          <w:tcPr>
            <w:tcW w:w="1496" w:type="dxa"/>
            <w:tcBorders>
              <w:top w:val="single" w:sz="4" w:space="0" w:color="auto"/>
              <w:left w:val="nil"/>
              <w:bottom w:val="single" w:sz="4" w:space="0" w:color="auto"/>
              <w:right w:val="single" w:sz="4" w:space="0" w:color="auto"/>
            </w:tcBorders>
            <w:shd w:val="clear" w:color="auto" w:fill="auto"/>
          </w:tcPr>
          <w:p w14:paraId="25723CFF" w14:textId="77777777" w:rsidR="00AF7B00" w:rsidRPr="00B356C7" w:rsidRDefault="00AF7B00" w:rsidP="00AF7B00">
            <w:pPr>
              <w:rPr>
                <w:rFonts w:eastAsia="SimSun"/>
                <w:lang w:val="el-GR"/>
              </w:rPr>
            </w:pPr>
          </w:p>
        </w:tc>
      </w:tr>
    </w:tbl>
    <w:p w14:paraId="0DB657C9" w14:textId="77777777" w:rsidR="00AF7B00" w:rsidRPr="00B356C7" w:rsidRDefault="00AF7B00" w:rsidP="00AF7B00">
      <w:pPr>
        <w:rPr>
          <w:rFonts w:eastAsia="SimSun"/>
          <w:lang w:val="el-GR"/>
        </w:rPr>
      </w:pPr>
    </w:p>
    <w:p w14:paraId="27527AC2" w14:textId="77777777" w:rsidR="00AF7B00" w:rsidRPr="00B356C7" w:rsidRDefault="00AF7B00" w:rsidP="00AF7B00">
      <w:pPr>
        <w:rPr>
          <w:rFonts w:eastAsia="SimSun"/>
          <w:lang w:val="el-GR"/>
        </w:rPr>
      </w:pPr>
    </w:p>
    <w:p w14:paraId="223C3BEC" w14:textId="77777777" w:rsidR="00AF7B00" w:rsidRPr="00B356C7" w:rsidRDefault="00AF7B00" w:rsidP="00AF7B00">
      <w:pPr>
        <w:rPr>
          <w:rFonts w:eastAsia="SimSun"/>
          <w:lang w:val="el-GR"/>
        </w:rPr>
      </w:pPr>
    </w:p>
    <w:p w14:paraId="7BD37F3C" w14:textId="77777777" w:rsidR="00AF7B00" w:rsidRPr="00B356C7" w:rsidRDefault="00AF7B00" w:rsidP="00AF7B00">
      <w:pPr>
        <w:rPr>
          <w:rFonts w:eastAsia="SimSun"/>
          <w:lang w:val="el-GR"/>
        </w:rPr>
      </w:pPr>
    </w:p>
    <w:p w14:paraId="7BC50AF8" w14:textId="77777777" w:rsidR="00AF7B00" w:rsidRPr="00B356C7" w:rsidRDefault="00AF7B00" w:rsidP="00AF7B00">
      <w:pPr>
        <w:rPr>
          <w:rFonts w:eastAsia="SimSun"/>
          <w:lang w:val="el-GR"/>
        </w:rPr>
      </w:pPr>
      <w:r w:rsidRPr="00B356C7">
        <w:rPr>
          <w:rFonts w:eastAsia="SimSun"/>
          <w:lang w:val="el-GR"/>
        </w:rPr>
        <w:br w:type="page"/>
      </w:r>
    </w:p>
    <w:p w14:paraId="5142B4C5" w14:textId="77777777" w:rsidR="00AF7B00" w:rsidRPr="00B356C7" w:rsidRDefault="00AF7B00" w:rsidP="00AF7B00">
      <w:pPr>
        <w:rPr>
          <w:rFonts w:eastAsia="SimSun"/>
          <w:lang w:val="el-GR"/>
        </w:rPr>
      </w:pPr>
    </w:p>
    <w:p w14:paraId="7EC6FD0B" w14:textId="3E4646D8" w:rsidR="008338F0" w:rsidRPr="00B356C7" w:rsidRDefault="008338F0" w:rsidP="006C6C44">
      <w:pPr>
        <w:rPr>
          <w:rFonts w:eastAsia="SimSun"/>
          <w:lang w:val="el-GR"/>
        </w:rPr>
      </w:pPr>
    </w:p>
    <w:p w14:paraId="0FEF623A" w14:textId="77777777" w:rsidR="008338F0" w:rsidRPr="00B356C7" w:rsidRDefault="003355E7">
      <w:pPr>
        <w:pStyle w:val="20"/>
        <w:numPr>
          <w:ilvl w:val="0"/>
          <w:numId w:val="0"/>
        </w:numPr>
        <w:tabs>
          <w:tab w:val="clear" w:pos="567"/>
          <w:tab w:val="left" w:pos="0"/>
        </w:tabs>
        <w:rPr>
          <w:rFonts w:cs="Tahoma"/>
          <w:color w:val="000099"/>
          <w:lang w:val="el-GR"/>
        </w:rPr>
      </w:pPr>
      <w:bookmarkStart w:id="707" w:name="_Toc97194374"/>
      <w:bookmarkStart w:id="708" w:name="_Toc97194479"/>
      <w:bookmarkStart w:id="709" w:name="_Toc166240359"/>
      <w:bookmarkStart w:id="710" w:name="_Ref496624736"/>
      <w:bookmarkStart w:id="711" w:name="_Ref496624788"/>
      <w:r w:rsidRPr="00B356C7">
        <w:rPr>
          <w:rFonts w:cs="Tahoma"/>
          <w:color w:val="000099"/>
          <w:lang w:val="el-GR"/>
        </w:rPr>
        <w:t xml:space="preserve">ΠΑΡΑΡΤΗΜΑ ΙΙI – </w:t>
      </w:r>
      <w:r w:rsidR="004A23B9" w:rsidRPr="00B356C7">
        <w:rPr>
          <w:rFonts w:cs="Tahoma"/>
          <w:color w:val="000099"/>
          <w:lang w:val="el-GR"/>
        </w:rPr>
        <w:t>ΕΥΡΩΠΑΙΚΟ ΕΝΙΑΙΟ ΕΓΓΡΑΦΟ ΣΥΜΒΑΣΗΣ (ΕΕΕΣ)</w:t>
      </w:r>
      <w:bookmarkEnd w:id="707"/>
      <w:bookmarkEnd w:id="708"/>
      <w:bookmarkEnd w:id="709"/>
      <w:r w:rsidR="004A23B9" w:rsidRPr="00B356C7">
        <w:rPr>
          <w:rFonts w:cs="Tahoma"/>
          <w:color w:val="000099"/>
          <w:lang w:val="el-GR"/>
        </w:rPr>
        <w:t xml:space="preserve"> </w:t>
      </w:r>
      <w:bookmarkEnd w:id="710"/>
      <w:bookmarkEnd w:id="711"/>
    </w:p>
    <w:p w14:paraId="6D97FBB2" w14:textId="77777777" w:rsidR="000F62F0" w:rsidRPr="00B356C7" w:rsidRDefault="000F62F0" w:rsidP="003329FF">
      <w:pPr>
        <w:pStyle w:val="40"/>
        <w:numPr>
          <w:ilvl w:val="0"/>
          <w:numId w:val="0"/>
        </w:numPr>
        <w:ind w:left="864" w:hanging="864"/>
        <w:rPr>
          <w:rFonts w:cs="Tahoma"/>
          <w:szCs w:val="22"/>
          <w:lang w:val="el-GR"/>
        </w:rPr>
      </w:pPr>
      <w:bookmarkStart w:id="712" w:name="_Ref510086970"/>
      <w:bookmarkStart w:id="713" w:name="_Toc97194375"/>
      <w:bookmarkStart w:id="714" w:name="_Toc166240360"/>
      <w:r w:rsidRPr="00B356C7">
        <w:rPr>
          <w:rFonts w:cs="Tahoma"/>
          <w:szCs w:val="22"/>
          <w:lang w:val="el-GR"/>
        </w:rPr>
        <w:t>ΕΥΡΩΠΑΙΚΟ ΕΝΙΑΙΟ ΕΓΓΡΑΦΟ ΣΥΜΒΑΣΗΣ (ΕΕΕΣ)</w:t>
      </w:r>
      <w:bookmarkEnd w:id="712"/>
      <w:bookmarkEnd w:id="713"/>
      <w:bookmarkEnd w:id="714"/>
      <w:r w:rsidRPr="00B356C7">
        <w:rPr>
          <w:rFonts w:cs="Tahoma"/>
          <w:szCs w:val="22"/>
          <w:lang w:val="el-GR"/>
        </w:rPr>
        <w:t xml:space="preserve"> </w:t>
      </w:r>
    </w:p>
    <w:p w14:paraId="7A9FD771" w14:textId="65E25701" w:rsidR="00A4737C" w:rsidRPr="00B356C7" w:rsidRDefault="00A4737C" w:rsidP="00A4737C">
      <w:pPr>
        <w:pStyle w:val="normalwithoutspacing"/>
      </w:pPr>
      <w:r w:rsidRPr="00B356C7">
        <w:t>Από τις 2-5-2019, οι αναθέτουσες αρχές συντάσσουν το ΕΕΕΣ με τη χρήση</w:t>
      </w:r>
      <w:r w:rsidR="00DF776D" w:rsidRPr="00B356C7">
        <w:t xml:space="preserve"> </w:t>
      </w:r>
      <w:r w:rsidRPr="00B356C7">
        <w:t xml:space="preserve">της νέας ηλεκτρονικής υπηρεσίας </w:t>
      </w:r>
      <w:proofErr w:type="spellStart"/>
      <w:r w:rsidRPr="00B356C7">
        <w:t>Promitheus</w:t>
      </w:r>
      <w:proofErr w:type="spellEnd"/>
      <w:r w:rsidRPr="00B356C7">
        <w:t xml:space="preserve"> </w:t>
      </w:r>
      <w:proofErr w:type="spellStart"/>
      <w:r w:rsidRPr="00B356C7">
        <w:t>ESPDint</w:t>
      </w:r>
      <w:proofErr w:type="spellEnd"/>
      <w:r w:rsidRPr="00B356C7">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B356C7" w:rsidRDefault="00A4737C" w:rsidP="00A4737C">
      <w:pPr>
        <w:pStyle w:val="normalwithoutspacing"/>
      </w:pPr>
      <w:r w:rsidRPr="00B356C7">
        <w:t xml:space="preserve">Συνημμένα της παρούσας διακήρυξης περιλαμβάνονται: </w:t>
      </w:r>
    </w:p>
    <w:p w14:paraId="1912ACB5" w14:textId="77777777" w:rsidR="00A4737C" w:rsidRPr="00B356C7" w:rsidRDefault="00A4737C" w:rsidP="00786A1B">
      <w:pPr>
        <w:pStyle w:val="normalwithoutspacing"/>
        <w:numPr>
          <w:ilvl w:val="0"/>
          <w:numId w:val="17"/>
        </w:numPr>
      </w:pPr>
      <w:r w:rsidRPr="00B356C7">
        <w:t xml:space="preserve">Πρότυπο του Ευρωπαϊκού Ενιαίου Εγγράφου Σύμβασης (ΕΕΕΣ) της παρούσας διακήρυξης σε μορφή αρχείου </w:t>
      </w:r>
      <w:proofErr w:type="spellStart"/>
      <w:r w:rsidRPr="00B356C7">
        <w:t>pdf</w:t>
      </w:r>
      <w:proofErr w:type="spellEnd"/>
      <w:r w:rsidRPr="00B356C7">
        <w:t xml:space="preserve"> ψηφιακά υπογεγραμμένο, το οποίο αποτελεί αναπόσπαστο μέρος της διακήρυξης. </w:t>
      </w:r>
    </w:p>
    <w:p w14:paraId="7C785AD7" w14:textId="77777777" w:rsidR="000309DB" w:rsidRPr="00B356C7" w:rsidRDefault="00A4737C" w:rsidP="00786A1B">
      <w:pPr>
        <w:pStyle w:val="normalwithoutspacing"/>
        <w:numPr>
          <w:ilvl w:val="0"/>
          <w:numId w:val="17"/>
        </w:numPr>
      </w:pPr>
      <w:r w:rsidRPr="00B356C7">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B356C7">
        <w:t>.</w:t>
      </w:r>
      <w:r w:rsidRPr="00B356C7">
        <w:t xml:space="preserve"> </w:t>
      </w:r>
    </w:p>
    <w:p w14:paraId="3041E810" w14:textId="77777777" w:rsidR="00A4737C" w:rsidRPr="00B356C7" w:rsidRDefault="00A4737C" w:rsidP="006D70E7">
      <w:pPr>
        <w:pStyle w:val="normalwithoutspacing"/>
      </w:pPr>
      <w:r w:rsidRPr="00B356C7">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B356C7" w:rsidRDefault="000F62F0">
      <w:pPr>
        <w:pStyle w:val="normalwithoutspacing"/>
        <w:rPr>
          <w:i/>
          <w:color w:val="5B9BD5"/>
        </w:rPr>
      </w:pPr>
    </w:p>
    <w:p w14:paraId="53454F0D" w14:textId="77777777" w:rsidR="008338F0" w:rsidRPr="00B356C7" w:rsidRDefault="008338F0">
      <w:pPr>
        <w:pStyle w:val="normalwithoutspacing"/>
        <w:rPr>
          <w:i/>
          <w:color w:val="5B9BD5"/>
        </w:rPr>
      </w:pPr>
    </w:p>
    <w:p w14:paraId="24F68AF4" w14:textId="77777777" w:rsidR="00166662" w:rsidRPr="00B356C7" w:rsidRDefault="00166662">
      <w:pPr>
        <w:pStyle w:val="normalwithoutspacing"/>
        <w:rPr>
          <w:i/>
          <w:color w:val="5B9BD5"/>
        </w:rPr>
        <w:sectPr w:rsidR="00166662" w:rsidRPr="00B356C7" w:rsidSect="00E2343B">
          <w:pgSz w:w="11906" w:h="16838"/>
          <w:pgMar w:top="1134" w:right="1134" w:bottom="1134" w:left="1134" w:header="720" w:footer="709" w:gutter="0"/>
          <w:cols w:space="720"/>
          <w:titlePg/>
          <w:docGrid w:linePitch="360"/>
        </w:sectPr>
      </w:pPr>
    </w:p>
    <w:p w14:paraId="213D7554" w14:textId="77777777" w:rsidR="008338F0" w:rsidRPr="00B356C7" w:rsidRDefault="008338F0">
      <w:pPr>
        <w:pStyle w:val="normalwithoutspacing"/>
        <w:rPr>
          <w:i/>
          <w:color w:val="5B9BD5"/>
        </w:rPr>
      </w:pPr>
    </w:p>
    <w:p w14:paraId="4DCAE451" w14:textId="77777777" w:rsidR="006E4901" w:rsidRPr="00B356C7" w:rsidRDefault="003355E7" w:rsidP="003329FF">
      <w:pPr>
        <w:pStyle w:val="20"/>
        <w:numPr>
          <w:ilvl w:val="0"/>
          <w:numId w:val="0"/>
        </w:numPr>
        <w:ind w:left="576" w:hanging="576"/>
        <w:rPr>
          <w:rFonts w:cs="Tahoma"/>
          <w:lang w:val="el-GR"/>
        </w:rPr>
      </w:pPr>
      <w:bookmarkStart w:id="715" w:name="_Ref496624509"/>
      <w:bookmarkStart w:id="716" w:name="_Toc97194376"/>
      <w:bookmarkStart w:id="717" w:name="_Toc97194480"/>
      <w:bookmarkStart w:id="718" w:name="_Toc166240361"/>
      <w:r w:rsidRPr="00B356C7">
        <w:rPr>
          <w:rFonts w:cs="Tahoma"/>
          <w:lang w:val="el-GR"/>
        </w:rPr>
        <w:t>ΠΑΡΑΡΤΗΜΑ Ι</w:t>
      </w:r>
      <w:r w:rsidRPr="00B356C7">
        <w:rPr>
          <w:rFonts w:cs="Tahoma"/>
        </w:rPr>
        <w:t>V</w:t>
      </w:r>
      <w:r w:rsidRPr="00B356C7">
        <w:rPr>
          <w:rFonts w:cs="Tahoma"/>
          <w:lang w:val="el-GR"/>
        </w:rPr>
        <w:t xml:space="preserve"> – </w:t>
      </w:r>
      <w:r w:rsidR="006E4901" w:rsidRPr="00B356C7">
        <w:rPr>
          <w:rFonts w:cs="Tahoma"/>
          <w:lang w:val="el-GR"/>
        </w:rPr>
        <w:t>Υπόδειγμα Βιογραφικού Σημειώματος</w:t>
      </w:r>
      <w:bookmarkEnd w:id="715"/>
      <w:bookmarkEnd w:id="716"/>
      <w:bookmarkEnd w:id="717"/>
      <w:bookmarkEnd w:id="718"/>
    </w:p>
    <w:p w14:paraId="7BA5D83B" w14:textId="77777777" w:rsidR="006E4901" w:rsidRPr="00B356C7"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B356C7"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B356C7" w:rsidRDefault="006E4901" w:rsidP="008B4966">
            <w:pPr>
              <w:spacing w:line="276" w:lineRule="auto"/>
              <w:jc w:val="center"/>
              <w:rPr>
                <w:b/>
              </w:rPr>
            </w:pPr>
            <w:r w:rsidRPr="00B356C7">
              <w:rPr>
                <w:b/>
              </w:rPr>
              <w:t>ΒΙΟΓΡΑΦΙΚΟ ΣΗΜΕΙΩΜΑ</w:t>
            </w:r>
          </w:p>
        </w:tc>
      </w:tr>
      <w:tr w:rsidR="006E4901" w:rsidRPr="00B356C7" w14:paraId="4B1B2A6C" w14:textId="77777777" w:rsidTr="008B4966">
        <w:tc>
          <w:tcPr>
            <w:tcW w:w="5000" w:type="pct"/>
            <w:gridSpan w:val="13"/>
          </w:tcPr>
          <w:p w14:paraId="29AF74A8" w14:textId="77777777" w:rsidR="006E4901" w:rsidRPr="00B356C7" w:rsidRDefault="006E4901" w:rsidP="008B4966">
            <w:pPr>
              <w:spacing w:line="276" w:lineRule="auto"/>
            </w:pPr>
          </w:p>
        </w:tc>
      </w:tr>
      <w:tr w:rsidR="006E4901" w:rsidRPr="00B356C7"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B356C7" w:rsidRDefault="006E4901" w:rsidP="008B4966">
            <w:pPr>
              <w:spacing w:line="276" w:lineRule="auto"/>
              <w:rPr>
                <w:b/>
              </w:rPr>
            </w:pPr>
            <w:r w:rsidRPr="00B356C7">
              <w:rPr>
                <w:b/>
              </w:rPr>
              <w:t>ΠΡΟΣΩΠΙΚΑ ΣΤΟΙΧΕΙΑ</w:t>
            </w:r>
          </w:p>
        </w:tc>
        <w:tc>
          <w:tcPr>
            <w:tcW w:w="2942" w:type="pct"/>
            <w:gridSpan w:val="5"/>
            <w:vAlign w:val="center"/>
          </w:tcPr>
          <w:p w14:paraId="1E8A5D9F" w14:textId="77777777" w:rsidR="006E4901" w:rsidRPr="00B356C7" w:rsidRDefault="006E4901" w:rsidP="008B4966">
            <w:pPr>
              <w:spacing w:line="276" w:lineRule="auto"/>
            </w:pPr>
          </w:p>
        </w:tc>
      </w:tr>
      <w:tr w:rsidR="006E4901" w:rsidRPr="00B356C7"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B356C7" w:rsidRDefault="006E4901" w:rsidP="008B4966">
            <w:pPr>
              <w:spacing w:line="276" w:lineRule="auto"/>
              <w:rPr>
                <w:b/>
              </w:rPr>
            </w:pPr>
            <w:r w:rsidRPr="00B356C7">
              <w:rPr>
                <w:b/>
              </w:rPr>
              <w:t>Επ</w:t>
            </w:r>
            <w:proofErr w:type="spellStart"/>
            <w:r w:rsidRPr="00B356C7">
              <w:rPr>
                <w:b/>
              </w:rPr>
              <w:t>ώνυμο</w:t>
            </w:r>
            <w:proofErr w:type="spellEnd"/>
            <w:r w:rsidRPr="00B356C7">
              <w:rPr>
                <w:b/>
              </w:rPr>
              <w:t>:</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B356C7"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B356C7" w:rsidRDefault="006E4901" w:rsidP="008B4966">
            <w:pPr>
              <w:spacing w:line="276" w:lineRule="auto"/>
              <w:rPr>
                <w:b/>
              </w:rPr>
            </w:pPr>
            <w:proofErr w:type="spellStart"/>
            <w:r w:rsidRPr="00B356C7">
              <w:rPr>
                <w:b/>
              </w:rPr>
              <w:t>Όνομ</w:t>
            </w:r>
            <w:proofErr w:type="spellEnd"/>
            <w:r w:rsidRPr="00B356C7">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B356C7" w:rsidRDefault="006E4901" w:rsidP="008B4966">
            <w:pPr>
              <w:spacing w:line="276" w:lineRule="auto"/>
            </w:pPr>
          </w:p>
        </w:tc>
      </w:tr>
      <w:tr w:rsidR="006E4901" w:rsidRPr="00B356C7"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B356C7" w:rsidRDefault="006E4901" w:rsidP="008B4966">
            <w:pPr>
              <w:spacing w:line="276" w:lineRule="auto"/>
            </w:pPr>
          </w:p>
        </w:tc>
      </w:tr>
      <w:tr w:rsidR="006E4901" w:rsidRPr="00B356C7"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B356C7" w:rsidRDefault="006E4901" w:rsidP="008B4966">
            <w:pPr>
              <w:spacing w:line="276" w:lineRule="auto"/>
              <w:rPr>
                <w:b/>
              </w:rPr>
            </w:pPr>
            <w:r w:rsidRPr="00B356C7">
              <w:rPr>
                <w:b/>
              </w:rPr>
              <w:t>Πα</w:t>
            </w:r>
            <w:proofErr w:type="spellStart"/>
            <w:r w:rsidRPr="00B356C7">
              <w:rPr>
                <w:b/>
              </w:rPr>
              <w:t>τρώνυμο</w:t>
            </w:r>
            <w:proofErr w:type="spellEnd"/>
            <w:r w:rsidRPr="00B356C7">
              <w:rPr>
                <w:b/>
              </w:rPr>
              <w:t>:</w:t>
            </w:r>
          </w:p>
        </w:tc>
        <w:tc>
          <w:tcPr>
            <w:tcW w:w="1513" w:type="pct"/>
            <w:gridSpan w:val="5"/>
            <w:tcBorders>
              <w:top w:val="nil"/>
              <w:left w:val="nil"/>
              <w:bottom w:val="single" w:sz="6" w:space="0" w:color="auto"/>
              <w:right w:val="nil"/>
            </w:tcBorders>
            <w:vAlign w:val="center"/>
          </w:tcPr>
          <w:p w14:paraId="7359768C" w14:textId="77777777" w:rsidR="006E4901" w:rsidRPr="00B356C7" w:rsidRDefault="006E4901" w:rsidP="008B4966">
            <w:pPr>
              <w:spacing w:line="276" w:lineRule="auto"/>
            </w:pPr>
          </w:p>
        </w:tc>
        <w:tc>
          <w:tcPr>
            <w:tcW w:w="1032" w:type="pct"/>
            <w:gridSpan w:val="3"/>
            <w:vAlign w:val="center"/>
          </w:tcPr>
          <w:p w14:paraId="4A25D1CB" w14:textId="77777777" w:rsidR="006E4901" w:rsidRPr="00B356C7" w:rsidRDefault="006E4901" w:rsidP="008B4966">
            <w:pPr>
              <w:spacing w:line="276" w:lineRule="auto"/>
              <w:rPr>
                <w:b/>
              </w:rPr>
            </w:pPr>
            <w:proofErr w:type="spellStart"/>
            <w:r w:rsidRPr="00B356C7">
              <w:rPr>
                <w:b/>
              </w:rPr>
              <w:t>Μητρώνυμο</w:t>
            </w:r>
            <w:proofErr w:type="spellEnd"/>
            <w:r w:rsidRPr="00B356C7">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B356C7" w:rsidRDefault="006E4901" w:rsidP="008B4966">
            <w:pPr>
              <w:spacing w:line="276" w:lineRule="auto"/>
            </w:pPr>
          </w:p>
        </w:tc>
      </w:tr>
      <w:tr w:rsidR="006E4901" w:rsidRPr="00B356C7"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B356C7" w:rsidRDefault="006E4901" w:rsidP="008B4966">
            <w:pPr>
              <w:spacing w:line="276" w:lineRule="auto"/>
            </w:pPr>
          </w:p>
        </w:tc>
      </w:tr>
      <w:tr w:rsidR="006E4901" w:rsidRPr="00B356C7"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B356C7" w:rsidRDefault="006E4901" w:rsidP="008B4966">
            <w:pPr>
              <w:spacing w:line="276" w:lineRule="auto"/>
              <w:rPr>
                <w:b/>
              </w:rPr>
            </w:pPr>
            <w:proofErr w:type="spellStart"/>
            <w:r w:rsidRPr="00B356C7">
              <w:rPr>
                <w:b/>
              </w:rPr>
              <w:t>Ημερομηνί</w:t>
            </w:r>
            <w:proofErr w:type="spellEnd"/>
            <w:r w:rsidRPr="00B356C7">
              <w:rPr>
                <w:b/>
              </w:rPr>
              <w:t xml:space="preserve">α </w:t>
            </w:r>
            <w:proofErr w:type="spellStart"/>
            <w:r w:rsidRPr="00B356C7">
              <w:rPr>
                <w:b/>
              </w:rPr>
              <w:t>Γέννησης</w:t>
            </w:r>
            <w:proofErr w:type="spellEnd"/>
            <w:r w:rsidRPr="00B356C7">
              <w:rPr>
                <w:b/>
              </w:rPr>
              <w:t>:</w:t>
            </w:r>
          </w:p>
        </w:tc>
        <w:tc>
          <w:tcPr>
            <w:tcW w:w="1317" w:type="pct"/>
            <w:gridSpan w:val="4"/>
            <w:tcBorders>
              <w:top w:val="nil"/>
              <w:left w:val="nil"/>
              <w:bottom w:val="single" w:sz="6" w:space="0" w:color="auto"/>
              <w:right w:val="nil"/>
            </w:tcBorders>
            <w:vAlign w:val="center"/>
          </w:tcPr>
          <w:p w14:paraId="0B685B88" w14:textId="77777777" w:rsidR="006E4901" w:rsidRPr="00B356C7" w:rsidRDefault="006E4901" w:rsidP="008B4966">
            <w:pPr>
              <w:spacing w:line="276" w:lineRule="auto"/>
            </w:pPr>
            <w:r w:rsidRPr="00B356C7">
              <w:t>__ /__ / ____</w:t>
            </w:r>
          </w:p>
        </w:tc>
        <w:tc>
          <w:tcPr>
            <w:tcW w:w="1162" w:type="pct"/>
            <w:gridSpan w:val="4"/>
            <w:vAlign w:val="center"/>
          </w:tcPr>
          <w:p w14:paraId="3D8C36B1" w14:textId="77777777" w:rsidR="006E4901" w:rsidRPr="00B356C7" w:rsidRDefault="006E4901" w:rsidP="008B4966">
            <w:pPr>
              <w:spacing w:line="276" w:lineRule="auto"/>
              <w:rPr>
                <w:b/>
              </w:rPr>
            </w:pPr>
            <w:proofErr w:type="spellStart"/>
            <w:r w:rsidRPr="00B356C7">
              <w:rPr>
                <w:b/>
              </w:rPr>
              <w:t>Τό</w:t>
            </w:r>
            <w:proofErr w:type="spellEnd"/>
            <w:r w:rsidRPr="00B356C7">
              <w:rPr>
                <w:b/>
              </w:rPr>
              <w:t xml:space="preserve">πος </w:t>
            </w:r>
            <w:proofErr w:type="spellStart"/>
            <w:r w:rsidRPr="00B356C7">
              <w:rPr>
                <w:b/>
              </w:rPr>
              <w:t>Γέννησης</w:t>
            </w:r>
            <w:proofErr w:type="spellEnd"/>
            <w:r w:rsidRPr="00B356C7">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B356C7" w:rsidRDefault="006E4901" w:rsidP="008B4966">
            <w:pPr>
              <w:spacing w:line="276" w:lineRule="auto"/>
            </w:pPr>
          </w:p>
        </w:tc>
      </w:tr>
      <w:tr w:rsidR="006E4901" w:rsidRPr="00B356C7"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B356C7" w:rsidRDefault="006E4901" w:rsidP="008B4966">
            <w:pPr>
              <w:spacing w:line="276" w:lineRule="auto"/>
            </w:pPr>
          </w:p>
        </w:tc>
      </w:tr>
      <w:tr w:rsidR="006E4901" w:rsidRPr="00B356C7"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B356C7" w:rsidRDefault="006E4901" w:rsidP="008B4966">
            <w:pPr>
              <w:spacing w:line="276" w:lineRule="auto"/>
              <w:rPr>
                <w:b/>
              </w:rPr>
            </w:pPr>
            <w:proofErr w:type="spellStart"/>
            <w:r w:rsidRPr="00B356C7">
              <w:rPr>
                <w:b/>
              </w:rPr>
              <w:t>Τηλέφωνο</w:t>
            </w:r>
            <w:proofErr w:type="spellEnd"/>
            <w:r w:rsidRPr="00B356C7">
              <w:rPr>
                <w:b/>
              </w:rPr>
              <w:t>:</w:t>
            </w:r>
          </w:p>
        </w:tc>
        <w:tc>
          <w:tcPr>
            <w:tcW w:w="916" w:type="pct"/>
            <w:tcBorders>
              <w:top w:val="nil"/>
              <w:left w:val="nil"/>
              <w:bottom w:val="single" w:sz="6" w:space="0" w:color="auto"/>
              <w:right w:val="nil"/>
            </w:tcBorders>
            <w:vAlign w:val="center"/>
          </w:tcPr>
          <w:p w14:paraId="63B5D9D8" w14:textId="77777777" w:rsidR="006E4901" w:rsidRPr="00B356C7" w:rsidRDefault="006E4901" w:rsidP="008B4966">
            <w:pPr>
              <w:spacing w:line="276" w:lineRule="auto"/>
            </w:pPr>
          </w:p>
        </w:tc>
        <w:tc>
          <w:tcPr>
            <w:tcW w:w="967" w:type="pct"/>
            <w:gridSpan w:val="2"/>
            <w:vAlign w:val="center"/>
          </w:tcPr>
          <w:p w14:paraId="527322BD" w14:textId="77777777" w:rsidR="006E4901" w:rsidRPr="00B356C7" w:rsidRDefault="006E4901" w:rsidP="008B4966">
            <w:pPr>
              <w:spacing w:line="276" w:lineRule="auto"/>
              <w:rPr>
                <w:b/>
              </w:rPr>
            </w:pPr>
            <w:r w:rsidRPr="00B356C7">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B356C7" w:rsidRDefault="006E4901" w:rsidP="008B4966">
            <w:pPr>
              <w:spacing w:line="276" w:lineRule="auto"/>
            </w:pPr>
          </w:p>
        </w:tc>
      </w:tr>
      <w:tr w:rsidR="006E4901" w:rsidRPr="00B356C7"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B356C7" w:rsidRDefault="006E4901" w:rsidP="008B4966">
            <w:pPr>
              <w:spacing w:line="276" w:lineRule="auto"/>
              <w:rPr>
                <w:b/>
              </w:rPr>
            </w:pPr>
            <w:r w:rsidRPr="00B356C7">
              <w:rPr>
                <w:b/>
              </w:rPr>
              <w:t>Fax:</w:t>
            </w:r>
          </w:p>
        </w:tc>
        <w:tc>
          <w:tcPr>
            <w:tcW w:w="916" w:type="pct"/>
            <w:tcBorders>
              <w:top w:val="nil"/>
              <w:left w:val="nil"/>
              <w:bottom w:val="single" w:sz="6" w:space="0" w:color="auto"/>
              <w:right w:val="nil"/>
            </w:tcBorders>
            <w:vAlign w:val="center"/>
          </w:tcPr>
          <w:p w14:paraId="5BAD90BA" w14:textId="77777777" w:rsidR="006E4901" w:rsidRPr="00B356C7" w:rsidRDefault="006E4901" w:rsidP="008B4966">
            <w:pPr>
              <w:spacing w:line="276" w:lineRule="auto"/>
            </w:pPr>
          </w:p>
        </w:tc>
        <w:tc>
          <w:tcPr>
            <w:tcW w:w="967" w:type="pct"/>
            <w:gridSpan w:val="2"/>
            <w:vAlign w:val="center"/>
          </w:tcPr>
          <w:p w14:paraId="2C960A63" w14:textId="77777777" w:rsidR="006E4901" w:rsidRPr="00B356C7"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B356C7" w:rsidRDefault="006E4901" w:rsidP="008B4966">
            <w:pPr>
              <w:spacing w:line="276" w:lineRule="auto"/>
            </w:pPr>
          </w:p>
        </w:tc>
      </w:tr>
      <w:tr w:rsidR="006E4901" w:rsidRPr="00B356C7"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B356C7" w:rsidRDefault="006E4901" w:rsidP="008B4966">
            <w:pPr>
              <w:spacing w:line="276" w:lineRule="auto"/>
            </w:pPr>
          </w:p>
        </w:tc>
        <w:tc>
          <w:tcPr>
            <w:tcW w:w="1298" w:type="pct"/>
            <w:gridSpan w:val="3"/>
            <w:vAlign w:val="center"/>
          </w:tcPr>
          <w:p w14:paraId="74662C37" w14:textId="77777777" w:rsidR="006E4901" w:rsidRPr="00B356C7" w:rsidRDefault="006E4901" w:rsidP="008B4966">
            <w:pPr>
              <w:spacing w:line="276" w:lineRule="auto"/>
            </w:pPr>
          </w:p>
        </w:tc>
        <w:tc>
          <w:tcPr>
            <w:tcW w:w="1201" w:type="pct"/>
            <w:gridSpan w:val="4"/>
            <w:vAlign w:val="center"/>
          </w:tcPr>
          <w:p w14:paraId="0EBB2D00" w14:textId="77777777" w:rsidR="006E4901" w:rsidRPr="00B356C7"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B356C7" w:rsidRDefault="006E4901" w:rsidP="008B4966">
            <w:pPr>
              <w:spacing w:line="276" w:lineRule="auto"/>
            </w:pPr>
          </w:p>
        </w:tc>
      </w:tr>
      <w:tr w:rsidR="006E4901" w:rsidRPr="00B356C7"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B356C7" w:rsidRDefault="006E4901" w:rsidP="008B4966">
            <w:pPr>
              <w:spacing w:line="276" w:lineRule="auto"/>
              <w:rPr>
                <w:b/>
              </w:rPr>
            </w:pPr>
            <w:proofErr w:type="spellStart"/>
            <w:r w:rsidRPr="00B356C7">
              <w:rPr>
                <w:b/>
              </w:rPr>
              <w:t>Διεύθυνση</w:t>
            </w:r>
            <w:proofErr w:type="spellEnd"/>
            <w:r w:rsidRPr="00B356C7">
              <w:rPr>
                <w:b/>
              </w:rPr>
              <w:t xml:space="preserve"> Κα</w:t>
            </w:r>
            <w:proofErr w:type="spellStart"/>
            <w:r w:rsidRPr="00B356C7">
              <w:rPr>
                <w:b/>
              </w:rPr>
              <w:t>τοικί</w:t>
            </w:r>
            <w:proofErr w:type="spellEnd"/>
            <w:r w:rsidRPr="00B356C7">
              <w:rPr>
                <w:b/>
              </w:rPr>
              <w:t>ας:</w:t>
            </w:r>
          </w:p>
        </w:tc>
        <w:tc>
          <w:tcPr>
            <w:tcW w:w="1071" w:type="pct"/>
            <w:gridSpan w:val="2"/>
            <w:tcBorders>
              <w:top w:val="nil"/>
              <w:left w:val="nil"/>
              <w:bottom w:val="single" w:sz="6" w:space="0" w:color="auto"/>
              <w:right w:val="nil"/>
            </w:tcBorders>
            <w:vAlign w:val="center"/>
          </w:tcPr>
          <w:p w14:paraId="35AFF754" w14:textId="77777777" w:rsidR="006E4901" w:rsidRPr="00B356C7"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B356C7"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B356C7" w:rsidRDefault="006E4901" w:rsidP="008B4966">
            <w:pPr>
              <w:spacing w:line="276" w:lineRule="auto"/>
            </w:pPr>
          </w:p>
        </w:tc>
      </w:tr>
      <w:tr w:rsidR="006E4901" w:rsidRPr="00B356C7"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B356C7"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B356C7"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B356C7"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B356C7" w:rsidRDefault="006E4901" w:rsidP="008B4966">
            <w:pPr>
              <w:spacing w:line="276" w:lineRule="auto"/>
            </w:pPr>
          </w:p>
        </w:tc>
      </w:tr>
      <w:tr w:rsidR="006E4901" w:rsidRPr="00B356C7"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B356C7"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B356C7"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B356C7"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B356C7" w:rsidRDefault="006E4901" w:rsidP="008B4966">
            <w:pPr>
              <w:spacing w:line="276" w:lineRule="auto"/>
            </w:pPr>
          </w:p>
        </w:tc>
      </w:tr>
      <w:tr w:rsidR="006E4901" w:rsidRPr="00B356C7" w14:paraId="3FBD250A" w14:textId="77777777" w:rsidTr="008B4966">
        <w:tc>
          <w:tcPr>
            <w:tcW w:w="5000" w:type="pct"/>
            <w:gridSpan w:val="13"/>
          </w:tcPr>
          <w:p w14:paraId="46F4FDE5" w14:textId="77777777" w:rsidR="006E4901" w:rsidRPr="00B356C7" w:rsidRDefault="006E4901" w:rsidP="008B4966">
            <w:pPr>
              <w:spacing w:line="276" w:lineRule="auto"/>
            </w:pPr>
          </w:p>
        </w:tc>
      </w:tr>
      <w:tr w:rsidR="006E4901" w:rsidRPr="00B356C7"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B356C7" w:rsidRDefault="006E4901" w:rsidP="008B4966">
            <w:pPr>
              <w:spacing w:line="276" w:lineRule="auto"/>
              <w:rPr>
                <w:b/>
              </w:rPr>
            </w:pPr>
            <w:r w:rsidRPr="00B356C7">
              <w:rPr>
                <w:b/>
              </w:rPr>
              <w:t>ΕΚΠΑΙΔΕΥΣΗ</w:t>
            </w:r>
          </w:p>
        </w:tc>
        <w:tc>
          <w:tcPr>
            <w:tcW w:w="3773" w:type="pct"/>
            <w:gridSpan w:val="9"/>
          </w:tcPr>
          <w:p w14:paraId="5B7B1456" w14:textId="77777777" w:rsidR="006E4901" w:rsidRPr="00B356C7" w:rsidRDefault="006E4901" w:rsidP="008B4966">
            <w:pPr>
              <w:spacing w:line="276" w:lineRule="auto"/>
            </w:pPr>
          </w:p>
        </w:tc>
      </w:tr>
      <w:tr w:rsidR="006E4901" w:rsidRPr="00B356C7"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B356C7" w:rsidRDefault="006E4901" w:rsidP="008B4966">
            <w:pPr>
              <w:spacing w:line="276" w:lineRule="auto"/>
              <w:jc w:val="center"/>
              <w:rPr>
                <w:b/>
              </w:rPr>
            </w:pPr>
            <w:proofErr w:type="spellStart"/>
            <w:r w:rsidRPr="00B356C7">
              <w:rPr>
                <w:b/>
              </w:rPr>
              <w:t>Όνομ</w:t>
            </w:r>
            <w:proofErr w:type="spellEnd"/>
            <w:r w:rsidRPr="00B356C7">
              <w:rPr>
                <w:b/>
              </w:rPr>
              <w:t>α Ιδρύμα</w:t>
            </w:r>
            <w:proofErr w:type="spellStart"/>
            <w:r w:rsidRPr="00B356C7">
              <w:rPr>
                <w:b/>
              </w:rPr>
              <w:t>τος</w:t>
            </w:r>
            <w:proofErr w:type="spellEnd"/>
          </w:p>
        </w:tc>
        <w:tc>
          <w:tcPr>
            <w:tcW w:w="1045" w:type="pct"/>
            <w:tcBorders>
              <w:top w:val="double" w:sz="6" w:space="0" w:color="auto"/>
              <w:left w:val="nil"/>
              <w:bottom w:val="nil"/>
              <w:right w:val="single" w:sz="6" w:space="0" w:color="auto"/>
            </w:tcBorders>
            <w:vAlign w:val="center"/>
          </w:tcPr>
          <w:p w14:paraId="123AB42D" w14:textId="77777777" w:rsidR="006E4901" w:rsidRPr="00B356C7" w:rsidRDefault="006E4901" w:rsidP="008B4966">
            <w:pPr>
              <w:spacing w:line="276" w:lineRule="auto"/>
              <w:jc w:val="center"/>
              <w:rPr>
                <w:b/>
              </w:rPr>
            </w:pPr>
            <w:proofErr w:type="spellStart"/>
            <w:r w:rsidRPr="00B356C7">
              <w:rPr>
                <w:b/>
              </w:rPr>
              <w:t>Τίτλος</w:t>
            </w:r>
            <w:proofErr w:type="spellEnd"/>
            <w:r w:rsidRPr="00B356C7">
              <w:rPr>
                <w:b/>
              </w:rPr>
              <w:t xml:space="preserve"> </w:t>
            </w:r>
            <w:proofErr w:type="spellStart"/>
            <w:r w:rsidRPr="00B356C7">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B356C7" w:rsidRDefault="006E4901" w:rsidP="008B4966">
            <w:pPr>
              <w:spacing w:line="276" w:lineRule="auto"/>
              <w:jc w:val="center"/>
              <w:rPr>
                <w:b/>
              </w:rPr>
            </w:pPr>
            <w:proofErr w:type="spellStart"/>
            <w:r w:rsidRPr="00B356C7">
              <w:rPr>
                <w:b/>
              </w:rPr>
              <w:t>Ειδικότητ</w:t>
            </w:r>
            <w:proofErr w:type="spellEnd"/>
            <w:r w:rsidRPr="00B356C7">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B356C7" w:rsidRDefault="006E4901" w:rsidP="008B4966">
            <w:pPr>
              <w:spacing w:line="276" w:lineRule="auto"/>
              <w:jc w:val="center"/>
              <w:rPr>
                <w:b/>
              </w:rPr>
            </w:pPr>
            <w:proofErr w:type="spellStart"/>
            <w:r w:rsidRPr="00B356C7">
              <w:rPr>
                <w:b/>
              </w:rPr>
              <w:t>Ημερομηνί</w:t>
            </w:r>
            <w:proofErr w:type="spellEnd"/>
            <w:r w:rsidRPr="00B356C7">
              <w:rPr>
                <w:b/>
              </w:rPr>
              <w:t>α Απ</w:t>
            </w:r>
            <w:proofErr w:type="spellStart"/>
            <w:r w:rsidRPr="00B356C7">
              <w:rPr>
                <w:b/>
              </w:rPr>
              <w:t>όκτησης</w:t>
            </w:r>
            <w:proofErr w:type="spellEnd"/>
            <w:r w:rsidRPr="00B356C7">
              <w:rPr>
                <w:b/>
              </w:rPr>
              <w:t xml:space="preserve"> </w:t>
            </w:r>
            <w:proofErr w:type="spellStart"/>
            <w:r w:rsidRPr="00B356C7">
              <w:rPr>
                <w:b/>
              </w:rPr>
              <w:t>Πτυχίου</w:t>
            </w:r>
            <w:proofErr w:type="spellEnd"/>
          </w:p>
        </w:tc>
      </w:tr>
      <w:tr w:rsidR="006E4901" w:rsidRPr="00B356C7"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B356C7" w:rsidRDefault="006E4901" w:rsidP="008B4966">
            <w:pPr>
              <w:spacing w:line="276" w:lineRule="auto"/>
            </w:pPr>
          </w:p>
          <w:p w14:paraId="48C27067" w14:textId="77777777" w:rsidR="006E4901" w:rsidRPr="00B356C7"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B356C7"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B356C7"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B356C7" w:rsidRDefault="006E4901" w:rsidP="008B4966">
            <w:pPr>
              <w:spacing w:line="276" w:lineRule="auto"/>
            </w:pPr>
          </w:p>
        </w:tc>
      </w:tr>
      <w:tr w:rsidR="006E4901" w:rsidRPr="00B356C7"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B356C7" w:rsidRDefault="006E4901" w:rsidP="008B4966">
            <w:pPr>
              <w:spacing w:line="276" w:lineRule="auto"/>
            </w:pPr>
          </w:p>
          <w:p w14:paraId="645FCF04" w14:textId="77777777" w:rsidR="006E4901" w:rsidRPr="00B356C7"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B356C7"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B356C7"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B356C7" w:rsidRDefault="006E4901" w:rsidP="008B4966">
            <w:pPr>
              <w:spacing w:line="276" w:lineRule="auto"/>
            </w:pPr>
          </w:p>
        </w:tc>
      </w:tr>
      <w:tr w:rsidR="006E4901" w:rsidRPr="00B356C7"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B356C7" w:rsidRDefault="006E4901" w:rsidP="008B4966">
            <w:pPr>
              <w:spacing w:line="276" w:lineRule="auto"/>
            </w:pPr>
          </w:p>
          <w:p w14:paraId="7C945B5B" w14:textId="77777777" w:rsidR="006E4901" w:rsidRPr="00B356C7"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B356C7"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B356C7"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B356C7" w:rsidRDefault="006E4901" w:rsidP="008B4966">
            <w:pPr>
              <w:spacing w:line="276" w:lineRule="auto"/>
            </w:pPr>
          </w:p>
        </w:tc>
      </w:tr>
      <w:tr w:rsidR="006E4901" w:rsidRPr="00A40D20"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B356C7" w:rsidRDefault="006E4901" w:rsidP="008B4966">
            <w:pPr>
              <w:spacing w:after="0" w:line="276" w:lineRule="auto"/>
              <w:jc w:val="center"/>
              <w:rPr>
                <w:b/>
                <w:lang w:val="el-GR"/>
              </w:rPr>
            </w:pPr>
            <w:r w:rsidRPr="00B356C7">
              <w:rPr>
                <w:b/>
                <w:lang w:val="el-GR"/>
              </w:rPr>
              <w:t xml:space="preserve">ΚΑΤΗΓΟΡΙΑ ΣΤΕΛΕΧΟΥΣ </w:t>
            </w:r>
          </w:p>
          <w:p w14:paraId="2E76C552" w14:textId="77777777" w:rsidR="006E4901" w:rsidRPr="00B356C7" w:rsidRDefault="006E4901" w:rsidP="008B4966">
            <w:pPr>
              <w:spacing w:after="0" w:line="276" w:lineRule="auto"/>
              <w:jc w:val="center"/>
              <w:rPr>
                <w:lang w:val="el-GR"/>
              </w:rPr>
            </w:pPr>
            <w:r w:rsidRPr="00B356C7">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B356C7" w:rsidRDefault="006E4901" w:rsidP="008B4966">
            <w:pPr>
              <w:spacing w:line="276" w:lineRule="auto"/>
              <w:rPr>
                <w:lang w:val="el-GR"/>
              </w:rPr>
            </w:pPr>
          </w:p>
        </w:tc>
      </w:tr>
    </w:tbl>
    <w:p w14:paraId="28D570B3" w14:textId="77777777" w:rsidR="006E4901" w:rsidRPr="00B356C7" w:rsidRDefault="006E4901" w:rsidP="006E4901">
      <w:pPr>
        <w:rPr>
          <w:i/>
          <w:color w:val="5B9BD5"/>
          <w:lang w:val="el-GR"/>
        </w:rPr>
        <w:sectPr w:rsidR="006E4901" w:rsidRPr="00B356C7" w:rsidSect="00E2343B">
          <w:pgSz w:w="11906" w:h="16838"/>
          <w:pgMar w:top="1134" w:right="1134" w:bottom="1134" w:left="1134" w:header="720" w:footer="709" w:gutter="0"/>
          <w:cols w:space="720"/>
          <w:titlePg/>
          <w:docGrid w:linePitch="360"/>
        </w:sectPr>
      </w:pPr>
    </w:p>
    <w:p w14:paraId="1F51512E" w14:textId="77777777" w:rsidR="006E4901" w:rsidRPr="00B356C7" w:rsidRDefault="006E4901" w:rsidP="006E4901">
      <w:pPr>
        <w:rPr>
          <w:i/>
          <w:color w:val="5B9BD5"/>
          <w:lang w:val="el-GR"/>
        </w:rPr>
      </w:pPr>
    </w:p>
    <w:p w14:paraId="0DA41680" w14:textId="77777777" w:rsidR="006E4901" w:rsidRPr="00B356C7"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B356C7" w14:paraId="73CA9C4D" w14:textId="77777777" w:rsidTr="008B4966">
        <w:trPr>
          <w:trHeight w:val="567"/>
        </w:trPr>
        <w:tc>
          <w:tcPr>
            <w:tcW w:w="5000" w:type="pct"/>
            <w:shd w:val="pct10" w:color="auto" w:fill="auto"/>
            <w:vAlign w:val="center"/>
          </w:tcPr>
          <w:p w14:paraId="6AFFD63C" w14:textId="77777777" w:rsidR="006E4901" w:rsidRPr="00B356C7" w:rsidRDefault="006E4901" w:rsidP="008B4966">
            <w:pPr>
              <w:spacing w:line="276" w:lineRule="auto"/>
              <w:jc w:val="center"/>
            </w:pPr>
            <w:r w:rsidRPr="00B356C7">
              <w:rPr>
                <w:b/>
              </w:rPr>
              <w:t>ΕΠΑΓΓΕΛΜΑΤΙΚΗ ΕΜΠΕΙΡΙΑ</w:t>
            </w:r>
          </w:p>
        </w:tc>
      </w:tr>
    </w:tbl>
    <w:p w14:paraId="3EDB3461" w14:textId="77777777" w:rsidR="006E4901" w:rsidRPr="00B356C7"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B356C7" w14:paraId="63466DEE" w14:textId="77777777" w:rsidTr="008B4966">
        <w:trPr>
          <w:cantSplit/>
        </w:trPr>
        <w:tc>
          <w:tcPr>
            <w:tcW w:w="1315" w:type="pct"/>
            <w:vMerge w:val="restart"/>
            <w:shd w:val="clear" w:color="auto" w:fill="E6E6E6"/>
            <w:vAlign w:val="center"/>
          </w:tcPr>
          <w:p w14:paraId="7A753132" w14:textId="77777777" w:rsidR="006E4901" w:rsidRPr="00B356C7" w:rsidRDefault="006E4901" w:rsidP="008B4966">
            <w:pPr>
              <w:spacing w:before="120" w:after="0" w:line="276" w:lineRule="auto"/>
              <w:jc w:val="center"/>
              <w:rPr>
                <w:b/>
              </w:rPr>
            </w:pPr>
            <w:proofErr w:type="spellStart"/>
            <w:r w:rsidRPr="00B356C7">
              <w:rPr>
                <w:b/>
              </w:rPr>
              <w:t>Έργο</w:t>
            </w:r>
            <w:proofErr w:type="spellEnd"/>
          </w:p>
        </w:tc>
        <w:tc>
          <w:tcPr>
            <w:tcW w:w="730" w:type="pct"/>
            <w:vMerge w:val="restart"/>
            <w:shd w:val="clear" w:color="auto" w:fill="E6E6E6"/>
            <w:vAlign w:val="center"/>
          </w:tcPr>
          <w:p w14:paraId="7CED41B2" w14:textId="77777777" w:rsidR="006E4901" w:rsidRPr="00B356C7" w:rsidRDefault="006E4901" w:rsidP="008B4966">
            <w:pPr>
              <w:spacing w:before="120" w:after="0" w:line="276" w:lineRule="auto"/>
              <w:jc w:val="center"/>
              <w:rPr>
                <w:b/>
              </w:rPr>
            </w:pPr>
            <w:proofErr w:type="spellStart"/>
            <w:r w:rsidRPr="00B356C7">
              <w:rPr>
                <w:b/>
              </w:rPr>
              <w:t>Εργοδότης</w:t>
            </w:r>
            <w:proofErr w:type="spellEnd"/>
          </w:p>
        </w:tc>
        <w:tc>
          <w:tcPr>
            <w:tcW w:w="2008" w:type="pct"/>
            <w:vMerge w:val="restart"/>
            <w:shd w:val="clear" w:color="auto" w:fill="E6E6E6"/>
            <w:vAlign w:val="center"/>
          </w:tcPr>
          <w:p w14:paraId="34FE57A7" w14:textId="77777777" w:rsidR="006E4901" w:rsidRPr="00B356C7" w:rsidRDefault="006E4901" w:rsidP="008B4966">
            <w:pPr>
              <w:spacing w:after="0" w:line="276" w:lineRule="auto"/>
              <w:jc w:val="center"/>
              <w:rPr>
                <w:lang w:val="el-GR"/>
              </w:rPr>
            </w:pPr>
            <w:r w:rsidRPr="00B356C7">
              <w:rPr>
                <w:b/>
                <w:lang w:val="el-GR"/>
              </w:rPr>
              <w:t>Θέση</w:t>
            </w:r>
            <w:r w:rsidRPr="00B356C7">
              <w:rPr>
                <w:rStyle w:val="ab"/>
              </w:rPr>
              <w:footnoteReference w:id="27"/>
            </w:r>
            <w:r w:rsidRPr="00B356C7">
              <w:rPr>
                <w:b/>
                <w:lang w:val="el-GR"/>
              </w:rPr>
              <w:t xml:space="preserve"> και Καθήκοντα στο Έργο </w:t>
            </w:r>
          </w:p>
        </w:tc>
        <w:tc>
          <w:tcPr>
            <w:tcW w:w="947" w:type="pct"/>
            <w:gridSpan w:val="2"/>
            <w:shd w:val="clear" w:color="auto" w:fill="E6E6E6"/>
            <w:vAlign w:val="center"/>
          </w:tcPr>
          <w:p w14:paraId="1C75839A" w14:textId="77777777" w:rsidR="006E4901" w:rsidRPr="00B356C7" w:rsidRDefault="006E4901" w:rsidP="008B4966">
            <w:pPr>
              <w:spacing w:before="120" w:after="0" w:line="276" w:lineRule="auto"/>
              <w:jc w:val="center"/>
              <w:rPr>
                <w:b/>
              </w:rPr>
            </w:pPr>
            <w:r w:rsidRPr="00B356C7">
              <w:rPr>
                <w:b/>
              </w:rPr>
              <w:t>Απα</w:t>
            </w:r>
            <w:proofErr w:type="spellStart"/>
            <w:r w:rsidRPr="00B356C7">
              <w:rPr>
                <w:b/>
              </w:rPr>
              <w:t>σχόληση</w:t>
            </w:r>
            <w:proofErr w:type="spellEnd"/>
            <w:r w:rsidRPr="00B356C7">
              <w:rPr>
                <w:b/>
              </w:rPr>
              <w:t xml:space="preserve"> </w:t>
            </w:r>
            <w:proofErr w:type="spellStart"/>
            <w:r w:rsidRPr="00B356C7">
              <w:rPr>
                <w:b/>
              </w:rPr>
              <w:t>στο</w:t>
            </w:r>
            <w:proofErr w:type="spellEnd"/>
            <w:r w:rsidRPr="00B356C7">
              <w:rPr>
                <w:b/>
              </w:rPr>
              <w:t xml:space="preserve"> </w:t>
            </w:r>
            <w:proofErr w:type="spellStart"/>
            <w:r w:rsidRPr="00B356C7">
              <w:rPr>
                <w:b/>
              </w:rPr>
              <w:t>Έργο</w:t>
            </w:r>
            <w:proofErr w:type="spellEnd"/>
          </w:p>
        </w:tc>
      </w:tr>
      <w:tr w:rsidR="006E4901" w:rsidRPr="00B356C7" w14:paraId="6CD8234A" w14:textId="77777777" w:rsidTr="008B4966">
        <w:trPr>
          <w:cantSplit/>
        </w:trPr>
        <w:tc>
          <w:tcPr>
            <w:tcW w:w="1315" w:type="pct"/>
            <w:vMerge/>
            <w:shd w:val="clear" w:color="auto" w:fill="E6E6E6"/>
            <w:vAlign w:val="center"/>
          </w:tcPr>
          <w:p w14:paraId="1FF42C23" w14:textId="77777777" w:rsidR="006E4901" w:rsidRPr="00B356C7"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B356C7"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B356C7"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B356C7" w:rsidRDefault="006E4901" w:rsidP="008B4966">
            <w:pPr>
              <w:spacing w:after="0" w:line="276" w:lineRule="auto"/>
              <w:jc w:val="center"/>
              <w:rPr>
                <w:b/>
              </w:rPr>
            </w:pPr>
            <w:proofErr w:type="spellStart"/>
            <w:r w:rsidRPr="00B356C7">
              <w:rPr>
                <w:b/>
              </w:rPr>
              <w:t>Περίοδος</w:t>
            </w:r>
            <w:proofErr w:type="spellEnd"/>
          </w:p>
          <w:p w14:paraId="16F3A87F" w14:textId="77777777" w:rsidR="006E4901" w:rsidRPr="00B356C7" w:rsidRDefault="006E4901" w:rsidP="008B4966">
            <w:pPr>
              <w:spacing w:after="0" w:line="276" w:lineRule="auto"/>
              <w:jc w:val="center"/>
              <w:rPr>
                <w:b/>
              </w:rPr>
            </w:pPr>
            <w:r w:rsidRPr="00B356C7">
              <w:t xml:space="preserve">(από </w:t>
            </w:r>
            <w:r w:rsidRPr="00B356C7">
              <w:rPr>
                <w:b/>
              </w:rPr>
              <w:t>-</w:t>
            </w:r>
            <w:r w:rsidRPr="00B356C7">
              <w:t xml:space="preserve"> </w:t>
            </w:r>
            <w:proofErr w:type="spellStart"/>
            <w:r w:rsidRPr="00B356C7">
              <w:t>έως</w:t>
            </w:r>
            <w:proofErr w:type="spellEnd"/>
            <w:r w:rsidRPr="00B356C7">
              <w:t>)</w:t>
            </w:r>
          </w:p>
        </w:tc>
        <w:tc>
          <w:tcPr>
            <w:tcW w:w="399" w:type="pct"/>
            <w:shd w:val="clear" w:color="auto" w:fill="E6E6E6"/>
            <w:vAlign w:val="center"/>
          </w:tcPr>
          <w:p w14:paraId="1C93CACF" w14:textId="77777777" w:rsidR="006E4901" w:rsidRPr="00B356C7" w:rsidRDefault="006E4901" w:rsidP="008B4966">
            <w:pPr>
              <w:spacing w:before="120" w:after="0" w:line="276" w:lineRule="auto"/>
              <w:jc w:val="center"/>
              <w:rPr>
                <w:b/>
              </w:rPr>
            </w:pPr>
            <w:r w:rsidRPr="00B356C7">
              <w:rPr>
                <w:b/>
              </w:rPr>
              <w:t>Α/Μ</w:t>
            </w:r>
          </w:p>
        </w:tc>
      </w:tr>
      <w:tr w:rsidR="006E4901" w:rsidRPr="00B356C7" w14:paraId="22A1F0E4" w14:textId="77777777" w:rsidTr="008B4966">
        <w:tc>
          <w:tcPr>
            <w:tcW w:w="1315" w:type="pct"/>
          </w:tcPr>
          <w:p w14:paraId="3ACEC1A6" w14:textId="77777777" w:rsidR="006E4901" w:rsidRPr="00B356C7" w:rsidRDefault="006E4901" w:rsidP="008B4966">
            <w:pPr>
              <w:spacing w:before="120" w:after="0" w:line="276" w:lineRule="auto"/>
            </w:pPr>
          </w:p>
          <w:p w14:paraId="28E7C935" w14:textId="77777777" w:rsidR="006E4901" w:rsidRPr="00B356C7" w:rsidRDefault="006E4901" w:rsidP="008B4966">
            <w:pPr>
              <w:spacing w:before="120" w:after="0" w:line="276" w:lineRule="auto"/>
            </w:pPr>
          </w:p>
        </w:tc>
        <w:tc>
          <w:tcPr>
            <w:tcW w:w="730" w:type="pct"/>
          </w:tcPr>
          <w:p w14:paraId="5F1ED02B" w14:textId="77777777" w:rsidR="006E4901" w:rsidRPr="00B356C7" w:rsidRDefault="006E4901" w:rsidP="008B4966">
            <w:pPr>
              <w:spacing w:before="120" w:after="0" w:line="276" w:lineRule="auto"/>
            </w:pPr>
          </w:p>
        </w:tc>
        <w:tc>
          <w:tcPr>
            <w:tcW w:w="2008" w:type="pct"/>
          </w:tcPr>
          <w:p w14:paraId="3C24DA43" w14:textId="77777777" w:rsidR="006E4901" w:rsidRPr="00B356C7" w:rsidRDefault="006E4901" w:rsidP="008B4966">
            <w:pPr>
              <w:spacing w:before="120" w:after="0" w:line="276" w:lineRule="auto"/>
            </w:pPr>
          </w:p>
          <w:p w14:paraId="6CD6119B" w14:textId="77777777" w:rsidR="006E4901" w:rsidRPr="00B356C7" w:rsidRDefault="006E4901" w:rsidP="008B4966">
            <w:pPr>
              <w:spacing w:before="120" w:after="0" w:line="276" w:lineRule="auto"/>
            </w:pPr>
          </w:p>
          <w:p w14:paraId="6B6E5C45" w14:textId="77777777" w:rsidR="006E4901" w:rsidRPr="00B356C7" w:rsidRDefault="006E4901" w:rsidP="008B4966">
            <w:pPr>
              <w:spacing w:before="120" w:after="0" w:line="276" w:lineRule="auto"/>
            </w:pPr>
          </w:p>
        </w:tc>
        <w:tc>
          <w:tcPr>
            <w:tcW w:w="548" w:type="pct"/>
          </w:tcPr>
          <w:p w14:paraId="03D6B1BD" w14:textId="77777777" w:rsidR="006E4901" w:rsidRPr="00B356C7" w:rsidRDefault="006E4901" w:rsidP="008B4966">
            <w:pPr>
              <w:spacing w:before="120" w:after="0" w:line="276" w:lineRule="auto"/>
              <w:jc w:val="center"/>
            </w:pPr>
            <w:r w:rsidRPr="00B356C7">
              <w:t>__ /__ / ___</w:t>
            </w:r>
          </w:p>
          <w:p w14:paraId="5E6D5E13" w14:textId="77777777" w:rsidR="006E4901" w:rsidRPr="00B356C7" w:rsidRDefault="006E4901" w:rsidP="008B4966">
            <w:pPr>
              <w:spacing w:before="120" w:after="0" w:line="276" w:lineRule="auto"/>
              <w:jc w:val="center"/>
            </w:pPr>
            <w:r w:rsidRPr="00B356C7">
              <w:t>-</w:t>
            </w:r>
          </w:p>
          <w:p w14:paraId="24BEE482" w14:textId="77777777" w:rsidR="006E4901" w:rsidRPr="00B356C7" w:rsidRDefault="006E4901" w:rsidP="008B4966">
            <w:pPr>
              <w:spacing w:before="120" w:after="0" w:line="276" w:lineRule="auto"/>
              <w:jc w:val="center"/>
            </w:pPr>
            <w:r w:rsidRPr="00B356C7">
              <w:t>__ /__ / ___</w:t>
            </w:r>
          </w:p>
        </w:tc>
        <w:tc>
          <w:tcPr>
            <w:tcW w:w="399" w:type="pct"/>
          </w:tcPr>
          <w:p w14:paraId="4A510E64" w14:textId="77777777" w:rsidR="006E4901" w:rsidRPr="00B356C7" w:rsidRDefault="006E4901" w:rsidP="008B4966">
            <w:pPr>
              <w:spacing w:before="120" w:after="0" w:line="276" w:lineRule="auto"/>
              <w:jc w:val="center"/>
            </w:pPr>
          </w:p>
        </w:tc>
      </w:tr>
      <w:tr w:rsidR="006E4901" w:rsidRPr="00B356C7" w14:paraId="2A8CC123" w14:textId="77777777" w:rsidTr="008B4966">
        <w:tc>
          <w:tcPr>
            <w:tcW w:w="1315" w:type="pct"/>
          </w:tcPr>
          <w:p w14:paraId="39A31725" w14:textId="77777777" w:rsidR="006E4901" w:rsidRPr="00B356C7" w:rsidRDefault="006E4901" w:rsidP="008B4966">
            <w:pPr>
              <w:spacing w:before="120" w:after="0" w:line="276" w:lineRule="auto"/>
            </w:pPr>
          </w:p>
        </w:tc>
        <w:tc>
          <w:tcPr>
            <w:tcW w:w="730" w:type="pct"/>
          </w:tcPr>
          <w:p w14:paraId="40BBC8BF" w14:textId="77777777" w:rsidR="006E4901" w:rsidRPr="00B356C7" w:rsidRDefault="006E4901" w:rsidP="008B4966">
            <w:pPr>
              <w:spacing w:before="120" w:after="0" w:line="276" w:lineRule="auto"/>
            </w:pPr>
          </w:p>
        </w:tc>
        <w:tc>
          <w:tcPr>
            <w:tcW w:w="2008" w:type="pct"/>
          </w:tcPr>
          <w:p w14:paraId="7F112D36" w14:textId="77777777" w:rsidR="006E4901" w:rsidRPr="00B356C7" w:rsidRDefault="006E4901" w:rsidP="008B4966">
            <w:pPr>
              <w:spacing w:before="120" w:after="0" w:line="276" w:lineRule="auto"/>
            </w:pPr>
          </w:p>
        </w:tc>
        <w:tc>
          <w:tcPr>
            <w:tcW w:w="548" w:type="pct"/>
          </w:tcPr>
          <w:p w14:paraId="51006B0D" w14:textId="77777777" w:rsidR="006E4901" w:rsidRPr="00B356C7" w:rsidRDefault="006E4901" w:rsidP="008B4966">
            <w:pPr>
              <w:spacing w:before="120" w:after="0" w:line="276" w:lineRule="auto"/>
              <w:jc w:val="center"/>
            </w:pPr>
            <w:r w:rsidRPr="00B356C7">
              <w:t>__ /__ / ___</w:t>
            </w:r>
          </w:p>
          <w:p w14:paraId="1817A412" w14:textId="77777777" w:rsidR="006E4901" w:rsidRPr="00B356C7" w:rsidRDefault="006E4901" w:rsidP="008B4966">
            <w:pPr>
              <w:spacing w:before="120" w:after="0" w:line="276" w:lineRule="auto"/>
              <w:jc w:val="center"/>
            </w:pPr>
            <w:r w:rsidRPr="00B356C7">
              <w:t>-</w:t>
            </w:r>
          </w:p>
          <w:p w14:paraId="5DFE11EA" w14:textId="77777777" w:rsidR="006E4901" w:rsidRPr="00B356C7" w:rsidRDefault="006E4901" w:rsidP="008B4966">
            <w:pPr>
              <w:spacing w:before="120" w:after="0" w:line="276" w:lineRule="auto"/>
              <w:jc w:val="center"/>
            </w:pPr>
            <w:r w:rsidRPr="00B356C7">
              <w:t>__ /__ / ___</w:t>
            </w:r>
          </w:p>
        </w:tc>
        <w:tc>
          <w:tcPr>
            <w:tcW w:w="399" w:type="pct"/>
          </w:tcPr>
          <w:p w14:paraId="770233DE" w14:textId="77777777" w:rsidR="006E4901" w:rsidRPr="00B356C7" w:rsidRDefault="006E4901" w:rsidP="008B4966">
            <w:pPr>
              <w:spacing w:before="120" w:after="0" w:line="276" w:lineRule="auto"/>
              <w:jc w:val="center"/>
            </w:pPr>
          </w:p>
        </w:tc>
      </w:tr>
      <w:tr w:rsidR="006E4901" w:rsidRPr="00B356C7" w14:paraId="3CECC87D" w14:textId="77777777" w:rsidTr="008B4966">
        <w:tc>
          <w:tcPr>
            <w:tcW w:w="1315" w:type="pct"/>
          </w:tcPr>
          <w:p w14:paraId="74DA2E5C" w14:textId="77777777" w:rsidR="006E4901" w:rsidRPr="00B356C7" w:rsidRDefault="006E4901" w:rsidP="008B4966">
            <w:pPr>
              <w:spacing w:before="120" w:after="0" w:line="276" w:lineRule="auto"/>
            </w:pPr>
          </w:p>
        </w:tc>
        <w:tc>
          <w:tcPr>
            <w:tcW w:w="730" w:type="pct"/>
          </w:tcPr>
          <w:p w14:paraId="713166AC" w14:textId="77777777" w:rsidR="006E4901" w:rsidRPr="00B356C7" w:rsidRDefault="006E4901" w:rsidP="008B4966">
            <w:pPr>
              <w:spacing w:before="120" w:after="0" w:line="276" w:lineRule="auto"/>
            </w:pPr>
          </w:p>
        </w:tc>
        <w:tc>
          <w:tcPr>
            <w:tcW w:w="2008" w:type="pct"/>
          </w:tcPr>
          <w:p w14:paraId="0F3CBA04" w14:textId="77777777" w:rsidR="006E4901" w:rsidRPr="00B356C7" w:rsidRDefault="006E4901" w:rsidP="008B4966">
            <w:pPr>
              <w:spacing w:before="120" w:after="0" w:line="276" w:lineRule="auto"/>
            </w:pPr>
          </w:p>
        </w:tc>
        <w:tc>
          <w:tcPr>
            <w:tcW w:w="548" w:type="pct"/>
          </w:tcPr>
          <w:p w14:paraId="27B8E3BA" w14:textId="77777777" w:rsidR="006E4901" w:rsidRPr="00B356C7" w:rsidRDefault="006E4901" w:rsidP="008B4966">
            <w:pPr>
              <w:spacing w:before="120" w:after="0" w:line="276" w:lineRule="auto"/>
              <w:jc w:val="center"/>
            </w:pPr>
            <w:r w:rsidRPr="00B356C7">
              <w:t>__ /__ / ___</w:t>
            </w:r>
          </w:p>
          <w:p w14:paraId="7B0519DA" w14:textId="77777777" w:rsidR="006E4901" w:rsidRPr="00B356C7" w:rsidRDefault="006E4901" w:rsidP="008B4966">
            <w:pPr>
              <w:spacing w:before="120" w:after="0" w:line="276" w:lineRule="auto"/>
              <w:jc w:val="center"/>
            </w:pPr>
            <w:r w:rsidRPr="00B356C7">
              <w:t>-</w:t>
            </w:r>
          </w:p>
          <w:p w14:paraId="0DBDC4BF" w14:textId="77777777" w:rsidR="006E4901" w:rsidRPr="00B356C7" w:rsidRDefault="006E4901" w:rsidP="008B4966">
            <w:pPr>
              <w:spacing w:before="120" w:after="0" w:line="276" w:lineRule="auto"/>
              <w:jc w:val="center"/>
            </w:pPr>
            <w:r w:rsidRPr="00B356C7">
              <w:t>__ /__ / ___</w:t>
            </w:r>
          </w:p>
        </w:tc>
        <w:tc>
          <w:tcPr>
            <w:tcW w:w="399" w:type="pct"/>
          </w:tcPr>
          <w:p w14:paraId="4431934D" w14:textId="77777777" w:rsidR="006E4901" w:rsidRPr="00B356C7" w:rsidRDefault="006E4901" w:rsidP="008B4966">
            <w:pPr>
              <w:spacing w:before="120" w:after="0" w:line="276" w:lineRule="auto"/>
              <w:jc w:val="center"/>
            </w:pPr>
          </w:p>
        </w:tc>
      </w:tr>
    </w:tbl>
    <w:p w14:paraId="62D4433E" w14:textId="77777777" w:rsidR="006E4901" w:rsidRPr="00B356C7" w:rsidRDefault="006E4901" w:rsidP="006E4901">
      <w:pPr>
        <w:spacing w:line="276" w:lineRule="auto"/>
        <w:sectPr w:rsidR="006E4901" w:rsidRPr="00B356C7" w:rsidSect="00E2343B">
          <w:headerReference w:type="default" r:id="rId43"/>
          <w:footerReference w:type="default" r:id="rId44"/>
          <w:headerReference w:type="first" r:id="rId45"/>
          <w:pgSz w:w="16838" w:h="11906" w:orient="landscape"/>
          <w:pgMar w:top="1134" w:right="1134" w:bottom="1134" w:left="1134" w:header="720" w:footer="709" w:gutter="0"/>
          <w:cols w:space="720"/>
          <w:titlePg/>
          <w:docGrid w:linePitch="360"/>
        </w:sectPr>
      </w:pPr>
    </w:p>
    <w:p w14:paraId="04248794" w14:textId="77777777" w:rsidR="008338F0" w:rsidRPr="00B356C7" w:rsidRDefault="003355E7" w:rsidP="003329FF">
      <w:pPr>
        <w:pStyle w:val="20"/>
        <w:numPr>
          <w:ilvl w:val="0"/>
          <w:numId w:val="0"/>
        </w:numPr>
        <w:ind w:left="576" w:hanging="576"/>
        <w:rPr>
          <w:rFonts w:cs="Tahoma"/>
        </w:rPr>
      </w:pPr>
      <w:bookmarkStart w:id="719" w:name="_Ref510087097"/>
      <w:bookmarkStart w:id="720" w:name="_Ref40980475"/>
      <w:bookmarkStart w:id="721" w:name="_Ref55324393"/>
      <w:bookmarkStart w:id="722" w:name="_Toc97194377"/>
      <w:bookmarkStart w:id="723" w:name="_Toc97194481"/>
      <w:bookmarkStart w:id="724" w:name="_Toc166240362"/>
      <w:r w:rsidRPr="00B356C7">
        <w:rPr>
          <w:rFonts w:cs="Tahoma"/>
        </w:rPr>
        <w:lastRenderedPageBreak/>
        <w:t>ΠΑΡΑΡΤΗΜΑ V – Υπ</w:t>
      </w:r>
      <w:proofErr w:type="spellStart"/>
      <w:r w:rsidRPr="00B356C7">
        <w:rPr>
          <w:rFonts w:cs="Tahoma"/>
        </w:rPr>
        <w:t>όδειγμ</w:t>
      </w:r>
      <w:proofErr w:type="spellEnd"/>
      <w:r w:rsidRPr="00B356C7">
        <w:rPr>
          <w:rFonts w:cs="Tahoma"/>
        </w:rPr>
        <w:t xml:space="preserve">α </w:t>
      </w:r>
      <w:proofErr w:type="spellStart"/>
      <w:r w:rsidRPr="00B356C7">
        <w:rPr>
          <w:rFonts w:cs="Tahoma"/>
        </w:rPr>
        <w:t>Τεχνικής</w:t>
      </w:r>
      <w:proofErr w:type="spellEnd"/>
      <w:r w:rsidRPr="00B356C7">
        <w:rPr>
          <w:rFonts w:cs="Tahoma"/>
        </w:rPr>
        <w:t xml:space="preserve"> </w:t>
      </w:r>
      <w:proofErr w:type="spellStart"/>
      <w:r w:rsidRPr="00B356C7">
        <w:rPr>
          <w:rFonts w:cs="Tahoma"/>
        </w:rPr>
        <w:t>Προσφοράς</w:t>
      </w:r>
      <w:bookmarkEnd w:id="719"/>
      <w:bookmarkEnd w:id="720"/>
      <w:bookmarkEnd w:id="721"/>
      <w:bookmarkEnd w:id="722"/>
      <w:bookmarkEnd w:id="723"/>
      <w:bookmarkEnd w:id="724"/>
      <w:proofErr w:type="spellEnd"/>
      <w:r w:rsidRPr="00B356C7">
        <w:rPr>
          <w:rFonts w:cs="Tahoma"/>
        </w:rPr>
        <w:t xml:space="preserve"> </w:t>
      </w:r>
    </w:p>
    <w:p w14:paraId="17C57E13" w14:textId="77777777" w:rsidR="00E36548" w:rsidRPr="00B356C7"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B356C7" w14:paraId="3A4891C5" w14:textId="77777777" w:rsidTr="0A1FE341">
        <w:trPr>
          <w:trHeight w:val="513"/>
        </w:trPr>
        <w:tc>
          <w:tcPr>
            <w:tcW w:w="5000" w:type="pct"/>
            <w:gridSpan w:val="3"/>
            <w:shd w:val="clear" w:color="auto" w:fill="B3B3B3"/>
            <w:vAlign w:val="center"/>
            <w:hideMark/>
          </w:tcPr>
          <w:p w14:paraId="0E825D79" w14:textId="77777777" w:rsidR="00E36548" w:rsidRPr="00B356C7" w:rsidRDefault="00E36548" w:rsidP="00C4217E">
            <w:pPr>
              <w:spacing w:before="60" w:after="60"/>
              <w:jc w:val="center"/>
              <w:rPr>
                <w:b/>
                <w:lang w:val="el-GR" w:eastAsia="el-GR"/>
              </w:rPr>
            </w:pPr>
            <w:r w:rsidRPr="00B356C7">
              <w:rPr>
                <w:b/>
                <w:lang w:val="el-GR"/>
              </w:rPr>
              <w:t>Περιεχόμενα Τεχνικής Προσφοράς</w:t>
            </w:r>
          </w:p>
        </w:tc>
      </w:tr>
      <w:tr w:rsidR="00E36548" w:rsidRPr="00B356C7" w14:paraId="39DFFA94" w14:textId="77777777" w:rsidTr="0A1FE341">
        <w:trPr>
          <w:trHeight w:val="513"/>
        </w:trPr>
        <w:tc>
          <w:tcPr>
            <w:tcW w:w="431" w:type="pct"/>
            <w:shd w:val="clear" w:color="auto" w:fill="B3B3B3"/>
            <w:vAlign w:val="center"/>
          </w:tcPr>
          <w:p w14:paraId="0D0D0FDB" w14:textId="77777777" w:rsidR="00E36548" w:rsidRPr="00B356C7" w:rsidRDefault="00E36548" w:rsidP="00C4217E">
            <w:pPr>
              <w:spacing w:before="60" w:after="60"/>
              <w:jc w:val="center"/>
              <w:rPr>
                <w:b/>
                <w:lang w:val="el-GR" w:eastAsia="el-GR"/>
              </w:rPr>
            </w:pPr>
            <w:r w:rsidRPr="00B356C7">
              <w:rPr>
                <w:b/>
                <w:lang w:val="el-GR" w:eastAsia="el-GR"/>
              </w:rPr>
              <w:t>Α/Α</w:t>
            </w:r>
          </w:p>
        </w:tc>
        <w:tc>
          <w:tcPr>
            <w:tcW w:w="3513" w:type="pct"/>
            <w:shd w:val="clear" w:color="auto" w:fill="B3B3B3"/>
            <w:vAlign w:val="center"/>
          </w:tcPr>
          <w:p w14:paraId="4925FD81" w14:textId="77777777" w:rsidR="00E36548" w:rsidRPr="00B356C7" w:rsidRDefault="00E36548" w:rsidP="00C4217E">
            <w:pPr>
              <w:spacing w:before="60" w:after="60"/>
              <w:jc w:val="center"/>
              <w:rPr>
                <w:b/>
              </w:rPr>
            </w:pPr>
            <w:proofErr w:type="spellStart"/>
            <w:r w:rsidRPr="00B356C7">
              <w:rPr>
                <w:b/>
              </w:rPr>
              <w:t>Τίτλος</w:t>
            </w:r>
            <w:proofErr w:type="spellEnd"/>
            <w:r w:rsidRPr="00B356C7">
              <w:rPr>
                <w:b/>
              </w:rPr>
              <w:t xml:space="preserve"> </w:t>
            </w:r>
            <w:proofErr w:type="spellStart"/>
            <w:r w:rsidRPr="00B356C7">
              <w:rPr>
                <w:b/>
              </w:rPr>
              <w:t>Ενότητ</w:t>
            </w:r>
            <w:proofErr w:type="spellEnd"/>
            <w:r w:rsidRPr="00B356C7">
              <w:rPr>
                <w:b/>
              </w:rPr>
              <w:t>ας</w:t>
            </w:r>
          </w:p>
        </w:tc>
        <w:tc>
          <w:tcPr>
            <w:tcW w:w="1056" w:type="pct"/>
            <w:shd w:val="clear" w:color="auto" w:fill="B3B3B3"/>
          </w:tcPr>
          <w:p w14:paraId="517B1980" w14:textId="77777777" w:rsidR="00E36548" w:rsidRPr="00B356C7" w:rsidRDefault="00E36548" w:rsidP="00C4217E">
            <w:pPr>
              <w:spacing w:before="60" w:after="60"/>
              <w:jc w:val="center"/>
              <w:rPr>
                <w:b/>
                <w:lang w:val="el-GR"/>
              </w:rPr>
            </w:pPr>
            <w:r w:rsidRPr="00B356C7">
              <w:rPr>
                <w:b/>
                <w:lang w:val="el-GR"/>
              </w:rPr>
              <w:t>Σύμφωνα με παραγράφους:</w:t>
            </w:r>
          </w:p>
          <w:p w14:paraId="7A8E22F5" w14:textId="3072C8DA" w:rsidR="00E36548" w:rsidRPr="00B356C7" w:rsidRDefault="00E36548" w:rsidP="00C4217E">
            <w:pPr>
              <w:spacing w:before="60" w:after="60"/>
              <w:jc w:val="center"/>
              <w:rPr>
                <w:b/>
                <w:lang w:val="el-GR"/>
              </w:rPr>
            </w:pPr>
          </w:p>
        </w:tc>
      </w:tr>
      <w:tr w:rsidR="00E36548" w:rsidRPr="00B356C7" w14:paraId="71DCECCE" w14:textId="77777777" w:rsidTr="0A1FE341">
        <w:trPr>
          <w:trHeight w:val="315"/>
        </w:trPr>
        <w:tc>
          <w:tcPr>
            <w:tcW w:w="431" w:type="pct"/>
            <w:shd w:val="clear" w:color="auto" w:fill="FBE4D5" w:themeFill="accent2" w:themeFillTint="33"/>
            <w:vAlign w:val="center"/>
          </w:tcPr>
          <w:p w14:paraId="609CD70E" w14:textId="77777777" w:rsidR="00E36548" w:rsidRPr="00B356C7" w:rsidRDefault="00E36548" w:rsidP="00786A1B">
            <w:pPr>
              <w:pStyle w:val="aff"/>
              <w:numPr>
                <w:ilvl w:val="0"/>
                <w:numId w:val="22"/>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5EDE8A23" w:rsidR="00E36548" w:rsidRPr="00B356C7" w:rsidRDefault="00E36548" w:rsidP="00C4217E">
            <w:pPr>
              <w:spacing w:before="60" w:after="60"/>
              <w:rPr>
                <w:b/>
                <w:lang w:val="el-GR" w:eastAsia="el-GR"/>
              </w:rPr>
            </w:pPr>
            <w:r w:rsidRPr="00B356C7">
              <w:rPr>
                <w:b/>
                <w:lang w:val="el-GR" w:eastAsia="el-GR"/>
              </w:rPr>
              <w:tab/>
              <w:t>Περιγραφή</w:t>
            </w:r>
            <w:r w:rsidR="00DF776D" w:rsidRPr="00B356C7">
              <w:rPr>
                <w:b/>
                <w:lang w:val="el-GR" w:eastAsia="el-GR"/>
              </w:rPr>
              <w:t xml:space="preserve"> </w:t>
            </w:r>
            <w:r w:rsidRPr="00B356C7">
              <w:rPr>
                <w:b/>
                <w:lang w:val="el-GR" w:eastAsia="el-GR"/>
              </w:rPr>
              <w:t xml:space="preserve">Έργου </w:t>
            </w:r>
          </w:p>
        </w:tc>
        <w:tc>
          <w:tcPr>
            <w:tcW w:w="1056" w:type="pct"/>
            <w:shd w:val="clear" w:color="auto" w:fill="FBE4D5" w:themeFill="accent2" w:themeFillTint="33"/>
          </w:tcPr>
          <w:p w14:paraId="39EDC64B" w14:textId="77777777" w:rsidR="00E36548" w:rsidRPr="00B356C7" w:rsidRDefault="00E36548" w:rsidP="00C4217E">
            <w:pPr>
              <w:spacing w:before="60" w:after="60"/>
              <w:rPr>
                <w:b/>
                <w:lang w:val="el-GR" w:eastAsia="el-GR"/>
              </w:rPr>
            </w:pPr>
          </w:p>
        </w:tc>
      </w:tr>
      <w:tr w:rsidR="00E36548" w:rsidRPr="00B356C7" w14:paraId="398D8FE3" w14:textId="77777777" w:rsidTr="0A1FE341">
        <w:trPr>
          <w:trHeight w:val="315"/>
        </w:trPr>
        <w:tc>
          <w:tcPr>
            <w:tcW w:w="431" w:type="pct"/>
            <w:shd w:val="clear" w:color="auto" w:fill="auto"/>
            <w:vAlign w:val="center"/>
          </w:tcPr>
          <w:p w14:paraId="43759891" w14:textId="77777777" w:rsidR="00E36548" w:rsidRPr="00B356C7" w:rsidRDefault="00E36548" w:rsidP="00786A1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116AC4BA" w14:textId="32D94A53" w:rsidR="00E36548" w:rsidRPr="00B356C7" w:rsidRDefault="00AB12DA" w:rsidP="00C4217E">
            <w:pPr>
              <w:spacing w:before="60" w:after="60"/>
              <w:rPr>
                <w:lang w:val="el-GR" w:eastAsia="el-GR"/>
              </w:rPr>
            </w:pPr>
            <w:r w:rsidRPr="00B356C7">
              <w:rPr>
                <w:lang w:val="el-GR" w:eastAsia="el-GR"/>
              </w:rPr>
              <w:fldChar w:fldCharType="begin"/>
            </w:r>
            <w:r w:rsidRPr="00B356C7">
              <w:rPr>
                <w:lang w:val="el-GR" w:eastAsia="el-GR"/>
              </w:rPr>
              <w:instrText xml:space="preserve"> REF _Ref97199257 \h </w:instrText>
            </w:r>
            <w:r w:rsidR="00B356C7">
              <w:rPr>
                <w:lang w:val="el-GR" w:eastAsia="el-GR"/>
              </w:rPr>
              <w:instrText xml:space="preserve"> \* MERGEFORMAT </w:instrText>
            </w:r>
            <w:r w:rsidRPr="00B356C7">
              <w:rPr>
                <w:lang w:val="el-GR" w:eastAsia="el-GR"/>
              </w:rPr>
            </w:r>
            <w:r w:rsidRPr="00B356C7">
              <w:rPr>
                <w:lang w:val="el-GR" w:eastAsia="el-GR"/>
              </w:rPr>
              <w:fldChar w:fldCharType="separate"/>
            </w:r>
            <w:r w:rsidR="00A40D20" w:rsidRPr="00B356C7">
              <w:rPr>
                <w:lang w:val="el-GR"/>
              </w:rPr>
              <w:t>Περιβάλλον της Σύμβασης</w:t>
            </w:r>
            <w:r w:rsidRPr="00B356C7">
              <w:rPr>
                <w:lang w:val="el-GR" w:eastAsia="el-GR"/>
              </w:rPr>
              <w:fldChar w:fldCharType="end"/>
            </w:r>
          </w:p>
        </w:tc>
        <w:tc>
          <w:tcPr>
            <w:tcW w:w="1056" w:type="pct"/>
            <w:shd w:val="clear" w:color="auto" w:fill="auto"/>
          </w:tcPr>
          <w:p w14:paraId="4809C313" w14:textId="6D57821E" w:rsidR="00E36548" w:rsidRPr="00B356C7" w:rsidRDefault="00B510EB" w:rsidP="00C4217E">
            <w:pPr>
              <w:spacing w:before="60" w:after="60"/>
              <w:rPr>
                <w:lang w:val="el-GR" w:eastAsia="el-GR"/>
              </w:rPr>
            </w:pPr>
            <w:r w:rsidRPr="00B356C7">
              <w:rPr>
                <w:lang w:val="el-GR" w:eastAsia="el-GR"/>
              </w:rPr>
              <w:t>Πα</w:t>
            </w:r>
            <w:r w:rsidR="0088611F" w:rsidRPr="00B356C7">
              <w:rPr>
                <w:lang w:val="el-GR" w:eastAsia="el-GR"/>
              </w:rPr>
              <w:t>ράτημα 1 – παρ.1</w:t>
            </w:r>
          </w:p>
        </w:tc>
      </w:tr>
      <w:tr w:rsidR="00E36548" w:rsidRPr="00B356C7" w14:paraId="15923113" w14:textId="77777777" w:rsidTr="0A1FE341">
        <w:trPr>
          <w:trHeight w:val="315"/>
        </w:trPr>
        <w:tc>
          <w:tcPr>
            <w:tcW w:w="431" w:type="pct"/>
            <w:shd w:val="clear" w:color="auto" w:fill="auto"/>
            <w:vAlign w:val="center"/>
          </w:tcPr>
          <w:p w14:paraId="06D5C518" w14:textId="77777777" w:rsidR="00E36548" w:rsidRPr="00B356C7" w:rsidRDefault="00E36548" w:rsidP="00786A1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1F6E416" w14:textId="19C83E9B" w:rsidR="00E36548" w:rsidRPr="00B356C7" w:rsidRDefault="00AB12DA" w:rsidP="00C4217E">
            <w:pPr>
              <w:spacing w:before="60" w:after="60"/>
              <w:rPr>
                <w:lang w:val="el-GR" w:eastAsia="el-GR"/>
              </w:rPr>
            </w:pPr>
            <w:r w:rsidRPr="00B356C7">
              <w:rPr>
                <w:lang w:val="el-GR" w:eastAsia="el-GR"/>
              </w:rPr>
              <w:fldChar w:fldCharType="begin"/>
            </w:r>
            <w:r w:rsidRPr="00B356C7">
              <w:rPr>
                <w:lang w:val="el-GR" w:eastAsia="el-GR"/>
              </w:rPr>
              <w:instrText xml:space="preserve"> REF _Ref97199271 \h </w:instrText>
            </w:r>
            <w:r w:rsidR="00B356C7">
              <w:rPr>
                <w:lang w:val="el-GR" w:eastAsia="el-GR"/>
              </w:rPr>
              <w:instrText xml:space="preserve"> \* MERGEFORMAT </w:instrText>
            </w:r>
            <w:r w:rsidRPr="00B356C7">
              <w:rPr>
                <w:lang w:val="el-GR" w:eastAsia="el-GR"/>
              </w:rPr>
            </w:r>
            <w:r w:rsidRPr="00B356C7">
              <w:rPr>
                <w:lang w:val="el-GR" w:eastAsia="el-GR"/>
              </w:rPr>
              <w:fldChar w:fldCharType="separate"/>
            </w:r>
            <w:r w:rsidR="00A40D20" w:rsidRPr="00B356C7">
              <w:rPr>
                <w:lang w:val="el-GR"/>
              </w:rPr>
              <w:t>Αντικείμενο της Σύμβασης</w:t>
            </w:r>
            <w:r w:rsidRPr="00B356C7">
              <w:rPr>
                <w:lang w:val="el-GR" w:eastAsia="el-GR"/>
              </w:rPr>
              <w:fldChar w:fldCharType="end"/>
            </w:r>
          </w:p>
        </w:tc>
        <w:tc>
          <w:tcPr>
            <w:tcW w:w="1056" w:type="pct"/>
            <w:shd w:val="clear" w:color="auto" w:fill="auto"/>
          </w:tcPr>
          <w:p w14:paraId="07990CF1" w14:textId="5E998331" w:rsidR="00E36548" w:rsidRPr="00B356C7" w:rsidRDefault="0088611F" w:rsidP="00C4217E">
            <w:pPr>
              <w:spacing w:before="60" w:after="60"/>
              <w:rPr>
                <w:lang w:val="el-GR" w:eastAsia="el-GR"/>
              </w:rPr>
            </w:pPr>
            <w:r w:rsidRPr="00B356C7">
              <w:rPr>
                <w:lang w:val="el-GR" w:eastAsia="el-GR"/>
              </w:rPr>
              <w:t>Παράτημα 1 – παρ.2</w:t>
            </w:r>
          </w:p>
        </w:tc>
      </w:tr>
      <w:tr w:rsidR="00E36548" w:rsidRPr="00B356C7" w14:paraId="3F165057" w14:textId="77777777" w:rsidTr="0A1FE341">
        <w:trPr>
          <w:trHeight w:val="315"/>
        </w:trPr>
        <w:tc>
          <w:tcPr>
            <w:tcW w:w="431" w:type="pct"/>
            <w:shd w:val="clear" w:color="auto" w:fill="FBE4D5" w:themeFill="accent2" w:themeFillTint="33"/>
            <w:vAlign w:val="center"/>
          </w:tcPr>
          <w:p w14:paraId="2471703C" w14:textId="77777777" w:rsidR="00E36548" w:rsidRPr="00B356C7" w:rsidRDefault="00E36548" w:rsidP="00786A1B">
            <w:pPr>
              <w:pStyle w:val="aff"/>
              <w:numPr>
                <w:ilvl w:val="0"/>
                <w:numId w:val="22"/>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2F4B7C78" w:rsidR="00E36548" w:rsidRPr="00B356C7" w:rsidRDefault="00E36548" w:rsidP="00C4217E">
            <w:pPr>
              <w:spacing w:before="60" w:after="60"/>
              <w:rPr>
                <w:b/>
                <w:lang w:val="el-GR" w:eastAsia="el-GR"/>
              </w:rPr>
            </w:pPr>
            <w:r w:rsidRPr="00B356C7">
              <w:rPr>
                <w:b/>
                <w:lang w:val="el-GR" w:eastAsia="el-GR"/>
              </w:rPr>
              <w:tab/>
            </w:r>
            <w:r w:rsidR="006F589C" w:rsidRPr="00B356C7">
              <w:rPr>
                <w:b/>
                <w:lang w:val="el-GR" w:eastAsia="el-GR"/>
              </w:rPr>
              <w:t xml:space="preserve">Οριζόντιες Απαιτήσεις </w:t>
            </w:r>
          </w:p>
        </w:tc>
        <w:tc>
          <w:tcPr>
            <w:tcW w:w="1056" w:type="pct"/>
            <w:shd w:val="clear" w:color="auto" w:fill="FBE4D5" w:themeFill="accent2" w:themeFillTint="33"/>
          </w:tcPr>
          <w:p w14:paraId="18137FB0" w14:textId="77777777" w:rsidR="00E36548" w:rsidRPr="00B356C7" w:rsidRDefault="00E36548" w:rsidP="00C4217E">
            <w:pPr>
              <w:spacing w:before="60" w:after="60"/>
              <w:rPr>
                <w:b/>
                <w:lang w:val="el-GR" w:eastAsia="el-GR"/>
              </w:rPr>
            </w:pPr>
          </w:p>
        </w:tc>
      </w:tr>
      <w:tr w:rsidR="00E36548" w:rsidRPr="00B356C7" w14:paraId="78FE770E" w14:textId="77777777" w:rsidTr="0A1FE341">
        <w:trPr>
          <w:trHeight w:val="315"/>
        </w:trPr>
        <w:tc>
          <w:tcPr>
            <w:tcW w:w="431" w:type="pct"/>
            <w:shd w:val="clear" w:color="auto" w:fill="auto"/>
            <w:vAlign w:val="center"/>
          </w:tcPr>
          <w:p w14:paraId="5614E56F" w14:textId="77777777" w:rsidR="00E36548" w:rsidRPr="00B356C7" w:rsidRDefault="00E36548" w:rsidP="00786A1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77777777" w:rsidR="00E36548" w:rsidRPr="00B356C7" w:rsidRDefault="00E36548" w:rsidP="00C4217E">
            <w:pPr>
              <w:spacing w:before="60" w:after="60"/>
              <w:rPr>
                <w:lang w:val="el-GR" w:eastAsia="el-GR"/>
              </w:rPr>
            </w:pPr>
            <w:r w:rsidRPr="00B356C7">
              <w:rPr>
                <w:lang w:val="el-GR" w:eastAsia="el-GR"/>
              </w:rPr>
              <w:t>Αρχιτεκτονική (Επεκτασιμότητα – Κλιμάκωση Λύσης)</w:t>
            </w:r>
          </w:p>
        </w:tc>
        <w:tc>
          <w:tcPr>
            <w:tcW w:w="1056" w:type="pct"/>
          </w:tcPr>
          <w:p w14:paraId="32A181D4" w14:textId="572CA3C2" w:rsidR="00E36548" w:rsidRPr="00B356C7" w:rsidRDefault="0088611F" w:rsidP="00C4217E">
            <w:pPr>
              <w:spacing w:before="60" w:after="60"/>
              <w:rPr>
                <w:lang w:val="el-GR" w:eastAsia="el-GR"/>
              </w:rPr>
            </w:pPr>
            <w:r w:rsidRPr="00B356C7">
              <w:rPr>
                <w:lang w:val="el-GR" w:eastAsia="el-GR"/>
              </w:rPr>
              <w:t>Παράτημα 1 – παρ.3</w:t>
            </w:r>
          </w:p>
        </w:tc>
      </w:tr>
      <w:tr w:rsidR="00E36548" w:rsidRPr="00B356C7" w14:paraId="712385A7" w14:textId="77777777" w:rsidTr="0A1FE341">
        <w:trPr>
          <w:trHeight w:val="315"/>
        </w:trPr>
        <w:tc>
          <w:tcPr>
            <w:tcW w:w="431" w:type="pct"/>
            <w:shd w:val="clear" w:color="auto" w:fill="auto"/>
            <w:vAlign w:val="center"/>
          </w:tcPr>
          <w:p w14:paraId="552A5A82" w14:textId="77777777" w:rsidR="00E36548" w:rsidRPr="00B356C7" w:rsidRDefault="00E36548" w:rsidP="00786A1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4DF01F8" w14:textId="77777777" w:rsidR="00E36548" w:rsidRPr="00B356C7" w:rsidRDefault="00E36548" w:rsidP="00C4217E">
            <w:pPr>
              <w:spacing w:before="60" w:after="60"/>
              <w:rPr>
                <w:lang w:val="el-GR" w:eastAsia="el-GR"/>
              </w:rPr>
            </w:pPr>
            <w:r w:rsidRPr="00B356C7">
              <w:rPr>
                <w:lang w:val="el-GR" w:eastAsia="el-GR"/>
              </w:rPr>
              <w:t>Συμβατότητα με G-</w:t>
            </w:r>
            <w:proofErr w:type="spellStart"/>
            <w:r w:rsidRPr="00B356C7">
              <w:rPr>
                <w:lang w:val="el-GR" w:eastAsia="el-GR"/>
              </w:rPr>
              <w:t>Cloud</w:t>
            </w:r>
            <w:proofErr w:type="spellEnd"/>
            <w:r w:rsidRPr="00B356C7">
              <w:rPr>
                <w:lang w:val="el-GR" w:eastAsia="el-GR"/>
              </w:rPr>
              <w:t xml:space="preserve"> </w:t>
            </w:r>
          </w:p>
        </w:tc>
        <w:tc>
          <w:tcPr>
            <w:tcW w:w="1056" w:type="pct"/>
          </w:tcPr>
          <w:p w14:paraId="0A5B71A5" w14:textId="195AD32A" w:rsidR="00E36548" w:rsidRPr="00B356C7" w:rsidRDefault="0088611F" w:rsidP="00C4217E">
            <w:pPr>
              <w:spacing w:before="60" w:after="60"/>
              <w:rPr>
                <w:lang w:val="el-GR" w:eastAsia="el-GR"/>
              </w:rPr>
            </w:pPr>
            <w:r w:rsidRPr="00B356C7">
              <w:rPr>
                <w:lang w:val="el-GR" w:eastAsia="el-GR"/>
              </w:rPr>
              <w:t>Παράτημα 1 – παρ.</w:t>
            </w:r>
            <w:r w:rsidR="005526B5" w:rsidRPr="00B356C7">
              <w:rPr>
                <w:lang w:val="el-GR" w:eastAsia="el-GR"/>
              </w:rPr>
              <w:t>5.1</w:t>
            </w:r>
          </w:p>
        </w:tc>
      </w:tr>
      <w:tr w:rsidR="005526B5" w:rsidRPr="00B356C7" w14:paraId="31AD5E46" w14:textId="77777777" w:rsidTr="0A1FE341">
        <w:trPr>
          <w:trHeight w:val="315"/>
        </w:trPr>
        <w:tc>
          <w:tcPr>
            <w:tcW w:w="431" w:type="pct"/>
            <w:shd w:val="clear" w:color="auto" w:fill="auto"/>
            <w:vAlign w:val="center"/>
          </w:tcPr>
          <w:p w14:paraId="7ACB5924" w14:textId="77777777" w:rsidR="005526B5" w:rsidRPr="00B356C7" w:rsidRDefault="005526B5" w:rsidP="005526B5">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6627B57C" w14:textId="77777777" w:rsidR="005526B5" w:rsidRPr="00B356C7" w:rsidRDefault="005526B5" w:rsidP="005526B5">
            <w:pPr>
              <w:spacing w:before="60" w:after="60"/>
              <w:rPr>
                <w:lang w:val="el-GR" w:eastAsia="el-GR"/>
              </w:rPr>
            </w:pPr>
            <w:proofErr w:type="spellStart"/>
            <w:r w:rsidRPr="00B356C7">
              <w:rPr>
                <w:lang w:val="el-GR" w:eastAsia="el-GR"/>
              </w:rPr>
              <w:t>Διαλειτουργικότητα</w:t>
            </w:r>
            <w:proofErr w:type="spellEnd"/>
            <w:r w:rsidRPr="00B356C7">
              <w:rPr>
                <w:lang w:val="el-GR" w:eastAsia="el-GR"/>
              </w:rPr>
              <w:t xml:space="preserve"> </w:t>
            </w:r>
          </w:p>
        </w:tc>
        <w:tc>
          <w:tcPr>
            <w:tcW w:w="1056" w:type="pct"/>
          </w:tcPr>
          <w:p w14:paraId="1C6A362F" w14:textId="6E8EFDDA" w:rsidR="005526B5" w:rsidRPr="00B356C7" w:rsidRDefault="005526B5" w:rsidP="005526B5">
            <w:pPr>
              <w:spacing w:before="60" w:after="60"/>
              <w:rPr>
                <w:lang w:val="el-GR" w:eastAsia="el-GR"/>
              </w:rPr>
            </w:pPr>
            <w:r w:rsidRPr="00B356C7">
              <w:rPr>
                <w:lang w:val="el-GR" w:eastAsia="el-GR"/>
              </w:rPr>
              <w:t>Παράτημα 1 – παρ.5.2</w:t>
            </w:r>
          </w:p>
        </w:tc>
      </w:tr>
      <w:tr w:rsidR="005526B5" w:rsidRPr="00B356C7" w14:paraId="17ACF24D" w14:textId="77777777" w:rsidTr="0A1FE341">
        <w:trPr>
          <w:trHeight w:val="315"/>
        </w:trPr>
        <w:tc>
          <w:tcPr>
            <w:tcW w:w="431" w:type="pct"/>
            <w:shd w:val="clear" w:color="auto" w:fill="auto"/>
            <w:vAlign w:val="center"/>
          </w:tcPr>
          <w:p w14:paraId="63067BEB" w14:textId="77777777" w:rsidR="005526B5" w:rsidRPr="00B356C7" w:rsidRDefault="005526B5" w:rsidP="005526B5">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0ACCD412" w14:textId="14A0FA3B" w:rsidR="005526B5" w:rsidRPr="00B356C7" w:rsidRDefault="005526B5" w:rsidP="005526B5">
            <w:pPr>
              <w:spacing w:before="60" w:after="60"/>
              <w:rPr>
                <w:lang w:val="el-GR" w:eastAsia="el-GR"/>
              </w:rPr>
            </w:pPr>
            <w:r w:rsidRPr="00B356C7">
              <w:rPr>
                <w:lang w:val="el-GR" w:eastAsia="el-GR"/>
              </w:rPr>
              <w:t xml:space="preserve">Ασφάλεια Συστήματος και Προστασία </w:t>
            </w:r>
            <w:proofErr w:type="spellStart"/>
            <w:r w:rsidRPr="00B356C7">
              <w:rPr>
                <w:lang w:val="el-GR" w:eastAsia="el-GR"/>
              </w:rPr>
              <w:t>Ιδιωτικότητας</w:t>
            </w:r>
            <w:proofErr w:type="spellEnd"/>
          </w:p>
        </w:tc>
        <w:tc>
          <w:tcPr>
            <w:tcW w:w="1056" w:type="pct"/>
          </w:tcPr>
          <w:p w14:paraId="6EF06704" w14:textId="0E17548E" w:rsidR="005526B5" w:rsidRPr="00B356C7" w:rsidRDefault="005526B5" w:rsidP="005526B5">
            <w:pPr>
              <w:spacing w:before="60" w:after="60"/>
              <w:rPr>
                <w:lang w:val="el-GR" w:eastAsia="el-GR"/>
              </w:rPr>
            </w:pPr>
            <w:r w:rsidRPr="00B356C7">
              <w:rPr>
                <w:lang w:val="el-GR" w:eastAsia="el-GR"/>
              </w:rPr>
              <w:t>Παράτημα 1 – παρ.5.</w:t>
            </w:r>
            <w:r w:rsidR="00C06750" w:rsidRPr="00B356C7">
              <w:rPr>
                <w:lang w:val="el-GR" w:eastAsia="el-GR"/>
              </w:rPr>
              <w:t>4</w:t>
            </w:r>
          </w:p>
        </w:tc>
      </w:tr>
      <w:tr w:rsidR="005526B5" w:rsidRPr="00B356C7" w14:paraId="691F36DA" w14:textId="77777777" w:rsidTr="0A1FE341">
        <w:trPr>
          <w:trHeight w:val="315"/>
        </w:trPr>
        <w:tc>
          <w:tcPr>
            <w:tcW w:w="431" w:type="pct"/>
            <w:shd w:val="clear" w:color="auto" w:fill="auto"/>
            <w:vAlign w:val="center"/>
          </w:tcPr>
          <w:p w14:paraId="60D83289" w14:textId="77777777" w:rsidR="005526B5" w:rsidRPr="00B356C7" w:rsidRDefault="005526B5" w:rsidP="005526B5">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6117A54F" w14:textId="07195AA6" w:rsidR="005526B5" w:rsidRPr="00B356C7" w:rsidRDefault="005526B5" w:rsidP="005526B5">
            <w:pPr>
              <w:spacing w:before="60" w:after="60"/>
              <w:rPr>
                <w:lang w:val="el-GR" w:eastAsia="el-GR"/>
              </w:rPr>
            </w:pPr>
            <w:r w:rsidRPr="00B356C7">
              <w:rPr>
                <w:lang w:val="el-GR" w:eastAsia="el-GR"/>
              </w:rPr>
              <w:t xml:space="preserve">Απόδοση – Ευχρηστία </w:t>
            </w:r>
          </w:p>
        </w:tc>
        <w:tc>
          <w:tcPr>
            <w:tcW w:w="1056" w:type="pct"/>
          </w:tcPr>
          <w:p w14:paraId="632DA4FC" w14:textId="7D3B36F5" w:rsidR="005526B5" w:rsidRPr="00B356C7" w:rsidRDefault="005526B5" w:rsidP="005526B5">
            <w:pPr>
              <w:spacing w:before="60" w:after="60"/>
              <w:rPr>
                <w:lang w:val="el-GR" w:eastAsia="el-GR"/>
              </w:rPr>
            </w:pPr>
            <w:r w:rsidRPr="00B356C7">
              <w:rPr>
                <w:lang w:val="el-GR" w:eastAsia="el-GR"/>
              </w:rPr>
              <w:t>Παράτημα 1 – παρ.5.</w:t>
            </w:r>
            <w:r w:rsidR="00C06750" w:rsidRPr="00B356C7">
              <w:rPr>
                <w:lang w:val="el-GR" w:eastAsia="el-GR"/>
              </w:rPr>
              <w:t>7 &amp; 5.10</w:t>
            </w:r>
          </w:p>
        </w:tc>
      </w:tr>
      <w:tr w:rsidR="005526B5" w:rsidRPr="00B356C7" w14:paraId="1DE0632B" w14:textId="77777777" w:rsidTr="0A1FE341">
        <w:trPr>
          <w:trHeight w:val="315"/>
        </w:trPr>
        <w:tc>
          <w:tcPr>
            <w:tcW w:w="431" w:type="pct"/>
            <w:shd w:val="clear" w:color="auto" w:fill="auto"/>
            <w:vAlign w:val="center"/>
          </w:tcPr>
          <w:p w14:paraId="52AF370C" w14:textId="77777777" w:rsidR="005526B5" w:rsidRPr="00B356C7" w:rsidRDefault="005526B5" w:rsidP="005526B5">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26DFA266" w14:textId="200245F8" w:rsidR="005526B5" w:rsidRPr="00B356C7" w:rsidRDefault="005526B5" w:rsidP="005526B5">
            <w:pPr>
              <w:spacing w:before="60" w:after="60"/>
              <w:rPr>
                <w:lang w:val="el-GR" w:eastAsia="el-GR"/>
              </w:rPr>
            </w:pPr>
            <w:r w:rsidRPr="00B356C7">
              <w:rPr>
                <w:lang w:val="el-GR" w:eastAsia="el-GR"/>
              </w:rPr>
              <w:t>Ακεραιότητα Δεδομένων</w:t>
            </w:r>
            <w:r w:rsidR="00D92EF1" w:rsidRPr="00B356C7">
              <w:rPr>
                <w:lang w:val="el-GR" w:eastAsia="el-GR"/>
              </w:rPr>
              <w:t xml:space="preserve"> &amp; Διαθεσιμότητα Δεδομένων</w:t>
            </w:r>
          </w:p>
        </w:tc>
        <w:tc>
          <w:tcPr>
            <w:tcW w:w="1056" w:type="pct"/>
          </w:tcPr>
          <w:p w14:paraId="6C65F121" w14:textId="334296DE" w:rsidR="005526B5" w:rsidRPr="00B356C7" w:rsidRDefault="005526B5" w:rsidP="005526B5">
            <w:pPr>
              <w:spacing w:before="60" w:after="60"/>
              <w:rPr>
                <w:lang w:val="el-GR" w:eastAsia="el-GR"/>
              </w:rPr>
            </w:pPr>
            <w:r w:rsidRPr="00B356C7">
              <w:rPr>
                <w:lang w:val="el-GR" w:eastAsia="el-GR"/>
              </w:rPr>
              <w:t>Παράτημα 1 – παρ.5.1</w:t>
            </w:r>
            <w:r w:rsidR="00D92EF1" w:rsidRPr="00B356C7">
              <w:rPr>
                <w:lang w:val="el-GR" w:eastAsia="el-GR"/>
              </w:rPr>
              <w:t>0 &amp;</w:t>
            </w:r>
            <w:r w:rsidR="00344AB9" w:rsidRPr="00B356C7">
              <w:rPr>
                <w:lang w:val="el-GR" w:eastAsia="el-GR"/>
              </w:rPr>
              <w:t xml:space="preserve"> 5.5</w:t>
            </w:r>
          </w:p>
        </w:tc>
      </w:tr>
      <w:tr w:rsidR="00E36548" w:rsidRPr="00B356C7" w14:paraId="096D9F34" w14:textId="77777777" w:rsidTr="0A1FE341">
        <w:trPr>
          <w:trHeight w:val="315"/>
        </w:trPr>
        <w:tc>
          <w:tcPr>
            <w:tcW w:w="431" w:type="pct"/>
            <w:shd w:val="clear" w:color="auto" w:fill="FBE4D5" w:themeFill="accent2" w:themeFillTint="33"/>
            <w:vAlign w:val="center"/>
            <w:hideMark/>
          </w:tcPr>
          <w:p w14:paraId="6D884B32" w14:textId="77777777" w:rsidR="00E36548" w:rsidRPr="00B356C7" w:rsidRDefault="00E36548" w:rsidP="00786A1B">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20B99CA0" w14:textId="77777777" w:rsidR="00E36548" w:rsidRPr="00B356C7" w:rsidRDefault="00E36548" w:rsidP="00C4217E">
            <w:pPr>
              <w:spacing w:before="60" w:after="60"/>
              <w:rPr>
                <w:b/>
                <w:lang w:val="el-GR" w:eastAsia="el-GR"/>
              </w:rPr>
            </w:pPr>
            <w:r w:rsidRPr="00B356C7">
              <w:rPr>
                <w:b/>
                <w:lang w:val="el-GR" w:eastAsia="el-GR"/>
              </w:rPr>
              <w:t>Λειτουργικές Δυνατότητες Συστήματος</w:t>
            </w:r>
          </w:p>
        </w:tc>
        <w:tc>
          <w:tcPr>
            <w:tcW w:w="1056" w:type="pct"/>
            <w:shd w:val="clear" w:color="auto" w:fill="FBE4D5" w:themeFill="accent2" w:themeFillTint="33"/>
          </w:tcPr>
          <w:p w14:paraId="0BBA697D" w14:textId="77777777" w:rsidR="00E36548" w:rsidRPr="00B356C7" w:rsidRDefault="00E36548" w:rsidP="00C4217E">
            <w:pPr>
              <w:spacing w:before="60" w:after="60"/>
              <w:rPr>
                <w:lang w:val="el-GR" w:eastAsia="el-GR"/>
              </w:rPr>
            </w:pPr>
          </w:p>
        </w:tc>
      </w:tr>
      <w:tr w:rsidR="00344AB9" w:rsidRPr="00B356C7" w14:paraId="080968D2" w14:textId="77777777" w:rsidTr="0A1FE341">
        <w:trPr>
          <w:trHeight w:val="315"/>
        </w:trPr>
        <w:tc>
          <w:tcPr>
            <w:tcW w:w="431" w:type="pct"/>
            <w:shd w:val="clear" w:color="auto" w:fill="auto"/>
            <w:vAlign w:val="center"/>
            <w:hideMark/>
          </w:tcPr>
          <w:p w14:paraId="4D81499C" w14:textId="77777777" w:rsidR="00344AB9" w:rsidRPr="00B356C7" w:rsidRDefault="00344AB9" w:rsidP="00344AB9">
            <w:pPr>
              <w:pStyle w:val="aff"/>
              <w:numPr>
                <w:ilvl w:val="1"/>
                <w:numId w:val="23"/>
              </w:numPr>
              <w:spacing w:before="60" w:after="60"/>
              <w:ind w:left="0" w:firstLine="0"/>
              <w:contextualSpacing w:val="0"/>
              <w:jc w:val="center"/>
              <w:rPr>
                <w:lang w:val="el-GR" w:eastAsia="el-GR"/>
              </w:rPr>
            </w:pPr>
          </w:p>
        </w:tc>
        <w:tc>
          <w:tcPr>
            <w:tcW w:w="3513" w:type="pct"/>
            <w:shd w:val="clear" w:color="auto" w:fill="auto"/>
            <w:hideMark/>
          </w:tcPr>
          <w:p w14:paraId="73F1B697" w14:textId="6E323322" w:rsidR="00344AB9" w:rsidRPr="00B356C7" w:rsidRDefault="00344AB9" w:rsidP="00344AB9">
            <w:pPr>
              <w:spacing w:before="60" w:after="60"/>
              <w:rPr>
                <w:u w:val="single"/>
                <w:lang w:val="el-GR" w:eastAsia="el-GR"/>
              </w:rPr>
            </w:pPr>
            <w:r w:rsidRPr="00B356C7">
              <w:rPr>
                <w:lang w:val="el-GR"/>
              </w:rPr>
              <w:t>Θεματική Περιοχή 1 – Τεχνικές και Λειτουργικές προδιαγραφές</w:t>
            </w:r>
          </w:p>
        </w:tc>
        <w:tc>
          <w:tcPr>
            <w:tcW w:w="1056" w:type="pct"/>
          </w:tcPr>
          <w:p w14:paraId="1AF6C5A7" w14:textId="1704A8CC" w:rsidR="00344AB9" w:rsidRPr="00B356C7" w:rsidRDefault="00344AB9" w:rsidP="00344AB9">
            <w:pPr>
              <w:spacing w:before="60" w:after="60"/>
              <w:rPr>
                <w:lang w:val="el-GR" w:eastAsia="el-GR"/>
              </w:rPr>
            </w:pPr>
            <w:r w:rsidRPr="00B356C7">
              <w:rPr>
                <w:lang w:val="el-GR" w:eastAsia="el-GR"/>
              </w:rPr>
              <w:t>Παράτημα 1 – παρ.4.2</w:t>
            </w:r>
          </w:p>
        </w:tc>
      </w:tr>
      <w:tr w:rsidR="00344AB9" w:rsidRPr="00B356C7" w14:paraId="1D1690E6" w14:textId="77777777" w:rsidTr="0A1FE341">
        <w:trPr>
          <w:trHeight w:val="315"/>
        </w:trPr>
        <w:tc>
          <w:tcPr>
            <w:tcW w:w="431" w:type="pct"/>
            <w:shd w:val="clear" w:color="auto" w:fill="auto"/>
            <w:vAlign w:val="center"/>
          </w:tcPr>
          <w:p w14:paraId="6C06E8E6" w14:textId="77777777" w:rsidR="00344AB9" w:rsidRPr="00B356C7" w:rsidRDefault="00344AB9" w:rsidP="00344AB9">
            <w:pPr>
              <w:pStyle w:val="aff"/>
              <w:numPr>
                <w:ilvl w:val="1"/>
                <w:numId w:val="23"/>
              </w:numPr>
              <w:spacing w:before="60" w:after="60"/>
              <w:ind w:left="0" w:firstLine="0"/>
              <w:contextualSpacing w:val="0"/>
              <w:jc w:val="center"/>
              <w:rPr>
                <w:lang w:val="el-GR" w:eastAsia="el-GR"/>
              </w:rPr>
            </w:pPr>
          </w:p>
        </w:tc>
        <w:tc>
          <w:tcPr>
            <w:tcW w:w="3513" w:type="pct"/>
            <w:shd w:val="clear" w:color="auto" w:fill="auto"/>
          </w:tcPr>
          <w:p w14:paraId="6021AAA0" w14:textId="4188558B" w:rsidR="00344AB9" w:rsidRPr="00B356C7" w:rsidRDefault="00344AB9" w:rsidP="00344AB9">
            <w:pPr>
              <w:spacing w:before="60" w:after="60"/>
              <w:rPr>
                <w:lang w:val="el-GR" w:eastAsia="el-GR"/>
              </w:rPr>
            </w:pPr>
            <w:r w:rsidRPr="00B356C7">
              <w:rPr>
                <w:lang w:val="el-GR"/>
              </w:rPr>
              <w:t>Θεματική Περιοχή 2 – Τεχνικές και Λειτουργικές προδιαγραφές</w:t>
            </w:r>
          </w:p>
        </w:tc>
        <w:tc>
          <w:tcPr>
            <w:tcW w:w="1056" w:type="pct"/>
          </w:tcPr>
          <w:p w14:paraId="069BABB2" w14:textId="04FAABF0" w:rsidR="00344AB9" w:rsidRPr="00B356C7" w:rsidRDefault="00344AB9" w:rsidP="00344AB9">
            <w:pPr>
              <w:spacing w:before="60" w:after="60"/>
              <w:rPr>
                <w:lang w:val="el-GR" w:eastAsia="el-GR"/>
              </w:rPr>
            </w:pPr>
            <w:r w:rsidRPr="00B356C7">
              <w:rPr>
                <w:lang w:val="el-GR" w:eastAsia="el-GR"/>
              </w:rPr>
              <w:t>Παράτημα 1 – παρ.4.3</w:t>
            </w:r>
          </w:p>
        </w:tc>
      </w:tr>
      <w:tr w:rsidR="00344AB9" w:rsidRPr="00B356C7" w14:paraId="6640F99D" w14:textId="77777777" w:rsidTr="0A1FE341">
        <w:trPr>
          <w:trHeight w:val="315"/>
        </w:trPr>
        <w:tc>
          <w:tcPr>
            <w:tcW w:w="431" w:type="pct"/>
            <w:shd w:val="clear" w:color="auto" w:fill="auto"/>
            <w:vAlign w:val="center"/>
          </w:tcPr>
          <w:p w14:paraId="05C19B1B" w14:textId="77777777" w:rsidR="00344AB9" w:rsidRPr="00B356C7" w:rsidRDefault="00344AB9" w:rsidP="00344AB9">
            <w:pPr>
              <w:pStyle w:val="aff"/>
              <w:numPr>
                <w:ilvl w:val="1"/>
                <w:numId w:val="23"/>
              </w:numPr>
              <w:spacing w:before="60" w:after="60"/>
              <w:ind w:left="0" w:firstLine="0"/>
              <w:contextualSpacing w:val="0"/>
              <w:jc w:val="center"/>
              <w:rPr>
                <w:lang w:val="el-GR" w:eastAsia="el-GR"/>
              </w:rPr>
            </w:pPr>
          </w:p>
        </w:tc>
        <w:tc>
          <w:tcPr>
            <w:tcW w:w="3513" w:type="pct"/>
            <w:shd w:val="clear" w:color="auto" w:fill="auto"/>
          </w:tcPr>
          <w:p w14:paraId="6F67FC39" w14:textId="7A9417D1" w:rsidR="00344AB9" w:rsidRPr="00B356C7" w:rsidRDefault="00344AB9" w:rsidP="00344AB9">
            <w:pPr>
              <w:spacing w:before="60" w:after="60"/>
              <w:rPr>
                <w:lang w:val="el-GR" w:eastAsia="el-GR"/>
              </w:rPr>
            </w:pPr>
            <w:r w:rsidRPr="00B356C7">
              <w:rPr>
                <w:lang w:val="el-GR"/>
              </w:rPr>
              <w:t>Θεματική Περιοχή 3 – Τεχνικές και Λειτουργικές προδιαγραφές</w:t>
            </w:r>
          </w:p>
        </w:tc>
        <w:tc>
          <w:tcPr>
            <w:tcW w:w="1056" w:type="pct"/>
          </w:tcPr>
          <w:p w14:paraId="0344175D" w14:textId="4F9A5371" w:rsidR="00344AB9" w:rsidRPr="00B356C7" w:rsidRDefault="00344AB9" w:rsidP="00344AB9">
            <w:pPr>
              <w:spacing w:before="60" w:after="60"/>
              <w:rPr>
                <w:lang w:val="el-GR" w:eastAsia="el-GR"/>
              </w:rPr>
            </w:pPr>
            <w:r w:rsidRPr="00B356C7">
              <w:rPr>
                <w:lang w:val="el-GR" w:eastAsia="el-GR"/>
              </w:rPr>
              <w:t>Παράτημα 1 – παρ.4.4</w:t>
            </w:r>
          </w:p>
        </w:tc>
      </w:tr>
      <w:tr w:rsidR="00344AB9" w:rsidRPr="00B356C7" w14:paraId="170DABF5" w14:textId="77777777" w:rsidTr="0A1FE341">
        <w:trPr>
          <w:trHeight w:val="315"/>
        </w:trPr>
        <w:tc>
          <w:tcPr>
            <w:tcW w:w="431" w:type="pct"/>
            <w:shd w:val="clear" w:color="auto" w:fill="auto"/>
            <w:vAlign w:val="center"/>
          </w:tcPr>
          <w:p w14:paraId="65B4EA08" w14:textId="77777777" w:rsidR="00344AB9" w:rsidRPr="00B356C7" w:rsidRDefault="00344AB9" w:rsidP="00344AB9">
            <w:pPr>
              <w:pStyle w:val="aff"/>
              <w:numPr>
                <w:ilvl w:val="1"/>
                <w:numId w:val="23"/>
              </w:numPr>
              <w:spacing w:before="60" w:after="60"/>
              <w:ind w:left="0" w:firstLine="0"/>
              <w:contextualSpacing w:val="0"/>
              <w:jc w:val="center"/>
              <w:rPr>
                <w:lang w:val="el-GR" w:eastAsia="el-GR"/>
              </w:rPr>
            </w:pPr>
          </w:p>
        </w:tc>
        <w:tc>
          <w:tcPr>
            <w:tcW w:w="3513" w:type="pct"/>
            <w:shd w:val="clear" w:color="auto" w:fill="auto"/>
          </w:tcPr>
          <w:p w14:paraId="68831842" w14:textId="4BC0AF7D" w:rsidR="00344AB9" w:rsidRPr="00B356C7" w:rsidRDefault="00344AB9" w:rsidP="00344AB9">
            <w:pPr>
              <w:spacing w:before="60" w:after="60"/>
              <w:rPr>
                <w:lang w:val="el-GR" w:eastAsia="el-GR"/>
              </w:rPr>
            </w:pPr>
            <w:r w:rsidRPr="00B356C7">
              <w:rPr>
                <w:lang w:val="el-GR"/>
              </w:rPr>
              <w:t>Θεματική Περιοχή 4 – Τεχνικές και Λειτουργικές προδιαγραφές</w:t>
            </w:r>
          </w:p>
        </w:tc>
        <w:tc>
          <w:tcPr>
            <w:tcW w:w="1056" w:type="pct"/>
          </w:tcPr>
          <w:p w14:paraId="084696A3" w14:textId="5257043C" w:rsidR="00344AB9" w:rsidRPr="00B356C7" w:rsidRDefault="00344AB9" w:rsidP="00344AB9">
            <w:pPr>
              <w:spacing w:before="60" w:after="60"/>
              <w:rPr>
                <w:lang w:val="el-GR" w:eastAsia="el-GR"/>
              </w:rPr>
            </w:pPr>
            <w:r w:rsidRPr="00B356C7">
              <w:rPr>
                <w:lang w:val="el-GR" w:eastAsia="el-GR"/>
              </w:rPr>
              <w:t>Παράτημα 1 – παρ.4.5</w:t>
            </w:r>
          </w:p>
        </w:tc>
      </w:tr>
      <w:tr w:rsidR="00344AB9" w:rsidRPr="00B356C7" w14:paraId="2E467909" w14:textId="77777777" w:rsidTr="0A1FE341">
        <w:trPr>
          <w:trHeight w:val="315"/>
        </w:trPr>
        <w:tc>
          <w:tcPr>
            <w:tcW w:w="431" w:type="pct"/>
            <w:shd w:val="clear" w:color="auto" w:fill="FBE4D5" w:themeFill="accent2" w:themeFillTint="33"/>
            <w:vAlign w:val="center"/>
            <w:hideMark/>
          </w:tcPr>
          <w:p w14:paraId="58F281FE" w14:textId="77777777" w:rsidR="00344AB9" w:rsidRPr="00B356C7" w:rsidRDefault="00344AB9" w:rsidP="00344AB9">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A71C4CA" w14:textId="77777777" w:rsidR="00344AB9" w:rsidRPr="00B356C7" w:rsidRDefault="00344AB9" w:rsidP="00344AB9">
            <w:pPr>
              <w:spacing w:before="60" w:after="60"/>
              <w:rPr>
                <w:b/>
                <w:lang w:val="el-GR" w:eastAsia="el-GR"/>
              </w:rPr>
            </w:pPr>
            <w:r w:rsidRPr="00B356C7">
              <w:rPr>
                <w:b/>
                <w:lang w:val="el-GR" w:eastAsia="el-GR"/>
              </w:rPr>
              <w:t>Προσφερόμενες υπηρεσίες</w:t>
            </w:r>
          </w:p>
        </w:tc>
        <w:tc>
          <w:tcPr>
            <w:tcW w:w="1056" w:type="pct"/>
            <w:shd w:val="clear" w:color="auto" w:fill="FBE4D5" w:themeFill="accent2" w:themeFillTint="33"/>
          </w:tcPr>
          <w:p w14:paraId="29975938" w14:textId="77777777" w:rsidR="00344AB9" w:rsidRPr="00B356C7" w:rsidRDefault="00344AB9" w:rsidP="00344AB9">
            <w:pPr>
              <w:spacing w:before="60" w:after="60"/>
              <w:rPr>
                <w:lang w:val="el-GR" w:eastAsia="el-GR"/>
              </w:rPr>
            </w:pPr>
          </w:p>
        </w:tc>
      </w:tr>
      <w:tr w:rsidR="00344AB9" w:rsidRPr="00B356C7" w14:paraId="2944C54B" w14:textId="77777777" w:rsidTr="0A1FE341">
        <w:trPr>
          <w:trHeight w:val="315"/>
        </w:trPr>
        <w:tc>
          <w:tcPr>
            <w:tcW w:w="431" w:type="pct"/>
            <w:shd w:val="clear" w:color="auto" w:fill="auto"/>
            <w:vAlign w:val="center"/>
            <w:hideMark/>
          </w:tcPr>
          <w:p w14:paraId="609E10E1" w14:textId="77777777" w:rsidR="00344AB9" w:rsidRPr="00B356C7" w:rsidRDefault="00344AB9" w:rsidP="00344AB9">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2AFA73F0" w14:textId="5E91B8C6" w:rsidR="00344AB9" w:rsidRPr="00B356C7" w:rsidRDefault="00344AB9" w:rsidP="00344AB9">
            <w:pPr>
              <w:spacing w:before="60" w:after="60"/>
              <w:rPr>
                <w:lang w:val="el-GR" w:eastAsia="el-GR"/>
              </w:rPr>
            </w:pPr>
            <w:r w:rsidRPr="00B356C7">
              <w:rPr>
                <w:lang w:val="el-GR" w:eastAsia="el-GR"/>
              </w:rPr>
              <w:fldChar w:fldCharType="begin"/>
            </w:r>
            <w:r w:rsidRPr="00B356C7">
              <w:rPr>
                <w:lang w:val="el-GR" w:eastAsia="el-GR"/>
              </w:rPr>
              <w:instrText xml:space="preserve"> REF _Ref97199331 \h </w:instrText>
            </w:r>
            <w:r w:rsidR="00B356C7">
              <w:rPr>
                <w:lang w:val="el-GR" w:eastAsia="el-GR"/>
              </w:rPr>
              <w:instrText xml:space="preserve"> \* MERGEFORMAT </w:instrText>
            </w:r>
            <w:r w:rsidRPr="00B356C7">
              <w:rPr>
                <w:lang w:val="el-GR" w:eastAsia="el-GR"/>
              </w:rPr>
            </w:r>
            <w:r w:rsidRPr="00B356C7">
              <w:rPr>
                <w:lang w:val="el-GR" w:eastAsia="el-GR"/>
              </w:rPr>
              <w:fldChar w:fldCharType="separate"/>
            </w:r>
            <w:r w:rsidR="00A40D20" w:rsidRPr="00B356C7">
              <w:rPr>
                <w:lang w:val="el-GR"/>
              </w:rPr>
              <w:t>Μελέτη Εφαρμογής - Ανάλυση Απαιτήσεων</w:t>
            </w:r>
            <w:r w:rsidRPr="00B356C7">
              <w:rPr>
                <w:lang w:val="el-GR" w:eastAsia="el-GR"/>
              </w:rPr>
              <w:fldChar w:fldCharType="end"/>
            </w:r>
          </w:p>
        </w:tc>
        <w:tc>
          <w:tcPr>
            <w:tcW w:w="1056" w:type="pct"/>
          </w:tcPr>
          <w:p w14:paraId="653E7CC0" w14:textId="55E0671E" w:rsidR="00344AB9" w:rsidRPr="00B356C7" w:rsidRDefault="00344AB9" w:rsidP="00344AB9">
            <w:pPr>
              <w:spacing w:before="60" w:after="60"/>
              <w:rPr>
                <w:lang w:val="el-GR" w:eastAsia="el-GR"/>
              </w:rPr>
            </w:pPr>
            <w:r w:rsidRPr="00B356C7">
              <w:rPr>
                <w:lang w:val="el-GR" w:eastAsia="el-GR"/>
              </w:rPr>
              <w:t>Παράτημα 1 – παρ.6.1</w:t>
            </w:r>
          </w:p>
        </w:tc>
      </w:tr>
      <w:tr w:rsidR="00344AB9" w:rsidRPr="00B356C7" w14:paraId="3A4EB58B" w14:textId="77777777" w:rsidTr="0A1FE341">
        <w:trPr>
          <w:trHeight w:val="525"/>
        </w:trPr>
        <w:tc>
          <w:tcPr>
            <w:tcW w:w="431" w:type="pct"/>
            <w:shd w:val="clear" w:color="auto" w:fill="auto"/>
            <w:vAlign w:val="center"/>
            <w:hideMark/>
          </w:tcPr>
          <w:p w14:paraId="4E51852B" w14:textId="77777777" w:rsidR="00344AB9" w:rsidRPr="00B356C7" w:rsidRDefault="00344AB9" w:rsidP="00344AB9">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286EA1EF" w14:textId="74AF24AC" w:rsidR="00344AB9" w:rsidRPr="00B356C7" w:rsidRDefault="00344AB9" w:rsidP="00344AB9">
            <w:pPr>
              <w:spacing w:before="60" w:after="60"/>
              <w:jc w:val="left"/>
              <w:rPr>
                <w:lang w:val="el-GR" w:eastAsia="el-GR"/>
              </w:rPr>
            </w:pPr>
            <w:r w:rsidRPr="00B356C7">
              <w:rPr>
                <w:lang w:val="el-GR" w:eastAsia="el-GR"/>
              </w:rPr>
              <w:t xml:space="preserve">Υπηρεσίες </w:t>
            </w:r>
            <w:proofErr w:type="spellStart"/>
            <w:r w:rsidRPr="00B356C7">
              <w:rPr>
                <w:lang w:val="el-GR" w:eastAsia="el-GR"/>
              </w:rPr>
              <w:t>Επικαιροποίησης</w:t>
            </w:r>
            <w:proofErr w:type="spellEnd"/>
            <w:r w:rsidRPr="00B356C7">
              <w:rPr>
                <w:lang w:val="el-GR" w:eastAsia="el-GR"/>
              </w:rPr>
              <w:t xml:space="preserve"> Μελετών</w:t>
            </w:r>
          </w:p>
        </w:tc>
        <w:tc>
          <w:tcPr>
            <w:tcW w:w="1056" w:type="pct"/>
          </w:tcPr>
          <w:p w14:paraId="37470319" w14:textId="2EEB9233" w:rsidR="00344AB9" w:rsidRPr="00B356C7" w:rsidRDefault="00344AB9" w:rsidP="00344AB9">
            <w:pPr>
              <w:spacing w:before="60" w:after="60"/>
              <w:rPr>
                <w:lang w:val="el-GR" w:eastAsia="el-GR"/>
              </w:rPr>
            </w:pPr>
            <w:r w:rsidRPr="00B356C7">
              <w:rPr>
                <w:lang w:val="el-GR" w:eastAsia="el-GR"/>
              </w:rPr>
              <w:t>Παράτημα 1 – παρ.6.2</w:t>
            </w:r>
          </w:p>
        </w:tc>
      </w:tr>
      <w:tr w:rsidR="007C1573" w:rsidRPr="00B356C7" w14:paraId="45164BC7" w14:textId="77777777" w:rsidTr="0A1FE341">
        <w:trPr>
          <w:trHeight w:val="180"/>
        </w:trPr>
        <w:tc>
          <w:tcPr>
            <w:tcW w:w="431" w:type="pct"/>
            <w:shd w:val="clear" w:color="auto" w:fill="auto"/>
            <w:vAlign w:val="center"/>
          </w:tcPr>
          <w:p w14:paraId="32EC99F5" w14:textId="77777777" w:rsidR="007C1573" w:rsidRPr="00B356C7" w:rsidRDefault="007C1573" w:rsidP="00192E8A">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39DB2026" w14:textId="55FA6E8E" w:rsidR="007C1573" w:rsidRPr="00B356C7" w:rsidRDefault="007C1573" w:rsidP="00192E8A">
            <w:pPr>
              <w:spacing w:before="60" w:after="60"/>
              <w:jc w:val="left"/>
              <w:rPr>
                <w:lang w:val="el-GR" w:eastAsia="el-GR"/>
              </w:rPr>
            </w:pPr>
            <w:r w:rsidRPr="00B356C7">
              <w:rPr>
                <w:lang w:val="el-GR" w:eastAsia="el-GR"/>
              </w:rPr>
              <w:t xml:space="preserve">Υπηρεσίες εγκατάστασης, παραμετροποίησης και μετάπτωσης </w:t>
            </w:r>
          </w:p>
        </w:tc>
        <w:tc>
          <w:tcPr>
            <w:tcW w:w="1056" w:type="pct"/>
          </w:tcPr>
          <w:p w14:paraId="266D2AF9" w14:textId="50DA57E3" w:rsidR="007C1573" w:rsidRPr="00B356C7" w:rsidRDefault="007C1573" w:rsidP="00192E8A">
            <w:pPr>
              <w:spacing w:before="60" w:after="60"/>
              <w:rPr>
                <w:lang w:val="el-GR" w:eastAsia="el-GR"/>
              </w:rPr>
            </w:pPr>
            <w:r w:rsidRPr="00B356C7">
              <w:rPr>
                <w:lang w:val="el-GR" w:eastAsia="el-GR"/>
              </w:rPr>
              <w:t>Παράτημα 1 – παρ.6.3</w:t>
            </w:r>
          </w:p>
        </w:tc>
      </w:tr>
      <w:tr w:rsidR="00192E8A" w:rsidRPr="00B356C7" w14:paraId="67F8FB0B" w14:textId="77777777" w:rsidTr="0A1FE341">
        <w:trPr>
          <w:trHeight w:val="180"/>
        </w:trPr>
        <w:tc>
          <w:tcPr>
            <w:tcW w:w="431" w:type="pct"/>
            <w:shd w:val="clear" w:color="auto" w:fill="auto"/>
            <w:vAlign w:val="center"/>
          </w:tcPr>
          <w:p w14:paraId="789758B4" w14:textId="77777777" w:rsidR="00192E8A" w:rsidRPr="00B356C7" w:rsidRDefault="00192E8A" w:rsidP="00192E8A">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132EEF8" w14:textId="5C857EF9" w:rsidR="00192E8A" w:rsidRPr="00B356C7" w:rsidRDefault="00192E8A" w:rsidP="00192E8A">
            <w:pPr>
              <w:spacing w:before="60" w:after="60"/>
              <w:jc w:val="left"/>
              <w:rPr>
                <w:lang w:val="el-GR" w:eastAsia="el-GR"/>
              </w:rPr>
            </w:pPr>
            <w:r w:rsidRPr="00B356C7">
              <w:rPr>
                <w:lang w:val="el-GR" w:eastAsia="el-GR"/>
              </w:rPr>
              <w:fldChar w:fldCharType="begin"/>
            </w:r>
            <w:r w:rsidRPr="00B356C7">
              <w:rPr>
                <w:lang w:val="el-GR" w:eastAsia="el-GR"/>
              </w:rPr>
              <w:instrText xml:space="preserve"> REF _Ref97199340 \h </w:instrText>
            </w:r>
            <w:r w:rsidR="00B356C7">
              <w:rPr>
                <w:lang w:val="el-GR" w:eastAsia="el-GR"/>
              </w:rPr>
              <w:instrText xml:space="preserve"> \* MERGEFORMAT </w:instrText>
            </w:r>
            <w:r w:rsidRPr="00B356C7">
              <w:rPr>
                <w:lang w:val="el-GR" w:eastAsia="el-GR"/>
              </w:rPr>
            </w:r>
            <w:r w:rsidRPr="00B356C7">
              <w:rPr>
                <w:lang w:val="el-GR" w:eastAsia="el-GR"/>
              </w:rPr>
              <w:fldChar w:fldCharType="separate"/>
            </w:r>
            <w:r w:rsidR="00A40D20" w:rsidRPr="00B356C7">
              <w:rPr>
                <w:lang w:val="el-GR"/>
              </w:rPr>
              <w:t>Υπηρεσίες Εκπαίδευσης</w:t>
            </w:r>
            <w:r w:rsidRPr="00B356C7">
              <w:rPr>
                <w:lang w:val="el-GR" w:eastAsia="el-GR"/>
              </w:rPr>
              <w:fldChar w:fldCharType="end"/>
            </w:r>
          </w:p>
        </w:tc>
        <w:tc>
          <w:tcPr>
            <w:tcW w:w="1056" w:type="pct"/>
          </w:tcPr>
          <w:p w14:paraId="7A068A6A" w14:textId="3380361F" w:rsidR="00192E8A" w:rsidRPr="00B356C7" w:rsidRDefault="00192E8A" w:rsidP="00192E8A">
            <w:pPr>
              <w:spacing w:before="60" w:after="60"/>
              <w:rPr>
                <w:lang w:val="el-GR" w:eastAsia="el-GR"/>
              </w:rPr>
            </w:pPr>
            <w:r w:rsidRPr="00B356C7">
              <w:rPr>
                <w:lang w:val="el-GR" w:eastAsia="el-GR"/>
              </w:rPr>
              <w:t>Παράτημα 1 – παρ.6.4</w:t>
            </w:r>
          </w:p>
        </w:tc>
      </w:tr>
      <w:tr w:rsidR="00192E8A" w:rsidRPr="00B356C7" w14:paraId="54A89278" w14:textId="77777777" w:rsidTr="0A1FE341">
        <w:trPr>
          <w:trHeight w:val="315"/>
        </w:trPr>
        <w:tc>
          <w:tcPr>
            <w:tcW w:w="431" w:type="pct"/>
            <w:shd w:val="clear" w:color="auto" w:fill="auto"/>
            <w:vAlign w:val="center"/>
          </w:tcPr>
          <w:p w14:paraId="0B584798" w14:textId="77777777" w:rsidR="00192E8A" w:rsidRPr="00B356C7" w:rsidRDefault="00192E8A" w:rsidP="00192E8A">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54BF5B0C" w14:textId="3DBC00F5" w:rsidR="00192E8A" w:rsidRPr="00B356C7" w:rsidRDefault="00192E8A" w:rsidP="00192E8A">
            <w:pPr>
              <w:spacing w:before="60" w:after="60"/>
              <w:rPr>
                <w:lang w:val="el-GR" w:eastAsia="el-GR"/>
              </w:rPr>
            </w:pPr>
            <w:r w:rsidRPr="00B356C7">
              <w:rPr>
                <w:lang w:val="el-GR" w:eastAsia="el-GR"/>
              </w:rPr>
              <w:fldChar w:fldCharType="begin"/>
            </w:r>
            <w:r w:rsidRPr="00B356C7">
              <w:rPr>
                <w:lang w:val="el-GR" w:eastAsia="el-GR"/>
              </w:rPr>
              <w:instrText xml:space="preserve"> REF _Ref97199354 \h  \* MERGEFORMAT </w:instrText>
            </w:r>
            <w:r w:rsidRPr="00B356C7">
              <w:rPr>
                <w:lang w:val="el-GR" w:eastAsia="el-GR"/>
              </w:rPr>
            </w:r>
            <w:r w:rsidRPr="00B356C7">
              <w:rPr>
                <w:lang w:val="el-GR" w:eastAsia="el-GR"/>
              </w:rPr>
              <w:fldChar w:fldCharType="separate"/>
            </w:r>
            <w:r w:rsidR="00A40D20" w:rsidRPr="00B356C7">
              <w:rPr>
                <w:lang w:val="el-GR"/>
              </w:rPr>
              <w:t>Υπηρεσίες Πιλοτικής Λειτουργίας</w:t>
            </w:r>
            <w:r w:rsidRPr="00B356C7">
              <w:rPr>
                <w:lang w:val="el-GR" w:eastAsia="el-GR"/>
              </w:rPr>
              <w:fldChar w:fldCharType="end"/>
            </w:r>
          </w:p>
        </w:tc>
        <w:tc>
          <w:tcPr>
            <w:tcW w:w="1056" w:type="pct"/>
          </w:tcPr>
          <w:p w14:paraId="4C14CA7A" w14:textId="1BDCD824" w:rsidR="00192E8A" w:rsidRPr="00B356C7" w:rsidRDefault="00192E8A" w:rsidP="00192E8A">
            <w:pPr>
              <w:spacing w:before="60" w:after="60"/>
              <w:rPr>
                <w:lang w:val="el-GR" w:eastAsia="el-GR"/>
              </w:rPr>
            </w:pPr>
            <w:r w:rsidRPr="00B356C7">
              <w:rPr>
                <w:lang w:val="el-GR" w:eastAsia="el-GR"/>
              </w:rPr>
              <w:t xml:space="preserve">Παράτημα 1 – </w:t>
            </w:r>
            <w:proofErr w:type="spellStart"/>
            <w:r w:rsidRPr="00B356C7">
              <w:rPr>
                <w:lang w:val="el-GR" w:eastAsia="el-GR"/>
              </w:rPr>
              <w:t>παρ</w:t>
            </w:r>
            <w:proofErr w:type="spellEnd"/>
            <w:r w:rsidRPr="00B356C7">
              <w:rPr>
                <w:lang w:val="el-GR" w:eastAsia="el-GR"/>
              </w:rPr>
              <w:t xml:space="preserve"> 6.5</w:t>
            </w:r>
          </w:p>
        </w:tc>
      </w:tr>
      <w:tr w:rsidR="00192E8A" w:rsidRPr="00B356C7" w14:paraId="66F7F7E4" w14:textId="77777777" w:rsidTr="0A1FE341">
        <w:trPr>
          <w:trHeight w:val="315"/>
        </w:trPr>
        <w:tc>
          <w:tcPr>
            <w:tcW w:w="431" w:type="pct"/>
            <w:shd w:val="clear" w:color="auto" w:fill="auto"/>
            <w:vAlign w:val="center"/>
          </w:tcPr>
          <w:p w14:paraId="3F96563E" w14:textId="77777777" w:rsidR="00192E8A" w:rsidRPr="00B356C7" w:rsidRDefault="00192E8A" w:rsidP="00192E8A">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10C70955" w14:textId="77777777" w:rsidR="00A40D20" w:rsidRPr="00A40D20" w:rsidRDefault="00FD0806" w:rsidP="00A40D20">
            <w:pPr>
              <w:spacing w:before="60"/>
              <w:rPr>
                <w:lang w:val="el-GR"/>
              </w:rPr>
            </w:pPr>
            <w:r w:rsidRPr="00B356C7">
              <w:rPr>
                <w:lang w:val="el-GR" w:eastAsia="el-GR"/>
              </w:rPr>
              <w:fldChar w:fldCharType="begin"/>
            </w:r>
            <w:r w:rsidR="00192E8A" w:rsidRPr="00B356C7">
              <w:rPr>
                <w:lang w:val="el-GR" w:eastAsia="el-GR"/>
              </w:rPr>
              <w:instrText xml:space="preserve"> REF _Ref97199364 \h  \* MERGEFORMAT </w:instrText>
            </w:r>
            <w:r w:rsidRPr="00B356C7">
              <w:rPr>
                <w:lang w:val="el-GR" w:eastAsia="el-GR"/>
              </w:rPr>
            </w:r>
            <w:r w:rsidRPr="00B356C7">
              <w:rPr>
                <w:lang w:val="el-GR" w:eastAsia="el-GR"/>
              </w:rPr>
              <w:fldChar w:fldCharType="separate"/>
            </w:r>
            <w:r w:rsidR="00A40D20" w:rsidRPr="00B356C7">
              <w:rPr>
                <w:lang w:val="el-GR"/>
              </w:rPr>
              <w:t>Υπηρεσίες Παραγωγικής  Λειτουργίας</w:t>
            </w:r>
          </w:p>
          <w:p w14:paraId="3EBDB6C7" w14:textId="77777777" w:rsidR="00A40D20" w:rsidRPr="00B356C7" w:rsidRDefault="00A40D20" w:rsidP="00A40D20">
            <w:pPr>
              <w:spacing w:before="60" w:after="60"/>
              <w:rPr>
                <w:lang w:val="el-GR"/>
              </w:rPr>
            </w:pPr>
            <w:r w:rsidRPr="00B356C7">
              <w:rPr>
                <w:lang w:val="el-GR"/>
              </w:rPr>
              <w:t>Στο πλαίσιο του Έργου, ο Ανάδοχος θα παράσχει υπηρεσίες με στόχο την υποστήριξη της μετάβασης του Συστήματος σε πλήρη λειτουργία από το σύνολο των χρηστών του.</w:t>
            </w:r>
          </w:p>
          <w:p w14:paraId="0F19D347" w14:textId="77777777" w:rsidR="00A40D20" w:rsidRPr="00B356C7" w:rsidRDefault="00A40D20" w:rsidP="00734B29">
            <w:pPr>
              <w:jc w:val="left"/>
              <w:rPr>
                <w:lang w:val="el-GR"/>
              </w:rPr>
            </w:pPr>
            <w:r w:rsidRPr="00B356C7">
              <w:rPr>
                <w:lang w:val="el-GR"/>
              </w:rPr>
              <w:t>Οι υπηρεσίες θα περιλαμβάνουν:</w:t>
            </w:r>
          </w:p>
          <w:p w14:paraId="6CCAFC3E"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Την υποστήριξη από πλευράς Αναδόχου σε συνθήκες Εγγυημένου Επιπέδου Υπηρεσιών (κεφ.  </w:t>
            </w:r>
            <w:r>
              <w:rPr>
                <w:cs/>
                <w:lang w:val="el-GR"/>
              </w:rPr>
              <w:t>‎</w:t>
            </w:r>
            <w:r>
              <w:rPr>
                <w:lang w:val="el-GR"/>
              </w:rPr>
              <w:t>7.3.2</w:t>
            </w:r>
            <w:r w:rsidRPr="00B356C7">
              <w:rPr>
                <w:lang w:val="el-GR"/>
              </w:rPr>
              <w:t>) της πλήρους επιχειρησιακής λειτουργίας του Συστήματος (λειτουργία με πραγματικά δεδομένα από το σύνολο των προβλεπόμενων χρηστών).</w:t>
            </w:r>
          </w:p>
          <w:p w14:paraId="423BD23B"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Τη συντήρηση του έτοιμου λογισμικού και των Υποσυστημάτων του Πληροφοριακού Συστήματος (κεφ. </w:t>
            </w:r>
            <w:r>
              <w:rPr>
                <w:cs/>
                <w:lang w:val="el-GR"/>
              </w:rPr>
              <w:t>‎</w:t>
            </w:r>
            <w:r>
              <w:rPr>
                <w:lang w:val="el-GR"/>
              </w:rPr>
              <w:t>7.3.1</w:t>
            </w:r>
            <w:r w:rsidRPr="00B356C7">
              <w:rPr>
                <w:lang w:val="el-GR"/>
              </w:rPr>
              <w:t>)</w:t>
            </w:r>
          </w:p>
          <w:p w14:paraId="0BFCF715"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Υπηρεσίες </w:t>
            </w:r>
            <w:r w:rsidRPr="00B356C7">
              <w:t>helpdesk</w:t>
            </w:r>
            <w:r w:rsidRPr="00B356C7">
              <w:rPr>
                <w:lang w:val="el-GR"/>
              </w:rPr>
              <w:t xml:space="preserve"> 1</w:t>
            </w:r>
            <w:r w:rsidRPr="00A40D20">
              <w:rPr>
                <w:lang w:val="el-GR"/>
              </w:rPr>
              <w:t>ου</w:t>
            </w:r>
            <w:r w:rsidRPr="00B356C7">
              <w:rPr>
                <w:lang w:val="el-GR"/>
              </w:rPr>
              <w:t xml:space="preserve"> και 2</w:t>
            </w:r>
            <w:r w:rsidRPr="00A40D20">
              <w:rPr>
                <w:lang w:val="el-GR"/>
              </w:rPr>
              <w:t>ου</w:t>
            </w:r>
            <w:r w:rsidRPr="00B356C7">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rsidRPr="00B356C7">
              <w:t>helpdesk</w:t>
            </w:r>
            <w:r w:rsidRPr="00B356C7">
              <w:rPr>
                <w:lang w:val="el-GR"/>
              </w:rPr>
              <w:t xml:space="preserve"> 1</w:t>
            </w:r>
            <w:r w:rsidRPr="00A40D20">
              <w:rPr>
                <w:lang w:val="el-GR"/>
              </w:rPr>
              <w:t>ου</w:t>
            </w:r>
            <w:r w:rsidRPr="00B356C7">
              <w:rPr>
                <w:lang w:val="el-GR"/>
              </w:rPr>
              <w:t xml:space="preserve"> επιπέδου και ένα (1) άτομο, το οποίο θα είναι υπεύθυνο για την παροχή υπηρεσιών </w:t>
            </w:r>
            <w:r w:rsidRPr="00B356C7">
              <w:t>helpdesk</w:t>
            </w:r>
            <w:r w:rsidRPr="00B356C7">
              <w:rPr>
                <w:lang w:val="el-GR"/>
              </w:rPr>
              <w:t xml:space="preserve"> 2</w:t>
            </w:r>
            <w:r w:rsidRPr="00A40D20">
              <w:rPr>
                <w:lang w:val="el-GR"/>
              </w:rPr>
              <w:t>ου</w:t>
            </w:r>
            <w:r w:rsidRPr="00B356C7">
              <w:rPr>
                <w:lang w:val="el-GR"/>
              </w:rPr>
              <w:t xml:space="preserve"> επιπέδου. Ο ημερήσιος χρόνος απασχόλησης των παραπάνω στελεχών του Αναδόχου θα είναι </w:t>
            </w:r>
            <w:r w:rsidRPr="00A40D20">
              <w:rPr>
                <w:b/>
                <w:bCs/>
                <w:lang w:val="el-GR"/>
              </w:rPr>
              <w:t>οκτώ (8)</w:t>
            </w:r>
            <w:r w:rsidRPr="00B356C7">
              <w:rPr>
                <w:lang w:val="el-GR"/>
              </w:rPr>
              <w:t xml:space="preserve"> ώρες, εντός των ωρών λειτουργίας του Φορέα Λειτουργίας.</w:t>
            </w:r>
          </w:p>
          <w:p w14:paraId="029F8559"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Την επιτόπια υποστήριξη κατά την εργασία (on the  </w:t>
            </w:r>
            <w:proofErr w:type="spellStart"/>
            <w:r w:rsidRPr="00B356C7">
              <w:rPr>
                <w:lang w:val="el-GR"/>
              </w:rPr>
              <w:t>job</w:t>
            </w:r>
            <w:proofErr w:type="spellEnd"/>
            <w:r w:rsidRPr="00B356C7">
              <w:rPr>
                <w:lang w:val="el-GR"/>
              </w:rPr>
              <w:t xml:space="preserve"> </w:t>
            </w:r>
            <w:proofErr w:type="spellStart"/>
            <w:r w:rsidRPr="00B356C7">
              <w:rPr>
                <w:lang w:val="el-GR"/>
              </w:rPr>
              <w:t>training</w:t>
            </w:r>
            <w:proofErr w:type="spellEnd"/>
            <w:r w:rsidRPr="00B356C7">
              <w:rPr>
                <w:lang w:val="el-GR"/>
              </w:rPr>
              <w:t xml:space="preserve">)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w:t>
            </w:r>
            <w:r w:rsidRPr="00B356C7">
              <w:rPr>
                <w:lang w:val="el-GR"/>
              </w:rPr>
              <w:lastRenderedPageBreak/>
              <w:t>απασχόλησης των στελεχών του Αναδόχου θα είναι οκτώ (8) ώρες, κατά τις ώρες λειτουργίας του Φορέα Λειτουργίας.</w:t>
            </w:r>
          </w:p>
          <w:p w14:paraId="3CCB5AF5"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Τις βελτιώσεις των Υποσυστημάτων και την άμεση επίλυση τεχνικών προβλημάτων και διόρθωση / διαχείριση λαθών</w:t>
            </w:r>
          </w:p>
          <w:p w14:paraId="606D489D"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Τις βελτιώσεις των ρυθμίσεων των Υποσυστημάτων με στόχο τη βέλτιστη λειτουργία τους</w:t>
            </w:r>
          </w:p>
          <w:p w14:paraId="5B87972F"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Την </w:t>
            </w:r>
            <w:proofErr w:type="spellStart"/>
            <w:r w:rsidRPr="00B356C7">
              <w:rPr>
                <w:lang w:val="el-GR"/>
              </w:rPr>
              <w:t>επικαιροποίηση</w:t>
            </w:r>
            <w:proofErr w:type="spellEnd"/>
            <w:r w:rsidRPr="00B356C7">
              <w:rPr>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p>
          <w:p w14:paraId="7BBFD258"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Την </w:t>
            </w:r>
            <w:proofErr w:type="spellStart"/>
            <w:r w:rsidRPr="00B356C7">
              <w:rPr>
                <w:lang w:val="el-GR"/>
              </w:rPr>
              <w:t>επικαιροποίηση</w:t>
            </w:r>
            <w:proofErr w:type="spellEnd"/>
            <w:r w:rsidRPr="00B356C7">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08F565DF" w14:textId="77777777" w:rsidR="00A40D20" w:rsidRPr="00B356C7" w:rsidRDefault="00A40D20" w:rsidP="00734B29">
            <w:pPr>
              <w:jc w:val="left"/>
              <w:rPr>
                <w:lang w:val="el-GR"/>
              </w:rPr>
            </w:pPr>
            <w:r w:rsidRPr="00B356C7">
              <w:rPr>
                <w:lang w:val="el-GR"/>
              </w:rPr>
              <w:t>Για την παροχή των υπηρεσιών θα πρέπει να έχουν διασφαλιστεί / ολοκληρωθεί τα ακόλουθα:</w:t>
            </w:r>
          </w:p>
          <w:p w14:paraId="4951BEB4"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Δυνατότητα ασφαλούς πρόσβασης των χρηστών στην κεντρική υποδομή του Συστήματος.</w:t>
            </w:r>
          </w:p>
          <w:p w14:paraId="600DDD0D"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Να έχουν εισαχθεί στη βάση δεδομένων, τα απαιτούμενα στοιχεία για να μπορέσουν να λειτουργήσουν πλήρως τα Υποσυστήματα του Συστήματος. </w:t>
            </w:r>
          </w:p>
          <w:p w14:paraId="0EE61783"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Να έχει ολοκληρωθεί η εκπαίδευση των χρηστών.</w:t>
            </w:r>
          </w:p>
          <w:p w14:paraId="2C20C3A0"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 xml:space="preserve">Να έχουν οριστεί στο σύστημα χρήστες και να τους έχουν αποδοθεί τα κατάλληλα δικαιώματα πρόσβασης. </w:t>
            </w:r>
          </w:p>
          <w:p w14:paraId="7FFD8C17" w14:textId="77777777" w:rsidR="00A40D20" w:rsidRPr="00B356C7" w:rsidRDefault="00A40D20" w:rsidP="00734B29">
            <w:pPr>
              <w:pStyle w:val="aff"/>
              <w:numPr>
                <w:ilvl w:val="0"/>
                <w:numId w:val="73"/>
              </w:numPr>
              <w:suppressAutoHyphens w:val="0"/>
              <w:spacing w:after="160" w:line="360" w:lineRule="exact"/>
              <w:rPr>
                <w:lang w:val="el-GR"/>
              </w:rPr>
            </w:pPr>
            <w:r w:rsidRPr="00B356C7">
              <w:rPr>
                <w:lang w:val="el-GR"/>
              </w:rPr>
              <w:t>Τα δεδομένα/πληροφορίες που θα δημιουργηθούν κατά την περίοδο αυτή θα είναι μέρος των επιχειρησιακών δεδομένων μετά την παραλαβή του συστήματος.</w:t>
            </w:r>
          </w:p>
          <w:p w14:paraId="05775D92" w14:textId="032EB902" w:rsidR="00192E8A" w:rsidRPr="00B356C7" w:rsidRDefault="00A40D20" w:rsidP="00192E8A">
            <w:pPr>
              <w:spacing w:before="60" w:after="60"/>
              <w:rPr>
                <w:lang w:val="el-GR" w:eastAsia="el-GR"/>
              </w:rPr>
            </w:pPr>
            <w:r w:rsidRPr="00B356C7">
              <w:rPr>
                <w:lang w:val="el-GR"/>
              </w:rPr>
              <w:t>Υπηρεσίες Εγγύησης και Συντήρησης</w:t>
            </w:r>
            <w:r w:rsidR="00FD0806" w:rsidRPr="00B356C7">
              <w:rPr>
                <w:lang w:val="el-GR" w:eastAsia="el-GR"/>
              </w:rPr>
              <w:fldChar w:fldCharType="end"/>
            </w:r>
          </w:p>
        </w:tc>
        <w:tc>
          <w:tcPr>
            <w:tcW w:w="1056" w:type="pct"/>
          </w:tcPr>
          <w:p w14:paraId="4F4D63BC" w14:textId="35334191" w:rsidR="00192E8A" w:rsidRPr="00B356C7" w:rsidRDefault="00192E8A" w:rsidP="00192E8A">
            <w:pPr>
              <w:spacing w:before="60" w:after="60"/>
              <w:rPr>
                <w:lang w:val="el-GR" w:eastAsia="el-GR"/>
              </w:rPr>
            </w:pPr>
            <w:r w:rsidRPr="00B356C7">
              <w:rPr>
                <w:lang w:val="el-GR" w:eastAsia="el-GR"/>
              </w:rPr>
              <w:lastRenderedPageBreak/>
              <w:t>Παράτημα 1 – παρ.6.6</w:t>
            </w:r>
          </w:p>
        </w:tc>
      </w:tr>
      <w:tr w:rsidR="00204053" w:rsidRPr="00B356C7" w14:paraId="19206D7F" w14:textId="77777777" w:rsidTr="00325FC4">
        <w:trPr>
          <w:trHeight w:val="315"/>
        </w:trPr>
        <w:tc>
          <w:tcPr>
            <w:tcW w:w="431" w:type="pct"/>
            <w:shd w:val="clear" w:color="auto" w:fill="auto"/>
            <w:vAlign w:val="center"/>
          </w:tcPr>
          <w:p w14:paraId="4FAEE984" w14:textId="77777777" w:rsidR="00204053" w:rsidRPr="00B356C7" w:rsidRDefault="00204053" w:rsidP="00325FC4">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04414286" w14:textId="77777777" w:rsidR="00204053" w:rsidRPr="00B356C7" w:rsidRDefault="00204053" w:rsidP="00325FC4">
            <w:pPr>
              <w:spacing w:before="60" w:after="60"/>
              <w:rPr>
                <w:lang w:val="en-US" w:eastAsia="el-GR"/>
              </w:rPr>
            </w:pPr>
            <w:r w:rsidRPr="00B356C7">
              <w:rPr>
                <w:lang w:val="el-GR" w:eastAsia="el-GR"/>
              </w:rPr>
              <w:t>Υπηρεσίες Εγγύησης και Συντήρησης</w:t>
            </w:r>
          </w:p>
        </w:tc>
        <w:tc>
          <w:tcPr>
            <w:tcW w:w="1056" w:type="pct"/>
          </w:tcPr>
          <w:p w14:paraId="56A1D2CA" w14:textId="77777777" w:rsidR="00204053" w:rsidRPr="00B356C7" w:rsidRDefault="00204053" w:rsidP="00325FC4">
            <w:pPr>
              <w:spacing w:before="60" w:after="60"/>
              <w:rPr>
                <w:lang w:val="el-GR" w:eastAsia="el-GR"/>
              </w:rPr>
            </w:pPr>
            <w:r w:rsidRPr="00B356C7">
              <w:rPr>
                <w:lang w:val="el-GR" w:eastAsia="el-GR"/>
              </w:rPr>
              <w:t>Παράτημα 1 – παρ.6.7</w:t>
            </w:r>
          </w:p>
        </w:tc>
      </w:tr>
      <w:tr w:rsidR="00192E8A" w:rsidRPr="00B356C7" w14:paraId="05A6F9DF" w14:textId="77777777" w:rsidTr="0A1FE341">
        <w:trPr>
          <w:trHeight w:val="315"/>
        </w:trPr>
        <w:tc>
          <w:tcPr>
            <w:tcW w:w="431" w:type="pct"/>
            <w:shd w:val="clear" w:color="auto" w:fill="FBE4D5" w:themeFill="accent2" w:themeFillTint="33"/>
            <w:vAlign w:val="center"/>
          </w:tcPr>
          <w:p w14:paraId="73AAB707" w14:textId="77777777" w:rsidR="00192E8A" w:rsidRPr="00B356C7" w:rsidRDefault="00192E8A" w:rsidP="00192E8A">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773C85B8" w14:textId="77777777" w:rsidR="00192E8A" w:rsidRPr="00B356C7" w:rsidRDefault="00192E8A" w:rsidP="00192E8A">
            <w:pPr>
              <w:spacing w:before="60" w:after="60"/>
              <w:rPr>
                <w:b/>
                <w:lang w:val="el-GR" w:eastAsia="el-GR"/>
              </w:rPr>
            </w:pPr>
            <w:proofErr w:type="spellStart"/>
            <w:r w:rsidRPr="00B356C7">
              <w:rPr>
                <w:b/>
                <w:bCs/>
                <w:color w:val="000000"/>
              </w:rPr>
              <w:t>Μεθοδολογί</w:t>
            </w:r>
            <w:proofErr w:type="spellEnd"/>
            <w:r w:rsidRPr="00B356C7">
              <w:rPr>
                <w:b/>
                <w:bCs/>
                <w:color w:val="000000"/>
              </w:rPr>
              <w:t xml:space="preserve">α </w:t>
            </w:r>
            <w:proofErr w:type="spellStart"/>
            <w:r w:rsidRPr="00B356C7">
              <w:rPr>
                <w:b/>
                <w:bCs/>
                <w:color w:val="000000"/>
              </w:rPr>
              <w:t>Υλο</w:t>
            </w:r>
            <w:proofErr w:type="spellEnd"/>
            <w:r w:rsidRPr="00B356C7">
              <w:rPr>
                <w:b/>
                <w:bCs/>
                <w:color w:val="000000"/>
              </w:rPr>
              <w:t xml:space="preserve">ποίησης </w:t>
            </w:r>
            <w:proofErr w:type="spellStart"/>
            <w:r w:rsidRPr="00B356C7">
              <w:rPr>
                <w:b/>
                <w:bCs/>
                <w:color w:val="000000"/>
              </w:rPr>
              <w:t>Έργου</w:t>
            </w:r>
            <w:proofErr w:type="spellEnd"/>
          </w:p>
        </w:tc>
        <w:tc>
          <w:tcPr>
            <w:tcW w:w="1056" w:type="pct"/>
            <w:shd w:val="clear" w:color="auto" w:fill="FBE4D5" w:themeFill="accent2" w:themeFillTint="33"/>
          </w:tcPr>
          <w:p w14:paraId="67E2DF8C" w14:textId="77777777" w:rsidR="00192E8A" w:rsidRPr="00B356C7" w:rsidRDefault="00192E8A" w:rsidP="00192E8A">
            <w:pPr>
              <w:spacing w:before="60" w:after="60"/>
              <w:rPr>
                <w:lang w:val="el-GR" w:eastAsia="el-GR"/>
              </w:rPr>
            </w:pPr>
          </w:p>
        </w:tc>
      </w:tr>
      <w:tr w:rsidR="000432B5" w:rsidRPr="00B356C7" w14:paraId="44B5ECF8" w14:textId="77777777" w:rsidTr="0A1FE341">
        <w:trPr>
          <w:trHeight w:val="315"/>
        </w:trPr>
        <w:tc>
          <w:tcPr>
            <w:tcW w:w="431" w:type="pct"/>
            <w:shd w:val="clear" w:color="auto" w:fill="auto"/>
            <w:vAlign w:val="center"/>
            <w:hideMark/>
          </w:tcPr>
          <w:p w14:paraId="71CC84B9" w14:textId="77777777" w:rsidR="000432B5" w:rsidRPr="00B356C7" w:rsidRDefault="000432B5" w:rsidP="000432B5">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77777777" w:rsidR="000432B5" w:rsidRPr="00B356C7" w:rsidRDefault="000432B5" w:rsidP="000432B5">
            <w:pPr>
              <w:spacing w:before="60" w:after="60"/>
              <w:rPr>
                <w:lang w:val="el-GR" w:eastAsia="el-GR"/>
              </w:rPr>
            </w:pPr>
            <w:r w:rsidRPr="00B356C7">
              <w:rPr>
                <w:color w:val="000000"/>
                <w:lang w:val="el-GR"/>
              </w:rPr>
              <w:t>Φάσεις Υλοποίησης – Παραδοτέα - Χρονοδιάγραμμα - Ομάδα Έργου</w:t>
            </w:r>
          </w:p>
        </w:tc>
        <w:tc>
          <w:tcPr>
            <w:tcW w:w="1056" w:type="pct"/>
          </w:tcPr>
          <w:p w14:paraId="576B26A2" w14:textId="68971D9B" w:rsidR="000432B5" w:rsidRPr="00B356C7" w:rsidRDefault="000432B5" w:rsidP="000432B5">
            <w:pPr>
              <w:spacing w:before="60" w:after="60"/>
              <w:rPr>
                <w:lang w:val="el-GR" w:eastAsia="el-GR"/>
              </w:rPr>
            </w:pPr>
            <w:r w:rsidRPr="00B356C7">
              <w:rPr>
                <w:lang w:val="el-GR" w:eastAsia="el-GR"/>
              </w:rPr>
              <w:t>Παράτημα 1 – παρ.7.1 &amp; 7.2</w:t>
            </w:r>
          </w:p>
        </w:tc>
      </w:tr>
      <w:tr w:rsidR="000432B5" w:rsidRPr="00B356C7" w14:paraId="1A120AB8" w14:textId="77777777" w:rsidTr="0A1FE341">
        <w:trPr>
          <w:trHeight w:val="525"/>
        </w:trPr>
        <w:tc>
          <w:tcPr>
            <w:tcW w:w="431" w:type="pct"/>
            <w:shd w:val="clear" w:color="auto" w:fill="auto"/>
            <w:vAlign w:val="center"/>
            <w:hideMark/>
          </w:tcPr>
          <w:p w14:paraId="1250B0F3" w14:textId="77777777" w:rsidR="000432B5" w:rsidRPr="00B356C7" w:rsidRDefault="000432B5" w:rsidP="000432B5">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77777777" w:rsidR="000432B5" w:rsidRPr="00B356C7" w:rsidRDefault="000432B5" w:rsidP="000432B5">
            <w:pPr>
              <w:spacing w:before="60" w:after="60"/>
              <w:jc w:val="left"/>
              <w:rPr>
                <w:lang w:val="el-GR" w:eastAsia="el-GR"/>
              </w:rPr>
            </w:pPr>
            <w:proofErr w:type="spellStart"/>
            <w:r w:rsidRPr="00B356C7">
              <w:rPr>
                <w:color w:val="000000"/>
              </w:rPr>
              <w:t>Μεθοδολογί</w:t>
            </w:r>
            <w:proofErr w:type="spellEnd"/>
            <w:r w:rsidRPr="00B356C7">
              <w:rPr>
                <w:color w:val="000000"/>
              </w:rPr>
              <w:t xml:space="preserve">α </w:t>
            </w:r>
            <w:proofErr w:type="spellStart"/>
            <w:r w:rsidRPr="00B356C7">
              <w:rPr>
                <w:color w:val="000000"/>
              </w:rPr>
              <w:t>Διοίκησης</w:t>
            </w:r>
            <w:proofErr w:type="spellEnd"/>
            <w:r w:rsidRPr="00B356C7">
              <w:rPr>
                <w:color w:val="000000"/>
              </w:rPr>
              <w:t xml:space="preserve"> </w:t>
            </w:r>
            <w:proofErr w:type="spellStart"/>
            <w:r w:rsidRPr="00B356C7">
              <w:rPr>
                <w:color w:val="000000"/>
              </w:rPr>
              <w:t>Έργου</w:t>
            </w:r>
            <w:proofErr w:type="spellEnd"/>
            <w:r w:rsidRPr="00B356C7" w:rsidDel="00E45A4D">
              <w:rPr>
                <w:color w:val="000000"/>
              </w:rPr>
              <w:t xml:space="preserve"> </w:t>
            </w:r>
          </w:p>
        </w:tc>
        <w:tc>
          <w:tcPr>
            <w:tcW w:w="1056" w:type="pct"/>
          </w:tcPr>
          <w:p w14:paraId="0C3CF866" w14:textId="19E9E870" w:rsidR="000432B5" w:rsidRPr="00B356C7" w:rsidRDefault="000432B5" w:rsidP="000432B5">
            <w:pPr>
              <w:spacing w:before="60" w:after="60"/>
              <w:rPr>
                <w:lang w:val="el-GR" w:eastAsia="el-GR"/>
              </w:rPr>
            </w:pPr>
            <w:r w:rsidRPr="00B356C7">
              <w:rPr>
                <w:lang w:val="el-GR" w:eastAsia="el-GR"/>
              </w:rPr>
              <w:t>Παράτημα 1 – παρ.7.5</w:t>
            </w:r>
          </w:p>
        </w:tc>
      </w:tr>
      <w:tr w:rsidR="000432B5" w:rsidRPr="00B356C7" w14:paraId="0333FB47" w14:textId="77777777" w:rsidTr="0A1FE341">
        <w:trPr>
          <w:trHeight w:val="525"/>
        </w:trPr>
        <w:tc>
          <w:tcPr>
            <w:tcW w:w="431" w:type="pct"/>
            <w:shd w:val="clear" w:color="auto" w:fill="auto"/>
            <w:vAlign w:val="center"/>
          </w:tcPr>
          <w:p w14:paraId="3E80917B" w14:textId="77777777" w:rsidR="000432B5" w:rsidRPr="00B356C7" w:rsidRDefault="000432B5" w:rsidP="000432B5">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559F406" w14:textId="4E1550ED" w:rsidR="000432B5" w:rsidRPr="00B356C7" w:rsidRDefault="000432B5" w:rsidP="000432B5">
            <w:pPr>
              <w:spacing w:before="60" w:after="60"/>
              <w:jc w:val="left"/>
              <w:rPr>
                <w:color w:val="000000"/>
                <w:lang w:val="el-GR"/>
              </w:rPr>
            </w:pPr>
            <w:r w:rsidRPr="00B356C7">
              <w:rPr>
                <w:color w:val="000000"/>
                <w:lang w:val="el-GR"/>
              </w:rPr>
              <w:t>Ομάδα Έργου</w:t>
            </w:r>
          </w:p>
        </w:tc>
        <w:tc>
          <w:tcPr>
            <w:tcW w:w="1056" w:type="pct"/>
          </w:tcPr>
          <w:p w14:paraId="46F369F0" w14:textId="1FC20312" w:rsidR="000432B5" w:rsidRPr="00B356C7" w:rsidRDefault="000432B5" w:rsidP="000432B5">
            <w:pPr>
              <w:spacing w:before="60" w:after="60"/>
              <w:rPr>
                <w:lang w:val="el-GR" w:eastAsia="el-GR"/>
              </w:rPr>
            </w:pPr>
            <w:r w:rsidRPr="00B356C7">
              <w:rPr>
                <w:lang w:val="el-GR" w:eastAsia="el-GR"/>
              </w:rPr>
              <w:t>Παράτημα 1 – παρ.7.4</w:t>
            </w:r>
          </w:p>
        </w:tc>
      </w:tr>
      <w:tr w:rsidR="000432B5" w:rsidRPr="00B356C7" w14:paraId="600B9464" w14:textId="77777777" w:rsidTr="0A1FE341">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0432B5" w:rsidRPr="00B356C7" w:rsidRDefault="000432B5" w:rsidP="000432B5">
            <w:pPr>
              <w:pStyle w:val="aff"/>
              <w:numPr>
                <w:ilvl w:val="0"/>
                <w:numId w:val="22"/>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0432B5" w:rsidRPr="00B356C7" w:rsidRDefault="000432B5" w:rsidP="000432B5">
            <w:pPr>
              <w:pStyle w:val="aff"/>
              <w:spacing w:before="60" w:after="60"/>
              <w:ind w:left="0"/>
              <w:contextualSpacing w:val="0"/>
              <w:jc w:val="left"/>
              <w:rPr>
                <w:b/>
                <w:lang w:val="el-GR" w:eastAsia="el-GR"/>
              </w:rPr>
            </w:pPr>
            <w:proofErr w:type="spellStart"/>
            <w:r w:rsidRPr="00B356C7">
              <w:rPr>
                <w:b/>
              </w:rPr>
              <w:t>Πίν</w:t>
            </w:r>
            <w:proofErr w:type="spellEnd"/>
            <w:r w:rsidRPr="00B356C7">
              <w:rPr>
                <w:b/>
              </w:rPr>
              <w:t xml:space="preserve">ακες </w:t>
            </w:r>
            <w:proofErr w:type="spellStart"/>
            <w:r w:rsidRPr="00B356C7">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7777777" w:rsidR="000432B5" w:rsidRPr="00B356C7" w:rsidRDefault="000432B5" w:rsidP="000432B5">
            <w:pPr>
              <w:pStyle w:val="aff"/>
              <w:spacing w:before="60" w:after="60"/>
              <w:ind w:left="0"/>
              <w:contextualSpacing w:val="0"/>
              <w:jc w:val="left"/>
              <w:rPr>
                <w:b/>
                <w:lang w:val="el-GR" w:eastAsia="el-GR"/>
              </w:rPr>
            </w:pPr>
          </w:p>
        </w:tc>
      </w:tr>
      <w:tr w:rsidR="000432B5" w:rsidRPr="00A40D20" w14:paraId="5B8458AC" w14:textId="77777777" w:rsidTr="0A1FE341">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0432B5" w:rsidRPr="00B356C7" w:rsidRDefault="000432B5" w:rsidP="000432B5">
            <w:pPr>
              <w:pStyle w:val="aff"/>
              <w:numPr>
                <w:ilvl w:val="0"/>
                <w:numId w:val="22"/>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0432B5" w:rsidRPr="00B356C7" w:rsidRDefault="000432B5" w:rsidP="000432B5">
            <w:pPr>
              <w:spacing w:before="60" w:after="60"/>
              <w:jc w:val="left"/>
              <w:rPr>
                <w:b/>
                <w:u w:val="single"/>
              </w:rPr>
            </w:pPr>
            <w:proofErr w:type="spellStart"/>
            <w:r w:rsidRPr="00B356C7">
              <w:rPr>
                <w:b/>
              </w:rPr>
              <w:t>Πίν</w:t>
            </w:r>
            <w:proofErr w:type="spellEnd"/>
            <w:r w:rsidRPr="00B356C7">
              <w:rPr>
                <w:b/>
              </w:rPr>
              <w:t xml:space="preserve">ακες </w:t>
            </w:r>
            <w:proofErr w:type="spellStart"/>
            <w:r w:rsidRPr="00B356C7">
              <w:rPr>
                <w:b/>
              </w:rPr>
              <w:t>Οικονομικής</w:t>
            </w:r>
            <w:proofErr w:type="spellEnd"/>
            <w:r w:rsidRPr="00B356C7">
              <w:rPr>
                <w:b/>
              </w:rPr>
              <w:t xml:space="preserve"> </w:t>
            </w:r>
            <w:proofErr w:type="spellStart"/>
            <w:r w:rsidRPr="00B356C7">
              <w:rPr>
                <w:b/>
              </w:rPr>
              <w:t>Προσφοράς</w:t>
            </w:r>
            <w:proofErr w:type="spellEnd"/>
            <w:r w:rsidRPr="00B356C7">
              <w:rPr>
                <w:b/>
              </w:rPr>
              <w:t xml:space="preserve">, </w:t>
            </w:r>
            <w:proofErr w:type="spellStart"/>
            <w:r w:rsidRPr="00B356C7">
              <w:rPr>
                <w:b/>
                <w:u w:val="single"/>
              </w:rPr>
              <w:t>χωρίς</w:t>
            </w:r>
            <w:proofErr w:type="spellEnd"/>
            <w:r w:rsidRPr="00B356C7">
              <w:rPr>
                <w:b/>
                <w:u w:val="single"/>
              </w:rPr>
              <w:t xml:space="preserve"> </w:t>
            </w:r>
            <w:proofErr w:type="spellStart"/>
            <w:r w:rsidRPr="00B356C7">
              <w:rPr>
                <w:b/>
                <w:u w:val="single"/>
              </w:rPr>
              <w:t>τιμές</w:t>
            </w:r>
            <w:proofErr w:type="spellEnd"/>
          </w:p>
          <w:p w14:paraId="34BC57A3" w14:textId="77777777" w:rsidR="000432B5" w:rsidRPr="00B356C7" w:rsidRDefault="000432B5" w:rsidP="000432B5">
            <w:pPr>
              <w:pStyle w:val="aff"/>
              <w:spacing w:before="60" w:after="60"/>
              <w:ind w:left="0"/>
              <w:contextualSpacing w:val="0"/>
              <w:jc w:val="left"/>
              <w:rPr>
                <w:b/>
                <w:lang w:val="el-GR" w:eastAsia="el-GR"/>
              </w:rPr>
            </w:pPr>
            <w:r w:rsidRPr="00B356C7">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777777" w:rsidR="000432B5" w:rsidRPr="00B356C7" w:rsidRDefault="000432B5" w:rsidP="000432B5">
            <w:pPr>
              <w:pStyle w:val="aff"/>
              <w:spacing w:before="60" w:after="60"/>
              <w:ind w:left="0"/>
              <w:contextualSpacing w:val="0"/>
              <w:jc w:val="left"/>
              <w:rPr>
                <w:b/>
                <w:lang w:val="el-GR" w:eastAsia="el-GR"/>
              </w:rPr>
            </w:pPr>
          </w:p>
        </w:tc>
      </w:tr>
    </w:tbl>
    <w:p w14:paraId="7F4AACB3" w14:textId="77777777" w:rsidR="00E36548" w:rsidRPr="00B356C7" w:rsidRDefault="00E36548" w:rsidP="00C93CF5">
      <w:pPr>
        <w:autoSpaceDE w:val="0"/>
        <w:autoSpaceDN w:val="0"/>
        <w:adjustRightInd w:val="0"/>
        <w:spacing w:after="0" w:line="276" w:lineRule="auto"/>
        <w:rPr>
          <w:bCs/>
          <w:i/>
          <w:iCs/>
          <w:color w:val="5B9BD5"/>
          <w:lang w:val="el-GR"/>
        </w:rPr>
      </w:pPr>
    </w:p>
    <w:p w14:paraId="6ED056A5" w14:textId="77777777" w:rsidR="00E36548" w:rsidRPr="00B356C7" w:rsidRDefault="00E36548" w:rsidP="00C93CF5">
      <w:pPr>
        <w:autoSpaceDE w:val="0"/>
        <w:autoSpaceDN w:val="0"/>
        <w:adjustRightInd w:val="0"/>
        <w:spacing w:after="0" w:line="276" w:lineRule="auto"/>
        <w:rPr>
          <w:lang w:val="el-GR"/>
        </w:rPr>
      </w:pPr>
    </w:p>
    <w:p w14:paraId="4998EF74" w14:textId="77777777" w:rsidR="00C93CF5" w:rsidRPr="00B356C7" w:rsidRDefault="00C93CF5" w:rsidP="00C93CF5">
      <w:pPr>
        <w:rPr>
          <w:lang w:val="el-GR"/>
        </w:rPr>
      </w:pPr>
    </w:p>
    <w:p w14:paraId="0B270432" w14:textId="77777777" w:rsidR="003D154A" w:rsidRPr="00B356C7" w:rsidRDefault="003D154A">
      <w:pPr>
        <w:pStyle w:val="normalwithoutspacing"/>
        <w:sectPr w:rsidR="003D154A" w:rsidRPr="00B356C7" w:rsidSect="00E2343B">
          <w:pgSz w:w="11906" w:h="16838"/>
          <w:pgMar w:top="1134" w:right="1134" w:bottom="1134" w:left="1134" w:header="720" w:footer="709" w:gutter="0"/>
          <w:cols w:space="720"/>
          <w:titlePg/>
          <w:docGrid w:linePitch="360"/>
        </w:sectPr>
      </w:pPr>
    </w:p>
    <w:p w14:paraId="72D8977A" w14:textId="77777777" w:rsidR="008338F0" w:rsidRPr="00B356C7" w:rsidRDefault="008338F0">
      <w:pPr>
        <w:rPr>
          <w:lang w:val="el-GR"/>
        </w:rPr>
      </w:pPr>
    </w:p>
    <w:p w14:paraId="7A380EB0" w14:textId="77777777" w:rsidR="008338F0" w:rsidRPr="00B356C7" w:rsidRDefault="003355E7" w:rsidP="00F82A8D">
      <w:pPr>
        <w:pStyle w:val="20"/>
        <w:numPr>
          <w:ilvl w:val="0"/>
          <w:numId w:val="0"/>
        </w:numPr>
        <w:ind w:left="576" w:hanging="576"/>
        <w:rPr>
          <w:rFonts w:cs="Tahoma"/>
          <w:lang w:val="el-GR"/>
        </w:rPr>
      </w:pPr>
      <w:bookmarkStart w:id="725" w:name="_Ref510087099"/>
      <w:bookmarkStart w:id="726" w:name="_Ref40980023"/>
      <w:bookmarkStart w:id="727" w:name="_Ref40980058"/>
      <w:bookmarkStart w:id="728" w:name="_Ref40980548"/>
      <w:bookmarkStart w:id="729" w:name="_Ref55324421"/>
      <w:bookmarkStart w:id="730" w:name="_Toc97194378"/>
      <w:bookmarkStart w:id="731" w:name="_Toc97194482"/>
      <w:bookmarkStart w:id="732" w:name="_Toc166240363"/>
      <w:r w:rsidRPr="00B356C7">
        <w:rPr>
          <w:rFonts w:cs="Tahoma"/>
          <w:lang w:val="el-GR"/>
        </w:rPr>
        <w:t xml:space="preserve">ΠΑΡΑΡΤΗΜΑ </w:t>
      </w:r>
      <w:r w:rsidRPr="00B356C7">
        <w:rPr>
          <w:rFonts w:cs="Tahoma"/>
        </w:rPr>
        <w:t>VI</w:t>
      </w:r>
      <w:r w:rsidRPr="00B356C7">
        <w:rPr>
          <w:rFonts w:cs="Tahoma"/>
          <w:lang w:val="el-GR"/>
        </w:rPr>
        <w:t xml:space="preserve"> – </w:t>
      </w:r>
      <w:r w:rsidR="006E4901" w:rsidRPr="00B356C7">
        <w:rPr>
          <w:rFonts w:cs="Tahoma"/>
          <w:lang w:val="el-GR"/>
        </w:rPr>
        <w:t>Υπόδειγμα Οικονομικής Προσφοράς</w:t>
      </w:r>
      <w:bookmarkEnd w:id="725"/>
      <w:bookmarkEnd w:id="726"/>
      <w:bookmarkEnd w:id="727"/>
      <w:bookmarkEnd w:id="728"/>
      <w:bookmarkEnd w:id="729"/>
      <w:bookmarkEnd w:id="730"/>
      <w:bookmarkEnd w:id="731"/>
      <w:bookmarkEnd w:id="732"/>
      <w:r w:rsidR="00E1337D" w:rsidRPr="00B356C7">
        <w:rPr>
          <w:rFonts w:cs="Tahoma"/>
          <w:lang w:val="el-GR"/>
        </w:rPr>
        <w:t xml:space="preserve"> </w:t>
      </w:r>
    </w:p>
    <w:p w14:paraId="53988161" w14:textId="77777777" w:rsidR="008338F0" w:rsidRPr="00B356C7" w:rsidRDefault="008338F0">
      <w:pPr>
        <w:pStyle w:val="normalwithoutspacing"/>
        <w:rPr>
          <w:i/>
          <w:color w:val="5B9BD5"/>
        </w:rPr>
      </w:pPr>
    </w:p>
    <w:p w14:paraId="7EC46360" w14:textId="77777777" w:rsidR="00623457" w:rsidRPr="00B356C7" w:rsidRDefault="00623457" w:rsidP="00786A1B">
      <w:pPr>
        <w:pStyle w:val="30"/>
        <w:numPr>
          <w:ilvl w:val="2"/>
          <w:numId w:val="18"/>
        </w:numPr>
        <w:ind w:left="1134" w:hanging="414"/>
        <w:rPr>
          <w:rFonts w:cs="Tahoma"/>
          <w:lang w:val="el-GR"/>
        </w:rPr>
      </w:pPr>
      <w:bookmarkStart w:id="733" w:name="_Toc366852697"/>
      <w:bookmarkStart w:id="734" w:name="_Ref508304036"/>
      <w:bookmarkStart w:id="735" w:name="_Toc10632750"/>
      <w:bookmarkStart w:id="736" w:name="_Toc42167517"/>
      <w:bookmarkStart w:id="737" w:name="_Toc53671370"/>
      <w:bookmarkStart w:id="738" w:name="_Toc97194380"/>
      <w:bookmarkStart w:id="739" w:name="_Toc97194484"/>
      <w:bookmarkStart w:id="740" w:name="_Toc166240364"/>
      <w:r w:rsidRPr="00B356C7">
        <w:rPr>
          <w:rFonts w:cs="Tahoma"/>
          <w:lang w:val="el-GR"/>
        </w:rPr>
        <w:t>Έτοιμο Λογισμικό</w:t>
      </w:r>
      <w:bookmarkEnd w:id="733"/>
      <w:bookmarkEnd w:id="734"/>
      <w:bookmarkEnd w:id="735"/>
      <w:bookmarkEnd w:id="736"/>
      <w:bookmarkEnd w:id="737"/>
      <w:bookmarkEnd w:id="738"/>
      <w:bookmarkEnd w:id="739"/>
      <w:bookmarkEnd w:id="740"/>
    </w:p>
    <w:tbl>
      <w:tblPr>
        <w:tblW w:w="50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1"/>
        <w:gridCol w:w="740"/>
        <w:gridCol w:w="744"/>
        <w:gridCol w:w="744"/>
        <w:gridCol w:w="744"/>
        <w:gridCol w:w="755"/>
        <w:gridCol w:w="655"/>
        <w:gridCol w:w="653"/>
        <w:gridCol w:w="1053"/>
        <w:gridCol w:w="889"/>
        <w:gridCol w:w="891"/>
        <w:gridCol w:w="37"/>
      </w:tblGrid>
      <w:tr w:rsidR="005559AD" w:rsidRPr="00B356C7" w14:paraId="29B5A2D0" w14:textId="77777777" w:rsidTr="00CD6DAB">
        <w:trPr>
          <w:cantSplit/>
          <w:tblHeader/>
        </w:trPr>
        <w:tc>
          <w:tcPr>
            <w:tcW w:w="209" w:type="pct"/>
            <w:vMerge w:val="restart"/>
            <w:shd w:val="pct15" w:color="auto" w:fill="FFFFFF"/>
            <w:vAlign w:val="center"/>
          </w:tcPr>
          <w:p w14:paraId="7DF76A77" w14:textId="77777777" w:rsidR="0097053C" w:rsidRPr="00B356C7" w:rsidRDefault="0097053C" w:rsidP="00CD6DAB">
            <w:pPr>
              <w:spacing w:after="0"/>
              <w:ind w:left="-108" w:right="-88"/>
              <w:jc w:val="center"/>
              <w:rPr>
                <w:sz w:val="18"/>
                <w:szCs w:val="18"/>
                <w:lang w:val="el-GR"/>
              </w:rPr>
            </w:pPr>
            <w:r w:rsidRPr="00B356C7">
              <w:rPr>
                <w:sz w:val="18"/>
                <w:szCs w:val="18"/>
                <w:lang w:val="el-GR"/>
              </w:rPr>
              <w:t>Α/Α</w:t>
            </w:r>
          </w:p>
        </w:tc>
        <w:tc>
          <w:tcPr>
            <w:tcW w:w="700" w:type="pct"/>
            <w:vMerge w:val="restart"/>
            <w:shd w:val="pct15" w:color="auto" w:fill="FFFFFF"/>
            <w:vAlign w:val="center"/>
          </w:tcPr>
          <w:p w14:paraId="17BC5530" w14:textId="77777777" w:rsidR="0097053C" w:rsidRPr="00B356C7" w:rsidRDefault="0097053C" w:rsidP="00CD6DAB">
            <w:pPr>
              <w:spacing w:after="0"/>
              <w:jc w:val="center"/>
              <w:rPr>
                <w:sz w:val="18"/>
                <w:szCs w:val="18"/>
                <w:lang w:val="el-GR"/>
              </w:rPr>
            </w:pPr>
            <w:r w:rsidRPr="00B356C7">
              <w:rPr>
                <w:sz w:val="18"/>
                <w:szCs w:val="18"/>
                <w:lang w:val="el-GR"/>
              </w:rPr>
              <w:t>ΠΕΡΙΓΡΑΦΗ</w:t>
            </w:r>
          </w:p>
        </w:tc>
        <w:tc>
          <w:tcPr>
            <w:tcW w:w="383" w:type="pct"/>
            <w:vMerge w:val="restart"/>
            <w:shd w:val="pct15" w:color="auto" w:fill="FFFFFF"/>
            <w:vAlign w:val="center"/>
          </w:tcPr>
          <w:p w14:paraId="2F1CD2F4" w14:textId="77777777" w:rsidR="0097053C" w:rsidRPr="00B356C7" w:rsidRDefault="0097053C" w:rsidP="00CD6DAB">
            <w:pPr>
              <w:spacing w:after="0"/>
              <w:jc w:val="center"/>
              <w:rPr>
                <w:sz w:val="18"/>
                <w:szCs w:val="18"/>
                <w:lang w:val="el-GR"/>
              </w:rPr>
            </w:pPr>
            <w:r w:rsidRPr="00B356C7">
              <w:rPr>
                <w:sz w:val="18"/>
                <w:szCs w:val="18"/>
                <w:lang w:val="el-GR"/>
              </w:rPr>
              <w:t>ΤΥΠΟΣ</w:t>
            </w:r>
          </w:p>
        </w:tc>
        <w:tc>
          <w:tcPr>
            <w:tcW w:w="385" w:type="pct"/>
            <w:vMerge w:val="restart"/>
            <w:shd w:val="pct15" w:color="auto" w:fill="FFFFFF"/>
            <w:vAlign w:val="center"/>
          </w:tcPr>
          <w:p w14:paraId="7FD59D2C" w14:textId="77777777" w:rsidR="0097053C" w:rsidRPr="00B356C7" w:rsidRDefault="0097053C" w:rsidP="00CD6DAB">
            <w:pPr>
              <w:spacing w:after="0"/>
              <w:jc w:val="center"/>
              <w:rPr>
                <w:sz w:val="18"/>
                <w:szCs w:val="18"/>
                <w:lang w:val="el-GR"/>
              </w:rPr>
            </w:pPr>
            <w:r w:rsidRPr="00B356C7">
              <w:rPr>
                <w:sz w:val="20"/>
                <w:szCs w:val="20"/>
                <w:lang w:val="el-GR"/>
              </w:rPr>
              <w:t>ΦΑΣΗ ΈΡΓΟΥ</w:t>
            </w:r>
          </w:p>
        </w:tc>
        <w:tc>
          <w:tcPr>
            <w:tcW w:w="385" w:type="pct"/>
            <w:vMerge w:val="restart"/>
            <w:shd w:val="pct15" w:color="auto" w:fill="FFFFFF"/>
            <w:vAlign w:val="center"/>
          </w:tcPr>
          <w:p w14:paraId="40FBAC93" w14:textId="77777777" w:rsidR="0097053C" w:rsidRPr="00B356C7" w:rsidRDefault="0097053C" w:rsidP="00CD6DAB">
            <w:pPr>
              <w:spacing w:after="0"/>
              <w:jc w:val="center"/>
              <w:rPr>
                <w:sz w:val="18"/>
                <w:szCs w:val="18"/>
                <w:lang w:val="el-GR"/>
              </w:rPr>
            </w:pPr>
            <w:r w:rsidRPr="00B356C7">
              <w:rPr>
                <w:sz w:val="20"/>
                <w:szCs w:val="20"/>
                <w:lang w:val="el-GR"/>
              </w:rPr>
              <w:t>ΚΩΔ. ΠΑΡΑΔΟΤΕΟΥ</w:t>
            </w:r>
          </w:p>
        </w:tc>
        <w:tc>
          <w:tcPr>
            <w:tcW w:w="385" w:type="pct"/>
            <w:vMerge w:val="restart"/>
            <w:shd w:val="pct15" w:color="auto" w:fill="FFFFFF"/>
            <w:vAlign w:val="center"/>
          </w:tcPr>
          <w:p w14:paraId="12186C88" w14:textId="77777777" w:rsidR="0097053C" w:rsidRPr="00B356C7" w:rsidRDefault="0097053C" w:rsidP="00CD6DAB">
            <w:pPr>
              <w:spacing w:after="0"/>
              <w:jc w:val="center"/>
              <w:rPr>
                <w:sz w:val="18"/>
                <w:szCs w:val="18"/>
                <w:lang w:val="el-GR"/>
              </w:rPr>
            </w:pPr>
            <w:r w:rsidRPr="00B356C7">
              <w:rPr>
                <w:sz w:val="18"/>
                <w:szCs w:val="18"/>
                <w:lang w:val="el-GR"/>
              </w:rPr>
              <w:t>ΠΟΣΟΤΗΤΑ</w:t>
            </w:r>
          </w:p>
        </w:tc>
        <w:tc>
          <w:tcPr>
            <w:tcW w:w="730" w:type="pct"/>
            <w:gridSpan w:val="2"/>
            <w:shd w:val="pct15" w:color="auto" w:fill="FFFFFF"/>
            <w:vAlign w:val="center"/>
          </w:tcPr>
          <w:p w14:paraId="4E084AD0" w14:textId="77777777" w:rsidR="0097053C" w:rsidRPr="00B356C7" w:rsidRDefault="0097053C" w:rsidP="00CD6DAB">
            <w:pPr>
              <w:spacing w:after="0"/>
              <w:jc w:val="center"/>
              <w:rPr>
                <w:sz w:val="18"/>
                <w:szCs w:val="18"/>
                <w:lang w:val="el-GR"/>
              </w:rPr>
            </w:pPr>
            <w:r w:rsidRPr="00B356C7">
              <w:rPr>
                <w:sz w:val="18"/>
                <w:szCs w:val="18"/>
                <w:lang w:val="el-GR"/>
              </w:rPr>
              <w:t>ΑΞΙΑ ΧΩΡΙΣ ΦΠΑ [€]</w:t>
            </w:r>
          </w:p>
        </w:tc>
        <w:tc>
          <w:tcPr>
            <w:tcW w:w="338" w:type="pct"/>
            <w:vMerge w:val="restart"/>
            <w:shd w:val="pct15" w:color="auto" w:fill="FFFFFF"/>
            <w:vAlign w:val="center"/>
          </w:tcPr>
          <w:p w14:paraId="2F2AEA40" w14:textId="77777777" w:rsidR="0097053C" w:rsidRPr="00B356C7" w:rsidRDefault="0097053C" w:rsidP="00CD6DAB">
            <w:pPr>
              <w:spacing w:after="0"/>
              <w:jc w:val="center"/>
              <w:rPr>
                <w:sz w:val="18"/>
                <w:szCs w:val="18"/>
                <w:lang w:val="el-GR"/>
              </w:rPr>
            </w:pPr>
            <w:r w:rsidRPr="00B356C7">
              <w:rPr>
                <w:sz w:val="18"/>
                <w:szCs w:val="18"/>
                <w:lang w:val="el-GR"/>
              </w:rPr>
              <w:t>ΦΠΑ [€]</w:t>
            </w:r>
          </w:p>
        </w:tc>
        <w:tc>
          <w:tcPr>
            <w:tcW w:w="545" w:type="pct"/>
            <w:vMerge w:val="restart"/>
            <w:shd w:val="pct15" w:color="auto" w:fill="FFFFFF"/>
            <w:vAlign w:val="center"/>
          </w:tcPr>
          <w:p w14:paraId="1C69672E" w14:textId="77777777" w:rsidR="0097053C" w:rsidRPr="00B356C7" w:rsidRDefault="0097053C" w:rsidP="00CD6DAB">
            <w:pPr>
              <w:spacing w:after="0"/>
              <w:jc w:val="center"/>
              <w:rPr>
                <w:sz w:val="18"/>
                <w:szCs w:val="18"/>
                <w:lang w:val="el-GR"/>
              </w:rPr>
            </w:pPr>
            <w:r w:rsidRPr="00B356C7">
              <w:rPr>
                <w:sz w:val="18"/>
                <w:szCs w:val="18"/>
                <w:lang w:val="el-GR"/>
              </w:rPr>
              <w:t>ΣΥΝΟΛΙΚΗ ΑΞΙΑ</w:t>
            </w:r>
          </w:p>
          <w:p w14:paraId="12A7FF98" w14:textId="77777777" w:rsidR="0097053C" w:rsidRPr="00B356C7" w:rsidRDefault="0097053C" w:rsidP="00CD6DAB">
            <w:pPr>
              <w:spacing w:after="0"/>
              <w:jc w:val="center"/>
              <w:rPr>
                <w:sz w:val="18"/>
                <w:szCs w:val="18"/>
                <w:lang w:val="el-GR"/>
              </w:rPr>
            </w:pPr>
            <w:r w:rsidRPr="00B356C7">
              <w:rPr>
                <w:sz w:val="18"/>
                <w:szCs w:val="18"/>
                <w:lang w:val="el-GR"/>
              </w:rPr>
              <w:t>ΜΕ ΦΠΑ [€]</w:t>
            </w:r>
          </w:p>
        </w:tc>
        <w:tc>
          <w:tcPr>
            <w:tcW w:w="942" w:type="pct"/>
            <w:gridSpan w:val="3"/>
            <w:shd w:val="pct15" w:color="auto" w:fill="FFFFFF"/>
            <w:vAlign w:val="center"/>
          </w:tcPr>
          <w:p w14:paraId="52052051" w14:textId="77777777" w:rsidR="0097053C" w:rsidRPr="00B356C7" w:rsidRDefault="0097053C" w:rsidP="00CD6DAB">
            <w:pPr>
              <w:spacing w:after="0"/>
              <w:jc w:val="center"/>
              <w:rPr>
                <w:sz w:val="18"/>
                <w:szCs w:val="18"/>
                <w:lang w:val="el-GR"/>
              </w:rPr>
            </w:pPr>
            <w:r w:rsidRPr="00B356C7">
              <w:rPr>
                <w:sz w:val="18"/>
                <w:szCs w:val="18"/>
                <w:lang w:val="el-GR"/>
              </w:rPr>
              <w:t>* ΚΟΣΤΟΣ ΣΥΝΤΗΡΗΣΗΣ ΧΩΡΙΣ ΦΠΑ [€]</w:t>
            </w:r>
          </w:p>
        </w:tc>
      </w:tr>
      <w:tr w:rsidR="007843BF" w:rsidRPr="00B356C7" w14:paraId="6FAB1EB9" w14:textId="77777777" w:rsidTr="00CD6DAB">
        <w:trPr>
          <w:gridAfter w:val="1"/>
          <w:wAfter w:w="21" w:type="pct"/>
          <w:cantSplit/>
          <w:tblHeader/>
        </w:trPr>
        <w:tc>
          <w:tcPr>
            <w:tcW w:w="209" w:type="pct"/>
            <w:vMerge/>
            <w:shd w:val="pct15" w:color="auto" w:fill="FFFFFF"/>
            <w:vAlign w:val="center"/>
          </w:tcPr>
          <w:p w14:paraId="3833C1CE" w14:textId="77777777" w:rsidR="0097053C" w:rsidRPr="00B356C7" w:rsidRDefault="0097053C" w:rsidP="00CD6DAB">
            <w:pPr>
              <w:spacing w:after="0"/>
              <w:jc w:val="center"/>
              <w:rPr>
                <w:sz w:val="18"/>
                <w:szCs w:val="18"/>
              </w:rPr>
            </w:pPr>
          </w:p>
        </w:tc>
        <w:tc>
          <w:tcPr>
            <w:tcW w:w="700" w:type="pct"/>
            <w:vMerge/>
            <w:shd w:val="pct15" w:color="auto" w:fill="FFFFFF"/>
            <w:vAlign w:val="center"/>
          </w:tcPr>
          <w:p w14:paraId="349ED72D" w14:textId="77777777" w:rsidR="0097053C" w:rsidRPr="00B356C7" w:rsidRDefault="0097053C" w:rsidP="00CD6DAB">
            <w:pPr>
              <w:spacing w:after="0"/>
              <w:jc w:val="center"/>
              <w:rPr>
                <w:sz w:val="18"/>
                <w:szCs w:val="18"/>
              </w:rPr>
            </w:pPr>
          </w:p>
        </w:tc>
        <w:tc>
          <w:tcPr>
            <w:tcW w:w="383" w:type="pct"/>
            <w:vMerge/>
            <w:shd w:val="pct15" w:color="auto" w:fill="FFFFFF"/>
            <w:vAlign w:val="center"/>
          </w:tcPr>
          <w:p w14:paraId="4CB19CEF" w14:textId="77777777" w:rsidR="0097053C" w:rsidRPr="00B356C7" w:rsidRDefault="0097053C" w:rsidP="00CD6DAB">
            <w:pPr>
              <w:spacing w:after="0"/>
              <w:jc w:val="center"/>
              <w:rPr>
                <w:sz w:val="18"/>
                <w:szCs w:val="18"/>
              </w:rPr>
            </w:pPr>
          </w:p>
        </w:tc>
        <w:tc>
          <w:tcPr>
            <w:tcW w:w="385" w:type="pct"/>
            <w:vMerge/>
            <w:shd w:val="pct15" w:color="auto" w:fill="FFFFFF"/>
          </w:tcPr>
          <w:p w14:paraId="54DE5085" w14:textId="77777777" w:rsidR="0097053C" w:rsidRPr="00B356C7" w:rsidRDefault="0097053C" w:rsidP="00CD6DAB">
            <w:pPr>
              <w:spacing w:after="0"/>
              <w:jc w:val="center"/>
              <w:rPr>
                <w:sz w:val="18"/>
                <w:szCs w:val="18"/>
              </w:rPr>
            </w:pPr>
          </w:p>
        </w:tc>
        <w:tc>
          <w:tcPr>
            <w:tcW w:w="385" w:type="pct"/>
            <w:vMerge/>
            <w:shd w:val="pct15" w:color="auto" w:fill="FFFFFF"/>
          </w:tcPr>
          <w:p w14:paraId="6FC3D408" w14:textId="77777777" w:rsidR="0097053C" w:rsidRPr="00B356C7" w:rsidRDefault="0097053C" w:rsidP="00CD6DAB">
            <w:pPr>
              <w:spacing w:after="0"/>
              <w:jc w:val="center"/>
              <w:rPr>
                <w:sz w:val="18"/>
                <w:szCs w:val="18"/>
              </w:rPr>
            </w:pPr>
          </w:p>
        </w:tc>
        <w:tc>
          <w:tcPr>
            <w:tcW w:w="385" w:type="pct"/>
            <w:vMerge/>
            <w:shd w:val="pct15" w:color="auto" w:fill="FFFFFF"/>
            <w:vAlign w:val="center"/>
          </w:tcPr>
          <w:p w14:paraId="46AA2F51" w14:textId="77777777" w:rsidR="0097053C" w:rsidRPr="00B356C7" w:rsidRDefault="0097053C" w:rsidP="00CD6DAB">
            <w:pPr>
              <w:spacing w:after="0"/>
              <w:jc w:val="center"/>
              <w:rPr>
                <w:sz w:val="18"/>
                <w:szCs w:val="18"/>
              </w:rPr>
            </w:pPr>
          </w:p>
        </w:tc>
        <w:tc>
          <w:tcPr>
            <w:tcW w:w="391" w:type="pct"/>
            <w:shd w:val="pct15" w:color="auto" w:fill="FFFFFF"/>
            <w:vAlign w:val="center"/>
          </w:tcPr>
          <w:p w14:paraId="09E60C5F" w14:textId="77777777" w:rsidR="0097053C" w:rsidRPr="00B356C7" w:rsidRDefault="0097053C" w:rsidP="00CD6DAB">
            <w:pPr>
              <w:spacing w:after="0"/>
              <w:jc w:val="center"/>
              <w:rPr>
                <w:spacing w:val="-4"/>
                <w:sz w:val="18"/>
                <w:szCs w:val="18"/>
                <w:lang w:val="el-GR"/>
              </w:rPr>
            </w:pPr>
            <w:r w:rsidRPr="00B356C7">
              <w:rPr>
                <w:spacing w:val="-4"/>
                <w:sz w:val="18"/>
                <w:szCs w:val="18"/>
                <w:lang w:val="el-GR"/>
              </w:rPr>
              <w:t>ΤΙΜΗ</w:t>
            </w:r>
          </w:p>
          <w:p w14:paraId="59755919" w14:textId="77777777" w:rsidR="0097053C" w:rsidRPr="00B356C7" w:rsidRDefault="0097053C" w:rsidP="00CD6DAB">
            <w:pPr>
              <w:spacing w:after="0"/>
              <w:jc w:val="center"/>
              <w:rPr>
                <w:spacing w:val="-4"/>
                <w:sz w:val="18"/>
                <w:szCs w:val="18"/>
                <w:lang w:val="el-GR"/>
              </w:rPr>
            </w:pPr>
            <w:r w:rsidRPr="00B356C7">
              <w:rPr>
                <w:spacing w:val="-4"/>
                <w:sz w:val="18"/>
                <w:szCs w:val="18"/>
                <w:lang w:val="el-GR"/>
              </w:rPr>
              <w:t>ΜΟΝΑΔΑΣ</w:t>
            </w:r>
          </w:p>
        </w:tc>
        <w:tc>
          <w:tcPr>
            <w:tcW w:w="339" w:type="pct"/>
            <w:shd w:val="pct15" w:color="auto" w:fill="FFFFFF"/>
            <w:vAlign w:val="center"/>
          </w:tcPr>
          <w:p w14:paraId="05E803F4" w14:textId="77777777" w:rsidR="0097053C" w:rsidRPr="00B356C7" w:rsidRDefault="0097053C" w:rsidP="00CD6DAB">
            <w:pPr>
              <w:spacing w:after="0"/>
              <w:jc w:val="center"/>
              <w:rPr>
                <w:sz w:val="18"/>
                <w:szCs w:val="18"/>
                <w:lang w:val="el-GR"/>
              </w:rPr>
            </w:pPr>
            <w:r w:rsidRPr="00B356C7">
              <w:rPr>
                <w:sz w:val="18"/>
                <w:szCs w:val="18"/>
                <w:lang w:val="el-GR"/>
              </w:rPr>
              <w:t>ΣΥΝΟΛΟ</w:t>
            </w:r>
          </w:p>
        </w:tc>
        <w:tc>
          <w:tcPr>
            <w:tcW w:w="338" w:type="pct"/>
            <w:vMerge/>
            <w:shd w:val="pct15" w:color="auto" w:fill="FFFFFF"/>
            <w:vAlign w:val="center"/>
          </w:tcPr>
          <w:p w14:paraId="30EC6263" w14:textId="77777777" w:rsidR="0097053C" w:rsidRPr="00B356C7" w:rsidRDefault="0097053C" w:rsidP="00CD6DAB">
            <w:pPr>
              <w:spacing w:after="0"/>
              <w:jc w:val="center"/>
              <w:rPr>
                <w:sz w:val="18"/>
                <w:szCs w:val="18"/>
                <w:lang w:val="el-GR"/>
              </w:rPr>
            </w:pPr>
          </w:p>
        </w:tc>
        <w:tc>
          <w:tcPr>
            <w:tcW w:w="545" w:type="pct"/>
            <w:vMerge/>
            <w:shd w:val="pct15" w:color="auto" w:fill="FFFFFF"/>
            <w:vAlign w:val="center"/>
          </w:tcPr>
          <w:p w14:paraId="77873306" w14:textId="77777777" w:rsidR="0097053C" w:rsidRPr="00B356C7" w:rsidRDefault="0097053C" w:rsidP="00CD6DAB">
            <w:pPr>
              <w:spacing w:after="0"/>
              <w:jc w:val="center"/>
              <w:rPr>
                <w:sz w:val="18"/>
                <w:szCs w:val="18"/>
                <w:lang w:val="el-GR"/>
              </w:rPr>
            </w:pPr>
          </w:p>
        </w:tc>
        <w:tc>
          <w:tcPr>
            <w:tcW w:w="460" w:type="pct"/>
            <w:shd w:val="pct15" w:color="auto" w:fill="FFFFFF"/>
            <w:vAlign w:val="center"/>
          </w:tcPr>
          <w:p w14:paraId="18BD5CD3" w14:textId="77777777" w:rsidR="0097053C" w:rsidRPr="00B356C7" w:rsidRDefault="0097053C" w:rsidP="00CD6DAB">
            <w:pPr>
              <w:spacing w:after="0"/>
              <w:jc w:val="center"/>
              <w:rPr>
                <w:sz w:val="18"/>
                <w:szCs w:val="18"/>
                <w:lang w:val="el-GR"/>
              </w:rPr>
            </w:pPr>
            <w:r w:rsidRPr="00B356C7">
              <w:rPr>
                <w:sz w:val="18"/>
                <w:szCs w:val="18"/>
                <w:lang w:val="el-GR"/>
              </w:rPr>
              <w:t>1</w:t>
            </w:r>
            <w:r w:rsidRPr="00B356C7">
              <w:rPr>
                <w:sz w:val="18"/>
                <w:szCs w:val="18"/>
                <w:vertAlign w:val="superscript"/>
                <w:lang w:val="el-GR"/>
              </w:rPr>
              <w:t>ο</w:t>
            </w:r>
            <w:r w:rsidRPr="00B356C7">
              <w:rPr>
                <w:sz w:val="18"/>
                <w:szCs w:val="18"/>
                <w:lang w:val="el-GR"/>
              </w:rPr>
              <w:t xml:space="preserve"> έτος</w:t>
            </w:r>
          </w:p>
        </w:tc>
        <w:tc>
          <w:tcPr>
            <w:tcW w:w="461" w:type="pct"/>
            <w:shd w:val="pct15" w:color="auto" w:fill="FFFFFF"/>
            <w:vAlign w:val="center"/>
          </w:tcPr>
          <w:p w14:paraId="339ED701" w14:textId="77777777" w:rsidR="0097053C" w:rsidRPr="00B356C7" w:rsidRDefault="0097053C" w:rsidP="00CD6DAB">
            <w:pPr>
              <w:spacing w:after="0"/>
              <w:jc w:val="center"/>
              <w:rPr>
                <w:sz w:val="18"/>
                <w:szCs w:val="18"/>
                <w:lang w:val="el-GR"/>
              </w:rPr>
            </w:pPr>
            <w:r w:rsidRPr="00B356C7">
              <w:rPr>
                <w:sz w:val="18"/>
                <w:szCs w:val="18"/>
                <w:lang w:val="el-GR"/>
              </w:rPr>
              <w:t>2</w:t>
            </w:r>
            <w:r w:rsidRPr="00B356C7">
              <w:rPr>
                <w:sz w:val="18"/>
                <w:szCs w:val="18"/>
                <w:vertAlign w:val="superscript"/>
                <w:lang w:val="el-GR"/>
              </w:rPr>
              <w:t>ο</w:t>
            </w:r>
            <w:r w:rsidRPr="00B356C7">
              <w:rPr>
                <w:sz w:val="18"/>
                <w:szCs w:val="18"/>
                <w:lang w:val="el-GR"/>
              </w:rPr>
              <w:t xml:space="preserve"> έτος</w:t>
            </w:r>
          </w:p>
        </w:tc>
      </w:tr>
      <w:tr w:rsidR="0097053C" w:rsidRPr="00B356C7" w14:paraId="06FC30B8" w14:textId="77777777" w:rsidTr="00CD6DAB">
        <w:trPr>
          <w:gridAfter w:val="1"/>
          <w:wAfter w:w="21" w:type="pct"/>
          <w:trHeight w:val="340"/>
        </w:trPr>
        <w:tc>
          <w:tcPr>
            <w:tcW w:w="209" w:type="pct"/>
            <w:vAlign w:val="center"/>
          </w:tcPr>
          <w:p w14:paraId="12C6857D" w14:textId="77777777" w:rsidR="0097053C" w:rsidRPr="00B356C7" w:rsidRDefault="0097053C" w:rsidP="00CD6DAB">
            <w:pPr>
              <w:spacing w:before="100" w:beforeAutospacing="1" w:after="100" w:afterAutospacing="1"/>
              <w:rPr>
                <w:sz w:val="18"/>
                <w:szCs w:val="18"/>
              </w:rPr>
            </w:pPr>
          </w:p>
        </w:tc>
        <w:tc>
          <w:tcPr>
            <w:tcW w:w="700" w:type="pct"/>
            <w:vAlign w:val="center"/>
          </w:tcPr>
          <w:p w14:paraId="64FBBDA3" w14:textId="77777777" w:rsidR="0097053C" w:rsidRPr="00B356C7" w:rsidRDefault="0097053C" w:rsidP="00CD6DAB">
            <w:pPr>
              <w:spacing w:before="100" w:beforeAutospacing="1" w:after="100" w:afterAutospacing="1"/>
              <w:rPr>
                <w:sz w:val="18"/>
                <w:szCs w:val="18"/>
              </w:rPr>
            </w:pPr>
          </w:p>
        </w:tc>
        <w:tc>
          <w:tcPr>
            <w:tcW w:w="383" w:type="pct"/>
            <w:vAlign w:val="center"/>
          </w:tcPr>
          <w:p w14:paraId="28A6FD05" w14:textId="77777777" w:rsidR="0097053C" w:rsidRPr="00B356C7" w:rsidRDefault="0097053C" w:rsidP="00CD6DAB">
            <w:pPr>
              <w:spacing w:before="100" w:beforeAutospacing="1" w:after="100" w:afterAutospacing="1"/>
              <w:rPr>
                <w:sz w:val="18"/>
                <w:szCs w:val="18"/>
              </w:rPr>
            </w:pPr>
          </w:p>
        </w:tc>
        <w:tc>
          <w:tcPr>
            <w:tcW w:w="385" w:type="pct"/>
          </w:tcPr>
          <w:p w14:paraId="29456463" w14:textId="77777777" w:rsidR="0097053C" w:rsidRPr="00B356C7" w:rsidRDefault="0097053C" w:rsidP="00CD6DAB">
            <w:pPr>
              <w:spacing w:before="100" w:beforeAutospacing="1" w:after="100" w:afterAutospacing="1"/>
              <w:rPr>
                <w:sz w:val="18"/>
                <w:szCs w:val="18"/>
              </w:rPr>
            </w:pPr>
          </w:p>
        </w:tc>
        <w:tc>
          <w:tcPr>
            <w:tcW w:w="385" w:type="pct"/>
          </w:tcPr>
          <w:p w14:paraId="6628ECF3" w14:textId="77777777" w:rsidR="0097053C" w:rsidRPr="00B356C7" w:rsidRDefault="0097053C" w:rsidP="00CD6DAB">
            <w:pPr>
              <w:spacing w:before="100" w:beforeAutospacing="1" w:after="100" w:afterAutospacing="1"/>
              <w:rPr>
                <w:sz w:val="18"/>
                <w:szCs w:val="18"/>
              </w:rPr>
            </w:pPr>
          </w:p>
        </w:tc>
        <w:tc>
          <w:tcPr>
            <w:tcW w:w="385" w:type="pct"/>
            <w:vAlign w:val="center"/>
          </w:tcPr>
          <w:p w14:paraId="4B170EF4" w14:textId="77777777" w:rsidR="0097053C" w:rsidRPr="00B356C7" w:rsidRDefault="0097053C" w:rsidP="00CD6DAB">
            <w:pPr>
              <w:spacing w:before="100" w:beforeAutospacing="1" w:after="100" w:afterAutospacing="1"/>
              <w:rPr>
                <w:sz w:val="18"/>
                <w:szCs w:val="18"/>
              </w:rPr>
            </w:pPr>
          </w:p>
        </w:tc>
        <w:tc>
          <w:tcPr>
            <w:tcW w:w="391" w:type="pct"/>
            <w:vAlign w:val="center"/>
          </w:tcPr>
          <w:p w14:paraId="4EA576F7" w14:textId="77777777" w:rsidR="0097053C" w:rsidRPr="00B356C7" w:rsidRDefault="0097053C" w:rsidP="00CD6DAB">
            <w:pPr>
              <w:spacing w:before="100" w:beforeAutospacing="1" w:after="100" w:afterAutospacing="1"/>
              <w:rPr>
                <w:sz w:val="18"/>
                <w:szCs w:val="18"/>
              </w:rPr>
            </w:pPr>
          </w:p>
        </w:tc>
        <w:tc>
          <w:tcPr>
            <w:tcW w:w="339" w:type="pct"/>
            <w:vAlign w:val="center"/>
          </w:tcPr>
          <w:p w14:paraId="3CD1B0C8" w14:textId="77777777" w:rsidR="0097053C" w:rsidRPr="00B356C7" w:rsidRDefault="0097053C" w:rsidP="00CD6DAB">
            <w:pPr>
              <w:spacing w:before="100" w:beforeAutospacing="1" w:after="100" w:afterAutospacing="1"/>
              <w:rPr>
                <w:sz w:val="18"/>
                <w:szCs w:val="18"/>
              </w:rPr>
            </w:pPr>
          </w:p>
        </w:tc>
        <w:tc>
          <w:tcPr>
            <w:tcW w:w="338" w:type="pct"/>
            <w:vAlign w:val="center"/>
          </w:tcPr>
          <w:p w14:paraId="5377B455" w14:textId="77777777" w:rsidR="0097053C" w:rsidRPr="00B356C7" w:rsidRDefault="0097053C" w:rsidP="00CD6DAB">
            <w:pPr>
              <w:spacing w:before="100" w:beforeAutospacing="1" w:after="100" w:afterAutospacing="1"/>
              <w:rPr>
                <w:sz w:val="18"/>
                <w:szCs w:val="18"/>
              </w:rPr>
            </w:pPr>
          </w:p>
        </w:tc>
        <w:tc>
          <w:tcPr>
            <w:tcW w:w="545" w:type="pct"/>
            <w:vAlign w:val="center"/>
          </w:tcPr>
          <w:p w14:paraId="324E0C41" w14:textId="77777777" w:rsidR="0097053C" w:rsidRPr="00B356C7" w:rsidRDefault="0097053C" w:rsidP="00CD6DAB">
            <w:pPr>
              <w:spacing w:before="100" w:beforeAutospacing="1" w:after="100" w:afterAutospacing="1"/>
              <w:rPr>
                <w:sz w:val="18"/>
                <w:szCs w:val="18"/>
              </w:rPr>
            </w:pPr>
          </w:p>
        </w:tc>
        <w:tc>
          <w:tcPr>
            <w:tcW w:w="460" w:type="pct"/>
            <w:vAlign w:val="center"/>
          </w:tcPr>
          <w:p w14:paraId="7738D840" w14:textId="77777777" w:rsidR="0097053C" w:rsidRPr="00B356C7" w:rsidRDefault="0097053C" w:rsidP="00CD6DAB">
            <w:pPr>
              <w:spacing w:before="100" w:beforeAutospacing="1" w:after="100" w:afterAutospacing="1"/>
              <w:rPr>
                <w:sz w:val="18"/>
                <w:szCs w:val="18"/>
              </w:rPr>
            </w:pPr>
          </w:p>
        </w:tc>
        <w:tc>
          <w:tcPr>
            <w:tcW w:w="461" w:type="pct"/>
            <w:vAlign w:val="center"/>
          </w:tcPr>
          <w:p w14:paraId="5ACD09C2" w14:textId="77777777" w:rsidR="0097053C" w:rsidRPr="00B356C7" w:rsidRDefault="0097053C" w:rsidP="00CD6DAB">
            <w:pPr>
              <w:spacing w:before="100" w:beforeAutospacing="1" w:after="100" w:afterAutospacing="1"/>
              <w:rPr>
                <w:sz w:val="18"/>
                <w:szCs w:val="18"/>
              </w:rPr>
            </w:pPr>
          </w:p>
        </w:tc>
      </w:tr>
      <w:tr w:rsidR="0097053C" w:rsidRPr="00B356C7" w14:paraId="62B10B51" w14:textId="77777777" w:rsidTr="00CD6DAB">
        <w:trPr>
          <w:gridAfter w:val="1"/>
          <w:wAfter w:w="21" w:type="pct"/>
          <w:trHeight w:val="340"/>
        </w:trPr>
        <w:tc>
          <w:tcPr>
            <w:tcW w:w="209" w:type="pct"/>
            <w:vAlign w:val="center"/>
          </w:tcPr>
          <w:p w14:paraId="13E5C323" w14:textId="77777777" w:rsidR="0097053C" w:rsidRPr="00B356C7" w:rsidRDefault="0097053C" w:rsidP="00CD6DAB">
            <w:pPr>
              <w:spacing w:before="100" w:beforeAutospacing="1" w:after="100" w:afterAutospacing="1"/>
              <w:rPr>
                <w:sz w:val="18"/>
                <w:szCs w:val="18"/>
              </w:rPr>
            </w:pPr>
          </w:p>
        </w:tc>
        <w:tc>
          <w:tcPr>
            <w:tcW w:w="700" w:type="pct"/>
            <w:vAlign w:val="center"/>
          </w:tcPr>
          <w:p w14:paraId="707BC358" w14:textId="77777777" w:rsidR="0097053C" w:rsidRPr="00B356C7" w:rsidRDefault="0097053C" w:rsidP="00CD6DAB">
            <w:pPr>
              <w:spacing w:before="100" w:beforeAutospacing="1" w:after="100" w:afterAutospacing="1"/>
              <w:rPr>
                <w:sz w:val="18"/>
                <w:szCs w:val="18"/>
              </w:rPr>
            </w:pPr>
          </w:p>
        </w:tc>
        <w:tc>
          <w:tcPr>
            <w:tcW w:w="383" w:type="pct"/>
            <w:vAlign w:val="center"/>
          </w:tcPr>
          <w:p w14:paraId="5701F88F" w14:textId="77777777" w:rsidR="0097053C" w:rsidRPr="00B356C7" w:rsidRDefault="0097053C" w:rsidP="00CD6DAB">
            <w:pPr>
              <w:spacing w:before="100" w:beforeAutospacing="1" w:after="100" w:afterAutospacing="1"/>
              <w:rPr>
                <w:sz w:val="18"/>
                <w:szCs w:val="18"/>
              </w:rPr>
            </w:pPr>
          </w:p>
        </w:tc>
        <w:tc>
          <w:tcPr>
            <w:tcW w:w="385" w:type="pct"/>
          </w:tcPr>
          <w:p w14:paraId="01A96DE1" w14:textId="77777777" w:rsidR="0097053C" w:rsidRPr="00B356C7" w:rsidRDefault="0097053C" w:rsidP="00CD6DAB">
            <w:pPr>
              <w:spacing w:before="100" w:beforeAutospacing="1" w:after="100" w:afterAutospacing="1"/>
              <w:rPr>
                <w:sz w:val="18"/>
                <w:szCs w:val="18"/>
              </w:rPr>
            </w:pPr>
          </w:p>
        </w:tc>
        <w:tc>
          <w:tcPr>
            <w:tcW w:w="385" w:type="pct"/>
          </w:tcPr>
          <w:p w14:paraId="5BE901BD" w14:textId="77777777" w:rsidR="0097053C" w:rsidRPr="00B356C7" w:rsidRDefault="0097053C" w:rsidP="00CD6DAB">
            <w:pPr>
              <w:spacing w:before="100" w:beforeAutospacing="1" w:after="100" w:afterAutospacing="1"/>
              <w:rPr>
                <w:sz w:val="18"/>
                <w:szCs w:val="18"/>
              </w:rPr>
            </w:pPr>
          </w:p>
        </w:tc>
        <w:tc>
          <w:tcPr>
            <w:tcW w:w="385" w:type="pct"/>
            <w:vAlign w:val="center"/>
          </w:tcPr>
          <w:p w14:paraId="14F4A7ED" w14:textId="77777777" w:rsidR="0097053C" w:rsidRPr="00B356C7" w:rsidRDefault="0097053C" w:rsidP="00CD6DAB">
            <w:pPr>
              <w:spacing w:before="100" w:beforeAutospacing="1" w:after="100" w:afterAutospacing="1"/>
              <w:rPr>
                <w:sz w:val="18"/>
                <w:szCs w:val="18"/>
              </w:rPr>
            </w:pPr>
          </w:p>
        </w:tc>
        <w:tc>
          <w:tcPr>
            <w:tcW w:w="391" w:type="pct"/>
            <w:vAlign w:val="center"/>
          </w:tcPr>
          <w:p w14:paraId="08DADC22" w14:textId="77777777" w:rsidR="0097053C" w:rsidRPr="00B356C7" w:rsidRDefault="0097053C" w:rsidP="00CD6DAB">
            <w:pPr>
              <w:spacing w:before="100" w:beforeAutospacing="1" w:after="100" w:afterAutospacing="1"/>
              <w:rPr>
                <w:sz w:val="18"/>
                <w:szCs w:val="18"/>
              </w:rPr>
            </w:pPr>
          </w:p>
        </w:tc>
        <w:tc>
          <w:tcPr>
            <w:tcW w:w="339" w:type="pct"/>
            <w:vAlign w:val="center"/>
          </w:tcPr>
          <w:p w14:paraId="4F3BBE32" w14:textId="77777777" w:rsidR="0097053C" w:rsidRPr="00B356C7" w:rsidRDefault="0097053C" w:rsidP="00CD6DAB">
            <w:pPr>
              <w:spacing w:before="100" w:beforeAutospacing="1" w:after="100" w:afterAutospacing="1"/>
              <w:rPr>
                <w:sz w:val="18"/>
                <w:szCs w:val="18"/>
              </w:rPr>
            </w:pPr>
          </w:p>
        </w:tc>
        <w:tc>
          <w:tcPr>
            <w:tcW w:w="338" w:type="pct"/>
            <w:vAlign w:val="center"/>
          </w:tcPr>
          <w:p w14:paraId="41FC66B2" w14:textId="77777777" w:rsidR="0097053C" w:rsidRPr="00B356C7" w:rsidRDefault="0097053C" w:rsidP="00CD6DAB">
            <w:pPr>
              <w:spacing w:before="100" w:beforeAutospacing="1" w:after="100" w:afterAutospacing="1"/>
              <w:rPr>
                <w:sz w:val="18"/>
                <w:szCs w:val="18"/>
              </w:rPr>
            </w:pPr>
          </w:p>
        </w:tc>
        <w:tc>
          <w:tcPr>
            <w:tcW w:w="545" w:type="pct"/>
            <w:vAlign w:val="center"/>
          </w:tcPr>
          <w:p w14:paraId="0AFC8F09" w14:textId="77777777" w:rsidR="0097053C" w:rsidRPr="00B356C7" w:rsidRDefault="0097053C" w:rsidP="00CD6DAB">
            <w:pPr>
              <w:spacing w:before="100" w:beforeAutospacing="1" w:after="100" w:afterAutospacing="1"/>
              <w:rPr>
                <w:sz w:val="18"/>
                <w:szCs w:val="18"/>
              </w:rPr>
            </w:pPr>
          </w:p>
        </w:tc>
        <w:tc>
          <w:tcPr>
            <w:tcW w:w="460" w:type="pct"/>
            <w:vAlign w:val="center"/>
          </w:tcPr>
          <w:p w14:paraId="160813FB" w14:textId="77777777" w:rsidR="0097053C" w:rsidRPr="00B356C7" w:rsidRDefault="0097053C" w:rsidP="00CD6DAB">
            <w:pPr>
              <w:spacing w:before="100" w:beforeAutospacing="1" w:after="100" w:afterAutospacing="1"/>
              <w:rPr>
                <w:sz w:val="18"/>
                <w:szCs w:val="18"/>
              </w:rPr>
            </w:pPr>
          </w:p>
        </w:tc>
        <w:tc>
          <w:tcPr>
            <w:tcW w:w="461" w:type="pct"/>
            <w:vAlign w:val="center"/>
          </w:tcPr>
          <w:p w14:paraId="4EF33124" w14:textId="77777777" w:rsidR="0097053C" w:rsidRPr="00B356C7" w:rsidRDefault="0097053C" w:rsidP="00CD6DAB">
            <w:pPr>
              <w:spacing w:before="100" w:beforeAutospacing="1" w:after="100" w:afterAutospacing="1"/>
              <w:rPr>
                <w:sz w:val="18"/>
                <w:szCs w:val="18"/>
              </w:rPr>
            </w:pPr>
          </w:p>
        </w:tc>
      </w:tr>
      <w:tr w:rsidR="0097053C" w:rsidRPr="00B356C7" w14:paraId="45963782" w14:textId="77777777" w:rsidTr="00CD6DAB">
        <w:trPr>
          <w:gridAfter w:val="1"/>
          <w:wAfter w:w="21" w:type="pct"/>
          <w:trHeight w:val="340"/>
        </w:trPr>
        <w:tc>
          <w:tcPr>
            <w:tcW w:w="209" w:type="pct"/>
            <w:tcBorders>
              <w:bottom w:val="single" w:sz="4" w:space="0" w:color="auto"/>
            </w:tcBorders>
            <w:vAlign w:val="center"/>
          </w:tcPr>
          <w:p w14:paraId="3D0C0914" w14:textId="77777777" w:rsidR="0097053C" w:rsidRPr="00B356C7" w:rsidRDefault="0097053C" w:rsidP="00CD6DAB">
            <w:pPr>
              <w:spacing w:before="100" w:beforeAutospacing="1" w:after="100" w:afterAutospacing="1"/>
              <w:rPr>
                <w:sz w:val="18"/>
                <w:szCs w:val="18"/>
              </w:rPr>
            </w:pPr>
          </w:p>
        </w:tc>
        <w:tc>
          <w:tcPr>
            <w:tcW w:w="700" w:type="pct"/>
            <w:tcBorders>
              <w:bottom w:val="single" w:sz="4" w:space="0" w:color="auto"/>
            </w:tcBorders>
            <w:vAlign w:val="center"/>
          </w:tcPr>
          <w:p w14:paraId="11C51843" w14:textId="77777777" w:rsidR="0097053C" w:rsidRPr="00B356C7" w:rsidRDefault="0097053C" w:rsidP="00CD6DAB">
            <w:pPr>
              <w:spacing w:before="100" w:beforeAutospacing="1" w:after="100" w:afterAutospacing="1"/>
              <w:rPr>
                <w:sz w:val="18"/>
                <w:szCs w:val="18"/>
              </w:rPr>
            </w:pPr>
          </w:p>
        </w:tc>
        <w:tc>
          <w:tcPr>
            <w:tcW w:w="383" w:type="pct"/>
            <w:tcBorders>
              <w:bottom w:val="single" w:sz="4" w:space="0" w:color="auto"/>
            </w:tcBorders>
            <w:vAlign w:val="center"/>
          </w:tcPr>
          <w:p w14:paraId="51408D91" w14:textId="77777777" w:rsidR="0097053C" w:rsidRPr="00B356C7" w:rsidRDefault="0097053C" w:rsidP="00CD6DAB">
            <w:pPr>
              <w:spacing w:before="100" w:beforeAutospacing="1" w:after="100" w:afterAutospacing="1"/>
              <w:rPr>
                <w:sz w:val="18"/>
                <w:szCs w:val="18"/>
              </w:rPr>
            </w:pPr>
          </w:p>
        </w:tc>
        <w:tc>
          <w:tcPr>
            <w:tcW w:w="385" w:type="pct"/>
            <w:tcBorders>
              <w:bottom w:val="single" w:sz="4" w:space="0" w:color="auto"/>
            </w:tcBorders>
          </w:tcPr>
          <w:p w14:paraId="3483DB9A" w14:textId="77777777" w:rsidR="0097053C" w:rsidRPr="00B356C7" w:rsidRDefault="0097053C" w:rsidP="00CD6DAB">
            <w:pPr>
              <w:spacing w:before="100" w:beforeAutospacing="1" w:after="100" w:afterAutospacing="1"/>
              <w:rPr>
                <w:sz w:val="18"/>
                <w:szCs w:val="18"/>
              </w:rPr>
            </w:pPr>
          </w:p>
        </w:tc>
        <w:tc>
          <w:tcPr>
            <w:tcW w:w="385" w:type="pct"/>
            <w:tcBorders>
              <w:bottom w:val="single" w:sz="4" w:space="0" w:color="auto"/>
            </w:tcBorders>
          </w:tcPr>
          <w:p w14:paraId="418C7A50" w14:textId="77777777" w:rsidR="0097053C" w:rsidRPr="00B356C7" w:rsidRDefault="0097053C" w:rsidP="00CD6DAB">
            <w:pPr>
              <w:spacing w:before="100" w:beforeAutospacing="1" w:after="100" w:afterAutospacing="1"/>
              <w:rPr>
                <w:sz w:val="18"/>
                <w:szCs w:val="18"/>
              </w:rPr>
            </w:pPr>
          </w:p>
        </w:tc>
        <w:tc>
          <w:tcPr>
            <w:tcW w:w="385" w:type="pct"/>
            <w:tcBorders>
              <w:bottom w:val="single" w:sz="4" w:space="0" w:color="auto"/>
            </w:tcBorders>
            <w:vAlign w:val="center"/>
          </w:tcPr>
          <w:p w14:paraId="453D20F6" w14:textId="77777777" w:rsidR="0097053C" w:rsidRPr="00B356C7" w:rsidRDefault="0097053C" w:rsidP="00CD6DAB">
            <w:pPr>
              <w:spacing w:before="100" w:beforeAutospacing="1" w:after="100" w:afterAutospacing="1"/>
              <w:rPr>
                <w:sz w:val="18"/>
                <w:szCs w:val="18"/>
              </w:rPr>
            </w:pPr>
          </w:p>
        </w:tc>
        <w:tc>
          <w:tcPr>
            <w:tcW w:w="391" w:type="pct"/>
            <w:tcBorders>
              <w:bottom w:val="single" w:sz="4" w:space="0" w:color="auto"/>
            </w:tcBorders>
            <w:vAlign w:val="center"/>
          </w:tcPr>
          <w:p w14:paraId="5526454C" w14:textId="77777777" w:rsidR="0097053C" w:rsidRPr="00B356C7" w:rsidRDefault="0097053C" w:rsidP="00CD6DAB">
            <w:pPr>
              <w:spacing w:before="100" w:beforeAutospacing="1" w:after="100" w:afterAutospacing="1"/>
              <w:rPr>
                <w:sz w:val="18"/>
                <w:szCs w:val="18"/>
              </w:rPr>
            </w:pPr>
          </w:p>
        </w:tc>
        <w:tc>
          <w:tcPr>
            <w:tcW w:w="339" w:type="pct"/>
            <w:vAlign w:val="center"/>
          </w:tcPr>
          <w:p w14:paraId="383D5CD6" w14:textId="77777777" w:rsidR="0097053C" w:rsidRPr="00B356C7" w:rsidRDefault="0097053C" w:rsidP="00CD6DAB">
            <w:pPr>
              <w:spacing w:before="100" w:beforeAutospacing="1" w:after="100" w:afterAutospacing="1"/>
              <w:rPr>
                <w:sz w:val="18"/>
                <w:szCs w:val="18"/>
              </w:rPr>
            </w:pPr>
          </w:p>
        </w:tc>
        <w:tc>
          <w:tcPr>
            <w:tcW w:w="338" w:type="pct"/>
            <w:vAlign w:val="center"/>
          </w:tcPr>
          <w:p w14:paraId="251F4A9F" w14:textId="77777777" w:rsidR="0097053C" w:rsidRPr="00B356C7" w:rsidRDefault="0097053C" w:rsidP="00CD6DAB">
            <w:pPr>
              <w:spacing w:before="100" w:beforeAutospacing="1" w:after="100" w:afterAutospacing="1"/>
              <w:rPr>
                <w:sz w:val="18"/>
                <w:szCs w:val="18"/>
              </w:rPr>
            </w:pPr>
          </w:p>
        </w:tc>
        <w:tc>
          <w:tcPr>
            <w:tcW w:w="545" w:type="pct"/>
            <w:vAlign w:val="center"/>
          </w:tcPr>
          <w:p w14:paraId="3C7E772D" w14:textId="77777777" w:rsidR="0097053C" w:rsidRPr="00B356C7" w:rsidRDefault="0097053C" w:rsidP="00CD6DAB">
            <w:pPr>
              <w:spacing w:before="100" w:beforeAutospacing="1" w:after="100" w:afterAutospacing="1"/>
              <w:rPr>
                <w:sz w:val="18"/>
                <w:szCs w:val="18"/>
              </w:rPr>
            </w:pPr>
          </w:p>
        </w:tc>
        <w:tc>
          <w:tcPr>
            <w:tcW w:w="460" w:type="pct"/>
            <w:vAlign w:val="center"/>
          </w:tcPr>
          <w:p w14:paraId="5AAEC2C7" w14:textId="77777777" w:rsidR="0097053C" w:rsidRPr="00B356C7" w:rsidRDefault="0097053C" w:rsidP="00CD6DAB">
            <w:pPr>
              <w:spacing w:before="100" w:beforeAutospacing="1" w:after="100" w:afterAutospacing="1"/>
              <w:rPr>
                <w:sz w:val="18"/>
                <w:szCs w:val="18"/>
              </w:rPr>
            </w:pPr>
          </w:p>
        </w:tc>
        <w:tc>
          <w:tcPr>
            <w:tcW w:w="461" w:type="pct"/>
            <w:vAlign w:val="center"/>
          </w:tcPr>
          <w:p w14:paraId="7D73266E" w14:textId="77777777" w:rsidR="0097053C" w:rsidRPr="00B356C7" w:rsidRDefault="0097053C" w:rsidP="00CD6DAB">
            <w:pPr>
              <w:spacing w:before="100" w:beforeAutospacing="1" w:after="100" w:afterAutospacing="1"/>
              <w:rPr>
                <w:sz w:val="18"/>
                <w:szCs w:val="18"/>
              </w:rPr>
            </w:pPr>
          </w:p>
        </w:tc>
      </w:tr>
      <w:tr w:rsidR="0097053C" w:rsidRPr="00B356C7" w14:paraId="3311874F" w14:textId="77777777" w:rsidTr="00CD6DAB">
        <w:trPr>
          <w:gridAfter w:val="1"/>
          <w:wAfter w:w="21" w:type="pct"/>
          <w:trHeight w:val="340"/>
        </w:trPr>
        <w:tc>
          <w:tcPr>
            <w:tcW w:w="2837" w:type="pct"/>
            <w:gridSpan w:val="7"/>
            <w:shd w:val="pct15" w:color="auto" w:fill="FFFFFF"/>
          </w:tcPr>
          <w:p w14:paraId="2EDC3F48" w14:textId="77777777" w:rsidR="0097053C" w:rsidRPr="00B356C7" w:rsidRDefault="0097053C" w:rsidP="00CD6DAB">
            <w:pPr>
              <w:spacing w:before="100" w:beforeAutospacing="1" w:after="100" w:afterAutospacing="1"/>
              <w:jc w:val="center"/>
              <w:rPr>
                <w:sz w:val="18"/>
                <w:szCs w:val="18"/>
              </w:rPr>
            </w:pPr>
            <w:r w:rsidRPr="00B356C7">
              <w:rPr>
                <w:b/>
                <w:sz w:val="18"/>
                <w:szCs w:val="18"/>
                <w:lang w:val="el-GR"/>
              </w:rPr>
              <w:t>ΣΥΝΟΛΟ</w:t>
            </w:r>
          </w:p>
        </w:tc>
        <w:tc>
          <w:tcPr>
            <w:tcW w:w="339" w:type="pct"/>
            <w:vAlign w:val="center"/>
          </w:tcPr>
          <w:p w14:paraId="52748AD1" w14:textId="77777777" w:rsidR="0097053C" w:rsidRPr="00B356C7" w:rsidRDefault="0097053C" w:rsidP="00CD6DAB">
            <w:pPr>
              <w:spacing w:before="100" w:beforeAutospacing="1" w:after="100" w:afterAutospacing="1"/>
              <w:rPr>
                <w:sz w:val="18"/>
                <w:szCs w:val="18"/>
              </w:rPr>
            </w:pPr>
          </w:p>
        </w:tc>
        <w:tc>
          <w:tcPr>
            <w:tcW w:w="338" w:type="pct"/>
            <w:vAlign w:val="center"/>
          </w:tcPr>
          <w:p w14:paraId="5BFE4FB6" w14:textId="77777777" w:rsidR="0097053C" w:rsidRPr="00B356C7" w:rsidRDefault="0097053C" w:rsidP="00CD6DAB">
            <w:pPr>
              <w:spacing w:before="100" w:beforeAutospacing="1" w:after="100" w:afterAutospacing="1"/>
              <w:rPr>
                <w:sz w:val="18"/>
                <w:szCs w:val="18"/>
              </w:rPr>
            </w:pPr>
          </w:p>
        </w:tc>
        <w:tc>
          <w:tcPr>
            <w:tcW w:w="545" w:type="pct"/>
            <w:vAlign w:val="center"/>
          </w:tcPr>
          <w:p w14:paraId="4644E683" w14:textId="77777777" w:rsidR="0097053C" w:rsidRPr="00B356C7" w:rsidRDefault="0097053C" w:rsidP="00CD6DAB">
            <w:pPr>
              <w:spacing w:before="100" w:beforeAutospacing="1" w:after="100" w:afterAutospacing="1"/>
              <w:rPr>
                <w:sz w:val="18"/>
                <w:szCs w:val="18"/>
              </w:rPr>
            </w:pPr>
          </w:p>
        </w:tc>
        <w:tc>
          <w:tcPr>
            <w:tcW w:w="460" w:type="pct"/>
            <w:vAlign w:val="center"/>
          </w:tcPr>
          <w:p w14:paraId="5C4C10EC" w14:textId="77777777" w:rsidR="0097053C" w:rsidRPr="00B356C7" w:rsidRDefault="0097053C" w:rsidP="00CD6DAB">
            <w:pPr>
              <w:spacing w:before="100" w:beforeAutospacing="1" w:after="100" w:afterAutospacing="1"/>
              <w:rPr>
                <w:sz w:val="18"/>
                <w:szCs w:val="18"/>
              </w:rPr>
            </w:pPr>
          </w:p>
        </w:tc>
        <w:tc>
          <w:tcPr>
            <w:tcW w:w="461" w:type="pct"/>
            <w:vAlign w:val="center"/>
          </w:tcPr>
          <w:p w14:paraId="6D3205B3" w14:textId="77777777" w:rsidR="0097053C" w:rsidRPr="00B356C7" w:rsidRDefault="0097053C" w:rsidP="00CD6DAB">
            <w:pPr>
              <w:spacing w:before="100" w:beforeAutospacing="1" w:after="100" w:afterAutospacing="1"/>
              <w:rPr>
                <w:sz w:val="18"/>
                <w:szCs w:val="18"/>
              </w:rPr>
            </w:pPr>
          </w:p>
        </w:tc>
      </w:tr>
    </w:tbl>
    <w:p w14:paraId="12539705" w14:textId="77777777" w:rsidR="00B05F82" w:rsidRPr="00B356C7" w:rsidRDefault="00B05F82" w:rsidP="00B05F82">
      <w:pPr>
        <w:rPr>
          <w:lang w:val="el-GR"/>
        </w:rPr>
      </w:pPr>
    </w:p>
    <w:p w14:paraId="15322A98" w14:textId="77777777" w:rsidR="00623457" w:rsidRPr="00B356C7" w:rsidRDefault="00623457" w:rsidP="00623457">
      <w:pPr>
        <w:spacing w:before="100" w:beforeAutospacing="1" w:after="100" w:afterAutospacing="1"/>
        <w:jc w:val="center"/>
        <w:rPr>
          <w:sz w:val="20"/>
          <w:lang w:val="el-GR"/>
        </w:rPr>
      </w:pPr>
      <w:r w:rsidRPr="00B356C7">
        <w:rPr>
          <w:sz w:val="20"/>
          <w:lang w:val="el-GR"/>
        </w:rPr>
        <w:t xml:space="preserve">* Το ΚΟΣΤΟΣ ΣΥΝΤΗΡΗΣΗΣ αφορά στα έτη μετά την ελάχιστη </w:t>
      </w:r>
      <w:r w:rsidRPr="00B356C7">
        <w:rPr>
          <w:b/>
          <w:sz w:val="20"/>
          <w:lang w:val="el-GR"/>
        </w:rPr>
        <w:t>ζητούμενη</w:t>
      </w:r>
      <w:r w:rsidRPr="00B356C7">
        <w:rPr>
          <w:sz w:val="20"/>
          <w:lang w:val="el-GR"/>
        </w:rPr>
        <w:t xml:space="preserve"> Περίοδο Εγγύησης.</w:t>
      </w:r>
    </w:p>
    <w:p w14:paraId="4098D56C" w14:textId="77777777" w:rsidR="00623457" w:rsidRPr="00B356C7" w:rsidRDefault="00623457" w:rsidP="00623457">
      <w:pPr>
        <w:spacing w:before="100" w:beforeAutospacing="1" w:after="100" w:afterAutospacing="1"/>
        <w:jc w:val="center"/>
        <w:rPr>
          <w:lang w:val="el-GR"/>
        </w:rPr>
      </w:pPr>
    </w:p>
    <w:p w14:paraId="42405FA9" w14:textId="77777777" w:rsidR="00623457" w:rsidRPr="00B356C7" w:rsidRDefault="00623457" w:rsidP="00786A1B">
      <w:pPr>
        <w:pStyle w:val="30"/>
        <w:numPr>
          <w:ilvl w:val="2"/>
          <w:numId w:val="18"/>
        </w:numPr>
        <w:ind w:left="1134" w:hanging="414"/>
        <w:rPr>
          <w:rFonts w:cs="Tahoma"/>
          <w:lang w:val="el-GR"/>
        </w:rPr>
      </w:pPr>
      <w:bookmarkStart w:id="741" w:name="_Toc240445877"/>
      <w:bookmarkStart w:id="742" w:name="_Toc366852698"/>
      <w:bookmarkStart w:id="743" w:name="_Ref508304048"/>
      <w:bookmarkStart w:id="744" w:name="_Toc10632751"/>
      <w:bookmarkStart w:id="745" w:name="_Toc42167518"/>
      <w:bookmarkStart w:id="746" w:name="_Toc53671371"/>
      <w:bookmarkStart w:id="747" w:name="_Toc97194381"/>
      <w:bookmarkStart w:id="748" w:name="_Toc97194485"/>
      <w:bookmarkStart w:id="749" w:name="_Toc166240365"/>
      <w:r w:rsidRPr="00B356C7">
        <w:rPr>
          <w:rFonts w:cs="Tahoma"/>
          <w:lang w:val="el-GR"/>
        </w:rPr>
        <w:t>Εφαρμογές</w:t>
      </w:r>
      <w:bookmarkEnd w:id="741"/>
      <w:bookmarkEnd w:id="742"/>
      <w:bookmarkEnd w:id="743"/>
      <w:bookmarkEnd w:id="744"/>
      <w:bookmarkEnd w:id="745"/>
      <w:bookmarkEnd w:id="746"/>
      <w:bookmarkEnd w:id="747"/>
      <w:bookmarkEnd w:id="748"/>
      <w:bookmarkEnd w:id="749"/>
    </w:p>
    <w:tbl>
      <w:tblPr>
        <w:tblW w:w="50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1"/>
        <w:gridCol w:w="740"/>
        <w:gridCol w:w="744"/>
        <w:gridCol w:w="744"/>
        <w:gridCol w:w="744"/>
        <w:gridCol w:w="755"/>
        <w:gridCol w:w="655"/>
        <w:gridCol w:w="653"/>
        <w:gridCol w:w="1053"/>
        <w:gridCol w:w="889"/>
        <w:gridCol w:w="891"/>
        <w:gridCol w:w="37"/>
      </w:tblGrid>
      <w:tr w:rsidR="005559AD" w:rsidRPr="00B356C7" w14:paraId="698A0A22" w14:textId="77777777" w:rsidTr="00CD6DAB">
        <w:trPr>
          <w:cantSplit/>
          <w:tblHeader/>
        </w:trPr>
        <w:tc>
          <w:tcPr>
            <w:tcW w:w="209" w:type="pct"/>
            <w:vMerge w:val="restart"/>
            <w:shd w:val="pct15" w:color="auto" w:fill="FFFFFF"/>
            <w:vAlign w:val="center"/>
          </w:tcPr>
          <w:p w14:paraId="33AA0460" w14:textId="77777777" w:rsidR="0097053C" w:rsidRPr="00B356C7" w:rsidRDefault="0097053C" w:rsidP="00CD6DAB">
            <w:pPr>
              <w:spacing w:after="0"/>
              <w:ind w:left="-108" w:right="-88"/>
              <w:jc w:val="center"/>
              <w:rPr>
                <w:sz w:val="18"/>
                <w:szCs w:val="18"/>
                <w:lang w:val="el-GR"/>
              </w:rPr>
            </w:pPr>
            <w:r w:rsidRPr="00B356C7">
              <w:rPr>
                <w:sz w:val="18"/>
                <w:szCs w:val="18"/>
                <w:lang w:val="el-GR"/>
              </w:rPr>
              <w:t>Α/Α</w:t>
            </w:r>
          </w:p>
        </w:tc>
        <w:tc>
          <w:tcPr>
            <w:tcW w:w="700" w:type="pct"/>
            <w:vMerge w:val="restart"/>
            <w:shd w:val="pct15" w:color="auto" w:fill="FFFFFF"/>
            <w:vAlign w:val="center"/>
          </w:tcPr>
          <w:p w14:paraId="1C76B3A4" w14:textId="77777777" w:rsidR="0097053C" w:rsidRPr="00B356C7" w:rsidRDefault="0097053C" w:rsidP="00CD6DAB">
            <w:pPr>
              <w:spacing w:after="0"/>
              <w:jc w:val="center"/>
              <w:rPr>
                <w:sz w:val="18"/>
                <w:szCs w:val="18"/>
                <w:lang w:val="el-GR"/>
              </w:rPr>
            </w:pPr>
            <w:r w:rsidRPr="00B356C7">
              <w:rPr>
                <w:sz w:val="18"/>
                <w:szCs w:val="18"/>
                <w:lang w:val="el-GR"/>
              </w:rPr>
              <w:t>ΠΕΡΙΓΡΑΦΗ</w:t>
            </w:r>
          </w:p>
        </w:tc>
        <w:tc>
          <w:tcPr>
            <w:tcW w:w="383" w:type="pct"/>
            <w:vMerge w:val="restart"/>
            <w:shd w:val="pct15" w:color="auto" w:fill="FFFFFF"/>
            <w:vAlign w:val="center"/>
          </w:tcPr>
          <w:p w14:paraId="10D6491D" w14:textId="77777777" w:rsidR="0097053C" w:rsidRPr="00B356C7" w:rsidRDefault="0097053C" w:rsidP="00CD6DAB">
            <w:pPr>
              <w:spacing w:after="0"/>
              <w:jc w:val="center"/>
              <w:rPr>
                <w:sz w:val="18"/>
                <w:szCs w:val="18"/>
                <w:lang w:val="el-GR"/>
              </w:rPr>
            </w:pPr>
            <w:r w:rsidRPr="00B356C7">
              <w:rPr>
                <w:sz w:val="18"/>
                <w:szCs w:val="18"/>
                <w:lang w:val="el-GR"/>
              </w:rPr>
              <w:t>ΤΥΠΟΣ</w:t>
            </w:r>
          </w:p>
        </w:tc>
        <w:tc>
          <w:tcPr>
            <w:tcW w:w="385" w:type="pct"/>
            <w:vMerge w:val="restart"/>
            <w:shd w:val="pct15" w:color="auto" w:fill="FFFFFF"/>
            <w:vAlign w:val="center"/>
          </w:tcPr>
          <w:p w14:paraId="07BF894C" w14:textId="77777777" w:rsidR="0097053C" w:rsidRPr="00B356C7" w:rsidRDefault="0097053C" w:rsidP="00CD6DAB">
            <w:pPr>
              <w:spacing w:after="0"/>
              <w:jc w:val="center"/>
              <w:rPr>
                <w:sz w:val="18"/>
                <w:szCs w:val="18"/>
                <w:lang w:val="el-GR"/>
              </w:rPr>
            </w:pPr>
            <w:r w:rsidRPr="00B356C7">
              <w:rPr>
                <w:sz w:val="20"/>
                <w:szCs w:val="20"/>
                <w:lang w:val="el-GR"/>
              </w:rPr>
              <w:t>ΦΑΣΗ ΈΡΓΟΥ</w:t>
            </w:r>
          </w:p>
        </w:tc>
        <w:tc>
          <w:tcPr>
            <w:tcW w:w="385" w:type="pct"/>
            <w:vMerge w:val="restart"/>
            <w:shd w:val="pct15" w:color="auto" w:fill="FFFFFF"/>
            <w:vAlign w:val="center"/>
          </w:tcPr>
          <w:p w14:paraId="5A02DF15" w14:textId="77777777" w:rsidR="0097053C" w:rsidRPr="00B356C7" w:rsidRDefault="0097053C" w:rsidP="00CD6DAB">
            <w:pPr>
              <w:spacing w:after="0"/>
              <w:jc w:val="center"/>
              <w:rPr>
                <w:sz w:val="18"/>
                <w:szCs w:val="18"/>
                <w:lang w:val="el-GR"/>
              </w:rPr>
            </w:pPr>
            <w:r w:rsidRPr="00B356C7">
              <w:rPr>
                <w:sz w:val="20"/>
                <w:szCs w:val="20"/>
                <w:lang w:val="el-GR"/>
              </w:rPr>
              <w:t>ΚΩΔ. ΠΑΡΑΔΟΤΕΟΥ</w:t>
            </w:r>
          </w:p>
        </w:tc>
        <w:tc>
          <w:tcPr>
            <w:tcW w:w="385" w:type="pct"/>
            <w:vMerge w:val="restart"/>
            <w:shd w:val="pct15" w:color="auto" w:fill="FFFFFF"/>
            <w:vAlign w:val="center"/>
          </w:tcPr>
          <w:p w14:paraId="3B35047E" w14:textId="77777777" w:rsidR="0097053C" w:rsidRPr="00B356C7" w:rsidRDefault="0097053C" w:rsidP="00CD6DAB">
            <w:pPr>
              <w:spacing w:after="0"/>
              <w:jc w:val="center"/>
              <w:rPr>
                <w:sz w:val="18"/>
                <w:szCs w:val="18"/>
                <w:lang w:val="el-GR"/>
              </w:rPr>
            </w:pPr>
            <w:r w:rsidRPr="00B356C7">
              <w:rPr>
                <w:sz w:val="18"/>
                <w:szCs w:val="18"/>
                <w:lang w:val="el-GR"/>
              </w:rPr>
              <w:t>ΠΟΣΟΤΗΤΑ</w:t>
            </w:r>
          </w:p>
        </w:tc>
        <w:tc>
          <w:tcPr>
            <w:tcW w:w="730" w:type="pct"/>
            <w:gridSpan w:val="2"/>
            <w:shd w:val="pct15" w:color="auto" w:fill="FFFFFF"/>
            <w:vAlign w:val="center"/>
          </w:tcPr>
          <w:p w14:paraId="7BFA23C5" w14:textId="77777777" w:rsidR="0097053C" w:rsidRPr="00B356C7" w:rsidRDefault="0097053C" w:rsidP="00CD6DAB">
            <w:pPr>
              <w:spacing w:after="0"/>
              <w:jc w:val="center"/>
              <w:rPr>
                <w:sz w:val="18"/>
                <w:szCs w:val="18"/>
                <w:lang w:val="el-GR"/>
              </w:rPr>
            </w:pPr>
            <w:r w:rsidRPr="00B356C7">
              <w:rPr>
                <w:sz w:val="18"/>
                <w:szCs w:val="18"/>
                <w:lang w:val="el-GR"/>
              </w:rPr>
              <w:t>ΑΞΙΑ ΧΩΡΙΣ ΦΠΑ [€]</w:t>
            </w:r>
          </w:p>
        </w:tc>
        <w:tc>
          <w:tcPr>
            <w:tcW w:w="338" w:type="pct"/>
            <w:vMerge w:val="restart"/>
            <w:shd w:val="pct15" w:color="auto" w:fill="FFFFFF"/>
            <w:vAlign w:val="center"/>
          </w:tcPr>
          <w:p w14:paraId="463B4024" w14:textId="77777777" w:rsidR="0097053C" w:rsidRPr="00B356C7" w:rsidRDefault="0097053C" w:rsidP="00CD6DAB">
            <w:pPr>
              <w:spacing w:after="0"/>
              <w:jc w:val="center"/>
              <w:rPr>
                <w:sz w:val="18"/>
                <w:szCs w:val="18"/>
                <w:lang w:val="el-GR"/>
              </w:rPr>
            </w:pPr>
            <w:r w:rsidRPr="00B356C7">
              <w:rPr>
                <w:sz w:val="18"/>
                <w:szCs w:val="18"/>
                <w:lang w:val="el-GR"/>
              </w:rPr>
              <w:t>ΦΠΑ [€]</w:t>
            </w:r>
          </w:p>
        </w:tc>
        <w:tc>
          <w:tcPr>
            <w:tcW w:w="545" w:type="pct"/>
            <w:vMerge w:val="restart"/>
            <w:shd w:val="pct15" w:color="auto" w:fill="FFFFFF"/>
            <w:vAlign w:val="center"/>
          </w:tcPr>
          <w:p w14:paraId="6A187D6B" w14:textId="77777777" w:rsidR="0097053C" w:rsidRPr="00B356C7" w:rsidRDefault="0097053C" w:rsidP="00CD6DAB">
            <w:pPr>
              <w:spacing w:after="0"/>
              <w:jc w:val="center"/>
              <w:rPr>
                <w:sz w:val="18"/>
                <w:szCs w:val="18"/>
                <w:lang w:val="el-GR"/>
              </w:rPr>
            </w:pPr>
            <w:r w:rsidRPr="00B356C7">
              <w:rPr>
                <w:sz w:val="18"/>
                <w:szCs w:val="18"/>
                <w:lang w:val="el-GR"/>
              </w:rPr>
              <w:t>ΣΥΝΟΛΙΚΗ ΑΞΙΑ</w:t>
            </w:r>
          </w:p>
          <w:p w14:paraId="489051A1" w14:textId="77777777" w:rsidR="0097053C" w:rsidRPr="00B356C7" w:rsidRDefault="0097053C" w:rsidP="00CD6DAB">
            <w:pPr>
              <w:spacing w:after="0"/>
              <w:jc w:val="center"/>
              <w:rPr>
                <w:sz w:val="18"/>
                <w:szCs w:val="18"/>
                <w:lang w:val="el-GR"/>
              </w:rPr>
            </w:pPr>
            <w:r w:rsidRPr="00B356C7">
              <w:rPr>
                <w:sz w:val="18"/>
                <w:szCs w:val="18"/>
                <w:lang w:val="el-GR"/>
              </w:rPr>
              <w:t>ΜΕ ΦΠΑ [€]</w:t>
            </w:r>
          </w:p>
        </w:tc>
        <w:tc>
          <w:tcPr>
            <w:tcW w:w="942" w:type="pct"/>
            <w:gridSpan w:val="3"/>
            <w:shd w:val="pct15" w:color="auto" w:fill="FFFFFF"/>
            <w:vAlign w:val="center"/>
          </w:tcPr>
          <w:p w14:paraId="63986C92" w14:textId="77777777" w:rsidR="0097053C" w:rsidRPr="00B356C7" w:rsidRDefault="0097053C" w:rsidP="00CD6DAB">
            <w:pPr>
              <w:spacing w:after="0"/>
              <w:jc w:val="center"/>
              <w:rPr>
                <w:sz w:val="18"/>
                <w:szCs w:val="18"/>
                <w:lang w:val="el-GR"/>
              </w:rPr>
            </w:pPr>
            <w:r w:rsidRPr="00B356C7">
              <w:rPr>
                <w:sz w:val="18"/>
                <w:szCs w:val="18"/>
                <w:lang w:val="el-GR"/>
              </w:rPr>
              <w:t>* ΚΟΣΤΟΣ ΣΥΝΤΗΡΗΣΗΣ ΧΩΡΙΣ ΦΠΑ [€]</w:t>
            </w:r>
          </w:p>
        </w:tc>
      </w:tr>
      <w:tr w:rsidR="007843BF" w:rsidRPr="00B356C7" w14:paraId="519EEFAA" w14:textId="77777777" w:rsidTr="00CD6DAB">
        <w:trPr>
          <w:gridAfter w:val="1"/>
          <w:wAfter w:w="21" w:type="pct"/>
          <w:cantSplit/>
          <w:tblHeader/>
        </w:trPr>
        <w:tc>
          <w:tcPr>
            <w:tcW w:w="209" w:type="pct"/>
            <w:vMerge/>
            <w:shd w:val="pct15" w:color="auto" w:fill="FFFFFF"/>
            <w:vAlign w:val="center"/>
          </w:tcPr>
          <w:p w14:paraId="6FB3A62C" w14:textId="77777777" w:rsidR="0097053C" w:rsidRPr="00B356C7" w:rsidRDefault="0097053C" w:rsidP="00CD6DAB">
            <w:pPr>
              <w:spacing w:after="0"/>
              <w:jc w:val="center"/>
              <w:rPr>
                <w:sz w:val="18"/>
                <w:szCs w:val="18"/>
              </w:rPr>
            </w:pPr>
          </w:p>
        </w:tc>
        <w:tc>
          <w:tcPr>
            <w:tcW w:w="700" w:type="pct"/>
            <w:vMerge/>
            <w:shd w:val="pct15" w:color="auto" w:fill="FFFFFF"/>
            <w:vAlign w:val="center"/>
          </w:tcPr>
          <w:p w14:paraId="59FACE6F" w14:textId="77777777" w:rsidR="0097053C" w:rsidRPr="00B356C7" w:rsidRDefault="0097053C" w:rsidP="00CD6DAB">
            <w:pPr>
              <w:spacing w:after="0"/>
              <w:jc w:val="center"/>
              <w:rPr>
                <w:sz w:val="18"/>
                <w:szCs w:val="18"/>
              </w:rPr>
            </w:pPr>
          </w:p>
        </w:tc>
        <w:tc>
          <w:tcPr>
            <w:tcW w:w="383" w:type="pct"/>
            <w:vMerge/>
            <w:shd w:val="pct15" w:color="auto" w:fill="FFFFFF"/>
            <w:vAlign w:val="center"/>
          </w:tcPr>
          <w:p w14:paraId="05CE5A42" w14:textId="77777777" w:rsidR="0097053C" w:rsidRPr="00B356C7" w:rsidRDefault="0097053C" w:rsidP="00CD6DAB">
            <w:pPr>
              <w:spacing w:after="0"/>
              <w:jc w:val="center"/>
              <w:rPr>
                <w:sz w:val="18"/>
                <w:szCs w:val="18"/>
              </w:rPr>
            </w:pPr>
          </w:p>
        </w:tc>
        <w:tc>
          <w:tcPr>
            <w:tcW w:w="385" w:type="pct"/>
            <w:vMerge/>
            <w:shd w:val="pct15" w:color="auto" w:fill="FFFFFF"/>
          </w:tcPr>
          <w:p w14:paraId="586958F6" w14:textId="77777777" w:rsidR="0097053C" w:rsidRPr="00B356C7" w:rsidRDefault="0097053C" w:rsidP="00CD6DAB">
            <w:pPr>
              <w:spacing w:after="0"/>
              <w:jc w:val="center"/>
              <w:rPr>
                <w:sz w:val="18"/>
                <w:szCs w:val="18"/>
              </w:rPr>
            </w:pPr>
          </w:p>
        </w:tc>
        <w:tc>
          <w:tcPr>
            <w:tcW w:w="385" w:type="pct"/>
            <w:vMerge/>
            <w:shd w:val="pct15" w:color="auto" w:fill="FFFFFF"/>
          </w:tcPr>
          <w:p w14:paraId="5C86BE0A" w14:textId="77777777" w:rsidR="0097053C" w:rsidRPr="00B356C7" w:rsidRDefault="0097053C" w:rsidP="00CD6DAB">
            <w:pPr>
              <w:spacing w:after="0"/>
              <w:jc w:val="center"/>
              <w:rPr>
                <w:sz w:val="18"/>
                <w:szCs w:val="18"/>
              </w:rPr>
            </w:pPr>
          </w:p>
        </w:tc>
        <w:tc>
          <w:tcPr>
            <w:tcW w:w="385" w:type="pct"/>
            <w:vMerge/>
            <w:shd w:val="pct15" w:color="auto" w:fill="FFFFFF"/>
            <w:vAlign w:val="center"/>
          </w:tcPr>
          <w:p w14:paraId="38357C52" w14:textId="77777777" w:rsidR="0097053C" w:rsidRPr="00B356C7" w:rsidRDefault="0097053C" w:rsidP="00CD6DAB">
            <w:pPr>
              <w:spacing w:after="0"/>
              <w:jc w:val="center"/>
              <w:rPr>
                <w:sz w:val="18"/>
                <w:szCs w:val="18"/>
              </w:rPr>
            </w:pPr>
          </w:p>
        </w:tc>
        <w:tc>
          <w:tcPr>
            <w:tcW w:w="391" w:type="pct"/>
            <w:shd w:val="pct15" w:color="auto" w:fill="FFFFFF"/>
            <w:vAlign w:val="center"/>
          </w:tcPr>
          <w:p w14:paraId="76EF24D6" w14:textId="77777777" w:rsidR="0097053C" w:rsidRPr="00B356C7" w:rsidRDefault="0097053C" w:rsidP="00CD6DAB">
            <w:pPr>
              <w:spacing w:after="0"/>
              <w:jc w:val="center"/>
              <w:rPr>
                <w:spacing w:val="-4"/>
                <w:sz w:val="18"/>
                <w:szCs w:val="18"/>
                <w:lang w:val="el-GR"/>
              </w:rPr>
            </w:pPr>
            <w:r w:rsidRPr="00B356C7">
              <w:rPr>
                <w:spacing w:val="-4"/>
                <w:sz w:val="18"/>
                <w:szCs w:val="18"/>
                <w:lang w:val="el-GR"/>
              </w:rPr>
              <w:t>ΤΙΜΗ</w:t>
            </w:r>
          </w:p>
          <w:p w14:paraId="4F6517C8" w14:textId="77777777" w:rsidR="0097053C" w:rsidRPr="00B356C7" w:rsidRDefault="0097053C" w:rsidP="00CD6DAB">
            <w:pPr>
              <w:spacing w:after="0"/>
              <w:jc w:val="center"/>
              <w:rPr>
                <w:spacing w:val="-4"/>
                <w:sz w:val="18"/>
                <w:szCs w:val="18"/>
                <w:lang w:val="el-GR"/>
              </w:rPr>
            </w:pPr>
            <w:r w:rsidRPr="00B356C7">
              <w:rPr>
                <w:spacing w:val="-4"/>
                <w:sz w:val="18"/>
                <w:szCs w:val="18"/>
                <w:lang w:val="el-GR"/>
              </w:rPr>
              <w:t>ΜΟΝΑΔΑΣ</w:t>
            </w:r>
          </w:p>
        </w:tc>
        <w:tc>
          <w:tcPr>
            <w:tcW w:w="339" w:type="pct"/>
            <w:shd w:val="pct15" w:color="auto" w:fill="FFFFFF"/>
            <w:vAlign w:val="center"/>
          </w:tcPr>
          <w:p w14:paraId="744E3F2D" w14:textId="77777777" w:rsidR="0097053C" w:rsidRPr="00B356C7" w:rsidRDefault="0097053C" w:rsidP="00CD6DAB">
            <w:pPr>
              <w:spacing w:after="0"/>
              <w:jc w:val="center"/>
              <w:rPr>
                <w:sz w:val="18"/>
                <w:szCs w:val="18"/>
                <w:lang w:val="el-GR"/>
              </w:rPr>
            </w:pPr>
            <w:r w:rsidRPr="00B356C7">
              <w:rPr>
                <w:sz w:val="18"/>
                <w:szCs w:val="18"/>
                <w:lang w:val="el-GR"/>
              </w:rPr>
              <w:t>ΣΥΝΟΛΟ</w:t>
            </w:r>
          </w:p>
        </w:tc>
        <w:tc>
          <w:tcPr>
            <w:tcW w:w="338" w:type="pct"/>
            <w:vMerge/>
            <w:shd w:val="pct15" w:color="auto" w:fill="FFFFFF"/>
            <w:vAlign w:val="center"/>
          </w:tcPr>
          <w:p w14:paraId="78DA9449" w14:textId="77777777" w:rsidR="0097053C" w:rsidRPr="00B356C7" w:rsidRDefault="0097053C" w:rsidP="00CD6DAB">
            <w:pPr>
              <w:spacing w:after="0"/>
              <w:jc w:val="center"/>
              <w:rPr>
                <w:sz w:val="18"/>
                <w:szCs w:val="18"/>
                <w:lang w:val="el-GR"/>
              </w:rPr>
            </w:pPr>
          </w:p>
        </w:tc>
        <w:tc>
          <w:tcPr>
            <w:tcW w:w="545" w:type="pct"/>
            <w:vMerge/>
            <w:shd w:val="pct15" w:color="auto" w:fill="FFFFFF"/>
            <w:vAlign w:val="center"/>
          </w:tcPr>
          <w:p w14:paraId="7477A6EF" w14:textId="77777777" w:rsidR="0097053C" w:rsidRPr="00B356C7" w:rsidRDefault="0097053C" w:rsidP="00CD6DAB">
            <w:pPr>
              <w:spacing w:after="0"/>
              <w:jc w:val="center"/>
              <w:rPr>
                <w:sz w:val="18"/>
                <w:szCs w:val="18"/>
                <w:lang w:val="el-GR"/>
              </w:rPr>
            </w:pPr>
          </w:p>
        </w:tc>
        <w:tc>
          <w:tcPr>
            <w:tcW w:w="460" w:type="pct"/>
            <w:shd w:val="pct15" w:color="auto" w:fill="FFFFFF"/>
            <w:vAlign w:val="center"/>
          </w:tcPr>
          <w:p w14:paraId="2D4C06C0" w14:textId="77777777" w:rsidR="0097053C" w:rsidRPr="00B356C7" w:rsidRDefault="0097053C" w:rsidP="00CD6DAB">
            <w:pPr>
              <w:spacing w:after="0"/>
              <w:jc w:val="center"/>
              <w:rPr>
                <w:sz w:val="18"/>
                <w:szCs w:val="18"/>
                <w:lang w:val="el-GR"/>
              </w:rPr>
            </w:pPr>
            <w:r w:rsidRPr="00B356C7">
              <w:rPr>
                <w:sz w:val="18"/>
                <w:szCs w:val="18"/>
                <w:lang w:val="el-GR"/>
              </w:rPr>
              <w:t>1</w:t>
            </w:r>
            <w:r w:rsidRPr="00B356C7">
              <w:rPr>
                <w:sz w:val="18"/>
                <w:szCs w:val="18"/>
                <w:vertAlign w:val="superscript"/>
                <w:lang w:val="el-GR"/>
              </w:rPr>
              <w:t>ο</w:t>
            </w:r>
            <w:r w:rsidRPr="00B356C7">
              <w:rPr>
                <w:sz w:val="18"/>
                <w:szCs w:val="18"/>
                <w:lang w:val="el-GR"/>
              </w:rPr>
              <w:t xml:space="preserve"> έτος</w:t>
            </w:r>
          </w:p>
        </w:tc>
        <w:tc>
          <w:tcPr>
            <w:tcW w:w="461" w:type="pct"/>
            <w:shd w:val="pct15" w:color="auto" w:fill="FFFFFF"/>
            <w:vAlign w:val="center"/>
          </w:tcPr>
          <w:p w14:paraId="58ABCB31" w14:textId="77777777" w:rsidR="0097053C" w:rsidRPr="00B356C7" w:rsidRDefault="0097053C" w:rsidP="00CD6DAB">
            <w:pPr>
              <w:spacing w:after="0"/>
              <w:jc w:val="center"/>
              <w:rPr>
                <w:sz w:val="18"/>
                <w:szCs w:val="18"/>
                <w:lang w:val="el-GR"/>
              </w:rPr>
            </w:pPr>
            <w:r w:rsidRPr="00B356C7">
              <w:rPr>
                <w:sz w:val="18"/>
                <w:szCs w:val="18"/>
                <w:lang w:val="el-GR"/>
              </w:rPr>
              <w:t>2</w:t>
            </w:r>
            <w:r w:rsidRPr="00B356C7">
              <w:rPr>
                <w:sz w:val="18"/>
                <w:szCs w:val="18"/>
                <w:vertAlign w:val="superscript"/>
                <w:lang w:val="el-GR"/>
              </w:rPr>
              <w:t>ο</w:t>
            </w:r>
            <w:r w:rsidRPr="00B356C7">
              <w:rPr>
                <w:sz w:val="18"/>
                <w:szCs w:val="18"/>
                <w:lang w:val="el-GR"/>
              </w:rPr>
              <w:t xml:space="preserve"> έτος</w:t>
            </w:r>
          </w:p>
        </w:tc>
      </w:tr>
      <w:tr w:rsidR="0097053C" w:rsidRPr="00B356C7" w14:paraId="48AD225C" w14:textId="77777777" w:rsidTr="00CD6DAB">
        <w:trPr>
          <w:gridAfter w:val="1"/>
          <w:wAfter w:w="21" w:type="pct"/>
          <w:trHeight w:val="340"/>
        </w:trPr>
        <w:tc>
          <w:tcPr>
            <w:tcW w:w="209" w:type="pct"/>
            <w:vAlign w:val="center"/>
          </w:tcPr>
          <w:p w14:paraId="595D36EE" w14:textId="77777777" w:rsidR="0097053C" w:rsidRPr="00B356C7" w:rsidRDefault="0097053C" w:rsidP="00CD6DAB">
            <w:pPr>
              <w:spacing w:before="100" w:beforeAutospacing="1" w:after="100" w:afterAutospacing="1"/>
              <w:rPr>
                <w:sz w:val="18"/>
                <w:szCs w:val="18"/>
              </w:rPr>
            </w:pPr>
          </w:p>
        </w:tc>
        <w:tc>
          <w:tcPr>
            <w:tcW w:w="700" w:type="pct"/>
            <w:vAlign w:val="center"/>
          </w:tcPr>
          <w:p w14:paraId="6811310F" w14:textId="77777777" w:rsidR="0097053C" w:rsidRPr="00B356C7" w:rsidRDefault="0097053C" w:rsidP="00CD6DAB">
            <w:pPr>
              <w:spacing w:before="100" w:beforeAutospacing="1" w:after="100" w:afterAutospacing="1"/>
              <w:rPr>
                <w:sz w:val="18"/>
                <w:szCs w:val="18"/>
              </w:rPr>
            </w:pPr>
          </w:p>
        </w:tc>
        <w:tc>
          <w:tcPr>
            <w:tcW w:w="383" w:type="pct"/>
            <w:vAlign w:val="center"/>
          </w:tcPr>
          <w:p w14:paraId="7693FC2A" w14:textId="77777777" w:rsidR="0097053C" w:rsidRPr="00B356C7" w:rsidRDefault="0097053C" w:rsidP="00CD6DAB">
            <w:pPr>
              <w:spacing w:before="100" w:beforeAutospacing="1" w:after="100" w:afterAutospacing="1"/>
              <w:rPr>
                <w:sz w:val="18"/>
                <w:szCs w:val="18"/>
              </w:rPr>
            </w:pPr>
          </w:p>
        </w:tc>
        <w:tc>
          <w:tcPr>
            <w:tcW w:w="385" w:type="pct"/>
          </w:tcPr>
          <w:p w14:paraId="263DD0CB" w14:textId="77777777" w:rsidR="0097053C" w:rsidRPr="00B356C7" w:rsidRDefault="0097053C" w:rsidP="00CD6DAB">
            <w:pPr>
              <w:spacing w:before="100" w:beforeAutospacing="1" w:after="100" w:afterAutospacing="1"/>
              <w:rPr>
                <w:sz w:val="18"/>
                <w:szCs w:val="18"/>
              </w:rPr>
            </w:pPr>
          </w:p>
        </w:tc>
        <w:tc>
          <w:tcPr>
            <w:tcW w:w="385" w:type="pct"/>
          </w:tcPr>
          <w:p w14:paraId="2C7FC733" w14:textId="77777777" w:rsidR="0097053C" w:rsidRPr="00B356C7" w:rsidRDefault="0097053C" w:rsidP="00CD6DAB">
            <w:pPr>
              <w:spacing w:before="100" w:beforeAutospacing="1" w:after="100" w:afterAutospacing="1"/>
              <w:rPr>
                <w:sz w:val="18"/>
                <w:szCs w:val="18"/>
              </w:rPr>
            </w:pPr>
          </w:p>
        </w:tc>
        <w:tc>
          <w:tcPr>
            <w:tcW w:w="385" w:type="pct"/>
            <w:vAlign w:val="center"/>
          </w:tcPr>
          <w:p w14:paraId="3D09C5FF" w14:textId="77777777" w:rsidR="0097053C" w:rsidRPr="00B356C7" w:rsidRDefault="0097053C" w:rsidP="00CD6DAB">
            <w:pPr>
              <w:spacing w:before="100" w:beforeAutospacing="1" w:after="100" w:afterAutospacing="1"/>
              <w:rPr>
                <w:sz w:val="18"/>
                <w:szCs w:val="18"/>
              </w:rPr>
            </w:pPr>
          </w:p>
        </w:tc>
        <w:tc>
          <w:tcPr>
            <w:tcW w:w="391" w:type="pct"/>
            <w:vAlign w:val="center"/>
          </w:tcPr>
          <w:p w14:paraId="3AFD92A4" w14:textId="77777777" w:rsidR="0097053C" w:rsidRPr="00B356C7" w:rsidRDefault="0097053C" w:rsidP="00CD6DAB">
            <w:pPr>
              <w:spacing w:before="100" w:beforeAutospacing="1" w:after="100" w:afterAutospacing="1"/>
              <w:rPr>
                <w:sz w:val="18"/>
                <w:szCs w:val="18"/>
              </w:rPr>
            </w:pPr>
          </w:p>
        </w:tc>
        <w:tc>
          <w:tcPr>
            <w:tcW w:w="339" w:type="pct"/>
            <w:vAlign w:val="center"/>
          </w:tcPr>
          <w:p w14:paraId="2CEF709A" w14:textId="77777777" w:rsidR="0097053C" w:rsidRPr="00B356C7" w:rsidRDefault="0097053C" w:rsidP="00CD6DAB">
            <w:pPr>
              <w:spacing w:before="100" w:beforeAutospacing="1" w:after="100" w:afterAutospacing="1"/>
              <w:rPr>
                <w:sz w:val="18"/>
                <w:szCs w:val="18"/>
              </w:rPr>
            </w:pPr>
          </w:p>
        </w:tc>
        <w:tc>
          <w:tcPr>
            <w:tcW w:w="338" w:type="pct"/>
            <w:vAlign w:val="center"/>
          </w:tcPr>
          <w:p w14:paraId="78BF814F" w14:textId="77777777" w:rsidR="0097053C" w:rsidRPr="00B356C7" w:rsidRDefault="0097053C" w:rsidP="00CD6DAB">
            <w:pPr>
              <w:spacing w:before="100" w:beforeAutospacing="1" w:after="100" w:afterAutospacing="1"/>
              <w:rPr>
                <w:sz w:val="18"/>
                <w:szCs w:val="18"/>
              </w:rPr>
            </w:pPr>
          </w:p>
        </w:tc>
        <w:tc>
          <w:tcPr>
            <w:tcW w:w="545" w:type="pct"/>
            <w:vAlign w:val="center"/>
          </w:tcPr>
          <w:p w14:paraId="65D0AAD5" w14:textId="77777777" w:rsidR="0097053C" w:rsidRPr="00B356C7" w:rsidRDefault="0097053C" w:rsidP="00CD6DAB">
            <w:pPr>
              <w:spacing w:before="100" w:beforeAutospacing="1" w:after="100" w:afterAutospacing="1"/>
              <w:rPr>
                <w:sz w:val="18"/>
                <w:szCs w:val="18"/>
              </w:rPr>
            </w:pPr>
          </w:p>
        </w:tc>
        <w:tc>
          <w:tcPr>
            <w:tcW w:w="460" w:type="pct"/>
            <w:vAlign w:val="center"/>
          </w:tcPr>
          <w:p w14:paraId="1136A664" w14:textId="77777777" w:rsidR="0097053C" w:rsidRPr="00B356C7" w:rsidRDefault="0097053C" w:rsidP="00CD6DAB">
            <w:pPr>
              <w:spacing w:before="100" w:beforeAutospacing="1" w:after="100" w:afterAutospacing="1"/>
              <w:rPr>
                <w:sz w:val="18"/>
                <w:szCs w:val="18"/>
              </w:rPr>
            </w:pPr>
          </w:p>
        </w:tc>
        <w:tc>
          <w:tcPr>
            <w:tcW w:w="461" w:type="pct"/>
            <w:vAlign w:val="center"/>
          </w:tcPr>
          <w:p w14:paraId="789A0B37" w14:textId="77777777" w:rsidR="0097053C" w:rsidRPr="00B356C7" w:rsidRDefault="0097053C" w:rsidP="00CD6DAB">
            <w:pPr>
              <w:spacing w:before="100" w:beforeAutospacing="1" w:after="100" w:afterAutospacing="1"/>
              <w:rPr>
                <w:sz w:val="18"/>
                <w:szCs w:val="18"/>
              </w:rPr>
            </w:pPr>
          </w:p>
        </w:tc>
      </w:tr>
      <w:tr w:rsidR="0097053C" w:rsidRPr="00B356C7" w14:paraId="303815B7" w14:textId="77777777" w:rsidTr="00CD6DAB">
        <w:trPr>
          <w:gridAfter w:val="1"/>
          <w:wAfter w:w="21" w:type="pct"/>
          <w:trHeight w:val="340"/>
        </w:trPr>
        <w:tc>
          <w:tcPr>
            <w:tcW w:w="209" w:type="pct"/>
            <w:vAlign w:val="center"/>
          </w:tcPr>
          <w:p w14:paraId="350BF41F" w14:textId="77777777" w:rsidR="0097053C" w:rsidRPr="00B356C7" w:rsidRDefault="0097053C" w:rsidP="00CD6DAB">
            <w:pPr>
              <w:spacing w:before="100" w:beforeAutospacing="1" w:after="100" w:afterAutospacing="1"/>
              <w:rPr>
                <w:sz w:val="18"/>
                <w:szCs w:val="18"/>
              </w:rPr>
            </w:pPr>
          </w:p>
        </w:tc>
        <w:tc>
          <w:tcPr>
            <w:tcW w:w="700" w:type="pct"/>
            <w:vAlign w:val="center"/>
          </w:tcPr>
          <w:p w14:paraId="26A114CB" w14:textId="77777777" w:rsidR="0097053C" w:rsidRPr="00B356C7" w:rsidRDefault="0097053C" w:rsidP="00CD6DAB">
            <w:pPr>
              <w:spacing w:before="100" w:beforeAutospacing="1" w:after="100" w:afterAutospacing="1"/>
              <w:rPr>
                <w:sz w:val="18"/>
                <w:szCs w:val="18"/>
              </w:rPr>
            </w:pPr>
          </w:p>
        </w:tc>
        <w:tc>
          <w:tcPr>
            <w:tcW w:w="383" w:type="pct"/>
            <w:vAlign w:val="center"/>
          </w:tcPr>
          <w:p w14:paraId="0CA766D2" w14:textId="77777777" w:rsidR="0097053C" w:rsidRPr="00B356C7" w:rsidRDefault="0097053C" w:rsidP="00CD6DAB">
            <w:pPr>
              <w:spacing w:before="100" w:beforeAutospacing="1" w:after="100" w:afterAutospacing="1"/>
              <w:rPr>
                <w:sz w:val="18"/>
                <w:szCs w:val="18"/>
              </w:rPr>
            </w:pPr>
          </w:p>
        </w:tc>
        <w:tc>
          <w:tcPr>
            <w:tcW w:w="385" w:type="pct"/>
          </w:tcPr>
          <w:p w14:paraId="0D204D2D" w14:textId="77777777" w:rsidR="0097053C" w:rsidRPr="00B356C7" w:rsidRDefault="0097053C" w:rsidP="00CD6DAB">
            <w:pPr>
              <w:spacing w:before="100" w:beforeAutospacing="1" w:after="100" w:afterAutospacing="1"/>
              <w:rPr>
                <w:sz w:val="18"/>
                <w:szCs w:val="18"/>
              </w:rPr>
            </w:pPr>
          </w:p>
        </w:tc>
        <w:tc>
          <w:tcPr>
            <w:tcW w:w="385" w:type="pct"/>
          </w:tcPr>
          <w:p w14:paraId="2B3D6462" w14:textId="77777777" w:rsidR="0097053C" w:rsidRPr="00B356C7" w:rsidRDefault="0097053C" w:rsidP="00CD6DAB">
            <w:pPr>
              <w:spacing w:before="100" w:beforeAutospacing="1" w:after="100" w:afterAutospacing="1"/>
              <w:rPr>
                <w:sz w:val="18"/>
                <w:szCs w:val="18"/>
              </w:rPr>
            </w:pPr>
          </w:p>
        </w:tc>
        <w:tc>
          <w:tcPr>
            <w:tcW w:w="385" w:type="pct"/>
            <w:vAlign w:val="center"/>
          </w:tcPr>
          <w:p w14:paraId="6D40BD72" w14:textId="77777777" w:rsidR="0097053C" w:rsidRPr="00B356C7" w:rsidRDefault="0097053C" w:rsidP="00CD6DAB">
            <w:pPr>
              <w:spacing w:before="100" w:beforeAutospacing="1" w:after="100" w:afterAutospacing="1"/>
              <w:rPr>
                <w:sz w:val="18"/>
                <w:szCs w:val="18"/>
              </w:rPr>
            </w:pPr>
          </w:p>
        </w:tc>
        <w:tc>
          <w:tcPr>
            <w:tcW w:w="391" w:type="pct"/>
            <w:vAlign w:val="center"/>
          </w:tcPr>
          <w:p w14:paraId="67B0A0F1" w14:textId="77777777" w:rsidR="0097053C" w:rsidRPr="00B356C7" w:rsidRDefault="0097053C" w:rsidP="00CD6DAB">
            <w:pPr>
              <w:spacing w:before="100" w:beforeAutospacing="1" w:after="100" w:afterAutospacing="1"/>
              <w:rPr>
                <w:sz w:val="18"/>
                <w:szCs w:val="18"/>
              </w:rPr>
            </w:pPr>
          </w:p>
        </w:tc>
        <w:tc>
          <w:tcPr>
            <w:tcW w:w="339" w:type="pct"/>
            <w:vAlign w:val="center"/>
          </w:tcPr>
          <w:p w14:paraId="7E1B385B" w14:textId="77777777" w:rsidR="0097053C" w:rsidRPr="00B356C7" w:rsidRDefault="0097053C" w:rsidP="00CD6DAB">
            <w:pPr>
              <w:spacing w:before="100" w:beforeAutospacing="1" w:after="100" w:afterAutospacing="1"/>
              <w:rPr>
                <w:sz w:val="18"/>
                <w:szCs w:val="18"/>
              </w:rPr>
            </w:pPr>
          </w:p>
        </w:tc>
        <w:tc>
          <w:tcPr>
            <w:tcW w:w="338" w:type="pct"/>
            <w:vAlign w:val="center"/>
          </w:tcPr>
          <w:p w14:paraId="754DF018" w14:textId="77777777" w:rsidR="0097053C" w:rsidRPr="00B356C7" w:rsidRDefault="0097053C" w:rsidP="00CD6DAB">
            <w:pPr>
              <w:spacing w:before="100" w:beforeAutospacing="1" w:after="100" w:afterAutospacing="1"/>
              <w:rPr>
                <w:sz w:val="18"/>
                <w:szCs w:val="18"/>
              </w:rPr>
            </w:pPr>
          </w:p>
        </w:tc>
        <w:tc>
          <w:tcPr>
            <w:tcW w:w="545" w:type="pct"/>
            <w:vAlign w:val="center"/>
          </w:tcPr>
          <w:p w14:paraId="4A00BE6E" w14:textId="77777777" w:rsidR="0097053C" w:rsidRPr="00B356C7" w:rsidRDefault="0097053C" w:rsidP="00CD6DAB">
            <w:pPr>
              <w:spacing w:before="100" w:beforeAutospacing="1" w:after="100" w:afterAutospacing="1"/>
              <w:rPr>
                <w:sz w:val="18"/>
                <w:szCs w:val="18"/>
              </w:rPr>
            </w:pPr>
          </w:p>
        </w:tc>
        <w:tc>
          <w:tcPr>
            <w:tcW w:w="460" w:type="pct"/>
            <w:vAlign w:val="center"/>
          </w:tcPr>
          <w:p w14:paraId="19966997" w14:textId="77777777" w:rsidR="0097053C" w:rsidRPr="00B356C7" w:rsidRDefault="0097053C" w:rsidP="00CD6DAB">
            <w:pPr>
              <w:spacing w:before="100" w:beforeAutospacing="1" w:after="100" w:afterAutospacing="1"/>
              <w:rPr>
                <w:sz w:val="18"/>
                <w:szCs w:val="18"/>
              </w:rPr>
            </w:pPr>
          </w:p>
        </w:tc>
        <w:tc>
          <w:tcPr>
            <w:tcW w:w="461" w:type="pct"/>
            <w:vAlign w:val="center"/>
          </w:tcPr>
          <w:p w14:paraId="3A5D8159" w14:textId="77777777" w:rsidR="0097053C" w:rsidRPr="00B356C7" w:rsidRDefault="0097053C" w:rsidP="00CD6DAB">
            <w:pPr>
              <w:spacing w:before="100" w:beforeAutospacing="1" w:after="100" w:afterAutospacing="1"/>
              <w:rPr>
                <w:sz w:val="18"/>
                <w:szCs w:val="18"/>
              </w:rPr>
            </w:pPr>
          </w:p>
        </w:tc>
      </w:tr>
      <w:tr w:rsidR="0097053C" w:rsidRPr="00B356C7" w14:paraId="3A9D099E" w14:textId="77777777" w:rsidTr="00CD6DAB">
        <w:trPr>
          <w:gridAfter w:val="1"/>
          <w:wAfter w:w="21" w:type="pct"/>
          <w:trHeight w:val="340"/>
        </w:trPr>
        <w:tc>
          <w:tcPr>
            <w:tcW w:w="209" w:type="pct"/>
            <w:tcBorders>
              <w:bottom w:val="single" w:sz="4" w:space="0" w:color="auto"/>
            </w:tcBorders>
            <w:vAlign w:val="center"/>
          </w:tcPr>
          <w:p w14:paraId="72A5D3E9" w14:textId="77777777" w:rsidR="0097053C" w:rsidRPr="00B356C7" w:rsidRDefault="0097053C" w:rsidP="00CD6DAB">
            <w:pPr>
              <w:spacing w:before="100" w:beforeAutospacing="1" w:after="100" w:afterAutospacing="1"/>
              <w:rPr>
                <w:sz w:val="18"/>
                <w:szCs w:val="18"/>
              </w:rPr>
            </w:pPr>
          </w:p>
        </w:tc>
        <w:tc>
          <w:tcPr>
            <w:tcW w:w="700" w:type="pct"/>
            <w:tcBorders>
              <w:bottom w:val="single" w:sz="4" w:space="0" w:color="auto"/>
            </w:tcBorders>
            <w:vAlign w:val="center"/>
          </w:tcPr>
          <w:p w14:paraId="5EBF87F4" w14:textId="77777777" w:rsidR="0097053C" w:rsidRPr="00B356C7" w:rsidRDefault="0097053C" w:rsidP="00CD6DAB">
            <w:pPr>
              <w:spacing w:before="100" w:beforeAutospacing="1" w:after="100" w:afterAutospacing="1"/>
              <w:rPr>
                <w:sz w:val="18"/>
                <w:szCs w:val="18"/>
              </w:rPr>
            </w:pPr>
          </w:p>
        </w:tc>
        <w:tc>
          <w:tcPr>
            <w:tcW w:w="383" w:type="pct"/>
            <w:tcBorders>
              <w:bottom w:val="single" w:sz="4" w:space="0" w:color="auto"/>
            </w:tcBorders>
            <w:vAlign w:val="center"/>
          </w:tcPr>
          <w:p w14:paraId="74CF94A6" w14:textId="77777777" w:rsidR="0097053C" w:rsidRPr="00B356C7" w:rsidRDefault="0097053C" w:rsidP="00CD6DAB">
            <w:pPr>
              <w:spacing w:before="100" w:beforeAutospacing="1" w:after="100" w:afterAutospacing="1"/>
              <w:rPr>
                <w:sz w:val="18"/>
                <w:szCs w:val="18"/>
              </w:rPr>
            </w:pPr>
          </w:p>
        </w:tc>
        <w:tc>
          <w:tcPr>
            <w:tcW w:w="385" w:type="pct"/>
            <w:tcBorders>
              <w:bottom w:val="single" w:sz="4" w:space="0" w:color="auto"/>
            </w:tcBorders>
          </w:tcPr>
          <w:p w14:paraId="5A868B8E" w14:textId="77777777" w:rsidR="0097053C" w:rsidRPr="00B356C7" w:rsidRDefault="0097053C" w:rsidP="00CD6DAB">
            <w:pPr>
              <w:spacing w:before="100" w:beforeAutospacing="1" w:after="100" w:afterAutospacing="1"/>
              <w:rPr>
                <w:sz w:val="18"/>
                <w:szCs w:val="18"/>
              </w:rPr>
            </w:pPr>
          </w:p>
        </w:tc>
        <w:tc>
          <w:tcPr>
            <w:tcW w:w="385" w:type="pct"/>
            <w:tcBorders>
              <w:bottom w:val="single" w:sz="4" w:space="0" w:color="auto"/>
            </w:tcBorders>
          </w:tcPr>
          <w:p w14:paraId="76A4AC1C" w14:textId="77777777" w:rsidR="0097053C" w:rsidRPr="00B356C7" w:rsidRDefault="0097053C" w:rsidP="00CD6DAB">
            <w:pPr>
              <w:spacing w:before="100" w:beforeAutospacing="1" w:after="100" w:afterAutospacing="1"/>
              <w:rPr>
                <w:sz w:val="18"/>
                <w:szCs w:val="18"/>
              </w:rPr>
            </w:pPr>
          </w:p>
        </w:tc>
        <w:tc>
          <w:tcPr>
            <w:tcW w:w="385" w:type="pct"/>
            <w:tcBorders>
              <w:bottom w:val="single" w:sz="4" w:space="0" w:color="auto"/>
            </w:tcBorders>
            <w:vAlign w:val="center"/>
          </w:tcPr>
          <w:p w14:paraId="266BB319" w14:textId="77777777" w:rsidR="0097053C" w:rsidRPr="00B356C7" w:rsidRDefault="0097053C" w:rsidP="00CD6DAB">
            <w:pPr>
              <w:spacing w:before="100" w:beforeAutospacing="1" w:after="100" w:afterAutospacing="1"/>
              <w:rPr>
                <w:sz w:val="18"/>
                <w:szCs w:val="18"/>
              </w:rPr>
            </w:pPr>
          </w:p>
        </w:tc>
        <w:tc>
          <w:tcPr>
            <w:tcW w:w="391" w:type="pct"/>
            <w:tcBorders>
              <w:bottom w:val="single" w:sz="4" w:space="0" w:color="auto"/>
            </w:tcBorders>
            <w:vAlign w:val="center"/>
          </w:tcPr>
          <w:p w14:paraId="0CC2828D" w14:textId="77777777" w:rsidR="0097053C" w:rsidRPr="00B356C7" w:rsidRDefault="0097053C" w:rsidP="00CD6DAB">
            <w:pPr>
              <w:spacing w:before="100" w:beforeAutospacing="1" w:after="100" w:afterAutospacing="1"/>
              <w:rPr>
                <w:sz w:val="18"/>
                <w:szCs w:val="18"/>
              </w:rPr>
            </w:pPr>
          </w:p>
        </w:tc>
        <w:tc>
          <w:tcPr>
            <w:tcW w:w="339" w:type="pct"/>
            <w:vAlign w:val="center"/>
          </w:tcPr>
          <w:p w14:paraId="1D17251B" w14:textId="77777777" w:rsidR="0097053C" w:rsidRPr="00B356C7" w:rsidRDefault="0097053C" w:rsidP="00CD6DAB">
            <w:pPr>
              <w:spacing w:before="100" w:beforeAutospacing="1" w:after="100" w:afterAutospacing="1"/>
              <w:rPr>
                <w:sz w:val="18"/>
                <w:szCs w:val="18"/>
              </w:rPr>
            </w:pPr>
          </w:p>
        </w:tc>
        <w:tc>
          <w:tcPr>
            <w:tcW w:w="338" w:type="pct"/>
            <w:vAlign w:val="center"/>
          </w:tcPr>
          <w:p w14:paraId="1BF73409" w14:textId="77777777" w:rsidR="0097053C" w:rsidRPr="00B356C7" w:rsidRDefault="0097053C" w:rsidP="00CD6DAB">
            <w:pPr>
              <w:spacing w:before="100" w:beforeAutospacing="1" w:after="100" w:afterAutospacing="1"/>
              <w:rPr>
                <w:sz w:val="18"/>
                <w:szCs w:val="18"/>
              </w:rPr>
            </w:pPr>
          </w:p>
        </w:tc>
        <w:tc>
          <w:tcPr>
            <w:tcW w:w="545" w:type="pct"/>
            <w:vAlign w:val="center"/>
          </w:tcPr>
          <w:p w14:paraId="7593EBB9" w14:textId="77777777" w:rsidR="0097053C" w:rsidRPr="00B356C7" w:rsidRDefault="0097053C" w:rsidP="00CD6DAB">
            <w:pPr>
              <w:spacing w:before="100" w:beforeAutospacing="1" w:after="100" w:afterAutospacing="1"/>
              <w:rPr>
                <w:sz w:val="18"/>
                <w:szCs w:val="18"/>
              </w:rPr>
            </w:pPr>
          </w:p>
        </w:tc>
        <w:tc>
          <w:tcPr>
            <w:tcW w:w="460" w:type="pct"/>
            <w:vAlign w:val="center"/>
          </w:tcPr>
          <w:p w14:paraId="46C709B9" w14:textId="77777777" w:rsidR="0097053C" w:rsidRPr="00B356C7" w:rsidRDefault="0097053C" w:rsidP="00CD6DAB">
            <w:pPr>
              <w:spacing w:before="100" w:beforeAutospacing="1" w:after="100" w:afterAutospacing="1"/>
              <w:rPr>
                <w:sz w:val="18"/>
                <w:szCs w:val="18"/>
              </w:rPr>
            </w:pPr>
          </w:p>
        </w:tc>
        <w:tc>
          <w:tcPr>
            <w:tcW w:w="461" w:type="pct"/>
            <w:vAlign w:val="center"/>
          </w:tcPr>
          <w:p w14:paraId="5CCCDF3D" w14:textId="77777777" w:rsidR="0097053C" w:rsidRPr="00B356C7" w:rsidRDefault="0097053C" w:rsidP="00CD6DAB">
            <w:pPr>
              <w:spacing w:before="100" w:beforeAutospacing="1" w:after="100" w:afterAutospacing="1"/>
              <w:rPr>
                <w:sz w:val="18"/>
                <w:szCs w:val="18"/>
              </w:rPr>
            </w:pPr>
          </w:p>
        </w:tc>
      </w:tr>
      <w:tr w:rsidR="0097053C" w:rsidRPr="00B356C7" w14:paraId="30B7C458" w14:textId="77777777" w:rsidTr="00CD6DAB">
        <w:trPr>
          <w:gridAfter w:val="1"/>
          <w:wAfter w:w="21" w:type="pct"/>
          <w:trHeight w:val="340"/>
        </w:trPr>
        <w:tc>
          <w:tcPr>
            <w:tcW w:w="2837" w:type="pct"/>
            <w:gridSpan w:val="7"/>
            <w:shd w:val="pct15" w:color="auto" w:fill="FFFFFF"/>
          </w:tcPr>
          <w:p w14:paraId="3586BFCD" w14:textId="77777777" w:rsidR="0097053C" w:rsidRPr="00B356C7" w:rsidRDefault="0097053C" w:rsidP="00CD6DAB">
            <w:pPr>
              <w:spacing w:before="100" w:beforeAutospacing="1" w:after="100" w:afterAutospacing="1"/>
              <w:jc w:val="center"/>
              <w:rPr>
                <w:sz w:val="18"/>
                <w:szCs w:val="18"/>
              </w:rPr>
            </w:pPr>
            <w:r w:rsidRPr="00B356C7">
              <w:rPr>
                <w:b/>
                <w:sz w:val="18"/>
                <w:szCs w:val="18"/>
                <w:lang w:val="el-GR"/>
              </w:rPr>
              <w:t>ΣΥΝΟΛΟ</w:t>
            </w:r>
          </w:p>
        </w:tc>
        <w:tc>
          <w:tcPr>
            <w:tcW w:w="339" w:type="pct"/>
            <w:vAlign w:val="center"/>
          </w:tcPr>
          <w:p w14:paraId="0D78E74E" w14:textId="77777777" w:rsidR="0097053C" w:rsidRPr="00B356C7" w:rsidRDefault="0097053C" w:rsidP="00CD6DAB">
            <w:pPr>
              <w:spacing w:before="100" w:beforeAutospacing="1" w:after="100" w:afterAutospacing="1"/>
              <w:rPr>
                <w:sz w:val="18"/>
                <w:szCs w:val="18"/>
              </w:rPr>
            </w:pPr>
          </w:p>
        </w:tc>
        <w:tc>
          <w:tcPr>
            <w:tcW w:w="338" w:type="pct"/>
            <w:vAlign w:val="center"/>
          </w:tcPr>
          <w:p w14:paraId="724E47EA" w14:textId="77777777" w:rsidR="0097053C" w:rsidRPr="00B356C7" w:rsidRDefault="0097053C" w:rsidP="00CD6DAB">
            <w:pPr>
              <w:spacing w:before="100" w:beforeAutospacing="1" w:after="100" w:afterAutospacing="1"/>
              <w:rPr>
                <w:sz w:val="18"/>
                <w:szCs w:val="18"/>
              </w:rPr>
            </w:pPr>
          </w:p>
        </w:tc>
        <w:tc>
          <w:tcPr>
            <w:tcW w:w="545" w:type="pct"/>
            <w:vAlign w:val="center"/>
          </w:tcPr>
          <w:p w14:paraId="4029DF22" w14:textId="77777777" w:rsidR="0097053C" w:rsidRPr="00B356C7" w:rsidRDefault="0097053C" w:rsidP="00CD6DAB">
            <w:pPr>
              <w:spacing w:before="100" w:beforeAutospacing="1" w:after="100" w:afterAutospacing="1"/>
              <w:rPr>
                <w:sz w:val="18"/>
                <w:szCs w:val="18"/>
              </w:rPr>
            </w:pPr>
          </w:p>
        </w:tc>
        <w:tc>
          <w:tcPr>
            <w:tcW w:w="460" w:type="pct"/>
            <w:vAlign w:val="center"/>
          </w:tcPr>
          <w:p w14:paraId="2161F066" w14:textId="77777777" w:rsidR="0097053C" w:rsidRPr="00B356C7" w:rsidRDefault="0097053C" w:rsidP="00CD6DAB">
            <w:pPr>
              <w:spacing w:before="100" w:beforeAutospacing="1" w:after="100" w:afterAutospacing="1"/>
              <w:rPr>
                <w:sz w:val="18"/>
                <w:szCs w:val="18"/>
              </w:rPr>
            </w:pPr>
          </w:p>
        </w:tc>
        <w:tc>
          <w:tcPr>
            <w:tcW w:w="461" w:type="pct"/>
            <w:vAlign w:val="center"/>
          </w:tcPr>
          <w:p w14:paraId="455032C0" w14:textId="77777777" w:rsidR="0097053C" w:rsidRPr="00B356C7" w:rsidRDefault="0097053C" w:rsidP="00CD6DAB">
            <w:pPr>
              <w:spacing w:before="100" w:beforeAutospacing="1" w:after="100" w:afterAutospacing="1"/>
              <w:rPr>
                <w:sz w:val="18"/>
                <w:szCs w:val="18"/>
              </w:rPr>
            </w:pPr>
          </w:p>
        </w:tc>
      </w:tr>
    </w:tbl>
    <w:p w14:paraId="5DCA4445" w14:textId="77777777" w:rsidR="0097053C" w:rsidRPr="00B356C7" w:rsidRDefault="0097053C" w:rsidP="0097053C">
      <w:pPr>
        <w:rPr>
          <w:lang w:val="el-GR"/>
        </w:rPr>
      </w:pPr>
    </w:p>
    <w:p w14:paraId="6B1DB68F" w14:textId="77777777" w:rsidR="00623457" w:rsidRPr="00B356C7" w:rsidRDefault="00623457" w:rsidP="00623457">
      <w:pPr>
        <w:spacing w:before="100" w:beforeAutospacing="1" w:after="100" w:afterAutospacing="1"/>
        <w:jc w:val="center"/>
        <w:rPr>
          <w:sz w:val="20"/>
          <w:lang w:val="el-GR"/>
        </w:rPr>
      </w:pPr>
      <w:r w:rsidRPr="00B356C7">
        <w:rPr>
          <w:sz w:val="20"/>
          <w:lang w:val="el-GR"/>
        </w:rPr>
        <w:t xml:space="preserve">* Το ΚΟΣΤΟΣ ΣΥΝΤΗΡΗΣΗΣ αφορά στα έτη μετά την ελάχιστη </w:t>
      </w:r>
      <w:r w:rsidRPr="00B356C7">
        <w:rPr>
          <w:b/>
          <w:sz w:val="20"/>
          <w:lang w:val="el-GR"/>
        </w:rPr>
        <w:t>ζητούμενη</w:t>
      </w:r>
      <w:r w:rsidRPr="00B356C7">
        <w:rPr>
          <w:sz w:val="20"/>
          <w:lang w:val="el-GR"/>
        </w:rPr>
        <w:t xml:space="preserve"> Περίοδο Εγγύησης.</w:t>
      </w:r>
    </w:p>
    <w:p w14:paraId="6DF180E9" w14:textId="77777777" w:rsidR="00623457" w:rsidRPr="00B356C7" w:rsidRDefault="00623457" w:rsidP="00786A1B">
      <w:pPr>
        <w:pStyle w:val="30"/>
        <w:numPr>
          <w:ilvl w:val="2"/>
          <w:numId w:val="18"/>
        </w:numPr>
        <w:ind w:left="1134" w:hanging="414"/>
        <w:rPr>
          <w:rFonts w:cs="Tahoma"/>
          <w:lang w:val="el-GR"/>
        </w:rPr>
      </w:pPr>
      <w:bookmarkStart w:id="750" w:name="_Toc240445878"/>
      <w:bookmarkStart w:id="751" w:name="_Toc366852699"/>
      <w:bookmarkStart w:id="752" w:name="_Ref508304059"/>
      <w:bookmarkStart w:id="753" w:name="_Toc10632752"/>
      <w:bookmarkStart w:id="754" w:name="_Toc42167519"/>
      <w:bookmarkStart w:id="755" w:name="_Toc53671372"/>
      <w:bookmarkStart w:id="756" w:name="_Toc97194382"/>
      <w:bookmarkStart w:id="757" w:name="_Toc97194486"/>
      <w:bookmarkStart w:id="758" w:name="_Toc166240366"/>
      <w:r w:rsidRPr="00B356C7">
        <w:rPr>
          <w:rFonts w:cs="Tahoma"/>
          <w:lang w:val="el-GR"/>
        </w:rPr>
        <w:lastRenderedPageBreak/>
        <w:t>Υπηρεσίες</w:t>
      </w:r>
      <w:bookmarkEnd w:id="750"/>
      <w:bookmarkEnd w:id="751"/>
      <w:bookmarkEnd w:id="752"/>
      <w:bookmarkEnd w:id="753"/>
      <w:bookmarkEnd w:id="754"/>
      <w:bookmarkEnd w:id="755"/>
      <w:bookmarkEnd w:id="756"/>
      <w:bookmarkEnd w:id="757"/>
      <w:bookmarkEnd w:id="758"/>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362"/>
        <w:gridCol w:w="716"/>
        <w:gridCol w:w="718"/>
        <w:gridCol w:w="712"/>
        <w:gridCol w:w="935"/>
        <w:gridCol w:w="811"/>
        <w:gridCol w:w="880"/>
        <w:gridCol w:w="979"/>
      </w:tblGrid>
      <w:tr w:rsidR="000679D9" w:rsidRPr="00B356C7" w14:paraId="5379985B" w14:textId="77777777" w:rsidTr="000679D9">
        <w:trPr>
          <w:cantSplit/>
          <w:tblHeader/>
        </w:trPr>
        <w:tc>
          <w:tcPr>
            <w:tcW w:w="214" w:type="pct"/>
            <w:vMerge w:val="restart"/>
            <w:shd w:val="pct15" w:color="auto" w:fill="FFFFFF"/>
            <w:vAlign w:val="center"/>
          </w:tcPr>
          <w:p w14:paraId="64EB5950" w14:textId="77777777" w:rsidR="00630AEA" w:rsidRPr="00B356C7" w:rsidRDefault="00630AEA" w:rsidP="00630AEA">
            <w:pPr>
              <w:keepNext/>
              <w:keepLines/>
              <w:spacing w:before="60" w:after="60"/>
              <w:ind w:right="-191"/>
              <w:rPr>
                <w:sz w:val="18"/>
                <w:szCs w:val="18"/>
                <w:lang w:val="el-GR"/>
              </w:rPr>
            </w:pPr>
            <w:r w:rsidRPr="00B356C7">
              <w:rPr>
                <w:sz w:val="18"/>
                <w:szCs w:val="18"/>
                <w:lang w:val="el-GR"/>
              </w:rPr>
              <w:t>Α/Α</w:t>
            </w:r>
          </w:p>
        </w:tc>
        <w:tc>
          <w:tcPr>
            <w:tcW w:w="1766" w:type="pct"/>
            <w:vMerge w:val="restart"/>
            <w:shd w:val="pct15" w:color="auto" w:fill="FFFFFF"/>
            <w:vAlign w:val="center"/>
          </w:tcPr>
          <w:p w14:paraId="33CE36D8"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ΠΕΡΙΓΡΑΦΗ</w:t>
            </w:r>
          </w:p>
        </w:tc>
        <w:tc>
          <w:tcPr>
            <w:tcW w:w="376" w:type="pct"/>
            <w:vMerge w:val="restart"/>
            <w:shd w:val="pct15" w:color="auto" w:fill="FFFFFF"/>
            <w:vAlign w:val="center"/>
          </w:tcPr>
          <w:p w14:paraId="5A130289" w14:textId="432B7CB1" w:rsidR="00630AEA" w:rsidRPr="00B356C7" w:rsidRDefault="00630AEA" w:rsidP="00630AEA">
            <w:pPr>
              <w:keepNext/>
              <w:keepLines/>
              <w:spacing w:before="60" w:after="60"/>
              <w:ind w:left="-100" w:right="-11"/>
              <w:jc w:val="center"/>
              <w:rPr>
                <w:sz w:val="18"/>
                <w:szCs w:val="18"/>
                <w:lang w:val="el-GR"/>
              </w:rPr>
            </w:pPr>
            <w:r w:rsidRPr="00B356C7">
              <w:rPr>
                <w:sz w:val="20"/>
                <w:szCs w:val="20"/>
                <w:lang w:val="el-GR"/>
              </w:rPr>
              <w:t>ΦΑΣΗ ΈΡΓΟΥ</w:t>
            </w:r>
          </w:p>
        </w:tc>
        <w:tc>
          <w:tcPr>
            <w:tcW w:w="377" w:type="pct"/>
            <w:vMerge w:val="restart"/>
            <w:shd w:val="pct15" w:color="auto" w:fill="FFFFFF"/>
            <w:vAlign w:val="center"/>
          </w:tcPr>
          <w:p w14:paraId="40CA1346" w14:textId="765B6CA9" w:rsidR="00630AEA" w:rsidRPr="00B356C7" w:rsidRDefault="00630AEA" w:rsidP="00630AEA">
            <w:pPr>
              <w:keepNext/>
              <w:keepLines/>
              <w:spacing w:before="60" w:after="60"/>
              <w:ind w:left="-100" w:right="-11"/>
              <w:jc w:val="center"/>
              <w:rPr>
                <w:sz w:val="18"/>
                <w:szCs w:val="18"/>
                <w:lang w:val="el-GR"/>
              </w:rPr>
            </w:pPr>
            <w:r w:rsidRPr="00B356C7">
              <w:rPr>
                <w:sz w:val="20"/>
                <w:szCs w:val="20"/>
                <w:lang w:val="el-GR"/>
              </w:rPr>
              <w:t>ΚΩΔ. ΠΑΡΑΔΟΤΕΟΥ</w:t>
            </w:r>
          </w:p>
        </w:tc>
        <w:tc>
          <w:tcPr>
            <w:tcW w:w="374" w:type="pct"/>
            <w:vMerge w:val="restart"/>
            <w:shd w:val="pct15" w:color="auto" w:fill="FFFFFF"/>
            <w:vAlign w:val="center"/>
          </w:tcPr>
          <w:p w14:paraId="091ABBB6" w14:textId="36A70726" w:rsidR="00630AEA" w:rsidRPr="00B356C7" w:rsidRDefault="00630AEA" w:rsidP="00630AEA">
            <w:pPr>
              <w:keepNext/>
              <w:keepLines/>
              <w:spacing w:before="60" w:after="60"/>
              <w:ind w:left="-100" w:right="-11"/>
              <w:jc w:val="center"/>
              <w:rPr>
                <w:sz w:val="18"/>
                <w:szCs w:val="18"/>
                <w:lang w:val="el-GR"/>
              </w:rPr>
            </w:pPr>
            <w:r w:rsidRPr="00B356C7">
              <w:rPr>
                <w:sz w:val="18"/>
                <w:szCs w:val="18"/>
                <w:lang w:val="el-GR"/>
              </w:rPr>
              <w:t>Ανθρωπομήνες</w:t>
            </w:r>
          </w:p>
        </w:tc>
        <w:tc>
          <w:tcPr>
            <w:tcW w:w="917" w:type="pct"/>
            <w:gridSpan w:val="2"/>
            <w:tcBorders>
              <w:bottom w:val="single" w:sz="4" w:space="0" w:color="auto"/>
            </w:tcBorders>
            <w:shd w:val="pct15" w:color="auto" w:fill="FFFFFF"/>
            <w:vAlign w:val="center"/>
          </w:tcPr>
          <w:p w14:paraId="619FF448" w14:textId="77777777" w:rsidR="00630AEA" w:rsidRPr="00B356C7" w:rsidRDefault="00630AEA" w:rsidP="00630AEA">
            <w:pPr>
              <w:keepNext/>
              <w:keepLines/>
              <w:spacing w:before="60" w:after="60"/>
              <w:rPr>
                <w:sz w:val="18"/>
                <w:szCs w:val="18"/>
                <w:lang w:val="el-GR"/>
              </w:rPr>
            </w:pPr>
            <w:r w:rsidRPr="00B356C7">
              <w:rPr>
                <w:sz w:val="18"/>
                <w:szCs w:val="18"/>
                <w:lang w:val="el-GR"/>
              </w:rPr>
              <w:t>ΑΞΙΑ ΧΩΡΙΣ ΦΠΑ [€]</w:t>
            </w:r>
          </w:p>
        </w:tc>
        <w:tc>
          <w:tcPr>
            <w:tcW w:w="462" w:type="pct"/>
            <w:vMerge w:val="restart"/>
            <w:shd w:val="pct15" w:color="auto" w:fill="FFFFFF"/>
            <w:vAlign w:val="center"/>
          </w:tcPr>
          <w:p w14:paraId="506B4CB7" w14:textId="77777777" w:rsidR="00630AEA" w:rsidRPr="00B356C7" w:rsidRDefault="00630AEA" w:rsidP="00630AEA">
            <w:pPr>
              <w:keepNext/>
              <w:keepLines/>
              <w:spacing w:before="60" w:after="60"/>
              <w:rPr>
                <w:sz w:val="18"/>
                <w:szCs w:val="18"/>
                <w:lang w:val="el-GR"/>
              </w:rPr>
            </w:pPr>
            <w:r w:rsidRPr="00B356C7">
              <w:rPr>
                <w:sz w:val="18"/>
                <w:szCs w:val="18"/>
                <w:lang w:val="el-GR"/>
              </w:rPr>
              <w:t>ΦΠΑ [€]</w:t>
            </w:r>
          </w:p>
        </w:tc>
        <w:tc>
          <w:tcPr>
            <w:tcW w:w="514" w:type="pct"/>
            <w:vMerge w:val="restart"/>
            <w:shd w:val="pct15" w:color="auto" w:fill="FFFFFF"/>
            <w:vAlign w:val="center"/>
          </w:tcPr>
          <w:p w14:paraId="3F6AEB29" w14:textId="77777777" w:rsidR="00630AEA" w:rsidRPr="00B356C7" w:rsidRDefault="00630AEA" w:rsidP="00630AEA">
            <w:pPr>
              <w:keepNext/>
              <w:keepLines/>
              <w:spacing w:before="60" w:after="60"/>
              <w:rPr>
                <w:sz w:val="18"/>
                <w:szCs w:val="18"/>
                <w:lang w:val="el-GR"/>
              </w:rPr>
            </w:pPr>
            <w:r w:rsidRPr="00B356C7">
              <w:rPr>
                <w:sz w:val="18"/>
                <w:szCs w:val="18"/>
                <w:lang w:val="el-GR"/>
              </w:rPr>
              <w:t xml:space="preserve">ΣΥΝΟΛΙΚΗ ΑΞΙΑ </w:t>
            </w:r>
          </w:p>
          <w:p w14:paraId="03CC6634" w14:textId="77777777" w:rsidR="00630AEA" w:rsidRPr="00B356C7" w:rsidRDefault="00630AEA" w:rsidP="00630AEA">
            <w:pPr>
              <w:keepNext/>
              <w:keepLines/>
              <w:spacing w:before="60" w:after="60"/>
              <w:rPr>
                <w:sz w:val="18"/>
                <w:szCs w:val="18"/>
                <w:lang w:val="el-GR"/>
              </w:rPr>
            </w:pPr>
            <w:r w:rsidRPr="00B356C7">
              <w:rPr>
                <w:sz w:val="18"/>
                <w:szCs w:val="18"/>
                <w:lang w:val="el-GR"/>
              </w:rPr>
              <w:t>ΜΕ ΦΠΑ [€]</w:t>
            </w:r>
          </w:p>
        </w:tc>
      </w:tr>
      <w:tr w:rsidR="00630AEA" w:rsidRPr="00B356C7" w14:paraId="2D0F3E1A" w14:textId="77777777" w:rsidTr="00CD6DAB">
        <w:tc>
          <w:tcPr>
            <w:tcW w:w="214" w:type="pct"/>
            <w:vMerge/>
            <w:shd w:val="clear" w:color="auto" w:fill="FFFFFF"/>
            <w:vAlign w:val="center"/>
          </w:tcPr>
          <w:p w14:paraId="7AD6AF20" w14:textId="77777777" w:rsidR="00630AEA" w:rsidRPr="00B356C7" w:rsidRDefault="00630AEA" w:rsidP="00C4217E">
            <w:pPr>
              <w:keepNext/>
              <w:keepLines/>
              <w:spacing w:before="60" w:after="60"/>
              <w:rPr>
                <w:sz w:val="18"/>
                <w:szCs w:val="18"/>
                <w:lang w:val="el-GR"/>
              </w:rPr>
            </w:pPr>
          </w:p>
        </w:tc>
        <w:tc>
          <w:tcPr>
            <w:tcW w:w="1766" w:type="pct"/>
            <w:vMerge/>
            <w:shd w:val="clear" w:color="auto" w:fill="FFFFFF"/>
            <w:vAlign w:val="center"/>
          </w:tcPr>
          <w:p w14:paraId="19095730" w14:textId="77777777" w:rsidR="00630AEA" w:rsidRPr="00B356C7" w:rsidRDefault="00630AEA" w:rsidP="00C4217E">
            <w:pPr>
              <w:keepNext/>
              <w:keepLines/>
              <w:spacing w:before="60" w:after="60"/>
              <w:rPr>
                <w:sz w:val="18"/>
                <w:szCs w:val="18"/>
                <w:lang w:val="el-GR"/>
              </w:rPr>
            </w:pPr>
          </w:p>
        </w:tc>
        <w:tc>
          <w:tcPr>
            <w:tcW w:w="376" w:type="pct"/>
            <w:vMerge/>
            <w:shd w:val="clear" w:color="auto" w:fill="FFFFFF"/>
          </w:tcPr>
          <w:p w14:paraId="2EA8AC73" w14:textId="77777777" w:rsidR="00630AEA" w:rsidRPr="00B356C7" w:rsidRDefault="00630AEA" w:rsidP="00C4217E">
            <w:pPr>
              <w:keepNext/>
              <w:keepLines/>
              <w:spacing w:before="60" w:after="60"/>
              <w:rPr>
                <w:sz w:val="18"/>
                <w:szCs w:val="18"/>
                <w:lang w:val="el-GR"/>
              </w:rPr>
            </w:pPr>
          </w:p>
        </w:tc>
        <w:tc>
          <w:tcPr>
            <w:tcW w:w="377" w:type="pct"/>
            <w:vMerge/>
            <w:shd w:val="clear" w:color="auto" w:fill="FFFFFF"/>
          </w:tcPr>
          <w:p w14:paraId="22F28859" w14:textId="26553A42" w:rsidR="00630AEA" w:rsidRPr="00B356C7" w:rsidRDefault="00630AEA" w:rsidP="00C4217E">
            <w:pPr>
              <w:keepNext/>
              <w:keepLines/>
              <w:spacing w:before="60" w:after="60"/>
              <w:rPr>
                <w:sz w:val="18"/>
                <w:szCs w:val="18"/>
                <w:lang w:val="el-GR"/>
              </w:rPr>
            </w:pPr>
          </w:p>
        </w:tc>
        <w:tc>
          <w:tcPr>
            <w:tcW w:w="374" w:type="pct"/>
            <w:vMerge/>
            <w:shd w:val="clear" w:color="auto" w:fill="FFFFFF"/>
            <w:vAlign w:val="center"/>
          </w:tcPr>
          <w:p w14:paraId="166289F5" w14:textId="23522F6F" w:rsidR="00630AEA" w:rsidRPr="00B356C7" w:rsidRDefault="00630AEA" w:rsidP="00C4217E">
            <w:pPr>
              <w:keepNext/>
              <w:keepLines/>
              <w:spacing w:before="60" w:after="60"/>
              <w:rPr>
                <w:sz w:val="18"/>
                <w:szCs w:val="18"/>
                <w:lang w:val="el-GR"/>
              </w:rPr>
            </w:pPr>
          </w:p>
        </w:tc>
        <w:tc>
          <w:tcPr>
            <w:tcW w:w="491" w:type="pct"/>
            <w:shd w:val="pct15" w:color="auto" w:fill="FFFFFF"/>
            <w:vAlign w:val="center"/>
          </w:tcPr>
          <w:p w14:paraId="5D533459" w14:textId="77777777" w:rsidR="00630AEA" w:rsidRPr="00B356C7" w:rsidRDefault="00630AEA" w:rsidP="00C4217E">
            <w:pPr>
              <w:keepNext/>
              <w:keepLines/>
              <w:spacing w:before="60" w:after="60"/>
              <w:jc w:val="center"/>
              <w:rPr>
                <w:sz w:val="18"/>
                <w:szCs w:val="18"/>
                <w:lang w:val="el-GR"/>
              </w:rPr>
            </w:pPr>
            <w:r w:rsidRPr="00B356C7">
              <w:rPr>
                <w:sz w:val="18"/>
                <w:szCs w:val="18"/>
                <w:lang w:val="el-GR"/>
              </w:rPr>
              <w:t>ΤΙΜΗ ΜΟΝΑΔΑΣ</w:t>
            </w:r>
          </w:p>
        </w:tc>
        <w:tc>
          <w:tcPr>
            <w:tcW w:w="426" w:type="pct"/>
            <w:shd w:val="pct15" w:color="auto" w:fill="FFFFFF"/>
            <w:vAlign w:val="center"/>
          </w:tcPr>
          <w:p w14:paraId="5C0C2AF3" w14:textId="77777777" w:rsidR="00630AEA" w:rsidRPr="00B356C7" w:rsidRDefault="00630AEA" w:rsidP="00C4217E">
            <w:pPr>
              <w:keepNext/>
              <w:keepLines/>
              <w:spacing w:before="60" w:after="60"/>
              <w:jc w:val="center"/>
              <w:rPr>
                <w:sz w:val="18"/>
                <w:szCs w:val="18"/>
                <w:lang w:val="el-GR"/>
              </w:rPr>
            </w:pPr>
            <w:r w:rsidRPr="00B356C7">
              <w:rPr>
                <w:sz w:val="18"/>
                <w:szCs w:val="18"/>
                <w:lang w:val="el-GR"/>
              </w:rPr>
              <w:t>ΣΥΝΟΛΟ</w:t>
            </w:r>
          </w:p>
        </w:tc>
        <w:tc>
          <w:tcPr>
            <w:tcW w:w="462" w:type="pct"/>
            <w:vMerge/>
            <w:shd w:val="clear" w:color="auto" w:fill="FFFFFF"/>
            <w:vAlign w:val="center"/>
          </w:tcPr>
          <w:p w14:paraId="59D88657" w14:textId="77777777" w:rsidR="00630AEA" w:rsidRPr="00B356C7" w:rsidRDefault="00630AEA" w:rsidP="00C4217E">
            <w:pPr>
              <w:keepNext/>
              <w:keepLines/>
              <w:spacing w:before="60" w:after="60"/>
              <w:rPr>
                <w:sz w:val="18"/>
                <w:szCs w:val="18"/>
                <w:lang w:val="el-GR"/>
              </w:rPr>
            </w:pPr>
          </w:p>
        </w:tc>
        <w:tc>
          <w:tcPr>
            <w:tcW w:w="514" w:type="pct"/>
            <w:vMerge/>
            <w:shd w:val="clear" w:color="auto" w:fill="FFFFFF"/>
            <w:vAlign w:val="center"/>
          </w:tcPr>
          <w:p w14:paraId="62A69E2E" w14:textId="77777777" w:rsidR="00630AEA" w:rsidRPr="00B356C7" w:rsidRDefault="00630AEA" w:rsidP="00C4217E">
            <w:pPr>
              <w:keepNext/>
              <w:keepLines/>
              <w:spacing w:before="60" w:after="60"/>
              <w:rPr>
                <w:sz w:val="18"/>
                <w:szCs w:val="18"/>
                <w:lang w:val="el-GR"/>
              </w:rPr>
            </w:pPr>
          </w:p>
        </w:tc>
      </w:tr>
      <w:tr w:rsidR="000679D9" w:rsidRPr="00B356C7" w14:paraId="472AD229" w14:textId="77777777" w:rsidTr="000679D9">
        <w:trPr>
          <w:trHeight w:val="284"/>
        </w:trPr>
        <w:tc>
          <w:tcPr>
            <w:tcW w:w="214" w:type="pct"/>
            <w:shd w:val="clear" w:color="auto" w:fill="FFFFFF"/>
            <w:vAlign w:val="center"/>
          </w:tcPr>
          <w:p w14:paraId="3CCE3ACB" w14:textId="77777777" w:rsidR="00630AEA" w:rsidRPr="00B356C7" w:rsidRDefault="00630AEA" w:rsidP="00C4217E">
            <w:pPr>
              <w:keepNext/>
              <w:keepLines/>
              <w:spacing w:before="60" w:after="60"/>
              <w:rPr>
                <w:sz w:val="18"/>
                <w:szCs w:val="18"/>
                <w:lang w:val="el-GR"/>
              </w:rPr>
            </w:pPr>
            <w:r w:rsidRPr="00B356C7">
              <w:rPr>
                <w:sz w:val="18"/>
                <w:szCs w:val="18"/>
                <w:lang w:val="el-GR"/>
              </w:rPr>
              <w:t>1.</w:t>
            </w:r>
          </w:p>
        </w:tc>
        <w:tc>
          <w:tcPr>
            <w:tcW w:w="1766" w:type="pct"/>
            <w:shd w:val="clear" w:color="auto" w:fill="FFFFFF"/>
            <w:vAlign w:val="center"/>
          </w:tcPr>
          <w:p w14:paraId="4EB2654C" w14:textId="0015D932" w:rsidR="00630AEA" w:rsidRPr="00B356C7" w:rsidRDefault="00630AEA" w:rsidP="00C4217E">
            <w:pPr>
              <w:keepNext/>
              <w:keepLines/>
              <w:spacing w:before="60" w:after="60"/>
              <w:rPr>
                <w:sz w:val="18"/>
                <w:szCs w:val="18"/>
                <w:lang w:val="el-GR"/>
              </w:rPr>
            </w:pPr>
          </w:p>
        </w:tc>
        <w:tc>
          <w:tcPr>
            <w:tcW w:w="376" w:type="pct"/>
            <w:shd w:val="clear" w:color="auto" w:fill="FFFFFF"/>
          </w:tcPr>
          <w:p w14:paraId="69E8C894"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494752CD" w14:textId="17EC93A4" w:rsidR="00630AEA" w:rsidRPr="00B356C7" w:rsidRDefault="00630AEA" w:rsidP="00C4217E">
            <w:pPr>
              <w:keepNext/>
              <w:keepLines/>
              <w:spacing w:before="60" w:after="60"/>
              <w:rPr>
                <w:sz w:val="18"/>
                <w:szCs w:val="18"/>
                <w:lang w:val="el-GR"/>
              </w:rPr>
            </w:pPr>
          </w:p>
        </w:tc>
        <w:tc>
          <w:tcPr>
            <w:tcW w:w="374" w:type="pct"/>
            <w:shd w:val="clear" w:color="auto" w:fill="FFFFFF"/>
            <w:vAlign w:val="center"/>
          </w:tcPr>
          <w:p w14:paraId="2CE4EF80" w14:textId="4D657BB3" w:rsidR="00630AEA" w:rsidRPr="00B356C7" w:rsidRDefault="00630AEA" w:rsidP="00C4217E">
            <w:pPr>
              <w:keepNext/>
              <w:keepLines/>
              <w:spacing w:before="60" w:after="60"/>
              <w:rPr>
                <w:sz w:val="18"/>
                <w:szCs w:val="18"/>
                <w:lang w:val="el-GR"/>
              </w:rPr>
            </w:pPr>
          </w:p>
        </w:tc>
        <w:tc>
          <w:tcPr>
            <w:tcW w:w="491" w:type="pct"/>
            <w:shd w:val="clear" w:color="auto" w:fill="FFFFFF"/>
            <w:vAlign w:val="center"/>
          </w:tcPr>
          <w:p w14:paraId="65C4C1A3" w14:textId="77777777" w:rsidR="00630AEA" w:rsidRPr="00B356C7" w:rsidRDefault="00630AEA" w:rsidP="00C4217E">
            <w:pPr>
              <w:keepNext/>
              <w:keepLines/>
              <w:spacing w:before="60" w:after="60"/>
              <w:rPr>
                <w:sz w:val="18"/>
                <w:szCs w:val="18"/>
                <w:lang w:val="el-GR"/>
              </w:rPr>
            </w:pPr>
          </w:p>
        </w:tc>
        <w:tc>
          <w:tcPr>
            <w:tcW w:w="426" w:type="pct"/>
            <w:shd w:val="clear" w:color="auto" w:fill="FFFFFF"/>
            <w:vAlign w:val="center"/>
          </w:tcPr>
          <w:p w14:paraId="484576A3" w14:textId="77777777" w:rsidR="00630AEA" w:rsidRPr="00B356C7" w:rsidRDefault="00630AEA" w:rsidP="00C4217E">
            <w:pPr>
              <w:keepNext/>
              <w:keepLines/>
              <w:spacing w:before="60" w:after="60"/>
              <w:rPr>
                <w:sz w:val="18"/>
                <w:szCs w:val="18"/>
                <w:lang w:val="el-GR"/>
              </w:rPr>
            </w:pPr>
          </w:p>
        </w:tc>
        <w:tc>
          <w:tcPr>
            <w:tcW w:w="462" w:type="pct"/>
            <w:shd w:val="clear" w:color="auto" w:fill="FFFFFF"/>
            <w:vAlign w:val="center"/>
          </w:tcPr>
          <w:p w14:paraId="2BE51EB0" w14:textId="77777777" w:rsidR="00630AEA" w:rsidRPr="00B356C7" w:rsidRDefault="00630AEA" w:rsidP="00C4217E">
            <w:pPr>
              <w:keepNext/>
              <w:keepLines/>
              <w:spacing w:before="60" w:after="60"/>
              <w:rPr>
                <w:sz w:val="18"/>
                <w:szCs w:val="18"/>
                <w:lang w:val="el-GR"/>
              </w:rPr>
            </w:pPr>
          </w:p>
        </w:tc>
        <w:tc>
          <w:tcPr>
            <w:tcW w:w="514" w:type="pct"/>
            <w:shd w:val="clear" w:color="auto" w:fill="FFFFFF"/>
            <w:vAlign w:val="center"/>
          </w:tcPr>
          <w:p w14:paraId="0FD706C1" w14:textId="77777777" w:rsidR="00630AEA" w:rsidRPr="00B356C7" w:rsidRDefault="00630AEA" w:rsidP="00C4217E">
            <w:pPr>
              <w:keepNext/>
              <w:keepLines/>
              <w:spacing w:before="60" w:after="60"/>
              <w:rPr>
                <w:sz w:val="18"/>
                <w:szCs w:val="18"/>
                <w:lang w:val="el-GR"/>
              </w:rPr>
            </w:pPr>
          </w:p>
        </w:tc>
      </w:tr>
      <w:tr w:rsidR="000679D9" w:rsidRPr="00B356C7" w14:paraId="67FC78A1" w14:textId="77777777" w:rsidTr="000679D9">
        <w:trPr>
          <w:trHeight w:val="284"/>
        </w:trPr>
        <w:tc>
          <w:tcPr>
            <w:tcW w:w="214" w:type="pct"/>
            <w:shd w:val="clear" w:color="auto" w:fill="FFFFFF"/>
            <w:vAlign w:val="center"/>
          </w:tcPr>
          <w:p w14:paraId="50CD43A3" w14:textId="77777777" w:rsidR="00630AEA" w:rsidRPr="00B356C7" w:rsidRDefault="00630AEA" w:rsidP="00C4217E">
            <w:pPr>
              <w:keepNext/>
              <w:keepLines/>
              <w:spacing w:before="60" w:after="60"/>
              <w:rPr>
                <w:sz w:val="18"/>
                <w:szCs w:val="18"/>
                <w:lang w:val="el-GR"/>
              </w:rPr>
            </w:pPr>
            <w:r w:rsidRPr="00B356C7">
              <w:rPr>
                <w:sz w:val="18"/>
                <w:szCs w:val="18"/>
                <w:lang w:val="el-GR"/>
              </w:rPr>
              <w:t>2.</w:t>
            </w:r>
          </w:p>
        </w:tc>
        <w:tc>
          <w:tcPr>
            <w:tcW w:w="1766" w:type="pct"/>
            <w:shd w:val="clear" w:color="auto" w:fill="FFFFFF"/>
            <w:vAlign w:val="center"/>
          </w:tcPr>
          <w:p w14:paraId="6DA8AEC3" w14:textId="613A07FD" w:rsidR="00630AEA" w:rsidRPr="00B356C7" w:rsidRDefault="00630AEA" w:rsidP="00C4217E">
            <w:pPr>
              <w:keepNext/>
              <w:keepLines/>
              <w:spacing w:before="60" w:after="60"/>
              <w:rPr>
                <w:sz w:val="18"/>
                <w:szCs w:val="18"/>
                <w:lang w:val="el-GR"/>
              </w:rPr>
            </w:pPr>
          </w:p>
        </w:tc>
        <w:tc>
          <w:tcPr>
            <w:tcW w:w="376" w:type="pct"/>
            <w:shd w:val="clear" w:color="auto" w:fill="FFFFFF"/>
          </w:tcPr>
          <w:p w14:paraId="65D5F929"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4F088768" w14:textId="2263B2FB" w:rsidR="00630AEA" w:rsidRPr="00B356C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7B4553EA" w14:textId="504054F8" w:rsidR="00630AEA" w:rsidRPr="00B356C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2DB1398F" w14:textId="77777777" w:rsidR="00630AEA" w:rsidRPr="00B356C7" w:rsidRDefault="00630AEA" w:rsidP="00C4217E">
            <w:pPr>
              <w:keepNext/>
              <w:keepLines/>
              <w:spacing w:before="60" w:after="60"/>
              <w:rPr>
                <w:sz w:val="18"/>
                <w:szCs w:val="18"/>
                <w:lang w:val="el-GR"/>
              </w:rPr>
            </w:pPr>
          </w:p>
        </w:tc>
        <w:tc>
          <w:tcPr>
            <w:tcW w:w="426" w:type="pct"/>
            <w:shd w:val="clear" w:color="auto" w:fill="FFFFFF"/>
            <w:vAlign w:val="center"/>
          </w:tcPr>
          <w:p w14:paraId="02F9FF0A" w14:textId="77777777" w:rsidR="00630AEA" w:rsidRPr="00B356C7" w:rsidRDefault="00630AEA" w:rsidP="00C4217E">
            <w:pPr>
              <w:keepNext/>
              <w:keepLines/>
              <w:spacing w:before="60" w:after="60"/>
              <w:rPr>
                <w:sz w:val="18"/>
                <w:szCs w:val="18"/>
                <w:lang w:val="el-GR"/>
              </w:rPr>
            </w:pPr>
          </w:p>
        </w:tc>
        <w:tc>
          <w:tcPr>
            <w:tcW w:w="462" w:type="pct"/>
            <w:shd w:val="clear" w:color="auto" w:fill="FFFFFF"/>
            <w:vAlign w:val="center"/>
          </w:tcPr>
          <w:p w14:paraId="4BB9DF2D" w14:textId="77777777" w:rsidR="00630AEA" w:rsidRPr="00B356C7" w:rsidRDefault="00630AEA" w:rsidP="00C4217E">
            <w:pPr>
              <w:keepNext/>
              <w:keepLines/>
              <w:spacing w:before="60" w:after="60"/>
              <w:rPr>
                <w:sz w:val="18"/>
                <w:szCs w:val="18"/>
                <w:lang w:val="el-GR"/>
              </w:rPr>
            </w:pPr>
          </w:p>
        </w:tc>
        <w:tc>
          <w:tcPr>
            <w:tcW w:w="514" w:type="pct"/>
            <w:shd w:val="clear" w:color="auto" w:fill="FFFFFF"/>
            <w:vAlign w:val="center"/>
          </w:tcPr>
          <w:p w14:paraId="34B39233" w14:textId="77777777" w:rsidR="00630AEA" w:rsidRPr="00B356C7" w:rsidRDefault="00630AEA" w:rsidP="00C4217E">
            <w:pPr>
              <w:keepNext/>
              <w:keepLines/>
              <w:spacing w:before="60" w:after="60"/>
              <w:rPr>
                <w:sz w:val="18"/>
                <w:szCs w:val="18"/>
                <w:lang w:val="el-GR"/>
              </w:rPr>
            </w:pPr>
          </w:p>
        </w:tc>
      </w:tr>
      <w:tr w:rsidR="000679D9" w:rsidRPr="00B356C7" w14:paraId="35655600" w14:textId="77777777" w:rsidTr="000679D9">
        <w:trPr>
          <w:trHeight w:val="284"/>
        </w:trPr>
        <w:tc>
          <w:tcPr>
            <w:tcW w:w="214" w:type="pct"/>
            <w:shd w:val="clear" w:color="auto" w:fill="FFFFFF"/>
            <w:vAlign w:val="center"/>
          </w:tcPr>
          <w:p w14:paraId="5BACAAFA" w14:textId="77777777" w:rsidR="00630AEA" w:rsidRPr="00B356C7" w:rsidRDefault="00630AEA" w:rsidP="00C4217E">
            <w:pPr>
              <w:keepNext/>
              <w:keepLines/>
              <w:spacing w:before="60" w:after="60"/>
              <w:rPr>
                <w:sz w:val="18"/>
                <w:szCs w:val="18"/>
                <w:lang w:val="el-GR"/>
              </w:rPr>
            </w:pPr>
            <w:r w:rsidRPr="00B356C7">
              <w:rPr>
                <w:sz w:val="18"/>
                <w:szCs w:val="18"/>
                <w:lang w:val="el-GR"/>
              </w:rPr>
              <w:t>3.</w:t>
            </w:r>
          </w:p>
        </w:tc>
        <w:tc>
          <w:tcPr>
            <w:tcW w:w="1766" w:type="pct"/>
            <w:shd w:val="clear" w:color="auto" w:fill="FFFFFF"/>
            <w:vAlign w:val="center"/>
          </w:tcPr>
          <w:p w14:paraId="0A2827A5" w14:textId="0A5150ED" w:rsidR="00630AEA" w:rsidRPr="00B356C7" w:rsidRDefault="00630AEA" w:rsidP="00C4217E">
            <w:pPr>
              <w:keepNext/>
              <w:keepLines/>
              <w:spacing w:before="60" w:after="60"/>
              <w:rPr>
                <w:sz w:val="18"/>
                <w:szCs w:val="18"/>
                <w:lang w:val="el-GR"/>
              </w:rPr>
            </w:pPr>
          </w:p>
        </w:tc>
        <w:tc>
          <w:tcPr>
            <w:tcW w:w="376" w:type="pct"/>
            <w:shd w:val="clear" w:color="auto" w:fill="FFFFFF"/>
          </w:tcPr>
          <w:p w14:paraId="787BDAC0"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4246D54B" w14:textId="5CC479A7" w:rsidR="00630AEA" w:rsidRPr="00B356C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41858ADB" w14:textId="153F8E67" w:rsidR="00630AEA" w:rsidRPr="00B356C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3B2CC9F4" w14:textId="77777777" w:rsidR="00630AEA" w:rsidRPr="00B356C7" w:rsidRDefault="00630AEA" w:rsidP="00C4217E">
            <w:pPr>
              <w:keepNext/>
              <w:keepLines/>
              <w:spacing w:before="60" w:after="60"/>
              <w:rPr>
                <w:sz w:val="18"/>
                <w:szCs w:val="18"/>
                <w:lang w:val="el-GR"/>
              </w:rPr>
            </w:pPr>
          </w:p>
        </w:tc>
        <w:tc>
          <w:tcPr>
            <w:tcW w:w="426" w:type="pct"/>
            <w:shd w:val="clear" w:color="auto" w:fill="FFFFFF"/>
            <w:vAlign w:val="center"/>
          </w:tcPr>
          <w:p w14:paraId="404C59AD" w14:textId="77777777" w:rsidR="00630AEA" w:rsidRPr="00B356C7" w:rsidRDefault="00630AEA" w:rsidP="00C4217E">
            <w:pPr>
              <w:keepNext/>
              <w:keepLines/>
              <w:spacing w:before="60" w:after="60"/>
              <w:rPr>
                <w:sz w:val="18"/>
                <w:szCs w:val="18"/>
                <w:lang w:val="el-GR"/>
              </w:rPr>
            </w:pPr>
          </w:p>
        </w:tc>
        <w:tc>
          <w:tcPr>
            <w:tcW w:w="462" w:type="pct"/>
            <w:shd w:val="clear" w:color="auto" w:fill="FFFFFF"/>
            <w:vAlign w:val="center"/>
          </w:tcPr>
          <w:p w14:paraId="4C1918FD" w14:textId="77777777" w:rsidR="00630AEA" w:rsidRPr="00B356C7" w:rsidRDefault="00630AEA" w:rsidP="00C4217E">
            <w:pPr>
              <w:keepNext/>
              <w:keepLines/>
              <w:spacing w:before="60" w:after="60"/>
              <w:rPr>
                <w:sz w:val="18"/>
                <w:szCs w:val="18"/>
                <w:lang w:val="el-GR"/>
              </w:rPr>
            </w:pPr>
          </w:p>
        </w:tc>
        <w:tc>
          <w:tcPr>
            <w:tcW w:w="514" w:type="pct"/>
            <w:shd w:val="clear" w:color="auto" w:fill="FFFFFF"/>
            <w:vAlign w:val="center"/>
          </w:tcPr>
          <w:p w14:paraId="79E08543" w14:textId="77777777" w:rsidR="00630AEA" w:rsidRPr="00B356C7" w:rsidRDefault="00630AEA" w:rsidP="00C4217E">
            <w:pPr>
              <w:keepNext/>
              <w:keepLines/>
              <w:spacing w:before="60" w:after="60"/>
              <w:rPr>
                <w:sz w:val="18"/>
                <w:szCs w:val="18"/>
                <w:lang w:val="el-GR"/>
              </w:rPr>
            </w:pPr>
          </w:p>
        </w:tc>
      </w:tr>
      <w:tr w:rsidR="000679D9" w:rsidRPr="00B356C7" w14:paraId="2EFFDB29" w14:textId="77777777" w:rsidTr="000679D9">
        <w:trPr>
          <w:trHeight w:val="284"/>
        </w:trPr>
        <w:tc>
          <w:tcPr>
            <w:tcW w:w="214" w:type="pct"/>
            <w:shd w:val="clear" w:color="auto" w:fill="FFFFFF"/>
            <w:vAlign w:val="center"/>
          </w:tcPr>
          <w:p w14:paraId="0BA0FED1" w14:textId="77777777" w:rsidR="00630AEA" w:rsidRPr="00B356C7" w:rsidRDefault="00630AEA" w:rsidP="00C4217E">
            <w:pPr>
              <w:keepNext/>
              <w:keepLines/>
              <w:spacing w:before="60" w:after="60"/>
              <w:rPr>
                <w:sz w:val="18"/>
                <w:szCs w:val="18"/>
                <w:lang w:val="el-GR"/>
              </w:rPr>
            </w:pPr>
            <w:r w:rsidRPr="00B356C7">
              <w:rPr>
                <w:sz w:val="18"/>
                <w:szCs w:val="18"/>
                <w:lang w:val="el-GR"/>
              </w:rPr>
              <w:t>4.</w:t>
            </w:r>
          </w:p>
        </w:tc>
        <w:tc>
          <w:tcPr>
            <w:tcW w:w="1766" w:type="pct"/>
            <w:shd w:val="clear" w:color="auto" w:fill="FFFFFF"/>
            <w:vAlign w:val="center"/>
          </w:tcPr>
          <w:p w14:paraId="3A5C4FF9" w14:textId="6C9A574E" w:rsidR="00630AEA" w:rsidRPr="00B356C7" w:rsidRDefault="00630AEA" w:rsidP="00C4217E">
            <w:pPr>
              <w:keepNext/>
              <w:keepLines/>
              <w:spacing w:before="60" w:after="60"/>
              <w:rPr>
                <w:sz w:val="18"/>
                <w:szCs w:val="18"/>
                <w:lang w:val="el-GR"/>
              </w:rPr>
            </w:pPr>
          </w:p>
        </w:tc>
        <w:tc>
          <w:tcPr>
            <w:tcW w:w="376" w:type="pct"/>
            <w:shd w:val="clear" w:color="auto" w:fill="FFFFFF"/>
          </w:tcPr>
          <w:p w14:paraId="58EF1E4A"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43F68E3C" w14:textId="4283E4D9" w:rsidR="00630AEA" w:rsidRPr="00B356C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0274D834" w14:textId="327169DA" w:rsidR="00630AEA" w:rsidRPr="00B356C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7970713" w14:textId="77777777" w:rsidR="00630AEA" w:rsidRPr="00B356C7" w:rsidRDefault="00630AEA" w:rsidP="00C4217E">
            <w:pPr>
              <w:keepNext/>
              <w:keepLines/>
              <w:spacing w:before="60" w:after="60"/>
              <w:rPr>
                <w:sz w:val="18"/>
                <w:szCs w:val="18"/>
                <w:lang w:val="el-GR"/>
              </w:rPr>
            </w:pPr>
          </w:p>
        </w:tc>
        <w:tc>
          <w:tcPr>
            <w:tcW w:w="426" w:type="pct"/>
            <w:shd w:val="clear" w:color="auto" w:fill="FFFFFF"/>
            <w:vAlign w:val="center"/>
          </w:tcPr>
          <w:p w14:paraId="57F748FB" w14:textId="77777777" w:rsidR="00630AEA" w:rsidRPr="00B356C7" w:rsidRDefault="00630AEA" w:rsidP="00C4217E">
            <w:pPr>
              <w:keepNext/>
              <w:keepLines/>
              <w:spacing w:before="60" w:after="60"/>
              <w:rPr>
                <w:sz w:val="18"/>
                <w:szCs w:val="18"/>
                <w:lang w:val="el-GR"/>
              </w:rPr>
            </w:pPr>
          </w:p>
        </w:tc>
        <w:tc>
          <w:tcPr>
            <w:tcW w:w="462" w:type="pct"/>
            <w:shd w:val="clear" w:color="auto" w:fill="FFFFFF"/>
            <w:vAlign w:val="center"/>
          </w:tcPr>
          <w:p w14:paraId="44B7B74D" w14:textId="77777777" w:rsidR="00630AEA" w:rsidRPr="00B356C7" w:rsidRDefault="00630AEA" w:rsidP="00C4217E">
            <w:pPr>
              <w:keepNext/>
              <w:keepLines/>
              <w:spacing w:before="60" w:after="60"/>
              <w:rPr>
                <w:sz w:val="18"/>
                <w:szCs w:val="18"/>
                <w:lang w:val="el-GR"/>
              </w:rPr>
            </w:pPr>
          </w:p>
        </w:tc>
        <w:tc>
          <w:tcPr>
            <w:tcW w:w="514" w:type="pct"/>
            <w:shd w:val="clear" w:color="auto" w:fill="FFFFFF"/>
            <w:vAlign w:val="center"/>
          </w:tcPr>
          <w:p w14:paraId="56FFD0F3" w14:textId="77777777" w:rsidR="00630AEA" w:rsidRPr="00B356C7" w:rsidRDefault="00630AEA" w:rsidP="00C4217E">
            <w:pPr>
              <w:keepNext/>
              <w:keepLines/>
              <w:spacing w:before="60" w:after="60"/>
              <w:rPr>
                <w:sz w:val="18"/>
                <w:szCs w:val="18"/>
                <w:lang w:val="el-GR"/>
              </w:rPr>
            </w:pPr>
          </w:p>
        </w:tc>
      </w:tr>
      <w:tr w:rsidR="000679D9" w:rsidRPr="00B356C7" w14:paraId="37B48B07" w14:textId="77777777" w:rsidTr="000679D9">
        <w:trPr>
          <w:trHeight w:val="284"/>
        </w:trPr>
        <w:tc>
          <w:tcPr>
            <w:tcW w:w="214" w:type="pct"/>
            <w:shd w:val="clear" w:color="auto" w:fill="FFFFFF"/>
            <w:vAlign w:val="center"/>
          </w:tcPr>
          <w:p w14:paraId="2887886A" w14:textId="77777777" w:rsidR="00630AEA" w:rsidRPr="00B356C7" w:rsidRDefault="00630AEA" w:rsidP="00C4217E">
            <w:pPr>
              <w:keepNext/>
              <w:keepLines/>
              <w:spacing w:before="60" w:after="60"/>
              <w:rPr>
                <w:sz w:val="18"/>
                <w:szCs w:val="18"/>
                <w:lang w:val="el-GR"/>
              </w:rPr>
            </w:pPr>
            <w:r w:rsidRPr="00B356C7">
              <w:rPr>
                <w:sz w:val="18"/>
                <w:szCs w:val="18"/>
                <w:lang w:val="el-GR"/>
              </w:rPr>
              <w:t>5.</w:t>
            </w:r>
          </w:p>
        </w:tc>
        <w:tc>
          <w:tcPr>
            <w:tcW w:w="1766" w:type="pct"/>
            <w:shd w:val="clear" w:color="auto" w:fill="FFFFFF"/>
            <w:vAlign w:val="center"/>
          </w:tcPr>
          <w:p w14:paraId="72892026" w14:textId="781448EA" w:rsidR="00630AEA" w:rsidRPr="00B356C7" w:rsidRDefault="00630AEA" w:rsidP="00C4217E">
            <w:pPr>
              <w:keepNext/>
              <w:keepLines/>
              <w:spacing w:before="60" w:after="60"/>
              <w:rPr>
                <w:sz w:val="18"/>
                <w:szCs w:val="18"/>
                <w:lang w:val="el-GR"/>
              </w:rPr>
            </w:pPr>
          </w:p>
        </w:tc>
        <w:tc>
          <w:tcPr>
            <w:tcW w:w="376" w:type="pct"/>
            <w:shd w:val="clear" w:color="auto" w:fill="FFFFFF"/>
          </w:tcPr>
          <w:p w14:paraId="418FCFA9"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07B43D82" w14:textId="6869E555" w:rsidR="00630AEA" w:rsidRPr="00B356C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11A34340" w14:textId="64BB7CEB" w:rsidR="00630AEA" w:rsidRPr="00B356C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3F57A207" w14:textId="77777777" w:rsidR="00630AEA" w:rsidRPr="00B356C7" w:rsidRDefault="00630AEA" w:rsidP="00C4217E">
            <w:pPr>
              <w:keepNext/>
              <w:keepLines/>
              <w:spacing w:before="60" w:after="60"/>
              <w:rPr>
                <w:sz w:val="18"/>
                <w:szCs w:val="18"/>
                <w:lang w:val="el-GR"/>
              </w:rPr>
            </w:pPr>
          </w:p>
        </w:tc>
        <w:tc>
          <w:tcPr>
            <w:tcW w:w="426" w:type="pct"/>
            <w:shd w:val="clear" w:color="auto" w:fill="FFFFFF"/>
            <w:vAlign w:val="center"/>
          </w:tcPr>
          <w:p w14:paraId="1FEFADBA" w14:textId="77777777" w:rsidR="00630AEA" w:rsidRPr="00B356C7" w:rsidRDefault="00630AEA" w:rsidP="00C4217E">
            <w:pPr>
              <w:keepNext/>
              <w:keepLines/>
              <w:spacing w:before="60" w:after="60"/>
              <w:rPr>
                <w:sz w:val="18"/>
                <w:szCs w:val="18"/>
                <w:lang w:val="el-GR"/>
              </w:rPr>
            </w:pPr>
          </w:p>
        </w:tc>
        <w:tc>
          <w:tcPr>
            <w:tcW w:w="462" w:type="pct"/>
            <w:shd w:val="clear" w:color="auto" w:fill="FFFFFF"/>
            <w:vAlign w:val="center"/>
          </w:tcPr>
          <w:p w14:paraId="48E8817A" w14:textId="77777777" w:rsidR="00630AEA" w:rsidRPr="00B356C7" w:rsidRDefault="00630AEA" w:rsidP="00C4217E">
            <w:pPr>
              <w:keepNext/>
              <w:keepLines/>
              <w:spacing w:before="60" w:after="60"/>
              <w:rPr>
                <w:sz w:val="18"/>
                <w:szCs w:val="18"/>
                <w:lang w:val="el-GR"/>
              </w:rPr>
            </w:pPr>
          </w:p>
        </w:tc>
        <w:tc>
          <w:tcPr>
            <w:tcW w:w="514" w:type="pct"/>
            <w:shd w:val="clear" w:color="auto" w:fill="FFFFFF"/>
            <w:vAlign w:val="center"/>
          </w:tcPr>
          <w:p w14:paraId="1ABBF50C" w14:textId="77777777" w:rsidR="00630AEA" w:rsidRPr="00B356C7" w:rsidRDefault="00630AEA" w:rsidP="00C4217E">
            <w:pPr>
              <w:keepNext/>
              <w:keepLines/>
              <w:spacing w:before="60" w:after="60"/>
              <w:rPr>
                <w:sz w:val="18"/>
                <w:szCs w:val="18"/>
                <w:lang w:val="el-GR"/>
              </w:rPr>
            </w:pPr>
          </w:p>
        </w:tc>
      </w:tr>
      <w:tr w:rsidR="000679D9" w:rsidRPr="00B356C7" w14:paraId="69046F83" w14:textId="77777777" w:rsidTr="000679D9">
        <w:trPr>
          <w:trHeight w:val="284"/>
        </w:trPr>
        <w:tc>
          <w:tcPr>
            <w:tcW w:w="214" w:type="pct"/>
            <w:shd w:val="clear" w:color="auto" w:fill="FFFFFF"/>
            <w:vAlign w:val="center"/>
          </w:tcPr>
          <w:p w14:paraId="244651D4" w14:textId="77777777" w:rsidR="00630AEA" w:rsidRPr="00B356C7" w:rsidRDefault="00630AEA" w:rsidP="00C4217E">
            <w:pPr>
              <w:keepNext/>
              <w:keepLines/>
              <w:spacing w:before="60" w:after="60"/>
              <w:rPr>
                <w:sz w:val="18"/>
                <w:szCs w:val="18"/>
                <w:lang w:val="el-GR"/>
              </w:rPr>
            </w:pPr>
            <w:r w:rsidRPr="00B356C7">
              <w:rPr>
                <w:sz w:val="18"/>
                <w:szCs w:val="18"/>
                <w:lang w:val="el-GR"/>
              </w:rPr>
              <w:t>6.</w:t>
            </w:r>
          </w:p>
        </w:tc>
        <w:tc>
          <w:tcPr>
            <w:tcW w:w="1766" w:type="pct"/>
            <w:shd w:val="clear" w:color="auto" w:fill="FFFFFF"/>
            <w:vAlign w:val="center"/>
          </w:tcPr>
          <w:p w14:paraId="38BDF407" w14:textId="3D3E2355" w:rsidR="00630AEA" w:rsidRPr="00B356C7" w:rsidRDefault="00630AEA" w:rsidP="00C4217E">
            <w:pPr>
              <w:keepNext/>
              <w:keepLines/>
              <w:spacing w:before="60" w:after="60"/>
              <w:rPr>
                <w:sz w:val="18"/>
                <w:szCs w:val="18"/>
                <w:lang w:val="el-GR"/>
              </w:rPr>
            </w:pPr>
          </w:p>
        </w:tc>
        <w:tc>
          <w:tcPr>
            <w:tcW w:w="376" w:type="pct"/>
            <w:shd w:val="clear" w:color="auto" w:fill="FFFFFF"/>
          </w:tcPr>
          <w:p w14:paraId="399B0CC1"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5DA6A126" w14:textId="451E61CF" w:rsidR="00630AEA" w:rsidRPr="00B356C7" w:rsidRDefault="00630AEA" w:rsidP="00C4217E">
            <w:pPr>
              <w:keepNext/>
              <w:keepLines/>
              <w:spacing w:before="60" w:after="60"/>
              <w:rPr>
                <w:sz w:val="18"/>
                <w:szCs w:val="18"/>
                <w:lang w:val="el-GR"/>
              </w:rPr>
            </w:pPr>
          </w:p>
        </w:tc>
        <w:tc>
          <w:tcPr>
            <w:tcW w:w="374" w:type="pct"/>
            <w:tcBorders>
              <w:bottom w:val="single" w:sz="4" w:space="0" w:color="auto"/>
            </w:tcBorders>
            <w:shd w:val="clear" w:color="auto" w:fill="FFFFFF"/>
            <w:vAlign w:val="center"/>
          </w:tcPr>
          <w:p w14:paraId="6A478B5B" w14:textId="28A85A8D" w:rsidR="00630AEA" w:rsidRPr="00B356C7" w:rsidRDefault="00630AEA" w:rsidP="00C4217E">
            <w:pPr>
              <w:keepNext/>
              <w:keepLines/>
              <w:spacing w:before="60" w:after="60"/>
              <w:rPr>
                <w:sz w:val="18"/>
                <w:szCs w:val="18"/>
                <w:lang w:val="el-GR"/>
              </w:rPr>
            </w:pPr>
          </w:p>
        </w:tc>
        <w:tc>
          <w:tcPr>
            <w:tcW w:w="491" w:type="pct"/>
            <w:tcBorders>
              <w:bottom w:val="single" w:sz="4" w:space="0" w:color="auto"/>
            </w:tcBorders>
            <w:shd w:val="clear" w:color="auto" w:fill="FFFFFF"/>
            <w:vAlign w:val="center"/>
          </w:tcPr>
          <w:p w14:paraId="55BA0197" w14:textId="77777777" w:rsidR="00630AEA" w:rsidRPr="00B356C7" w:rsidRDefault="00630AEA" w:rsidP="00C4217E">
            <w:pPr>
              <w:keepNext/>
              <w:keepLines/>
              <w:spacing w:before="60" w:after="60"/>
              <w:rPr>
                <w:sz w:val="18"/>
                <w:szCs w:val="18"/>
                <w:lang w:val="el-GR"/>
              </w:rPr>
            </w:pPr>
          </w:p>
        </w:tc>
        <w:tc>
          <w:tcPr>
            <w:tcW w:w="426" w:type="pct"/>
            <w:shd w:val="clear" w:color="auto" w:fill="FFFFFF"/>
            <w:vAlign w:val="center"/>
          </w:tcPr>
          <w:p w14:paraId="5BDBEE65" w14:textId="77777777" w:rsidR="00630AEA" w:rsidRPr="00B356C7" w:rsidRDefault="00630AEA" w:rsidP="00C4217E">
            <w:pPr>
              <w:keepNext/>
              <w:keepLines/>
              <w:spacing w:before="60" w:after="60"/>
              <w:rPr>
                <w:sz w:val="18"/>
                <w:szCs w:val="18"/>
                <w:lang w:val="el-GR"/>
              </w:rPr>
            </w:pPr>
          </w:p>
        </w:tc>
        <w:tc>
          <w:tcPr>
            <w:tcW w:w="462" w:type="pct"/>
            <w:shd w:val="clear" w:color="auto" w:fill="FFFFFF"/>
            <w:vAlign w:val="center"/>
          </w:tcPr>
          <w:p w14:paraId="1F559227" w14:textId="77777777" w:rsidR="00630AEA" w:rsidRPr="00B356C7" w:rsidRDefault="00630AEA" w:rsidP="00C4217E">
            <w:pPr>
              <w:keepNext/>
              <w:keepLines/>
              <w:spacing w:before="60" w:after="60"/>
              <w:rPr>
                <w:sz w:val="18"/>
                <w:szCs w:val="18"/>
                <w:lang w:val="el-GR"/>
              </w:rPr>
            </w:pPr>
          </w:p>
        </w:tc>
        <w:tc>
          <w:tcPr>
            <w:tcW w:w="514" w:type="pct"/>
            <w:shd w:val="clear" w:color="auto" w:fill="FFFFFF"/>
            <w:vAlign w:val="center"/>
          </w:tcPr>
          <w:p w14:paraId="30D4A681" w14:textId="77777777" w:rsidR="00630AEA" w:rsidRPr="00B356C7" w:rsidRDefault="00630AEA" w:rsidP="00C4217E">
            <w:pPr>
              <w:keepNext/>
              <w:keepLines/>
              <w:spacing w:before="60" w:after="60"/>
              <w:rPr>
                <w:sz w:val="18"/>
                <w:szCs w:val="18"/>
                <w:lang w:val="el-GR"/>
              </w:rPr>
            </w:pPr>
          </w:p>
        </w:tc>
      </w:tr>
      <w:tr w:rsidR="000679D9" w:rsidRPr="00B356C7" w14:paraId="0657E8FF" w14:textId="77777777" w:rsidTr="000679D9">
        <w:trPr>
          <w:trHeight w:val="337"/>
        </w:trPr>
        <w:tc>
          <w:tcPr>
            <w:tcW w:w="214" w:type="pct"/>
            <w:shd w:val="clear" w:color="auto" w:fill="FFFFFF"/>
            <w:vAlign w:val="center"/>
          </w:tcPr>
          <w:p w14:paraId="6A36EDD2" w14:textId="77777777" w:rsidR="00630AEA" w:rsidRPr="00B356C7" w:rsidRDefault="00630AEA" w:rsidP="00C4217E">
            <w:pPr>
              <w:keepNext/>
              <w:keepLines/>
              <w:spacing w:before="60" w:after="60"/>
              <w:rPr>
                <w:sz w:val="18"/>
                <w:szCs w:val="18"/>
                <w:lang w:val="el-GR"/>
              </w:rPr>
            </w:pPr>
            <w:r w:rsidRPr="00B356C7">
              <w:rPr>
                <w:sz w:val="18"/>
                <w:szCs w:val="18"/>
                <w:lang w:val="el-GR"/>
              </w:rPr>
              <w:t>7.</w:t>
            </w:r>
          </w:p>
        </w:tc>
        <w:tc>
          <w:tcPr>
            <w:tcW w:w="1766" w:type="pct"/>
            <w:shd w:val="clear" w:color="auto" w:fill="FFFFFF"/>
            <w:vAlign w:val="center"/>
          </w:tcPr>
          <w:p w14:paraId="584E8D72" w14:textId="13DE4421" w:rsidR="00630AEA" w:rsidRPr="00B356C7" w:rsidRDefault="00630AEA" w:rsidP="00C4217E">
            <w:pPr>
              <w:keepNext/>
              <w:keepLines/>
              <w:spacing w:before="60" w:after="60"/>
              <w:rPr>
                <w:sz w:val="18"/>
                <w:szCs w:val="18"/>
                <w:lang w:val="el-GR"/>
              </w:rPr>
            </w:pPr>
          </w:p>
        </w:tc>
        <w:tc>
          <w:tcPr>
            <w:tcW w:w="376" w:type="pct"/>
            <w:shd w:val="clear" w:color="auto" w:fill="FFFFFF"/>
          </w:tcPr>
          <w:p w14:paraId="51AA9108" w14:textId="77777777" w:rsidR="00630AEA" w:rsidRPr="00B356C7" w:rsidRDefault="00630AEA" w:rsidP="00C4217E">
            <w:pPr>
              <w:keepNext/>
              <w:keepLines/>
              <w:spacing w:before="60" w:after="60"/>
              <w:rPr>
                <w:sz w:val="18"/>
                <w:szCs w:val="18"/>
                <w:lang w:val="el-GR"/>
              </w:rPr>
            </w:pPr>
          </w:p>
        </w:tc>
        <w:tc>
          <w:tcPr>
            <w:tcW w:w="377" w:type="pct"/>
            <w:shd w:val="clear" w:color="auto" w:fill="FFFFFF"/>
          </w:tcPr>
          <w:p w14:paraId="5CAB79D2" w14:textId="0C4517B1" w:rsidR="00630AEA" w:rsidRPr="00B356C7" w:rsidRDefault="00630AEA" w:rsidP="00C4217E">
            <w:pPr>
              <w:keepNext/>
              <w:keepLines/>
              <w:spacing w:before="60" w:after="60"/>
              <w:rPr>
                <w:sz w:val="18"/>
                <w:szCs w:val="18"/>
                <w:lang w:val="el-GR"/>
              </w:rPr>
            </w:pPr>
          </w:p>
        </w:tc>
        <w:tc>
          <w:tcPr>
            <w:tcW w:w="374" w:type="pct"/>
            <w:tcBorders>
              <w:bottom w:val="single" w:sz="4" w:space="0" w:color="auto"/>
              <w:right w:val="single" w:sz="4" w:space="0" w:color="auto"/>
            </w:tcBorders>
            <w:shd w:val="clear" w:color="auto" w:fill="FFFFFF"/>
            <w:vAlign w:val="center"/>
          </w:tcPr>
          <w:p w14:paraId="5895276D" w14:textId="5C81050C" w:rsidR="00630AEA" w:rsidRPr="00B356C7" w:rsidRDefault="00630AEA" w:rsidP="00C4217E">
            <w:pPr>
              <w:keepNext/>
              <w:keepLines/>
              <w:spacing w:before="60" w:after="60"/>
              <w:rPr>
                <w:sz w:val="18"/>
                <w:szCs w:val="18"/>
                <w:lang w:val="el-GR"/>
              </w:rPr>
            </w:pPr>
          </w:p>
        </w:tc>
        <w:tc>
          <w:tcPr>
            <w:tcW w:w="491" w:type="pct"/>
            <w:tcBorders>
              <w:left w:val="single" w:sz="4" w:space="0" w:color="auto"/>
              <w:bottom w:val="single" w:sz="4" w:space="0" w:color="auto"/>
            </w:tcBorders>
            <w:shd w:val="clear" w:color="auto" w:fill="FFFFFF"/>
            <w:vAlign w:val="center"/>
          </w:tcPr>
          <w:p w14:paraId="6D1678B5" w14:textId="77777777" w:rsidR="00630AEA" w:rsidRPr="00B356C7" w:rsidRDefault="00630AEA" w:rsidP="00C4217E">
            <w:pPr>
              <w:keepNext/>
              <w:keepLines/>
              <w:spacing w:before="60" w:after="60"/>
              <w:rPr>
                <w:sz w:val="18"/>
                <w:szCs w:val="18"/>
                <w:lang w:val="el-GR"/>
              </w:rPr>
            </w:pPr>
          </w:p>
        </w:tc>
        <w:tc>
          <w:tcPr>
            <w:tcW w:w="426" w:type="pct"/>
            <w:tcBorders>
              <w:bottom w:val="single" w:sz="4" w:space="0" w:color="auto"/>
            </w:tcBorders>
            <w:shd w:val="clear" w:color="auto" w:fill="FFFFFF"/>
            <w:vAlign w:val="center"/>
          </w:tcPr>
          <w:p w14:paraId="1221981D" w14:textId="77777777" w:rsidR="00630AEA" w:rsidRPr="00B356C7" w:rsidRDefault="00630AEA" w:rsidP="00C4217E">
            <w:pPr>
              <w:keepNext/>
              <w:keepLines/>
              <w:spacing w:before="60" w:after="60"/>
              <w:rPr>
                <w:sz w:val="18"/>
                <w:szCs w:val="18"/>
                <w:lang w:val="el-GR"/>
              </w:rPr>
            </w:pPr>
          </w:p>
        </w:tc>
        <w:tc>
          <w:tcPr>
            <w:tcW w:w="462" w:type="pct"/>
            <w:tcBorders>
              <w:bottom w:val="single" w:sz="4" w:space="0" w:color="auto"/>
            </w:tcBorders>
            <w:shd w:val="clear" w:color="auto" w:fill="FFFFFF"/>
            <w:vAlign w:val="center"/>
          </w:tcPr>
          <w:p w14:paraId="2DD55ACA" w14:textId="77777777" w:rsidR="00630AEA" w:rsidRPr="00B356C7" w:rsidRDefault="00630AEA" w:rsidP="00C4217E">
            <w:pPr>
              <w:keepNext/>
              <w:keepLines/>
              <w:spacing w:before="60" w:after="60"/>
              <w:rPr>
                <w:sz w:val="18"/>
                <w:szCs w:val="18"/>
                <w:lang w:val="el-GR"/>
              </w:rPr>
            </w:pPr>
          </w:p>
        </w:tc>
        <w:tc>
          <w:tcPr>
            <w:tcW w:w="514" w:type="pct"/>
            <w:tcBorders>
              <w:bottom w:val="single" w:sz="4" w:space="0" w:color="auto"/>
            </w:tcBorders>
            <w:shd w:val="clear" w:color="auto" w:fill="FFFFFF"/>
            <w:vAlign w:val="center"/>
          </w:tcPr>
          <w:p w14:paraId="6D08D172" w14:textId="77777777" w:rsidR="00630AEA" w:rsidRPr="00B356C7" w:rsidRDefault="00630AEA" w:rsidP="00C4217E">
            <w:pPr>
              <w:keepNext/>
              <w:keepLines/>
              <w:spacing w:before="60" w:after="60"/>
              <w:rPr>
                <w:sz w:val="18"/>
                <w:szCs w:val="18"/>
                <w:lang w:val="el-GR"/>
              </w:rPr>
            </w:pPr>
          </w:p>
        </w:tc>
      </w:tr>
      <w:tr w:rsidR="000679D9" w:rsidRPr="00B356C7" w14:paraId="6C009641" w14:textId="77777777" w:rsidTr="000679D9">
        <w:trPr>
          <w:trHeight w:val="284"/>
        </w:trPr>
        <w:tc>
          <w:tcPr>
            <w:tcW w:w="214" w:type="pct"/>
            <w:shd w:val="clear" w:color="auto" w:fill="FFFFFF"/>
          </w:tcPr>
          <w:p w14:paraId="7592255F" w14:textId="77777777" w:rsidR="00630AEA" w:rsidRPr="00B356C7" w:rsidRDefault="00630AEA" w:rsidP="00C4217E">
            <w:pPr>
              <w:keepNext/>
              <w:keepLines/>
              <w:spacing w:before="60" w:after="60"/>
              <w:rPr>
                <w:i/>
                <w:iCs/>
                <w:sz w:val="18"/>
                <w:szCs w:val="20"/>
                <w:lang w:val="el-GR"/>
              </w:rPr>
            </w:pPr>
            <w:r w:rsidRPr="00B356C7">
              <w:rPr>
                <w:i/>
                <w:iCs/>
                <w:sz w:val="18"/>
                <w:szCs w:val="20"/>
              </w:rPr>
              <w:t>…</w:t>
            </w:r>
          </w:p>
        </w:tc>
        <w:tc>
          <w:tcPr>
            <w:tcW w:w="1766" w:type="pct"/>
            <w:shd w:val="clear" w:color="auto" w:fill="FFFFFF"/>
          </w:tcPr>
          <w:p w14:paraId="02B0AA32" w14:textId="77777777" w:rsidR="00630AEA" w:rsidRPr="00B356C7" w:rsidRDefault="00630AEA" w:rsidP="00C4217E">
            <w:pPr>
              <w:keepNext/>
              <w:keepLines/>
              <w:spacing w:before="60" w:after="60"/>
              <w:rPr>
                <w:i/>
                <w:iCs/>
                <w:sz w:val="18"/>
                <w:szCs w:val="20"/>
                <w:lang w:val="el-GR"/>
              </w:rPr>
            </w:pPr>
            <w:proofErr w:type="spellStart"/>
            <w:r w:rsidRPr="00B356C7">
              <w:rPr>
                <w:i/>
                <w:iCs/>
                <w:sz w:val="18"/>
                <w:szCs w:val="20"/>
              </w:rPr>
              <w:t>Άλλες</w:t>
            </w:r>
            <w:proofErr w:type="spellEnd"/>
            <w:r w:rsidRPr="00B356C7">
              <w:rPr>
                <w:i/>
                <w:iCs/>
                <w:sz w:val="18"/>
                <w:szCs w:val="20"/>
              </w:rPr>
              <w:t xml:space="preserve"> Υπ</w:t>
            </w:r>
            <w:proofErr w:type="spellStart"/>
            <w:r w:rsidRPr="00B356C7">
              <w:rPr>
                <w:i/>
                <w:iCs/>
                <w:sz w:val="18"/>
                <w:szCs w:val="20"/>
              </w:rPr>
              <w:t>ηρεσίες</w:t>
            </w:r>
            <w:proofErr w:type="spellEnd"/>
            <w:r w:rsidRPr="00B356C7">
              <w:rPr>
                <w:i/>
                <w:iCs/>
                <w:sz w:val="18"/>
                <w:szCs w:val="20"/>
              </w:rPr>
              <w:t xml:space="preserve"> …</w:t>
            </w:r>
          </w:p>
        </w:tc>
        <w:tc>
          <w:tcPr>
            <w:tcW w:w="376" w:type="pct"/>
            <w:shd w:val="clear" w:color="auto" w:fill="FFFFFF"/>
          </w:tcPr>
          <w:p w14:paraId="3E529996" w14:textId="77777777" w:rsidR="00630AEA" w:rsidRPr="00B356C7" w:rsidRDefault="00630AEA" w:rsidP="00C4217E">
            <w:pPr>
              <w:keepNext/>
              <w:keepLines/>
              <w:spacing w:before="60" w:after="60"/>
              <w:rPr>
                <w:i/>
                <w:iCs/>
                <w:sz w:val="18"/>
                <w:szCs w:val="20"/>
                <w:lang w:val="el-GR"/>
              </w:rPr>
            </w:pPr>
          </w:p>
        </w:tc>
        <w:tc>
          <w:tcPr>
            <w:tcW w:w="377" w:type="pct"/>
            <w:shd w:val="clear" w:color="auto" w:fill="FFFFFF"/>
          </w:tcPr>
          <w:p w14:paraId="31234517" w14:textId="178AAE6F" w:rsidR="00630AEA" w:rsidRPr="00B356C7" w:rsidRDefault="00630AEA" w:rsidP="00C4217E">
            <w:pPr>
              <w:keepNext/>
              <w:keepLines/>
              <w:spacing w:before="60" w:after="60"/>
              <w:rPr>
                <w:i/>
                <w:iCs/>
                <w:sz w:val="18"/>
                <w:szCs w:val="20"/>
                <w:lang w:val="el-GR"/>
              </w:rPr>
            </w:pPr>
          </w:p>
        </w:tc>
        <w:tc>
          <w:tcPr>
            <w:tcW w:w="374" w:type="pct"/>
            <w:tcBorders>
              <w:bottom w:val="single" w:sz="4" w:space="0" w:color="auto"/>
              <w:right w:val="single" w:sz="4" w:space="0" w:color="auto"/>
            </w:tcBorders>
            <w:shd w:val="clear" w:color="auto" w:fill="FFFFFF"/>
            <w:vAlign w:val="center"/>
          </w:tcPr>
          <w:p w14:paraId="4E7DFD3B" w14:textId="396D4CAC" w:rsidR="00630AEA" w:rsidRPr="00B356C7" w:rsidRDefault="00630AEA" w:rsidP="00C4217E">
            <w:pPr>
              <w:keepNext/>
              <w:keepLines/>
              <w:spacing w:before="60" w:after="60"/>
              <w:rPr>
                <w:i/>
                <w:iCs/>
                <w:sz w:val="18"/>
                <w:szCs w:val="20"/>
                <w:lang w:val="el-GR"/>
              </w:rPr>
            </w:pPr>
          </w:p>
        </w:tc>
        <w:tc>
          <w:tcPr>
            <w:tcW w:w="491" w:type="pct"/>
            <w:tcBorders>
              <w:left w:val="single" w:sz="4" w:space="0" w:color="auto"/>
              <w:bottom w:val="single" w:sz="4" w:space="0" w:color="auto"/>
            </w:tcBorders>
            <w:shd w:val="clear" w:color="auto" w:fill="FFFFFF"/>
            <w:vAlign w:val="center"/>
          </w:tcPr>
          <w:p w14:paraId="52689BB3" w14:textId="77777777" w:rsidR="00630AEA" w:rsidRPr="00B356C7" w:rsidRDefault="00630AEA" w:rsidP="00C4217E">
            <w:pPr>
              <w:keepNext/>
              <w:keepLines/>
              <w:spacing w:before="60" w:after="60"/>
              <w:rPr>
                <w:i/>
                <w:iCs/>
                <w:sz w:val="18"/>
                <w:szCs w:val="20"/>
                <w:lang w:val="el-GR"/>
              </w:rPr>
            </w:pPr>
          </w:p>
        </w:tc>
        <w:tc>
          <w:tcPr>
            <w:tcW w:w="426" w:type="pct"/>
            <w:tcBorders>
              <w:bottom w:val="single" w:sz="4" w:space="0" w:color="auto"/>
            </w:tcBorders>
            <w:shd w:val="clear" w:color="auto" w:fill="FFFFFF"/>
            <w:vAlign w:val="center"/>
          </w:tcPr>
          <w:p w14:paraId="1229F5A7" w14:textId="77777777" w:rsidR="00630AEA" w:rsidRPr="00B356C7" w:rsidRDefault="00630AEA" w:rsidP="00C4217E">
            <w:pPr>
              <w:keepNext/>
              <w:keepLines/>
              <w:spacing w:before="60" w:after="60"/>
              <w:rPr>
                <w:i/>
                <w:iCs/>
                <w:sz w:val="18"/>
                <w:szCs w:val="20"/>
                <w:lang w:val="el-GR"/>
              </w:rPr>
            </w:pPr>
          </w:p>
        </w:tc>
        <w:tc>
          <w:tcPr>
            <w:tcW w:w="462" w:type="pct"/>
            <w:tcBorders>
              <w:bottom w:val="single" w:sz="4" w:space="0" w:color="auto"/>
            </w:tcBorders>
            <w:shd w:val="clear" w:color="auto" w:fill="FFFFFF"/>
            <w:vAlign w:val="center"/>
          </w:tcPr>
          <w:p w14:paraId="6EC1B00D" w14:textId="77777777" w:rsidR="00630AEA" w:rsidRPr="00B356C7" w:rsidRDefault="00630AEA" w:rsidP="00C4217E">
            <w:pPr>
              <w:keepNext/>
              <w:keepLines/>
              <w:spacing w:before="60" w:after="60"/>
              <w:rPr>
                <w:i/>
                <w:iCs/>
                <w:sz w:val="18"/>
                <w:szCs w:val="20"/>
                <w:lang w:val="el-GR"/>
              </w:rPr>
            </w:pPr>
          </w:p>
        </w:tc>
        <w:tc>
          <w:tcPr>
            <w:tcW w:w="514" w:type="pct"/>
            <w:tcBorders>
              <w:bottom w:val="single" w:sz="4" w:space="0" w:color="auto"/>
            </w:tcBorders>
            <w:shd w:val="clear" w:color="auto" w:fill="FFFFFF"/>
            <w:vAlign w:val="center"/>
          </w:tcPr>
          <w:p w14:paraId="178BDF42" w14:textId="77777777" w:rsidR="00630AEA" w:rsidRPr="00B356C7" w:rsidRDefault="00630AEA" w:rsidP="00C4217E">
            <w:pPr>
              <w:keepNext/>
              <w:keepLines/>
              <w:spacing w:before="60" w:after="60"/>
              <w:rPr>
                <w:i/>
                <w:iCs/>
                <w:sz w:val="18"/>
                <w:szCs w:val="20"/>
                <w:lang w:val="el-GR"/>
              </w:rPr>
            </w:pPr>
          </w:p>
        </w:tc>
      </w:tr>
      <w:tr w:rsidR="00630AEA" w:rsidRPr="00B356C7" w14:paraId="5138E881" w14:textId="77777777" w:rsidTr="00630AEA">
        <w:trPr>
          <w:trHeight w:val="284"/>
        </w:trPr>
        <w:tc>
          <w:tcPr>
            <w:tcW w:w="2733" w:type="pct"/>
            <w:gridSpan w:val="4"/>
            <w:tcBorders>
              <w:right w:val="single" w:sz="4" w:space="0" w:color="auto"/>
            </w:tcBorders>
            <w:shd w:val="pct15" w:color="auto" w:fill="auto"/>
          </w:tcPr>
          <w:p w14:paraId="6D912D0D" w14:textId="01DAF15A" w:rsidR="00630AEA" w:rsidRPr="00B356C7" w:rsidRDefault="00630AEA" w:rsidP="00C4217E">
            <w:pPr>
              <w:keepNext/>
              <w:keepLines/>
              <w:spacing w:before="60" w:after="60"/>
              <w:jc w:val="center"/>
              <w:rPr>
                <w:sz w:val="18"/>
                <w:szCs w:val="18"/>
              </w:rPr>
            </w:pPr>
            <w:r w:rsidRPr="00B356C7">
              <w:rPr>
                <w:b/>
                <w:sz w:val="18"/>
                <w:szCs w:val="18"/>
                <w:lang w:val="el-GR"/>
              </w:rPr>
              <w:t>ΣΥΝΟΛΟ</w:t>
            </w:r>
          </w:p>
        </w:tc>
        <w:tc>
          <w:tcPr>
            <w:tcW w:w="374" w:type="pct"/>
            <w:tcBorders>
              <w:right w:val="single" w:sz="4" w:space="0" w:color="auto"/>
            </w:tcBorders>
            <w:shd w:val="pct15" w:color="auto" w:fill="auto"/>
            <w:vAlign w:val="center"/>
          </w:tcPr>
          <w:p w14:paraId="757A4C39" w14:textId="77777777" w:rsidR="00630AEA" w:rsidRPr="00B356C7" w:rsidRDefault="00630AEA" w:rsidP="00C4217E">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6FCB1453" w14:textId="77777777" w:rsidR="00630AEA" w:rsidRPr="00B356C7" w:rsidRDefault="00630AEA" w:rsidP="00C4217E">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5CD7AA76" w14:textId="77777777" w:rsidR="00630AEA" w:rsidRPr="00B356C7" w:rsidRDefault="00630AEA" w:rsidP="00C4217E">
            <w:pPr>
              <w:keepNext/>
              <w:keepLines/>
              <w:spacing w:before="60" w:after="60"/>
              <w:rPr>
                <w:sz w:val="18"/>
                <w:szCs w:val="18"/>
              </w:rPr>
            </w:pPr>
          </w:p>
        </w:tc>
        <w:tc>
          <w:tcPr>
            <w:tcW w:w="462" w:type="pct"/>
            <w:shd w:val="clear" w:color="auto" w:fill="D9D9D9" w:themeFill="background1" w:themeFillShade="D9"/>
            <w:vAlign w:val="center"/>
          </w:tcPr>
          <w:p w14:paraId="58B369E0" w14:textId="77777777" w:rsidR="00630AEA" w:rsidRPr="00B356C7" w:rsidRDefault="00630AEA" w:rsidP="00C4217E">
            <w:pPr>
              <w:keepNext/>
              <w:keepLines/>
              <w:spacing w:before="60" w:after="60"/>
              <w:rPr>
                <w:sz w:val="18"/>
                <w:szCs w:val="18"/>
              </w:rPr>
            </w:pPr>
          </w:p>
        </w:tc>
        <w:tc>
          <w:tcPr>
            <w:tcW w:w="514" w:type="pct"/>
            <w:shd w:val="clear" w:color="auto" w:fill="D9D9D9" w:themeFill="background1" w:themeFillShade="D9"/>
            <w:vAlign w:val="center"/>
          </w:tcPr>
          <w:p w14:paraId="75F19DA0" w14:textId="77777777" w:rsidR="00630AEA" w:rsidRPr="00B356C7" w:rsidRDefault="00630AEA" w:rsidP="00C4217E">
            <w:pPr>
              <w:keepNext/>
              <w:keepLines/>
              <w:spacing w:before="60" w:after="60"/>
              <w:rPr>
                <w:sz w:val="18"/>
                <w:szCs w:val="18"/>
              </w:rPr>
            </w:pPr>
          </w:p>
        </w:tc>
      </w:tr>
    </w:tbl>
    <w:p w14:paraId="0F3C6D90" w14:textId="77777777" w:rsidR="00623457" w:rsidRPr="00B356C7" w:rsidRDefault="00623457" w:rsidP="00623457">
      <w:pPr>
        <w:rPr>
          <w:lang w:val="el-GR"/>
        </w:rPr>
      </w:pPr>
      <w:bookmarkStart w:id="759" w:name="_Toc240445879"/>
      <w:bookmarkStart w:id="760" w:name="_Toc366852700"/>
      <w:bookmarkStart w:id="761" w:name="_Ref508304072"/>
      <w:bookmarkStart w:id="762" w:name="_Toc10632753"/>
      <w:bookmarkStart w:id="763" w:name="_Toc42167520"/>
    </w:p>
    <w:p w14:paraId="76AE2D8A" w14:textId="77777777" w:rsidR="00FE1C26" w:rsidRPr="00B356C7" w:rsidRDefault="00FE1C26" w:rsidP="00623457">
      <w:pPr>
        <w:rPr>
          <w:lang w:val="el-GR"/>
        </w:rPr>
      </w:pPr>
    </w:p>
    <w:p w14:paraId="5518694C" w14:textId="77777777" w:rsidR="00FE1C26" w:rsidRPr="00B356C7" w:rsidRDefault="00FE1C26" w:rsidP="00623457">
      <w:pPr>
        <w:rPr>
          <w:lang w:val="el-GR"/>
        </w:rPr>
      </w:pPr>
    </w:p>
    <w:p w14:paraId="3B86A679" w14:textId="4AF904BC" w:rsidR="00623457" w:rsidRPr="00B356C7" w:rsidRDefault="00623457" w:rsidP="00786A1B">
      <w:pPr>
        <w:pStyle w:val="30"/>
        <w:numPr>
          <w:ilvl w:val="2"/>
          <w:numId w:val="18"/>
        </w:numPr>
        <w:ind w:left="1134" w:hanging="414"/>
        <w:rPr>
          <w:rFonts w:cs="Tahoma"/>
          <w:lang w:val="el-GR"/>
        </w:rPr>
      </w:pPr>
      <w:bookmarkStart w:id="764" w:name="_Toc53671373"/>
      <w:bookmarkStart w:id="765" w:name="_Toc97194383"/>
      <w:bookmarkStart w:id="766" w:name="_Toc97194487"/>
      <w:bookmarkStart w:id="767" w:name="_Toc166240367"/>
      <w:r w:rsidRPr="00B356C7">
        <w:rPr>
          <w:rFonts w:cs="Tahoma"/>
          <w:lang w:val="el-GR"/>
        </w:rPr>
        <w:t>Άλλες δαπάνες</w:t>
      </w:r>
      <w:bookmarkEnd w:id="759"/>
      <w:bookmarkEnd w:id="760"/>
      <w:bookmarkEnd w:id="761"/>
      <w:bookmarkEnd w:id="762"/>
      <w:bookmarkEnd w:id="763"/>
      <w:bookmarkEnd w:id="764"/>
      <w:bookmarkEnd w:id="765"/>
      <w:bookmarkEnd w:id="766"/>
      <w:bookmarkEnd w:id="76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0679D9" w:rsidRPr="00B356C7" w14:paraId="45405C0F" w14:textId="77777777" w:rsidTr="000679D9">
        <w:trPr>
          <w:cantSplit/>
        </w:trPr>
        <w:tc>
          <w:tcPr>
            <w:tcW w:w="263" w:type="pct"/>
            <w:vMerge w:val="restart"/>
            <w:shd w:val="clear" w:color="auto" w:fill="E6E6E6"/>
            <w:vAlign w:val="center"/>
          </w:tcPr>
          <w:p w14:paraId="37AD3A49"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Α/Α</w:t>
            </w:r>
          </w:p>
        </w:tc>
        <w:tc>
          <w:tcPr>
            <w:tcW w:w="1065" w:type="pct"/>
            <w:vMerge w:val="restart"/>
            <w:shd w:val="clear" w:color="auto" w:fill="E6E6E6"/>
            <w:vAlign w:val="center"/>
          </w:tcPr>
          <w:p w14:paraId="0BA1E38E"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ΠΕΡΙΓΡΑΦΗ</w:t>
            </w:r>
          </w:p>
        </w:tc>
        <w:tc>
          <w:tcPr>
            <w:tcW w:w="697" w:type="pct"/>
            <w:vMerge w:val="restart"/>
            <w:shd w:val="clear" w:color="auto" w:fill="E6E6E6"/>
            <w:vAlign w:val="center"/>
          </w:tcPr>
          <w:p w14:paraId="1CF3D85E" w14:textId="7A6BD2DD" w:rsidR="00630AEA" w:rsidRPr="00B356C7" w:rsidRDefault="00630AEA" w:rsidP="00630AEA">
            <w:pPr>
              <w:keepNext/>
              <w:keepLines/>
              <w:spacing w:before="60" w:after="60"/>
              <w:jc w:val="center"/>
              <w:rPr>
                <w:sz w:val="18"/>
                <w:szCs w:val="18"/>
                <w:lang w:val="el-GR"/>
              </w:rPr>
            </w:pPr>
            <w:r w:rsidRPr="00B356C7">
              <w:rPr>
                <w:sz w:val="20"/>
                <w:szCs w:val="20"/>
                <w:lang w:val="el-GR"/>
              </w:rPr>
              <w:t>ΦΑΣΗ ΈΡΓΟΥ</w:t>
            </w:r>
          </w:p>
        </w:tc>
        <w:tc>
          <w:tcPr>
            <w:tcW w:w="497" w:type="pct"/>
            <w:vMerge w:val="restart"/>
            <w:shd w:val="clear" w:color="auto" w:fill="E6E6E6"/>
            <w:vAlign w:val="center"/>
          </w:tcPr>
          <w:p w14:paraId="7DACC90E" w14:textId="15855768" w:rsidR="00630AEA" w:rsidRPr="00B356C7" w:rsidRDefault="00630AEA" w:rsidP="00630AEA">
            <w:pPr>
              <w:keepNext/>
              <w:keepLines/>
              <w:spacing w:before="60" w:after="60"/>
              <w:jc w:val="center"/>
              <w:rPr>
                <w:sz w:val="18"/>
                <w:szCs w:val="18"/>
                <w:lang w:val="el-GR"/>
              </w:rPr>
            </w:pPr>
            <w:r w:rsidRPr="00B356C7">
              <w:rPr>
                <w:sz w:val="20"/>
                <w:szCs w:val="20"/>
                <w:lang w:val="el-GR"/>
              </w:rPr>
              <w:t>ΚΩΔ. ΠΑΡΑΔΟΤΕΟΥ</w:t>
            </w:r>
          </w:p>
        </w:tc>
        <w:tc>
          <w:tcPr>
            <w:tcW w:w="595" w:type="pct"/>
            <w:vMerge w:val="restart"/>
            <w:shd w:val="clear" w:color="auto" w:fill="E6E6E6"/>
            <w:vAlign w:val="center"/>
          </w:tcPr>
          <w:p w14:paraId="5CA37AAD" w14:textId="310A92C1" w:rsidR="00630AEA" w:rsidRPr="00B356C7" w:rsidRDefault="00630AEA" w:rsidP="00630AEA">
            <w:pPr>
              <w:keepNext/>
              <w:keepLines/>
              <w:spacing w:before="60" w:after="60"/>
              <w:jc w:val="center"/>
              <w:rPr>
                <w:sz w:val="18"/>
                <w:szCs w:val="18"/>
                <w:lang w:val="el-GR"/>
              </w:rPr>
            </w:pPr>
            <w:r w:rsidRPr="00B356C7">
              <w:rPr>
                <w:sz w:val="18"/>
                <w:szCs w:val="18"/>
                <w:lang w:val="el-GR"/>
              </w:rPr>
              <w:t>ΠΟΣΟΤΗΤΑ</w:t>
            </w:r>
          </w:p>
        </w:tc>
        <w:tc>
          <w:tcPr>
            <w:tcW w:w="1015" w:type="pct"/>
            <w:gridSpan w:val="2"/>
            <w:shd w:val="clear" w:color="auto" w:fill="E6E6E6"/>
            <w:vAlign w:val="center"/>
          </w:tcPr>
          <w:p w14:paraId="06A6329E"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ΑΞΙΑ ΧΩΡΙΣ ΦΠΑ [€]</w:t>
            </w:r>
          </w:p>
        </w:tc>
        <w:tc>
          <w:tcPr>
            <w:tcW w:w="305" w:type="pct"/>
            <w:vMerge w:val="restart"/>
            <w:shd w:val="clear" w:color="auto" w:fill="E6E6E6"/>
            <w:vAlign w:val="center"/>
          </w:tcPr>
          <w:p w14:paraId="30F07CDD"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ΦΠΑ [€]</w:t>
            </w:r>
          </w:p>
        </w:tc>
        <w:tc>
          <w:tcPr>
            <w:tcW w:w="562" w:type="pct"/>
            <w:vMerge w:val="restart"/>
            <w:shd w:val="clear" w:color="auto" w:fill="E6E6E6"/>
            <w:vAlign w:val="center"/>
          </w:tcPr>
          <w:p w14:paraId="14F2FD3C"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 xml:space="preserve">ΣΥΝΟΛΙΚΗ ΑΞΙΑ </w:t>
            </w:r>
          </w:p>
          <w:p w14:paraId="48E99D32" w14:textId="77777777" w:rsidR="00630AEA" w:rsidRPr="00B356C7" w:rsidRDefault="00630AEA" w:rsidP="00630AEA">
            <w:pPr>
              <w:keepNext/>
              <w:keepLines/>
              <w:spacing w:before="60" w:after="60"/>
              <w:jc w:val="center"/>
              <w:rPr>
                <w:sz w:val="18"/>
                <w:szCs w:val="18"/>
                <w:lang w:val="el-GR"/>
              </w:rPr>
            </w:pPr>
            <w:r w:rsidRPr="00B356C7">
              <w:rPr>
                <w:sz w:val="18"/>
                <w:szCs w:val="18"/>
                <w:lang w:val="el-GR"/>
              </w:rPr>
              <w:t>ΜΕ ΦΠΑ [€]</w:t>
            </w:r>
          </w:p>
        </w:tc>
      </w:tr>
      <w:tr w:rsidR="000679D9" w:rsidRPr="00B356C7" w14:paraId="5DC65F65" w14:textId="77777777" w:rsidTr="000679D9">
        <w:trPr>
          <w:cantSplit/>
        </w:trPr>
        <w:tc>
          <w:tcPr>
            <w:tcW w:w="263" w:type="pct"/>
            <w:vMerge/>
            <w:shd w:val="clear" w:color="auto" w:fill="E6E6E6"/>
            <w:vAlign w:val="center"/>
          </w:tcPr>
          <w:p w14:paraId="51187D92" w14:textId="77777777" w:rsidR="00630AEA" w:rsidRPr="00B356C7"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B356C7" w:rsidRDefault="00630AEA" w:rsidP="00C4217E">
            <w:pPr>
              <w:spacing w:before="60" w:after="60"/>
              <w:rPr>
                <w:sz w:val="18"/>
                <w:szCs w:val="18"/>
                <w:lang w:val="el-GR"/>
              </w:rPr>
            </w:pPr>
          </w:p>
        </w:tc>
        <w:tc>
          <w:tcPr>
            <w:tcW w:w="697" w:type="pct"/>
            <w:vMerge/>
            <w:shd w:val="clear" w:color="auto" w:fill="E6E6E6"/>
          </w:tcPr>
          <w:p w14:paraId="57E49CD3" w14:textId="77777777" w:rsidR="00630AEA" w:rsidRPr="00B356C7" w:rsidRDefault="00630AEA" w:rsidP="00C4217E">
            <w:pPr>
              <w:spacing w:before="60" w:after="60"/>
              <w:rPr>
                <w:sz w:val="18"/>
                <w:szCs w:val="18"/>
                <w:lang w:val="el-GR"/>
              </w:rPr>
            </w:pPr>
          </w:p>
        </w:tc>
        <w:tc>
          <w:tcPr>
            <w:tcW w:w="497" w:type="pct"/>
            <w:vMerge/>
            <w:shd w:val="clear" w:color="auto" w:fill="E6E6E6"/>
          </w:tcPr>
          <w:p w14:paraId="61C8E9A9" w14:textId="51C04359" w:rsidR="00630AEA" w:rsidRPr="00B356C7"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B356C7"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B356C7" w:rsidRDefault="00630AEA" w:rsidP="00C4217E">
            <w:pPr>
              <w:spacing w:before="60" w:after="60"/>
              <w:jc w:val="center"/>
              <w:rPr>
                <w:sz w:val="18"/>
                <w:szCs w:val="18"/>
                <w:lang w:val="el-GR"/>
              </w:rPr>
            </w:pPr>
            <w:r w:rsidRPr="00B356C7">
              <w:rPr>
                <w:sz w:val="18"/>
                <w:szCs w:val="18"/>
                <w:lang w:val="el-GR"/>
              </w:rPr>
              <w:t>ΤΙΜΗ ΜΟΝΑΔΑΣ</w:t>
            </w:r>
          </w:p>
        </w:tc>
        <w:tc>
          <w:tcPr>
            <w:tcW w:w="474" w:type="pct"/>
            <w:shd w:val="clear" w:color="auto" w:fill="E6E6E6"/>
            <w:vAlign w:val="center"/>
          </w:tcPr>
          <w:p w14:paraId="46833F1B" w14:textId="77777777" w:rsidR="00630AEA" w:rsidRPr="00B356C7" w:rsidRDefault="00630AEA" w:rsidP="00C4217E">
            <w:pPr>
              <w:spacing w:before="60" w:after="60"/>
              <w:jc w:val="center"/>
              <w:rPr>
                <w:sz w:val="18"/>
                <w:szCs w:val="18"/>
                <w:lang w:val="el-GR"/>
              </w:rPr>
            </w:pPr>
            <w:r w:rsidRPr="00B356C7">
              <w:rPr>
                <w:sz w:val="18"/>
                <w:szCs w:val="18"/>
                <w:lang w:val="el-GR"/>
              </w:rPr>
              <w:t>ΣΥΝΟΛΟ</w:t>
            </w:r>
          </w:p>
        </w:tc>
        <w:tc>
          <w:tcPr>
            <w:tcW w:w="305" w:type="pct"/>
            <w:vMerge/>
            <w:shd w:val="clear" w:color="auto" w:fill="E6E6E6"/>
            <w:vAlign w:val="center"/>
          </w:tcPr>
          <w:p w14:paraId="3418C726" w14:textId="77777777" w:rsidR="00630AEA" w:rsidRPr="00B356C7"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B356C7" w:rsidRDefault="00630AEA" w:rsidP="00C4217E">
            <w:pPr>
              <w:spacing w:before="60" w:after="60"/>
              <w:rPr>
                <w:sz w:val="18"/>
                <w:szCs w:val="18"/>
                <w:lang w:val="el-GR"/>
              </w:rPr>
            </w:pPr>
          </w:p>
        </w:tc>
      </w:tr>
      <w:tr w:rsidR="00630AEA" w:rsidRPr="00B356C7" w14:paraId="7DD034CC" w14:textId="77777777" w:rsidTr="000679D9">
        <w:trPr>
          <w:trHeight w:val="284"/>
        </w:trPr>
        <w:tc>
          <w:tcPr>
            <w:tcW w:w="263" w:type="pct"/>
            <w:vAlign w:val="center"/>
          </w:tcPr>
          <w:p w14:paraId="1E4692CA" w14:textId="77777777" w:rsidR="00630AEA" w:rsidRPr="00B356C7" w:rsidRDefault="00630AEA" w:rsidP="00C4217E">
            <w:pPr>
              <w:spacing w:before="60" w:after="60"/>
              <w:rPr>
                <w:sz w:val="18"/>
                <w:szCs w:val="18"/>
                <w:lang w:val="el-GR"/>
              </w:rPr>
            </w:pPr>
          </w:p>
        </w:tc>
        <w:tc>
          <w:tcPr>
            <w:tcW w:w="1065" w:type="pct"/>
            <w:vAlign w:val="center"/>
          </w:tcPr>
          <w:p w14:paraId="147A14D8" w14:textId="77777777" w:rsidR="00630AEA" w:rsidRPr="00B356C7" w:rsidRDefault="00630AEA" w:rsidP="00C4217E">
            <w:pPr>
              <w:spacing w:before="60" w:after="60"/>
              <w:rPr>
                <w:sz w:val="18"/>
                <w:szCs w:val="18"/>
                <w:lang w:val="el-GR"/>
              </w:rPr>
            </w:pPr>
          </w:p>
        </w:tc>
        <w:tc>
          <w:tcPr>
            <w:tcW w:w="697" w:type="pct"/>
          </w:tcPr>
          <w:p w14:paraId="435FB4D3" w14:textId="77777777" w:rsidR="00630AEA" w:rsidRPr="00B356C7" w:rsidRDefault="00630AEA" w:rsidP="00C4217E">
            <w:pPr>
              <w:spacing w:before="60" w:after="60"/>
              <w:rPr>
                <w:sz w:val="18"/>
                <w:szCs w:val="18"/>
                <w:lang w:val="el-GR"/>
              </w:rPr>
            </w:pPr>
          </w:p>
        </w:tc>
        <w:tc>
          <w:tcPr>
            <w:tcW w:w="497" w:type="pct"/>
          </w:tcPr>
          <w:p w14:paraId="1554AEBD" w14:textId="78612F47" w:rsidR="00630AEA" w:rsidRPr="00B356C7" w:rsidRDefault="00630AEA" w:rsidP="00C4217E">
            <w:pPr>
              <w:spacing w:before="60" w:after="60"/>
              <w:rPr>
                <w:sz w:val="18"/>
                <w:szCs w:val="18"/>
                <w:lang w:val="el-GR"/>
              </w:rPr>
            </w:pPr>
          </w:p>
        </w:tc>
        <w:tc>
          <w:tcPr>
            <w:tcW w:w="595" w:type="pct"/>
            <w:vAlign w:val="center"/>
          </w:tcPr>
          <w:p w14:paraId="2A7E648F" w14:textId="73B8D873" w:rsidR="00630AEA" w:rsidRPr="00B356C7" w:rsidRDefault="00630AEA" w:rsidP="00C4217E">
            <w:pPr>
              <w:spacing w:before="60" w:after="60"/>
              <w:rPr>
                <w:sz w:val="18"/>
                <w:szCs w:val="18"/>
                <w:lang w:val="el-GR"/>
              </w:rPr>
            </w:pPr>
          </w:p>
        </w:tc>
        <w:tc>
          <w:tcPr>
            <w:tcW w:w="541" w:type="pct"/>
            <w:vAlign w:val="center"/>
          </w:tcPr>
          <w:p w14:paraId="4DE47D5E" w14:textId="77777777" w:rsidR="00630AEA" w:rsidRPr="00B356C7" w:rsidRDefault="00630AEA" w:rsidP="00C4217E">
            <w:pPr>
              <w:spacing w:before="60" w:after="60"/>
              <w:rPr>
                <w:sz w:val="18"/>
                <w:szCs w:val="18"/>
                <w:lang w:val="el-GR"/>
              </w:rPr>
            </w:pPr>
          </w:p>
        </w:tc>
        <w:tc>
          <w:tcPr>
            <w:tcW w:w="474" w:type="pct"/>
            <w:vAlign w:val="center"/>
          </w:tcPr>
          <w:p w14:paraId="51AA5A8F" w14:textId="77777777" w:rsidR="00630AEA" w:rsidRPr="00B356C7" w:rsidRDefault="00630AEA" w:rsidP="00C4217E">
            <w:pPr>
              <w:spacing w:before="60" w:after="60"/>
              <w:rPr>
                <w:sz w:val="18"/>
                <w:szCs w:val="18"/>
                <w:lang w:val="el-GR"/>
              </w:rPr>
            </w:pPr>
          </w:p>
        </w:tc>
        <w:tc>
          <w:tcPr>
            <w:tcW w:w="305" w:type="pct"/>
            <w:vAlign w:val="center"/>
          </w:tcPr>
          <w:p w14:paraId="0F6110DF" w14:textId="77777777" w:rsidR="00630AEA" w:rsidRPr="00B356C7" w:rsidRDefault="00630AEA" w:rsidP="00C4217E">
            <w:pPr>
              <w:spacing w:before="60" w:after="60"/>
              <w:rPr>
                <w:sz w:val="18"/>
                <w:szCs w:val="18"/>
                <w:lang w:val="el-GR"/>
              </w:rPr>
            </w:pPr>
          </w:p>
        </w:tc>
        <w:tc>
          <w:tcPr>
            <w:tcW w:w="562" w:type="pct"/>
            <w:vAlign w:val="center"/>
          </w:tcPr>
          <w:p w14:paraId="19D0E43A" w14:textId="77777777" w:rsidR="00630AEA" w:rsidRPr="00B356C7" w:rsidRDefault="00630AEA" w:rsidP="00C4217E">
            <w:pPr>
              <w:spacing w:before="60" w:after="60"/>
              <w:rPr>
                <w:sz w:val="18"/>
                <w:szCs w:val="18"/>
                <w:lang w:val="el-GR"/>
              </w:rPr>
            </w:pPr>
          </w:p>
        </w:tc>
      </w:tr>
      <w:tr w:rsidR="00630AEA" w:rsidRPr="00B356C7" w14:paraId="1B87E2C9" w14:textId="77777777" w:rsidTr="000679D9">
        <w:trPr>
          <w:trHeight w:val="284"/>
        </w:trPr>
        <w:tc>
          <w:tcPr>
            <w:tcW w:w="263" w:type="pct"/>
            <w:vAlign w:val="center"/>
          </w:tcPr>
          <w:p w14:paraId="37866B00" w14:textId="77777777" w:rsidR="00630AEA" w:rsidRPr="00B356C7" w:rsidRDefault="00630AEA" w:rsidP="00C4217E">
            <w:pPr>
              <w:spacing w:before="60" w:after="60"/>
              <w:rPr>
                <w:sz w:val="18"/>
                <w:szCs w:val="18"/>
                <w:lang w:val="el-GR"/>
              </w:rPr>
            </w:pPr>
          </w:p>
        </w:tc>
        <w:tc>
          <w:tcPr>
            <w:tcW w:w="1065" w:type="pct"/>
            <w:vAlign w:val="center"/>
          </w:tcPr>
          <w:p w14:paraId="3AC3A043" w14:textId="77777777" w:rsidR="00630AEA" w:rsidRPr="00B356C7" w:rsidRDefault="00630AEA" w:rsidP="00C4217E">
            <w:pPr>
              <w:spacing w:before="60" w:after="60"/>
              <w:rPr>
                <w:sz w:val="18"/>
                <w:szCs w:val="18"/>
                <w:lang w:val="el-GR"/>
              </w:rPr>
            </w:pPr>
          </w:p>
        </w:tc>
        <w:tc>
          <w:tcPr>
            <w:tcW w:w="697" w:type="pct"/>
          </w:tcPr>
          <w:p w14:paraId="6B623F00" w14:textId="77777777" w:rsidR="00630AEA" w:rsidRPr="00B356C7" w:rsidRDefault="00630AEA" w:rsidP="00C4217E">
            <w:pPr>
              <w:spacing w:before="60" w:after="60"/>
              <w:rPr>
                <w:sz w:val="18"/>
                <w:szCs w:val="18"/>
                <w:lang w:val="el-GR"/>
              </w:rPr>
            </w:pPr>
          </w:p>
        </w:tc>
        <w:tc>
          <w:tcPr>
            <w:tcW w:w="497" w:type="pct"/>
          </w:tcPr>
          <w:p w14:paraId="263D1779" w14:textId="49A8CA35" w:rsidR="00630AEA" w:rsidRPr="00B356C7"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B356C7"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B356C7" w:rsidRDefault="00630AEA" w:rsidP="00C4217E">
            <w:pPr>
              <w:spacing w:before="60" w:after="60"/>
              <w:rPr>
                <w:sz w:val="18"/>
                <w:szCs w:val="18"/>
                <w:lang w:val="el-GR"/>
              </w:rPr>
            </w:pPr>
          </w:p>
        </w:tc>
        <w:tc>
          <w:tcPr>
            <w:tcW w:w="474" w:type="pct"/>
            <w:vAlign w:val="center"/>
          </w:tcPr>
          <w:p w14:paraId="17D60D5F" w14:textId="77777777" w:rsidR="00630AEA" w:rsidRPr="00B356C7" w:rsidRDefault="00630AEA" w:rsidP="00C4217E">
            <w:pPr>
              <w:spacing w:before="60" w:after="60"/>
              <w:rPr>
                <w:sz w:val="18"/>
                <w:szCs w:val="18"/>
                <w:lang w:val="el-GR"/>
              </w:rPr>
            </w:pPr>
          </w:p>
        </w:tc>
        <w:tc>
          <w:tcPr>
            <w:tcW w:w="305" w:type="pct"/>
            <w:vAlign w:val="center"/>
          </w:tcPr>
          <w:p w14:paraId="09CBA612" w14:textId="77777777" w:rsidR="00630AEA" w:rsidRPr="00B356C7" w:rsidRDefault="00630AEA" w:rsidP="00C4217E">
            <w:pPr>
              <w:spacing w:before="60" w:after="60"/>
              <w:rPr>
                <w:sz w:val="18"/>
                <w:szCs w:val="18"/>
                <w:lang w:val="el-GR"/>
              </w:rPr>
            </w:pPr>
          </w:p>
        </w:tc>
        <w:tc>
          <w:tcPr>
            <w:tcW w:w="562" w:type="pct"/>
            <w:vAlign w:val="center"/>
          </w:tcPr>
          <w:p w14:paraId="64AEA8A0" w14:textId="77777777" w:rsidR="00630AEA" w:rsidRPr="00B356C7" w:rsidRDefault="00630AEA" w:rsidP="00C4217E">
            <w:pPr>
              <w:spacing w:before="60" w:after="60"/>
              <w:rPr>
                <w:sz w:val="18"/>
                <w:szCs w:val="18"/>
                <w:lang w:val="el-GR"/>
              </w:rPr>
            </w:pPr>
          </w:p>
        </w:tc>
      </w:tr>
      <w:tr w:rsidR="00630AEA" w:rsidRPr="00B356C7" w14:paraId="6AF9325D" w14:textId="77777777" w:rsidTr="000679D9">
        <w:trPr>
          <w:trHeight w:val="284"/>
        </w:trPr>
        <w:tc>
          <w:tcPr>
            <w:tcW w:w="263" w:type="pct"/>
            <w:tcBorders>
              <w:bottom w:val="single" w:sz="4" w:space="0" w:color="auto"/>
            </w:tcBorders>
            <w:vAlign w:val="center"/>
          </w:tcPr>
          <w:p w14:paraId="4713F8A2" w14:textId="77777777" w:rsidR="00630AEA" w:rsidRPr="00B356C7"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B356C7"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B356C7"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B356C7"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B356C7"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B356C7"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B356C7" w:rsidRDefault="00630AEA" w:rsidP="00C4217E">
            <w:pPr>
              <w:spacing w:before="60" w:after="60"/>
              <w:rPr>
                <w:sz w:val="18"/>
                <w:szCs w:val="18"/>
                <w:lang w:val="el-GR"/>
              </w:rPr>
            </w:pPr>
          </w:p>
        </w:tc>
        <w:tc>
          <w:tcPr>
            <w:tcW w:w="305" w:type="pct"/>
            <w:vAlign w:val="center"/>
          </w:tcPr>
          <w:p w14:paraId="1A83816D" w14:textId="77777777" w:rsidR="00630AEA" w:rsidRPr="00B356C7" w:rsidRDefault="00630AEA" w:rsidP="00C4217E">
            <w:pPr>
              <w:spacing w:before="60" w:after="60"/>
              <w:rPr>
                <w:sz w:val="18"/>
                <w:szCs w:val="18"/>
                <w:lang w:val="el-GR"/>
              </w:rPr>
            </w:pPr>
          </w:p>
        </w:tc>
        <w:tc>
          <w:tcPr>
            <w:tcW w:w="562" w:type="pct"/>
            <w:vAlign w:val="center"/>
          </w:tcPr>
          <w:p w14:paraId="4208E9AC" w14:textId="77777777" w:rsidR="00630AEA" w:rsidRPr="00B356C7" w:rsidRDefault="00630AEA" w:rsidP="00C4217E">
            <w:pPr>
              <w:spacing w:before="60" w:after="60"/>
              <w:rPr>
                <w:sz w:val="18"/>
                <w:szCs w:val="18"/>
                <w:lang w:val="el-GR"/>
              </w:rPr>
            </w:pPr>
          </w:p>
        </w:tc>
      </w:tr>
      <w:tr w:rsidR="00630AEA" w:rsidRPr="00B356C7" w14:paraId="0AF6B19D" w14:textId="77777777" w:rsidTr="000679D9">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B356C7" w:rsidRDefault="00630AEA" w:rsidP="00C4217E">
            <w:pPr>
              <w:spacing w:before="60" w:after="60"/>
              <w:jc w:val="center"/>
              <w:rPr>
                <w:sz w:val="18"/>
                <w:szCs w:val="18"/>
                <w:lang w:val="el-GR"/>
              </w:rPr>
            </w:pPr>
            <w:bookmarkStart w:id="768" w:name="_Toc240445880"/>
            <w:r w:rsidRPr="00B356C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B356C7"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B356C7"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B356C7" w:rsidRDefault="00630AEA" w:rsidP="00C4217E">
            <w:pPr>
              <w:spacing w:before="60" w:after="60"/>
              <w:rPr>
                <w:sz w:val="18"/>
                <w:szCs w:val="18"/>
                <w:lang w:val="el-GR"/>
              </w:rPr>
            </w:pPr>
          </w:p>
        </w:tc>
      </w:tr>
    </w:tbl>
    <w:p w14:paraId="35087DD9" w14:textId="77777777" w:rsidR="00623457" w:rsidRPr="00B356C7" w:rsidRDefault="00623457" w:rsidP="00623457">
      <w:pPr>
        <w:rPr>
          <w:lang w:val="el-GR"/>
        </w:rPr>
      </w:pPr>
      <w:bookmarkStart w:id="769" w:name="_Toc46178225"/>
      <w:bookmarkStart w:id="770" w:name="_Toc46178713"/>
      <w:bookmarkStart w:id="771" w:name="_Toc46179200"/>
      <w:bookmarkStart w:id="772" w:name="_Toc63254467"/>
      <w:bookmarkStart w:id="773" w:name="_Ref104352824"/>
      <w:bookmarkStart w:id="774" w:name="_Ref104352827"/>
      <w:bookmarkStart w:id="775" w:name="_Ref104352962"/>
      <w:bookmarkStart w:id="776" w:name="_Toc240445882"/>
      <w:bookmarkStart w:id="777" w:name="_Toc366852703"/>
      <w:bookmarkStart w:id="778" w:name="_Toc10632754"/>
      <w:bookmarkStart w:id="779" w:name="_Toc42167521"/>
      <w:bookmarkEnd w:id="768"/>
      <w:bookmarkEnd w:id="769"/>
      <w:bookmarkEnd w:id="770"/>
      <w:bookmarkEnd w:id="771"/>
    </w:p>
    <w:p w14:paraId="21D0AEF2" w14:textId="77777777" w:rsidR="00623457" w:rsidRPr="00B356C7" w:rsidRDefault="00623457" w:rsidP="00786A1B">
      <w:pPr>
        <w:pStyle w:val="30"/>
        <w:numPr>
          <w:ilvl w:val="2"/>
          <w:numId w:val="18"/>
        </w:numPr>
        <w:ind w:left="1134" w:hanging="414"/>
        <w:rPr>
          <w:rFonts w:cs="Tahoma"/>
          <w:lang w:val="el-GR"/>
        </w:rPr>
      </w:pPr>
      <w:bookmarkStart w:id="780" w:name="_Ref52978018"/>
      <w:bookmarkStart w:id="781" w:name="_Toc53671374"/>
      <w:bookmarkStart w:id="782" w:name="_Toc97194384"/>
      <w:bookmarkStart w:id="783" w:name="_Toc97194488"/>
      <w:bookmarkStart w:id="784" w:name="_Toc166240368"/>
      <w:r w:rsidRPr="00B356C7">
        <w:rPr>
          <w:rFonts w:cs="Tahoma"/>
          <w:lang w:val="el-GR"/>
        </w:rPr>
        <w:t>Συγκεντρωτικός Πίνακας Οικονομικής Προσφοράς</w:t>
      </w:r>
      <w:bookmarkEnd w:id="772"/>
      <w:r w:rsidRPr="00B356C7">
        <w:rPr>
          <w:rFonts w:cs="Tahoma"/>
          <w:lang w:val="el-GR"/>
        </w:rPr>
        <w:t xml:space="preserve"> Έργου</w:t>
      </w:r>
      <w:bookmarkEnd w:id="773"/>
      <w:bookmarkEnd w:id="774"/>
      <w:bookmarkEnd w:id="775"/>
      <w:bookmarkEnd w:id="776"/>
      <w:bookmarkEnd w:id="777"/>
      <w:bookmarkEnd w:id="778"/>
      <w:bookmarkEnd w:id="779"/>
      <w:bookmarkEnd w:id="780"/>
      <w:bookmarkEnd w:id="781"/>
      <w:bookmarkEnd w:id="782"/>
      <w:bookmarkEnd w:id="783"/>
      <w:bookmarkEnd w:id="7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356C7" w14:paraId="35298E84" w14:textId="77777777" w:rsidTr="00C4217E">
        <w:trPr>
          <w:cantSplit/>
          <w:trHeight w:val="280"/>
        </w:trPr>
        <w:tc>
          <w:tcPr>
            <w:tcW w:w="290" w:type="pct"/>
            <w:vMerge w:val="restart"/>
            <w:shd w:val="pct15" w:color="auto" w:fill="FFFFFF"/>
            <w:vAlign w:val="center"/>
          </w:tcPr>
          <w:p w14:paraId="5DD44DD5" w14:textId="77777777" w:rsidR="00623457" w:rsidRPr="00B356C7" w:rsidRDefault="00623457" w:rsidP="00C4217E">
            <w:pPr>
              <w:keepNext/>
              <w:keepLines/>
              <w:spacing w:before="60" w:after="60"/>
              <w:rPr>
                <w:sz w:val="18"/>
                <w:szCs w:val="18"/>
                <w:lang w:val="el-GR"/>
              </w:rPr>
            </w:pPr>
            <w:r w:rsidRPr="00B356C7">
              <w:rPr>
                <w:sz w:val="18"/>
                <w:szCs w:val="18"/>
                <w:lang w:val="el-GR"/>
              </w:rPr>
              <w:t>Α/Α</w:t>
            </w:r>
          </w:p>
        </w:tc>
        <w:tc>
          <w:tcPr>
            <w:tcW w:w="2173" w:type="pct"/>
            <w:vMerge w:val="restart"/>
            <w:shd w:val="pct15" w:color="auto" w:fill="FFFFFF"/>
            <w:vAlign w:val="center"/>
          </w:tcPr>
          <w:p w14:paraId="34BACF01" w14:textId="77777777" w:rsidR="00623457" w:rsidRPr="00B356C7" w:rsidRDefault="00623457" w:rsidP="00C4217E">
            <w:pPr>
              <w:keepNext/>
              <w:keepLines/>
              <w:spacing w:before="60" w:after="60"/>
              <w:rPr>
                <w:sz w:val="18"/>
                <w:szCs w:val="18"/>
                <w:lang w:val="el-GR"/>
              </w:rPr>
            </w:pPr>
            <w:r w:rsidRPr="00B356C7">
              <w:rPr>
                <w:sz w:val="18"/>
                <w:szCs w:val="18"/>
                <w:lang w:val="el-GR"/>
              </w:rPr>
              <w:t>ΠΕΡΙΓΡΑΦΗ</w:t>
            </w:r>
          </w:p>
        </w:tc>
        <w:tc>
          <w:tcPr>
            <w:tcW w:w="845" w:type="pct"/>
            <w:vMerge w:val="restart"/>
            <w:shd w:val="pct15" w:color="auto" w:fill="FFFFFF"/>
            <w:vAlign w:val="center"/>
          </w:tcPr>
          <w:p w14:paraId="7DA41F0B" w14:textId="77777777" w:rsidR="00623457" w:rsidRPr="00B356C7" w:rsidRDefault="00623457" w:rsidP="00C4217E">
            <w:pPr>
              <w:keepNext/>
              <w:keepLines/>
              <w:spacing w:before="60" w:after="60"/>
              <w:jc w:val="center"/>
              <w:rPr>
                <w:sz w:val="18"/>
                <w:szCs w:val="18"/>
                <w:lang w:val="el-GR"/>
              </w:rPr>
            </w:pPr>
            <w:r w:rsidRPr="00B356C7">
              <w:rPr>
                <w:sz w:val="18"/>
                <w:szCs w:val="18"/>
                <w:lang w:val="el-GR"/>
              </w:rPr>
              <w:t>ΣΥΝΟΛΙΚΗ ΑΞΙΑ ΕΡΓΟΥ</w:t>
            </w:r>
          </w:p>
          <w:p w14:paraId="1C47E65B" w14:textId="77777777" w:rsidR="00623457" w:rsidRPr="00B356C7" w:rsidRDefault="00623457" w:rsidP="00C4217E">
            <w:pPr>
              <w:keepNext/>
              <w:keepLines/>
              <w:spacing w:before="60" w:after="60"/>
              <w:jc w:val="center"/>
              <w:rPr>
                <w:sz w:val="18"/>
                <w:szCs w:val="18"/>
                <w:lang w:val="el-GR"/>
              </w:rPr>
            </w:pPr>
            <w:r w:rsidRPr="00B356C7">
              <w:rPr>
                <w:sz w:val="18"/>
                <w:szCs w:val="18"/>
                <w:lang w:val="el-GR"/>
              </w:rPr>
              <w:t>ΧΩΡΙΣ ΦΠΑ [€]</w:t>
            </w:r>
          </w:p>
        </w:tc>
        <w:tc>
          <w:tcPr>
            <w:tcW w:w="846" w:type="pct"/>
            <w:vMerge w:val="restart"/>
            <w:shd w:val="pct15" w:color="auto" w:fill="FFFFFF"/>
            <w:vAlign w:val="center"/>
          </w:tcPr>
          <w:p w14:paraId="0D5CE031" w14:textId="77777777" w:rsidR="00623457" w:rsidRPr="00B356C7" w:rsidRDefault="00623457" w:rsidP="00C4217E">
            <w:pPr>
              <w:keepNext/>
              <w:keepLines/>
              <w:spacing w:before="60" w:after="60"/>
              <w:jc w:val="center"/>
              <w:rPr>
                <w:sz w:val="18"/>
                <w:szCs w:val="18"/>
                <w:lang w:val="el-GR"/>
              </w:rPr>
            </w:pPr>
            <w:r w:rsidRPr="00B356C7">
              <w:rPr>
                <w:sz w:val="18"/>
                <w:szCs w:val="18"/>
                <w:lang w:val="el-GR"/>
              </w:rPr>
              <w:t>ΦΠΑ [€]</w:t>
            </w:r>
          </w:p>
        </w:tc>
        <w:tc>
          <w:tcPr>
            <w:tcW w:w="846" w:type="pct"/>
            <w:vMerge w:val="restart"/>
            <w:shd w:val="pct15" w:color="auto" w:fill="FFFFFF"/>
            <w:vAlign w:val="center"/>
          </w:tcPr>
          <w:p w14:paraId="3F1174F1" w14:textId="77777777" w:rsidR="00623457" w:rsidRPr="00B356C7" w:rsidRDefault="00623457" w:rsidP="00C4217E">
            <w:pPr>
              <w:keepNext/>
              <w:keepLines/>
              <w:spacing w:before="60" w:after="60"/>
              <w:jc w:val="center"/>
              <w:rPr>
                <w:sz w:val="18"/>
                <w:szCs w:val="18"/>
                <w:lang w:val="el-GR"/>
              </w:rPr>
            </w:pPr>
            <w:r w:rsidRPr="00B356C7">
              <w:rPr>
                <w:sz w:val="18"/>
                <w:szCs w:val="18"/>
                <w:lang w:val="el-GR"/>
              </w:rPr>
              <w:t>ΣΥΝΟΛΙΚΗ ΑΞΙΑ ΕΡΓΟΥ</w:t>
            </w:r>
          </w:p>
          <w:p w14:paraId="1BC023C9" w14:textId="77777777" w:rsidR="00623457" w:rsidRPr="00B356C7" w:rsidRDefault="00623457" w:rsidP="00C4217E">
            <w:pPr>
              <w:keepNext/>
              <w:keepLines/>
              <w:spacing w:before="60" w:after="60"/>
              <w:jc w:val="center"/>
              <w:rPr>
                <w:sz w:val="18"/>
                <w:szCs w:val="18"/>
                <w:lang w:val="el-GR"/>
              </w:rPr>
            </w:pPr>
            <w:r w:rsidRPr="00B356C7">
              <w:rPr>
                <w:sz w:val="18"/>
                <w:szCs w:val="18"/>
                <w:lang w:val="el-GR"/>
              </w:rPr>
              <w:t>ΜΕ ΦΠΑ [€]</w:t>
            </w:r>
          </w:p>
        </w:tc>
      </w:tr>
      <w:tr w:rsidR="00623457" w:rsidRPr="00B356C7" w14:paraId="7607AFBC" w14:textId="77777777" w:rsidTr="00C4217E">
        <w:trPr>
          <w:cantSplit/>
          <w:trHeight w:val="340"/>
        </w:trPr>
        <w:tc>
          <w:tcPr>
            <w:tcW w:w="290" w:type="pct"/>
            <w:vMerge/>
            <w:shd w:val="pct15" w:color="auto" w:fill="FFFFFF"/>
            <w:vAlign w:val="center"/>
          </w:tcPr>
          <w:p w14:paraId="164D3626" w14:textId="77777777" w:rsidR="00623457" w:rsidRPr="00B356C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B356C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B356C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B356C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B356C7" w:rsidRDefault="00623457" w:rsidP="00C4217E">
            <w:pPr>
              <w:keepNext/>
              <w:keepLines/>
              <w:spacing w:before="60" w:after="60"/>
              <w:rPr>
                <w:sz w:val="18"/>
                <w:szCs w:val="18"/>
                <w:lang w:val="el-GR"/>
              </w:rPr>
            </w:pPr>
          </w:p>
        </w:tc>
      </w:tr>
      <w:tr w:rsidR="00623457" w:rsidRPr="00B356C7" w14:paraId="1D8CB2BA" w14:textId="77777777" w:rsidTr="00C4217E">
        <w:trPr>
          <w:trHeight w:val="284"/>
        </w:trPr>
        <w:tc>
          <w:tcPr>
            <w:tcW w:w="290" w:type="pct"/>
            <w:vAlign w:val="center"/>
          </w:tcPr>
          <w:p w14:paraId="45287650" w14:textId="413FEFF9" w:rsidR="00623457" w:rsidRPr="00B356C7" w:rsidRDefault="00D409E7" w:rsidP="00C4217E">
            <w:pPr>
              <w:keepNext/>
              <w:keepLines/>
              <w:spacing w:before="60" w:after="60"/>
              <w:rPr>
                <w:sz w:val="18"/>
                <w:szCs w:val="18"/>
                <w:lang w:val="el-GR"/>
              </w:rPr>
            </w:pPr>
            <w:r w:rsidRPr="00B356C7">
              <w:rPr>
                <w:sz w:val="18"/>
                <w:szCs w:val="18"/>
                <w:lang w:val="el-GR"/>
              </w:rPr>
              <w:t>1</w:t>
            </w:r>
          </w:p>
        </w:tc>
        <w:tc>
          <w:tcPr>
            <w:tcW w:w="2173" w:type="pct"/>
            <w:vAlign w:val="center"/>
          </w:tcPr>
          <w:p w14:paraId="3C4FA937" w14:textId="1134D724" w:rsidR="00623457" w:rsidRPr="00B356C7" w:rsidRDefault="00623457" w:rsidP="00C4217E">
            <w:pPr>
              <w:keepNext/>
              <w:keepLines/>
              <w:spacing w:before="60" w:after="60"/>
              <w:rPr>
                <w:sz w:val="18"/>
                <w:szCs w:val="18"/>
                <w:lang w:val="el-GR"/>
              </w:rPr>
            </w:pPr>
            <w:r w:rsidRPr="00B356C7">
              <w:rPr>
                <w:sz w:val="18"/>
                <w:szCs w:val="18"/>
                <w:lang w:val="el-GR"/>
              </w:rPr>
              <w:t xml:space="preserve">Έτοιμο Λογισμικό (Πίνακας </w:t>
            </w:r>
            <w:r w:rsidR="00D409E7" w:rsidRPr="00B356C7">
              <w:rPr>
                <w:sz w:val="18"/>
                <w:szCs w:val="18"/>
                <w:lang w:val="el-GR"/>
              </w:rPr>
              <w:t>1</w:t>
            </w:r>
            <w:r w:rsidRPr="00B356C7">
              <w:rPr>
                <w:sz w:val="18"/>
                <w:szCs w:val="18"/>
                <w:lang w:val="el-GR"/>
              </w:rPr>
              <w:t>)</w:t>
            </w:r>
          </w:p>
        </w:tc>
        <w:tc>
          <w:tcPr>
            <w:tcW w:w="845" w:type="pct"/>
            <w:vAlign w:val="center"/>
          </w:tcPr>
          <w:p w14:paraId="571B67C3" w14:textId="77777777" w:rsidR="00623457" w:rsidRPr="00B356C7" w:rsidRDefault="00623457" w:rsidP="00C4217E">
            <w:pPr>
              <w:keepNext/>
              <w:keepLines/>
              <w:spacing w:before="60" w:after="60"/>
              <w:rPr>
                <w:sz w:val="18"/>
                <w:szCs w:val="18"/>
                <w:lang w:val="el-GR"/>
              </w:rPr>
            </w:pPr>
          </w:p>
        </w:tc>
        <w:tc>
          <w:tcPr>
            <w:tcW w:w="846" w:type="pct"/>
            <w:vAlign w:val="center"/>
          </w:tcPr>
          <w:p w14:paraId="51689A4D" w14:textId="77777777" w:rsidR="00623457" w:rsidRPr="00B356C7" w:rsidRDefault="00623457" w:rsidP="00C4217E">
            <w:pPr>
              <w:keepNext/>
              <w:keepLines/>
              <w:spacing w:before="60" w:after="60"/>
              <w:rPr>
                <w:sz w:val="18"/>
                <w:szCs w:val="18"/>
                <w:lang w:val="el-GR"/>
              </w:rPr>
            </w:pPr>
          </w:p>
        </w:tc>
        <w:tc>
          <w:tcPr>
            <w:tcW w:w="846" w:type="pct"/>
            <w:vAlign w:val="center"/>
          </w:tcPr>
          <w:p w14:paraId="34F45C7B" w14:textId="77777777" w:rsidR="00623457" w:rsidRPr="00B356C7" w:rsidRDefault="00623457" w:rsidP="00C4217E">
            <w:pPr>
              <w:keepNext/>
              <w:keepLines/>
              <w:spacing w:before="60" w:after="60"/>
              <w:rPr>
                <w:sz w:val="18"/>
                <w:szCs w:val="18"/>
                <w:lang w:val="el-GR"/>
              </w:rPr>
            </w:pPr>
          </w:p>
        </w:tc>
      </w:tr>
      <w:tr w:rsidR="00623457" w:rsidRPr="00B356C7" w14:paraId="68E9859F" w14:textId="77777777" w:rsidTr="00C4217E">
        <w:trPr>
          <w:trHeight w:val="284"/>
        </w:trPr>
        <w:tc>
          <w:tcPr>
            <w:tcW w:w="290" w:type="pct"/>
            <w:vAlign w:val="center"/>
          </w:tcPr>
          <w:p w14:paraId="39B14D75" w14:textId="103D13E2" w:rsidR="00623457" w:rsidRPr="00B356C7" w:rsidRDefault="00D409E7" w:rsidP="00C4217E">
            <w:pPr>
              <w:keepNext/>
              <w:keepLines/>
              <w:spacing w:before="60" w:after="60"/>
              <w:rPr>
                <w:sz w:val="18"/>
                <w:szCs w:val="18"/>
                <w:lang w:val="el-GR"/>
              </w:rPr>
            </w:pPr>
            <w:r w:rsidRPr="00B356C7">
              <w:rPr>
                <w:sz w:val="18"/>
                <w:szCs w:val="18"/>
                <w:lang w:val="el-GR"/>
              </w:rPr>
              <w:t>2</w:t>
            </w:r>
          </w:p>
        </w:tc>
        <w:tc>
          <w:tcPr>
            <w:tcW w:w="2173" w:type="pct"/>
            <w:vAlign w:val="center"/>
          </w:tcPr>
          <w:p w14:paraId="61F54AB5" w14:textId="3345E428" w:rsidR="00623457" w:rsidRPr="00B356C7" w:rsidRDefault="00623457" w:rsidP="00C4217E">
            <w:pPr>
              <w:keepNext/>
              <w:keepLines/>
              <w:spacing w:before="60" w:after="60"/>
              <w:rPr>
                <w:sz w:val="18"/>
                <w:szCs w:val="18"/>
                <w:lang w:val="el-GR"/>
              </w:rPr>
            </w:pPr>
            <w:r w:rsidRPr="00B356C7">
              <w:rPr>
                <w:sz w:val="18"/>
                <w:szCs w:val="18"/>
                <w:lang w:val="el-GR"/>
              </w:rPr>
              <w:t xml:space="preserve">Εφαρμογές (Πίνακας </w:t>
            </w:r>
            <w:r w:rsidR="00D409E7" w:rsidRPr="00B356C7">
              <w:rPr>
                <w:sz w:val="18"/>
                <w:szCs w:val="18"/>
                <w:lang w:val="el-GR"/>
              </w:rPr>
              <w:t>2</w:t>
            </w:r>
            <w:r w:rsidRPr="00B356C7">
              <w:rPr>
                <w:sz w:val="18"/>
                <w:szCs w:val="18"/>
                <w:lang w:val="el-GR"/>
              </w:rPr>
              <w:t>)</w:t>
            </w:r>
          </w:p>
        </w:tc>
        <w:tc>
          <w:tcPr>
            <w:tcW w:w="845" w:type="pct"/>
            <w:vAlign w:val="center"/>
          </w:tcPr>
          <w:p w14:paraId="1A3FED5B" w14:textId="77777777" w:rsidR="00623457" w:rsidRPr="00B356C7" w:rsidRDefault="00623457" w:rsidP="00C4217E">
            <w:pPr>
              <w:keepNext/>
              <w:keepLines/>
              <w:spacing w:before="60" w:after="60"/>
              <w:rPr>
                <w:sz w:val="18"/>
                <w:szCs w:val="18"/>
                <w:lang w:val="el-GR"/>
              </w:rPr>
            </w:pPr>
          </w:p>
        </w:tc>
        <w:tc>
          <w:tcPr>
            <w:tcW w:w="846" w:type="pct"/>
            <w:vAlign w:val="center"/>
          </w:tcPr>
          <w:p w14:paraId="2181693E" w14:textId="77777777" w:rsidR="00623457" w:rsidRPr="00B356C7" w:rsidRDefault="00623457" w:rsidP="00C4217E">
            <w:pPr>
              <w:keepNext/>
              <w:keepLines/>
              <w:spacing w:before="60" w:after="60"/>
              <w:rPr>
                <w:sz w:val="18"/>
                <w:szCs w:val="18"/>
                <w:lang w:val="el-GR"/>
              </w:rPr>
            </w:pPr>
          </w:p>
        </w:tc>
        <w:tc>
          <w:tcPr>
            <w:tcW w:w="846" w:type="pct"/>
            <w:vAlign w:val="center"/>
          </w:tcPr>
          <w:p w14:paraId="7CAF374D" w14:textId="77777777" w:rsidR="00623457" w:rsidRPr="00B356C7" w:rsidRDefault="00623457" w:rsidP="00C4217E">
            <w:pPr>
              <w:keepNext/>
              <w:keepLines/>
              <w:spacing w:before="60" w:after="60"/>
              <w:rPr>
                <w:sz w:val="18"/>
                <w:szCs w:val="18"/>
                <w:lang w:val="el-GR"/>
              </w:rPr>
            </w:pPr>
          </w:p>
        </w:tc>
      </w:tr>
      <w:tr w:rsidR="00623457" w:rsidRPr="00B356C7" w14:paraId="4C5FC75D" w14:textId="77777777" w:rsidTr="00C4217E">
        <w:trPr>
          <w:trHeight w:val="284"/>
        </w:trPr>
        <w:tc>
          <w:tcPr>
            <w:tcW w:w="290" w:type="pct"/>
            <w:vAlign w:val="center"/>
          </w:tcPr>
          <w:p w14:paraId="61B82051" w14:textId="211FD39A" w:rsidR="00623457" w:rsidRPr="00B356C7" w:rsidRDefault="00D409E7" w:rsidP="00C4217E">
            <w:pPr>
              <w:keepNext/>
              <w:keepLines/>
              <w:spacing w:before="60" w:after="60"/>
              <w:rPr>
                <w:sz w:val="18"/>
                <w:szCs w:val="18"/>
                <w:lang w:val="el-GR"/>
              </w:rPr>
            </w:pPr>
            <w:r w:rsidRPr="00B356C7">
              <w:rPr>
                <w:sz w:val="18"/>
                <w:szCs w:val="18"/>
                <w:lang w:val="el-GR"/>
              </w:rPr>
              <w:t>3</w:t>
            </w:r>
          </w:p>
        </w:tc>
        <w:tc>
          <w:tcPr>
            <w:tcW w:w="2173" w:type="pct"/>
            <w:vAlign w:val="center"/>
          </w:tcPr>
          <w:p w14:paraId="6FBCB16B" w14:textId="43124695" w:rsidR="00623457" w:rsidRPr="00B356C7" w:rsidRDefault="00623457" w:rsidP="00C4217E">
            <w:pPr>
              <w:keepNext/>
              <w:keepLines/>
              <w:spacing w:before="60" w:after="60"/>
              <w:rPr>
                <w:sz w:val="18"/>
                <w:szCs w:val="18"/>
                <w:lang w:val="el-GR"/>
              </w:rPr>
            </w:pPr>
            <w:r w:rsidRPr="00B356C7">
              <w:rPr>
                <w:sz w:val="18"/>
                <w:szCs w:val="18"/>
                <w:lang w:val="el-GR"/>
              </w:rPr>
              <w:t xml:space="preserve">Υπηρεσίες (Πίνακας </w:t>
            </w:r>
            <w:r w:rsidR="00D409E7" w:rsidRPr="00B356C7">
              <w:rPr>
                <w:sz w:val="18"/>
                <w:szCs w:val="18"/>
                <w:lang w:val="el-GR"/>
              </w:rPr>
              <w:t>3</w:t>
            </w:r>
            <w:r w:rsidRPr="00B356C7">
              <w:rPr>
                <w:sz w:val="18"/>
                <w:szCs w:val="18"/>
                <w:lang w:val="el-GR"/>
              </w:rPr>
              <w:t>)</w:t>
            </w:r>
          </w:p>
        </w:tc>
        <w:tc>
          <w:tcPr>
            <w:tcW w:w="845" w:type="pct"/>
            <w:vAlign w:val="center"/>
          </w:tcPr>
          <w:p w14:paraId="34EF4896" w14:textId="77777777" w:rsidR="00623457" w:rsidRPr="00B356C7" w:rsidRDefault="00623457" w:rsidP="00C4217E">
            <w:pPr>
              <w:keepNext/>
              <w:keepLines/>
              <w:spacing w:before="60" w:after="60"/>
              <w:rPr>
                <w:sz w:val="18"/>
                <w:szCs w:val="18"/>
                <w:lang w:val="el-GR"/>
              </w:rPr>
            </w:pPr>
          </w:p>
        </w:tc>
        <w:tc>
          <w:tcPr>
            <w:tcW w:w="846" w:type="pct"/>
            <w:vAlign w:val="center"/>
          </w:tcPr>
          <w:p w14:paraId="5AC07FED" w14:textId="77777777" w:rsidR="00623457" w:rsidRPr="00B356C7" w:rsidRDefault="00623457" w:rsidP="00C4217E">
            <w:pPr>
              <w:keepNext/>
              <w:keepLines/>
              <w:spacing w:before="60" w:after="60"/>
              <w:rPr>
                <w:sz w:val="18"/>
                <w:szCs w:val="18"/>
                <w:lang w:val="el-GR"/>
              </w:rPr>
            </w:pPr>
          </w:p>
        </w:tc>
        <w:tc>
          <w:tcPr>
            <w:tcW w:w="846" w:type="pct"/>
            <w:vAlign w:val="center"/>
          </w:tcPr>
          <w:p w14:paraId="25F89458" w14:textId="77777777" w:rsidR="00623457" w:rsidRPr="00B356C7" w:rsidRDefault="00623457" w:rsidP="00C4217E">
            <w:pPr>
              <w:keepNext/>
              <w:keepLines/>
              <w:spacing w:before="60" w:after="60"/>
              <w:rPr>
                <w:sz w:val="18"/>
                <w:szCs w:val="18"/>
                <w:lang w:val="el-GR"/>
              </w:rPr>
            </w:pPr>
          </w:p>
        </w:tc>
      </w:tr>
      <w:tr w:rsidR="00623457" w:rsidRPr="00B356C7" w14:paraId="7FF8C42C" w14:textId="77777777" w:rsidTr="00C4217E">
        <w:trPr>
          <w:trHeight w:val="284"/>
        </w:trPr>
        <w:tc>
          <w:tcPr>
            <w:tcW w:w="290" w:type="pct"/>
            <w:vAlign w:val="center"/>
          </w:tcPr>
          <w:p w14:paraId="11701AFF" w14:textId="7F457F87" w:rsidR="00623457" w:rsidRPr="00B356C7" w:rsidRDefault="00D409E7" w:rsidP="00C4217E">
            <w:pPr>
              <w:keepNext/>
              <w:keepLines/>
              <w:spacing w:before="60" w:after="60"/>
              <w:rPr>
                <w:sz w:val="18"/>
                <w:szCs w:val="18"/>
                <w:lang w:val="el-GR"/>
              </w:rPr>
            </w:pPr>
            <w:r w:rsidRPr="00B356C7">
              <w:rPr>
                <w:sz w:val="18"/>
                <w:szCs w:val="18"/>
                <w:lang w:val="el-GR"/>
              </w:rPr>
              <w:t>4</w:t>
            </w:r>
          </w:p>
        </w:tc>
        <w:tc>
          <w:tcPr>
            <w:tcW w:w="2173" w:type="pct"/>
            <w:vAlign w:val="center"/>
          </w:tcPr>
          <w:p w14:paraId="14C864CF" w14:textId="10944B05" w:rsidR="00623457" w:rsidRPr="00B356C7" w:rsidRDefault="00623457" w:rsidP="00C4217E">
            <w:pPr>
              <w:keepNext/>
              <w:keepLines/>
              <w:spacing w:before="60" w:after="60"/>
              <w:rPr>
                <w:sz w:val="18"/>
                <w:szCs w:val="18"/>
                <w:lang w:val="el-GR"/>
              </w:rPr>
            </w:pPr>
            <w:r w:rsidRPr="00B356C7">
              <w:rPr>
                <w:sz w:val="18"/>
                <w:szCs w:val="18"/>
                <w:lang w:val="el-GR"/>
              </w:rPr>
              <w:t xml:space="preserve">Άλλες δαπάνες (Πίνακας </w:t>
            </w:r>
            <w:r w:rsidR="00D409E7" w:rsidRPr="00B356C7">
              <w:rPr>
                <w:sz w:val="18"/>
                <w:szCs w:val="18"/>
                <w:lang w:val="el-GR"/>
              </w:rPr>
              <w:t>4</w:t>
            </w:r>
            <w:r w:rsidRPr="00B356C7">
              <w:rPr>
                <w:sz w:val="18"/>
                <w:szCs w:val="18"/>
                <w:lang w:val="el-GR"/>
              </w:rPr>
              <w:t>)</w:t>
            </w:r>
          </w:p>
        </w:tc>
        <w:tc>
          <w:tcPr>
            <w:tcW w:w="845" w:type="pct"/>
            <w:vAlign w:val="center"/>
          </w:tcPr>
          <w:p w14:paraId="66D00734" w14:textId="77777777" w:rsidR="00623457" w:rsidRPr="00B356C7" w:rsidRDefault="00623457" w:rsidP="00C4217E">
            <w:pPr>
              <w:keepNext/>
              <w:keepLines/>
              <w:spacing w:before="60" w:after="60"/>
              <w:rPr>
                <w:sz w:val="18"/>
                <w:szCs w:val="18"/>
                <w:lang w:val="el-GR"/>
              </w:rPr>
            </w:pPr>
          </w:p>
        </w:tc>
        <w:tc>
          <w:tcPr>
            <w:tcW w:w="846" w:type="pct"/>
            <w:vAlign w:val="center"/>
          </w:tcPr>
          <w:p w14:paraId="55B143F6" w14:textId="77777777" w:rsidR="00623457" w:rsidRPr="00B356C7" w:rsidRDefault="00623457" w:rsidP="00C4217E">
            <w:pPr>
              <w:keepNext/>
              <w:keepLines/>
              <w:spacing w:before="60" w:after="60"/>
              <w:rPr>
                <w:sz w:val="18"/>
                <w:szCs w:val="18"/>
                <w:lang w:val="el-GR"/>
              </w:rPr>
            </w:pPr>
          </w:p>
        </w:tc>
        <w:tc>
          <w:tcPr>
            <w:tcW w:w="846" w:type="pct"/>
            <w:vAlign w:val="center"/>
          </w:tcPr>
          <w:p w14:paraId="0C8907B1" w14:textId="77777777" w:rsidR="00623457" w:rsidRPr="00B356C7" w:rsidRDefault="00623457" w:rsidP="00C4217E">
            <w:pPr>
              <w:keepNext/>
              <w:keepLines/>
              <w:spacing w:before="60" w:after="60"/>
              <w:rPr>
                <w:sz w:val="18"/>
                <w:szCs w:val="18"/>
                <w:lang w:val="el-GR"/>
              </w:rPr>
            </w:pPr>
          </w:p>
        </w:tc>
      </w:tr>
      <w:tr w:rsidR="00623457" w:rsidRPr="00B356C7" w14:paraId="4EFE9D2E" w14:textId="77777777" w:rsidTr="00C4217E">
        <w:trPr>
          <w:trHeight w:val="284"/>
        </w:trPr>
        <w:tc>
          <w:tcPr>
            <w:tcW w:w="290" w:type="pct"/>
            <w:shd w:val="clear" w:color="auto" w:fill="A0A0A0"/>
            <w:vAlign w:val="center"/>
          </w:tcPr>
          <w:p w14:paraId="058AD901" w14:textId="77777777" w:rsidR="00623457" w:rsidRPr="00B356C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B356C7" w:rsidRDefault="00623457" w:rsidP="00C4217E">
            <w:pPr>
              <w:pStyle w:val="afe"/>
              <w:keepNext/>
              <w:keepLines/>
              <w:spacing w:before="60" w:after="60"/>
              <w:rPr>
                <w:b/>
                <w:sz w:val="18"/>
                <w:szCs w:val="18"/>
                <w:lang w:val="el-GR"/>
              </w:rPr>
            </w:pPr>
            <w:r w:rsidRPr="00B356C7">
              <w:rPr>
                <w:b/>
                <w:sz w:val="18"/>
                <w:szCs w:val="18"/>
                <w:lang w:val="el-GR"/>
              </w:rPr>
              <w:t>ΓΕΝΙΚΟ ΣΥΝΟΛΟ</w:t>
            </w:r>
          </w:p>
        </w:tc>
        <w:tc>
          <w:tcPr>
            <w:tcW w:w="845" w:type="pct"/>
            <w:shd w:val="clear" w:color="auto" w:fill="A0A0A0"/>
            <w:vAlign w:val="center"/>
          </w:tcPr>
          <w:p w14:paraId="196CC99C" w14:textId="77777777" w:rsidR="00623457" w:rsidRPr="00B356C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B356C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B356C7" w:rsidRDefault="00623457" w:rsidP="00C4217E">
            <w:pPr>
              <w:keepNext/>
              <w:keepLines/>
              <w:spacing w:before="60" w:after="60"/>
              <w:rPr>
                <w:sz w:val="18"/>
                <w:szCs w:val="18"/>
                <w:lang w:val="el-GR"/>
              </w:rPr>
            </w:pPr>
          </w:p>
        </w:tc>
      </w:tr>
    </w:tbl>
    <w:p w14:paraId="18E0D929" w14:textId="77777777" w:rsidR="00623457" w:rsidRPr="00B356C7" w:rsidRDefault="00623457" w:rsidP="00623457">
      <w:pPr>
        <w:rPr>
          <w:b/>
        </w:rPr>
      </w:pPr>
      <w:bookmarkStart w:id="785" w:name="_Ref104352863"/>
      <w:bookmarkStart w:id="786" w:name="_Ref104352865"/>
      <w:bookmarkStart w:id="787" w:name="_Ref104352990"/>
      <w:bookmarkStart w:id="788" w:name="_Toc240445883"/>
      <w:bookmarkStart w:id="789" w:name="_Toc366852704"/>
      <w:bookmarkStart w:id="790" w:name="_Toc10632755"/>
      <w:bookmarkStart w:id="791" w:name="_Toc42167522"/>
    </w:p>
    <w:p w14:paraId="04F7BF82" w14:textId="77777777" w:rsidR="00623457" w:rsidRPr="00B356C7" w:rsidRDefault="00623457" w:rsidP="00786A1B">
      <w:pPr>
        <w:pStyle w:val="30"/>
        <w:numPr>
          <w:ilvl w:val="2"/>
          <w:numId w:val="18"/>
        </w:numPr>
        <w:rPr>
          <w:rFonts w:cs="Tahoma"/>
          <w:lang w:val="el-GR"/>
        </w:rPr>
      </w:pPr>
      <w:bookmarkStart w:id="792" w:name="_Ref46148857"/>
      <w:bookmarkStart w:id="793" w:name="_Toc53671375"/>
      <w:bookmarkStart w:id="794" w:name="_Toc97194385"/>
      <w:bookmarkStart w:id="795" w:name="_Toc97194489"/>
      <w:bookmarkStart w:id="796" w:name="_Toc166240369"/>
      <w:r w:rsidRPr="00B356C7">
        <w:rPr>
          <w:rFonts w:cs="Tahoma"/>
          <w:lang w:val="el-GR"/>
        </w:rPr>
        <w:lastRenderedPageBreak/>
        <w:t>Συγκεντρωτικός Πίνακας Οικονομικής Προσφοράς Συντήρησης</w:t>
      </w:r>
      <w:bookmarkEnd w:id="785"/>
      <w:bookmarkEnd w:id="786"/>
      <w:bookmarkEnd w:id="787"/>
      <w:bookmarkEnd w:id="788"/>
      <w:bookmarkEnd w:id="789"/>
      <w:bookmarkEnd w:id="790"/>
      <w:bookmarkEnd w:id="791"/>
      <w:bookmarkEnd w:id="792"/>
      <w:bookmarkEnd w:id="793"/>
      <w:bookmarkEnd w:id="794"/>
      <w:bookmarkEnd w:id="795"/>
      <w:bookmarkEnd w:id="79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623457" w:rsidRPr="00B356C7" w14:paraId="1925305C" w14:textId="77777777" w:rsidTr="00CC3570">
        <w:trPr>
          <w:cantSplit/>
          <w:tblHeader/>
          <w:jc w:val="center"/>
        </w:trPr>
        <w:tc>
          <w:tcPr>
            <w:tcW w:w="502" w:type="pct"/>
            <w:shd w:val="clear" w:color="auto" w:fill="E6E6E6"/>
            <w:vAlign w:val="center"/>
          </w:tcPr>
          <w:p w14:paraId="2F7A87E3" w14:textId="77777777" w:rsidR="00623457" w:rsidRPr="00B356C7" w:rsidRDefault="00623457" w:rsidP="00C4217E">
            <w:pPr>
              <w:spacing w:after="0"/>
              <w:jc w:val="center"/>
              <w:rPr>
                <w:sz w:val="18"/>
                <w:szCs w:val="18"/>
                <w:lang w:val="el-GR"/>
              </w:rPr>
            </w:pPr>
            <w:r w:rsidRPr="00B356C7">
              <w:rPr>
                <w:sz w:val="18"/>
                <w:szCs w:val="18"/>
                <w:lang w:val="el-GR"/>
              </w:rPr>
              <w:t>ΕΤΟΣ*</w:t>
            </w:r>
          </w:p>
        </w:tc>
        <w:tc>
          <w:tcPr>
            <w:tcW w:w="669" w:type="pct"/>
            <w:shd w:val="clear" w:color="auto" w:fill="E6E6E6"/>
            <w:vAlign w:val="center"/>
          </w:tcPr>
          <w:p w14:paraId="0ABBE902" w14:textId="77777777" w:rsidR="00623457" w:rsidRPr="00B356C7" w:rsidRDefault="00623457" w:rsidP="00C4217E">
            <w:pPr>
              <w:spacing w:after="0"/>
              <w:jc w:val="center"/>
              <w:rPr>
                <w:sz w:val="18"/>
                <w:szCs w:val="18"/>
                <w:lang w:val="el-GR"/>
              </w:rPr>
            </w:pPr>
            <w:r w:rsidRPr="00B356C7">
              <w:rPr>
                <w:sz w:val="18"/>
                <w:szCs w:val="18"/>
                <w:lang w:val="el-GR"/>
              </w:rPr>
              <w:t>ΕΤΗΣΙΑ ΣΥΝΤΗΡΗΣΗ ΕΞΟΠΛΙΣΜΟΥ</w:t>
            </w:r>
          </w:p>
          <w:p w14:paraId="65E6A786" w14:textId="77777777" w:rsidR="00623457" w:rsidRPr="00B356C7" w:rsidRDefault="00623457" w:rsidP="00C4217E">
            <w:pPr>
              <w:spacing w:after="0"/>
              <w:jc w:val="center"/>
              <w:rPr>
                <w:sz w:val="18"/>
                <w:szCs w:val="18"/>
                <w:lang w:val="el-GR"/>
              </w:rPr>
            </w:pPr>
            <w:r w:rsidRPr="00B356C7">
              <w:rPr>
                <w:sz w:val="18"/>
                <w:szCs w:val="18"/>
                <w:lang w:val="el-GR"/>
              </w:rPr>
              <w:t>(ΧΩΡΙΣ ΦΠΑ) [€]</w:t>
            </w:r>
          </w:p>
        </w:tc>
        <w:tc>
          <w:tcPr>
            <w:tcW w:w="638" w:type="pct"/>
            <w:shd w:val="clear" w:color="auto" w:fill="E6E6E6"/>
            <w:vAlign w:val="center"/>
          </w:tcPr>
          <w:p w14:paraId="5CB5A98D" w14:textId="77777777" w:rsidR="00623457" w:rsidRPr="00B356C7" w:rsidRDefault="00623457" w:rsidP="00C4217E">
            <w:pPr>
              <w:spacing w:after="0"/>
              <w:jc w:val="center"/>
              <w:rPr>
                <w:sz w:val="18"/>
                <w:szCs w:val="18"/>
                <w:lang w:val="el-GR"/>
              </w:rPr>
            </w:pPr>
            <w:r w:rsidRPr="00B356C7">
              <w:rPr>
                <w:sz w:val="18"/>
                <w:szCs w:val="18"/>
                <w:lang w:val="el-GR"/>
              </w:rPr>
              <w:t>ΕΤΗΣΙΑ ΣΥΝΤΗΡΗΣΗ ΕΤΟΙΜΟΥ ΛΟΓΙΣΜΙΚΟΥ</w:t>
            </w:r>
          </w:p>
          <w:p w14:paraId="40367950" w14:textId="77777777" w:rsidR="00623457" w:rsidRPr="00B356C7" w:rsidRDefault="00623457" w:rsidP="00C4217E">
            <w:pPr>
              <w:spacing w:after="0"/>
              <w:jc w:val="center"/>
              <w:rPr>
                <w:sz w:val="18"/>
                <w:szCs w:val="18"/>
                <w:lang w:val="el-GR"/>
              </w:rPr>
            </w:pPr>
            <w:r w:rsidRPr="00B356C7">
              <w:rPr>
                <w:sz w:val="18"/>
                <w:szCs w:val="18"/>
                <w:lang w:val="el-GR"/>
              </w:rPr>
              <w:t>(ΧΩΡΙΣ ΦΠΑ) [€]</w:t>
            </w:r>
          </w:p>
        </w:tc>
        <w:tc>
          <w:tcPr>
            <w:tcW w:w="791" w:type="pct"/>
            <w:shd w:val="clear" w:color="auto" w:fill="E6E6E6"/>
            <w:vAlign w:val="center"/>
          </w:tcPr>
          <w:p w14:paraId="04D8CBE8" w14:textId="77777777" w:rsidR="00623457" w:rsidRPr="00B356C7" w:rsidRDefault="00623457" w:rsidP="00C4217E">
            <w:pPr>
              <w:spacing w:after="0"/>
              <w:jc w:val="center"/>
              <w:rPr>
                <w:sz w:val="18"/>
                <w:szCs w:val="18"/>
                <w:lang w:val="el-GR"/>
              </w:rPr>
            </w:pPr>
            <w:r w:rsidRPr="00B356C7">
              <w:rPr>
                <w:sz w:val="18"/>
                <w:szCs w:val="18"/>
                <w:lang w:val="el-GR"/>
              </w:rPr>
              <w:t>ΕΤΗΣΙΑ ΣΥΝΤΗΡΗΣΗ ΕΦΑΡΜΟΓΗΣ/ΩΝ</w:t>
            </w:r>
          </w:p>
          <w:p w14:paraId="0C132E98" w14:textId="77777777" w:rsidR="00623457" w:rsidRPr="00B356C7" w:rsidRDefault="00623457" w:rsidP="00C4217E">
            <w:pPr>
              <w:spacing w:after="0"/>
              <w:jc w:val="center"/>
              <w:rPr>
                <w:sz w:val="18"/>
                <w:szCs w:val="18"/>
                <w:lang w:val="el-GR"/>
              </w:rPr>
            </w:pPr>
            <w:r w:rsidRPr="00B356C7">
              <w:rPr>
                <w:sz w:val="18"/>
                <w:szCs w:val="18"/>
                <w:lang w:val="el-GR"/>
              </w:rPr>
              <w:t>(ΧΩΡΙΣ ΦΠΑ) [€]</w:t>
            </w:r>
          </w:p>
        </w:tc>
        <w:tc>
          <w:tcPr>
            <w:tcW w:w="667" w:type="pct"/>
            <w:shd w:val="clear" w:color="auto" w:fill="E6E6E6"/>
            <w:vAlign w:val="center"/>
          </w:tcPr>
          <w:p w14:paraId="56EF303E" w14:textId="77777777" w:rsidR="00623457" w:rsidRPr="00B356C7" w:rsidRDefault="00623457" w:rsidP="00C4217E">
            <w:pPr>
              <w:spacing w:after="0"/>
              <w:jc w:val="center"/>
              <w:rPr>
                <w:sz w:val="18"/>
                <w:szCs w:val="18"/>
                <w:lang w:val="el-GR"/>
              </w:rPr>
            </w:pPr>
            <w:r w:rsidRPr="00B356C7">
              <w:rPr>
                <w:sz w:val="18"/>
                <w:szCs w:val="18"/>
                <w:lang w:val="el-GR"/>
              </w:rPr>
              <w:t>ΣΥΝΟΛΙΚΗ ΕΤΗΣΙΑ ΑΞΙΑ ΣΥΝΤΗΡΗΣΗΣ (ΧΩΡΙΣ ΦΠΑ) [€]</w:t>
            </w:r>
          </w:p>
        </w:tc>
        <w:tc>
          <w:tcPr>
            <w:tcW w:w="298" w:type="pct"/>
            <w:shd w:val="clear" w:color="auto" w:fill="E6E6E6"/>
            <w:vAlign w:val="center"/>
          </w:tcPr>
          <w:p w14:paraId="311AAF1D" w14:textId="77777777" w:rsidR="00623457" w:rsidRPr="00B356C7" w:rsidRDefault="00623457" w:rsidP="00C4217E">
            <w:pPr>
              <w:spacing w:after="0"/>
              <w:jc w:val="center"/>
              <w:rPr>
                <w:sz w:val="18"/>
                <w:szCs w:val="18"/>
                <w:lang w:val="el-GR"/>
              </w:rPr>
            </w:pPr>
            <w:r w:rsidRPr="00B356C7">
              <w:rPr>
                <w:sz w:val="18"/>
                <w:szCs w:val="18"/>
                <w:lang w:val="el-GR"/>
              </w:rPr>
              <w:t>ΦΠΑ [€]</w:t>
            </w:r>
          </w:p>
        </w:tc>
        <w:tc>
          <w:tcPr>
            <w:tcW w:w="667" w:type="pct"/>
            <w:shd w:val="clear" w:color="auto" w:fill="E6E6E6"/>
            <w:vAlign w:val="center"/>
          </w:tcPr>
          <w:p w14:paraId="67BCB749" w14:textId="77777777" w:rsidR="00623457" w:rsidRPr="00B356C7" w:rsidRDefault="00623457" w:rsidP="00C4217E">
            <w:pPr>
              <w:spacing w:after="0"/>
              <w:jc w:val="center"/>
              <w:rPr>
                <w:sz w:val="18"/>
                <w:szCs w:val="18"/>
                <w:lang w:val="el-GR"/>
              </w:rPr>
            </w:pPr>
            <w:r w:rsidRPr="00B356C7">
              <w:rPr>
                <w:sz w:val="18"/>
                <w:szCs w:val="18"/>
                <w:lang w:val="el-GR"/>
              </w:rPr>
              <w:t>ΣΥΝΟΛΙΚΗ ΕΤΗΣΙΑ ΑΞΙΑ ΣΥΝΤΗΡΗΣΗΣ</w:t>
            </w:r>
          </w:p>
          <w:p w14:paraId="4DD05DDC" w14:textId="77777777" w:rsidR="00623457" w:rsidRPr="00B356C7" w:rsidRDefault="00623457" w:rsidP="00C4217E">
            <w:pPr>
              <w:spacing w:after="0"/>
              <w:jc w:val="center"/>
              <w:rPr>
                <w:sz w:val="18"/>
                <w:szCs w:val="18"/>
                <w:lang w:val="el-GR"/>
              </w:rPr>
            </w:pPr>
            <w:r w:rsidRPr="00B356C7">
              <w:rPr>
                <w:sz w:val="18"/>
                <w:szCs w:val="18"/>
                <w:lang w:val="el-GR"/>
              </w:rPr>
              <w:t>(ΜΕ ΦΠΑ) [€]</w:t>
            </w:r>
          </w:p>
        </w:tc>
        <w:tc>
          <w:tcPr>
            <w:tcW w:w="767" w:type="pct"/>
            <w:shd w:val="clear" w:color="auto" w:fill="E6E6E6"/>
            <w:vAlign w:val="center"/>
          </w:tcPr>
          <w:p w14:paraId="4DADA1CE" w14:textId="77777777" w:rsidR="00623457" w:rsidRPr="00B356C7" w:rsidRDefault="00623457" w:rsidP="00C4217E">
            <w:pPr>
              <w:spacing w:after="0"/>
              <w:jc w:val="center"/>
              <w:rPr>
                <w:sz w:val="18"/>
                <w:szCs w:val="18"/>
                <w:lang w:val="el-GR"/>
              </w:rPr>
            </w:pPr>
            <w:r w:rsidRPr="00B356C7">
              <w:rPr>
                <w:sz w:val="18"/>
                <w:szCs w:val="18"/>
                <w:lang w:val="el-GR"/>
              </w:rPr>
              <w:t>ΕΤΗΣΙΟ ΠΟΣΟΣΤΟ ΣΥΝΤΗΡΗΣΗΣ**</w:t>
            </w:r>
          </w:p>
        </w:tc>
      </w:tr>
      <w:tr w:rsidR="00623457" w:rsidRPr="00B356C7" w14:paraId="30646C44" w14:textId="77777777" w:rsidTr="00CC3570">
        <w:trPr>
          <w:trHeight w:val="284"/>
          <w:jc w:val="center"/>
        </w:trPr>
        <w:tc>
          <w:tcPr>
            <w:tcW w:w="502" w:type="pct"/>
            <w:vAlign w:val="center"/>
          </w:tcPr>
          <w:p w14:paraId="42BCE8B4" w14:textId="77777777" w:rsidR="00623457" w:rsidRPr="00B356C7" w:rsidRDefault="00623457" w:rsidP="00C4217E">
            <w:pPr>
              <w:spacing w:before="60" w:after="60"/>
              <w:rPr>
                <w:sz w:val="18"/>
                <w:szCs w:val="18"/>
                <w:lang w:val="el-GR"/>
              </w:rPr>
            </w:pPr>
            <w:r w:rsidRPr="00B356C7">
              <w:rPr>
                <w:sz w:val="18"/>
                <w:szCs w:val="18"/>
                <w:lang w:val="el-GR"/>
              </w:rPr>
              <w:t>1</w:t>
            </w:r>
            <w:r w:rsidRPr="00B356C7">
              <w:rPr>
                <w:sz w:val="18"/>
                <w:szCs w:val="18"/>
                <w:vertAlign w:val="superscript"/>
                <w:lang w:val="el-GR"/>
              </w:rPr>
              <w:t>ο</w:t>
            </w:r>
          </w:p>
        </w:tc>
        <w:tc>
          <w:tcPr>
            <w:tcW w:w="669" w:type="pct"/>
            <w:vAlign w:val="center"/>
          </w:tcPr>
          <w:p w14:paraId="64380C78" w14:textId="77777777" w:rsidR="00623457" w:rsidRPr="00B356C7" w:rsidRDefault="00623457" w:rsidP="00C4217E">
            <w:pPr>
              <w:spacing w:before="60" w:after="60"/>
              <w:rPr>
                <w:sz w:val="18"/>
                <w:szCs w:val="18"/>
                <w:lang w:val="el-GR"/>
              </w:rPr>
            </w:pPr>
          </w:p>
        </w:tc>
        <w:tc>
          <w:tcPr>
            <w:tcW w:w="638" w:type="pct"/>
          </w:tcPr>
          <w:p w14:paraId="55433195" w14:textId="77777777" w:rsidR="00623457" w:rsidRPr="00B356C7" w:rsidRDefault="00623457" w:rsidP="00C4217E">
            <w:pPr>
              <w:spacing w:before="60" w:after="60"/>
              <w:rPr>
                <w:sz w:val="18"/>
                <w:szCs w:val="18"/>
                <w:lang w:val="el-GR"/>
              </w:rPr>
            </w:pPr>
          </w:p>
        </w:tc>
        <w:tc>
          <w:tcPr>
            <w:tcW w:w="791" w:type="pct"/>
            <w:vAlign w:val="center"/>
          </w:tcPr>
          <w:p w14:paraId="0DD200BE" w14:textId="77777777" w:rsidR="00623457" w:rsidRPr="00B356C7" w:rsidRDefault="00623457" w:rsidP="00C4217E">
            <w:pPr>
              <w:spacing w:before="60" w:after="60"/>
              <w:rPr>
                <w:sz w:val="18"/>
                <w:szCs w:val="18"/>
                <w:lang w:val="el-GR"/>
              </w:rPr>
            </w:pPr>
          </w:p>
        </w:tc>
        <w:tc>
          <w:tcPr>
            <w:tcW w:w="667" w:type="pct"/>
          </w:tcPr>
          <w:p w14:paraId="4C7323CF" w14:textId="77777777" w:rsidR="00623457" w:rsidRPr="00B356C7" w:rsidRDefault="00623457" w:rsidP="00C4217E">
            <w:pPr>
              <w:spacing w:before="60" w:after="60"/>
              <w:rPr>
                <w:sz w:val="18"/>
                <w:szCs w:val="18"/>
                <w:lang w:val="el-GR"/>
              </w:rPr>
            </w:pPr>
          </w:p>
        </w:tc>
        <w:tc>
          <w:tcPr>
            <w:tcW w:w="298" w:type="pct"/>
            <w:vAlign w:val="center"/>
          </w:tcPr>
          <w:p w14:paraId="78318B2C" w14:textId="77777777" w:rsidR="00623457" w:rsidRPr="00B356C7" w:rsidRDefault="00623457" w:rsidP="00C4217E">
            <w:pPr>
              <w:spacing w:before="60" w:after="60"/>
              <w:rPr>
                <w:sz w:val="18"/>
                <w:szCs w:val="18"/>
                <w:lang w:val="el-GR"/>
              </w:rPr>
            </w:pPr>
          </w:p>
        </w:tc>
        <w:tc>
          <w:tcPr>
            <w:tcW w:w="667" w:type="pct"/>
            <w:vAlign w:val="center"/>
          </w:tcPr>
          <w:p w14:paraId="1FB5020F" w14:textId="77777777" w:rsidR="00623457" w:rsidRPr="00B356C7" w:rsidRDefault="00623457" w:rsidP="00C4217E">
            <w:pPr>
              <w:spacing w:before="60" w:after="60"/>
              <w:rPr>
                <w:sz w:val="18"/>
                <w:szCs w:val="18"/>
                <w:lang w:val="el-GR"/>
              </w:rPr>
            </w:pPr>
          </w:p>
        </w:tc>
        <w:tc>
          <w:tcPr>
            <w:tcW w:w="767" w:type="pct"/>
            <w:vAlign w:val="center"/>
          </w:tcPr>
          <w:p w14:paraId="7E1CC2A7" w14:textId="77777777" w:rsidR="00623457" w:rsidRPr="00B356C7" w:rsidRDefault="00623457" w:rsidP="00C4217E">
            <w:pPr>
              <w:spacing w:before="60" w:after="60"/>
              <w:rPr>
                <w:sz w:val="18"/>
                <w:szCs w:val="18"/>
                <w:lang w:val="el-GR"/>
              </w:rPr>
            </w:pPr>
          </w:p>
        </w:tc>
      </w:tr>
      <w:tr w:rsidR="00623457" w:rsidRPr="00B356C7" w14:paraId="4E70E2B2" w14:textId="77777777" w:rsidTr="00CC3570">
        <w:trPr>
          <w:trHeight w:val="284"/>
          <w:jc w:val="center"/>
        </w:trPr>
        <w:tc>
          <w:tcPr>
            <w:tcW w:w="502" w:type="pct"/>
            <w:vAlign w:val="center"/>
          </w:tcPr>
          <w:p w14:paraId="179A4040" w14:textId="77777777" w:rsidR="00623457" w:rsidRPr="00B356C7" w:rsidRDefault="00623457" w:rsidP="00C4217E">
            <w:pPr>
              <w:spacing w:before="60" w:after="60"/>
              <w:rPr>
                <w:sz w:val="18"/>
                <w:szCs w:val="18"/>
                <w:lang w:val="el-GR"/>
              </w:rPr>
            </w:pPr>
            <w:r w:rsidRPr="00B356C7">
              <w:rPr>
                <w:sz w:val="18"/>
                <w:szCs w:val="18"/>
                <w:lang w:val="el-GR"/>
              </w:rPr>
              <w:t>2</w:t>
            </w:r>
            <w:r w:rsidRPr="00B356C7">
              <w:rPr>
                <w:sz w:val="18"/>
                <w:szCs w:val="18"/>
                <w:vertAlign w:val="superscript"/>
                <w:lang w:val="el-GR"/>
              </w:rPr>
              <w:t>ο</w:t>
            </w:r>
          </w:p>
        </w:tc>
        <w:tc>
          <w:tcPr>
            <w:tcW w:w="669" w:type="pct"/>
            <w:vAlign w:val="center"/>
          </w:tcPr>
          <w:p w14:paraId="139F9F09" w14:textId="77777777" w:rsidR="00623457" w:rsidRPr="00B356C7" w:rsidRDefault="00623457" w:rsidP="00C4217E">
            <w:pPr>
              <w:spacing w:before="60" w:after="60"/>
              <w:rPr>
                <w:sz w:val="18"/>
                <w:szCs w:val="18"/>
                <w:lang w:val="el-GR"/>
              </w:rPr>
            </w:pPr>
          </w:p>
        </w:tc>
        <w:tc>
          <w:tcPr>
            <w:tcW w:w="638" w:type="pct"/>
          </w:tcPr>
          <w:p w14:paraId="6DA4D031" w14:textId="77777777" w:rsidR="00623457" w:rsidRPr="00B356C7" w:rsidRDefault="00623457" w:rsidP="00C4217E">
            <w:pPr>
              <w:spacing w:before="60" w:after="60"/>
              <w:rPr>
                <w:sz w:val="18"/>
                <w:szCs w:val="18"/>
                <w:lang w:val="el-GR"/>
              </w:rPr>
            </w:pPr>
          </w:p>
        </w:tc>
        <w:tc>
          <w:tcPr>
            <w:tcW w:w="791" w:type="pct"/>
            <w:vAlign w:val="center"/>
          </w:tcPr>
          <w:p w14:paraId="66D3E348" w14:textId="77777777" w:rsidR="00623457" w:rsidRPr="00B356C7" w:rsidRDefault="00623457" w:rsidP="00C4217E">
            <w:pPr>
              <w:spacing w:before="60" w:after="60"/>
              <w:rPr>
                <w:sz w:val="18"/>
                <w:szCs w:val="18"/>
                <w:lang w:val="el-GR"/>
              </w:rPr>
            </w:pPr>
          </w:p>
        </w:tc>
        <w:tc>
          <w:tcPr>
            <w:tcW w:w="667" w:type="pct"/>
          </w:tcPr>
          <w:p w14:paraId="69C3282E" w14:textId="77777777" w:rsidR="00623457" w:rsidRPr="00B356C7" w:rsidRDefault="00623457" w:rsidP="00C4217E">
            <w:pPr>
              <w:spacing w:before="60" w:after="60"/>
              <w:rPr>
                <w:sz w:val="18"/>
                <w:szCs w:val="18"/>
                <w:lang w:val="el-GR"/>
              </w:rPr>
            </w:pPr>
          </w:p>
        </w:tc>
        <w:tc>
          <w:tcPr>
            <w:tcW w:w="298" w:type="pct"/>
            <w:vAlign w:val="center"/>
          </w:tcPr>
          <w:p w14:paraId="7EE9638B" w14:textId="77777777" w:rsidR="00623457" w:rsidRPr="00B356C7" w:rsidRDefault="00623457" w:rsidP="00C4217E">
            <w:pPr>
              <w:spacing w:before="60" w:after="60"/>
              <w:rPr>
                <w:sz w:val="18"/>
                <w:szCs w:val="18"/>
                <w:lang w:val="el-GR"/>
              </w:rPr>
            </w:pPr>
          </w:p>
        </w:tc>
        <w:tc>
          <w:tcPr>
            <w:tcW w:w="667" w:type="pct"/>
            <w:vAlign w:val="center"/>
          </w:tcPr>
          <w:p w14:paraId="5A9CCED8" w14:textId="77777777" w:rsidR="00623457" w:rsidRPr="00B356C7" w:rsidRDefault="00623457" w:rsidP="00C4217E">
            <w:pPr>
              <w:spacing w:before="60" w:after="60"/>
              <w:rPr>
                <w:sz w:val="18"/>
                <w:szCs w:val="18"/>
                <w:lang w:val="el-GR"/>
              </w:rPr>
            </w:pPr>
          </w:p>
        </w:tc>
        <w:tc>
          <w:tcPr>
            <w:tcW w:w="767" w:type="pct"/>
            <w:vAlign w:val="center"/>
          </w:tcPr>
          <w:p w14:paraId="4CB81E58" w14:textId="77777777" w:rsidR="00623457" w:rsidRPr="00B356C7" w:rsidRDefault="00623457" w:rsidP="00C4217E">
            <w:pPr>
              <w:spacing w:before="60" w:after="60"/>
              <w:rPr>
                <w:sz w:val="18"/>
                <w:szCs w:val="18"/>
                <w:lang w:val="el-GR"/>
              </w:rPr>
            </w:pPr>
          </w:p>
        </w:tc>
      </w:tr>
      <w:tr w:rsidR="00623457" w:rsidRPr="00B356C7" w14:paraId="6DFF2EA6" w14:textId="77777777" w:rsidTr="00CC3570">
        <w:trPr>
          <w:trHeight w:val="284"/>
          <w:jc w:val="center"/>
        </w:trPr>
        <w:tc>
          <w:tcPr>
            <w:tcW w:w="502" w:type="pct"/>
            <w:shd w:val="clear" w:color="auto" w:fill="E0E0E0"/>
            <w:vAlign w:val="center"/>
          </w:tcPr>
          <w:p w14:paraId="414455F6" w14:textId="77777777" w:rsidR="00623457" w:rsidRPr="00B356C7" w:rsidRDefault="00623457" w:rsidP="00C4217E">
            <w:pPr>
              <w:spacing w:before="100" w:beforeAutospacing="1" w:after="100" w:afterAutospacing="1"/>
              <w:ind w:left="-120" w:right="-123" w:firstLine="120"/>
              <w:rPr>
                <w:b/>
                <w:sz w:val="18"/>
                <w:szCs w:val="18"/>
                <w:lang w:val="el-GR"/>
              </w:rPr>
            </w:pPr>
            <w:r w:rsidRPr="00B356C7">
              <w:rPr>
                <w:b/>
                <w:sz w:val="18"/>
                <w:szCs w:val="18"/>
                <w:lang w:val="el-GR"/>
              </w:rPr>
              <w:t>ΣΥΝΟΛΟ</w:t>
            </w:r>
          </w:p>
        </w:tc>
        <w:tc>
          <w:tcPr>
            <w:tcW w:w="669" w:type="pct"/>
            <w:shd w:val="clear" w:color="auto" w:fill="FFFFFF"/>
            <w:vAlign w:val="center"/>
          </w:tcPr>
          <w:p w14:paraId="75A291AF" w14:textId="77777777" w:rsidR="00623457" w:rsidRPr="00B356C7" w:rsidRDefault="00623457" w:rsidP="00C4217E">
            <w:pPr>
              <w:spacing w:before="100" w:beforeAutospacing="1" w:after="100" w:afterAutospacing="1"/>
              <w:rPr>
                <w:sz w:val="18"/>
                <w:szCs w:val="18"/>
                <w:lang w:val="el-GR"/>
              </w:rPr>
            </w:pPr>
          </w:p>
        </w:tc>
        <w:tc>
          <w:tcPr>
            <w:tcW w:w="638" w:type="pct"/>
            <w:shd w:val="clear" w:color="auto" w:fill="FFFFFF"/>
          </w:tcPr>
          <w:p w14:paraId="78BBE62D" w14:textId="77777777" w:rsidR="00623457" w:rsidRPr="00B356C7" w:rsidRDefault="00623457" w:rsidP="00C4217E">
            <w:pPr>
              <w:spacing w:before="100" w:beforeAutospacing="1" w:after="100" w:afterAutospacing="1"/>
              <w:rPr>
                <w:sz w:val="18"/>
                <w:szCs w:val="18"/>
                <w:lang w:val="el-GR"/>
              </w:rPr>
            </w:pPr>
          </w:p>
        </w:tc>
        <w:tc>
          <w:tcPr>
            <w:tcW w:w="791" w:type="pct"/>
            <w:shd w:val="clear" w:color="auto" w:fill="FFFFFF"/>
            <w:vAlign w:val="center"/>
          </w:tcPr>
          <w:p w14:paraId="5B7A3313" w14:textId="77777777" w:rsidR="00623457" w:rsidRPr="00B356C7" w:rsidRDefault="00623457" w:rsidP="00C4217E">
            <w:pPr>
              <w:spacing w:before="100" w:beforeAutospacing="1" w:after="100" w:afterAutospacing="1"/>
              <w:rPr>
                <w:sz w:val="18"/>
                <w:szCs w:val="18"/>
                <w:lang w:val="el-GR"/>
              </w:rPr>
            </w:pPr>
          </w:p>
        </w:tc>
        <w:tc>
          <w:tcPr>
            <w:tcW w:w="667" w:type="pct"/>
            <w:shd w:val="clear" w:color="auto" w:fill="FFFFFF"/>
          </w:tcPr>
          <w:p w14:paraId="7A063AF0" w14:textId="77777777" w:rsidR="00623457" w:rsidRPr="00B356C7" w:rsidRDefault="00623457" w:rsidP="00C4217E">
            <w:pPr>
              <w:spacing w:before="100" w:beforeAutospacing="1" w:after="100" w:afterAutospacing="1"/>
              <w:rPr>
                <w:sz w:val="18"/>
                <w:szCs w:val="18"/>
                <w:lang w:val="el-GR"/>
              </w:rPr>
            </w:pPr>
          </w:p>
        </w:tc>
        <w:tc>
          <w:tcPr>
            <w:tcW w:w="298" w:type="pct"/>
            <w:shd w:val="clear" w:color="auto" w:fill="FFFFFF"/>
            <w:vAlign w:val="center"/>
          </w:tcPr>
          <w:p w14:paraId="5C0FFDA0" w14:textId="77777777" w:rsidR="00623457" w:rsidRPr="00B356C7" w:rsidRDefault="00623457" w:rsidP="00C4217E">
            <w:pPr>
              <w:spacing w:before="100" w:beforeAutospacing="1" w:after="100" w:afterAutospacing="1"/>
              <w:rPr>
                <w:sz w:val="18"/>
                <w:szCs w:val="18"/>
                <w:lang w:val="el-GR"/>
              </w:rPr>
            </w:pPr>
          </w:p>
        </w:tc>
        <w:tc>
          <w:tcPr>
            <w:tcW w:w="667" w:type="pct"/>
            <w:shd w:val="clear" w:color="auto" w:fill="FFFFFF"/>
            <w:vAlign w:val="center"/>
          </w:tcPr>
          <w:p w14:paraId="6C81C774" w14:textId="77777777" w:rsidR="00623457" w:rsidRPr="00B356C7" w:rsidRDefault="00623457" w:rsidP="00C4217E">
            <w:pPr>
              <w:spacing w:before="100" w:beforeAutospacing="1" w:after="100" w:afterAutospacing="1"/>
              <w:rPr>
                <w:sz w:val="18"/>
                <w:szCs w:val="18"/>
                <w:lang w:val="el-GR"/>
              </w:rPr>
            </w:pPr>
          </w:p>
        </w:tc>
        <w:tc>
          <w:tcPr>
            <w:tcW w:w="767" w:type="pct"/>
            <w:shd w:val="clear" w:color="auto" w:fill="FFFFFF"/>
            <w:vAlign w:val="center"/>
          </w:tcPr>
          <w:p w14:paraId="49CD8F4C" w14:textId="77777777" w:rsidR="00623457" w:rsidRPr="00B356C7" w:rsidRDefault="00623457" w:rsidP="00C4217E">
            <w:pPr>
              <w:spacing w:before="100" w:beforeAutospacing="1" w:after="100" w:afterAutospacing="1"/>
              <w:rPr>
                <w:sz w:val="18"/>
                <w:szCs w:val="18"/>
                <w:lang w:val="el-GR"/>
              </w:rPr>
            </w:pPr>
          </w:p>
        </w:tc>
      </w:tr>
    </w:tbl>
    <w:p w14:paraId="71AD808D" w14:textId="77777777" w:rsidR="00623457" w:rsidRPr="00B356C7" w:rsidRDefault="00623457" w:rsidP="000D7961">
      <w:pPr>
        <w:spacing w:before="100" w:beforeAutospacing="1" w:after="100" w:afterAutospacing="1"/>
        <w:rPr>
          <w:sz w:val="20"/>
          <w:lang w:val="el-GR"/>
        </w:rPr>
      </w:pPr>
      <w:r w:rsidRPr="00B356C7">
        <w:rPr>
          <w:sz w:val="20"/>
          <w:lang w:val="el-GR"/>
        </w:rPr>
        <w:t xml:space="preserve">* ΕΤΟΣ: μετά την </w:t>
      </w:r>
      <w:r w:rsidRPr="00B356C7">
        <w:rPr>
          <w:b/>
          <w:sz w:val="20"/>
          <w:lang w:val="el-GR"/>
        </w:rPr>
        <w:t>ελάχιστη</w:t>
      </w:r>
      <w:r w:rsidRPr="00B356C7">
        <w:rPr>
          <w:sz w:val="20"/>
          <w:lang w:val="el-GR"/>
        </w:rPr>
        <w:t xml:space="preserve"> ζητούμενη Περίοδο Εγγύησης</w:t>
      </w:r>
    </w:p>
    <w:p w14:paraId="282990F1" w14:textId="682351C3" w:rsidR="00623457" w:rsidRPr="00B356C7" w:rsidRDefault="00623457" w:rsidP="00C4217E">
      <w:pPr>
        <w:spacing w:before="100" w:beforeAutospacing="1" w:after="100" w:afterAutospacing="1"/>
        <w:rPr>
          <w:lang w:val="el-GR"/>
        </w:rPr>
      </w:pPr>
      <w:r w:rsidRPr="00B356C7">
        <w:rPr>
          <w:sz w:val="20"/>
          <w:lang w:val="el-GR"/>
        </w:rPr>
        <w:t xml:space="preserve">** Το </w:t>
      </w:r>
      <w:r w:rsidRPr="00B356C7">
        <w:rPr>
          <w:b/>
          <w:sz w:val="20"/>
          <w:lang w:val="el-GR"/>
        </w:rPr>
        <w:t xml:space="preserve">ΕΤΗΣΙΟ ΠΟΣΟΣΤΟ ΣΥΝΤΗΡΗΣΗΣ </w:t>
      </w:r>
      <w:r w:rsidRPr="00B356C7">
        <w:rPr>
          <w:sz w:val="20"/>
          <w:lang w:val="el-GR"/>
        </w:rPr>
        <w:t xml:space="preserve">(για την κάθε γραμμή του Πίνακα </w:t>
      </w:r>
      <w:r w:rsidRPr="00B356C7">
        <w:rPr>
          <w:sz w:val="20"/>
          <w:szCs w:val="20"/>
        </w:rPr>
        <w:fldChar w:fldCharType="begin"/>
      </w:r>
      <w:r w:rsidRPr="00B356C7">
        <w:rPr>
          <w:sz w:val="20"/>
          <w:szCs w:val="20"/>
          <w:lang w:val="el-GR"/>
        </w:rPr>
        <w:instrText xml:space="preserve"> </w:instrText>
      </w:r>
      <w:r w:rsidRPr="00B356C7">
        <w:rPr>
          <w:sz w:val="20"/>
          <w:szCs w:val="20"/>
        </w:rPr>
        <w:instrText>REF</w:instrText>
      </w:r>
      <w:r w:rsidRPr="00B356C7">
        <w:rPr>
          <w:sz w:val="20"/>
          <w:szCs w:val="20"/>
          <w:lang w:val="el-GR"/>
        </w:rPr>
        <w:instrText xml:space="preserve"> _</w:instrText>
      </w:r>
      <w:r w:rsidRPr="00B356C7">
        <w:rPr>
          <w:sz w:val="20"/>
          <w:szCs w:val="20"/>
        </w:rPr>
        <w:instrText>Ref</w:instrText>
      </w:r>
      <w:r w:rsidRPr="00B356C7">
        <w:rPr>
          <w:sz w:val="20"/>
          <w:szCs w:val="20"/>
          <w:lang w:val="el-GR"/>
        </w:rPr>
        <w:instrText>46148857 \</w:instrText>
      </w:r>
      <w:r w:rsidRPr="00B356C7">
        <w:rPr>
          <w:sz w:val="20"/>
          <w:szCs w:val="20"/>
        </w:rPr>
        <w:instrText>r</w:instrText>
      </w:r>
      <w:r w:rsidRPr="00B356C7">
        <w:rPr>
          <w:sz w:val="20"/>
          <w:szCs w:val="20"/>
          <w:lang w:val="el-GR"/>
        </w:rPr>
        <w:instrText xml:space="preserve"> \</w:instrText>
      </w:r>
      <w:r w:rsidRPr="00B356C7">
        <w:rPr>
          <w:sz w:val="20"/>
          <w:szCs w:val="20"/>
        </w:rPr>
        <w:instrText>h</w:instrText>
      </w:r>
      <w:r w:rsidRPr="00B356C7">
        <w:rPr>
          <w:sz w:val="20"/>
          <w:szCs w:val="20"/>
          <w:lang w:val="el-GR"/>
        </w:rPr>
        <w:instrText xml:space="preserve">  \* </w:instrText>
      </w:r>
      <w:r w:rsidRPr="00B356C7">
        <w:rPr>
          <w:sz w:val="20"/>
          <w:szCs w:val="20"/>
        </w:rPr>
        <w:instrText>MERGEFORMAT</w:instrText>
      </w:r>
      <w:r w:rsidRPr="00B356C7">
        <w:rPr>
          <w:sz w:val="20"/>
          <w:szCs w:val="20"/>
          <w:lang w:val="el-GR"/>
        </w:rPr>
        <w:instrText xml:space="preserve"> </w:instrText>
      </w:r>
      <w:r w:rsidRPr="00B356C7">
        <w:rPr>
          <w:sz w:val="20"/>
          <w:szCs w:val="20"/>
        </w:rPr>
      </w:r>
      <w:r w:rsidRPr="00B356C7">
        <w:rPr>
          <w:sz w:val="20"/>
          <w:szCs w:val="20"/>
        </w:rPr>
        <w:fldChar w:fldCharType="separate"/>
      </w:r>
      <w:r w:rsidR="00A40D20">
        <w:rPr>
          <w:sz w:val="20"/>
          <w:szCs w:val="20"/>
          <w:cs/>
          <w:lang w:val="el-GR"/>
        </w:rPr>
        <w:t>‎</w:t>
      </w:r>
      <w:r w:rsidR="00A40D20">
        <w:rPr>
          <w:sz w:val="20"/>
          <w:szCs w:val="20"/>
          <w:lang w:val="el-GR"/>
        </w:rPr>
        <w:t>6</w:t>
      </w:r>
      <w:r w:rsidRPr="00B356C7">
        <w:rPr>
          <w:sz w:val="20"/>
          <w:szCs w:val="20"/>
        </w:rPr>
        <w:fldChar w:fldCharType="end"/>
      </w:r>
      <w:r w:rsidRPr="00B356C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B356C7">
        <w:rPr>
          <w:b/>
          <w:sz w:val="20"/>
          <w:lang w:val="el-GR"/>
        </w:rPr>
        <w:t xml:space="preserve">Πίνακα </w:t>
      </w:r>
      <w:r w:rsidR="000D7961" w:rsidRPr="00B356C7">
        <w:rPr>
          <w:b/>
          <w:sz w:val="20"/>
          <w:lang w:val="el-GR"/>
        </w:rPr>
        <w:fldChar w:fldCharType="begin"/>
      </w:r>
      <w:r w:rsidR="000D7961" w:rsidRPr="00B356C7">
        <w:rPr>
          <w:b/>
          <w:sz w:val="20"/>
          <w:lang w:val="el-GR"/>
        </w:rPr>
        <w:instrText xml:space="preserve"> REF _Ref52978018 \r \h </w:instrText>
      </w:r>
      <w:r w:rsidR="00B356C7">
        <w:rPr>
          <w:b/>
          <w:sz w:val="20"/>
          <w:lang w:val="el-GR"/>
        </w:rPr>
        <w:instrText xml:space="preserve"> \* MERGEFORMAT </w:instrText>
      </w:r>
      <w:r w:rsidR="000D7961" w:rsidRPr="00B356C7">
        <w:rPr>
          <w:b/>
          <w:sz w:val="20"/>
          <w:lang w:val="el-GR"/>
        </w:rPr>
      </w:r>
      <w:r w:rsidR="000D7961" w:rsidRPr="00B356C7">
        <w:rPr>
          <w:b/>
          <w:sz w:val="20"/>
          <w:lang w:val="el-GR"/>
        </w:rPr>
        <w:fldChar w:fldCharType="separate"/>
      </w:r>
      <w:r w:rsidR="00A40D20">
        <w:rPr>
          <w:b/>
          <w:sz w:val="20"/>
          <w:cs/>
          <w:lang w:val="el-GR"/>
        </w:rPr>
        <w:t>‎</w:t>
      </w:r>
      <w:r w:rsidR="00A40D20">
        <w:rPr>
          <w:b/>
          <w:sz w:val="20"/>
          <w:lang w:val="el-GR"/>
        </w:rPr>
        <w:t>5</w:t>
      </w:r>
      <w:r w:rsidR="000D7961" w:rsidRPr="00B356C7">
        <w:rPr>
          <w:b/>
          <w:sz w:val="20"/>
          <w:lang w:val="el-GR"/>
        </w:rPr>
        <w:fldChar w:fldCharType="end"/>
      </w:r>
      <w:r w:rsidR="00232BE7" w:rsidRPr="00B356C7">
        <w:rPr>
          <w:b/>
          <w:sz w:val="20"/>
          <w:lang w:val="el-GR"/>
        </w:rPr>
        <w:t xml:space="preserve"> και δεν μπορεί να είναι </w:t>
      </w:r>
      <w:r w:rsidR="0076450C" w:rsidRPr="00B356C7">
        <w:rPr>
          <w:b/>
          <w:sz w:val="20"/>
          <w:lang w:val="el-GR"/>
        </w:rPr>
        <w:t xml:space="preserve">μικρότερο του 2% και </w:t>
      </w:r>
      <w:r w:rsidR="00232BE7" w:rsidRPr="00B356C7">
        <w:rPr>
          <w:b/>
          <w:sz w:val="20"/>
          <w:lang w:val="el-GR"/>
        </w:rPr>
        <w:t xml:space="preserve">μεγαλύτερο του πέντε τοις εκατό (5%) </w:t>
      </w:r>
      <w:r w:rsidRPr="00B356C7">
        <w:rPr>
          <w:sz w:val="20"/>
          <w:lang w:val="el-GR"/>
        </w:rPr>
        <w:t>.</w:t>
      </w:r>
    </w:p>
    <w:p w14:paraId="45B622B9" w14:textId="77777777" w:rsidR="00623457" w:rsidRPr="00B356C7" w:rsidRDefault="00623457" w:rsidP="00623457">
      <w:pPr>
        <w:rPr>
          <w:i/>
          <w:color w:val="5B9BD5"/>
          <w:lang w:val="el-GR"/>
        </w:rPr>
      </w:pPr>
    </w:p>
    <w:p w14:paraId="6784A461" w14:textId="27924641" w:rsidR="00623457" w:rsidRPr="00B356C7" w:rsidRDefault="00623457" w:rsidP="000D7961">
      <w:pPr>
        <w:rPr>
          <w:lang w:val="el-GR"/>
        </w:rPr>
        <w:sectPr w:rsidR="00623457" w:rsidRPr="00B356C7" w:rsidSect="00E2343B">
          <w:pgSz w:w="11906" w:h="16838"/>
          <w:pgMar w:top="1134" w:right="1134" w:bottom="1134" w:left="1134" w:header="720" w:footer="709" w:gutter="0"/>
          <w:cols w:space="720"/>
          <w:titlePg/>
          <w:docGrid w:linePitch="360"/>
        </w:sectPr>
      </w:pPr>
    </w:p>
    <w:p w14:paraId="66A30802" w14:textId="77777777" w:rsidR="008338F0" w:rsidRPr="00B356C7" w:rsidRDefault="003355E7" w:rsidP="000679D9">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797" w:name="_Ref494118533"/>
      <w:bookmarkStart w:id="798" w:name="_Ref40984039"/>
      <w:bookmarkStart w:id="799" w:name="_Toc97194386"/>
      <w:bookmarkStart w:id="800" w:name="_Toc97194490"/>
      <w:bookmarkStart w:id="801" w:name="_Toc166240370"/>
      <w:bookmarkStart w:id="802" w:name="_Hlk118712588"/>
      <w:r w:rsidRPr="00B356C7">
        <w:rPr>
          <w:rFonts w:cs="Tahoma"/>
          <w:lang w:val="el-GR"/>
        </w:rPr>
        <w:lastRenderedPageBreak/>
        <w:t xml:space="preserve">ΠΑΡΑΡΤΗΜΑ </w:t>
      </w:r>
      <w:r w:rsidRPr="00B356C7">
        <w:rPr>
          <w:rFonts w:cs="Tahoma"/>
        </w:rPr>
        <w:t>VI</w:t>
      </w:r>
      <w:r w:rsidRPr="00B356C7">
        <w:rPr>
          <w:rFonts w:cs="Tahoma"/>
          <w:lang w:val="el-GR"/>
        </w:rPr>
        <w:t xml:space="preserve">Ι – </w:t>
      </w:r>
      <w:r w:rsidR="006E4901" w:rsidRPr="00B356C7">
        <w:rPr>
          <w:rFonts w:cs="Tahoma"/>
          <w:lang w:val="el-GR"/>
        </w:rPr>
        <w:t>Άλλες Δηλώσεις</w:t>
      </w:r>
      <w:bookmarkEnd w:id="797"/>
      <w:bookmarkEnd w:id="798"/>
      <w:bookmarkEnd w:id="799"/>
      <w:bookmarkEnd w:id="800"/>
      <w:bookmarkEnd w:id="801"/>
      <w:r w:rsidR="00E1337D" w:rsidRPr="00B356C7">
        <w:rPr>
          <w:rFonts w:cs="Tahoma"/>
          <w:lang w:val="el-GR"/>
        </w:rPr>
        <w:t xml:space="preserve"> </w:t>
      </w:r>
    </w:p>
    <w:p w14:paraId="5984E1DF" w14:textId="77777777" w:rsidR="00CD4F51" w:rsidRPr="00B356C7" w:rsidRDefault="00CD4F51" w:rsidP="00CD4F51">
      <w:pPr>
        <w:rPr>
          <w:rFonts w:eastAsia="SimSun"/>
          <w:lang w:val="el-GR" w:eastAsia="el-GR" w:bidi="he-IL"/>
        </w:rPr>
      </w:pPr>
    </w:p>
    <w:p w14:paraId="22547C25" w14:textId="206E45F3" w:rsidR="00CD4F51" w:rsidRPr="00B356C7" w:rsidRDefault="00CD4F51" w:rsidP="000679D9">
      <w:pPr>
        <w:jc w:val="center"/>
        <w:rPr>
          <w:rFonts w:eastAsia="SimSun"/>
          <w:bCs/>
          <w:lang w:val="el-GR" w:eastAsia="el-GR" w:bidi="he-IL"/>
        </w:rPr>
      </w:pPr>
      <w:r w:rsidRPr="00B356C7">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B356C7" w:rsidRDefault="00CD4F51" w:rsidP="00CD4F51">
      <w:pPr>
        <w:rPr>
          <w:lang w:val="el-GR"/>
        </w:rPr>
      </w:pPr>
    </w:p>
    <w:p w14:paraId="4C501BF3" w14:textId="252A3A43" w:rsidR="00CD4F51" w:rsidRPr="00B356C7" w:rsidRDefault="3A920E3D" w:rsidP="48385B1E">
      <w:pPr>
        <w:pStyle w:val="Default"/>
        <w:spacing w:before="120" w:after="120"/>
        <w:jc w:val="both"/>
        <w:rPr>
          <w:rFonts w:ascii="Tahoma" w:hAnsi="Tahoma" w:cs="Tahoma"/>
          <w:color w:val="auto"/>
          <w:sz w:val="22"/>
          <w:szCs w:val="22"/>
          <w:lang w:eastAsia="el-GR" w:bidi="he-IL"/>
        </w:rPr>
      </w:pPr>
      <w:r w:rsidRPr="00B356C7">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752F7E1D" w:rsidRPr="00B356C7">
        <w:t>6</w:t>
      </w:r>
      <w:r w:rsidRPr="00B356C7">
        <w:t xml:space="preserve"> Κανονισμό του Συμβουλίου (ΕΕ) της 8ης Απριλίου 2022. Συγκεκριμένα δηλώνω ότι :</w:t>
      </w:r>
    </w:p>
    <w:p w14:paraId="384D1405" w14:textId="77777777" w:rsidR="00CD4F51" w:rsidRPr="00B356C7" w:rsidRDefault="00CD4F51" w:rsidP="00786A1B">
      <w:pPr>
        <w:pStyle w:val="aff"/>
        <w:numPr>
          <w:ilvl w:val="0"/>
          <w:numId w:val="43"/>
        </w:numPr>
        <w:suppressAutoHyphens w:val="0"/>
        <w:autoSpaceDE w:val="0"/>
        <w:autoSpaceDN w:val="0"/>
        <w:adjustRightInd w:val="0"/>
        <w:spacing w:before="120"/>
        <w:ind w:left="714" w:hanging="357"/>
        <w:contextualSpacing w:val="0"/>
        <w:rPr>
          <w:lang w:val="el-GR" w:eastAsia="el-GR" w:bidi="he-IL"/>
        </w:rPr>
      </w:pPr>
      <w:r w:rsidRPr="00B356C7">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B356C7" w:rsidRDefault="00CD4F51" w:rsidP="00786A1B">
      <w:pPr>
        <w:pStyle w:val="aff"/>
        <w:numPr>
          <w:ilvl w:val="0"/>
          <w:numId w:val="43"/>
        </w:numPr>
        <w:suppressAutoHyphens w:val="0"/>
        <w:autoSpaceDE w:val="0"/>
        <w:autoSpaceDN w:val="0"/>
        <w:adjustRightInd w:val="0"/>
        <w:spacing w:before="120"/>
        <w:ind w:left="714" w:hanging="357"/>
        <w:contextualSpacing w:val="0"/>
        <w:rPr>
          <w:lang w:val="el-GR" w:eastAsia="el-GR" w:bidi="he-IL"/>
        </w:rPr>
      </w:pPr>
      <w:r w:rsidRPr="00B356C7">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B356C7" w:rsidRDefault="00CD4F51" w:rsidP="00786A1B">
      <w:pPr>
        <w:pStyle w:val="aff"/>
        <w:numPr>
          <w:ilvl w:val="0"/>
          <w:numId w:val="43"/>
        </w:numPr>
        <w:suppressAutoHyphens w:val="0"/>
        <w:autoSpaceDE w:val="0"/>
        <w:autoSpaceDN w:val="0"/>
        <w:adjustRightInd w:val="0"/>
        <w:spacing w:before="120"/>
        <w:ind w:left="714" w:hanging="357"/>
        <w:contextualSpacing w:val="0"/>
        <w:rPr>
          <w:lang w:val="el-GR" w:eastAsia="el-GR" w:bidi="he-IL"/>
        </w:rPr>
      </w:pPr>
      <w:r w:rsidRPr="00B356C7">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B356C7" w:rsidRDefault="00CD4F51" w:rsidP="00786A1B">
      <w:pPr>
        <w:pStyle w:val="aff"/>
        <w:numPr>
          <w:ilvl w:val="0"/>
          <w:numId w:val="43"/>
        </w:numPr>
        <w:suppressAutoHyphens w:val="0"/>
        <w:spacing w:before="120"/>
        <w:ind w:left="714" w:hanging="357"/>
        <w:contextualSpacing w:val="0"/>
        <w:rPr>
          <w:lang w:val="el-GR"/>
        </w:rPr>
      </w:pPr>
      <w:r w:rsidRPr="00B356C7">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02"/>
    <w:p w14:paraId="17772EB6" w14:textId="77777777" w:rsidR="008338F0" w:rsidRPr="00B356C7" w:rsidRDefault="008338F0">
      <w:pPr>
        <w:rPr>
          <w:lang w:val="el-GR"/>
        </w:rPr>
      </w:pPr>
    </w:p>
    <w:p w14:paraId="3A57A655" w14:textId="77777777" w:rsidR="00CD4F51" w:rsidRPr="00B356C7" w:rsidRDefault="00CD4F51">
      <w:pPr>
        <w:suppressAutoHyphens w:val="0"/>
        <w:spacing w:after="0"/>
        <w:jc w:val="left"/>
        <w:rPr>
          <w:b/>
          <w:color w:val="002060"/>
          <w:lang w:val="el-GR"/>
        </w:rPr>
      </w:pPr>
      <w:bookmarkStart w:id="803" w:name="_Ref496623895"/>
      <w:bookmarkStart w:id="804" w:name="_Ref496624676"/>
      <w:bookmarkStart w:id="805" w:name="_Ref496625135"/>
      <w:bookmarkStart w:id="806" w:name="_Toc97194387"/>
      <w:bookmarkStart w:id="807" w:name="_Toc97194491"/>
      <w:r w:rsidRPr="00B356C7">
        <w:rPr>
          <w:lang w:val="el-GR"/>
        </w:rPr>
        <w:br w:type="page"/>
      </w:r>
    </w:p>
    <w:p w14:paraId="5247CADE" w14:textId="51CF01DA" w:rsidR="008338F0" w:rsidRPr="00B356C7" w:rsidRDefault="003355E7" w:rsidP="003329FF">
      <w:pPr>
        <w:pStyle w:val="20"/>
        <w:numPr>
          <w:ilvl w:val="0"/>
          <w:numId w:val="0"/>
        </w:numPr>
        <w:ind w:left="576" w:hanging="576"/>
        <w:rPr>
          <w:rFonts w:cs="Tahoma"/>
          <w:lang w:val="el-GR"/>
        </w:rPr>
      </w:pPr>
      <w:bookmarkStart w:id="808" w:name="_Toc166240371"/>
      <w:r w:rsidRPr="00B356C7">
        <w:rPr>
          <w:rFonts w:cs="Tahoma"/>
          <w:lang w:val="el-GR"/>
        </w:rPr>
        <w:lastRenderedPageBreak/>
        <w:t xml:space="preserve">ΠΑΡΑΡΤΗΜΑ </w:t>
      </w:r>
      <w:r w:rsidRPr="00B356C7">
        <w:rPr>
          <w:rFonts w:cs="Tahoma"/>
        </w:rPr>
        <w:t>VIII</w:t>
      </w:r>
      <w:r w:rsidRPr="00B356C7">
        <w:rPr>
          <w:rFonts w:cs="Tahoma"/>
          <w:lang w:val="el-GR"/>
        </w:rPr>
        <w:t xml:space="preserve"> – Υποδείγματα Εγγυητικών Επιστολών</w:t>
      </w:r>
      <w:bookmarkEnd w:id="803"/>
      <w:bookmarkEnd w:id="804"/>
      <w:bookmarkEnd w:id="805"/>
      <w:bookmarkEnd w:id="806"/>
      <w:bookmarkEnd w:id="807"/>
      <w:bookmarkEnd w:id="808"/>
      <w:r w:rsidRPr="00B356C7">
        <w:rPr>
          <w:rFonts w:cs="Tahoma"/>
          <w:lang w:val="el-GR"/>
        </w:rPr>
        <w:t xml:space="preserve"> </w:t>
      </w:r>
    </w:p>
    <w:p w14:paraId="273E7CD1" w14:textId="77777777" w:rsidR="009B6AAD" w:rsidRPr="00B356C7" w:rsidRDefault="009B6AAD" w:rsidP="00354584">
      <w:pPr>
        <w:pStyle w:val="30"/>
        <w:numPr>
          <w:ilvl w:val="0"/>
          <w:numId w:val="8"/>
        </w:numPr>
        <w:rPr>
          <w:rFonts w:cs="Tahoma"/>
          <w:szCs w:val="22"/>
          <w:u w:val="single"/>
          <w:lang w:val="el-GR"/>
        </w:rPr>
      </w:pPr>
      <w:bookmarkStart w:id="809" w:name="_Toc43634808"/>
      <w:bookmarkStart w:id="810" w:name="_Toc44821188"/>
      <w:bookmarkStart w:id="811" w:name="_Toc48552980"/>
      <w:bookmarkStart w:id="812" w:name="_Toc49073807"/>
      <w:bookmarkStart w:id="813" w:name="_Toc62559079"/>
      <w:bookmarkStart w:id="814" w:name="_Toc487799701"/>
      <w:bookmarkStart w:id="815" w:name="_Toc97194388"/>
      <w:bookmarkStart w:id="816" w:name="_Toc97194492"/>
      <w:bookmarkStart w:id="817" w:name="_Toc166240372"/>
      <w:r w:rsidRPr="00B356C7">
        <w:rPr>
          <w:rFonts w:cs="Tahoma"/>
          <w:szCs w:val="22"/>
          <w:u w:val="single"/>
          <w:lang w:val="el-GR"/>
        </w:rPr>
        <w:t>Εγγυητική Επιστολή Συμμετοχής</w:t>
      </w:r>
      <w:bookmarkEnd w:id="809"/>
      <w:bookmarkEnd w:id="810"/>
      <w:bookmarkEnd w:id="811"/>
      <w:bookmarkEnd w:id="812"/>
      <w:bookmarkEnd w:id="813"/>
      <w:bookmarkEnd w:id="814"/>
      <w:bookmarkEnd w:id="815"/>
      <w:bookmarkEnd w:id="816"/>
      <w:bookmarkEnd w:id="817"/>
    </w:p>
    <w:p w14:paraId="2347336C" w14:textId="77777777" w:rsidR="007A7DCA" w:rsidRPr="00B356C7" w:rsidRDefault="007A7DCA" w:rsidP="009B6AAD">
      <w:pPr>
        <w:rPr>
          <w:lang w:val="el-GR" w:eastAsia="el-GR"/>
        </w:rPr>
      </w:pPr>
    </w:p>
    <w:p w14:paraId="7D8C735F" w14:textId="77777777" w:rsidR="009B6AAD" w:rsidRPr="00B356C7" w:rsidRDefault="009B6AAD" w:rsidP="009B6AAD">
      <w:pPr>
        <w:rPr>
          <w:lang w:val="el-GR" w:eastAsia="el-GR"/>
        </w:rPr>
      </w:pPr>
      <w:r w:rsidRPr="00B356C7">
        <w:rPr>
          <w:lang w:val="el-GR" w:eastAsia="el-GR"/>
        </w:rPr>
        <w:t xml:space="preserve">ΕΚΔΟΤΗΣ </w:t>
      </w:r>
      <w:r w:rsidRPr="00B356C7">
        <w:rPr>
          <w:lang w:val="el-GR"/>
        </w:rPr>
        <w:t>(Πλήρης επωνυμία).</w:t>
      </w:r>
      <w:r w:rsidRPr="00B356C7">
        <w:rPr>
          <w:lang w:val="el-GR" w:eastAsia="el-GR"/>
        </w:rPr>
        <w:t>.......................................................................</w:t>
      </w:r>
    </w:p>
    <w:p w14:paraId="10330C1C" w14:textId="77777777" w:rsidR="009B6AAD" w:rsidRPr="00B356C7" w:rsidRDefault="009B6AAD" w:rsidP="009B6AAD">
      <w:pPr>
        <w:jc w:val="right"/>
        <w:rPr>
          <w:lang w:val="el-GR" w:eastAsia="el-GR"/>
        </w:rPr>
      </w:pPr>
      <w:r w:rsidRPr="00B356C7">
        <w:rPr>
          <w:lang w:val="el-GR" w:eastAsia="el-GR"/>
        </w:rPr>
        <w:t>Ημερομηνία έκδοσης...........................</w:t>
      </w:r>
    </w:p>
    <w:p w14:paraId="116446BF" w14:textId="2E9CC045" w:rsidR="009B6AAD" w:rsidRPr="00B356C7" w:rsidRDefault="009B6AAD" w:rsidP="009B6AAD">
      <w:pPr>
        <w:rPr>
          <w:lang w:val="el-GR" w:eastAsia="el-GR"/>
        </w:rPr>
      </w:pPr>
      <w:r w:rsidRPr="00B356C7">
        <w:rPr>
          <w:lang w:val="el-GR" w:eastAsia="el-GR"/>
        </w:rPr>
        <w:t xml:space="preserve">Προς: Την Κοινωνία της Πληροφορίας </w:t>
      </w:r>
      <w:r w:rsidR="00483953" w:rsidRPr="00B356C7">
        <w:rPr>
          <w:lang w:val="el-GR" w:eastAsia="el-GR"/>
        </w:rPr>
        <w:t>Μ</w:t>
      </w:r>
      <w:r w:rsidRPr="00B356C7">
        <w:rPr>
          <w:lang w:val="el-GR" w:eastAsia="el-GR"/>
        </w:rPr>
        <w:t>ΑΕ</w:t>
      </w:r>
    </w:p>
    <w:p w14:paraId="7D508EFD" w14:textId="77777777" w:rsidR="00483953" w:rsidRPr="00B356C7" w:rsidRDefault="00483953" w:rsidP="00483953">
      <w:pPr>
        <w:rPr>
          <w:lang w:val="el-GR" w:eastAsia="el-GR"/>
        </w:rPr>
      </w:pPr>
      <w:proofErr w:type="spellStart"/>
      <w:r w:rsidRPr="00B356C7">
        <w:rPr>
          <w:color w:val="000000"/>
          <w:lang w:val="el-GR"/>
        </w:rPr>
        <w:t>Λεωφ</w:t>
      </w:r>
      <w:proofErr w:type="spellEnd"/>
      <w:r w:rsidRPr="00B356C7">
        <w:rPr>
          <w:color w:val="000000"/>
          <w:lang w:val="el-GR"/>
        </w:rPr>
        <w:t>. Συγγρού 194, 176 71 Καλλιθέα Αθήνα</w:t>
      </w:r>
    </w:p>
    <w:p w14:paraId="0591C6C7" w14:textId="77777777" w:rsidR="009B6AAD" w:rsidRPr="00B356C7" w:rsidRDefault="009B6AAD" w:rsidP="009B6AAD">
      <w:pPr>
        <w:rPr>
          <w:lang w:val="el-GR" w:eastAsia="el-GR"/>
        </w:rPr>
      </w:pPr>
      <w:r w:rsidRPr="00B356C7">
        <w:rPr>
          <w:lang w:val="el-GR" w:eastAsia="el-GR"/>
        </w:rPr>
        <w:t xml:space="preserve">Εγγύηση μας υπ’ </w:t>
      </w:r>
      <w:proofErr w:type="spellStart"/>
      <w:r w:rsidRPr="00B356C7">
        <w:rPr>
          <w:lang w:val="el-GR" w:eastAsia="el-GR"/>
        </w:rPr>
        <w:t>αριθμ</w:t>
      </w:r>
      <w:proofErr w:type="spellEnd"/>
      <w:r w:rsidRPr="00B356C7">
        <w:rPr>
          <w:lang w:val="el-GR" w:eastAsia="el-GR"/>
        </w:rPr>
        <w:t xml:space="preserve">. ……………….. ποσού ………………….……. ευρώ </w:t>
      </w:r>
    </w:p>
    <w:p w14:paraId="448381A1" w14:textId="77777777" w:rsidR="009B6AAD" w:rsidRPr="00B356C7" w:rsidRDefault="009B6AAD" w:rsidP="009B6AAD">
      <w:pPr>
        <w:rPr>
          <w:lang w:val="el-GR" w:eastAsia="el-GR"/>
        </w:rPr>
      </w:pPr>
      <w:r w:rsidRPr="00B356C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356C7">
        <w:rPr>
          <w:lang w:val="el-GR" w:eastAsia="el-GR"/>
        </w:rPr>
        <w:t>διζήσεως</w:t>
      </w:r>
      <w:proofErr w:type="spellEnd"/>
      <w:r w:rsidRPr="00B356C7">
        <w:rPr>
          <w:lang w:val="el-GR" w:eastAsia="el-GR"/>
        </w:rPr>
        <w:t>, μέχρι του ποσού των ευρώ</w:t>
      </w:r>
      <w:r w:rsidR="00E1337D" w:rsidRPr="00B356C7">
        <w:rPr>
          <w:lang w:val="el-GR" w:eastAsia="el-GR"/>
        </w:rPr>
        <w:t xml:space="preserve"> </w:t>
      </w:r>
      <w:r w:rsidRPr="00B356C7">
        <w:rPr>
          <w:lang w:val="el-GR" w:eastAsia="el-GR"/>
        </w:rPr>
        <w:t>………υπέρ του</w:t>
      </w:r>
    </w:p>
    <w:p w14:paraId="0410E651" w14:textId="77777777" w:rsidR="009B6AAD" w:rsidRPr="00B356C7" w:rsidRDefault="009B6AAD" w:rsidP="009B6AAD">
      <w:pPr>
        <w:rPr>
          <w:lang w:val="el-GR" w:eastAsia="el-GR"/>
        </w:rPr>
      </w:pPr>
      <w:r w:rsidRPr="00B356C7">
        <w:rPr>
          <w:i/>
          <w:color w:val="FF0000"/>
          <w:u w:val="single"/>
          <w:lang w:val="el-GR" w:eastAsia="el-GR"/>
        </w:rPr>
        <w:t>{σε περίπτωση φυσικού προσώπου}:</w:t>
      </w:r>
      <w:r w:rsidRPr="00B356C7">
        <w:rPr>
          <w:bCs/>
          <w:lang w:val="el-GR"/>
        </w:rPr>
        <w:t xml:space="preserve"> </w:t>
      </w:r>
      <w:r w:rsidRPr="00B356C7">
        <w:rPr>
          <w:rFonts w:eastAsia="Calibri"/>
          <w:bCs/>
          <w:lang w:val="el-GR"/>
        </w:rPr>
        <w:t>(</w:t>
      </w:r>
      <w:r w:rsidRPr="00B356C7">
        <w:rPr>
          <w:lang w:val="el-GR" w:eastAsia="el-GR"/>
        </w:rPr>
        <w:t>ονοματεπώνυμο, πατρώνυμο) ..............................,</w:t>
      </w:r>
      <w:r w:rsidR="00E1337D" w:rsidRPr="00B356C7">
        <w:rPr>
          <w:lang w:val="el-GR" w:eastAsia="el-GR"/>
        </w:rPr>
        <w:t xml:space="preserve"> </w:t>
      </w:r>
      <w:r w:rsidRPr="00B356C7">
        <w:rPr>
          <w:lang w:val="el-GR" w:eastAsia="el-GR"/>
        </w:rPr>
        <w:t>ΑΦΜ: ................ οδός............................. αριθμός.................ΤΚ………………</w:t>
      </w:r>
    </w:p>
    <w:p w14:paraId="17606953" w14:textId="77777777" w:rsidR="009B6AAD" w:rsidRPr="00B356C7" w:rsidRDefault="009B6AAD" w:rsidP="009B6AAD">
      <w:pPr>
        <w:rPr>
          <w:lang w:val="el-GR" w:eastAsia="el-GR"/>
        </w:rPr>
      </w:pPr>
      <w:r w:rsidRPr="00B356C7">
        <w:rPr>
          <w:lang w:val="el-GR" w:eastAsia="el-GR"/>
        </w:rPr>
        <w:t>{</w:t>
      </w:r>
      <w:r w:rsidRPr="00B356C7">
        <w:rPr>
          <w:i/>
          <w:color w:val="FF0000"/>
          <w:u w:val="single"/>
          <w:lang w:val="el-GR" w:eastAsia="el-GR"/>
        </w:rPr>
        <w:t>Σε περίπτωση μεμονωμένης εταιρίας:</w:t>
      </w:r>
      <w:r w:rsidRPr="00B356C7">
        <w:rPr>
          <w:lang w:val="el-GR" w:eastAsia="el-GR"/>
        </w:rPr>
        <w:t xml:space="preserve"> της Εταιρίας ………. ΑΦΜ: ...... οδός …………. αριθμός … ΤΚ ………..,}</w:t>
      </w:r>
    </w:p>
    <w:p w14:paraId="68B55BF5" w14:textId="77777777" w:rsidR="009B6AAD" w:rsidRPr="00B356C7" w:rsidRDefault="009B6AAD" w:rsidP="009B6AAD">
      <w:pPr>
        <w:rPr>
          <w:lang w:val="el-GR" w:eastAsia="el-GR"/>
        </w:rPr>
      </w:pPr>
      <w:r w:rsidRPr="00B356C7">
        <w:rPr>
          <w:lang w:val="el-GR" w:eastAsia="el-GR"/>
        </w:rPr>
        <w:t>{</w:t>
      </w:r>
      <w:r w:rsidRPr="00B356C7">
        <w:rPr>
          <w:i/>
          <w:color w:val="FF0000"/>
          <w:u w:val="single"/>
          <w:lang w:val="el-GR" w:eastAsia="el-GR"/>
        </w:rPr>
        <w:t>ή σε περίπτωση Ένωσης ή Κοινοπραξίας:</w:t>
      </w:r>
      <w:r w:rsidRPr="00B356C7">
        <w:rPr>
          <w:lang w:val="el-GR" w:eastAsia="el-GR"/>
        </w:rPr>
        <w:t xml:space="preserve"> των Εταιριών </w:t>
      </w:r>
    </w:p>
    <w:p w14:paraId="1095B8CC" w14:textId="77777777" w:rsidR="009B6AAD" w:rsidRPr="00B356C7" w:rsidRDefault="009B6AAD" w:rsidP="009B6AAD">
      <w:pPr>
        <w:rPr>
          <w:lang w:val="el-GR" w:eastAsia="el-GR"/>
        </w:rPr>
      </w:pPr>
      <w:r w:rsidRPr="00B356C7">
        <w:rPr>
          <w:lang w:val="el-GR" w:eastAsia="el-GR"/>
        </w:rPr>
        <w:t>α) (πλήρη επωνυμία) …… ΑΦΜ…….….... οδός............................. αριθμός.................ΤΚ………………</w:t>
      </w:r>
    </w:p>
    <w:p w14:paraId="5ADF2813" w14:textId="77777777" w:rsidR="009B6AAD" w:rsidRPr="00B356C7" w:rsidRDefault="009B6AAD" w:rsidP="009B6AAD">
      <w:pPr>
        <w:rPr>
          <w:lang w:val="el-GR" w:eastAsia="el-GR"/>
        </w:rPr>
      </w:pPr>
      <w:r w:rsidRPr="00B356C7">
        <w:rPr>
          <w:lang w:val="el-GR" w:eastAsia="el-GR"/>
        </w:rPr>
        <w:t>β) (πλήρη επωνυμία) …… ΑΦΜ…….…....</w:t>
      </w:r>
      <w:r w:rsidR="00E1337D" w:rsidRPr="00B356C7">
        <w:rPr>
          <w:lang w:val="el-GR" w:eastAsia="el-GR"/>
        </w:rPr>
        <w:t xml:space="preserve"> </w:t>
      </w:r>
      <w:r w:rsidRPr="00B356C7">
        <w:rPr>
          <w:lang w:val="el-GR" w:eastAsia="el-GR"/>
        </w:rPr>
        <w:t>οδός............................. αριθμός.................ΤΚ………………</w:t>
      </w:r>
    </w:p>
    <w:p w14:paraId="3E11430F" w14:textId="77777777" w:rsidR="009B6AAD" w:rsidRPr="00B356C7" w:rsidRDefault="009B6AAD" w:rsidP="009B6AAD">
      <w:pPr>
        <w:rPr>
          <w:lang w:val="el-GR" w:eastAsia="el-GR"/>
        </w:rPr>
      </w:pPr>
      <w:r w:rsidRPr="00B356C7">
        <w:rPr>
          <w:lang w:val="el-GR" w:eastAsia="el-GR"/>
        </w:rPr>
        <w:t>γ) (πλήρη επωνυμία) …… ΑΦΜ…….…....</w:t>
      </w:r>
      <w:r w:rsidR="00E1337D" w:rsidRPr="00B356C7">
        <w:rPr>
          <w:lang w:val="el-GR" w:eastAsia="el-GR"/>
        </w:rPr>
        <w:t xml:space="preserve"> </w:t>
      </w:r>
      <w:r w:rsidRPr="00B356C7">
        <w:rPr>
          <w:lang w:val="el-GR" w:eastAsia="el-GR"/>
        </w:rPr>
        <w:t>οδός............................. αριθμός.................ΤΚ………………</w:t>
      </w:r>
    </w:p>
    <w:p w14:paraId="37466E57" w14:textId="77777777" w:rsidR="009B6AAD" w:rsidRPr="00B356C7" w:rsidRDefault="009B6AAD" w:rsidP="009B6AAD">
      <w:pPr>
        <w:rPr>
          <w:lang w:val="el-GR" w:eastAsia="el-GR"/>
        </w:rPr>
      </w:pPr>
      <w:r w:rsidRPr="00B356C7">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356C7">
        <w:rPr>
          <w:lang w:val="el-GR" w:eastAsia="el-GR"/>
        </w:rPr>
        <w:t>ιδιότητάς</w:t>
      </w:r>
      <w:proofErr w:type="spellEnd"/>
      <w:r w:rsidRPr="00B356C7">
        <w:rPr>
          <w:lang w:val="el-GR" w:eastAsia="el-GR"/>
        </w:rPr>
        <w:t xml:space="preserve"> τους ως μελών της Ένωσης ή Κοινοπραξίας,}</w:t>
      </w:r>
    </w:p>
    <w:p w14:paraId="2403DBEB" w14:textId="77777777" w:rsidR="009B6AAD" w:rsidRPr="00B356C7" w:rsidRDefault="009B6AAD" w:rsidP="009B6AAD">
      <w:pPr>
        <w:rPr>
          <w:lang w:val="el-GR" w:eastAsia="el-GR"/>
        </w:rPr>
      </w:pPr>
      <w:r w:rsidRPr="00B356C7">
        <w:rPr>
          <w:lang w:val="el-GR" w:eastAsia="el-GR"/>
        </w:rPr>
        <w:t>για τη συμμετοχή του/της/τους σύμφωνα με την (αριθμό/ημερομηνία) ..................... Διακήρυξη ..................................................... της (Αναθέτουσας Αρχής)</w:t>
      </w:r>
      <w:r w:rsidR="00C9729F" w:rsidRPr="00B356C7">
        <w:rPr>
          <w:lang w:val="el-GR" w:eastAsia="el-GR"/>
        </w:rPr>
        <w:t xml:space="preserve"> με </w:t>
      </w:r>
      <w:r w:rsidR="009B195F" w:rsidRPr="00B356C7">
        <w:rPr>
          <w:lang w:val="el-GR" w:eastAsia="el-GR"/>
        </w:rPr>
        <w:t>καταληκτική</w:t>
      </w:r>
      <w:r w:rsidR="00C9729F" w:rsidRPr="00B356C7">
        <w:rPr>
          <w:lang w:val="el-GR" w:eastAsia="el-GR"/>
        </w:rPr>
        <w:t xml:space="preserve"> ημερομηνία υποβολής των προσφορών .........................</w:t>
      </w:r>
      <w:r w:rsidRPr="00B356C7">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B356C7" w:rsidRDefault="009B6AAD" w:rsidP="009B6AAD">
      <w:pPr>
        <w:rPr>
          <w:lang w:val="el-GR" w:eastAsia="el-GR"/>
        </w:rPr>
      </w:pPr>
      <w:r w:rsidRPr="00B356C7">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B356C7" w:rsidRDefault="009B6AAD" w:rsidP="009B6AAD">
      <w:pPr>
        <w:rPr>
          <w:lang w:val="el-GR" w:eastAsia="el-GR"/>
        </w:rPr>
      </w:pPr>
      <w:r w:rsidRPr="00B356C7">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B356C7">
        <w:rPr>
          <w:lang w:val="el-GR" w:eastAsia="el-GR"/>
        </w:rPr>
        <w:t xml:space="preserve"> </w:t>
      </w:r>
      <w:r w:rsidRPr="00B356C7">
        <w:rPr>
          <w:lang w:val="el-GR" w:eastAsia="el-GR"/>
        </w:rPr>
        <w:t>(5) ημέρες από την απλή έγγραφη ειδοποίησή σας.</w:t>
      </w:r>
    </w:p>
    <w:p w14:paraId="09EDE186" w14:textId="77777777" w:rsidR="009B6AAD" w:rsidRPr="00B356C7" w:rsidRDefault="009B6AAD" w:rsidP="009B6AAD">
      <w:pPr>
        <w:rPr>
          <w:lang w:val="el-GR" w:eastAsia="el-GR"/>
        </w:rPr>
      </w:pPr>
      <w:r w:rsidRPr="00B356C7">
        <w:rPr>
          <w:lang w:val="el-GR" w:eastAsia="el-GR"/>
        </w:rPr>
        <w:t>Η παρούσα ισχύει μέχρι και την (</w:t>
      </w:r>
      <w:r w:rsidRPr="00B356C7">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B356C7">
        <w:rPr>
          <w:i/>
          <w:lang w:val="el-GR" w:eastAsia="el-GR"/>
        </w:rPr>
        <w:t xml:space="preserve"> </w:t>
      </w:r>
      <w:r w:rsidRPr="00B356C7">
        <w:rPr>
          <w:lang w:val="el-GR" w:eastAsia="el-GR"/>
        </w:rPr>
        <w:t xml:space="preserve">) …………………………………… </w:t>
      </w:r>
    </w:p>
    <w:p w14:paraId="05F175F3" w14:textId="77777777" w:rsidR="009B6AAD" w:rsidRPr="00B356C7" w:rsidRDefault="009B6AAD" w:rsidP="009B6AAD">
      <w:pPr>
        <w:rPr>
          <w:lang w:val="el-GR" w:eastAsia="el-GR"/>
        </w:rPr>
      </w:pPr>
      <w:r w:rsidRPr="00B356C7">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02DE8B9F" w:rsidR="009B6AAD" w:rsidRPr="00B356C7" w:rsidRDefault="009B6AAD" w:rsidP="009B6AAD">
      <w:pPr>
        <w:rPr>
          <w:lang w:val="el-GR" w:eastAsia="el-GR"/>
        </w:rPr>
      </w:pPr>
      <w:r w:rsidRPr="00B356C7">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18" w:name="_Hlk67671899"/>
      <w:r w:rsidRPr="00B356C7">
        <w:rPr>
          <w:lang w:val="el-GR" w:eastAsia="el-GR"/>
        </w:rPr>
        <w:t xml:space="preserve">σύμφωνα με την παρ. </w:t>
      </w:r>
      <w:r w:rsidR="004A3382" w:rsidRPr="00B356C7">
        <w:rPr>
          <w:b/>
          <w:bCs/>
          <w:lang w:val="el-GR"/>
        </w:rPr>
        <w:fldChar w:fldCharType="begin"/>
      </w:r>
      <w:r w:rsidR="004A3382" w:rsidRPr="00B356C7">
        <w:rPr>
          <w:lang w:val="el-GR" w:eastAsia="el-GR"/>
        </w:rPr>
        <w:instrText xml:space="preserve"> REF _Ref496542081 \r \h </w:instrText>
      </w:r>
      <w:r w:rsidR="00DF02B0" w:rsidRPr="00B356C7">
        <w:rPr>
          <w:b/>
          <w:bCs/>
          <w:lang w:val="el-GR"/>
        </w:rPr>
        <w:instrText xml:space="preserve"> \* MERGEFORMAT </w:instrText>
      </w:r>
      <w:r w:rsidR="004A3382" w:rsidRPr="00B356C7">
        <w:rPr>
          <w:b/>
          <w:bCs/>
          <w:lang w:val="el-GR"/>
        </w:rPr>
      </w:r>
      <w:r w:rsidR="004A3382" w:rsidRPr="00B356C7">
        <w:rPr>
          <w:b/>
          <w:bCs/>
          <w:lang w:val="el-GR"/>
        </w:rPr>
        <w:fldChar w:fldCharType="separate"/>
      </w:r>
      <w:r w:rsidR="00A40D20">
        <w:rPr>
          <w:cs/>
          <w:lang w:val="el-GR" w:eastAsia="el-GR"/>
        </w:rPr>
        <w:t>‎</w:t>
      </w:r>
      <w:r w:rsidR="00A40D20">
        <w:rPr>
          <w:lang w:val="el-GR" w:eastAsia="el-GR"/>
        </w:rPr>
        <w:t>2.2.2</w:t>
      </w:r>
      <w:r w:rsidR="004A3382" w:rsidRPr="00B356C7">
        <w:rPr>
          <w:b/>
          <w:bCs/>
          <w:lang w:val="el-GR"/>
        </w:rPr>
        <w:fldChar w:fldCharType="end"/>
      </w:r>
      <w:r w:rsidR="004A3382" w:rsidRPr="00B356C7">
        <w:rPr>
          <w:lang w:val="el-GR" w:eastAsia="el-GR"/>
        </w:rPr>
        <w:t xml:space="preserve"> της παρούσας</w:t>
      </w:r>
      <w:proofErr w:type="gramStart"/>
      <w:r w:rsidR="004A3382" w:rsidRPr="00B356C7">
        <w:rPr>
          <w:lang w:val="el-GR" w:eastAsia="el-GR"/>
        </w:rPr>
        <w:t xml:space="preserve"> </w:t>
      </w:r>
      <w:r w:rsidRPr="00B356C7">
        <w:rPr>
          <w:lang w:val="el-GR" w:eastAsia="el-GR"/>
        </w:rPr>
        <w:t>,</w:t>
      </w:r>
      <w:proofErr w:type="gramEnd"/>
      <w:r w:rsidRPr="00B356C7">
        <w:rPr>
          <w:lang w:val="el-GR" w:eastAsia="el-GR"/>
        </w:rPr>
        <w:t xml:space="preserve"> </w:t>
      </w:r>
      <w:bookmarkEnd w:id="818"/>
      <w:r w:rsidRPr="00B356C7">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B356C7" w:rsidRDefault="009B6AAD" w:rsidP="009B6AAD">
      <w:pPr>
        <w:rPr>
          <w:lang w:val="el-GR" w:eastAsia="el-GR"/>
        </w:rPr>
      </w:pPr>
      <w:r w:rsidRPr="00B356C7">
        <w:rPr>
          <w:lang w:val="el-GR" w:eastAsia="el-GR"/>
        </w:rPr>
        <w:tab/>
      </w:r>
      <w:r w:rsidRPr="00B356C7">
        <w:rPr>
          <w:lang w:val="el-GR" w:eastAsia="el-GR"/>
        </w:rPr>
        <w:tab/>
      </w:r>
      <w:r w:rsidRPr="00B356C7">
        <w:rPr>
          <w:lang w:val="el-GR" w:eastAsia="el-GR"/>
        </w:rPr>
        <w:tab/>
      </w:r>
      <w:r w:rsidRPr="00B356C7">
        <w:rPr>
          <w:lang w:val="el-GR" w:eastAsia="el-GR"/>
        </w:rPr>
        <w:tab/>
      </w:r>
    </w:p>
    <w:p w14:paraId="26607C39" w14:textId="77777777" w:rsidR="009B6AAD" w:rsidRPr="00B356C7" w:rsidRDefault="009B6AAD" w:rsidP="00F82A8D">
      <w:pPr>
        <w:jc w:val="right"/>
        <w:rPr>
          <w:lang w:val="el-GR"/>
        </w:rPr>
      </w:pPr>
      <w:r w:rsidRPr="00B356C7">
        <w:rPr>
          <w:lang w:eastAsia="el-GR"/>
        </w:rPr>
        <w:t>(</w:t>
      </w:r>
      <w:proofErr w:type="spellStart"/>
      <w:r w:rsidRPr="00B356C7">
        <w:rPr>
          <w:lang w:eastAsia="el-GR"/>
        </w:rPr>
        <w:t>Εξουσιοδοτημένη</w:t>
      </w:r>
      <w:proofErr w:type="spellEnd"/>
      <w:r w:rsidRPr="00B356C7">
        <w:rPr>
          <w:lang w:eastAsia="el-GR"/>
        </w:rPr>
        <w:t xml:space="preserve"> υπ</w:t>
      </w:r>
      <w:proofErr w:type="spellStart"/>
      <w:r w:rsidRPr="00B356C7">
        <w:rPr>
          <w:lang w:eastAsia="el-GR"/>
        </w:rPr>
        <w:t>ογρ</w:t>
      </w:r>
      <w:proofErr w:type="spellEnd"/>
      <w:r w:rsidRPr="00B356C7">
        <w:rPr>
          <w:lang w:eastAsia="el-GR"/>
        </w:rPr>
        <w:t>αφή)</w:t>
      </w:r>
    </w:p>
    <w:p w14:paraId="5E8A5485" w14:textId="77777777" w:rsidR="007A7DCA" w:rsidRPr="00B356C7" w:rsidRDefault="007A7DCA">
      <w:pPr>
        <w:suppressAutoHyphens w:val="0"/>
        <w:spacing w:after="0"/>
        <w:jc w:val="left"/>
        <w:rPr>
          <w:lang w:val="el-GR"/>
        </w:rPr>
      </w:pPr>
    </w:p>
    <w:p w14:paraId="7BD96CE5" w14:textId="77777777" w:rsidR="007A7DCA" w:rsidRPr="00B356C7" w:rsidRDefault="007A7DCA" w:rsidP="00354584">
      <w:pPr>
        <w:pStyle w:val="30"/>
        <w:numPr>
          <w:ilvl w:val="0"/>
          <w:numId w:val="8"/>
        </w:numPr>
        <w:rPr>
          <w:rFonts w:cs="Tahoma"/>
          <w:szCs w:val="22"/>
          <w:u w:val="single"/>
          <w:lang w:val="el-GR"/>
        </w:rPr>
      </w:pPr>
      <w:bookmarkStart w:id="819" w:name="_Toc97194389"/>
      <w:bookmarkStart w:id="820" w:name="_Toc97194493"/>
      <w:bookmarkStart w:id="821" w:name="_Toc166240373"/>
      <w:r w:rsidRPr="00B356C7">
        <w:rPr>
          <w:rFonts w:cs="Tahoma"/>
          <w:szCs w:val="22"/>
          <w:u w:val="single"/>
          <w:lang w:val="el-GR"/>
        </w:rPr>
        <w:t>Εγγυητική Επιστολή Καλής Εκτέλεσης</w:t>
      </w:r>
      <w:bookmarkEnd w:id="819"/>
      <w:bookmarkEnd w:id="820"/>
      <w:bookmarkEnd w:id="821"/>
      <w:r w:rsidRPr="00B356C7">
        <w:rPr>
          <w:rFonts w:cs="Tahoma"/>
          <w:szCs w:val="22"/>
          <w:u w:val="single"/>
          <w:lang w:val="el-GR"/>
        </w:rPr>
        <w:t xml:space="preserve"> </w:t>
      </w:r>
    </w:p>
    <w:p w14:paraId="5F3393B0" w14:textId="77777777" w:rsidR="009B6AAD" w:rsidRPr="00B356C7" w:rsidRDefault="009B6AAD">
      <w:pPr>
        <w:suppressAutoHyphens w:val="0"/>
        <w:spacing w:after="0"/>
        <w:jc w:val="left"/>
        <w:rPr>
          <w:lang w:val="el-GR"/>
        </w:rPr>
      </w:pPr>
    </w:p>
    <w:p w14:paraId="58B5A293" w14:textId="77777777" w:rsidR="007A7DCA" w:rsidRPr="00B356C7" w:rsidRDefault="007A7DCA" w:rsidP="007A7DCA">
      <w:pPr>
        <w:rPr>
          <w:lang w:val="el-GR"/>
        </w:rPr>
      </w:pPr>
      <w:bookmarkStart w:id="822" w:name="_Toc336420407"/>
      <w:r w:rsidRPr="00B356C7">
        <w:rPr>
          <w:lang w:val="el-GR"/>
        </w:rPr>
        <w:t>ΕΚΔΟΤΗΣ (Πλήρης επωνυμία).......................................................................</w:t>
      </w:r>
      <w:bookmarkEnd w:id="822"/>
    </w:p>
    <w:p w14:paraId="4B2AC0DC" w14:textId="77777777" w:rsidR="007A7DCA" w:rsidRPr="00B356C7" w:rsidRDefault="007A7DCA" w:rsidP="007A7DCA">
      <w:pPr>
        <w:jc w:val="right"/>
        <w:rPr>
          <w:lang w:val="el-GR"/>
        </w:rPr>
      </w:pPr>
      <w:r w:rsidRPr="00B356C7">
        <w:rPr>
          <w:lang w:val="el-GR"/>
        </w:rPr>
        <w:t>Ημερομηνία έκδοσης...........................</w:t>
      </w:r>
    </w:p>
    <w:p w14:paraId="4235A17F" w14:textId="43A1C628" w:rsidR="007A7DCA" w:rsidRPr="00B356C7" w:rsidRDefault="007A7DCA" w:rsidP="007A7DCA">
      <w:pPr>
        <w:rPr>
          <w:lang w:val="el-GR"/>
        </w:rPr>
      </w:pPr>
      <w:r w:rsidRPr="00B356C7">
        <w:rPr>
          <w:lang w:val="el-GR"/>
        </w:rPr>
        <w:t xml:space="preserve">Προς: Την Κοινωνία της Πληροφορίας </w:t>
      </w:r>
      <w:r w:rsidR="00483953" w:rsidRPr="00B356C7">
        <w:rPr>
          <w:lang w:val="el-GR"/>
        </w:rPr>
        <w:t>Μ</w:t>
      </w:r>
      <w:r w:rsidRPr="00B356C7">
        <w:rPr>
          <w:lang w:val="el-GR"/>
        </w:rPr>
        <w:t>ΑΕ</w:t>
      </w:r>
    </w:p>
    <w:p w14:paraId="33FC6F5C" w14:textId="77777777" w:rsidR="00483953" w:rsidRPr="00B356C7" w:rsidRDefault="00483953" w:rsidP="00483953">
      <w:pPr>
        <w:rPr>
          <w:lang w:val="el-GR" w:eastAsia="el-GR"/>
        </w:rPr>
      </w:pPr>
      <w:proofErr w:type="spellStart"/>
      <w:r w:rsidRPr="00B356C7">
        <w:rPr>
          <w:color w:val="000000"/>
          <w:lang w:val="el-GR"/>
        </w:rPr>
        <w:t>Λεωφ</w:t>
      </w:r>
      <w:proofErr w:type="spellEnd"/>
      <w:r w:rsidRPr="00B356C7">
        <w:rPr>
          <w:color w:val="000000"/>
          <w:lang w:val="el-GR"/>
        </w:rPr>
        <w:t>. Συγγρού 194, 176 71 Καλλιθέα Αθήνα</w:t>
      </w:r>
    </w:p>
    <w:p w14:paraId="63C0D304" w14:textId="77777777" w:rsidR="007A7DCA" w:rsidRPr="00B356C7" w:rsidRDefault="007A7DCA" w:rsidP="007A7DCA">
      <w:pPr>
        <w:rPr>
          <w:lang w:val="el-GR"/>
        </w:rPr>
      </w:pPr>
    </w:p>
    <w:p w14:paraId="776C36FD" w14:textId="77777777" w:rsidR="007A7DCA" w:rsidRPr="00B356C7" w:rsidRDefault="007A7DCA" w:rsidP="007A7DCA">
      <w:pPr>
        <w:rPr>
          <w:lang w:val="el-GR"/>
        </w:rPr>
      </w:pPr>
      <w:r w:rsidRPr="00B356C7">
        <w:rPr>
          <w:lang w:val="el-GR"/>
        </w:rPr>
        <w:t xml:space="preserve">Εγγύηση μας υπ’ </w:t>
      </w:r>
      <w:proofErr w:type="spellStart"/>
      <w:r w:rsidRPr="00B356C7">
        <w:rPr>
          <w:lang w:val="el-GR"/>
        </w:rPr>
        <w:t>αριθμ</w:t>
      </w:r>
      <w:proofErr w:type="spellEnd"/>
      <w:r w:rsidRPr="00B356C7">
        <w:rPr>
          <w:lang w:val="el-GR"/>
        </w:rPr>
        <w:t xml:space="preserve">. ……………….. ποσού ………………….……. ευρώ </w:t>
      </w:r>
    </w:p>
    <w:p w14:paraId="0D866F64" w14:textId="77777777" w:rsidR="007A7DCA" w:rsidRPr="00B356C7" w:rsidRDefault="007A7DCA" w:rsidP="007A7DCA">
      <w:pPr>
        <w:rPr>
          <w:lang w:val="el-GR" w:eastAsia="el-GR"/>
        </w:rPr>
      </w:pPr>
      <w:r w:rsidRPr="00B356C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356C7">
        <w:rPr>
          <w:lang w:val="el-GR" w:eastAsia="el-GR"/>
        </w:rPr>
        <w:t>διζήσεως</w:t>
      </w:r>
      <w:proofErr w:type="spellEnd"/>
      <w:r w:rsidRPr="00B356C7">
        <w:rPr>
          <w:lang w:val="el-GR" w:eastAsia="el-GR"/>
        </w:rPr>
        <w:t>, μέχρι του ποσού των ευρώ</w:t>
      </w:r>
      <w:r w:rsidR="00E1337D" w:rsidRPr="00B356C7">
        <w:rPr>
          <w:lang w:val="el-GR" w:eastAsia="el-GR"/>
        </w:rPr>
        <w:t xml:space="preserve"> </w:t>
      </w:r>
      <w:r w:rsidRPr="00B356C7">
        <w:rPr>
          <w:lang w:val="el-GR" w:eastAsia="el-GR"/>
        </w:rPr>
        <w:t>……………………………………………υπέρ του</w:t>
      </w:r>
    </w:p>
    <w:p w14:paraId="796BFCF5" w14:textId="77777777" w:rsidR="007A7DCA" w:rsidRPr="00B356C7" w:rsidRDefault="007A7DCA" w:rsidP="007A7DCA">
      <w:pPr>
        <w:rPr>
          <w:lang w:val="el-GR" w:eastAsia="el-GR"/>
        </w:rPr>
      </w:pPr>
      <w:r w:rsidRPr="00B356C7">
        <w:rPr>
          <w:i/>
          <w:color w:val="FF0000"/>
          <w:u w:val="single"/>
          <w:lang w:val="el-GR" w:eastAsia="el-GR"/>
        </w:rPr>
        <w:t>{σε περίπτωση φυσικού προσώπου}:</w:t>
      </w:r>
      <w:r w:rsidRPr="00B356C7">
        <w:rPr>
          <w:bCs/>
          <w:lang w:val="el-GR"/>
        </w:rPr>
        <w:t xml:space="preserve"> </w:t>
      </w:r>
      <w:r w:rsidRPr="00B356C7">
        <w:rPr>
          <w:rFonts w:eastAsia="Calibri"/>
          <w:bCs/>
          <w:lang w:val="el-GR"/>
        </w:rPr>
        <w:t>(</w:t>
      </w:r>
      <w:r w:rsidRPr="00B356C7">
        <w:rPr>
          <w:lang w:val="el-GR" w:eastAsia="el-GR"/>
        </w:rPr>
        <w:t>ονοματεπώνυμο, πατρώνυμο) ..............................,</w:t>
      </w:r>
      <w:r w:rsidR="00E1337D" w:rsidRPr="00B356C7">
        <w:rPr>
          <w:lang w:val="el-GR" w:eastAsia="el-GR"/>
        </w:rPr>
        <w:t xml:space="preserve"> </w:t>
      </w:r>
      <w:r w:rsidRPr="00B356C7">
        <w:rPr>
          <w:lang w:val="el-GR" w:eastAsia="el-GR"/>
        </w:rPr>
        <w:t>ΑΦΜ: ................ οδός............................. αριθμός.................ΤΚ………………</w:t>
      </w:r>
    </w:p>
    <w:p w14:paraId="3ED43498" w14:textId="77777777" w:rsidR="007A7DCA" w:rsidRPr="00B356C7" w:rsidRDefault="007A7DCA" w:rsidP="007A7DCA">
      <w:pPr>
        <w:rPr>
          <w:lang w:val="el-GR" w:eastAsia="el-GR"/>
        </w:rPr>
      </w:pPr>
      <w:r w:rsidRPr="00B356C7">
        <w:rPr>
          <w:lang w:val="el-GR" w:eastAsia="el-GR"/>
        </w:rPr>
        <w:t>{</w:t>
      </w:r>
      <w:r w:rsidRPr="00B356C7">
        <w:rPr>
          <w:i/>
          <w:color w:val="FF0000"/>
          <w:u w:val="single"/>
          <w:lang w:val="el-GR" w:eastAsia="el-GR"/>
        </w:rPr>
        <w:t>Σε περίπτωση μεμονωμένης εταιρίας:</w:t>
      </w:r>
      <w:r w:rsidRPr="00B356C7">
        <w:rPr>
          <w:lang w:val="el-GR" w:eastAsia="el-GR"/>
        </w:rPr>
        <w:t xml:space="preserve"> της Εταιρίας ………. ΑΦΜ: ...... οδός …………. αριθμός … ΤΚ ………..,}</w:t>
      </w:r>
    </w:p>
    <w:p w14:paraId="6DF29324" w14:textId="77777777" w:rsidR="007A7DCA" w:rsidRPr="00B356C7" w:rsidRDefault="007A7DCA" w:rsidP="007A7DCA">
      <w:pPr>
        <w:rPr>
          <w:lang w:val="el-GR" w:eastAsia="el-GR"/>
        </w:rPr>
      </w:pPr>
      <w:r w:rsidRPr="00B356C7">
        <w:rPr>
          <w:lang w:val="el-GR" w:eastAsia="el-GR"/>
        </w:rPr>
        <w:t>{</w:t>
      </w:r>
      <w:r w:rsidRPr="00B356C7">
        <w:rPr>
          <w:i/>
          <w:color w:val="FF0000"/>
          <w:u w:val="single"/>
          <w:lang w:val="el-GR" w:eastAsia="el-GR"/>
        </w:rPr>
        <w:t>ή σε περίπτωση Ένωσης ή Κοινοπραξίας:</w:t>
      </w:r>
      <w:r w:rsidRPr="00B356C7">
        <w:rPr>
          <w:lang w:val="el-GR" w:eastAsia="el-GR"/>
        </w:rPr>
        <w:t xml:space="preserve"> των Εταιριών </w:t>
      </w:r>
    </w:p>
    <w:p w14:paraId="0E03C9D0" w14:textId="77777777" w:rsidR="007A7DCA" w:rsidRPr="00B356C7" w:rsidRDefault="007A7DCA" w:rsidP="007A7DCA">
      <w:pPr>
        <w:rPr>
          <w:lang w:val="el-GR" w:eastAsia="el-GR"/>
        </w:rPr>
      </w:pPr>
      <w:r w:rsidRPr="00B356C7">
        <w:rPr>
          <w:lang w:val="el-GR" w:eastAsia="el-GR"/>
        </w:rPr>
        <w:t>α) (πλήρη επωνυμία) …… ΑΦΜ…….….... οδός............................. αριθμός.................ΤΚ………………</w:t>
      </w:r>
    </w:p>
    <w:p w14:paraId="4261DC3F" w14:textId="77777777" w:rsidR="007A7DCA" w:rsidRPr="00B356C7" w:rsidRDefault="007A7DCA" w:rsidP="007A7DCA">
      <w:pPr>
        <w:rPr>
          <w:lang w:val="el-GR" w:eastAsia="el-GR"/>
        </w:rPr>
      </w:pPr>
      <w:r w:rsidRPr="00B356C7">
        <w:rPr>
          <w:lang w:val="el-GR" w:eastAsia="el-GR"/>
        </w:rPr>
        <w:t>β) (πλήρη επωνυμία) …… ΑΦΜ…….…....</w:t>
      </w:r>
      <w:r w:rsidR="00E1337D" w:rsidRPr="00B356C7">
        <w:rPr>
          <w:lang w:val="el-GR" w:eastAsia="el-GR"/>
        </w:rPr>
        <w:t xml:space="preserve"> </w:t>
      </w:r>
      <w:r w:rsidRPr="00B356C7">
        <w:rPr>
          <w:lang w:val="el-GR" w:eastAsia="el-GR"/>
        </w:rPr>
        <w:t>οδός............................. αριθμός.................ΤΚ………………</w:t>
      </w:r>
    </w:p>
    <w:p w14:paraId="3F4B32C1" w14:textId="77777777" w:rsidR="007A7DCA" w:rsidRPr="00B356C7" w:rsidRDefault="007A7DCA" w:rsidP="007A7DCA">
      <w:pPr>
        <w:rPr>
          <w:lang w:val="el-GR" w:eastAsia="el-GR"/>
        </w:rPr>
      </w:pPr>
      <w:r w:rsidRPr="00B356C7">
        <w:rPr>
          <w:lang w:val="el-GR" w:eastAsia="el-GR"/>
        </w:rPr>
        <w:t>γ) (πλήρη επωνυμία) …… ΑΦΜ…….…....</w:t>
      </w:r>
      <w:r w:rsidR="00E1337D" w:rsidRPr="00B356C7">
        <w:rPr>
          <w:lang w:val="el-GR" w:eastAsia="el-GR"/>
        </w:rPr>
        <w:t xml:space="preserve"> </w:t>
      </w:r>
      <w:r w:rsidRPr="00B356C7">
        <w:rPr>
          <w:lang w:val="el-GR" w:eastAsia="el-GR"/>
        </w:rPr>
        <w:t>οδός............................. αριθμός.................ΤΚ………………</w:t>
      </w:r>
    </w:p>
    <w:p w14:paraId="42E6F619" w14:textId="77777777" w:rsidR="007A7DCA" w:rsidRPr="00B356C7" w:rsidRDefault="007A7DCA" w:rsidP="007A7DCA">
      <w:pPr>
        <w:rPr>
          <w:lang w:val="el-GR"/>
        </w:rPr>
      </w:pPr>
      <w:r w:rsidRPr="00B356C7">
        <w:rPr>
          <w:lang w:val="el-GR"/>
        </w:rPr>
        <w:t xml:space="preserve">ατομικά και για κάθε μία από αυτές και ως αλληλέγγυα και εις ολόκληρο υπόχρεων μεταξύ τους, εκ της </w:t>
      </w:r>
      <w:proofErr w:type="spellStart"/>
      <w:r w:rsidRPr="00B356C7">
        <w:rPr>
          <w:lang w:val="el-GR"/>
        </w:rPr>
        <w:t>ιδιότητάς</w:t>
      </w:r>
      <w:proofErr w:type="spellEnd"/>
      <w:r w:rsidRPr="00B356C7">
        <w:rPr>
          <w:lang w:val="el-GR"/>
        </w:rPr>
        <w:t xml:space="preserve"> τους ως μελών της ένωσης ή κοινοπραξίας,</w:t>
      </w:r>
    </w:p>
    <w:p w14:paraId="317BEAB5" w14:textId="77777777" w:rsidR="007A7DCA" w:rsidRPr="00B356C7" w:rsidRDefault="007A7DCA" w:rsidP="007A7DCA">
      <w:pPr>
        <w:rPr>
          <w:lang w:val="el-GR"/>
        </w:rPr>
      </w:pPr>
      <w:r w:rsidRPr="00B356C7">
        <w:rPr>
          <w:lang w:val="el-GR"/>
        </w:rPr>
        <w:t xml:space="preserve">για την καλή εκτέλεση της </w:t>
      </w:r>
      <w:proofErr w:type="spellStart"/>
      <w:r w:rsidRPr="00B356C7">
        <w:rPr>
          <w:lang w:val="el-GR"/>
        </w:rPr>
        <w:t>υπ</w:t>
      </w:r>
      <w:proofErr w:type="spellEnd"/>
      <w:r w:rsidRPr="00B356C7">
        <w:rPr>
          <w:lang w:val="el-GR"/>
        </w:rPr>
        <w:t xml:space="preserve"> </w:t>
      </w:r>
      <w:proofErr w:type="spellStart"/>
      <w:r w:rsidRPr="00B356C7">
        <w:rPr>
          <w:lang w:val="el-GR"/>
        </w:rPr>
        <w:t>αριθ</w:t>
      </w:r>
      <w:proofErr w:type="spellEnd"/>
      <w:r w:rsidRPr="00B356C7">
        <w:rPr>
          <w:lang w:val="el-GR"/>
        </w:rPr>
        <w:t xml:space="preserve"> ..... σύμβασης “(τίτλος σύμβασης)”, σύμφωνα με την (αριθμό/ημερομηνία) ........................ Διακήρυξη</w:t>
      </w:r>
      <w:r w:rsidR="003153CD" w:rsidRPr="00B356C7">
        <w:rPr>
          <w:lang w:val="el-GR"/>
        </w:rPr>
        <w:t>ς</w:t>
      </w:r>
      <w:r w:rsidRPr="00B356C7">
        <w:rPr>
          <w:lang w:val="el-GR"/>
        </w:rPr>
        <w:t>.</w:t>
      </w:r>
    </w:p>
    <w:p w14:paraId="79E8027C" w14:textId="77777777" w:rsidR="007A7DCA" w:rsidRPr="00B356C7" w:rsidRDefault="007A7DCA" w:rsidP="007A7DCA">
      <w:pPr>
        <w:rPr>
          <w:lang w:val="el-GR"/>
        </w:rPr>
      </w:pPr>
      <w:r w:rsidRPr="00B356C7">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B356C7">
        <w:rPr>
          <w:lang w:val="el-GR"/>
        </w:rPr>
        <w:t xml:space="preserve"> </w:t>
      </w:r>
      <w:r w:rsidRPr="00B356C7">
        <w:rPr>
          <w:lang w:val="el-GR"/>
        </w:rPr>
        <w:t>(5) ημέρες από την απλή έγγραφη ειδοποίησή σας.</w:t>
      </w:r>
    </w:p>
    <w:p w14:paraId="54B43BFE" w14:textId="1E2E8939" w:rsidR="007A7DCA" w:rsidRPr="00B356C7" w:rsidRDefault="007A7DCA" w:rsidP="007A7DCA">
      <w:pPr>
        <w:rPr>
          <w:lang w:val="el-GR"/>
        </w:rPr>
      </w:pPr>
      <w:r w:rsidRPr="00B356C7">
        <w:rPr>
          <w:lang w:val="el-GR"/>
        </w:rPr>
        <w:t xml:space="preserve">Η παρούσα ισχύει μέχρι και την ............... </w:t>
      </w:r>
      <w:bookmarkStart w:id="823" w:name="_Hlk67671769"/>
      <w:r w:rsidRPr="00B356C7">
        <w:rPr>
          <w:lang w:val="el-GR"/>
        </w:rPr>
        <w:t>(</w:t>
      </w:r>
      <w:r w:rsidR="00CA6082" w:rsidRPr="00B356C7">
        <w:rPr>
          <w:b/>
          <w:color w:val="000000" w:themeColor="text1"/>
          <w:lang w:val="el-GR"/>
        </w:rPr>
        <w:t>διάρκεια ισχύος σύμφωνα με την παρ.</w:t>
      </w:r>
      <w:r w:rsidR="00061ADD" w:rsidRPr="00B356C7">
        <w:rPr>
          <w:lang w:val="el-GR"/>
        </w:rPr>
        <w:t xml:space="preserve"> </w:t>
      </w:r>
      <w:r w:rsidR="00061ADD" w:rsidRPr="00B356C7">
        <w:rPr>
          <w:b/>
          <w:lang w:val="el-GR"/>
        </w:rPr>
        <w:fldChar w:fldCharType="begin"/>
      </w:r>
      <w:r w:rsidR="00061ADD" w:rsidRPr="00B356C7">
        <w:rPr>
          <w:b/>
          <w:lang w:val="el-GR"/>
        </w:rPr>
        <w:instrText xml:space="preserve"> REF _Ref496542746 \r \h  \* MERGEFORMAT </w:instrText>
      </w:r>
      <w:r w:rsidR="00061ADD" w:rsidRPr="00B356C7">
        <w:rPr>
          <w:b/>
          <w:lang w:val="el-GR"/>
        </w:rPr>
      </w:r>
      <w:r w:rsidR="00061ADD" w:rsidRPr="00B356C7">
        <w:rPr>
          <w:b/>
          <w:lang w:val="el-GR"/>
        </w:rPr>
        <w:fldChar w:fldCharType="separate"/>
      </w:r>
      <w:r w:rsidR="00A40D20">
        <w:rPr>
          <w:b/>
          <w:cs/>
          <w:lang w:val="el-GR"/>
        </w:rPr>
        <w:t>‎</w:t>
      </w:r>
      <w:r w:rsidR="00A40D20">
        <w:rPr>
          <w:b/>
          <w:lang w:val="el-GR"/>
        </w:rPr>
        <w:t>4.1</w:t>
      </w:r>
      <w:r w:rsidR="00061ADD" w:rsidRPr="00B356C7">
        <w:rPr>
          <w:b/>
          <w:lang w:val="el-GR"/>
        </w:rPr>
        <w:fldChar w:fldCharType="end"/>
      </w:r>
      <w:r w:rsidR="00CA6082" w:rsidRPr="00B356C7">
        <w:rPr>
          <w:b/>
          <w:color w:val="000000" w:themeColor="text1"/>
          <w:lang w:val="el-GR"/>
        </w:rPr>
        <w:t xml:space="preserve"> της παρούσας</w:t>
      </w:r>
      <w:r w:rsidRPr="00B356C7">
        <w:rPr>
          <w:lang w:val="el-GR"/>
        </w:rPr>
        <w:t>)</w:t>
      </w:r>
    </w:p>
    <w:bookmarkEnd w:id="823"/>
    <w:p w14:paraId="216E5D50" w14:textId="77777777" w:rsidR="007A7DCA" w:rsidRPr="00B356C7" w:rsidRDefault="007A7DCA" w:rsidP="007A7DCA">
      <w:pPr>
        <w:rPr>
          <w:lang w:val="el-GR"/>
        </w:rPr>
      </w:pPr>
      <w:r w:rsidRPr="00B356C7">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B356C7" w:rsidRDefault="007A7DCA" w:rsidP="007A7DCA">
      <w:pPr>
        <w:jc w:val="right"/>
        <w:rPr>
          <w:lang w:val="el-GR"/>
        </w:rPr>
      </w:pPr>
    </w:p>
    <w:p w14:paraId="3A4D1785" w14:textId="77777777" w:rsidR="007A7DCA" w:rsidRPr="00B356C7" w:rsidRDefault="007A7DCA" w:rsidP="007A7DCA">
      <w:pPr>
        <w:jc w:val="right"/>
      </w:pPr>
      <w:r w:rsidRPr="00B356C7">
        <w:rPr>
          <w:lang w:eastAsia="el-GR"/>
        </w:rPr>
        <w:t>(</w:t>
      </w:r>
      <w:proofErr w:type="spellStart"/>
      <w:r w:rsidRPr="00B356C7">
        <w:rPr>
          <w:lang w:eastAsia="el-GR"/>
        </w:rPr>
        <w:t>Εξουσιοδοτημένη</w:t>
      </w:r>
      <w:proofErr w:type="spellEnd"/>
      <w:r w:rsidRPr="00B356C7">
        <w:rPr>
          <w:lang w:eastAsia="el-GR"/>
        </w:rPr>
        <w:t xml:space="preserve"> υπ</w:t>
      </w:r>
      <w:proofErr w:type="spellStart"/>
      <w:r w:rsidRPr="00B356C7">
        <w:rPr>
          <w:lang w:eastAsia="el-GR"/>
        </w:rPr>
        <w:t>ογρ</w:t>
      </w:r>
      <w:proofErr w:type="spellEnd"/>
      <w:r w:rsidRPr="00B356C7">
        <w:rPr>
          <w:lang w:eastAsia="el-GR"/>
        </w:rPr>
        <w:t>αφή)</w:t>
      </w:r>
    </w:p>
    <w:p w14:paraId="3A8C2C86" w14:textId="77777777" w:rsidR="00DA2A67" w:rsidRPr="00B356C7" w:rsidRDefault="00DA2A67">
      <w:pPr>
        <w:suppressAutoHyphens w:val="0"/>
        <w:spacing w:after="0"/>
        <w:jc w:val="left"/>
        <w:rPr>
          <w:b/>
          <w:bCs/>
          <w:lang w:val="el-GR"/>
        </w:rPr>
      </w:pPr>
      <w:r w:rsidRPr="00B356C7">
        <w:rPr>
          <w:lang w:val="el-GR"/>
        </w:rPr>
        <w:br w:type="page"/>
      </w:r>
    </w:p>
    <w:p w14:paraId="2E94D70A" w14:textId="77777777" w:rsidR="007A7DCA" w:rsidRPr="00B356C7" w:rsidRDefault="00DA2A67" w:rsidP="00354584">
      <w:pPr>
        <w:pStyle w:val="30"/>
        <w:numPr>
          <w:ilvl w:val="0"/>
          <w:numId w:val="8"/>
        </w:numPr>
        <w:rPr>
          <w:rFonts w:cs="Tahoma"/>
          <w:szCs w:val="22"/>
          <w:lang w:val="el-GR" w:eastAsia="el-GR"/>
        </w:rPr>
      </w:pPr>
      <w:bookmarkStart w:id="824" w:name="_Toc97194390"/>
      <w:bookmarkStart w:id="825" w:name="_Toc97194494"/>
      <w:bookmarkStart w:id="826" w:name="_Toc166240374"/>
      <w:bookmarkStart w:id="827" w:name="_Hlk67672044"/>
      <w:r w:rsidRPr="00B356C7">
        <w:rPr>
          <w:rFonts w:cs="Tahoma"/>
          <w:szCs w:val="22"/>
          <w:lang w:val="el-GR" w:eastAsia="el-GR"/>
        </w:rPr>
        <w:lastRenderedPageBreak/>
        <w:t>Εγγυητική Επιστολή Προκαταβολής</w:t>
      </w:r>
      <w:bookmarkEnd w:id="824"/>
      <w:bookmarkEnd w:id="825"/>
      <w:bookmarkEnd w:id="826"/>
      <w:r w:rsidRPr="00B356C7">
        <w:rPr>
          <w:rFonts w:cs="Tahoma"/>
          <w:szCs w:val="22"/>
          <w:lang w:val="el-GR" w:eastAsia="el-GR"/>
        </w:rPr>
        <w:t xml:space="preserve"> </w:t>
      </w:r>
    </w:p>
    <w:p w14:paraId="1F0A639E" w14:textId="77777777" w:rsidR="009B6AAD" w:rsidRPr="00B356C7" w:rsidRDefault="009B6AAD">
      <w:pPr>
        <w:suppressAutoHyphens w:val="0"/>
        <w:spacing w:after="0"/>
        <w:jc w:val="left"/>
        <w:rPr>
          <w:lang w:val="el-GR"/>
        </w:rPr>
      </w:pPr>
    </w:p>
    <w:p w14:paraId="6C9C54BA" w14:textId="77777777" w:rsidR="007E000B" w:rsidRPr="00B356C7" w:rsidRDefault="007E000B" w:rsidP="007E000B">
      <w:pPr>
        <w:spacing w:line="276" w:lineRule="auto"/>
        <w:rPr>
          <w:lang w:val="el-GR"/>
        </w:rPr>
      </w:pPr>
      <w:bookmarkStart w:id="828" w:name="_Hlk494197599"/>
      <w:r w:rsidRPr="00B356C7">
        <w:rPr>
          <w:lang w:val="el-GR"/>
        </w:rPr>
        <w:t>ΕΚΔΟΤΗΣ: .......................................................................</w:t>
      </w:r>
    </w:p>
    <w:p w14:paraId="446B437B" w14:textId="77777777" w:rsidR="007E000B" w:rsidRPr="00B356C7" w:rsidRDefault="007E000B" w:rsidP="007E000B">
      <w:pPr>
        <w:spacing w:line="276" w:lineRule="auto"/>
        <w:jc w:val="right"/>
        <w:rPr>
          <w:lang w:val="el-GR"/>
        </w:rPr>
      </w:pPr>
      <w:r w:rsidRPr="00B356C7">
        <w:rPr>
          <w:lang w:val="el-GR"/>
        </w:rPr>
        <w:t>Ημερομηνία έκδοσης: ...........................</w:t>
      </w:r>
    </w:p>
    <w:p w14:paraId="62088C57" w14:textId="77777777" w:rsidR="007E000B" w:rsidRPr="00B356C7" w:rsidRDefault="007E000B" w:rsidP="007E000B">
      <w:pPr>
        <w:spacing w:line="276" w:lineRule="auto"/>
        <w:rPr>
          <w:lang w:val="el-GR"/>
        </w:rPr>
      </w:pPr>
      <w:r w:rsidRPr="00B356C7">
        <w:rPr>
          <w:lang w:val="el-GR"/>
        </w:rPr>
        <w:t xml:space="preserve">Προς: </w:t>
      </w:r>
    </w:p>
    <w:p w14:paraId="7CFCCA75" w14:textId="705F4C14" w:rsidR="007E000B" w:rsidRPr="00B356C7" w:rsidRDefault="007E000B" w:rsidP="007E000B">
      <w:pPr>
        <w:spacing w:line="276" w:lineRule="auto"/>
        <w:rPr>
          <w:lang w:val="el-GR" w:eastAsia="el-GR"/>
        </w:rPr>
      </w:pPr>
      <w:r w:rsidRPr="00B356C7">
        <w:rPr>
          <w:lang w:val="el-GR" w:eastAsia="el-GR"/>
        </w:rPr>
        <w:t xml:space="preserve">Κοινωνία της Πληροφορίας </w:t>
      </w:r>
      <w:r w:rsidR="00483953" w:rsidRPr="00B356C7">
        <w:rPr>
          <w:lang w:val="el-GR" w:eastAsia="el-GR"/>
        </w:rPr>
        <w:t>Μ.</w:t>
      </w:r>
      <w:r w:rsidRPr="00B356C7">
        <w:rPr>
          <w:lang w:val="el-GR" w:eastAsia="el-GR"/>
        </w:rPr>
        <w:t>Α.Ε.</w:t>
      </w:r>
    </w:p>
    <w:p w14:paraId="5347614C" w14:textId="77777777" w:rsidR="00483953" w:rsidRPr="00B356C7" w:rsidRDefault="00483953" w:rsidP="00483953">
      <w:pPr>
        <w:rPr>
          <w:lang w:val="el-GR" w:eastAsia="el-GR"/>
        </w:rPr>
      </w:pPr>
      <w:proofErr w:type="spellStart"/>
      <w:r w:rsidRPr="00B356C7">
        <w:rPr>
          <w:color w:val="000000"/>
          <w:lang w:val="el-GR"/>
        </w:rPr>
        <w:t>Λεωφ</w:t>
      </w:r>
      <w:proofErr w:type="spellEnd"/>
      <w:r w:rsidRPr="00B356C7">
        <w:rPr>
          <w:color w:val="000000"/>
          <w:lang w:val="el-GR"/>
        </w:rPr>
        <w:t>. Συγγρού 194, 176 71 Καλλιθέα Αθήνα</w:t>
      </w:r>
    </w:p>
    <w:p w14:paraId="741AD562" w14:textId="77777777" w:rsidR="007E000B" w:rsidRPr="00B356C7" w:rsidRDefault="007E000B" w:rsidP="007E000B">
      <w:pPr>
        <w:spacing w:line="276" w:lineRule="auto"/>
        <w:rPr>
          <w:lang w:val="el-GR" w:eastAsia="el-GR"/>
        </w:rPr>
      </w:pPr>
      <w:r w:rsidRPr="00B356C7">
        <w:rPr>
          <w:lang w:val="el-GR" w:eastAsia="el-GR"/>
        </w:rPr>
        <w:t>ΑΦΜ:</w:t>
      </w:r>
      <w:r w:rsidR="00E1337D" w:rsidRPr="00B356C7">
        <w:rPr>
          <w:lang w:val="el-GR" w:eastAsia="el-GR"/>
        </w:rPr>
        <w:t xml:space="preserve"> </w:t>
      </w:r>
      <w:r w:rsidRPr="00B356C7">
        <w:rPr>
          <w:lang w:val="el-GR" w:eastAsia="el-GR"/>
        </w:rPr>
        <w:t>999983307</w:t>
      </w:r>
    </w:p>
    <w:p w14:paraId="4478F681" w14:textId="77777777" w:rsidR="007E000B" w:rsidRPr="00B356C7" w:rsidRDefault="007E000B" w:rsidP="007E000B">
      <w:pPr>
        <w:rPr>
          <w:lang w:val="el-GR"/>
        </w:rPr>
      </w:pPr>
      <w:r w:rsidRPr="00B356C7">
        <w:rPr>
          <w:lang w:val="el-GR"/>
        </w:rPr>
        <w:t xml:space="preserve">Εγγύηση μας υπ’ </w:t>
      </w:r>
      <w:proofErr w:type="spellStart"/>
      <w:r w:rsidRPr="00B356C7">
        <w:rPr>
          <w:lang w:val="el-GR"/>
        </w:rPr>
        <w:t>αριθμ</w:t>
      </w:r>
      <w:proofErr w:type="spellEnd"/>
      <w:r w:rsidRPr="00B356C7">
        <w:rPr>
          <w:lang w:val="el-GR"/>
        </w:rPr>
        <w:t xml:space="preserve">. ……………….. ποσού ………………….……. ευρώ </w:t>
      </w:r>
    </w:p>
    <w:p w14:paraId="6F958DE6" w14:textId="77777777" w:rsidR="007E000B" w:rsidRPr="00B356C7" w:rsidRDefault="007E000B" w:rsidP="007E000B">
      <w:pPr>
        <w:rPr>
          <w:lang w:val="el-GR" w:eastAsia="el-GR"/>
        </w:rPr>
      </w:pPr>
      <w:r w:rsidRPr="00B356C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356C7">
        <w:rPr>
          <w:lang w:val="el-GR" w:eastAsia="el-GR"/>
        </w:rPr>
        <w:t>διζήσεως</w:t>
      </w:r>
      <w:proofErr w:type="spellEnd"/>
      <w:r w:rsidRPr="00B356C7">
        <w:rPr>
          <w:lang w:val="el-GR" w:eastAsia="el-GR"/>
        </w:rPr>
        <w:t>, μέχρι του ποσού των ευρώ</w:t>
      </w:r>
      <w:r w:rsidR="00E1337D" w:rsidRPr="00B356C7">
        <w:rPr>
          <w:lang w:val="el-GR" w:eastAsia="el-GR"/>
        </w:rPr>
        <w:t xml:space="preserve"> </w:t>
      </w:r>
      <w:r w:rsidRPr="00B356C7">
        <w:rPr>
          <w:lang w:val="el-GR" w:eastAsia="el-GR"/>
        </w:rPr>
        <w:t>……………………………………………υπέρ του</w:t>
      </w:r>
    </w:p>
    <w:p w14:paraId="5771A4FE" w14:textId="77777777" w:rsidR="007E000B" w:rsidRPr="00B356C7" w:rsidRDefault="007E000B" w:rsidP="007E000B">
      <w:pPr>
        <w:rPr>
          <w:lang w:val="el-GR" w:eastAsia="el-GR"/>
        </w:rPr>
      </w:pPr>
      <w:r w:rsidRPr="00B356C7">
        <w:rPr>
          <w:i/>
          <w:color w:val="FF0000"/>
          <w:u w:val="single"/>
          <w:lang w:val="el-GR" w:eastAsia="el-GR"/>
        </w:rPr>
        <w:t>{σε περίπτωση φυσικού προσώπου}:</w:t>
      </w:r>
      <w:r w:rsidRPr="00B356C7">
        <w:rPr>
          <w:bCs/>
          <w:lang w:val="el-GR"/>
        </w:rPr>
        <w:t xml:space="preserve"> </w:t>
      </w:r>
      <w:r w:rsidRPr="00B356C7">
        <w:rPr>
          <w:rFonts w:eastAsia="Calibri"/>
          <w:bCs/>
          <w:lang w:val="el-GR"/>
        </w:rPr>
        <w:t>(</w:t>
      </w:r>
      <w:r w:rsidRPr="00B356C7">
        <w:rPr>
          <w:lang w:val="el-GR" w:eastAsia="el-GR"/>
        </w:rPr>
        <w:t>ονοματεπώνυμο, πατρώνυμο) ..............................,</w:t>
      </w:r>
      <w:r w:rsidR="00E1337D" w:rsidRPr="00B356C7">
        <w:rPr>
          <w:lang w:val="el-GR" w:eastAsia="el-GR"/>
        </w:rPr>
        <w:t xml:space="preserve"> </w:t>
      </w:r>
      <w:r w:rsidRPr="00B356C7">
        <w:rPr>
          <w:lang w:val="el-GR" w:eastAsia="el-GR"/>
        </w:rPr>
        <w:t>ΑΦΜ: ................ οδός............................. αριθμός.................ΤΚ………………</w:t>
      </w:r>
    </w:p>
    <w:p w14:paraId="3DD3889A" w14:textId="77777777" w:rsidR="007E000B" w:rsidRPr="00B356C7" w:rsidRDefault="007E000B" w:rsidP="007E000B">
      <w:pPr>
        <w:rPr>
          <w:lang w:val="el-GR" w:eastAsia="el-GR"/>
        </w:rPr>
      </w:pPr>
      <w:r w:rsidRPr="00B356C7">
        <w:rPr>
          <w:lang w:val="el-GR" w:eastAsia="el-GR"/>
        </w:rPr>
        <w:t>{</w:t>
      </w:r>
      <w:r w:rsidRPr="00B356C7">
        <w:rPr>
          <w:i/>
          <w:color w:val="FF0000"/>
          <w:u w:val="single"/>
          <w:lang w:val="el-GR" w:eastAsia="el-GR"/>
        </w:rPr>
        <w:t>Σε περίπτωση μεμονωμένης εταιρίας:</w:t>
      </w:r>
      <w:r w:rsidRPr="00B356C7">
        <w:rPr>
          <w:lang w:val="el-GR" w:eastAsia="el-GR"/>
        </w:rPr>
        <w:t xml:space="preserve"> της Εταιρίας ………. ΑΦΜ: ...... οδός …………. αριθμός … ΤΚ ………..,}</w:t>
      </w:r>
    </w:p>
    <w:p w14:paraId="772C5E19" w14:textId="77777777" w:rsidR="007E000B" w:rsidRPr="00B356C7" w:rsidRDefault="007E000B" w:rsidP="007E000B">
      <w:pPr>
        <w:rPr>
          <w:lang w:val="el-GR" w:eastAsia="el-GR"/>
        </w:rPr>
      </w:pPr>
      <w:r w:rsidRPr="00B356C7">
        <w:rPr>
          <w:lang w:val="el-GR" w:eastAsia="el-GR"/>
        </w:rPr>
        <w:t>{</w:t>
      </w:r>
      <w:r w:rsidRPr="00B356C7">
        <w:rPr>
          <w:i/>
          <w:color w:val="FF0000"/>
          <w:u w:val="single"/>
          <w:lang w:val="el-GR" w:eastAsia="el-GR"/>
        </w:rPr>
        <w:t>ή σε περίπτωση Ένωσης ή Κοινοπραξίας:</w:t>
      </w:r>
      <w:r w:rsidRPr="00B356C7">
        <w:rPr>
          <w:lang w:val="el-GR" w:eastAsia="el-GR"/>
        </w:rPr>
        <w:t xml:space="preserve"> των Εταιριών </w:t>
      </w:r>
    </w:p>
    <w:p w14:paraId="7C22E355" w14:textId="77777777" w:rsidR="007E000B" w:rsidRPr="00B356C7" w:rsidRDefault="007E000B" w:rsidP="007E000B">
      <w:pPr>
        <w:rPr>
          <w:lang w:val="el-GR" w:eastAsia="el-GR"/>
        </w:rPr>
      </w:pPr>
      <w:r w:rsidRPr="00B356C7">
        <w:rPr>
          <w:lang w:val="el-GR" w:eastAsia="el-GR"/>
        </w:rPr>
        <w:t>α) (πλήρη επωνυμία) …… ΑΦΜ…….….... οδός............................. αριθμός.................ΤΚ………………</w:t>
      </w:r>
    </w:p>
    <w:p w14:paraId="617836A1" w14:textId="77777777" w:rsidR="007E000B" w:rsidRPr="00B356C7" w:rsidRDefault="007E000B" w:rsidP="007E000B">
      <w:pPr>
        <w:rPr>
          <w:lang w:val="el-GR" w:eastAsia="el-GR"/>
        </w:rPr>
      </w:pPr>
      <w:r w:rsidRPr="00B356C7">
        <w:rPr>
          <w:lang w:val="el-GR" w:eastAsia="el-GR"/>
        </w:rPr>
        <w:t>β) (πλήρη επωνυμία) …… ΑΦΜ…….…....</w:t>
      </w:r>
      <w:r w:rsidR="00E1337D" w:rsidRPr="00B356C7">
        <w:rPr>
          <w:lang w:val="el-GR" w:eastAsia="el-GR"/>
        </w:rPr>
        <w:t xml:space="preserve"> </w:t>
      </w:r>
      <w:r w:rsidRPr="00B356C7">
        <w:rPr>
          <w:lang w:val="el-GR" w:eastAsia="el-GR"/>
        </w:rPr>
        <w:t>οδός............................. αριθμός.................ΤΚ………………</w:t>
      </w:r>
    </w:p>
    <w:p w14:paraId="5BD496FA" w14:textId="77777777" w:rsidR="007E000B" w:rsidRPr="00B356C7" w:rsidRDefault="007E000B" w:rsidP="007E000B">
      <w:pPr>
        <w:rPr>
          <w:lang w:val="el-GR" w:eastAsia="el-GR"/>
        </w:rPr>
      </w:pPr>
      <w:r w:rsidRPr="00B356C7">
        <w:rPr>
          <w:lang w:val="el-GR" w:eastAsia="el-GR"/>
        </w:rPr>
        <w:t>γ) (πλήρη επωνυμία) …… ΑΦΜ…….…....</w:t>
      </w:r>
      <w:r w:rsidR="00E1337D" w:rsidRPr="00B356C7">
        <w:rPr>
          <w:lang w:val="el-GR" w:eastAsia="el-GR"/>
        </w:rPr>
        <w:t xml:space="preserve"> </w:t>
      </w:r>
      <w:r w:rsidRPr="00B356C7">
        <w:rPr>
          <w:lang w:val="el-GR" w:eastAsia="el-GR"/>
        </w:rPr>
        <w:t>οδός............................. αριθμός.................ΤΚ………………</w:t>
      </w:r>
    </w:p>
    <w:p w14:paraId="05B0E285" w14:textId="77777777" w:rsidR="007E000B" w:rsidRPr="00B356C7" w:rsidRDefault="007E000B" w:rsidP="007E000B">
      <w:pPr>
        <w:spacing w:line="276" w:lineRule="auto"/>
        <w:rPr>
          <w:color w:val="000000" w:themeColor="text1"/>
          <w:lang w:val="el-GR"/>
        </w:rPr>
      </w:pPr>
      <w:r w:rsidRPr="00B356C7">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356C7">
        <w:rPr>
          <w:color w:val="000000" w:themeColor="text1"/>
          <w:lang w:val="el-GR"/>
        </w:rPr>
        <w:t>ιδιότητάς</w:t>
      </w:r>
      <w:proofErr w:type="spellEnd"/>
      <w:r w:rsidRPr="00B356C7">
        <w:rPr>
          <w:color w:val="000000" w:themeColor="text1"/>
          <w:lang w:val="el-GR"/>
        </w:rPr>
        <w:t xml:space="preserve"> τους ως μελών της Ένωσης ή Κοινοπραξίας.}</w:t>
      </w:r>
    </w:p>
    <w:p w14:paraId="6DEEB8CB" w14:textId="77777777" w:rsidR="007E000B" w:rsidRPr="00B356C7" w:rsidRDefault="007E000B" w:rsidP="007E000B">
      <w:pPr>
        <w:spacing w:line="276" w:lineRule="auto"/>
        <w:rPr>
          <w:color w:val="000000" w:themeColor="text1"/>
          <w:lang w:val="el-GR"/>
        </w:rPr>
      </w:pPr>
      <w:r w:rsidRPr="00B356C7">
        <w:rPr>
          <w:color w:val="000000" w:themeColor="text1"/>
          <w:lang w:val="el-GR"/>
        </w:rPr>
        <w:t xml:space="preserve">για την λήψη προκαταβολής για τη χορήγηση του …% </w:t>
      </w:r>
      <w:r w:rsidRPr="00B356C7">
        <w:rPr>
          <w:color w:val="000000" w:themeColor="text1"/>
          <w:lang w:val="el-GR" w:eastAsia="el-GR"/>
        </w:rPr>
        <w:t xml:space="preserve">(συμπληρώνετε το συνολικό ποσοστό της λαμβανόμενης προκαταβολής) </w:t>
      </w:r>
      <w:r w:rsidRPr="00B356C7">
        <w:rPr>
          <w:color w:val="000000" w:themeColor="text1"/>
          <w:lang w:val="el-GR"/>
        </w:rPr>
        <w:t xml:space="preserve">της συμβατικής αξίας μη περιλαμβανομένου του ΦΠΑ, ευρώ ………… </w:t>
      </w:r>
      <w:r w:rsidRPr="00B356C7">
        <w:rPr>
          <w:color w:val="000000" w:themeColor="text1"/>
          <w:lang w:val="el-GR" w:eastAsia="el-GR"/>
        </w:rPr>
        <w:t xml:space="preserve">(συμπληρώνετε το συνολικό ποσό της λαμβανόμενης προκαταβολής) </w:t>
      </w:r>
      <w:r w:rsidRPr="00B356C7">
        <w:rPr>
          <w:color w:val="000000" w:themeColor="text1"/>
          <w:lang w:val="el-GR"/>
        </w:rPr>
        <w:t xml:space="preserve">σύμφωνα με τη σύμβαση με αριθμό...................και τη Διακήρυξή σας με αριθμό………., στο πλαίσιο του διαγωνισμού της </w:t>
      </w:r>
      <w:r w:rsidRPr="00B356C7">
        <w:rPr>
          <w:color w:val="000000" w:themeColor="text1"/>
          <w:lang w:val="el-GR" w:eastAsia="el-GR"/>
        </w:rPr>
        <w:t xml:space="preserve">(συμπληρώνετε την ημερομηνία διενέργειας του διαγωνισμού) </w:t>
      </w:r>
      <w:r w:rsidRPr="00B356C7">
        <w:rPr>
          <w:color w:val="000000" w:themeColor="text1"/>
          <w:lang w:val="el-GR"/>
        </w:rPr>
        <w:t xml:space="preserve">…………. για εκτέλεση του έργου </w:t>
      </w:r>
      <w:r w:rsidRPr="00B356C7">
        <w:rPr>
          <w:color w:val="000000" w:themeColor="text1"/>
          <w:lang w:val="el-GR" w:eastAsia="el-GR"/>
        </w:rPr>
        <w:t xml:space="preserve">(συμπληρώνετε τον τίτλο του έργου) </w:t>
      </w:r>
      <w:r w:rsidRPr="00B356C7">
        <w:rPr>
          <w:color w:val="000000" w:themeColor="text1"/>
          <w:lang w:val="el-GR"/>
        </w:rPr>
        <w:t xml:space="preserve">……… ……… συνολικής αξίας </w:t>
      </w:r>
      <w:r w:rsidRPr="00B356C7">
        <w:rPr>
          <w:color w:val="000000" w:themeColor="text1"/>
          <w:lang w:val="el-GR" w:eastAsia="el-GR"/>
        </w:rPr>
        <w:t xml:space="preserve">(συμπληρώνετε το συνολικό συμβατικό τίμημα με διευκρίνιση εάν περιλαμβάνει ή όχι τον ΦΠΑ) </w:t>
      </w:r>
      <w:r w:rsidRPr="00B356C7">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B356C7" w:rsidRDefault="007E000B" w:rsidP="007E000B">
      <w:pPr>
        <w:spacing w:line="276" w:lineRule="auto"/>
        <w:rPr>
          <w:color w:val="000000" w:themeColor="text1"/>
          <w:lang w:val="el-GR"/>
        </w:rPr>
      </w:pPr>
      <w:r w:rsidRPr="00B356C7">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26377EF3" w:rsidR="007E000B" w:rsidRPr="00B356C7" w:rsidRDefault="007E000B" w:rsidP="007E000B">
      <w:pPr>
        <w:spacing w:line="276" w:lineRule="auto"/>
        <w:rPr>
          <w:color w:val="000000" w:themeColor="text1"/>
          <w:lang w:val="el-GR"/>
        </w:rPr>
      </w:pPr>
      <w:r w:rsidRPr="00B356C7">
        <w:rPr>
          <w:color w:val="000000" w:themeColor="text1"/>
          <w:lang w:val="el-GR"/>
        </w:rPr>
        <w:t xml:space="preserve">Η παρούσα ισχύει </w:t>
      </w:r>
      <w:r w:rsidRPr="00B356C7">
        <w:rPr>
          <w:iCs/>
          <w:color w:val="000000" w:themeColor="text1"/>
          <w:lang w:val="el-GR"/>
        </w:rPr>
        <w:t>μέχρι και την ………………(Σημείωση προς την Τράπεζα</w:t>
      </w:r>
      <w:r w:rsidRPr="00B356C7">
        <w:rPr>
          <w:b/>
          <w:color w:val="000000" w:themeColor="text1"/>
          <w:lang w:val="el-GR"/>
        </w:rPr>
        <w:t>: διάρκεια ισχύος σύμφωνα με την παρ.</w:t>
      </w:r>
      <w:r w:rsidR="00EE2684" w:rsidRPr="00B356C7">
        <w:rPr>
          <w:b/>
          <w:color w:val="000000" w:themeColor="text1"/>
          <w:lang w:val="el-GR"/>
        </w:rPr>
        <w:t xml:space="preserve"> </w:t>
      </w:r>
      <w:r w:rsidR="00061ADD" w:rsidRPr="00B356C7">
        <w:rPr>
          <w:b/>
          <w:lang w:val="el-GR"/>
        </w:rPr>
        <w:fldChar w:fldCharType="begin"/>
      </w:r>
      <w:r w:rsidR="00061ADD" w:rsidRPr="00B356C7">
        <w:rPr>
          <w:b/>
          <w:lang w:val="el-GR"/>
        </w:rPr>
        <w:instrText xml:space="preserve"> REF _Ref496542746 \r \h  \* MERGEFORMAT </w:instrText>
      </w:r>
      <w:r w:rsidR="00061ADD" w:rsidRPr="00B356C7">
        <w:rPr>
          <w:b/>
          <w:lang w:val="el-GR"/>
        </w:rPr>
      </w:r>
      <w:r w:rsidR="00061ADD" w:rsidRPr="00B356C7">
        <w:rPr>
          <w:b/>
          <w:lang w:val="el-GR"/>
        </w:rPr>
        <w:fldChar w:fldCharType="separate"/>
      </w:r>
      <w:r w:rsidR="00A40D20">
        <w:rPr>
          <w:b/>
          <w:cs/>
          <w:lang w:val="el-GR"/>
        </w:rPr>
        <w:t>‎</w:t>
      </w:r>
      <w:r w:rsidR="00A40D20">
        <w:rPr>
          <w:b/>
          <w:lang w:val="el-GR"/>
        </w:rPr>
        <w:t>4.1</w:t>
      </w:r>
      <w:r w:rsidR="00061ADD" w:rsidRPr="00B356C7">
        <w:rPr>
          <w:b/>
          <w:lang w:val="el-GR"/>
        </w:rPr>
        <w:fldChar w:fldCharType="end"/>
      </w:r>
      <w:r w:rsidRPr="00B356C7">
        <w:rPr>
          <w:b/>
          <w:color w:val="000000" w:themeColor="text1"/>
          <w:lang w:val="el-GR"/>
        </w:rPr>
        <w:t xml:space="preserve"> της </w:t>
      </w:r>
      <w:proofErr w:type="gramStart"/>
      <w:r w:rsidRPr="00B356C7">
        <w:rPr>
          <w:b/>
          <w:color w:val="000000" w:themeColor="text1"/>
          <w:lang w:val="el-GR"/>
        </w:rPr>
        <w:t xml:space="preserve">παρούσας </w:t>
      </w:r>
      <w:r w:rsidRPr="00B356C7">
        <w:rPr>
          <w:iCs/>
          <w:color w:val="000000" w:themeColor="text1"/>
          <w:lang w:val="el-GR"/>
        </w:rPr>
        <w:t>)</w:t>
      </w:r>
      <w:proofErr w:type="gramEnd"/>
      <w:r w:rsidRPr="00B356C7">
        <w:rPr>
          <w:iCs/>
          <w:color w:val="000000" w:themeColor="text1"/>
          <w:lang w:val="el-GR"/>
        </w:rPr>
        <w:t>»</w:t>
      </w:r>
      <w:r w:rsidRPr="00B356C7">
        <w:rPr>
          <w:color w:val="000000" w:themeColor="text1"/>
          <w:lang w:val="el-GR"/>
        </w:rPr>
        <w:t>.</w:t>
      </w:r>
    </w:p>
    <w:p w14:paraId="46F7B645" w14:textId="77777777" w:rsidR="007E000B" w:rsidRPr="00B356C7" w:rsidRDefault="007E000B" w:rsidP="007E000B">
      <w:pPr>
        <w:overflowPunct w:val="0"/>
        <w:autoSpaceDE w:val="0"/>
        <w:autoSpaceDN w:val="0"/>
        <w:adjustRightInd w:val="0"/>
        <w:spacing w:line="276" w:lineRule="auto"/>
        <w:textAlignment w:val="baseline"/>
        <w:rPr>
          <w:color w:val="000000" w:themeColor="text1"/>
          <w:lang w:val="el-GR"/>
        </w:rPr>
      </w:pPr>
      <w:r w:rsidRPr="00B356C7">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B356C7" w:rsidRDefault="007E000B" w:rsidP="007E000B">
      <w:pPr>
        <w:spacing w:line="276" w:lineRule="auto"/>
        <w:jc w:val="right"/>
      </w:pPr>
      <w:r w:rsidRPr="00B356C7">
        <w:t>(</w:t>
      </w:r>
      <w:proofErr w:type="spellStart"/>
      <w:r w:rsidRPr="00B356C7">
        <w:t>Εξουσιοδοτημένη</w:t>
      </w:r>
      <w:proofErr w:type="spellEnd"/>
      <w:r w:rsidRPr="00B356C7">
        <w:t xml:space="preserve"> υπ</w:t>
      </w:r>
      <w:proofErr w:type="spellStart"/>
      <w:r w:rsidRPr="00B356C7">
        <w:t>ογρ</w:t>
      </w:r>
      <w:proofErr w:type="spellEnd"/>
      <w:r w:rsidRPr="00B356C7">
        <w:t>αφή)</w:t>
      </w:r>
    </w:p>
    <w:p w14:paraId="0A7F47D6" w14:textId="77777777" w:rsidR="00A84DDC" w:rsidRPr="00B356C7" w:rsidRDefault="007E000B" w:rsidP="00354584">
      <w:pPr>
        <w:pStyle w:val="30"/>
        <w:numPr>
          <w:ilvl w:val="0"/>
          <w:numId w:val="8"/>
        </w:numPr>
        <w:rPr>
          <w:rFonts w:cs="Tahoma"/>
          <w:szCs w:val="22"/>
          <w:lang w:val="el-GR" w:eastAsia="el-GR"/>
        </w:rPr>
      </w:pPr>
      <w:bookmarkStart w:id="829" w:name="_Toc97194391"/>
      <w:bookmarkStart w:id="830" w:name="_Toc97194495"/>
      <w:bookmarkStart w:id="831" w:name="_Toc97194593"/>
      <w:bookmarkStart w:id="832" w:name="_Toc97194691"/>
      <w:bookmarkStart w:id="833" w:name="_Toc97194796"/>
      <w:bookmarkStart w:id="834" w:name="_Toc97194893"/>
      <w:bookmarkStart w:id="835" w:name="_Toc97194987"/>
      <w:bookmarkStart w:id="836" w:name="_Toc97195081"/>
      <w:bookmarkStart w:id="837" w:name="_Toc97195175"/>
      <w:bookmarkStart w:id="838" w:name="_Toc97195270"/>
      <w:bookmarkStart w:id="839" w:name="_Toc97195439"/>
      <w:bookmarkStart w:id="840" w:name="_Toc97195608"/>
      <w:bookmarkStart w:id="841" w:name="_Toc97196988"/>
      <w:bookmarkStart w:id="842" w:name="_Toc97197151"/>
      <w:bookmarkStart w:id="843" w:name="_Toc97197313"/>
      <w:bookmarkStart w:id="844" w:name="_Toc97197577"/>
      <w:bookmarkStart w:id="845" w:name="_Toc97197829"/>
      <w:bookmarkStart w:id="846" w:name="_Toc97198113"/>
      <w:bookmarkStart w:id="847" w:name="_Toc97198272"/>
      <w:bookmarkStart w:id="848" w:name="_Toc97200874"/>
      <w:bookmarkStart w:id="849" w:name="_Toc97201033"/>
      <w:bookmarkStart w:id="850" w:name="_Toc97203485"/>
      <w:bookmarkStart w:id="851" w:name="_Toc97204776"/>
      <w:bookmarkStart w:id="852" w:name="_Toc97205029"/>
      <w:bookmarkStart w:id="853" w:name="_Toc140486641"/>
      <w:bookmarkStart w:id="854" w:name="_Toc146703276"/>
      <w:bookmarkStart w:id="855" w:name="_Toc151373803"/>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r w:rsidRPr="00B356C7">
        <w:rPr>
          <w:lang w:eastAsia="el-GR"/>
        </w:rPr>
        <w:br w:type="page"/>
      </w:r>
      <w:bookmarkStart w:id="856" w:name="_Toc97194392"/>
      <w:bookmarkStart w:id="857" w:name="_Toc97194496"/>
      <w:bookmarkStart w:id="858" w:name="_Toc166240375"/>
      <w:bookmarkEnd w:id="827"/>
      <w:r w:rsidR="00A84DDC" w:rsidRPr="00B356C7">
        <w:rPr>
          <w:rFonts w:cs="Tahoma"/>
          <w:szCs w:val="22"/>
          <w:lang w:val="el-GR" w:eastAsia="el-GR"/>
        </w:rPr>
        <w:lastRenderedPageBreak/>
        <w:t>Εγγυητική Επιστολή Καλής Λειτουργίας</w:t>
      </w:r>
      <w:bookmarkEnd w:id="856"/>
      <w:bookmarkEnd w:id="857"/>
      <w:bookmarkEnd w:id="858"/>
      <w:r w:rsidR="00E1337D" w:rsidRPr="00B356C7">
        <w:rPr>
          <w:rFonts w:cs="Tahoma"/>
          <w:szCs w:val="22"/>
          <w:lang w:val="el-GR" w:eastAsia="el-GR"/>
        </w:rPr>
        <w:t xml:space="preserve"> </w:t>
      </w:r>
    </w:p>
    <w:p w14:paraId="4FF39251" w14:textId="77777777" w:rsidR="00B048E7" w:rsidRPr="00B356C7" w:rsidRDefault="00B048E7">
      <w:pPr>
        <w:suppressAutoHyphens w:val="0"/>
        <w:spacing w:after="0"/>
        <w:jc w:val="left"/>
        <w:rPr>
          <w:lang w:eastAsia="el-GR"/>
        </w:rPr>
      </w:pPr>
    </w:p>
    <w:p w14:paraId="4E410265" w14:textId="77777777" w:rsidR="00B048E7" w:rsidRPr="00B356C7" w:rsidRDefault="00B048E7" w:rsidP="00B048E7">
      <w:pPr>
        <w:suppressAutoHyphens w:val="0"/>
        <w:spacing w:after="0"/>
        <w:jc w:val="left"/>
        <w:rPr>
          <w:lang w:val="el-GR"/>
        </w:rPr>
      </w:pPr>
    </w:p>
    <w:p w14:paraId="2F05B5C8" w14:textId="77777777" w:rsidR="00B048E7" w:rsidRPr="00B356C7" w:rsidRDefault="00B048E7" w:rsidP="00B048E7">
      <w:pPr>
        <w:spacing w:line="276" w:lineRule="auto"/>
        <w:rPr>
          <w:lang w:val="el-GR"/>
        </w:rPr>
      </w:pPr>
      <w:r w:rsidRPr="00B356C7">
        <w:rPr>
          <w:lang w:val="el-GR"/>
        </w:rPr>
        <w:t>ΕΚΔΟΤΗΣ: .......................................................................</w:t>
      </w:r>
    </w:p>
    <w:p w14:paraId="091B9260" w14:textId="77777777" w:rsidR="00B048E7" w:rsidRPr="00B356C7" w:rsidRDefault="00B048E7" w:rsidP="00B048E7">
      <w:pPr>
        <w:spacing w:line="276" w:lineRule="auto"/>
        <w:jc w:val="right"/>
        <w:rPr>
          <w:lang w:val="el-GR"/>
        </w:rPr>
      </w:pPr>
      <w:r w:rsidRPr="00B356C7">
        <w:rPr>
          <w:lang w:val="el-GR"/>
        </w:rPr>
        <w:t>Ημερομηνία έκδοσης: ...........................</w:t>
      </w:r>
    </w:p>
    <w:p w14:paraId="01CB22C1" w14:textId="77777777" w:rsidR="00B048E7" w:rsidRPr="00B356C7" w:rsidRDefault="00B048E7" w:rsidP="00B048E7">
      <w:pPr>
        <w:spacing w:line="276" w:lineRule="auto"/>
        <w:rPr>
          <w:lang w:val="el-GR"/>
        </w:rPr>
      </w:pPr>
      <w:r w:rsidRPr="00B356C7">
        <w:rPr>
          <w:lang w:val="el-GR"/>
        </w:rPr>
        <w:t xml:space="preserve">Προς: </w:t>
      </w:r>
    </w:p>
    <w:p w14:paraId="66CF1FC0" w14:textId="6569A361" w:rsidR="00DA360B" w:rsidRPr="00B356C7" w:rsidRDefault="00DA360B" w:rsidP="00B048E7">
      <w:pPr>
        <w:rPr>
          <w:lang w:val="el-GR" w:eastAsia="el-GR"/>
        </w:rPr>
      </w:pPr>
      <w:bookmarkStart w:id="859" w:name="_Hlk89177101"/>
      <w:r w:rsidRPr="00B356C7">
        <w:rPr>
          <w:lang w:val="el-GR" w:eastAsia="el-GR"/>
        </w:rPr>
        <w:t xml:space="preserve">Κύριο του Έργου </w:t>
      </w:r>
    </w:p>
    <w:bookmarkEnd w:id="859"/>
    <w:p w14:paraId="50FB5247" w14:textId="705ACF49" w:rsidR="00B048E7" w:rsidRPr="00B356C7" w:rsidRDefault="00B048E7" w:rsidP="00B048E7">
      <w:pPr>
        <w:rPr>
          <w:lang w:val="el-GR"/>
        </w:rPr>
      </w:pPr>
      <w:r w:rsidRPr="00B356C7">
        <w:rPr>
          <w:lang w:val="el-GR"/>
        </w:rPr>
        <w:t xml:space="preserve">Εγγύηση μας υπ’ </w:t>
      </w:r>
      <w:proofErr w:type="spellStart"/>
      <w:r w:rsidRPr="00B356C7">
        <w:rPr>
          <w:lang w:val="el-GR"/>
        </w:rPr>
        <w:t>αριθμ</w:t>
      </w:r>
      <w:proofErr w:type="spellEnd"/>
      <w:r w:rsidRPr="00B356C7">
        <w:rPr>
          <w:lang w:val="el-GR"/>
        </w:rPr>
        <w:t xml:space="preserve">. ……………….. ποσού ………………….……. ευρώ </w:t>
      </w:r>
    </w:p>
    <w:p w14:paraId="549059C4" w14:textId="77777777" w:rsidR="00B048E7" w:rsidRPr="00B356C7" w:rsidRDefault="00B048E7" w:rsidP="00B048E7">
      <w:pPr>
        <w:rPr>
          <w:lang w:val="el-GR" w:eastAsia="el-GR"/>
        </w:rPr>
      </w:pPr>
      <w:r w:rsidRPr="00B356C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356C7">
        <w:rPr>
          <w:lang w:val="el-GR" w:eastAsia="el-GR"/>
        </w:rPr>
        <w:t>διζήσεως</w:t>
      </w:r>
      <w:proofErr w:type="spellEnd"/>
      <w:r w:rsidRPr="00B356C7">
        <w:rPr>
          <w:lang w:val="el-GR" w:eastAsia="el-GR"/>
        </w:rPr>
        <w:t>, μέχρι του ποσού των ευρώ</w:t>
      </w:r>
      <w:r w:rsidR="00E1337D" w:rsidRPr="00B356C7">
        <w:rPr>
          <w:lang w:val="el-GR" w:eastAsia="el-GR"/>
        </w:rPr>
        <w:t xml:space="preserve"> </w:t>
      </w:r>
      <w:r w:rsidRPr="00B356C7">
        <w:rPr>
          <w:lang w:val="el-GR" w:eastAsia="el-GR"/>
        </w:rPr>
        <w:t>……………………………………………υπέρ του</w:t>
      </w:r>
    </w:p>
    <w:p w14:paraId="40D0843A" w14:textId="77777777" w:rsidR="00B048E7" w:rsidRPr="00B356C7" w:rsidRDefault="00B048E7" w:rsidP="00B048E7">
      <w:pPr>
        <w:rPr>
          <w:lang w:val="el-GR" w:eastAsia="el-GR"/>
        </w:rPr>
      </w:pPr>
      <w:r w:rsidRPr="00B356C7">
        <w:rPr>
          <w:i/>
          <w:color w:val="FF0000"/>
          <w:u w:val="single"/>
          <w:lang w:val="el-GR" w:eastAsia="el-GR"/>
        </w:rPr>
        <w:t>{σε περίπτωση φυσικού προσώπου}:</w:t>
      </w:r>
      <w:r w:rsidRPr="00B356C7">
        <w:rPr>
          <w:bCs/>
          <w:lang w:val="el-GR"/>
        </w:rPr>
        <w:t xml:space="preserve"> </w:t>
      </w:r>
      <w:r w:rsidRPr="00B356C7">
        <w:rPr>
          <w:rFonts w:eastAsia="Calibri"/>
          <w:bCs/>
          <w:lang w:val="el-GR"/>
        </w:rPr>
        <w:t>(</w:t>
      </w:r>
      <w:r w:rsidRPr="00B356C7">
        <w:rPr>
          <w:lang w:val="el-GR" w:eastAsia="el-GR"/>
        </w:rPr>
        <w:t>ονοματεπώνυμο, πατρώνυμο) ..............................,</w:t>
      </w:r>
      <w:r w:rsidR="00E1337D" w:rsidRPr="00B356C7">
        <w:rPr>
          <w:lang w:val="el-GR" w:eastAsia="el-GR"/>
        </w:rPr>
        <w:t xml:space="preserve"> </w:t>
      </w:r>
      <w:r w:rsidRPr="00B356C7">
        <w:rPr>
          <w:lang w:val="el-GR" w:eastAsia="el-GR"/>
        </w:rPr>
        <w:t>ΑΦΜ: ................ οδός............................. αριθμός.................ΤΚ………………</w:t>
      </w:r>
    </w:p>
    <w:p w14:paraId="1A6D7E9D" w14:textId="77777777" w:rsidR="00B048E7" w:rsidRPr="00B356C7" w:rsidRDefault="00B048E7" w:rsidP="00B048E7">
      <w:pPr>
        <w:rPr>
          <w:lang w:val="el-GR" w:eastAsia="el-GR"/>
        </w:rPr>
      </w:pPr>
      <w:r w:rsidRPr="00B356C7">
        <w:rPr>
          <w:lang w:val="el-GR" w:eastAsia="el-GR"/>
        </w:rPr>
        <w:t>{</w:t>
      </w:r>
      <w:r w:rsidRPr="00B356C7">
        <w:rPr>
          <w:i/>
          <w:color w:val="FF0000"/>
          <w:u w:val="single"/>
          <w:lang w:val="el-GR" w:eastAsia="el-GR"/>
        </w:rPr>
        <w:t>Σε περίπτωση μεμονωμένης εταιρίας:</w:t>
      </w:r>
      <w:r w:rsidRPr="00B356C7">
        <w:rPr>
          <w:lang w:val="el-GR" w:eastAsia="el-GR"/>
        </w:rPr>
        <w:t xml:space="preserve"> της Εταιρίας ………. ΑΦΜ: ...... οδός …………. αριθμός … ΤΚ ………..,}</w:t>
      </w:r>
    </w:p>
    <w:p w14:paraId="759F02D5" w14:textId="77777777" w:rsidR="00B048E7" w:rsidRPr="00B356C7" w:rsidRDefault="00B048E7" w:rsidP="00B048E7">
      <w:pPr>
        <w:rPr>
          <w:lang w:val="el-GR" w:eastAsia="el-GR"/>
        </w:rPr>
      </w:pPr>
      <w:r w:rsidRPr="00B356C7">
        <w:rPr>
          <w:lang w:val="el-GR" w:eastAsia="el-GR"/>
        </w:rPr>
        <w:t>{</w:t>
      </w:r>
      <w:r w:rsidRPr="00B356C7">
        <w:rPr>
          <w:i/>
          <w:color w:val="FF0000"/>
          <w:u w:val="single"/>
          <w:lang w:val="el-GR" w:eastAsia="el-GR"/>
        </w:rPr>
        <w:t>ή σε περίπτωση Ένωσης ή Κοινοπραξίας:</w:t>
      </w:r>
      <w:r w:rsidRPr="00B356C7">
        <w:rPr>
          <w:lang w:val="el-GR" w:eastAsia="el-GR"/>
        </w:rPr>
        <w:t xml:space="preserve"> των Εταιριών </w:t>
      </w:r>
    </w:p>
    <w:p w14:paraId="703C8F40" w14:textId="77777777" w:rsidR="00B048E7" w:rsidRPr="00B356C7" w:rsidRDefault="00B048E7" w:rsidP="00B048E7">
      <w:pPr>
        <w:rPr>
          <w:lang w:val="el-GR" w:eastAsia="el-GR"/>
        </w:rPr>
      </w:pPr>
      <w:r w:rsidRPr="00B356C7">
        <w:rPr>
          <w:lang w:val="el-GR" w:eastAsia="el-GR"/>
        </w:rPr>
        <w:t>α) (πλήρη επωνυμία) …… ΑΦΜ…….….... οδός............................. αριθμός.................ΤΚ………………</w:t>
      </w:r>
    </w:p>
    <w:p w14:paraId="5E507D6A" w14:textId="77777777" w:rsidR="00B048E7" w:rsidRPr="00B356C7" w:rsidRDefault="00B048E7" w:rsidP="00B048E7">
      <w:pPr>
        <w:rPr>
          <w:lang w:val="el-GR" w:eastAsia="el-GR"/>
        </w:rPr>
      </w:pPr>
      <w:r w:rsidRPr="00B356C7">
        <w:rPr>
          <w:lang w:val="el-GR" w:eastAsia="el-GR"/>
        </w:rPr>
        <w:t>β) (πλήρη επωνυμία) …… ΑΦΜ…….…....</w:t>
      </w:r>
      <w:r w:rsidR="00E1337D" w:rsidRPr="00B356C7">
        <w:rPr>
          <w:lang w:val="el-GR" w:eastAsia="el-GR"/>
        </w:rPr>
        <w:t xml:space="preserve"> </w:t>
      </w:r>
      <w:r w:rsidRPr="00B356C7">
        <w:rPr>
          <w:lang w:val="el-GR" w:eastAsia="el-GR"/>
        </w:rPr>
        <w:t>οδός............................. αριθμός.................ΤΚ………………</w:t>
      </w:r>
    </w:p>
    <w:p w14:paraId="50E82C64" w14:textId="77777777" w:rsidR="00B048E7" w:rsidRPr="00B356C7" w:rsidRDefault="00B048E7" w:rsidP="00B048E7">
      <w:pPr>
        <w:rPr>
          <w:lang w:val="el-GR" w:eastAsia="el-GR"/>
        </w:rPr>
      </w:pPr>
      <w:r w:rsidRPr="00B356C7">
        <w:rPr>
          <w:lang w:val="el-GR" w:eastAsia="el-GR"/>
        </w:rPr>
        <w:t>γ) (πλήρη επωνυμία) …… ΑΦΜ…….…....</w:t>
      </w:r>
      <w:r w:rsidR="00E1337D" w:rsidRPr="00B356C7">
        <w:rPr>
          <w:lang w:val="el-GR" w:eastAsia="el-GR"/>
        </w:rPr>
        <w:t xml:space="preserve"> </w:t>
      </w:r>
      <w:r w:rsidRPr="00B356C7">
        <w:rPr>
          <w:lang w:val="el-GR" w:eastAsia="el-GR"/>
        </w:rPr>
        <w:t>οδός............................. αριθμός.................ΤΚ………………</w:t>
      </w:r>
    </w:p>
    <w:p w14:paraId="75FBCCD8" w14:textId="77777777" w:rsidR="00B048E7" w:rsidRPr="00B356C7" w:rsidRDefault="00B048E7" w:rsidP="00B048E7">
      <w:pPr>
        <w:spacing w:line="276" w:lineRule="auto"/>
        <w:rPr>
          <w:color w:val="000000" w:themeColor="text1"/>
          <w:lang w:val="el-GR"/>
        </w:rPr>
      </w:pPr>
      <w:r w:rsidRPr="00B356C7">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356C7">
        <w:rPr>
          <w:color w:val="000000" w:themeColor="text1"/>
          <w:lang w:val="el-GR"/>
        </w:rPr>
        <w:t>ιδιότητάς</w:t>
      </w:r>
      <w:proofErr w:type="spellEnd"/>
      <w:r w:rsidRPr="00B356C7">
        <w:rPr>
          <w:color w:val="000000" w:themeColor="text1"/>
          <w:lang w:val="el-GR"/>
        </w:rPr>
        <w:t xml:space="preserve"> τους ως μελών της Ένωσης ή Κοινοπραξίας.}</w:t>
      </w:r>
    </w:p>
    <w:p w14:paraId="57EE7679" w14:textId="02392150" w:rsidR="00B048E7" w:rsidRPr="00B356C7" w:rsidRDefault="00B048E7" w:rsidP="00B048E7">
      <w:pPr>
        <w:spacing w:line="276" w:lineRule="auto"/>
        <w:rPr>
          <w:color w:val="000000" w:themeColor="text1"/>
          <w:lang w:val="el-GR"/>
        </w:rPr>
      </w:pPr>
      <w:r w:rsidRPr="00B356C7">
        <w:rPr>
          <w:lang w:val="el-GR"/>
        </w:rPr>
        <w:t xml:space="preserve">για την καλή λειτουργία του αντικειμένου της σύμβασης με αριθμό...................και τη Διακήρυξή σας με αριθμό………., στο πλαίσιο του διαγωνισμού της (συμπληρώνετε την ημερομηνία διενέργειας του διαγωνισμού) …………. </w:t>
      </w:r>
      <w:r w:rsidR="00CE3230" w:rsidRPr="00B356C7">
        <w:rPr>
          <w:lang w:val="el-GR"/>
        </w:rPr>
        <w:t>.</w:t>
      </w:r>
    </w:p>
    <w:p w14:paraId="7243F178" w14:textId="77777777" w:rsidR="00CE3230" w:rsidRPr="00B356C7" w:rsidRDefault="00CE3230" w:rsidP="00CE3230">
      <w:pPr>
        <w:spacing w:line="276" w:lineRule="auto"/>
        <w:rPr>
          <w:color w:val="000000" w:themeColor="text1"/>
          <w:lang w:val="el-GR"/>
        </w:rPr>
      </w:pPr>
      <w:r w:rsidRPr="00B356C7">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B356C7" w:rsidRDefault="00CE3230" w:rsidP="00CE3230">
      <w:pPr>
        <w:spacing w:line="276" w:lineRule="auto"/>
        <w:rPr>
          <w:color w:val="000000" w:themeColor="text1"/>
          <w:lang w:val="el-GR"/>
        </w:rPr>
      </w:pPr>
      <w:r w:rsidRPr="00B356C7">
        <w:rPr>
          <w:color w:val="000000" w:themeColor="text1"/>
          <w:lang w:val="el-GR"/>
        </w:rPr>
        <w:t xml:space="preserve">Η παρούσα ισχύει </w:t>
      </w:r>
      <w:r w:rsidRPr="00B356C7">
        <w:rPr>
          <w:iCs/>
          <w:color w:val="000000" w:themeColor="text1"/>
          <w:lang w:val="el-GR"/>
        </w:rPr>
        <w:t>μέχρι και την ………………(Σημείωση προς την Τράπεζα</w:t>
      </w:r>
      <w:r w:rsidRPr="00B356C7">
        <w:rPr>
          <w:b/>
          <w:color w:val="000000" w:themeColor="text1"/>
          <w:lang w:val="el-GR"/>
        </w:rPr>
        <w:t>: διάρκεια ισχύος σύμφωνα με την παρ.</w:t>
      </w:r>
      <w:r w:rsidR="00F82A8D" w:rsidRPr="00B356C7">
        <w:rPr>
          <w:b/>
          <w:color w:val="000000" w:themeColor="text1"/>
          <w:lang w:val="el-GR"/>
        </w:rPr>
        <w:t xml:space="preserve"> </w:t>
      </w:r>
      <w:r w:rsidRPr="00B356C7">
        <w:rPr>
          <w:b/>
          <w:color w:val="000000" w:themeColor="text1"/>
          <w:lang w:val="el-GR"/>
        </w:rPr>
        <w:t xml:space="preserve">ΧΧ της παρούσας </w:t>
      </w:r>
      <w:r w:rsidRPr="00B356C7">
        <w:rPr>
          <w:iCs/>
          <w:color w:val="000000" w:themeColor="text1"/>
          <w:lang w:val="el-GR"/>
        </w:rPr>
        <w:t>)»</w:t>
      </w:r>
      <w:r w:rsidRPr="00B356C7">
        <w:rPr>
          <w:color w:val="000000" w:themeColor="text1"/>
          <w:lang w:val="el-GR"/>
        </w:rPr>
        <w:t>.</w:t>
      </w:r>
    </w:p>
    <w:p w14:paraId="3F04DFA5" w14:textId="77777777" w:rsidR="00CE3230" w:rsidRPr="00B356C7" w:rsidRDefault="00CE3230" w:rsidP="00CE3230">
      <w:pPr>
        <w:overflowPunct w:val="0"/>
        <w:autoSpaceDE w:val="0"/>
        <w:autoSpaceDN w:val="0"/>
        <w:adjustRightInd w:val="0"/>
        <w:spacing w:line="276" w:lineRule="auto"/>
        <w:textAlignment w:val="baseline"/>
        <w:rPr>
          <w:color w:val="000000" w:themeColor="text1"/>
          <w:lang w:val="el-GR"/>
        </w:rPr>
      </w:pPr>
      <w:r w:rsidRPr="00B356C7">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B356C7" w:rsidRDefault="00B048E7" w:rsidP="00B048E7">
      <w:pPr>
        <w:rPr>
          <w:lang w:val="el-GR"/>
        </w:rPr>
      </w:pPr>
    </w:p>
    <w:p w14:paraId="00F0DEA2" w14:textId="77777777" w:rsidR="00882E44" w:rsidRPr="00B356C7" w:rsidRDefault="00B048E7" w:rsidP="00B048E7">
      <w:pPr>
        <w:jc w:val="right"/>
        <w:rPr>
          <w:lang w:val="el-GR"/>
        </w:rPr>
      </w:pPr>
      <w:r w:rsidRPr="00B356C7">
        <w:rPr>
          <w:lang w:val="el-GR"/>
        </w:rPr>
        <w:t>(Εξουσιοδοτημένη υπογραφή)</w:t>
      </w:r>
      <w:bookmarkEnd w:id="828"/>
    </w:p>
    <w:p w14:paraId="33999DB5" w14:textId="77777777" w:rsidR="00E75240" w:rsidRPr="00B356C7" w:rsidRDefault="00E75240">
      <w:pPr>
        <w:suppressAutoHyphens w:val="0"/>
        <w:spacing w:after="0"/>
        <w:jc w:val="left"/>
        <w:rPr>
          <w:lang w:val="el-GR"/>
        </w:rPr>
      </w:pPr>
      <w:r w:rsidRPr="00B356C7">
        <w:rPr>
          <w:lang w:val="el-GR"/>
        </w:rPr>
        <w:br w:type="page"/>
      </w:r>
    </w:p>
    <w:p w14:paraId="2743ECB8" w14:textId="4925CBC0" w:rsidR="00E75240" w:rsidRPr="00B356C7" w:rsidRDefault="00754574" w:rsidP="00754574">
      <w:pPr>
        <w:pStyle w:val="20"/>
        <w:numPr>
          <w:ilvl w:val="0"/>
          <w:numId w:val="0"/>
        </w:numPr>
        <w:ind w:left="576" w:hanging="576"/>
        <w:rPr>
          <w:rFonts w:cs="Tahoma"/>
          <w:lang w:val="el-GR"/>
        </w:rPr>
      </w:pPr>
      <w:bookmarkStart w:id="860" w:name="_Toc97194393"/>
      <w:bookmarkStart w:id="861" w:name="_Toc97194497"/>
      <w:bookmarkStart w:id="862" w:name="_Ref164774005"/>
      <w:bookmarkStart w:id="863" w:name="_Ref164774011"/>
      <w:bookmarkStart w:id="864" w:name="_Toc166240376"/>
      <w:r w:rsidRPr="00B356C7">
        <w:rPr>
          <w:rFonts w:cs="Tahoma"/>
          <w:lang w:val="el-GR"/>
        </w:rPr>
        <w:lastRenderedPageBreak/>
        <w:t xml:space="preserve">ΠΑΡΑΡΤΗΜΑ </w:t>
      </w:r>
      <w:r w:rsidRPr="00B356C7">
        <w:rPr>
          <w:rFonts w:cs="Tahoma"/>
          <w:lang w:val="en-US"/>
        </w:rPr>
        <w:t>IX</w:t>
      </w:r>
      <w:r w:rsidR="00E75240" w:rsidRPr="00B356C7">
        <w:rPr>
          <w:rFonts w:cs="Tahoma"/>
          <w:lang w:val="el-GR"/>
        </w:rPr>
        <w:t>– ΕΝΗΜΕΡΩΣΗ ΓΙΑ ΤΗΝ ΕΠΕΞΕΡΓΑΣΙΑ ΠΡΟΣΩΠΙΚΩΝ ΔΕΔΟΜΕΝΩΝ</w:t>
      </w:r>
      <w:bookmarkEnd w:id="860"/>
      <w:bookmarkEnd w:id="861"/>
      <w:bookmarkEnd w:id="862"/>
      <w:bookmarkEnd w:id="863"/>
      <w:bookmarkEnd w:id="864"/>
      <w:r w:rsidR="00E75240" w:rsidRPr="00B356C7">
        <w:rPr>
          <w:rFonts w:cs="Tahoma"/>
          <w:lang w:val="el-GR"/>
        </w:rPr>
        <w:t xml:space="preserve"> </w:t>
      </w:r>
    </w:p>
    <w:p w14:paraId="73DD0427" w14:textId="77777777" w:rsidR="00E75240" w:rsidRPr="00B356C7" w:rsidRDefault="00E75240" w:rsidP="00E75240">
      <w:pPr>
        <w:rPr>
          <w:lang w:val="el-GR"/>
        </w:rPr>
      </w:pPr>
      <w:r w:rsidRPr="00B356C7">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B356C7" w:rsidRDefault="00E75240" w:rsidP="00E75240">
      <w:pPr>
        <w:rPr>
          <w:lang w:val="el-GR"/>
        </w:rPr>
      </w:pPr>
      <w:r w:rsidRPr="00B356C7">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B356C7" w:rsidRDefault="00E75240" w:rsidP="00E75240">
      <w:pPr>
        <w:rPr>
          <w:lang w:val="el-GR"/>
        </w:rPr>
      </w:pPr>
      <w:r w:rsidRPr="00B356C7">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B356C7" w:rsidRDefault="00E75240" w:rsidP="00E75240">
      <w:pPr>
        <w:rPr>
          <w:lang w:val="el-GR"/>
        </w:rPr>
      </w:pPr>
      <w:r w:rsidRPr="00B356C7">
        <w:rPr>
          <w:lang w:val="el-GR"/>
        </w:rPr>
        <w:t xml:space="preserve">ΙΙΙ. Αποδέκτες των ανωτέρω (υπό Α) δεδομένων στους οποίους κοινοποιούνται είναι: </w:t>
      </w:r>
    </w:p>
    <w:p w14:paraId="0EC0787D" w14:textId="77777777" w:rsidR="00E75240" w:rsidRPr="00B356C7" w:rsidRDefault="00E75240" w:rsidP="00E75240">
      <w:pPr>
        <w:rPr>
          <w:lang w:val="el-GR"/>
        </w:rPr>
      </w:pPr>
      <w:r w:rsidRPr="00B356C7">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356C7">
        <w:rPr>
          <w:lang w:val="el-GR"/>
        </w:rPr>
        <w:t>προστηθέντες</w:t>
      </w:r>
      <w:proofErr w:type="spellEnd"/>
      <w:r w:rsidRPr="00B356C7">
        <w:rPr>
          <w:lang w:val="el-GR"/>
        </w:rPr>
        <w:t xml:space="preserve"> της, υπό τον όρο της τήρησης σε κάθε περίπτωση του απορρήτου.</w:t>
      </w:r>
    </w:p>
    <w:p w14:paraId="08DAFEA6" w14:textId="77777777" w:rsidR="00E75240" w:rsidRPr="00B356C7" w:rsidRDefault="00E75240" w:rsidP="00E75240">
      <w:pPr>
        <w:rPr>
          <w:lang w:val="el-GR"/>
        </w:rPr>
      </w:pPr>
      <w:r w:rsidRPr="00B356C7">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B356C7" w:rsidRDefault="00E75240" w:rsidP="00E75240">
      <w:pPr>
        <w:rPr>
          <w:lang w:val="el-GR"/>
        </w:rPr>
      </w:pPr>
      <w:r w:rsidRPr="00B356C7">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B356C7" w:rsidRDefault="00E75240" w:rsidP="00E75240">
      <w:pPr>
        <w:rPr>
          <w:lang w:val="el-GR"/>
        </w:rPr>
      </w:pPr>
      <w:r w:rsidRPr="00B356C7">
        <w:t>IV</w:t>
      </w:r>
      <w:r w:rsidRPr="00B356C7">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B356C7" w:rsidRDefault="00E75240" w:rsidP="00E75240">
      <w:pPr>
        <w:rPr>
          <w:lang w:val="el-GR"/>
        </w:rPr>
      </w:pPr>
      <w:r w:rsidRPr="00B356C7">
        <w:t>V</w:t>
      </w:r>
      <w:r w:rsidRPr="00B356C7">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B356C7" w:rsidRDefault="00E75240" w:rsidP="00AE28D7">
      <w:pPr>
        <w:rPr>
          <w:lang w:val="el-GR"/>
        </w:rPr>
      </w:pPr>
      <w:r w:rsidRPr="00B356C7">
        <w:t>VI</w:t>
      </w:r>
      <w:r w:rsidRPr="00B356C7">
        <w:rPr>
          <w:lang w:val="el-GR"/>
        </w:rPr>
        <w:t xml:space="preserve">. </w:t>
      </w:r>
      <w:r w:rsidRPr="00B356C7">
        <w:t>H</w:t>
      </w:r>
      <w:r w:rsidRPr="00B356C7">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B356C7" w:rsidRDefault="006C03D6">
      <w:pPr>
        <w:suppressAutoHyphens w:val="0"/>
        <w:spacing w:after="0"/>
        <w:jc w:val="left"/>
        <w:rPr>
          <w:lang w:val="el-GR"/>
        </w:rPr>
      </w:pPr>
      <w:r w:rsidRPr="00B356C7">
        <w:rPr>
          <w:lang w:val="el-GR"/>
        </w:rPr>
        <w:br w:type="page"/>
      </w:r>
    </w:p>
    <w:p w14:paraId="60779322" w14:textId="7E1BD8DD" w:rsidR="006C03D6" w:rsidRPr="00B356C7" w:rsidRDefault="006C03D6" w:rsidP="006C03D6">
      <w:pPr>
        <w:pStyle w:val="20"/>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865" w:name="_Ref118477993"/>
      <w:bookmarkStart w:id="866" w:name="_Toc166240377"/>
      <w:bookmarkStart w:id="867" w:name="_Hlk118481870"/>
      <w:r w:rsidRPr="00B356C7">
        <w:rPr>
          <w:lang w:val="el-GR"/>
        </w:rPr>
        <w:lastRenderedPageBreak/>
        <w:t xml:space="preserve">ΠΑΡΑΡΤΗΜΑ </w:t>
      </w:r>
      <w:r w:rsidRPr="00B356C7">
        <w:t>X</w:t>
      </w:r>
      <w:r w:rsidRPr="00B356C7">
        <w:rPr>
          <w:lang w:val="el-GR"/>
        </w:rPr>
        <w:t xml:space="preserve"> – Ρήτρα Ακεραιότητας</w:t>
      </w:r>
      <w:bookmarkEnd w:id="865"/>
      <w:bookmarkEnd w:id="866"/>
      <w:r w:rsidRPr="00B356C7">
        <w:rPr>
          <w:lang w:val="el-GR"/>
        </w:rPr>
        <w:t xml:space="preserve"> </w:t>
      </w:r>
    </w:p>
    <w:p w14:paraId="66546ED8" w14:textId="77777777" w:rsidR="006C03D6" w:rsidRPr="00B356C7" w:rsidRDefault="006C03D6" w:rsidP="006C03D6">
      <w:pPr>
        <w:spacing w:line="276" w:lineRule="auto"/>
        <w:rPr>
          <w:lang w:val="el-GR"/>
        </w:rPr>
      </w:pPr>
      <w:r w:rsidRPr="00B356C7">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B356C7" w:rsidRDefault="006C03D6" w:rsidP="006C03D6">
      <w:pPr>
        <w:spacing w:line="276" w:lineRule="auto"/>
        <w:rPr>
          <w:lang w:val="el-GR"/>
        </w:rPr>
      </w:pPr>
      <w:r w:rsidRPr="00B356C7">
        <w:rPr>
          <w:lang w:val="el-GR"/>
        </w:rPr>
        <w:t>Ειδικότερα, ο Ανάδοχος δηλώνει ότι:</w:t>
      </w:r>
    </w:p>
    <w:p w14:paraId="71F44BBF" w14:textId="77777777" w:rsidR="006C03D6" w:rsidRPr="00B356C7" w:rsidRDefault="006C03D6" w:rsidP="006C03D6">
      <w:pPr>
        <w:spacing w:line="276" w:lineRule="auto"/>
        <w:rPr>
          <w:lang w:val="el-GR"/>
        </w:rPr>
      </w:pPr>
      <w:r w:rsidRPr="00B356C7">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B356C7" w:rsidRDefault="006C03D6" w:rsidP="006C03D6">
      <w:pPr>
        <w:spacing w:line="276" w:lineRule="auto"/>
        <w:rPr>
          <w:lang w:val="el-GR"/>
        </w:rPr>
      </w:pPr>
      <w:r w:rsidRPr="00B356C7">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B356C7" w:rsidRDefault="006C03D6" w:rsidP="006C03D6">
      <w:pPr>
        <w:spacing w:line="276" w:lineRule="auto"/>
        <w:rPr>
          <w:lang w:val="el-GR"/>
        </w:rPr>
      </w:pPr>
      <w:r w:rsidRPr="00B356C7">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B356C7" w:rsidRDefault="006C03D6" w:rsidP="006C03D6">
      <w:pPr>
        <w:spacing w:line="276" w:lineRule="auto"/>
        <w:rPr>
          <w:lang w:val="el-GR"/>
        </w:rPr>
      </w:pPr>
      <w:r w:rsidRPr="00B356C7">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B356C7" w:rsidRDefault="006C03D6" w:rsidP="006C03D6">
      <w:pPr>
        <w:spacing w:line="276" w:lineRule="auto"/>
        <w:rPr>
          <w:lang w:val="el-GR"/>
        </w:rPr>
      </w:pPr>
      <w:r w:rsidRPr="00B356C7">
        <w:rPr>
          <w:lang w:val="el-GR"/>
        </w:rPr>
        <w:t>5) δεν θα επιχειρήσει</w:t>
      </w:r>
      <w:r w:rsidR="00DF776D" w:rsidRPr="00B356C7">
        <w:rPr>
          <w:lang w:val="el-GR"/>
        </w:rPr>
        <w:t xml:space="preserve"> </w:t>
      </w:r>
      <w:r w:rsidRPr="00B356C7">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B356C7" w:rsidRDefault="006C03D6" w:rsidP="006C03D6">
      <w:pPr>
        <w:spacing w:line="276" w:lineRule="auto"/>
        <w:rPr>
          <w:lang w:val="el-GR"/>
        </w:rPr>
      </w:pPr>
      <w:r w:rsidRPr="00B356C7">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B356C7">
        <w:rPr>
          <w:lang w:val="el-GR"/>
        </w:rPr>
        <w:t>νομίμων</w:t>
      </w:r>
      <w:proofErr w:type="spellEnd"/>
      <w:r w:rsidRPr="00B356C7">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B356C7" w:rsidRDefault="006C03D6" w:rsidP="006C03D6">
      <w:pPr>
        <w:spacing w:line="276" w:lineRule="auto"/>
        <w:rPr>
          <w:lang w:val="el-GR"/>
        </w:rPr>
      </w:pPr>
      <w:r w:rsidRPr="00B356C7">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B356C7" w:rsidRDefault="006C03D6" w:rsidP="006C03D6">
      <w:pPr>
        <w:spacing w:line="276" w:lineRule="auto"/>
        <w:rPr>
          <w:lang w:val="el-GR"/>
        </w:rPr>
      </w:pPr>
      <w:r w:rsidRPr="00B356C7">
        <w:rPr>
          <w:lang w:val="el-GR"/>
        </w:rPr>
        <w:t xml:space="preserve">8) ότι θα δηλώσει στην Εταιρεία, αμελλητί με την </w:t>
      </w:r>
      <w:proofErr w:type="spellStart"/>
      <w:r w:rsidRPr="00B356C7">
        <w:rPr>
          <w:lang w:val="el-GR"/>
        </w:rPr>
        <w:t>περιέλευση</w:t>
      </w:r>
      <w:proofErr w:type="spellEnd"/>
      <w:r w:rsidRPr="00B356C7">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B356C7">
        <w:rPr>
          <w:lang w:val="el-GR"/>
        </w:rPr>
        <w:t>νομίμων</w:t>
      </w:r>
      <w:proofErr w:type="spellEnd"/>
      <w:r w:rsidRPr="00B356C7">
        <w:rPr>
          <w:lang w:val="el-GR"/>
        </w:rPr>
        <w:t xml:space="preserve"> ή εξουσιοδοτημένων εκπροσώπων του, υπαλλήλων ή συνεργατών του που χρησιμοποιούνται για την εκτέλεση της Σύμβασης </w:t>
      </w:r>
      <w:r w:rsidRPr="00B356C7">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B356C7" w:rsidRDefault="006C03D6" w:rsidP="006C03D6">
      <w:pPr>
        <w:spacing w:line="276" w:lineRule="auto"/>
        <w:rPr>
          <w:lang w:val="el-GR"/>
        </w:rPr>
      </w:pPr>
    </w:p>
    <w:p w14:paraId="66DBEE36" w14:textId="7512B41D" w:rsidR="006C03D6" w:rsidRDefault="006C03D6" w:rsidP="006C03D6">
      <w:pPr>
        <w:spacing w:line="276" w:lineRule="auto"/>
        <w:rPr>
          <w:lang w:val="el-GR"/>
        </w:rPr>
      </w:pPr>
      <w:r w:rsidRPr="00B356C7">
        <w:rPr>
          <w:lang w:val="el-GR"/>
        </w:rPr>
        <w:t>Οι υποχρεώσεις και οι απαγορεύσεις της ρήτρας αυτής ισχύουν, αν ο Ανάδοχος</w:t>
      </w:r>
      <w:r w:rsidR="00DF776D" w:rsidRPr="00B356C7">
        <w:rPr>
          <w:lang w:val="el-GR"/>
        </w:rPr>
        <w:t xml:space="preserve"> </w:t>
      </w:r>
      <w:r w:rsidRPr="00B356C7">
        <w:rPr>
          <w:lang w:val="el-GR"/>
        </w:rPr>
        <w:t>είναι ένωση, για όλα τα μέλη της ένωσης, καθώς και για τους υπεργολάβους που χρησιμοποιεί.</w:t>
      </w:r>
    </w:p>
    <w:bookmarkEnd w:id="867"/>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E2343B">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CC9D1" w14:textId="77777777" w:rsidR="00E2343B" w:rsidRDefault="00E2343B">
      <w:pPr>
        <w:spacing w:after="0"/>
      </w:pPr>
      <w:r>
        <w:separator/>
      </w:r>
    </w:p>
  </w:endnote>
  <w:endnote w:type="continuationSeparator" w:id="0">
    <w:p w14:paraId="581D3A2A" w14:textId="77777777" w:rsidR="00E2343B" w:rsidRDefault="00E2343B">
      <w:pPr>
        <w:spacing w:after="0"/>
      </w:pPr>
      <w:r>
        <w:continuationSeparator/>
      </w:r>
    </w:p>
  </w:endnote>
  <w:endnote w:type="continuationNotice" w:id="1">
    <w:p w14:paraId="5497859A" w14:textId="77777777" w:rsidR="00E2343B" w:rsidRDefault="00E234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5C20" w14:textId="77777777" w:rsidR="00942043" w:rsidRDefault="0094204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2BE7" w:rsidRPr="00F22514" w14:paraId="5B976144" w14:textId="77777777" w:rsidTr="003366E9">
      <w:tc>
        <w:tcPr>
          <w:tcW w:w="8747" w:type="dxa"/>
          <w:tcBorders>
            <w:top w:val="single" w:sz="4" w:space="0" w:color="auto"/>
          </w:tcBorders>
        </w:tcPr>
        <w:p w14:paraId="38098F39" w14:textId="77777777" w:rsidR="00232BE7" w:rsidRPr="00F22514" w:rsidRDefault="00232BE7"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61C848A2" w14:textId="77777777" w:rsidR="00232BE7" w:rsidRPr="00F22514" w:rsidRDefault="00232BE7" w:rsidP="00F22514">
          <w:r w:rsidRPr="00F22514">
            <w:fldChar w:fldCharType="begin"/>
          </w:r>
          <w:r w:rsidRPr="00F22514">
            <w:instrText xml:space="preserve"> PAGE </w:instrText>
          </w:r>
          <w:r w:rsidRPr="00F22514">
            <w:fldChar w:fldCharType="separate"/>
          </w:r>
          <w:r w:rsidRPr="00F22514">
            <w:t>16</w:t>
          </w:r>
          <w:r w:rsidRPr="00F22514">
            <w:fldChar w:fldCharType="end"/>
          </w:r>
          <w:r w:rsidRPr="00F22514">
            <w:t xml:space="preserve"> - </w:t>
          </w:r>
          <w:r w:rsidRPr="00F22514">
            <w:fldChar w:fldCharType="begin"/>
          </w:r>
          <w:r w:rsidRPr="00F22514">
            <w:instrText xml:space="preserve"> NUMPAGES </w:instrText>
          </w:r>
          <w:r w:rsidRPr="00F22514">
            <w:fldChar w:fldCharType="separate"/>
          </w:r>
          <w:r w:rsidRPr="00F22514">
            <w:t>113</w:t>
          </w:r>
          <w:r w:rsidRPr="00F22514">
            <w:fldChar w:fldCharType="end"/>
          </w:r>
        </w:p>
      </w:tc>
    </w:tr>
  </w:tbl>
  <w:p w14:paraId="597B558D" w14:textId="77777777" w:rsidR="00232BE7" w:rsidRPr="00F22514" w:rsidRDefault="00232BE7" w:rsidP="00F225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75DF" w14:textId="77777777" w:rsidR="00942043" w:rsidRDefault="00942043">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2BE7" w:rsidRPr="00A73BD3" w14:paraId="45E08389" w14:textId="77777777" w:rsidTr="003366E9">
      <w:tc>
        <w:tcPr>
          <w:tcW w:w="8747" w:type="dxa"/>
          <w:tcBorders>
            <w:top w:val="single" w:sz="4" w:space="0" w:color="auto"/>
          </w:tcBorders>
        </w:tcPr>
        <w:p w14:paraId="3B6D278A" w14:textId="77777777" w:rsidR="00232BE7" w:rsidRPr="001E54F6" w:rsidRDefault="00232BE7"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232BE7" w:rsidRPr="001E54F6" w:rsidRDefault="00232BE7"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5123092B" w14:textId="77777777" w:rsidR="00232BE7" w:rsidRPr="00603221" w:rsidRDefault="00232BE7">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232BE7" w:rsidRDefault="00232BE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2BE7" w:rsidRPr="00A73BD3" w14:paraId="630EFE35" w14:textId="77777777" w:rsidTr="003366E9">
      <w:tc>
        <w:tcPr>
          <w:tcW w:w="8747" w:type="dxa"/>
          <w:tcBorders>
            <w:top w:val="single" w:sz="4" w:space="0" w:color="auto"/>
          </w:tcBorders>
        </w:tcPr>
        <w:p w14:paraId="3F9E6FC0" w14:textId="1EEDBCC6" w:rsidR="00232BE7" w:rsidRPr="003329FF" w:rsidRDefault="00232BE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232BE7" w:rsidRPr="003329FF" w:rsidRDefault="00232BE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113</w:t>
          </w:r>
          <w:r w:rsidRPr="003329FF">
            <w:rPr>
              <w:rStyle w:val="a3"/>
              <w:rFonts w:cs="Tahoma"/>
              <w:sz w:val="20"/>
            </w:rPr>
            <w:fldChar w:fldCharType="end"/>
          </w:r>
        </w:p>
      </w:tc>
    </w:tr>
  </w:tbl>
  <w:p w14:paraId="513B1FDA" w14:textId="77777777" w:rsidR="00232BE7" w:rsidRDefault="00232BE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4CA8D" w14:textId="77777777" w:rsidR="00E2343B" w:rsidRDefault="00E2343B">
      <w:pPr>
        <w:spacing w:after="0"/>
      </w:pPr>
      <w:r>
        <w:separator/>
      </w:r>
    </w:p>
  </w:footnote>
  <w:footnote w:type="continuationSeparator" w:id="0">
    <w:p w14:paraId="04AB62D5" w14:textId="77777777" w:rsidR="00E2343B" w:rsidRDefault="00E2343B">
      <w:pPr>
        <w:spacing w:after="0"/>
      </w:pPr>
      <w:r>
        <w:continuationSeparator/>
      </w:r>
    </w:p>
  </w:footnote>
  <w:footnote w:type="continuationNotice" w:id="1">
    <w:p w14:paraId="6A4DD4E4" w14:textId="77777777" w:rsidR="00E2343B" w:rsidRDefault="00E2343B">
      <w:pPr>
        <w:spacing w:after="0"/>
      </w:pPr>
    </w:p>
  </w:footnote>
  <w:footnote w:id="2">
    <w:p w14:paraId="1ABB79D0" w14:textId="506B9669" w:rsidR="00232BE7" w:rsidRPr="00175691" w:rsidRDefault="00232BE7" w:rsidP="005A6D30">
      <w:pPr>
        <w:pStyle w:val="af4"/>
        <w:rPr>
          <w:lang w:val="el-GR"/>
        </w:rPr>
      </w:pPr>
      <w:r>
        <w:rPr>
          <w:rStyle w:val="0"/>
        </w:rPr>
        <w:footnoteRef/>
      </w:r>
      <w:r>
        <w:rPr>
          <w:lang w:val="el-GR"/>
        </w:rPr>
        <w:t xml:space="preserve">  </w:t>
      </w:r>
      <w:r w:rsidRPr="00175691">
        <w:rPr>
          <w:lang w:val="el-GR"/>
        </w:rPr>
        <w:t xml:space="preserve">Πρβλ. άρθρο 80 παρ. 10 ν. 4412/2016 </w:t>
      </w:r>
    </w:p>
  </w:footnote>
  <w:footnote w:id="3">
    <w:p w14:paraId="253CCDE5" w14:textId="6BBAC70F" w:rsidR="00232BE7" w:rsidRPr="00BD65F6" w:rsidRDefault="00232BE7" w:rsidP="00CD3B0E">
      <w:pPr>
        <w:pStyle w:val="af4"/>
        <w:rPr>
          <w:lang w:val="el-GR"/>
        </w:rPr>
      </w:pPr>
      <w:r>
        <w:rPr>
          <w:rStyle w:val="0"/>
        </w:rPr>
        <w:footnoteRef/>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232BE7" w:rsidRPr="006B2C94" w:rsidRDefault="00232BE7"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232BE7" w:rsidRPr="006B2C94" w:rsidRDefault="00232BE7" w:rsidP="00E87EA9">
      <w:pPr>
        <w:pStyle w:val="af4"/>
        <w:rPr>
          <w:lang w:val="el-GR"/>
        </w:rPr>
      </w:pPr>
    </w:p>
  </w:footnote>
  <w:footnote w:id="5">
    <w:p w14:paraId="43D17F2B" w14:textId="1D56ECF3" w:rsidR="00232BE7" w:rsidRPr="006B2C94" w:rsidRDefault="00232BE7"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rsidR="00A40D20">
        <w:fldChar w:fldCharType="begin"/>
      </w:r>
      <w:r w:rsidR="00A40D20">
        <w:instrText>HYPERLINK</w:instrText>
      </w:r>
      <w:r w:rsidR="00A40D20" w:rsidRPr="00A40D20">
        <w:rPr>
          <w:lang w:val="el-GR"/>
        </w:rPr>
        <w:instrText xml:space="preserve"> "</w:instrText>
      </w:r>
      <w:r w:rsidR="00A40D20">
        <w:instrText>https</w:instrText>
      </w:r>
      <w:r w:rsidR="00A40D20" w:rsidRPr="00A40D20">
        <w:rPr>
          <w:lang w:val="el-GR"/>
        </w:rPr>
        <w:instrText>://</w:instrText>
      </w:r>
      <w:r w:rsidR="00A40D20">
        <w:instrText>espdint</w:instrText>
      </w:r>
      <w:r w:rsidR="00A40D20" w:rsidRPr="00A40D20">
        <w:rPr>
          <w:lang w:val="el-GR"/>
        </w:rPr>
        <w:instrText>.</w:instrText>
      </w:r>
      <w:r w:rsidR="00A40D20">
        <w:instrText>eprocurement</w:instrText>
      </w:r>
      <w:r w:rsidR="00A40D20" w:rsidRPr="00A40D20">
        <w:rPr>
          <w:lang w:val="el-GR"/>
        </w:rPr>
        <w:instrText>.</w:instrText>
      </w:r>
      <w:r w:rsidR="00A40D20">
        <w:instrText>gov</w:instrText>
      </w:r>
      <w:r w:rsidR="00A40D20" w:rsidRPr="00A40D20">
        <w:rPr>
          <w:lang w:val="el-GR"/>
        </w:rPr>
        <w:instrText>.</w:instrText>
      </w:r>
      <w:r w:rsidR="00A40D20">
        <w:instrText>gr</w:instrText>
      </w:r>
      <w:r w:rsidR="00A40D20" w:rsidRPr="00A40D20">
        <w:rPr>
          <w:lang w:val="el-GR"/>
        </w:rPr>
        <w:instrText>/" \</w:instrText>
      </w:r>
      <w:r w:rsidR="00A40D20">
        <w:instrText>t</w:instrText>
      </w:r>
      <w:r w:rsidR="00A40D20" w:rsidRPr="00A40D20">
        <w:rPr>
          <w:lang w:val="el-GR"/>
        </w:rPr>
        <w:instrText xml:space="preserve"> "_</w:instrText>
      </w:r>
      <w:r w:rsidR="00A40D20">
        <w:instrText>blank</w:instrText>
      </w:r>
      <w:r w:rsidR="00A40D20" w:rsidRPr="00A40D20">
        <w:rPr>
          <w:lang w:val="el-GR"/>
        </w:rPr>
        <w:instrText>"</w:instrText>
      </w:r>
      <w:r w:rsidR="00A40D20">
        <w:fldChar w:fldCharType="separate"/>
      </w:r>
      <w:r w:rsidRPr="006F5660">
        <w:rPr>
          <w:rStyle w:val="-"/>
          <w:lang w:val="el-GR"/>
        </w:rPr>
        <w:t>Promitheus ESPDint </w:t>
      </w:r>
      <w:r w:rsidR="00A40D20">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6">
    <w:p w14:paraId="5708749A" w14:textId="77777777" w:rsidR="00232BE7" w:rsidRPr="00BD65F6" w:rsidRDefault="00232BE7"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D2B15A" w14:textId="1065CBCE" w:rsidR="00232BE7" w:rsidRPr="00125B0B" w:rsidRDefault="00232BE7" w:rsidP="00BE699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DF776D">
        <w:rPr>
          <w:lang w:val="el-GR"/>
        </w:rPr>
        <w:t xml:space="preserve"> </w:t>
      </w:r>
      <w:r w:rsidRPr="000649DF">
        <w:rPr>
          <w:lang w:val="el-GR"/>
        </w:rPr>
        <w:t>9 του άρθρου 73 του ν.</w:t>
      </w:r>
      <w:r w:rsidRPr="000649DF">
        <w:t> </w:t>
      </w:r>
      <w:r w:rsidRPr="000649DF">
        <w:rPr>
          <w:lang w:val="el-GR"/>
        </w:rPr>
        <w:t>4412/2016», ΦΕΚ Β/02-11-2022</w:t>
      </w:r>
    </w:p>
  </w:footnote>
  <w:footnote w:id="8">
    <w:p w14:paraId="7A6E2BEE" w14:textId="77777777" w:rsidR="00232BE7" w:rsidRPr="0029307B" w:rsidRDefault="00232BE7"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9">
    <w:p w14:paraId="6F98508E" w14:textId="389190C7" w:rsidR="00232BE7" w:rsidRPr="005B2FD1" w:rsidRDefault="00232BE7"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4157449B" w14:textId="77777777" w:rsidR="00232BE7" w:rsidRPr="006B2C94" w:rsidRDefault="00232BE7" w:rsidP="002B2F6A">
      <w:pPr>
        <w:pStyle w:val="af4"/>
        <w:rPr>
          <w:lang w:val="el-GR"/>
        </w:rPr>
      </w:pPr>
      <w:r>
        <w:rPr>
          <w:rStyle w:val="a4"/>
        </w:rPr>
        <w:footnoteRef/>
      </w:r>
      <w:r>
        <w:rPr>
          <w:lang w:val="el-GR"/>
        </w:rPr>
        <w:tab/>
        <w:t>Άρθρο 96, παρ. 7 του ν. 4412/2016</w:t>
      </w:r>
    </w:p>
  </w:footnote>
  <w:footnote w:id="11">
    <w:p w14:paraId="4BEFD33D" w14:textId="1EA66DB1" w:rsidR="00232BE7" w:rsidRPr="009C1E20" w:rsidRDefault="00232BE7" w:rsidP="002B2F6A">
      <w:pPr>
        <w:pStyle w:val="af4"/>
        <w:rPr>
          <w:lang w:val="el-GR"/>
        </w:rPr>
      </w:pPr>
      <w:r>
        <w:rPr>
          <w:rStyle w:val="ab"/>
        </w:rPr>
        <w:footnoteRef/>
      </w:r>
      <w:r>
        <w:rPr>
          <w:lang w:val="el-GR"/>
        </w:rPr>
        <w:t xml:space="preserve">  Άρθρο 15 ΚΥΑ ΕΣΗΔΗΣ Προμήθειες και Υπηρεσίες</w:t>
      </w:r>
    </w:p>
  </w:footnote>
  <w:footnote w:id="12">
    <w:p w14:paraId="4A879856" w14:textId="10BC6329" w:rsidR="00232BE7" w:rsidRPr="00F93782" w:rsidRDefault="00232BE7" w:rsidP="00486D17">
      <w:pPr>
        <w:pStyle w:val="af4"/>
        <w:rPr>
          <w:lang w:val="el-GR"/>
        </w:rPr>
      </w:pPr>
      <w:r>
        <w:rPr>
          <w:rStyle w:val="ab"/>
        </w:rPr>
        <w:footnoteRef/>
      </w:r>
      <w:r>
        <w:rPr>
          <w:lang w:val="el-GR"/>
        </w:rPr>
        <w:t xml:space="preserve">  Άρθρο 13 παρ. 1.4 και 1.5 της </w:t>
      </w:r>
      <w:r w:rsidRPr="00184870">
        <w:rPr>
          <w:lang w:val="el-GR"/>
        </w:rPr>
        <w:t>Κ.Υ.Α. ΕΣΗΔΗΣ Προμήθειες και Υπηρεσίες</w:t>
      </w:r>
    </w:p>
  </w:footnote>
  <w:footnote w:id="13">
    <w:p w14:paraId="4DAA325A" w14:textId="77777777" w:rsidR="00232BE7" w:rsidRPr="001036EA" w:rsidRDefault="00232BE7" w:rsidP="00130942">
      <w:pPr>
        <w:pStyle w:val="af4"/>
        <w:ind w:left="426" w:hanging="426"/>
        <w:rPr>
          <w:lang w:val="el-GR"/>
        </w:rPr>
      </w:pPr>
      <w:r>
        <w:rPr>
          <w:rStyle w:val="a8"/>
        </w:rPr>
        <w:footnoteRef/>
      </w:r>
      <w:r>
        <w:rPr>
          <w:lang w:val="el-GR"/>
        </w:rPr>
        <w:tab/>
        <w:t>Άρθρο 90 παρ. 2 και 4 του ν. 4412/2016.</w:t>
      </w:r>
    </w:p>
  </w:footnote>
  <w:footnote w:id="14">
    <w:p w14:paraId="155A8256" w14:textId="55826479" w:rsidR="00232BE7" w:rsidRPr="001101C6" w:rsidRDefault="00232BE7" w:rsidP="0084517C">
      <w:pPr>
        <w:pStyle w:val="af4"/>
        <w:ind w:left="426" w:hanging="426"/>
        <w:rPr>
          <w:lang w:val="el-GR"/>
        </w:rPr>
      </w:pPr>
      <w:r>
        <w:rPr>
          <w:rStyle w:val="ab"/>
        </w:rPr>
        <w:footnoteRef/>
      </w:r>
      <w:r>
        <w:rPr>
          <w:lang w:val="el-GR"/>
        </w:rPr>
        <w:t xml:space="preserve">  </w:t>
      </w:r>
      <w:r w:rsidRPr="00FF640E">
        <w:rPr>
          <w:lang w:val="el-GR"/>
        </w:rPr>
        <w:t>Άρθρο 100, παρ. 6 του ν. 4412/2016</w:t>
      </w:r>
      <w:r>
        <w:rPr>
          <w:lang w:val="el-GR"/>
        </w:rPr>
        <w:t xml:space="preserve"> </w:t>
      </w:r>
    </w:p>
  </w:footnote>
  <w:footnote w:id="15">
    <w:p w14:paraId="4C46D656" w14:textId="77777777" w:rsidR="00232BE7" w:rsidRPr="00BD65F6" w:rsidRDefault="00232BE7"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54998AD1" w14:textId="77777777" w:rsidR="00232BE7" w:rsidRPr="00BD65F6" w:rsidRDefault="00232BE7"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216F4B25" w14:textId="12B20D79" w:rsidR="00232BE7" w:rsidRPr="00841073" w:rsidRDefault="00232BE7" w:rsidP="00F005B4">
      <w:pPr>
        <w:pStyle w:val="af4"/>
        <w:ind w:left="426" w:hanging="426"/>
        <w:rPr>
          <w:lang w:val="el-GR"/>
        </w:rPr>
      </w:pPr>
      <w:r>
        <w:rPr>
          <w:rStyle w:val="ab"/>
        </w:rPr>
        <w:footnoteRef/>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232BE7" w:rsidRDefault="00232BE7"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9">
    <w:p w14:paraId="46FF35CC" w14:textId="77777777" w:rsidR="00232BE7" w:rsidRPr="002913F6" w:rsidRDefault="00232BE7"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0">
    <w:p w14:paraId="47BFBDBB" w14:textId="5EC9B92F" w:rsidR="00232BE7" w:rsidRPr="00D52587" w:rsidRDefault="00232BE7" w:rsidP="005B1D5A">
      <w:pPr>
        <w:pStyle w:val="af4"/>
        <w:rPr>
          <w:lang w:val="el-GR"/>
        </w:rPr>
      </w:pPr>
      <w:r>
        <w:rPr>
          <w:rStyle w:val="ab"/>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1">
    <w:p w14:paraId="21DE9AFB" w14:textId="465B7621" w:rsidR="00232BE7" w:rsidRPr="00827575" w:rsidRDefault="00232BE7" w:rsidP="005B1D5A">
      <w:pPr>
        <w:pStyle w:val="af4"/>
        <w:rPr>
          <w:lang w:val="el-GR"/>
        </w:rPr>
      </w:pPr>
      <w:r>
        <w:rPr>
          <w:rStyle w:val="ab"/>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2">
    <w:p w14:paraId="7F02B8BC" w14:textId="77777777" w:rsidR="00232BE7" w:rsidRPr="007C4E1D" w:rsidRDefault="00232BE7"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3">
    <w:p w14:paraId="26761104" w14:textId="77777777" w:rsidR="00232BE7" w:rsidRPr="00F40EF3" w:rsidRDefault="00232BE7"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4">
    <w:p w14:paraId="754568DA" w14:textId="77777777" w:rsidR="00232BE7" w:rsidRPr="00F40EF3" w:rsidRDefault="00232BE7" w:rsidP="00160FCE">
      <w:pPr>
        <w:pStyle w:val="af4"/>
        <w:rPr>
          <w:lang w:val="el-GR"/>
        </w:rPr>
      </w:pPr>
      <w:r>
        <w:rPr>
          <w:rStyle w:val="ab"/>
        </w:rPr>
        <w:footnoteRef/>
      </w:r>
      <w:r w:rsidRPr="006A44BE">
        <w:rPr>
          <w:lang w:val="el-GR"/>
        </w:rPr>
        <w:t xml:space="preserve"> Πρβλ άρθρο 372 παρ. 6 του ν. 4412/2016.</w:t>
      </w:r>
    </w:p>
  </w:footnote>
  <w:footnote w:id="25">
    <w:p w14:paraId="02D477BF" w14:textId="77777777" w:rsidR="00232BE7" w:rsidRPr="00FF4138" w:rsidRDefault="00232BE7"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6">
    <w:p w14:paraId="2C029A4D" w14:textId="77777777" w:rsidR="00232BE7" w:rsidRPr="001F7E31" w:rsidRDefault="00232BE7"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7">
    <w:p w14:paraId="711DD93E" w14:textId="77777777" w:rsidR="00232BE7" w:rsidRPr="00CD27F2" w:rsidRDefault="00232BE7"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72C7" w14:textId="77777777" w:rsidR="00942043" w:rsidRDefault="00942043">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5D7BF" w14:textId="3549D610" w:rsidR="00232BE7" w:rsidRPr="00F22514" w:rsidRDefault="00E7717D" w:rsidP="00E7717D">
    <w:pPr>
      <w:rPr>
        <w:lang w:val="el-GR"/>
      </w:rPr>
    </w:pPr>
    <w:r w:rsidRPr="00E7717D">
      <w:rPr>
        <w:lang w:val="el-GR"/>
      </w:rPr>
      <w:t>Διακήρυξη Ηλεκτρονικού Ανοικτού Άνω των Ορίων Διαγωνισμού</w:t>
    </w:r>
    <w:r w:rsidRPr="00AD4B89">
      <w:rPr>
        <w:lang w:val="el-GR"/>
      </w:rPr>
      <w:t xml:space="preserve"> </w:t>
    </w:r>
    <w:r w:rsidRPr="00E7717D">
      <w:rPr>
        <w:lang w:val="el-GR"/>
      </w:rPr>
      <w:t xml:space="preserve">για το </w:t>
    </w:r>
    <w:proofErr w:type="spellStart"/>
    <w:r w:rsidRPr="00E7717D">
      <w:rPr>
        <w:lang w:val="el-GR"/>
      </w:rPr>
      <w:t>Υποέργο</w:t>
    </w:r>
    <w:proofErr w:type="spellEnd"/>
    <w:r w:rsidRPr="00E7717D">
      <w:rPr>
        <w:lang w:val="el-GR"/>
      </w:rPr>
      <w:t xml:space="preserve"> 2 «Εθνικό Σύστημα Έγκαιρης Προειδοποίησης με χρήση Τεχνητής Νοημοσύνης» του έργου Εθνική Βάση Δεδομένων: Ολοκληρωμένο Πληροφοριακό Σύστημα Διαχείρισης Κινδύνων και Πρόληψης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0CEC" w14:textId="77777777" w:rsidR="00942043" w:rsidRDefault="00942043">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D271D" w14:textId="77777777" w:rsidR="00232BE7" w:rsidRPr="00F22514" w:rsidRDefault="00232BE7" w:rsidP="00B510EB">
    <w:pPr>
      <w:rPr>
        <w:lang w:val="el-GR"/>
      </w:rPr>
    </w:pPr>
    <w:r w:rsidRPr="00F22514">
      <w:rPr>
        <w:lang w:val="el-GR"/>
      </w:rPr>
      <w:t>Διακήρυξη Ηλεκτρονικού Ανοικτού Άνω των Ορίων Διαγωνισμού για το Έργο «</w:t>
    </w:r>
    <w:r w:rsidRPr="00204982">
      <w:rPr>
        <w:lang w:val="el-GR"/>
      </w:rPr>
      <w:t xml:space="preserve">«Εθνική Βάση Δεδομένων: Ολοκληρωμένο Πληροφοριακό Σύστημα Διαχείρισης Κινδύνων και Πρόληψης: </w:t>
    </w:r>
    <w:proofErr w:type="spellStart"/>
    <w:r w:rsidRPr="00204982">
      <w:rPr>
        <w:lang w:val="el-GR"/>
      </w:rPr>
      <w:t>Υποέργο</w:t>
    </w:r>
    <w:proofErr w:type="spellEnd"/>
    <w:r w:rsidRPr="00204982">
      <w:rPr>
        <w:lang w:val="el-GR"/>
      </w:rPr>
      <w:t xml:space="preserve"> 2 - Εθνικό Σύστημα Έγκαιρης Προειδοποίησης με χρήση Τεχνητής Νοημοσύνης»</w:t>
    </w:r>
  </w:p>
  <w:p w14:paraId="2591FD3A" w14:textId="1FEA5C21" w:rsidR="00232BE7" w:rsidRPr="00B510EB" w:rsidRDefault="00232BE7" w:rsidP="00B510EB">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572F" w14:textId="77777777" w:rsidR="00232BE7" w:rsidRPr="00F22514" w:rsidRDefault="00232BE7" w:rsidP="008B53EE">
    <w:pPr>
      <w:rPr>
        <w:lang w:val="el-GR"/>
      </w:rPr>
    </w:pPr>
    <w:r w:rsidRPr="00F22514">
      <w:rPr>
        <w:lang w:val="el-GR"/>
      </w:rPr>
      <w:t>Διακήρυξη Ηλεκτρονικού Ανοικτού Άνω των Ορίων Διαγωνισμού για το Έργο «</w:t>
    </w:r>
    <w:r w:rsidRPr="00204982">
      <w:rPr>
        <w:lang w:val="el-GR"/>
      </w:rPr>
      <w:t xml:space="preserve">«Εθνική Βάση Δεδομένων: Ολοκληρωμένο Πληροφοριακό Σύστημα Διαχείρισης Κινδύνων και Πρόληψης: </w:t>
    </w:r>
    <w:proofErr w:type="spellStart"/>
    <w:r w:rsidRPr="00204982">
      <w:rPr>
        <w:lang w:val="el-GR"/>
      </w:rPr>
      <w:t>Υποέργο</w:t>
    </w:r>
    <w:proofErr w:type="spellEnd"/>
    <w:r w:rsidRPr="00204982">
      <w:rPr>
        <w:lang w:val="el-GR"/>
      </w:rPr>
      <w:t xml:space="preserve"> 2 - Εθνικό Σύστημα Έγκαιρης Προειδοποίησης με χρήση Τεχνητής Νοημοσύνης»</w:t>
    </w:r>
  </w:p>
  <w:p w14:paraId="4DEB2D2D" w14:textId="44E34419" w:rsidR="00232BE7" w:rsidRPr="008B53EE" w:rsidRDefault="00232BE7" w:rsidP="008B53EE">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3FC7A5F"/>
    <w:multiLevelType w:val="hybridMultilevel"/>
    <w:tmpl w:val="196EE2A4"/>
    <w:lvl w:ilvl="0" w:tplc="FBAC9C1A">
      <w:numFmt w:val="bullet"/>
      <w:lvlText w:val="•"/>
      <w:lvlJc w:val="left"/>
      <w:pPr>
        <w:ind w:left="1713" w:hanging="720"/>
      </w:pPr>
      <w:rPr>
        <w:rFonts w:ascii="Tahoma" w:eastAsia="Times New Roman" w:hAnsi="Tahoma" w:cs="Tahoma" w:hint="default"/>
      </w:rPr>
    </w:lvl>
    <w:lvl w:ilvl="1" w:tplc="04080003">
      <w:start w:val="1"/>
      <w:numFmt w:val="bullet"/>
      <w:lvlText w:val="o"/>
      <w:lvlJc w:val="left"/>
      <w:pPr>
        <w:ind w:left="2433" w:hanging="360"/>
      </w:pPr>
      <w:rPr>
        <w:rFonts w:ascii="Courier New" w:hAnsi="Courier New" w:cs="Courier New" w:hint="default"/>
      </w:rPr>
    </w:lvl>
    <w:lvl w:ilvl="2" w:tplc="04080005">
      <w:start w:val="1"/>
      <w:numFmt w:val="bullet"/>
      <w:lvlText w:val=""/>
      <w:lvlJc w:val="left"/>
      <w:pPr>
        <w:ind w:left="3153" w:hanging="360"/>
      </w:pPr>
      <w:rPr>
        <w:rFonts w:ascii="Wingdings" w:hAnsi="Wingdings" w:hint="default"/>
      </w:rPr>
    </w:lvl>
    <w:lvl w:ilvl="3" w:tplc="04080001">
      <w:start w:val="1"/>
      <w:numFmt w:val="bullet"/>
      <w:lvlText w:val=""/>
      <w:lvlJc w:val="left"/>
      <w:pPr>
        <w:ind w:left="3873" w:hanging="360"/>
      </w:pPr>
      <w:rPr>
        <w:rFonts w:ascii="Symbol" w:hAnsi="Symbol" w:hint="default"/>
      </w:rPr>
    </w:lvl>
    <w:lvl w:ilvl="4" w:tplc="04080003">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start w:val="1"/>
      <w:numFmt w:val="bullet"/>
      <w:lvlText w:val=""/>
      <w:lvlJc w:val="left"/>
      <w:pPr>
        <w:ind w:left="6033" w:hanging="360"/>
      </w:pPr>
      <w:rPr>
        <w:rFonts w:ascii="Symbol" w:hAnsi="Symbol" w:hint="default"/>
      </w:rPr>
    </w:lvl>
    <w:lvl w:ilvl="7" w:tplc="04080003">
      <w:start w:val="1"/>
      <w:numFmt w:val="bullet"/>
      <w:lvlText w:val="o"/>
      <w:lvlJc w:val="left"/>
      <w:pPr>
        <w:ind w:left="6753" w:hanging="360"/>
      </w:pPr>
      <w:rPr>
        <w:rFonts w:ascii="Courier New" w:hAnsi="Courier New" w:cs="Courier New" w:hint="default"/>
      </w:rPr>
    </w:lvl>
    <w:lvl w:ilvl="8" w:tplc="04080005">
      <w:start w:val="1"/>
      <w:numFmt w:val="bullet"/>
      <w:lvlText w:val=""/>
      <w:lvlJc w:val="left"/>
      <w:pPr>
        <w:ind w:left="7473" w:hanging="360"/>
      </w:pPr>
      <w:rPr>
        <w:rFonts w:ascii="Wingdings" w:hAnsi="Wingdings" w:hint="default"/>
      </w:rPr>
    </w:lvl>
  </w:abstractNum>
  <w:abstractNum w:abstractNumId="14" w15:restartNumberingAfterBreak="0">
    <w:nsid w:val="05582267"/>
    <w:multiLevelType w:val="hybridMultilevel"/>
    <w:tmpl w:val="2562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C452C0"/>
    <w:multiLevelType w:val="hybridMultilevel"/>
    <w:tmpl w:val="89FE6AD2"/>
    <w:lvl w:ilvl="0" w:tplc="04080003">
      <w:start w:val="1"/>
      <w:numFmt w:val="bullet"/>
      <w:lvlText w:val="o"/>
      <w:lvlJc w:val="left"/>
      <w:pPr>
        <w:ind w:left="1440" w:hanging="360"/>
      </w:pPr>
      <w:rPr>
        <w:rFonts w:ascii="Courier New" w:hAnsi="Courier New" w:cs="Courier New"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06CA2AE2"/>
    <w:multiLevelType w:val="hybridMultilevel"/>
    <w:tmpl w:val="02DC1668"/>
    <w:lvl w:ilvl="0" w:tplc="04080001">
      <w:start w:val="1"/>
      <w:numFmt w:val="bullet"/>
      <w:lvlText w:val=""/>
      <w:lvlJc w:val="left"/>
      <w:pPr>
        <w:ind w:left="764" w:hanging="360"/>
      </w:pPr>
      <w:rPr>
        <w:rFonts w:ascii="Symbol" w:hAnsi="Symbol" w:hint="default"/>
      </w:rPr>
    </w:lvl>
    <w:lvl w:ilvl="1" w:tplc="04080003">
      <w:start w:val="1"/>
      <w:numFmt w:val="bullet"/>
      <w:lvlText w:val="o"/>
      <w:lvlJc w:val="left"/>
      <w:pPr>
        <w:ind w:left="1484" w:hanging="360"/>
      </w:pPr>
      <w:rPr>
        <w:rFonts w:ascii="Courier New" w:hAnsi="Courier New" w:cs="Courier New" w:hint="default"/>
      </w:rPr>
    </w:lvl>
    <w:lvl w:ilvl="2" w:tplc="04080005">
      <w:start w:val="1"/>
      <w:numFmt w:val="bullet"/>
      <w:lvlText w:val=""/>
      <w:lvlJc w:val="left"/>
      <w:pPr>
        <w:ind w:left="2204" w:hanging="360"/>
      </w:pPr>
      <w:rPr>
        <w:rFonts w:ascii="Wingdings" w:hAnsi="Wingdings" w:hint="default"/>
      </w:rPr>
    </w:lvl>
    <w:lvl w:ilvl="3" w:tplc="04080001">
      <w:start w:val="1"/>
      <w:numFmt w:val="bullet"/>
      <w:lvlText w:val=""/>
      <w:lvlJc w:val="left"/>
      <w:pPr>
        <w:ind w:left="2924" w:hanging="360"/>
      </w:pPr>
      <w:rPr>
        <w:rFonts w:ascii="Symbol" w:hAnsi="Symbol" w:hint="default"/>
      </w:rPr>
    </w:lvl>
    <w:lvl w:ilvl="4" w:tplc="04080003">
      <w:start w:val="1"/>
      <w:numFmt w:val="bullet"/>
      <w:lvlText w:val="o"/>
      <w:lvlJc w:val="left"/>
      <w:pPr>
        <w:ind w:left="3644" w:hanging="360"/>
      </w:pPr>
      <w:rPr>
        <w:rFonts w:ascii="Courier New" w:hAnsi="Courier New" w:cs="Courier New" w:hint="default"/>
      </w:rPr>
    </w:lvl>
    <w:lvl w:ilvl="5" w:tplc="04080005">
      <w:start w:val="1"/>
      <w:numFmt w:val="bullet"/>
      <w:lvlText w:val=""/>
      <w:lvlJc w:val="left"/>
      <w:pPr>
        <w:ind w:left="4364" w:hanging="360"/>
      </w:pPr>
      <w:rPr>
        <w:rFonts w:ascii="Wingdings" w:hAnsi="Wingdings" w:hint="default"/>
      </w:rPr>
    </w:lvl>
    <w:lvl w:ilvl="6" w:tplc="04080001">
      <w:start w:val="1"/>
      <w:numFmt w:val="bullet"/>
      <w:lvlText w:val=""/>
      <w:lvlJc w:val="left"/>
      <w:pPr>
        <w:ind w:left="5084" w:hanging="360"/>
      </w:pPr>
      <w:rPr>
        <w:rFonts w:ascii="Symbol" w:hAnsi="Symbol" w:hint="default"/>
      </w:rPr>
    </w:lvl>
    <w:lvl w:ilvl="7" w:tplc="04080003">
      <w:start w:val="1"/>
      <w:numFmt w:val="bullet"/>
      <w:lvlText w:val="o"/>
      <w:lvlJc w:val="left"/>
      <w:pPr>
        <w:ind w:left="5804" w:hanging="360"/>
      </w:pPr>
      <w:rPr>
        <w:rFonts w:ascii="Courier New" w:hAnsi="Courier New" w:cs="Courier New" w:hint="default"/>
      </w:rPr>
    </w:lvl>
    <w:lvl w:ilvl="8" w:tplc="04080005">
      <w:start w:val="1"/>
      <w:numFmt w:val="bullet"/>
      <w:lvlText w:val=""/>
      <w:lvlJc w:val="left"/>
      <w:pPr>
        <w:ind w:left="6524" w:hanging="360"/>
      </w:pPr>
      <w:rPr>
        <w:rFonts w:ascii="Wingdings" w:hAnsi="Wingdings" w:hint="default"/>
      </w:rPr>
    </w:lvl>
  </w:abstractNum>
  <w:abstractNum w:abstractNumId="17"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7964AF"/>
    <w:multiLevelType w:val="hybridMultilevel"/>
    <w:tmpl w:val="AE8E1C52"/>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A591904"/>
    <w:multiLevelType w:val="multilevel"/>
    <w:tmpl w:val="0A591904"/>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0B2671D0"/>
    <w:multiLevelType w:val="hybridMultilevel"/>
    <w:tmpl w:val="C5664F14"/>
    <w:lvl w:ilvl="0" w:tplc="FFFFFFFF">
      <w:start w:val="1"/>
      <w:numFmt w:val="bullet"/>
      <w:lvlText w:val="o"/>
      <w:lvlJc w:val="left"/>
      <w:pPr>
        <w:ind w:left="1440" w:hanging="360"/>
      </w:pPr>
      <w:rPr>
        <w:rFonts w:ascii="Courier New" w:hAnsi="Courier New" w:cs="Courier New" w:hint="default"/>
      </w:rPr>
    </w:lvl>
    <w:lvl w:ilvl="1" w:tplc="04080005">
      <w:start w:val="1"/>
      <w:numFmt w:val="bullet"/>
      <w:lvlText w:val=""/>
      <w:lvlJc w:val="left"/>
      <w:pPr>
        <w:ind w:left="216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106C24CC"/>
    <w:multiLevelType w:val="hybridMultilevel"/>
    <w:tmpl w:val="C4CAE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0E02676"/>
    <w:multiLevelType w:val="hybridMultilevel"/>
    <w:tmpl w:val="7BB8B8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11191043"/>
    <w:multiLevelType w:val="multilevel"/>
    <w:tmpl w:val="14067F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2340E9D"/>
    <w:multiLevelType w:val="multilevel"/>
    <w:tmpl w:val="3334AD20"/>
    <w:numStyleLink w:val="Style4"/>
  </w:abstractNum>
  <w:abstractNum w:abstractNumId="27"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E5186A"/>
    <w:multiLevelType w:val="hybridMultilevel"/>
    <w:tmpl w:val="76226F2C"/>
    <w:lvl w:ilvl="0" w:tplc="04090005">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133D91"/>
    <w:multiLevelType w:val="hybridMultilevel"/>
    <w:tmpl w:val="3F761D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199D56D0"/>
    <w:multiLevelType w:val="hybridMultilevel"/>
    <w:tmpl w:val="50043E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6" w15:restartNumberingAfterBreak="0">
    <w:nsid w:val="19E80D64"/>
    <w:multiLevelType w:val="hybridMultilevel"/>
    <w:tmpl w:val="5FE68CFA"/>
    <w:lvl w:ilvl="0" w:tplc="9D4E2378">
      <w:start w:val="1"/>
      <w:numFmt w:val="bullet"/>
      <w:lvlRestart w:val="0"/>
      <w:lvlText w:val=""/>
      <w:lvlJc w:val="left"/>
      <w:pPr>
        <w:ind w:left="720" w:hanging="363"/>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1CA06B8A"/>
    <w:multiLevelType w:val="multilevel"/>
    <w:tmpl w:val="1CA06B8A"/>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40"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tentative="1">
      <w:start w:val="1"/>
      <w:numFmt w:val="bullet"/>
      <w:lvlText w:val=""/>
      <w:lvlJc w:val="left"/>
      <w:pPr>
        <w:ind w:left="2160" w:hanging="360"/>
      </w:pPr>
      <w:rPr>
        <w:rFonts w:ascii="Wingdings" w:hAnsi="Wingdings" w:hint="default"/>
      </w:rPr>
    </w:lvl>
    <w:lvl w:ilvl="3" w:tplc="D1FE9EE2" w:tentative="1">
      <w:start w:val="1"/>
      <w:numFmt w:val="bullet"/>
      <w:lvlText w:val=""/>
      <w:lvlJc w:val="left"/>
      <w:pPr>
        <w:ind w:left="2880" w:hanging="360"/>
      </w:pPr>
      <w:rPr>
        <w:rFonts w:ascii="Symbol" w:hAnsi="Symbol" w:hint="default"/>
      </w:rPr>
    </w:lvl>
    <w:lvl w:ilvl="4" w:tplc="B0A8C39E" w:tentative="1">
      <w:start w:val="1"/>
      <w:numFmt w:val="bullet"/>
      <w:lvlText w:val="o"/>
      <w:lvlJc w:val="left"/>
      <w:pPr>
        <w:ind w:left="3600" w:hanging="360"/>
      </w:pPr>
      <w:rPr>
        <w:rFonts w:ascii="Courier New" w:hAnsi="Courier New" w:cs="Courier New" w:hint="default"/>
      </w:rPr>
    </w:lvl>
    <w:lvl w:ilvl="5" w:tplc="08C24198" w:tentative="1">
      <w:start w:val="1"/>
      <w:numFmt w:val="bullet"/>
      <w:lvlText w:val=""/>
      <w:lvlJc w:val="left"/>
      <w:pPr>
        <w:ind w:left="4320" w:hanging="360"/>
      </w:pPr>
      <w:rPr>
        <w:rFonts w:ascii="Wingdings" w:hAnsi="Wingdings" w:hint="default"/>
      </w:rPr>
    </w:lvl>
    <w:lvl w:ilvl="6" w:tplc="D8745CC0" w:tentative="1">
      <w:start w:val="1"/>
      <w:numFmt w:val="bullet"/>
      <w:lvlText w:val=""/>
      <w:lvlJc w:val="left"/>
      <w:pPr>
        <w:ind w:left="5040" w:hanging="360"/>
      </w:pPr>
      <w:rPr>
        <w:rFonts w:ascii="Symbol" w:hAnsi="Symbol" w:hint="default"/>
      </w:rPr>
    </w:lvl>
    <w:lvl w:ilvl="7" w:tplc="9BB4F370" w:tentative="1">
      <w:start w:val="1"/>
      <w:numFmt w:val="bullet"/>
      <w:lvlText w:val="o"/>
      <w:lvlJc w:val="left"/>
      <w:pPr>
        <w:ind w:left="5760" w:hanging="360"/>
      </w:pPr>
      <w:rPr>
        <w:rFonts w:ascii="Courier New" w:hAnsi="Courier New" w:cs="Courier New" w:hint="default"/>
      </w:rPr>
    </w:lvl>
    <w:lvl w:ilvl="8" w:tplc="CFF68FC8" w:tentative="1">
      <w:start w:val="1"/>
      <w:numFmt w:val="bullet"/>
      <w:lvlText w:val=""/>
      <w:lvlJc w:val="left"/>
      <w:pPr>
        <w:ind w:left="6480" w:hanging="360"/>
      </w:pPr>
      <w:rPr>
        <w:rFonts w:ascii="Wingdings" w:hAnsi="Wingdings" w:hint="default"/>
      </w:rPr>
    </w:lvl>
  </w:abstractNum>
  <w:abstractNum w:abstractNumId="41"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FB23625"/>
    <w:multiLevelType w:val="multilevel"/>
    <w:tmpl w:val="34B0C1F8"/>
    <w:lvl w:ilvl="0">
      <w:start w:val="1"/>
      <w:numFmt w:val="decimal"/>
      <w:pStyle w:val="1"/>
      <w:lvlText w:val="%1."/>
      <w:lvlJc w:val="left"/>
      <w:pPr>
        <w:ind w:left="360" w:hanging="360"/>
      </w:pPr>
    </w:lvl>
    <w:lvl w:ilvl="1">
      <w:start w:val="1"/>
      <w:numFmt w:val="decimal"/>
      <w:pStyle w:val="2"/>
      <w:lvlText w:val="%1.%2"/>
      <w:lvlJc w:val="left"/>
      <w:pPr>
        <w:ind w:left="576" w:hanging="576"/>
      </w:pPr>
    </w:lvl>
    <w:lvl w:ilvl="2">
      <w:start w:val="1"/>
      <w:numFmt w:val="decimal"/>
      <w:pStyle w:val="3"/>
      <w:lvlText w:val="%1.%2.%3"/>
      <w:lvlJc w:val="left"/>
      <w:pPr>
        <w:ind w:left="720" w:hanging="720"/>
      </w:pPr>
      <w:rPr>
        <w:i w:val="0"/>
        <w:iCs w:val="0"/>
        <w:color w:val="auto"/>
      </w:rPr>
    </w:lvl>
    <w:lvl w:ilvl="3">
      <w:start w:val="1"/>
      <w:numFmt w:val="decimal"/>
      <w:pStyle w:val="4"/>
      <w:lvlText w:val="%1.%2.%3.%4"/>
      <w:lvlJc w:val="left"/>
      <w:pPr>
        <w:ind w:left="851" w:hanging="851"/>
      </w:pPr>
      <w:rPr>
        <w:b/>
        <w:bCs/>
        <w:i w:val="0"/>
        <w:color w:val="auto"/>
      </w:rPr>
    </w:lvl>
    <w:lvl w:ilvl="4">
      <w:start w:val="1"/>
      <w:numFmt w:val="decimal"/>
      <w:pStyle w:val="5"/>
      <w:lvlText w:val="%1.%2.%3.%4.%5"/>
      <w:lvlJc w:val="left"/>
      <w:pPr>
        <w:ind w:left="1008" w:hanging="1008"/>
      </w:pPr>
      <w:rPr>
        <w:lang w:val="el-GR"/>
      </w:rPr>
    </w:lvl>
    <w:lvl w:ilvl="5">
      <w:start w:val="1"/>
      <w:numFmt w:val="decimal"/>
      <w:pStyle w:val="6new"/>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21015F79"/>
    <w:multiLevelType w:val="hybridMultilevel"/>
    <w:tmpl w:val="60FE5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46" w15:restartNumberingAfterBreak="0">
    <w:nsid w:val="28CA188E"/>
    <w:multiLevelType w:val="hybridMultilevel"/>
    <w:tmpl w:val="66E00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28CE136D"/>
    <w:multiLevelType w:val="multilevel"/>
    <w:tmpl w:val="E35267E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9"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0" w15:restartNumberingAfterBreak="0">
    <w:nsid w:val="2A622108"/>
    <w:multiLevelType w:val="multilevel"/>
    <w:tmpl w:val="C4F4713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2BD70008"/>
    <w:multiLevelType w:val="hybridMultilevel"/>
    <w:tmpl w:val="9C18A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2CA57FE5"/>
    <w:multiLevelType w:val="hybridMultilevel"/>
    <w:tmpl w:val="9FA291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2CD3595E"/>
    <w:multiLevelType w:val="multilevel"/>
    <w:tmpl w:val="C1C64820"/>
    <w:lvl w:ilvl="0">
      <w:start w:val="1"/>
      <w:numFmt w:val="decimal"/>
      <w:pStyle w:val="10"/>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808" w:hanging="720"/>
      </w:pPr>
      <w:rPr>
        <w:rFonts w:hint="default"/>
        <w:i w:val="0"/>
        <w:color w:val="auto"/>
      </w:rPr>
    </w:lvl>
    <w:lvl w:ilvl="3">
      <w:start w:val="1"/>
      <w:numFmt w:val="decimal"/>
      <w:pStyle w:val="40"/>
      <w:lvlText w:val="%1.%2.%3.%4"/>
      <w:lvlJc w:val="left"/>
      <w:pPr>
        <w:ind w:left="864" w:hanging="864"/>
      </w:pPr>
      <w:rPr>
        <w:color w:val="auto"/>
        <w:sz w:val="22"/>
        <w:szCs w:val="22"/>
      </w:rPr>
    </w:lvl>
    <w:lvl w:ilvl="4">
      <w:start w:val="1"/>
      <w:numFmt w:val="decimal"/>
      <w:pStyle w:val="50"/>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6" w15:restartNumberingAfterBreak="0">
    <w:nsid w:val="2CFD2940"/>
    <w:multiLevelType w:val="hybridMultilevel"/>
    <w:tmpl w:val="EBD00B34"/>
    <w:lvl w:ilvl="0" w:tplc="0408000F">
      <w:start w:val="1"/>
      <w:numFmt w:val="decimal"/>
      <w:lvlText w:val="%1."/>
      <w:lvlJc w:val="left"/>
      <w:pPr>
        <w:ind w:left="720" w:hanging="360"/>
      </w:pPr>
    </w:lvl>
    <w:lvl w:ilvl="1" w:tplc="0408000D">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8"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9" w15:restartNumberingAfterBreak="0">
    <w:nsid w:val="308E67C1"/>
    <w:multiLevelType w:val="multilevel"/>
    <w:tmpl w:val="308E67C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311B236E"/>
    <w:multiLevelType w:val="hybridMultilevel"/>
    <w:tmpl w:val="AE8E1C52"/>
    <w:lvl w:ilvl="0" w:tplc="0AD884B0">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32907EAB"/>
    <w:multiLevelType w:val="multilevel"/>
    <w:tmpl w:val="32907EAB"/>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373C35DB"/>
    <w:multiLevelType w:val="multilevel"/>
    <w:tmpl w:val="C4627E12"/>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7" w15:restartNumberingAfterBreak="0">
    <w:nsid w:val="404016A1"/>
    <w:multiLevelType w:val="multilevel"/>
    <w:tmpl w:val="C49E8C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9"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0"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tentative="1">
      <w:start w:val="1"/>
      <w:numFmt w:val="bullet"/>
      <w:lvlText w:val=""/>
      <w:lvlJc w:val="left"/>
      <w:pPr>
        <w:ind w:left="2160" w:hanging="360"/>
      </w:pPr>
      <w:rPr>
        <w:rFonts w:ascii="Wingdings" w:hAnsi="Wingdings" w:hint="default"/>
      </w:rPr>
    </w:lvl>
    <w:lvl w:ilvl="3" w:tplc="90E06A38" w:tentative="1">
      <w:start w:val="1"/>
      <w:numFmt w:val="bullet"/>
      <w:lvlText w:val=""/>
      <w:lvlJc w:val="left"/>
      <w:pPr>
        <w:ind w:left="2880" w:hanging="360"/>
      </w:pPr>
      <w:rPr>
        <w:rFonts w:ascii="Symbol" w:hAnsi="Symbol" w:hint="default"/>
      </w:rPr>
    </w:lvl>
    <w:lvl w:ilvl="4" w:tplc="7C1CE314" w:tentative="1">
      <w:start w:val="1"/>
      <w:numFmt w:val="bullet"/>
      <w:lvlText w:val="o"/>
      <w:lvlJc w:val="left"/>
      <w:pPr>
        <w:ind w:left="3600" w:hanging="360"/>
      </w:pPr>
      <w:rPr>
        <w:rFonts w:ascii="Courier New" w:hAnsi="Courier New" w:cs="Courier New" w:hint="default"/>
      </w:rPr>
    </w:lvl>
    <w:lvl w:ilvl="5" w:tplc="F3E88B2C" w:tentative="1">
      <w:start w:val="1"/>
      <w:numFmt w:val="bullet"/>
      <w:lvlText w:val=""/>
      <w:lvlJc w:val="left"/>
      <w:pPr>
        <w:ind w:left="4320" w:hanging="360"/>
      </w:pPr>
      <w:rPr>
        <w:rFonts w:ascii="Wingdings" w:hAnsi="Wingdings" w:hint="default"/>
      </w:rPr>
    </w:lvl>
    <w:lvl w:ilvl="6" w:tplc="B79EE036" w:tentative="1">
      <w:start w:val="1"/>
      <w:numFmt w:val="bullet"/>
      <w:lvlText w:val=""/>
      <w:lvlJc w:val="left"/>
      <w:pPr>
        <w:ind w:left="5040" w:hanging="360"/>
      </w:pPr>
      <w:rPr>
        <w:rFonts w:ascii="Symbol" w:hAnsi="Symbol" w:hint="default"/>
      </w:rPr>
    </w:lvl>
    <w:lvl w:ilvl="7" w:tplc="FC2CE212" w:tentative="1">
      <w:start w:val="1"/>
      <w:numFmt w:val="bullet"/>
      <w:lvlText w:val="o"/>
      <w:lvlJc w:val="left"/>
      <w:pPr>
        <w:ind w:left="5760" w:hanging="360"/>
      </w:pPr>
      <w:rPr>
        <w:rFonts w:ascii="Courier New" w:hAnsi="Courier New" w:cs="Courier New" w:hint="default"/>
      </w:rPr>
    </w:lvl>
    <w:lvl w:ilvl="8" w:tplc="9142124A" w:tentative="1">
      <w:start w:val="1"/>
      <w:numFmt w:val="bullet"/>
      <w:lvlText w:val=""/>
      <w:lvlJc w:val="left"/>
      <w:pPr>
        <w:ind w:left="6480" w:hanging="360"/>
      </w:pPr>
      <w:rPr>
        <w:rFonts w:ascii="Wingdings" w:hAnsi="Wingdings" w:hint="default"/>
      </w:rPr>
    </w:lvl>
  </w:abstractNum>
  <w:abstractNum w:abstractNumId="7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rFonts w:hint="default"/>
        <w:lang w:val="el-GR" w:eastAsia="en-US" w:bidi="ar-SA"/>
      </w:rPr>
    </w:lvl>
    <w:lvl w:ilvl="2" w:tplc="48FC5E7E">
      <w:numFmt w:val="bullet"/>
      <w:lvlText w:val="•"/>
      <w:lvlJc w:val="left"/>
      <w:pPr>
        <w:ind w:left="3453" w:hanging="360"/>
      </w:pPr>
      <w:rPr>
        <w:rFonts w:hint="default"/>
        <w:lang w:val="el-GR" w:eastAsia="en-US" w:bidi="ar-SA"/>
      </w:rPr>
    </w:lvl>
    <w:lvl w:ilvl="3" w:tplc="8258DB38">
      <w:numFmt w:val="bullet"/>
      <w:lvlText w:val="•"/>
      <w:lvlJc w:val="left"/>
      <w:pPr>
        <w:ind w:left="4349" w:hanging="360"/>
      </w:pPr>
      <w:rPr>
        <w:rFonts w:hint="default"/>
        <w:lang w:val="el-GR" w:eastAsia="en-US" w:bidi="ar-SA"/>
      </w:rPr>
    </w:lvl>
    <w:lvl w:ilvl="4" w:tplc="78CA5230">
      <w:numFmt w:val="bullet"/>
      <w:lvlText w:val="•"/>
      <w:lvlJc w:val="left"/>
      <w:pPr>
        <w:ind w:left="5246" w:hanging="360"/>
      </w:pPr>
      <w:rPr>
        <w:rFonts w:hint="default"/>
        <w:lang w:val="el-GR" w:eastAsia="en-US" w:bidi="ar-SA"/>
      </w:rPr>
    </w:lvl>
    <w:lvl w:ilvl="5" w:tplc="876A6440">
      <w:numFmt w:val="bullet"/>
      <w:lvlText w:val="•"/>
      <w:lvlJc w:val="left"/>
      <w:pPr>
        <w:ind w:left="6143" w:hanging="360"/>
      </w:pPr>
      <w:rPr>
        <w:rFonts w:hint="default"/>
        <w:lang w:val="el-GR" w:eastAsia="en-US" w:bidi="ar-SA"/>
      </w:rPr>
    </w:lvl>
    <w:lvl w:ilvl="6" w:tplc="52B2C8F6">
      <w:numFmt w:val="bullet"/>
      <w:lvlText w:val="•"/>
      <w:lvlJc w:val="left"/>
      <w:pPr>
        <w:ind w:left="7039" w:hanging="360"/>
      </w:pPr>
      <w:rPr>
        <w:rFonts w:hint="default"/>
        <w:lang w:val="el-GR" w:eastAsia="en-US" w:bidi="ar-SA"/>
      </w:rPr>
    </w:lvl>
    <w:lvl w:ilvl="7" w:tplc="05AA99EA">
      <w:numFmt w:val="bullet"/>
      <w:lvlText w:val="•"/>
      <w:lvlJc w:val="left"/>
      <w:pPr>
        <w:ind w:left="7936" w:hanging="360"/>
      </w:pPr>
      <w:rPr>
        <w:rFonts w:hint="default"/>
        <w:lang w:val="el-GR" w:eastAsia="en-US" w:bidi="ar-SA"/>
      </w:rPr>
    </w:lvl>
    <w:lvl w:ilvl="8" w:tplc="4740F34E">
      <w:numFmt w:val="bullet"/>
      <w:lvlText w:val="•"/>
      <w:lvlJc w:val="left"/>
      <w:pPr>
        <w:ind w:left="8833" w:hanging="360"/>
      </w:pPr>
      <w:rPr>
        <w:rFonts w:hint="default"/>
        <w:lang w:val="el-GR" w:eastAsia="en-US" w:bidi="ar-SA"/>
      </w:rPr>
    </w:lvl>
  </w:abstractNum>
  <w:abstractNum w:abstractNumId="7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4A904B1F"/>
    <w:multiLevelType w:val="multilevel"/>
    <w:tmpl w:val="3334AD20"/>
    <w:numStyleLink w:val="Style4"/>
  </w:abstractNum>
  <w:abstractNum w:abstractNumId="7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80"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8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51AF6ADA"/>
    <w:multiLevelType w:val="hybridMultilevel"/>
    <w:tmpl w:val="D7B4AD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59154A6"/>
    <w:multiLevelType w:val="multilevel"/>
    <w:tmpl w:val="7D28FEF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6490875"/>
    <w:multiLevelType w:val="hybridMultilevel"/>
    <w:tmpl w:val="D7A8C83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9"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00D2439"/>
    <w:multiLevelType w:val="multilevel"/>
    <w:tmpl w:val="600D2439"/>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92"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3" w15:restartNumberingAfterBreak="0">
    <w:nsid w:val="64375A5D"/>
    <w:multiLevelType w:val="hybridMultilevel"/>
    <w:tmpl w:val="D57A65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67946816"/>
    <w:multiLevelType w:val="hybridMultilevel"/>
    <w:tmpl w:val="8640C418"/>
    <w:lvl w:ilvl="0" w:tplc="9D4E2378">
      <w:start w:val="1"/>
      <w:numFmt w:val="bullet"/>
      <w:lvlRestart w:val="0"/>
      <w:lvlText w:val=""/>
      <w:lvlJc w:val="left"/>
      <w:pPr>
        <w:ind w:left="720" w:hanging="363"/>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721B4BC5"/>
    <w:multiLevelType w:val="hybridMultilevel"/>
    <w:tmpl w:val="057E260A"/>
    <w:lvl w:ilvl="0" w:tplc="209A261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99"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6F30D64"/>
    <w:multiLevelType w:val="hybridMultilevel"/>
    <w:tmpl w:val="70DE7F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79B96F2F"/>
    <w:multiLevelType w:val="multilevel"/>
    <w:tmpl w:val="79B96F2F"/>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B245BAE"/>
    <w:multiLevelType w:val="hybridMultilevel"/>
    <w:tmpl w:val="80F6D066"/>
    <w:lvl w:ilvl="0" w:tplc="ECB2F010">
      <w:start w:val="1"/>
      <w:numFmt w:val="bullet"/>
      <w:lvlText w:val="-"/>
      <w:lvlJc w:val="left"/>
      <w:pPr>
        <w:ind w:left="720" w:hanging="360"/>
      </w:pPr>
      <w:rPr>
        <w:rFonts w:ascii="Tahoma" w:hAnsi="Tahom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7CB62EC3"/>
    <w:multiLevelType w:val="hybridMultilevel"/>
    <w:tmpl w:val="7586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D9B6964"/>
    <w:multiLevelType w:val="hybridMultilevel"/>
    <w:tmpl w:val="AC46A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7F117F6C"/>
    <w:multiLevelType w:val="hybridMultilevel"/>
    <w:tmpl w:val="58CC06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12" w15:restartNumberingAfterBreak="0">
    <w:nsid w:val="7FE54E0D"/>
    <w:multiLevelType w:val="hybridMultilevel"/>
    <w:tmpl w:val="221A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7347629">
    <w:abstractNumId w:val="1"/>
  </w:num>
  <w:num w:numId="2" w16cid:durableId="268659677">
    <w:abstractNumId w:val="3"/>
  </w:num>
  <w:num w:numId="3" w16cid:durableId="854000800">
    <w:abstractNumId w:val="4"/>
  </w:num>
  <w:num w:numId="4" w16cid:durableId="1977293261">
    <w:abstractNumId w:val="8"/>
  </w:num>
  <w:num w:numId="5" w16cid:durableId="1621913790">
    <w:abstractNumId w:val="9"/>
  </w:num>
  <w:num w:numId="6" w16cid:durableId="390037205">
    <w:abstractNumId w:val="96"/>
  </w:num>
  <w:num w:numId="7" w16cid:durableId="1147822041">
    <w:abstractNumId w:val="103"/>
  </w:num>
  <w:num w:numId="8" w16cid:durableId="945236415">
    <w:abstractNumId w:val="38"/>
  </w:num>
  <w:num w:numId="9" w16cid:durableId="1280532691">
    <w:abstractNumId w:val="83"/>
  </w:num>
  <w:num w:numId="10" w16cid:durableId="1622109921">
    <w:abstractNumId w:val="55"/>
  </w:num>
  <w:num w:numId="11" w16cid:durableId="1802308598">
    <w:abstractNumId w:val="28"/>
  </w:num>
  <w:num w:numId="12" w16cid:durableId="1419710866">
    <w:abstractNumId w:val="66"/>
  </w:num>
  <w:num w:numId="13" w16cid:durableId="1496413649">
    <w:abstractNumId w:val="95"/>
  </w:num>
  <w:num w:numId="14" w16cid:durableId="1731729815">
    <w:abstractNumId w:val="110"/>
  </w:num>
  <w:num w:numId="15" w16cid:durableId="510922028">
    <w:abstractNumId w:val="78"/>
  </w:num>
  <w:num w:numId="16" w16cid:durableId="1994604894">
    <w:abstractNumId w:val="81"/>
  </w:num>
  <w:num w:numId="17" w16cid:durableId="1048334869">
    <w:abstractNumId w:val="31"/>
  </w:num>
  <w:num w:numId="18" w16cid:durableId="603876959">
    <w:abstractNumId w:val="68"/>
  </w:num>
  <w:num w:numId="19" w16cid:durableId="1343776593">
    <w:abstractNumId w:val="63"/>
  </w:num>
  <w:num w:numId="20" w16cid:durableId="623540928">
    <w:abstractNumId w:val="26"/>
  </w:num>
  <w:num w:numId="21" w16cid:durableId="175828188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2333454">
    <w:abstractNumId w:val="44"/>
  </w:num>
  <w:num w:numId="23" w16cid:durableId="832724593">
    <w:abstractNumId w:val="4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222521459">
    <w:abstractNumId w:val="77"/>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16cid:durableId="294264423">
    <w:abstractNumId w:val="45"/>
  </w:num>
  <w:num w:numId="26" w16cid:durableId="1350718420">
    <w:abstractNumId w:val="91"/>
  </w:num>
  <w:num w:numId="27" w16cid:durableId="1557277546">
    <w:abstractNumId w:val="73"/>
  </w:num>
  <w:num w:numId="28" w16cid:durableId="567233138">
    <w:abstractNumId w:val="57"/>
  </w:num>
  <w:num w:numId="29" w16cid:durableId="2140679608">
    <w:abstractNumId w:val="65"/>
  </w:num>
  <w:num w:numId="30" w16cid:durableId="387150072">
    <w:abstractNumId w:val="85"/>
  </w:num>
  <w:num w:numId="31" w16cid:durableId="684327551">
    <w:abstractNumId w:val="51"/>
  </w:num>
  <w:num w:numId="32" w16cid:durableId="684940171">
    <w:abstractNumId w:val="76"/>
  </w:num>
  <w:num w:numId="33" w16cid:durableId="1046684551">
    <w:abstractNumId w:val="98"/>
  </w:num>
  <w:num w:numId="34" w16cid:durableId="67045615">
    <w:abstractNumId w:val="72"/>
  </w:num>
  <w:num w:numId="35" w16cid:durableId="296373028">
    <w:abstractNumId w:val="49"/>
  </w:num>
  <w:num w:numId="36" w16cid:durableId="1618946320">
    <w:abstractNumId w:val="79"/>
  </w:num>
  <w:num w:numId="37" w16cid:durableId="1920139563">
    <w:abstractNumId w:val="101"/>
  </w:num>
  <w:num w:numId="38" w16cid:durableId="1474323649">
    <w:abstractNumId w:val="21"/>
  </w:num>
  <w:num w:numId="39" w16cid:durableId="1570381677">
    <w:abstractNumId w:val="27"/>
  </w:num>
  <w:num w:numId="40" w16cid:durableId="406925890">
    <w:abstractNumId w:val="58"/>
  </w:num>
  <w:num w:numId="41" w16cid:durableId="1001932987">
    <w:abstractNumId w:val="105"/>
  </w:num>
  <w:num w:numId="42" w16cid:durableId="1245258044">
    <w:abstractNumId w:val="53"/>
  </w:num>
  <w:num w:numId="43" w16cid:durableId="7217325">
    <w:abstractNumId w:val="33"/>
  </w:num>
  <w:num w:numId="44" w16cid:durableId="57359397">
    <w:abstractNumId w:val="70"/>
  </w:num>
  <w:num w:numId="45" w16cid:durableId="423117348">
    <w:abstractNumId w:val="52"/>
  </w:num>
  <w:num w:numId="46" w16cid:durableId="858394151">
    <w:abstractNumId w:val="112"/>
  </w:num>
  <w:num w:numId="47" w16cid:durableId="76439030">
    <w:abstractNumId w:val="106"/>
  </w:num>
  <w:num w:numId="48" w16cid:durableId="19588274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46747003">
    <w:abstractNumId w:val="93"/>
  </w:num>
  <w:num w:numId="50" w16cid:durableId="8743460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9506025">
    <w:abstractNumId w:val="39"/>
  </w:num>
  <w:num w:numId="52" w16cid:durableId="1751389180">
    <w:abstractNumId w:val="35"/>
  </w:num>
  <w:num w:numId="53" w16cid:durableId="509491876">
    <w:abstractNumId w:val="92"/>
  </w:num>
  <w:num w:numId="54" w16cid:durableId="113915433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877187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6843537">
    <w:abstractNumId w:val="104"/>
  </w:num>
  <w:num w:numId="57" w16cid:durableId="1705132404">
    <w:abstractNumId w:val="74"/>
  </w:num>
  <w:num w:numId="58" w16cid:durableId="418913977">
    <w:abstractNumId w:val="75"/>
  </w:num>
  <w:num w:numId="59" w16cid:durableId="1671129841">
    <w:abstractNumId w:val="46"/>
  </w:num>
  <w:num w:numId="60" w16cid:durableId="308825234">
    <w:abstractNumId w:val="36"/>
  </w:num>
  <w:num w:numId="61" w16cid:durableId="1893350384">
    <w:abstractNumId w:val="82"/>
  </w:num>
  <w:num w:numId="62" w16cid:durableId="1173177632">
    <w:abstractNumId w:val="67"/>
  </w:num>
  <w:num w:numId="63" w16cid:durableId="1854689803">
    <w:abstractNumId w:val="32"/>
  </w:num>
  <w:num w:numId="64" w16cid:durableId="47387614">
    <w:abstractNumId w:val="24"/>
  </w:num>
  <w:num w:numId="65" w16cid:durableId="1120801400">
    <w:abstractNumId w:val="62"/>
  </w:num>
  <w:num w:numId="66" w16cid:durableId="656343926">
    <w:abstractNumId w:val="13"/>
  </w:num>
  <w:num w:numId="67" w16cid:durableId="1470633159">
    <w:abstractNumId w:val="14"/>
  </w:num>
  <w:num w:numId="68" w16cid:durableId="1160199115">
    <w:abstractNumId w:val="108"/>
  </w:num>
  <w:num w:numId="69" w16cid:durableId="1979915801">
    <w:abstractNumId w:val="84"/>
  </w:num>
  <w:num w:numId="70" w16cid:durableId="1694114265">
    <w:abstractNumId w:val="71"/>
  </w:num>
  <w:num w:numId="71" w16cid:durableId="101071050">
    <w:abstractNumId w:val="107"/>
  </w:num>
  <w:num w:numId="72" w16cid:durableId="1723020584">
    <w:abstractNumId w:val="80"/>
  </w:num>
  <w:num w:numId="73" w16cid:durableId="563370268">
    <w:abstractNumId w:val="19"/>
  </w:num>
  <w:num w:numId="74" w16cid:durableId="1015963352">
    <w:abstractNumId w:val="41"/>
  </w:num>
  <w:num w:numId="75" w16cid:durableId="1338386634">
    <w:abstractNumId w:val="97"/>
  </w:num>
  <w:num w:numId="76" w16cid:durableId="495607596">
    <w:abstractNumId w:val="54"/>
  </w:num>
  <w:num w:numId="77" w16cid:durableId="1175419098">
    <w:abstractNumId w:val="40"/>
  </w:num>
  <w:num w:numId="78" w16cid:durableId="874999619">
    <w:abstractNumId w:val="42"/>
  </w:num>
  <w:num w:numId="79" w16cid:durableId="1615286548">
    <w:abstractNumId w:val="64"/>
  </w:num>
  <w:num w:numId="80" w16cid:durableId="811557332">
    <w:abstractNumId w:val="30"/>
  </w:num>
  <w:num w:numId="81" w16cid:durableId="40831172">
    <w:abstractNumId w:val="100"/>
  </w:num>
  <w:num w:numId="82" w16cid:durableId="283968281">
    <w:abstractNumId w:val="94"/>
  </w:num>
  <w:num w:numId="83" w16cid:durableId="1366907267">
    <w:abstractNumId w:val="50"/>
  </w:num>
  <w:num w:numId="84" w16cid:durableId="576938495">
    <w:abstractNumId w:val="102"/>
  </w:num>
  <w:num w:numId="85" w16cid:durableId="2135248280">
    <w:abstractNumId w:val="61"/>
  </w:num>
  <w:num w:numId="86" w16cid:durableId="645401344">
    <w:abstractNumId w:val="59"/>
  </w:num>
  <w:num w:numId="87" w16cid:durableId="1294868947">
    <w:abstractNumId w:val="20"/>
  </w:num>
  <w:num w:numId="88" w16cid:durableId="1602880790">
    <w:abstractNumId w:val="37"/>
  </w:num>
  <w:num w:numId="89" w16cid:durableId="1988626924">
    <w:abstractNumId w:val="90"/>
  </w:num>
  <w:num w:numId="90" w16cid:durableId="943075052">
    <w:abstractNumId w:val="55"/>
  </w:num>
  <w:num w:numId="91" w16cid:durableId="266232059">
    <w:abstractNumId w:val="55"/>
  </w:num>
  <w:num w:numId="92" w16cid:durableId="785468730">
    <w:abstractNumId w:val="55"/>
  </w:num>
  <w:num w:numId="93" w16cid:durableId="867841096">
    <w:abstractNumId w:val="17"/>
  </w:num>
  <w:num w:numId="94" w16cid:durableId="1298217380">
    <w:abstractNumId w:val="89"/>
  </w:num>
  <w:num w:numId="95" w16cid:durableId="1548223301">
    <w:abstractNumId w:val="99"/>
  </w:num>
  <w:num w:numId="96" w16cid:durableId="1089037233">
    <w:abstractNumId w:val="29"/>
  </w:num>
  <w:num w:numId="97" w16cid:durableId="289677881">
    <w:abstractNumId w:val="34"/>
  </w:num>
  <w:num w:numId="98" w16cid:durableId="291374632">
    <w:abstractNumId w:val="69"/>
  </w:num>
  <w:num w:numId="99" w16cid:durableId="662242406">
    <w:abstractNumId w:val="60"/>
  </w:num>
  <w:num w:numId="100" w16cid:durableId="195240004">
    <w:abstractNumId w:val="18"/>
  </w:num>
  <w:num w:numId="101" w16cid:durableId="1323318286">
    <w:abstractNumId w:val="15"/>
  </w:num>
  <w:num w:numId="102" w16cid:durableId="1171145649">
    <w:abstractNumId w:val="22"/>
  </w:num>
  <w:num w:numId="103" w16cid:durableId="1516529597">
    <w:abstractNumId w:val="43"/>
  </w:num>
  <w:num w:numId="104" w16cid:durableId="922422262">
    <w:abstractNumId w:val="109"/>
  </w:num>
  <w:num w:numId="105" w16cid:durableId="1674650315">
    <w:abstractNumId w:val="86"/>
  </w:num>
  <w:num w:numId="106" w16cid:durableId="530269984">
    <w:abstractNumId w:val="48"/>
  </w:num>
  <w:num w:numId="107" w16cid:durableId="1510875860">
    <w:abstractNumId w:val="55"/>
  </w:num>
  <w:num w:numId="108" w16cid:durableId="670107082">
    <w:abstractNumId w:val="16"/>
  </w:num>
  <w:num w:numId="109" w16cid:durableId="1909266994">
    <w:abstractNumId w:val="55"/>
  </w:num>
  <w:num w:numId="110" w16cid:durableId="7104760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0520970">
    <w:abstractNumId w:val="25"/>
  </w:num>
  <w:num w:numId="112" w16cid:durableId="797256912">
    <w:abstractNumId w:val="87"/>
  </w:num>
  <w:num w:numId="113" w16cid:durableId="1666278257">
    <w:abstractNumId w:val="47"/>
  </w:num>
  <w:num w:numId="114" w16cid:durableId="2092580347">
    <w:abstractNumId w:val="2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3592"/>
    <w:rsid w:val="00004E23"/>
    <w:rsid w:val="00005F5C"/>
    <w:rsid w:val="000062FA"/>
    <w:rsid w:val="0000716D"/>
    <w:rsid w:val="00007D97"/>
    <w:rsid w:val="0001217D"/>
    <w:rsid w:val="0001375B"/>
    <w:rsid w:val="0001379E"/>
    <w:rsid w:val="00013A52"/>
    <w:rsid w:val="00014410"/>
    <w:rsid w:val="00014792"/>
    <w:rsid w:val="00014B60"/>
    <w:rsid w:val="00014F48"/>
    <w:rsid w:val="0001519D"/>
    <w:rsid w:val="000152A8"/>
    <w:rsid w:val="00015953"/>
    <w:rsid w:val="00015A9D"/>
    <w:rsid w:val="00015F06"/>
    <w:rsid w:val="00017717"/>
    <w:rsid w:val="00020156"/>
    <w:rsid w:val="00020548"/>
    <w:rsid w:val="000224F2"/>
    <w:rsid w:val="00022569"/>
    <w:rsid w:val="000244B8"/>
    <w:rsid w:val="000251C4"/>
    <w:rsid w:val="00025B9C"/>
    <w:rsid w:val="00025CD5"/>
    <w:rsid w:val="00026155"/>
    <w:rsid w:val="00026667"/>
    <w:rsid w:val="0002765E"/>
    <w:rsid w:val="000303BF"/>
    <w:rsid w:val="000309DB"/>
    <w:rsid w:val="000326F6"/>
    <w:rsid w:val="00032A9F"/>
    <w:rsid w:val="00032BBA"/>
    <w:rsid w:val="0003389C"/>
    <w:rsid w:val="00033BA0"/>
    <w:rsid w:val="00034E19"/>
    <w:rsid w:val="00034FF1"/>
    <w:rsid w:val="00035295"/>
    <w:rsid w:val="00035645"/>
    <w:rsid w:val="00035C19"/>
    <w:rsid w:val="00035E2B"/>
    <w:rsid w:val="00035E7D"/>
    <w:rsid w:val="00036CBD"/>
    <w:rsid w:val="00037B97"/>
    <w:rsid w:val="000411E8"/>
    <w:rsid w:val="00041C07"/>
    <w:rsid w:val="00042DB8"/>
    <w:rsid w:val="000432B5"/>
    <w:rsid w:val="00043D44"/>
    <w:rsid w:val="00043F27"/>
    <w:rsid w:val="00045DCF"/>
    <w:rsid w:val="00046044"/>
    <w:rsid w:val="00046293"/>
    <w:rsid w:val="000462BC"/>
    <w:rsid w:val="0004724C"/>
    <w:rsid w:val="00047C57"/>
    <w:rsid w:val="0005224E"/>
    <w:rsid w:val="000527FB"/>
    <w:rsid w:val="00053546"/>
    <w:rsid w:val="0005488E"/>
    <w:rsid w:val="000551F4"/>
    <w:rsid w:val="00055804"/>
    <w:rsid w:val="00055C5E"/>
    <w:rsid w:val="0005617B"/>
    <w:rsid w:val="00057499"/>
    <w:rsid w:val="00057BBA"/>
    <w:rsid w:val="00057F4A"/>
    <w:rsid w:val="000610D4"/>
    <w:rsid w:val="000616A7"/>
    <w:rsid w:val="00061ADD"/>
    <w:rsid w:val="00061DF4"/>
    <w:rsid w:val="000631F7"/>
    <w:rsid w:val="00064589"/>
    <w:rsid w:val="000650A9"/>
    <w:rsid w:val="000653F1"/>
    <w:rsid w:val="00065612"/>
    <w:rsid w:val="00066354"/>
    <w:rsid w:val="00066CE9"/>
    <w:rsid w:val="00066ECE"/>
    <w:rsid w:val="00067067"/>
    <w:rsid w:val="000671C1"/>
    <w:rsid w:val="000674D2"/>
    <w:rsid w:val="0006771D"/>
    <w:rsid w:val="000679D9"/>
    <w:rsid w:val="0007009E"/>
    <w:rsid w:val="000705D7"/>
    <w:rsid w:val="00070605"/>
    <w:rsid w:val="000706B1"/>
    <w:rsid w:val="00070731"/>
    <w:rsid w:val="00071C77"/>
    <w:rsid w:val="00072601"/>
    <w:rsid w:val="000738BC"/>
    <w:rsid w:val="0008087C"/>
    <w:rsid w:val="00084419"/>
    <w:rsid w:val="0008496B"/>
    <w:rsid w:val="00086782"/>
    <w:rsid w:val="00087FEA"/>
    <w:rsid w:val="0009108A"/>
    <w:rsid w:val="00092ADB"/>
    <w:rsid w:val="000949D2"/>
    <w:rsid w:val="00094D2D"/>
    <w:rsid w:val="000957FC"/>
    <w:rsid w:val="00095840"/>
    <w:rsid w:val="00096D8A"/>
    <w:rsid w:val="0009738D"/>
    <w:rsid w:val="00097451"/>
    <w:rsid w:val="000A16F6"/>
    <w:rsid w:val="000A1CFB"/>
    <w:rsid w:val="000A496F"/>
    <w:rsid w:val="000A4A55"/>
    <w:rsid w:val="000A60A0"/>
    <w:rsid w:val="000A62A1"/>
    <w:rsid w:val="000A6657"/>
    <w:rsid w:val="000A7747"/>
    <w:rsid w:val="000B187C"/>
    <w:rsid w:val="000B236D"/>
    <w:rsid w:val="000B5DD3"/>
    <w:rsid w:val="000B6237"/>
    <w:rsid w:val="000B6F4E"/>
    <w:rsid w:val="000B7479"/>
    <w:rsid w:val="000B7FA2"/>
    <w:rsid w:val="000C04E3"/>
    <w:rsid w:val="000C0C05"/>
    <w:rsid w:val="000C1AAF"/>
    <w:rsid w:val="000C304F"/>
    <w:rsid w:val="000C4648"/>
    <w:rsid w:val="000C4B25"/>
    <w:rsid w:val="000C59AD"/>
    <w:rsid w:val="000C5D2B"/>
    <w:rsid w:val="000D2ED0"/>
    <w:rsid w:val="000D3554"/>
    <w:rsid w:val="000D4E88"/>
    <w:rsid w:val="000D5FB8"/>
    <w:rsid w:val="000D6C02"/>
    <w:rsid w:val="000D6DFD"/>
    <w:rsid w:val="000D6E10"/>
    <w:rsid w:val="000D729F"/>
    <w:rsid w:val="000D73FB"/>
    <w:rsid w:val="000D7961"/>
    <w:rsid w:val="000E00B6"/>
    <w:rsid w:val="000E0166"/>
    <w:rsid w:val="000E04A1"/>
    <w:rsid w:val="000E069C"/>
    <w:rsid w:val="000E07D7"/>
    <w:rsid w:val="000E0B6C"/>
    <w:rsid w:val="000E12F1"/>
    <w:rsid w:val="000E178C"/>
    <w:rsid w:val="000E19F0"/>
    <w:rsid w:val="000E1C5E"/>
    <w:rsid w:val="000E2020"/>
    <w:rsid w:val="000E2462"/>
    <w:rsid w:val="000E27C3"/>
    <w:rsid w:val="000E326F"/>
    <w:rsid w:val="000E34E9"/>
    <w:rsid w:val="000E475C"/>
    <w:rsid w:val="000E6B11"/>
    <w:rsid w:val="000E6DC6"/>
    <w:rsid w:val="000E7B1F"/>
    <w:rsid w:val="000F0E29"/>
    <w:rsid w:val="000F45B0"/>
    <w:rsid w:val="000F62F0"/>
    <w:rsid w:val="000F6FD9"/>
    <w:rsid w:val="000F7159"/>
    <w:rsid w:val="000F7CF2"/>
    <w:rsid w:val="00100156"/>
    <w:rsid w:val="001009E5"/>
    <w:rsid w:val="00101871"/>
    <w:rsid w:val="00103061"/>
    <w:rsid w:val="001051E5"/>
    <w:rsid w:val="00105242"/>
    <w:rsid w:val="00105367"/>
    <w:rsid w:val="001055FB"/>
    <w:rsid w:val="00105DBD"/>
    <w:rsid w:val="00105FBE"/>
    <w:rsid w:val="001060B6"/>
    <w:rsid w:val="001061A0"/>
    <w:rsid w:val="00106A59"/>
    <w:rsid w:val="00107A3E"/>
    <w:rsid w:val="001112BC"/>
    <w:rsid w:val="00111D5A"/>
    <w:rsid w:val="001128C9"/>
    <w:rsid w:val="00113FA0"/>
    <w:rsid w:val="00114583"/>
    <w:rsid w:val="00114833"/>
    <w:rsid w:val="00115643"/>
    <w:rsid w:val="001201B6"/>
    <w:rsid w:val="001202D5"/>
    <w:rsid w:val="0012072D"/>
    <w:rsid w:val="00122891"/>
    <w:rsid w:val="001253B5"/>
    <w:rsid w:val="00125BF8"/>
    <w:rsid w:val="001308CC"/>
    <w:rsid w:val="00130942"/>
    <w:rsid w:val="001312AF"/>
    <w:rsid w:val="00132096"/>
    <w:rsid w:val="00132F25"/>
    <w:rsid w:val="0013350B"/>
    <w:rsid w:val="00133C94"/>
    <w:rsid w:val="00133E0F"/>
    <w:rsid w:val="001342F1"/>
    <w:rsid w:val="00135A3A"/>
    <w:rsid w:val="001366B7"/>
    <w:rsid w:val="00137A93"/>
    <w:rsid w:val="00137DAA"/>
    <w:rsid w:val="0014064C"/>
    <w:rsid w:val="00140CA7"/>
    <w:rsid w:val="00141E27"/>
    <w:rsid w:val="00143040"/>
    <w:rsid w:val="001452C0"/>
    <w:rsid w:val="00146631"/>
    <w:rsid w:val="00146B23"/>
    <w:rsid w:val="00147AA3"/>
    <w:rsid w:val="00147B71"/>
    <w:rsid w:val="00150214"/>
    <w:rsid w:val="00150CA6"/>
    <w:rsid w:val="001518BB"/>
    <w:rsid w:val="00151DC8"/>
    <w:rsid w:val="00153F0B"/>
    <w:rsid w:val="00154368"/>
    <w:rsid w:val="00154623"/>
    <w:rsid w:val="0015499C"/>
    <w:rsid w:val="00155375"/>
    <w:rsid w:val="0015675F"/>
    <w:rsid w:val="0015681C"/>
    <w:rsid w:val="00160FCE"/>
    <w:rsid w:val="00163311"/>
    <w:rsid w:val="00163845"/>
    <w:rsid w:val="00164471"/>
    <w:rsid w:val="001649E0"/>
    <w:rsid w:val="0016526C"/>
    <w:rsid w:val="001652F4"/>
    <w:rsid w:val="0016530B"/>
    <w:rsid w:val="00166527"/>
    <w:rsid w:val="00166662"/>
    <w:rsid w:val="00167F10"/>
    <w:rsid w:val="00170CA8"/>
    <w:rsid w:val="001732D9"/>
    <w:rsid w:val="001750CB"/>
    <w:rsid w:val="00175445"/>
    <w:rsid w:val="00175FFA"/>
    <w:rsid w:val="001777DE"/>
    <w:rsid w:val="001779DB"/>
    <w:rsid w:val="00177F66"/>
    <w:rsid w:val="001811C1"/>
    <w:rsid w:val="00181C40"/>
    <w:rsid w:val="001833B0"/>
    <w:rsid w:val="001852F3"/>
    <w:rsid w:val="001859FA"/>
    <w:rsid w:val="00186100"/>
    <w:rsid w:val="00186621"/>
    <w:rsid w:val="001867FF"/>
    <w:rsid w:val="001869A5"/>
    <w:rsid w:val="00186BF5"/>
    <w:rsid w:val="00187D66"/>
    <w:rsid w:val="0019134E"/>
    <w:rsid w:val="0019276B"/>
    <w:rsid w:val="00192E8A"/>
    <w:rsid w:val="00194C49"/>
    <w:rsid w:val="00195A7F"/>
    <w:rsid w:val="00196E2A"/>
    <w:rsid w:val="001971AE"/>
    <w:rsid w:val="00197834"/>
    <w:rsid w:val="001A1796"/>
    <w:rsid w:val="001A2959"/>
    <w:rsid w:val="001A317F"/>
    <w:rsid w:val="001A3CC0"/>
    <w:rsid w:val="001A4459"/>
    <w:rsid w:val="001A61D3"/>
    <w:rsid w:val="001A6CEB"/>
    <w:rsid w:val="001A7AAE"/>
    <w:rsid w:val="001B0443"/>
    <w:rsid w:val="001B1EDD"/>
    <w:rsid w:val="001B235A"/>
    <w:rsid w:val="001B2758"/>
    <w:rsid w:val="001B4004"/>
    <w:rsid w:val="001B41E5"/>
    <w:rsid w:val="001B55ED"/>
    <w:rsid w:val="001B56F1"/>
    <w:rsid w:val="001B585C"/>
    <w:rsid w:val="001B5981"/>
    <w:rsid w:val="001B5CA2"/>
    <w:rsid w:val="001B65F9"/>
    <w:rsid w:val="001C0DC5"/>
    <w:rsid w:val="001C1A4D"/>
    <w:rsid w:val="001C3012"/>
    <w:rsid w:val="001C3525"/>
    <w:rsid w:val="001C3885"/>
    <w:rsid w:val="001C4403"/>
    <w:rsid w:val="001C44A3"/>
    <w:rsid w:val="001C5B59"/>
    <w:rsid w:val="001C6408"/>
    <w:rsid w:val="001C673F"/>
    <w:rsid w:val="001D03FE"/>
    <w:rsid w:val="001D0548"/>
    <w:rsid w:val="001D06AA"/>
    <w:rsid w:val="001D08E8"/>
    <w:rsid w:val="001D0C1B"/>
    <w:rsid w:val="001D0D7B"/>
    <w:rsid w:val="001D0F05"/>
    <w:rsid w:val="001D2E85"/>
    <w:rsid w:val="001D5871"/>
    <w:rsid w:val="001D6F1E"/>
    <w:rsid w:val="001D74DB"/>
    <w:rsid w:val="001D76AB"/>
    <w:rsid w:val="001E0711"/>
    <w:rsid w:val="001E07FC"/>
    <w:rsid w:val="001E11F9"/>
    <w:rsid w:val="001E17B6"/>
    <w:rsid w:val="001E1CD7"/>
    <w:rsid w:val="001E3887"/>
    <w:rsid w:val="001E38A4"/>
    <w:rsid w:val="001E3C20"/>
    <w:rsid w:val="001E4E76"/>
    <w:rsid w:val="001E54F6"/>
    <w:rsid w:val="001E5DE0"/>
    <w:rsid w:val="001E6103"/>
    <w:rsid w:val="001E64FE"/>
    <w:rsid w:val="001F11F8"/>
    <w:rsid w:val="001F40A2"/>
    <w:rsid w:val="001F4428"/>
    <w:rsid w:val="001F455A"/>
    <w:rsid w:val="001F500A"/>
    <w:rsid w:val="001F5028"/>
    <w:rsid w:val="001F5F4A"/>
    <w:rsid w:val="001F67CB"/>
    <w:rsid w:val="00200224"/>
    <w:rsid w:val="00201107"/>
    <w:rsid w:val="00201A77"/>
    <w:rsid w:val="00201E03"/>
    <w:rsid w:val="00202AF8"/>
    <w:rsid w:val="002037D1"/>
    <w:rsid w:val="00203AC7"/>
    <w:rsid w:val="00203D78"/>
    <w:rsid w:val="00204053"/>
    <w:rsid w:val="002041EB"/>
    <w:rsid w:val="00204982"/>
    <w:rsid w:val="00206169"/>
    <w:rsid w:val="00207A57"/>
    <w:rsid w:val="00210EBE"/>
    <w:rsid w:val="0021109D"/>
    <w:rsid w:val="002124D4"/>
    <w:rsid w:val="0021308F"/>
    <w:rsid w:val="0021350B"/>
    <w:rsid w:val="00213B08"/>
    <w:rsid w:val="002145A1"/>
    <w:rsid w:val="00214AF2"/>
    <w:rsid w:val="00214DD7"/>
    <w:rsid w:val="00215C1A"/>
    <w:rsid w:val="002165C3"/>
    <w:rsid w:val="00216FB0"/>
    <w:rsid w:val="00220C6B"/>
    <w:rsid w:val="00221291"/>
    <w:rsid w:val="0022190F"/>
    <w:rsid w:val="00221F95"/>
    <w:rsid w:val="002223B4"/>
    <w:rsid w:val="00224DA0"/>
    <w:rsid w:val="002259D3"/>
    <w:rsid w:val="00225ACD"/>
    <w:rsid w:val="002265BC"/>
    <w:rsid w:val="00226B9E"/>
    <w:rsid w:val="0022772A"/>
    <w:rsid w:val="002279F5"/>
    <w:rsid w:val="00227E03"/>
    <w:rsid w:val="00231358"/>
    <w:rsid w:val="00232314"/>
    <w:rsid w:val="00232BE7"/>
    <w:rsid w:val="002333E4"/>
    <w:rsid w:val="002354CC"/>
    <w:rsid w:val="0023731E"/>
    <w:rsid w:val="002373E7"/>
    <w:rsid w:val="00240449"/>
    <w:rsid w:val="0024279E"/>
    <w:rsid w:val="00242BA3"/>
    <w:rsid w:val="00243C69"/>
    <w:rsid w:val="00243D61"/>
    <w:rsid w:val="00243F84"/>
    <w:rsid w:val="0024503F"/>
    <w:rsid w:val="00245754"/>
    <w:rsid w:val="00246172"/>
    <w:rsid w:val="00246973"/>
    <w:rsid w:val="00247063"/>
    <w:rsid w:val="00247601"/>
    <w:rsid w:val="0025005A"/>
    <w:rsid w:val="00250252"/>
    <w:rsid w:val="00250B80"/>
    <w:rsid w:val="00250D5F"/>
    <w:rsid w:val="00252398"/>
    <w:rsid w:val="002523DA"/>
    <w:rsid w:val="00253F52"/>
    <w:rsid w:val="002554B6"/>
    <w:rsid w:val="00255F74"/>
    <w:rsid w:val="00257316"/>
    <w:rsid w:val="002604B4"/>
    <w:rsid w:val="002616A3"/>
    <w:rsid w:val="00262E63"/>
    <w:rsid w:val="00263C2C"/>
    <w:rsid w:val="00263FBB"/>
    <w:rsid w:val="002654F7"/>
    <w:rsid w:val="00265688"/>
    <w:rsid w:val="00266018"/>
    <w:rsid w:val="00266F60"/>
    <w:rsid w:val="00270326"/>
    <w:rsid w:val="002710A3"/>
    <w:rsid w:val="00272B7A"/>
    <w:rsid w:val="00272F1F"/>
    <w:rsid w:val="00272FC3"/>
    <w:rsid w:val="00273A73"/>
    <w:rsid w:val="00273BC5"/>
    <w:rsid w:val="002748D0"/>
    <w:rsid w:val="0027539E"/>
    <w:rsid w:val="00275871"/>
    <w:rsid w:val="00276013"/>
    <w:rsid w:val="002768B4"/>
    <w:rsid w:val="00277E0E"/>
    <w:rsid w:val="00277F8F"/>
    <w:rsid w:val="00280B8B"/>
    <w:rsid w:val="00281805"/>
    <w:rsid w:val="00281EC3"/>
    <w:rsid w:val="002821D5"/>
    <w:rsid w:val="00282306"/>
    <w:rsid w:val="002858E5"/>
    <w:rsid w:val="00286B99"/>
    <w:rsid w:val="00286F85"/>
    <w:rsid w:val="0028716F"/>
    <w:rsid w:val="0028724A"/>
    <w:rsid w:val="002877D3"/>
    <w:rsid w:val="002906DD"/>
    <w:rsid w:val="00290B29"/>
    <w:rsid w:val="00293011"/>
    <w:rsid w:val="002935DE"/>
    <w:rsid w:val="00294393"/>
    <w:rsid w:val="0029545C"/>
    <w:rsid w:val="00295C2E"/>
    <w:rsid w:val="00295FEE"/>
    <w:rsid w:val="0029613C"/>
    <w:rsid w:val="00296F4A"/>
    <w:rsid w:val="002A0196"/>
    <w:rsid w:val="002A0D47"/>
    <w:rsid w:val="002A123D"/>
    <w:rsid w:val="002A14F3"/>
    <w:rsid w:val="002A332A"/>
    <w:rsid w:val="002A3476"/>
    <w:rsid w:val="002A37B5"/>
    <w:rsid w:val="002A3AA1"/>
    <w:rsid w:val="002A4889"/>
    <w:rsid w:val="002A5438"/>
    <w:rsid w:val="002A631D"/>
    <w:rsid w:val="002A65B3"/>
    <w:rsid w:val="002A7C7B"/>
    <w:rsid w:val="002B04BB"/>
    <w:rsid w:val="002B093F"/>
    <w:rsid w:val="002B2A14"/>
    <w:rsid w:val="002B2CB9"/>
    <w:rsid w:val="002B2EA7"/>
    <w:rsid w:val="002B2F6A"/>
    <w:rsid w:val="002B33C9"/>
    <w:rsid w:val="002B3E6B"/>
    <w:rsid w:val="002B7D7E"/>
    <w:rsid w:val="002C263A"/>
    <w:rsid w:val="002C42F5"/>
    <w:rsid w:val="002C4383"/>
    <w:rsid w:val="002C50EB"/>
    <w:rsid w:val="002C6DB7"/>
    <w:rsid w:val="002C6F4B"/>
    <w:rsid w:val="002C7E9A"/>
    <w:rsid w:val="002D0CD6"/>
    <w:rsid w:val="002D0D70"/>
    <w:rsid w:val="002D15DB"/>
    <w:rsid w:val="002D1817"/>
    <w:rsid w:val="002D1A70"/>
    <w:rsid w:val="002D20D2"/>
    <w:rsid w:val="002D24A4"/>
    <w:rsid w:val="002D24F8"/>
    <w:rsid w:val="002D2A70"/>
    <w:rsid w:val="002D3D9B"/>
    <w:rsid w:val="002D4295"/>
    <w:rsid w:val="002D42B9"/>
    <w:rsid w:val="002D63D3"/>
    <w:rsid w:val="002E1FDE"/>
    <w:rsid w:val="002E219D"/>
    <w:rsid w:val="002E3C23"/>
    <w:rsid w:val="002E3CAD"/>
    <w:rsid w:val="002E6472"/>
    <w:rsid w:val="002E651E"/>
    <w:rsid w:val="002E6C04"/>
    <w:rsid w:val="002E6E05"/>
    <w:rsid w:val="002F15FA"/>
    <w:rsid w:val="002F1FD1"/>
    <w:rsid w:val="002F211A"/>
    <w:rsid w:val="002F2813"/>
    <w:rsid w:val="002F2BED"/>
    <w:rsid w:val="002F2E92"/>
    <w:rsid w:val="002F337B"/>
    <w:rsid w:val="002F345D"/>
    <w:rsid w:val="002F5250"/>
    <w:rsid w:val="002F5385"/>
    <w:rsid w:val="002F5759"/>
    <w:rsid w:val="002F59FE"/>
    <w:rsid w:val="002F5F28"/>
    <w:rsid w:val="002F6619"/>
    <w:rsid w:val="002F6676"/>
    <w:rsid w:val="002F67C3"/>
    <w:rsid w:val="002F68B3"/>
    <w:rsid w:val="002F718F"/>
    <w:rsid w:val="00304444"/>
    <w:rsid w:val="003061E3"/>
    <w:rsid w:val="00306744"/>
    <w:rsid w:val="003067B7"/>
    <w:rsid w:val="00307790"/>
    <w:rsid w:val="0030791E"/>
    <w:rsid w:val="003103DA"/>
    <w:rsid w:val="00310505"/>
    <w:rsid w:val="00310A95"/>
    <w:rsid w:val="00310CD1"/>
    <w:rsid w:val="003110A7"/>
    <w:rsid w:val="0031166C"/>
    <w:rsid w:val="003116DE"/>
    <w:rsid w:val="00311EBD"/>
    <w:rsid w:val="003120C5"/>
    <w:rsid w:val="0031232C"/>
    <w:rsid w:val="00312F18"/>
    <w:rsid w:val="0031303E"/>
    <w:rsid w:val="00313255"/>
    <w:rsid w:val="00313E31"/>
    <w:rsid w:val="0031449B"/>
    <w:rsid w:val="00314687"/>
    <w:rsid w:val="00314AB5"/>
    <w:rsid w:val="0031527A"/>
    <w:rsid w:val="003153CD"/>
    <w:rsid w:val="0031590C"/>
    <w:rsid w:val="0031704D"/>
    <w:rsid w:val="003171CF"/>
    <w:rsid w:val="00317788"/>
    <w:rsid w:val="0032146B"/>
    <w:rsid w:val="003218ED"/>
    <w:rsid w:val="0032202F"/>
    <w:rsid w:val="003226CA"/>
    <w:rsid w:val="00322BC3"/>
    <w:rsid w:val="00325734"/>
    <w:rsid w:val="00325C93"/>
    <w:rsid w:val="00325FC4"/>
    <w:rsid w:val="003260E1"/>
    <w:rsid w:val="00327511"/>
    <w:rsid w:val="003312BD"/>
    <w:rsid w:val="00331981"/>
    <w:rsid w:val="00332192"/>
    <w:rsid w:val="003329FF"/>
    <w:rsid w:val="0033301E"/>
    <w:rsid w:val="00333B9F"/>
    <w:rsid w:val="00333D5D"/>
    <w:rsid w:val="00333FAC"/>
    <w:rsid w:val="0033462B"/>
    <w:rsid w:val="00334AD6"/>
    <w:rsid w:val="00334FCA"/>
    <w:rsid w:val="003352C8"/>
    <w:rsid w:val="003355E7"/>
    <w:rsid w:val="003366E9"/>
    <w:rsid w:val="00336E40"/>
    <w:rsid w:val="00336FCC"/>
    <w:rsid w:val="00341581"/>
    <w:rsid w:val="0034186C"/>
    <w:rsid w:val="00341F6A"/>
    <w:rsid w:val="003423F4"/>
    <w:rsid w:val="003436B7"/>
    <w:rsid w:val="00343BB2"/>
    <w:rsid w:val="00344889"/>
    <w:rsid w:val="00344AB9"/>
    <w:rsid w:val="00344FB9"/>
    <w:rsid w:val="0034647E"/>
    <w:rsid w:val="00346EFF"/>
    <w:rsid w:val="00347430"/>
    <w:rsid w:val="00351B6C"/>
    <w:rsid w:val="00351D68"/>
    <w:rsid w:val="00352231"/>
    <w:rsid w:val="003528AF"/>
    <w:rsid w:val="00353D69"/>
    <w:rsid w:val="00354584"/>
    <w:rsid w:val="003575E4"/>
    <w:rsid w:val="0035781F"/>
    <w:rsid w:val="00357CEB"/>
    <w:rsid w:val="00362FF8"/>
    <w:rsid w:val="00363799"/>
    <w:rsid w:val="00365129"/>
    <w:rsid w:val="0036512D"/>
    <w:rsid w:val="00366319"/>
    <w:rsid w:val="0036645B"/>
    <w:rsid w:val="00367AD5"/>
    <w:rsid w:val="00370D99"/>
    <w:rsid w:val="00370EB2"/>
    <w:rsid w:val="003713B9"/>
    <w:rsid w:val="00371877"/>
    <w:rsid w:val="00372204"/>
    <w:rsid w:val="00373B83"/>
    <w:rsid w:val="003744A8"/>
    <w:rsid w:val="00374A2D"/>
    <w:rsid w:val="003752CF"/>
    <w:rsid w:val="00375FD8"/>
    <w:rsid w:val="00376A3A"/>
    <w:rsid w:val="00377A13"/>
    <w:rsid w:val="00380F25"/>
    <w:rsid w:val="003822A5"/>
    <w:rsid w:val="003844DC"/>
    <w:rsid w:val="00385477"/>
    <w:rsid w:val="0038587E"/>
    <w:rsid w:val="003859F5"/>
    <w:rsid w:val="00387954"/>
    <w:rsid w:val="0039005C"/>
    <w:rsid w:val="00390733"/>
    <w:rsid w:val="0039187D"/>
    <w:rsid w:val="003928A3"/>
    <w:rsid w:val="00394E86"/>
    <w:rsid w:val="00395A63"/>
    <w:rsid w:val="00395B4A"/>
    <w:rsid w:val="003967C9"/>
    <w:rsid w:val="003A092F"/>
    <w:rsid w:val="003A0B33"/>
    <w:rsid w:val="003A0E55"/>
    <w:rsid w:val="003A109E"/>
    <w:rsid w:val="003A1C44"/>
    <w:rsid w:val="003A1CC4"/>
    <w:rsid w:val="003A206A"/>
    <w:rsid w:val="003A4033"/>
    <w:rsid w:val="003A58A3"/>
    <w:rsid w:val="003A5AAC"/>
    <w:rsid w:val="003B04C4"/>
    <w:rsid w:val="003B07B6"/>
    <w:rsid w:val="003B0E89"/>
    <w:rsid w:val="003B13AE"/>
    <w:rsid w:val="003B211F"/>
    <w:rsid w:val="003B2FC7"/>
    <w:rsid w:val="003B3131"/>
    <w:rsid w:val="003B4A22"/>
    <w:rsid w:val="003B4C21"/>
    <w:rsid w:val="003B4D3A"/>
    <w:rsid w:val="003B51C3"/>
    <w:rsid w:val="003B5439"/>
    <w:rsid w:val="003B601B"/>
    <w:rsid w:val="003B61FF"/>
    <w:rsid w:val="003C0732"/>
    <w:rsid w:val="003C0ACD"/>
    <w:rsid w:val="003C2039"/>
    <w:rsid w:val="003C2BEF"/>
    <w:rsid w:val="003C3D86"/>
    <w:rsid w:val="003C5759"/>
    <w:rsid w:val="003C59FB"/>
    <w:rsid w:val="003C735A"/>
    <w:rsid w:val="003D0035"/>
    <w:rsid w:val="003D0692"/>
    <w:rsid w:val="003D154A"/>
    <w:rsid w:val="003D1750"/>
    <w:rsid w:val="003D21DA"/>
    <w:rsid w:val="003D4A3C"/>
    <w:rsid w:val="003D5F3C"/>
    <w:rsid w:val="003D5F82"/>
    <w:rsid w:val="003D60E4"/>
    <w:rsid w:val="003E1DB4"/>
    <w:rsid w:val="003E289C"/>
    <w:rsid w:val="003E3336"/>
    <w:rsid w:val="003E34BF"/>
    <w:rsid w:val="003E366C"/>
    <w:rsid w:val="003E3CD2"/>
    <w:rsid w:val="003E4177"/>
    <w:rsid w:val="003E47A3"/>
    <w:rsid w:val="003E4A7B"/>
    <w:rsid w:val="003E5239"/>
    <w:rsid w:val="003F02EE"/>
    <w:rsid w:val="003F054F"/>
    <w:rsid w:val="003F0D9A"/>
    <w:rsid w:val="003F129A"/>
    <w:rsid w:val="003F29C4"/>
    <w:rsid w:val="003F2BFE"/>
    <w:rsid w:val="003F2F14"/>
    <w:rsid w:val="003F3008"/>
    <w:rsid w:val="003F4E80"/>
    <w:rsid w:val="003F6157"/>
    <w:rsid w:val="003F6F09"/>
    <w:rsid w:val="003F7B85"/>
    <w:rsid w:val="003F7D30"/>
    <w:rsid w:val="00400357"/>
    <w:rsid w:val="004004AE"/>
    <w:rsid w:val="00401C3F"/>
    <w:rsid w:val="0040268E"/>
    <w:rsid w:val="00402DA7"/>
    <w:rsid w:val="0040432F"/>
    <w:rsid w:val="0040438A"/>
    <w:rsid w:val="0040440C"/>
    <w:rsid w:val="00404B27"/>
    <w:rsid w:val="00405F8E"/>
    <w:rsid w:val="00407351"/>
    <w:rsid w:val="004076A7"/>
    <w:rsid w:val="004119B6"/>
    <w:rsid w:val="0041248A"/>
    <w:rsid w:val="00412DE8"/>
    <w:rsid w:val="00413294"/>
    <w:rsid w:val="00413CF0"/>
    <w:rsid w:val="00414212"/>
    <w:rsid w:val="004143A0"/>
    <w:rsid w:val="004143F5"/>
    <w:rsid w:val="00414507"/>
    <w:rsid w:val="0041519A"/>
    <w:rsid w:val="004157F0"/>
    <w:rsid w:val="0041770C"/>
    <w:rsid w:val="00417984"/>
    <w:rsid w:val="00417A19"/>
    <w:rsid w:val="00420484"/>
    <w:rsid w:val="00421C3D"/>
    <w:rsid w:val="004229DB"/>
    <w:rsid w:val="00422D27"/>
    <w:rsid w:val="00423C09"/>
    <w:rsid w:val="004251B0"/>
    <w:rsid w:val="004255F2"/>
    <w:rsid w:val="00425931"/>
    <w:rsid w:val="0042702E"/>
    <w:rsid w:val="00433B79"/>
    <w:rsid w:val="00433D32"/>
    <w:rsid w:val="00433E35"/>
    <w:rsid w:val="004355E9"/>
    <w:rsid w:val="004360EE"/>
    <w:rsid w:val="00437CE2"/>
    <w:rsid w:val="00440F87"/>
    <w:rsid w:val="004415F3"/>
    <w:rsid w:val="00441759"/>
    <w:rsid w:val="00441D66"/>
    <w:rsid w:val="00441FA7"/>
    <w:rsid w:val="00442701"/>
    <w:rsid w:val="004443B1"/>
    <w:rsid w:val="004467FC"/>
    <w:rsid w:val="00446F3E"/>
    <w:rsid w:val="00447565"/>
    <w:rsid w:val="00451382"/>
    <w:rsid w:val="0045228B"/>
    <w:rsid w:val="00452738"/>
    <w:rsid w:val="004552CB"/>
    <w:rsid w:val="00456170"/>
    <w:rsid w:val="00456381"/>
    <w:rsid w:val="00457061"/>
    <w:rsid w:val="00457DC9"/>
    <w:rsid w:val="00460746"/>
    <w:rsid w:val="00460BD9"/>
    <w:rsid w:val="0046161C"/>
    <w:rsid w:val="00461CF6"/>
    <w:rsid w:val="004629AE"/>
    <w:rsid w:val="0046383D"/>
    <w:rsid w:val="00464398"/>
    <w:rsid w:val="0046448F"/>
    <w:rsid w:val="00465DC2"/>
    <w:rsid w:val="004717A5"/>
    <w:rsid w:val="00471DB4"/>
    <w:rsid w:val="0047223E"/>
    <w:rsid w:val="0047274B"/>
    <w:rsid w:val="004731F6"/>
    <w:rsid w:val="0047394F"/>
    <w:rsid w:val="00474009"/>
    <w:rsid w:val="004754F1"/>
    <w:rsid w:val="00475760"/>
    <w:rsid w:val="00480E22"/>
    <w:rsid w:val="004819F3"/>
    <w:rsid w:val="004820D0"/>
    <w:rsid w:val="00482B15"/>
    <w:rsid w:val="00482D88"/>
    <w:rsid w:val="00483340"/>
    <w:rsid w:val="00483953"/>
    <w:rsid w:val="004848AC"/>
    <w:rsid w:val="00485456"/>
    <w:rsid w:val="0048569A"/>
    <w:rsid w:val="00485A0C"/>
    <w:rsid w:val="00485DD7"/>
    <w:rsid w:val="00485E75"/>
    <w:rsid w:val="00486D17"/>
    <w:rsid w:val="00486E56"/>
    <w:rsid w:val="004875FD"/>
    <w:rsid w:val="00487AA2"/>
    <w:rsid w:val="00487AA3"/>
    <w:rsid w:val="00490EA5"/>
    <w:rsid w:val="00490F84"/>
    <w:rsid w:val="00490F9A"/>
    <w:rsid w:val="004919B7"/>
    <w:rsid w:val="00493846"/>
    <w:rsid w:val="00493EE4"/>
    <w:rsid w:val="0049631E"/>
    <w:rsid w:val="004963E3"/>
    <w:rsid w:val="004972EB"/>
    <w:rsid w:val="00497512"/>
    <w:rsid w:val="00497D35"/>
    <w:rsid w:val="00497D93"/>
    <w:rsid w:val="004A04EC"/>
    <w:rsid w:val="004A0662"/>
    <w:rsid w:val="004A1634"/>
    <w:rsid w:val="004A23B9"/>
    <w:rsid w:val="004A2B01"/>
    <w:rsid w:val="004A3382"/>
    <w:rsid w:val="004A492B"/>
    <w:rsid w:val="004A5344"/>
    <w:rsid w:val="004A6155"/>
    <w:rsid w:val="004A6A18"/>
    <w:rsid w:val="004A7BC0"/>
    <w:rsid w:val="004B1075"/>
    <w:rsid w:val="004B162A"/>
    <w:rsid w:val="004B29C9"/>
    <w:rsid w:val="004B3894"/>
    <w:rsid w:val="004B44F4"/>
    <w:rsid w:val="004B496C"/>
    <w:rsid w:val="004B5E49"/>
    <w:rsid w:val="004B61A4"/>
    <w:rsid w:val="004B65E3"/>
    <w:rsid w:val="004B759E"/>
    <w:rsid w:val="004B7E25"/>
    <w:rsid w:val="004C0A56"/>
    <w:rsid w:val="004C145A"/>
    <w:rsid w:val="004C1632"/>
    <w:rsid w:val="004C19BF"/>
    <w:rsid w:val="004C3A66"/>
    <w:rsid w:val="004C3BBE"/>
    <w:rsid w:val="004C3C1A"/>
    <w:rsid w:val="004C402D"/>
    <w:rsid w:val="004C4576"/>
    <w:rsid w:val="004C54F8"/>
    <w:rsid w:val="004C64D0"/>
    <w:rsid w:val="004C72B8"/>
    <w:rsid w:val="004D042A"/>
    <w:rsid w:val="004D0444"/>
    <w:rsid w:val="004D0696"/>
    <w:rsid w:val="004D12BC"/>
    <w:rsid w:val="004D19FB"/>
    <w:rsid w:val="004D1C23"/>
    <w:rsid w:val="004D3944"/>
    <w:rsid w:val="004D7343"/>
    <w:rsid w:val="004E084D"/>
    <w:rsid w:val="004E0B63"/>
    <w:rsid w:val="004E1D73"/>
    <w:rsid w:val="004E23FC"/>
    <w:rsid w:val="004E36A7"/>
    <w:rsid w:val="004E3E33"/>
    <w:rsid w:val="004E422D"/>
    <w:rsid w:val="004E4A59"/>
    <w:rsid w:val="004E535D"/>
    <w:rsid w:val="004E5A48"/>
    <w:rsid w:val="004E643C"/>
    <w:rsid w:val="004E704A"/>
    <w:rsid w:val="004E79B7"/>
    <w:rsid w:val="004E7C0F"/>
    <w:rsid w:val="004E7E09"/>
    <w:rsid w:val="004F0985"/>
    <w:rsid w:val="004F101E"/>
    <w:rsid w:val="004F203B"/>
    <w:rsid w:val="004F34C6"/>
    <w:rsid w:val="004F42F7"/>
    <w:rsid w:val="004F5009"/>
    <w:rsid w:val="004F5918"/>
    <w:rsid w:val="004F5DAE"/>
    <w:rsid w:val="004F5F72"/>
    <w:rsid w:val="004F69D2"/>
    <w:rsid w:val="004F7472"/>
    <w:rsid w:val="004F75FA"/>
    <w:rsid w:val="004F7C52"/>
    <w:rsid w:val="00501A34"/>
    <w:rsid w:val="00501C7A"/>
    <w:rsid w:val="0050219F"/>
    <w:rsid w:val="00504020"/>
    <w:rsid w:val="0050457F"/>
    <w:rsid w:val="00504A7A"/>
    <w:rsid w:val="00505022"/>
    <w:rsid w:val="005052DB"/>
    <w:rsid w:val="005052FB"/>
    <w:rsid w:val="00505BF7"/>
    <w:rsid w:val="00507584"/>
    <w:rsid w:val="005075A8"/>
    <w:rsid w:val="00507FC0"/>
    <w:rsid w:val="00510D76"/>
    <w:rsid w:val="005117CA"/>
    <w:rsid w:val="0051184D"/>
    <w:rsid w:val="00512083"/>
    <w:rsid w:val="00514DAC"/>
    <w:rsid w:val="005158F1"/>
    <w:rsid w:val="0051599E"/>
    <w:rsid w:val="00516226"/>
    <w:rsid w:val="005164A2"/>
    <w:rsid w:val="00517898"/>
    <w:rsid w:val="00517D9A"/>
    <w:rsid w:val="0052106E"/>
    <w:rsid w:val="00523863"/>
    <w:rsid w:val="00523EEE"/>
    <w:rsid w:val="00523F26"/>
    <w:rsid w:val="005252D6"/>
    <w:rsid w:val="00527ABB"/>
    <w:rsid w:val="00532514"/>
    <w:rsid w:val="00533BF0"/>
    <w:rsid w:val="00533E2F"/>
    <w:rsid w:val="00534461"/>
    <w:rsid w:val="00534807"/>
    <w:rsid w:val="00535BFB"/>
    <w:rsid w:val="00536181"/>
    <w:rsid w:val="0054025C"/>
    <w:rsid w:val="0054042A"/>
    <w:rsid w:val="00540A73"/>
    <w:rsid w:val="00541842"/>
    <w:rsid w:val="00542891"/>
    <w:rsid w:val="00544548"/>
    <w:rsid w:val="00544615"/>
    <w:rsid w:val="00544A26"/>
    <w:rsid w:val="00545346"/>
    <w:rsid w:val="00546F92"/>
    <w:rsid w:val="00550040"/>
    <w:rsid w:val="005502CE"/>
    <w:rsid w:val="00550D8B"/>
    <w:rsid w:val="005526B5"/>
    <w:rsid w:val="00552D71"/>
    <w:rsid w:val="00553AD3"/>
    <w:rsid w:val="00553DE7"/>
    <w:rsid w:val="0055409C"/>
    <w:rsid w:val="005550B0"/>
    <w:rsid w:val="005559AD"/>
    <w:rsid w:val="00555F6A"/>
    <w:rsid w:val="00556A23"/>
    <w:rsid w:val="0056194A"/>
    <w:rsid w:val="00562F07"/>
    <w:rsid w:val="005632FF"/>
    <w:rsid w:val="005647D1"/>
    <w:rsid w:val="00565241"/>
    <w:rsid w:val="005656E2"/>
    <w:rsid w:val="00566611"/>
    <w:rsid w:val="00567706"/>
    <w:rsid w:val="005701EA"/>
    <w:rsid w:val="005709FC"/>
    <w:rsid w:val="0057126B"/>
    <w:rsid w:val="00571DC9"/>
    <w:rsid w:val="00572497"/>
    <w:rsid w:val="00573F8E"/>
    <w:rsid w:val="00574DB6"/>
    <w:rsid w:val="0057514C"/>
    <w:rsid w:val="0057519C"/>
    <w:rsid w:val="00580BCD"/>
    <w:rsid w:val="0058155F"/>
    <w:rsid w:val="005818CF"/>
    <w:rsid w:val="00582A95"/>
    <w:rsid w:val="0058394A"/>
    <w:rsid w:val="005841B0"/>
    <w:rsid w:val="0058479D"/>
    <w:rsid w:val="00584AFB"/>
    <w:rsid w:val="00584FF8"/>
    <w:rsid w:val="00585042"/>
    <w:rsid w:val="00586592"/>
    <w:rsid w:val="005875C2"/>
    <w:rsid w:val="00587FD1"/>
    <w:rsid w:val="0059241F"/>
    <w:rsid w:val="00592BCD"/>
    <w:rsid w:val="00592F60"/>
    <w:rsid w:val="00594C37"/>
    <w:rsid w:val="00594FE8"/>
    <w:rsid w:val="00596075"/>
    <w:rsid w:val="005A0ACC"/>
    <w:rsid w:val="005A1609"/>
    <w:rsid w:val="005A1CDF"/>
    <w:rsid w:val="005A1E91"/>
    <w:rsid w:val="005A3530"/>
    <w:rsid w:val="005A36E9"/>
    <w:rsid w:val="005A3DCC"/>
    <w:rsid w:val="005A402F"/>
    <w:rsid w:val="005A4339"/>
    <w:rsid w:val="005A6D1D"/>
    <w:rsid w:val="005A6D30"/>
    <w:rsid w:val="005A74FF"/>
    <w:rsid w:val="005B1089"/>
    <w:rsid w:val="005B1D5A"/>
    <w:rsid w:val="005B20CB"/>
    <w:rsid w:val="005B2CE7"/>
    <w:rsid w:val="005B4566"/>
    <w:rsid w:val="005B57E8"/>
    <w:rsid w:val="005B5EAE"/>
    <w:rsid w:val="005B6E69"/>
    <w:rsid w:val="005B7E15"/>
    <w:rsid w:val="005C1119"/>
    <w:rsid w:val="005C273D"/>
    <w:rsid w:val="005C3157"/>
    <w:rsid w:val="005C359B"/>
    <w:rsid w:val="005C5855"/>
    <w:rsid w:val="005D123B"/>
    <w:rsid w:val="005D1542"/>
    <w:rsid w:val="005D1562"/>
    <w:rsid w:val="005D1B15"/>
    <w:rsid w:val="005D22D7"/>
    <w:rsid w:val="005D2713"/>
    <w:rsid w:val="005D3218"/>
    <w:rsid w:val="005D3E33"/>
    <w:rsid w:val="005D3F14"/>
    <w:rsid w:val="005D47EF"/>
    <w:rsid w:val="005D4ACB"/>
    <w:rsid w:val="005D4E1C"/>
    <w:rsid w:val="005D524F"/>
    <w:rsid w:val="005D5446"/>
    <w:rsid w:val="005D6014"/>
    <w:rsid w:val="005D675C"/>
    <w:rsid w:val="005D6765"/>
    <w:rsid w:val="005D690D"/>
    <w:rsid w:val="005D73ED"/>
    <w:rsid w:val="005D780B"/>
    <w:rsid w:val="005D7CAC"/>
    <w:rsid w:val="005E2EC1"/>
    <w:rsid w:val="005E31B3"/>
    <w:rsid w:val="005E3389"/>
    <w:rsid w:val="005E433F"/>
    <w:rsid w:val="005E4780"/>
    <w:rsid w:val="005E7812"/>
    <w:rsid w:val="005E7CFF"/>
    <w:rsid w:val="005F1735"/>
    <w:rsid w:val="005F219A"/>
    <w:rsid w:val="005F22E1"/>
    <w:rsid w:val="005F459C"/>
    <w:rsid w:val="005F4C5F"/>
    <w:rsid w:val="005F6FEE"/>
    <w:rsid w:val="005F7322"/>
    <w:rsid w:val="00600A42"/>
    <w:rsid w:val="00601749"/>
    <w:rsid w:val="00602A33"/>
    <w:rsid w:val="00603221"/>
    <w:rsid w:val="00603A43"/>
    <w:rsid w:val="00605A3F"/>
    <w:rsid w:val="00606142"/>
    <w:rsid w:val="00606D5A"/>
    <w:rsid w:val="00606EF6"/>
    <w:rsid w:val="00607733"/>
    <w:rsid w:val="00607E94"/>
    <w:rsid w:val="006119DB"/>
    <w:rsid w:val="00611A5E"/>
    <w:rsid w:val="00611C19"/>
    <w:rsid w:val="006134D0"/>
    <w:rsid w:val="006137C2"/>
    <w:rsid w:val="00613FC2"/>
    <w:rsid w:val="00614898"/>
    <w:rsid w:val="00614F61"/>
    <w:rsid w:val="006153E3"/>
    <w:rsid w:val="00616CA1"/>
    <w:rsid w:val="006205B2"/>
    <w:rsid w:val="00620A43"/>
    <w:rsid w:val="00620F1B"/>
    <w:rsid w:val="00621A10"/>
    <w:rsid w:val="00621EF0"/>
    <w:rsid w:val="00623457"/>
    <w:rsid w:val="00623A8F"/>
    <w:rsid w:val="00624353"/>
    <w:rsid w:val="006250CC"/>
    <w:rsid w:val="00626490"/>
    <w:rsid w:val="006266B1"/>
    <w:rsid w:val="006305E2"/>
    <w:rsid w:val="00630AEA"/>
    <w:rsid w:val="00632AF9"/>
    <w:rsid w:val="00632FA2"/>
    <w:rsid w:val="00635DF7"/>
    <w:rsid w:val="0063694E"/>
    <w:rsid w:val="00636A06"/>
    <w:rsid w:val="0064114D"/>
    <w:rsid w:val="00641561"/>
    <w:rsid w:val="00641C65"/>
    <w:rsid w:val="00641D76"/>
    <w:rsid w:val="0064201A"/>
    <w:rsid w:val="00643224"/>
    <w:rsid w:val="00643AB6"/>
    <w:rsid w:val="00644158"/>
    <w:rsid w:val="0064449A"/>
    <w:rsid w:val="00644670"/>
    <w:rsid w:val="006450BE"/>
    <w:rsid w:val="006458F8"/>
    <w:rsid w:val="00646262"/>
    <w:rsid w:val="0064734E"/>
    <w:rsid w:val="00647B24"/>
    <w:rsid w:val="0065188A"/>
    <w:rsid w:val="00651A97"/>
    <w:rsid w:val="00652066"/>
    <w:rsid w:val="006521B5"/>
    <w:rsid w:val="00652665"/>
    <w:rsid w:val="00653F07"/>
    <w:rsid w:val="006559B4"/>
    <w:rsid w:val="006562AD"/>
    <w:rsid w:val="006572C1"/>
    <w:rsid w:val="006607CE"/>
    <w:rsid w:val="00661239"/>
    <w:rsid w:val="00661A5E"/>
    <w:rsid w:val="00661F3B"/>
    <w:rsid w:val="00665061"/>
    <w:rsid w:val="00666BD8"/>
    <w:rsid w:val="00670358"/>
    <w:rsid w:val="0067035E"/>
    <w:rsid w:val="00670E43"/>
    <w:rsid w:val="006712BB"/>
    <w:rsid w:val="006712BF"/>
    <w:rsid w:val="006719D5"/>
    <w:rsid w:val="00671CD1"/>
    <w:rsid w:val="00671CE2"/>
    <w:rsid w:val="00672221"/>
    <w:rsid w:val="006726E4"/>
    <w:rsid w:val="00672C9B"/>
    <w:rsid w:val="00672DE1"/>
    <w:rsid w:val="00673490"/>
    <w:rsid w:val="00673C2B"/>
    <w:rsid w:val="00674490"/>
    <w:rsid w:val="00675282"/>
    <w:rsid w:val="006755FB"/>
    <w:rsid w:val="006758DE"/>
    <w:rsid w:val="00675B96"/>
    <w:rsid w:val="00676F6E"/>
    <w:rsid w:val="006771AF"/>
    <w:rsid w:val="00680005"/>
    <w:rsid w:val="006801F8"/>
    <w:rsid w:val="00683114"/>
    <w:rsid w:val="00683307"/>
    <w:rsid w:val="00683396"/>
    <w:rsid w:val="006838F7"/>
    <w:rsid w:val="00683ACF"/>
    <w:rsid w:val="00683D4A"/>
    <w:rsid w:val="00685B7D"/>
    <w:rsid w:val="00685F00"/>
    <w:rsid w:val="00685FDF"/>
    <w:rsid w:val="0068732F"/>
    <w:rsid w:val="0068780C"/>
    <w:rsid w:val="00687D77"/>
    <w:rsid w:val="00687F93"/>
    <w:rsid w:val="00692A78"/>
    <w:rsid w:val="0069435C"/>
    <w:rsid w:val="00694974"/>
    <w:rsid w:val="00695448"/>
    <w:rsid w:val="00695491"/>
    <w:rsid w:val="00695EA6"/>
    <w:rsid w:val="006A0637"/>
    <w:rsid w:val="006A1396"/>
    <w:rsid w:val="006A37AB"/>
    <w:rsid w:val="006A3CA8"/>
    <w:rsid w:val="006A4815"/>
    <w:rsid w:val="006A656C"/>
    <w:rsid w:val="006A67B9"/>
    <w:rsid w:val="006A690A"/>
    <w:rsid w:val="006A6A63"/>
    <w:rsid w:val="006A6AE4"/>
    <w:rsid w:val="006A7951"/>
    <w:rsid w:val="006A7CB6"/>
    <w:rsid w:val="006B06BF"/>
    <w:rsid w:val="006B1EC6"/>
    <w:rsid w:val="006B2319"/>
    <w:rsid w:val="006B3489"/>
    <w:rsid w:val="006B3E35"/>
    <w:rsid w:val="006B55CD"/>
    <w:rsid w:val="006B6677"/>
    <w:rsid w:val="006B6AD9"/>
    <w:rsid w:val="006B7014"/>
    <w:rsid w:val="006B76EC"/>
    <w:rsid w:val="006B7B33"/>
    <w:rsid w:val="006C03D6"/>
    <w:rsid w:val="006C055E"/>
    <w:rsid w:val="006C05A9"/>
    <w:rsid w:val="006C086E"/>
    <w:rsid w:val="006C0B30"/>
    <w:rsid w:val="006C0D33"/>
    <w:rsid w:val="006C38D8"/>
    <w:rsid w:val="006C47C8"/>
    <w:rsid w:val="006C5FE7"/>
    <w:rsid w:val="006C61C1"/>
    <w:rsid w:val="006C6C44"/>
    <w:rsid w:val="006D1B33"/>
    <w:rsid w:val="006D30AC"/>
    <w:rsid w:val="006D36D9"/>
    <w:rsid w:val="006D4B78"/>
    <w:rsid w:val="006D523A"/>
    <w:rsid w:val="006D5EB9"/>
    <w:rsid w:val="006D70E7"/>
    <w:rsid w:val="006D7A70"/>
    <w:rsid w:val="006E092B"/>
    <w:rsid w:val="006E0B59"/>
    <w:rsid w:val="006E137E"/>
    <w:rsid w:val="006E4901"/>
    <w:rsid w:val="006E4C2E"/>
    <w:rsid w:val="006E5AB3"/>
    <w:rsid w:val="006E5DB7"/>
    <w:rsid w:val="006E75EE"/>
    <w:rsid w:val="006E7ADD"/>
    <w:rsid w:val="006F1196"/>
    <w:rsid w:val="006F33EB"/>
    <w:rsid w:val="006F430F"/>
    <w:rsid w:val="006F4821"/>
    <w:rsid w:val="006F519D"/>
    <w:rsid w:val="006F54D2"/>
    <w:rsid w:val="006F589C"/>
    <w:rsid w:val="006F63EC"/>
    <w:rsid w:val="006F691A"/>
    <w:rsid w:val="00700314"/>
    <w:rsid w:val="00701BF0"/>
    <w:rsid w:val="00702F66"/>
    <w:rsid w:val="00704D1F"/>
    <w:rsid w:val="007059C8"/>
    <w:rsid w:val="007060B5"/>
    <w:rsid w:val="007079D6"/>
    <w:rsid w:val="00710535"/>
    <w:rsid w:val="0071163D"/>
    <w:rsid w:val="0071259E"/>
    <w:rsid w:val="0071303E"/>
    <w:rsid w:val="007132D4"/>
    <w:rsid w:val="00713DEE"/>
    <w:rsid w:val="00715492"/>
    <w:rsid w:val="00716C59"/>
    <w:rsid w:val="007173E9"/>
    <w:rsid w:val="007201B2"/>
    <w:rsid w:val="00720EC8"/>
    <w:rsid w:val="00720EE6"/>
    <w:rsid w:val="00722D14"/>
    <w:rsid w:val="00724C4B"/>
    <w:rsid w:val="00725FEA"/>
    <w:rsid w:val="0072715A"/>
    <w:rsid w:val="0072750F"/>
    <w:rsid w:val="00730200"/>
    <w:rsid w:val="00730982"/>
    <w:rsid w:val="00730E2E"/>
    <w:rsid w:val="00730FB9"/>
    <w:rsid w:val="00731D92"/>
    <w:rsid w:val="00732285"/>
    <w:rsid w:val="007339A6"/>
    <w:rsid w:val="00733EE0"/>
    <w:rsid w:val="007340CA"/>
    <w:rsid w:val="00734B29"/>
    <w:rsid w:val="00735178"/>
    <w:rsid w:val="007377E6"/>
    <w:rsid w:val="00740204"/>
    <w:rsid w:val="00742CB3"/>
    <w:rsid w:val="00743319"/>
    <w:rsid w:val="0074334B"/>
    <w:rsid w:val="00743848"/>
    <w:rsid w:val="00745634"/>
    <w:rsid w:val="00747739"/>
    <w:rsid w:val="0075145D"/>
    <w:rsid w:val="0075191E"/>
    <w:rsid w:val="007541C6"/>
    <w:rsid w:val="00754574"/>
    <w:rsid w:val="007549E2"/>
    <w:rsid w:val="00754F62"/>
    <w:rsid w:val="007551F9"/>
    <w:rsid w:val="00755711"/>
    <w:rsid w:val="00756B67"/>
    <w:rsid w:val="007574C4"/>
    <w:rsid w:val="00760738"/>
    <w:rsid w:val="00762389"/>
    <w:rsid w:val="0076450C"/>
    <w:rsid w:val="007662F0"/>
    <w:rsid w:val="00766AC6"/>
    <w:rsid w:val="00767047"/>
    <w:rsid w:val="00767D08"/>
    <w:rsid w:val="007702DC"/>
    <w:rsid w:val="007703DB"/>
    <w:rsid w:val="00770BE5"/>
    <w:rsid w:val="00770F53"/>
    <w:rsid w:val="00772112"/>
    <w:rsid w:val="00772723"/>
    <w:rsid w:val="007729C9"/>
    <w:rsid w:val="007734C9"/>
    <w:rsid w:val="00774693"/>
    <w:rsid w:val="00774C51"/>
    <w:rsid w:val="0077599E"/>
    <w:rsid w:val="00776ACB"/>
    <w:rsid w:val="00780065"/>
    <w:rsid w:val="007800C1"/>
    <w:rsid w:val="00780173"/>
    <w:rsid w:val="007801E9"/>
    <w:rsid w:val="00781877"/>
    <w:rsid w:val="007837B1"/>
    <w:rsid w:val="007843BF"/>
    <w:rsid w:val="007848FB"/>
    <w:rsid w:val="00784CFD"/>
    <w:rsid w:val="0078594A"/>
    <w:rsid w:val="00786855"/>
    <w:rsid w:val="00786A1B"/>
    <w:rsid w:val="00786BC9"/>
    <w:rsid w:val="007879F0"/>
    <w:rsid w:val="00790234"/>
    <w:rsid w:val="007928C3"/>
    <w:rsid w:val="007935F9"/>
    <w:rsid w:val="0079396E"/>
    <w:rsid w:val="00793D43"/>
    <w:rsid w:val="00794D38"/>
    <w:rsid w:val="007958A2"/>
    <w:rsid w:val="00796046"/>
    <w:rsid w:val="00796235"/>
    <w:rsid w:val="007A0404"/>
    <w:rsid w:val="007A0B8D"/>
    <w:rsid w:val="007A0CF7"/>
    <w:rsid w:val="007A1CF5"/>
    <w:rsid w:val="007A2205"/>
    <w:rsid w:val="007A2336"/>
    <w:rsid w:val="007A2677"/>
    <w:rsid w:val="007A29CC"/>
    <w:rsid w:val="007A36BD"/>
    <w:rsid w:val="007A3AC0"/>
    <w:rsid w:val="007A42C6"/>
    <w:rsid w:val="007A6703"/>
    <w:rsid w:val="007A7DCA"/>
    <w:rsid w:val="007A7FF2"/>
    <w:rsid w:val="007B024B"/>
    <w:rsid w:val="007B025F"/>
    <w:rsid w:val="007B079B"/>
    <w:rsid w:val="007B0C3B"/>
    <w:rsid w:val="007B146F"/>
    <w:rsid w:val="007B42D7"/>
    <w:rsid w:val="007B5925"/>
    <w:rsid w:val="007B59DF"/>
    <w:rsid w:val="007B5D4B"/>
    <w:rsid w:val="007B5EFF"/>
    <w:rsid w:val="007B62F5"/>
    <w:rsid w:val="007B7495"/>
    <w:rsid w:val="007B7885"/>
    <w:rsid w:val="007B78C6"/>
    <w:rsid w:val="007B7AF2"/>
    <w:rsid w:val="007B7D86"/>
    <w:rsid w:val="007C009B"/>
    <w:rsid w:val="007C06F4"/>
    <w:rsid w:val="007C1573"/>
    <w:rsid w:val="007C2180"/>
    <w:rsid w:val="007C21E9"/>
    <w:rsid w:val="007C397A"/>
    <w:rsid w:val="007C4463"/>
    <w:rsid w:val="007C6571"/>
    <w:rsid w:val="007C6DF1"/>
    <w:rsid w:val="007C6E3D"/>
    <w:rsid w:val="007D167A"/>
    <w:rsid w:val="007D2CC2"/>
    <w:rsid w:val="007D3A48"/>
    <w:rsid w:val="007D3B4F"/>
    <w:rsid w:val="007D679C"/>
    <w:rsid w:val="007D69F3"/>
    <w:rsid w:val="007D6B91"/>
    <w:rsid w:val="007D6FE2"/>
    <w:rsid w:val="007D7197"/>
    <w:rsid w:val="007D792E"/>
    <w:rsid w:val="007E000B"/>
    <w:rsid w:val="007E243D"/>
    <w:rsid w:val="007E2EB5"/>
    <w:rsid w:val="007E2F1F"/>
    <w:rsid w:val="007E61C0"/>
    <w:rsid w:val="007E6704"/>
    <w:rsid w:val="007E6DF3"/>
    <w:rsid w:val="007E6FDE"/>
    <w:rsid w:val="007E73F5"/>
    <w:rsid w:val="007F03FD"/>
    <w:rsid w:val="007F13A0"/>
    <w:rsid w:val="007F2C74"/>
    <w:rsid w:val="007F2F17"/>
    <w:rsid w:val="007F3761"/>
    <w:rsid w:val="007F3E46"/>
    <w:rsid w:val="007F7282"/>
    <w:rsid w:val="007F7398"/>
    <w:rsid w:val="007F7775"/>
    <w:rsid w:val="00801202"/>
    <w:rsid w:val="00801521"/>
    <w:rsid w:val="00802962"/>
    <w:rsid w:val="008037A6"/>
    <w:rsid w:val="00803EC4"/>
    <w:rsid w:val="00804A55"/>
    <w:rsid w:val="00805080"/>
    <w:rsid w:val="00806C9F"/>
    <w:rsid w:val="00806EDB"/>
    <w:rsid w:val="0080728D"/>
    <w:rsid w:val="0080736B"/>
    <w:rsid w:val="008116A6"/>
    <w:rsid w:val="00811DEB"/>
    <w:rsid w:val="008129E2"/>
    <w:rsid w:val="00813766"/>
    <w:rsid w:val="00813AD9"/>
    <w:rsid w:val="0081422D"/>
    <w:rsid w:val="008145D5"/>
    <w:rsid w:val="00814752"/>
    <w:rsid w:val="00816752"/>
    <w:rsid w:val="008168F7"/>
    <w:rsid w:val="00817348"/>
    <w:rsid w:val="0081766D"/>
    <w:rsid w:val="008207F2"/>
    <w:rsid w:val="00820962"/>
    <w:rsid w:val="00821852"/>
    <w:rsid w:val="0082284D"/>
    <w:rsid w:val="00822964"/>
    <w:rsid w:val="008241B2"/>
    <w:rsid w:val="008246E5"/>
    <w:rsid w:val="00824E13"/>
    <w:rsid w:val="00826049"/>
    <w:rsid w:val="008277DE"/>
    <w:rsid w:val="00827C49"/>
    <w:rsid w:val="0083064D"/>
    <w:rsid w:val="008306FF"/>
    <w:rsid w:val="008338F0"/>
    <w:rsid w:val="00833988"/>
    <w:rsid w:val="00833A04"/>
    <w:rsid w:val="00833DEA"/>
    <w:rsid w:val="00835B35"/>
    <w:rsid w:val="00836218"/>
    <w:rsid w:val="00836B29"/>
    <w:rsid w:val="00836BC5"/>
    <w:rsid w:val="00837145"/>
    <w:rsid w:val="0083740A"/>
    <w:rsid w:val="008376F9"/>
    <w:rsid w:val="008379CC"/>
    <w:rsid w:val="00840707"/>
    <w:rsid w:val="008413C1"/>
    <w:rsid w:val="00841B09"/>
    <w:rsid w:val="00842722"/>
    <w:rsid w:val="0084293F"/>
    <w:rsid w:val="00843142"/>
    <w:rsid w:val="0084469B"/>
    <w:rsid w:val="0084517C"/>
    <w:rsid w:val="008457D8"/>
    <w:rsid w:val="00850754"/>
    <w:rsid w:val="00851090"/>
    <w:rsid w:val="00851713"/>
    <w:rsid w:val="00852D40"/>
    <w:rsid w:val="00853A4C"/>
    <w:rsid w:val="00854C82"/>
    <w:rsid w:val="00854F57"/>
    <w:rsid w:val="00856750"/>
    <w:rsid w:val="00857543"/>
    <w:rsid w:val="00857897"/>
    <w:rsid w:val="0086129F"/>
    <w:rsid w:val="008617EB"/>
    <w:rsid w:val="00864622"/>
    <w:rsid w:val="00865C6A"/>
    <w:rsid w:val="00865C7D"/>
    <w:rsid w:val="00866D81"/>
    <w:rsid w:val="008679A7"/>
    <w:rsid w:val="00867A2F"/>
    <w:rsid w:val="00867A8D"/>
    <w:rsid w:val="008702D8"/>
    <w:rsid w:val="00872F65"/>
    <w:rsid w:val="0087631A"/>
    <w:rsid w:val="0087656E"/>
    <w:rsid w:val="0087683E"/>
    <w:rsid w:val="00876A11"/>
    <w:rsid w:val="0087763B"/>
    <w:rsid w:val="00877F68"/>
    <w:rsid w:val="008818C6"/>
    <w:rsid w:val="00881FDA"/>
    <w:rsid w:val="008823B0"/>
    <w:rsid w:val="00882E06"/>
    <w:rsid w:val="00882E44"/>
    <w:rsid w:val="008833AE"/>
    <w:rsid w:val="00883EF7"/>
    <w:rsid w:val="0088463F"/>
    <w:rsid w:val="00884ADE"/>
    <w:rsid w:val="00885D8B"/>
    <w:rsid w:val="0088611F"/>
    <w:rsid w:val="00886473"/>
    <w:rsid w:val="0088655F"/>
    <w:rsid w:val="00891776"/>
    <w:rsid w:val="008917A8"/>
    <w:rsid w:val="00892358"/>
    <w:rsid w:val="00892932"/>
    <w:rsid w:val="00893B0F"/>
    <w:rsid w:val="00893CDA"/>
    <w:rsid w:val="00893E05"/>
    <w:rsid w:val="008959D1"/>
    <w:rsid w:val="008A116E"/>
    <w:rsid w:val="008A209D"/>
    <w:rsid w:val="008A2615"/>
    <w:rsid w:val="008A3140"/>
    <w:rsid w:val="008A3546"/>
    <w:rsid w:val="008A3AD9"/>
    <w:rsid w:val="008A3B3F"/>
    <w:rsid w:val="008A3DAA"/>
    <w:rsid w:val="008A3FC9"/>
    <w:rsid w:val="008A470E"/>
    <w:rsid w:val="008A4C03"/>
    <w:rsid w:val="008A4EA8"/>
    <w:rsid w:val="008A5CE2"/>
    <w:rsid w:val="008A736D"/>
    <w:rsid w:val="008B04E3"/>
    <w:rsid w:val="008B18E4"/>
    <w:rsid w:val="008B1CEC"/>
    <w:rsid w:val="008B41C9"/>
    <w:rsid w:val="008B4966"/>
    <w:rsid w:val="008B53EE"/>
    <w:rsid w:val="008B5434"/>
    <w:rsid w:val="008B546A"/>
    <w:rsid w:val="008B685D"/>
    <w:rsid w:val="008B6FE1"/>
    <w:rsid w:val="008B7637"/>
    <w:rsid w:val="008B7EA6"/>
    <w:rsid w:val="008C0BF3"/>
    <w:rsid w:val="008C0DD5"/>
    <w:rsid w:val="008C2834"/>
    <w:rsid w:val="008C284D"/>
    <w:rsid w:val="008C3777"/>
    <w:rsid w:val="008C3823"/>
    <w:rsid w:val="008C4A29"/>
    <w:rsid w:val="008C7FFC"/>
    <w:rsid w:val="008D181B"/>
    <w:rsid w:val="008D1BC1"/>
    <w:rsid w:val="008D1CFE"/>
    <w:rsid w:val="008D4A44"/>
    <w:rsid w:val="008D5706"/>
    <w:rsid w:val="008E05B2"/>
    <w:rsid w:val="008E0D9D"/>
    <w:rsid w:val="008E156F"/>
    <w:rsid w:val="008E15CB"/>
    <w:rsid w:val="008E18C3"/>
    <w:rsid w:val="008E30E2"/>
    <w:rsid w:val="008E36D7"/>
    <w:rsid w:val="008E4236"/>
    <w:rsid w:val="008E43C4"/>
    <w:rsid w:val="008E444E"/>
    <w:rsid w:val="008F126D"/>
    <w:rsid w:val="008F1CDD"/>
    <w:rsid w:val="008F2472"/>
    <w:rsid w:val="008F30DE"/>
    <w:rsid w:val="008F3E0B"/>
    <w:rsid w:val="008F3F1B"/>
    <w:rsid w:val="008F3F57"/>
    <w:rsid w:val="008F49CE"/>
    <w:rsid w:val="008F4C61"/>
    <w:rsid w:val="008F58A4"/>
    <w:rsid w:val="008F5B72"/>
    <w:rsid w:val="008F5F41"/>
    <w:rsid w:val="008F63C5"/>
    <w:rsid w:val="008F6735"/>
    <w:rsid w:val="008F7E20"/>
    <w:rsid w:val="008F7FA3"/>
    <w:rsid w:val="009006B5"/>
    <w:rsid w:val="00901D54"/>
    <w:rsid w:val="00902570"/>
    <w:rsid w:val="00910D8C"/>
    <w:rsid w:val="00912378"/>
    <w:rsid w:val="00912CF9"/>
    <w:rsid w:val="00913E34"/>
    <w:rsid w:val="009144E7"/>
    <w:rsid w:val="00914B43"/>
    <w:rsid w:val="009152EB"/>
    <w:rsid w:val="00915C7C"/>
    <w:rsid w:val="00915DD9"/>
    <w:rsid w:val="00916110"/>
    <w:rsid w:val="009177D5"/>
    <w:rsid w:val="0092107C"/>
    <w:rsid w:val="00921082"/>
    <w:rsid w:val="00921461"/>
    <w:rsid w:val="00921670"/>
    <w:rsid w:val="00921D35"/>
    <w:rsid w:val="00922468"/>
    <w:rsid w:val="00922FA8"/>
    <w:rsid w:val="009237A9"/>
    <w:rsid w:val="00924F71"/>
    <w:rsid w:val="00925636"/>
    <w:rsid w:val="009264B4"/>
    <w:rsid w:val="00931ECE"/>
    <w:rsid w:val="00932261"/>
    <w:rsid w:val="009325D7"/>
    <w:rsid w:val="00932844"/>
    <w:rsid w:val="00932CAD"/>
    <w:rsid w:val="009331B5"/>
    <w:rsid w:val="00933266"/>
    <w:rsid w:val="009339F7"/>
    <w:rsid w:val="00934091"/>
    <w:rsid w:val="009354F1"/>
    <w:rsid w:val="00936BC8"/>
    <w:rsid w:val="00937DE5"/>
    <w:rsid w:val="00941CA2"/>
    <w:rsid w:val="00942043"/>
    <w:rsid w:val="00942D7E"/>
    <w:rsid w:val="00942E9D"/>
    <w:rsid w:val="009433B4"/>
    <w:rsid w:val="00943EE0"/>
    <w:rsid w:val="009449F8"/>
    <w:rsid w:val="009453B2"/>
    <w:rsid w:val="0094635B"/>
    <w:rsid w:val="00946747"/>
    <w:rsid w:val="00947DDB"/>
    <w:rsid w:val="00947FD2"/>
    <w:rsid w:val="00950000"/>
    <w:rsid w:val="009502E1"/>
    <w:rsid w:val="0095061E"/>
    <w:rsid w:val="009507A1"/>
    <w:rsid w:val="00950927"/>
    <w:rsid w:val="009520E2"/>
    <w:rsid w:val="00952126"/>
    <w:rsid w:val="00953E50"/>
    <w:rsid w:val="009549C5"/>
    <w:rsid w:val="00954B1D"/>
    <w:rsid w:val="00954BE1"/>
    <w:rsid w:val="009552A9"/>
    <w:rsid w:val="009557F4"/>
    <w:rsid w:val="00955BDD"/>
    <w:rsid w:val="00955C56"/>
    <w:rsid w:val="009560E9"/>
    <w:rsid w:val="009567C7"/>
    <w:rsid w:val="00957117"/>
    <w:rsid w:val="00957A03"/>
    <w:rsid w:val="0096190B"/>
    <w:rsid w:val="00962472"/>
    <w:rsid w:val="009649DC"/>
    <w:rsid w:val="00964D8C"/>
    <w:rsid w:val="009652BD"/>
    <w:rsid w:val="0096539B"/>
    <w:rsid w:val="009658D3"/>
    <w:rsid w:val="00966FED"/>
    <w:rsid w:val="009674D0"/>
    <w:rsid w:val="0097053C"/>
    <w:rsid w:val="00970864"/>
    <w:rsid w:val="009710CF"/>
    <w:rsid w:val="009715CE"/>
    <w:rsid w:val="009732C4"/>
    <w:rsid w:val="009732FC"/>
    <w:rsid w:val="00975AD8"/>
    <w:rsid w:val="00976CBB"/>
    <w:rsid w:val="009801FC"/>
    <w:rsid w:val="00980FFC"/>
    <w:rsid w:val="00983203"/>
    <w:rsid w:val="0098350A"/>
    <w:rsid w:val="00983B09"/>
    <w:rsid w:val="00984A46"/>
    <w:rsid w:val="009855B8"/>
    <w:rsid w:val="0098582F"/>
    <w:rsid w:val="00985ED9"/>
    <w:rsid w:val="00987460"/>
    <w:rsid w:val="00987775"/>
    <w:rsid w:val="009877DD"/>
    <w:rsid w:val="0099018F"/>
    <w:rsid w:val="009903C6"/>
    <w:rsid w:val="00990911"/>
    <w:rsid w:val="009914CC"/>
    <w:rsid w:val="00993706"/>
    <w:rsid w:val="00996C3E"/>
    <w:rsid w:val="00997953"/>
    <w:rsid w:val="00997C7A"/>
    <w:rsid w:val="00997E22"/>
    <w:rsid w:val="009A0F79"/>
    <w:rsid w:val="009A130C"/>
    <w:rsid w:val="009A1C0F"/>
    <w:rsid w:val="009A284F"/>
    <w:rsid w:val="009A2B17"/>
    <w:rsid w:val="009A324C"/>
    <w:rsid w:val="009A379E"/>
    <w:rsid w:val="009A3D76"/>
    <w:rsid w:val="009A426C"/>
    <w:rsid w:val="009A4A5D"/>
    <w:rsid w:val="009A4C70"/>
    <w:rsid w:val="009A5AB9"/>
    <w:rsid w:val="009A656D"/>
    <w:rsid w:val="009A66CB"/>
    <w:rsid w:val="009B046C"/>
    <w:rsid w:val="009B11F9"/>
    <w:rsid w:val="009B195F"/>
    <w:rsid w:val="009B1A8B"/>
    <w:rsid w:val="009B2059"/>
    <w:rsid w:val="009B5911"/>
    <w:rsid w:val="009B6AAD"/>
    <w:rsid w:val="009B6C2F"/>
    <w:rsid w:val="009B70DD"/>
    <w:rsid w:val="009B7B37"/>
    <w:rsid w:val="009C056F"/>
    <w:rsid w:val="009C06EE"/>
    <w:rsid w:val="009C0AFF"/>
    <w:rsid w:val="009C14A3"/>
    <w:rsid w:val="009C1885"/>
    <w:rsid w:val="009C1BEB"/>
    <w:rsid w:val="009C1F70"/>
    <w:rsid w:val="009C27C7"/>
    <w:rsid w:val="009C3C60"/>
    <w:rsid w:val="009C54A1"/>
    <w:rsid w:val="009C5EA6"/>
    <w:rsid w:val="009C6FF6"/>
    <w:rsid w:val="009C7356"/>
    <w:rsid w:val="009D2D0A"/>
    <w:rsid w:val="009D3802"/>
    <w:rsid w:val="009D3BDA"/>
    <w:rsid w:val="009D43A3"/>
    <w:rsid w:val="009D5082"/>
    <w:rsid w:val="009D5173"/>
    <w:rsid w:val="009D5C73"/>
    <w:rsid w:val="009D7582"/>
    <w:rsid w:val="009D7789"/>
    <w:rsid w:val="009E0272"/>
    <w:rsid w:val="009E1A71"/>
    <w:rsid w:val="009E1ECE"/>
    <w:rsid w:val="009E2028"/>
    <w:rsid w:val="009E2813"/>
    <w:rsid w:val="009E2949"/>
    <w:rsid w:val="009E35AB"/>
    <w:rsid w:val="009E4679"/>
    <w:rsid w:val="009F12EA"/>
    <w:rsid w:val="009F2455"/>
    <w:rsid w:val="009F473A"/>
    <w:rsid w:val="009F688B"/>
    <w:rsid w:val="00A01EC2"/>
    <w:rsid w:val="00A0475E"/>
    <w:rsid w:val="00A05069"/>
    <w:rsid w:val="00A057F2"/>
    <w:rsid w:val="00A05DC1"/>
    <w:rsid w:val="00A060D0"/>
    <w:rsid w:val="00A06BE3"/>
    <w:rsid w:val="00A0709F"/>
    <w:rsid w:val="00A07192"/>
    <w:rsid w:val="00A1206A"/>
    <w:rsid w:val="00A12F7D"/>
    <w:rsid w:val="00A204F8"/>
    <w:rsid w:val="00A20DEF"/>
    <w:rsid w:val="00A21C84"/>
    <w:rsid w:val="00A21E37"/>
    <w:rsid w:val="00A2208E"/>
    <w:rsid w:val="00A22261"/>
    <w:rsid w:val="00A22280"/>
    <w:rsid w:val="00A22456"/>
    <w:rsid w:val="00A22DAD"/>
    <w:rsid w:val="00A23DF2"/>
    <w:rsid w:val="00A23EAB"/>
    <w:rsid w:val="00A26792"/>
    <w:rsid w:val="00A27BCD"/>
    <w:rsid w:val="00A30120"/>
    <w:rsid w:val="00A30F24"/>
    <w:rsid w:val="00A31B41"/>
    <w:rsid w:val="00A334BA"/>
    <w:rsid w:val="00A36576"/>
    <w:rsid w:val="00A406A5"/>
    <w:rsid w:val="00A40D20"/>
    <w:rsid w:val="00A41B17"/>
    <w:rsid w:val="00A41E03"/>
    <w:rsid w:val="00A4342C"/>
    <w:rsid w:val="00A43B99"/>
    <w:rsid w:val="00A449C6"/>
    <w:rsid w:val="00A4628B"/>
    <w:rsid w:val="00A4737C"/>
    <w:rsid w:val="00A51D58"/>
    <w:rsid w:val="00A5209F"/>
    <w:rsid w:val="00A5214E"/>
    <w:rsid w:val="00A52A34"/>
    <w:rsid w:val="00A54AB4"/>
    <w:rsid w:val="00A54F02"/>
    <w:rsid w:val="00A5670E"/>
    <w:rsid w:val="00A57790"/>
    <w:rsid w:val="00A57BD8"/>
    <w:rsid w:val="00A57FE4"/>
    <w:rsid w:val="00A6133A"/>
    <w:rsid w:val="00A6137F"/>
    <w:rsid w:val="00A613D1"/>
    <w:rsid w:val="00A61AA7"/>
    <w:rsid w:val="00A632B2"/>
    <w:rsid w:val="00A651BA"/>
    <w:rsid w:val="00A6577F"/>
    <w:rsid w:val="00A6584E"/>
    <w:rsid w:val="00A659E1"/>
    <w:rsid w:val="00A66112"/>
    <w:rsid w:val="00A66378"/>
    <w:rsid w:val="00A66B44"/>
    <w:rsid w:val="00A66CF4"/>
    <w:rsid w:val="00A70112"/>
    <w:rsid w:val="00A71963"/>
    <w:rsid w:val="00A7241F"/>
    <w:rsid w:val="00A7258D"/>
    <w:rsid w:val="00A73BD3"/>
    <w:rsid w:val="00A7426F"/>
    <w:rsid w:val="00A74A7F"/>
    <w:rsid w:val="00A75509"/>
    <w:rsid w:val="00A76242"/>
    <w:rsid w:val="00A817FC"/>
    <w:rsid w:val="00A81D32"/>
    <w:rsid w:val="00A81E32"/>
    <w:rsid w:val="00A82C89"/>
    <w:rsid w:val="00A82E78"/>
    <w:rsid w:val="00A83646"/>
    <w:rsid w:val="00A8382B"/>
    <w:rsid w:val="00A848D1"/>
    <w:rsid w:val="00A84DDC"/>
    <w:rsid w:val="00A84FBC"/>
    <w:rsid w:val="00A8538B"/>
    <w:rsid w:val="00A85627"/>
    <w:rsid w:val="00A87CDA"/>
    <w:rsid w:val="00A9034C"/>
    <w:rsid w:val="00A90399"/>
    <w:rsid w:val="00A930DC"/>
    <w:rsid w:val="00A932BD"/>
    <w:rsid w:val="00A93898"/>
    <w:rsid w:val="00A954CB"/>
    <w:rsid w:val="00A9669D"/>
    <w:rsid w:val="00A96A46"/>
    <w:rsid w:val="00AA077B"/>
    <w:rsid w:val="00AA1BDA"/>
    <w:rsid w:val="00AA21D0"/>
    <w:rsid w:val="00AA2807"/>
    <w:rsid w:val="00AA2F17"/>
    <w:rsid w:val="00AA6688"/>
    <w:rsid w:val="00AA777A"/>
    <w:rsid w:val="00AA7B87"/>
    <w:rsid w:val="00AB04E1"/>
    <w:rsid w:val="00AB0B54"/>
    <w:rsid w:val="00AB0B86"/>
    <w:rsid w:val="00AB0E23"/>
    <w:rsid w:val="00AB12DA"/>
    <w:rsid w:val="00AB1716"/>
    <w:rsid w:val="00AB1DCF"/>
    <w:rsid w:val="00AB3462"/>
    <w:rsid w:val="00AB3750"/>
    <w:rsid w:val="00AB4EFC"/>
    <w:rsid w:val="00AC0F34"/>
    <w:rsid w:val="00AC27B1"/>
    <w:rsid w:val="00AC2E76"/>
    <w:rsid w:val="00AC4C36"/>
    <w:rsid w:val="00AC5664"/>
    <w:rsid w:val="00AC5DBE"/>
    <w:rsid w:val="00AC5EFF"/>
    <w:rsid w:val="00AC6490"/>
    <w:rsid w:val="00AD23FD"/>
    <w:rsid w:val="00AD2F7C"/>
    <w:rsid w:val="00AD3C9D"/>
    <w:rsid w:val="00AD4432"/>
    <w:rsid w:val="00AD4B89"/>
    <w:rsid w:val="00AD558F"/>
    <w:rsid w:val="00AD5EA1"/>
    <w:rsid w:val="00AD70BB"/>
    <w:rsid w:val="00AD76E6"/>
    <w:rsid w:val="00AD7DFB"/>
    <w:rsid w:val="00AE04E9"/>
    <w:rsid w:val="00AE09AD"/>
    <w:rsid w:val="00AE1197"/>
    <w:rsid w:val="00AE1240"/>
    <w:rsid w:val="00AE21AF"/>
    <w:rsid w:val="00AE28D7"/>
    <w:rsid w:val="00AE32CA"/>
    <w:rsid w:val="00AE3E98"/>
    <w:rsid w:val="00AE5595"/>
    <w:rsid w:val="00AE5B7C"/>
    <w:rsid w:val="00AF20F1"/>
    <w:rsid w:val="00AF44B6"/>
    <w:rsid w:val="00AF4A90"/>
    <w:rsid w:val="00AF6BC2"/>
    <w:rsid w:val="00AF6C77"/>
    <w:rsid w:val="00AF7640"/>
    <w:rsid w:val="00AF7B00"/>
    <w:rsid w:val="00B000D2"/>
    <w:rsid w:val="00B00661"/>
    <w:rsid w:val="00B00DE1"/>
    <w:rsid w:val="00B02D71"/>
    <w:rsid w:val="00B048E7"/>
    <w:rsid w:val="00B04AF3"/>
    <w:rsid w:val="00B04C97"/>
    <w:rsid w:val="00B05B5D"/>
    <w:rsid w:val="00B05F82"/>
    <w:rsid w:val="00B07C02"/>
    <w:rsid w:val="00B11217"/>
    <w:rsid w:val="00B1145F"/>
    <w:rsid w:val="00B1259E"/>
    <w:rsid w:val="00B130E3"/>
    <w:rsid w:val="00B143DA"/>
    <w:rsid w:val="00B14678"/>
    <w:rsid w:val="00B1627B"/>
    <w:rsid w:val="00B16B8B"/>
    <w:rsid w:val="00B17567"/>
    <w:rsid w:val="00B20201"/>
    <w:rsid w:val="00B21041"/>
    <w:rsid w:val="00B21220"/>
    <w:rsid w:val="00B2164A"/>
    <w:rsid w:val="00B21924"/>
    <w:rsid w:val="00B21B27"/>
    <w:rsid w:val="00B21E1B"/>
    <w:rsid w:val="00B21F56"/>
    <w:rsid w:val="00B22C3C"/>
    <w:rsid w:val="00B22F8D"/>
    <w:rsid w:val="00B235C7"/>
    <w:rsid w:val="00B236F2"/>
    <w:rsid w:val="00B23FCC"/>
    <w:rsid w:val="00B253FB"/>
    <w:rsid w:val="00B256BC"/>
    <w:rsid w:val="00B2728C"/>
    <w:rsid w:val="00B30525"/>
    <w:rsid w:val="00B305B0"/>
    <w:rsid w:val="00B318A6"/>
    <w:rsid w:val="00B3313C"/>
    <w:rsid w:val="00B34884"/>
    <w:rsid w:val="00B356C7"/>
    <w:rsid w:val="00B3727E"/>
    <w:rsid w:val="00B3743C"/>
    <w:rsid w:val="00B3759B"/>
    <w:rsid w:val="00B37D0A"/>
    <w:rsid w:val="00B40363"/>
    <w:rsid w:val="00B40B33"/>
    <w:rsid w:val="00B411FF"/>
    <w:rsid w:val="00B41983"/>
    <w:rsid w:val="00B41DC4"/>
    <w:rsid w:val="00B42A77"/>
    <w:rsid w:val="00B42BA2"/>
    <w:rsid w:val="00B43BB4"/>
    <w:rsid w:val="00B441EC"/>
    <w:rsid w:val="00B4685E"/>
    <w:rsid w:val="00B50637"/>
    <w:rsid w:val="00B50C47"/>
    <w:rsid w:val="00B50DF1"/>
    <w:rsid w:val="00B510EB"/>
    <w:rsid w:val="00B51E12"/>
    <w:rsid w:val="00B52059"/>
    <w:rsid w:val="00B528B6"/>
    <w:rsid w:val="00B530BB"/>
    <w:rsid w:val="00B53297"/>
    <w:rsid w:val="00B53859"/>
    <w:rsid w:val="00B5498D"/>
    <w:rsid w:val="00B5545B"/>
    <w:rsid w:val="00B5571A"/>
    <w:rsid w:val="00B55E73"/>
    <w:rsid w:val="00B5636A"/>
    <w:rsid w:val="00B56A76"/>
    <w:rsid w:val="00B56B36"/>
    <w:rsid w:val="00B6066A"/>
    <w:rsid w:val="00B608CA"/>
    <w:rsid w:val="00B60E7A"/>
    <w:rsid w:val="00B6180B"/>
    <w:rsid w:val="00B61E40"/>
    <w:rsid w:val="00B622FA"/>
    <w:rsid w:val="00B63602"/>
    <w:rsid w:val="00B64F94"/>
    <w:rsid w:val="00B6523D"/>
    <w:rsid w:val="00B65713"/>
    <w:rsid w:val="00B65B68"/>
    <w:rsid w:val="00B65D70"/>
    <w:rsid w:val="00B66786"/>
    <w:rsid w:val="00B70BEE"/>
    <w:rsid w:val="00B71CAC"/>
    <w:rsid w:val="00B736B9"/>
    <w:rsid w:val="00B739BB"/>
    <w:rsid w:val="00B745BF"/>
    <w:rsid w:val="00B765DD"/>
    <w:rsid w:val="00B802EF"/>
    <w:rsid w:val="00B83204"/>
    <w:rsid w:val="00B8382F"/>
    <w:rsid w:val="00B8521D"/>
    <w:rsid w:val="00B8528C"/>
    <w:rsid w:val="00B852FB"/>
    <w:rsid w:val="00B8545D"/>
    <w:rsid w:val="00B86703"/>
    <w:rsid w:val="00B8683B"/>
    <w:rsid w:val="00B86EA0"/>
    <w:rsid w:val="00B86F4B"/>
    <w:rsid w:val="00B87A39"/>
    <w:rsid w:val="00B90581"/>
    <w:rsid w:val="00B90B4B"/>
    <w:rsid w:val="00B9111A"/>
    <w:rsid w:val="00B94118"/>
    <w:rsid w:val="00B941FC"/>
    <w:rsid w:val="00B9437F"/>
    <w:rsid w:val="00B94EF9"/>
    <w:rsid w:val="00B94FDA"/>
    <w:rsid w:val="00B96028"/>
    <w:rsid w:val="00B97398"/>
    <w:rsid w:val="00BA02D6"/>
    <w:rsid w:val="00BA0693"/>
    <w:rsid w:val="00BA1D8E"/>
    <w:rsid w:val="00BA2761"/>
    <w:rsid w:val="00BA29F8"/>
    <w:rsid w:val="00BA2DC9"/>
    <w:rsid w:val="00BA2FCF"/>
    <w:rsid w:val="00BA46DB"/>
    <w:rsid w:val="00BA4E79"/>
    <w:rsid w:val="00BB14D1"/>
    <w:rsid w:val="00BB1BE8"/>
    <w:rsid w:val="00BB1D12"/>
    <w:rsid w:val="00BB2E93"/>
    <w:rsid w:val="00BB3801"/>
    <w:rsid w:val="00BB4525"/>
    <w:rsid w:val="00BB4613"/>
    <w:rsid w:val="00BB555C"/>
    <w:rsid w:val="00BB5BD6"/>
    <w:rsid w:val="00BB63F6"/>
    <w:rsid w:val="00BB68E9"/>
    <w:rsid w:val="00BB6963"/>
    <w:rsid w:val="00BB750D"/>
    <w:rsid w:val="00BC07F3"/>
    <w:rsid w:val="00BC2839"/>
    <w:rsid w:val="00BC50F5"/>
    <w:rsid w:val="00BC54E1"/>
    <w:rsid w:val="00BC5C8E"/>
    <w:rsid w:val="00BD0298"/>
    <w:rsid w:val="00BD06BC"/>
    <w:rsid w:val="00BD15F9"/>
    <w:rsid w:val="00BD18BB"/>
    <w:rsid w:val="00BD2017"/>
    <w:rsid w:val="00BD358F"/>
    <w:rsid w:val="00BD4049"/>
    <w:rsid w:val="00BD54E2"/>
    <w:rsid w:val="00BD55C4"/>
    <w:rsid w:val="00BD5E53"/>
    <w:rsid w:val="00BD6D0B"/>
    <w:rsid w:val="00BD7717"/>
    <w:rsid w:val="00BE0328"/>
    <w:rsid w:val="00BE0520"/>
    <w:rsid w:val="00BE27A8"/>
    <w:rsid w:val="00BE40FF"/>
    <w:rsid w:val="00BE4EA8"/>
    <w:rsid w:val="00BE6996"/>
    <w:rsid w:val="00BE6F4C"/>
    <w:rsid w:val="00BE7360"/>
    <w:rsid w:val="00BE73E8"/>
    <w:rsid w:val="00BE74F7"/>
    <w:rsid w:val="00BE779C"/>
    <w:rsid w:val="00BF0601"/>
    <w:rsid w:val="00BF0E02"/>
    <w:rsid w:val="00BF0E33"/>
    <w:rsid w:val="00BF10E8"/>
    <w:rsid w:val="00BF1D2A"/>
    <w:rsid w:val="00BF5D88"/>
    <w:rsid w:val="00BF6024"/>
    <w:rsid w:val="00C00025"/>
    <w:rsid w:val="00C00860"/>
    <w:rsid w:val="00C00AC3"/>
    <w:rsid w:val="00C0210C"/>
    <w:rsid w:val="00C044B9"/>
    <w:rsid w:val="00C056E3"/>
    <w:rsid w:val="00C066AE"/>
    <w:rsid w:val="00C06750"/>
    <w:rsid w:val="00C0702D"/>
    <w:rsid w:val="00C100ED"/>
    <w:rsid w:val="00C103BA"/>
    <w:rsid w:val="00C10955"/>
    <w:rsid w:val="00C1135D"/>
    <w:rsid w:val="00C12ADD"/>
    <w:rsid w:val="00C131D0"/>
    <w:rsid w:val="00C14369"/>
    <w:rsid w:val="00C148B6"/>
    <w:rsid w:val="00C15414"/>
    <w:rsid w:val="00C15797"/>
    <w:rsid w:val="00C16D10"/>
    <w:rsid w:val="00C17129"/>
    <w:rsid w:val="00C200D7"/>
    <w:rsid w:val="00C2034B"/>
    <w:rsid w:val="00C2076A"/>
    <w:rsid w:val="00C20F40"/>
    <w:rsid w:val="00C23E1A"/>
    <w:rsid w:val="00C24419"/>
    <w:rsid w:val="00C25AFF"/>
    <w:rsid w:val="00C277E3"/>
    <w:rsid w:val="00C27CEC"/>
    <w:rsid w:val="00C3114B"/>
    <w:rsid w:val="00C3219E"/>
    <w:rsid w:val="00C32872"/>
    <w:rsid w:val="00C32B0B"/>
    <w:rsid w:val="00C33C73"/>
    <w:rsid w:val="00C34B9F"/>
    <w:rsid w:val="00C35C21"/>
    <w:rsid w:val="00C3643F"/>
    <w:rsid w:val="00C36C55"/>
    <w:rsid w:val="00C36FBE"/>
    <w:rsid w:val="00C40C9D"/>
    <w:rsid w:val="00C40EC3"/>
    <w:rsid w:val="00C40FB9"/>
    <w:rsid w:val="00C4217E"/>
    <w:rsid w:val="00C441E2"/>
    <w:rsid w:val="00C442A6"/>
    <w:rsid w:val="00C45BDE"/>
    <w:rsid w:val="00C47C3C"/>
    <w:rsid w:val="00C50319"/>
    <w:rsid w:val="00C5078D"/>
    <w:rsid w:val="00C51CF8"/>
    <w:rsid w:val="00C52504"/>
    <w:rsid w:val="00C52DD2"/>
    <w:rsid w:val="00C53568"/>
    <w:rsid w:val="00C535AC"/>
    <w:rsid w:val="00C5415E"/>
    <w:rsid w:val="00C54C91"/>
    <w:rsid w:val="00C5722A"/>
    <w:rsid w:val="00C5749E"/>
    <w:rsid w:val="00C57744"/>
    <w:rsid w:val="00C57BFF"/>
    <w:rsid w:val="00C61A37"/>
    <w:rsid w:val="00C6427F"/>
    <w:rsid w:val="00C6622B"/>
    <w:rsid w:val="00C66EE2"/>
    <w:rsid w:val="00C673A6"/>
    <w:rsid w:val="00C67AC9"/>
    <w:rsid w:val="00C70979"/>
    <w:rsid w:val="00C70B7E"/>
    <w:rsid w:val="00C71236"/>
    <w:rsid w:val="00C71722"/>
    <w:rsid w:val="00C74072"/>
    <w:rsid w:val="00C746EA"/>
    <w:rsid w:val="00C7538D"/>
    <w:rsid w:val="00C77321"/>
    <w:rsid w:val="00C77CBD"/>
    <w:rsid w:val="00C77D57"/>
    <w:rsid w:val="00C80D51"/>
    <w:rsid w:val="00C81258"/>
    <w:rsid w:val="00C816E6"/>
    <w:rsid w:val="00C82832"/>
    <w:rsid w:val="00C8339C"/>
    <w:rsid w:val="00C837EE"/>
    <w:rsid w:val="00C843CA"/>
    <w:rsid w:val="00C84B11"/>
    <w:rsid w:val="00C85E10"/>
    <w:rsid w:val="00C86E94"/>
    <w:rsid w:val="00C86F20"/>
    <w:rsid w:val="00C87418"/>
    <w:rsid w:val="00C87C2F"/>
    <w:rsid w:val="00C908BD"/>
    <w:rsid w:val="00C90A04"/>
    <w:rsid w:val="00C90E7E"/>
    <w:rsid w:val="00C91A1C"/>
    <w:rsid w:val="00C91AA6"/>
    <w:rsid w:val="00C922C4"/>
    <w:rsid w:val="00C92505"/>
    <w:rsid w:val="00C9274D"/>
    <w:rsid w:val="00C93069"/>
    <w:rsid w:val="00C931A2"/>
    <w:rsid w:val="00C93391"/>
    <w:rsid w:val="00C93CF5"/>
    <w:rsid w:val="00C946E9"/>
    <w:rsid w:val="00C95ACA"/>
    <w:rsid w:val="00C960CF"/>
    <w:rsid w:val="00C9729F"/>
    <w:rsid w:val="00C9790A"/>
    <w:rsid w:val="00CA0F0F"/>
    <w:rsid w:val="00CA11FB"/>
    <w:rsid w:val="00CA1A2B"/>
    <w:rsid w:val="00CA1F25"/>
    <w:rsid w:val="00CA3957"/>
    <w:rsid w:val="00CA39CA"/>
    <w:rsid w:val="00CA4C44"/>
    <w:rsid w:val="00CA50A3"/>
    <w:rsid w:val="00CA543A"/>
    <w:rsid w:val="00CA6082"/>
    <w:rsid w:val="00CA75DD"/>
    <w:rsid w:val="00CA7AEF"/>
    <w:rsid w:val="00CA7CA9"/>
    <w:rsid w:val="00CB09B1"/>
    <w:rsid w:val="00CB1740"/>
    <w:rsid w:val="00CB27A7"/>
    <w:rsid w:val="00CB3073"/>
    <w:rsid w:val="00CB3942"/>
    <w:rsid w:val="00CB4F7B"/>
    <w:rsid w:val="00CB58A6"/>
    <w:rsid w:val="00CB670F"/>
    <w:rsid w:val="00CB7A97"/>
    <w:rsid w:val="00CC2818"/>
    <w:rsid w:val="00CC3570"/>
    <w:rsid w:val="00CC3DF6"/>
    <w:rsid w:val="00CC4248"/>
    <w:rsid w:val="00CC477D"/>
    <w:rsid w:val="00CC5130"/>
    <w:rsid w:val="00CC5353"/>
    <w:rsid w:val="00CC5F3F"/>
    <w:rsid w:val="00CC6031"/>
    <w:rsid w:val="00CC7FB4"/>
    <w:rsid w:val="00CD1B9D"/>
    <w:rsid w:val="00CD1C1F"/>
    <w:rsid w:val="00CD20C1"/>
    <w:rsid w:val="00CD2148"/>
    <w:rsid w:val="00CD22D1"/>
    <w:rsid w:val="00CD27F2"/>
    <w:rsid w:val="00CD2A7F"/>
    <w:rsid w:val="00CD36FB"/>
    <w:rsid w:val="00CD3B0E"/>
    <w:rsid w:val="00CD3B97"/>
    <w:rsid w:val="00CD3BDA"/>
    <w:rsid w:val="00CD43AD"/>
    <w:rsid w:val="00CD4F51"/>
    <w:rsid w:val="00CD5633"/>
    <w:rsid w:val="00CD6DAB"/>
    <w:rsid w:val="00CD776A"/>
    <w:rsid w:val="00CD7843"/>
    <w:rsid w:val="00CE12C7"/>
    <w:rsid w:val="00CE145E"/>
    <w:rsid w:val="00CE1C80"/>
    <w:rsid w:val="00CE2561"/>
    <w:rsid w:val="00CE2F9B"/>
    <w:rsid w:val="00CE3230"/>
    <w:rsid w:val="00CE4019"/>
    <w:rsid w:val="00CE6454"/>
    <w:rsid w:val="00CE64F0"/>
    <w:rsid w:val="00CF092F"/>
    <w:rsid w:val="00CF09BC"/>
    <w:rsid w:val="00CF0EAB"/>
    <w:rsid w:val="00CF197B"/>
    <w:rsid w:val="00CF3A5B"/>
    <w:rsid w:val="00CF3CCB"/>
    <w:rsid w:val="00CF4F1C"/>
    <w:rsid w:val="00CF5602"/>
    <w:rsid w:val="00CF6DA6"/>
    <w:rsid w:val="00CF74F2"/>
    <w:rsid w:val="00D00F43"/>
    <w:rsid w:val="00D01F17"/>
    <w:rsid w:val="00D02679"/>
    <w:rsid w:val="00D04758"/>
    <w:rsid w:val="00D04829"/>
    <w:rsid w:val="00D05559"/>
    <w:rsid w:val="00D05C06"/>
    <w:rsid w:val="00D05C7B"/>
    <w:rsid w:val="00D06422"/>
    <w:rsid w:val="00D06739"/>
    <w:rsid w:val="00D06965"/>
    <w:rsid w:val="00D06EDA"/>
    <w:rsid w:val="00D073FC"/>
    <w:rsid w:val="00D118AB"/>
    <w:rsid w:val="00D11B91"/>
    <w:rsid w:val="00D143E1"/>
    <w:rsid w:val="00D148A9"/>
    <w:rsid w:val="00D157B7"/>
    <w:rsid w:val="00D160E1"/>
    <w:rsid w:val="00D160EF"/>
    <w:rsid w:val="00D166A7"/>
    <w:rsid w:val="00D17DD0"/>
    <w:rsid w:val="00D204CA"/>
    <w:rsid w:val="00D20739"/>
    <w:rsid w:val="00D21F47"/>
    <w:rsid w:val="00D2218E"/>
    <w:rsid w:val="00D22739"/>
    <w:rsid w:val="00D22766"/>
    <w:rsid w:val="00D241A4"/>
    <w:rsid w:val="00D246C2"/>
    <w:rsid w:val="00D25C82"/>
    <w:rsid w:val="00D27608"/>
    <w:rsid w:val="00D30600"/>
    <w:rsid w:val="00D311D3"/>
    <w:rsid w:val="00D314A8"/>
    <w:rsid w:val="00D32087"/>
    <w:rsid w:val="00D322BC"/>
    <w:rsid w:val="00D346D4"/>
    <w:rsid w:val="00D3541D"/>
    <w:rsid w:val="00D3694C"/>
    <w:rsid w:val="00D370A8"/>
    <w:rsid w:val="00D37B8E"/>
    <w:rsid w:val="00D40495"/>
    <w:rsid w:val="00D40611"/>
    <w:rsid w:val="00D409E7"/>
    <w:rsid w:val="00D41480"/>
    <w:rsid w:val="00D415B7"/>
    <w:rsid w:val="00D4164C"/>
    <w:rsid w:val="00D43C27"/>
    <w:rsid w:val="00D44208"/>
    <w:rsid w:val="00D4442C"/>
    <w:rsid w:val="00D45139"/>
    <w:rsid w:val="00D45D61"/>
    <w:rsid w:val="00D470B7"/>
    <w:rsid w:val="00D471AD"/>
    <w:rsid w:val="00D472F0"/>
    <w:rsid w:val="00D47563"/>
    <w:rsid w:val="00D50C5A"/>
    <w:rsid w:val="00D50CDE"/>
    <w:rsid w:val="00D50D14"/>
    <w:rsid w:val="00D51954"/>
    <w:rsid w:val="00D5279B"/>
    <w:rsid w:val="00D52D6B"/>
    <w:rsid w:val="00D53186"/>
    <w:rsid w:val="00D54321"/>
    <w:rsid w:val="00D54636"/>
    <w:rsid w:val="00D547CD"/>
    <w:rsid w:val="00D54FB9"/>
    <w:rsid w:val="00D56132"/>
    <w:rsid w:val="00D573CB"/>
    <w:rsid w:val="00D57F86"/>
    <w:rsid w:val="00D61002"/>
    <w:rsid w:val="00D61834"/>
    <w:rsid w:val="00D6202B"/>
    <w:rsid w:val="00D62ABC"/>
    <w:rsid w:val="00D62BA6"/>
    <w:rsid w:val="00D633BE"/>
    <w:rsid w:val="00D670EE"/>
    <w:rsid w:val="00D705C7"/>
    <w:rsid w:val="00D712DF"/>
    <w:rsid w:val="00D72C0C"/>
    <w:rsid w:val="00D74098"/>
    <w:rsid w:val="00D743A6"/>
    <w:rsid w:val="00D74F5E"/>
    <w:rsid w:val="00D75347"/>
    <w:rsid w:val="00D76278"/>
    <w:rsid w:val="00D76AD7"/>
    <w:rsid w:val="00D77616"/>
    <w:rsid w:val="00D820D3"/>
    <w:rsid w:val="00D82765"/>
    <w:rsid w:val="00D83E2D"/>
    <w:rsid w:val="00D867C9"/>
    <w:rsid w:val="00D873EA"/>
    <w:rsid w:val="00D874C9"/>
    <w:rsid w:val="00D87E8F"/>
    <w:rsid w:val="00D9037F"/>
    <w:rsid w:val="00D92AD8"/>
    <w:rsid w:val="00D92B90"/>
    <w:rsid w:val="00D92E5F"/>
    <w:rsid w:val="00D92EF1"/>
    <w:rsid w:val="00D933A9"/>
    <w:rsid w:val="00D9353E"/>
    <w:rsid w:val="00D9390F"/>
    <w:rsid w:val="00D93C0C"/>
    <w:rsid w:val="00D95BB1"/>
    <w:rsid w:val="00D95FCC"/>
    <w:rsid w:val="00D9608C"/>
    <w:rsid w:val="00D96A43"/>
    <w:rsid w:val="00D97DFF"/>
    <w:rsid w:val="00DA0893"/>
    <w:rsid w:val="00DA0EE7"/>
    <w:rsid w:val="00DA1579"/>
    <w:rsid w:val="00DA1EEE"/>
    <w:rsid w:val="00DA1FFE"/>
    <w:rsid w:val="00DA2971"/>
    <w:rsid w:val="00DA2A67"/>
    <w:rsid w:val="00DA32CE"/>
    <w:rsid w:val="00DA360B"/>
    <w:rsid w:val="00DA40AF"/>
    <w:rsid w:val="00DA42E1"/>
    <w:rsid w:val="00DA4667"/>
    <w:rsid w:val="00DA4885"/>
    <w:rsid w:val="00DA5C0A"/>
    <w:rsid w:val="00DA7B10"/>
    <w:rsid w:val="00DB024C"/>
    <w:rsid w:val="00DB125B"/>
    <w:rsid w:val="00DB13B2"/>
    <w:rsid w:val="00DB2303"/>
    <w:rsid w:val="00DB2700"/>
    <w:rsid w:val="00DB2BAF"/>
    <w:rsid w:val="00DB32DC"/>
    <w:rsid w:val="00DB41E0"/>
    <w:rsid w:val="00DB4A5E"/>
    <w:rsid w:val="00DB65C6"/>
    <w:rsid w:val="00DB6E4F"/>
    <w:rsid w:val="00DB6F88"/>
    <w:rsid w:val="00DB7D08"/>
    <w:rsid w:val="00DC0124"/>
    <w:rsid w:val="00DC11E3"/>
    <w:rsid w:val="00DC2B2E"/>
    <w:rsid w:val="00DC4FC1"/>
    <w:rsid w:val="00DC5139"/>
    <w:rsid w:val="00DC5735"/>
    <w:rsid w:val="00DC687B"/>
    <w:rsid w:val="00DD0F6F"/>
    <w:rsid w:val="00DD1A4B"/>
    <w:rsid w:val="00DD223D"/>
    <w:rsid w:val="00DD2B8E"/>
    <w:rsid w:val="00DD2BF2"/>
    <w:rsid w:val="00DD2EB2"/>
    <w:rsid w:val="00DD3599"/>
    <w:rsid w:val="00DD410E"/>
    <w:rsid w:val="00DD4279"/>
    <w:rsid w:val="00DD5470"/>
    <w:rsid w:val="00DD5DDD"/>
    <w:rsid w:val="00DD65EE"/>
    <w:rsid w:val="00DD72A9"/>
    <w:rsid w:val="00DD7432"/>
    <w:rsid w:val="00DE03FC"/>
    <w:rsid w:val="00DE2EF3"/>
    <w:rsid w:val="00DE2F1D"/>
    <w:rsid w:val="00DE31C0"/>
    <w:rsid w:val="00DE4E97"/>
    <w:rsid w:val="00DE60EF"/>
    <w:rsid w:val="00DE6525"/>
    <w:rsid w:val="00DE769E"/>
    <w:rsid w:val="00DF02B0"/>
    <w:rsid w:val="00DF0C2D"/>
    <w:rsid w:val="00DF1C80"/>
    <w:rsid w:val="00DF2EE5"/>
    <w:rsid w:val="00DF3663"/>
    <w:rsid w:val="00DF3A1C"/>
    <w:rsid w:val="00DF4441"/>
    <w:rsid w:val="00DF4927"/>
    <w:rsid w:val="00DF6A45"/>
    <w:rsid w:val="00DF6A64"/>
    <w:rsid w:val="00DF776D"/>
    <w:rsid w:val="00E009C3"/>
    <w:rsid w:val="00E01F92"/>
    <w:rsid w:val="00E02986"/>
    <w:rsid w:val="00E03665"/>
    <w:rsid w:val="00E039B0"/>
    <w:rsid w:val="00E03D45"/>
    <w:rsid w:val="00E03D9F"/>
    <w:rsid w:val="00E0566D"/>
    <w:rsid w:val="00E05F03"/>
    <w:rsid w:val="00E05F3A"/>
    <w:rsid w:val="00E0686B"/>
    <w:rsid w:val="00E12FF5"/>
    <w:rsid w:val="00E1337D"/>
    <w:rsid w:val="00E134DB"/>
    <w:rsid w:val="00E1385D"/>
    <w:rsid w:val="00E14418"/>
    <w:rsid w:val="00E14FF7"/>
    <w:rsid w:val="00E15015"/>
    <w:rsid w:val="00E15F1E"/>
    <w:rsid w:val="00E17CF3"/>
    <w:rsid w:val="00E17EA6"/>
    <w:rsid w:val="00E20EDD"/>
    <w:rsid w:val="00E2271E"/>
    <w:rsid w:val="00E23097"/>
    <w:rsid w:val="00E2343B"/>
    <w:rsid w:val="00E2353C"/>
    <w:rsid w:val="00E237A8"/>
    <w:rsid w:val="00E24283"/>
    <w:rsid w:val="00E256F9"/>
    <w:rsid w:val="00E27488"/>
    <w:rsid w:val="00E30ACC"/>
    <w:rsid w:val="00E30BFC"/>
    <w:rsid w:val="00E30C75"/>
    <w:rsid w:val="00E31181"/>
    <w:rsid w:val="00E311EB"/>
    <w:rsid w:val="00E32531"/>
    <w:rsid w:val="00E337F5"/>
    <w:rsid w:val="00E348B3"/>
    <w:rsid w:val="00E361E4"/>
    <w:rsid w:val="00E36548"/>
    <w:rsid w:val="00E4010C"/>
    <w:rsid w:val="00E403E0"/>
    <w:rsid w:val="00E40E58"/>
    <w:rsid w:val="00E4164C"/>
    <w:rsid w:val="00E4169B"/>
    <w:rsid w:val="00E41B0A"/>
    <w:rsid w:val="00E41FE4"/>
    <w:rsid w:val="00E43A2D"/>
    <w:rsid w:val="00E43E20"/>
    <w:rsid w:val="00E44F7C"/>
    <w:rsid w:val="00E45012"/>
    <w:rsid w:val="00E457A5"/>
    <w:rsid w:val="00E4675B"/>
    <w:rsid w:val="00E46C13"/>
    <w:rsid w:val="00E47160"/>
    <w:rsid w:val="00E5020E"/>
    <w:rsid w:val="00E50CFE"/>
    <w:rsid w:val="00E51A16"/>
    <w:rsid w:val="00E53561"/>
    <w:rsid w:val="00E536F5"/>
    <w:rsid w:val="00E53D8A"/>
    <w:rsid w:val="00E563F1"/>
    <w:rsid w:val="00E57533"/>
    <w:rsid w:val="00E60FC5"/>
    <w:rsid w:val="00E633B9"/>
    <w:rsid w:val="00E6340A"/>
    <w:rsid w:val="00E6373E"/>
    <w:rsid w:val="00E64237"/>
    <w:rsid w:val="00E6489A"/>
    <w:rsid w:val="00E66691"/>
    <w:rsid w:val="00E67229"/>
    <w:rsid w:val="00E675BF"/>
    <w:rsid w:val="00E67A89"/>
    <w:rsid w:val="00E7277B"/>
    <w:rsid w:val="00E72FB5"/>
    <w:rsid w:val="00E74F5B"/>
    <w:rsid w:val="00E75240"/>
    <w:rsid w:val="00E757DA"/>
    <w:rsid w:val="00E7717D"/>
    <w:rsid w:val="00E77A2A"/>
    <w:rsid w:val="00E817D9"/>
    <w:rsid w:val="00E8265A"/>
    <w:rsid w:val="00E83D26"/>
    <w:rsid w:val="00E848F0"/>
    <w:rsid w:val="00E852FA"/>
    <w:rsid w:val="00E8669C"/>
    <w:rsid w:val="00E87A4F"/>
    <w:rsid w:val="00E87EA9"/>
    <w:rsid w:val="00E90691"/>
    <w:rsid w:val="00E9143D"/>
    <w:rsid w:val="00E931A1"/>
    <w:rsid w:val="00E942FD"/>
    <w:rsid w:val="00E9706C"/>
    <w:rsid w:val="00E972BC"/>
    <w:rsid w:val="00E97543"/>
    <w:rsid w:val="00E975FD"/>
    <w:rsid w:val="00E97689"/>
    <w:rsid w:val="00E97E4D"/>
    <w:rsid w:val="00EA086C"/>
    <w:rsid w:val="00EA090F"/>
    <w:rsid w:val="00EA149B"/>
    <w:rsid w:val="00EA3400"/>
    <w:rsid w:val="00EA6A06"/>
    <w:rsid w:val="00EA6B26"/>
    <w:rsid w:val="00EA7814"/>
    <w:rsid w:val="00EA78AB"/>
    <w:rsid w:val="00EA7E9C"/>
    <w:rsid w:val="00EB0718"/>
    <w:rsid w:val="00EB0ADB"/>
    <w:rsid w:val="00EB0B68"/>
    <w:rsid w:val="00EB11B7"/>
    <w:rsid w:val="00EB1543"/>
    <w:rsid w:val="00EB2712"/>
    <w:rsid w:val="00EB3289"/>
    <w:rsid w:val="00EB4107"/>
    <w:rsid w:val="00EB4B2B"/>
    <w:rsid w:val="00EB4B6B"/>
    <w:rsid w:val="00EB57EE"/>
    <w:rsid w:val="00EB68A5"/>
    <w:rsid w:val="00EB736E"/>
    <w:rsid w:val="00EC26AD"/>
    <w:rsid w:val="00EC271F"/>
    <w:rsid w:val="00EC2A16"/>
    <w:rsid w:val="00EC2CA4"/>
    <w:rsid w:val="00EC5268"/>
    <w:rsid w:val="00EC6106"/>
    <w:rsid w:val="00EC638C"/>
    <w:rsid w:val="00EC678C"/>
    <w:rsid w:val="00EC710D"/>
    <w:rsid w:val="00EC71C5"/>
    <w:rsid w:val="00ED0CBA"/>
    <w:rsid w:val="00ED44A8"/>
    <w:rsid w:val="00ED4715"/>
    <w:rsid w:val="00ED6037"/>
    <w:rsid w:val="00ED6281"/>
    <w:rsid w:val="00ED72A6"/>
    <w:rsid w:val="00ED783C"/>
    <w:rsid w:val="00ED79D7"/>
    <w:rsid w:val="00EE0915"/>
    <w:rsid w:val="00EE109D"/>
    <w:rsid w:val="00EE1B4B"/>
    <w:rsid w:val="00EE1E0B"/>
    <w:rsid w:val="00EE2614"/>
    <w:rsid w:val="00EE2684"/>
    <w:rsid w:val="00EE3EB2"/>
    <w:rsid w:val="00EE4000"/>
    <w:rsid w:val="00EE40A0"/>
    <w:rsid w:val="00EE40E4"/>
    <w:rsid w:val="00EE548F"/>
    <w:rsid w:val="00EE75CB"/>
    <w:rsid w:val="00EE7F42"/>
    <w:rsid w:val="00EF2204"/>
    <w:rsid w:val="00EF2931"/>
    <w:rsid w:val="00EF4615"/>
    <w:rsid w:val="00EF6122"/>
    <w:rsid w:val="00EF6F6E"/>
    <w:rsid w:val="00F005B4"/>
    <w:rsid w:val="00F04145"/>
    <w:rsid w:val="00F04B64"/>
    <w:rsid w:val="00F07297"/>
    <w:rsid w:val="00F07A67"/>
    <w:rsid w:val="00F10040"/>
    <w:rsid w:val="00F109E1"/>
    <w:rsid w:val="00F11417"/>
    <w:rsid w:val="00F12825"/>
    <w:rsid w:val="00F148CE"/>
    <w:rsid w:val="00F152D3"/>
    <w:rsid w:val="00F1538B"/>
    <w:rsid w:val="00F15468"/>
    <w:rsid w:val="00F158EB"/>
    <w:rsid w:val="00F1622E"/>
    <w:rsid w:val="00F205C3"/>
    <w:rsid w:val="00F21EE1"/>
    <w:rsid w:val="00F22514"/>
    <w:rsid w:val="00F23046"/>
    <w:rsid w:val="00F23304"/>
    <w:rsid w:val="00F242FC"/>
    <w:rsid w:val="00F24614"/>
    <w:rsid w:val="00F24EB5"/>
    <w:rsid w:val="00F26D6D"/>
    <w:rsid w:val="00F30CA3"/>
    <w:rsid w:val="00F32302"/>
    <w:rsid w:val="00F33449"/>
    <w:rsid w:val="00F33E70"/>
    <w:rsid w:val="00F371B3"/>
    <w:rsid w:val="00F378BE"/>
    <w:rsid w:val="00F37A74"/>
    <w:rsid w:val="00F41119"/>
    <w:rsid w:val="00F415C7"/>
    <w:rsid w:val="00F41A1A"/>
    <w:rsid w:val="00F41A21"/>
    <w:rsid w:val="00F41B58"/>
    <w:rsid w:val="00F41DF5"/>
    <w:rsid w:val="00F423FA"/>
    <w:rsid w:val="00F42E1F"/>
    <w:rsid w:val="00F43A71"/>
    <w:rsid w:val="00F4407D"/>
    <w:rsid w:val="00F457A7"/>
    <w:rsid w:val="00F45954"/>
    <w:rsid w:val="00F46F5E"/>
    <w:rsid w:val="00F50D0A"/>
    <w:rsid w:val="00F524BD"/>
    <w:rsid w:val="00F525CA"/>
    <w:rsid w:val="00F52CBD"/>
    <w:rsid w:val="00F5495A"/>
    <w:rsid w:val="00F573D8"/>
    <w:rsid w:val="00F6060F"/>
    <w:rsid w:val="00F60D4F"/>
    <w:rsid w:val="00F60DA7"/>
    <w:rsid w:val="00F610B7"/>
    <w:rsid w:val="00F61A10"/>
    <w:rsid w:val="00F61DEF"/>
    <w:rsid w:val="00F62DB8"/>
    <w:rsid w:val="00F63C74"/>
    <w:rsid w:val="00F64037"/>
    <w:rsid w:val="00F65621"/>
    <w:rsid w:val="00F66A19"/>
    <w:rsid w:val="00F66F3F"/>
    <w:rsid w:val="00F710B1"/>
    <w:rsid w:val="00F73196"/>
    <w:rsid w:val="00F74006"/>
    <w:rsid w:val="00F745C2"/>
    <w:rsid w:val="00F7555E"/>
    <w:rsid w:val="00F76019"/>
    <w:rsid w:val="00F77E5B"/>
    <w:rsid w:val="00F80923"/>
    <w:rsid w:val="00F810C4"/>
    <w:rsid w:val="00F82263"/>
    <w:rsid w:val="00F82A8D"/>
    <w:rsid w:val="00F850FF"/>
    <w:rsid w:val="00F85BB2"/>
    <w:rsid w:val="00F860AA"/>
    <w:rsid w:val="00F864BF"/>
    <w:rsid w:val="00F86B7A"/>
    <w:rsid w:val="00F90AF6"/>
    <w:rsid w:val="00F914D6"/>
    <w:rsid w:val="00F9267D"/>
    <w:rsid w:val="00F92A37"/>
    <w:rsid w:val="00F92D57"/>
    <w:rsid w:val="00F92F1A"/>
    <w:rsid w:val="00F94BDA"/>
    <w:rsid w:val="00F950F6"/>
    <w:rsid w:val="00F966BE"/>
    <w:rsid w:val="00F96F71"/>
    <w:rsid w:val="00F97A6E"/>
    <w:rsid w:val="00F97C41"/>
    <w:rsid w:val="00FA03E7"/>
    <w:rsid w:val="00FA06DD"/>
    <w:rsid w:val="00FA0A70"/>
    <w:rsid w:val="00FA0DA6"/>
    <w:rsid w:val="00FA1669"/>
    <w:rsid w:val="00FA1FF9"/>
    <w:rsid w:val="00FA2B14"/>
    <w:rsid w:val="00FA35DE"/>
    <w:rsid w:val="00FA3B29"/>
    <w:rsid w:val="00FA46BA"/>
    <w:rsid w:val="00FA4CDD"/>
    <w:rsid w:val="00FA57B8"/>
    <w:rsid w:val="00FA6962"/>
    <w:rsid w:val="00FA7283"/>
    <w:rsid w:val="00FA7B53"/>
    <w:rsid w:val="00FB0168"/>
    <w:rsid w:val="00FB03E0"/>
    <w:rsid w:val="00FB0C69"/>
    <w:rsid w:val="00FB0FA2"/>
    <w:rsid w:val="00FB3E29"/>
    <w:rsid w:val="00FB429E"/>
    <w:rsid w:val="00FB479B"/>
    <w:rsid w:val="00FB5021"/>
    <w:rsid w:val="00FB571A"/>
    <w:rsid w:val="00FB65FD"/>
    <w:rsid w:val="00FB6863"/>
    <w:rsid w:val="00FB6B47"/>
    <w:rsid w:val="00FB7854"/>
    <w:rsid w:val="00FB7C34"/>
    <w:rsid w:val="00FC0359"/>
    <w:rsid w:val="00FC039B"/>
    <w:rsid w:val="00FC08D7"/>
    <w:rsid w:val="00FC1693"/>
    <w:rsid w:val="00FC1B9E"/>
    <w:rsid w:val="00FC1F3E"/>
    <w:rsid w:val="00FC2696"/>
    <w:rsid w:val="00FC2B8A"/>
    <w:rsid w:val="00FC3085"/>
    <w:rsid w:val="00FC3100"/>
    <w:rsid w:val="00FC565A"/>
    <w:rsid w:val="00FC6C94"/>
    <w:rsid w:val="00FC6E92"/>
    <w:rsid w:val="00FC7AD5"/>
    <w:rsid w:val="00FC7FAC"/>
    <w:rsid w:val="00FD0021"/>
    <w:rsid w:val="00FD00E5"/>
    <w:rsid w:val="00FD0806"/>
    <w:rsid w:val="00FD09E7"/>
    <w:rsid w:val="00FD0DEB"/>
    <w:rsid w:val="00FD1EC4"/>
    <w:rsid w:val="00FD25A2"/>
    <w:rsid w:val="00FD28E4"/>
    <w:rsid w:val="00FD2FC7"/>
    <w:rsid w:val="00FD40D7"/>
    <w:rsid w:val="00FD42A0"/>
    <w:rsid w:val="00FD57B9"/>
    <w:rsid w:val="00FD5C09"/>
    <w:rsid w:val="00FD7D0F"/>
    <w:rsid w:val="00FD7F96"/>
    <w:rsid w:val="00FE037B"/>
    <w:rsid w:val="00FE0985"/>
    <w:rsid w:val="00FE0D21"/>
    <w:rsid w:val="00FE1B6B"/>
    <w:rsid w:val="00FE1C26"/>
    <w:rsid w:val="00FE2F4F"/>
    <w:rsid w:val="00FE3AAE"/>
    <w:rsid w:val="00FE5D8C"/>
    <w:rsid w:val="00FF2022"/>
    <w:rsid w:val="00FF344D"/>
    <w:rsid w:val="00FF4A66"/>
    <w:rsid w:val="00FF5396"/>
    <w:rsid w:val="00FF65F3"/>
    <w:rsid w:val="09074A6F"/>
    <w:rsid w:val="0A1FE341"/>
    <w:rsid w:val="12263414"/>
    <w:rsid w:val="1331EAD9"/>
    <w:rsid w:val="18A07F2B"/>
    <w:rsid w:val="190EEA4F"/>
    <w:rsid w:val="23A3F0CF"/>
    <w:rsid w:val="2A57F895"/>
    <w:rsid w:val="2ABD9E7B"/>
    <w:rsid w:val="2BCEE0D4"/>
    <w:rsid w:val="2E020850"/>
    <w:rsid w:val="2F245C89"/>
    <w:rsid w:val="335DB39A"/>
    <w:rsid w:val="3461E9BD"/>
    <w:rsid w:val="38FC9602"/>
    <w:rsid w:val="39D7ECB7"/>
    <w:rsid w:val="3A920E3D"/>
    <w:rsid w:val="3B0C1AFF"/>
    <w:rsid w:val="40BC83FF"/>
    <w:rsid w:val="417AE309"/>
    <w:rsid w:val="43531CC1"/>
    <w:rsid w:val="438A0862"/>
    <w:rsid w:val="46C2AAD9"/>
    <w:rsid w:val="48385B1E"/>
    <w:rsid w:val="492855B1"/>
    <w:rsid w:val="497C3866"/>
    <w:rsid w:val="4D9FA069"/>
    <w:rsid w:val="58442202"/>
    <w:rsid w:val="5B257229"/>
    <w:rsid w:val="5BAA29EE"/>
    <w:rsid w:val="5D177169"/>
    <w:rsid w:val="6E38629E"/>
    <w:rsid w:val="72E5B359"/>
    <w:rsid w:val="7491F929"/>
    <w:rsid w:val="752F7E1D"/>
    <w:rsid w:val="757A46EF"/>
    <w:rsid w:val="7B82E524"/>
    <w:rsid w:val="7C2415FB"/>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B8D"/>
    <w:pPr>
      <w:suppressAutoHyphens/>
      <w:spacing w:after="120"/>
      <w:jc w:val="both"/>
    </w:pPr>
    <w:rPr>
      <w:rFonts w:ascii="Tahoma" w:hAnsi="Tahoma" w:cs="Tahoma"/>
      <w:sz w:val="22"/>
      <w:szCs w:val="22"/>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0">
    <w:name w:val="heading 2"/>
    <w:aliases w:val="2,2 headline,21,???,B Sub/Bold,Chapter Title,H2,H21,H211,H22,Header 2,Header 2nd Page,Heading 2 Hidden,Heading 2_TM,Headline 2,Titre 2,_επικεφαλίδα 2,e2,h,h2,h2 main heading,h21,h22,hd2,headi,heading 2,heading2,kopregel 2,l2,Heading 2-body"/>
    <w:basedOn w:val="10"/>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aliases w:val="H3,Proposa,Project 3,h3,Heading 3 - old,1.2.3.,alltoc,3,Heading 4 Proposal,h31,h32,Bold Head,bh,(1.1.1),hd3,Minor,1.1.1 Heading,0,Heading 2.3,(Alt+3),Titles,(Alt+3)1,(Alt+3)2,(Alt+3)3,(Alt+3)4,(Alt+3)5,(Alt+3)6,(Alt+3)11,(Alt+3)21,l3,H31,H"/>
    <w:basedOn w:val="a"/>
    <w:next w:val="a"/>
    <w:uiPriority w:val="9"/>
    <w:qFormat/>
    <w:rsid w:val="00623457"/>
    <w:pPr>
      <w:keepNext/>
      <w:numPr>
        <w:ilvl w:val="2"/>
        <w:numId w:val="10"/>
      </w:numPr>
      <w:spacing w:before="240" w:after="60"/>
      <w:outlineLvl w:val="2"/>
    </w:pPr>
    <w:rPr>
      <w:rFonts w:cs="Times New Roman"/>
      <w:b/>
      <w:bCs/>
      <w:szCs w:val="26"/>
    </w:rPr>
  </w:style>
  <w:style w:type="paragraph" w:styleId="40">
    <w:name w:val="heading 4"/>
    <w:aliases w:val="RFP_heading4,4,I4,h4,H4,l4,list 4,mh1l,Module heading 1 large (18 points),Head 4,Heading 4 Char3 Char,Heading 4 Char Char2 Char,h4 Char Char2 Char,H41 Char Char2 Char,H4 Char Char2 Char,t4 Char Char2 Char,H41,h41,dash,Map Title,Exhibit"/>
    <w:basedOn w:val="a"/>
    <w:next w:val="a"/>
    <w:uiPriority w:val="9"/>
    <w:qFormat/>
    <w:rsid w:val="0069435C"/>
    <w:pPr>
      <w:keepNext/>
      <w:numPr>
        <w:ilvl w:val="3"/>
        <w:numId w:val="10"/>
      </w:numPr>
      <w:spacing w:before="240" w:after="60"/>
      <w:outlineLvl w:val="3"/>
    </w:pPr>
    <w:rPr>
      <w:rFonts w:cs="Times New Roman"/>
      <w:b/>
      <w:bCs/>
      <w:szCs w:val="28"/>
    </w:rPr>
  </w:style>
  <w:style w:type="paragraph" w:styleId="50">
    <w:name w:val="heading 5"/>
    <w:aliases w:val="H5,H51,h5,H52,H511,H53,H512,H521,H5111,H54,H513,H55,H514,H56,H515,H522,H5112,H531,H5121,H541,H5131,H551,H5141,H57,H516,H523,H5113,H532,H5122,H542,H5132,H552,H5142,H58,H517,H524,H5114,H533,H5123,H543,H5133,H553,H5143,H59,H518,H525,H5115,ti"/>
    <w:basedOn w:val="a"/>
    <w:next w:val="40"/>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uiPriority w:val="99"/>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1">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7">
    <w:name w:val="Ημερομηνία1"/>
    <w:basedOn w:val="a"/>
    <w:next w:val="a"/>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8">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a">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b">
    <w:name w:val="toc 1"/>
    <w:basedOn w:val="a"/>
    <w:next w:val="a"/>
    <w:uiPriority w:val="39"/>
    <w:pPr>
      <w:spacing w:before="120"/>
      <w:jc w:val="left"/>
    </w:pPr>
    <w:rPr>
      <w:b/>
      <w:bCs/>
      <w:caps/>
      <w:sz w:val="20"/>
      <w:szCs w:val="20"/>
    </w:rPr>
  </w:style>
  <w:style w:type="paragraph" w:styleId="26">
    <w:name w:val="toc 2"/>
    <w:basedOn w:val="a"/>
    <w:next w:val="a"/>
    <w:uiPriority w:val="39"/>
    <w:pPr>
      <w:spacing w:after="0"/>
      <w:ind w:left="220"/>
      <w:jc w:val="left"/>
    </w:pPr>
    <w:rPr>
      <w:smallCaps/>
      <w:sz w:val="20"/>
      <w:szCs w:val="20"/>
    </w:rPr>
  </w:style>
  <w:style w:type="paragraph" w:styleId="32">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d">
    <w:name w:val="Κείμενο σχολίου1"/>
    <w:basedOn w:val="a"/>
    <w:rPr>
      <w:sz w:val="20"/>
      <w:szCs w:val="20"/>
    </w:rPr>
  </w:style>
  <w:style w:type="paragraph" w:styleId="afb">
    <w:name w:val="annotation subject"/>
    <w:basedOn w:val="1d"/>
    <w:next w:val="1d"/>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Char2"/>
    <w:basedOn w:val="a"/>
    <w:link w:val="Char10"/>
    <w:uiPriority w:val="99"/>
    <w:unhideWhenUsed/>
    <w:qFormat/>
    <w:rsid w:val="00D5279B"/>
    <w:rPr>
      <w:sz w:val="20"/>
      <w:szCs w:val="20"/>
    </w:rPr>
  </w:style>
  <w:style w:type="character" w:customStyle="1" w:styleId="Char10">
    <w:name w:val="Κείμενο σχολίου Char1"/>
    <w:aliases w:val="Char2 Char"/>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3">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0"/>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1"/>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0"/>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ΕΠΙΚ_ΠΑΡ_1"/>
    <w:basedOn w:val="20"/>
    <w:qFormat/>
    <w:rsid w:val="00EF6122"/>
    <w:pPr>
      <w:numPr>
        <w:ilvl w:val="0"/>
        <w:numId w:val="48"/>
      </w:numPr>
      <w:pBdr>
        <w:top w:val="none" w:sz="0" w:space="0" w:color="auto"/>
        <w:left w:val="none" w:sz="0" w:space="0" w:color="auto"/>
        <w:bottom w:val="none" w:sz="0" w:space="0" w:color="auto"/>
        <w:right w:val="none" w:sz="0" w:space="0" w:color="auto"/>
      </w:pBdr>
      <w:tabs>
        <w:tab w:val="num" w:pos="360"/>
      </w:tabs>
      <w:suppressAutoHyphens w:val="0"/>
      <w:spacing w:line="288" w:lineRule="auto"/>
      <w:ind w:left="0" w:firstLine="0"/>
      <w:jc w:val="left"/>
    </w:pPr>
    <w:rPr>
      <w:rFonts w:eastAsia="SimSun" w:cs="Tahoma"/>
      <w:sz w:val="24"/>
      <w:lang w:val="el-GR"/>
    </w:rPr>
  </w:style>
  <w:style w:type="character" w:customStyle="1" w:styleId="2Char">
    <w:name w:val="ΕΠΙΚ_ΠΑΡ_2 Char"/>
    <w:link w:val="2"/>
    <w:locked/>
    <w:rsid w:val="00EF6122"/>
    <w:rPr>
      <w:rFonts w:ascii="Tahoma" w:eastAsia="SimSun" w:hAnsi="Tahoma" w:cs="Tahoma"/>
      <w:b/>
      <w:bCs/>
      <w:sz w:val="22"/>
      <w:szCs w:val="26"/>
      <w:lang w:eastAsia="zh-CN"/>
    </w:rPr>
  </w:style>
  <w:style w:type="paragraph" w:customStyle="1" w:styleId="2">
    <w:name w:val="ΕΠΙΚ_ΠΑΡ_2"/>
    <w:basedOn w:val="30"/>
    <w:link w:val="2Char"/>
    <w:qFormat/>
    <w:rsid w:val="00EF6122"/>
    <w:pPr>
      <w:numPr>
        <w:ilvl w:val="1"/>
        <w:numId w:val="48"/>
      </w:numPr>
      <w:suppressAutoHyphens w:val="0"/>
      <w:spacing w:line="288" w:lineRule="auto"/>
      <w:jc w:val="left"/>
    </w:pPr>
    <w:rPr>
      <w:rFonts w:eastAsia="SimSun" w:cs="Tahoma"/>
      <w:lang w:val="el-GR"/>
    </w:rPr>
  </w:style>
  <w:style w:type="paragraph" w:customStyle="1" w:styleId="3">
    <w:name w:val="ΕΠΙΚ_ΠΑΡ_3"/>
    <w:basedOn w:val="40"/>
    <w:link w:val="3Char"/>
    <w:qFormat/>
    <w:rsid w:val="00EF6122"/>
    <w:pPr>
      <w:numPr>
        <w:ilvl w:val="2"/>
        <w:numId w:val="48"/>
      </w:numPr>
      <w:tabs>
        <w:tab w:val="num" w:pos="360"/>
      </w:tabs>
      <w:suppressAutoHyphens w:val="0"/>
      <w:spacing w:line="288" w:lineRule="auto"/>
      <w:ind w:left="0" w:firstLine="0"/>
      <w:jc w:val="left"/>
    </w:pPr>
    <w:rPr>
      <w:rFonts w:eastAsia="SimSun" w:cs="Tahoma"/>
      <w:lang w:val="el-GR"/>
    </w:rPr>
  </w:style>
  <w:style w:type="paragraph" w:customStyle="1" w:styleId="4">
    <w:name w:val="ΕΠΙΚ_ΠΑΡ_4"/>
    <w:basedOn w:val="50"/>
    <w:qFormat/>
    <w:rsid w:val="00EF6122"/>
    <w:pPr>
      <w:numPr>
        <w:ilvl w:val="3"/>
        <w:numId w:val="48"/>
      </w:numPr>
      <w:tabs>
        <w:tab w:val="num" w:pos="360"/>
      </w:tabs>
      <w:suppressAutoHyphens w:val="0"/>
      <w:ind w:left="0" w:firstLine="0"/>
      <w:jc w:val="left"/>
    </w:pPr>
    <w:rPr>
      <w:rFonts w:eastAsia="SimSun" w:cs="Tahoma"/>
      <w:szCs w:val="22"/>
      <w:lang w:val="el-GR"/>
    </w:rPr>
  </w:style>
  <w:style w:type="paragraph" w:customStyle="1" w:styleId="5">
    <w:name w:val="ΕΠΙΚ_ΠΑΡ_5"/>
    <w:basedOn w:val="a"/>
    <w:qFormat/>
    <w:rsid w:val="00EF6122"/>
    <w:pPr>
      <w:numPr>
        <w:ilvl w:val="4"/>
        <w:numId w:val="48"/>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
    <w:rsid w:val="00EF6122"/>
    <w:pPr>
      <w:numPr>
        <w:numId w:val="48"/>
      </w:numPr>
      <w:pBdr>
        <w:bottom w:val="none" w:sz="0" w:space="0" w:color="auto"/>
      </w:pBdr>
      <w:tabs>
        <w:tab w:val="num" w:pos="360"/>
      </w:tabs>
      <w:spacing w:after="0"/>
      <w:ind w:left="0" w:firstLine="0"/>
      <w:jc w:val="left"/>
    </w:pPr>
    <w:rPr>
      <w:rFonts w:ascii="Arial" w:eastAsia="SimSun" w:hAnsi="Arial"/>
      <w:sz w:val="24"/>
    </w:rPr>
  </w:style>
  <w:style w:type="character" w:customStyle="1" w:styleId="3Char">
    <w:name w:val="ΕΠΙΚ_ΠΑΡ_3 Char"/>
    <w:link w:val="3"/>
    <w:rsid w:val="002F5385"/>
    <w:rPr>
      <w:rFonts w:ascii="Tahoma" w:eastAsia="SimSun" w:hAnsi="Tahoma" w:cs="Tahoma"/>
      <w:b/>
      <w:bCs/>
      <w:sz w:val="22"/>
      <w:szCs w:val="28"/>
      <w:lang w:eastAsia="zh-CN"/>
    </w:rPr>
  </w:style>
  <w:style w:type="paragraph" w:customStyle="1" w:styleId="NormalinTables">
    <w:name w:val="Normal in Tables"/>
    <w:basedOn w:val="a"/>
    <w:next w:val="a"/>
    <w:qFormat/>
    <w:rsid w:val="00362FF8"/>
    <w:pPr>
      <w:suppressAutoHyphens w:val="0"/>
      <w:spacing w:before="20" w:after="20" w:line="288" w:lineRule="auto"/>
      <w:jc w:val="left"/>
    </w:pPr>
    <w:rPr>
      <w:rFonts w:ascii="Calibri" w:hAnsi="Calibri" w:cs="Calibri"/>
      <w:lang w:val="el-GR"/>
    </w:rPr>
  </w:style>
  <w:style w:type="paragraph" w:customStyle="1" w:styleId="TableParagraph">
    <w:name w:val="Table Paragraph"/>
    <w:basedOn w:val="a"/>
    <w:uiPriority w:val="1"/>
    <w:qFormat/>
    <w:rsid w:val="00C93391"/>
    <w:pPr>
      <w:widowControl w:val="0"/>
      <w:suppressAutoHyphens w:val="0"/>
      <w:autoSpaceDE w:val="0"/>
      <w:autoSpaceDN w:val="0"/>
      <w:spacing w:after="0"/>
      <w:jc w:val="left"/>
    </w:pPr>
    <w:rPr>
      <w:rFonts w:ascii="Arial Narrow" w:eastAsia="Arial Narrow" w:hAnsi="Arial Narrow" w:cs="Arial Narrow"/>
      <w:lang w:val="el-GR" w:eastAsia="en-US"/>
    </w:rPr>
  </w:style>
  <w:style w:type="paragraph" w:customStyle="1" w:styleId="-1">
    <w:name w:val="Π-Η1"/>
    <w:basedOn w:val="30"/>
    <w:qFormat/>
    <w:rsid w:val="00BB1BE8"/>
    <w:pPr>
      <w:keepNext w:val="0"/>
      <w:numPr>
        <w:ilvl w:val="0"/>
        <w:numId w:val="79"/>
      </w:numPr>
      <w:suppressAutoHyphens w:val="0"/>
      <w:spacing w:after="120"/>
      <w:ind w:left="284" w:hanging="284"/>
      <w:jc w:val="left"/>
    </w:pPr>
    <w:rPr>
      <w:rFonts w:eastAsiaTheme="minorHAnsi" w:cs="Tahoma"/>
      <w:lang w:val="el-GR" w:eastAsia="en-US"/>
    </w:rPr>
  </w:style>
  <w:style w:type="paragraph" w:customStyle="1" w:styleId="-2">
    <w:name w:val="Π-Η2"/>
    <w:basedOn w:val="40"/>
    <w:link w:val="-2Char"/>
    <w:qFormat/>
    <w:rsid w:val="00BB1BE8"/>
    <w:pPr>
      <w:keepNext w:val="0"/>
      <w:numPr>
        <w:ilvl w:val="1"/>
        <w:numId w:val="79"/>
      </w:numPr>
      <w:suppressAutoHyphens w:val="0"/>
      <w:jc w:val="left"/>
    </w:pPr>
    <w:rPr>
      <w:rFonts w:eastAsiaTheme="minorHAnsi" w:cs="Arial"/>
      <w:bCs w:val="0"/>
      <w:color w:val="002060"/>
      <w:lang w:eastAsia="en-US"/>
    </w:rPr>
  </w:style>
  <w:style w:type="character" w:customStyle="1" w:styleId="-2Char">
    <w:name w:val="Π-Η2 Char"/>
    <w:basedOn w:val="Heading2Char"/>
    <w:link w:val="-2"/>
    <w:rsid w:val="00BB1BE8"/>
    <w:rPr>
      <w:rFonts w:ascii="Tahoma" w:eastAsiaTheme="minorHAnsi" w:hAnsi="Tahoma" w:cs="Arial"/>
      <w:b/>
      <w:color w:val="002060"/>
      <w:sz w:val="22"/>
      <w:szCs w:val="28"/>
      <w:lang w:val="en-GB" w:eastAsia="en-US"/>
    </w:rPr>
  </w:style>
  <w:style w:type="paragraph" w:customStyle="1" w:styleId="-3">
    <w:name w:val="Π-Η3"/>
    <w:basedOn w:val="50"/>
    <w:qFormat/>
    <w:rsid w:val="00BB1BE8"/>
    <w:pPr>
      <w:numPr>
        <w:ilvl w:val="2"/>
        <w:numId w:val="79"/>
      </w:numPr>
      <w:suppressAutoHyphens w:val="0"/>
      <w:spacing w:before="240" w:after="120"/>
      <w:jc w:val="left"/>
    </w:pPr>
    <w:rPr>
      <w:rFonts w:eastAsiaTheme="minorHAnsi" w:cs="Tahoma"/>
      <w:szCs w:val="22"/>
      <w:lang w:val="el-GR" w:eastAsia="en-US"/>
    </w:rPr>
  </w:style>
  <w:style w:type="paragraph" w:customStyle="1" w:styleId="-4">
    <w:name w:val="Π-Η4"/>
    <w:basedOn w:val="6"/>
    <w:qFormat/>
    <w:rsid w:val="00BB1BE8"/>
    <w:pPr>
      <w:keepNext/>
      <w:numPr>
        <w:ilvl w:val="3"/>
        <w:numId w:val="79"/>
      </w:numPr>
      <w:pBdr>
        <w:bottom w:val="none" w:sz="0" w:space="0" w:color="auto"/>
      </w:pBdr>
      <w:spacing w:before="240" w:line="240" w:lineRule="auto"/>
      <w:ind w:left="992" w:hanging="992"/>
      <w:jc w:val="left"/>
    </w:pPr>
    <w:rPr>
      <w:rFonts w:eastAsiaTheme="minorHAnsi" w:cs="Tahoma"/>
      <w:szCs w:val="22"/>
    </w:rPr>
  </w:style>
  <w:style w:type="character" w:customStyle="1" w:styleId="normaltextrun">
    <w:name w:val="normaltextrun"/>
    <w:basedOn w:val="a0"/>
    <w:rsid w:val="005E4780"/>
  </w:style>
  <w:style w:type="character" w:customStyle="1" w:styleId="1000">
    <w:name w:val="Προεπιλεγμένη γραμματοσειρά100"/>
    <w:rsid w:val="001F67CB"/>
  </w:style>
  <w:style w:type="character" w:customStyle="1" w:styleId="2000">
    <w:name w:val="Παραπομπή υποσημείωσης200"/>
    <w:rsid w:val="001F67CB"/>
    <w:rPr>
      <w:vertAlign w:val="superscript"/>
    </w:rPr>
  </w:style>
  <w:style w:type="character" w:customStyle="1" w:styleId="2001">
    <w:name w:val="Παραπομπή σημείωσης τέλους200"/>
    <w:rsid w:val="001F67CB"/>
    <w:rPr>
      <w:vertAlign w:val="superscript"/>
    </w:rPr>
  </w:style>
  <w:style w:type="paragraph" w:customStyle="1" w:styleId="1001">
    <w:name w:val="Λεζάντα100"/>
    <w:basedOn w:val="a"/>
    <w:rsid w:val="001F67CB"/>
    <w:pPr>
      <w:suppressLineNumbers/>
      <w:spacing w:before="120"/>
    </w:pPr>
    <w:rPr>
      <w:rFonts w:cs="Mangal"/>
      <w:i/>
      <w:iCs/>
      <w:sz w:val="24"/>
    </w:rPr>
  </w:style>
  <w:style w:type="character" w:customStyle="1" w:styleId="10000">
    <w:name w:val="Προεπιλεγμένη γραμματοσειρά1000"/>
    <w:rsid w:val="00674490"/>
  </w:style>
  <w:style w:type="character" w:customStyle="1" w:styleId="20000">
    <w:name w:val="Παραπομπή υποσημείωσης2000"/>
    <w:rsid w:val="00674490"/>
    <w:rPr>
      <w:vertAlign w:val="superscript"/>
    </w:rPr>
  </w:style>
  <w:style w:type="character" w:customStyle="1" w:styleId="20001">
    <w:name w:val="Παραπομπή σημείωσης τέλους2000"/>
    <w:rsid w:val="00674490"/>
    <w:rPr>
      <w:vertAlign w:val="superscript"/>
    </w:rPr>
  </w:style>
  <w:style w:type="paragraph" w:customStyle="1" w:styleId="10001">
    <w:name w:val="Λεζάντα1000"/>
    <w:basedOn w:val="a"/>
    <w:rsid w:val="00674490"/>
    <w:pPr>
      <w:suppressLineNumbers/>
      <w:spacing w:before="120"/>
    </w:pPr>
    <w:rPr>
      <w:rFonts w:cs="Mangal"/>
      <w:i/>
      <w:iCs/>
      <w:sz w:val="24"/>
    </w:rPr>
  </w:style>
  <w:style w:type="character" w:customStyle="1" w:styleId="100000">
    <w:name w:val="Προεπιλεγμένη γραμματοσειρά10000"/>
    <w:rsid w:val="0046161C"/>
  </w:style>
  <w:style w:type="character" w:customStyle="1" w:styleId="200000">
    <w:name w:val="Παραπομπή υποσημείωσης20000"/>
    <w:rsid w:val="0046161C"/>
    <w:rPr>
      <w:vertAlign w:val="superscript"/>
    </w:rPr>
  </w:style>
  <w:style w:type="character" w:customStyle="1" w:styleId="200001">
    <w:name w:val="Παραπομπή σημείωσης τέλους20000"/>
    <w:rsid w:val="0046161C"/>
    <w:rPr>
      <w:vertAlign w:val="superscript"/>
    </w:rPr>
  </w:style>
  <w:style w:type="paragraph" w:customStyle="1" w:styleId="100001">
    <w:name w:val="Λεζάντα10000"/>
    <w:basedOn w:val="a"/>
    <w:rsid w:val="0046161C"/>
    <w:pPr>
      <w:suppressLineNumbers/>
      <w:spacing w:before="120"/>
    </w:pPr>
    <w:rPr>
      <w:rFonts w:cs="Mangal"/>
      <w:i/>
      <w:iCs/>
      <w:sz w:val="24"/>
    </w:rPr>
  </w:style>
  <w:style w:type="paragraph" w:customStyle="1" w:styleId="pf0">
    <w:name w:val="pf0"/>
    <w:basedOn w:val="a"/>
    <w:rsid w:val="001E1CD7"/>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cf01">
    <w:name w:val="cf01"/>
    <w:basedOn w:val="a0"/>
    <w:rsid w:val="001E1CD7"/>
    <w:rPr>
      <w:rFonts w:ascii="Segoe UI" w:hAnsi="Segoe UI" w:cs="Segoe UI" w:hint="default"/>
      <w:sz w:val="18"/>
      <w:szCs w:val="18"/>
    </w:rPr>
  </w:style>
  <w:style w:type="character" w:customStyle="1" w:styleId="cf11">
    <w:name w:val="cf11"/>
    <w:basedOn w:val="a0"/>
    <w:rsid w:val="001E1CD7"/>
    <w:rPr>
      <w:rFonts w:ascii="Segoe UI" w:hAnsi="Segoe UI" w:cs="Segoe UI" w:hint="default"/>
      <w:b/>
      <w:bCs/>
      <w:sz w:val="18"/>
      <w:szCs w:val="18"/>
    </w:rPr>
  </w:style>
  <w:style w:type="character" w:customStyle="1" w:styleId="cf21">
    <w:name w:val="cf21"/>
    <w:basedOn w:val="a0"/>
    <w:rsid w:val="001E1CD7"/>
    <w:rPr>
      <w:rFonts w:ascii="Segoe UI" w:hAnsi="Segoe UI" w:cs="Segoe UI" w:hint="default"/>
      <w:b/>
      <w:bCs/>
      <w:sz w:val="18"/>
      <w:szCs w:val="18"/>
    </w:rPr>
  </w:style>
  <w:style w:type="character" w:customStyle="1" w:styleId="Bodytext2">
    <w:name w:val="Body text (2)"/>
    <w:basedOn w:val="a0"/>
    <w:rsid w:val="00AC5DBE"/>
    <w:rPr>
      <w:rFonts w:ascii="Calibri" w:eastAsia="Calibri" w:hAnsi="Calibri" w:cs="Calibri"/>
      <w:b w:val="0"/>
      <w:bCs w:val="0"/>
      <w:i w:val="0"/>
      <w:iCs w:val="0"/>
      <w:smallCaps w:val="0"/>
      <w:strike w:val="0"/>
      <w:color w:val="000000"/>
      <w:spacing w:val="0"/>
      <w:w w:val="100"/>
      <w:position w:val="0"/>
      <w:sz w:val="22"/>
      <w:szCs w:val="22"/>
      <w:u w:val="single"/>
      <w:lang w:val="en-US" w:eastAsia="en-US" w:bidi="en-US"/>
    </w:rPr>
  </w:style>
  <w:style w:type="character" w:customStyle="1" w:styleId="Heading2">
    <w:name w:val="Heading #2"/>
    <w:basedOn w:val="a0"/>
    <w:rsid w:val="00AC5DBE"/>
    <w:rPr>
      <w:rFonts w:ascii="Calibri" w:eastAsia="Calibri" w:hAnsi="Calibri" w:cs="Calibri"/>
      <w:b/>
      <w:bCs/>
      <w:i w:val="0"/>
      <w:iCs w:val="0"/>
      <w:smallCaps w:val="0"/>
      <w:strike w:val="0"/>
      <w:color w:val="000000"/>
      <w:spacing w:val="0"/>
      <w:w w:val="100"/>
      <w:position w:val="0"/>
      <w:sz w:val="22"/>
      <w:szCs w:val="22"/>
      <w:u w:val="single"/>
      <w:lang w:val="el-GR" w:eastAsia="el-GR" w:bidi="el-GR"/>
    </w:rPr>
  </w:style>
  <w:style w:type="character" w:customStyle="1" w:styleId="Bodytext2Bold">
    <w:name w:val="Body text (2) + Bold"/>
    <w:basedOn w:val="a0"/>
    <w:rsid w:val="00AC5DBE"/>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 w:type="character" w:customStyle="1" w:styleId="Heading2NotBold">
    <w:name w:val="Heading #2 + Not Bold"/>
    <w:basedOn w:val="a0"/>
    <w:rsid w:val="00AC5DBE"/>
    <w:rPr>
      <w:rFonts w:ascii="Calibri" w:eastAsia="Calibri" w:hAnsi="Calibri" w:cs="Calibri"/>
      <w:b/>
      <w:bCs/>
      <w:i w:val="0"/>
      <w:iCs w:val="0"/>
      <w:smallCaps w:val="0"/>
      <w:strike w:val="0"/>
      <w:color w:val="000000"/>
      <w:spacing w:val="0"/>
      <w:w w:val="100"/>
      <w:position w:val="0"/>
      <w:sz w:val="22"/>
      <w:szCs w:val="22"/>
      <w:u w:val="none"/>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518">
      <w:bodyDiv w:val="1"/>
      <w:marLeft w:val="0"/>
      <w:marRight w:val="0"/>
      <w:marTop w:val="0"/>
      <w:marBottom w:val="0"/>
      <w:divBdr>
        <w:top w:val="none" w:sz="0" w:space="0" w:color="auto"/>
        <w:left w:val="none" w:sz="0" w:space="0" w:color="auto"/>
        <w:bottom w:val="none" w:sz="0" w:space="0" w:color="auto"/>
        <w:right w:val="none" w:sz="0" w:space="0" w:color="auto"/>
      </w:divBdr>
    </w:div>
    <w:div w:id="128519327">
      <w:bodyDiv w:val="1"/>
      <w:marLeft w:val="0"/>
      <w:marRight w:val="0"/>
      <w:marTop w:val="0"/>
      <w:marBottom w:val="0"/>
      <w:divBdr>
        <w:top w:val="none" w:sz="0" w:space="0" w:color="auto"/>
        <w:left w:val="none" w:sz="0" w:space="0" w:color="auto"/>
        <w:bottom w:val="none" w:sz="0" w:space="0" w:color="auto"/>
        <w:right w:val="none" w:sz="0" w:space="0" w:color="auto"/>
      </w:divBdr>
    </w:div>
    <w:div w:id="241181799">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42725193">
      <w:bodyDiv w:val="1"/>
      <w:marLeft w:val="0"/>
      <w:marRight w:val="0"/>
      <w:marTop w:val="0"/>
      <w:marBottom w:val="0"/>
      <w:divBdr>
        <w:top w:val="none" w:sz="0" w:space="0" w:color="auto"/>
        <w:left w:val="none" w:sz="0" w:space="0" w:color="auto"/>
        <w:bottom w:val="none" w:sz="0" w:space="0" w:color="auto"/>
        <w:right w:val="none" w:sz="0" w:space="0" w:color="auto"/>
      </w:divBdr>
    </w:div>
    <w:div w:id="466972041">
      <w:bodyDiv w:val="1"/>
      <w:marLeft w:val="0"/>
      <w:marRight w:val="0"/>
      <w:marTop w:val="0"/>
      <w:marBottom w:val="0"/>
      <w:divBdr>
        <w:top w:val="none" w:sz="0" w:space="0" w:color="auto"/>
        <w:left w:val="none" w:sz="0" w:space="0" w:color="auto"/>
        <w:bottom w:val="none" w:sz="0" w:space="0" w:color="auto"/>
        <w:right w:val="none" w:sz="0" w:space="0" w:color="auto"/>
      </w:divBdr>
    </w:div>
    <w:div w:id="836119863">
      <w:bodyDiv w:val="1"/>
      <w:marLeft w:val="0"/>
      <w:marRight w:val="0"/>
      <w:marTop w:val="0"/>
      <w:marBottom w:val="0"/>
      <w:divBdr>
        <w:top w:val="none" w:sz="0" w:space="0" w:color="auto"/>
        <w:left w:val="none" w:sz="0" w:space="0" w:color="auto"/>
        <w:bottom w:val="none" w:sz="0" w:space="0" w:color="auto"/>
        <w:right w:val="none" w:sz="0" w:space="0" w:color="auto"/>
      </w:divBdr>
    </w:div>
    <w:div w:id="842628510">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35476965">
      <w:bodyDiv w:val="1"/>
      <w:marLeft w:val="0"/>
      <w:marRight w:val="0"/>
      <w:marTop w:val="0"/>
      <w:marBottom w:val="0"/>
      <w:divBdr>
        <w:top w:val="none" w:sz="0" w:space="0" w:color="auto"/>
        <w:left w:val="none" w:sz="0" w:space="0" w:color="auto"/>
        <w:bottom w:val="none" w:sz="0" w:space="0" w:color="auto"/>
        <w:right w:val="none" w:sz="0" w:space="0" w:color="auto"/>
      </w:divBdr>
    </w:div>
    <w:div w:id="96700511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604459753">
      <w:bodyDiv w:val="1"/>
      <w:marLeft w:val="0"/>
      <w:marRight w:val="0"/>
      <w:marTop w:val="0"/>
      <w:marBottom w:val="0"/>
      <w:divBdr>
        <w:top w:val="none" w:sz="0" w:space="0" w:color="auto"/>
        <w:left w:val="none" w:sz="0" w:space="0" w:color="auto"/>
        <w:bottom w:val="none" w:sz="0" w:space="0" w:color="auto"/>
        <w:right w:val="none" w:sz="0" w:space="0" w:color="auto"/>
      </w:divBdr>
    </w:div>
    <w:div w:id="1818952841">
      <w:bodyDiv w:val="1"/>
      <w:marLeft w:val="0"/>
      <w:marRight w:val="0"/>
      <w:marTop w:val="0"/>
      <w:marBottom w:val="0"/>
      <w:divBdr>
        <w:top w:val="none" w:sz="0" w:space="0" w:color="auto"/>
        <w:left w:val="none" w:sz="0" w:space="0" w:color="auto"/>
        <w:bottom w:val="none" w:sz="0" w:space="0" w:color="auto"/>
        <w:right w:val="none" w:sz="0" w:space="0" w:color="auto"/>
      </w:divBdr>
    </w:div>
    <w:div w:id="1936864762">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4324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ktpae.gr" TargetMode="External"/><Relationship Id="rId26" Type="http://schemas.openxmlformats.org/officeDocument/2006/relationships/hyperlink" Target="http://www.promitheus.gov.gr" TargetMode="External"/><Relationship Id="rId39" Type="http://schemas.openxmlformats.org/officeDocument/2006/relationships/hyperlink" Target="https://www.gsis.gr/ypiresies-kybernitikoy-nefoys" TargetMode="External"/><Relationship Id="rId21" Type="http://schemas.openxmlformats.org/officeDocument/2006/relationships/hyperlink" Target="http://www.ktpae.gr"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4.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eaadhsy.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s://civilprotection.gov.gr/" TargetMode="External"/><Relationship Id="rId40" Type="http://schemas.openxmlformats.org/officeDocument/2006/relationships/hyperlink" Target="https://azure.microsoft.com/en-us/pricing/calculator" TargetMode="External"/><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mailto:epanorthotika@eaadhsy.gr" TargetMode="External"/><Relationship Id="rId36" Type="http://schemas.openxmlformats.org/officeDocument/2006/relationships/hyperlink" Target="https://civilprotection.gov.gr/" TargetMode="Externa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promitheus.gov.gr" TargetMode="Externa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s://civilprotection.gov.gr/" TargetMode="External"/><Relationship Id="rId43"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ktpae.gr" TargetMode="External"/><Relationship Id="rId33" Type="http://schemas.openxmlformats.org/officeDocument/2006/relationships/hyperlink" Target="http://www.eaadhsy.gr/n4412/art79a" TargetMode="External"/><Relationship Id="rId38" Type="http://schemas.openxmlformats.org/officeDocument/2006/relationships/hyperlink" Target="https://www.gsis.gr/ypiresies-kybernitikoy-nefoys" TargetMode="External"/><Relationship Id="rId46" Type="http://schemas.openxmlformats.org/officeDocument/2006/relationships/fontTable" Target="fontTable.xml"/><Relationship Id="rId20" Type="http://schemas.openxmlformats.org/officeDocument/2006/relationships/hyperlink" Target="https://www.ktpae.gr/" TargetMode="External"/><Relationship Id="rId4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8a607c2b-9430-4417-bd21-e8df6817173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B8106E610F8C7A40822C2682D6D8D938" ma:contentTypeVersion="7" ma:contentTypeDescription="Δημιουργία νέου εγγράφου" ma:contentTypeScope="" ma:versionID="65db1e1c0850f8b2f2c2b6fc632e7686">
  <xsd:schema xmlns:xsd="http://www.w3.org/2001/XMLSchema" xmlns:xs="http://www.w3.org/2001/XMLSchema" xmlns:p="http://schemas.microsoft.com/office/2006/metadata/properties" xmlns:ns2="8a607c2b-9430-4417-bd21-e8df68171736" xmlns:ns3="31ea7bf3-909f-4704-93e9-33f0fc16c139" targetNamespace="http://schemas.microsoft.com/office/2006/metadata/properties" ma:root="true" ma:fieldsID="1cf8feb5d0e6a7102fa6cf482ee68a60" ns2:_="" ns3:_="">
    <xsd:import namespace="8a607c2b-9430-4417-bd21-e8df68171736"/>
    <xsd:import namespace="31ea7bf3-909f-4704-93e9-33f0fc16c1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7c2b-9430-4417-bd21-e8df68171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Flow_SignoffStatus" ma:index="12" nillable="true" ma:displayName="Κατάσταση" ma:internalName="_x039a__x03b1__x03c4__x03ac__x03c3__x03c4__x03b1__x03c3__x03b7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a7bf3-909f-4704-93e9-33f0fc16c139" elementFormDefault="qualified">
    <xsd:import namespace="http://schemas.microsoft.com/office/2006/documentManagement/types"/>
    <xsd:import namespace="http://schemas.microsoft.com/office/infopath/2007/PartnerControls"/>
    <xsd:element name="SharedWithUsers" ma:index="13"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9D135-4390-49D8-8873-A8251FE08645}">
  <ds:schemaRefs>
    <ds:schemaRef ds:uri="http://schemas.microsoft.com/office/2006/metadata/properties"/>
    <ds:schemaRef ds:uri="http://purl.org/dc/dcmitype/"/>
    <ds:schemaRef ds:uri="8a607c2b-9430-4417-bd21-e8df68171736"/>
    <ds:schemaRef ds:uri="http://schemas.microsoft.com/office/2006/documentManagement/types"/>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31ea7bf3-909f-4704-93e9-33f0fc16c139"/>
  </ds:schemaRefs>
</ds:datastoreItem>
</file>

<file path=customXml/itemProps2.xml><?xml version="1.0" encoding="utf-8"?>
<ds:datastoreItem xmlns:ds="http://schemas.openxmlformats.org/officeDocument/2006/customXml" ds:itemID="{8E1CBA93-DD29-4FF8-A825-F2A63C5AC1DD}">
  <ds:schemaRefs>
    <ds:schemaRef ds:uri="http://schemas.microsoft.com/sharepoint/v3/contenttype/forms"/>
  </ds:schemaRefs>
</ds:datastoreItem>
</file>

<file path=customXml/itemProps3.xml><?xml version="1.0" encoding="utf-8"?>
<ds:datastoreItem xmlns:ds="http://schemas.openxmlformats.org/officeDocument/2006/customXml" ds:itemID="{03B3B259-DA6E-4961-A3F7-96F6F0E0A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7c2b-9430-4417-bd21-e8df68171736"/>
    <ds:schemaRef ds:uri="31ea7bf3-909f-4704-93e9-33f0fc16c1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63812-F621-483A-914E-76E25E5E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193</Pages>
  <Words>72621</Words>
  <Characters>413941</Characters>
  <Application>Microsoft Office Word</Application>
  <DocSecurity>0</DocSecurity>
  <Lines>3449</Lines>
  <Paragraphs>971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485591</CharactersWithSpaces>
  <SharedDoc>false</SharedDoc>
  <HLinks>
    <vt:vector size="1230" baseType="variant">
      <vt:variant>
        <vt:i4>5046273</vt:i4>
      </vt:variant>
      <vt:variant>
        <vt:i4>1482</vt:i4>
      </vt:variant>
      <vt:variant>
        <vt:i4>0</vt:i4>
      </vt:variant>
      <vt:variant>
        <vt:i4>5</vt:i4>
      </vt:variant>
      <vt:variant>
        <vt:lpwstr>https://www.gsis.gr/dimosia-dioikisi/G-Cloud</vt:lpwstr>
      </vt:variant>
      <vt:variant>
        <vt:lpwstr/>
      </vt:variant>
      <vt:variant>
        <vt:i4>7143469</vt:i4>
      </vt:variant>
      <vt:variant>
        <vt:i4>1473</vt:i4>
      </vt:variant>
      <vt:variant>
        <vt:i4>0</vt:i4>
      </vt:variant>
      <vt:variant>
        <vt:i4>5</vt:i4>
      </vt:variant>
      <vt:variant>
        <vt:lpwstr>https://civilprotection.gov.gr/</vt:lpwstr>
      </vt:variant>
      <vt:variant>
        <vt:lpwstr/>
      </vt:variant>
      <vt:variant>
        <vt:i4>7143469</vt:i4>
      </vt:variant>
      <vt:variant>
        <vt:i4>1467</vt:i4>
      </vt:variant>
      <vt:variant>
        <vt:i4>0</vt:i4>
      </vt:variant>
      <vt:variant>
        <vt:i4>5</vt:i4>
      </vt:variant>
      <vt:variant>
        <vt:lpwstr>https://civilprotection.gov.gr/</vt:lpwstr>
      </vt:variant>
      <vt:variant>
        <vt:lpwstr/>
      </vt:variant>
      <vt:variant>
        <vt:i4>7143469</vt:i4>
      </vt:variant>
      <vt:variant>
        <vt:i4>1461</vt:i4>
      </vt:variant>
      <vt:variant>
        <vt:i4>0</vt:i4>
      </vt:variant>
      <vt:variant>
        <vt:i4>5</vt:i4>
      </vt:variant>
      <vt:variant>
        <vt:lpwstr>https://civilprotection.gov.gr/</vt:lpwstr>
      </vt:variant>
      <vt:variant>
        <vt:lpwstr/>
      </vt:variant>
      <vt:variant>
        <vt:i4>6029327</vt:i4>
      </vt:variant>
      <vt:variant>
        <vt:i4>1410</vt:i4>
      </vt:variant>
      <vt:variant>
        <vt:i4>0</vt:i4>
      </vt:variant>
      <vt:variant>
        <vt:i4>5</vt:i4>
      </vt:variant>
      <vt:variant>
        <vt:lpwstr>http://www.eaadhsy.gr/n4412/n4412fulltextlinks.html</vt:lpwstr>
      </vt:variant>
      <vt:variant>
        <vt:lpwstr>art104</vt:lpwstr>
      </vt:variant>
      <vt:variant>
        <vt:i4>7864382</vt:i4>
      </vt:variant>
      <vt:variant>
        <vt:i4>1407</vt:i4>
      </vt:variant>
      <vt:variant>
        <vt:i4>0</vt:i4>
      </vt:variant>
      <vt:variant>
        <vt:i4>5</vt:i4>
      </vt:variant>
      <vt:variant>
        <vt:lpwstr>http://www.eaadhsy.gr/n4412/art79a</vt:lpwstr>
      </vt:variant>
      <vt:variant>
        <vt:lpwstr/>
      </vt:variant>
      <vt:variant>
        <vt:i4>7077975</vt:i4>
      </vt:variant>
      <vt:variant>
        <vt:i4>1404</vt:i4>
      </vt:variant>
      <vt:variant>
        <vt:i4>0</vt:i4>
      </vt:variant>
      <vt:variant>
        <vt:i4>5</vt:i4>
      </vt:variant>
      <vt:variant>
        <vt:lpwstr>http://www.eaadhsy.gr/n4412/n4412fulltextlinks.html</vt:lpwstr>
      </vt:variant>
      <vt:variant>
        <vt:lpwstr>art372_4</vt:lpwstr>
      </vt:variant>
      <vt:variant>
        <vt:i4>7077975</vt:i4>
      </vt:variant>
      <vt:variant>
        <vt:i4>1401</vt:i4>
      </vt:variant>
      <vt:variant>
        <vt:i4>0</vt:i4>
      </vt:variant>
      <vt:variant>
        <vt:i4>5</vt:i4>
      </vt:variant>
      <vt:variant>
        <vt:lpwstr>http://www.eaadhsy.gr/n4412/n4412fulltextlinks.html</vt:lpwstr>
      </vt:variant>
      <vt:variant>
        <vt:lpwstr>art372_4</vt:lpwstr>
      </vt:variant>
      <vt:variant>
        <vt:i4>7077975</vt:i4>
      </vt:variant>
      <vt:variant>
        <vt:i4>1398</vt:i4>
      </vt:variant>
      <vt:variant>
        <vt:i4>0</vt:i4>
      </vt:variant>
      <vt:variant>
        <vt:i4>5</vt:i4>
      </vt:variant>
      <vt:variant>
        <vt:lpwstr>http://www.eaadhsy.gr/n4412/n4412fulltextlinks.html</vt:lpwstr>
      </vt:variant>
      <vt:variant>
        <vt:lpwstr>art372_4</vt:lpwstr>
      </vt:variant>
      <vt:variant>
        <vt:i4>6094939</vt:i4>
      </vt:variant>
      <vt:variant>
        <vt:i4>1356</vt:i4>
      </vt:variant>
      <vt:variant>
        <vt:i4>0</vt:i4>
      </vt:variant>
      <vt:variant>
        <vt:i4>5</vt:i4>
      </vt:variant>
      <vt:variant>
        <vt:lpwstr>http://www.promitheus.gov.gr/</vt:lpwstr>
      </vt:variant>
      <vt:variant>
        <vt:lpwstr/>
      </vt:variant>
      <vt:variant>
        <vt:i4>1703951</vt:i4>
      </vt:variant>
      <vt:variant>
        <vt:i4>1341</vt:i4>
      </vt:variant>
      <vt:variant>
        <vt:i4>0</vt:i4>
      </vt:variant>
      <vt:variant>
        <vt:i4>5</vt:i4>
      </vt:variant>
      <vt:variant>
        <vt:lpwstr>http://www.hsppa.gr/</vt:lpwstr>
      </vt:variant>
      <vt:variant>
        <vt:lpwstr/>
      </vt:variant>
      <vt:variant>
        <vt:i4>7733370</vt:i4>
      </vt:variant>
      <vt:variant>
        <vt:i4>1338</vt:i4>
      </vt:variant>
      <vt:variant>
        <vt:i4>0</vt:i4>
      </vt:variant>
      <vt:variant>
        <vt:i4>5</vt:i4>
      </vt:variant>
      <vt:variant>
        <vt:lpwstr>http://www.eaadhsy.gr/</vt:lpwstr>
      </vt:variant>
      <vt:variant>
        <vt:lpwstr/>
      </vt:variant>
      <vt:variant>
        <vt:i4>7733370</vt:i4>
      </vt:variant>
      <vt:variant>
        <vt:i4>1230</vt:i4>
      </vt:variant>
      <vt:variant>
        <vt:i4>0</vt:i4>
      </vt:variant>
      <vt:variant>
        <vt:i4>5</vt:i4>
      </vt:variant>
      <vt:variant>
        <vt:lpwstr>http://www.eaadhsy.gr/</vt:lpwstr>
      </vt:variant>
      <vt:variant>
        <vt:lpwstr/>
      </vt:variant>
      <vt:variant>
        <vt:i4>6815817</vt:i4>
      </vt:variant>
      <vt:variant>
        <vt:i4>1161</vt:i4>
      </vt:variant>
      <vt:variant>
        <vt:i4>0</vt:i4>
      </vt:variant>
      <vt:variant>
        <vt:i4>5</vt:i4>
      </vt:variant>
      <vt:variant>
        <vt:lpwstr>mailto:epanorthotika@eaadhsy.gr</vt:lpwstr>
      </vt:variant>
      <vt:variant>
        <vt:lpwstr/>
      </vt:variant>
      <vt:variant>
        <vt:i4>6094939</vt:i4>
      </vt:variant>
      <vt:variant>
        <vt:i4>1119</vt:i4>
      </vt:variant>
      <vt:variant>
        <vt:i4>0</vt:i4>
      </vt:variant>
      <vt:variant>
        <vt:i4>5</vt:i4>
      </vt:variant>
      <vt:variant>
        <vt:lpwstr>http://www.promitheus.gov.gr/</vt:lpwstr>
      </vt:variant>
      <vt:variant>
        <vt:lpwstr/>
      </vt:variant>
      <vt:variant>
        <vt:i4>6094939</vt:i4>
      </vt:variant>
      <vt:variant>
        <vt:i4>1116</vt:i4>
      </vt:variant>
      <vt:variant>
        <vt:i4>0</vt:i4>
      </vt:variant>
      <vt:variant>
        <vt:i4>5</vt:i4>
      </vt:variant>
      <vt:variant>
        <vt:lpwstr>http://www.promitheus.gov.gr/</vt:lpwstr>
      </vt:variant>
      <vt:variant>
        <vt:lpwstr/>
      </vt:variant>
      <vt:variant>
        <vt:i4>1900569</vt:i4>
      </vt:variant>
      <vt:variant>
        <vt:i4>1113</vt:i4>
      </vt:variant>
      <vt:variant>
        <vt:i4>0</vt:i4>
      </vt:variant>
      <vt:variant>
        <vt:i4>5</vt:i4>
      </vt:variant>
      <vt:variant>
        <vt:lpwstr>http://www.ktpae.gr/</vt:lpwstr>
      </vt:variant>
      <vt:variant>
        <vt:lpwstr/>
      </vt:variant>
      <vt:variant>
        <vt:i4>6094939</vt:i4>
      </vt:variant>
      <vt:variant>
        <vt:i4>1110</vt:i4>
      </vt:variant>
      <vt:variant>
        <vt:i4>0</vt:i4>
      </vt:variant>
      <vt:variant>
        <vt:i4>5</vt:i4>
      </vt:variant>
      <vt:variant>
        <vt:lpwstr>http://www.promitheus.gov.gr/</vt:lpwstr>
      </vt:variant>
      <vt:variant>
        <vt:lpwstr/>
      </vt:variant>
      <vt:variant>
        <vt:i4>6094939</vt:i4>
      </vt:variant>
      <vt:variant>
        <vt:i4>1092</vt:i4>
      </vt:variant>
      <vt:variant>
        <vt:i4>0</vt:i4>
      </vt:variant>
      <vt:variant>
        <vt:i4>5</vt:i4>
      </vt:variant>
      <vt:variant>
        <vt:lpwstr>http://www.promitheus.gov.gr/</vt:lpwstr>
      </vt:variant>
      <vt:variant>
        <vt:lpwstr/>
      </vt:variant>
      <vt:variant>
        <vt:i4>1900569</vt:i4>
      </vt:variant>
      <vt:variant>
        <vt:i4>1089</vt:i4>
      </vt:variant>
      <vt:variant>
        <vt:i4>0</vt:i4>
      </vt:variant>
      <vt:variant>
        <vt:i4>5</vt:i4>
      </vt:variant>
      <vt:variant>
        <vt:lpwstr>http://www.ktpae.gr/</vt:lpwstr>
      </vt:variant>
      <vt:variant>
        <vt:lpwstr/>
      </vt:variant>
      <vt:variant>
        <vt:i4>1900569</vt:i4>
      </vt:variant>
      <vt:variant>
        <vt:i4>1086</vt:i4>
      </vt:variant>
      <vt:variant>
        <vt:i4>0</vt:i4>
      </vt:variant>
      <vt:variant>
        <vt:i4>5</vt:i4>
      </vt:variant>
      <vt:variant>
        <vt:lpwstr>http://www.ktpae.gr/</vt:lpwstr>
      </vt:variant>
      <vt:variant>
        <vt:lpwstr/>
      </vt:variant>
      <vt:variant>
        <vt:i4>6553682</vt:i4>
      </vt:variant>
      <vt:variant>
        <vt:i4>1083</vt:i4>
      </vt:variant>
      <vt:variant>
        <vt:i4>0</vt:i4>
      </vt:variant>
      <vt:variant>
        <vt:i4>5</vt:i4>
      </vt:variant>
      <vt:variant>
        <vt:lpwstr>mailto:info@ktpae.gr</vt:lpwstr>
      </vt:variant>
      <vt:variant>
        <vt:lpwstr/>
      </vt:variant>
      <vt:variant>
        <vt:i4>1376304</vt:i4>
      </vt:variant>
      <vt:variant>
        <vt:i4>1076</vt:i4>
      </vt:variant>
      <vt:variant>
        <vt:i4>0</vt:i4>
      </vt:variant>
      <vt:variant>
        <vt:i4>5</vt:i4>
      </vt:variant>
      <vt:variant>
        <vt:lpwstr/>
      </vt:variant>
      <vt:variant>
        <vt:lpwstr>_Toc165114510</vt:lpwstr>
      </vt:variant>
      <vt:variant>
        <vt:i4>1310768</vt:i4>
      </vt:variant>
      <vt:variant>
        <vt:i4>1070</vt:i4>
      </vt:variant>
      <vt:variant>
        <vt:i4>0</vt:i4>
      </vt:variant>
      <vt:variant>
        <vt:i4>5</vt:i4>
      </vt:variant>
      <vt:variant>
        <vt:lpwstr/>
      </vt:variant>
      <vt:variant>
        <vt:lpwstr>_Toc165114509</vt:lpwstr>
      </vt:variant>
      <vt:variant>
        <vt:i4>1310768</vt:i4>
      </vt:variant>
      <vt:variant>
        <vt:i4>1064</vt:i4>
      </vt:variant>
      <vt:variant>
        <vt:i4>0</vt:i4>
      </vt:variant>
      <vt:variant>
        <vt:i4>5</vt:i4>
      </vt:variant>
      <vt:variant>
        <vt:lpwstr/>
      </vt:variant>
      <vt:variant>
        <vt:lpwstr>_Toc165114508</vt:lpwstr>
      </vt:variant>
      <vt:variant>
        <vt:i4>1310768</vt:i4>
      </vt:variant>
      <vt:variant>
        <vt:i4>1058</vt:i4>
      </vt:variant>
      <vt:variant>
        <vt:i4>0</vt:i4>
      </vt:variant>
      <vt:variant>
        <vt:i4>5</vt:i4>
      </vt:variant>
      <vt:variant>
        <vt:lpwstr/>
      </vt:variant>
      <vt:variant>
        <vt:lpwstr>_Toc165114507</vt:lpwstr>
      </vt:variant>
      <vt:variant>
        <vt:i4>1310768</vt:i4>
      </vt:variant>
      <vt:variant>
        <vt:i4>1052</vt:i4>
      </vt:variant>
      <vt:variant>
        <vt:i4>0</vt:i4>
      </vt:variant>
      <vt:variant>
        <vt:i4>5</vt:i4>
      </vt:variant>
      <vt:variant>
        <vt:lpwstr/>
      </vt:variant>
      <vt:variant>
        <vt:lpwstr>_Toc165114506</vt:lpwstr>
      </vt:variant>
      <vt:variant>
        <vt:i4>1310768</vt:i4>
      </vt:variant>
      <vt:variant>
        <vt:i4>1046</vt:i4>
      </vt:variant>
      <vt:variant>
        <vt:i4>0</vt:i4>
      </vt:variant>
      <vt:variant>
        <vt:i4>5</vt:i4>
      </vt:variant>
      <vt:variant>
        <vt:lpwstr/>
      </vt:variant>
      <vt:variant>
        <vt:lpwstr>_Toc165114505</vt:lpwstr>
      </vt:variant>
      <vt:variant>
        <vt:i4>1310768</vt:i4>
      </vt:variant>
      <vt:variant>
        <vt:i4>1040</vt:i4>
      </vt:variant>
      <vt:variant>
        <vt:i4>0</vt:i4>
      </vt:variant>
      <vt:variant>
        <vt:i4>5</vt:i4>
      </vt:variant>
      <vt:variant>
        <vt:lpwstr/>
      </vt:variant>
      <vt:variant>
        <vt:lpwstr>_Toc165114504</vt:lpwstr>
      </vt:variant>
      <vt:variant>
        <vt:i4>1310768</vt:i4>
      </vt:variant>
      <vt:variant>
        <vt:i4>1034</vt:i4>
      </vt:variant>
      <vt:variant>
        <vt:i4>0</vt:i4>
      </vt:variant>
      <vt:variant>
        <vt:i4>5</vt:i4>
      </vt:variant>
      <vt:variant>
        <vt:lpwstr/>
      </vt:variant>
      <vt:variant>
        <vt:lpwstr>_Toc165114503</vt:lpwstr>
      </vt:variant>
      <vt:variant>
        <vt:i4>1310768</vt:i4>
      </vt:variant>
      <vt:variant>
        <vt:i4>1028</vt:i4>
      </vt:variant>
      <vt:variant>
        <vt:i4>0</vt:i4>
      </vt:variant>
      <vt:variant>
        <vt:i4>5</vt:i4>
      </vt:variant>
      <vt:variant>
        <vt:lpwstr/>
      </vt:variant>
      <vt:variant>
        <vt:lpwstr>_Toc165114502</vt:lpwstr>
      </vt:variant>
      <vt:variant>
        <vt:i4>1310768</vt:i4>
      </vt:variant>
      <vt:variant>
        <vt:i4>1022</vt:i4>
      </vt:variant>
      <vt:variant>
        <vt:i4>0</vt:i4>
      </vt:variant>
      <vt:variant>
        <vt:i4>5</vt:i4>
      </vt:variant>
      <vt:variant>
        <vt:lpwstr/>
      </vt:variant>
      <vt:variant>
        <vt:lpwstr>_Toc165114501</vt:lpwstr>
      </vt:variant>
      <vt:variant>
        <vt:i4>1310768</vt:i4>
      </vt:variant>
      <vt:variant>
        <vt:i4>1016</vt:i4>
      </vt:variant>
      <vt:variant>
        <vt:i4>0</vt:i4>
      </vt:variant>
      <vt:variant>
        <vt:i4>5</vt:i4>
      </vt:variant>
      <vt:variant>
        <vt:lpwstr/>
      </vt:variant>
      <vt:variant>
        <vt:lpwstr>_Toc165114500</vt:lpwstr>
      </vt:variant>
      <vt:variant>
        <vt:i4>1900593</vt:i4>
      </vt:variant>
      <vt:variant>
        <vt:i4>1010</vt:i4>
      </vt:variant>
      <vt:variant>
        <vt:i4>0</vt:i4>
      </vt:variant>
      <vt:variant>
        <vt:i4>5</vt:i4>
      </vt:variant>
      <vt:variant>
        <vt:lpwstr/>
      </vt:variant>
      <vt:variant>
        <vt:lpwstr>_Toc165114499</vt:lpwstr>
      </vt:variant>
      <vt:variant>
        <vt:i4>1900593</vt:i4>
      </vt:variant>
      <vt:variant>
        <vt:i4>1004</vt:i4>
      </vt:variant>
      <vt:variant>
        <vt:i4>0</vt:i4>
      </vt:variant>
      <vt:variant>
        <vt:i4>5</vt:i4>
      </vt:variant>
      <vt:variant>
        <vt:lpwstr/>
      </vt:variant>
      <vt:variant>
        <vt:lpwstr>_Toc165114498</vt:lpwstr>
      </vt:variant>
      <vt:variant>
        <vt:i4>1900593</vt:i4>
      </vt:variant>
      <vt:variant>
        <vt:i4>998</vt:i4>
      </vt:variant>
      <vt:variant>
        <vt:i4>0</vt:i4>
      </vt:variant>
      <vt:variant>
        <vt:i4>5</vt:i4>
      </vt:variant>
      <vt:variant>
        <vt:lpwstr/>
      </vt:variant>
      <vt:variant>
        <vt:lpwstr>_Toc165114497</vt:lpwstr>
      </vt:variant>
      <vt:variant>
        <vt:i4>1900593</vt:i4>
      </vt:variant>
      <vt:variant>
        <vt:i4>992</vt:i4>
      </vt:variant>
      <vt:variant>
        <vt:i4>0</vt:i4>
      </vt:variant>
      <vt:variant>
        <vt:i4>5</vt:i4>
      </vt:variant>
      <vt:variant>
        <vt:lpwstr/>
      </vt:variant>
      <vt:variant>
        <vt:lpwstr>_Toc165114495</vt:lpwstr>
      </vt:variant>
      <vt:variant>
        <vt:i4>1900593</vt:i4>
      </vt:variant>
      <vt:variant>
        <vt:i4>986</vt:i4>
      </vt:variant>
      <vt:variant>
        <vt:i4>0</vt:i4>
      </vt:variant>
      <vt:variant>
        <vt:i4>5</vt:i4>
      </vt:variant>
      <vt:variant>
        <vt:lpwstr/>
      </vt:variant>
      <vt:variant>
        <vt:lpwstr>_Toc165114494</vt:lpwstr>
      </vt:variant>
      <vt:variant>
        <vt:i4>1900593</vt:i4>
      </vt:variant>
      <vt:variant>
        <vt:i4>980</vt:i4>
      </vt:variant>
      <vt:variant>
        <vt:i4>0</vt:i4>
      </vt:variant>
      <vt:variant>
        <vt:i4>5</vt:i4>
      </vt:variant>
      <vt:variant>
        <vt:lpwstr/>
      </vt:variant>
      <vt:variant>
        <vt:lpwstr>_Toc165114493</vt:lpwstr>
      </vt:variant>
      <vt:variant>
        <vt:i4>1900593</vt:i4>
      </vt:variant>
      <vt:variant>
        <vt:i4>974</vt:i4>
      </vt:variant>
      <vt:variant>
        <vt:i4>0</vt:i4>
      </vt:variant>
      <vt:variant>
        <vt:i4>5</vt:i4>
      </vt:variant>
      <vt:variant>
        <vt:lpwstr/>
      </vt:variant>
      <vt:variant>
        <vt:lpwstr>_Toc165114492</vt:lpwstr>
      </vt:variant>
      <vt:variant>
        <vt:i4>1900593</vt:i4>
      </vt:variant>
      <vt:variant>
        <vt:i4>968</vt:i4>
      </vt:variant>
      <vt:variant>
        <vt:i4>0</vt:i4>
      </vt:variant>
      <vt:variant>
        <vt:i4>5</vt:i4>
      </vt:variant>
      <vt:variant>
        <vt:lpwstr/>
      </vt:variant>
      <vt:variant>
        <vt:lpwstr>_Toc165114491</vt:lpwstr>
      </vt:variant>
      <vt:variant>
        <vt:i4>1900593</vt:i4>
      </vt:variant>
      <vt:variant>
        <vt:i4>962</vt:i4>
      </vt:variant>
      <vt:variant>
        <vt:i4>0</vt:i4>
      </vt:variant>
      <vt:variant>
        <vt:i4>5</vt:i4>
      </vt:variant>
      <vt:variant>
        <vt:lpwstr/>
      </vt:variant>
      <vt:variant>
        <vt:lpwstr>_Toc165114490</vt:lpwstr>
      </vt:variant>
      <vt:variant>
        <vt:i4>1835057</vt:i4>
      </vt:variant>
      <vt:variant>
        <vt:i4>956</vt:i4>
      </vt:variant>
      <vt:variant>
        <vt:i4>0</vt:i4>
      </vt:variant>
      <vt:variant>
        <vt:i4>5</vt:i4>
      </vt:variant>
      <vt:variant>
        <vt:lpwstr/>
      </vt:variant>
      <vt:variant>
        <vt:lpwstr>_Toc165114489</vt:lpwstr>
      </vt:variant>
      <vt:variant>
        <vt:i4>1835057</vt:i4>
      </vt:variant>
      <vt:variant>
        <vt:i4>950</vt:i4>
      </vt:variant>
      <vt:variant>
        <vt:i4>0</vt:i4>
      </vt:variant>
      <vt:variant>
        <vt:i4>5</vt:i4>
      </vt:variant>
      <vt:variant>
        <vt:lpwstr/>
      </vt:variant>
      <vt:variant>
        <vt:lpwstr>_Toc165114488</vt:lpwstr>
      </vt:variant>
      <vt:variant>
        <vt:i4>1835057</vt:i4>
      </vt:variant>
      <vt:variant>
        <vt:i4>944</vt:i4>
      </vt:variant>
      <vt:variant>
        <vt:i4>0</vt:i4>
      </vt:variant>
      <vt:variant>
        <vt:i4>5</vt:i4>
      </vt:variant>
      <vt:variant>
        <vt:lpwstr/>
      </vt:variant>
      <vt:variant>
        <vt:lpwstr>_Toc165114487</vt:lpwstr>
      </vt:variant>
      <vt:variant>
        <vt:i4>1835057</vt:i4>
      </vt:variant>
      <vt:variant>
        <vt:i4>938</vt:i4>
      </vt:variant>
      <vt:variant>
        <vt:i4>0</vt:i4>
      </vt:variant>
      <vt:variant>
        <vt:i4>5</vt:i4>
      </vt:variant>
      <vt:variant>
        <vt:lpwstr/>
      </vt:variant>
      <vt:variant>
        <vt:lpwstr>_Toc165114486</vt:lpwstr>
      </vt:variant>
      <vt:variant>
        <vt:i4>1835057</vt:i4>
      </vt:variant>
      <vt:variant>
        <vt:i4>932</vt:i4>
      </vt:variant>
      <vt:variant>
        <vt:i4>0</vt:i4>
      </vt:variant>
      <vt:variant>
        <vt:i4>5</vt:i4>
      </vt:variant>
      <vt:variant>
        <vt:lpwstr/>
      </vt:variant>
      <vt:variant>
        <vt:lpwstr>_Toc165114485</vt:lpwstr>
      </vt:variant>
      <vt:variant>
        <vt:i4>1835057</vt:i4>
      </vt:variant>
      <vt:variant>
        <vt:i4>926</vt:i4>
      </vt:variant>
      <vt:variant>
        <vt:i4>0</vt:i4>
      </vt:variant>
      <vt:variant>
        <vt:i4>5</vt:i4>
      </vt:variant>
      <vt:variant>
        <vt:lpwstr/>
      </vt:variant>
      <vt:variant>
        <vt:lpwstr>_Toc165114484</vt:lpwstr>
      </vt:variant>
      <vt:variant>
        <vt:i4>1835057</vt:i4>
      </vt:variant>
      <vt:variant>
        <vt:i4>920</vt:i4>
      </vt:variant>
      <vt:variant>
        <vt:i4>0</vt:i4>
      </vt:variant>
      <vt:variant>
        <vt:i4>5</vt:i4>
      </vt:variant>
      <vt:variant>
        <vt:lpwstr/>
      </vt:variant>
      <vt:variant>
        <vt:lpwstr>_Toc165114483</vt:lpwstr>
      </vt:variant>
      <vt:variant>
        <vt:i4>1835057</vt:i4>
      </vt:variant>
      <vt:variant>
        <vt:i4>914</vt:i4>
      </vt:variant>
      <vt:variant>
        <vt:i4>0</vt:i4>
      </vt:variant>
      <vt:variant>
        <vt:i4>5</vt:i4>
      </vt:variant>
      <vt:variant>
        <vt:lpwstr/>
      </vt:variant>
      <vt:variant>
        <vt:lpwstr>_Toc165114482</vt:lpwstr>
      </vt:variant>
      <vt:variant>
        <vt:i4>1835057</vt:i4>
      </vt:variant>
      <vt:variant>
        <vt:i4>908</vt:i4>
      </vt:variant>
      <vt:variant>
        <vt:i4>0</vt:i4>
      </vt:variant>
      <vt:variant>
        <vt:i4>5</vt:i4>
      </vt:variant>
      <vt:variant>
        <vt:lpwstr/>
      </vt:variant>
      <vt:variant>
        <vt:lpwstr>_Toc165114481</vt:lpwstr>
      </vt:variant>
      <vt:variant>
        <vt:i4>1835057</vt:i4>
      </vt:variant>
      <vt:variant>
        <vt:i4>902</vt:i4>
      </vt:variant>
      <vt:variant>
        <vt:i4>0</vt:i4>
      </vt:variant>
      <vt:variant>
        <vt:i4>5</vt:i4>
      </vt:variant>
      <vt:variant>
        <vt:lpwstr/>
      </vt:variant>
      <vt:variant>
        <vt:lpwstr>_Toc165114480</vt:lpwstr>
      </vt:variant>
      <vt:variant>
        <vt:i4>1245233</vt:i4>
      </vt:variant>
      <vt:variant>
        <vt:i4>896</vt:i4>
      </vt:variant>
      <vt:variant>
        <vt:i4>0</vt:i4>
      </vt:variant>
      <vt:variant>
        <vt:i4>5</vt:i4>
      </vt:variant>
      <vt:variant>
        <vt:lpwstr/>
      </vt:variant>
      <vt:variant>
        <vt:lpwstr>_Toc165114479</vt:lpwstr>
      </vt:variant>
      <vt:variant>
        <vt:i4>1245233</vt:i4>
      </vt:variant>
      <vt:variant>
        <vt:i4>890</vt:i4>
      </vt:variant>
      <vt:variant>
        <vt:i4>0</vt:i4>
      </vt:variant>
      <vt:variant>
        <vt:i4>5</vt:i4>
      </vt:variant>
      <vt:variant>
        <vt:lpwstr/>
      </vt:variant>
      <vt:variant>
        <vt:lpwstr>_Toc165114478</vt:lpwstr>
      </vt:variant>
      <vt:variant>
        <vt:i4>1245233</vt:i4>
      </vt:variant>
      <vt:variant>
        <vt:i4>884</vt:i4>
      </vt:variant>
      <vt:variant>
        <vt:i4>0</vt:i4>
      </vt:variant>
      <vt:variant>
        <vt:i4>5</vt:i4>
      </vt:variant>
      <vt:variant>
        <vt:lpwstr/>
      </vt:variant>
      <vt:variant>
        <vt:lpwstr>_Toc165114477</vt:lpwstr>
      </vt:variant>
      <vt:variant>
        <vt:i4>1245233</vt:i4>
      </vt:variant>
      <vt:variant>
        <vt:i4>878</vt:i4>
      </vt:variant>
      <vt:variant>
        <vt:i4>0</vt:i4>
      </vt:variant>
      <vt:variant>
        <vt:i4>5</vt:i4>
      </vt:variant>
      <vt:variant>
        <vt:lpwstr/>
      </vt:variant>
      <vt:variant>
        <vt:lpwstr>_Toc165114476</vt:lpwstr>
      </vt:variant>
      <vt:variant>
        <vt:i4>1245233</vt:i4>
      </vt:variant>
      <vt:variant>
        <vt:i4>872</vt:i4>
      </vt:variant>
      <vt:variant>
        <vt:i4>0</vt:i4>
      </vt:variant>
      <vt:variant>
        <vt:i4>5</vt:i4>
      </vt:variant>
      <vt:variant>
        <vt:lpwstr/>
      </vt:variant>
      <vt:variant>
        <vt:lpwstr>_Toc165114475</vt:lpwstr>
      </vt:variant>
      <vt:variant>
        <vt:i4>1245233</vt:i4>
      </vt:variant>
      <vt:variant>
        <vt:i4>866</vt:i4>
      </vt:variant>
      <vt:variant>
        <vt:i4>0</vt:i4>
      </vt:variant>
      <vt:variant>
        <vt:i4>5</vt:i4>
      </vt:variant>
      <vt:variant>
        <vt:lpwstr/>
      </vt:variant>
      <vt:variant>
        <vt:lpwstr>_Toc165114474</vt:lpwstr>
      </vt:variant>
      <vt:variant>
        <vt:i4>1245233</vt:i4>
      </vt:variant>
      <vt:variant>
        <vt:i4>860</vt:i4>
      </vt:variant>
      <vt:variant>
        <vt:i4>0</vt:i4>
      </vt:variant>
      <vt:variant>
        <vt:i4>5</vt:i4>
      </vt:variant>
      <vt:variant>
        <vt:lpwstr/>
      </vt:variant>
      <vt:variant>
        <vt:lpwstr>_Toc165114473</vt:lpwstr>
      </vt:variant>
      <vt:variant>
        <vt:i4>1245233</vt:i4>
      </vt:variant>
      <vt:variant>
        <vt:i4>854</vt:i4>
      </vt:variant>
      <vt:variant>
        <vt:i4>0</vt:i4>
      </vt:variant>
      <vt:variant>
        <vt:i4>5</vt:i4>
      </vt:variant>
      <vt:variant>
        <vt:lpwstr/>
      </vt:variant>
      <vt:variant>
        <vt:lpwstr>_Toc165114472</vt:lpwstr>
      </vt:variant>
      <vt:variant>
        <vt:i4>1245233</vt:i4>
      </vt:variant>
      <vt:variant>
        <vt:i4>848</vt:i4>
      </vt:variant>
      <vt:variant>
        <vt:i4>0</vt:i4>
      </vt:variant>
      <vt:variant>
        <vt:i4>5</vt:i4>
      </vt:variant>
      <vt:variant>
        <vt:lpwstr/>
      </vt:variant>
      <vt:variant>
        <vt:lpwstr>_Toc165114471</vt:lpwstr>
      </vt:variant>
      <vt:variant>
        <vt:i4>1245233</vt:i4>
      </vt:variant>
      <vt:variant>
        <vt:i4>842</vt:i4>
      </vt:variant>
      <vt:variant>
        <vt:i4>0</vt:i4>
      </vt:variant>
      <vt:variant>
        <vt:i4>5</vt:i4>
      </vt:variant>
      <vt:variant>
        <vt:lpwstr/>
      </vt:variant>
      <vt:variant>
        <vt:lpwstr>_Toc165114470</vt:lpwstr>
      </vt:variant>
      <vt:variant>
        <vt:i4>1179697</vt:i4>
      </vt:variant>
      <vt:variant>
        <vt:i4>836</vt:i4>
      </vt:variant>
      <vt:variant>
        <vt:i4>0</vt:i4>
      </vt:variant>
      <vt:variant>
        <vt:i4>5</vt:i4>
      </vt:variant>
      <vt:variant>
        <vt:lpwstr/>
      </vt:variant>
      <vt:variant>
        <vt:lpwstr>_Toc165114469</vt:lpwstr>
      </vt:variant>
      <vt:variant>
        <vt:i4>1179697</vt:i4>
      </vt:variant>
      <vt:variant>
        <vt:i4>830</vt:i4>
      </vt:variant>
      <vt:variant>
        <vt:i4>0</vt:i4>
      </vt:variant>
      <vt:variant>
        <vt:i4>5</vt:i4>
      </vt:variant>
      <vt:variant>
        <vt:lpwstr/>
      </vt:variant>
      <vt:variant>
        <vt:lpwstr>_Toc165114468</vt:lpwstr>
      </vt:variant>
      <vt:variant>
        <vt:i4>1179697</vt:i4>
      </vt:variant>
      <vt:variant>
        <vt:i4>824</vt:i4>
      </vt:variant>
      <vt:variant>
        <vt:i4>0</vt:i4>
      </vt:variant>
      <vt:variant>
        <vt:i4>5</vt:i4>
      </vt:variant>
      <vt:variant>
        <vt:lpwstr/>
      </vt:variant>
      <vt:variant>
        <vt:lpwstr>_Toc165114467</vt:lpwstr>
      </vt:variant>
      <vt:variant>
        <vt:i4>1179697</vt:i4>
      </vt:variant>
      <vt:variant>
        <vt:i4>818</vt:i4>
      </vt:variant>
      <vt:variant>
        <vt:i4>0</vt:i4>
      </vt:variant>
      <vt:variant>
        <vt:i4>5</vt:i4>
      </vt:variant>
      <vt:variant>
        <vt:lpwstr/>
      </vt:variant>
      <vt:variant>
        <vt:lpwstr>_Toc165114466</vt:lpwstr>
      </vt:variant>
      <vt:variant>
        <vt:i4>1179697</vt:i4>
      </vt:variant>
      <vt:variant>
        <vt:i4>812</vt:i4>
      </vt:variant>
      <vt:variant>
        <vt:i4>0</vt:i4>
      </vt:variant>
      <vt:variant>
        <vt:i4>5</vt:i4>
      </vt:variant>
      <vt:variant>
        <vt:lpwstr/>
      </vt:variant>
      <vt:variant>
        <vt:lpwstr>_Toc165114465</vt:lpwstr>
      </vt:variant>
      <vt:variant>
        <vt:i4>1179697</vt:i4>
      </vt:variant>
      <vt:variant>
        <vt:i4>806</vt:i4>
      </vt:variant>
      <vt:variant>
        <vt:i4>0</vt:i4>
      </vt:variant>
      <vt:variant>
        <vt:i4>5</vt:i4>
      </vt:variant>
      <vt:variant>
        <vt:lpwstr/>
      </vt:variant>
      <vt:variant>
        <vt:lpwstr>_Toc165114464</vt:lpwstr>
      </vt:variant>
      <vt:variant>
        <vt:i4>1179697</vt:i4>
      </vt:variant>
      <vt:variant>
        <vt:i4>800</vt:i4>
      </vt:variant>
      <vt:variant>
        <vt:i4>0</vt:i4>
      </vt:variant>
      <vt:variant>
        <vt:i4>5</vt:i4>
      </vt:variant>
      <vt:variant>
        <vt:lpwstr/>
      </vt:variant>
      <vt:variant>
        <vt:lpwstr>_Toc165114463</vt:lpwstr>
      </vt:variant>
      <vt:variant>
        <vt:i4>1179697</vt:i4>
      </vt:variant>
      <vt:variant>
        <vt:i4>794</vt:i4>
      </vt:variant>
      <vt:variant>
        <vt:i4>0</vt:i4>
      </vt:variant>
      <vt:variant>
        <vt:i4>5</vt:i4>
      </vt:variant>
      <vt:variant>
        <vt:lpwstr/>
      </vt:variant>
      <vt:variant>
        <vt:lpwstr>_Toc165114462</vt:lpwstr>
      </vt:variant>
      <vt:variant>
        <vt:i4>1179697</vt:i4>
      </vt:variant>
      <vt:variant>
        <vt:i4>788</vt:i4>
      </vt:variant>
      <vt:variant>
        <vt:i4>0</vt:i4>
      </vt:variant>
      <vt:variant>
        <vt:i4>5</vt:i4>
      </vt:variant>
      <vt:variant>
        <vt:lpwstr/>
      </vt:variant>
      <vt:variant>
        <vt:lpwstr>_Toc165114461</vt:lpwstr>
      </vt:variant>
      <vt:variant>
        <vt:i4>1179697</vt:i4>
      </vt:variant>
      <vt:variant>
        <vt:i4>782</vt:i4>
      </vt:variant>
      <vt:variant>
        <vt:i4>0</vt:i4>
      </vt:variant>
      <vt:variant>
        <vt:i4>5</vt:i4>
      </vt:variant>
      <vt:variant>
        <vt:lpwstr/>
      </vt:variant>
      <vt:variant>
        <vt:lpwstr>_Toc165114460</vt:lpwstr>
      </vt:variant>
      <vt:variant>
        <vt:i4>1114161</vt:i4>
      </vt:variant>
      <vt:variant>
        <vt:i4>776</vt:i4>
      </vt:variant>
      <vt:variant>
        <vt:i4>0</vt:i4>
      </vt:variant>
      <vt:variant>
        <vt:i4>5</vt:i4>
      </vt:variant>
      <vt:variant>
        <vt:lpwstr/>
      </vt:variant>
      <vt:variant>
        <vt:lpwstr>_Toc165114459</vt:lpwstr>
      </vt:variant>
      <vt:variant>
        <vt:i4>1114161</vt:i4>
      </vt:variant>
      <vt:variant>
        <vt:i4>770</vt:i4>
      </vt:variant>
      <vt:variant>
        <vt:i4>0</vt:i4>
      </vt:variant>
      <vt:variant>
        <vt:i4>5</vt:i4>
      </vt:variant>
      <vt:variant>
        <vt:lpwstr/>
      </vt:variant>
      <vt:variant>
        <vt:lpwstr>_Toc165114458</vt:lpwstr>
      </vt:variant>
      <vt:variant>
        <vt:i4>1114161</vt:i4>
      </vt:variant>
      <vt:variant>
        <vt:i4>764</vt:i4>
      </vt:variant>
      <vt:variant>
        <vt:i4>0</vt:i4>
      </vt:variant>
      <vt:variant>
        <vt:i4>5</vt:i4>
      </vt:variant>
      <vt:variant>
        <vt:lpwstr/>
      </vt:variant>
      <vt:variant>
        <vt:lpwstr>_Toc165114457</vt:lpwstr>
      </vt:variant>
      <vt:variant>
        <vt:i4>1114161</vt:i4>
      </vt:variant>
      <vt:variant>
        <vt:i4>758</vt:i4>
      </vt:variant>
      <vt:variant>
        <vt:i4>0</vt:i4>
      </vt:variant>
      <vt:variant>
        <vt:i4>5</vt:i4>
      </vt:variant>
      <vt:variant>
        <vt:lpwstr/>
      </vt:variant>
      <vt:variant>
        <vt:lpwstr>_Toc165114456</vt:lpwstr>
      </vt:variant>
      <vt:variant>
        <vt:i4>1114161</vt:i4>
      </vt:variant>
      <vt:variant>
        <vt:i4>752</vt:i4>
      </vt:variant>
      <vt:variant>
        <vt:i4>0</vt:i4>
      </vt:variant>
      <vt:variant>
        <vt:i4>5</vt:i4>
      </vt:variant>
      <vt:variant>
        <vt:lpwstr/>
      </vt:variant>
      <vt:variant>
        <vt:lpwstr>_Toc165114455</vt:lpwstr>
      </vt:variant>
      <vt:variant>
        <vt:i4>1114161</vt:i4>
      </vt:variant>
      <vt:variant>
        <vt:i4>746</vt:i4>
      </vt:variant>
      <vt:variant>
        <vt:i4>0</vt:i4>
      </vt:variant>
      <vt:variant>
        <vt:i4>5</vt:i4>
      </vt:variant>
      <vt:variant>
        <vt:lpwstr/>
      </vt:variant>
      <vt:variant>
        <vt:lpwstr>_Toc165114454</vt:lpwstr>
      </vt:variant>
      <vt:variant>
        <vt:i4>1114161</vt:i4>
      </vt:variant>
      <vt:variant>
        <vt:i4>740</vt:i4>
      </vt:variant>
      <vt:variant>
        <vt:i4>0</vt:i4>
      </vt:variant>
      <vt:variant>
        <vt:i4>5</vt:i4>
      </vt:variant>
      <vt:variant>
        <vt:lpwstr/>
      </vt:variant>
      <vt:variant>
        <vt:lpwstr>_Toc165114453</vt:lpwstr>
      </vt:variant>
      <vt:variant>
        <vt:i4>1114161</vt:i4>
      </vt:variant>
      <vt:variant>
        <vt:i4>734</vt:i4>
      </vt:variant>
      <vt:variant>
        <vt:i4>0</vt:i4>
      </vt:variant>
      <vt:variant>
        <vt:i4>5</vt:i4>
      </vt:variant>
      <vt:variant>
        <vt:lpwstr/>
      </vt:variant>
      <vt:variant>
        <vt:lpwstr>_Toc165114452</vt:lpwstr>
      </vt:variant>
      <vt:variant>
        <vt:i4>1114161</vt:i4>
      </vt:variant>
      <vt:variant>
        <vt:i4>728</vt:i4>
      </vt:variant>
      <vt:variant>
        <vt:i4>0</vt:i4>
      </vt:variant>
      <vt:variant>
        <vt:i4>5</vt:i4>
      </vt:variant>
      <vt:variant>
        <vt:lpwstr/>
      </vt:variant>
      <vt:variant>
        <vt:lpwstr>_Toc165114451</vt:lpwstr>
      </vt:variant>
      <vt:variant>
        <vt:i4>1114161</vt:i4>
      </vt:variant>
      <vt:variant>
        <vt:i4>722</vt:i4>
      </vt:variant>
      <vt:variant>
        <vt:i4>0</vt:i4>
      </vt:variant>
      <vt:variant>
        <vt:i4>5</vt:i4>
      </vt:variant>
      <vt:variant>
        <vt:lpwstr/>
      </vt:variant>
      <vt:variant>
        <vt:lpwstr>_Toc165114450</vt:lpwstr>
      </vt:variant>
      <vt:variant>
        <vt:i4>1048625</vt:i4>
      </vt:variant>
      <vt:variant>
        <vt:i4>716</vt:i4>
      </vt:variant>
      <vt:variant>
        <vt:i4>0</vt:i4>
      </vt:variant>
      <vt:variant>
        <vt:i4>5</vt:i4>
      </vt:variant>
      <vt:variant>
        <vt:lpwstr/>
      </vt:variant>
      <vt:variant>
        <vt:lpwstr>_Toc165114449</vt:lpwstr>
      </vt:variant>
      <vt:variant>
        <vt:i4>1048625</vt:i4>
      </vt:variant>
      <vt:variant>
        <vt:i4>710</vt:i4>
      </vt:variant>
      <vt:variant>
        <vt:i4>0</vt:i4>
      </vt:variant>
      <vt:variant>
        <vt:i4>5</vt:i4>
      </vt:variant>
      <vt:variant>
        <vt:lpwstr/>
      </vt:variant>
      <vt:variant>
        <vt:lpwstr>_Toc165114448</vt:lpwstr>
      </vt:variant>
      <vt:variant>
        <vt:i4>1048625</vt:i4>
      </vt:variant>
      <vt:variant>
        <vt:i4>704</vt:i4>
      </vt:variant>
      <vt:variant>
        <vt:i4>0</vt:i4>
      </vt:variant>
      <vt:variant>
        <vt:i4>5</vt:i4>
      </vt:variant>
      <vt:variant>
        <vt:lpwstr/>
      </vt:variant>
      <vt:variant>
        <vt:lpwstr>_Toc165114447</vt:lpwstr>
      </vt:variant>
      <vt:variant>
        <vt:i4>1048625</vt:i4>
      </vt:variant>
      <vt:variant>
        <vt:i4>698</vt:i4>
      </vt:variant>
      <vt:variant>
        <vt:i4>0</vt:i4>
      </vt:variant>
      <vt:variant>
        <vt:i4>5</vt:i4>
      </vt:variant>
      <vt:variant>
        <vt:lpwstr/>
      </vt:variant>
      <vt:variant>
        <vt:lpwstr>_Toc165114446</vt:lpwstr>
      </vt:variant>
      <vt:variant>
        <vt:i4>1048625</vt:i4>
      </vt:variant>
      <vt:variant>
        <vt:i4>692</vt:i4>
      </vt:variant>
      <vt:variant>
        <vt:i4>0</vt:i4>
      </vt:variant>
      <vt:variant>
        <vt:i4>5</vt:i4>
      </vt:variant>
      <vt:variant>
        <vt:lpwstr/>
      </vt:variant>
      <vt:variant>
        <vt:lpwstr>_Toc165114445</vt:lpwstr>
      </vt:variant>
      <vt:variant>
        <vt:i4>1048625</vt:i4>
      </vt:variant>
      <vt:variant>
        <vt:i4>686</vt:i4>
      </vt:variant>
      <vt:variant>
        <vt:i4>0</vt:i4>
      </vt:variant>
      <vt:variant>
        <vt:i4>5</vt:i4>
      </vt:variant>
      <vt:variant>
        <vt:lpwstr/>
      </vt:variant>
      <vt:variant>
        <vt:lpwstr>_Toc165114444</vt:lpwstr>
      </vt:variant>
      <vt:variant>
        <vt:i4>1048625</vt:i4>
      </vt:variant>
      <vt:variant>
        <vt:i4>680</vt:i4>
      </vt:variant>
      <vt:variant>
        <vt:i4>0</vt:i4>
      </vt:variant>
      <vt:variant>
        <vt:i4>5</vt:i4>
      </vt:variant>
      <vt:variant>
        <vt:lpwstr/>
      </vt:variant>
      <vt:variant>
        <vt:lpwstr>_Toc165114443</vt:lpwstr>
      </vt:variant>
      <vt:variant>
        <vt:i4>1048625</vt:i4>
      </vt:variant>
      <vt:variant>
        <vt:i4>674</vt:i4>
      </vt:variant>
      <vt:variant>
        <vt:i4>0</vt:i4>
      </vt:variant>
      <vt:variant>
        <vt:i4>5</vt:i4>
      </vt:variant>
      <vt:variant>
        <vt:lpwstr/>
      </vt:variant>
      <vt:variant>
        <vt:lpwstr>_Toc165114442</vt:lpwstr>
      </vt:variant>
      <vt:variant>
        <vt:i4>1048625</vt:i4>
      </vt:variant>
      <vt:variant>
        <vt:i4>668</vt:i4>
      </vt:variant>
      <vt:variant>
        <vt:i4>0</vt:i4>
      </vt:variant>
      <vt:variant>
        <vt:i4>5</vt:i4>
      </vt:variant>
      <vt:variant>
        <vt:lpwstr/>
      </vt:variant>
      <vt:variant>
        <vt:lpwstr>_Toc165114441</vt:lpwstr>
      </vt:variant>
      <vt:variant>
        <vt:i4>1048625</vt:i4>
      </vt:variant>
      <vt:variant>
        <vt:i4>662</vt:i4>
      </vt:variant>
      <vt:variant>
        <vt:i4>0</vt:i4>
      </vt:variant>
      <vt:variant>
        <vt:i4>5</vt:i4>
      </vt:variant>
      <vt:variant>
        <vt:lpwstr/>
      </vt:variant>
      <vt:variant>
        <vt:lpwstr>_Toc165114440</vt:lpwstr>
      </vt:variant>
      <vt:variant>
        <vt:i4>1507377</vt:i4>
      </vt:variant>
      <vt:variant>
        <vt:i4>656</vt:i4>
      </vt:variant>
      <vt:variant>
        <vt:i4>0</vt:i4>
      </vt:variant>
      <vt:variant>
        <vt:i4>5</vt:i4>
      </vt:variant>
      <vt:variant>
        <vt:lpwstr/>
      </vt:variant>
      <vt:variant>
        <vt:lpwstr>_Toc165114439</vt:lpwstr>
      </vt:variant>
      <vt:variant>
        <vt:i4>1507377</vt:i4>
      </vt:variant>
      <vt:variant>
        <vt:i4>650</vt:i4>
      </vt:variant>
      <vt:variant>
        <vt:i4>0</vt:i4>
      </vt:variant>
      <vt:variant>
        <vt:i4>5</vt:i4>
      </vt:variant>
      <vt:variant>
        <vt:lpwstr/>
      </vt:variant>
      <vt:variant>
        <vt:lpwstr>_Toc165114438</vt:lpwstr>
      </vt:variant>
      <vt:variant>
        <vt:i4>1507377</vt:i4>
      </vt:variant>
      <vt:variant>
        <vt:i4>644</vt:i4>
      </vt:variant>
      <vt:variant>
        <vt:i4>0</vt:i4>
      </vt:variant>
      <vt:variant>
        <vt:i4>5</vt:i4>
      </vt:variant>
      <vt:variant>
        <vt:lpwstr/>
      </vt:variant>
      <vt:variant>
        <vt:lpwstr>_Toc165114437</vt:lpwstr>
      </vt:variant>
      <vt:variant>
        <vt:i4>1507377</vt:i4>
      </vt:variant>
      <vt:variant>
        <vt:i4>638</vt:i4>
      </vt:variant>
      <vt:variant>
        <vt:i4>0</vt:i4>
      </vt:variant>
      <vt:variant>
        <vt:i4>5</vt:i4>
      </vt:variant>
      <vt:variant>
        <vt:lpwstr/>
      </vt:variant>
      <vt:variant>
        <vt:lpwstr>_Toc165114436</vt:lpwstr>
      </vt:variant>
      <vt:variant>
        <vt:i4>1507377</vt:i4>
      </vt:variant>
      <vt:variant>
        <vt:i4>632</vt:i4>
      </vt:variant>
      <vt:variant>
        <vt:i4>0</vt:i4>
      </vt:variant>
      <vt:variant>
        <vt:i4>5</vt:i4>
      </vt:variant>
      <vt:variant>
        <vt:lpwstr/>
      </vt:variant>
      <vt:variant>
        <vt:lpwstr>_Toc165114435</vt:lpwstr>
      </vt:variant>
      <vt:variant>
        <vt:i4>1507377</vt:i4>
      </vt:variant>
      <vt:variant>
        <vt:i4>626</vt:i4>
      </vt:variant>
      <vt:variant>
        <vt:i4>0</vt:i4>
      </vt:variant>
      <vt:variant>
        <vt:i4>5</vt:i4>
      </vt:variant>
      <vt:variant>
        <vt:lpwstr/>
      </vt:variant>
      <vt:variant>
        <vt:lpwstr>_Toc165114434</vt:lpwstr>
      </vt:variant>
      <vt:variant>
        <vt:i4>1507377</vt:i4>
      </vt:variant>
      <vt:variant>
        <vt:i4>620</vt:i4>
      </vt:variant>
      <vt:variant>
        <vt:i4>0</vt:i4>
      </vt:variant>
      <vt:variant>
        <vt:i4>5</vt:i4>
      </vt:variant>
      <vt:variant>
        <vt:lpwstr/>
      </vt:variant>
      <vt:variant>
        <vt:lpwstr>_Toc165114433</vt:lpwstr>
      </vt:variant>
      <vt:variant>
        <vt:i4>1507377</vt:i4>
      </vt:variant>
      <vt:variant>
        <vt:i4>614</vt:i4>
      </vt:variant>
      <vt:variant>
        <vt:i4>0</vt:i4>
      </vt:variant>
      <vt:variant>
        <vt:i4>5</vt:i4>
      </vt:variant>
      <vt:variant>
        <vt:lpwstr/>
      </vt:variant>
      <vt:variant>
        <vt:lpwstr>_Toc165114432</vt:lpwstr>
      </vt:variant>
      <vt:variant>
        <vt:i4>1507377</vt:i4>
      </vt:variant>
      <vt:variant>
        <vt:i4>608</vt:i4>
      </vt:variant>
      <vt:variant>
        <vt:i4>0</vt:i4>
      </vt:variant>
      <vt:variant>
        <vt:i4>5</vt:i4>
      </vt:variant>
      <vt:variant>
        <vt:lpwstr/>
      </vt:variant>
      <vt:variant>
        <vt:lpwstr>_Toc165114431</vt:lpwstr>
      </vt:variant>
      <vt:variant>
        <vt:i4>1507377</vt:i4>
      </vt:variant>
      <vt:variant>
        <vt:i4>602</vt:i4>
      </vt:variant>
      <vt:variant>
        <vt:i4>0</vt:i4>
      </vt:variant>
      <vt:variant>
        <vt:i4>5</vt:i4>
      </vt:variant>
      <vt:variant>
        <vt:lpwstr/>
      </vt:variant>
      <vt:variant>
        <vt:lpwstr>_Toc165114430</vt:lpwstr>
      </vt:variant>
      <vt:variant>
        <vt:i4>1441841</vt:i4>
      </vt:variant>
      <vt:variant>
        <vt:i4>596</vt:i4>
      </vt:variant>
      <vt:variant>
        <vt:i4>0</vt:i4>
      </vt:variant>
      <vt:variant>
        <vt:i4>5</vt:i4>
      </vt:variant>
      <vt:variant>
        <vt:lpwstr/>
      </vt:variant>
      <vt:variant>
        <vt:lpwstr>_Toc165114429</vt:lpwstr>
      </vt:variant>
      <vt:variant>
        <vt:i4>1441841</vt:i4>
      </vt:variant>
      <vt:variant>
        <vt:i4>590</vt:i4>
      </vt:variant>
      <vt:variant>
        <vt:i4>0</vt:i4>
      </vt:variant>
      <vt:variant>
        <vt:i4>5</vt:i4>
      </vt:variant>
      <vt:variant>
        <vt:lpwstr/>
      </vt:variant>
      <vt:variant>
        <vt:lpwstr>_Toc165114428</vt:lpwstr>
      </vt:variant>
      <vt:variant>
        <vt:i4>1441841</vt:i4>
      </vt:variant>
      <vt:variant>
        <vt:i4>584</vt:i4>
      </vt:variant>
      <vt:variant>
        <vt:i4>0</vt:i4>
      </vt:variant>
      <vt:variant>
        <vt:i4>5</vt:i4>
      </vt:variant>
      <vt:variant>
        <vt:lpwstr/>
      </vt:variant>
      <vt:variant>
        <vt:lpwstr>_Toc165114427</vt:lpwstr>
      </vt:variant>
      <vt:variant>
        <vt:i4>1441841</vt:i4>
      </vt:variant>
      <vt:variant>
        <vt:i4>578</vt:i4>
      </vt:variant>
      <vt:variant>
        <vt:i4>0</vt:i4>
      </vt:variant>
      <vt:variant>
        <vt:i4>5</vt:i4>
      </vt:variant>
      <vt:variant>
        <vt:lpwstr/>
      </vt:variant>
      <vt:variant>
        <vt:lpwstr>_Toc165114426</vt:lpwstr>
      </vt:variant>
      <vt:variant>
        <vt:i4>1441841</vt:i4>
      </vt:variant>
      <vt:variant>
        <vt:i4>572</vt:i4>
      </vt:variant>
      <vt:variant>
        <vt:i4>0</vt:i4>
      </vt:variant>
      <vt:variant>
        <vt:i4>5</vt:i4>
      </vt:variant>
      <vt:variant>
        <vt:lpwstr/>
      </vt:variant>
      <vt:variant>
        <vt:lpwstr>_Toc165114425</vt:lpwstr>
      </vt:variant>
      <vt:variant>
        <vt:i4>1441841</vt:i4>
      </vt:variant>
      <vt:variant>
        <vt:i4>566</vt:i4>
      </vt:variant>
      <vt:variant>
        <vt:i4>0</vt:i4>
      </vt:variant>
      <vt:variant>
        <vt:i4>5</vt:i4>
      </vt:variant>
      <vt:variant>
        <vt:lpwstr/>
      </vt:variant>
      <vt:variant>
        <vt:lpwstr>_Toc165114424</vt:lpwstr>
      </vt:variant>
      <vt:variant>
        <vt:i4>1441841</vt:i4>
      </vt:variant>
      <vt:variant>
        <vt:i4>560</vt:i4>
      </vt:variant>
      <vt:variant>
        <vt:i4>0</vt:i4>
      </vt:variant>
      <vt:variant>
        <vt:i4>5</vt:i4>
      </vt:variant>
      <vt:variant>
        <vt:lpwstr/>
      </vt:variant>
      <vt:variant>
        <vt:lpwstr>_Toc165114423</vt:lpwstr>
      </vt:variant>
      <vt:variant>
        <vt:i4>1441841</vt:i4>
      </vt:variant>
      <vt:variant>
        <vt:i4>554</vt:i4>
      </vt:variant>
      <vt:variant>
        <vt:i4>0</vt:i4>
      </vt:variant>
      <vt:variant>
        <vt:i4>5</vt:i4>
      </vt:variant>
      <vt:variant>
        <vt:lpwstr/>
      </vt:variant>
      <vt:variant>
        <vt:lpwstr>_Toc165114422</vt:lpwstr>
      </vt:variant>
      <vt:variant>
        <vt:i4>1441841</vt:i4>
      </vt:variant>
      <vt:variant>
        <vt:i4>548</vt:i4>
      </vt:variant>
      <vt:variant>
        <vt:i4>0</vt:i4>
      </vt:variant>
      <vt:variant>
        <vt:i4>5</vt:i4>
      </vt:variant>
      <vt:variant>
        <vt:lpwstr/>
      </vt:variant>
      <vt:variant>
        <vt:lpwstr>_Toc165114421</vt:lpwstr>
      </vt:variant>
      <vt:variant>
        <vt:i4>1441841</vt:i4>
      </vt:variant>
      <vt:variant>
        <vt:i4>542</vt:i4>
      </vt:variant>
      <vt:variant>
        <vt:i4>0</vt:i4>
      </vt:variant>
      <vt:variant>
        <vt:i4>5</vt:i4>
      </vt:variant>
      <vt:variant>
        <vt:lpwstr/>
      </vt:variant>
      <vt:variant>
        <vt:lpwstr>_Toc165114420</vt:lpwstr>
      </vt:variant>
      <vt:variant>
        <vt:i4>1376305</vt:i4>
      </vt:variant>
      <vt:variant>
        <vt:i4>536</vt:i4>
      </vt:variant>
      <vt:variant>
        <vt:i4>0</vt:i4>
      </vt:variant>
      <vt:variant>
        <vt:i4>5</vt:i4>
      </vt:variant>
      <vt:variant>
        <vt:lpwstr/>
      </vt:variant>
      <vt:variant>
        <vt:lpwstr>_Toc165114419</vt:lpwstr>
      </vt:variant>
      <vt:variant>
        <vt:i4>1376305</vt:i4>
      </vt:variant>
      <vt:variant>
        <vt:i4>530</vt:i4>
      </vt:variant>
      <vt:variant>
        <vt:i4>0</vt:i4>
      </vt:variant>
      <vt:variant>
        <vt:i4>5</vt:i4>
      </vt:variant>
      <vt:variant>
        <vt:lpwstr/>
      </vt:variant>
      <vt:variant>
        <vt:lpwstr>_Toc165114418</vt:lpwstr>
      </vt:variant>
      <vt:variant>
        <vt:i4>1376305</vt:i4>
      </vt:variant>
      <vt:variant>
        <vt:i4>524</vt:i4>
      </vt:variant>
      <vt:variant>
        <vt:i4>0</vt:i4>
      </vt:variant>
      <vt:variant>
        <vt:i4>5</vt:i4>
      </vt:variant>
      <vt:variant>
        <vt:lpwstr/>
      </vt:variant>
      <vt:variant>
        <vt:lpwstr>_Toc165114417</vt:lpwstr>
      </vt:variant>
      <vt:variant>
        <vt:i4>1376305</vt:i4>
      </vt:variant>
      <vt:variant>
        <vt:i4>518</vt:i4>
      </vt:variant>
      <vt:variant>
        <vt:i4>0</vt:i4>
      </vt:variant>
      <vt:variant>
        <vt:i4>5</vt:i4>
      </vt:variant>
      <vt:variant>
        <vt:lpwstr/>
      </vt:variant>
      <vt:variant>
        <vt:lpwstr>_Toc165114416</vt:lpwstr>
      </vt:variant>
      <vt:variant>
        <vt:i4>1376305</vt:i4>
      </vt:variant>
      <vt:variant>
        <vt:i4>512</vt:i4>
      </vt:variant>
      <vt:variant>
        <vt:i4>0</vt:i4>
      </vt:variant>
      <vt:variant>
        <vt:i4>5</vt:i4>
      </vt:variant>
      <vt:variant>
        <vt:lpwstr/>
      </vt:variant>
      <vt:variant>
        <vt:lpwstr>_Toc165114415</vt:lpwstr>
      </vt:variant>
      <vt:variant>
        <vt:i4>1376305</vt:i4>
      </vt:variant>
      <vt:variant>
        <vt:i4>506</vt:i4>
      </vt:variant>
      <vt:variant>
        <vt:i4>0</vt:i4>
      </vt:variant>
      <vt:variant>
        <vt:i4>5</vt:i4>
      </vt:variant>
      <vt:variant>
        <vt:lpwstr/>
      </vt:variant>
      <vt:variant>
        <vt:lpwstr>_Toc165114414</vt:lpwstr>
      </vt:variant>
      <vt:variant>
        <vt:i4>1376305</vt:i4>
      </vt:variant>
      <vt:variant>
        <vt:i4>500</vt:i4>
      </vt:variant>
      <vt:variant>
        <vt:i4>0</vt:i4>
      </vt:variant>
      <vt:variant>
        <vt:i4>5</vt:i4>
      </vt:variant>
      <vt:variant>
        <vt:lpwstr/>
      </vt:variant>
      <vt:variant>
        <vt:lpwstr>_Toc165114413</vt:lpwstr>
      </vt:variant>
      <vt:variant>
        <vt:i4>1376305</vt:i4>
      </vt:variant>
      <vt:variant>
        <vt:i4>494</vt:i4>
      </vt:variant>
      <vt:variant>
        <vt:i4>0</vt:i4>
      </vt:variant>
      <vt:variant>
        <vt:i4>5</vt:i4>
      </vt:variant>
      <vt:variant>
        <vt:lpwstr/>
      </vt:variant>
      <vt:variant>
        <vt:lpwstr>_Toc165114412</vt:lpwstr>
      </vt:variant>
      <vt:variant>
        <vt:i4>1376305</vt:i4>
      </vt:variant>
      <vt:variant>
        <vt:i4>488</vt:i4>
      </vt:variant>
      <vt:variant>
        <vt:i4>0</vt:i4>
      </vt:variant>
      <vt:variant>
        <vt:i4>5</vt:i4>
      </vt:variant>
      <vt:variant>
        <vt:lpwstr/>
      </vt:variant>
      <vt:variant>
        <vt:lpwstr>_Toc165114411</vt:lpwstr>
      </vt:variant>
      <vt:variant>
        <vt:i4>1376305</vt:i4>
      </vt:variant>
      <vt:variant>
        <vt:i4>482</vt:i4>
      </vt:variant>
      <vt:variant>
        <vt:i4>0</vt:i4>
      </vt:variant>
      <vt:variant>
        <vt:i4>5</vt:i4>
      </vt:variant>
      <vt:variant>
        <vt:lpwstr/>
      </vt:variant>
      <vt:variant>
        <vt:lpwstr>_Toc165114410</vt:lpwstr>
      </vt:variant>
      <vt:variant>
        <vt:i4>1310769</vt:i4>
      </vt:variant>
      <vt:variant>
        <vt:i4>476</vt:i4>
      </vt:variant>
      <vt:variant>
        <vt:i4>0</vt:i4>
      </vt:variant>
      <vt:variant>
        <vt:i4>5</vt:i4>
      </vt:variant>
      <vt:variant>
        <vt:lpwstr/>
      </vt:variant>
      <vt:variant>
        <vt:lpwstr>_Toc165114409</vt:lpwstr>
      </vt:variant>
      <vt:variant>
        <vt:i4>1310769</vt:i4>
      </vt:variant>
      <vt:variant>
        <vt:i4>470</vt:i4>
      </vt:variant>
      <vt:variant>
        <vt:i4>0</vt:i4>
      </vt:variant>
      <vt:variant>
        <vt:i4>5</vt:i4>
      </vt:variant>
      <vt:variant>
        <vt:lpwstr/>
      </vt:variant>
      <vt:variant>
        <vt:lpwstr>_Toc165114408</vt:lpwstr>
      </vt:variant>
      <vt:variant>
        <vt:i4>1310769</vt:i4>
      </vt:variant>
      <vt:variant>
        <vt:i4>464</vt:i4>
      </vt:variant>
      <vt:variant>
        <vt:i4>0</vt:i4>
      </vt:variant>
      <vt:variant>
        <vt:i4>5</vt:i4>
      </vt:variant>
      <vt:variant>
        <vt:lpwstr/>
      </vt:variant>
      <vt:variant>
        <vt:lpwstr>_Toc165114407</vt:lpwstr>
      </vt:variant>
      <vt:variant>
        <vt:i4>1310769</vt:i4>
      </vt:variant>
      <vt:variant>
        <vt:i4>458</vt:i4>
      </vt:variant>
      <vt:variant>
        <vt:i4>0</vt:i4>
      </vt:variant>
      <vt:variant>
        <vt:i4>5</vt:i4>
      </vt:variant>
      <vt:variant>
        <vt:lpwstr/>
      </vt:variant>
      <vt:variant>
        <vt:lpwstr>_Toc165114406</vt:lpwstr>
      </vt:variant>
      <vt:variant>
        <vt:i4>1310769</vt:i4>
      </vt:variant>
      <vt:variant>
        <vt:i4>452</vt:i4>
      </vt:variant>
      <vt:variant>
        <vt:i4>0</vt:i4>
      </vt:variant>
      <vt:variant>
        <vt:i4>5</vt:i4>
      </vt:variant>
      <vt:variant>
        <vt:lpwstr/>
      </vt:variant>
      <vt:variant>
        <vt:lpwstr>_Toc165114405</vt:lpwstr>
      </vt:variant>
      <vt:variant>
        <vt:i4>1310769</vt:i4>
      </vt:variant>
      <vt:variant>
        <vt:i4>446</vt:i4>
      </vt:variant>
      <vt:variant>
        <vt:i4>0</vt:i4>
      </vt:variant>
      <vt:variant>
        <vt:i4>5</vt:i4>
      </vt:variant>
      <vt:variant>
        <vt:lpwstr/>
      </vt:variant>
      <vt:variant>
        <vt:lpwstr>_Toc165114403</vt:lpwstr>
      </vt:variant>
      <vt:variant>
        <vt:i4>1310769</vt:i4>
      </vt:variant>
      <vt:variant>
        <vt:i4>440</vt:i4>
      </vt:variant>
      <vt:variant>
        <vt:i4>0</vt:i4>
      </vt:variant>
      <vt:variant>
        <vt:i4>5</vt:i4>
      </vt:variant>
      <vt:variant>
        <vt:lpwstr/>
      </vt:variant>
      <vt:variant>
        <vt:lpwstr>_Toc165114402</vt:lpwstr>
      </vt:variant>
      <vt:variant>
        <vt:i4>1310769</vt:i4>
      </vt:variant>
      <vt:variant>
        <vt:i4>434</vt:i4>
      </vt:variant>
      <vt:variant>
        <vt:i4>0</vt:i4>
      </vt:variant>
      <vt:variant>
        <vt:i4>5</vt:i4>
      </vt:variant>
      <vt:variant>
        <vt:lpwstr/>
      </vt:variant>
      <vt:variant>
        <vt:lpwstr>_Toc165114401</vt:lpwstr>
      </vt:variant>
      <vt:variant>
        <vt:i4>1310769</vt:i4>
      </vt:variant>
      <vt:variant>
        <vt:i4>428</vt:i4>
      </vt:variant>
      <vt:variant>
        <vt:i4>0</vt:i4>
      </vt:variant>
      <vt:variant>
        <vt:i4>5</vt:i4>
      </vt:variant>
      <vt:variant>
        <vt:lpwstr/>
      </vt:variant>
      <vt:variant>
        <vt:lpwstr>_Toc165114400</vt:lpwstr>
      </vt:variant>
      <vt:variant>
        <vt:i4>1900598</vt:i4>
      </vt:variant>
      <vt:variant>
        <vt:i4>422</vt:i4>
      </vt:variant>
      <vt:variant>
        <vt:i4>0</vt:i4>
      </vt:variant>
      <vt:variant>
        <vt:i4>5</vt:i4>
      </vt:variant>
      <vt:variant>
        <vt:lpwstr/>
      </vt:variant>
      <vt:variant>
        <vt:lpwstr>_Toc165114399</vt:lpwstr>
      </vt:variant>
      <vt:variant>
        <vt:i4>1900598</vt:i4>
      </vt:variant>
      <vt:variant>
        <vt:i4>416</vt:i4>
      </vt:variant>
      <vt:variant>
        <vt:i4>0</vt:i4>
      </vt:variant>
      <vt:variant>
        <vt:i4>5</vt:i4>
      </vt:variant>
      <vt:variant>
        <vt:lpwstr/>
      </vt:variant>
      <vt:variant>
        <vt:lpwstr>_Toc165114398</vt:lpwstr>
      </vt:variant>
      <vt:variant>
        <vt:i4>1900598</vt:i4>
      </vt:variant>
      <vt:variant>
        <vt:i4>410</vt:i4>
      </vt:variant>
      <vt:variant>
        <vt:i4>0</vt:i4>
      </vt:variant>
      <vt:variant>
        <vt:i4>5</vt:i4>
      </vt:variant>
      <vt:variant>
        <vt:lpwstr/>
      </vt:variant>
      <vt:variant>
        <vt:lpwstr>_Toc165114397</vt:lpwstr>
      </vt:variant>
      <vt:variant>
        <vt:i4>1900598</vt:i4>
      </vt:variant>
      <vt:variant>
        <vt:i4>404</vt:i4>
      </vt:variant>
      <vt:variant>
        <vt:i4>0</vt:i4>
      </vt:variant>
      <vt:variant>
        <vt:i4>5</vt:i4>
      </vt:variant>
      <vt:variant>
        <vt:lpwstr/>
      </vt:variant>
      <vt:variant>
        <vt:lpwstr>_Toc165114396</vt:lpwstr>
      </vt:variant>
      <vt:variant>
        <vt:i4>1900598</vt:i4>
      </vt:variant>
      <vt:variant>
        <vt:i4>398</vt:i4>
      </vt:variant>
      <vt:variant>
        <vt:i4>0</vt:i4>
      </vt:variant>
      <vt:variant>
        <vt:i4>5</vt:i4>
      </vt:variant>
      <vt:variant>
        <vt:lpwstr/>
      </vt:variant>
      <vt:variant>
        <vt:lpwstr>_Toc165114395</vt:lpwstr>
      </vt:variant>
      <vt:variant>
        <vt:i4>1900598</vt:i4>
      </vt:variant>
      <vt:variant>
        <vt:i4>392</vt:i4>
      </vt:variant>
      <vt:variant>
        <vt:i4>0</vt:i4>
      </vt:variant>
      <vt:variant>
        <vt:i4>5</vt:i4>
      </vt:variant>
      <vt:variant>
        <vt:lpwstr/>
      </vt:variant>
      <vt:variant>
        <vt:lpwstr>_Toc165114394</vt:lpwstr>
      </vt:variant>
      <vt:variant>
        <vt:i4>1900598</vt:i4>
      </vt:variant>
      <vt:variant>
        <vt:i4>386</vt:i4>
      </vt:variant>
      <vt:variant>
        <vt:i4>0</vt:i4>
      </vt:variant>
      <vt:variant>
        <vt:i4>5</vt:i4>
      </vt:variant>
      <vt:variant>
        <vt:lpwstr/>
      </vt:variant>
      <vt:variant>
        <vt:lpwstr>_Toc165114393</vt:lpwstr>
      </vt:variant>
      <vt:variant>
        <vt:i4>1900598</vt:i4>
      </vt:variant>
      <vt:variant>
        <vt:i4>380</vt:i4>
      </vt:variant>
      <vt:variant>
        <vt:i4>0</vt:i4>
      </vt:variant>
      <vt:variant>
        <vt:i4>5</vt:i4>
      </vt:variant>
      <vt:variant>
        <vt:lpwstr/>
      </vt:variant>
      <vt:variant>
        <vt:lpwstr>_Toc165114392</vt:lpwstr>
      </vt:variant>
      <vt:variant>
        <vt:i4>1900598</vt:i4>
      </vt:variant>
      <vt:variant>
        <vt:i4>374</vt:i4>
      </vt:variant>
      <vt:variant>
        <vt:i4>0</vt:i4>
      </vt:variant>
      <vt:variant>
        <vt:i4>5</vt:i4>
      </vt:variant>
      <vt:variant>
        <vt:lpwstr/>
      </vt:variant>
      <vt:variant>
        <vt:lpwstr>_Toc165114391</vt:lpwstr>
      </vt:variant>
      <vt:variant>
        <vt:i4>1900598</vt:i4>
      </vt:variant>
      <vt:variant>
        <vt:i4>368</vt:i4>
      </vt:variant>
      <vt:variant>
        <vt:i4>0</vt:i4>
      </vt:variant>
      <vt:variant>
        <vt:i4>5</vt:i4>
      </vt:variant>
      <vt:variant>
        <vt:lpwstr/>
      </vt:variant>
      <vt:variant>
        <vt:lpwstr>_Toc165114390</vt:lpwstr>
      </vt:variant>
      <vt:variant>
        <vt:i4>1835062</vt:i4>
      </vt:variant>
      <vt:variant>
        <vt:i4>362</vt:i4>
      </vt:variant>
      <vt:variant>
        <vt:i4>0</vt:i4>
      </vt:variant>
      <vt:variant>
        <vt:i4>5</vt:i4>
      </vt:variant>
      <vt:variant>
        <vt:lpwstr/>
      </vt:variant>
      <vt:variant>
        <vt:lpwstr>_Toc165114389</vt:lpwstr>
      </vt:variant>
      <vt:variant>
        <vt:i4>1835062</vt:i4>
      </vt:variant>
      <vt:variant>
        <vt:i4>356</vt:i4>
      </vt:variant>
      <vt:variant>
        <vt:i4>0</vt:i4>
      </vt:variant>
      <vt:variant>
        <vt:i4>5</vt:i4>
      </vt:variant>
      <vt:variant>
        <vt:lpwstr/>
      </vt:variant>
      <vt:variant>
        <vt:lpwstr>_Toc165114388</vt:lpwstr>
      </vt:variant>
      <vt:variant>
        <vt:i4>1835062</vt:i4>
      </vt:variant>
      <vt:variant>
        <vt:i4>350</vt:i4>
      </vt:variant>
      <vt:variant>
        <vt:i4>0</vt:i4>
      </vt:variant>
      <vt:variant>
        <vt:i4>5</vt:i4>
      </vt:variant>
      <vt:variant>
        <vt:lpwstr/>
      </vt:variant>
      <vt:variant>
        <vt:lpwstr>_Toc165114387</vt:lpwstr>
      </vt:variant>
      <vt:variant>
        <vt:i4>1835062</vt:i4>
      </vt:variant>
      <vt:variant>
        <vt:i4>344</vt:i4>
      </vt:variant>
      <vt:variant>
        <vt:i4>0</vt:i4>
      </vt:variant>
      <vt:variant>
        <vt:i4>5</vt:i4>
      </vt:variant>
      <vt:variant>
        <vt:lpwstr/>
      </vt:variant>
      <vt:variant>
        <vt:lpwstr>_Toc165114386</vt:lpwstr>
      </vt:variant>
      <vt:variant>
        <vt:i4>1835062</vt:i4>
      </vt:variant>
      <vt:variant>
        <vt:i4>338</vt:i4>
      </vt:variant>
      <vt:variant>
        <vt:i4>0</vt:i4>
      </vt:variant>
      <vt:variant>
        <vt:i4>5</vt:i4>
      </vt:variant>
      <vt:variant>
        <vt:lpwstr/>
      </vt:variant>
      <vt:variant>
        <vt:lpwstr>_Toc165114385</vt:lpwstr>
      </vt:variant>
      <vt:variant>
        <vt:i4>1835062</vt:i4>
      </vt:variant>
      <vt:variant>
        <vt:i4>332</vt:i4>
      </vt:variant>
      <vt:variant>
        <vt:i4>0</vt:i4>
      </vt:variant>
      <vt:variant>
        <vt:i4>5</vt:i4>
      </vt:variant>
      <vt:variant>
        <vt:lpwstr/>
      </vt:variant>
      <vt:variant>
        <vt:lpwstr>_Toc165114384</vt:lpwstr>
      </vt:variant>
      <vt:variant>
        <vt:i4>1835062</vt:i4>
      </vt:variant>
      <vt:variant>
        <vt:i4>326</vt:i4>
      </vt:variant>
      <vt:variant>
        <vt:i4>0</vt:i4>
      </vt:variant>
      <vt:variant>
        <vt:i4>5</vt:i4>
      </vt:variant>
      <vt:variant>
        <vt:lpwstr/>
      </vt:variant>
      <vt:variant>
        <vt:lpwstr>_Toc165114383</vt:lpwstr>
      </vt:variant>
      <vt:variant>
        <vt:i4>1835062</vt:i4>
      </vt:variant>
      <vt:variant>
        <vt:i4>320</vt:i4>
      </vt:variant>
      <vt:variant>
        <vt:i4>0</vt:i4>
      </vt:variant>
      <vt:variant>
        <vt:i4>5</vt:i4>
      </vt:variant>
      <vt:variant>
        <vt:lpwstr/>
      </vt:variant>
      <vt:variant>
        <vt:lpwstr>_Toc165114382</vt:lpwstr>
      </vt:variant>
      <vt:variant>
        <vt:i4>1835062</vt:i4>
      </vt:variant>
      <vt:variant>
        <vt:i4>314</vt:i4>
      </vt:variant>
      <vt:variant>
        <vt:i4>0</vt:i4>
      </vt:variant>
      <vt:variant>
        <vt:i4>5</vt:i4>
      </vt:variant>
      <vt:variant>
        <vt:lpwstr/>
      </vt:variant>
      <vt:variant>
        <vt:lpwstr>_Toc165114381</vt:lpwstr>
      </vt:variant>
      <vt:variant>
        <vt:i4>1835062</vt:i4>
      </vt:variant>
      <vt:variant>
        <vt:i4>308</vt:i4>
      </vt:variant>
      <vt:variant>
        <vt:i4>0</vt:i4>
      </vt:variant>
      <vt:variant>
        <vt:i4>5</vt:i4>
      </vt:variant>
      <vt:variant>
        <vt:lpwstr/>
      </vt:variant>
      <vt:variant>
        <vt:lpwstr>_Toc165114380</vt:lpwstr>
      </vt:variant>
      <vt:variant>
        <vt:i4>1245238</vt:i4>
      </vt:variant>
      <vt:variant>
        <vt:i4>302</vt:i4>
      </vt:variant>
      <vt:variant>
        <vt:i4>0</vt:i4>
      </vt:variant>
      <vt:variant>
        <vt:i4>5</vt:i4>
      </vt:variant>
      <vt:variant>
        <vt:lpwstr/>
      </vt:variant>
      <vt:variant>
        <vt:lpwstr>_Toc165114379</vt:lpwstr>
      </vt:variant>
      <vt:variant>
        <vt:i4>1245238</vt:i4>
      </vt:variant>
      <vt:variant>
        <vt:i4>296</vt:i4>
      </vt:variant>
      <vt:variant>
        <vt:i4>0</vt:i4>
      </vt:variant>
      <vt:variant>
        <vt:i4>5</vt:i4>
      </vt:variant>
      <vt:variant>
        <vt:lpwstr/>
      </vt:variant>
      <vt:variant>
        <vt:lpwstr>_Toc165114378</vt:lpwstr>
      </vt:variant>
      <vt:variant>
        <vt:i4>1245238</vt:i4>
      </vt:variant>
      <vt:variant>
        <vt:i4>290</vt:i4>
      </vt:variant>
      <vt:variant>
        <vt:i4>0</vt:i4>
      </vt:variant>
      <vt:variant>
        <vt:i4>5</vt:i4>
      </vt:variant>
      <vt:variant>
        <vt:lpwstr/>
      </vt:variant>
      <vt:variant>
        <vt:lpwstr>_Toc165114377</vt:lpwstr>
      </vt:variant>
      <vt:variant>
        <vt:i4>1245238</vt:i4>
      </vt:variant>
      <vt:variant>
        <vt:i4>284</vt:i4>
      </vt:variant>
      <vt:variant>
        <vt:i4>0</vt:i4>
      </vt:variant>
      <vt:variant>
        <vt:i4>5</vt:i4>
      </vt:variant>
      <vt:variant>
        <vt:lpwstr/>
      </vt:variant>
      <vt:variant>
        <vt:lpwstr>_Toc165114376</vt:lpwstr>
      </vt:variant>
      <vt:variant>
        <vt:i4>1245238</vt:i4>
      </vt:variant>
      <vt:variant>
        <vt:i4>278</vt:i4>
      </vt:variant>
      <vt:variant>
        <vt:i4>0</vt:i4>
      </vt:variant>
      <vt:variant>
        <vt:i4>5</vt:i4>
      </vt:variant>
      <vt:variant>
        <vt:lpwstr/>
      </vt:variant>
      <vt:variant>
        <vt:lpwstr>_Toc165114375</vt:lpwstr>
      </vt:variant>
      <vt:variant>
        <vt:i4>1245238</vt:i4>
      </vt:variant>
      <vt:variant>
        <vt:i4>272</vt:i4>
      </vt:variant>
      <vt:variant>
        <vt:i4>0</vt:i4>
      </vt:variant>
      <vt:variant>
        <vt:i4>5</vt:i4>
      </vt:variant>
      <vt:variant>
        <vt:lpwstr/>
      </vt:variant>
      <vt:variant>
        <vt:lpwstr>_Toc165114374</vt:lpwstr>
      </vt:variant>
      <vt:variant>
        <vt:i4>1245238</vt:i4>
      </vt:variant>
      <vt:variant>
        <vt:i4>266</vt:i4>
      </vt:variant>
      <vt:variant>
        <vt:i4>0</vt:i4>
      </vt:variant>
      <vt:variant>
        <vt:i4>5</vt:i4>
      </vt:variant>
      <vt:variant>
        <vt:lpwstr/>
      </vt:variant>
      <vt:variant>
        <vt:lpwstr>_Toc165114373</vt:lpwstr>
      </vt:variant>
      <vt:variant>
        <vt:i4>1245238</vt:i4>
      </vt:variant>
      <vt:variant>
        <vt:i4>260</vt:i4>
      </vt:variant>
      <vt:variant>
        <vt:i4>0</vt:i4>
      </vt:variant>
      <vt:variant>
        <vt:i4>5</vt:i4>
      </vt:variant>
      <vt:variant>
        <vt:lpwstr/>
      </vt:variant>
      <vt:variant>
        <vt:lpwstr>_Toc165114372</vt:lpwstr>
      </vt:variant>
      <vt:variant>
        <vt:i4>1245238</vt:i4>
      </vt:variant>
      <vt:variant>
        <vt:i4>254</vt:i4>
      </vt:variant>
      <vt:variant>
        <vt:i4>0</vt:i4>
      </vt:variant>
      <vt:variant>
        <vt:i4>5</vt:i4>
      </vt:variant>
      <vt:variant>
        <vt:lpwstr/>
      </vt:variant>
      <vt:variant>
        <vt:lpwstr>_Toc165114371</vt:lpwstr>
      </vt:variant>
      <vt:variant>
        <vt:i4>1245238</vt:i4>
      </vt:variant>
      <vt:variant>
        <vt:i4>248</vt:i4>
      </vt:variant>
      <vt:variant>
        <vt:i4>0</vt:i4>
      </vt:variant>
      <vt:variant>
        <vt:i4>5</vt:i4>
      </vt:variant>
      <vt:variant>
        <vt:lpwstr/>
      </vt:variant>
      <vt:variant>
        <vt:lpwstr>_Toc165114370</vt:lpwstr>
      </vt:variant>
      <vt:variant>
        <vt:i4>1179702</vt:i4>
      </vt:variant>
      <vt:variant>
        <vt:i4>242</vt:i4>
      </vt:variant>
      <vt:variant>
        <vt:i4>0</vt:i4>
      </vt:variant>
      <vt:variant>
        <vt:i4>5</vt:i4>
      </vt:variant>
      <vt:variant>
        <vt:lpwstr/>
      </vt:variant>
      <vt:variant>
        <vt:lpwstr>_Toc165114369</vt:lpwstr>
      </vt:variant>
      <vt:variant>
        <vt:i4>1179702</vt:i4>
      </vt:variant>
      <vt:variant>
        <vt:i4>236</vt:i4>
      </vt:variant>
      <vt:variant>
        <vt:i4>0</vt:i4>
      </vt:variant>
      <vt:variant>
        <vt:i4>5</vt:i4>
      </vt:variant>
      <vt:variant>
        <vt:lpwstr/>
      </vt:variant>
      <vt:variant>
        <vt:lpwstr>_Toc165114368</vt:lpwstr>
      </vt:variant>
      <vt:variant>
        <vt:i4>1179702</vt:i4>
      </vt:variant>
      <vt:variant>
        <vt:i4>230</vt:i4>
      </vt:variant>
      <vt:variant>
        <vt:i4>0</vt:i4>
      </vt:variant>
      <vt:variant>
        <vt:i4>5</vt:i4>
      </vt:variant>
      <vt:variant>
        <vt:lpwstr/>
      </vt:variant>
      <vt:variant>
        <vt:lpwstr>_Toc165114367</vt:lpwstr>
      </vt:variant>
      <vt:variant>
        <vt:i4>1179702</vt:i4>
      </vt:variant>
      <vt:variant>
        <vt:i4>224</vt:i4>
      </vt:variant>
      <vt:variant>
        <vt:i4>0</vt:i4>
      </vt:variant>
      <vt:variant>
        <vt:i4>5</vt:i4>
      </vt:variant>
      <vt:variant>
        <vt:lpwstr/>
      </vt:variant>
      <vt:variant>
        <vt:lpwstr>_Toc165114366</vt:lpwstr>
      </vt:variant>
      <vt:variant>
        <vt:i4>1179702</vt:i4>
      </vt:variant>
      <vt:variant>
        <vt:i4>218</vt:i4>
      </vt:variant>
      <vt:variant>
        <vt:i4>0</vt:i4>
      </vt:variant>
      <vt:variant>
        <vt:i4>5</vt:i4>
      </vt:variant>
      <vt:variant>
        <vt:lpwstr/>
      </vt:variant>
      <vt:variant>
        <vt:lpwstr>_Toc165114365</vt:lpwstr>
      </vt:variant>
      <vt:variant>
        <vt:i4>1179702</vt:i4>
      </vt:variant>
      <vt:variant>
        <vt:i4>212</vt:i4>
      </vt:variant>
      <vt:variant>
        <vt:i4>0</vt:i4>
      </vt:variant>
      <vt:variant>
        <vt:i4>5</vt:i4>
      </vt:variant>
      <vt:variant>
        <vt:lpwstr/>
      </vt:variant>
      <vt:variant>
        <vt:lpwstr>_Toc165114364</vt:lpwstr>
      </vt:variant>
      <vt:variant>
        <vt:i4>1179702</vt:i4>
      </vt:variant>
      <vt:variant>
        <vt:i4>206</vt:i4>
      </vt:variant>
      <vt:variant>
        <vt:i4>0</vt:i4>
      </vt:variant>
      <vt:variant>
        <vt:i4>5</vt:i4>
      </vt:variant>
      <vt:variant>
        <vt:lpwstr/>
      </vt:variant>
      <vt:variant>
        <vt:lpwstr>_Toc165114363</vt:lpwstr>
      </vt:variant>
      <vt:variant>
        <vt:i4>1179702</vt:i4>
      </vt:variant>
      <vt:variant>
        <vt:i4>200</vt:i4>
      </vt:variant>
      <vt:variant>
        <vt:i4>0</vt:i4>
      </vt:variant>
      <vt:variant>
        <vt:i4>5</vt:i4>
      </vt:variant>
      <vt:variant>
        <vt:lpwstr/>
      </vt:variant>
      <vt:variant>
        <vt:lpwstr>_Toc165114362</vt:lpwstr>
      </vt:variant>
      <vt:variant>
        <vt:i4>1179702</vt:i4>
      </vt:variant>
      <vt:variant>
        <vt:i4>194</vt:i4>
      </vt:variant>
      <vt:variant>
        <vt:i4>0</vt:i4>
      </vt:variant>
      <vt:variant>
        <vt:i4>5</vt:i4>
      </vt:variant>
      <vt:variant>
        <vt:lpwstr/>
      </vt:variant>
      <vt:variant>
        <vt:lpwstr>_Toc165114361</vt:lpwstr>
      </vt:variant>
      <vt:variant>
        <vt:i4>1179702</vt:i4>
      </vt:variant>
      <vt:variant>
        <vt:i4>188</vt:i4>
      </vt:variant>
      <vt:variant>
        <vt:i4>0</vt:i4>
      </vt:variant>
      <vt:variant>
        <vt:i4>5</vt:i4>
      </vt:variant>
      <vt:variant>
        <vt:lpwstr/>
      </vt:variant>
      <vt:variant>
        <vt:lpwstr>_Toc165114360</vt:lpwstr>
      </vt:variant>
      <vt:variant>
        <vt:i4>1114166</vt:i4>
      </vt:variant>
      <vt:variant>
        <vt:i4>182</vt:i4>
      </vt:variant>
      <vt:variant>
        <vt:i4>0</vt:i4>
      </vt:variant>
      <vt:variant>
        <vt:i4>5</vt:i4>
      </vt:variant>
      <vt:variant>
        <vt:lpwstr/>
      </vt:variant>
      <vt:variant>
        <vt:lpwstr>_Toc165114359</vt:lpwstr>
      </vt:variant>
      <vt:variant>
        <vt:i4>1114166</vt:i4>
      </vt:variant>
      <vt:variant>
        <vt:i4>176</vt:i4>
      </vt:variant>
      <vt:variant>
        <vt:i4>0</vt:i4>
      </vt:variant>
      <vt:variant>
        <vt:i4>5</vt:i4>
      </vt:variant>
      <vt:variant>
        <vt:lpwstr/>
      </vt:variant>
      <vt:variant>
        <vt:lpwstr>_Toc165114358</vt:lpwstr>
      </vt:variant>
      <vt:variant>
        <vt:i4>1114166</vt:i4>
      </vt:variant>
      <vt:variant>
        <vt:i4>170</vt:i4>
      </vt:variant>
      <vt:variant>
        <vt:i4>0</vt:i4>
      </vt:variant>
      <vt:variant>
        <vt:i4>5</vt:i4>
      </vt:variant>
      <vt:variant>
        <vt:lpwstr/>
      </vt:variant>
      <vt:variant>
        <vt:lpwstr>_Toc165114357</vt:lpwstr>
      </vt:variant>
      <vt:variant>
        <vt:i4>1114166</vt:i4>
      </vt:variant>
      <vt:variant>
        <vt:i4>164</vt:i4>
      </vt:variant>
      <vt:variant>
        <vt:i4>0</vt:i4>
      </vt:variant>
      <vt:variant>
        <vt:i4>5</vt:i4>
      </vt:variant>
      <vt:variant>
        <vt:lpwstr/>
      </vt:variant>
      <vt:variant>
        <vt:lpwstr>_Toc165114356</vt:lpwstr>
      </vt:variant>
      <vt:variant>
        <vt:i4>1114166</vt:i4>
      </vt:variant>
      <vt:variant>
        <vt:i4>158</vt:i4>
      </vt:variant>
      <vt:variant>
        <vt:i4>0</vt:i4>
      </vt:variant>
      <vt:variant>
        <vt:i4>5</vt:i4>
      </vt:variant>
      <vt:variant>
        <vt:lpwstr/>
      </vt:variant>
      <vt:variant>
        <vt:lpwstr>_Toc165114355</vt:lpwstr>
      </vt:variant>
      <vt:variant>
        <vt:i4>1114166</vt:i4>
      </vt:variant>
      <vt:variant>
        <vt:i4>152</vt:i4>
      </vt:variant>
      <vt:variant>
        <vt:i4>0</vt:i4>
      </vt:variant>
      <vt:variant>
        <vt:i4>5</vt:i4>
      </vt:variant>
      <vt:variant>
        <vt:lpwstr/>
      </vt:variant>
      <vt:variant>
        <vt:lpwstr>_Toc165114354</vt:lpwstr>
      </vt:variant>
      <vt:variant>
        <vt:i4>1114166</vt:i4>
      </vt:variant>
      <vt:variant>
        <vt:i4>146</vt:i4>
      </vt:variant>
      <vt:variant>
        <vt:i4>0</vt:i4>
      </vt:variant>
      <vt:variant>
        <vt:i4>5</vt:i4>
      </vt:variant>
      <vt:variant>
        <vt:lpwstr/>
      </vt:variant>
      <vt:variant>
        <vt:lpwstr>_Toc165114353</vt:lpwstr>
      </vt:variant>
      <vt:variant>
        <vt:i4>1114166</vt:i4>
      </vt:variant>
      <vt:variant>
        <vt:i4>140</vt:i4>
      </vt:variant>
      <vt:variant>
        <vt:i4>0</vt:i4>
      </vt:variant>
      <vt:variant>
        <vt:i4>5</vt:i4>
      </vt:variant>
      <vt:variant>
        <vt:lpwstr/>
      </vt:variant>
      <vt:variant>
        <vt:lpwstr>_Toc165114352</vt:lpwstr>
      </vt:variant>
      <vt:variant>
        <vt:i4>1114166</vt:i4>
      </vt:variant>
      <vt:variant>
        <vt:i4>134</vt:i4>
      </vt:variant>
      <vt:variant>
        <vt:i4>0</vt:i4>
      </vt:variant>
      <vt:variant>
        <vt:i4>5</vt:i4>
      </vt:variant>
      <vt:variant>
        <vt:lpwstr/>
      </vt:variant>
      <vt:variant>
        <vt:lpwstr>_Toc165114351</vt:lpwstr>
      </vt:variant>
      <vt:variant>
        <vt:i4>1114166</vt:i4>
      </vt:variant>
      <vt:variant>
        <vt:i4>128</vt:i4>
      </vt:variant>
      <vt:variant>
        <vt:i4>0</vt:i4>
      </vt:variant>
      <vt:variant>
        <vt:i4>5</vt:i4>
      </vt:variant>
      <vt:variant>
        <vt:lpwstr/>
      </vt:variant>
      <vt:variant>
        <vt:lpwstr>_Toc165114350</vt:lpwstr>
      </vt:variant>
      <vt:variant>
        <vt:i4>1048630</vt:i4>
      </vt:variant>
      <vt:variant>
        <vt:i4>122</vt:i4>
      </vt:variant>
      <vt:variant>
        <vt:i4>0</vt:i4>
      </vt:variant>
      <vt:variant>
        <vt:i4>5</vt:i4>
      </vt:variant>
      <vt:variant>
        <vt:lpwstr/>
      </vt:variant>
      <vt:variant>
        <vt:lpwstr>_Toc165114349</vt:lpwstr>
      </vt:variant>
      <vt:variant>
        <vt:i4>1048630</vt:i4>
      </vt:variant>
      <vt:variant>
        <vt:i4>116</vt:i4>
      </vt:variant>
      <vt:variant>
        <vt:i4>0</vt:i4>
      </vt:variant>
      <vt:variant>
        <vt:i4>5</vt:i4>
      </vt:variant>
      <vt:variant>
        <vt:lpwstr/>
      </vt:variant>
      <vt:variant>
        <vt:lpwstr>_Toc165114348</vt:lpwstr>
      </vt:variant>
      <vt:variant>
        <vt:i4>1048630</vt:i4>
      </vt:variant>
      <vt:variant>
        <vt:i4>110</vt:i4>
      </vt:variant>
      <vt:variant>
        <vt:i4>0</vt:i4>
      </vt:variant>
      <vt:variant>
        <vt:i4>5</vt:i4>
      </vt:variant>
      <vt:variant>
        <vt:lpwstr/>
      </vt:variant>
      <vt:variant>
        <vt:lpwstr>_Toc165114347</vt:lpwstr>
      </vt:variant>
      <vt:variant>
        <vt:i4>1048630</vt:i4>
      </vt:variant>
      <vt:variant>
        <vt:i4>104</vt:i4>
      </vt:variant>
      <vt:variant>
        <vt:i4>0</vt:i4>
      </vt:variant>
      <vt:variant>
        <vt:i4>5</vt:i4>
      </vt:variant>
      <vt:variant>
        <vt:lpwstr/>
      </vt:variant>
      <vt:variant>
        <vt:lpwstr>_Toc165114346</vt:lpwstr>
      </vt:variant>
      <vt:variant>
        <vt:i4>1048630</vt:i4>
      </vt:variant>
      <vt:variant>
        <vt:i4>98</vt:i4>
      </vt:variant>
      <vt:variant>
        <vt:i4>0</vt:i4>
      </vt:variant>
      <vt:variant>
        <vt:i4>5</vt:i4>
      </vt:variant>
      <vt:variant>
        <vt:lpwstr/>
      </vt:variant>
      <vt:variant>
        <vt:lpwstr>_Toc165114345</vt:lpwstr>
      </vt:variant>
      <vt:variant>
        <vt:i4>1048630</vt:i4>
      </vt:variant>
      <vt:variant>
        <vt:i4>92</vt:i4>
      </vt:variant>
      <vt:variant>
        <vt:i4>0</vt:i4>
      </vt:variant>
      <vt:variant>
        <vt:i4>5</vt:i4>
      </vt:variant>
      <vt:variant>
        <vt:lpwstr/>
      </vt:variant>
      <vt:variant>
        <vt:lpwstr>_Toc165114344</vt:lpwstr>
      </vt:variant>
      <vt:variant>
        <vt:i4>1048630</vt:i4>
      </vt:variant>
      <vt:variant>
        <vt:i4>86</vt:i4>
      </vt:variant>
      <vt:variant>
        <vt:i4>0</vt:i4>
      </vt:variant>
      <vt:variant>
        <vt:i4>5</vt:i4>
      </vt:variant>
      <vt:variant>
        <vt:lpwstr/>
      </vt:variant>
      <vt:variant>
        <vt:lpwstr>_Toc165114343</vt:lpwstr>
      </vt:variant>
      <vt:variant>
        <vt:i4>1048630</vt:i4>
      </vt:variant>
      <vt:variant>
        <vt:i4>80</vt:i4>
      </vt:variant>
      <vt:variant>
        <vt:i4>0</vt:i4>
      </vt:variant>
      <vt:variant>
        <vt:i4>5</vt:i4>
      </vt:variant>
      <vt:variant>
        <vt:lpwstr/>
      </vt:variant>
      <vt:variant>
        <vt:lpwstr>_Toc165114342</vt:lpwstr>
      </vt:variant>
      <vt:variant>
        <vt:i4>1048630</vt:i4>
      </vt:variant>
      <vt:variant>
        <vt:i4>74</vt:i4>
      </vt:variant>
      <vt:variant>
        <vt:i4>0</vt:i4>
      </vt:variant>
      <vt:variant>
        <vt:i4>5</vt:i4>
      </vt:variant>
      <vt:variant>
        <vt:lpwstr/>
      </vt:variant>
      <vt:variant>
        <vt:lpwstr>_Toc165114341</vt:lpwstr>
      </vt:variant>
      <vt:variant>
        <vt:i4>1048630</vt:i4>
      </vt:variant>
      <vt:variant>
        <vt:i4>68</vt:i4>
      </vt:variant>
      <vt:variant>
        <vt:i4>0</vt:i4>
      </vt:variant>
      <vt:variant>
        <vt:i4>5</vt:i4>
      </vt:variant>
      <vt:variant>
        <vt:lpwstr/>
      </vt:variant>
      <vt:variant>
        <vt:lpwstr>_Toc165114340</vt:lpwstr>
      </vt:variant>
      <vt:variant>
        <vt:i4>1507382</vt:i4>
      </vt:variant>
      <vt:variant>
        <vt:i4>62</vt:i4>
      </vt:variant>
      <vt:variant>
        <vt:i4>0</vt:i4>
      </vt:variant>
      <vt:variant>
        <vt:i4>5</vt:i4>
      </vt:variant>
      <vt:variant>
        <vt:lpwstr/>
      </vt:variant>
      <vt:variant>
        <vt:lpwstr>_Toc165114339</vt:lpwstr>
      </vt:variant>
      <vt:variant>
        <vt:i4>1507382</vt:i4>
      </vt:variant>
      <vt:variant>
        <vt:i4>56</vt:i4>
      </vt:variant>
      <vt:variant>
        <vt:i4>0</vt:i4>
      </vt:variant>
      <vt:variant>
        <vt:i4>5</vt:i4>
      </vt:variant>
      <vt:variant>
        <vt:lpwstr/>
      </vt:variant>
      <vt:variant>
        <vt:lpwstr>_Toc165114338</vt:lpwstr>
      </vt:variant>
      <vt:variant>
        <vt:i4>1507382</vt:i4>
      </vt:variant>
      <vt:variant>
        <vt:i4>50</vt:i4>
      </vt:variant>
      <vt:variant>
        <vt:i4>0</vt:i4>
      </vt:variant>
      <vt:variant>
        <vt:i4>5</vt:i4>
      </vt:variant>
      <vt:variant>
        <vt:lpwstr/>
      </vt:variant>
      <vt:variant>
        <vt:lpwstr>_Toc165114337</vt:lpwstr>
      </vt:variant>
      <vt:variant>
        <vt:i4>1507382</vt:i4>
      </vt:variant>
      <vt:variant>
        <vt:i4>44</vt:i4>
      </vt:variant>
      <vt:variant>
        <vt:i4>0</vt:i4>
      </vt:variant>
      <vt:variant>
        <vt:i4>5</vt:i4>
      </vt:variant>
      <vt:variant>
        <vt:lpwstr/>
      </vt:variant>
      <vt:variant>
        <vt:lpwstr>_Toc165114336</vt:lpwstr>
      </vt:variant>
      <vt:variant>
        <vt:i4>1507382</vt:i4>
      </vt:variant>
      <vt:variant>
        <vt:i4>38</vt:i4>
      </vt:variant>
      <vt:variant>
        <vt:i4>0</vt:i4>
      </vt:variant>
      <vt:variant>
        <vt:i4>5</vt:i4>
      </vt:variant>
      <vt:variant>
        <vt:lpwstr/>
      </vt:variant>
      <vt:variant>
        <vt:lpwstr>_Toc165114335</vt:lpwstr>
      </vt:variant>
      <vt:variant>
        <vt:i4>1507382</vt:i4>
      </vt:variant>
      <vt:variant>
        <vt:i4>32</vt:i4>
      </vt:variant>
      <vt:variant>
        <vt:i4>0</vt:i4>
      </vt:variant>
      <vt:variant>
        <vt:i4>5</vt:i4>
      </vt:variant>
      <vt:variant>
        <vt:lpwstr/>
      </vt:variant>
      <vt:variant>
        <vt:lpwstr>_Toc165114334</vt:lpwstr>
      </vt:variant>
      <vt:variant>
        <vt:i4>1507382</vt:i4>
      </vt:variant>
      <vt:variant>
        <vt:i4>26</vt:i4>
      </vt:variant>
      <vt:variant>
        <vt:i4>0</vt:i4>
      </vt:variant>
      <vt:variant>
        <vt:i4>5</vt:i4>
      </vt:variant>
      <vt:variant>
        <vt:lpwstr/>
      </vt:variant>
      <vt:variant>
        <vt:lpwstr>_Toc165114333</vt:lpwstr>
      </vt:variant>
      <vt:variant>
        <vt:i4>1507382</vt:i4>
      </vt:variant>
      <vt:variant>
        <vt:i4>20</vt:i4>
      </vt:variant>
      <vt:variant>
        <vt:i4>0</vt:i4>
      </vt:variant>
      <vt:variant>
        <vt:i4>5</vt:i4>
      </vt:variant>
      <vt:variant>
        <vt:lpwstr/>
      </vt:variant>
      <vt:variant>
        <vt:lpwstr>_Toc165114332</vt:lpwstr>
      </vt:variant>
      <vt:variant>
        <vt:i4>1507382</vt:i4>
      </vt:variant>
      <vt:variant>
        <vt:i4>14</vt:i4>
      </vt:variant>
      <vt:variant>
        <vt:i4>0</vt:i4>
      </vt:variant>
      <vt:variant>
        <vt:i4>5</vt:i4>
      </vt:variant>
      <vt:variant>
        <vt:lpwstr/>
      </vt:variant>
      <vt:variant>
        <vt:lpwstr>_Toc165114331</vt:lpwstr>
      </vt:variant>
      <vt:variant>
        <vt:i4>1507382</vt:i4>
      </vt:variant>
      <vt:variant>
        <vt:i4>8</vt:i4>
      </vt:variant>
      <vt:variant>
        <vt:i4>0</vt:i4>
      </vt:variant>
      <vt:variant>
        <vt:i4>5</vt:i4>
      </vt:variant>
      <vt:variant>
        <vt:lpwstr/>
      </vt:variant>
      <vt:variant>
        <vt:lpwstr>_Toc165114330</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2020-05-21T00:03:00Z</cp:lastPrinted>
  <dcterms:created xsi:type="dcterms:W3CDTF">2024-05-14T12:50:00Z</dcterms:created>
  <dcterms:modified xsi:type="dcterms:W3CDTF">2024-05-17T09:50:00Z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0x010100B8106E610F8C7A40822C2682D6D8D938</vt:lpwstr>
  </property>
  <property fmtid="{D5CDD505-2E9C-101B-9397-08002B2CF9AE}" pid="3" name="MSIP_Label_7ae89c1a-a999-43e5-b9be-046686f03939_Enabled">
    <vt:lpwstr>true</vt:lpwstr>
  </property>
  <property fmtid="{D5CDD505-2E9C-101B-9397-08002B2CF9AE}" pid="4" name="MSIP_Label_7ae89c1a-a999-43e5-b9be-046686f03939_SetDate">
    <vt:lpwstr>2024-04-08T06:48:59Z</vt:lpwstr>
  </property>
  <property fmtid="{D5CDD505-2E9C-101B-9397-08002B2CF9AE}" pid="5" name="MSIP_Label_7ae89c1a-a999-43e5-b9be-046686f03939_Method">
    <vt:lpwstr>Standard</vt:lpwstr>
  </property>
  <property fmtid="{D5CDD505-2E9C-101B-9397-08002B2CF9AE}" pid="6" name="MSIP_Label_7ae89c1a-a999-43e5-b9be-046686f03939_Name">
    <vt:lpwstr>General Business</vt:lpwstr>
  </property>
  <property fmtid="{D5CDD505-2E9C-101B-9397-08002B2CF9AE}" pid="7" name="MSIP_Label_7ae89c1a-a999-43e5-b9be-046686f03939_SiteId">
    <vt:lpwstr>605c5981-8c5d-45bc-b086-192a91600f63</vt:lpwstr>
  </property>
  <property fmtid="{D5CDD505-2E9C-101B-9397-08002B2CF9AE}" pid="8" name="MSIP_Label_7ae89c1a-a999-43e5-b9be-046686f03939_ActionId">
    <vt:lpwstr>31e50819-72f4-4f2c-916c-97e6ade49ec2</vt:lpwstr>
  </property>
  <property fmtid="{D5CDD505-2E9C-101B-9397-08002B2CF9AE}" pid="9" name="MSIP_Label_7ae89c1a-a999-43e5-b9be-046686f03939_ContentBits">
    <vt:lpwstr>0</vt:lpwstr>
  </property>
</Properties>
</file>