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Διακήρυξη</w:t>
      </w:r>
    </w:p>
    <w:p w14:paraId="71E6E8AA" w14:textId="11846F93" w:rsidR="0024279E" w:rsidRPr="00155B45" w:rsidRDefault="00DF02B0" w:rsidP="00155B45">
      <w:pPr>
        <w:spacing w:before="0" w:line="252" w:lineRule="auto"/>
        <w:jc w:val="center"/>
        <w:rPr>
          <w:rFonts w:cs="Tahoma"/>
          <w:b/>
          <w:sz w:val="32"/>
          <w:szCs w:val="32"/>
          <w:lang w:val="el-GR"/>
        </w:rPr>
      </w:pPr>
      <w:r w:rsidRPr="00155B45">
        <w:rPr>
          <w:rFonts w:cs="Tahoma"/>
          <w:b/>
          <w:sz w:val="32"/>
          <w:szCs w:val="32"/>
          <w:lang w:val="el-GR"/>
        </w:rPr>
        <w:t xml:space="preserve">Ηλεκτρονικού </w:t>
      </w:r>
      <w:r w:rsidR="0024279E" w:rsidRPr="00155B45">
        <w:rPr>
          <w:rFonts w:cs="Tahoma"/>
          <w:b/>
          <w:sz w:val="32"/>
          <w:szCs w:val="32"/>
          <w:lang w:val="el-GR"/>
        </w:rPr>
        <w:t>Ανοικτού</w:t>
      </w:r>
      <w:r w:rsidR="00F51401">
        <w:rPr>
          <w:rFonts w:cs="Tahoma"/>
          <w:b/>
          <w:sz w:val="32"/>
          <w:szCs w:val="32"/>
          <w:lang w:val="el-GR"/>
        </w:rPr>
        <w:t xml:space="preserve"> </w:t>
      </w:r>
      <w:r w:rsidRPr="00155B45">
        <w:rPr>
          <w:rFonts w:cs="Tahoma"/>
          <w:b/>
          <w:sz w:val="32"/>
          <w:szCs w:val="32"/>
          <w:lang w:val="el-GR"/>
        </w:rPr>
        <w:t>Κ</w:t>
      </w:r>
      <w:r w:rsidR="008B4966" w:rsidRPr="00155B45">
        <w:rPr>
          <w:rFonts w:cs="Tahoma"/>
          <w:b/>
          <w:sz w:val="32"/>
          <w:szCs w:val="32"/>
          <w:lang w:val="el-GR"/>
        </w:rPr>
        <w:t xml:space="preserve">άτω των </w:t>
      </w:r>
      <w:r w:rsidRPr="00155B45">
        <w:rPr>
          <w:rFonts w:cs="Tahoma"/>
          <w:b/>
          <w:sz w:val="32"/>
          <w:szCs w:val="32"/>
          <w:lang w:val="el-GR"/>
        </w:rPr>
        <w:t>Ο</w:t>
      </w:r>
      <w:r w:rsidR="008B4966" w:rsidRPr="00155B45">
        <w:rPr>
          <w:rFonts w:cs="Tahoma"/>
          <w:b/>
          <w:sz w:val="32"/>
          <w:szCs w:val="32"/>
          <w:lang w:val="el-GR"/>
        </w:rPr>
        <w:t xml:space="preserve">ρίων </w:t>
      </w:r>
      <w:r w:rsidR="0024279E" w:rsidRPr="00155B45">
        <w:rPr>
          <w:rFonts w:cs="Tahoma"/>
          <w:b/>
          <w:sz w:val="32"/>
          <w:szCs w:val="32"/>
          <w:lang w:val="el-GR"/>
        </w:rPr>
        <w:t>Διαγωνισμού</w:t>
      </w:r>
    </w:p>
    <w:p w14:paraId="4278A82F"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για το Έργο</w:t>
      </w:r>
    </w:p>
    <w:p w14:paraId="29D8F89B" w14:textId="36413282" w:rsidR="0024279E" w:rsidRPr="007B1CA0" w:rsidRDefault="0024279E" w:rsidP="007B1CA0">
      <w:pPr>
        <w:spacing w:before="0"/>
        <w:jc w:val="center"/>
        <w:rPr>
          <w:rFonts w:cs="Tahoma"/>
          <w:b/>
          <w:sz w:val="32"/>
          <w:szCs w:val="32"/>
          <w:lang w:val="el-GR"/>
        </w:rPr>
      </w:pPr>
      <w:r w:rsidRPr="007B1CA0">
        <w:rPr>
          <w:rFonts w:cs="Tahoma"/>
          <w:b/>
          <w:sz w:val="32"/>
          <w:szCs w:val="32"/>
          <w:lang w:val="el-GR"/>
        </w:rPr>
        <w:t>«</w:t>
      </w:r>
      <w:r w:rsidR="00FE3ABC">
        <w:rPr>
          <w:rFonts w:cs="Tahoma"/>
          <w:b/>
          <w:sz w:val="32"/>
          <w:szCs w:val="32"/>
          <w:lang w:val="el-GR"/>
        </w:rPr>
        <w:t xml:space="preserve">Πλατφόρμα Εκπαίδευσης </w:t>
      </w:r>
      <w:r w:rsidR="0076118B">
        <w:rPr>
          <w:rFonts w:cs="Tahoma"/>
          <w:b/>
          <w:sz w:val="32"/>
          <w:szCs w:val="32"/>
          <w:lang w:val="el-GR"/>
        </w:rPr>
        <w:t xml:space="preserve">Προσωπικών </w:t>
      </w:r>
      <w:r w:rsidR="0076118B" w:rsidRPr="00137EEA">
        <w:rPr>
          <w:rFonts w:cs="Tahoma"/>
          <w:b/>
          <w:sz w:val="32"/>
          <w:szCs w:val="32"/>
          <w:lang w:val="el-GR"/>
        </w:rPr>
        <w:t xml:space="preserve">Βοηθών για την </w:t>
      </w:r>
      <w:r w:rsidR="009A1F82" w:rsidRPr="00137EEA">
        <w:rPr>
          <w:rFonts w:cs="Tahoma"/>
          <w:b/>
          <w:sz w:val="32"/>
          <w:szCs w:val="32"/>
          <w:lang w:val="el-GR"/>
        </w:rPr>
        <w:t>Πιλοτική Λειτουργία</w:t>
      </w:r>
      <w:r w:rsidR="00B855AB" w:rsidRPr="00137EEA">
        <w:rPr>
          <w:rFonts w:cs="Tahoma"/>
          <w:b/>
          <w:sz w:val="32"/>
          <w:szCs w:val="32"/>
          <w:lang w:val="el-GR"/>
        </w:rPr>
        <w:t xml:space="preserve"> </w:t>
      </w:r>
      <w:r w:rsidR="00CA1191" w:rsidRPr="00137EEA">
        <w:rPr>
          <w:rFonts w:cs="Tahoma"/>
          <w:b/>
          <w:sz w:val="32"/>
          <w:szCs w:val="32"/>
          <w:lang w:val="el-GR"/>
        </w:rPr>
        <w:t xml:space="preserve">της υπηρεσίας “Προσωπικός Βοηθός για </w:t>
      </w:r>
      <w:r w:rsidR="0078330D" w:rsidRPr="00137EEA">
        <w:rPr>
          <w:rFonts w:cs="Tahoma"/>
          <w:b/>
          <w:sz w:val="32"/>
          <w:szCs w:val="32"/>
          <w:lang w:val="el-GR"/>
        </w:rPr>
        <w:t>Ά</w:t>
      </w:r>
      <w:r w:rsidR="00CA1191" w:rsidRPr="00137EEA">
        <w:rPr>
          <w:rFonts w:cs="Tahoma"/>
          <w:b/>
          <w:sz w:val="32"/>
          <w:szCs w:val="32"/>
          <w:lang w:val="el-GR"/>
        </w:rPr>
        <w:t>τομα με Αναπηρία”</w:t>
      </w:r>
      <w:r w:rsidRPr="00137EEA">
        <w:rPr>
          <w:rFonts w:cs="Tahoma"/>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155B45" w14:paraId="5FDF8BCD" w14:textId="77777777" w:rsidTr="00022CB3">
        <w:tc>
          <w:tcPr>
            <w:tcW w:w="3330" w:type="dxa"/>
            <w:shd w:val="clear" w:color="auto" w:fill="auto"/>
            <w:vAlign w:val="bottom"/>
          </w:tcPr>
          <w:p w14:paraId="03C60A82" w14:textId="581F63A5" w:rsidR="0024279E" w:rsidRPr="00155B45" w:rsidRDefault="0024279E" w:rsidP="00155B45">
            <w:pPr>
              <w:autoSpaceDE w:val="0"/>
              <w:autoSpaceDN w:val="0"/>
              <w:adjustRightInd w:val="0"/>
              <w:spacing w:before="0" w:line="252" w:lineRule="auto"/>
              <w:jc w:val="right"/>
              <w:rPr>
                <w:rFonts w:cs="Tahoma"/>
                <w:b/>
                <w:color w:val="000000"/>
                <w:szCs w:val="22"/>
              </w:rPr>
            </w:pPr>
            <w:r w:rsidRPr="00155B45">
              <w:rPr>
                <w:rFonts w:cs="Tahoma"/>
                <w:b/>
                <w:color w:val="000000"/>
                <w:szCs w:val="22"/>
              </w:rPr>
              <w:t>Κωδ. ΟΠΣ</w:t>
            </w:r>
            <w:r w:rsidR="00FA0BB7">
              <w:rPr>
                <w:rFonts w:cs="Tahoma"/>
                <w:b/>
                <w:color w:val="000000"/>
                <w:szCs w:val="22"/>
                <w:lang w:val="el-GR"/>
              </w:rPr>
              <w:t xml:space="preserve"> ΤΑ</w:t>
            </w:r>
            <w:r w:rsidRPr="00155B45">
              <w:rPr>
                <w:rFonts w:cs="Tahoma"/>
                <w:b/>
                <w:color w:val="000000"/>
                <w:szCs w:val="22"/>
              </w:rPr>
              <w:t xml:space="preserve">: </w:t>
            </w:r>
          </w:p>
        </w:tc>
        <w:tc>
          <w:tcPr>
            <w:tcW w:w="6298" w:type="dxa"/>
            <w:gridSpan w:val="2"/>
            <w:shd w:val="clear" w:color="auto" w:fill="auto"/>
            <w:vAlign w:val="bottom"/>
          </w:tcPr>
          <w:p w14:paraId="5F8DD98B" w14:textId="683882B5" w:rsidR="0024279E" w:rsidRPr="00626AA6" w:rsidRDefault="00BA3D37" w:rsidP="00155B45">
            <w:pPr>
              <w:autoSpaceDE w:val="0"/>
              <w:autoSpaceDN w:val="0"/>
              <w:adjustRightInd w:val="0"/>
              <w:spacing w:before="0" w:line="252" w:lineRule="auto"/>
              <w:rPr>
                <w:rFonts w:cs="Tahoma"/>
                <w:b/>
                <w:bCs/>
                <w:szCs w:val="22"/>
                <w:lang w:val="en-US"/>
              </w:rPr>
            </w:pPr>
            <w:r>
              <w:rPr>
                <w:rFonts w:cs="Tahoma"/>
                <w:b/>
                <w:bCs/>
                <w:szCs w:val="22"/>
                <w:lang w:val="en-US"/>
              </w:rPr>
              <w:t>5165187</w:t>
            </w:r>
          </w:p>
        </w:tc>
      </w:tr>
      <w:tr w:rsidR="0024279E" w:rsidRPr="006A5154" w14:paraId="10B76332" w14:textId="77777777" w:rsidTr="00022CB3">
        <w:tc>
          <w:tcPr>
            <w:tcW w:w="3330" w:type="dxa"/>
            <w:shd w:val="clear" w:color="auto" w:fill="auto"/>
            <w:vAlign w:val="bottom"/>
          </w:tcPr>
          <w:p w14:paraId="1E031D4D" w14:textId="239512B6" w:rsidR="0024279E" w:rsidRPr="00155B45" w:rsidRDefault="008D7DBD" w:rsidP="00155B45">
            <w:pPr>
              <w:autoSpaceDE w:val="0"/>
              <w:autoSpaceDN w:val="0"/>
              <w:adjustRightInd w:val="0"/>
              <w:spacing w:before="0" w:line="252" w:lineRule="auto"/>
              <w:jc w:val="right"/>
              <w:rPr>
                <w:rFonts w:cs="Tahoma"/>
                <w:b/>
                <w:color w:val="000000"/>
                <w:szCs w:val="22"/>
              </w:rPr>
            </w:pPr>
            <w:r>
              <w:rPr>
                <w:rFonts w:cs="Tahoma"/>
                <w:b/>
                <w:color w:val="000000"/>
                <w:szCs w:val="22"/>
                <w:lang w:val="el-GR"/>
              </w:rPr>
              <w:t xml:space="preserve">Χρηματοδότηση </w:t>
            </w:r>
            <w:r w:rsidR="0024279E" w:rsidRPr="00155B45">
              <w:rPr>
                <w:rFonts w:cs="Tahoma"/>
                <w:b/>
                <w:color w:val="000000"/>
                <w:szCs w:val="22"/>
              </w:rPr>
              <w:t>:</w:t>
            </w:r>
          </w:p>
        </w:tc>
        <w:tc>
          <w:tcPr>
            <w:tcW w:w="6298" w:type="dxa"/>
            <w:gridSpan w:val="2"/>
            <w:shd w:val="clear" w:color="auto" w:fill="auto"/>
            <w:vAlign w:val="bottom"/>
          </w:tcPr>
          <w:p w14:paraId="3EC3B200" w14:textId="77777777" w:rsidR="008D7DBD" w:rsidRDefault="6D82ECA6" w:rsidP="54BD68CF">
            <w:pPr>
              <w:autoSpaceDE w:val="0"/>
              <w:autoSpaceDN w:val="0"/>
              <w:adjustRightInd w:val="0"/>
              <w:spacing w:before="0" w:line="252" w:lineRule="auto"/>
              <w:rPr>
                <w:rFonts w:cs="Tahoma"/>
                <w:b/>
                <w:bCs/>
                <w:lang w:val="el-GR"/>
              </w:rPr>
            </w:pPr>
            <w:r w:rsidRPr="00626AA6">
              <w:rPr>
                <w:rFonts w:cs="Tahoma"/>
                <w:b/>
                <w:bCs/>
                <w:lang w:val="el-GR"/>
              </w:rPr>
              <w:t>Ταμείο Ανάκαμψης και Ανθεκτικότητας</w:t>
            </w:r>
            <w:r w:rsidR="008D7DBD">
              <w:rPr>
                <w:rFonts w:cs="Tahoma"/>
                <w:b/>
                <w:bCs/>
                <w:lang w:val="el-GR"/>
              </w:rPr>
              <w:t xml:space="preserve"> </w:t>
            </w:r>
          </w:p>
          <w:p w14:paraId="7887E70A" w14:textId="5342FF37" w:rsidR="0024279E" w:rsidRPr="008D7DBD" w:rsidRDefault="008D7DBD" w:rsidP="54BD68CF">
            <w:pPr>
              <w:autoSpaceDE w:val="0"/>
              <w:autoSpaceDN w:val="0"/>
              <w:adjustRightInd w:val="0"/>
              <w:spacing w:before="0" w:line="252" w:lineRule="auto"/>
              <w:rPr>
                <w:rFonts w:cs="Tahoma"/>
                <w:b/>
                <w:bCs/>
                <w:lang w:val="el-GR"/>
              </w:rPr>
            </w:pPr>
            <w:r w:rsidRPr="00626AA6">
              <w:rPr>
                <w:rFonts w:cs="Tahoma"/>
                <w:szCs w:val="22"/>
                <w:lang w:val="el-GR"/>
              </w:rPr>
              <w:t>Κωδικός Δράσης: 16904 /Άξονας 3.4</w:t>
            </w:r>
          </w:p>
        </w:tc>
      </w:tr>
      <w:tr w:rsidR="0024279E" w:rsidRPr="006A5154" w14:paraId="1BDA0A4C" w14:textId="77777777" w:rsidTr="00022CB3">
        <w:trPr>
          <w:trHeight w:val="1244"/>
        </w:trPr>
        <w:tc>
          <w:tcPr>
            <w:tcW w:w="3330" w:type="dxa"/>
            <w:shd w:val="clear" w:color="auto" w:fill="auto"/>
            <w:vAlign w:val="bottom"/>
          </w:tcPr>
          <w:p w14:paraId="666532AE" w14:textId="7D9D01C8" w:rsidR="0024279E" w:rsidRPr="00155B45" w:rsidRDefault="00E05F03" w:rsidP="00155B45">
            <w:pPr>
              <w:autoSpaceDE w:val="0"/>
              <w:autoSpaceDN w:val="0"/>
              <w:adjustRightInd w:val="0"/>
              <w:spacing w:before="0" w:line="252" w:lineRule="auto"/>
              <w:jc w:val="right"/>
              <w:rPr>
                <w:rFonts w:cs="Tahoma"/>
                <w:b/>
                <w:color w:val="000000"/>
                <w:szCs w:val="22"/>
              </w:rPr>
            </w:pPr>
            <w:r w:rsidRPr="00155B45">
              <w:rPr>
                <w:rFonts w:cs="Tahoma"/>
                <w:b/>
                <w:color w:val="000000"/>
                <w:szCs w:val="22"/>
                <w:lang w:val="el-GR"/>
              </w:rPr>
              <w:t>Εκτιμώμενη αξία σύμβασης</w:t>
            </w:r>
            <w:r w:rsidR="0024279E" w:rsidRPr="00155B45">
              <w:rPr>
                <w:rFonts w:cs="Tahoma"/>
                <w:b/>
                <w:color w:val="000000"/>
                <w:szCs w:val="22"/>
              </w:rPr>
              <w:t>:</w:t>
            </w:r>
          </w:p>
          <w:p w14:paraId="53561BEB" w14:textId="77777777" w:rsidR="0024279E" w:rsidRPr="00155B45" w:rsidRDefault="0024279E" w:rsidP="00155B45">
            <w:pPr>
              <w:autoSpaceDE w:val="0"/>
              <w:autoSpaceDN w:val="0"/>
              <w:adjustRightInd w:val="0"/>
              <w:spacing w:before="0" w:line="252" w:lineRule="auto"/>
              <w:jc w:val="right"/>
              <w:rPr>
                <w:rFonts w:cs="Tahoma"/>
                <w:b/>
                <w:color w:val="000000"/>
                <w:szCs w:val="22"/>
              </w:rPr>
            </w:pPr>
          </w:p>
        </w:tc>
        <w:tc>
          <w:tcPr>
            <w:tcW w:w="6298" w:type="dxa"/>
            <w:gridSpan w:val="2"/>
            <w:shd w:val="clear" w:color="auto" w:fill="auto"/>
            <w:vAlign w:val="bottom"/>
          </w:tcPr>
          <w:p w14:paraId="2AF53409" w14:textId="6B12AD6C" w:rsidR="0024279E" w:rsidRPr="00CE5828" w:rsidRDefault="008D7DBD" w:rsidP="00F16E82">
            <w:pPr>
              <w:pStyle w:val="TabletextChar"/>
              <w:spacing w:before="0" w:line="252" w:lineRule="auto"/>
              <w:jc w:val="both"/>
              <w:rPr>
                <w:rFonts w:cs="Tahoma"/>
                <w:b/>
                <w:bCs/>
                <w:sz w:val="22"/>
                <w:szCs w:val="22"/>
              </w:rPr>
            </w:pPr>
            <w:r w:rsidRPr="008D7DBD">
              <w:rPr>
                <w:rFonts w:cs="Tahoma"/>
                <w:sz w:val="22"/>
                <w:szCs w:val="22"/>
              </w:rPr>
              <w:t>Ε</w:t>
            </w:r>
            <w:r w:rsidR="00F107E9" w:rsidRPr="008D7DBD">
              <w:rPr>
                <w:rFonts w:cs="Tahoma"/>
                <w:sz w:val="22"/>
                <w:szCs w:val="22"/>
              </w:rPr>
              <w:t>κτιμώμενη αξία σύμβασης</w:t>
            </w:r>
            <w:r w:rsidR="008C1A73" w:rsidRPr="008D7DBD">
              <w:rPr>
                <w:rFonts w:cs="Tahoma"/>
                <w:sz w:val="22"/>
                <w:szCs w:val="22"/>
              </w:rPr>
              <w:t xml:space="preserve">: </w:t>
            </w:r>
            <w:r w:rsidR="00F107E9" w:rsidRPr="008D7DBD">
              <w:rPr>
                <w:rFonts w:cs="Tahoma"/>
                <w:sz w:val="22"/>
                <w:szCs w:val="22"/>
              </w:rPr>
              <w:t xml:space="preserve"> </w:t>
            </w:r>
            <w:r w:rsidR="00076A85" w:rsidRPr="008D7DBD">
              <w:rPr>
                <w:rFonts w:cs="Tahoma"/>
                <w:b/>
                <w:color w:val="000000"/>
                <w:sz w:val="22"/>
                <w:szCs w:val="22"/>
                <w:lang w:eastAsia="el-GR"/>
              </w:rPr>
              <w:t>€</w:t>
            </w:r>
            <w:r w:rsidR="00DB626C">
              <w:rPr>
                <w:rFonts w:cs="Tahoma"/>
                <w:b/>
                <w:color w:val="000000"/>
                <w:sz w:val="22"/>
                <w:szCs w:val="22"/>
                <w:lang w:eastAsia="el-GR"/>
              </w:rPr>
              <w:t>150.000</w:t>
            </w:r>
            <w:r w:rsidR="00076A85" w:rsidRPr="008D7DBD">
              <w:rPr>
                <w:rFonts w:cs="Tahoma"/>
                <w:b/>
                <w:color w:val="000000"/>
                <w:sz w:val="22"/>
                <w:szCs w:val="22"/>
                <w:lang w:eastAsia="el-GR"/>
              </w:rPr>
              <w:t>,00</w:t>
            </w:r>
            <w:r w:rsidR="00F107E9" w:rsidRPr="008D7DBD">
              <w:rPr>
                <w:rFonts w:cs="Tahoma"/>
                <w:b/>
                <w:color w:val="000000"/>
                <w:sz w:val="22"/>
                <w:szCs w:val="22"/>
                <w:lang w:eastAsia="el-GR"/>
              </w:rPr>
              <w:t>,</w:t>
            </w:r>
            <w:r w:rsidR="00076A85" w:rsidRPr="008D7DBD">
              <w:rPr>
                <w:rFonts w:cs="Tahoma"/>
                <w:color w:val="000000"/>
                <w:sz w:val="22"/>
                <w:szCs w:val="22"/>
                <w:lang w:eastAsia="el-GR"/>
              </w:rPr>
              <w:t xml:space="preserve"> </w:t>
            </w:r>
            <w:r w:rsidR="00076A85" w:rsidRPr="00626AA6">
              <w:rPr>
                <w:rFonts w:cs="Tahoma"/>
                <w:color w:val="000000"/>
                <w:sz w:val="22"/>
                <w:szCs w:val="22"/>
                <w:lang w:eastAsia="el-GR"/>
              </w:rPr>
              <w:t xml:space="preserve">μη </w:t>
            </w:r>
            <w:r w:rsidR="008C1A73" w:rsidRPr="008D7DBD">
              <w:rPr>
                <w:rFonts w:cs="Tahoma"/>
                <w:color w:val="000000"/>
                <w:sz w:val="22"/>
                <w:szCs w:val="22"/>
                <w:lang w:eastAsia="el-GR"/>
              </w:rPr>
              <w:t>π</w:t>
            </w:r>
            <w:r w:rsidR="00DD5453" w:rsidRPr="00626AA6">
              <w:rPr>
                <w:rFonts w:cs="Tahoma"/>
                <w:color w:val="000000"/>
                <w:sz w:val="22"/>
                <w:szCs w:val="22"/>
                <w:lang w:eastAsia="el-GR"/>
              </w:rPr>
              <w:t xml:space="preserve">εριλαμβανομένου </w:t>
            </w:r>
            <w:r w:rsidR="008037A6" w:rsidRPr="00626AA6">
              <w:rPr>
                <w:rFonts w:cs="Tahoma"/>
                <w:sz w:val="22"/>
                <w:szCs w:val="22"/>
              </w:rPr>
              <w:t>ΦΠΑ</w:t>
            </w:r>
            <w:r w:rsidR="00076A85" w:rsidRPr="008D7DBD">
              <w:rPr>
                <w:rFonts w:cs="Tahoma"/>
                <w:b/>
                <w:bCs/>
                <w:sz w:val="22"/>
                <w:szCs w:val="22"/>
              </w:rPr>
              <w:t>,</w:t>
            </w:r>
            <w:r w:rsidR="00DB626C">
              <w:rPr>
                <w:rFonts w:cs="Tahoma"/>
                <w:b/>
                <w:bCs/>
                <w:sz w:val="22"/>
                <w:szCs w:val="22"/>
              </w:rPr>
              <w:t xml:space="preserve"> </w:t>
            </w:r>
            <w:r w:rsidR="00877A6E" w:rsidRPr="00626AA6">
              <w:rPr>
                <w:rFonts w:cs="Tahoma"/>
                <w:b/>
                <w:bCs/>
                <w:sz w:val="22"/>
                <w:szCs w:val="22"/>
              </w:rPr>
              <w:t xml:space="preserve"> </w:t>
            </w:r>
            <w:r w:rsidR="00877A6E" w:rsidRPr="008D7DBD">
              <w:rPr>
                <w:rFonts w:cs="Tahoma"/>
                <w:sz w:val="22"/>
                <w:szCs w:val="22"/>
              </w:rPr>
              <w:t>π</w:t>
            </w:r>
            <w:r w:rsidR="008037A6" w:rsidRPr="008D7DBD">
              <w:rPr>
                <w:rFonts w:cs="Tahoma"/>
                <w:sz w:val="22"/>
                <w:szCs w:val="22"/>
              </w:rPr>
              <w:t xml:space="preserve">ροϋπολογισμός </w:t>
            </w:r>
            <w:r w:rsidR="00076A85" w:rsidRPr="008D7DBD">
              <w:rPr>
                <w:rFonts w:cs="Tahoma"/>
                <w:sz w:val="22"/>
                <w:szCs w:val="22"/>
              </w:rPr>
              <w:t xml:space="preserve">με </w:t>
            </w:r>
            <w:r w:rsidR="008037A6" w:rsidRPr="008D7DBD">
              <w:rPr>
                <w:rFonts w:cs="Tahoma"/>
                <w:sz w:val="22"/>
                <w:szCs w:val="22"/>
              </w:rPr>
              <w:t>ΦΠΑ</w:t>
            </w:r>
            <w:r w:rsidR="008037A6" w:rsidRPr="008D7DBD">
              <w:rPr>
                <w:rFonts w:cs="Tahoma"/>
                <w:b/>
                <w:sz w:val="22"/>
                <w:szCs w:val="22"/>
              </w:rPr>
              <w:t>:</w:t>
            </w:r>
            <w:r w:rsidR="00076A85" w:rsidRPr="008D7DBD">
              <w:rPr>
                <w:rFonts w:cs="Tahoma"/>
                <w:b/>
                <w:sz w:val="22"/>
                <w:szCs w:val="22"/>
              </w:rPr>
              <w:t xml:space="preserve"> </w:t>
            </w:r>
            <w:r w:rsidR="00076A85" w:rsidRPr="00626AA6">
              <w:rPr>
                <w:rFonts w:cs="Tahoma"/>
                <w:b/>
                <w:color w:val="000000"/>
                <w:sz w:val="22"/>
                <w:szCs w:val="22"/>
                <w:lang w:eastAsia="el-GR"/>
              </w:rPr>
              <w:t>€</w:t>
            </w:r>
            <w:r w:rsidR="00DB626C">
              <w:rPr>
                <w:rFonts w:cs="Tahoma"/>
                <w:b/>
                <w:color w:val="000000"/>
                <w:sz w:val="22"/>
                <w:szCs w:val="22"/>
                <w:lang w:eastAsia="el-GR"/>
              </w:rPr>
              <w:t>186.000</w:t>
            </w:r>
            <w:r w:rsidR="00076A85" w:rsidRPr="00626AA6">
              <w:rPr>
                <w:rFonts w:cs="Tahoma"/>
                <w:b/>
                <w:color w:val="000000"/>
                <w:sz w:val="22"/>
                <w:szCs w:val="22"/>
                <w:lang w:eastAsia="el-GR"/>
              </w:rPr>
              <w:t>,00</w:t>
            </w:r>
            <w:r w:rsidR="00F107E9" w:rsidRPr="008D7DBD">
              <w:rPr>
                <w:rFonts w:cs="Tahoma"/>
                <w:color w:val="000000"/>
                <w:sz w:val="22"/>
                <w:szCs w:val="22"/>
                <w:lang w:eastAsia="el-GR"/>
              </w:rPr>
              <w:t>,</w:t>
            </w:r>
            <w:r w:rsidR="008037A6" w:rsidRPr="008D7DBD">
              <w:rPr>
                <w:rFonts w:cs="Tahoma"/>
                <w:color w:val="000000"/>
                <w:sz w:val="22"/>
                <w:szCs w:val="22"/>
                <w:lang w:eastAsia="el-GR"/>
              </w:rPr>
              <w:t xml:space="preserve"> ΦΠΑ </w:t>
            </w:r>
            <w:r w:rsidR="00076A85" w:rsidRPr="008D7DBD">
              <w:rPr>
                <w:rFonts w:cs="Tahoma"/>
                <w:color w:val="000000"/>
                <w:sz w:val="22"/>
                <w:szCs w:val="22"/>
                <w:lang w:eastAsia="el-GR"/>
              </w:rPr>
              <w:t>24%</w:t>
            </w:r>
            <w:r w:rsidR="00076A85" w:rsidRPr="00626AA6">
              <w:rPr>
                <w:rFonts w:cs="Tahoma"/>
                <w:b/>
                <w:bCs/>
                <w:color w:val="000000"/>
                <w:sz w:val="22"/>
                <w:szCs w:val="22"/>
                <w:lang w:eastAsia="el-GR"/>
              </w:rPr>
              <w:t xml:space="preserve"> </w:t>
            </w:r>
            <w:r w:rsidR="008037A6" w:rsidRPr="00626AA6">
              <w:rPr>
                <w:rFonts w:cs="Tahoma"/>
                <w:b/>
                <w:bCs/>
                <w:color w:val="000000"/>
                <w:sz w:val="22"/>
                <w:szCs w:val="22"/>
                <w:lang w:eastAsia="el-GR"/>
              </w:rPr>
              <w:t>€</w:t>
            </w:r>
            <w:r w:rsidR="00DB626C">
              <w:rPr>
                <w:rFonts w:cs="Tahoma"/>
                <w:b/>
                <w:bCs/>
                <w:color w:val="000000"/>
                <w:sz w:val="22"/>
                <w:szCs w:val="22"/>
                <w:lang w:eastAsia="el-GR"/>
              </w:rPr>
              <w:t>36.000</w:t>
            </w:r>
            <w:r w:rsidR="00DD5453" w:rsidRPr="00626AA6">
              <w:rPr>
                <w:rFonts w:cs="Tahoma"/>
                <w:b/>
                <w:bCs/>
                <w:color w:val="000000"/>
                <w:sz w:val="22"/>
                <w:szCs w:val="22"/>
                <w:lang w:eastAsia="el-GR"/>
              </w:rPr>
              <w:t>,00</w:t>
            </w:r>
          </w:p>
        </w:tc>
      </w:tr>
      <w:tr w:rsidR="0024279E" w:rsidRPr="006A5154" w14:paraId="6B97FC79" w14:textId="77777777" w:rsidTr="00022CB3">
        <w:tc>
          <w:tcPr>
            <w:tcW w:w="3330" w:type="dxa"/>
            <w:shd w:val="clear" w:color="auto" w:fill="auto"/>
            <w:vAlign w:val="bottom"/>
          </w:tcPr>
          <w:p w14:paraId="16C9D4F6" w14:textId="77777777" w:rsidR="0024279E" w:rsidRPr="00155B45" w:rsidRDefault="0024279E" w:rsidP="00155B45">
            <w:pPr>
              <w:autoSpaceDE w:val="0"/>
              <w:autoSpaceDN w:val="0"/>
              <w:adjustRightInd w:val="0"/>
              <w:spacing w:before="0" w:line="252" w:lineRule="auto"/>
              <w:jc w:val="right"/>
              <w:rPr>
                <w:rFonts w:cs="Tahoma"/>
                <w:b/>
                <w:color w:val="000000"/>
                <w:szCs w:val="22"/>
                <w:highlight w:val="cyan"/>
              </w:rPr>
            </w:pPr>
            <w:r w:rsidRPr="00155B45">
              <w:rPr>
                <w:rFonts w:cs="Tahoma"/>
                <w:b/>
                <w:color w:val="000000"/>
                <w:szCs w:val="22"/>
                <w:lang w:val="en-US"/>
              </w:rPr>
              <w:t>CPV</w:t>
            </w:r>
            <w:r w:rsidRPr="00155B45">
              <w:rPr>
                <w:rFonts w:cs="Tahoma"/>
                <w:b/>
                <w:color w:val="000000"/>
                <w:szCs w:val="22"/>
              </w:rPr>
              <w:t>:</w:t>
            </w:r>
          </w:p>
        </w:tc>
        <w:tc>
          <w:tcPr>
            <w:tcW w:w="6298" w:type="dxa"/>
            <w:gridSpan w:val="2"/>
            <w:shd w:val="clear" w:color="auto" w:fill="auto"/>
            <w:vAlign w:val="bottom"/>
          </w:tcPr>
          <w:p w14:paraId="57FBA28E" w14:textId="239BC12B" w:rsidR="00F107E9" w:rsidRPr="00F16E82" w:rsidRDefault="00F16E82" w:rsidP="00F16E82">
            <w:pPr>
              <w:rPr>
                <w:lang w:val="el-GR"/>
              </w:rPr>
            </w:pPr>
            <w:r w:rsidRPr="00F16E82">
              <w:rPr>
                <w:lang w:val="el-GR"/>
              </w:rPr>
              <w:t xml:space="preserve">72000000-5 </w:t>
            </w:r>
            <w:r>
              <w:rPr>
                <w:lang w:val="el-GR"/>
              </w:rPr>
              <w:t>«</w:t>
            </w:r>
            <w:r w:rsidRPr="00F16E82">
              <w:rPr>
                <w:lang w:val="el-GR"/>
              </w:rPr>
              <w:t>Υπηρεσίες τεχνολογίας των πληροφοριών: παροχή συμβουλών, ανάπτυξη λογισμικού, Διαδίκτυο και υποστήριξη</w:t>
            </w:r>
            <w:r>
              <w:rPr>
                <w:lang w:val="el-GR"/>
              </w:rPr>
              <w:t>»</w:t>
            </w:r>
          </w:p>
        </w:tc>
      </w:tr>
      <w:tr w:rsidR="00FD4E77" w:rsidRPr="006A5154" w14:paraId="3195AF92" w14:textId="77777777" w:rsidTr="00022CB3">
        <w:tc>
          <w:tcPr>
            <w:tcW w:w="3330" w:type="dxa"/>
            <w:shd w:val="clear" w:color="auto" w:fill="auto"/>
            <w:vAlign w:val="bottom"/>
          </w:tcPr>
          <w:p w14:paraId="40BD9476" w14:textId="77777777" w:rsidR="00FD4E77" w:rsidRPr="00155B45" w:rsidRDefault="00FD4E77" w:rsidP="00FD4E77">
            <w:pPr>
              <w:autoSpaceDE w:val="0"/>
              <w:autoSpaceDN w:val="0"/>
              <w:adjustRightInd w:val="0"/>
              <w:spacing w:before="0" w:line="252" w:lineRule="auto"/>
              <w:jc w:val="right"/>
              <w:rPr>
                <w:rFonts w:cs="Tahoma"/>
                <w:b/>
                <w:color w:val="000000"/>
                <w:szCs w:val="22"/>
              </w:rPr>
            </w:pPr>
            <w:r w:rsidRPr="00155B45">
              <w:rPr>
                <w:rFonts w:cs="Tahoma"/>
                <w:b/>
                <w:color w:val="000000"/>
                <w:szCs w:val="22"/>
              </w:rPr>
              <w:t>Κριτήριο Ανάθεσης:</w:t>
            </w:r>
          </w:p>
        </w:tc>
        <w:tc>
          <w:tcPr>
            <w:tcW w:w="6298" w:type="dxa"/>
            <w:gridSpan w:val="2"/>
            <w:shd w:val="clear" w:color="auto" w:fill="auto"/>
            <w:vAlign w:val="bottom"/>
          </w:tcPr>
          <w:p w14:paraId="43F538ED" w14:textId="38E49BA6" w:rsidR="00FD4E77" w:rsidRPr="00155B45" w:rsidRDefault="00FD4E77" w:rsidP="00FD4E77">
            <w:pPr>
              <w:autoSpaceDE w:val="0"/>
              <w:autoSpaceDN w:val="0"/>
              <w:adjustRightInd w:val="0"/>
              <w:spacing w:before="0" w:line="252" w:lineRule="auto"/>
              <w:rPr>
                <w:rFonts w:cs="Tahoma"/>
                <w:b/>
                <w:color w:val="000000"/>
                <w:szCs w:val="22"/>
                <w:lang w:val="el-GR"/>
              </w:rPr>
            </w:pPr>
            <w:r w:rsidRPr="008A3745">
              <w:rPr>
                <w:rFonts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p>
        </w:tc>
      </w:tr>
      <w:tr w:rsidR="00FD4E77" w:rsidRPr="00155B45" w:rsidDel="005977E7" w14:paraId="60B6A80D" w14:textId="77777777" w:rsidTr="00022CB3">
        <w:tc>
          <w:tcPr>
            <w:tcW w:w="3330" w:type="dxa"/>
            <w:shd w:val="clear" w:color="auto" w:fill="auto"/>
            <w:vAlign w:val="bottom"/>
          </w:tcPr>
          <w:p w14:paraId="567D34DA" w14:textId="77777777" w:rsidR="00FD4E77" w:rsidRPr="00155B45" w:rsidRDefault="00FD4E77" w:rsidP="00FD4E77">
            <w:pPr>
              <w:autoSpaceDE w:val="0"/>
              <w:autoSpaceDN w:val="0"/>
              <w:adjustRightInd w:val="0"/>
              <w:spacing w:before="0" w:line="252" w:lineRule="auto"/>
              <w:jc w:val="right"/>
              <w:rPr>
                <w:rFonts w:cs="Tahoma"/>
                <w:b/>
                <w:color w:val="000000"/>
                <w:szCs w:val="22"/>
              </w:rPr>
            </w:pPr>
            <w:r w:rsidRPr="00155B45">
              <w:rPr>
                <w:rFonts w:cs="Tahoma"/>
                <w:b/>
                <w:color w:val="000000"/>
                <w:szCs w:val="22"/>
              </w:rPr>
              <w:t>Ημερομηνία Διενέργειας:</w:t>
            </w:r>
          </w:p>
        </w:tc>
        <w:tc>
          <w:tcPr>
            <w:tcW w:w="6298" w:type="dxa"/>
            <w:gridSpan w:val="2"/>
            <w:shd w:val="clear" w:color="auto" w:fill="auto"/>
            <w:vAlign w:val="bottom"/>
          </w:tcPr>
          <w:p w14:paraId="1C616D9C" w14:textId="5BAADA6D" w:rsidR="00FD4E77" w:rsidRPr="006A51EC" w:rsidDel="005977E7" w:rsidRDefault="006A51EC" w:rsidP="00FD4E77">
            <w:pPr>
              <w:autoSpaceDE w:val="0"/>
              <w:autoSpaceDN w:val="0"/>
              <w:adjustRightInd w:val="0"/>
              <w:spacing w:before="0" w:line="252" w:lineRule="auto"/>
              <w:rPr>
                <w:rFonts w:cs="Tahoma"/>
                <w:b/>
                <w:color w:val="000000"/>
                <w:szCs w:val="22"/>
                <w:lang w:val="el-GR"/>
              </w:rPr>
            </w:pPr>
            <w:r w:rsidRPr="006A51EC">
              <w:rPr>
                <w:rFonts w:cs="Tahoma"/>
                <w:b/>
                <w:color w:val="000000"/>
                <w:szCs w:val="22"/>
                <w:lang w:val="el-GR"/>
              </w:rPr>
              <w:t>09</w:t>
            </w:r>
            <w:r w:rsidR="009B7211" w:rsidRPr="006A51EC">
              <w:rPr>
                <w:rFonts w:cs="Tahoma"/>
                <w:b/>
                <w:color w:val="000000"/>
                <w:szCs w:val="22"/>
                <w:lang w:val="el-GR"/>
              </w:rPr>
              <w:t>-</w:t>
            </w:r>
            <w:r w:rsidRPr="006A51EC">
              <w:rPr>
                <w:rFonts w:cs="Tahoma"/>
                <w:b/>
                <w:color w:val="000000"/>
                <w:szCs w:val="22"/>
                <w:lang w:val="el-GR"/>
              </w:rPr>
              <w:t>01</w:t>
            </w:r>
            <w:r w:rsidR="009B7211" w:rsidRPr="006A51EC">
              <w:rPr>
                <w:rFonts w:cs="Tahoma"/>
                <w:b/>
                <w:color w:val="000000"/>
                <w:szCs w:val="22"/>
                <w:lang w:val="el-GR"/>
              </w:rPr>
              <w:t>-202</w:t>
            </w:r>
            <w:r w:rsidRPr="006A51EC">
              <w:rPr>
                <w:rFonts w:cs="Tahoma"/>
                <w:b/>
                <w:color w:val="000000"/>
                <w:szCs w:val="22"/>
                <w:lang w:val="el-GR"/>
              </w:rPr>
              <w:t>3</w:t>
            </w:r>
          </w:p>
        </w:tc>
      </w:tr>
      <w:tr w:rsidR="00FD4E77" w:rsidRPr="00155B45" w:rsidDel="005977E7" w14:paraId="0F10FF8F" w14:textId="77777777" w:rsidTr="00022CB3">
        <w:tc>
          <w:tcPr>
            <w:tcW w:w="7332" w:type="dxa"/>
            <w:gridSpan w:val="2"/>
            <w:shd w:val="clear" w:color="auto" w:fill="auto"/>
            <w:vAlign w:val="bottom"/>
          </w:tcPr>
          <w:p w14:paraId="5A59E545" w14:textId="77777777" w:rsidR="00FD4E77" w:rsidRPr="00155B45" w:rsidRDefault="00FD4E77" w:rsidP="00FD4E77">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ΚΗΜΔΗΣ</w:t>
            </w:r>
          </w:p>
        </w:tc>
        <w:tc>
          <w:tcPr>
            <w:tcW w:w="2296" w:type="dxa"/>
            <w:shd w:val="clear" w:color="auto" w:fill="FFFFFF" w:themeFill="background1"/>
            <w:vAlign w:val="center"/>
          </w:tcPr>
          <w:p w14:paraId="45BD6D25" w14:textId="63A2CDFC" w:rsidR="00FD4E77" w:rsidRPr="006A51EC" w:rsidDel="005977E7" w:rsidRDefault="00A05AFF" w:rsidP="00FD4E77">
            <w:pPr>
              <w:autoSpaceDE w:val="0"/>
              <w:autoSpaceDN w:val="0"/>
              <w:adjustRightInd w:val="0"/>
              <w:spacing w:before="0" w:line="252" w:lineRule="auto"/>
              <w:rPr>
                <w:rFonts w:cs="Tahoma"/>
                <w:b/>
                <w:color w:val="000000"/>
                <w:szCs w:val="22"/>
                <w:highlight w:val="yellow"/>
                <w:lang w:val="el-GR"/>
              </w:rPr>
            </w:pPr>
            <w:r>
              <w:rPr>
                <w:rFonts w:cs="Tahoma"/>
                <w:b/>
                <w:color w:val="000000"/>
                <w:szCs w:val="22"/>
                <w:lang w:val="en-US"/>
              </w:rPr>
              <w:t>30</w:t>
            </w:r>
            <w:r w:rsidR="009B7211" w:rsidRPr="006A51EC">
              <w:rPr>
                <w:rFonts w:cs="Tahoma"/>
                <w:b/>
                <w:color w:val="000000"/>
                <w:szCs w:val="22"/>
                <w:lang w:val="el-GR"/>
              </w:rPr>
              <w:t>-</w:t>
            </w:r>
            <w:r w:rsidR="006A51EC" w:rsidRPr="006A51EC">
              <w:rPr>
                <w:rFonts w:cs="Tahoma"/>
                <w:b/>
                <w:color w:val="000000"/>
                <w:szCs w:val="22"/>
                <w:lang w:val="el-GR"/>
              </w:rPr>
              <w:t>11</w:t>
            </w:r>
            <w:r w:rsidR="009B7211" w:rsidRPr="006A51EC">
              <w:rPr>
                <w:rFonts w:cs="Tahoma"/>
                <w:b/>
                <w:color w:val="000000"/>
                <w:szCs w:val="22"/>
                <w:lang w:val="el-GR"/>
              </w:rPr>
              <w:t>-202</w:t>
            </w:r>
            <w:r w:rsidR="006A51EC" w:rsidRPr="006A51EC">
              <w:rPr>
                <w:rFonts w:cs="Tahoma"/>
                <w:b/>
                <w:color w:val="000000"/>
                <w:szCs w:val="22"/>
                <w:lang w:val="el-GR"/>
              </w:rPr>
              <w:t>2</w:t>
            </w:r>
          </w:p>
        </w:tc>
      </w:tr>
      <w:tr w:rsidR="00FD4E77" w:rsidRPr="00155B45" w:rsidDel="005977E7" w14:paraId="1593C675" w14:textId="77777777" w:rsidTr="00022CB3">
        <w:tc>
          <w:tcPr>
            <w:tcW w:w="7332" w:type="dxa"/>
            <w:gridSpan w:val="2"/>
            <w:shd w:val="clear" w:color="auto" w:fill="auto"/>
            <w:vAlign w:val="bottom"/>
          </w:tcPr>
          <w:p w14:paraId="1A28BFA2" w14:textId="77777777" w:rsidR="00FD4E77" w:rsidRPr="00155B45" w:rsidRDefault="00FD4E77" w:rsidP="00FD4E77">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ΕΣΗΔΗΣ</w:t>
            </w:r>
          </w:p>
        </w:tc>
        <w:tc>
          <w:tcPr>
            <w:tcW w:w="2296" w:type="dxa"/>
            <w:shd w:val="clear" w:color="auto" w:fill="auto"/>
            <w:vAlign w:val="center"/>
          </w:tcPr>
          <w:p w14:paraId="284C638C" w14:textId="5A37D416" w:rsidR="00FD4E77" w:rsidRPr="003C343A" w:rsidDel="005977E7" w:rsidRDefault="00A05AFF" w:rsidP="00FD4E77">
            <w:pPr>
              <w:autoSpaceDE w:val="0"/>
              <w:autoSpaceDN w:val="0"/>
              <w:adjustRightInd w:val="0"/>
              <w:spacing w:before="0" w:line="252" w:lineRule="auto"/>
              <w:rPr>
                <w:rFonts w:cs="Tahoma"/>
                <w:bCs/>
                <w:szCs w:val="22"/>
                <w:highlight w:val="yellow"/>
                <w:lang w:val="el-GR" w:eastAsia="en-US"/>
              </w:rPr>
            </w:pPr>
            <w:r>
              <w:rPr>
                <w:rFonts w:cs="Tahoma"/>
                <w:b/>
                <w:color w:val="000000"/>
                <w:szCs w:val="22"/>
                <w:lang w:val="en-US"/>
              </w:rPr>
              <w:t>30</w:t>
            </w:r>
            <w:r w:rsidR="006A51EC" w:rsidRPr="006A51EC">
              <w:rPr>
                <w:rFonts w:cs="Tahoma"/>
                <w:b/>
                <w:color w:val="000000"/>
                <w:szCs w:val="22"/>
                <w:lang w:val="el-GR"/>
              </w:rPr>
              <w:t>-11-2022</w:t>
            </w:r>
          </w:p>
        </w:tc>
      </w:tr>
      <w:tr w:rsidR="00FD4E77" w:rsidRPr="00BA3D37" w:rsidDel="005977E7" w14:paraId="1ADF1FE8" w14:textId="77777777" w:rsidTr="00022CB3">
        <w:tc>
          <w:tcPr>
            <w:tcW w:w="7332" w:type="dxa"/>
            <w:gridSpan w:val="2"/>
            <w:shd w:val="clear" w:color="auto" w:fill="auto"/>
            <w:vAlign w:val="bottom"/>
          </w:tcPr>
          <w:p w14:paraId="61312CC0" w14:textId="77777777" w:rsidR="00FD4E77" w:rsidRPr="00155B45" w:rsidRDefault="00FD4E77" w:rsidP="00FD4E77">
            <w:pPr>
              <w:autoSpaceDE w:val="0"/>
              <w:autoSpaceDN w:val="0"/>
              <w:adjustRightInd w:val="0"/>
              <w:spacing w:before="0" w:line="252" w:lineRule="auto"/>
              <w:jc w:val="right"/>
              <w:rPr>
                <w:rFonts w:cs="Tahoma"/>
                <w:b/>
                <w:color w:val="000000"/>
                <w:szCs w:val="22"/>
                <w:lang w:val="el-GR"/>
              </w:rPr>
            </w:pPr>
            <w:r w:rsidRPr="00155B45">
              <w:rPr>
                <w:rFonts w:cs="Tahoma"/>
                <w:b/>
                <w:color w:val="000000"/>
                <w:szCs w:val="22"/>
                <w:lang w:val="el-GR"/>
              </w:rPr>
              <w:t xml:space="preserve">Ημερομηνία Ανάρτησης στον Διαδικτυακό τόπο της Αναθέτουσας Αρχής </w:t>
            </w:r>
            <w:r w:rsidRPr="00155B45">
              <w:rPr>
                <w:rFonts w:cs="Tahoma"/>
                <w:b/>
                <w:color w:val="000000"/>
                <w:szCs w:val="22"/>
              </w:rPr>
              <w:t>www</w:t>
            </w:r>
            <w:r w:rsidRPr="00155B45">
              <w:rPr>
                <w:rFonts w:cs="Tahoma"/>
                <w:b/>
                <w:color w:val="000000"/>
                <w:szCs w:val="22"/>
                <w:lang w:val="el-GR"/>
              </w:rPr>
              <w:t>.</w:t>
            </w:r>
            <w:r w:rsidRPr="00155B45">
              <w:rPr>
                <w:rFonts w:cs="Tahoma"/>
                <w:b/>
                <w:color w:val="000000"/>
                <w:szCs w:val="22"/>
              </w:rPr>
              <w:t>ktpae</w:t>
            </w:r>
            <w:r w:rsidRPr="00155B45">
              <w:rPr>
                <w:rFonts w:cs="Tahoma"/>
                <w:b/>
                <w:color w:val="000000"/>
                <w:szCs w:val="22"/>
                <w:lang w:val="el-GR"/>
              </w:rPr>
              <w:t>.</w:t>
            </w:r>
            <w:r w:rsidRPr="00155B45">
              <w:rPr>
                <w:rFonts w:cs="Tahoma"/>
                <w:b/>
                <w:color w:val="000000"/>
                <w:szCs w:val="22"/>
              </w:rPr>
              <w:t>gr</w:t>
            </w:r>
          </w:p>
        </w:tc>
        <w:tc>
          <w:tcPr>
            <w:tcW w:w="2296" w:type="dxa"/>
            <w:shd w:val="clear" w:color="auto" w:fill="auto"/>
          </w:tcPr>
          <w:p w14:paraId="368EAF12" w14:textId="5C724DE7" w:rsidR="00FD4E77" w:rsidRPr="003C343A" w:rsidRDefault="00A05AFF" w:rsidP="00FD4E77">
            <w:pPr>
              <w:autoSpaceDE w:val="0"/>
              <w:autoSpaceDN w:val="0"/>
              <w:adjustRightInd w:val="0"/>
              <w:spacing w:before="0" w:line="252" w:lineRule="auto"/>
              <w:rPr>
                <w:rFonts w:cs="Tahoma"/>
                <w:b/>
                <w:bCs/>
                <w:szCs w:val="22"/>
                <w:highlight w:val="yellow"/>
                <w:lang w:val="el-GR" w:eastAsia="en-US"/>
              </w:rPr>
            </w:pPr>
            <w:r>
              <w:rPr>
                <w:rFonts w:cs="Tahoma"/>
                <w:b/>
                <w:color w:val="000000"/>
                <w:szCs w:val="22"/>
                <w:lang w:val="en-US"/>
              </w:rPr>
              <w:t>30</w:t>
            </w:r>
            <w:r w:rsidR="006A51EC" w:rsidRPr="006A51EC">
              <w:rPr>
                <w:rFonts w:cs="Tahoma"/>
                <w:b/>
                <w:color w:val="000000"/>
                <w:szCs w:val="22"/>
                <w:lang w:val="el-GR"/>
              </w:rPr>
              <w:t>-11-2022</w:t>
            </w:r>
          </w:p>
        </w:tc>
      </w:tr>
    </w:tbl>
    <w:p w14:paraId="7CD7BD00" w14:textId="77777777" w:rsidR="003C0732" w:rsidRPr="00A75F39" w:rsidRDefault="003C0732" w:rsidP="00155B45">
      <w:pPr>
        <w:spacing w:before="0" w:line="252" w:lineRule="auto"/>
        <w:rPr>
          <w:rFonts w:cs="Tahoma"/>
          <w:color w:val="000000"/>
          <w:szCs w:val="22"/>
          <w:lang w:val="el-GR"/>
        </w:rPr>
      </w:pPr>
    </w:p>
    <w:p w14:paraId="7B7AB244" w14:textId="77777777" w:rsidR="002C3E1C" w:rsidRPr="00A75F39" w:rsidRDefault="002C3E1C" w:rsidP="00155B45">
      <w:pPr>
        <w:spacing w:before="0" w:line="252" w:lineRule="auto"/>
        <w:rPr>
          <w:rFonts w:cs="Tahoma"/>
          <w:b/>
          <w:color w:val="000000"/>
          <w:szCs w:val="22"/>
          <w:lang w:val="el-GR"/>
        </w:rPr>
      </w:pPr>
    </w:p>
    <w:p w14:paraId="2D15D1EA" w14:textId="77777777" w:rsidR="002C3E1C" w:rsidRPr="00A75F39" w:rsidRDefault="002C3E1C" w:rsidP="00155B45">
      <w:pPr>
        <w:spacing w:before="0" w:line="252" w:lineRule="auto"/>
        <w:rPr>
          <w:rFonts w:cs="Tahoma"/>
          <w:b/>
          <w:color w:val="000000"/>
          <w:szCs w:val="22"/>
          <w:lang w:val="el-GR"/>
        </w:rPr>
      </w:pPr>
    </w:p>
    <w:p w14:paraId="171D188F" w14:textId="77777777" w:rsidR="0024279E" w:rsidRPr="00155B45" w:rsidRDefault="0024279E" w:rsidP="00155B45">
      <w:pPr>
        <w:pStyle w:val="2"/>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19587121"/>
      <w:r w:rsidRPr="00155B45">
        <w:rPr>
          <w:rFonts w:ascii="Tahoma" w:hAnsi="Tahoma" w:cs="Tahoma"/>
          <w:sz w:val="22"/>
          <w:lang w:val="el-GR"/>
        </w:rPr>
        <w:lastRenderedPageBreak/>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55B45" w14:paraId="0EBFAA5F" w14:textId="77777777" w:rsidTr="291BABE6">
        <w:trPr>
          <w:tblHeader/>
        </w:trPr>
        <w:tc>
          <w:tcPr>
            <w:tcW w:w="9855" w:type="dxa"/>
            <w:gridSpan w:val="2"/>
            <w:shd w:val="clear" w:color="auto" w:fill="E0E0E0"/>
            <w:vAlign w:val="center"/>
          </w:tcPr>
          <w:p w14:paraId="5243D142"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119587122"/>
            <w:bookmarkStart w:id="9" w:name="_Hlk95730268"/>
            <w:r w:rsidRPr="00155B45">
              <w:rPr>
                <w:rFonts w:ascii="Tahoma" w:hAnsi="Tahoma" w:cs="Tahoma"/>
                <w:szCs w:val="22"/>
                <w:lang w:val="el-GR"/>
              </w:rPr>
              <w:t>Συνοπτικά στοιχεία Έργου</w:t>
            </w:r>
            <w:bookmarkEnd w:id="5"/>
            <w:bookmarkEnd w:id="6"/>
            <w:bookmarkEnd w:id="7"/>
            <w:bookmarkEnd w:id="8"/>
          </w:p>
        </w:tc>
      </w:tr>
      <w:tr w:rsidR="0024279E" w:rsidRPr="006A5154" w14:paraId="5FD7F877" w14:textId="77777777" w:rsidTr="291BABE6">
        <w:tc>
          <w:tcPr>
            <w:tcW w:w="3708" w:type="dxa"/>
            <w:vAlign w:val="center"/>
          </w:tcPr>
          <w:p w14:paraId="69F7A65F"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ΤΙΤΛΟΣ ΕΡΓΟΥ</w:t>
            </w:r>
          </w:p>
        </w:tc>
        <w:tc>
          <w:tcPr>
            <w:tcW w:w="6147" w:type="dxa"/>
            <w:vAlign w:val="center"/>
          </w:tcPr>
          <w:p w14:paraId="5CB67CA0" w14:textId="71DBCCA1" w:rsidR="0024279E" w:rsidRPr="00533E9D" w:rsidRDefault="00AC43E3" w:rsidP="00155B45">
            <w:pPr>
              <w:pStyle w:val="TabletextChar"/>
              <w:spacing w:before="0" w:line="252" w:lineRule="auto"/>
              <w:rPr>
                <w:rFonts w:cs="Tahoma"/>
                <w:b/>
                <w:bCs/>
                <w:sz w:val="22"/>
                <w:szCs w:val="22"/>
              </w:rPr>
            </w:pPr>
            <w:r>
              <w:rPr>
                <w:rFonts w:cs="Tahoma"/>
                <w:b/>
                <w:sz w:val="22"/>
                <w:szCs w:val="22"/>
              </w:rPr>
              <w:t xml:space="preserve">Πλατφόρμα </w:t>
            </w:r>
            <w:r w:rsidR="00DB626C" w:rsidRPr="00DB626C">
              <w:rPr>
                <w:rFonts w:cs="Tahoma"/>
                <w:b/>
                <w:sz w:val="22"/>
                <w:szCs w:val="22"/>
              </w:rPr>
              <w:t>Εκπαίδευση</w:t>
            </w:r>
            <w:r>
              <w:rPr>
                <w:rFonts w:cs="Tahoma"/>
                <w:b/>
                <w:sz w:val="22"/>
                <w:szCs w:val="22"/>
              </w:rPr>
              <w:t>ς</w:t>
            </w:r>
            <w:r w:rsidR="00DB626C" w:rsidRPr="00DB626C">
              <w:rPr>
                <w:rFonts w:cs="Tahoma"/>
                <w:b/>
                <w:sz w:val="22"/>
                <w:szCs w:val="22"/>
              </w:rPr>
              <w:t xml:space="preserve"> Προσωπικών Βοηθών για την Πιλοτική Λειτουργία της υπηρεσίας “Προσωπικός Βοηθός για Άτομα με Αναπηρία”»</w:t>
            </w:r>
          </w:p>
        </w:tc>
      </w:tr>
      <w:tr w:rsidR="0024279E" w:rsidRPr="00155B45" w14:paraId="3F6D05BB" w14:textId="77777777" w:rsidTr="291BABE6">
        <w:tc>
          <w:tcPr>
            <w:tcW w:w="3708" w:type="dxa"/>
            <w:vAlign w:val="center"/>
          </w:tcPr>
          <w:p w14:paraId="7B63CE1C"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ΑΝΑΘΕΤΟΥΣΑ ΑΡΧΗ</w:t>
            </w:r>
          </w:p>
        </w:tc>
        <w:tc>
          <w:tcPr>
            <w:tcW w:w="6147" w:type="dxa"/>
            <w:vAlign w:val="center"/>
          </w:tcPr>
          <w:p w14:paraId="3EE7030E" w14:textId="77777777" w:rsidR="0024279E" w:rsidRPr="00987ED0" w:rsidRDefault="0024279E" w:rsidP="00F76D8D">
            <w:pPr>
              <w:pStyle w:val="TabletextChar"/>
              <w:spacing w:before="0" w:line="252" w:lineRule="auto"/>
              <w:rPr>
                <w:rFonts w:cs="Tahoma"/>
                <w:b/>
                <w:bCs/>
                <w:sz w:val="22"/>
                <w:szCs w:val="22"/>
              </w:rPr>
            </w:pPr>
            <w:r w:rsidRPr="00987ED0">
              <w:rPr>
                <w:rFonts w:cs="Tahoma"/>
                <w:b/>
                <w:bCs/>
                <w:sz w:val="22"/>
                <w:szCs w:val="22"/>
              </w:rPr>
              <w:t xml:space="preserve">«Κοινωνία της Πληροφορίας </w:t>
            </w:r>
            <w:r w:rsidR="00F76D8D" w:rsidRPr="00987ED0">
              <w:rPr>
                <w:rFonts w:cs="Tahoma"/>
                <w:b/>
                <w:bCs/>
                <w:sz w:val="22"/>
                <w:szCs w:val="22"/>
                <w:lang w:val="en-US"/>
              </w:rPr>
              <w:t>M</w:t>
            </w:r>
            <w:r w:rsidR="00F76D8D" w:rsidRPr="00987ED0">
              <w:rPr>
                <w:rFonts w:cs="Tahoma"/>
                <w:b/>
                <w:bCs/>
                <w:sz w:val="22"/>
                <w:szCs w:val="22"/>
              </w:rPr>
              <w:t>.</w:t>
            </w:r>
            <w:r w:rsidRPr="00987ED0">
              <w:rPr>
                <w:rFonts w:cs="Tahoma"/>
                <w:b/>
                <w:bCs/>
                <w:sz w:val="22"/>
                <w:szCs w:val="22"/>
              </w:rPr>
              <w:t xml:space="preserve">Α.Ε.» (ΚτΠ </w:t>
            </w:r>
            <w:r w:rsidR="00F76D8D" w:rsidRPr="00987ED0">
              <w:rPr>
                <w:rFonts w:cs="Tahoma"/>
                <w:b/>
                <w:bCs/>
                <w:sz w:val="22"/>
                <w:szCs w:val="22"/>
                <w:lang w:val="en-US"/>
              </w:rPr>
              <w:t>M.</w:t>
            </w:r>
            <w:r w:rsidRPr="00987ED0">
              <w:rPr>
                <w:rFonts w:cs="Tahoma"/>
                <w:b/>
                <w:bCs/>
                <w:sz w:val="22"/>
                <w:szCs w:val="22"/>
              </w:rPr>
              <w:t>Α.Ε.)</w:t>
            </w:r>
          </w:p>
        </w:tc>
      </w:tr>
      <w:tr w:rsidR="00924CBE" w:rsidRPr="006A5154" w14:paraId="54B509E0" w14:textId="77777777" w:rsidTr="291BABE6">
        <w:tc>
          <w:tcPr>
            <w:tcW w:w="3708" w:type="dxa"/>
            <w:vAlign w:val="center"/>
          </w:tcPr>
          <w:p w14:paraId="5481A203" w14:textId="77777777" w:rsidR="00924CBE" w:rsidRPr="00155B45" w:rsidRDefault="00924CBE" w:rsidP="00924CBE">
            <w:pPr>
              <w:pStyle w:val="TabletextChar"/>
              <w:spacing w:before="0" w:line="252" w:lineRule="auto"/>
              <w:rPr>
                <w:rFonts w:cs="Tahoma"/>
                <w:b/>
                <w:sz w:val="22"/>
                <w:szCs w:val="22"/>
              </w:rPr>
            </w:pPr>
            <w:r w:rsidRPr="00155B45">
              <w:rPr>
                <w:rFonts w:cs="Tahoma"/>
                <w:b/>
                <w:sz w:val="22"/>
                <w:szCs w:val="22"/>
              </w:rPr>
              <w:t>ΦΟΡΕΑΣ ΛΕΙΤΟΥΡΓΙΑΣ</w:t>
            </w:r>
          </w:p>
        </w:tc>
        <w:tc>
          <w:tcPr>
            <w:tcW w:w="6147" w:type="dxa"/>
          </w:tcPr>
          <w:p w14:paraId="0C312715" w14:textId="3B0D6BD8" w:rsidR="00924CBE" w:rsidRPr="0055664F" w:rsidRDefault="005A382E" w:rsidP="00924CBE">
            <w:pPr>
              <w:rPr>
                <w:highlight w:val="yellow"/>
                <w:lang w:val="el-GR"/>
              </w:rPr>
            </w:pPr>
            <w:r w:rsidRPr="00860F86">
              <w:rPr>
                <w:rFonts w:cs="Tahoma"/>
                <w:b/>
                <w:bCs/>
                <w:szCs w:val="22"/>
                <w:lang w:val="el-GR" w:eastAsia="en-US"/>
              </w:rPr>
              <w:t>Υπουργείο Εργασίας και Κοινωνικών Υποθέσεων</w:t>
            </w:r>
          </w:p>
        </w:tc>
      </w:tr>
      <w:tr w:rsidR="0055664F" w:rsidRPr="006A5154" w14:paraId="0D2087BE" w14:textId="77777777" w:rsidTr="291BABE6">
        <w:tc>
          <w:tcPr>
            <w:tcW w:w="3708" w:type="dxa"/>
            <w:vAlign w:val="center"/>
          </w:tcPr>
          <w:p w14:paraId="4048A786" w14:textId="77777777" w:rsidR="0055664F" w:rsidRPr="00155B45" w:rsidRDefault="0055664F" w:rsidP="0055664F">
            <w:pPr>
              <w:pStyle w:val="TabletextChar"/>
              <w:spacing w:before="0" w:line="252" w:lineRule="auto"/>
              <w:rPr>
                <w:rFonts w:cs="Tahoma"/>
                <w:b/>
                <w:sz w:val="22"/>
                <w:szCs w:val="22"/>
              </w:rPr>
            </w:pPr>
            <w:r w:rsidRPr="00155B45">
              <w:rPr>
                <w:rFonts w:cs="Tahoma"/>
                <w:b/>
                <w:sz w:val="22"/>
                <w:szCs w:val="22"/>
              </w:rPr>
              <w:t>ΚΥΡΙΟΣ ΤΟΥ ΕΡΓΟΥ</w:t>
            </w:r>
          </w:p>
        </w:tc>
        <w:tc>
          <w:tcPr>
            <w:tcW w:w="6147" w:type="dxa"/>
          </w:tcPr>
          <w:p w14:paraId="3E4F8EA8" w14:textId="2088D888" w:rsidR="0055664F" w:rsidRPr="005A382E" w:rsidRDefault="005A382E" w:rsidP="0055664F">
            <w:pPr>
              <w:rPr>
                <w:highlight w:val="yellow"/>
                <w:lang w:val="el-GR"/>
              </w:rPr>
            </w:pPr>
            <w:r w:rsidRPr="00860F86">
              <w:rPr>
                <w:rFonts w:cs="Tahoma"/>
                <w:b/>
                <w:bCs/>
                <w:szCs w:val="22"/>
                <w:lang w:val="el-GR" w:eastAsia="en-US"/>
              </w:rPr>
              <w:t>Υπουργείο Εργασίας και Κοινωνικών Υποθέσεων</w:t>
            </w:r>
          </w:p>
        </w:tc>
      </w:tr>
      <w:tr w:rsidR="0055664F" w:rsidRPr="006A5154" w14:paraId="301B2AC7" w14:textId="77777777" w:rsidTr="291BABE6">
        <w:tc>
          <w:tcPr>
            <w:tcW w:w="3708" w:type="dxa"/>
            <w:vAlign w:val="center"/>
          </w:tcPr>
          <w:p w14:paraId="34044D28" w14:textId="77777777" w:rsidR="0055664F" w:rsidRPr="00155B45" w:rsidRDefault="0055664F" w:rsidP="0055664F">
            <w:pPr>
              <w:pStyle w:val="TabletextChar"/>
              <w:spacing w:before="0" w:line="252" w:lineRule="auto"/>
              <w:rPr>
                <w:rFonts w:cs="Tahoma"/>
                <w:b/>
                <w:sz w:val="22"/>
                <w:szCs w:val="22"/>
              </w:rPr>
            </w:pPr>
            <w:r w:rsidRPr="00155B45">
              <w:rPr>
                <w:rFonts w:cs="Tahoma"/>
                <w:b/>
                <w:sz w:val="22"/>
                <w:szCs w:val="22"/>
              </w:rPr>
              <w:t>ΦΟΡΕΑΣ ΧΡΗΜΑΤΟΔΟΤΗΣΗΣ</w:t>
            </w:r>
          </w:p>
        </w:tc>
        <w:tc>
          <w:tcPr>
            <w:tcW w:w="6147" w:type="dxa"/>
          </w:tcPr>
          <w:p w14:paraId="2410B5CC" w14:textId="08A99BC9" w:rsidR="0055664F" w:rsidRPr="005A382E" w:rsidRDefault="005A382E" w:rsidP="0055664F">
            <w:pPr>
              <w:rPr>
                <w:highlight w:val="yellow"/>
                <w:lang w:val="el-GR"/>
              </w:rPr>
            </w:pPr>
            <w:r w:rsidRPr="00860F86">
              <w:rPr>
                <w:rFonts w:cs="Tahoma"/>
                <w:b/>
                <w:bCs/>
                <w:szCs w:val="22"/>
                <w:lang w:val="el-GR" w:eastAsia="en-US"/>
              </w:rPr>
              <w:t>Υπουργείο Εργασίας και Κοινωνικών Υποθέσεων</w:t>
            </w:r>
          </w:p>
        </w:tc>
      </w:tr>
      <w:tr w:rsidR="004B675D" w:rsidRPr="006A5154" w14:paraId="1276DE78" w14:textId="77777777" w:rsidTr="291BABE6">
        <w:tc>
          <w:tcPr>
            <w:tcW w:w="3708" w:type="dxa"/>
            <w:vAlign w:val="center"/>
          </w:tcPr>
          <w:p w14:paraId="1D44DBB4" w14:textId="77777777" w:rsidR="004B675D" w:rsidRPr="00155B45" w:rsidRDefault="004B675D" w:rsidP="004B675D">
            <w:pPr>
              <w:pStyle w:val="TabletextChar"/>
              <w:spacing w:before="0" w:line="252" w:lineRule="auto"/>
              <w:rPr>
                <w:rFonts w:cs="Tahoma"/>
                <w:b/>
                <w:sz w:val="22"/>
                <w:szCs w:val="22"/>
              </w:rPr>
            </w:pPr>
            <w:r w:rsidRPr="00155B45">
              <w:rPr>
                <w:rFonts w:cs="Tahoma"/>
                <w:b/>
                <w:sz w:val="22"/>
                <w:szCs w:val="22"/>
              </w:rPr>
              <w:t>ΤΟΠΟΣ ΠΑΡΑΔΟΣΗΣ – ΤΟΠΟΣ ΠΑΡΟΧΗΣ ΥΠΗΡΕΣΙΩΝ</w:t>
            </w:r>
          </w:p>
        </w:tc>
        <w:tc>
          <w:tcPr>
            <w:tcW w:w="6147" w:type="dxa"/>
            <w:vAlign w:val="center"/>
          </w:tcPr>
          <w:p w14:paraId="75AD3FD6" w14:textId="79DD3869" w:rsidR="004B675D" w:rsidRPr="000D658E" w:rsidRDefault="0055664F" w:rsidP="004B675D">
            <w:pPr>
              <w:pStyle w:val="TabletextChar"/>
              <w:spacing w:before="0" w:line="252" w:lineRule="auto"/>
              <w:rPr>
                <w:rFonts w:cs="Tahoma"/>
                <w:b/>
                <w:bCs/>
                <w:sz w:val="22"/>
                <w:szCs w:val="22"/>
              </w:rPr>
            </w:pPr>
            <w:r w:rsidRPr="004B63F1">
              <w:rPr>
                <w:rFonts w:cs="Tahoma"/>
                <w:b/>
                <w:bCs/>
                <w:sz w:val="22"/>
                <w:szCs w:val="22"/>
              </w:rPr>
              <w:t xml:space="preserve">Η έδρα της «Κοινωνίας της Πληροφορίας </w:t>
            </w:r>
            <w:r w:rsidRPr="000D658E">
              <w:rPr>
                <w:rFonts w:cs="Tahoma"/>
                <w:b/>
                <w:bCs/>
                <w:sz w:val="22"/>
                <w:szCs w:val="22"/>
              </w:rPr>
              <w:t>M</w:t>
            </w:r>
            <w:r w:rsidRPr="004B63F1">
              <w:rPr>
                <w:rFonts w:cs="Tahoma"/>
                <w:b/>
                <w:bCs/>
                <w:sz w:val="22"/>
                <w:szCs w:val="22"/>
              </w:rPr>
              <w:t xml:space="preserve">.Α.Ε.» (ΚτΠ </w:t>
            </w:r>
            <w:r w:rsidRPr="000D658E">
              <w:rPr>
                <w:rFonts w:cs="Tahoma"/>
                <w:b/>
                <w:bCs/>
                <w:sz w:val="22"/>
                <w:szCs w:val="22"/>
              </w:rPr>
              <w:t>M</w:t>
            </w:r>
            <w:r w:rsidRPr="004B63F1">
              <w:rPr>
                <w:rFonts w:cs="Tahoma"/>
                <w:b/>
                <w:bCs/>
                <w:sz w:val="22"/>
                <w:szCs w:val="22"/>
              </w:rPr>
              <w:t xml:space="preserve">.Α.Ε.) </w:t>
            </w:r>
            <w:r w:rsidR="004B63F1">
              <w:rPr>
                <w:rFonts w:cs="Tahoma"/>
                <w:b/>
                <w:bCs/>
                <w:sz w:val="22"/>
                <w:szCs w:val="22"/>
              </w:rPr>
              <w:t xml:space="preserve">και το </w:t>
            </w:r>
            <w:r w:rsidR="004B63F1" w:rsidRPr="000D658E">
              <w:rPr>
                <w:rFonts w:cs="Tahoma"/>
                <w:b/>
                <w:bCs/>
                <w:sz w:val="22"/>
                <w:szCs w:val="22"/>
              </w:rPr>
              <w:t>Υπουργείο Εργασίας και Κοινωνικών Υποθέσεων</w:t>
            </w:r>
          </w:p>
        </w:tc>
      </w:tr>
      <w:tr w:rsidR="0024279E" w:rsidRPr="006A5154" w14:paraId="6E2B8189" w14:textId="77777777" w:rsidTr="291BABE6">
        <w:tc>
          <w:tcPr>
            <w:tcW w:w="3708" w:type="dxa"/>
            <w:vAlign w:val="center"/>
          </w:tcPr>
          <w:p w14:paraId="75416075"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ΕΙΔΟΣ ΣΥΜΒΑΣΗΣ</w:t>
            </w:r>
          </w:p>
        </w:tc>
        <w:tc>
          <w:tcPr>
            <w:tcW w:w="6147" w:type="dxa"/>
            <w:vAlign w:val="center"/>
          </w:tcPr>
          <w:p w14:paraId="07C14D5C" w14:textId="139B1586" w:rsidR="00DB626C" w:rsidRDefault="001C49C6" w:rsidP="00DB626C">
            <w:pPr>
              <w:jc w:val="left"/>
              <w:rPr>
                <w:rFonts w:cs="Tahoma"/>
                <w:b/>
                <w:color w:val="000000"/>
                <w:szCs w:val="22"/>
                <w:lang w:val="el-GR"/>
              </w:rPr>
            </w:pPr>
            <w:r w:rsidRPr="000D658E">
              <w:rPr>
                <w:rFonts w:cs="Tahoma"/>
                <w:b/>
                <w:color w:val="000000"/>
                <w:szCs w:val="22"/>
                <w:lang w:val="en-US"/>
              </w:rPr>
              <w:t>CPV</w:t>
            </w:r>
            <w:r w:rsidRPr="000D658E">
              <w:rPr>
                <w:rFonts w:cs="Tahoma"/>
                <w:b/>
                <w:color w:val="000000"/>
                <w:szCs w:val="22"/>
                <w:lang w:val="el-GR"/>
              </w:rPr>
              <w:t>:</w:t>
            </w:r>
          </w:p>
          <w:p w14:paraId="681E518D" w14:textId="376C1709" w:rsidR="001C49C6" w:rsidRPr="00AC43E3" w:rsidRDefault="00AC43E3" w:rsidP="00AC43E3">
            <w:pPr>
              <w:jc w:val="left"/>
              <w:rPr>
                <w:rFonts w:cs="Tahoma"/>
                <w:b/>
                <w:color w:val="000000"/>
                <w:szCs w:val="22"/>
                <w:lang w:val="el-GR"/>
              </w:rPr>
            </w:pPr>
            <w:r w:rsidRPr="00AC43E3">
              <w:rPr>
                <w:rFonts w:cs="Tahoma"/>
                <w:b/>
                <w:color w:val="000000"/>
                <w:szCs w:val="22"/>
                <w:lang w:val="el-GR"/>
              </w:rPr>
              <w:t xml:space="preserve">72000000-5 </w:t>
            </w:r>
            <w:r>
              <w:rPr>
                <w:rFonts w:cs="Tahoma"/>
                <w:b/>
                <w:color w:val="000000"/>
                <w:szCs w:val="22"/>
                <w:lang w:val="el-GR"/>
              </w:rPr>
              <w:t xml:space="preserve"> «</w:t>
            </w:r>
            <w:r w:rsidRPr="00AC43E3">
              <w:rPr>
                <w:rFonts w:cs="Tahoma"/>
                <w:bCs/>
                <w:color w:val="000000"/>
                <w:szCs w:val="22"/>
                <w:lang w:val="el-GR"/>
              </w:rPr>
              <w:t>Υπηρεσίες τεχνολογίας των πληροφοριών: παροχή συμβουλών, ανάπτυξη λογισμικού, Διαδίκτυο και υποστήριξη</w:t>
            </w:r>
            <w:r>
              <w:rPr>
                <w:rFonts w:cs="Tahoma"/>
                <w:bCs/>
                <w:color w:val="000000"/>
                <w:szCs w:val="22"/>
                <w:lang w:val="el-GR"/>
              </w:rPr>
              <w:t>»</w:t>
            </w:r>
          </w:p>
        </w:tc>
      </w:tr>
      <w:tr w:rsidR="0024279E" w:rsidRPr="006A5154" w14:paraId="4CE30898" w14:textId="77777777" w:rsidTr="291BABE6">
        <w:tc>
          <w:tcPr>
            <w:tcW w:w="3708" w:type="dxa"/>
            <w:vAlign w:val="center"/>
          </w:tcPr>
          <w:p w14:paraId="16155384"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ΕΙΔΟΣ ΔΙΑΔΙΚΑΣΙΑΣ</w:t>
            </w:r>
          </w:p>
        </w:tc>
        <w:tc>
          <w:tcPr>
            <w:tcW w:w="6147" w:type="dxa"/>
            <w:vAlign w:val="center"/>
          </w:tcPr>
          <w:p w14:paraId="4B31B469" w14:textId="05264379" w:rsidR="0024279E" w:rsidRPr="00155B45" w:rsidRDefault="003C0732" w:rsidP="00076A85">
            <w:pPr>
              <w:pStyle w:val="TabletextChar"/>
              <w:spacing w:before="0" w:line="252" w:lineRule="auto"/>
              <w:jc w:val="both"/>
              <w:rPr>
                <w:rFonts w:cs="Tahoma"/>
                <w:szCs w:val="22"/>
              </w:rPr>
            </w:pPr>
            <w:r w:rsidRPr="00155B45">
              <w:rPr>
                <w:rFonts w:cs="Tahoma"/>
                <w:sz w:val="22"/>
                <w:szCs w:val="22"/>
              </w:rPr>
              <w:t xml:space="preserve">Ηλεκτρονικός </w:t>
            </w:r>
            <w:r w:rsidR="0024279E" w:rsidRPr="00155B45">
              <w:rPr>
                <w:rFonts w:cs="Tahoma"/>
                <w:sz w:val="22"/>
                <w:szCs w:val="22"/>
              </w:rPr>
              <w:t xml:space="preserve">Ανοικτός </w:t>
            </w:r>
            <w:r w:rsidR="00076A85">
              <w:rPr>
                <w:rFonts w:cs="Tahoma"/>
                <w:sz w:val="22"/>
                <w:szCs w:val="22"/>
              </w:rPr>
              <w:t>Κ</w:t>
            </w:r>
            <w:r w:rsidR="004355E9" w:rsidRPr="00155B45">
              <w:rPr>
                <w:rFonts w:cs="Tahoma"/>
                <w:sz w:val="22"/>
                <w:szCs w:val="22"/>
              </w:rPr>
              <w:t xml:space="preserve">άτω των </w:t>
            </w:r>
            <w:r w:rsidR="00076A85">
              <w:rPr>
                <w:rFonts w:cs="Tahoma"/>
                <w:sz w:val="22"/>
                <w:szCs w:val="22"/>
              </w:rPr>
              <w:t>Ο</w:t>
            </w:r>
            <w:r w:rsidR="004355E9" w:rsidRPr="00155B45">
              <w:rPr>
                <w:rFonts w:cs="Tahoma"/>
                <w:sz w:val="22"/>
                <w:szCs w:val="22"/>
              </w:rPr>
              <w:t xml:space="preserve">ρίων </w:t>
            </w:r>
            <w:r w:rsidR="0024279E" w:rsidRPr="00155B45">
              <w:rPr>
                <w:rFonts w:cs="Tahoma"/>
                <w:sz w:val="22"/>
                <w:szCs w:val="22"/>
              </w:rPr>
              <w:t xml:space="preserve">Διαγωνισμός με κριτήριο ανάθεσης </w:t>
            </w:r>
            <w:r w:rsidR="00FD4E77">
              <w:rPr>
                <w:rFonts w:cs="Tahoma"/>
                <w:sz w:val="22"/>
                <w:szCs w:val="22"/>
              </w:rPr>
              <w:t>την</w:t>
            </w:r>
            <w:r w:rsidR="00FD4E77" w:rsidRPr="00FD4E77">
              <w:rPr>
                <w:rFonts w:cs="Tahoma"/>
                <w:sz w:val="22"/>
                <w:szCs w:val="22"/>
              </w:rPr>
              <w:t xml:space="preserve"> πλέον συμφέρουσα προσφορά αποκλειστικά και μόνο βάσει ποιοτικών κριτηρίων (σταθερή τιμή), Ν. 4412/2016, Άρθρο 86, Παράγραφος 7</w:t>
            </w:r>
          </w:p>
        </w:tc>
      </w:tr>
      <w:tr w:rsidR="0024279E" w:rsidRPr="006A5154" w14:paraId="07BE1511" w14:textId="77777777" w:rsidTr="291BABE6">
        <w:tc>
          <w:tcPr>
            <w:tcW w:w="3708" w:type="dxa"/>
            <w:vAlign w:val="center"/>
          </w:tcPr>
          <w:p w14:paraId="3CCD9100" w14:textId="2437A3C5" w:rsidR="0024279E" w:rsidRPr="00155B45" w:rsidRDefault="001F5F4A" w:rsidP="00155B45">
            <w:pPr>
              <w:pStyle w:val="TabletextChar"/>
              <w:spacing w:before="0" w:line="252" w:lineRule="auto"/>
              <w:rPr>
                <w:rFonts w:cs="Tahoma"/>
                <w:b/>
                <w:sz w:val="22"/>
                <w:szCs w:val="22"/>
              </w:rPr>
            </w:pPr>
            <w:r w:rsidRPr="00155B45">
              <w:rPr>
                <w:rFonts w:cs="Tahoma"/>
                <w:b/>
                <w:sz w:val="22"/>
                <w:szCs w:val="22"/>
              </w:rPr>
              <w:t>ΕΚΤΙΜΩΜΕΝΗ ΑΞΙΑ ΣΥΜΒΑΣΗΣ</w:t>
            </w:r>
          </w:p>
        </w:tc>
        <w:tc>
          <w:tcPr>
            <w:tcW w:w="6147" w:type="dxa"/>
            <w:vAlign w:val="center"/>
          </w:tcPr>
          <w:p w14:paraId="3540886A" w14:textId="7D04196A" w:rsidR="00952126" w:rsidRPr="009F6BC0" w:rsidRDefault="00EE67F9" w:rsidP="000D658E">
            <w:pPr>
              <w:pStyle w:val="TabletextChar"/>
              <w:spacing w:before="0" w:line="252" w:lineRule="auto"/>
              <w:rPr>
                <w:rFonts w:cs="Tahoma"/>
                <w:b/>
                <w:bCs/>
                <w:sz w:val="22"/>
                <w:szCs w:val="22"/>
              </w:rPr>
            </w:pPr>
            <w:r>
              <w:rPr>
                <w:rFonts w:cs="Tahoma"/>
                <w:sz w:val="22"/>
                <w:szCs w:val="24"/>
              </w:rPr>
              <w:t xml:space="preserve">Η </w:t>
            </w:r>
            <w:r w:rsidR="00533E9D" w:rsidRPr="00533E9D">
              <w:rPr>
                <w:rFonts w:cs="Tahoma"/>
                <w:sz w:val="22"/>
                <w:szCs w:val="24"/>
              </w:rPr>
              <w:t>εκτιμώμενη αξία σύμβασης</w:t>
            </w:r>
            <w:r>
              <w:rPr>
                <w:rFonts w:cs="Tahoma"/>
                <w:sz w:val="22"/>
                <w:szCs w:val="24"/>
              </w:rPr>
              <w:t xml:space="preserve"> ανέρχεται στο ποσό των </w:t>
            </w:r>
            <w:r w:rsidR="00443F36">
              <w:rPr>
                <w:rFonts w:cs="Tahoma"/>
                <w:sz w:val="22"/>
                <w:szCs w:val="24"/>
              </w:rPr>
              <w:t>εκατό πενήντα</w:t>
            </w:r>
            <w:r>
              <w:rPr>
                <w:rFonts w:cs="Tahoma"/>
                <w:sz w:val="22"/>
                <w:szCs w:val="24"/>
              </w:rPr>
              <w:t xml:space="preserve"> χιλιάδων ευρώ, </w:t>
            </w:r>
            <w:r w:rsidR="00533E9D" w:rsidRPr="00533E9D">
              <w:rPr>
                <w:rFonts w:cs="Tahoma"/>
                <w:b/>
                <w:bCs/>
                <w:sz w:val="22"/>
                <w:szCs w:val="24"/>
              </w:rPr>
              <w:t>€</w:t>
            </w:r>
            <w:r w:rsidR="00DB626C">
              <w:rPr>
                <w:rFonts w:cs="Tahoma"/>
                <w:b/>
                <w:bCs/>
                <w:sz w:val="22"/>
                <w:szCs w:val="24"/>
              </w:rPr>
              <w:t>150.000</w:t>
            </w:r>
            <w:r w:rsidR="00533E9D" w:rsidRPr="00533E9D">
              <w:rPr>
                <w:rFonts w:cs="Tahoma"/>
                <w:b/>
                <w:bCs/>
                <w:sz w:val="22"/>
                <w:szCs w:val="24"/>
              </w:rPr>
              <w:t>,00</w:t>
            </w:r>
            <w:r w:rsidR="00533E9D" w:rsidRPr="00533E9D">
              <w:rPr>
                <w:rFonts w:cs="Tahoma"/>
                <w:sz w:val="22"/>
                <w:szCs w:val="24"/>
              </w:rPr>
              <w:t xml:space="preserve"> μη</w:t>
            </w:r>
            <w:r w:rsidR="00A05AFF" w:rsidRPr="00A05AFF">
              <w:rPr>
                <w:rFonts w:cs="Tahoma"/>
                <w:sz w:val="22"/>
                <w:szCs w:val="24"/>
              </w:rPr>
              <w:t xml:space="preserve"> </w:t>
            </w:r>
            <w:r w:rsidR="00533E9D" w:rsidRPr="00533E9D">
              <w:rPr>
                <w:rFonts w:cs="Tahoma"/>
                <w:sz w:val="22"/>
                <w:szCs w:val="24"/>
              </w:rPr>
              <w:t xml:space="preserve">περιλαμβανομένου ΦΠΑ, </w:t>
            </w:r>
            <w:r w:rsidR="00E6206E">
              <w:rPr>
                <w:rFonts w:cs="Tahoma"/>
                <w:sz w:val="22"/>
                <w:szCs w:val="24"/>
              </w:rPr>
              <w:t>(Π</w:t>
            </w:r>
            <w:r w:rsidR="00533E9D" w:rsidRPr="00533E9D">
              <w:rPr>
                <w:rFonts w:cs="Tahoma"/>
                <w:sz w:val="22"/>
                <w:szCs w:val="24"/>
              </w:rPr>
              <w:t xml:space="preserve">ροϋπολογισμός με ΦΠΑ: </w:t>
            </w:r>
            <w:r w:rsidR="00533E9D" w:rsidRPr="00533E9D">
              <w:rPr>
                <w:rFonts w:cs="Tahoma"/>
                <w:b/>
                <w:bCs/>
                <w:sz w:val="22"/>
                <w:szCs w:val="24"/>
              </w:rPr>
              <w:t>€</w:t>
            </w:r>
            <w:r w:rsidR="00DB626C">
              <w:rPr>
                <w:rFonts w:cs="Tahoma"/>
                <w:b/>
                <w:bCs/>
                <w:sz w:val="22"/>
                <w:szCs w:val="24"/>
              </w:rPr>
              <w:t>186.000</w:t>
            </w:r>
            <w:r w:rsidR="00533E9D" w:rsidRPr="00533E9D">
              <w:rPr>
                <w:rFonts w:cs="Tahoma"/>
                <w:b/>
                <w:bCs/>
                <w:sz w:val="22"/>
                <w:szCs w:val="24"/>
              </w:rPr>
              <w:t>,00</w:t>
            </w:r>
            <w:r w:rsidR="00E6206E">
              <w:rPr>
                <w:rFonts w:cs="Tahoma"/>
                <w:b/>
                <w:bCs/>
                <w:sz w:val="22"/>
                <w:szCs w:val="24"/>
              </w:rPr>
              <w:t>,</w:t>
            </w:r>
            <w:r w:rsidR="00533E9D" w:rsidRPr="00533E9D">
              <w:rPr>
                <w:rFonts w:cs="Tahoma"/>
                <w:sz w:val="22"/>
                <w:szCs w:val="24"/>
              </w:rPr>
              <w:t xml:space="preserve"> </w:t>
            </w:r>
            <w:r w:rsidR="00533E9D" w:rsidRPr="008C1A73">
              <w:rPr>
                <w:rFonts w:cs="Tahoma"/>
                <w:sz w:val="22"/>
                <w:szCs w:val="24"/>
              </w:rPr>
              <w:t>ΦΠΑ 24%</w:t>
            </w:r>
            <w:r w:rsidR="00533E9D" w:rsidRPr="00533E9D">
              <w:rPr>
                <w:rFonts w:cs="Tahoma"/>
                <w:sz w:val="22"/>
                <w:szCs w:val="24"/>
              </w:rPr>
              <w:t xml:space="preserve"> </w:t>
            </w:r>
            <w:r w:rsidR="00533E9D" w:rsidRPr="00533E9D">
              <w:rPr>
                <w:rFonts w:cs="Tahoma"/>
                <w:b/>
                <w:bCs/>
                <w:sz w:val="22"/>
                <w:szCs w:val="24"/>
              </w:rPr>
              <w:t>€</w:t>
            </w:r>
            <w:r w:rsidR="00DB626C">
              <w:rPr>
                <w:rFonts w:cs="Tahoma"/>
                <w:b/>
                <w:bCs/>
                <w:sz w:val="22"/>
                <w:szCs w:val="24"/>
              </w:rPr>
              <w:t>36.000</w:t>
            </w:r>
            <w:r w:rsidR="00533E9D" w:rsidRPr="00533E9D">
              <w:rPr>
                <w:rFonts w:cs="Tahoma"/>
                <w:b/>
                <w:bCs/>
                <w:sz w:val="22"/>
                <w:szCs w:val="24"/>
              </w:rPr>
              <w:t>,00</w:t>
            </w:r>
            <w:r w:rsidR="00E6206E">
              <w:rPr>
                <w:rFonts w:cs="Tahoma"/>
                <w:b/>
                <w:bCs/>
                <w:sz w:val="22"/>
                <w:szCs w:val="24"/>
              </w:rPr>
              <w:t>)</w:t>
            </w:r>
          </w:p>
        </w:tc>
      </w:tr>
      <w:tr w:rsidR="0024279E" w:rsidRPr="006A5154" w14:paraId="09D48FFA" w14:textId="77777777" w:rsidTr="291BABE6">
        <w:tc>
          <w:tcPr>
            <w:tcW w:w="3708" w:type="dxa"/>
            <w:vAlign w:val="center"/>
          </w:tcPr>
          <w:p w14:paraId="223AD663"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ΧΡΗΜΑΤΟΔΟΤΗΣΗ ΕΡΓΟΥ</w:t>
            </w:r>
          </w:p>
        </w:tc>
        <w:tc>
          <w:tcPr>
            <w:tcW w:w="6147" w:type="dxa"/>
            <w:vAlign w:val="center"/>
          </w:tcPr>
          <w:p w14:paraId="10024761" w14:textId="74C25515" w:rsidR="0024279E" w:rsidRDefault="00E6206E" w:rsidP="00924CBE">
            <w:pPr>
              <w:pStyle w:val="TabletextChar"/>
              <w:spacing w:before="0" w:line="252" w:lineRule="auto"/>
              <w:jc w:val="both"/>
              <w:rPr>
                <w:rFonts w:cs="Tahoma"/>
                <w:sz w:val="22"/>
                <w:szCs w:val="22"/>
              </w:rPr>
            </w:pPr>
            <w:r>
              <w:rPr>
                <w:rFonts w:cs="Tahoma"/>
                <w:sz w:val="22"/>
                <w:szCs w:val="22"/>
              </w:rPr>
              <w:t>Το έργο υλοποιείται στο πλαίσιο του Εθνικού Σχεδίου Ανάκαμψης και Ανθεκτικότητας «Ελλάδα 2.0» με τη χρηματοδότηση της Ευρωπαϊκής Ένωσης – Next</w:t>
            </w:r>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16904 /Άξονας 3.4).</w:t>
            </w:r>
          </w:p>
          <w:p w14:paraId="463F6A0F" w14:textId="50116A6F" w:rsidR="00E6206E" w:rsidRPr="00E6206E" w:rsidRDefault="00E6206E" w:rsidP="00924CBE">
            <w:pPr>
              <w:pStyle w:val="TabletextChar"/>
              <w:spacing w:before="0" w:line="252" w:lineRule="auto"/>
              <w:jc w:val="both"/>
              <w:rPr>
                <w:rFonts w:cs="Tahoma"/>
                <w:sz w:val="22"/>
                <w:szCs w:val="22"/>
              </w:rPr>
            </w:pPr>
            <w:r w:rsidRPr="00E6206E">
              <w:rPr>
                <w:rFonts w:cs="Tahoma"/>
                <w:sz w:val="22"/>
                <w:szCs w:val="22"/>
              </w:rPr>
              <w:t>Οι δαπάνες του Έργου</w:t>
            </w:r>
            <w:r>
              <w:rPr>
                <w:rFonts w:cs="Tahoma"/>
                <w:sz w:val="22"/>
                <w:szCs w:val="22"/>
              </w:rPr>
              <w:t xml:space="preserve"> </w:t>
            </w:r>
            <w:r w:rsidRPr="00E6206E">
              <w:rPr>
                <w:rFonts w:cs="Tahoma"/>
                <w:sz w:val="22"/>
                <w:szCs w:val="22"/>
              </w:rPr>
              <w:t xml:space="preserve">θα βαρύνουν το Πρόγραμμα Δημοσίων Επενδύσεων-TAA, και συγκεκριμένα την ΣΑΤΑ </w:t>
            </w:r>
            <w:r>
              <w:rPr>
                <w:rFonts w:cs="Tahoma"/>
                <w:sz w:val="22"/>
                <w:szCs w:val="22"/>
              </w:rPr>
              <w:t>034</w:t>
            </w:r>
            <w:r w:rsidRPr="00E6206E">
              <w:rPr>
                <w:rFonts w:cs="Tahoma"/>
                <w:sz w:val="22"/>
                <w:szCs w:val="22"/>
              </w:rPr>
              <w:t xml:space="preserve"> με ενάριθμο κωδικό </w:t>
            </w:r>
            <w:r>
              <w:rPr>
                <w:rFonts w:cs="Tahoma"/>
                <w:sz w:val="22"/>
                <w:szCs w:val="22"/>
              </w:rPr>
              <w:t>2022ΤΑ03400019.</w:t>
            </w:r>
          </w:p>
        </w:tc>
      </w:tr>
      <w:tr w:rsidR="00332AF9" w:rsidRPr="003B7FDB" w14:paraId="24A0C56E" w14:textId="77777777" w:rsidTr="291BABE6">
        <w:tc>
          <w:tcPr>
            <w:tcW w:w="3708" w:type="dxa"/>
            <w:vAlign w:val="center"/>
          </w:tcPr>
          <w:p w14:paraId="3AA42B15" w14:textId="77777777" w:rsidR="00332AF9" w:rsidRPr="00155B45" w:rsidDel="00CD2F0B" w:rsidRDefault="00332AF9" w:rsidP="00332AF9">
            <w:pPr>
              <w:pStyle w:val="TabletextChar"/>
              <w:spacing w:before="0" w:line="252" w:lineRule="auto"/>
              <w:rPr>
                <w:rFonts w:cs="Tahoma"/>
                <w:b/>
                <w:sz w:val="22"/>
                <w:szCs w:val="22"/>
              </w:rPr>
            </w:pPr>
            <w:r w:rsidRPr="00155B45">
              <w:rPr>
                <w:rFonts w:cs="Tahoma"/>
                <w:b/>
                <w:sz w:val="22"/>
                <w:szCs w:val="22"/>
              </w:rPr>
              <w:t xml:space="preserve">ΔΙΑΡΚΕΙΑ ΣΥΜΒΑΣΗΣ </w:t>
            </w:r>
          </w:p>
        </w:tc>
        <w:tc>
          <w:tcPr>
            <w:tcW w:w="6147" w:type="dxa"/>
            <w:vAlign w:val="center"/>
          </w:tcPr>
          <w:p w14:paraId="4715A67C" w14:textId="319DAB83" w:rsidR="00332AF9" w:rsidRPr="000D658E" w:rsidRDefault="00573DD2" w:rsidP="000630DA">
            <w:pPr>
              <w:spacing w:before="0" w:line="252" w:lineRule="auto"/>
              <w:rPr>
                <w:rFonts w:cs="Tahoma"/>
                <w:b/>
                <w:bCs/>
                <w:szCs w:val="22"/>
                <w:lang w:val="el-GR"/>
              </w:rPr>
            </w:pPr>
            <w:r>
              <w:rPr>
                <w:b/>
                <w:bCs/>
                <w:lang w:val="el-GR"/>
              </w:rPr>
              <w:t xml:space="preserve">Έως </w:t>
            </w:r>
            <w:r w:rsidR="00F275EB" w:rsidRPr="00137EEA">
              <w:rPr>
                <w:b/>
                <w:bCs/>
                <w:lang w:val="el-GR"/>
              </w:rPr>
              <w:t>Είκοσι</w:t>
            </w:r>
            <w:r w:rsidR="005B274E" w:rsidRPr="00137EEA">
              <w:rPr>
                <w:b/>
                <w:bCs/>
                <w:lang w:val="el-GR"/>
              </w:rPr>
              <w:t xml:space="preserve"> τέσσερις</w:t>
            </w:r>
            <w:r w:rsidR="00F275EB" w:rsidRPr="00137EEA">
              <w:rPr>
                <w:b/>
                <w:bCs/>
                <w:lang w:val="el-GR"/>
              </w:rPr>
              <w:t xml:space="preserve"> (2</w:t>
            </w:r>
            <w:r w:rsidR="005B274E" w:rsidRPr="00137EEA">
              <w:rPr>
                <w:b/>
                <w:bCs/>
                <w:lang w:val="el-GR"/>
              </w:rPr>
              <w:t>4</w:t>
            </w:r>
            <w:r w:rsidR="00F275EB" w:rsidRPr="00137EEA">
              <w:rPr>
                <w:b/>
                <w:bCs/>
                <w:lang w:val="el-GR"/>
              </w:rPr>
              <w:t>) μήνες</w:t>
            </w:r>
            <w:r w:rsidR="00F275EB" w:rsidRPr="000D658E">
              <w:rPr>
                <w:b/>
                <w:bCs/>
                <w:lang w:val="el-GR"/>
              </w:rPr>
              <w:t xml:space="preserve"> </w:t>
            </w:r>
            <w:r w:rsidR="00076A85" w:rsidRPr="000D658E">
              <w:rPr>
                <w:rFonts w:cs="Tahoma"/>
                <w:b/>
                <w:bCs/>
                <w:szCs w:val="22"/>
                <w:lang w:val="el-GR"/>
              </w:rPr>
              <w:t xml:space="preserve"> </w:t>
            </w:r>
          </w:p>
        </w:tc>
      </w:tr>
      <w:tr w:rsidR="007435C5" w:rsidRPr="00155B45" w14:paraId="6BF6FB26" w14:textId="77777777" w:rsidTr="291BABE6">
        <w:trPr>
          <w:trHeight w:val="287"/>
        </w:trPr>
        <w:tc>
          <w:tcPr>
            <w:tcW w:w="3708" w:type="dxa"/>
            <w:vAlign w:val="center"/>
          </w:tcPr>
          <w:p w14:paraId="46C2D365" w14:textId="77777777" w:rsidR="007435C5" w:rsidRPr="00155B45" w:rsidRDefault="007435C5" w:rsidP="007435C5">
            <w:pPr>
              <w:pStyle w:val="TabletextChar"/>
              <w:spacing w:before="0" w:line="252" w:lineRule="auto"/>
              <w:rPr>
                <w:rFonts w:cs="Tahoma"/>
                <w:b/>
                <w:sz w:val="22"/>
                <w:szCs w:val="22"/>
              </w:rPr>
            </w:pPr>
            <w:r w:rsidRPr="00155B45">
              <w:rPr>
                <w:rFonts w:cs="Tahoma"/>
                <w:b/>
                <w:sz w:val="22"/>
                <w:szCs w:val="22"/>
              </w:rPr>
              <w:lastRenderedPageBreak/>
              <w:t>ΗΜΕΡΟΜΗΝΙΑ ΔΙΑΚΗΡΥΞΗΣ</w:t>
            </w:r>
          </w:p>
        </w:tc>
        <w:tc>
          <w:tcPr>
            <w:tcW w:w="6147" w:type="dxa"/>
          </w:tcPr>
          <w:p w14:paraId="3B3499A4" w14:textId="35531745" w:rsidR="007435C5" w:rsidRPr="000630DA" w:rsidRDefault="006A51EC" w:rsidP="007435C5">
            <w:pPr>
              <w:autoSpaceDE w:val="0"/>
              <w:autoSpaceDN w:val="0"/>
              <w:adjustRightInd w:val="0"/>
              <w:spacing w:before="0" w:line="252" w:lineRule="auto"/>
              <w:rPr>
                <w:rFonts w:cs="Tahoma"/>
                <w:b/>
                <w:szCs w:val="22"/>
                <w:lang w:val="el-GR" w:eastAsia="en-US"/>
              </w:rPr>
            </w:pPr>
            <w:r w:rsidRPr="006A51EC">
              <w:rPr>
                <w:rFonts w:cs="Tahoma"/>
                <w:b/>
                <w:szCs w:val="22"/>
                <w:lang w:val="el-GR" w:eastAsia="en-US"/>
              </w:rPr>
              <w:t>2</w:t>
            </w:r>
            <w:r>
              <w:rPr>
                <w:rFonts w:cs="Tahoma"/>
                <w:b/>
                <w:szCs w:val="22"/>
                <w:lang w:val="el-GR" w:eastAsia="en-US"/>
              </w:rPr>
              <w:t>9</w:t>
            </w:r>
            <w:r w:rsidRPr="006A51EC">
              <w:rPr>
                <w:rFonts w:cs="Tahoma"/>
                <w:b/>
                <w:szCs w:val="22"/>
                <w:lang w:val="el-GR" w:eastAsia="en-US"/>
              </w:rPr>
              <w:t>-11-2022</w:t>
            </w:r>
          </w:p>
        </w:tc>
      </w:tr>
      <w:tr w:rsidR="007435C5" w:rsidRPr="00BA3D37" w14:paraId="2E2D5BF8" w14:textId="77777777" w:rsidTr="291BABE6">
        <w:tc>
          <w:tcPr>
            <w:tcW w:w="3708" w:type="dxa"/>
            <w:vAlign w:val="center"/>
          </w:tcPr>
          <w:p w14:paraId="7D0DC116" w14:textId="77777777" w:rsidR="007435C5" w:rsidRPr="005F77B6" w:rsidRDefault="007435C5" w:rsidP="007435C5">
            <w:pPr>
              <w:pStyle w:val="TabletextChar"/>
              <w:spacing w:before="0" w:line="252" w:lineRule="auto"/>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147" w:type="dxa"/>
          </w:tcPr>
          <w:p w14:paraId="3D4445F5" w14:textId="77777777" w:rsidR="009B7211" w:rsidRPr="000D658E" w:rsidRDefault="009B7211" w:rsidP="54BD68CF">
            <w:pPr>
              <w:autoSpaceDE w:val="0"/>
              <w:autoSpaceDN w:val="0"/>
              <w:adjustRightInd w:val="0"/>
              <w:spacing w:before="0" w:line="252" w:lineRule="auto"/>
              <w:rPr>
                <w:rFonts w:cs="Tahoma"/>
                <w:b/>
                <w:shd w:val="clear" w:color="auto" w:fill="F4B083" w:themeFill="accent2" w:themeFillTint="99"/>
                <w:lang w:val="el-GR"/>
              </w:rPr>
            </w:pPr>
          </w:p>
          <w:p w14:paraId="13B55292" w14:textId="06920C6F" w:rsidR="007435C5" w:rsidRPr="006A51EC" w:rsidRDefault="006A51EC" w:rsidP="54BD68CF">
            <w:pPr>
              <w:autoSpaceDE w:val="0"/>
              <w:autoSpaceDN w:val="0"/>
              <w:adjustRightInd w:val="0"/>
              <w:spacing w:before="0" w:line="252" w:lineRule="auto"/>
              <w:rPr>
                <w:rFonts w:cs="Tahoma"/>
                <w:lang w:val="el-GR" w:eastAsia="en-US"/>
              </w:rPr>
            </w:pPr>
            <w:r w:rsidRPr="006A51EC">
              <w:rPr>
                <w:rFonts w:cs="Tahoma"/>
                <w:b/>
                <w:szCs w:val="22"/>
                <w:lang w:val="el-GR" w:eastAsia="en-US"/>
              </w:rPr>
              <w:t>13</w:t>
            </w:r>
            <w:r w:rsidR="009B7211" w:rsidRPr="006A51EC">
              <w:rPr>
                <w:rFonts w:cs="Tahoma"/>
                <w:b/>
                <w:szCs w:val="22"/>
                <w:lang w:val="el-GR" w:eastAsia="en-US"/>
              </w:rPr>
              <w:t>-</w:t>
            </w:r>
            <w:r w:rsidRPr="006A51EC">
              <w:rPr>
                <w:rFonts w:cs="Tahoma"/>
                <w:b/>
                <w:szCs w:val="22"/>
                <w:lang w:val="el-GR" w:eastAsia="en-US"/>
              </w:rPr>
              <w:t>12</w:t>
            </w:r>
            <w:r w:rsidR="009B7211" w:rsidRPr="006A51EC">
              <w:rPr>
                <w:rFonts w:cs="Tahoma"/>
                <w:b/>
                <w:szCs w:val="22"/>
                <w:lang w:val="el-GR" w:eastAsia="en-US"/>
              </w:rPr>
              <w:t>-202</w:t>
            </w:r>
            <w:r w:rsidRPr="006A51EC">
              <w:rPr>
                <w:rFonts w:cs="Tahoma"/>
                <w:b/>
                <w:szCs w:val="22"/>
                <w:lang w:val="el-GR" w:eastAsia="en-US"/>
              </w:rPr>
              <w:t>2</w:t>
            </w:r>
          </w:p>
        </w:tc>
      </w:tr>
      <w:tr w:rsidR="007435C5" w:rsidRPr="00241DEF" w14:paraId="55908D49" w14:textId="77777777" w:rsidTr="291BABE6">
        <w:tc>
          <w:tcPr>
            <w:tcW w:w="3708" w:type="dxa"/>
            <w:vAlign w:val="center"/>
          </w:tcPr>
          <w:p w14:paraId="1D2E0406" w14:textId="77777777" w:rsidR="007435C5" w:rsidRPr="00155B45" w:rsidRDefault="0AB682F4" w:rsidP="54BD68CF">
            <w:pPr>
              <w:pStyle w:val="TabletextChar"/>
              <w:spacing w:before="0" w:line="252" w:lineRule="auto"/>
              <w:rPr>
                <w:rFonts w:cs="Tahoma"/>
                <w:b/>
                <w:bCs/>
                <w:sz w:val="22"/>
                <w:szCs w:val="22"/>
              </w:rPr>
            </w:pPr>
            <w:r w:rsidRPr="54BD68CF">
              <w:rPr>
                <w:rFonts w:cs="Tahoma"/>
                <w:b/>
                <w:bCs/>
                <w:sz w:val="22"/>
                <w:szCs w:val="22"/>
              </w:rPr>
              <w:t>ΗΜΕΡΟΜΗΝΙΑ ΈΝΑΡΞΗΣ ΗΛΕΚΤΡΟΝΙΚΗΣ ΥΠΟΒΟΛΗΣ ΠΡΟΣΦΟΡΩΝ</w:t>
            </w:r>
          </w:p>
        </w:tc>
        <w:tc>
          <w:tcPr>
            <w:tcW w:w="6147" w:type="dxa"/>
          </w:tcPr>
          <w:p w14:paraId="5253BC2D" w14:textId="77777777" w:rsidR="009B7211" w:rsidRPr="000D658E" w:rsidRDefault="009B7211" w:rsidP="007435C5">
            <w:pPr>
              <w:autoSpaceDE w:val="0"/>
              <w:autoSpaceDN w:val="0"/>
              <w:adjustRightInd w:val="0"/>
              <w:spacing w:before="0" w:line="252" w:lineRule="auto"/>
              <w:rPr>
                <w:rFonts w:cs="Tahoma"/>
                <w:b/>
                <w:shd w:val="clear" w:color="auto" w:fill="F4B083" w:themeFill="accent2" w:themeFillTint="99"/>
                <w:lang w:val="el-GR"/>
              </w:rPr>
            </w:pPr>
          </w:p>
          <w:p w14:paraId="095D263C" w14:textId="143DAE86" w:rsidR="007435C5" w:rsidRPr="000630DA" w:rsidRDefault="00A05AFF" w:rsidP="007435C5">
            <w:pPr>
              <w:autoSpaceDE w:val="0"/>
              <w:autoSpaceDN w:val="0"/>
              <w:adjustRightInd w:val="0"/>
              <w:spacing w:before="0" w:line="252" w:lineRule="auto"/>
              <w:rPr>
                <w:rFonts w:cs="Tahoma"/>
                <w:b/>
                <w:color w:val="000000"/>
                <w:szCs w:val="22"/>
                <w:lang w:val="el-GR"/>
              </w:rPr>
            </w:pPr>
            <w:r w:rsidRPr="00A05AFF">
              <w:rPr>
                <w:rFonts w:cs="Tahoma"/>
                <w:b/>
                <w:szCs w:val="22"/>
                <w:lang w:val="en-US" w:eastAsia="en-US"/>
              </w:rPr>
              <w:t>30</w:t>
            </w:r>
            <w:r w:rsidRPr="00A05AFF">
              <w:rPr>
                <w:rFonts w:cs="Tahoma"/>
                <w:b/>
                <w:szCs w:val="22"/>
                <w:lang w:val="el-GR" w:eastAsia="en-US"/>
              </w:rPr>
              <w:t>-11-2022</w:t>
            </w:r>
          </w:p>
        </w:tc>
      </w:tr>
      <w:tr w:rsidR="009B7211" w:rsidRPr="00241DEF" w14:paraId="7CDEFDE2" w14:textId="77777777" w:rsidTr="006A51EC">
        <w:tc>
          <w:tcPr>
            <w:tcW w:w="3708" w:type="dxa"/>
            <w:vAlign w:val="center"/>
          </w:tcPr>
          <w:p w14:paraId="2588F9EB"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ΚΑΤΑΛΗΚΤΙΚΗ ΗΜΕΡΟΜΗΝΙΑ ΚΑΙ ΩΡΑ ΥΠΟΒΟΛΗΣ ΠΡΟΣΦΟΡΩΝ</w:t>
            </w:r>
          </w:p>
        </w:tc>
        <w:tc>
          <w:tcPr>
            <w:tcW w:w="6147" w:type="dxa"/>
            <w:shd w:val="clear" w:color="auto" w:fill="FFFFFF" w:themeFill="background1"/>
            <w:vAlign w:val="center"/>
          </w:tcPr>
          <w:p w14:paraId="12E88264" w14:textId="27C2AEBE" w:rsidR="009B7211" w:rsidRPr="000630DA" w:rsidRDefault="006A51EC" w:rsidP="009B7211">
            <w:pPr>
              <w:autoSpaceDE w:val="0"/>
              <w:autoSpaceDN w:val="0"/>
              <w:adjustRightInd w:val="0"/>
              <w:spacing w:before="0" w:line="252" w:lineRule="auto"/>
              <w:jc w:val="left"/>
              <w:rPr>
                <w:rFonts w:cs="Tahoma"/>
                <w:szCs w:val="22"/>
                <w:lang w:val="el-GR"/>
              </w:rPr>
            </w:pPr>
            <w:r w:rsidRPr="006A51EC">
              <w:rPr>
                <w:rFonts w:cs="Tahoma"/>
                <w:b/>
                <w:szCs w:val="22"/>
                <w:lang w:val="el-GR" w:eastAsia="en-US"/>
              </w:rPr>
              <w:t>09</w:t>
            </w:r>
            <w:r w:rsidR="009B7211" w:rsidRPr="006A51EC">
              <w:rPr>
                <w:rFonts w:cs="Tahoma"/>
                <w:b/>
                <w:szCs w:val="22"/>
                <w:lang w:val="el-GR" w:eastAsia="en-US"/>
              </w:rPr>
              <w:t>-</w:t>
            </w:r>
            <w:r w:rsidRPr="006A51EC">
              <w:rPr>
                <w:rFonts w:cs="Tahoma"/>
                <w:b/>
                <w:szCs w:val="22"/>
                <w:lang w:val="el-GR" w:eastAsia="en-US"/>
              </w:rPr>
              <w:t>01</w:t>
            </w:r>
            <w:r w:rsidR="009B7211" w:rsidRPr="006A51EC">
              <w:rPr>
                <w:rFonts w:cs="Tahoma"/>
                <w:b/>
                <w:szCs w:val="22"/>
                <w:lang w:val="el-GR" w:eastAsia="en-US"/>
              </w:rPr>
              <w:t>-202</w:t>
            </w:r>
            <w:r w:rsidRPr="006A51EC">
              <w:rPr>
                <w:rFonts w:cs="Tahoma"/>
                <w:b/>
                <w:szCs w:val="22"/>
                <w:lang w:val="el-GR" w:eastAsia="en-US"/>
              </w:rPr>
              <w:t>3</w:t>
            </w:r>
            <w:r w:rsidR="009B7211" w:rsidRPr="00A406A5">
              <w:rPr>
                <w:color w:val="000000"/>
                <w:lang w:val="el-GR"/>
              </w:rPr>
              <w:t xml:space="preserve">, ημέρα </w:t>
            </w:r>
            <w:r>
              <w:rPr>
                <w:b/>
                <w:color w:val="000000"/>
                <w:lang w:val="el-GR"/>
              </w:rPr>
              <w:t>Δευτέρα</w:t>
            </w:r>
            <w:r w:rsidR="009B7211" w:rsidRPr="00A406A5">
              <w:rPr>
                <w:b/>
                <w:lang w:val="el-GR"/>
              </w:rPr>
              <w:t xml:space="preserve"> </w:t>
            </w:r>
            <w:r w:rsidRPr="006A51EC">
              <w:rPr>
                <w:bCs/>
                <w:lang w:val="el-GR"/>
              </w:rPr>
              <w:t>και</w:t>
            </w:r>
            <w:r>
              <w:rPr>
                <w:b/>
                <w:lang w:val="el-GR"/>
              </w:rPr>
              <w:t xml:space="preserve"> </w:t>
            </w:r>
            <w:r w:rsidR="009B7211" w:rsidRPr="00A406A5">
              <w:rPr>
                <w:color w:val="000000"/>
                <w:lang w:val="el-GR"/>
              </w:rPr>
              <w:t xml:space="preserve">ώρα </w:t>
            </w:r>
            <w:r w:rsidRPr="006A51EC">
              <w:rPr>
                <w:rFonts w:cs="Tahoma"/>
                <w:b/>
                <w:szCs w:val="22"/>
                <w:lang w:val="el-GR" w:eastAsia="en-US"/>
              </w:rPr>
              <w:t>14</w:t>
            </w:r>
            <w:r w:rsidR="009B7211" w:rsidRPr="006A51EC">
              <w:rPr>
                <w:rFonts w:cs="Tahoma"/>
                <w:b/>
                <w:szCs w:val="22"/>
                <w:lang w:val="el-GR" w:eastAsia="en-US"/>
              </w:rPr>
              <w:t>:</w:t>
            </w:r>
            <w:r w:rsidRPr="006A51EC">
              <w:rPr>
                <w:rFonts w:cs="Tahoma"/>
                <w:b/>
                <w:szCs w:val="22"/>
                <w:lang w:val="el-GR" w:eastAsia="en-US"/>
              </w:rPr>
              <w:t>00</w:t>
            </w:r>
          </w:p>
        </w:tc>
      </w:tr>
      <w:tr w:rsidR="009B7211" w:rsidRPr="006A5154" w14:paraId="3F94D992" w14:textId="77777777" w:rsidTr="291BABE6">
        <w:tc>
          <w:tcPr>
            <w:tcW w:w="3708" w:type="dxa"/>
            <w:vAlign w:val="center"/>
          </w:tcPr>
          <w:p w14:paraId="11BEB2DA"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147" w:type="dxa"/>
            <w:vAlign w:val="center"/>
          </w:tcPr>
          <w:p w14:paraId="5BE01076" w14:textId="77777777" w:rsidR="009B7211" w:rsidRPr="00155B45" w:rsidRDefault="009B7211" w:rsidP="009B7211">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Ηλεκτρονική Υποβολή:</w:t>
            </w:r>
          </w:p>
          <w:p w14:paraId="3DE472B5" w14:textId="77777777" w:rsidR="009B7211" w:rsidRPr="00155B45" w:rsidRDefault="009B7211" w:rsidP="009B7211">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r w:rsidRPr="00155B45">
              <w:rPr>
                <w:rFonts w:cs="Tahoma"/>
                <w:szCs w:val="22"/>
                <w:lang w:val="en-US"/>
              </w:rPr>
              <w:t>promitheus</w:t>
            </w:r>
            <w:r w:rsidRPr="00155B45">
              <w:rPr>
                <w:rFonts w:cs="Tahoma"/>
                <w:szCs w:val="22"/>
                <w:lang w:val="el-GR"/>
              </w:rPr>
              <w:t>.</w:t>
            </w:r>
            <w:r w:rsidRPr="00155B45">
              <w:rPr>
                <w:rFonts w:cs="Tahoma"/>
                <w:szCs w:val="22"/>
                <w:lang w:val="en-US"/>
              </w:rPr>
              <w:t>gov</w:t>
            </w:r>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p>
          <w:p w14:paraId="00115C8E" w14:textId="77777777" w:rsidR="009B7211" w:rsidRPr="00155B45" w:rsidRDefault="009B7211" w:rsidP="009B7211">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Εθνικού Συστήματος Ηλεκτρονικών Δημοσίων Συμβάσεων</w:t>
            </w:r>
          </w:p>
          <w:p w14:paraId="35185C0C" w14:textId="77777777" w:rsidR="009B7211" w:rsidRPr="00155B45" w:rsidRDefault="009B7211" w:rsidP="009B7211">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(ΕΣΗΔΗΣ) (ηλεκτρονική μορφή)</w:t>
            </w:r>
          </w:p>
          <w:p w14:paraId="02901580" w14:textId="77777777" w:rsidR="009B7211" w:rsidRPr="00155B45" w:rsidRDefault="009B7211" w:rsidP="009B7211">
            <w:pPr>
              <w:spacing w:before="0" w:line="252" w:lineRule="auto"/>
              <w:jc w:val="left"/>
              <w:rPr>
                <w:rFonts w:cs="Tahoma"/>
                <w:szCs w:val="22"/>
                <w:lang w:val="el-GR"/>
              </w:rPr>
            </w:pPr>
            <w:r w:rsidRPr="00155B45">
              <w:rPr>
                <w:rFonts w:cs="Tahoma"/>
                <w:color w:val="000000"/>
                <w:szCs w:val="22"/>
                <w:lang w:val="el-GR"/>
              </w:rPr>
              <w:t>Έντυπη Υποβολή:</w:t>
            </w:r>
          </w:p>
          <w:p w14:paraId="6C958825" w14:textId="77777777" w:rsidR="009B7211" w:rsidRPr="00155B45" w:rsidRDefault="009B7211" w:rsidP="009B7211">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9B7211" w:rsidRPr="00BA3D37" w14:paraId="4221DBB2" w14:textId="77777777" w:rsidTr="291BABE6">
        <w:tc>
          <w:tcPr>
            <w:tcW w:w="3708" w:type="dxa"/>
          </w:tcPr>
          <w:p w14:paraId="4C6B969F"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147" w:type="dxa"/>
          </w:tcPr>
          <w:p w14:paraId="4E5AB609" w14:textId="77777777" w:rsidR="009B7211" w:rsidRDefault="009B7211" w:rsidP="009B7211">
            <w:pPr>
              <w:autoSpaceDE w:val="0"/>
              <w:autoSpaceDN w:val="0"/>
              <w:adjustRightInd w:val="0"/>
              <w:spacing w:before="0" w:line="252" w:lineRule="auto"/>
              <w:rPr>
                <w:rFonts w:cs="Tahoma"/>
                <w:b/>
                <w:bCs/>
                <w:szCs w:val="22"/>
                <w:lang w:val="el-GR" w:eastAsia="en-US"/>
              </w:rPr>
            </w:pPr>
          </w:p>
          <w:p w14:paraId="567E30C5" w14:textId="3BC38776" w:rsidR="009B7211" w:rsidRPr="0070460E" w:rsidRDefault="00A05AFF" w:rsidP="009B7211">
            <w:pPr>
              <w:autoSpaceDE w:val="0"/>
              <w:autoSpaceDN w:val="0"/>
              <w:adjustRightInd w:val="0"/>
              <w:spacing w:before="0" w:line="252" w:lineRule="auto"/>
              <w:rPr>
                <w:rFonts w:cs="Tahoma"/>
                <w:b/>
                <w:bCs/>
                <w:szCs w:val="22"/>
                <w:lang w:val="el-GR" w:eastAsia="en-US"/>
              </w:rPr>
            </w:pPr>
            <w:r w:rsidRPr="00A05AFF">
              <w:rPr>
                <w:rFonts w:cs="Tahoma"/>
                <w:b/>
                <w:szCs w:val="22"/>
                <w:lang w:val="en-US" w:eastAsia="en-US"/>
              </w:rPr>
              <w:t>30</w:t>
            </w:r>
            <w:r w:rsidRPr="00A05AFF">
              <w:rPr>
                <w:rFonts w:cs="Tahoma"/>
                <w:b/>
                <w:szCs w:val="22"/>
                <w:lang w:val="el-GR" w:eastAsia="en-US"/>
              </w:rPr>
              <w:t>-11-2022</w:t>
            </w:r>
          </w:p>
        </w:tc>
      </w:tr>
      <w:tr w:rsidR="009B7211" w:rsidRPr="00241DEF" w14:paraId="7A7AE9E2" w14:textId="77777777" w:rsidTr="291BABE6">
        <w:tc>
          <w:tcPr>
            <w:tcW w:w="3708" w:type="dxa"/>
            <w:vAlign w:val="center"/>
          </w:tcPr>
          <w:p w14:paraId="27F6053F"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ΗΜΕΡΟΜΗΝΙΑ ΚΑΙ ΩΡΑ ΑΠΟΣΦΡΑΓΙΣΗΣ ΠΡΟΣΦΟΡΩΝ</w:t>
            </w:r>
          </w:p>
        </w:tc>
        <w:tc>
          <w:tcPr>
            <w:tcW w:w="6147" w:type="dxa"/>
          </w:tcPr>
          <w:p w14:paraId="2434039A" w14:textId="03639FDB" w:rsidR="009B7211" w:rsidRPr="0070460E" w:rsidRDefault="006A51EC" w:rsidP="009B7211">
            <w:pPr>
              <w:autoSpaceDE w:val="0"/>
              <w:autoSpaceDN w:val="0"/>
              <w:adjustRightInd w:val="0"/>
              <w:spacing w:before="0" w:line="252" w:lineRule="auto"/>
              <w:rPr>
                <w:rFonts w:cs="Tahoma"/>
                <w:bCs/>
                <w:szCs w:val="22"/>
                <w:lang w:val="el-GR" w:eastAsia="en-US"/>
              </w:rPr>
            </w:pPr>
            <w:r w:rsidRPr="006A51EC">
              <w:rPr>
                <w:rFonts w:cs="Tahoma"/>
                <w:b/>
                <w:szCs w:val="22"/>
                <w:lang w:val="el-GR" w:eastAsia="en-US"/>
              </w:rPr>
              <w:t>13</w:t>
            </w:r>
            <w:r w:rsidR="009B7211" w:rsidRPr="006A51EC">
              <w:rPr>
                <w:rFonts w:cs="Tahoma"/>
                <w:b/>
                <w:szCs w:val="22"/>
                <w:lang w:val="el-GR" w:eastAsia="en-US"/>
              </w:rPr>
              <w:t>-</w:t>
            </w:r>
            <w:r w:rsidRPr="006A51EC">
              <w:rPr>
                <w:rFonts w:cs="Tahoma"/>
                <w:b/>
                <w:szCs w:val="22"/>
                <w:lang w:val="el-GR" w:eastAsia="en-US"/>
              </w:rPr>
              <w:t>01</w:t>
            </w:r>
            <w:r w:rsidR="009B7211" w:rsidRPr="006A51EC">
              <w:rPr>
                <w:rFonts w:cs="Tahoma"/>
                <w:b/>
                <w:szCs w:val="22"/>
                <w:lang w:val="el-GR" w:eastAsia="en-US"/>
              </w:rPr>
              <w:t>-202</w:t>
            </w:r>
            <w:r w:rsidRPr="006A51EC">
              <w:rPr>
                <w:rFonts w:cs="Tahoma"/>
                <w:b/>
                <w:szCs w:val="22"/>
                <w:lang w:val="el-GR" w:eastAsia="en-US"/>
              </w:rPr>
              <w:t>3</w:t>
            </w:r>
            <w:r>
              <w:rPr>
                <w:rFonts w:cs="Tahoma"/>
                <w:b/>
                <w:szCs w:val="22"/>
                <w:lang w:val="el-GR" w:eastAsia="en-US"/>
              </w:rPr>
              <w:t xml:space="preserve">, </w:t>
            </w:r>
            <w:r w:rsidRPr="006A51EC">
              <w:rPr>
                <w:rFonts w:cs="Tahoma"/>
                <w:bCs/>
                <w:szCs w:val="22"/>
                <w:lang w:val="el-GR" w:eastAsia="en-US"/>
              </w:rPr>
              <w:t>ημέρα</w:t>
            </w:r>
            <w:r>
              <w:rPr>
                <w:rFonts w:cs="Tahoma"/>
                <w:b/>
                <w:szCs w:val="22"/>
                <w:lang w:val="el-GR" w:eastAsia="en-US"/>
              </w:rPr>
              <w:t xml:space="preserve"> Παρασκευή</w:t>
            </w:r>
            <w:r w:rsidR="009B7211" w:rsidRPr="000D658E">
              <w:rPr>
                <w:rFonts w:cs="Tahoma"/>
                <w:b/>
                <w:szCs w:val="22"/>
                <w:lang w:val="el-GR" w:eastAsia="en-US"/>
              </w:rPr>
              <w:t xml:space="preserve"> </w:t>
            </w:r>
            <w:r w:rsidR="009B7211" w:rsidRPr="006A51EC">
              <w:rPr>
                <w:rFonts w:cs="Tahoma"/>
                <w:bCs/>
                <w:szCs w:val="22"/>
                <w:lang w:val="el-GR" w:eastAsia="en-US"/>
              </w:rPr>
              <w:t>και ώρα</w:t>
            </w:r>
            <w:r w:rsidR="009B7211" w:rsidRPr="000D658E">
              <w:rPr>
                <w:rFonts w:cs="Tahoma"/>
                <w:b/>
                <w:szCs w:val="22"/>
                <w:lang w:val="el-GR" w:eastAsia="en-US"/>
              </w:rPr>
              <w:t xml:space="preserve"> </w:t>
            </w:r>
            <w:r>
              <w:rPr>
                <w:rFonts w:cs="Tahoma"/>
                <w:b/>
                <w:szCs w:val="22"/>
                <w:lang w:val="el-GR" w:eastAsia="en-US"/>
              </w:rPr>
              <w:t>1</w:t>
            </w:r>
            <w:r w:rsidR="002D6DF5">
              <w:rPr>
                <w:rFonts w:cs="Tahoma"/>
                <w:b/>
                <w:szCs w:val="22"/>
                <w:lang w:val="el-GR" w:eastAsia="en-US"/>
              </w:rPr>
              <w:t>4</w:t>
            </w:r>
            <w:r w:rsidR="009B7211" w:rsidRPr="006A51EC">
              <w:rPr>
                <w:rFonts w:cs="Tahoma"/>
                <w:b/>
                <w:szCs w:val="22"/>
                <w:lang w:val="el-GR" w:eastAsia="en-US"/>
              </w:rPr>
              <w:t>:</w:t>
            </w:r>
            <w:r w:rsidRPr="006A51EC">
              <w:rPr>
                <w:rFonts w:cs="Tahoma"/>
                <w:b/>
                <w:szCs w:val="22"/>
                <w:lang w:val="el-GR" w:eastAsia="en-US"/>
              </w:rPr>
              <w:t>00</w:t>
            </w:r>
          </w:p>
        </w:tc>
      </w:tr>
      <w:bookmarkEnd w:id="9"/>
    </w:tbl>
    <w:p w14:paraId="586B731E"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1A1970">
          <w:headerReference w:type="default" r:id="rId11"/>
          <w:footerReference w:type="default" r:id="rId12"/>
          <w:headerReference w:type="first" r:id="rId13"/>
          <w:footerReference w:type="first" r:id="rId14"/>
          <w:pgSz w:w="11906" w:h="16838"/>
          <w:pgMar w:top="1134" w:right="1134" w:bottom="1134" w:left="1134" w:header="720" w:footer="709" w:gutter="0"/>
          <w:pgNumType w:start="2"/>
          <w:cols w:space="720"/>
          <w:titlePg/>
          <w:docGrid w:linePitch="360"/>
        </w:sectPr>
      </w:pPr>
    </w:p>
    <w:p w14:paraId="2D2C3505" w14:textId="16B913ED" w:rsidR="008338F0" w:rsidRPr="00155B45" w:rsidRDefault="003355E7" w:rsidP="00155B45">
      <w:pPr>
        <w:pStyle w:val="Contents"/>
        <w:spacing w:before="0" w:after="120" w:line="252" w:lineRule="auto"/>
        <w:ind w:left="357"/>
        <w:rPr>
          <w:rFonts w:ascii="Tahoma" w:hAnsi="Tahoma" w:cs="Tahoma"/>
          <w:sz w:val="22"/>
          <w:szCs w:val="22"/>
        </w:rPr>
      </w:pPr>
      <w:bookmarkStart w:id="10" w:name="_Toc119587123"/>
      <w:r w:rsidRPr="00155B45">
        <w:rPr>
          <w:rFonts w:ascii="Tahoma" w:hAnsi="Tahoma" w:cs="Tahoma"/>
          <w:sz w:val="22"/>
          <w:szCs w:val="22"/>
        </w:rPr>
        <w:lastRenderedPageBreak/>
        <w:t>Περιεχόμενα</w:t>
      </w:r>
      <w:bookmarkEnd w:id="10"/>
    </w:p>
    <w:p w14:paraId="640C729F" w14:textId="228A73E6" w:rsidR="00687C0A" w:rsidRDefault="00720F1C">
      <w:pPr>
        <w:pStyle w:val="25"/>
        <w:tabs>
          <w:tab w:val="right" w:leader="dot" w:pos="9628"/>
        </w:tabs>
        <w:rPr>
          <w:rFonts w:asciiTheme="minorHAnsi" w:eastAsiaTheme="minorEastAsia" w:hAnsiTheme="minorHAnsi" w:cstheme="minorBidi"/>
          <w:smallCaps w:val="0"/>
          <w:noProof/>
          <w:sz w:val="22"/>
          <w:szCs w:val="22"/>
          <w:lang w:val="el-GR" w:eastAsia="el-GR"/>
        </w:rPr>
      </w:pPr>
      <w:r>
        <w:rPr>
          <w:rFonts w:cs="Tahoma"/>
          <w:sz w:val="22"/>
          <w:szCs w:val="22"/>
        </w:rPr>
        <w:fldChar w:fldCharType="begin"/>
      </w:r>
      <w:r>
        <w:rPr>
          <w:rFonts w:cs="Tahoma"/>
          <w:sz w:val="22"/>
          <w:szCs w:val="22"/>
        </w:rPr>
        <w:instrText xml:space="preserve"> TOC \o "1-3" \h \z \u </w:instrText>
      </w:r>
      <w:r>
        <w:rPr>
          <w:rFonts w:cs="Tahoma"/>
          <w:sz w:val="22"/>
          <w:szCs w:val="22"/>
        </w:rPr>
        <w:fldChar w:fldCharType="separate"/>
      </w:r>
      <w:hyperlink w:anchor="_Toc119587121" w:history="1">
        <w:r w:rsidR="00687C0A" w:rsidRPr="004C2C6F">
          <w:rPr>
            <w:rStyle w:val="-"/>
            <w:rFonts w:cs="Tahoma"/>
            <w:noProof/>
            <w:lang w:val="el-GR"/>
          </w:rPr>
          <w:t>ΓΕΝΙΚΕΣ ΠΛΗΡΟΦΟΡΙΕΣ</w:t>
        </w:r>
        <w:r w:rsidR="00687C0A">
          <w:rPr>
            <w:noProof/>
            <w:webHidden/>
          </w:rPr>
          <w:tab/>
        </w:r>
        <w:r w:rsidR="00687C0A">
          <w:rPr>
            <w:noProof/>
            <w:webHidden/>
          </w:rPr>
          <w:fldChar w:fldCharType="begin"/>
        </w:r>
        <w:r w:rsidR="00687C0A">
          <w:rPr>
            <w:noProof/>
            <w:webHidden/>
          </w:rPr>
          <w:instrText xml:space="preserve"> PAGEREF _Toc119587121 \h </w:instrText>
        </w:r>
        <w:r w:rsidR="00687C0A">
          <w:rPr>
            <w:noProof/>
            <w:webHidden/>
          </w:rPr>
        </w:r>
        <w:r w:rsidR="00687C0A">
          <w:rPr>
            <w:noProof/>
            <w:webHidden/>
          </w:rPr>
          <w:fldChar w:fldCharType="separate"/>
        </w:r>
        <w:r w:rsidR="00654356">
          <w:rPr>
            <w:noProof/>
            <w:webHidden/>
          </w:rPr>
          <w:t>3</w:t>
        </w:r>
        <w:r w:rsidR="00687C0A">
          <w:rPr>
            <w:noProof/>
            <w:webHidden/>
          </w:rPr>
          <w:fldChar w:fldCharType="end"/>
        </w:r>
      </w:hyperlink>
    </w:p>
    <w:p w14:paraId="4C963978" w14:textId="7418CB9C"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22" w:history="1">
        <w:r w:rsidR="00687C0A" w:rsidRPr="004C2C6F">
          <w:rPr>
            <w:rStyle w:val="-"/>
            <w:rFonts w:cs="Tahoma"/>
            <w:noProof/>
            <w:lang w:val="el-GR"/>
          </w:rPr>
          <w:t>Συνοπτικά στοιχεία Έργου</w:t>
        </w:r>
        <w:r w:rsidR="00687C0A">
          <w:rPr>
            <w:noProof/>
            <w:webHidden/>
          </w:rPr>
          <w:tab/>
        </w:r>
        <w:r w:rsidR="00687C0A">
          <w:rPr>
            <w:noProof/>
            <w:webHidden/>
          </w:rPr>
          <w:fldChar w:fldCharType="begin"/>
        </w:r>
        <w:r w:rsidR="00687C0A">
          <w:rPr>
            <w:noProof/>
            <w:webHidden/>
          </w:rPr>
          <w:instrText xml:space="preserve"> PAGEREF _Toc119587122 \h </w:instrText>
        </w:r>
        <w:r w:rsidR="00687C0A">
          <w:rPr>
            <w:noProof/>
            <w:webHidden/>
          </w:rPr>
        </w:r>
        <w:r w:rsidR="00687C0A">
          <w:rPr>
            <w:noProof/>
            <w:webHidden/>
          </w:rPr>
          <w:fldChar w:fldCharType="separate"/>
        </w:r>
        <w:r>
          <w:rPr>
            <w:noProof/>
            <w:webHidden/>
          </w:rPr>
          <w:t>3</w:t>
        </w:r>
        <w:r w:rsidR="00687C0A">
          <w:rPr>
            <w:noProof/>
            <w:webHidden/>
          </w:rPr>
          <w:fldChar w:fldCharType="end"/>
        </w:r>
      </w:hyperlink>
    </w:p>
    <w:p w14:paraId="3A27862A" w14:textId="4574E34C" w:rsidR="00687C0A" w:rsidRDefault="00654356">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87123" w:history="1">
        <w:r w:rsidR="00687C0A" w:rsidRPr="004C2C6F">
          <w:rPr>
            <w:rStyle w:val="-"/>
            <w:rFonts w:cs="Tahoma"/>
            <w:noProof/>
          </w:rPr>
          <w:t>Περιεχόμενα</w:t>
        </w:r>
        <w:r w:rsidR="00687C0A">
          <w:rPr>
            <w:noProof/>
            <w:webHidden/>
          </w:rPr>
          <w:tab/>
        </w:r>
        <w:r w:rsidR="00687C0A">
          <w:rPr>
            <w:noProof/>
            <w:webHidden/>
          </w:rPr>
          <w:fldChar w:fldCharType="begin"/>
        </w:r>
        <w:r w:rsidR="00687C0A">
          <w:rPr>
            <w:noProof/>
            <w:webHidden/>
          </w:rPr>
          <w:instrText xml:space="preserve"> PAGEREF _Toc119587123 \h </w:instrText>
        </w:r>
        <w:r w:rsidR="00687C0A">
          <w:rPr>
            <w:noProof/>
            <w:webHidden/>
          </w:rPr>
        </w:r>
        <w:r w:rsidR="00687C0A">
          <w:rPr>
            <w:noProof/>
            <w:webHidden/>
          </w:rPr>
          <w:fldChar w:fldCharType="separate"/>
        </w:r>
        <w:r>
          <w:rPr>
            <w:noProof/>
            <w:webHidden/>
          </w:rPr>
          <w:t>5</w:t>
        </w:r>
        <w:r w:rsidR="00687C0A">
          <w:rPr>
            <w:noProof/>
            <w:webHidden/>
          </w:rPr>
          <w:fldChar w:fldCharType="end"/>
        </w:r>
      </w:hyperlink>
    </w:p>
    <w:p w14:paraId="1952BD5F" w14:textId="3A9A1101" w:rsidR="00687C0A" w:rsidRDefault="00654356">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9587124" w:history="1">
        <w:r w:rsidR="00687C0A" w:rsidRPr="004C2C6F">
          <w:rPr>
            <w:rStyle w:val="-"/>
            <w:noProof/>
            <w:lang w:val="el-GR"/>
          </w:rPr>
          <w:t>1.</w:t>
        </w:r>
        <w:r w:rsidR="00687C0A">
          <w:rPr>
            <w:rFonts w:asciiTheme="minorHAnsi" w:eastAsiaTheme="minorEastAsia" w:hAnsiTheme="minorHAnsi" w:cstheme="minorBidi"/>
            <w:b w:val="0"/>
            <w:bCs w:val="0"/>
            <w:caps w:val="0"/>
            <w:noProof/>
            <w:sz w:val="22"/>
            <w:szCs w:val="22"/>
            <w:lang w:val="el-GR" w:eastAsia="el-GR"/>
          </w:rPr>
          <w:tab/>
        </w:r>
        <w:r w:rsidR="00687C0A" w:rsidRPr="004C2C6F">
          <w:rPr>
            <w:rStyle w:val="-"/>
            <w:noProof/>
            <w:lang w:val="el-GR"/>
          </w:rPr>
          <w:t>ΑΝΑΘΕΤΟΥΣΑ ΑΡΧΗ ΚΑΙ ΑΝΤΙΚΕΙΜΕΝΟ ΣΥΜΒΑΣΗΣ</w:t>
        </w:r>
        <w:r w:rsidR="00687C0A">
          <w:rPr>
            <w:noProof/>
            <w:webHidden/>
          </w:rPr>
          <w:tab/>
        </w:r>
        <w:r w:rsidR="00687C0A">
          <w:rPr>
            <w:noProof/>
            <w:webHidden/>
          </w:rPr>
          <w:fldChar w:fldCharType="begin"/>
        </w:r>
        <w:r w:rsidR="00687C0A">
          <w:rPr>
            <w:noProof/>
            <w:webHidden/>
          </w:rPr>
          <w:instrText xml:space="preserve"> PAGEREF _Toc119587124 \h </w:instrText>
        </w:r>
        <w:r w:rsidR="00687C0A">
          <w:rPr>
            <w:noProof/>
            <w:webHidden/>
          </w:rPr>
        </w:r>
        <w:r w:rsidR="00687C0A">
          <w:rPr>
            <w:noProof/>
            <w:webHidden/>
          </w:rPr>
          <w:fldChar w:fldCharType="separate"/>
        </w:r>
        <w:r>
          <w:rPr>
            <w:noProof/>
            <w:webHidden/>
          </w:rPr>
          <w:t>8</w:t>
        </w:r>
        <w:r w:rsidR="00687C0A">
          <w:rPr>
            <w:noProof/>
            <w:webHidden/>
          </w:rPr>
          <w:fldChar w:fldCharType="end"/>
        </w:r>
      </w:hyperlink>
    </w:p>
    <w:p w14:paraId="16379D43" w14:textId="4E77285F"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25" w:history="1">
        <w:r w:rsidR="00687C0A" w:rsidRPr="004C2C6F">
          <w:rPr>
            <w:rStyle w:val="-"/>
            <w:rFonts w:cs="Tahoma"/>
            <w:noProof/>
            <w:lang w:val="el-GR"/>
          </w:rPr>
          <w:t>1.1</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Στοιχεία Αναθέτουσας Αρχής</w:t>
        </w:r>
        <w:r w:rsidR="00687C0A">
          <w:rPr>
            <w:noProof/>
            <w:webHidden/>
          </w:rPr>
          <w:tab/>
        </w:r>
        <w:r w:rsidR="00687C0A">
          <w:rPr>
            <w:noProof/>
            <w:webHidden/>
          </w:rPr>
          <w:fldChar w:fldCharType="begin"/>
        </w:r>
        <w:r w:rsidR="00687C0A">
          <w:rPr>
            <w:noProof/>
            <w:webHidden/>
          </w:rPr>
          <w:instrText xml:space="preserve"> PAGEREF _Toc119587125 \h </w:instrText>
        </w:r>
        <w:r w:rsidR="00687C0A">
          <w:rPr>
            <w:noProof/>
            <w:webHidden/>
          </w:rPr>
        </w:r>
        <w:r w:rsidR="00687C0A">
          <w:rPr>
            <w:noProof/>
            <w:webHidden/>
          </w:rPr>
          <w:fldChar w:fldCharType="separate"/>
        </w:r>
        <w:r>
          <w:rPr>
            <w:noProof/>
            <w:webHidden/>
          </w:rPr>
          <w:t>8</w:t>
        </w:r>
        <w:r w:rsidR="00687C0A">
          <w:rPr>
            <w:noProof/>
            <w:webHidden/>
          </w:rPr>
          <w:fldChar w:fldCharType="end"/>
        </w:r>
      </w:hyperlink>
    </w:p>
    <w:p w14:paraId="6E98CC35" w14:textId="6579B24C"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26" w:history="1">
        <w:r w:rsidR="00687C0A" w:rsidRPr="004C2C6F">
          <w:rPr>
            <w:rStyle w:val="-"/>
            <w:rFonts w:cs="Tahoma"/>
            <w:noProof/>
            <w:lang w:val="el-GR"/>
          </w:rPr>
          <w:t>1.2</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Στοιχεία Διαδικασίας - Χρηματοδότηση</w:t>
        </w:r>
        <w:r w:rsidR="00687C0A">
          <w:rPr>
            <w:noProof/>
            <w:webHidden/>
          </w:rPr>
          <w:tab/>
        </w:r>
        <w:r w:rsidR="00687C0A">
          <w:rPr>
            <w:noProof/>
            <w:webHidden/>
          </w:rPr>
          <w:fldChar w:fldCharType="begin"/>
        </w:r>
        <w:r w:rsidR="00687C0A">
          <w:rPr>
            <w:noProof/>
            <w:webHidden/>
          </w:rPr>
          <w:instrText xml:space="preserve"> PAGEREF _Toc119587126 \h </w:instrText>
        </w:r>
        <w:r w:rsidR="00687C0A">
          <w:rPr>
            <w:noProof/>
            <w:webHidden/>
          </w:rPr>
        </w:r>
        <w:r w:rsidR="00687C0A">
          <w:rPr>
            <w:noProof/>
            <w:webHidden/>
          </w:rPr>
          <w:fldChar w:fldCharType="separate"/>
        </w:r>
        <w:r>
          <w:rPr>
            <w:noProof/>
            <w:webHidden/>
          </w:rPr>
          <w:t>9</w:t>
        </w:r>
        <w:r w:rsidR="00687C0A">
          <w:rPr>
            <w:noProof/>
            <w:webHidden/>
          </w:rPr>
          <w:fldChar w:fldCharType="end"/>
        </w:r>
      </w:hyperlink>
    </w:p>
    <w:p w14:paraId="76DF0848" w14:textId="607DA69A"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27" w:history="1">
        <w:r w:rsidR="00687C0A" w:rsidRPr="004C2C6F">
          <w:rPr>
            <w:rStyle w:val="-"/>
            <w:rFonts w:cs="Tahoma"/>
            <w:noProof/>
            <w:lang w:val="el-GR"/>
          </w:rPr>
          <w:t>1.3</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Συνοπτική Περιγραφή φυσικού και οικονομικού αντικειμένου της σύμβασης</w:t>
        </w:r>
        <w:r w:rsidR="00687C0A">
          <w:rPr>
            <w:noProof/>
            <w:webHidden/>
          </w:rPr>
          <w:tab/>
        </w:r>
        <w:r w:rsidR="00687C0A">
          <w:rPr>
            <w:noProof/>
            <w:webHidden/>
          </w:rPr>
          <w:fldChar w:fldCharType="begin"/>
        </w:r>
        <w:r w:rsidR="00687C0A">
          <w:rPr>
            <w:noProof/>
            <w:webHidden/>
          </w:rPr>
          <w:instrText xml:space="preserve"> PAGEREF _Toc119587127 \h </w:instrText>
        </w:r>
        <w:r w:rsidR="00687C0A">
          <w:rPr>
            <w:noProof/>
            <w:webHidden/>
          </w:rPr>
        </w:r>
        <w:r w:rsidR="00687C0A">
          <w:rPr>
            <w:noProof/>
            <w:webHidden/>
          </w:rPr>
          <w:fldChar w:fldCharType="separate"/>
        </w:r>
        <w:r>
          <w:rPr>
            <w:noProof/>
            <w:webHidden/>
          </w:rPr>
          <w:t>9</w:t>
        </w:r>
        <w:r w:rsidR="00687C0A">
          <w:rPr>
            <w:noProof/>
            <w:webHidden/>
          </w:rPr>
          <w:fldChar w:fldCharType="end"/>
        </w:r>
      </w:hyperlink>
    </w:p>
    <w:p w14:paraId="654DBC3F" w14:textId="2D8CD4D4"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28" w:history="1">
        <w:r w:rsidR="00687C0A" w:rsidRPr="004C2C6F">
          <w:rPr>
            <w:rStyle w:val="-"/>
            <w:rFonts w:cs="Tahoma"/>
            <w:noProof/>
            <w:lang w:val="el-GR"/>
          </w:rPr>
          <w:t>1.4</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Θεσμικό πλαίσιο</w:t>
        </w:r>
        <w:r w:rsidR="00687C0A">
          <w:rPr>
            <w:noProof/>
            <w:webHidden/>
          </w:rPr>
          <w:tab/>
        </w:r>
        <w:r w:rsidR="00687C0A">
          <w:rPr>
            <w:noProof/>
            <w:webHidden/>
          </w:rPr>
          <w:fldChar w:fldCharType="begin"/>
        </w:r>
        <w:r w:rsidR="00687C0A">
          <w:rPr>
            <w:noProof/>
            <w:webHidden/>
          </w:rPr>
          <w:instrText xml:space="preserve"> PAGEREF _Toc119587128 \h </w:instrText>
        </w:r>
        <w:r w:rsidR="00687C0A">
          <w:rPr>
            <w:noProof/>
            <w:webHidden/>
          </w:rPr>
        </w:r>
        <w:r w:rsidR="00687C0A">
          <w:rPr>
            <w:noProof/>
            <w:webHidden/>
          </w:rPr>
          <w:fldChar w:fldCharType="separate"/>
        </w:r>
        <w:r>
          <w:rPr>
            <w:noProof/>
            <w:webHidden/>
          </w:rPr>
          <w:t>11</w:t>
        </w:r>
        <w:r w:rsidR="00687C0A">
          <w:rPr>
            <w:noProof/>
            <w:webHidden/>
          </w:rPr>
          <w:fldChar w:fldCharType="end"/>
        </w:r>
      </w:hyperlink>
    </w:p>
    <w:p w14:paraId="723BB418" w14:textId="01B9BF90"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29" w:history="1">
        <w:r w:rsidR="00687C0A" w:rsidRPr="004C2C6F">
          <w:rPr>
            <w:rStyle w:val="-"/>
            <w:rFonts w:cs="Tahoma"/>
            <w:noProof/>
            <w:lang w:val="el-GR"/>
          </w:rPr>
          <w:t>1.5</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Προθεσμία παραλαβής προσφορών και διενέργεια διαγωνισμού</w:t>
        </w:r>
        <w:r w:rsidR="00687C0A">
          <w:rPr>
            <w:noProof/>
            <w:webHidden/>
          </w:rPr>
          <w:tab/>
        </w:r>
        <w:r w:rsidR="00687C0A">
          <w:rPr>
            <w:noProof/>
            <w:webHidden/>
          </w:rPr>
          <w:fldChar w:fldCharType="begin"/>
        </w:r>
        <w:r w:rsidR="00687C0A">
          <w:rPr>
            <w:noProof/>
            <w:webHidden/>
          </w:rPr>
          <w:instrText xml:space="preserve"> PAGEREF _Toc119587129 \h </w:instrText>
        </w:r>
        <w:r w:rsidR="00687C0A">
          <w:rPr>
            <w:noProof/>
            <w:webHidden/>
          </w:rPr>
        </w:r>
        <w:r w:rsidR="00687C0A">
          <w:rPr>
            <w:noProof/>
            <w:webHidden/>
          </w:rPr>
          <w:fldChar w:fldCharType="separate"/>
        </w:r>
        <w:r>
          <w:rPr>
            <w:noProof/>
            <w:webHidden/>
          </w:rPr>
          <w:t>16</w:t>
        </w:r>
        <w:r w:rsidR="00687C0A">
          <w:rPr>
            <w:noProof/>
            <w:webHidden/>
          </w:rPr>
          <w:fldChar w:fldCharType="end"/>
        </w:r>
      </w:hyperlink>
    </w:p>
    <w:p w14:paraId="7778FC8B" w14:textId="0A8FDE3C"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30" w:history="1">
        <w:r w:rsidR="00687C0A" w:rsidRPr="004C2C6F">
          <w:rPr>
            <w:rStyle w:val="-"/>
            <w:rFonts w:cs="Tahoma"/>
            <w:noProof/>
            <w:lang w:val="el-GR"/>
          </w:rPr>
          <w:t>1.6</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Δημοσιότητα</w:t>
        </w:r>
        <w:r w:rsidR="00687C0A">
          <w:rPr>
            <w:noProof/>
            <w:webHidden/>
          </w:rPr>
          <w:tab/>
        </w:r>
        <w:r w:rsidR="00687C0A">
          <w:rPr>
            <w:noProof/>
            <w:webHidden/>
          </w:rPr>
          <w:fldChar w:fldCharType="begin"/>
        </w:r>
        <w:r w:rsidR="00687C0A">
          <w:rPr>
            <w:noProof/>
            <w:webHidden/>
          </w:rPr>
          <w:instrText xml:space="preserve"> PAGEREF _Toc119587130 \h </w:instrText>
        </w:r>
        <w:r w:rsidR="00687C0A">
          <w:rPr>
            <w:noProof/>
            <w:webHidden/>
          </w:rPr>
        </w:r>
        <w:r w:rsidR="00687C0A">
          <w:rPr>
            <w:noProof/>
            <w:webHidden/>
          </w:rPr>
          <w:fldChar w:fldCharType="separate"/>
        </w:r>
        <w:r>
          <w:rPr>
            <w:noProof/>
            <w:webHidden/>
          </w:rPr>
          <w:t>16</w:t>
        </w:r>
        <w:r w:rsidR="00687C0A">
          <w:rPr>
            <w:noProof/>
            <w:webHidden/>
          </w:rPr>
          <w:fldChar w:fldCharType="end"/>
        </w:r>
      </w:hyperlink>
    </w:p>
    <w:p w14:paraId="777D5C33" w14:textId="4D7051BB"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31" w:history="1">
        <w:r w:rsidR="00687C0A" w:rsidRPr="004C2C6F">
          <w:rPr>
            <w:rStyle w:val="-"/>
            <w:rFonts w:cs="Tahoma"/>
            <w:noProof/>
            <w:lang w:val="el-GR"/>
          </w:rPr>
          <w:t>1.7</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Αρχές εφαρμοζόμενες στη διαδικασία σύναψης</w:t>
        </w:r>
        <w:r w:rsidR="00687C0A">
          <w:rPr>
            <w:noProof/>
            <w:webHidden/>
          </w:rPr>
          <w:tab/>
        </w:r>
        <w:r w:rsidR="00687C0A">
          <w:rPr>
            <w:noProof/>
            <w:webHidden/>
          </w:rPr>
          <w:fldChar w:fldCharType="begin"/>
        </w:r>
        <w:r w:rsidR="00687C0A">
          <w:rPr>
            <w:noProof/>
            <w:webHidden/>
          </w:rPr>
          <w:instrText xml:space="preserve"> PAGEREF _Toc119587131 \h </w:instrText>
        </w:r>
        <w:r w:rsidR="00687C0A">
          <w:rPr>
            <w:noProof/>
            <w:webHidden/>
          </w:rPr>
        </w:r>
        <w:r w:rsidR="00687C0A">
          <w:rPr>
            <w:noProof/>
            <w:webHidden/>
          </w:rPr>
          <w:fldChar w:fldCharType="separate"/>
        </w:r>
        <w:r>
          <w:rPr>
            <w:noProof/>
            <w:webHidden/>
          </w:rPr>
          <w:t>17</w:t>
        </w:r>
        <w:r w:rsidR="00687C0A">
          <w:rPr>
            <w:noProof/>
            <w:webHidden/>
          </w:rPr>
          <w:fldChar w:fldCharType="end"/>
        </w:r>
      </w:hyperlink>
    </w:p>
    <w:p w14:paraId="1F470C89" w14:textId="33FA2401" w:rsidR="00687C0A" w:rsidRDefault="00654356">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87132" w:history="1">
        <w:r w:rsidR="00687C0A" w:rsidRPr="004C2C6F">
          <w:rPr>
            <w:rStyle w:val="-"/>
            <w:noProof/>
            <w:lang w:val="el-GR"/>
          </w:rPr>
          <w:t>2. ΓΕΝΙΚΟΙ ΚΑΙ ΕΙΔΙΚΟΙ ΟΡΟΙ ΣΥΜΜΕΤΟΧΗΣ</w:t>
        </w:r>
        <w:r w:rsidR="00687C0A">
          <w:rPr>
            <w:noProof/>
            <w:webHidden/>
          </w:rPr>
          <w:tab/>
        </w:r>
        <w:r w:rsidR="00687C0A">
          <w:rPr>
            <w:noProof/>
            <w:webHidden/>
          </w:rPr>
          <w:fldChar w:fldCharType="begin"/>
        </w:r>
        <w:r w:rsidR="00687C0A">
          <w:rPr>
            <w:noProof/>
            <w:webHidden/>
          </w:rPr>
          <w:instrText xml:space="preserve"> PAGEREF _Toc119587132 \h </w:instrText>
        </w:r>
        <w:r w:rsidR="00687C0A">
          <w:rPr>
            <w:noProof/>
            <w:webHidden/>
          </w:rPr>
        </w:r>
        <w:r w:rsidR="00687C0A">
          <w:rPr>
            <w:noProof/>
            <w:webHidden/>
          </w:rPr>
          <w:fldChar w:fldCharType="separate"/>
        </w:r>
        <w:r>
          <w:rPr>
            <w:noProof/>
            <w:webHidden/>
          </w:rPr>
          <w:t>18</w:t>
        </w:r>
        <w:r w:rsidR="00687C0A">
          <w:rPr>
            <w:noProof/>
            <w:webHidden/>
          </w:rPr>
          <w:fldChar w:fldCharType="end"/>
        </w:r>
      </w:hyperlink>
    </w:p>
    <w:p w14:paraId="03B8AEED" w14:textId="350FBD55"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33" w:history="1">
        <w:r w:rsidR="00687C0A" w:rsidRPr="004C2C6F">
          <w:rPr>
            <w:rStyle w:val="-"/>
            <w:rFonts w:cs="Tahoma"/>
            <w:noProof/>
            <w:lang w:val="el-GR"/>
          </w:rPr>
          <w:t xml:space="preserve">2.1 </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Γενικές Πληροφορίες</w:t>
        </w:r>
        <w:r w:rsidR="00687C0A">
          <w:rPr>
            <w:noProof/>
            <w:webHidden/>
          </w:rPr>
          <w:tab/>
        </w:r>
        <w:r w:rsidR="00687C0A">
          <w:rPr>
            <w:noProof/>
            <w:webHidden/>
          </w:rPr>
          <w:fldChar w:fldCharType="begin"/>
        </w:r>
        <w:r w:rsidR="00687C0A">
          <w:rPr>
            <w:noProof/>
            <w:webHidden/>
          </w:rPr>
          <w:instrText xml:space="preserve"> PAGEREF _Toc119587133 \h </w:instrText>
        </w:r>
        <w:r w:rsidR="00687C0A">
          <w:rPr>
            <w:noProof/>
            <w:webHidden/>
          </w:rPr>
        </w:r>
        <w:r w:rsidR="00687C0A">
          <w:rPr>
            <w:noProof/>
            <w:webHidden/>
          </w:rPr>
          <w:fldChar w:fldCharType="separate"/>
        </w:r>
        <w:r>
          <w:rPr>
            <w:noProof/>
            <w:webHidden/>
          </w:rPr>
          <w:t>18</w:t>
        </w:r>
        <w:r w:rsidR="00687C0A">
          <w:rPr>
            <w:noProof/>
            <w:webHidden/>
          </w:rPr>
          <w:fldChar w:fldCharType="end"/>
        </w:r>
      </w:hyperlink>
    </w:p>
    <w:p w14:paraId="5F1B74B1" w14:textId="069A15B0"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34" w:history="1">
        <w:r w:rsidR="00687C0A" w:rsidRPr="004C2C6F">
          <w:rPr>
            <w:rStyle w:val="-"/>
            <w:rFonts w:cs="Tahoma"/>
            <w:noProof/>
            <w:lang w:val="el-GR"/>
          </w:rPr>
          <w:t>2.1.1 Έγγραφα της σύμβασης</w:t>
        </w:r>
        <w:r w:rsidR="00687C0A">
          <w:rPr>
            <w:noProof/>
            <w:webHidden/>
          </w:rPr>
          <w:tab/>
        </w:r>
        <w:r w:rsidR="00687C0A">
          <w:rPr>
            <w:noProof/>
            <w:webHidden/>
          </w:rPr>
          <w:fldChar w:fldCharType="begin"/>
        </w:r>
        <w:r w:rsidR="00687C0A">
          <w:rPr>
            <w:noProof/>
            <w:webHidden/>
          </w:rPr>
          <w:instrText xml:space="preserve"> PAGEREF _Toc119587134 \h </w:instrText>
        </w:r>
        <w:r w:rsidR="00687C0A">
          <w:rPr>
            <w:noProof/>
            <w:webHidden/>
          </w:rPr>
        </w:r>
        <w:r w:rsidR="00687C0A">
          <w:rPr>
            <w:noProof/>
            <w:webHidden/>
          </w:rPr>
          <w:fldChar w:fldCharType="separate"/>
        </w:r>
        <w:r>
          <w:rPr>
            <w:noProof/>
            <w:webHidden/>
          </w:rPr>
          <w:t>18</w:t>
        </w:r>
        <w:r w:rsidR="00687C0A">
          <w:rPr>
            <w:noProof/>
            <w:webHidden/>
          </w:rPr>
          <w:fldChar w:fldCharType="end"/>
        </w:r>
      </w:hyperlink>
    </w:p>
    <w:p w14:paraId="3B5885CA" w14:textId="628D61CE"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35" w:history="1">
        <w:r w:rsidR="00687C0A" w:rsidRPr="004C2C6F">
          <w:rPr>
            <w:rStyle w:val="-"/>
            <w:rFonts w:cs="Tahoma"/>
            <w:noProof/>
            <w:lang w:val="el-GR"/>
          </w:rPr>
          <w:t>2.1.2 Επικοινωνία – Πρόσβαση στα έγγραφα της Σύμβασης</w:t>
        </w:r>
        <w:r w:rsidR="00687C0A">
          <w:rPr>
            <w:noProof/>
            <w:webHidden/>
          </w:rPr>
          <w:tab/>
        </w:r>
        <w:r w:rsidR="00687C0A">
          <w:rPr>
            <w:noProof/>
            <w:webHidden/>
          </w:rPr>
          <w:fldChar w:fldCharType="begin"/>
        </w:r>
        <w:r w:rsidR="00687C0A">
          <w:rPr>
            <w:noProof/>
            <w:webHidden/>
          </w:rPr>
          <w:instrText xml:space="preserve"> PAGEREF _Toc119587135 \h </w:instrText>
        </w:r>
        <w:r w:rsidR="00687C0A">
          <w:rPr>
            <w:noProof/>
            <w:webHidden/>
          </w:rPr>
        </w:r>
        <w:r w:rsidR="00687C0A">
          <w:rPr>
            <w:noProof/>
            <w:webHidden/>
          </w:rPr>
          <w:fldChar w:fldCharType="separate"/>
        </w:r>
        <w:r>
          <w:rPr>
            <w:noProof/>
            <w:webHidden/>
          </w:rPr>
          <w:t>18</w:t>
        </w:r>
        <w:r w:rsidR="00687C0A">
          <w:rPr>
            <w:noProof/>
            <w:webHidden/>
          </w:rPr>
          <w:fldChar w:fldCharType="end"/>
        </w:r>
      </w:hyperlink>
    </w:p>
    <w:p w14:paraId="4E1167E7" w14:textId="1A49C4C0"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36" w:history="1">
        <w:r w:rsidR="00687C0A" w:rsidRPr="004C2C6F">
          <w:rPr>
            <w:rStyle w:val="-"/>
            <w:rFonts w:cs="Tahoma"/>
            <w:noProof/>
            <w:lang w:val="el-GR"/>
          </w:rPr>
          <w:t>2.1.3 Παροχή Διευκρινίσεων</w:t>
        </w:r>
        <w:r w:rsidR="00687C0A">
          <w:rPr>
            <w:noProof/>
            <w:webHidden/>
          </w:rPr>
          <w:tab/>
        </w:r>
        <w:r w:rsidR="00687C0A">
          <w:rPr>
            <w:noProof/>
            <w:webHidden/>
          </w:rPr>
          <w:fldChar w:fldCharType="begin"/>
        </w:r>
        <w:r w:rsidR="00687C0A">
          <w:rPr>
            <w:noProof/>
            <w:webHidden/>
          </w:rPr>
          <w:instrText xml:space="preserve"> PAGEREF _Toc119587136 \h </w:instrText>
        </w:r>
        <w:r w:rsidR="00687C0A">
          <w:rPr>
            <w:noProof/>
            <w:webHidden/>
          </w:rPr>
        </w:r>
        <w:r w:rsidR="00687C0A">
          <w:rPr>
            <w:noProof/>
            <w:webHidden/>
          </w:rPr>
          <w:fldChar w:fldCharType="separate"/>
        </w:r>
        <w:r>
          <w:rPr>
            <w:noProof/>
            <w:webHidden/>
          </w:rPr>
          <w:t>18</w:t>
        </w:r>
        <w:r w:rsidR="00687C0A">
          <w:rPr>
            <w:noProof/>
            <w:webHidden/>
          </w:rPr>
          <w:fldChar w:fldCharType="end"/>
        </w:r>
      </w:hyperlink>
    </w:p>
    <w:p w14:paraId="0CCBFABD" w14:textId="7B0E09F3"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37" w:history="1">
        <w:r w:rsidR="00687C0A" w:rsidRPr="004C2C6F">
          <w:rPr>
            <w:rStyle w:val="-"/>
            <w:rFonts w:cs="Tahoma"/>
            <w:noProof/>
            <w:lang w:val="el-GR"/>
          </w:rPr>
          <w:t>2.1.4 Γλώσσα</w:t>
        </w:r>
        <w:r w:rsidR="00687C0A">
          <w:rPr>
            <w:noProof/>
            <w:webHidden/>
          </w:rPr>
          <w:tab/>
        </w:r>
        <w:r w:rsidR="00687C0A">
          <w:rPr>
            <w:noProof/>
            <w:webHidden/>
          </w:rPr>
          <w:fldChar w:fldCharType="begin"/>
        </w:r>
        <w:r w:rsidR="00687C0A">
          <w:rPr>
            <w:noProof/>
            <w:webHidden/>
          </w:rPr>
          <w:instrText xml:space="preserve"> PAGEREF _Toc119587137 \h </w:instrText>
        </w:r>
        <w:r w:rsidR="00687C0A">
          <w:rPr>
            <w:noProof/>
            <w:webHidden/>
          </w:rPr>
        </w:r>
        <w:r w:rsidR="00687C0A">
          <w:rPr>
            <w:noProof/>
            <w:webHidden/>
          </w:rPr>
          <w:fldChar w:fldCharType="separate"/>
        </w:r>
        <w:r>
          <w:rPr>
            <w:noProof/>
            <w:webHidden/>
          </w:rPr>
          <w:t>19</w:t>
        </w:r>
        <w:r w:rsidR="00687C0A">
          <w:rPr>
            <w:noProof/>
            <w:webHidden/>
          </w:rPr>
          <w:fldChar w:fldCharType="end"/>
        </w:r>
      </w:hyperlink>
    </w:p>
    <w:p w14:paraId="085ED4C5" w14:textId="01598BF4"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38" w:history="1">
        <w:r w:rsidR="00687C0A" w:rsidRPr="004C2C6F">
          <w:rPr>
            <w:rStyle w:val="-"/>
            <w:rFonts w:cs="Tahoma"/>
            <w:noProof/>
            <w:lang w:val="el-GR"/>
          </w:rPr>
          <w:t>2.1.5 Εγγυήσεις</w:t>
        </w:r>
        <w:r w:rsidR="00687C0A">
          <w:rPr>
            <w:noProof/>
            <w:webHidden/>
          </w:rPr>
          <w:tab/>
        </w:r>
        <w:r w:rsidR="00687C0A">
          <w:rPr>
            <w:noProof/>
            <w:webHidden/>
          </w:rPr>
          <w:fldChar w:fldCharType="begin"/>
        </w:r>
        <w:r w:rsidR="00687C0A">
          <w:rPr>
            <w:noProof/>
            <w:webHidden/>
          </w:rPr>
          <w:instrText xml:space="preserve"> PAGEREF _Toc119587138 \h </w:instrText>
        </w:r>
        <w:r w:rsidR="00687C0A">
          <w:rPr>
            <w:noProof/>
            <w:webHidden/>
          </w:rPr>
        </w:r>
        <w:r w:rsidR="00687C0A">
          <w:rPr>
            <w:noProof/>
            <w:webHidden/>
          </w:rPr>
          <w:fldChar w:fldCharType="separate"/>
        </w:r>
        <w:r>
          <w:rPr>
            <w:noProof/>
            <w:webHidden/>
          </w:rPr>
          <w:t>19</w:t>
        </w:r>
        <w:r w:rsidR="00687C0A">
          <w:rPr>
            <w:noProof/>
            <w:webHidden/>
          </w:rPr>
          <w:fldChar w:fldCharType="end"/>
        </w:r>
      </w:hyperlink>
    </w:p>
    <w:p w14:paraId="39152E35" w14:textId="29FF5E77"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39" w:history="1">
        <w:r w:rsidR="00687C0A" w:rsidRPr="004C2C6F">
          <w:rPr>
            <w:rStyle w:val="-"/>
            <w:rFonts w:cs="Tahoma"/>
            <w:noProof/>
            <w:lang w:val="el-GR"/>
          </w:rPr>
          <w:t>2.1.6 Προστασία Προσωπικών Δεδομένων</w:t>
        </w:r>
        <w:r w:rsidR="00687C0A">
          <w:rPr>
            <w:noProof/>
            <w:webHidden/>
          </w:rPr>
          <w:tab/>
        </w:r>
        <w:r w:rsidR="00687C0A">
          <w:rPr>
            <w:noProof/>
            <w:webHidden/>
          </w:rPr>
          <w:fldChar w:fldCharType="begin"/>
        </w:r>
        <w:r w:rsidR="00687C0A">
          <w:rPr>
            <w:noProof/>
            <w:webHidden/>
          </w:rPr>
          <w:instrText xml:space="preserve"> PAGEREF _Toc119587139 \h </w:instrText>
        </w:r>
        <w:r w:rsidR="00687C0A">
          <w:rPr>
            <w:noProof/>
            <w:webHidden/>
          </w:rPr>
        </w:r>
        <w:r w:rsidR="00687C0A">
          <w:rPr>
            <w:noProof/>
            <w:webHidden/>
          </w:rPr>
          <w:fldChar w:fldCharType="separate"/>
        </w:r>
        <w:r>
          <w:rPr>
            <w:noProof/>
            <w:webHidden/>
          </w:rPr>
          <w:t>20</w:t>
        </w:r>
        <w:r w:rsidR="00687C0A">
          <w:rPr>
            <w:noProof/>
            <w:webHidden/>
          </w:rPr>
          <w:fldChar w:fldCharType="end"/>
        </w:r>
      </w:hyperlink>
    </w:p>
    <w:p w14:paraId="7C9A7A45" w14:textId="2310D383"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40" w:history="1">
        <w:r w:rsidR="00687C0A" w:rsidRPr="004C2C6F">
          <w:rPr>
            <w:rStyle w:val="-"/>
            <w:rFonts w:cs="Tahoma"/>
            <w:noProof/>
            <w:lang w:val="el-GR"/>
          </w:rPr>
          <w:t>2.2</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Δικαίωμα Συμμετοχής - Κριτήρια Ποιοτικής Επιλογής</w:t>
        </w:r>
        <w:r w:rsidR="00687C0A">
          <w:rPr>
            <w:noProof/>
            <w:webHidden/>
          </w:rPr>
          <w:tab/>
        </w:r>
        <w:r w:rsidR="00687C0A">
          <w:rPr>
            <w:noProof/>
            <w:webHidden/>
          </w:rPr>
          <w:fldChar w:fldCharType="begin"/>
        </w:r>
        <w:r w:rsidR="00687C0A">
          <w:rPr>
            <w:noProof/>
            <w:webHidden/>
          </w:rPr>
          <w:instrText xml:space="preserve"> PAGEREF _Toc119587140 \h </w:instrText>
        </w:r>
        <w:r w:rsidR="00687C0A">
          <w:rPr>
            <w:noProof/>
            <w:webHidden/>
          </w:rPr>
        </w:r>
        <w:r w:rsidR="00687C0A">
          <w:rPr>
            <w:noProof/>
            <w:webHidden/>
          </w:rPr>
          <w:fldChar w:fldCharType="separate"/>
        </w:r>
        <w:r>
          <w:rPr>
            <w:noProof/>
            <w:webHidden/>
          </w:rPr>
          <w:t>22</w:t>
        </w:r>
        <w:r w:rsidR="00687C0A">
          <w:rPr>
            <w:noProof/>
            <w:webHidden/>
          </w:rPr>
          <w:fldChar w:fldCharType="end"/>
        </w:r>
      </w:hyperlink>
    </w:p>
    <w:p w14:paraId="4D51B329" w14:textId="25F84C5D"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1" w:history="1">
        <w:r w:rsidR="00687C0A" w:rsidRPr="004C2C6F">
          <w:rPr>
            <w:rStyle w:val="-"/>
            <w:rFonts w:cs="Tahoma"/>
            <w:noProof/>
            <w:lang w:val="el-GR"/>
          </w:rPr>
          <w:t>2.2.1 Δικαιούμενοι συμμετοχής</w:t>
        </w:r>
        <w:r w:rsidR="00687C0A">
          <w:rPr>
            <w:noProof/>
            <w:webHidden/>
          </w:rPr>
          <w:tab/>
        </w:r>
        <w:r w:rsidR="00687C0A">
          <w:rPr>
            <w:noProof/>
            <w:webHidden/>
          </w:rPr>
          <w:fldChar w:fldCharType="begin"/>
        </w:r>
        <w:r w:rsidR="00687C0A">
          <w:rPr>
            <w:noProof/>
            <w:webHidden/>
          </w:rPr>
          <w:instrText xml:space="preserve"> PAGEREF _Toc119587141 \h </w:instrText>
        </w:r>
        <w:r w:rsidR="00687C0A">
          <w:rPr>
            <w:noProof/>
            <w:webHidden/>
          </w:rPr>
        </w:r>
        <w:r w:rsidR="00687C0A">
          <w:rPr>
            <w:noProof/>
            <w:webHidden/>
          </w:rPr>
          <w:fldChar w:fldCharType="separate"/>
        </w:r>
        <w:r>
          <w:rPr>
            <w:noProof/>
            <w:webHidden/>
          </w:rPr>
          <w:t>22</w:t>
        </w:r>
        <w:r w:rsidR="00687C0A">
          <w:rPr>
            <w:noProof/>
            <w:webHidden/>
          </w:rPr>
          <w:fldChar w:fldCharType="end"/>
        </w:r>
      </w:hyperlink>
    </w:p>
    <w:p w14:paraId="5252FCBE" w14:textId="3EDFDE2A"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2" w:history="1">
        <w:r w:rsidR="00687C0A" w:rsidRPr="004C2C6F">
          <w:rPr>
            <w:rStyle w:val="-"/>
            <w:rFonts w:cs="Tahoma"/>
            <w:noProof/>
            <w:lang w:val="el-GR"/>
          </w:rPr>
          <w:t>2.2.2 Εγγύηση συμμετοχής</w:t>
        </w:r>
        <w:r w:rsidR="00687C0A">
          <w:rPr>
            <w:noProof/>
            <w:webHidden/>
          </w:rPr>
          <w:tab/>
        </w:r>
        <w:r w:rsidR="00687C0A">
          <w:rPr>
            <w:noProof/>
            <w:webHidden/>
          </w:rPr>
          <w:fldChar w:fldCharType="begin"/>
        </w:r>
        <w:r w:rsidR="00687C0A">
          <w:rPr>
            <w:noProof/>
            <w:webHidden/>
          </w:rPr>
          <w:instrText xml:space="preserve"> PAGEREF _Toc119587142 \h </w:instrText>
        </w:r>
        <w:r w:rsidR="00687C0A">
          <w:rPr>
            <w:noProof/>
            <w:webHidden/>
          </w:rPr>
        </w:r>
        <w:r w:rsidR="00687C0A">
          <w:rPr>
            <w:noProof/>
            <w:webHidden/>
          </w:rPr>
          <w:fldChar w:fldCharType="separate"/>
        </w:r>
        <w:r>
          <w:rPr>
            <w:noProof/>
            <w:webHidden/>
          </w:rPr>
          <w:t>23</w:t>
        </w:r>
        <w:r w:rsidR="00687C0A">
          <w:rPr>
            <w:noProof/>
            <w:webHidden/>
          </w:rPr>
          <w:fldChar w:fldCharType="end"/>
        </w:r>
      </w:hyperlink>
    </w:p>
    <w:p w14:paraId="54B6DE7D" w14:textId="0D79636A"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3" w:history="1">
        <w:r w:rsidR="00687C0A" w:rsidRPr="004C2C6F">
          <w:rPr>
            <w:rStyle w:val="-"/>
            <w:rFonts w:cs="Tahoma"/>
            <w:noProof/>
            <w:lang w:val="el-GR"/>
          </w:rPr>
          <w:t>2.2.3 Λόγοι αποκλεισμού</w:t>
        </w:r>
        <w:r w:rsidR="00687C0A">
          <w:rPr>
            <w:noProof/>
            <w:webHidden/>
          </w:rPr>
          <w:tab/>
        </w:r>
        <w:r w:rsidR="00687C0A">
          <w:rPr>
            <w:noProof/>
            <w:webHidden/>
          </w:rPr>
          <w:fldChar w:fldCharType="begin"/>
        </w:r>
        <w:r w:rsidR="00687C0A">
          <w:rPr>
            <w:noProof/>
            <w:webHidden/>
          </w:rPr>
          <w:instrText xml:space="preserve"> PAGEREF _Toc119587143 \h </w:instrText>
        </w:r>
        <w:r w:rsidR="00687C0A">
          <w:rPr>
            <w:noProof/>
            <w:webHidden/>
          </w:rPr>
        </w:r>
        <w:r w:rsidR="00687C0A">
          <w:rPr>
            <w:noProof/>
            <w:webHidden/>
          </w:rPr>
          <w:fldChar w:fldCharType="separate"/>
        </w:r>
        <w:r>
          <w:rPr>
            <w:noProof/>
            <w:webHidden/>
          </w:rPr>
          <w:t>24</w:t>
        </w:r>
        <w:r w:rsidR="00687C0A">
          <w:rPr>
            <w:noProof/>
            <w:webHidden/>
          </w:rPr>
          <w:fldChar w:fldCharType="end"/>
        </w:r>
      </w:hyperlink>
    </w:p>
    <w:p w14:paraId="0682369C" w14:textId="43EA1C45"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4" w:history="1">
        <w:r w:rsidR="00687C0A" w:rsidRPr="004C2C6F">
          <w:rPr>
            <w:rStyle w:val="-"/>
            <w:rFonts w:cs="Tahoma"/>
            <w:noProof/>
            <w:lang w:val="el-GR"/>
          </w:rPr>
          <w:t>2.2.4 Καταλληλόλητα άσκησης επαγγελματικής δραστηριότητας</w:t>
        </w:r>
        <w:r w:rsidR="00687C0A">
          <w:rPr>
            <w:noProof/>
            <w:webHidden/>
          </w:rPr>
          <w:tab/>
        </w:r>
        <w:r w:rsidR="00687C0A">
          <w:rPr>
            <w:noProof/>
            <w:webHidden/>
          </w:rPr>
          <w:fldChar w:fldCharType="begin"/>
        </w:r>
        <w:r w:rsidR="00687C0A">
          <w:rPr>
            <w:noProof/>
            <w:webHidden/>
          </w:rPr>
          <w:instrText xml:space="preserve"> PAGEREF _Toc119587144 \h </w:instrText>
        </w:r>
        <w:r w:rsidR="00687C0A">
          <w:rPr>
            <w:noProof/>
            <w:webHidden/>
          </w:rPr>
        </w:r>
        <w:r w:rsidR="00687C0A">
          <w:rPr>
            <w:noProof/>
            <w:webHidden/>
          </w:rPr>
          <w:fldChar w:fldCharType="separate"/>
        </w:r>
        <w:r>
          <w:rPr>
            <w:noProof/>
            <w:webHidden/>
          </w:rPr>
          <w:t>29</w:t>
        </w:r>
        <w:r w:rsidR="00687C0A">
          <w:rPr>
            <w:noProof/>
            <w:webHidden/>
          </w:rPr>
          <w:fldChar w:fldCharType="end"/>
        </w:r>
      </w:hyperlink>
    </w:p>
    <w:p w14:paraId="4C759FF1" w14:textId="6ED69D5E"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5" w:history="1">
        <w:r w:rsidR="00687C0A" w:rsidRPr="004C2C6F">
          <w:rPr>
            <w:rStyle w:val="-"/>
            <w:rFonts w:cs="Tahoma"/>
            <w:noProof/>
            <w:lang w:val="el-GR"/>
          </w:rPr>
          <w:t>2.2.5 Οικονομική και χρηματοοικονομική επάρκεια</w:t>
        </w:r>
        <w:r w:rsidR="00687C0A">
          <w:rPr>
            <w:noProof/>
            <w:webHidden/>
          </w:rPr>
          <w:tab/>
        </w:r>
        <w:r w:rsidR="00687C0A">
          <w:rPr>
            <w:noProof/>
            <w:webHidden/>
          </w:rPr>
          <w:fldChar w:fldCharType="begin"/>
        </w:r>
        <w:r w:rsidR="00687C0A">
          <w:rPr>
            <w:noProof/>
            <w:webHidden/>
          </w:rPr>
          <w:instrText xml:space="preserve"> PAGEREF _Toc119587145 \h </w:instrText>
        </w:r>
        <w:r w:rsidR="00687C0A">
          <w:rPr>
            <w:noProof/>
            <w:webHidden/>
          </w:rPr>
        </w:r>
        <w:r w:rsidR="00687C0A">
          <w:rPr>
            <w:noProof/>
            <w:webHidden/>
          </w:rPr>
          <w:fldChar w:fldCharType="separate"/>
        </w:r>
        <w:r>
          <w:rPr>
            <w:noProof/>
            <w:webHidden/>
          </w:rPr>
          <w:t>29</w:t>
        </w:r>
        <w:r w:rsidR="00687C0A">
          <w:rPr>
            <w:noProof/>
            <w:webHidden/>
          </w:rPr>
          <w:fldChar w:fldCharType="end"/>
        </w:r>
      </w:hyperlink>
    </w:p>
    <w:p w14:paraId="5785ACE7" w14:textId="1340E139" w:rsidR="00687C0A" w:rsidRDefault="0065435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9587146" w:history="1">
        <w:r w:rsidR="00687C0A" w:rsidRPr="004C2C6F">
          <w:rPr>
            <w:rStyle w:val="-"/>
            <w:rFonts w:cs="Tahoma"/>
            <w:noProof/>
            <w:lang w:val="el-GR"/>
          </w:rPr>
          <w:t>2.2.6</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cs="Tahoma"/>
            <w:noProof/>
            <w:lang w:val="el-GR"/>
          </w:rPr>
          <w:t>Τεχνική και επαγγελματική ικανότητα</w:t>
        </w:r>
        <w:r w:rsidR="00687C0A">
          <w:rPr>
            <w:noProof/>
            <w:webHidden/>
          </w:rPr>
          <w:tab/>
        </w:r>
        <w:r w:rsidR="00687C0A">
          <w:rPr>
            <w:noProof/>
            <w:webHidden/>
          </w:rPr>
          <w:fldChar w:fldCharType="begin"/>
        </w:r>
        <w:r w:rsidR="00687C0A">
          <w:rPr>
            <w:noProof/>
            <w:webHidden/>
          </w:rPr>
          <w:instrText xml:space="preserve"> PAGEREF _Toc119587146 \h </w:instrText>
        </w:r>
        <w:r w:rsidR="00687C0A">
          <w:rPr>
            <w:noProof/>
            <w:webHidden/>
          </w:rPr>
        </w:r>
        <w:r w:rsidR="00687C0A">
          <w:rPr>
            <w:noProof/>
            <w:webHidden/>
          </w:rPr>
          <w:fldChar w:fldCharType="separate"/>
        </w:r>
        <w:r>
          <w:rPr>
            <w:noProof/>
            <w:webHidden/>
          </w:rPr>
          <w:t>30</w:t>
        </w:r>
        <w:r w:rsidR="00687C0A">
          <w:rPr>
            <w:noProof/>
            <w:webHidden/>
          </w:rPr>
          <w:fldChar w:fldCharType="end"/>
        </w:r>
      </w:hyperlink>
    </w:p>
    <w:p w14:paraId="3E46F747" w14:textId="7DA25982"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7" w:history="1">
        <w:r w:rsidR="00687C0A" w:rsidRPr="004C2C6F">
          <w:rPr>
            <w:rStyle w:val="-"/>
            <w:rFonts w:cs="Tahoma"/>
            <w:noProof/>
            <w:lang w:val="el-GR"/>
          </w:rPr>
          <w:t>2.2.7 Πρότυπα διασφάλισης ποιότητας</w:t>
        </w:r>
        <w:r w:rsidR="00687C0A">
          <w:rPr>
            <w:noProof/>
            <w:webHidden/>
          </w:rPr>
          <w:tab/>
        </w:r>
        <w:r w:rsidR="00687C0A">
          <w:rPr>
            <w:noProof/>
            <w:webHidden/>
          </w:rPr>
          <w:fldChar w:fldCharType="begin"/>
        </w:r>
        <w:r w:rsidR="00687C0A">
          <w:rPr>
            <w:noProof/>
            <w:webHidden/>
          </w:rPr>
          <w:instrText xml:space="preserve"> PAGEREF _Toc119587147 \h </w:instrText>
        </w:r>
        <w:r w:rsidR="00687C0A">
          <w:rPr>
            <w:noProof/>
            <w:webHidden/>
          </w:rPr>
        </w:r>
        <w:r w:rsidR="00687C0A">
          <w:rPr>
            <w:noProof/>
            <w:webHidden/>
          </w:rPr>
          <w:fldChar w:fldCharType="separate"/>
        </w:r>
        <w:r>
          <w:rPr>
            <w:noProof/>
            <w:webHidden/>
          </w:rPr>
          <w:t>30</w:t>
        </w:r>
        <w:r w:rsidR="00687C0A">
          <w:rPr>
            <w:noProof/>
            <w:webHidden/>
          </w:rPr>
          <w:fldChar w:fldCharType="end"/>
        </w:r>
      </w:hyperlink>
    </w:p>
    <w:p w14:paraId="43894512" w14:textId="2E700842"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8" w:history="1">
        <w:r w:rsidR="00687C0A" w:rsidRPr="004C2C6F">
          <w:rPr>
            <w:rStyle w:val="-"/>
            <w:rFonts w:cs="Tahoma"/>
            <w:noProof/>
            <w:lang w:val="el-GR"/>
          </w:rPr>
          <w:t>2.2.8 Στήριξη στην ικανότητα τρίτων - Υπεργολαβία</w:t>
        </w:r>
        <w:r w:rsidR="00687C0A">
          <w:rPr>
            <w:noProof/>
            <w:webHidden/>
          </w:rPr>
          <w:tab/>
        </w:r>
        <w:r w:rsidR="00687C0A">
          <w:rPr>
            <w:noProof/>
            <w:webHidden/>
          </w:rPr>
          <w:fldChar w:fldCharType="begin"/>
        </w:r>
        <w:r w:rsidR="00687C0A">
          <w:rPr>
            <w:noProof/>
            <w:webHidden/>
          </w:rPr>
          <w:instrText xml:space="preserve"> PAGEREF _Toc119587148 \h </w:instrText>
        </w:r>
        <w:r w:rsidR="00687C0A">
          <w:rPr>
            <w:noProof/>
            <w:webHidden/>
          </w:rPr>
        </w:r>
        <w:r w:rsidR="00687C0A">
          <w:rPr>
            <w:noProof/>
            <w:webHidden/>
          </w:rPr>
          <w:fldChar w:fldCharType="separate"/>
        </w:r>
        <w:r>
          <w:rPr>
            <w:noProof/>
            <w:webHidden/>
          </w:rPr>
          <w:t>31</w:t>
        </w:r>
        <w:r w:rsidR="00687C0A">
          <w:rPr>
            <w:noProof/>
            <w:webHidden/>
          </w:rPr>
          <w:fldChar w:fldCharType="end"/>
        </w:r>
      </w:hyperlink>
    </w:p>
    <w:p w14:paraId="042B9B0F" w14:textId="76A8B11A"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49" w:history="1">
        <w:r w:rsidR="00687C0A" w:rsidRPr="004C2C6F">
          <w:rPr>
            <w:rStyle w:val="-"/>
            <w:rFonts w:cs="Tahoma"/>
            <w:noProof/>
            <w:lang w:val="el-GR"/>
          </w:rPr>
          <w:t>2.2.8.2 Υπεργολαβία</w:t>
        </w:r>
        <w:r w:rsidR="00687C0A">
          <w:rPr>
            <w:noProof/>
            <w:webHidden/>
          </w:rPr>
          <w:tab/>
        </w:r>
        <w:r w:rsidR="00687C0A">
          <w:rPr>
            <w:noProof/>
            <w:webHidden/>
          </w:rPr>
          <w:fldChar w:fldCharType="begin"/>
        </w:r>
        <w:r w:rsidR="00687C0A">
          <w:rPr>
            <w:noProof/>
            <w:webHidden/>
          </w:rPr>
          <w:instrText xml:space="preserve"> PAGEREF _Toc119587149 \h </w:instrText>
        </w:r>
        <w:r w:rsidR="00687C0A">
          <w:rPr>
            <w:noProof/>
            <w:webHidden/>
          </w:rPr>
        </w:r>
        <w:r w:rsidR="00687C0A">
          <w:rPr>
            <w:noProof/>
            <w:webHidden/>
          </w:rPr>
          <w:fldChar w:fldCharType="separate"/>
        </w:r>
        <w:r>
          <w:rPr>
            <w:noProof/>
            <w:webHidden/>
          </w:rPr>
          <w:t>32</w:t>
        </w:r>
        <w:r w:rsidR="00687C0A">
          <w:rPr>
            <w:noProof/>
            <w:webHidden/>
          </w:rPr>
          <w:fldChar w:fldCharType="end"/>
        </w:r>
      </w:hyperlink>
    </w:p>
    <w:p w14:paraId="17E847EC" w14:textId="36E83628"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50" w:history="1">
        <w:r w:rsidR="00687C0A" w:rsidRPr="004C2C6F">
          <w:rPr>
            <w:rStyle w:val="-"/>
            <w:rFonts w:cs="Tahoma"/>
            <w:noProof/>
            <w:lang w:val="el-GR"/>
          </w:rPr>
          <w:t>2.2.9 Κανόνες απόδειξης ποιοτικής επιλογής</w:t>
        </w:r>
        <w:r w:rsidR="00687C0A">
          <w:rPr>
            <w:noProof/>
            <w:webHidden/>
          </w:rPr>
          <w:tab/>
        </w:r>
        <w:r w:rsidR="00687C0A">
          <w:rPr>
            <w:noProof/>
            <w:webHidden/>
          </w:rPr>
          <w:fldChar w:fldCharType="begin"/>
        </w:r>
        <w:r w:rsidR="00687C0A">
          <w:rPr>
            <w:noProof/>
            <w:webHidden/>
          </w:rPr>
          <w:instrText xml:space="preserve"> PAGEREF _Toc119587150 \h </w:instrText>
        </w:r>
        <w:r w:rsidR="00687C0A">
          <w:rPr>
            <w:noProof/>
            <w:webHidden/>
          </w:rPr>
        </w:r>
        <w:r w:rsidR="00687C0A">
          <w:rPr>
            <w:noProof/>
            <w:webHidden/>
          </w:rPr>
          <w:fldChar w:fldCharType="separate"/>
        </w:r>
        <w:r>
          <w:rPr>
            <w:noProof/>
            <w:webHidden/>
          </w:rPr>
          <w:t>32</w:t>
        </w:r>
        <w:r w:rsidR="00687C0A">
          <w:rPr>
            <w:noProof/>
            <w:webHidden/>
          </w:rPr>
          <w:fldChar w:fldCharType="end"/>
        </w:r>
      </w:hyperlink>
    </w:p>
    <w:p w14:paraId="451BE86C" w14:textId="141701F8"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51" w:history="1">
        <w:r w:rsidR="00687C0A" w:rsidRPr="004C2C6F">
          <w:rPr>
            <w:rStyle w:val="-"/>
            <w:rFonts w:cs="Tahoma"/>
            <w:noProof/>
            <w:lang w:val="el-GR"/>
          </w:rPr>
          <w:t>2.2.9.1 Προκαταρκτική απόδειξη κατά την υποβολή προσφορών</w:t>
        </w:r>
        <w:r w:rsidR="00687C0A">
          <w:rPr>
            <w:noProof/>
            <w:webHidden/>
          </w:rPr>
          <w:tab/>
        </w:r>
        <w:r w:rsidR="00687C0A">
          <w:rPr>
            <w:noProof/>
            <w:webHidden/>
          </w:rPr>
          <w:fldChar w:fldCharType="begin"/>
        </w:r>
        <w:r w:rsidR="00687C0A">
          <w:rPr>
            <w:noProof/>
            <w:webHidden/>
          </w:rPr>
          <w:instrText xml:space="preserve"> PAGEREF _Toc119587151 \h </w:instrText>
        </w:r>
        <w:r w:rsidR="00687C0A">
          <w:rPr>
            <w:noProof/>
            <w:webHidden/>
          </w:rPr>
        </w:r>
        <w:r w:rsidR="00687C0A">
          <w:rPr>
            <w:noProof/>
            <w:webHidden/>
          </w:rPr>
          <w:fldChar w:fldCharType="separate"/>
        </w:r>
        <w:r>
          <w:rPr>
            <w:noProof/>
            <w:webHidden/>
          </w:rPr>
          <w:t>33</w:t>
        </w:r>
        <w:r w:rsidR="00687C0A">
          <w:rPr>
            <w:noProof/>
            <w:webHidden/>
          </w:rPr>
          <w:fldChar w:fldCharType="end"/>
        </w:r>
      </w:hyperlink>
    </w:p>
    <w:p w14:paraId="5AB06035" w14:textId="66BD8379"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52" w:history="1">
        <w:r w:rsidR="00687C0A" w:rsidRPr="004C2C6F">
          <w:rPr>
            <w:rStyle w:val="-"/>
            <w:rFonts w:cs="Tahoma"/>
            <w:noProof/>
            <w:lang w:val="el-GR"/>
          </w:rPr>
          <w:t>2.2.9.2 Αποδεικτικά μέσα - Δικαιολογητικά προσωρινού αναδόχου</w:t>
        </w:r>
        <w:r w:rsidR="00687C0A">
          <w:rPr>
            <w:noProof/>
            <w:webHidden/>
          </w:rPr>
          <w:tab/>
        </w:r>
        <w:r w:rsidR="00687C0A">
          <w:rPr>
            <w:noProof/>
            <w:webHidden/>
          </w:rPr>
          <w:fldChar w:fldCharType="begin"/>
        </w:r>
        <w:r w:rsidR="00687C0A">
          <w:rPr>
            <w:noProof/>
            <w:webHidden/>
          </w:rPr>
          <w:instrText xml:space="preserve"> PAGEREF _Toc119587152 \h </w:instrText>
        </w:r>
        <w:r w:rsidR="00687C0A">
          <w:rPr>
            <w:noProof/>
            <w:webHidden/>
          </w:rPr>
        </w:r>
        <w:r w:rsidR="00687C0A">
          <w:rPr>
            <w:noProof/>
            <w:webHidden/>
          </w:rPr>
          <w:fldChar w:fldCharType="separate"/>
        </w:r>
        <w:r>
          <w:rPr>
            <w:noProof/>
            <w:webHidden/>
          </w:rPr>
          <w:t>34</w:t>
        </w:r>
        <w:r w:rsidR="00687C0A">
          <w:rPr>
            <w:noProof/>
            <w:webHidden/>
          </w:rPr>
          <w:fldChar w:fldCharType="end"/>
        </w:r>
      </w:hyperlink>
    </w:p>
    <w:p w14:paraId="3B67BD73" w14:textId="6261F490"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53" w:history="1">
        <w:r w:rsidR="00687C0A" w:rsidRPr="004C2C6F">
          <w:rPr>
            <w:rStyle w:val="-"/>
            <w:rFonts w:cs="Tahoma"/>
            <w:noProof/>
            <w:lang w:val="el-GR"/>
          </w:rPr>
          <w:t>2.3</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Κριτήρια Ανάθεσης</w:t>
        </w:r>
        <w:r w:rsidR="00687C0A">
          <w:rPr>
            <w:noProof/>
            <w:webHidden/>
          </w:rPr>
          <w:tab/>
        </w:r>
        <w:r w:rsidR="00687C0A">
          <w:rPr>
            <w:noProof/>
            <w:webHidden/>
          </w:rPr>
          <w:fldChar w:fldCharType="begin"/>
        </w:r>
        <w:r w:rsidR="00687C0A">
          <w:rPr>
            <w:noProof/>
            <w:webHidden/>
          </w:rPr>
          <w:instrText xml:space="preserve"> PAGEREF _Toc119587153 \h </w:instrText>
        </w:r>
        <w:r w:rsidR="00687C0A">
          <w:rPr>
            <w:noProof/>
            <w:webHidden/>
          </w:rPr>
        </w:r>
        <w:r w:rsidR="00687C0A">
          <w:rPr>
            <w:noProof/>
            <w:webHidden/>
          </w:rPr>
          <w:fldChar w:fldCharType="separate"/>
        </w:r>
        <w:r>
          <w:rPr>
            <w:noProof/>
            <w:webHidden/>
          </w:rPr>
          <w:t>44</w:t>
        </w:r>
        <w:r w:rsidR="00687C0A">
          <w:rPr>
            <w:noProof/>
            <w:webHidden/>
          </w:rPr>
          <w:fldChar w:fldCharType="end"/>
        </w:r>
      </w:hyperlink>
    </w:p>
    <w:p w14:paraId="15DBC9B5" w14:textId="2F319120"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54" w:history="1">
        <w:r w:rsidR="00687C0A" w:rsidRPr="004C2C6F">
          <w:rPr>
            <w:rStyle w:val="-"/>
            <w:rFonts w:cs="Tahoma"/>
            <w:noProof/>
            <w:lang w:val="el-GR"/>
          </w:rPr>
          <w:t>2.4</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Κατάρτιση - Περιεχόμενο Προσφορών</w:t>
        </w:r>
        <w:r w:rsidR="00687C0A">
          <w:rPr>
            <w:noProof/>
            <w:webHidden/>
          </w:rPr>
          <w:tab/>
        </w:r>
        <w:r w:rsidR="00687C0A">
          <w:rPr>
            <w:noProof/>
            <w:webHidden/>
          </w:rPr>
          <w:fldChar w:fldCharType="begin"/>
        </w:r>
        <w:r w:rsidR="00687C0A">
          <w:rPr>
            <w:noProof/>
            <w:webHidden/>
          </w:rPr>
          <w:instrText xml:space="preserve"> PAGEREF _Toc119587154 \h </w:instrText>
        </w:r>
        <w:r w:rsidR="00687C0A">
          <w:rPr>
            <w:noProof/>
            <w:webHidden/>
          </w:rPr>
        </w:r>
        <w:r w:rsidR="00687C0A">
          <w:rPr>
            <w:noProof/>
            <w:webHidden/>
          </w:rPr>
          <w:fldChar w:fldCharType="separate"/>
        </w:r>
        <w:r>
          <w:rPr>
            <w:noProof/>
            <w:webHidden/>
          </w:rPr>
          <w:t>47</w:t>
        </w:r>
        <w:r w:rsidR="00687C0A">
          <w:rPr>
            <w:noProof/>
            <w:webHidden/>
          </w:rPr>
          <w:fldChar w:fldCharType="end"/>
        </w:r>
      </w:hyperlink>
    </w:p>
    <w:p w14:paraId="2BD5F1EE" w14:textId="6273A29E" w:rsidR="00687C0A" w:rsidRDefault="00654356">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87155" w:history="1">
        <w:r w:rsidR="00687C0A" w:rsidRPr="004C2C6F">
          <w:rPr>
            <w:rStyle w:val="-"/>
            <w:noProof/>
            <w:lang w:val="el-GR"/>
          </w:rPr>
          <w:t>3. ΔΙΕΝΕΡΓΕΙΑ ΔΙΑΔΙΚΑΣΙΑΣ - ΑΞΙΟΛΟΓΗΣΗ ΠΡΟΣΦΟΡΩΝ</w:t>
        </w:r>
        <w:r w:rsidR="00687C0A">
          <w:rPr>
            <w:noProof/>
            <w:webHidden/>
          </w:rPr>
          <w:tab/>
        </w:r>
        <w:r w:rsidR="00687C0A">
          <w:rPr>
            <w:noProof/>
            <w:webHidden/>
          </w:rPr>
          <w:fldChar w:fldCharType="begin"/>
        </w:r>
        <w:r w:rsidR="00687C0A">
          <w:rPr>
            <w:noProof/>
            <w:webHidden/>
          </w:rPr>
          <w:instrText xml:space="preserve"> PAGEREF _Toc119587155 \h </w:instrText>
        </w:r>
        <w:r w:rsidR="00687C0A">
          <w:rPr>
            <w:noProof/>
            <w:webHidden/>
          </w:rPr>
        </w:r>
        <w:r w:rsidR="00687C0A">
          <w:rPr>
            <w:noProof/>
            <w:webHidden/>
          </w:rPr>
          <w:fldChar w:fldCharType="separate"/>
        </w:r>
        <w:r>
          <w:rPr>
            <w:noProof/>
            <w:webHidden/>
          </w:rPr>
          <w:t>57</w:t>
        </w:r>
        <w:r w:rsidR="00687C0A">
          <w:rPr>
            <w:noProof/>
            <w:webHidden/>
          </w:rPr>
          <w:fldChar w:fldCharType="end"/>
        </w:r>
      </w:hyperlink>
    </w:p>
    <w:p w14:paraId="49AF14BF" w14:textId="70D6E425"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56" w:history="1">
        <w:r w:rsidR="00687C0A" w:rsidRPr="004C2C6F">
          <w:rPr>
            <w:rStyle w:val="-"/>
            <w:rFonts w:cs="Tahoma"/>
            <w:noProof/>
            <w:lang w:val="el-GR"/>
          </w:rPr>
          <w:t>3.1</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Αποσφράγιση και αξιολόγηση προσφορών</w:t>
        </w:r>
        <w:r w:rsidR="00687C0A">
          <w:rPr>
            <w:noProof/>
            <w:webHidden/>
          </w:rPr>
          <w:tab/>
        </w:r>
        <w:r w:rsidR="00687C0A">
          <w:rPr>
            <w:noProof/>
            <w:webHidden/>
          </w:rPr>
          <w:fldChar w:fldCharType="begin"/>
        </w:r>
        <w:r w:rsidR="00687C0A">
          <w:rPr>
            <w:noProof/>
            <w:webHidden/>
          </w:rPr>
          <w:instrText xml:space="preserve"> PAGEREF _Toc119587156 \h </w:instrText>
        </w:r>
        <w:r w:rsidR="00687C0A">
          <w:rPr>
            <w:noProof/>
            <w:webHidden/>
          </w:rPr>
        </w:r>
        <w:r w:rsidR="00687C0A">
          <w:rPr>
            <w:noProof/>
            <w:webHidden/>
          </w:rPr>
          <w:fldChar w:fldCharType="separate"/>
        </w:r>
        <w:r>
          <w:rPr>
            <w:noProof/>
            <w:webHidden/>
          </w:rPr>
          <w:t>57</w:t>
        </w:r>
        <w:r w:rsidR="00687C0A">
          <w:rPr>
            <w:noProof/>
            <w:webHidden/>
          </w:rPr>
          <w:fldChar w:fldCharType="end"/>
        </w:r>
      </w:hyperlink>
    </w:p>
    <w:p w14:paraId="5CBBC2B2" w14:textId="0804E325"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57" w:history="1">
        <w:r w:rsidR="00687C0A" w:rsidRPr="004C2C6F">
          <w:rPr>
            <w:rStyle w:val="-"/>
            <w:rFonts w:cs="Tahoma"/>
            <w:noProof/>
            <w:lang w:val="el-GR"/>
          </w:rPr>
          <w:t>3.2</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Πρόσκληση υποβολής δικαιολογητικών προσωρινού αναδόχου - Δικαιολογητικά προσωρινού αναδόχου</w:t>
        </w:r>
        <w:r w:rsidR="00687C0A">
          <w:rPr>
            <w:noProof/>
            <w:webHidden/>
          </w:rPr>
          <w:tab/>
        </w:r>
        <w:r w:rsidR="00687C0A">
          <w:rPr>
            <w:noProof/>
            <w:webHidden/>
          </w:rPr>
          <w:fldChar w:fldCharType="begin"/>
        </w:r>
        <w:r w:rsidR="00687C0A">
          <w:rPr>
            <w:noProof/>
            <w:webHidden/>
          </w:rPr>
          <w:instrText xml:space="preserve"> PAGEREF _Toc119587157 \h </w:instrText>
        </w:r>
        <w:r w:rsidR="00687C0A">
          <w:rPr>
            <w:noProof/>
            <w:webHidden/>
          </w:rPr>
        </w:r>
        <w:r w:rsidR="00687C0A">
          <w:rPr>
            <w:noProof/>
            <w:webHidden/>
          </w:rPr>
          <w:fldChar w:fldCharType="separate"/>
        </w:r>
        <w:r>
          <w:rPr>
            <w:noProof/>
            <w:webHidden/>
          </w:rPr>
          <w:t>60</w:t>
        </w:r>
        <w:r w:rsidR="00687C0A">
          <w:rPr>
            <w:noProof/>
            <w:webHidden/>
          </w:rPr>
          <w:fldChar w:fldCharType="end"/>
        </w:r>
      </w:hyperlink>
    </w:p>
    <w:p w14:paraId="2A29024E" w14:textId="69A2D35A"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58" w:history="1">
        <w:r w:rsidR="00687C0A" w:rsidRPr="004C2C6F">
          <w:rPr>
            <w:rStyle w:val="-"/>
            <w:rFonts w:cs="Tahoma"/>
            <w:noProof/>
            <w:lang w:val="el-GR"/>
          </w:rPr>
          <w:t>3.3</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Κατακύρωση - σύναψη σύμβασης</w:t>
        </w:r>
        <w:r w:rsidR="00687C0A">
          <w:rPr>
            <w:noProof/>
            <w:webHidden/>
          </w:rPr>
          <w:tab/>
        </w:r>
        <w:r w:rsidR="00687C0A">
          <w:rPr>
            <w:noProof/>
            <w:webHidden/>
          </w:rPr>
          <w:fldChar w:fldCharType="begin"/>
        </w:r>
        <w:r w:rsidR="00687C0A">
          <w:rPr>
            <w:noProof/>
            <w:webHidden/>
          </w:rPr>
          <w:instrText xml:space="preserve"> PAGEREF _Toc119587158 \h </w:instrText>
        </w:r>
        <w:r w:rsidR="00687C0A">
          <w:rPr>
            <w:noProof/>
            <w:webHidden/>
          </w:rPr>
        </w:r>
        <w:r w:rsidR="00687C0A">
          <w:rPr>
            <w:noProof/>
            <w:webHidden/>
          </w:rPr>
          <w:fldChar w:fldCharType="separate"/>
        </w:r>
        <w:r>
          <w:rPr>
            <w:noProof/>
            <w:webHidden/>
          </w:rPr>
          <w:t>62</w:t>
        </w:r>
        <w:r w:rsidR="00687C0A">
          <w:rPr>
            <w:noProof/>
            <w:webHidden/>
          </w:rPr>
          <w:fldChar w:fldCharType="end"/>
        </w:r>
      </w:hyperlink>
    </w:p>
    <w:p w14:paraId="024A236F" w14:textId="743CD297"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59" w:history="1">
        <w:r w:rsidR="00687C0A" w:rsidRPr="004C2C6F">
          <w:rPr>
            <w:rStyle w:val="-"/>
            <w:rFonts w:cs="Tahoma"/>
            <w:noProof/>
            <w:lang w:val="el-GR"/>
          </w:rPr>
          <w:t>3.4</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Προδικαστικές Προσφυγές - Προσωρινή και Οριστική Δικαστική Προστασία</w:t>
        </w:r>
        <w:r w:rsidR="00687C0A">
          <w:rPr>
            <w:noProof/>
            <w:webHidden/>
          </w:rPr>
          <w:tab/>
        </w:r>
        <w:r w:rsidR="00687C0A">
          <w:rPr>
            <w:noProof/>
            <w:webHidden/>
          </w:rPr>
          <w:fldChar w:fldCharType="begin"/>
        </w:r>
        <w:r w:rsidR="00687C0A">
          <w:rPr>
            <w:noProof/>
            <w:webHidden/>
          </w:rPr>
          <w:instrText xml:space="preserve"> PAGEREF _Toc119587159 \h </w:instrText>
        </w:r>
        <w:r w:rsidR="00687C0A">
          <w:rPr>
            <w:noProof/>
            <w:webHidden/>
          </w:rPr>
        </w:r>
        <w:r w:rsidR="00687C0A">
          <w:rPr>
            <w:noProof/>
            <w:webHidden/>
          </w:rPr>
          <w:fldChar w:fldCharType="separate"/>
        </w:r>
        <w:r>
          <w:rPr>
            <w:noProof/>
            <w:webHidden/>
          </w:rPr>
          <w:t>63</w:t>
        </w:r>
        <w:r w:rsidR="00687C0A">
          <w:rPr>
            <w:noProof/>
            <w:webHidden/>
          </w:rPr>
          <w:fldChar w:fldCharType="end"/>
        </w:r>
      </w:hyperlink>
    </w:p>
    <w:p w14:paraId="713E1C88" w14:textId="15562261"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60" w:history="1">
        <w:r w:rsidR="00687C0A" w:rsidRPr="004C2C6F">
          <w:rPr>
            <w:rStyle w:val="-"/>
            <w:rFonts w:cs="Tahoma"/>
            <w:noProof/>
            <w:lang w:val="el-GR"/>
          </w:rPr>
          <w:t>3.5</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Ματαίωση Διαδικασίας</w:t>
        </w:r>
        <w:r w:rsidR="00687C0A">
          <w:rPr>
            <w:noProof/>
            <w:webHidden/>
          </w:rPr>
          <w:tab/>
        </w:r>
        <w:r w:rsidR="00687C0A">
          <w:rPr>
            <w:noProof/>
            <w:webHidden/>
          </w:rPr>
          <w:fldChar w:fldCharType="begin"/>
        </w:r>
        <w:r w:rsidR="00687C0A">
          <w:rPr>
            <w:noProof/>
            <w:webHidden/>
          </w:rPr>
          <w:instrText xml:space="preserve"> PAGEREF _Toc119587160 \h </w:instrText>
        </w:r>
        <w:r w:rsidR="00687C0A">
          <w:rPr>
            <w:noProof/>
            <w:webHidden/>
          </w:rPr>
        </w:r>
        <w:r w:rsidR="00687C0A">
          <w:rPr>
            <w:noProof/>
            <w:webHidden/>
          </w:rPr>
          <w:fldChar w:fldCharType="separate"/>
        </w:r>
        <w:r>
          <w:rPr>
            <w:noProof/>
            <w:webHidden/>
          </w:rPr>
          <w:t>67</w:t>
        </w:r>
        <w:r w:rsidR="00687C0A">
          <w:rPr>
            <w:noProof/>
            <w:webHidden/>
          </w:rPr>
          <w:fldChar w:fldCharType="end"/>
        </w:r>
      </w:hyperlink>
    </w:p>
    <w:p w14:paraId="76D98AFC" w14:textId="33D2661D" w:rsidR="00687C0A" w:rsidRDefault="00654356">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87161" w:history="1">
        <w:r w:rsidR="00687C0A" w:rsidRPr="004C2C6F">
          <w:rPr>
            <w:rStyle w:val="-"/>
            <w:noProof/>
            <w:lang w:val="el-GR"/>
          </w:rPr>
          <w:t>4. ΟΡΟΙ ΕΚΤΕΛΕΣΗΣ ΤΗΣ ΣΥΜΒΑΣΗΣ</w:t>
        </w:r>
        <w:r w:rsidR="00687C0A">
          <w:rPr>
            <w:noProof/>
            <w:webHidden/>
          </w:rPr>
          <w:tab/>
        </w:r>
        <w:r w:rsidR="00687C0A">
          <w:rPr>
            <w:noProof/>
            <w:webHidden/>
          </w:rPr>
          <w:fldChar w:fldCharType="begin"/>
        </w:r>
        <w:r w:rsidR="00687C0A">
          <w:rPr>
            <w:noProof/>
            <w:webHidden/>
          </w:rPr>
          <w:instrText xml:space="preserve"> PAGEREF _Toc119587161 \h </w:instrText>
        </w:r>
        <w:r w:rsidR="00687C0A">
          <w:rPr>
            <w:noProof/>
            <w:webHidden/>
          </w:rPr>
        </w:r>
        <w:r w:rsidR="00687C0A">
          <w:rPr>
            <w:noProof/>
            <w:webHidden/>
          </w:rPr>
          <w:fldChar w:fldCharType="separate"/>
        </w:r>
        <w:r>
          <w:rPr>
            <w:noProof/>
            <w:webHidden/>
          </w:rPr>
          <w:t>68</w:t>
        </w:r>
        <w:r w:rsidR="00687C0A">
          <w:rPr>
            <w:noProof/>
            <w:webHidden/>
          </w:rPr>
          <w:fldChar w:fldCharType="end"/>
        </w:r>
      </w:hyperlink>
    </w:p>
    <w:p w14:paraId="12B5E6F3" w14:textId="19050590"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62" w:history="1">
        <w:r w:rsidR="00687C0A" w:rsidRPr="004C2C6F">
          <w:rPr>
            <w:rStyle w:val="-"/>
            <w:rFonts w:cs="Tahoma"/>
            <w:noProof/>
            <w:lang w:val="el-GR"/>
          </w:rPr>
          <w:t>4.1 Εγγυήσεις (καλής εκτέλεσης)</w:t>
        </w:r>
        <w:r w:rsidR="00687C0A">
          <w:rPr>
            <w:noProof/>
            <w:webHidden/>
          </w:rPr>
          <w:tab/>
        </w:r>
        <w:r w:rsidR="00687C0A">
          <w:rPr>
            <w:noProof/>
            <w:webHidden/>
          </w:rPr>
          <w:fldChar w:fldCharType="begin"/>
        </w:r>
        <w:r w:rsidR="00687C0A">
          <w:rPr>
            <w:noProof/>
            <w:webHidden/>
          </w:rPr>
          <w:instrText xml:space="preserve"> PAGEREF _Toc119587162 \h </w:instrText>
        </w:r>
        <w:r w:rsidR="00687C0A">
          <w:rPr>
            <w:noProof/>
            <w:webHidden/>
          </w:rPr>
        </w:r>
        <w:r w:rsidR="00687C0A">
          <w:rPr>
            <w:noProof/>
            <w:webHidden/>
          </w:rPr>
          <w:fldChar w:fldCharType="separate"/>
        </w:r>
        <w:r>
          <w:rPr>
            <w:noProof/>
            <w:webHidden/>
          </w:rPr>
          <w:t>68</w:t>
        </w:r>
        <w:r w:rsidR="00687C0A">
          <w:rPr>
            <w:noProof/>
            <w:webHidden/>
          </w:rPr>
          <w:fldChar w:fldCharType="end"/>
        </w:r>
      </w:hyperlink>
    </w:p>
    <w:p w14:paraId="6769C66D" w14:textId="25D2C0A1"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63" w:history="1">
        <w:r w:rsidR="00687C0A" w:rsidRPr="004C2C6F">
          <w:rPr>
            <w:rStyle w:val="-"/>
            <w:rFonts w:cs="Tahoma"/>
            <w:noProof/>
            <w:lang w:val="el-GR"/>
          </w:rPr>
          <w:t>4.1</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Συμβατικό πλαίσιο – Εφαρμοστέα νομοθεσία</w:t>
        </w:r>
        <w:r w:rsidR="00687C0A">
          <w:rPr>
            <w:noProof/>
            <w:webHidden/>
          </w:rPr>
          <w:tab/>
        </w:r>
        <w:r w:rsidR="00687C0A">
          <w:rPr>
            <w:noProof/>
            <w:webHidden/>
          </w:rPr>
          <w:fldChar w:fldCharType="begin"/>
        </w:r>
        <w:r w:rsidR="00687C0A">
          <w:rPr>
            <w:noProof/>
            <w:webHidden/>
          </w:rPr>
          <w:instrText xml:space="preserve"> PAGEREF _Toc119587163 \h </w:instrText>
        </w:r>
        <w:r w:rsidR="00687C0A">
          <w:rPr>
            <w:noProof/>
            <w:webHidden/>
          </w:rPr>
        </w:r>
        <w:r w:rsidR="00687C0A">
          <w:rPr>
            <w:noProof/>
            <w:webHidden/>
          </w:rPr>
          <w:fldChar w:fldCharType="separate"/>
        </w:r>
        <w:r>
          <w:rPr>
            <w:noProof/>
            <w:webHidden/>
          </w:rPr>
          <w:t>68</w:t>
        </w:r>
        <w:r w:rsidR="00687C0A">
          <w:rPr>
            <w:noProof/>
            <w:webHidden/>
          </w:rPr>
          <w:fldChar w:fldCharType="end"/>
        </w:r>
      </w:hyperlink>
    </w:p>
    <w:p w14:paraId="5FEE2EBE" w14:textId="7B8FE035"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64" w:history="1">
        <w:r w:rsidR="00687C0A" w:rsidRPr="004C2C6F">
          <w:rPr>
            <w:rStyle w:val="-"/>
            <w:rFonts w:cs="Tahoma"/>
            <w:noProof/>
            <w:lang w:val="el-GR"/>
          </w:rPr>
          <w:t>4.2</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Όροι εκτέλεσης της σύμβασης</w:t>
        </w:r>
        <w:r w:rsidR="00687C0A">
          <w:rPr>
            <w:noProof/>
            <w:webHidden/>
          </w:rPr>
          <w:tab/>
        </w:r>
        <w:r w:rsidR="00687C0A">
          <w:rPr>
            <w:noProof/>
            <w:webHidden/>
          </w:rPr>
          <w:fldChar w:fldCharType="begin"/>
        </w:r>
        <w:r w:rsidR="00687C0A">
          <w:rPr>
            <w:noProof/>
            <w:webHidden/>
          </w:rPr>
          <w:instrText xml:space="preserve"> PAGEREF _Toc119587164 \h </w:instrText>
        </w:r>
        <w:r w:rsidR="00687C0A">
          <w:rPr>
            <w:noProof/>
            <w:webHidden/>
          </w:rPr>
        </w:r>
        <w:r w:rsidR="00687C0A">
          <w:rPr>
            <w:noProof/>
            <w:webHidden/>
          </w:rPr>
          <w:fldChar w:fldCharType="separate"/>
        </w:r>
        <w:r>
          <w:rPr>
            <w:noProof/>
            <w:webHidden/>
          </w:rPr>
          <w:t>69</w:t>
        </w:r>
        <w:r w:rsidR="00687C0A">
          <w:rPr>
            <w:noProof/>
            <w:webHidden/>
          </w:rPr>
          <w:fldChar w:fldCharType="end"/>
        </w:r>
      </w:hyperlink>
    </w:p>
    <w:p w14:paraId="4F84257C" w14:textId="675E63B3"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65" w:history="1">
        <w:r w:rsidR="00687C0A" w:rsidRPr="004C2C6F">
          <w:rPr>
            <w:rStyle w:val="-"/>
            <w:rFonts w:cs="Tahoma"/>
            <w:noProof/>
            <w:lang w:val="el-GR"/>
          </w:rPr>
          <w:t>4.3</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Υπεργολαβία</w:t>
        </w:r>
        <w:r w:rsidR="00687C0A">
          <w:rPr>
            <w:noProof/>
            <w:webHidden/>
          </w:rPr>
          <w:tab/>
        </w:r>
        <w:r w:rsidR="00687C0A">
          <w:rPr>
            <w:noProof/>
            <w:webHidden/>
          </w:rPr>
          <w:fldChar w:fldCharType="begin"/>
        </w:r>
        <w:r w:rsidR="00687C0A">
          <w:rPr>
            <w:noProof/>
            <w:webHidden/>
          </w:rPr>
          <w:instrText xml:space="preserve"> PAGEREF _Toc119587165 \h </w:instrText>
        </w:r>
        <w:r w:rsidR="00687C0A">
          <w:rPr>
            <w:noProof/>
            <w:webHidden/>
          </w:rPr>
        </w:r>
        <w:r w:rsidR="00687C0A">
          <w:rPr>
            <w:noProof/>
            <w:webHidden/>
          </w:rPr>
          <w:fldChar w:fldCharType="separate"/>
        </w:r>
        <w:r>
          <w:rPr>
            <w:noProof/>
            <w:webHidden/>
          </w:rPr>
          <w:t>72</w:t>
        </w:r>
        <w:r w:rsidR="00687C0A">
          <w:rPr>
            <w:noProof/>
            <w:webHidden/>
          </w:rPr>
          <w:fldChar w:fldCharType="end"/>
        </w:r>
      </w:hyperlink>
    </w:p>
    <w:p w14:paraId="1B9EE68F" w14:textId="15EFB82C"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66" w:history="1">
        <w:r w:rsidR="00687C0A" w:rsidRPr="004C2C6F">
          <w:rPr>
            <w:rStyle w:val="-"/>
            <w:rFonts w:cs="Tahoma"/>
            <w:noProof/>
            <w:lang w:val="el-GR"/>
          </w:rPr>
          <w:t>4.4</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Τροποποίηση σύμβασης κατά τη διάρκειά της</w:t>
        </w:r>
        <w:r w:rsidR="00687C0A">
          <w:rPr>
            <w:noProof/>
            <w:webHidden/>
          </w:rPr>
          <w:tab/>
        </w:r>
        <w:r w:rsidR="00687C0A">
          <w:rPr>
            <w:noProof/>
            <w:webHidden/>
          </w:rPr>
          <w:fldChar w:fldCharType="begin"/>
        </w:r>
        <w:r w:rsidR="00687C0A">
          <w:rPr>
            <w:noProof/>
            <w:webHidden/>
          </w:rPr>
          <w:instrText xml:space="preserve"> PAGEREF _Toc119587166 \h </w:instrText>
        </w:r>
        <w:r w:rsidR="00687C0A">
          <w:rPr>
            <w:noProof/>
            <w:webHidden/>
          </w:rPr>
        </w:r>
        <w:r w:rsidR="00687C0A">
          <w:rPr>
            <w:noProof/>
            <w:webHidden/>
          </w:rPr>
          <w:fldChar w:fldCharType="separate"/>
        </w:r>
        <w:r>
          <w:rPr>
            <w:noProof/>
            <w:webHidden/>
          </w:rPr>
          <w:t>73</w:t>
        </w:r>
        <w:r w:rsidR="00687C0A">
          <w:rPr>
            <w:noProof/>
            <w:webHidden/>
          </w:rPr>
          <w:fldChar w:fldCharType="end"/>
        </w:r>
      </w:hyperlink>
    </w:p>
    <w:p w14:paraId="39FFADA1" w14:textId="4963A246"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67" w:history="1">
        <w:r w:rsidR="00687C0A" w:rsidRPr="004C2C6F">
          <w:rPr>
            <w:rStyle w:val="-"/>
            <w:rFonts w:cs="Tahoma"/>
            <w:noProof/>
            <w:lang w:val="el-GR"/>
          </w:rPr>
          <w:t>4.5</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Δικαίωμα μονομερούς λύσης της σύμβασης</w:t>
        </w:r>
        <w:r w:rsidR="00687C0A">
          <w:rPr>
            <w:noProof/>
            <w:webHidden/>
          </w:rPr>
          <w:tab/>
        </w:r>
        <w:r w:rsidR="00687C0A">
          <w:rPr>
            <w:noProof/>
            <w:webHidden/>
          </w:rPr>
          <w:fldChar w:fldCharType="begin"/>
        </w:r>
        <w:r w:rsidR="00687C0A">
          <w:rPr>
            <w:noProof/>
            <w:webHidden/>
          </w:rPr>
          <w:instrText xml:space="preserve"> PAGEREF _Toc119587167 \h </w:instrText>
        </w:r>
        <w:r w:rsidR="00687C0A">
          <w:rPr>
            <w:noProof/>
            <w:webHidden/>
          </w:rPr>
        </w:r>
        <w:r w:rsidR="00687C0A">
          <w:rPr>
            <w:noProof/>
            <w:webHidden/>
          </w:rPr>
          <w:fldChar w:fldCharType="separate"/>
        </w:r>
        <w:r>
          <w:rPr>
            <w:noProof/>
            <w:webHidden/>
          </w:rPr>
          <w:t>74</w:t>
        </w:r>
        <w:r w:rsidR="00687C0A">
          <w:rPr>
            <w:noProof/>
            <w:webHidden/>
          </w:rPr>
          <w:fldChar w:fldCharType="end"/>
        </w:r>
      </w:hyperlink>
    </w:p>
    <w:p w14:paraId="20B4BD60" w14:textId="74C31C13" w:rsidR="00687C0A" w:rsidRDefault="00654356">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87168" w:history="1">
        <w:r w:rsidR="00687C0A" w:rsidRPr="004C2C6F">
          <w:rPr>
            <w:rStyle w:val="-"/>
            <w:noProof/>
            <w:lang w:val="el-GR"/>
          </w:rPr>
          <w:t>5. ΕΙΔΙΚΟΙ ΟΡΟΙ ΕΚΤΕΛΕΣΗΣ ΤΗΣ ΣΥΜΒΑΣΗΣ</w:t>
        </w:r>
        <w:r w:rsidR="00687C0A">
          <w:rPr>
            <w:noProof/>
            <w:webHidden/>
          </w:rPr>
          <w:tab/>
        </w:r>
        <w:r w:rsidR="00687C0A">
          <w:rPr>
            <w:noProof/>
            <w:webHidden/>
          </w:rPr>
          <w:fldChar w:fldCharType="begin"/>
        </w:r>
        <w:r w:rsidR="00687C0A">
          <w:rPr>
            <w:noProof/>
            <w:webHidden/>
          </w:rPr>
          <w:instrText xml:space="preserve"> PAGEREF _Toc119587168 \h </w:instrText>
        </w:r>
        <w:r w:rsidR="00687C0A">
          <w:rPr>
            <w:noProof/>
            <w:webHidden/>
          </w:rPr>
        </w:r>
        <w:r w:rsidR="00687C0A">
          <w:rPr>
            <w:noProof/>
            <w:webHidden/>
          </w:rPr>
          <w:fldChar w:fldCharType="separate"/>
        </w:r>
        <w:r>
          <w:rPr>
            <w:noProof/>
            <w:webHidden/>
          </w:rPr>
          <w:t>75</w:t>
        </w:r>
        <w:r w:rsidR="00687C0A">
          <w:rPr>
            <w:noProof/>
            <w:webHidden/>
          </w:rPr>
          <w:fldChar w:fldCharType="end"/>
        </w:r>
      </w:hyperlink>
    </w:p>
    <w:p w14:paraId="50D1D514" w14:textId="6298C003"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69" w:history="1">
        <w:r w:rsidR="00687C0A" w:rsidRPr="004C2C6F">
          <w:rPr>
            <w:rStyle w:val="-"/>
            <w:rFonts w:cs="Tahoma"/>
            <w:noProof/>
            <w:lang w:val="el-GR"/>
          </w:rPr>
          <w:t>5.1</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Τρόπος πληρωμής</w:t>
        </w:r>
        <w:r w:rsidR="00687C0A">
          <w:rPr>
            <w:noProof/>
            <w:webHidden/>
          </w:rPr>
          <w:tab/>
        </w:r>
        <w:r w:rsidR="00687C0A">
          <w:rPr>
            <w:noProof/>
            <w:webHidden/>
          </w:rPr>
          <w:fldChar w:fldCharType="begin"/>
        </w:r>
        <w:r w:rsidR="00687C0A">
          <w:rPr>
            <w:noProof/>
            <w:webHidden/>
          </w:rPr>
          <w:instrText xml:space="preserve"> PAGEREF _Toc119587169 \h </w:instrText>
        </w:r>
        <w:r w:rsidR="00687C0A">
          <w:rPr>
            <w:noProof/>
            <w:webHidden/>
          </w:rPr>
        </w:r>
        <w:r w:rsidR="00687C0A">
          <w:rPr>
            <w:noProof/>
            <w:webHidden/>
          </w:rPr>
          <w:fldChar w:fldCharType="separate"/>
        </w:r>
        <w:r>
          <w:rPr>
            <w:noProof/>
            <w:webHidden/>
          </w:rPr>
          <w:t>75</w:t>
        </w:r>
        <w:r w:rsidR="00687C0A">
          <w:rPr>
            <w:noProof/>
            <w:webHidden/>
          </w:rPr>
          <w:fldChar w:fldCharType="end"/>
        </w:r>
      </w:hyperlink>
    </w:p>
    <w:p w14:paraId="1CE84BDD" w14:textId="58BF4F56"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70" w:history="1">
        <w:r w:rsidR="00687C0A" w:rsidRPr="004C2C6F">
          <w:rPr>
            <w:rStyle w:val="-"/>
            <w:rFonts w:cs="Tahoma"/>
            <w:noProof/>
            <w:lang w:val="el-GR"/>
          </w:rPr>
          <w:t>5.2</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Κήρυξη οικονομικού φορέα έκπτωτου - Κυρώσεις</w:t>
        </w:r>
        <w:r w:rsidR="00687C0A">
          <w:rPr>
            <w:noProof/>
            <w:webHidden/>
          </w:rPr>
          <w:tab/>
        </w:r>
        <w:r w:rsidR="00687C0A">
          <w:rPr>
            <w:noProof/>
            <w:webHidden/>
          </w:rPr>
          <w:fldChar w:fldCharType="begin"/>
        </w:r>
        <w:r w:rsidR="00687C0A">
          <w:rPr>
            <w:noProof/>
            <w:webHidden/>
          </w:rPr>
          <w:instrText xml:space="preserve"> PAGEREF _Toc119587170 \h </w:instrText>
        </w:r>
        <w:r w:rsidR="00687C0A">
          <w:rPr>
            <w:noProof/>
            <w:webHidden/>
          </w:rPr>
        </w:r>
        <w:r w:rsidR="00687C0A">
          <w:rPr>
            <w:noProof/>
            <w:webHidden/>
          </w:rPr>
          <w:fldChar w:fldCharType="separate"/>
        </w:r>
        <w:r>
          <w:rPr>
            <w:noProof/>
            <w:webHidden/>
          </w:rPr>
          <w:t>76</w:t>
        </w:r>
        <w:r w:rsidR="00687C0A">
          <w:rPr>
            <w:noProof/>
            <w:webHidden/>
          </w:rPr>
          <w:fldChar w:fldCharType="end"/>
        </w:r>
      </w:hyperlink>
    </w:p>
    <w:p w14:paraId="16B330D5" w14:textId="25EDBA0A"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71" w:history="1">
        <w:r w:rsidR="00687C0A" w:rsidRPr="004C2C6F">
          <w:rPr>
            <w:rStyle w:val="-"/>
            <w:rFonts w:cs="Tahoma"/>
            <w:noProof/>
            <w:lang w:val="el-GR"/>
          </w:rPr>
          <w:t>5.3</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Διοικητικές προσφυγές κατά τη διαδικασία εκτέλεσης</w:t>
        </w:r>
        <w:r w:rsidR="00687C0A">
          <w:rPr>
            <w:noProof/>
            <w:webHidden/>
          </w:rPr>
          <w:tab/>
        </w:r>
        <w:r w:rsidR="00687C0A">
          <w:rPr>
            <w:noProof/>
            <w:webHidden/>
          </w:rPr>
          <w:fldChar w:fldCharType="begin"/>
        </w:r>
        <w:r w:rsidR="00687C0A">
          <w:rPr>
            <w:noProof/>
            <w:webHidden/>
          </w:rPr>
          <w:instrText xml:space="preserve"> PAGEREF _Toc119587171 \h </w:instrText>
        </w:r>
        <w:r w:rsidR="00687C0A">
          <w:rPr>
            <w:noProof/>
            <w:webHidden/>
          </w:rPr>
        </w:r>
        <w:r w:rsidR="00687C0A">
          <w:rPr>
            <w:noProof/>
            <w:webHidden/>
          </w:rPr>
          <w:fldChar w:fldCharType="separate"/>
        </w:r>
        <w:r>
          <w:rPr>
            <w:noProof/>
            <w:webHidden/>
          </w:rPr>
          <w:t>77</w:t>
        </w:r>
        <w:r w:rsidR="00687C0A">
          <w:rPr>
            <w:noProof/>
            <w:webHidden/>
          </w:rPr>
          <w:fldChar w:fldCharType="end"/>
        </w:r>
      </w:hyperlink>
    </w:p>
    <w:p w14:paraId="73652328" w14:textId="1D037AFB"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72" w:history="1">
        <w:r w:rsidR="00687C0A" w:rsidRPr="004C2C6F">
          <w:rPr>
            <w:rStyle w:val="-"/>
            <w:rFonts w:cs="Tahoma"/>
            <w:noProof/>
            <w:lang w:val="el-GR"/>
          </w:rPr>
          <w:t>5.4</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Δικαστική επίλυση διαφορών</w:t>
        </w:r>
        <w:r w:rsidR="00687C0A">
          <w:rPr>
            <w:noProof/>
            <w:webHidden/>
          </w:rPr>
          <w:tab/>
        </w:r>
        <w:r w:rsidR="00687C0A">
          <w:rPr>
            <w:noProof/>
            <w:webHidden/>
          </w:rPr>
          <w:fldChar w:fldCharType="begin"/>
        </w:r>
        <w:r w:rsidR="00687C0A">
          <w:rPr>
            <w:noProof/>
            <w:webHidden/>
          </w:rPr>
          <w:instrText xml:space="preserve"> PAGEREF _Toc119587172 \h </w:instrText>
        </w:r>
        <w:r w:rsidR="00687C0A">
          <w:rPr>
            <w:noProof/>
            <w:webHidden/>
          </w:rPr>
        </w:r>
        <w:r w:rsidR="00687C0A">
          <w:rPr>
            <w:noProof/>
            <w:webHidden/>
          </w:rPr>
          <w:fldChar w:fldCharType="separate"/>
        </w:r>
        <w:r>
          <w:rPr>
            <w:noProof/>
            <w:webHidden/>
          </w:rPr>
          <w:t>78</w:t>
        </w:r>
        <w:r w:rsidR="00687C0A">
          <w:rPr>
            <w:noProof/>
            <w:webHidden/>
          </w:rPr>
          <w:fldChar w:fldCharType="end"/>
        </w:r>
      </w:hyperlink>
    </w:p>
    <w:p w14:paraId="0A02B630" w14:textId="55FF9DB3" w:rsidR="00687C0A" w:rsidRDefault="00654356">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87173" w:history="1">
        <w:r w:rsidR="00687C0A" w:rsidRPr="004C2C6F">
          <w:rPr>
            <w:rStyle w:val="-"/>
            <w:rFonts w:cs="Tahoma"/>
            <w:noProof/>
            <w:lang w:val="el-GR"/>
          </w:rPr>
          <w:t>6. ΧΡΟΝΟΣ ΚΑΙ ΤΡΟΠΟΣ ΕΚΤΕΛΕΣΗΣ</w:t>
        </w:r>
        <w:r w:rsidR="00687C0A">
          <w:rPr>
            <w:noProof/>
            <w:webHidden/>
          </w:rPr>
          <w:tab/>
        </w:r>
        <w:r w:rsidR="00687C0A">
          <w:rPr>
            <w:noProof/>
            <w:webHidden/>
          </w:rPr>
          <w:fldChar w:fldCharType="begin"/>
        </w:r>
        <w:r w:rsidR="00687C0A">
          <w:rPr>
            <w:noProof/>
            <w:webHidden/>
          </w:rPr>
          <w:instrText xml:space="preserve"> PAGEREF _Toc119587173 \h </w:instrText>
        </w:r>
        <w:r w:rsidR="00687C0A">
          <w:rPr>
            <w:noProof/>
            <w:webHidden/>
          </w:rPr>
        </w:r>
        <w:r w:rsidR="00687C0A">
          <w:rPr>
            <w:noProof/>
            <w:webHidden/>
          </w:rPr>
          <w:fldChar w:fldCharType="separate"/>
        </w:r>
        <w:r>
          <w:rPr>
            <w:noProof/>
            <w:webHidden/>
          </w:rPr>
          <w:t>79</w:t>
        </w:r>
        <w:r w:rsidR="00687C0A">
          <w:rPr>
            <w:noProof/>
            <w:webHidden/>
          </w:rPr>
          <w:fldChar w:fldCharType="end"/>
        </w:r>
      </w:hyperlink>
    </w:p>
    <w:p w14:paraId="2513FE45" w14:textId="3D4D4537"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74" w:history="1">
        <w:r w:rsidR="00687C0A" w:rsidRPr="004C2C6F">
          <w:rPr>
            <w:rStyle w:val="-"/>
            <w:rFonts w:cs="Tahoma"/>
            <w:noProof/>
            <w:lang w:val="el-GR"/>
          </w:rPr>
          <w:t>6.1</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Παρακολούθηση της σύμβασης</w:t>
        </w:r>
        <w:r w:rsidR="00687C0A">
          <w:rPr>
            <w:noProof/>
            <w:webHidden/>
          </w:rPr>
          <w:tab/>
        </w:r>
        <w:r w:rsidR="00687C0A">
          <w:rPr>
            <w:noProof/>
            <w:webHidden/>
          </w:rPr>
          <w:fldChar w:fldCharType="begin"/>
        </w:r>
        <w:r w:rsidR="00687C0A">
          <w:rPr>
            <w:noProof/>
            <w:webHidden/>
          </w:rPr>
          <w:instrText xml:space="preserve"> PAGEREF _Toc119587174 \h </w:instrText>
        </w:r>
        <w:r w:rsidR="00687C0A">
          <w:rPr>
            <w:noProof/>
            <w:webHidden/>
          </w:rPr>
        </w:r>
        <w:r w:rsidR="00687C0A">
          <w:rPr>
            <w:noProof/>
            <w:webHidden/>
          </w:rPr>
          <w:fldChar w:fldCharType="separate"/>
        </w:r>
        <w:r>
          <w:rPr>
            <w:noProof/>
            <w:webHidden/>
          </w:rPr>
          <w:t>79</w:t>
        </w:r>
        <w:r w:rsidR="00687C0A">
          <w:rPr>
            <w:noProof/>
            <w:webHidden/>
          </w:rPr>
          <w:fldChar w:fldCharType="end"/>
        </w:r>
      </w:hyperlink>
    </w:p>
    <w:p w14:paraId="0B0E64B4" w14:textId="3B911553"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75" w:history="1">
        <w:r w:rsidR="00687C0A" w:rsidRPr="004C2C6F">
          <w:rPr>
            <w:rStyle w:val="-"/>
            <w:rFonts w:cs="Tahoma"/>
            <w:noProof/>
            <w:lang w:val="el-GR"/>
          </w:rPr>
          <w:t>6.2</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Διάρκεια σύμβασης</w:t>
        </w:r>
        <w:r w:rsidR="00687C0A">
          <w:rPr>
            <w:noProof/>
            <w:webHidden/>
          </w:rPr>
          <w:tab/>
        </w:r>
        <w:r w:rsidR="00687C0A">
          <w:rPr>
            <w:noProof/>
            <w:webHidden/>
          </w:rPr>
          <w:fldChar w:fldCharType="begin"/>
        </w:r>
        <w:r w:rsidR="00687C0A">
          <w:rPr>
            <w:noProof/>
            <w:webHidden/>
          </w:rPr>
          <w:instrText xml:space="preserve"> PAGEREF _Toc119587175 \h </w:instrText>
        </w:r>
        <w:r w:rsidR="00687C0A">
          <w:rPr>
            <w:noProof/>
            <w:webHidden/>
          </w:rPr>
        </w:r>
        <w:r w:rsidR="00687C0A">
          <w:rPr>
            <w:noProof/>
            <w:webHidden/>
          </w:rPr>
          <w:fldChar w:fldCharType="separate"/>
        </w:r>
        <w:r>
          <w:rPr>
            <w:noProof/>
            <w:webHidden/>
          </w:rPr>
          <w:t>79</w:t>
        </w:r>
        <w:r w:rsidR="00687C0A">
          <w:rPr>
            <w:noProof/>
            <w:webHidden/>
          </w:rPr>
          <w:fldChar w:fldCharType="end"/>
        </w:r>
      </w:hyperlink>
    </w:p>
    <w:p w14:paraId="4239F361" w14:textId="3F60F26E"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76" w:history="1">
        <w:r w:rsidR="00687C0A" w:rsidRPr="004C2C6F">
          <w:rPr>
            <w:rStyle w:val="-"/>
            <w:rFonts w:cs="Tahoma"/>
            <w:noProof/>
            <w:lang w:val="el-GR"/>
          </w:rPr>
          <w:t>6.3</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Παραλαβή του αντικειμένου της σύμβασης</w:t>
        </w:r>
        <w:r w:rsidR="00687C0A">
          <w:rPr>
            <w:noProof/>
            <w:webHidden/>
          </w:rPr>
          <w:tab/>
        </w:r>
        <w:r w:rsidR="00687C0A">
          <w:rPr>
            <w:noProof/>
            <w:webHidden/>
          </w:rPr>
          <w:fldChar w:fldCharType="begin"/>
        </w:r>
        <w:r w:rsidR="00687C0A">
          <w:rPr>
            <w:noProof/>
            <w:webHidden/>
          </w:rPr>
          <w:instrText xml:space="preserve"> PAGEREF _Toc119587176 \h </w:instrText>
        </w:r>
        <w:r w:rsidR="00687C0A">
          <w:rPr>
            <w:noProof/>
            <w:webHidden/>
          </w:rPr>
        </w:r>
        <w:r w:rsidR="00687C0A">
          <w:rPr>
            <w:noProof/>
            <w:webHidden/>
          </w:rPr>
          <w:fldChar w:fldCharType="separate"/>
        </w:r>
        <w:r>
          <w:rPr>
            <w:noProof/>
            <w:webHidden/>
          </w:rPr>
          <w:t>80</w:t>
        </w:r>
        <w:r w:rsidR="00687C0A">
          <w:rPr>
            <w:noProof/>
            <w:webHidden/>
          </w:rPr>
          <w:fldChar w:fldCharType="end"/>
        </w:r>
      </w:hyperlink>
    </w:p>
    <w:p w14:paraId="443AAD99" w14:textId="33562BDA" w:rsidR="00687C0A" w:rsidRDefault="00654356">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87177" w:history="1">
        <w:r w:rsidR="00687C0A" w:rsidRPr="004C2C6F">
          <w:rPr>
            <w:rStyle w:val="-"/>
            <w:rFonts w:cs="Tahoma"/>
            <w:noProof/>
            <w:lang w:val="el-GR"/>
          </w:rPr>
          <w:t>6.4</w:t>
        </w:r>
        <w:r w:rsidR="00687C0A">
          <w:rPr>
            <w:rFonts w:asciiTheme="minorHAnsi" w:eastAsiaTheme="minorEastAsia" w:hAnsiTheme="minorHAnsi" w:cstheme="minorBidi"/>
            <w:smallCaps w:val="0"/>
            <w:noProof/>
            <w:sz w:val="22"/>
            <w:szCs w:val="22"/>
            <w:lang w:val="el-GR" w:eastAsia="el-GR"/>
          </w:rPr>
          <w:tab/>
        </w:r>
        <w:r w:rsidR="00687C0A" w:rsidRPr="004C2C6F">
          <w:rPr>
            <w:rStyle w:val="-"/>
            <w:rFonts w:cs="Tahoma"/>
            <w:noProof/>
            <w:lang w:val="el-GR"/>
          </w:rPr>
          <w:t>Απόρριψη παραδοτέων – Αντικατάσταση</w:t>
        </w:r>
        <w:r w:rsidR="00687C0A">
          <w:rPr>
            <w:noProof/>
            <w:webHidden/>
          </w:rPr>
          <w:tab/>
        </w:r>
        <w:r w:rsidR="00687C0A">
          <w:rPr>
            <w:noProof/>
            <w:webHidden/>
          </w:rPr>
          <w:fldChar w:fldCharType="begin"/>
        </w:r>
        <w:r w:rsidR="00687C0A">
          <w:rPr>
            <w:noProof/>
            <w:webHidden/>
          </w:rPr>
          <w:instrText xml:space="preserve"> PAGEREF _Toc119587177 \h </w:instrText>
        </w:r>
        <w:r w:rsidR="00687C0A">
          <w:rPr>
            <w:noProof/>
            <w:webHidden/>
          </w:rPr>
        </w:r>
        <w:r w:rsidR="00687C0A">
          <w:rPr>
            <w:noProof/>
            <w:webHidden/>
          </w:rPr>
          <w:fldChar w:fldCharType="separate"/>
        </w:r>
        <w:r>
          <w:rPr>
            <w:noProof/>
            <w:webHidden/>
          </w:rPr>
          <w:t>81</w:t>
        </w:r>
        <w:r w:rsidR="00687C0A">
          <w:rPr>
            <w:noProof/>
            <w:webHidden/>
          </w:rPr>
          <w:fldChar w:fldCharType="end"/>
        </w:r>
      </w:hyperlink>
    </w:p>
    <w:p w14:paraId="1A22ACDD" w14:textId="3D3DC4A2" w:rsidR="00687C0A" w:rsidRDefault="00654356">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87178" w:history="1">
        <w:r w:rsidR="00687C0A" w:rsidRPr="004C2C6F">
          <w:rPr>
            <w:rStyle w:val="-"/>
            <w:rFonts w:cs="Tahoma"/>
            <w:noProof/>
            <w:lang w:val="el-GR"/>
          </w:rPr>
          <w:t>ΠΑΡΑΡΤΗΜΑΤΑ</w:t>
        </w:r>
        <w:r w:rsidR="00687C0A">
          <w:rPr>
            <w:noProof/>
            <w:webHidden/>
          </w:rPr>
          <w:tab/>
        </w:r>
        <w:r w:rsidR="00687C0A">
          <w:rPr>
            <w:noProof/>
            <w:webHidden/>
          </w:rPr>
          <w:fldChar w:fldCharType="begin"/>
        </w:r>
        <w:r w:rsidR="00687C0A">
          <w:rPr>
            <w:noProof/>
            <w:webHidden/>
          </w:rPr>
          <w:instrText xml:space="preserve"> PAGEREF _Toc119587178 \h </w:instrText>
        </w:r>
        <w:r w:rsidR="00687C0A">
          <w:rPr>
            <w:noProof/>
            <w:webHidden/>
          </w:rPr>
        </w:r>
        <w:r w:rsidR="00687C0A">
          <w:rPr>
            <w:noProof/>
            <w:webHidden/>
          </w:rPr>
          <w:fldChar w:fldCharType="separate"/>
        </w:r>
        <w:r>
          <w:rPr>
            <w:noProof/>
            <w:webHidden/>
          </w:rPr>
          <w:t>82</w:t>
        </w:r>
        <w:r w:rsidR="00687C0A">
          <w:rPr>
            <w:noProof/>
            <w:webHidden/>
          </w:rPr>
          <w:fldChar w:fldCharType="end"/>
        </w:r>
      </w:hyperlink>
    </w:p>
    <w:p w14:paraId="3F4E4B70" w14:textId="63F32EDA"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79" w:history="1">
        <w:r w:rsidR="00687C0A" w:rsidRPr="004C2C6F">
          <w:rPr>
            <w:rStyle w:val="-"/>
            <w:rFonts w:cs="Tahoma"/>
            <w:noProof/>
            <w:lang w:val="el-GR"/>
          </w:rPr>
          <w:t>ΠΑΡΑΡΤΗΜΑ Ι – Αναλυτική Περιγραφή Φυσικού και Οικονομικού Αντικειμένου της Σύμβασης</w:t>
        </w:r>
        <w:r w:rsidR="00687C0A">
          <w:rPr>
            <w:noProof/>
            <w:webHidden/>
          </w:rPr>
          <w:tab/>
        </w:r>
        <w:r w:rsidR="00687C0A">
          <w:rPr>
            <w:noProof/>
            <w:webHidden/>
          </w:rPr>
          <w:fldChar w:fldCharType="begin"/>
        </w:r>
        <w:r w:rsidR="00687C0A">
          <w:rPr>
            <w:noProof/>
            <w:webHidden/>
          </w:rPr>
          <w:instrText xml:space="preserve"> PAGEREF _Toc119587179 \h </w:instrText>
        </w:r>
        <w:r w:rsidR="00687C0A">
          <w:rPr>
            <w:noProof/>
            <w:webHidden/>
          </w:rPr>
        </w:r>
        <w:r w:rsidR="00687C0A">
          <w:rPr>
            <w:noProof/>
            <w:webHidden/>
          </w:rPr>
          <w:fldChar w:fldCharType="separate"/>
        </w:r>
        <w:r>
          <w:rPr>
            <w:noProof/>
            <w:webHidden/>
          </w:rPr>
          <w:t>82</w:t>
        </w:r>
        <w:r w:rsidR="00687C0A">
          <w:rPr>
            <w:noProof/>
            <w:webHidden/>
          </w:rPr>
          <w:fldChar w:fldCharType="end"/>
        </w:r>
      </w:hyperlink>
    </w:p>
    <w:p w14:paraId="39B0E786" w14:textId="15176D75"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80" w:history="1">
        <w:r w:rsidR="00687C0A" w:rsidRPr="004C2C6F">
          <w:rPr>
            <w:rStyle w:val="-"/>
            <w:noProof/>
            <w:lang w:val="el-GR"/>
          </w:rPr>
          <w:t>1.</w:t>
        </w:r>
        <w:r w:rsidR="00687C0A">
          <w:rPr>
            <w:rFonts w:asciiTheme="minorHAnsi" w:eastAsiaTheme="minorEastAsia" w:hAnsiTheme="minorHAnsi" w:cstheme="minorBidi"/>
            <w:i w:val="0"/>
            <w:iCs w:val="0"/>
            <w:noProof/>
            <w:sz w:val="22"/>
            <w:szCs w:val="22"/>
            <w:lang w:val="el-GR" w:eastAsia="el-GR"/>
          </w:rPr>
          <w:tab/>
        </w:r>
        <w:r w:rsidR="00687C0A" w:rsidRPr="004C2C6F">
          <w:rPr>
            <w:rStyle w:val="-"/>
            <w:noProof/>
            <w:lang w:val="el-GR"/>
          </w:rPr>
          <w:t>Περιβάλλον της Σύμβασης</w:t>
        </w:r>
        <w:r w:rsidR="00687C0A">
          <w:rPr>
            <w:noProof/>
            <w:webHidden/>
          </w:rPr>
          <w:tab/>
        </w:r>
        <w:r w:rsidR="00687C0A">
          <w:rPr>
            <w:noProof/>
            <w:webHidden/>
          </w:rPr>
          <w:fldChar w:fldCharType="begin"/>
        </w:r>
        <w:r w:rsidR="00687C0A">
          <w:rPr>
            <w:noProof/>
            <w:webHidden/>
          </w:rPr>
          <w:instrText xml:space="preserve"> PAGEREF _Toc119587180 \h </w:instrText>
        </w:r>
        <w:r w:rsidR="00687C0A">
          <w:rPr>
            <w:noProof/>
            <w:webHidden/>
          </w:rPr>
        </w:r>
        <w:r w:rsidR="00687C0A">
          <w:rPr>
            <w:noProof/>
            <w:webHidden/>
          </w:rPr>
          <w:fldChar w:fldCharType="separate"/>
        </w:r>
        <w:r>
          <w:rPr>
            <w:noProof/>
            <w:webHidden/>
          </w:rPr>
          <w:t>82</w:t>
        </w:r>
        <w:r w:rsidR="00687C0A">
          <w:rPr>
            <w:noProof/>
            <w:webHidden/>
          </w:rPr>
          <w:fldChar w:fldCharType="end"/>
        </w:r>
      </w:hyperlink>
    </w:p>
    <w:p w14:paraId="52AEBF5E" w14:textId="20013088"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81" w:history="1">
        <w:r w:rsidR="00687C0A" w:rsidRPr="004C2C6F">
          <w:rPr>
            <w:rStyle w:val="-"/>
            <w:noProof/>
          </w:rPr>
          <w:t>2.</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eastAsia="SimSun;宋体" w:cs="Tahoma"/>
            <w:noProof/>
          </w:rPr>
          <w:t>Παρούσα κατάσταση – Αναγκαιότητα Υλοποίησης</w:t>
        </w:r>
        <w:r w:rsidR="00687C0A">
          <w:rPr>
            <w:noProof/>
            <w:webHidden/>
          </w:rPr>
          <w:tab/>
        </w:r>
        <w:r w:rsidR="00687C0A">
          <w:rPr>
            <w:noProof/>
            <w:webHidden/>
          </w:rPr>
          <w:fldChar w:fldCharType="begin"/>
        </w:r>
        <w:r w:rsidR="00687C0A">
          <w:rPr>
            <w:noProof/>
            <w:webHidden/>
          </w:rPr>
          <w:instrText xml:space="preserve"> PAGEREF _Toc119587181 \h </w:instrText>
        </w:r>
        <w:r w:rsidR="00687C0A">
          <w:rPr>
            <w:noProof/>
            <w:webHidden/>
          </w:rPr>
        </w:r>
        <w:r w:rsidR="00687C0A">
          <w:rPr>
            <w:noProof/>
            <w:webHidden/>
          </w:rPr>
          <w:fldChar w:fldCharType="separate"/>
        </w:r>
        <w:r>
          <w:rPr>
            <w:noProof/>
            <w:webHidden/>
          </w:rPr>
          <w:t>85</w:t>
        </w:r>
        <w:r w:rsidR="00687C0A">
          <w:rPr>
            <w:noProof/>
            <w:webHidden/>
          </w:rPr>
          <w:fldChar w:fldCharType="end"/>
        </w:r>
      </w:hyperlink>
    </w:p>
    <w:p w14:paraId="14F06220" w14:textId="30DA2027"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82" w:history="1">
        <w:r w:rsidR="00687C0A" w:rsidRPr="004C2C6F">
          <w:rPr>
            <w:rStyle w:val="-"/>
            <w:noProof/>
            <w:lang w:val="el-GR"/>
          </w:rPr>
          <w:t>3.</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eastAsia="SimSun;宋体" w:cs="Tahoma"/>
            <w:noProof/>
            <w:lang w:val="el-GR"/>
          </w:rPr>
          <w:t>Αντικείμενο της Σύμβασης</w:t>
        </w:r>
        <w:r w:rsidR="00687C0A">
          <w:rPr>
            <w:noProof/>
            <w:webHidden/>
          </w:rPr>
          <w:tab/>
        </w:r>
        <w:r w:rsidR="00687C0A">
          <w:rPr>
            <w:noProof/>
            <w:webHidden/>
          </w:rPr>
          <w:fldChar w:fldCharType="begin"/>
        </w:r>
        <w:r w:rsidR="00687C0A">
          <w:rPr>
            <w:noProof/>
            <w:webHidden/>
          </w:rPr>
          <w:instrText xml:space="preserve"> PAGEREF _Toc119587182 \h </w:instrText>
        </w:r>
        <w:r w:rsidR="00687C0A">
          <w:rPr>
            <w:noProof/>
            <w:webHidden/>
          </w:rPr>
        </w:r>
        <w:r w:rsidR="00687C0A">
          <w:rPr>
            <w:noProof/>
            <w:webHidden/>
          </w:rPr>
          <w:fldChar w:fldCharType="separate"/>
        </w:r>
        <w:r>
          <w:rPr>
            <w:noProof/>
            <w:webHidden/>
          </w:rPr>
          <w:t>87</w:t>
        </w:r>
        <w:r w:rsidR="00687C0A">
          <w:rPr>
            <w:noProof/>
            <w:webHidden/>
          </w:rPr>
          <w:fldChar w:fldCharType="end"/>
        </w:r>
      </w:hyperlink>
    </w:p>
    <w:p w14:paraId="64F12B75" w14:textId="7C0A29B0"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83" w:history="1">
        <w:r w:rsidR="00687C0A" w:rsidRPr="004C2C6F">
          <w:rPr>
            <w:rStyle w:val="-"/>
            <w:rFonts w:eastAsia="SimSun;宋体" w:cs="Tahoma"/>
            <w:noProof/>
            <w:lang w:val="el-GR"/>
          </w:rPr>
          <w:t>4. Χρονοδιάγραμμα Σύμβασης</w:t>
        </w:r>
        <w:r w:rsidR="00687C0A">
          <w:rPr>
            <w:noProof/>
            <w:webHidden/>
          </w:rPr>
          <w:tab/>
        </w:r>
        <w:r w:rsidR="00687C0A">
          <w:rPr>
            <w:noProof/>
            <w:webHidden/>
          </w:rPr>
          <w:fldChar w:fldCharType="begin"/>
        </w:r>
        <w:r w:rsidR="00687C0A">
          <w:rPr>
            <w:noProof/>
            <w:webHidden/>
          </w:rPr>
          <w:instrText xml:space="preserve"> PAGEREF _Toc119587183 \h </w:instrText>
        </w:r>
        <w:r w:rsidR="00687C0A">
          <w:rPr>
            <w:noProof/>
            <w:webHidden/>
          </w:rPr>
        </w:r>
        <w:r w:rsidR="00687C0A">
          <w:rPr>
            <w:noProof/>
            <w:webHidden/>
          </w:rPr>
          <w:fldChar w:fldCharType="separate"/>
        </w:r>
        <w:r>
          <w:rPr>
            <w:noProof/>
            <w:webHidden/>
          </w:rPr>
          <w:t>89</w:t>
        </w:r>
        <w:r w:rsidR="00687C0A">
          <w:rPr>
            <w:noProof/>
            <w:webHidden/>
          </w:rPr>
          <w:fldChar w:fldCharType="end"/>
        </w:r>
      </w:hyperlink>
    </w:p>
    <w:p w14:paraId="131D0C6F" w14:textId="4C3B43B0" w:rsidR="00687C0A" w:rsidRDefault="0065435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87184" w:history="1">
        <w:r w:rsidR="00687C0A" w:rsidRPr="004C2C6F">
          <w:rPr>
            <w:rStyle w:val="-"/>
            <w:rFonts w:eastAsia="SimSun;宋体" w:cs="Tahoma"/>
            <w:noProof/>
            <w:lang w:val="el-GR"/>
          </w:rPr>
          <w:t>5. Παραδοτέα</w:t>
        </w:r>
        <w:r w:rsidR="00687C0A">
          <w:rPr>
            <w:noProof/>
            <w:webHidden/>
          </w:rPr>
          <w:tab/>
        </w:r>
        <w:r w:rsidR="00687C0A">
          <w:rPr>
            <w:noProof/>
            <w:webHidden/>
          </w:rPr>
          <w:fldChar w:fldCharType="begin"/>
        </w:r>
        <w:r w:rsidR="00687C0A">
          <w:rPr>
            <w:noProof/>
            <w:webHidden/>
          </w:rPr>
          <w:instrText xml:space="preserve"> PAGEREF _Toc119587184 \h </w:instrText>
        </w:r>
        <w:r w:rsidR="00687C0A">
          <w:rPr>
            <w:noProof/>
            <w:webHidden/>
          </w:rPr>
        </w:r>
        <w:r w:rsidR="00687C0A">
          <w:rPr>
            <w:noProof/>
            <w:webHidden/>
          </w:rPr>
          <w:fldChar w:fldCharType="separate"/>
        </w:r>
        <w:r>
          <w:rPr>
            <w:noProof/>
            <w:webHidden/>
          </w:rPr>
          <w:t>89</w:t>
        </w:r>
        <w:r w:rsidR="00687C0A">
          <w:rPr>
            <w:noProof/>
            <w:webHidden/>
          </w:rPr>
          <w:fldChar w:fldCharType="end"/>
        </w:r>
      </w:hyperlink>
    </w:p>
    <w:p w14:paraId="5C72CB80" w14:textId="615525AE"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85" w:history="1">
        <w:r w:rsidR="00687C0A" w:rsidRPr="004C2C6F">
          <w:rPr>
            <w:rStyle w:val="-"/>
            <w:rFonts w:eastAsia="SimSun;宋体" w:cs="Tahoma"/>
            <w:noProof/>
          </w:rPr>
          <w:t>6.</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eastAsia="SimSun;宋体" w:cs="Tahoma"/>
            <w:noProof/>
          </w:rPr>
          <w:t>Μεθοδολογία Υλοποίησης</w:t>
        </w:r>
        <w:r w:rsidR="00687C0A">
          <w:rPr>
            <w:noProof/>
            <w:webHidden/>
          </w:rPr>
          <w:tab/>
        </w:r>
        <w:r w:rsidR="00687C0A">
          <w:rPr>
            <w:noProof/>
            <w:webHidden/>
          </w:rPr>
          <w:fldChar w:fldCharType="begin"/>
        </w:r>
        <w:r w:rsidR="00687C0A">
          <w:rPr>
            <w:noProof/>
            <w:webHidden/>
          </w:rPr>
          <w:instrText xml:space="preserve"> PAGEREF _Toc119587185 \h </w:instrText>
        </w:r>
        <w:r w:rsidR="00687C0A">
          <w:rPr>
            <w:noProof/>
            <w:webHidden/>
          </w:rPr>
        </w:r>
        <w:r w:rsidR="00687C0A">
          <w:rPr>
            <w:noProof/>
            <w:webHidden/>
          </w:rPr>
          <w:fldChar w:fldCharType="separate"/>
        </w:r>
        <w:r>
          <w:rPr>
            <w:noProof/>
            <w:webHidden/>
          </w:rPr>
          <w:t>91</w:t>
        </w:r>
        <w:r w:rsidR="00687C0A">
          <w:rPr>
            <w:noProof/>
            <w:webHidden/>
          </w:rPr>
          <w:fldChar w:fldCharType="end"/>
        </w:r>
      </w:hyperlink>
    </w:p>
    <w:p w14:paraId="3AF5CAC9" w14:textId="26999BB6"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86" w:history="1">
        <w:r w:rsidR="00687C0A" w:rsidRPr="004C2C6F">
          <w:rPr>
            <w:rStyle w:val="-"/>
            <w:rFonts w:eastAsia="SimSun;宋体" w:cs="Tahoma"/>
            <w:noProof/>
            <w:lang w:val="el-GR"/>
          </w:rPr>
          <w:t>7.</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eastAsia="SimSun;宋体" w:cs="Tahoma"/>
            <w:noProof/>
            <w:lang w:val="el-GR"/>
          </w:rPr>
          <w:t>Σχήμα Διοίκησης Έργου</w:t>
        </w:r>
        <w:r w:rsidR="00687C0A">
          <w:rPr>
            <w:noProof/>
            <w:webHidden/>
          </w:rPr>
          <w:tab/>
        </w:r>
        <w:r w:rsidR="00687C0A">
          <w:rPr>
            <w:noProof/>
            <w:webHidden/>
          </w:rPr>
          <w:fldChar w:fldCharType="begin"/>
        </w:r>
        <w:r w:rsidR="00687C0A">
          <w:rPr>
            <w:noProof/>
            <w:webHidden/>
          </w:rPr>
          <w:instrText xml:space="preserve"> PAGEREF _Toc119587186 \h </w:instrText>
        </w:r>
        <w:r w:rsidR="00687C0A">
          <w:rPr>
            <w:noProof/>
            <w:webHidden/>
          </w:rPr>
        </w:r>
        <w:r w:rsidR="00687C0A">
          <w:rPr>
            <w:noProof/>
            <w:webHidden/>
          </w:rPr>
          <w:fldChar w:fldCharType="separate"/>
        </w:r>
        <w:r>
          <w:rPr>
            <w:noProof/>
            <w:webHidden/>
          </w:rPr>
          <w:t>92</w:t>
        </w:r>
        <w:r w:rsidR="00687C0A">
          <w:rPr>
            <w:noProof/>
            <w:webHidden/>
          </w:rPr>
          <w:fldChar w:fldCharType="end"/>
        </w:r>
      </w:hyperlink>
    </w:p>
    <w:p w14:paraId="02716055" w14:textId="43DC530E"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87" w:history="1">
        <w:r w:rsidR="00687C0A" w:rsidRPr="004C2C6F">
          <w:rPr>
            <w:rStyle w:val="-"/>
            <w:rFonts w:eastAsia="SimSun;宋体" w:cs="Tahoma"/>
            <w:noProof/>
            <w:lang w:val="el-GR"/>
          </w:rPr>
          <w:t>8.</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eastAsia="SimSun;宋体" w:cs="Tahoma"/>
            <w:noProof/>
            <w:lang w:val="el-GR"/>
          </w:rPr>
          <w:t>Μεθοδολογία Διοίκησης και Διασφάλισης Ποιότητας</w:t>
        </w:r>
        <w:r w:rsidR="00687C0A">
          <w:rPr>
            <w:noProof/>
            <w:webHidden/>
          </w:rPr>
          <w:tab/>
        </w:r>
        <w:r w:rsidR="00687C0A">
          <w:rPr>
            <w:noProof/>
            <w:webHidden/>
          </w:rPr>
          <w:fldChar w:fldCharType="begin"/>
        </w:r>
        <w:r w:rsidR="00687C0A">
          <w:rPr>
            <w:noProof/>
            <w:webHidden/>
          </w:rPr>
          <w:instrText xml:space="preserve"> PAGEREF _Toc119587187 \h </w:instrText>
        </w:r>
        <w:r w:rsidR="00687C0A">
          <w:rPr>
            <w:noProof/>
            <w:webHidden/>
          </w:rPr>
        </w:r>
        <w:r w:rsidR="00687C0A">
          <w:rPr>
            <w:noProof/>
            <w:webHidden/>
          </w:rPr>
          <w:fldChar w:fldCharType="separate"/>
        </w:r>
        <w:r>
          <w:rPr>
            <w:noProof/>
            <w:webHidden/>
          </w:rPr>
          <w:t>94</w:t>
        </w:r>
        <w:r w:rsidR="00687C0A">
          <w:rPr>
            <w:noProof/>
            <w:webHidden/>
          </w:rPr>
          <w:fldChar w:fldCharType="end"/>
        </w:r>
      </w:hyperlink>
    </w:p>
    <w:p w14:paraId="52895227" w14:textId="02E8CC24"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88" w:history="1">
        <w:r w:rsidR="00687C0A" w:rsidRPr="004C2C6F">
          <w:rPr>
            <w:rStyle w:val="-"/>
            <w:rFonts w:eastAsia="SimSun;宋体" w:cs="Tahoma"/>
            <w:noProof/>
            <w:lang w:val="el-GR"/>
          </w:rPr>
          <w:t>9.</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eastAsia="SimSun;宋体" w:cs="Tahoma"/>
            <w:noProof/>
            <w:lang w:val="el-GR"/>
          </w:rPr>
          <w:t>Τόπος υλοποίησης / παροχής των υπηρεσιών</w:t>
        </w:r>
        <w:r w:rsidR="00687C0A">
          <w:rPr>
            <w:noProof/>
            <w:webHidden/>
          </w:rPr>
          <w:tab/>
        </w:r>
        <w:r w:rsidR="00687C0A">
          <w:rPr>
            <w:noProof/>
            <w:webHidden/>
          </w:rPr>
          <w:fldChar w:fldCharType="begin"/>
        </w:r>
        <w:r w:rsidR="00687C0A">
          <w:rPr>
            <w:noProof/>
            <w:webHidden/>
          </w:rPr>
          <w:instrText xml:space="preserve"> PAGEREF _Toc119587188 \h </w:instrText>
        </w:r>
        <w:r w:rsidR="00687C0A">
          <w:rPr>
            <w:noProof/>
            <w:webHidden/>
          </w:rPr>
        </w:r>
        <w:r w:rsidR="00687C0A">
          <w:rPr>
            <w:noProof/>
            <w:webHidden/>
          </w:rPr>
          <w:fldChar w:fldCharType="separate"/>
        </w:r>
        <w:r>
          <w:rPr>
            <w:noProof/>
            <w:webHidden/>
          </w:rPr>
          <w:t>95</w:t>
        </w:r>
        <w:r w:rsidR="00687C0A">
          <w:rPr>
            <w:noProof/>
            <w:webHidden/>
          </w:rPr>
          <w:fldChar w:fldCharType="end"/>
        </w:r>
      </w:hyperlink>
    </w:p>
    <w:p w14:paraId="792181A0" w14:textId="79F410EA"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89" w:history="1">
        <w:r w:rsidR="00687C0A" w:rsidRPr="004C2C6F">
          <w:rPr>
            <w:rStyle w:val="-"/>
            <w:rFonts w:eastAsia="SimSun" w:cs="Tahoma"/>
            <w:noProof/>
            <w:lang w:val="el-GR"/>
          </w:rPr>
          <w:t>ΠΑΡΑΡΤΗΜΑ ΙΙ-ΠΙΝΑΚΕΣ ΣΥΜΜΟΡΦΩΣΗΣ</w:t>
        </w:r>
        <w:r w:rsidR="00687C0A">
          <w:rPr>
            <w:noProof/>
            <w:webHidden/>
          </w:rPr>
          <w:tab/>
        </w:r>
        <w:r w:rsidR="00687C0A">
          <w:rPr>
            <w:noProof/>
            <w:webHidden/>
          </w:rPr>
          <w:fldChar w:fldCharType="begin"/>
        </w:r>
        <w:r w:rsidR="00687C0A">
          <w:rPr>
            <w:noProof/>
            <w:webHidden/>
          </w:rPr>
          <w:instrText xml:space="preserve"> PAGEREF _Toc119587189 \h </w:instrText>
        </w:r>
        <w:r w:rsidR="00687C0A">
          <w:rPr>
            <w:noProof/>
            <w:webHidden/>
          </w:rPr>
        </w:r>
        <w:r w:rsidR="00687C0A">
          <w:rPr>
            <w:noProof/>
            <w:webHidden/>
          </w:rPr>
          <w:fldChar w:fldCharType="separate"/>
        </w:r>
        <w:r>
          <w:rPr>
            <w:noProof/>
            <w:webHidden/>
          </w:rPr>
          <w:t>96</w:t>
        </w:r>
        <w:r w:rsidR="00687C0A">
          <w:rPr>
            <w:noProof/>
            <w:webHidden/>
          </w:rPr>
          <w:fldChar w:fldCharType="end"/>
        </w:r>
      </w:hyperlink>
    </w:p>
    <w:p w14:paraId="1576D7B4" w14:textId="7E060BD9"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0" w:history="1">
        <w:r w:rsidR="00687C0A" w:rsidRPr="004C2C6F">
          <w:rPr>
            <w:rStyle w:val="-"/>
            <w:rFonts w:cs="Tahoma"/>
            <w:noProof/>
            <w:lang w:val="el-GR"/>
          </w:rPr>
          <w:t>ΠΑΡΑΡΤΗΜΑ ΙI</w:t>
        </w:r>
        <w:r w:rsidR="00687C0A" w:rsidRPr="004C2C6F">
          <w:rPr>
            <w:rStyle w:val="-"/>
            <w:rFonts w:cs="Tahoma"/>
            <w:noProof/>
            <w:lang w:val="en-US"/>
          </w:rPr>
          <w:t>I</w:t>
        </w:r>
        <w:r w:rsidR="00687C0A" w:rsidRPr="004C2C6F">
          <w:rPr>
            <w:rStyle w:val="-"/>
            <w:rFonts w:cs="Tahoma"/>
            <w:noProof/>
            <w:lang w:val="el-GR"/>
          </w:rPr>
          <w:t xml:space="preserve"> – </w:t>
        </w:r>
        <w:r w:rsidR="00687C0A" w:rsidRPr="004C2C6F">
          <w:rPr>
            <w:rStyle w:val="-"/>
            <w:rFonts w:cs="Tahoma"/>
            <w:bCs/>
            <w:noProof/>
            <w:lang w:val="el-GR"/>
          </w:rPr>
          <w:t>ΕΥΡΩΠΑΙΚΟ ΕΝΙΑΙΟ ΕΓΓΡΑΦΟ ΣΥΜΒΑΣΗΣ (ΕΕΕΣ)</w:t>
        </w:r>
        <w:r w:rsidR="00687C0A">
          <w:rPr>
            <w:noProof/>
            <w:webHidden/>
          </w:rPr>
          <w:tab/>
        </w:r>
        <w:r w:rsidR="00687C0A">
          <w:rPr>
            <w:noProof/>
            <w:webHidden/>
          </w:rPr>
          <w:fldChar w:fldCharType="begin"/>
        </w:r>
        <w:r w:rsidR="00687C0A">
          <w:rPr>
            <w:noProof/>
            <w:webHidden/>
          </w:rPr>
          <w:instrText xml:space="preserve"> PAGEREF _Toc119587190 \h </w:instrText>
        </w:r>
        <w:r w:rsidR="00687C0A">
          <w:rPr>
            <w:noProof/>
            <w:webHidden/>
          </w:rPr>
        </w:r>
        <w:r w:rsidR="00687C0A">
          <w:rPr>
            <w:noProof/>
            <w:webHidden/>
          </w:rPr>
          <w:fldChar w:fldCharType="separate"/>
        </w:r>
        <w:r>
          <w:rPr>
            <w:noProof/>
            <w:webHidden/>
          </w:rPr>
          <w:t>103</w:t>
        </w:r>
        <w:r w:rsidR="00687C0A">
          <w:rPr>
            <w:noProof/>
            <w:webHidden/>
          </w:rPr>
          <w:fldChar w:fldCharType="end"/>
        </w:r>
      </w:hyperlink>
    </w:p>
    <w:p w14:paraId="0B3DE28B" w14:textId="57F15916"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1" w:history="1">
        <w:r w:rsidR="00687C0A" w:rsidRPr="004C2C6F">
          <w:rPr>
            <w:rStyle w:val="-"/>
            <w:rFonts w:cs="Tahoma"/>
            <w:noProof/>
            <w:lang w:val="el-GR"/>
          </w:rPr>
          <w:t>ΠΑΡΑΡΤΗΜΑ Ι</w:t>
        </w:r>
        <w:r w:rsidR="00687C0A" w:rsidRPr="004C2C6F">
          <w:rPr>
            <w:rStyle w:val="-"/>
            <w:rFonts w:cs="Tahoma"/>
            <w:noProof/>
            <w:lang w:val="en-US"/>
          </w:rPr>
          <w:t>V</w:t>
        </w:r>
        <w:r w:rsidR="00687C0A" w:rsidRPr="004C2C6F">
          <w:rPr>
            <w:rStyle w:val="-"/>
            <w:rFonts w:cs="Tahoma"/>
            <w:noProof/>
            <w:lang w:val="el-GR"/>
          </w:rPr>
          <w:t>– Υπόδειγμα Βιογραφικού Σημειώματος</w:t>
        </w:r>
        <w:r w:rsidR="00687C0A">
          <w:rPr>
            <w:noProof/>
            <w:webHidden/>
          </w:rPr>
          <w:tab/>
        </w:r>
        <w:r w:rsidR="00687C0A">
          <w:rPr>
            <w:noProof/>
            <w:webHidden/>
          </w:rPr>
          <w:fldChar w:fldCharType="begin"/>
        </w:r>
        <w:r w:rsidR="00687C0A">
          <w:rPr>
            <w:noProof/>
            <w:webHidden/>
          </w:rPr>
          <w:instrText xml:space="preserve"> PAGEREF _Toc119587191 \h </w:instrText>
        </w:r>
        <w:r w:rsidR="00687C0A">
          <w:rPr>
            <w:noProof/>
            <w:webHidden/>
          </w:rPr>
        </w:r>
        <w:r w:rsidR="00687C0A">
          <w:rPr>
            <w:noProof/>
            <w:webHidden/>
          </w:rPr>
          <w:fldChar w:fldCharType="separate"/>
        </w:r>
        <w:r>
          <w:rPr>
            <w:noProof/>
            <w:webHidden/>
          </w:rPr>
          <w:t>104</w:t>
        </w:r>
        <w:r w:rsidR="00687C0A">
          <w:rPr>
            <w:noProof/>
            <w:webHidden/>
          </w:rPr>
          <w:fldChar w:fldCharType="end"/>
        </w:r>
      </w:hyperlink>
    </w:p>
    <w:p w14:paraId="6028B347" w14:textId="7768B2CC"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2" w:history="1">
        <w:r w:rsidR="00687C0A" w:rsidRPr="004C2C6F">
          <w:rPr>
            <w:rStyle w:val="-"/>
            <w:rFonts w:cs="Tahoma"/>
            <w:noProof/>
            <w:lang w:val="el-GR"/>
          </w:rPr>
          <w:t xml:space="preserve">ΠΑΡΑΡΤΗΜΑ </w:t>
        </w:r>
        <w:r w:rsidR="00687C0A" w:rsidRPr="004C2C6F">
          <w:rPr>
            <w:rStyle w:val="-"/>
            <w:rFonts w:cs="Tahoma"/>
            <w:noProof/>
          </w:rPr>
          <w:t>V</w:t>
        </w:r>
        <w:r w:rsidR="00687C0A" w:rsidRPr="004C2C6F">
          <w:rPr>
            <w:rStyle w:val="-"/>
            <w:rFonts w:cs="Tahoma"/>
            <w:noProof/>
            <w:lang w:val="el-GR"/>
          </w:rPr>
          <w:t xml:space="preserve"> – Υπόδειγμα Τεχνικής Προσφοράς</w:t>
        </w:r>
        <w:r w:rsidR="00687C0A">
          <w:rPr>
            <w:noProof/>
            <w:webHidden/>
          </w:rPr>
          <w:tab/>
        </w:r>
        <w:r w:rsidR="00687C0A">
          <w:rPr>
            <w:noProof/>
            <w:webHidden/>
          </w:rPr>
          <w:fldChar w:fldCharType="begin"/>
        </w:r>
        <w:r w:rsidR="00687C0A">
          <w:rPr>
            <w:noProof/>
            <w:webHidden/>
          </w:rPr>
          <w:instrText xml:space="preserve"> PAGEREF _Toc119587192 \h </w:instrText>
        </w:r>
        <w:r w:rsidR="00687C0A">
          <w:rPr>
            <w:noProof/>
            <w:webHidden/>
          </w:rPr>
        </w:r>
        <w:r w:rsidR="00687C0A">
          <w:rPr>
            <w:noProof/>
            <w:webHidden/>
          </w:rPr>
          <w:fldChar w:fldCharType="separate"/>
        </w:r>
        <w:r>
          <w:rPr>
            <w:noProof/>
            <w:webHidden/>
          </w:rPr>
          <w:t>107</w:t>
        </w:r>
        <w:r w:rsidR="00687C0A">
          <w:rPr>
            <w:noProof/>
            <w:webHidden/>
          </w:rPr>
          <w:fldChar w:fldCharType="end"/>
        </w:r>
      </w:hyperlink>
    </w:p>
    <w:p w14:paraId="1472A142" w14:textId="4CCEF3E1"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3" w:history="1">
        <w:r w:rsidR="00687C0A" w:rsidRPr="004C2C6F">
          <w:rPr>
            <w:rStyle w:val="-"/>
            <w:rFonts w:cs="Tahoma"/>
            <w:noProof/>
            <w:lang w:val="el-GR"/>
          </w:rPr>
          <w:t xml:space="preserve">ΠΑΡΑΡΤΗΜΑ </w:t>
        </w:r>
        <w:r w:rsidR="00687C0A" w:rsidRPr="004C2C6F">
          <w:rPr>
            <w:rStyle w:val="-"/>
            <w:rFonts w:cs="Tahoma"/>
            <w:noProof/>
          </w:rPr>
          <w:t>V</w:t>
        </w:r>
        <w:r w:rsidR="00687C0A" w:rsidRPr="004C2C6F">
          <w:rPr>
            <w:rStyle w:val="-"/>
            <w:rFonts w:cs="Tahoma"/>
            <w:noProof/>
            <w:lang w:val="en-US"/>
          </w:rPr>
          <w:t>I</w:t>
        </w:r>
        <w:r w:rsidR="00687C0A" w:rsidRPr="004C2C6F">
          <w:rPr>
            <w:rStyle w:val="-"/>
            <w:rFonts w:cs="Tahoma"/>
            <w:noProof/>
            <w:lang w:val="el-GR"/>
          </w:rPr>
          <w:t xml:space="preserve"> – Υπόδειγμα Οικονομικής Προσφοράς</w:t>
        </w:r>
        <w:r w:rsidR="00687C0A">
          <w:rPr>
            <w:noProof/>
            <w:webHidden/>
          </w:rPr>
          <w:tab/>
        </w:r>
        <w:r w:rsidR="00687C0A">
          <w:rPr>
            <w:noProof/>
            <w:webHidden/>
          </w:rPr>
          <w:fldChar w:fldCharType="begin"/>
        </w:r>
        <w:r w:rsidR="00687C0A">
          <w:rPr>
            <w:noProof/>
            <w:webHidden/>
          </w:rPr>
          <w:instrText xml:space="preserve"> PAGEREF _Toc119587193 \h </w:instrText>
        </w:r>
        <w:r w:rsidR="00687C0A">
          <w:rPr>
            <w:noProof/>
            <w:webHidden/>
          </w:rPr>
        </w:r>
        <w:r w:rsidR="00687C0A">
          <w:rPr>
            <w:noProof/>
            <w:webHidden/>
          </w:rPr>
          <w:fldChar w:fldCharType="separate"/>
        </w:r>
        <w:r>
          <w:rPr>
            <w:noProof/>
            <w:webHidden/>
          </w:rPr>
          <w:t>108</w:t>
        </w:r>
        <w:r w:rsidR="00687C0A">
          <w:rPr>
            <w:noProof/>
            <w:webHidden/>
          </w:rPr>
          <w:fldChar w:fldCharType="end"/>
        </w:r>
      </w:hyperlink>
    </w:p>
    <w:p w14:paraId="0CA11B20" w14:textId="4B2983E9"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4" w:history="1">
        <w:r w:rsidR="00687C0A" w:rsidRPr="004C2C6F">
          <w:rPr>
            <w:rStyle w:val="-"/>
            <w:noProof/>
            <w:lang w:val="el-GR"/>
          </w:rPr>
          <w:t xml:space="preserve">ΠΑΡΑΡΤΗΜΑ </w:t>
        </w:r>
        <w:r w:rsidR="00687C0A" w:rsidRPr="004C2C6F">
          <w:rPr>
            <w:rStyle w:val="-"/>
            <w:noProof/>
          </w:rPr>
          <w:t>VII</w:t>
        </w:r>
        <w:r w:rsidR="00687C0A" w:rsidRPr="004C2C6F">
          <w:rPr>
            <w:rStyle w:val="-"/>
            <w:noProof/>
            <w:lang w:val="el-GR"/>
          </w:rPr>
          <w:t xml:space="preserve"> – Υποδείγματα Εγγυητικών Επιστολών</w:t>
        </w:r>
        <w:r w:rsidR="00687C0A">
          <w:rPr>
            <w:noProof/>
            <w:webHidden/>
          </w:rPr>
          <w:tab/>
        </w:r>
        <w:r w:rsidR="00687C0A">
          <w:rPr>
            <w:noProof/>
            <w:webHidden/>
          </w:rPr>
          <w:fldChar w:fldCharType="begin"/>
        </w:r>
        <w:r w:rsidR="00687C0A">
          <w:rPr>
            <w:noProof/>
            <w:webHidden/>
          </w:rPr>
          <w:instrText xml:space="preserve"> PAGEREF _Toc119587194 \h </w:instrText>
        </w:r>
        <w:r w:rsidR="00687C0A">
          <w:rPr>
            <w:noProof/>
            <w:webHidden/>
          </w:rPr>
        </w:r>
        <w:r w:rsidR="00687C0A">
          <w:rPr>
            <w:noProof/>
            <w:webHidden/>
          </w:rPr>
          <w:fldChar w:fldCharType="separate"/>
        </w:r>
        <w:r>
          <w:rPr>
            <w:noProof/>
            <w:webHidden/>
          </w:rPr>
          <w:t>109</w:t>
        </w:r>
        <w:r w:rsidR="00687C0A">
          <w:rPr>
            <w:noProof/>
            <w:webHidden/>
          </w:rPr>
          <w:fldChar w:fldCharType="end"/>
        </w:r>
      </w:hyperlink>
    </w:p>
    <w:p w14:paraId="1B9A4C4E" w14:textId="778A651B"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95" w:history="1">
        <w:r w:rsidR="00687C0A" w:rsidRPr="004C2C6F">
          <w:rPr>
            <w:rStyle w:val="-"/>
            <w:rFonts w:cs="Tahoma"/>
            <w:noProof/>
            <w:lang w:val="el-GR"/>
          </w:rPr>
          <w:t>I.</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cs="Tahoma"/>
            <w:noProof/>
            <w:lang w:val="el-GR"/>
          </w:rPr>
          <w:t>Εγγυητική Επιστολή Συμμετοχής</w:t>
        </w:r>
        <w:r w:rsidR="00687C0A">
          <w:rPr>
            <w:noProof/>
            <w:webHidden/>
          </w:rPr>
          <w:tab/>
        </w:r>
        <w:r w:rsidR="00687C0A">
          <w:rPr>
            <w:noProof/>
            <w:webHidden/>
          </w:rPr>
          <w:fldChar w:fldCharType="begin"/>
        </w:r>
        <w:r w:rsidR="00687C0A">
          <w:rPr>
            <w:noProof/>
            <w:webHidden/>
          </w:rPr>
          <w:instrText xml:space="preserve"> PAGEREF _Toc119587195 \h </w:instrText>
        </w:r>
        <w:r w:rsidR="00687C0A">
          <w:rPr>
            <w:noProof/>
            <w:webHidden/>
          </w:rPr>
        </w:r>
        <w:r w:rsidR="00687C0A">
          <w:rPr>
            <w:noProof/>
            <w:webHidden/>
          </w:rPr>
          <w:fldChar w:fldCharType="separate"/>
        </w:r>
        <w:r>
          <w:rPr>
            <w:noProof/>
            <w:webHidden/>
          </w:rPr>
          <w:t>109</w:t>
        </w:r>
        <w:r w:rsidR="00687C0A">
          <w:rPr>
            <w:noProof/>
            <w:webHidden/>
          </w:rPr>
          <w:fldChar w:fldCharType="end"/>
        </w:r>
      </w:hyperlink>
    </w:p>
    <w:p w14:paraId="096E103A" w14:textId="59F09D0B" w:rsidR="00687C0A" w:rsidRDefault="0065435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87196" w:history="1">
        <w:r w:rsidR="00687C0A" w:rsidRPr="004C2C6F">
          <w:rPr>
            <w:rStyle w:val="-"/>
            <w:rFonts w:cs="Tahoma"/>
            <w:noProof/>
            <w:lang w:val="el-GR"/>
          </w:rPr>
          <w:t>II.</w:t>
        </w:r>
        <w:r w:rsidR="00687C0A">
          <w:rPr>
            <w:rFonts w:asciiTheme="minorHAnsi" w:eastAsiaTheme="minorEastAsia" w:hAnsiTheme="minorHAnsi" w:cstheme="minorBidi"/>
            <w:i w:val="0"/>
            <w:iCs w:val="0"/>
            <w:noProof/>
            <w:sz w:val="22"/>
            <w:szCs w:val="22"/>
            <w:lang w:val="el-GR" w:eastAsia="el-GR"/>
          </w:rPr>
          <w:tab/>
        </w:r>
        <w:r w:rsidR="00687C0A" w:rsidRPr="004C2C6F">
          <w:rPr>
            <w:rStyle w:val="-"/>
            <w:rFonts w:cs="Tahoma"/>
            <w:noProof/>
            <w:lang w:val="el-GR"/>
          </w:rPr>
          <w:t>Εγγυητική Επιστολή Καλής Εκτέλεσης</w:t>
        </w:r>
        <w:r w:rsidR="00687C0A">
          <w:rPr>
            <w:noProof/>
            <w:webHidden/>
          </w:rPr>
          <w:tab/>
        </w:r>
        <w:r w:rsidR="00687C0A">
          <w:rPr>
            <w:noProof/>
            <w:webHidden/>
          </w:rPr>
          <w:fldChar w:fldCharType="begin"/>
        </w:r>
        <w:r w:rsidR="00687C0A">
          <w:rPr>
            <w:noProof/>
            <w:webHidden/>
          </w:rPr>
          <w:instrText xml:space="preserve"> PAGEREF _Toc119587196 \h </w:instrText>
        </w:r>
        <w:r w:rsidR="00687C0A">
          <w:rPr>
            <w:noProof/>
            <w:webHidden/>
          </w:rPr>
        </w:r>
        <w:r w:rsidR="00687C0A">
          <w:rPr>
            <w:noProof/>
            <w:webHidden/>
          </w:rPr>
          <w:fldChar w:fldCharType="separate"/>
        </w:r>
        <w:r>
          <w:rPr>
            <w:noProof/>
            <w:webHidden/>
          </w:rPr>
          <w:t>111</w:t>
        </w:r>
        <w:r w:rsidR="00687C0A">
          <w:rPr>
            <w:noProof/>
            <w:webHidden/>
          </w:rPr>
          <w:fldChar w:fldCharType="end"/>
        </w:r>
      </w:hyperlink>
    </w:p>
    <w:p w14:paraId="5E7123E9" w14:textId="7AA970B7"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7" w:history="1">
        <w:r w:rsidR="00687C0A" w:rsidRPr="004C2C6F">
          <w:rPr>
            <w:rStyle w:val="-"/>
            <w:rFonts w:cs="Tahoma"/>
            <w:noProof/>
            <w:lang w:val="el-GR"/>
          </w:rPr>
          <w:t xml:space="preserve">ΠΑΡΑΡΤΗΜΑ </w:t>
        </w:r>
        <w:r w:rsidR="00687C0A" w:rsidRPr="004C2C6F">
          <w:rPr>
            <w:rStyle w:val="-"/>
            <w:rFonts w:cs="Tahoma"/>
            <w:noProof/>
          </w:rPr>
          <w:t>V</w:t>
        </w:r>
        <w:r w:rsidR="00687C0A" w:rsidRPr="004C2C6F">
          <w:rPr>
            <w:rStyle w:val="-"/>
            <w:rFonts w:cs="Tahoma"/>
            <w:noProof/>
            <w:lang w:val="el-GR"/>
          </w:rPr>
          <w:t>Ι</w:t>
        </w:r>
        <w:r w:rsidR="00687C0A" w:rsidRPr="004C2C6F">
          <w:rPr>
            <w:rStyle w:val="-"/>
            <w:rFonts w:cs="Tahoma"/>
            <w:noProof/>
          </w:rPr>
          <w:t>I</w:t>
        </w:r>
        <w:r w:rsidR="00687C0A" w:rsidRPr="004C2C6F">
          <w:rPr>
            <w:rStyle w:val="-"/>
            <w:rFonts w:cs="Tahoma"/>
            <w:noProof/>
            <w:lang w:val="el-GR"/>
          </w:rPr>
          <w:t>Ι – ΑΛΛΕΣ ΔΗΛΩΣΕΙΣ</w:t>
        </w:r>
        <w:r w:rsidR="00687C0A">
          <w:rPr>
            <w:noProof/>
            <w:webHidden/>
          </w:rPr>
          <w:tab/>
        </w:r>
        <w:r w:rsidR="00687C0A">
          <w:rPr>
            <w:noProof/>
            <w:webHidden/>
          </w:rPr>
          <w:fldChar w:fldCharType="begin"/>
        </w:r>
        <w:r w:rsidR="00687C0A">
          <w:rPr>
            <w:noProof/>
            <w:webHidden/>
          </w:rPr>
          <w:instrText xml:space="preserve"> PAGEREF _Toc119587197 \h </w:instrText>
        </w:r>
        <w:r w:rsidR="00687C0A">
          <w:rPr>
            <w:noProof/>
            <w:webHidden/>
          </w:rPr>
        </w:r>
        <w:r w:rsidR="00687C0A">
          <w:rPr>
            <w:noProof/>
            <w:webHidden/>
          </w:rPr>
          <w:fldChar w:fldCharType="separate"/>
        </w:r>
        <w:r>
          <w:rPr>
            <w:noProof/>
            <w:webHidden/>
          </w:rPr>
          <w:t>112</w:t>
        </w:r>
        <w:r w:rsidR="00687C0A">
          <w:rPr>
            <w:noProof/>
            <w:webHidden/>
          </w:rPr>
          <w:fldChar w:fldCharType="end"/>
        </w:r>
      </w:hyperlink>
    </w:p>
    <w:p w14:paraId="357B8D3E" w14:textId="6C1C1F69"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8" w:history="1">
        <w:r w:rsidR="00687C0A" w:rsidRPr="004C2C6F">
          <w:rPr>
            <w:rStyle w:val="-"/>
            <w:noProof/>
            <w:lang w:val="el-GR"/>
          </w:rPr>
          <w:t xml:space="preserve">ΠΑΡΑΡΤΗΜΑ </w:t>
        </w:r>
        <w:r w:rsidR="00687C0A" w:rsidRPr="004C2C6F">
          <w:rPr>
            <w:rStyle w:val="-"/>
            <w:noProof/>
            <w:lang w:val="en-US"/>
          </w:rPr>
          <w:t>I</w:t>
        </w:r>
        <w:r w:rsidR="00687C0A" w:rsidRPr="004C2C6F">
          <w:rPr>
            <w:rStyle w:val="-"/>
            <w:noProof/>
            <w:lang w:val="el-GR"/>
          </w:rPr>
          <w:t>Χ. ΕΝΗΜΕΡΩΣΗ ΓΙΑ ΤΗΝ ΕΠΕΞΕΡΓΑΣΙΑ ΠΡΟΣΩΠΙΚΩΝ ΔΕΔΟΜΕΝΩΝ</w:t>
        </w:r>
        <w:r w:rsidR="00687C0A">
          <w:rPr>
            <w:noProof/>
            <w:webHidden/>
          </w:rPr>
          <w:tab/>
        </w:r>
        <w:r w:rsidR="00687C0A">
          <w:rPr>
            <w:noProof/>
            <w:webHidden/>
          </w:rPr>
          <w:fldChar w:fldCharType="begin"/>
        </w:r>
        <w:r w:rsidR="00687C0A">
          <w:rPr>
            <w:noProof/>
            <w:webHidden/>
          </w:rPr>
          <w:instrText xml:space="preserve"> PAGEREF _Toc119587198 \h </w:instrText>
        </w:r>
        <w:r w:rsidR="00687C0A">
          <w:rPr>
            <w:noProof/>
            <w:webHidden/>
          </w:rPr>
        </w:r>
        <w:r w:rsidR="00687C0A">
          <w:rPr>
            <w:noProof/>
            <w:webHidden/>
          </w:rPr>
          <w:fldChar w:fldCharType="separate"/>
        </w:r>
        <w:r>
          <w:rPr>
            <w:noProof/>
            <w:webHidden/>
          </w:rPr>
          <w:t>113</w:t>
        </w:r>
        <w:r w:rsidR="00687C0A">
          <w:rPr>
            <w:noProof/>
            <w:webHidden/>
          </w:rPr>
          <w:fldChar w:fldCharType="end"/>
        </w:r>
      </w:hyperlink>
    </w:p>
    <w:p w14:paraId="5FE65711" w14:textId="7B5ECE0C" w:rsidR="00687C0A" w:rsidRDefault="00654356">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87199" w:history="1">
        <w:r w:rsidR="00687C0A" w:rsidRPr="004C2C6F">
          <w:rPr>
            <w:rStyle w:val="-"/>
            <w:noProof/>
            <w:lang w:val="el-GR"/>
          </w:rPr>
          <w:t xml:space="preserve">ΠΑΡΑΡΤΗΜΑ </w:t>
        </w:r>
        <w:r w:rsidR="00687C0A" w:rsidRPr="004C2C6F">
          <w:rPr>
            <w:rStyle w:val="-"/>
            <w:noProof/>
          </w:rPr>
          <w:t>X</w:t>
        </w:r>
        <w:r w:rsidR="00687C0A" w:rsidRPr="004C2C6F">
          <w:rPr>
            <w:rStyle w:val="-"/>
            <w:noProof/>
            <w:lang w:val="el-GR"/>
          </w:rPr>
          <w:t xml:space="preserve"> – ΡΗΤΡΑ ΑΚΕΡΑΙΟΤΗΤΑΣ</w:t>
        </w:r>
        <w:r w:rsidR="00687C0A">
          <w:rPr>
            <w:noProof/>
            <w:webHidden/>
          </w:rPr>
          <w:tab/>
        </w:r>
        <w:r w:rsidR="00687C0A">
          <w:rPr>
            <w:noProof/>
            <w:webHidden/>
          </w:rPr>
          <w:fldChar w:fldCharType="begin"/>
        </w:r>
        <w:r w:rsidR="00687C0A">
          <w:rPr>
            <w:noProof/>
            <w:webHidden/>
          </w:rPr>
          <w:instrText xml:space="preserve"> PAGEREF _Toc119587199 \h </w:instrText>
        </w:r>
        <w:r w:rsidR="00687C0A">
          <w:rPr>
            <w:noProof/>
            <w:webHidden/>
          </w:rPr>
        </w:r>
        <w:r w:rsidR="00687C0A">
          <w:rPr>
            <w:noProof/>
            <w:webHidden/>
          </w:rPr>
          <w:fldChar w:fldCharType="separate"/>
        </w:r>
        <w:r>
          <w:rPr>
            <w:noProof/>
            <w:webHidden/>
          </w:rPr>
          <w:t>114</w:t>
        </w:r>
        <w:r w:rsidR="00687C0A">
          <w:rPr>
            <w:noProof/>
            <w:webHidden/>
          </w:rPr>
          <w:fldChar w:fldCharType="end"/>
        </w:r>
      </w:hyperlink>
    </w:p>
    <w:p w14:paraId="7E72617D" w14:textId="22A71553" w:rsidR="008E18C3" w:rsidRPr="00087B67" w:rsidRDefault="00720F1C" w:rsidP="00302CAA">
      <w:pPr>
        <w:pStyle w:val="25"/>
        <w:tabs>
          <w:tab w:val="right" w:leader="dot" w:pos="9628"/>
        </w:tabs>
        <w:rPr>
          <w:rStyle w:val="-"/>
          <w:rFonts w:cs="Tahoma"/>
          <w:noProof/>
          <w:color w:val="000000" w:themeColor="text1"/>
          <w:u w:val="none"/>
          <w:lang w:val="el-GR"/>
        </w:rPr>
        <w:sectPr w:rsidR="008E18C3" w:rsidRPr="00087B67" w:rsidSect="001A1970">
          <w:pgSz w:w="11906" w:h="16838"/>
          <w:pgMar w:top="1134" w:right="1134" w:bottom="1134" w:left="1134" w:header="720" w:footer="709" w:gutter="0"/>
          <w:cols w:space="720"/>
          <w:titlePg/>
          <w:docGrid w:linePitch="360"/>
        </w:sectPr>
      </w:pPr>
      <w:r>
        <w:rPr>
          <w:rFonts w:cs="Tahoma"/>
          <w:sz w:val="22"/>
          <w:szCs w:val="22"/>
        </w:rPr>
        <w:fldChar w:fldCharType="end"/>
      </w:r>
    </w:p>
    <w:p w14:paraId="0512F0AD" w14:textId="26C37E31" w:rsidR="008338F0" w:rsidRPr="00F45731" w:rsidRDefault="003355E7" w:rsidP="00F45731">
      <w:pPr>
        <w:pStyle w:val="11"/>
        <w:numPr>
          <w:ilvl w:val="0"/>
          <w:numId w:val="8"/>
        </w:numPr>
        <w:rPr>
          <w:lang w:val="el-GR"/>
        </w:rPr>
      </w:pPr>
      <w:bookmarkStart w:id="11" w:name="_Toc119587124"/>
      <w:r w:rsidRPr="00F45731">
        <w:rPr>
          <w:lang w:val="el-GR"/>
        </w:rPr>
        <w:lastRenderedPageBreak/>
        <w:t>ΑΝΑΘΕΤΟΥΣΑ ΑΡΧΗ ΚΑΙ ΑΝΤΙΚΕΙΜΕΝΟ ΣΥΜΒΑΣΗΣ</w:t>
      </w:r>
      <w:bookmarkEnd w:id="11"/>
    </w:p>
    <w:p w14:paraId="42A7BE7E" w14:textId="49E5CDCD"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12" w:name="_Toc43378428"/>
      <w:bookmarkStart w:id="13" w:name="_Toc119587125"/>
      <w:r w:rsidRPr="00155B45">
        <w:rPr>
          <w:rFonts w:ascii="Tahoma" w:hAnsi="Tahoma" w:cs="Tahoma"/>
          <w:sz w:val="22"/>
          <w:lang w:val="el-GR"/>
        </w:rPr>
        <w:t>Στοιχεία Αναθέτουσας Αρχής</w:t>
      </w:r>
      <w:bookmarkEnd w:id="12"/>
      <w:bookmarkEnd w:id="13"/>
      <w:r w:rsidRPr="00155B45">
        <w:rPr>
          <w:rFonts w:ascii="Tahoma" w:hAnsi="Tahoma" w:cs="Tahoma"/>
          <w:sz w:val="22"/>
          <w:lang w:val="el-GR"/>
        </w:rPr>
        <w:t xml:space="preserve"> </w:t>
      </w:r>
    </w:p>
    <w:p w14:paraId="3843B09B"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6A5154" w14:paraId="627E8DA3" w14:textId="77777777">
        <w:tc>
          <w:tcPr>
            <w:tcW w:w="5245" w:type="dxa"/>
            <w:tcBorders>
              <w:top w:val="single" w:sz="4" w:space="0" w:color="000000"/>
              <w:left w:val="single" w:sz="4" w:space="0" w:color="000000"/>
              <w:bottom w:val="single" w:sz="4" w:space="0" w:color="000000"/>
            </w:tcBorders>
            <w:shd w:val="clear" w:color="auto" w:fill="auto"/>
          </w:tcPr>
          <w:p w14:paraId="17DAF31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AB94F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46EB1D84" w14:textId="77777777">
        <w:tc>
          <w:tcPr>
            <w:tcW w:w="5245" w:type="dxa"/>
            <w:tcBorders>
              <w:top w:val="single" w:sz="4" w:space="0" w:color="000000"/>
              <w:left w:val="single" w:sz="4" w:space="0" w:color="000000"/>
              <w:bottom w:val="single" w:sz="4" w:space="0" w:color="000000"/>
            </w:tcBorders>
            <w:shd w:val="clear" w:color="auto" w:fill="auto"/>
          </w:tcPr>
          <w:p w14:paraId="2C0C921D"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4E2B96"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F4E9A32" w14:textId="77777777">
        <w:tc>
          <w:tcPr>
            <w:tcW w:w="5245" w:type="dxa"/>
            <w:tcBorders>
              <w:top w:val="single" w:sz="4" w:space="0" w:color="000000"/>
              <w:left w:val="single" w:sz="4" w:space="0" w:color="000000"/>
              <w:bottom w:val="single" w:sz="4" w:space="0" w:color="000000"/>
            </w:tcBorders>
            <w:shd w:val="clear" w:color="auto" w:fill="auto"/>
          </w:tcPr>
          <w:p w14:paraId="44D82CE4" w14:textId="77777777"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3EFBCC"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1053.E00553.00005</w:t>
            </w:r>
          </w:p>
        </w:tc>
      </w:tr>
      <w:tr w:rsidR="008338F0" w:rsidRPr="008758E7" w14:paraId="6511F851" w14:textId="77777777">
        <w:tc>
          <w:tcPr>
            <w:tcW w:w="5245" w:type="dxa"/>
            <w:tcBorders>
              <w:top w:val="single" w:sz="4" w:space="0" w:color="000000"/>
              <w:left w:val="single" w:sz="4" w:space="0" w:color="000000"/>
              <w:bottom w:val="single" w:sz="4" w:space="0" w:color="000000"/>
            </w:tcBorders>
            <w:shd w:val="clear" w:color="auto" w:fill="auto"/>
          </w:tcPr>
          <w:p w14:paraId="357E6F3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7E79C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Λεωφ. Συγγρού 194</w:t>
            </w:r>
          </w:p>
        </w:tc>
      </w:tr>
      <w:tr w:rsidR="008338F0" w:rsidRPr="008758E7" w14:paraId="3DD5186F" w14:textId="77777777">
        <w:tc>
          <w:tcPr>
            <w:tcW w:w="5245" w:type="dxa"/>
            <w:tcBorders>
              <w:top w:val="single" w:sz="4" w:space="0" w:color="000000"/>
              <w:left w:val="single" w:sz="4" w:space="0" w:color="000000"/>
              <w:bottom w:val="single" w:sz="4" w:space="0" w:color="000000"/>
            </w:tcBorders>
            <w:shd w:val="clear" w:color="auto" w:fill="auto"/>
          </w:tcPr>
          <w:p w14:paraId="7D702A6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173EE7"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469B4893" w14:textId="77777777">
        <w:tc>
          <w:tcPr>
            <w:tcW w:w="5245" w:type="dxa"/>
            <w:tcBorders>
              <w:top w:val="single" w:sz="4" w:space="0" w:color="000000"/>
              <w:left w:val="single" w:sz="4" w:space="0" w:color="000000"/>
              <w:bottom w:val="single" w:sz="4" w:space="0" w:color="000000"/>
            </w:tcBorders>
            <w:shd w:val="clear" w:color="auto" w:fill="auto"/>
          </w:tcPr>
          <w:p w14:paraId="33171F1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114546"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8338F0" w:rsidRPr="008758E7" w14:paraId="5A72A72D" w14:textId="77777777">
        <w:tc>
          <w:tcPr>
            <w:tcW w:w="5245" w:type="dxa"/>
            <w:tcBorders>
              <w:top w:val="single" w:sz="4" w:space="0" w:color="000000"/>
              <w:left w:val="single" w:sz="4" w:space="0" w:color="000000"/>
              <w:bottom w:val="single" w:sz="4" w:space="0" w:color="000000"/>
            </w:tcBorders>
            <w:shd w:val="clear" w:color="auto" w:fill="auto"/>
          </w:tcPr>
          <w:p w14:paraId="4E3C077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F6644C"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213 1300700</w:t>
            </w:r>
          </w:p>
        </w:tc>
      </w:tr>
      <w:tr w:rsidR="008338F0" w:rsidRPr="008758E7" w14:paraId="0C8E2F8B" w14:textId="77777777">
        <w:tc>
          <w:tcPr>
            <w:tcW w:w="5245" w:type="dxa"/>
            <w:tcBorders>
              <w:top w:val="single" w:sz="4" w:space="0" w:color="000000"/>
              <w:left w:val="single" w:sz="4" w:space="0" w:color="000000"/>
              <w:bottom w:val="single" w:sz="4" w:space="0" w:color="000000"/>
            </w:tcBorders>
            <w:shd w:val="clear" w:color="auto" w:fill="auto"/>
          </w:tcPr>
          <w:p w14:paraId="7B84550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BE7B55"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213 1300801</w:t>
            </w:r>
          </w:p>
        </w:tc>
      </w:tr>
      <w:tr w:rsidR="008338F0" w:rsidRPr="00155B45" w14:paraId="01D79C2E" w14:textId="77777777">
        <w:tc>
          <w:tcPr>
            <w:tcW w:w="5245" w:type="dxa"/>
            <w:tcBorders>
              <w:top w:val="single" w:sz="4" w:space="0" w:color="000000"/>
              <w:left w:val="single" w:sz="4" w:space="0" w:color="000000"/>
              <w:bottom w:val="single" w:sz="4" w:space="0" w:color="000000"/>
            </w:tcBorders>
            <w:shd w:val="clear" w:color="auto" w:fill="auto"/>
          </w:tcPr>
          <w:p w14:paraId="45C29BC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DFB2B5" w14:textId="6A257955" w:rsidR="008338F0" w:rsidRPr="00155B45" w:rsidRDefault="00654356" w:rsidP="00155B45">
            <w:pPr>
              <w:pStyle w:val="normalwithoutspacing"/>
              <w:snapToGrid w:val="0"/>
              <w:spacing w:before="0" w:after="120" w:line="252" w:lineRule="auto"/>
              <w:rPr>
                <w:rFonts w:cs="Tahoma"/>
                <w:szCs w:val="22"/>
                <w:lang w:val="en-US"/>
              </w:rPr>
            </w:pPr>
            <w:hyperlink r:id="rId15" w:history="1">
              <w:r w:rsidR="00E817D9" w:rsidRPr="00155B45">
                <w:rPr>
                  <w:rStyle w:val="-"/>
                  <w:rFonts w:cs="Tahoma"/>
                  <w:szCs w:val="22"/>
                  <w:lang w:val="en-US"/>
                </w:rPr>
                <w:t>info@ktpae.gr</w:t>
              </w:r>
            </w:hyperlink>
          </w:p>
        </w:tc>
      </w:tr>
      <w:tr w:rsidR="008338F0" w:rsidRPr="00155B45" w14:paraId="06F74080" w14:textId="77777777" w:rsidTr="00150502">
        <w:tc>
          <w:tcPr>
            <w:tcW w:w="5245" w:type="dxa"/>
            <w:tcBorders>
              <w:top w:val="single" w:sz="4" w:space="0" w:color="000000"/>
              <w:left w:val="single" w:sz="4" w:space="0" w:color="000000"/>
              <w:bottom w:val="single" w:sz="4" w:space="0" w:color="000000"/>
            </w:tcBorders>
            <w:shd w:val="clear" w:color="auto" w:fill="auto"/>
          </w:tcPr>
          <w:p w14:paraId="478F3CB2"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18440B" w14:textId="001B0A1F" w:rsidR="008338F0" w:rsidRPr="00241DEF" w:rsidRDefault="00241DEF" w:rsidP="00155B45">
            <w:pPr>
              <w:autoSpaceDE w:val="0"/>
              <w:autoSpaceDN w:val="0"/>
              <w:adjustRightInd w:val="0"/>
              <w:spacing w:before="0" w:line="252" w:lineRule="auto"/>
              <w:rPr>
                <w:rFonts w:cs="Tahoma"/>
                <w:szCs w:val="22"/>
                <w:lang w:val="el-GR" w:eastAsia="en-US"/>
              </w:rPr>
            </w:pPr>
            <w:r>
              <w:rPr>
                <w:rFonts w:cs="Tahoma"/>
                <w:szCs w:val="22"/>
                <w:lang w:val="el-GR" w:eastAsia="en-US"/>
              </w:rPr>
              <w:t>Δώρα Σπύρου</w:t>
            </w:r>
          </w:p>
        </w:tc>
      </w:tr>
      <w:tr w:rsidR="003B7FDB" w:rsidRPr="00155B45" w14:paraId="0843610D" w14:textId="77777777">
        <w:tc>
          <w:tcPr>
            <w:tcW w:w="5245" w:type="dxa"/>
            <w:tcBorders>
              <w:top w:val="single" w:sz="4" w:space="0" w:color="000000"/>
              <w:left w:val="single" w:sz="4" w:space="0" w:color="000000"/>
              <w:bottom w:val="single" w:sz="4" w:space="0" w:color="000000"/>
            </w:tcBorders>
            <w:shd w:val="clear" w:color="auto" w:fill="auto"/>
          </w:tcPr>
          <w:p w14:paraId="5672348F" w14:textId="77777777" w:rsidR="003B7FDB" w:rsidRPr="00155B45" w:rsidRDefault="003B7FDB" w:rsidP="003B7FDB">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57256B" w14:textId="77777777" w:rsidR="003B7FDB" w:rsidRPr="00155B45" w:rsidRDefault="003B7FDB" w:rsidP="003B7FDB">
            <w:pPr>
              <w:pStyle w:val="normalwithoutspacing"/>
              <w:snapToGrid w:val="0"/>
              <w:spacing w:before="0" w:after="120" w:line="252" w:lineRule="auto"/>
              <w:rPr>
                <w:rFonts w:cs="Tahoma"/>
                <w:szCs w:val="22"/>
              </w:rPr>
            </w:pPr>
            <w:r w:rsidRPr="00671294">
              <w:rPr>
                <w:rStyle w:val="-"/>
              </w:rPr>
              <w:t>https://www.ktpae.gr/</w:t>
            </w:r>
          </w:p>
        </w:tc>
      </w:tr>
      <w:tr w:rsidR="008338F0" w:rsidRPr="00155B45" w14:paraId="593C3C23" w14:textId="77777777">
        <w:tc>
          <w:tcPr>
            <w:tcW w:w="5245" w:type="dxa"/>
            <w:tcBorders>
              <w:top w:val="single" w:sz="4" w:space="0" w:color="000000"/>
              <w:left w:val="single" w:sz="4" w:space="0" w:color="000000"/>
              <w:bottom w:val="single" w:sz="4" w:space="0" w:color="000000"/>
            </w:tcBorders>
            <w:shd w:val="clear" w:color="auto" w:fill="auto"/>
          </w:tcPr>
          <w:p w14:paraId="1BEEE7D9"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41252F" w14:textId="77777777" w:rsidR="008338F0" w:rsidRPr="00671294" w:rsidRDefault="00E817D9" w:rsidP="00155B45">
            <w:pPr>
              <w:pStyle w:val="normalwithoutspacing"/>
              <w:snapToGrid w:val="0"/>
              <w:spacing w:before="0" w:after="120" w:line="252" w:lineRule="auto"/>
              <w:rPr>
                <w:rStyle w:val="-"/>
              </w:rPr>
            </w:pPr>
            <w:r w:rsidRPr="00671294">
              <w:rPr>
                <w:rStyle w:val="-"/>
              </w:rPr>
              <w:t>https://www.ktpae.gr/</w:t>
            </w:r>
          </w:p>
        </w:tc>
      </w:tr>
    </w:tbl>
    <w:p w14:paraId="76DBF02A" w14:textId="77777777" w:rsidR="008338F0" w:rsidRPr="00155B45" w:rsidRDefault="008338F0" w:rsidP="00155B45">
      <w:pPr>
        <w:pStyle w:val="normalwithoutspacing"/>
        <w:spacing w:before="0" w:after="120" w:line="252" w:lineRule="auto"/>
        <w:rPr>
          <w:rFonts w:cs="Tahoma"/>
          <w:szCs w:val="22"/>
        </w:rPr>
      </w:pPr>
    </w:p>
    <w:p w14:paraId="6E997936"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10CBF37F" w14:textId="49FEAE66" w:rsidR="001E6BF1" w:rsidRPr="001E6BF1" w:rsidRDefault="001E6BF1" w:rsidP="001E6BF1">
      <w:pPr>
        <w:spacing w:before="0" w:after="60"/>
        <w:rPr>
          <w:rFonts w:eastAsia="Calibri" w:cs="Tahoma"/>
          <w:szCs w:val="22"/>
          <w:lang w:val="el-GR"/>
        </w:rPr>
      </w:pPr>
      <w:r w:rsidRPr="001E6BF1">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w:t>
      </w:r>
      <w:r>
        <w:rPr>
          <w:rFonts w:cs="Tahoma"/>
          <w:szCs w:val="22"/>
          <w:lang w:val="el-GR"/>
        </w:rPr>
        <w:t>νησης και Δημόσιες Επιχειρήσεις.</w:t>
      </w:r>
    </w:p>
    <w:p w14:paraId="7B4911BF"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3D3AB895"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0C8110F"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664339A0"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3C068C69" w14:textId="3AACA7E4"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16" w:history="1">
        <w:r w:rsidR="00154623" w:rsidRPr="00155B45">
          <w:rPr>
            <w:rStyle w:val="-"/>
            <w:rFonts w:cs="Tahoma"/>
            <w:szCs w:val="22"/>
          </w:rPr>
          <w:t>http://www.ktpae.gr</w:t>
        </w:r>
      </w:hyperlink>
    </w:p>
    <w:p w14:paraId="62457774" w14:textId="77777777"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4626D38" w14:textId="24CCCDE2" w:rsidR="00BF635F" w:rsidRDefault="003355E7" w:rsidP="00333289">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lastRenderedPageBreak/>
        <w:t>β)</w:t>
      </w:r>
      <w:r w:rsidRPr="00155B45">
        <w:rPr>
          <w:rFonts w:cs="Tahoma"/>
          <w:szCs w:val="22"/>
        </w:rPr>
        <w:tab/>
        <w:t xml:space="preserve">Οι προσφορές πρέπει να υποβάλλονται ηλεκτρονικά στην διεύθυνση : </w:t>
      </w:r>
      <w:hyperlink r:id="rId17"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60030C00" w14:textId="77777777" w:rsidR="009B7211" w:rsidRPr="00155B45" w:rsidRDefault="009B7211" w:rsidP="00333289">
      <w:pPr>
        <w:pStyle w:val="normalwithoutspacing"/>
        <w:spacing w:before="0" w:after="120" w:line="252" w:lineRule="auto"/>
        <w:ind w:left="567" w:hanging="567"/>
        <w:rPr>
          <w:rFonts w:cs="Tahoma"/>
          <w:color w:val="000000"/>
          <w:szCs w:val="22"/>
          <w:shd w:val="clear" w:color="auto" w:fill="FFFFFF"/>
        </w:rPr>
      </w:pPr>
    </w:p>
    <w:p w14:paraId="2C9A49C1" w14:textId="0144E327" w:rsidR="008338F0" w:rsidRPr="00BC1C74" w:rsidRDefault="003355E7" w:rsidP="00826B7F">
      <w:pPr>
        <w:pStyle w:val="2"/>
        <w:numPr>
          <w:ilvl w:val="1"/>
          <w:numId w:val="8"/>
        </w:numPr>
        <w:spacing w:before="0" w:after="120" w:line="252" w:lineRule="auto"/>
        <w:rPr>
          <w:rFonts w:ascii="Tahoma" w:hAnsi="Tahoma" w:cs="Tahoma"/>
          <w:sz w:val="22"/>
          <w:lang w:val="el-GR"/>
        </w:rPr>
      </w:pPr>
      <w:bookmarkStart w:id="14" w:name="_Toc43378429"/>
      <w:bookmarkStart w:id="15" w:name="_Toc119587126"/>
      <w:r w:rsidRPr="00BC1C74">
        <w:rPr>
          <w:rFonts w:ascii="Tahoma" w:hAnsi="Tahoma" w:cs="Tahoma"/>
          <w:sz w:val="22"/>
          <w:lang w:val="el-GR"/>
        </w:rPr>
        <w:t>Στοιχεία Διαδικασίας - Χρηματοδότηση</w:t>
      </w:r>
      <w:bookmarkEnd w:id="14"/>
      <w:bookmarkEnd w:id="15"/>
    </w:p>
    <w:p w14:paraId="360C3453" w14:textId="77777777" w:rsidR="008338F0" w:rsidRPr="00BC1C74" w:rsidRDefault="003355E7" w:rsidP="00155B45">
      <w:pPr>
        <w:spacing w:before="0" w:line="252" w:lineRule="auto"/>
        <w:rPr>
          <w:rFonts w:cs="Tahoma"/>
          <w:szCs w:val="22"/>
          <w:lang w:val="el-GR"/>
        </w:rPr>
      </w:pPr>
      <w:r w:rsidRPr="00BC1C74">
        <w:rPr>
          <w:rFonts w:cs="Tahoma"/>
          <w:b/>
          <w:szCs w:val="22"/>
          <w:lang w:val="el-GR"/>
        </w:rPr>
        <w:t xml:space="preserve">Είδος διαδικασίας </w:t>
      </w:r>
    </w:p>
    <w:p w14:paraId="71CC9F78" w14:textId="4A98F7BD" w:rsidR="008338F0" w:rsidRPr="00BC1C74" w:rsidRDefault="003355E7" w:rsidP="00155B45">
      <w:pPr>
        <w:pStyle w:val="normalwithoutspacing"/>
        <w:spacing w:before="0" w:after="120" w:line="252" w:lineRule="auto"/>
        <w:rPr>
          <w:rFonts w:cs="Tahoma"/>
          <w:szCs w:val="22"/>
          <w:lang w:eastAsia="el-GR"/>
        </w:rPr>
      </w:pPr>
      <w:r w:rsidRPr="00BC1C74">
        <w:rPr>
          <w:rFonts w:cs="Tahoma"/>
          <w:szCs w:val="22"/>
        </w:rPr>
        <w:t xml:space="preserve">Ο διαγωνισμός θα διεξαχθεί με την ανοικτή διαδικασία του άρθρου 27 του ν. 4412/16. </w:t>
      </w:r>
    </w:p>
    <w:p w14:paraId="520EB521" w14:textId="77777777" w:rsidR="008338F0" w:rsidRPr="00BC1C74" w:rsidRDefault="4B630C4B" w:rsidP="54BD68CF">
      <w:pPr>
        <w:pStyle w:val="normalwithoutspacing"/>
        <w:spacing w:before="0" w:after="120" w:line="252" w:lineRule="auto"/>
        <w:rPr>
          <w:rFonts w:cs="Tahoma"/>
        </w:rPr>
      </w:pPr>
      <w:r w:rsidRPr="00BC1C74">
        <w:rPr>
          <w:rFonts w:cs="Tahoma"/>
          <w:b/>
          <w:bCs/>
        </w:rPr>
        <w:t>Χρηματοδότηση της σύμβασης</w:t>
      </w:r>
    </w:p>
    <w:p w14:paraId="26C765FB" w14:textId="77777777" w:rsidR="000A6850" w:rsidRPr="000D658E" w:rsidRDefault="003355E7" w:rsidP="000A6850">
      <w:pPr>
        <w:spacing w:before="0"/>
        <w:rPr>
          <w:rFonts w:cs="Tahoma"/>
          <w:szCs w:val="22"/>
          <w:lang w:val="el-GR"/>
        </w:rPr>
      </w:pPr>
      <w:r w:rsidRPr="000D658E">
        <w:rPr>
          <w:rFonts w:cs="Tahoma"/>
          <w:szCs w:val="22"/>
          <w:lang w:val="el-GR"/>
        </w:rPr>
        <w:t>Φορέας χρηματοδότησης της παρούσας σύμβασης είναι</w:t>
      </w:r>
      <w:r w:rsidR="004B675D" w:rsidRPr="000D658E">
        <w:rPr>
          <w:rFonts w:cs="Tahoma"/>
          <w:szCs w:val="22"/>
          <w:lang w:val="el-GR"/>
        </w:rPr>
        <w:t xml:space="preserve"> το </w:t>
      </w:r>
      <w:r w:rsidR="00F275EB" w:rsidRPr="000D658E">
        <w:rPr>
          <w:rFonts w:cs="Tahoma"/>
          <w:bCs/>
          <w:szCs w:val="22"/>
          <w:lang w:val="el-GR"/>
        </w:rPr>
        <w:t>Υπουργείο Εργασίας και Κοινωνικών Υποθέσεων</w:t>
      </w:r>
      <w:r w:rsidR="00445548" w:rsidRPr="000D658E">
        <w:rPr>
          <w:rFonts w:cs="Tahoma"/>
          <w:szCs w:val="22"/>
          <w:lang w:val="el-GR"/>
        </w:rPr>
        <w:t>.</w:t>
      </w:r>
      <w:r w:rsidRPr="000D658E">
        <w:rPr>
          <w:rFonts w:cs="Tahoma"/>
          <w:szCs w:val="22"/>
          <w:lang w:val="el-GR"/>
        </w:rPr>
        <w:t xml:space="preserve"> </w:t>
      </w:r>
    </w:p>
    <w:p w14:paraId="440D47E7" w14:textId="4FB24085" w:rsidR="000A6850" w:rsidRPr="000A6850" w:rsidRDefault="000A6850" w:rsidP="000A6850">
      <w:pPr>
        <w:spacing w:before="0"/>
        <w:rPr>
          <w:rFonts w:cs="Tahoma"/>
          <w:szCs w:val="22"/>
          <w:lang w:val="el-GR"/>
        </w:rPr>
      </w:pPr>
      <w:r w:rsidRPr="000A6850">
        <w:rPr>
          <w:rFonts w:cs="Tahoma"/>
          <w:szCs w:val="22"/>
          <w:lang w:val="el-GR"/>
        </w:rPr>
        <w:t>Οι δαπάνες της σύμβασης</w:t>
      </w:r>
      <w:r>
        <w:rPr>
          <w:rFonts w:cs="Tahoma"/>
          <w:szCs w:val="22"/>
          <w:lang w:val="el-GR"/>
        </w:rPr>
        <w:t xml:space="preserve"> </w:t>
      </w:r>
      <w:r w:rsidRPr="000A6850">
        <w:rPr>
          <w:rFonts w:cs="Tahoma"/>
          <w:szCs w:val="22"/>
          <w:lang w:val="el-GR"/>
        </w:rPr>
        <w:t>θα βαρύνουν το Πρόγραμμα Δημοσίων Επενδύσεων-</w:t>
      </w:r>
      <w:r w:rsidRPr="000A6850">
        <w:rPr>
          <w:rFonts w:cs="Tahoma"/>
          <w:szCs w:val="22"/>
          <w:lang w:val="en-US"/>
        </w:rPr>
        <w:t>TA</w:t>
      </w:r>
      <w:r w:rsidRPr="000A6850">
        <w:rPr>
          <w:rFonts w:cs="Tahoma"/>
          <w:szCs w:val="22"/>
          <w:lang w:val="el-GR"/>
        </w:rPr>
        <w:t>, στη</w:t>
      </w:r>
      <w:r w:rsidRPr="000A6850" w:rsidDel="00E50F50">
        <w:rPr>
          <w:rFonts w:cs="Tahoma"/>
          <w:szCs w:val="22"/>
          <w:lang w:val="el-GR"/>
        </w:rPr>
        <w:t xml:space="preserve"> </w:t>
      </w:r>
      <w:r w:rsidRPr="000A6850">
        <w:rPr>
          <w:rFonts w:cs="Tahoma"/>
          <w:szCs w:val="22"/>
          <w:lang w:val="el-GR"/>
        </w:rPr>
        <w:t xml:space="preserve"> ΣΑΤΑ </w:t>
      </w:r>
      <w:r>
        <w:rPr>
          <w:rFonts w:cs="Tahoma"/>
          <w:szCs w:val="22"/>
          <w:lang w:val="el-GR"/>
        </w:rPr>
        <w:t>034</w:t>
      </w:r>
      <w:r w:rsidRPr="000A6850">
        <w:rPr>
          <w:rFonts w:cs="Tahoma"/>
          <w:szCs w:val="22"/>
          <w:lang w:val="el-GR"/>
        </w:rPr>
        <w:t xml:space="preserve"> </w:t>
      </w:r>
      <w:bookmarkStart w:id="16" w:name="_Hlk109832032"/>
      <w:r w:rsidRPr="000A6850">
        <w:rPr>
          <w:rFonts w:cs="Tahoma"/>
          <w:szCs w:val="22"/>
          <w:lang w:val="el-GR"/>
        </w:rPr>
        <w:t xml:space="preserve">με ενάριθμο κωδικό </w:t>
      </w:r>
      <w:bookmarkEnd w:id="16"/>
      <w:r>
        <w:rPr>
          <w:rFonts w:cs="Tahoma"/>
          <w:szCs w:val="22"/>
          <w:lang w:val="el-GR"/>
        </w:rPr>
        <w:t>2022ΤΑ03400019.</w:t>
      </w:r>
    </w:p>
    <w:p w14:paraId="1B63B5D6" w14:textId="28CB90F9" w:rsidR="000A6850" w:rsidRPr="000A6850" w:rsidRDefault="000A6850" w:rsidP="000A6850">
      <w:pPr>
        <w:spacing w:before="0"/>
        <w:rPr>
          <w:rFonts w:cs="Tahoma"/>
          <w:szCs w:val="22"/>
          <w:lang w:val="el-GR"/>
        </w:rPr>
      </w:pPr>
      <w:r w:rsidRPr="000A6850">
        <w:rPr>
          <w:rFonts w:cs="Tahoma"/>
          <w:szCs w:val="22"/>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A6850">
        <w:rPr>
          <w:rFonts w:cs="Tahoma"/>
          <w:szCs w:val="22"/>
        </w:rPr>
        <w:t>NextGeneration</w:t>
      </w:r>
      <w:r w:rsidRPr="000A6850">
        <w:rPr>
          <w:rFonts w:cs="Tahoma"/>
          <w:szCs w:val="22"/>
          <w:lang w:val="el-GR"/>
        </w:rPr>
        <w:t xml:space="preserve"> </w:t>
      </w:r>
      <w:r w:rsidRPr="000A6850">
        <w:rPr>
          <w:rFonts w:cs="Tahoma"/>
          <w:szCs w:val="22"/>
        </w:rPr>
        <w:t>EU</w:t>
      </w:r>
      <w:r w:rsidRPr="000A6850">
        <w:rPr>
          <w:rFonts w:cs="Tahoma"/>
          <w:szCs w:val="22"/>
          <w:lang w:val="el-GR"/>
        </w:rPr>
        <w:t xml:space="preserve"> (κωδικός Δράσης: </w:t>
      </w:r>
      <w:r>
        <w:rPr>
          <w:rFonts w:cs="Tahoma"/>
          <w:szCs w:val="22"/>
          <w:lang w:val="el-GR"/>
        </w:rPr>
        <w:t>16904</w:t>
      </w:r>
      <w:r w:rsidRPr="000A6850">
        <w:rPr>
          <w:rFonts w:cs="Tahoma"/>
          <w:szCs w:val="22"/>
          <w:lang w:val="el-GR"/>
        </w:rPr>
        <w:t xml:space="preserve"> / Άξονας 3.</w:t>
      </w:r>
      <w:r>
        <w:rPr>
          <w:rFonts w:cs="Tahoma"/>
          <w:szCs w:val="22"/>
          <w:lang w:val="el-GR"/>
        </w:rPr>
        <w:t>4</w:t>
      </w:r>
      <w:r w:rsidRPr="000A6850">
        <w:rPr>
          <w:rFonts w:cs="Tahoma"/>
          <w:szCs w:val="22"/>
          <w:lang w:val="el-GR"/>
        </w:rPr>
        <w:t xml:space="preserve">), με βάση την Απόφαση Ένταξης με αρ. πρωτ. </w:t>
      </w:r>
      <w:r w:rsidRPr="006374E1">
        <w:rPr>
          <w:rFonts w:cs="Tahoma"/>
          <w:szCs w:val="22"/>
          <w:lang w:val="el-GR"/>
        </w:rPr>
        <w:t>36402 ΕΞ 2022/17-03-2022 (Α.Π ΚτΠ Μ.Α.Ε. 4586/17-03-2022)  και ΑΔΑ: Ψ06ΟΗ-ΑΗ6,  έχει δε λάβει κωδικό ΟΠΣ ΤΑ: 5165187.</w:t>
      </w:r>
    </w:p>
    <w:p w14:paraId="5F62657B" w14:textId="77777777" w:rsidR="000A6850" w:rsidRPr="00BC1C74" w:rsidRDefault="000A6850" w:rsidP="54BD68CF">
      <w:pPr>
        <w:pStyle w:val="normalwithoutspacing"/>
        <w:spacing w:before="0" w:after="120" w:line="252" w:lineRule="auto"/>
        <w:rPr>
          <w:rFonts w:cs="Tahoma"/>
        </w:rPr>
      </w:pPr>
    </w:p>
    <w:p w14:paraId="0FEB28CA" w14:textId="77777777" w:rsidR="009B6A2A" w:rsidRPr="00BC1C74" w:rsidRDefault="009B6A2A" w:rsidP="54BD68CF">
      <w:pPr>
        <w:pStyle w:val="normalwithoutspacing"/>
        <w:spacing w:before="0" w:after="120" w:line="252" w:lineRule="auto"/>
        <w:rPr>
          <w:rFonts w:cs="Tahoma"/>
        </w:rPr>
      </w:pPr>
    </w:p>
    <w:p w14:paraId="1C2E4121" w14:textId="5CA4A5E4" w:rsidR="008338F0" w:rsidRPr="00BC1C74" w:rsidRDefault="003355E7" w:rsidP="00826B7F">
      <w:pPr>
        <w:pStyle w:val="2"/>
        <w:numPr>
          <w:ilvl w:val="1"/>
          <w:numId w:val="8"/>
        </w:numPr>
        <w:spacing w:before="0" w:after="120" w:line="252" w:lineRule="auto"/>
        <w:rPr>
          <w:rFonts w:ascii="Tahoma" w:hAnsi="Tahoma" w:cs="Tahoma"/>
          <w:sz w:val="22"/>
          <w:lang w:val="el-GR"/>
        </w:rPr>
      </w:pPr>
      <w:r w:rsidRPr="00BC1C74">
        <w:rPr>
          <w:rFonts w:ascii="Tahoma" w:hAnsi="Tahoma" w:cs="Tahoma"/>
          <w:sz w:val="22"/>
          <w:lang w:val="el-GR"/>
        </w:rPr>
        <w:tab/>
      </w:r>
      <w:bookmarkStart w:id="17" w:name="_Toc43378430"/>
      <w:bookmarkStart w:id="18" w:name="_Toc119587127"/>
      <w:r w:rsidR="4B630C4B" w:rsidRPr="00BC1C74">
        <w:rPr>
          <w:rFonts w:ascii="Tahoma" w:hAnsi="Tahoma" w:cs="Tahoma"/>
          <w:sz w:val="22"/>
          <w:lang w:val="el-GR"/>
        </w:rPr>
        <w:t>Συνοπτική Περιγραφή φυσικού και οικονομικού αντικειμένου της σύμβασης</w:t>
      </w:r>
      <w:bookmarkEnd w:id="17"/>
      <w:bookmarkEnd w:id="18"/>
      <w:r w:rsidR="4B630C4B" w:rsidRPr="00BC1C74">
        <w:rPr>
          <w:rFonts w:ascii="Tahoma" w:hAnsi="Tahoma" w:cs="Tahoma"/>
          <w:sz w:val="22"/>
          <w:lang w:val="el-GR"/>
        </w:rPr>
        <w:t xml:space="preserve"> </w:t>
      </w:r>
    </w:p>
    <w:p w14:paraId="7D961CA3" w14:textId="77777777" w:rsidR="00ED0064" w:rsidRPr="00FA0BFF" w:rsidRDefault="00ED0064" w:rsidP="00ED0064">
      <w:pPr>
        <w:spacing w:line="276" w:lineRule="auto"/>
        <w:rPr>
          <w:rFonts w:cs="Tahoma"/>
          <w:lang w:val="el-GR"/>
        </w:rPr>
      </w:pPr>
      <w:r w:rsidRPr="00FA0BFF">
        <w:rPr>
          <w:rFonts w:cs="Tahoma"/>
          <w:lang w:val="el-GR"/>
        </w:rPr>
        <w:t xml:space="preserve">Η ανεξάρτητη διαβίωση είναι θεμελιώδες δικαίωμα των ατόμων με αναπηρία και υποχρέωση του κράτους σύμφωνα με το Σύνταγμα της χώρας και τη Σύμβαση των Ηνωμένων Εθνών για τα Δικαιώματα των Ατόμων με Αναπηρία, με ιδιαίτερη έμφαση στην προσωπική βοήθεια. </w:t>
      </w:r>
    </w:p>
    <w:p w14:paraId="02D5A124" w14:textId="0CBC6B1F" w:rsidR="00ED0064" w:rsidRPr="00FA0BFF" w:rsidRDefault="00ED0064" w:rsidP="00ED0064">
      <w:pPr>
        <w:spacing w:line="276" w:lineRule="auto"/>
        <w:rPr>
          <w:rFonts w:cs="Tahoma"/>
          <w:lang w:val="el-GR"/>
        </w:rPr>
      </w:pPr>
      <w:r w:rsidRPr="00FA0BFF">
        <w:rPr>
          <w:rFonts w:cs="Tahoma"/>
          <w:lang w:val="el-GR"/>
        </w:rPr>
        <w:t xml:space="preserve">Στο παραπάνω πλαίσιο, η πιλοτική εφαρμογή της βοήθειας του Προσωπικού Βοηθού ανεξάρτητης διαβίωσης, δίνει τη δυνατότητα σε κάθε δικαιούχο </w:t>
      </w:r>
      <w:r w:rsidR="00FA0915" w:rsidRPr="00FA0BFF">
        <w:rPr>
          <w:rFonts w:cs="Tahoma"/>
          <w:lang w:val="el-GR"/>
        </w:rPr>
        <w:t>Άτομο με Αναπηρία</w:t>
      </w:r>
      <w:r w:rsidRPr="00FA0BFF">
        <w:rPr>
          <w:rFonts w:cs="Tahoma"/>
          <w:lang w:val="el-GR"/>
        </w:rPr>
        <w:t>, να υποστηριχθεί στη ρουτίνα του και να βοηθηθεί να αναπτύξει τις απαραίτητες δεξιότητες για τις καθημερινές του ανάγκες, ανάλογα με τη λειτουργικότητά του και τους κοινωνικούς, προσωπικούς του παράγοντες και το εργασιακό καθεστώς. Εκπαιδεύοντας τον πληθυσμό-στόχο να ζει ανεξάρτητα παρέχοντας κατάλληλες εξατομικευμένες υπηρεσίες υποστήριξης, το έργο του Προσωπικού Βοηθού ανεξάρτητη διαβίωσης στοχεύει:</w:t>
      </w:r>
    </w:p>
    <w:p w14:paraId="5893825F" w14:textId="77777777" w:rsidR="00ED0064" w:rsidRPr="00FA0BFF" w:rsidRDefault="00ED0064" w:rsidP="00ED0064">
      <w:pPr>
        <w:pStyle w:val="aff0"/>
        <w:numPr>
          <w:ilvl w:val="0"/>
          <w:numId w:val="63"/>
        </w:numPr>
        <w:spacing w:line="276" w:lineRule="auto"/>
        <w:rPr>
          <w:rFonts w:cs="Tahoma"/>
          <w:lang w:val="el-GR"/>
        </w:rPr>
      </w:pPr>
      <w:r w:rsidRPr="00FA0BFF">
        <w:rPr>
          <w:rFonts w:cs="Tahoma"/>
          <w:lang w:val="el-GR"/>
        </w:rPr>
        <w:t xml:space="preserve">στη βελτίωση της λειτουργικότητας του πληθυσμού-στόχου, </w:t>
      </w:r>
    </w:p>
    <w:p w14:paraId="2DFD5B5E" w14:textId="77777777" w:rsidR="00ED0064" w:rsidRPr="00FA0BFF" w:rsidRDefault="00ED0064" w:rsidP="00ED0064">
      <w:pPr>
        <w:pStyle w:val="aff0"/>
        <w:numPr>
          <w:ilvl w:val="0"/>
          <w:numId w:val="63"/>
        </w:numPr>
        <w:spacing w:line="276" w:lineRule="auto"/>
        <w:rPr>
          <w:rFonts w:cs="Tahoma"/>
          <w:lang w:val="el-GR"/>
        </w:rPr>
      </w:pPr>
      <w:r w:rsidRPr="00FA0BFF">
        <w:rPr>
          <w:rFonts w:cs="Tahoma"/>
          <w:lang w:val="el-GR"/>
        </w:rPr>
        <w:t xml:space="preserve">να τεθεί σε εφαρμογή μια αποτελεσματική πολιτική αποϊδρυματοποίησης και να αποτραπεί η ιδρυματοποίηση, </w:t>
      </w:r>
    </w:p>
    <w:p w14:paraId="6BA7025B" w14:textId="77777777" w:rsidR="00ED0064" w:rsidRPr="00FA0BFF" w:rsidRDefault="00ED0064" w:rsidP="00ED0064">
      <w:pPr>
        <w:pStyle w:val="aff0"/>
        <w:numPr>
          <w:ilvl w:val="0"/>
          <w:numId w:val="63"/>
        </w:numPr>
        <w:spacing w:line="276" w:lineRule="auto"/>
        <w:rPr>
          <w:rFonts w:cs="Tahoma"/>
          <w:lang w:val="el-GR"/>
        </w:rPr>
      </w:pPr>
      <w:r w:rsidRPr="00FA0BFF">
        <w:rPr>
          <w:rFonts w:cs="Tahoma"/>
          <w:lang w:val="el-GR"/>
        </w:rPr>
        <w:t>στην ενίσχυση της κοινωνικής ένταξης για όλους τους δικαιούχους, ώστε να περιορίσουν τελικά τον αριθμό των ατόμων που θα χρειαστούν μελλοντική υποστήριξη πρόνοιας, καθώς και την ένταση αυτής της υποστήριξης.</w:t>
      </w:r>
    </w:p>
    <w:p w14:paraId="01125BC4" w14:textId="77777777" w:rsidR="00ED0064" w:rsidRPr="00FA0BFF" w:rsidRDefault="00ED0064" w:rsidP="00ED0064">
      <w:pPr>
        <w:pStyle w:val="aff0"/>
        <w:numPr>
          <w:ilvl w:val="0"/>
          <w:numId w:val="63"/>
        </w:numPr>
        <w:spacing w:line="276" w:lineRule="auto"/>
        <w:rPr>
          <w:rFonts w:cs="Tahoma"/>
          <w:lang w:val="el-GR"/>
        </w:rPr>
      </w:pPr>
      <w:r w:rsidRPr="00FA0BFF">
        <w:rPr>
          <w:rFonts w:cs="Tahoma"/>
          <w:lang w:val="el-GR"/>
        </w:rPr>
        <w:lastRenderedPageBreak/>
        <w:t>στην βελτίωση των προοπτικών απασχολησιμότητας των δικαιούχων και των συγγενών των δικαιούχων. Η προσωπική βοήθεια δημιουργεί απασχόληση για άλλους και δίνει τη δυνατότητα στα άτομα με αναπηρία να είναι ενεργά μέλη της κοινωνίας, μεταξύ άλλων να εργάζονται στην ανοιχτή αγορά εργασίας,</w:t>
      </w:r>
    </w:p>
    <w:p w14:paraId="385727AD" w14:textId="77777777" w:rsidR="00ED0064" w:rsidRPr="00FA0BFF" w:rsidRDefault="00ED0064" w:rsidP="00ED0064">
      <w:pPr>
        <w:pStyle w:val="aff0"/>
        <w:numPr>
          <w:ilvl w:val="0"/>
          <w:numId w:val="63"/>
        </w:numPr>
        <w:spacing w:line="276" w:lineRule="auto"/>
        <w:rPr>
          <w:rFonts w:cs="Tahoma"/>
          <w:lang w:val="el-GR"/>
        </w:rPr>
      </w:pPr>
      <w:r w:rsidRPr="00FA0BFF">
        <w:rPr>
          <w:rFonts w:cs="Tahoma"/>
          <w:lang w:val="el-GR"/>
        </w:rPr>
        <w:t xml:space="preserve">στη ρύθμιση της τρέχουσας αγοράς των φροντιστών και ενσωμάτωσή τους στην επίσημη οικονομία, </w:t>
      </w:r>
    </w:p>
    <w:p w14:paraId="0299D78B" w14:textId="712537DC" w:rsidR="00ED0064" w:rsidRDefault="00ED0064" w:rsidP="00ED0064">
      <w:pPr>
        <w:pStyle w:val="aff0"/>
        <w:numPr>
          <w:ilvl w:val="0"/>
          <w:numId w:val="63"/>
        </w:numPr>
        <w:spacing w:line="276" w:lineRule="auto"/>
        <w:rPr>
          <w:rFonts w:cs="Tahoma"/>
          <w:lang w:val="el-GR"/>
        </w:rPr>
      </w:pPr>
      <w:r w:rsidRPr="00FA0BFF">
        <w:rPr>
          <w:rFonts w:cs="Tahoma"/>
          <w:lang w:val="el-GR"/>
        </w:rPr>
        <w:t>στη βελτίωση της ποιότητας των παρεχόμενων υπηρεσιών, χρησιμοποιώντας πρωτόκολλα, εκπαίδευση και πιστοποιήσεις</w:t>
      </w:r>
    </w:p>
    <w:p w14:paraId="4891ADDC" w14:textId="004ADB72" w:rsidR="00FA0BFF" w:rsidRPr="00FA0BFF" w:rsidRDefault="00FA0BFF" w:rsidP="00FA0BFF">
      <w:pPr>
        <w:spacing w:line="276" w:lineRule="auto"/>
        <w:rPr>
          <w:rFonts w:cs="Tahoma"/>
          <w:lang w:val="el-GR"/>
        </w:rPr>
      </w:pPr>
      <w:r w:rsidRPr="00FA0BFF">
        <w:rPr>
          <w:rFonts w:cs="Tahoma"/>
          <w:lang w:val="el-GR"/>
        </w:rPr>
        <w:t>Στο πλαίσιο του παραπάνω αντικείμενο της παρούσης αποτελεί η  δημιουργία ειδικής εκπαιδευτικής πλατφόρμας για την υλοποίηση της τηλεκπαίδευσης των προσωπικών βοηθών που προκειμένου αυτοί να ενταχθούν με επιτυχώς στο σχετικό Μητρώο και να παρέχουν υπηρεσίες σε άτομα με αναπηρία, καθώς σύμφωνα με την Κοινή Υπουργική Απόφαση 28458/2022</w:t>
      </w:r>
      <w:r>
        <w:rPr>
          <w:rFonts w:cs="Tahoma"/>
          <w:lang w:val="el-GR"/>
        </w:rPr>
        <w:t>(</w:t>
      </w:r>
      <w:r w:rsidRPr="00FA0BFF">
        <w:rPr>
          <w:rFonts w:cs="Tahoma"/>
          <w:lang w:val="el-GR"/>
        </w:rPr>
        <w:t>ΦΕΚ 1427/Β/24-3-2022</w:t>
      </w:r>
      <w:r>
        <w:rPr>
          <w:rFonts w:cs="Tahoma"/>
          <w:lang w:val="el-GR"/>
        </w:rPr>
        <w:t>)</w:t>
      </w:r>
      <w:r w:rsidRPr="00FA0BFF">
        <w:rPr>
          <w:rFonts w:cs="Tahoma"/>
          <w:lang w:val="el-GR"/>
        </w:rPr>
        <w:t xml:space="preserve"> </w:t>
      </w:r>
      <w:r>
        <w:rPr>
          <w:rFonts w:cs="Tahoma"/>
          <w:lang w:val="el-GR"/>
        </w:rPr>
        <w:t xml:space="preserve">καθώς και την από 23-09-2022 Πρόσκληση Εκδήλωσης Ενδιαφέροντος για την εγγραφή και ένταξη στο Μητρώο Προσωπικών Βοηθών με Αναπηρία της Γενικής Γραμματείας Κοινωνικής Αλληλεγγύης και Καταπολέμησης της Φτώχειας του Υπουργείου Εργασίας και Κοινωνικών Υποθέσεων </w:t>
      </w:r>
      <w:r w:rsidRPr="00FA0BFF">
        <w:rPr>
          <w:rFonts w:cs="Tahoma"/>
          <w:lang w:val="el-GR"/>
        </w:rPr>
        <w:t xml:space="preserve">, προκειμένου οι Υποψήφιοι Προσωπικοί Βοηθοί να εγγραφούν οριστικώς στο Μητρώο, πρέπει να έχουν ολοκληρώσει επιτυχώς πρόγραμμα εκπαίδευσης, το οποίο </w:t>
      </w:r>
      <w:r>
        <w:rPr>
          <w:rFonts w:cs="Tahoma"/>
          <w:lang w:val="el-GR"/>
        </w:rPr>
        <w:t xml:space="preserve">να </w:t>
      </w:r>
      <w:r w:rsidRPr="00FA0BFF">
        <w:rPr>
          <w:rFonts w:cs="Tahoma"/>
          <w:lang w:val="el-GR"/>
        </w:rPr>
        <w:t>περιλαμβάνει κατ’ ελάχιστο:</w:t>
      </w:r>
    </w:p>
    <w:p w14:paraId="17C7A1B3" w14:textId="77777777" w:rsidR="00FA0BFF" w:rsidRPr="00FA0BFF" w:rsidRDefault="00FA0BFF" w:rsidP="00FA0BFF">
      <w:pPr>
        <w:spacing w:line="276" w:lineRule="auto"/>
        <w:rPr>
          <w:rFonts w:cs="Tahoma"/>
          <w:lang w:val="el-GR"/>
        </w:rPr>
      </w:pPr>
      <w:r w:rsidRPr="00FA0BFF">
        <w:rPr>
          <w:rFonts w:cs="Tahoma"/>
          <w:lang w:val="el-GR"/>
        </w:rPr>
        <w:t>α) ζητήματα του θεσμικού πλαισίου Προσωπικής Βοήθειας,</w:t>
      </w:r>
    </w:p>
    <w:p w14:paraId="6092FC29" w14:textId="77777777" w:rsidR="00FA0BFF" w:rsidRPr="00FA0BFF" w:rsidRDefault="00FA0BFF" w:rsidP="00FA0BFF">
      <w:pPr>
        <w:spacing w:line="276" w:lineRule="auto"/>
        <w:rPr>
          <w:rFonts w:cs="Tahoma"/>
          <w:lang w:val="el-GR"/>
        </w:rPr>
      </w:pPr>
      <w:r w:rsidRPr="00FA0BFF">
        <w:rPr>
          <w:rFonts w:cs="Tahoma"/>
          <w:lang w:val="el-GR"/>
        </w:rPr>
        <w:t>β) δικαιώματα των ατόμων με αναπηρία,</w:t>
      </w:r>
    </w:p>
    <w:p w14:paraId="3BDCF05A" w14:textId="01E08A37" w:rsidR="00FA0BFF" w:rsidRDefault="00FA0BFF" w:rsidP="00FA0BFF">
      <w:pPr>
        <w:spacing w:line="276" w:lineRule="auto"/>
        <w:rPr>
          <w:rFonts w:cs="Tahoma"/>
          <w:lang w:val="el-GR"/>
        </w:rPr>
      </w:pPr>
      <w:r w:rsidRPr="00FA0BFF">
        <w:rPr>
          <w:rFonts w:cs="Tahoma"/>
          <w:lang w:val="el-GR"/>
        </w:rPr>
        <w:t>γ) βασικά στοιχεία της αναπηρίας και τρόποι υποστήριξης ανά τύπο αναπηρίας.</w:t>
      </w:r>
    </w:p>
    <w:p w14:paraId="17AF02C3" w14:textId="77777777" w:rsidR="00FA0BFF" w:rsidRPr="00FA0BFF" w:rsidRDefault="00FA0BFF" w:rsidP="00FA0BFF">
      <w:pPr>
        <w:spacing w:line="276" w:lineRule="auto"/>
        <w:rPr>
          <w:rFonts w:cs="Tahoma"/>
          <w:lang w:val="el-GR"/>
        </w:rPr>
      </w:pPr>
    </w:p>
    <w:p w14:paraId="40821F17" w14:textId="555B9257" w:rsidR="00ED0064" w:rsidRPr="00FA0BFF" w:rsidRDefault="00ED0064" w:rsidP="00ED0064">
      <w:pPr>
        <w:spacing w:line="276" w:lineRule="auto"/>
        <w:rPr>
          <w:lang w:val="el-GR"/>
        </w:rPr>
      </w:pPr>
      <w:r w:rsidRPr="00FA0BFF">
        <w:rPr>
          <w:rFonts w:cs="Tahoma"/>
          <w:lang w:val="el-GR"/>
        </w:rPr>
        <w:t xml:space="preserve">Οι παρεχόμενες </w:t>
      </w:r>
      <w:r w:rsidRPr="00FA0BFF">
        <w:rPr>
          <w:lang w:val="el-GR"/>
        </w:rPr>
        <w:t xml:space="preserve">υπηρεσίες κατατάσσονται </w:t>
      </w:r>
      <w:r w:rsidR="00FA0BFF">
        <w:rPr>
          <w:lang w:val="el-GR"/>
        </w:rPr>
        <w:t xml:space="preserve">στον ακόλουθο κωδικό </w:t>
      </w:r>
      <w:r w:rsidRPr="00FA0BFF">
        <w:rPr>
          <w:lang w:val="el-GR"/>
        </w:rPr>
        <w:t>του Κοινού Λεξιλογίου δημοσίων συμβάσεων (CPV):</w:t>
      </w:r>
    </w:p>
    <w:p w14:paraId="2849B122" w14:textId="7277ACB7" w:rsidR="00FA0BFF" w:rsidRPr="00FA0BFF" w:rsidRDefault="00FA0BFF" w:rsidP="00ED0064">
      <w:pPr>
        <w:pStyle w:val="aff0"/>
        <w:numPr>
          <w:ilvl w:val="0"/>
          <w:numId w:val="64"/>
        </w:numPr>
        <w:spacing w:line="276" w:lineRule="auto"/>
        <w:rPr>
          <w:lang w:val="el-GR"/>
        </w:rPr>
      </w:pPr>
      <w:r w:rsidRPr="00970988">
        <w:rPr>
          <w:lang w:val="el-GR"/>
        </w:rPr>
        <w:t xml:space="preserve">72000000-5 </w:t>
      </w:r>
      <w:r>
        <w:rPr>
          <w:lang w:val="el-GR"/>
        </w:rPr>
        <w:t>«</w:t>
      </w:r>
      <w:r w:rsidRPr="00970988">
        <w:rPr>
          <w:lang w:val="el-GR"/>
        </w:rPr>
        <w:t>Υπηρεσίες τεχνολογίας των πληροφοριών: παροχή συμβουλών, ανάπτυξη λογισμικού, Διαδίκτυο και υποστήριξη</w:t>
      </w:r>
      <w:r>
        <w:rPr>
          <w:lang w:val="el-GR"/>
        </w:rPr>
        <w:t>»</w:t>
      </w:r>
    </w:p>
    <w:p w14:paraId="2B53F0F9" w14:textId="2444EC2C" w:rsidR="001056FE" w:rsidRDefault="00ED0064" w:rsidP="00ED0064">
      <w:pPr>
        <w:spacing w:before="0" w:line="276" w:lineRule="auto"/>
        <w:rPr>
          <w:rFonts w:cs="Tahoma"/>
          <w:szCs w:val="22"/>
          <w:lang w:val="el-GR"/>
        </w:rPr>
      </w:pPr>
      <w:r w:rsidRPr="001056FE">
        <w:rPr>
          <w:rFonts w:cs="Tahoma"/>
          <w:szCs w:val="22"/>
          <w:lang w:val="el-GR"/>
        </w:rPr>
        <w:t xml:space="preserve">Το αντικείμενο της παρούσας σύμβασης δεν υποδιαιρείται σε τμήματα, λόγω της φύσης των ζητούμενων υπηρεσιών οι οποίες </w:t>
      </w:r>
      <w:r w:rsidR="00060372" w:rsidRPr="001056FE">
        <w:rPr>
          <w:rFonts w:cs="Tahoma"/>
          <w:szCs w:val="22"/>
          <w:lang w:val="el-GR"/>
        </w:rPr>
        <w:t>αφορούν</w:t>
      </w:r>
      <w:r w:rsidR="00137EEA" w:rsidRPr="001056FE">
        <w:rPr>
          <w:rFonts w:cs="Tahoma"/>
          <w:szCs w:val="22"/>
          <w:lang w:val="el-GR"/>
        </w:rPr>
        <w:t xml:space="preserve"> </w:t>
      </w:r>
      <w:r w:rsidR="001056FE" w:rsidRPr="001056FE">
        <w:rPr>
          <w:rFonts w:cs="Tahoma"/>
          <w:szCs w:val="22"/>
          <w:lang w:val="el-GR"/>
        </w:rPr>
        <w:t>σ</w:t>
      </w:r>
      <w:r w:rsidR="00137EEA" w:rsidRPr="001056FE">
        <w:rPr>
          <w:rFonts w:cs="Tahoma"/>
          <w:szCs w:val="22"/>
          <w:lang w:val="el-GR"/>
        </w:rPr>
        <w:t xml:space="preserve">τη </w:t>
      </w:r>
      <w:r w:rsidR="001056FE" w:rsidRPr="001056FE">
        <w:rPr>
          <w:rFonts w:cs="Tahoma"/>
          <w:szCs w:val="22"/>
          <w:lang w:val="el-GR"/>
        </w:rPr>
        <w:t>διαμόρφωση</w:t>
      </w:r>
      <w:r w:rsidR="00137EEA" w:rsidRPr="001056FE">
        <w:rPr>
          <w:rFonts w:cs="Tahoma"/>
          <w:szCs w:val="22"/>
          <w:lang w:val="el-GR"/>
        </w:rPr>
        <w:t xml:space="preserve"> μέσω της ειδικής εκπαιδευτικής πλατφόρμας</w:t>
      </w:r>
      <w:r w:rsidR="00060372" w:rsidRPr="001056FE">
        <w:rPr>
          <w:rFonts w:cs="Tahoma"/>
          <w:szCs w:val="22"/>
          <w:lang w:val="el-GR"/>
        </w:rPr>
        <w:t xml:space="preserve"> </w:t>
      </w:r>
      <w:r w:rsidR="00137EEA" w:rsidRPr="001056FE">
        <w:rPr>
          <w:rFonts w:cs="Tahoma"/>
          <w:szCs w:val="22"/>
          <w:lang w:val="el-GR"/>
        </w:rPr>
        <w:t>ενός</w:t>
      </w:r>
      <w:r w:rsidR="00060372" w:rsidRPr="001056FE">
        <w:rPr>
          <w:rFonts w:cs="Tahoma"/>
          <w:szCs w:val="22"/>
          <w:lang w:val="el-GR"/>
        </w:rPr>
        <w:t xml:space="preserve"> ενιαίο</w:t>
      </w:r>
      <w:r w:rsidR="00137EEA" w:rsidRPr="001056FE">
        <w:rPr>
          <w:rFonts w:cs="Tahoma"/>
          <w:szCs w:val="22"/>
          <w:lang w:val="el-GR"/>
        </w:rPr>
        <w:t>υ</w:t>
      </w:r>
      <w:r w:rsidR="00060372" w:rsidRPr="001056FE">
        <w:rPr>
          <w:rFonts w:cs="Tahoma"/>
          <w:szCs w:val="22"/>
          <w:lang w:val="el-GR"/>
        </w:rPr>
        <w:t xml:space="preserve"> κύκλο</w:t>
      </w:r>
      <w:r w:rsidR="00137EEA" w:rsidRPr="001056FE">
        <w:rPr>
          <w:rFonts w:cs="Tahoma"/>
          <w:szCs w:val="22"/>
          <w:lang w:val="el-GR"/>
        </w:rPr>
        <w:t>υ</w:t>
      </w:r>
      <w:r w:rsidR="00060372" w:rsidRPr="001056FE">
        <w:rPr>
          <w:rFonts w:cs="Tahoma"/>
          <w:szCs w:val="22"/>
          <w:lang w:val="el-GR"/>
        </w:rPr>
        <w:t xml:space="preserve"> επιμόρφωσης των προσωπικών βοηθών </w:t>
      </w:r>
      <w:r w:rsidR="001D6E0A" w:rsidRPr="001056FE">
        <w:rPr>
          <w:rFonts w:cs="Tahoma"/>
          <w:szCs w:val="22"/>
          <w:lang w:val="el-GR"/>
        </w:rPr>
        <w:t xml:space="preserve">με συγκεκριμένους εκπαιδευτικούς στόχους που υπαγορεύονται από τη λειτουργία της υπηρεσίας «Προσωπικός Βοηθός για Άτομα με Αναπηρία». </w:t>
      </w:r>
      <w:r w:rsidR="001056FE" w:rsidRPr="001056FE">
        <w:rPr>
          <w:rFonts w:cs="Tahoma"/>
          <w:szCs w:val="22"/>
          <w:lang w:val="el-GR"/>
        </w:rPr>
        <w:t xml:space="preserve">Σε αυτήν περιλαμβάνεται τόσο η </w:t>
      </w:r>
      <w:r w:rsidR="00137EEA" w:rsidRPr="001056FE">
        <w:rPr>
          <w:rFonts w:cs="Tahoma"/>
          <w:szCs w:val="22"/>
          <w:lang w:val="el-GR"/>
        </w:rPr>
        <w:t xml:space="preserve">ανάπτυξη της πλατφόρμας </w:t>
      </w:r>
      <w:r w:rsidR="001056FE" w:rsidRPr="001056FE">
        <w:rPr>
          <w:rFonts w:cs="Tahoma"/>
          <w:szCs w:val="22"/>
          <w:lang w:val="el-GR"/>
        </w:rPr>
        <w:t xml:space="preserve"> όσο και η συνολικότερη </w:t>
      </w:r>
      <w:r w:rsidR="00137EEA" w:rsidRPr="001056FE">
        <w:rPr>
          <w:rFonts w:cs="Tahoma"/>
          <w:szCs w:val="22"/>
          <w:lang w:val="el-GR"/>
        </w:rPr>
        <w:t>υποστήριξη της παροχής της εκπαίδε</w:t>
      </w:r>
      <w:r w:rsidR="001056FE" w:rsidRPr="001056FE">
        <w:rPr>
          <w:rFonts w:cs="Tahoma"/>
          <w:szCs w:val="22"/>
          <w:lang w:val="el-GR"/>
        </w:rPr>
        <w:t>υ</w:t>
      </w:r>
      <w:r w:rsidR="00137EEA" w:rsidRPr="001056FE">
        <w:rPr>
          <w:rFonts w:cs="Tahoma"/>
          <w:szCs w:val="22"/>
          <w:lang w:val="el-GR"/>
        </w:rPr>
        <w:t>σης</w:t>
      </w:r>
      <w:r w:rsidR="001056FE" w:rsidRPr="001056FE">
        <w:rPr>
          <w:rFonts w:cs="Tahoma"/>
          <w:szCs w:val="22"/>
          <w:lang w:val="el-GR"/>
        </w:rPr>
        <w:t xml:space="preserve"> στους προσωπικούς βοηθούς.</w:t>
      </w:r>
      <w:r w:rsidR="001056FE">
        <w:rPr>
          <w:rFonts w:cs="Tahoma"/>
          <w:szCs w:val="22"/>
          <w:lang w:val="el-GR"/>
        </w:rPr>
        <w:t xml:space="preserve"> </w:t>
      </w:r>
    </w:p>
    <w:p w14:paraId="44144947" w14:textId="20C7C817" w:rsidR="00ED0064" w:rsidRPr="0086011B" w:rsidRDefault="00ED0064" w:rsidP="00ED0064">
      <w:pPr>
        <w:spacing w:before="0" w:line="276" w:lineRule="auto"/>
        <w:rPr>
          <w:rFonts w:cs="Tahoma"/>
          <w:szCs w:val="22"/>
          <w:lang w:val="el-GR"/>
        </w:rPr>
      </w:pPr>
      <w:r w:rsidRPr="0086011B">
        <w:rPr>
          <w:rFonts w:cs="Tahoma"/>
          <w:szCs w:val="22"/>
          <w:lang w:val="el-GR"/>
        </w:rPr>
        <w:t>Προσφορές γίνονται αποδεκτές για το σύνολο των υπηρεσιών που περιγράφονται.</w:t>
      </w:r>
    </w:p>
    <w:p w14:paraId="594BFBF6" w14:textId="19799C56" w:rsidR="00ED0064" w:rsidRPr="00B201D2" w:rsidRDefault="00ED0064" w:rsidP="00ED0064">
      <w:pPr>
        <w:pStyle w:val="TabletextChar"/>
        <w:spacing w:before="0" w:line="252" w:lineRule="auto"/>
        <w:rPr>
          <w:rFonts w:cs="Tahoma"/>
          <w:sz w:val="22"/>
          <w:szCs w:val="22"/>
        </w:rPr>
      </w:pPr>
      <w:r w:rsidRPr="0086011B">
        <w:rPr>
          <w:rFonts w:cs="Tahoma"/>
          <w:sz w:val="22"/>
          <w:szCs w:val="22"/>
        </w:rPr>
        <w:t xml:space="preserve">Η εκτιμώμενη αξία της σύμβασης ανέρχεται στο ποσό των </w:t>
      </w:r>
      <w:r w:rsidRPr="0086011B">
        <w:rPr>
          <w:rFonts w:cs="Tahoma"/>
          <w:b/>
          <w:bCs/>
          <w:sz w:val="22"/>
          <w:szCs w:val="22"/>
        </w:rPr>
        <w:t>€150.000,00</w:t>
      </w:r>
      <w:r w:rsidRPr="0086011B">
        <w:rPr>
          <w:rFonts w:cs="Tahoma"/>
          <w:sz w:val="22"/>
          <w:szCs w:val="22"/>
        </w:rPr>
        <w:t xml:space="preserve"> μη περιλαμβανομένου ΦΠΑ, προϋπολογισμός με ΦΠΑ: </w:t>
      </w:r>
      <w:r w:rsidRPr="0086011B">
        <w:rPr>
          <w:rFonts w:cs="Tahoma"/>
          <w:b/>
          <w:bCs/>
          <w:sz w:val="22"/>
          <w:szCs w:val="22"/>
        </w:rPr>
        <w:t>€186.000,00,</w:t>
      </w:r>
      <w:r w:rsidRPr="0086011B">
        <w:rPr>
          <w:rFonts w:cs="Tahoma"/>
          <w:sz w:val="22"/>
          <w:szCs w:val="22"/>
        </w:rPr>
        <w:t xml:space="preserve"> ΦΠΑ 24% </w:t>
      </w:r>
      <w:r w:rsidRPr="0086011B">
        <w:rPr>
          <w:rFonts w:cs="Tahoma"/>
          <w:b/>
          <w:bCs/>
          <w:sz w:val="22"/>
          <w:szCs w:val="22"/>
        </w:rPr>
        <w:t>€36.000,00</w:t>
      </w:r>
      <w:r w:rsidRPr="00FA0915">
        <w:rPr>
          <w:rFonts w:cs="Tahoma"/>
          <w:b/>
          <w:bCs/>
          <w:sz w:val="22"/>
          <w:szCs w:val="22"/>
        </w:rPr>
        <w:t>.</w:t>
      </w:r>
    </w:p>
    <w:p w14:paraId="6D85BCD1" w14:textId="5A328D5E" w:rsidR="008338F0" w:rsidRPr="0050601C" w:rsidRDefault="00126C29" w:rsidP="009A4682">
      <w:pPr>
        <w:pStyle w:val="normalwithoutspacing"/>
        <w:spacing w:before="0" w:line="252" w:lineRule="auto"/>
        <w:rPr>
          <w:rFonts w:cs="Tahoma"/>
          <w:szCs w:val="22"/>
        </w:rPr>
      </w:pPr>
      <w:r w:rsidRPr="000E5E49">
        <w:rPr>
          <w:rFonts w:cs="Tahoma"/>
          <w:szCs w:val="22"/>
        </w:rPr>
        <w:lastRenderedPageBreak/>
        <w:t xml:space="preserve">Η διάρκεια της σύμβασης ορίζεται </w:t>
      </w:r>
      <w:r w:rsidRPr="001056FE">
        <w:rPr>
          <w:rFonts w:cs="Tahoma"/>
          <w:szCs w:val="22"/>
        </w:rPr>
        <w:t>σε</w:t>
      </w:r>
      <w:r w:rsidR="009A2111" w:rsidRPr="001056FE">
        <w:rPr>
          <w:rFonts w:cs="Tahoma"/>
          <w:szCs w:val="22"/>
        </w:rPr>
        <w:t xml:space="preserve"> </w:t>
      </w:r>
      <w:r w:rsidR="00DC444D">
        <w:rPr>
          <w:rFonts w:cs="Tahoma"/>
          <w:szCs w:val="22"/>
        </w:rPr>
        <w:t xml:space="preserve">έως </w:t>
      </w:r>
      <w:r w:rsidR="000873DC" w:rsidRPr="001056FE">
        <w:rPr>
          <w:rFonts w:cs="Tahoma"/>
          <w:b/>
          <w:bCs/>
          <w:szCs w:val="22"/>
        </w:rPr>
        <w:t>είκοσι</w:t>
      </w:r>
      <w:r w:rsidR="00174868" w:rsidRPr="001056FE">
        <w:rPr>
          <w:rFonts w:cs="Tahoma"/>
          <w:b/>
          <w:bCs/>
          <w:szCs w:val="22"/>
        </w:rPr>
        <w:t xml:space="preserve"> τέσσερις</w:t>
      </w:r>
      <w:r w:rsidR="000873DC" w:rsidRPr="001056FE">
        <w:rPr>
          <w:rFonts w:cs="Tahoma"/>
          <w:b/>
          <w:bCs/>
          <w:szCs w:val="22"/>
        </w:rPr>
        <w:t xml:space="preserve"> </w:t>
      </w:r>
      <w:r w:rsidR="00784E52" w:rsidRPr="001056FE">
        <w:rPr>
          <w:rFonts w:cs="Tahoma"/>
          <w:b/>
          <w:bCs/>
          <w:szCs w:val="22"/>
        </w:rPr>
        <w:t>(</w:t>
      </w:r>
      <w:r w:rsidR="009A2111" w:rsidRPr="001056FE">
        <w:rPr>
          <w:rFonts w:cs="Tahoma"/>
          <w:b/>
          <w:bCs/>
          <w:szCs w:val="22"/>
        </w:rPr>
        <w:t>2</w:t>
      </w:r>
      <w:r w:rsidR="00174868" w:rsidRPr="001056FE">
        <w:rPr>
          <w:rFonts w:cs="Tahoma"/>
          <w:b/>
          <w:bCs/>
          <w:szCs w:val="22"/>
        </w:rPr>
        <w:t>4</w:t>
      </w:r>
      <w:r w:rsidR="00784E52" w:rsidRPr="001056FE">
        <w:rPr>
          <w:rFonts w:cs="Tahoma"/>
          <w:b/>
          <w:bCs/>
          <w:szCs w:val="22"/>
        </w:rPr>
        <w:t xml:space="preserve">) </w:t>
      </w:r>
      <w:r w:rsidR="003355E7" w:rsidRPr="001056FE">
        <w:rPr>
          <w:rFonts w:cs="Tahoma"/>
          <w:b/>
          <w:bCs/>
          <w:szCs w:val="22"/>
        </w:rPr>
        <w:t>μήνες</w:t>
      </w:r>
      <w:r w:rsidR="005A3205" w:rsidRPr="001056FE">
        <w:rPr>
          <w:rFonts w:cs="Tahoma"/>
          <w:b/>
          <w:szCs w:val="22"/>
        </w:rPr>
        <w:t xml:space="preserve"> </w:t>
      </w:r>
      <w:r w:rsidR="005A3205" w:rsidRPr="001056FE">
        <w:rPr>
          <w:rFonts w:cs="Tahoma"/>
          <w:szCs w:val="22"/>
        </w:rPr>
        <w:t>συμπεριλαμβανομένης της διαδικασίας ελέγχου και παραλαβής παραδοτέων, όπως ορίζεται στην Παρ.</w:t>
      </w:r>
      <w:r w:rsidR="005A3205" w:rsidRPr="001056FE">
        <w:rPr>
          <w:rFonts w:cs="Tahoma"/>
          <w:szCs w:val="22"/>
        </w:rPr>
        <w:fldChar w:fldCharType="begin"/>
      </w:r>
      <w:r w:rsidR="005A3205" w:rsidRPr="001056FE">
        <w:rPr>
          <w:rFonts w:cs="Tahoma"/>
          <w:szCs w:val="22"/>
        </w:rPr>
        <w:instrText xml:space="preserve"> REF _Ref40954198 \r \h  \* MERGEFORMAT </w:instrText>
      </w:r>
      <w:r w:rsidR="005A3205" w:rsidRPr="001056FE">
        <w:rPr>
          <w:rFonts w:cs="Tahoma"/>
          <w:szCs w:val="22"/>
        </w:rPr>
      </w:r>
      <w:r w:rsidR="005A3205" w:rsidRPr="001056FE">
        <w:rPr>
          <w:rFonts w:cs="Tahoma"/>
          <w:szCs w:val="22"/>
        </w:rPr>
        <w:fldChar w:fldCharType="separate"/>
      </w:r>
      <w:r w:rsidR="00654356">
        <w:rPr>
          <w:rFonts w:cs="Tahoma"/>
          <w:szCs w:val="22"/>
        </w:rPr>
        <w:t>6.3</w:t>
      </w:r>
      <w:r w:rsidR="005A3205" w:rsidRPr="001056FE">
        <w:rPr>
          <w:rFonts w:cs="Tahoma"/>
          <w:szCs w:val="22"/>
        </w:rPr>
        <w:fldChar w:fldCharType="end"/>
      </w:r>
      <w:r w:rsidR="005A3205" w:rsidRPr="001056FE">
        <w:rPr>
          <w:rFonts w:cs="Tahoma"/>
          <w:szCs w:val="22"/>
        </w:rPr>
        <w:t xml:space="preserve"> της</w:t>
      </w:r>
      <w:r w:rsidR="005A3205" w:rsidRPr="000E5E49">
        <w:rPr>
          <w:rFonts w:cs="Tahoma"/>
          <w:szCs w:val="22"/>
        </w:rPr>
        <w:t xml:space="preserve"> παρούσας.</w:t>
      </w:r>
      <w:r w:rsidR="00174868" w:rsidRPr="000E5E49">
        <w:rPr>
          <w:rFonts w:cs="Tahoma"/>
          <w:szCs w:val="22"/>
        </w:rPr>
        <w:t xml:space="preserve"> Η διάρκεια της σύμβασης δύναται να προσαρμοστεί ανάλογα με τις ημερομηνίες επίτευξης των αντίστοιχων οροσήμων του Εθνικού Σχεδίου Ανάκαμψης και Ανθεκτικότητας «Ελλάδα 2.0».</w:t>
      </w:r>
      <w:r w:rsidR="00174868">
        <w:rPr>
          <w:rFonts w:cs="Tahoma"/>
          <w:szCs w:val="22"/>
        </w:rPr>
        <w:t xml:space="preserve"> </w:t>
      </w:r>
    </w:p>
    <w:p w14:paraId="3EA9809B" w14:textId="6A43D3A4" w:rsidR="008338F0" w:rsidRPr="0050601C" w:rsidRDefault="003355E7" w:rsidP="00155B45">
      <w:pPr>
        <w:spacing w:before="0" w:line="252" w:lineRule="auto"/>
        <w:rPr>
          <w:rFonts w:cs="Tahoma"/>
          <w:szCs w:val="22"/>
          <w:lang w:val="el-GR"/>
        </w:rPr>
      </w:pPr>
      <w:r w:rsidRPr="0050601C">
        <w:rPr>
          <w:rFonts w:cs="Tahoma"/>
          <w:szCs w:val="22"/>
          <w:lang w:val="el-GR"/>
        </w:rPr>
        <w:t xml:space="preserve">Αναλυτική περιγραφή του φυσικού και οικονομικού αντικειμένου της σύμβασης δίδεται στο </w:t>
      </w:r>
      <w:r w:rsidR="000873DC">
        <w:rPr>
          <w:rFonts w:cs="Tahoma"/>
          <w:szCs w:val="22"/>
          <w:lang w:val="el-GR"/>
        </w:rPr>
        <w:fldChar w:fldCharType="begin"/>
      </w:r>
      <w:r w:rsidR="000873DC">
        <w:rPr>
          <w:rFonts w:cs="Tahoma"/>
          <w:szCs w:val="22"/>
          <w:lang w:val="el-GR"/>
        </w:rPr>
        <w:instrText xml:space="preserve"> REF _Ref496625830 \h </w:instrText>
      </w:r>
      <w:r w:rsidR="000873DC">
        <w:rPr>
          <w:rFonts w:cs="Tahoma"/>
          <w:szCs w:val="22"/>
          <w:lang w:val="el-GR"/>
        </w:rPr>
      </w:r>
      <w:r w:rsidR="000873DC">
        <w:rPr>
          <w:rFonts w:cs="Tahoma"/>
          <w:szCs w:val="22"/>
          <w:lang w:val="el-GR"/>
        </w:rPr>
        <w:fldChar w:fldCharType="separate"/>
      </w:r>
      <w:r w:rsidR="00654356" w:rsidRPr="00A75F39">
        <w:rPr>
          <w:rFonts w:cs="Tahoma"/>
          <w:lang w:val="el-GR"/>
        </w:rPr>
        <w:t>ΠΑΡΑΡΤΗΜΑ Ι – Αναλυτική Περιγραφή Φυσικού και Οικονομικού Αντικειμένου της Σύμβασης</w:t>
      </w:r>
      <w:r w:rsidR="000873DC">
        <w:rPr>
          <w:rFonts w:cs="Tahoma"/>
          <w:szCs w:val="22"/>
          <w:lang w:val="el-GR"/>
        </w:rPr>
        <w:fldChar w:fldCharType="end"/>
      </w:r>
      <w:r w:rsidRPr="0050601C">
        <w:rPr>
          <w:rFonts w:cs="Tahoma"/>
          <w:szCs w:val="22"/>
          <w:lang w:val="el-GR"/>
        </w:rPr>
        <w:t xml:space="preserve"> ή σε άλλο περιγραφικό έγγραφο της παρούσας διακήρυξης. </w:t>
      </w:r>
    </w:p>
    <w:p w14:paraId="07B79CB1" w14:textId="44D14B85" w:rsidR="008338F0" w:rsidRPr="00155B45" w:rsidRDefault="003355E7" w:rsidP="00155B45">
      <w:pPr>
        <w:pStyle w:val="normalwithoutspacing"/>
        <w:spacing w:before="0" w:after="120" w:line="252" w:lineRule="auto"/>
        <w:rPr>
          <w:rFonts w:cs="Tahoma"/>
          <w:szCs w:val="22"/>
        </w:rPr>
      </w:pPr>
      <w:r w:rsidRPr="0050601C">
        <w:rPr>
          <w:rFonts w:cs="Tahoma"/>
          <w:szCs w:val="22"/>
        </w:rPr>
        <w:t xml:space="preserve">Η σύμβαση θα ανατεθεί με το κριτήριο της </w:t>
      </w:r>
      <w:r w:rsidR="00FD4E77" w:rsidRPr="0050601C">
        <w:rPr>
          <w:rFonts w:cs="Tahoma"/>
          <w:szCs w:val="22"/>
        </w:rPr>
        <w:t>πλέον συμφέρουσας προσφοράς αποκλειστικά και μόνο βάσει ποιοτικών κριτηρίων (σταθερή τιμή), Ν. 4412/2016, Άρθρο 86, Παράγραφος 7</w:t>
      </w:r>
      <w:r w:rsidR="003F35F9" w:rsidRPr="0050601C">
        <w:rPr>
          <w:rFonts w:cs="Tahoma"/>
          <w:szCs w:val="22"/>
        </w:rPr>
        <w:t>.</w:t>
      </w:r>
    </w:p>
    <w:p w14:paraId="2A02F8BC" w14:textId="77777777" w:rsidR="001B178C" w:rsidRPr="00155B45" w:rsidRDefault="001B178C" w:rsidP="00155B45">
      <w:pPr>
        <w:pStyle w:val="normalwithoutspacing"/>
        <w:spacing w:before="0" w:after="120" w:line="252" w:lineRule="auto"/>
        <w:rPr>
          <w:rFonts w:cs="Tahoma"/>
          <w:szCs w:val="22"/>
        </w:rPr>
      </w:pPr>
    </w:p>
    <w:p w14:paraId="4F0D143F" w14:textId="664E17EC" w:rsidR="008338F0" w:rsidRPr="005A7DD2"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9" w:name="_Toc43378431"/>
      <w:bookmarkStart w:id="20" w:name="_Toc119587128"/>
      <w:r w:rsidRPr="005A7DD2">
        <w:rPr>
          <w:rFonts w:ascii="Tahoma" w:hAnsi="Tahoma" w:cs="Tahoma"/>
          <w:sz w:val="22"/>
          <w:lang w:val="el-GR"/>
        </w:rPr>
        <w:t>Θεσμικό πλαίσιο</w:t>
      </w:r>
      <w:bookmarkEnd w:id="19"/>
      <w:bookmarkEnd w:id="20"/>
      <w:r w:rsidRPr="005A7DD2">
        <w:rPr>
          <w:rFonts w:ascii="Tahoma" w:hAnsi="Tahoma" w:cs="Tahoma"/>
          <w:sz w:val="22"/>
          <w:lang w:val="el-GR"/>
        </w:rPr>
        <w:t xml:space="preserve"> </w:t>
      </w:r>
    </w:p>
    <w:p w14:paraId="43CE8775" w14:textId="0C2836FF" w:rsidR="00AA6688" w:rsidRPr="005A7DD2" w:rsidRDefault="00AA6688" w:rsidP="00155B45">
      <w:pPr>
        <w:tabs>
          <w:tab w:val="left" w:pos="284"/>
        </w:tabs>
        <w:spacing w:before="0" w:line="252" w:lineRule="auto"/>
        <w:rPr>
          <w:rFonts w:cs="Tahoma"/>
          <w:szCs w:val="22"/>
          <w:lang w:val="el-GR"/>
        </w:rPr>
      </w:pPr>
      <w:r w:rsidRPr="005A7DD2">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2B4C23FA"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230CFE12"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447BC09F"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5A99638F"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498D4FF2"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4D40DF70"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4CC8B470"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Pr>
          <w:rFonts w:cs="Tahoma"/>
          <w:bCs/>
          <w:szCs w:val="22"/>
          <w:lang w:val="el-GR"/>
        </w:rPr>
        <w:t>Το</w:t>
      </w:r>
      <w:r w:rsidRPr="00F548F7">
        <w:rPr>
          <w:rFonts w:cs="Tahoma"/>
          <w:bCs/>
          <w:szCs w:val="22"/>
          <w:lang w:val="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ABF03FB"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1D087F1D"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6A014796"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4E242D58"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CEC595E"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722D412A" w14:textId="77777777" w:rsidR="00241DEF"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 xml:space="preserve">Την υπ’ αριθμ. </w:t>
      </w:r>
      <w:r w:rsidRPr="00351F62">
        <w:rPr>
          <w:rFonts w:cs="Tahoma"/>
          <w:bCs/>
          <w:szCs w:val="22"/>
          <w:lang w:val="el-GR"/>
        </w:rPr>
        <w:t xml:space="preserve">119126EΞ2021/29.09.2021 </w:t>
      </w:r>
      <w:r w:rsidRPr="00F548F7">
        <w:rPr>
          <w:rFonts w:cs="Tahoma"/>
          <w:bCs/>
          <w:szCs w:val="22"/>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4D29D62D" w14:textId="77777777" w:rsidR="00241DEF" w:rsidRPr="002A780F" w:rsidRDefault="00241DEF" w:rsidP="00241DEF">
      <w:pPr>
        <w:pStyle w:val="aff0"/>
        <w:numPr>
          <w:ilvl w:val="0"/>
          <w:numId w:val="104"/>
        </w:numPr>
        <w:suppressAutoHyphens w:val="0"/>
        <w:ind w:left="425" w:hanging="426"/>
        <w:contextualSpacing w:val="0"/>
        <w:rPr>
          <w:rFonts w:cs="Tahoma"/>
          <w:bCs/>
          <w:szCs w:val="22"/>
          <w:lang w:val="el-GR"/>
        </w:rPr>
      </w:pPr>
      <w:r w:rsidRPr="002A780F">
        <w:rPr>
          <w:rFonts w:cs="Tahoma"/>
          <w:bCs/>
          <w:szCs w:val="22"/>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590A682B"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Pr>
          <w:rFonts w:cs="Tahoma"/>
          <w:bCs/>
          <w:szCs w:val="22"/>
          <w:lang w:val="el-GR"/>
        </w:rPr>
        <w:t>Τ</w:t>
      </w:r>
      <w:r w:rsidRPr="00DE0589">
        <w:rPr>
          <w:rFonts w:cs="Tahoma"/>
          <w:bCs/>
          <w:szCs w:val="22"/>
          <w:lang w:val="el-GR"/>
        </w:rPr>
        <w: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Οικονομικών (ΦΕΚ 1927/Β/19-04-2022).</w:t>
      </w:r>
    </w:p>
    <w:p w14:paraId="7F4B2211"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r w:rsidRPr="002A780F">
        <w:rPr>
          <w:rFonts w:cs="Tahoma"/>
          <w:bCs/>
          <w:szCs w:val="22"/>
          <w:lang w:val="el-GR"/>
        </w:rPr>
        <w:t>.</w:t>
      </w:r>
    </w:p>
    <w:p w14:paraId="0066EE53"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7D19B48"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w:t>
      </w:r>
      <w:r w:rsidRPr="00F548F7">
        <w:rPr>
          <w:rFonts w:cs="Tahoma"/>
          <w:bCs/>
          <w:szCs w:val="22"/>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2813/Β/30-06-2021).</w:t>
      </w:r>
    </w:p>
    <w:p w14:paraId="0F3EC452"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5FE3141"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3B47367"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CBBFE20"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4152/2013 «Επείγοντα μέτρα εφαρμογής των νόμων 4046/2012, 4093/2012 και 4127/2013» (ΦΕΚ 107/Α/09-05-2013).</w:t>
      </w:r>
    </w:p>
    <w:p w14:paraId="4310E4F2" w14:textId="77777777" w:rsidR="00241DEF" w:rsidRPr="00F548F7" w:rsidRDefault="00241DEF" w:rsidP="00241DEF">
      <w:pPr>
        <w:pStyle w:val="aff0"/>
        <w:numPr>
          <w:ilvl w:val="0"/>
          <w:numId w:val="104"/>
        </w:numPr>
        <w:suppressAutoHyphens w:val="0"/>
        <w:ind w:left="425" w:hanging="567"/>
        <w:contextualSpacing w:val="0"/>
        <w:rPr>
          <w:rFonts w:cs="Tahoma"/>
          <w:bCs/>
          <w:szCs w:val="22"/>
          <w:lang w:val="el-GR"/>
        </w:rPr>
      </w:pPr>
      <w:r>
        <w:rPr>
          <w:rFonts w:cs="Tahoma"/>
          <w:bCs/>
          <w:szCs w:val="22"/>
          <w:lang w:val="el-GR"/>
        </w:rPr>
        <w:t>Το</w:t>
      </w:r>
      <w:r w:rsidRPr="00F548F7">
        <w:rPr>
          <w:rFonts w:cs="Tahoma"/>
          <w:bCs/>
          <w:szCs w:val="22"/>
          <w:lang w:val="el-GR"/>
        </w:rPr>
        <w:t>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7A2BF127"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02CF4BD3"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59C8B6E"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 Α.88 του Ν. 1892/1990 «Για τον εκσυγχρονισμό και την ανάπτυξη και άλλες διατάξεις» (ΦΕΚ 101/Α/31-07-1990).</w:t>
      </w:r>
    </w:p>
    <w:p w14:paraId="419DFA7E"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649F8418"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Τον Ν. 4912/2022 Ενιαία Αρχή Δημοσίων Συμβάσεων και άλλες διατάξεις του Υπουργείου Δικαιοσύνης” (ΦΕΚ 59/A/17-03-2022)</w:t>
      </w:r>
      <w:r>
        <w:rPr>
          <w:rFonts w:cs="Tahoma"/>
          <w:bCs/>
          <w:szCs w:val="22"/>
          <w:lang w:val="el-GR"/>
        </w:rPr>
        <w:t>.</w:t>
      </w:r>
    </w:p>
    <w:p w14:paraId="569B8221"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26DC1E08"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Το Π.Δ. 39/2017 “Κανονισμός εξέτασης Προδικαστικών Προσφυγών ενώπιων της Αρχής Εξέτασης Προδικαστικών Προσφυγών” (ΦΕΚ 64/Α/04-05-2017).</w:t>
      </w:r>
    </w:p>
    <w:p w14:paraId="6578DDEA"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lastRenderedPageBreak/>
        <w:t>Τον Ν. 3419/2005 “Γενικό Εμπορικό Μητρώο (Γ.Ε.ΜΗ.) και Εκσυγχρονισμός της Επιμελητηριακής Νομοθεσίας” (ΦΕΚ 297/Α/06-12-2005).</w:t>
      </w:r>
    </w:p>
    <w:p w14:paraId="68E63F02"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Την αριθμ. 63446/2021 Κ.Υ.Α. “Καθορισμός Εθνικού Μορφότυπου ηλεκτρονικού τιμολογίου στο πλαίσιο των Δημοσίων Συμβάσεων” (2338/Β/02-06-2021).</w:t>
      </w:r>
    </w:p>
    <w:p w14:paraId="640C2A3C"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Τον Ν. 4635/2019 (ιδίως  των άρθρων 85 επ.) “Επενδύω στην Ελλάδα και άλλες διατάξεις” (ΦΕΚ 167/Α/30-10-2019).</w:t>
      </w:r>
    </w:p>
    <w:p w14:paraId="41BD18F6"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Το Π.Δ. 28/2015 “Κωδικοποίηση διατάξεων για την πρόσβαση σε δημόσια έγγραφα και στοιχεία» ΦΕΚ (34/Α/23-03-2015).</w:t>
      </w:r>
    </w:p>
    <w:p w14:paraId="0E73750E" w14:textId="77777777" w:rsidR="00241DEF" w:rsidRPr="00DE0589" w:rsidRDefault="00241DEF" w:rsidP="00241DEF">
      <w:pPr>
        <w:pStyle w:val="aff0"/>
        <w:numPr>
          <w:ilvl w:val="0"/>
          <w:numId w:val="104"/>
        </w:numPr>
        <w:suppressAutoHyphens w:val="0"/>
        <w:ind w:left="425" w:hanging="426"/>
        <w:contextualSpacing w:val="0"/>
        <w:rPr>
          <w:rFonts w:cs="Tahoma"/>
          <w:bCs/>
          <w:szCs w:val="22"/>
          <w:lang w:val="el-GR"/>
        </w:rPr>
      </w:pPr>
      <w:r w:rsidRPr="00C96128">
        <w:rPr>
          <w:rFonts w:cs="Tahoma"/>
          <w:bCs/>
          <w:szCs w:val="22"/>
          <w:lang w:val="el-GR"/>
        </w:rPr>
        <w:t>Τον Ν. 2859/2000 “Κύρωση Κώδικα Φόρου Προστιθέμενης Αξίας” (ΦΕΚ 248/Α/07-11-2000).</w:t>
      </w:r>
    </w:p>
    <w:p w14:paraId="7E5E4BD6"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29041F7" w14:textId="77777777" w:rsidR="00241DEF"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33F3F86" w14:textId="77777777" w:rsidR="00241DEF" w:rsidRPr="00EC4113" w:rsidRDefault="00241DEF" w:rsidP="00241DEF">
      <w:pPr>
        <w:pStyle w:val="aff0"/>
        <w:numPr>
          <w:ilvl w:val="0"/>
          <w:numId w:val="104"/>
        </w:numPr>
        <w:suppressAutoHyphens w:val="0"/>
        <w:ind w:left="425" w:hanging="426"/>
        <w:contextualSpacing w:val="0"/>
        <w:rPr>
          <w:rFonts w:cs="Tahoma"/>
          <w:bCs/>
          <w:szCs w:val="22"/>
          <w:lang w:val="el-GR"/>
        </w:rPr>
      </w:pPr>
      <w:r w:rsidRPr="00EC4113">
        <w:rPr>
          <w:rFonts w:cs="Tahoma"/>
          <w:bCs/>
          <w:szCs w:val="22"/>
          <w:lang w:val="el-GR"/>
        </w:rPr>
        <w:t>Τη με αριθμό 3/2018 Γνωμοδότηση του Νομικού Συμβουλίου του Κράτους.</w:t>
      </w:r>
    </w:p>
    <w:p w14:paraId="5C74EA9F" w14:textId="77777777" w:rsidR="00241DEF" w:rsidRPr="00EC4113" w:rsidRDefault="00241DEF" w:rsidP="00241DEF">
      <w:pPr>
        <w:pStyle w:val="aff0"/>
        <w:numPr>
          <w:ilvl w:val="0"/>
          <w:numId w:val="104"/>
        </w:numPr>
        <w:suppressAutoHyphens w:val="0"/>
        <w:spacing w:before="0" w:after="0"/>
        <w:ind w:left="426" w:hanging="426"/>
        <w:contextualSpacing w:val="0"/>
        <w:rPr>
          <w:rFonts w:cs="Tahoma"/>
          <w:bCs/>
          <w:szCs w:val="22"/>
          <w:lang w:val="el-GR"/>
        </w:rPr>
      </w:pPr>
      <w:r w:rsidRPr="00EC4113">
        <w:rPr>
          <w:rFonts w:cs="Tahoma"/>
          <w:bCs/>
          <w:szCs w:val="22"/>
          <w:lang w:val="el-GR"/>
        </w:rPr>
        <w:t>Το από 13-07-2018 έντυπο της ΕΑΔΔΗΣΥ με θέμα: «ΥΠΟΧΡΕΩΣΕΙΣ ΔΗΜΟΣΙΕΥΣΕΩΝ ΣΤΟΝ ΕΘΝΙΚΟ ΤΥΠΟ ΚΑΤΑ ΤΟΝ Ν.4412/2016».</w:t>
      </w:r>
    </w:p>
    <w:p w14:paraId="0C59B8BF"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EC4113">
        <w:rPr>
          <w:rFonts w:cs="Tahoma"/>
          <w:bCs/>
          <w:szCs w:val="22"/>
          <w:lang w:val="el-GR"/>
        </w:rPr>
        <w:t>Τον N. 3429/2005 «Δημόσιες Επιχειρήσεις και</w:t>
      </w:r>
      <w:r w:rsidRPr="00F548F7">
        <w:rPr>
          <w:rFonts w:cs="Tahoma"/>
          <w:bCs/>
          <w:szCs w:val="22"/>
          <w:lang w:val="el-GR"/>
        </w:rPr>
        <w:t xml:space="preserve">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691128D6"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52589573"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B6A3259"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 Α.39 του Ν. 4578/2018 «Μείωση ασφαλιστικών εισφορών και άλλες διατάξεις» (ΦΕΚ 200/Α/03-12-2018).</w:t>
      </w:r>
    </w:p>
    <w:p w14:paraId="241A4472" w14:textId="77777777" w:rsidR="00241DEF" w:rsidRPr="00F548F7" w:rsidRDefault="00241DEF" w:rsidP="00241DEF">
      <w:pPr>
        <w:pStyle w:val="aff0"/>
        <w:numPr>
          <w:ilvl w:val="0"/>
          <w:numId w:val="104"/>
        </w:numPr>
        <w:suppressAutoHyphens w:val="0"/>
        <w:ind w:left="425" w:hanging="426"/>
        <w:contextualSpacing w:val="0"/>
        <w:rPr>
          <w:rFonts w:cs="Tahoma"/>
          <w:bCs/>
          <w:szCs w:val="22"/>
          <w:lang w:val="el-GR"/>
        </w:rPr>
      </w:pPr>
      <w:r w:rsidRPr="00F548F7">
        <w:rPr>
          <w:rFonts w:cs="Tahoma"/>
          <w:b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EC0812A" w14:textId="77777777" w:rsidR="00241DEF" w:rsidRPr="00F548F7" w:rsidRDefault="00241DEF" w:rsidP="00241DEF">
      <w:pPr>
        <w:pStyle w:val="aff0"/>
        <w:numPr>
          <w:ilvl w:val="0"/>
          <w:numId w:val="104"/>
        </w:numPr>
        <w:suppressAutoHyphens w:val="0"/>
        <w:spacing w:before="0"/>
        <w:ind w:left="425" w:hanging="426"/>
        <w:contextualSpacing w:val="0"/>
        <w:rPr>
          <w:rFonts w:cs="Tahoma"/>
          <w:bCs/>
          <w:szCs w:val="22"/>
          <w:lang w:val="el-GR"/>
        </w:rPr>
      </w:pPr>
      <w:r w:rsidRPr="00F548F7">
        <w:rPr>
          <w:rFonts w:cs="Tahoma"/>
          <w:bCs/>
          <w:szCs w:val="22"/>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A27E121" w14:textId="77777777" w:rsidR="00241DEF" w:rsidRDefault="00241DEF" w:rsidP="00241DEF">
      <w:pPr>
        <w:pStyle w:val="aff0"/>
        <w:numPr>
          <w:ilvl w:val="0"/>
          <w:numId w:val="104"/>
        </w:numPr>
        <w:suppressAutoHyphens w:val="0"/>
        <w:spacing w:before="0"/>
        <w:ind w:left="425" w:hanging="426"/>
        <w:contextualSpacing w:val="0"/>
        <w:rPr>
          <w:rFonts w:cs="Tahoma"/>
          <w:bCs/>
          <w:szCs w:val="22"/>
          <w:lang w:val="el-GR"/>
        </w:rPr>
      </w:pPr>
      <w:r w:rsidRPr="006A1DB3">
        <w:rPr>
          <w:rFonts w:cs="Tahoma"/>
          <w:bCs/>
          <w:szCs w:val="22"/>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6F483A8" w14:textId="77777777" w:rsidR="00241DEF" w:rsidRPr="00E06C8B" w:rsidRDefault="00241DEF" w:rsidP="00241DEF">
      <w:pPr>
        <w:pStyle w:val="aff0"/>
        <w:numPr>
          <w:ilvl w:val="0"/>
          <w:numId w:val="104"/>
        </w:numPr>
        <w:suppressAutoHyphens w:val="0"/>
        <w:spacing w:before="0"/>
        <w:ind w:left="425" w:hanging="426"/>
        <w:contextualSpacing w:val="0"/>
        <w:rPr>
          <w:rFonts w:cs="Tahoma"/>
          <w:bCs/>
          <w:szCs w:val="22"/>
          <w:lang w:val="el-GR"/>
        </w:rPr>
      </w:pPr>
      <w:r w:rsidRPr="00E06C8B">
        <w:rPr>
          <w:rFonts w:cs="Tahoma"/>
          <w:bCs/>
          <w:szCs w:val="22"/>
          <w:lang w:val="el-GR"/>
        </w:rPr>
        <w:t xml:space="preserve">Τη </w:t>
      </w:r>
      <w:r w:rsidRPr="00273282">
        <w:rPr>
          <w:rFonts w:cs="Tahoma"/>
          <w:bCs/>
          <w:szCs w:val="22"/>
          <w:lang w:val="el-GR"/>
        </w:rPr>
        <w:t xml:space="preserve">ΣΑΤΑ 034 </w:t>
      </w:r>
      <w:r w:rsidRPr="00DA29CD">
        <w:rPr>
          <w:rFonts w:cs="Tahoma"/>
          <w:bCs/>
          <w:szCs w:val="22"/>
          <w:lang w:val="el-GR"/>
        </w:rPr>
        <w:t xml:space="preserve">(Κωδ. Έργου: </w:t>
      </w:r>
      <w:r w:rsidRPr="00273282">
        <w:rPr>
          <w:rFonts w:cs="Tahoma"/>
          <w:bCs/>
          <w:szCs w:val="22"/>
          <w:lang w:val="el-GR"/>
        </w:rPr>
        <w:t>2022ΤΑ03400019</w:t>
      </w:r>
      <w:r w:rsidRPr="00DA29CD">
        <w:rPr>
          <w:rFonts w:cs="Tahoma"/>
          <w:bCs/>
          <w:szCs w:val="22"/>
          <w:lang w:val="el-GR"/>
        </w:rPr>
        <w:t xml:space="preserve">) </w:t>
      </w:r>
      <w:r w:rsidRPr="00E06C8B">
        <w:rPr>
          <w:rFonts w:cs="Tahoma"/>
          <w:bCs/>
          <w:szCs w:val="22"/>
          <w:lang w:val="el-GR"/>
        </w:rPr>
        <w:t xml:space="preserve">του </w:t>
      </w:r>
      <w:r w:rsidRPr="009C3F1C">
        <w:rPr>
          <w:rFonts w:cs="Tahoma"/>
          <w:bCs/>
          <w:szCs w:val="22"/>
          <w:lang w:val="el-GR"/>
        </w:rPr>
        <w:t>Υπουργείου Εργασίας και Κοινωνικών Υποθέσεων</w:t>
      </w:r>
      <w:r w:rsidRPr="00BB16B7">
        <w:rPr>
          <w:rFonts w:cs="Tahoma"/>
          <w:bCs/>
          <w:szCs w:val="22"/>
          <w:lang w:val="el-GR"/>
        </w:rPr>
        <w:t xml:space="preserve"> </w:t>
      </w:r>
      <w:r w:rsidRPr="00E06C8B">
        <w:rPr>
          <w:rFonts w:cs="Tahoma"/>
          <w:bCs/>
          <w:szCs w:val="22"/>
          <w:lang w:val="el-GR"/>
        </w:rPr>
        <w:t xml:space="preserve">με την οποία εγκρίθηκε η Ένταξη του Έργου </w:t>
      </w:r>
      <w:r w:rsidRPr="00BB16B7">
        <w:rPr>
          <w:rFonts w:cs="Tahoma"/>
          <w:bCs/>
          <w:szCs w:val="22"/>
          <w:lang w:val="el-GR"/>
        </w:rPr>
        <w:t>«SUB1: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E06C8B">
        <w:rPr>
          <w:rFonts w:cs="Tahoma"/>
          <w:bCs/>
          <w:szCs w:val="22"/>
          <w:lang w:val="el-GR"/>
        </w:rPr>
        <w:t>.</w:t>
      </w:r>
    </w:p>
    <w:p w14:paraId="2D6BA79D" w14:textId="77777777" w:rsidR="00241DEF" w:rsidRPr="002A301B" w:rsidRDefault="00241DEF" w:rsidP="00241DEF">
      <w:pPr>
        <w:pStyle w:val="aff0"/>
        <w:numPr>
          <w:ilvl w:val="0"/>
          <w:numId w:val="104"/>
        </w:numPr>
        <w:suppressAutoHyphens w:val="0"/>
        <w:spacing w:before="0"/>
        <w:ind w:left="425" w:hanging="426"/>
        <w:contextualSpacing w:val="0"/>
        <w:rPr>
          <w:rFonts w:cs="Tahoma"/>
          <w:bCs/>
          <w:szCs w:val="22"/>
          <w:lang w:val="el-GR"/>
        </w:rPr>
      </w:pPr>
      <w:bookmarkStart w:id="21" w:name="_Hlk71646966"/>
      <w:r w:rsidRPr="002A301B">
        <w:rPr>
          <w:rFonts w:cs="Tahoma"/>
          <w:bCs/>
          <w:szCs w:val="22"/>
          <w:lang w:val="el-GR"/>
        </w:rPr>
        <w:t>Την από 20-01-2022 (Α.Π ΚτΠ Α.Ε.: 1663/01-02-2022) Προγραμματική Συμφωνία μεταξύ του Υπουργείου Εργασίας και Κοινωνικών Υποθέσεων και της ΚτΠ Μ.Α.Ε., με την οποία ορίζεται η ΚτΠ Μ.Α.Ε. Φορέας Υλοποίησης για την εκτέλεση του Έργου 3: «Υποστήριξη για άτομα με αναπηρία μέσω προσωπικών βοηθών».</w:t>
      </w:r>
    </w:p>
    <w:p w14:paraId="1609F4E0" w14:textId="77777777" w:rsidR="00241DEF" w:rsidRPr="001E38DA" w:rsidRDefault="00241DEF" w:rsidP="00241DEF">
      <w:pPr>
        <w:pStyle w:val="aff0"/>
        <w:numPr>
          <w:ilvl w:val="0"/>
          <w:numId w:val="104"/>
        </w:numPr>
        <w:suppressAutoHyphens w:val="0"/>
        <w:spacing w:before="0"/>
        <w:ind w:left="425" w:hanging="426"/>
        <w:contextualSpacing w:val="0"/>
        <w:rPr>
          <w:rFonts w:cs="Tahoma"/>
          <w:bCs/>
          <w:szCs w:val="22"/>
          <w:lang w:val="el-GR"/>
        </w:rPr>
      </w:pPr>
      <w:r w:rsidRPr="000D1934">
        <w:rPr>
          <w:rFonts w:cs="Tahoma"/>
          <w:bCs/>
          <w:szCs w:val="22"/>
          <w:lang w:val="el-GR"/>
        </w:rPr>
        <w:t>Τ</w:t>
      </w:r>
      <w:r>
        <w:rPr>
          <w:rFonts w:cs="Tahoma"/>
          <w:bCs/>
          <w:szCs w:val="22"/>
          <w:lang w:val="el-GR"/>
        </w:rPr>
        <w:t>ην</w:t>
      </w:r>
      <w:r w:rsidRPr="000D1934">
        <w:rPr>
          <w:rFonts w:cs="Tahoma"/>
          <w:bCs/>
          <w:szCs w:val="22"/>
          <w:lang w:val="el-GR"/>
        </w:rPr>
        <w:t xml:space="preserve"> </w:t>
      </w:r>
      <w:r>
        <w:rPr>
          <w:rFonts w:cs="Tahoma"/>
          <w:bCs/>
          <w:szCs w:val="22"/>
          <w:lang w:val="el-GR"/>
        </w:rPr>
        <w:t>υπ’ αρ.</w:t>
      </w:r>
      <w:r w:rsidRPr="000D1934">
        <w:rPr>
          <w:rFonts w:cs="Tahoma"/>
          <w:bCs/>
          <w:szCs w:val="22"/>
          <w:lang w:val="el-GR"/>
        </w:rPr>
        <w:t xml:space="preserve"> πρωτ.: </w:t>
      </w:r>
      <w:r>
        <w:rPr>
          <w:rFonts w:cs="Tahoma"/>
          <w:bCs/>
          <w:szCs w:val="22"/>
          <w:lang w:val="el-GR"/>
        </w:rPr>
        <w:t>36402</w:t>
      </w:r>
      <w:r w:rsidRPr="003E6167">
        <w:rPr>
          <w:rFonts w:cs="Tahoma"/>
          <w:bCs/>
          <w:szCs w:val="22"/>
          <w:lang w:val="el-GR"/>
        </w:rPr>
        <w:t>ΕΞ2022/</w:t>
      </w:r>
      <w:r>
        <w:rPr>
          <w:rFonts w:cs="Tahoma"/>
          <w:bCs/>
          <w:szCs w:val="22"/>
          <w:lang w:val="el-GR"/>
        </w:rPr>
        <w:t>17</w:t>
      </w:r>
      <w:r w:rsidRPr="003E6167">
        <w:rPr>
          <w:rFonts w:cs="Tahoma"/>
          <w:bCs/>
          <w:szCs w:val="22"/>
          <w:lang w:val="el-GR"/>
        </w:rPr>
        <w:t>-0</w:t>
      </w:r>
      <w:r>
        <w:rPr>
          <w:rFonts w:cs="Tahoma"/>
          <w:bCs/>
          <w:szCs w:val="22"/>
          <w:lang w:val="el-GR"/>
        </w:rPr>
        <w:t>3</w:t>
      </w:r>
      <w:r w:rsidRPr="003E6167">
        <w:rPr>
          <w:rFonts w:cs="Tahoma"/>
          <w:bCs/>
          <w:szCs w:val="22"/>
          <w:lang w:val="el-GR"/>
        </w:rPr>
        <w:t>-2022</w:t>
      </w:r>
      <w:r w:rsidRPr="0083587A">
        <w:rPr>
          <w:rFonts w:cs="Tahoma"/>
          <w:bCs/>
          <w:szCs w:val="22"/>
          <w:lang w:val="el-GR"/>
        </w:rPr>
        <w:t xml:space="preserve"> (Α.Π ΚτΠ Μ.Α.Ε. </w:t>
      </w:r>
      <w:r>
        <w:rPr>
          <w:rFonts w:cs="Tahoma"/>
          <w:bCs/>
          <w:szCs w:val="22"/>
          <w:lang w:val="el-GR"/>
        </w:rPr>
        <w:t>4586</w:t>
      </w:r>
      <w:r w:rsidRPr="00C110E9">
        <w:rPr>
          <w:rFonts w:cs="Tahoma"/>
          <w:bCs/>
          <w:szCs w:val="22"/>
          <w:lang w:val="el-GR"/>
        </w:rPr>
        <w:t>/</w:t>
      </w:r>
      <w:r>
        <w:rPr>
          <w:rFonts w:cs="Tahoma"/>
          <w:bCs/>
          <w:szCs w:val="22"/>
          <w:lang w:val="el-GR"/>
        </w:rPr>
        <w:t>17</w:t>
      </w:r>
      <w:r w:rsidRPr="00C110E9">
        <w:rPr>
          <w:rFonts w:cs="Tahoma"/>
          <w:bCs/>
          <w:szCs w:val="22"/>
          <w:lang w:val="el-GR"/>
        </w:rPr>
        <w:t>-0</w:t>
      </w:r>
      <w:r>
        <w:rPr>
          <w:rFonts w:cs="Tahoma"/>
          <w:bCs/>
          <w:szCs w:val="22"/>
          <w:lang w:val="el-GR"/>
        </w:rPr>
        <w:t>3</w:t>
      </w:r>
      <w:r w:rsidRPr="00C110E9">
        <w:rPr>
          <w:rFonts w:cs="Tahoma"/>
          <w:bCs/>
          <w:szCs w:val="22"/>
          <w:lang w:val="el-GR"/>
        </w:rPr>
        <w:t>-2022</w:t>
      </w:r>
      <w:r w:rsidRPr="0083587A">
        <w:rPr>
          <w:rFonts w:cs="Tahoma"/>
          <w:bCs/>
          <w:szCs w:val="22"/>
          <w:lang w:val="el-GR"/>
        </w:rPr>
        <w:t>)</w:t>
      </w:r>
      <w:r w:rsidRPr="000D1934">
        <w:rPr>
          <w:rFonts w:cs="Tahoma"/>
          <w:bCs/>
          <w:szCs w:val="22"/>
          <w:lang w:val="el-GR"/>
        </w:rPr>
        <w:t xml:space="preserve"> </w:t>
      </w:r>
      <w:r>
        <w:rPr>
          <w:rFonts w:cs="Tahoma"/>
          <w:bCs/>
          <w:szCs w:val="22"/>
          <w:lang w:val="el-GR"/>
        </w:rPr>
        <w:t xml:space="preserve">Απόφαση </w:t>
      </w:r>
      <w:r w:rsidRPr="000D1934">
        <w:rPr>
          <w:rFonts w:cs="Tahoma"/>
          <w:bCs/>
          <w:szCs w:val="22"/>
          <w:lang w:val="el-GR"/>
        </w:rPr>
        <w:t>του Υπουργείου Οικονομικών</w:t>
      </w:r>
      <w:r>
        <w:rPr>
          <w:rFonts w:cs="Tahoma"/>
          <w:bCs/>
          <w:szCs w:val="22"/>
          <w:lang w:val="el-GR"/>
        </w:rPr>
        <w:t xml:space="preserve"> </w:t>
      </w:r>
      <w:r w:rsidRPr="000D1934">
        <w:rPr>
          <w:rFonts w:cs="Tahoma"/>
          <w:bCs/>
          <w:szCs w:val="22"/>
          <w:lang w:val="el-GR"/>
        </w:rPr>
        <w:t>/</w:t>
      </w:r>
      <w:r>
        <w:rPr>
          <w:rFonts w:cs="Tahoma"/>
          <w:bCs/>
          <w:szCs w:val="22"/>
          <w:lang w:val="el-GR"/>
        </w:rPr>
        <w:t xml:space="preserve"> Ειδικής Υπηρεσίας Συντονισμού Ταμείου Ανάκαμψης</w:t>
      </w:r>
      <w:r w:rsidRPr="000D1934">
        <w:rPr>
          <w:rFonts w:cs="Tahoma"/>
          <w:bCs/>
          <w:szCs w:val="22"/>
          <w:lang w:val="el-GR"/>
        </w:rPr>
        <w:t xml:space="preserve"> με θέμα: </w:t>
      </w:r>
      <w:r w:rsidRPr="003E6167">
        <w:rPr>
          <w:rFonts w:cs="Tahoma"/>
          <w:bCs/>
          <w:szCs w:val="22"/>
          <w:lang w:val="el-GR"/>
        </w:rPr>
        <w:t>“</w:t>
      </w:r>
      <w:r w:rsidRPr="002C12F7">
        <w:rPr>
          <w:rFonts w:cs="Tahoma"/>
          <w:bCs/>
          <w:szCs w:val="22"/>
          <w:lang w:val="el-GR"/>
        </w:rPr>
        <w:t>Ένταξη του Έργου με τίτλο «SUB1: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1E38DA">
        <w:rPr>
          <w:rFonts w:cs="Tahoma"/>
          <w:bCs/>
          <w:szCs w:val="22"/>
          <w:lang w:val="el-GR"/>
        </w:rPr>
        <w:t>”.</w:t>
      </w:r>
    </w:p>
    <w:p w14:paraId="1703E9C1" w14:textId="77777777" w:rsidR="00241DEF" w:rsidRDefault="00241DEF" w:rsidP="00241DEF">
      <w:pPr>
        <w:pStyle w:val="aff0"/>
        <w:numPr>
          <w:ilvl w:val="0"/>
          <w:numId w:val="104"/>
        </w:numPr>
        <w:suppressAutoHyphens w:val="0"/>
        <w:ind w:left="425" w:hanging="426"/>
        <w:contextualSpacing w:val="0"/>
        <w:rPr>
          <w:rFonts w:cs="Tahoma"/>
          <w:bCs/>
          <w:szCs w:val="22"/>
          <w:lang w:val="el-GR"/>
        </w:rPr>
      </w:pPr>
      <w:r w:rsidRPr="009A41E7">
        <w:rPr>
          <w:rFonts w:cs="Tahoma"/>
          <w:bCs/>
          <w:szCs w:val="22"/>
          <w:lang w:val="el-GR"/>
        </w:rPr>
        <w:t xml:space="preserve">Την υπ’ αρ. πρωτ. </w:t>
      </w:r>
      <w:r>
        <w:rPr>
          <w:rFonts w:cs="Tahoma"/>
          <w:bCs/>
          <w:szCs w:val="22"/>
          <w:lang w:val="el-GR"/>
        </w:rPr>
        <w:t>30685</w:t>
      </w:r>
      <w:r w:rsidRPr="003E6167">
        <w:rPr>
          <w:rFonts w:cs="Tahoma"/>
          <w:bCs/>
          <w:szCs w:val="22"/>
          <w:lang w:val="el-GR"/>
        </w:rPr>
        <w:t>/</w:t>
      </w:r>
      <w:r>
        <w:rPr>
          <w:rFonts w:cs="Tahoma"/>
          <w:bCs/>
          <w:szCs w:val="22"/>
          <w:lang w:val="el-GR"/>
        </w:rPr>
        <w:t>22</w:t>
      </w:r>
      <w:r w:rsidRPr="003E6167">
        <w:rPr>
          <w:rFonts w:cs="Tahoma"/>
          <w:bCs/>
          <w:szCs w:val="22"/>
          <w:lang w:val="el-GR"/>
        </w:rPr>
        <w:t>-</w:t>
      </w:r>
      <w:r>
        <w:rPr>
          <w:rFonts w:cs="Tahoma"/>
          <w:bCs/>
          <w:szCs w:val="22"/>
          <w:lang w:val="el-GR"/>
        </w:rPr>
        <w:t>03</w:t>
      </w:r>
      <w:r w:rsidRPr="003E6167">
        <w:rPr>
          <w:rFonts w:cs="Tahoma"/>
          <w:bCs/>
          <w:szCs w:val="22"/>
          <w:lang w:val="el-GR"/>
        </w:rPr>
        <w:t xml:space="preserve">-2022 (Α.Π ΚτΠ Μ.Α.Ε. </w:t>
      </w:r>
      <w:r>
        <w:rPr>
          <w:rFonts w:cs="Tahoma"/>
          <w:bCs/>
          <w:szCs w:val="22"/>
          <w:lang w:val="el-GR"/>
        </w:rPr>
        <w:t>5641</w:t>
      </w:r>
      <w:r w:rsidRPr="003E6167">
        <w:rPr>
          <w:rFonts w:cs="Tahoma"/>
          <w:bCs/>
          <w:szCs w:val="22"/>
          <w:lang w:val="el-GR"/>
        </w:rPr>
        <w:t>/</w:t>
      </w:r>
      <w:r>
        <w:rPr>
          <w:rFonts w:cs="Tahoma"/>
          <w:bCs/>
          <w:szCs w:val="22"/>
          <w:lang w:val="el-GR"/>
        </w:rPr>
        <w:t>05</w:t>
      </w:r>
      <w:r w:rsidRPr="003E6167">
        <w:rPr>
          <w:rFonts w:cs="Tahoma"/>
          <w:bCs/>
          <w:szCs w:val="22"/>
          <w:lang w:val="el-GR"/>
        </w:rPr>
        <w:t>-</w:t>
      </w:r>
      <w:r>
        <w:rPr>
          <w:rFonts w:cs="Tahoma"/>
          <w:bCs/>
          <w:szCs w:val="22"/>
          <w:lang w:val="el-GR"/>
        </w:rPr>
        <w:t>04</w:t>
      </w:r>
      <w:r w:rsidRPr="003E6167">
        <w:rPr>
          <w:rFonts w:cs="Tahoma"/>
          <w:bCs/>
          <w:szCs w:val="22"/>
          <w:lang w:val="el-GR"/>
        </w:rPr>
        <w:t>-2022)</w:t>
      </w:r>
      <w:r w:rsidRPr="0083587A">
        <w:rPr>
          <w:rFonts w:cs="Tahoma"/>
          <w:bCs/>
          <w:szCs w:val="22"/>
          <w:lang w:val="el-GR"/>
        </w:rPr>
        <w:t xml:space="preserve"> </w:t>
      </w:r>
      <w:r w:rsidRPr="009A41E7">
        <w:rPr>
          <w:rFonts w:cs="Tahoma"/>
          <w:bCs/>
          <w:szCs w:val="22"/>
          <w:lang w:val="el-GR"/>
        </w:rPr>
        <w:t>Απόφαση του Υπουργείου Ανάπτυξης και Επενδύσεων περί έγκρισης της ένταξης στο ΠΔΕ 2022</w:t>
      </w:r>
      <w:r>
        <w:rPr>
          <w:rFonts w:cs="Tahoma"/>
          <w:bCs/>
          <w:szCs w:val="22"/>
          <w:lang w:val="el-GR"/>
        </w:rPr>
        <w:t xml:space="preserve">, στη ΣΑΤΑ </w:t>
      </w:r>
      <w:r>
        <w:rPr>
          <w:rFonts w:cs="Tahoma"/>
          <w:bCs/>
          <w:szCs w:val="22"/>
          <w:lang w:val="el-GR"/>
        </w:rPr>
        <w:lastRenderedPageBreak/>
        <w:t>034,</w:t>
      </w:r>
      <w:r w:rsidRPr="009A41E7">
        <w:rPr>
          <w:rFonts w:cs="Tahoma"/>
          <w:bCs/>
          <w:szCs w:val="22"/>
          <w:lang w:val="el-GR"/>
        </w:rPr>
        <w:t xml:space="preserve"> του έργου με τίτλο </w:t>
      </w:r>
      <w:r>
        <w:rPr>
          <w:rFonts w:cs="Tahoma"/>
          <w:bCs/>
          <w:szCs w:val="22"/>
          <w:lang w:val="el-GR"/>
        </w:rPr>
        <w:t>«</w:t>
      </w:r>
      <w:r w:rsidRPr="002C12F7">
        <w:rPr>
          <w:rFonts w:cs="Tahoma"/>
          <w:bCs/>
          <w:szCs w:val="22"/>
          <w:lang w:val="el-GR"/>
        </w:rPr>
        <w:t>SUB1: Ενέργειες για την Επιχειρησιακή Λειτουργία του Προσωπικού Βοηθού Ανεξάρτητης Διαβίωσης (Β)</w:t>
      </w:r>
      <w:r w:rsidRPr="00E06C8B">
        <w:rPr>
          <w:rFonts w:cs="Tahoma"/>
          <w:bCs/>
          <w:szCs w:val="22"/>
          <w:lang w:val="el-GR"/>
        </w:rPr>
        <w:t xml:space="preserve">» με κωδ. ΟΠΣ ΤΑ </w:t>
      </w:r>
      <w:r w:rsidRPr="002C12F7">
        <w:rPr>
          <w:rFonts w:cs="Tahoma"/>
          <w:bCs/>
          <w:szCs w:val="22"/>
          <w:lang w:val="el-GR"/>
        </w:rPr>
        <w:t>5165187</w:t>
      </w:r>
      <w:r>
        <w:rPr>
          <w:rFonts w:cs="Tahoma"/>
          <w:bCs/>
          <w:szCs w:val="22"/>
          <w:lang w:val="el-GR"/>
        </w:rPr>
        <w:t>.</w:t>
      </w:r>
    </w:p>
    <w:p w14:paraId="0C2B4352" w14:textId="77777777" w:rsidR="00241DEF" w:rsidRDefault="00241DEF" w:rsidP="00241DEF">
      <w:pPr>
        <w:pStyle w:val="aff0"/>
        <w:numPr>
          <w:ilvl w:val="0"/>
          <w:numId w:val="104"/>
        </w:numPr>
        <w:suppressAutoHyphens w:val="0"/>
        <w:ind w:left="425" w:hanging="426"/>
        <w:contextualSpacing w:val="0"/>
        <w:rPr>
          <w:rFonts w:cs="Tahoma"/>
          <w:bCs/>
          <w:szCs w:val="22"/>
          <w:lang w:val="el-GR"/>
        </w:rPr>
      </w:pPr>
      <w:r w:rsidRPr="009A41E7">
        <w:rPr>
          <w:rFonts w:cs="Tahoma"/>
          <w:bCs/>
          <w:szCs w:val="22"/>
          <w:lang w:val="el-GR"/>
        </w:rPr>
        <w:t>Την υπ΄</w:t>
      </w:r>
      <w:r>
        <w:rPr>
          <w:rFonts w:cs="Tahoma"/>
          <w:bCs/>
          <w:szCs w:val="22"/>
          <w:lang w:val="el-GR"/>
        </w:rPr>
        <w:t xml:space="preserve"> </w:t>
      </w:r>
      <w:r w:rsidRPr="009A41E7">
        <w:rPr>
          <w:rFonts w:cs="Tahoma"/>
          <w:bCs/>
          <w:szCs w:val="22"/>
          <w:lang w:val="el-GR"/>
        </w:rPr>
        <w:t>αρ. πρωτ.</w:t>
      </w:r>
      <w:r>
        <w:rPr>
          <w:rFonts w:cs="Tahoma"/>
          <w:bCs/>
          <w:szCs w:val="22"/>
          <w:lang w:val="el-GR"/>
        </w:rPr>
        <w:t xml:space="preserve"> </w:t>
      </w:r>
      <w:r w:rsidRPr="00993CAC">
        <w:rPr>
          <w:rFonts w:cs="Tahoma"/>
          <w:bCs/>
          <w:szCs w:val="22"/>
          <w:lang w:val="el-GR"/>
        </w:rPr>
        <w:t>9307</w:t>
      </w:r>
      <w:r w:rsidRPr="00C93301">
        <w:rPr>
          <w:rFonts w:cs="Tahoma"/>
          <w:bCs/>
          <w:szCs w:val="22"/>
          <w:lang w:val="el-GR"/>
        </w:rPr>
        <w:t>/</w:t>
      </w:r>
      <w:r w:rsidRPr="00993CAC">
        <w:rPr>
          <w:rFonts w:cs="Tahoma"/>
          <w:bCs/>
          <w:szCs w:val="22"/>
          <w:lang w:val="el-GR"/>
        </w:rPr>
        <w:t>25</w:t>
      </w:r>
      <w:r w:rsidRPr="00C93301">
        <w:rPr>
          <w:rFonts w:cs="Tahoma"/>
          <w:bCs/>
          <w:szCs w:val="22"/>
          <w:lang w:val="el-GR"/>
        </w:rPr>
        <w:t>-</w:t>
      </w:r>
      <w:r>
        <w:rPr>
          <w:rFonts w:cs="Tahoma"/>
          <w:bCs/>
          <w:szCs w:val="22"/>
          <w:lang w:val="el-GR"/>
        </w:rPr>
        <w:t>11</w:t>
      </w:r>
      <w:r w:rsidRPr="00C93301">
        <w:rPr>
          <w:rFonts w:cs="Tahoma"/>
          <w:bCs/>
          <w:szCs w:val="22"/>
          <w:lang w:val="el-GR"/>
        </w:rPr>
        <w:t xml:space="preserve">-2022 (Α.Π. ΚτΠ Μ.Α.Ε. </w:t>
      </w:r>
      <w:r w:rsidRPr="00993CAC">
        <w:rPr>
          <w:rFonts w:cs="Tahoma"/>
          <w:bCs/>
          <w:szCs w:val="22"/>
          <w:lang w:val="el-GR"/>
        </w:rPr>
        <w:t>20852</w:t>
      </w:r>
      <w:r w:rsidRPr="00C93301">
        <w:rPr>
          <w:rFonts w:cs="Tahoma"/>
          <w:bCs/>
          <w:szCs w:val="22"/>
          <w:lang w:val="el-GR"/>
        </w:rPr>
        <w:t>/</w:t>
      </w:r>
      <w:r w:rsidRPr="00993CAC">
        <w:rPr>
          <w:rFonts w:cs="Tahoma"/>
          <w:bCs/>
          <w:szCs w:val="22"/>
          <w:lang w:val="el-GR"/>
        </w:rPr>
        <w:t>28</w:t>
      </w:r>
      <w:r w:rsidRPr="00C93301">
        <w:rPr>
          <w:rFonts w:cs="Tahoma"/>
          <w:bCs/>
          <w:szCs w:val="22"/>
          <w:lang w:val="el-GR"/>
        </w:rPr>
        <w:t>-</w:t>
      </w:r>
      <w:r>
        <w:rPr>
          <w:rFonts w:cs="Tahoma"/>
          <w:bCs/>
          <w:szCs w:val="22"/>
          <w:lang w:val="el-GR"/>
        </w:rPr>
        <w:t>11</w:t>
      </w:r>
      <w:r w:rsidRPr="00C93301">
        <w:rPr>
          <w:rFonts w:cs="Tahoma"/>
          <w:bCs/>
          <w:szCs w:val="22"/>
          <w:lang w:val="el-GR"/>
        </w:rPr>
        <w:t>-2022</w:t>
      </w:r>
      <w:r w:rsidRPr="009A41E7">
        <w:rPr>
          <w:rFonts w:cs="Tahoma"/>
          <w:bCs/>
          <w:szCs w:val="22"/>
          <w:lang w:val="el-GR"/>
        </w:rPr>
        <w:t xml:space="preserve">) </w:t>
      </w:r>
      <w:r>
        <w:rPr>
          <w:rFonts w:cs="Tahoma"/>
          <w:bCs/>
          <w:szCs w:val="22"/>
          <w:lang w:val="el-GR"/>
        </w:rPr>
        <w:t>επιστολή</w:t>
      </w:r>
      <w:r w:rsidRPr="009A41E7">
        <w:rPr>
          <w:rFonts w:cs="Tahoma"/>
          <w:bCs/>
          <w:szCs w:val="22"/>
          <w:lang w:val="el-GR"/>
        </w:rPr>
        <w:t xml:space="preserve"> του </w:t>
      </w:r>
      <w:r w:rsidRPr="00992E5C">
        <w:rPr>
          <w:rFonts w:cs="Tahoma"/>
          <w:bCs/>
          <w:szCs w:val="22"/>
          <w:lang w:val="el-GR"/>
        </w:rPr>
        <w:t xml:space="preserve">Υπουργείου </w:t>
      </w:r>
      <w:r>
        <w:rPr>
          <w:rFonts w:cs="Tahoma"/>
          <w:bCs/>
          <w:szCs w:val="22"/>
          <w:lang w:val="el-GR"/>
        </w:rPr>
        <w:t>Εργασίας και Κοινωνικών Υποθέσεων</w:t>
      </w:r>
      <w:r w:rsidRPr="009A41E7">
        <w:rPr>
          <w:rFonts w:cs="Tahoma"/>
          <w:bCs/>
          <w:szCs w:val="22"/>
          <w:lang w:val="el-GR"/>
        </w:rPr>
        <w:t xml:space="preserve"> </w:t>
      </w:r>
      <w:r>
        <w:rPr>
          <w:rFonts w:cs="Tahoma"/>
          <w:bCs/>
          <w:szCs w:val="22"/>
          <w:lang w:val="el-GR"/>
        </w:rPr>
        <w:t>περί</w:t>
      </w:r>
      <w:r w:rsidRPr="009A41E7">
        <w:rPr>
          <w:rFonts w:cs="Tahoma"/>
          <w:bCs/>
          <w:szCs w:val="22"/>
          <w:lang w:val="el-GR"/>
        </w:rPr>
        <w:t xml:space="preserve"> </w:t>
      </w:r>
      <w:r>
        <w:rPr>
          <w:rFonts w:cs="Tahoma"/>
          <w:bCs/>
          <w:szCs w:val="22"/>
          <w:lang w:val="el-GR"/>
        </w:rPr>
        <w:t>π</w:t>
      </w:r>
      <w:r w:rsidRPr="00AD4388">
        <w:rPr>
          <w:rFonts w:cs="Tahoma"/>
          <w:bCs/>
          <w:szCs w:val="22"/>
          <w:lang w:val="el-GR"/>
        </w:rPr>
        <w:t>αροχή</w:t>
      </w:r>
      <w:r>
        <w:rPr>
          <w:rFonts w:cs="Tahoma"/>
          <w:bCs/>
          <w:szCs w:val="22"/>
          <w:lang w:val="el-GR"/>
        </w:rPr>
        <w:t>ς</w:t>
      </w:r>
      <w:r w:rsidRPr="00AD4388">
        <w:rPr>
          <w:rFonts w:cs="Tahoma"/>
          <w:bCs/>
          <w:szCs w:val="22"/>
          <w:lang w:val="el-GR"/>
        </w:rPr>
        <w:t xml:space="preserve"> σύμφωνης γνώμης επί του τεύχους διακήρυξης </w:t>
      </w:r>
      <w:r w:rsidRPr="0083587A">
        <w:rPr>
          <w:rFonts w:cs="Tahoma"/>
          <w:bCs/>
          <w:szCs w:val="22"/>
          <w:lang w:val="el-GR"/>
        </w:rPr>
        <w:t xml:space="preserve">του έργου με τίτλο </w:t>
      </w:r>
      <w:r w:rsidRPr="00993CAC">
        <w:rPr>
          <w:rFonts w:cs="Tahoma"/>
          <w:bCs/>
          <w:szCs w:val="22"/>
          <w:lang w:val="el-GR"/>
        </w:rPr>
        <w:t>«Πλατφόρμα Εκπαίδευσης Προσωπικών Βοηθών για την Πιλοτική Λειτουργία της υπηρεσίας “Προσωπικός Βοηθός για Άτομα με Αναπηρία”», Υποέργο 9 του έργου «SUB1: Ενέργειες για την Επιχειρησιακή Λειτουργία του Προσωπικού Βοηθού Ανεξάρτητης Διαβίωσης (B)» με Κωδ. ΟΠΣ: 5165187</w:t>
      </w:r>
      <w:r w:rsidRPr="009A41E7">
        <w:rPr>
          <w:rFonts w:cs="Tahoma"/>
          <w:bCs/>
          <w:szCs w:val="22"/>
          <w:lang w:val="el-GR"/>
        </w:rPr>
        <w:t>.</w:t>
      </w:r>
    </w:p>
    <w:p w14:paraId="72C248B9" w14:textId="77777777" w:rsidR="00241DEF" w:rsidRPr="00170749" w:rsidRDefault="00241DEF" w:rsidP="00241DEF">
      <w:pPr>
        <w:pStyle w:val="aff0"/>
        <w:numPr>
          <w:ilvl w:val="0"/>
          <w:numId w:val="104"/>
        </w:numPr>
        <w:suppressAutoHyphens w:val="0"/>
        <w:ind w:left="425" w:hanging="426"/>
        <w:contextualSpacing w:val="0"/>
        <w:rPr>
          <w:rFonts w:cs="Tahoma"/>
          <w:bCs/>
          <w:szCs w:val="22"/>
          <w:lang w:val="el-GR"/>
        </w:rPr>
      </w:pPr>
      <w:r w:rsidRPr="00170749">
        <w:rPr>
          <w:rFonts w:cs="Tahoma"/>
          <w:bCs/>
          <w:szCs w:val="22"/>
          <w:lang w:val="el-GR"/>
        </w:rPr>
        <w:t>Την Απόφαση του ΔΣ της ΚτΠ Μ.Α.Ε. κατά την υπ’ αρ. 856/25-08-2022 Συνεδρίασή του, με θέμα Εκλογή Διευθύνοντος Συμβούλου (Θέμα 1).</w:t>
      </w:r>
    </w:p>
    <w:p w14:paraId="226CDA4B" w14:textId="77777777" w:rsidR="00241DEF" w:rsidRPr="00170749" w:rsidRDefault="00241DEF" w:rsidP="00241DEF">
      <w:pPr>
        <w:pStyle w:val="aff0"/>
        <w:numPr>
          <w:ilvl w:val="0"/>
          <w:numId w:val="104"/>
        </w:numPr>
        <w:suppressAutoHyphens w:val="0"/>
        <w:ind w:left="425" w:hanging="426"/>
        <w:contextualSpacing w:val="0"/>
        <w:rPr>
          <w:rFonts w:cs="Tahoma"/>
          <w:bCs/>
          <w:szCs w:val="22"/>
          <w:lang w:val="el-GR"/>
        </w:rPr>
      </w:pPr>
      <w:r w:rsidRPr="00170749">
        <w:rPr>
          <w:rFonts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44FF371A" w14:textId="77777777" w:rsidR="00241DEF" w:rsidRPr="00F3448B" w:rsidRDefault="00241DEF" w:rsidP="00241DEF">
      <w:pPr>
        <w:pStyle w:val="aff0"/>
        <w:numPr>
          <w:ilvl w:val="0"/>
          <w:numId w:val="104"/>
        </w:numPr>
        <w:suppressAutoHyphens w:val="0"/>
        <w:ind w:left="425" w:hanging="426"/>
        <w:contextualSpacing w:val="0"/>
        <w:rPr>
          <w:rFonts w:cs="Tahoma"/>
          <w:bCs/>
          <w:szCs w:val="22"/>
          <w:lang w:val="el-GR"/>
        </w:rPr>
      </w:pPr>
      <w:r w:rsidRPr="00170749">
        <w:rPr>
          <w:rFonts w:cs="Tahoma"/>
          <w:bCs/>
          <w:szCs w:val="22"/>
          <w:lang w:val="el-GR"/>
        </w:rPr>
        <w:t>Απόφαση του Διευθύνοντος Συμβούλου της ΚτΠ Α.Ε. με Αρ. Πρωτ. 1</w:t>
      </w:r>
      <w:r>
        <w:rPr>
          <w:rFonts w:cs="Tahoma"/>
          <w:bCs/>
          <w:szCs w:val="22"/>
          <w:lang w:val="el-GR"/>
        </w:rPr>
        <w:t>9219</w:t>
      </w:r>
      <w:r w:rsidRPr="00170749">
        <w:rPr>
          <w:rFonts w:cs="Tahoma"/>
          <w:bCs/>
          <w:szCs w:val="22"/>
          <w:lang w:val="el-GR"/>
        </w:rPr>
        <w:t>/</w:t>
      </w:r>
      <w:r>
        <w:rPr>
          <w:rFonts w:cs="Tahoma"/>
          <w:bCs/>
          <w:szCs w:val="22"/>
          <w:lang w:val="el-GR"/>
        </w:rPr>
        <w:t>3</w:t>
      </w:r>
      <w:r w:rsidRPr="00170749">
        <w:rPr>
          <w:rFonts w:cs="Tahoma"/>
          <w:bCs/>
          <w:szCs w:val="22"/>
          <w:lang w:val="el-GR"/>
        </w:rPr>
        <w:t>1-</w:t>
      </w:r>
      <w:r>
        <w:rPr>
          <w:rFonts w:cs="Tahoma"/>
          <w:bCs/>
          <w:szCs w:val="22"/>
          <w:lang w:val="el-GR"/>
        </w:rPr>
        <w:t>10</w:t>
      </w:r>
      <w:r w:rsidRPr="00170749">
        <w:rPr>
          <w:rFonts w:cs="Tahoma"/>
          <w:bCs/>
          <w:szCs w:val="22"/>
          <w:lang w:val="el-GR"/>
        </w:rPr>
        <w:t>-2022 και θέμα «</w:t>
      </w:r>
      <w:r w:rsidRPr="002C12F7">
        <w:rPr>
          <w:rFonts w:cs="Tahoma"/>
          <w:bCs/>
          <w:szCs w:val="22"/>
          <w:lang w:val="el-GR"/>
        </w:rPr>
        <w:t>Εξουσιοδότηση δικαιώματος υπογραφής σε Γενικούς Διευθυντές και Διευθυντές της ΚτΠ Μ.Α.Ε.</w:t>
      </w:r>
      <w:r w:rsidRPr="00170749">
        <w:rPr>
          <w:rFonts w:cs="Tahoma"/>
          <w:bCs/>
          <w:szCs w:val="22"/>
          <w:lang w:val="el-GR"/>
        </w:rPr>
        <w:t>».</w:t>
      </w:r>
    </w:p>
    <w:p w14:paraId="0DF1C1B5" w14:textId="3FAA41FC" w:rsidR="00241DEF" w:rsidRDefault="00241DEF" w:rsidP="00241DEF">
      <w:pPr>
        <w:pStyle w:val="aff0"/>
        <w:numPr>
          <w:ilvl w:val="0"/>
          <w:numId w:val="104"/>
        </w:numPr>
        <w:suppressAutoHyphens w:val="0"/>
        <w:ind w:left="425" w:hanging="426"/>
        <w:contextualSpacing w:val="0"/>
        <w:rPr>
          <w:rFonts w:cs="Tahoma"/>
          <w:bCs/>
          <w:szCs w:val="22"/>
          <w:lang w:val="el-GR"/>
        </w:rPr>
      </w:pPr>
      <w:r w:rsidRPr="00191043">
        <w:rPr>
          <w:rFonts w:cs="Tahoma"/>
          <w:bCs/>
          <w:szCs w:val="22"/>
          <w:lang w:val="el-GR"/>
        </w:rPr>
        <w:t xml:space="preserve">Την Απόφαση του Διοικητικού Συμβουλίου της  ΚτΠ Μ.Α.Ε. κατά την υπ’ αρ. </w:t>
      </w:r>
      <w:r w:rsidRPr="002C12F7">
        <w:rPr>
          <w:rFonts w:cs="Tahoma"/>
          <w:bCs/>
          <w:szCs w:val="22"/>
          <w:lang w:val="el-GR"/>
        </w:rPr>
        <w:t>87</w:t>
      </w:r>
      <w:r w:rsidRPr="00993CAC">
        <w:rPr>
          <w:rFonts w:cs="Tahoma"/>
          <w:bCs/>
          <w:szCs w:val="22"/>
          <w:lang w:val="el-GR"/>
        </w:rPr>
        <w:t>2</w:t>
      </w:r>
      <w:r w:rsidRPr="002C12F7">
        <w:rPr>
          <w:rFonts w:cs="Tahoma"/>
          <w:bCs/>
          <w:szCs w:val="22"/>
          <w:lang w:val="el-GR"/>
        </w:rPr>
        <w:t>/</w:t>
      </w:r>
      <w:r w:rsidRPr="00993CAC">
        <w:rPr>
          <w:rFonts w:cs="Tahoma"/>
          <w:bCs/>
          <w:szCs w:val="22"/>
          <w:lang w:val="el-GR"/>
        </w:rPr>
        <w:t>23</w:t>
      </w:r>
      <w:r w:rsidRPr="002C12F7">
        <w:rPr>
          <w:rFonts w:cs="Tahoma"/>
          <w:bCs/>
          <w:szCs w:val="22"/>
          <w:lang w:val="el-GR"/>
        </w:rPr>
        <w:t xml:space="preserve">-11-2022 </w:t>
      </w:r>
      <w:r w:rsidRPr="00191043">
        <w:rPr>
          <w:rFonts w:cs="Tahoma"/>
          <w:bCs/>
          <w:szCs w:val="22"/>
          <w:lang w:val="el-GR"/>
        </w:rPr>
        <w:t xml:space="preserve">Συνεδρίασή του </w:t>
      </w:r>
      <w:r w:rsidRPr="00231F07">
        <w:rPr>
          <w:rFonts w:cs="Tahoma"/>
          <w:bCs/>
          <w:szCs w:val="22"/>
          <w:lang w:val="el-GR"/>
        </w:rPr>
        <w:t xml:space="preserve">(Θέμα </w:t>
      </w:r>
      <w:r w:rsidRPr="00993CAC">
        <w:rPr>
          <w:rFonts w:cs="Tahoma"/>
          <w:bCs/>
          <w:szCs w:val="22"/>
          <w:lang w:val="el-GR"/>
        </w:rPr>
        <w:t>7</w:t>
      </w:r>
      <w:r w:rsidRPr="002C12F7">
        <w:rPr>
          <w:rFonts w:cs="Tahoma"/>
          <w:bCs/>
          <w:szCs w:val="22"/>
          <w:lang w:val="el-GR"/>
        </w:rPr>
        <w:t>.</w:t>
      </w:r>
      <w:r w:rsidRPr="00993CAC">
        <w:rPr>
          <w:rFonts w:cs="Tahoma"/>
          <w:bCs/>
          <w:szCs w:val="22"/>
          <w:lang w:val="el-GR"/>
        </w:rPr>
        <w:t>3</w:t>
      </w:r>
      <w:r w:rsidRPr="00231F07">
        <w:rPr>
          <w:rFonts w:cs="Tahoma"/>
          <w:bCs/>
          <w:szCs w:val="22"/>
          <w:lang w:val="el-GR"/>
        </w:rPr>
        <w:t>).</w:t>
      </w:r>
    </w:p>
    <w:p w14:paraId="01B23897" w14:textId="77777777" w:rsidR="00241DEF" w:rsidRPr="006809B1" w:rsidRDefault="00241DEF" w:rsidP="00241DEF">
      <w:pPr>
        <w:pStyle w:val="aff0"/>
        <w:suppressAutoHyphens w:val="0"/>
        <w:ind w:left="425"/>
        <w:contextualSpacing w:val="0"/>
        <w:rPr>
          <w:rFonts w:cs="Tahoma"/>
          <w:bCs/>
          <w:szCs w:val="22"/>
          <w:lang w:val="el-GR"/>
        </w:rPr>
      </w:pPr>
    </w:p>
    <w:bookmarkEnd w:id="21"/>
    <w:p w14:paraId="5F85A40B" w14:textId="0AFDFFB7"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2" w:name="_Ref40979373"/>
      <w:bookmarkStart w:id="23" w:name="_Toc43378432"/>
      <w:bookmarkStart w:id="24" w:name="_Toc119587129"/>
      <w:r w:rsidRPr="00155B45">
        <w:rPr>
          <w:rFonts w:ascii="Tahoma" w:hAnsi="Tahoma" w:cs="Tahoma"/>
          <w:sz w:val="22"/>
          <w:lang w:val="el-GR"/>
        </w:rPr>
        <w:t>Προθεσμία παραλαβής προσφορών και διενέργεια διαγωνισμού</w:t>
      </w:r>
      <w:bookmarkEnd w:id="22"/>
      <w:bookmarkEnd w:id="23"/>
      <w:bookmarkEnd w:id="24"/>
      <w:r w:rsidRPr="00155B45">
        <w:rPr>
          <w:rFonts w:ascii="Tahoma" w:hAnsi="Tahoma" w:cs="Tahoma"/>
          <w:sz w:val="22"/>
          <w:lang w:val="el-GR"/>
        </w:rPr>
        <w:t xml:space="preserve"> </w:t>
      </w:r>
    </w:p>
    <w:p w14:paraId="24F31170" w14:textId="4BC29661" w:rsidR="00D46D18" w:rsidRPr="00025FF8" w:rsidRDefault="003355E7" w:rsidP="00155B45">
      <w:pPr>
        <w:spacing w:before="0" w:line="252" w:lineRule="auto"/>
        <w:rPr>
          <w:rFonts w:cs="Tahoma"/>
          <w:b/>
          <w:szCs w:val="22"/>
          <w:lang w:val="el-GR" w:eastAsia="en-US"/>
        </w:rPr>
      </w:pPr>
      <w:r w:rsidRPr="00025FF8">
        <w:rPr>
          <w:rFonts w:cs="Tahoma"/>
          <w:szCs w:val="22"/>
          <w:lang w:val="el-GR" w:eastAsia="el-GR"/>
        </w:rPr>
        <w:t xml:space="preserve">Η καταληκτική ημερομηνία παραλαβής των προσφορών είναι η </w:t>
      </w:r>
      <w:r w:rsidR="002D6DF5" w:rsidRPr="002D6DF5">
        <w:rPr>
          <w:rFonts w:cs="Tahoma"/>
          <w:b/>
          <w:szCs w:val="22"/>
          <w:lang w:val="el-GR"/>
        </w:rPr>
        <w:t>09</w:t>
      </w:r>
      <w:r w:rsidR="000873DC" w:rsidRPr="002D6DF5">
        <w:rPr>
          <w:rFonts w:cs="Tahoma"/>
          <w:b/>
          <w:szCs w:val="22"/>
          <w:lang w:val="el-GR"/>
        </w:rPr>
        <w:t>-</w:t>
      </w:r>
      <w:r w:rsidR="002D6DF5" w:rsidRPr="002D6DF5">
        <w:rPr>
          <w:rFonts w:cs="Tahoma"/>
          <w:b/>
          <w:szCs w:val="22"/>
          <w:lang w:val="el-GR"/>
        </w:rPr>
        <w:t>01</w:t>
      </w:r>
      <w:r w:rsidR="000873DC" w:rsidRPr="002D6DF5">
        <w:rPr>
          <w:rFonts w:cs="Tahoma"/>
          <w:b/>
          <w:szCs w:val="22"/>
          <w:lang w:val="el-GR"/>
        </w:rPr>
        <w:t>-202</w:t>
      </w:r>
      <w:r w:rsidR="002D6DF5" w:rsidRPr="002D6DF5">
        <w:rPr>
          <w:rFonts w:cs="Tahoma"/>
          <w:b/>
          <w:szCs w:val="22"/>
          <w:lang w:val="el-GR"/>
        </w:rPr>
        <w:t>3</w:t>
      </w:r>
      <w:r w:rsidR="000873DC" w:rsidRPr="00FC4563">
        <w:rPr>
          <w:rFonts w:cs="Tahoma"/>
          <w:b/>
          <w:szCs w:val="22"/>
          <w:lang w:val="el-GR"/>
        </w:rPr>
        <w:t xml:space="preserve"> </w:t>
      </w:r>
      <w:r w:rsidR="002D6DF5" w:rsidRPr="002D6DF5">
        <w:rPr>
          <w:rFonts w:cs="Tahoma"/>
          <w:bCs/>
          <w:szCs w:val="22"/>
          <w:lang w:val="el-GR"/>
        </w:rPr>
        <w:t>ημέρα</w:t>
      </w:r>
      <w:r w:rsidR="002D6DF5">
        <w:rPr>
          <w:rFonts w:cs="Tahoma"/>
          <w:b/>
          <w:szCs w:val="22"/>
          <w:lang w:val="el-GR"/>
        </w:rPr>
        <w:t xml:space="preserve"> Δευτέρα </w:t>
      </w:r>
      <w:r w:rsidR="000873DC" w:rsidRPr="000D658E">
        <w:rPr>
          <w:rFonts w:cs="Tahoma"/>
          <w:bCs/>
          <w:szCs w:val="22"/>
          <w:lang w:val="el-GR"/>
        </w:rPr>
        <w:t>και ώρα</w:t>
      </w:r>
      <w:r w:rsidR="000873DC" w:rsidRPr="00FC4563">
        <w:rPr>
          <w:rFonts w:cs="Tahoma"/>
          <w:b/>
          <w:szCs w:val="22"/>
          <w:lang w:val="el-GR"/>
        </w:rPr>
        <w:t xml:space="preserve"> </w:t>
      </w:r>
      <w:r w:rsidR="002D6DF5" w:rsidRPr="002D6DF5">
        <w:rPr>
          <w:rFonts w:cs="Tahoma"/>
          <w:b/>
          <w:szCs w:val="22"/>
          <w:lang w:val="el-GR"/>
        </w:rPr>
        <w:t>14</w:t>
      </w:r>
      <w:r w:rsidR="000873DC" w:rsidRPr="002D6DF5">
        <w:rPr>
          <w:rFonts w:cs="Tahoma"/>
          <w:b/>
          <w:szCs w:val="22"/>
          <w:lang w:val="el-GR"/>
        </w:rPr>
        <w:t>:</w:t>
      </w:r>
      <w:r w:rsidR="002D6DF5" w:rsidRPr="002D6DF5">
        <w:rPr>
          <w:rFonts w:cs="Tahoma"/>
          <w:b/>
          <w:szCs w:val="22"/>
          <w:lang w:val="el-GR"/>
        </w:rPr>
        <w:t>00</w:t>
      </w:r>
      <w:r w:rsidR="000873DC" w:rsidRPr="000D658E">
        <w:rPr>
          <w:rFonts w:cs="Tahoma"/>
          <w:b/>
          <w:szCs w:val="22"/>
          <w:lang w:val="el-GR" w:eastAsia="en-US"/>
        </w:rPr>
        <w:t xml:space="preserve"> </w:t>
      </w:r>
      <w:r w:rsidR="000873DC" w:rsidRPr="007D6875">
        <w:rPr>
          <w:rFonts w:cs="Tahoma"/>
          <w:szCs w:val="22"/>
          <w:lang w:val="el-GR" w:eastAsia="el-GR"/>
        </w:rPr>
        <w:t>κ</w:t>
      </w:r>
      <w:r w:rsidR="00B65D70" w:rsidRPr="00025FF8">
        <w:rPr>
          <w:rFonts w:cs="Tahoma"/>
          <w:szCs w:val="22"/>
          <w:lang w:val="el-GR" w:eastAsia="el-GR"/>
        </w:rPr>
        <w:t xml:space="preserve">αι η </w:t>
      </w:r>
      <w:r w:rsidR="0029606C">
        <w:rPr>
          <w:rFonts w:cs="Tahoma"/>
          <w:color w:val="000000"/>
          <w:szCs w:val="22"/>
          <w:lang w:val="el-GR"/>
        </w:rPr>
        <w:t>η</w:t>
      </w:r>
      <w:r w:rsidR="00B65D70" w:rsidRPr="00025FF8">
        <w:rPr>
          <w:rFonts w:cs="Tahoma"/>
          <w:color w:val="000000"/>
          <w:szCs w:val="22"/>
          <w:lang w:val="el-GR"/>
        </w:rPr>
        <w:t xml:space="preserve">μερομηνία έναρξης υποβολής προσφορών είναι </w:t>
      </w:r>
      <w:r w:rsidR="00B65D70" w:rsidRPr="002D6DF5">
        <w:rPr>
          <w:rFonts w:cs="Tahoma"/>
          <w:bCs/>
          <w:szCs w:val="22"/>
          <w:lang w:val="el-GR"/>
        </w:rPr>
        <w:t>η</w:t>
      </w:r>
      <w:r w:rsidR="000873DC">
        <w:rPr>
          <w:rFonts w:cs="Tahoma"/>
          <w:b/>
          <w:szCs w:val="22"/>
          <w:lang w:val="el-GR"/>
        </w:rPr>
        <w:t xml:space="preserve"> </w:t>
      </w:r>
      <w:r w:rsidR="003B2434" w:rsidRPr="003B2434">
        <w:rPr>
          <w:rFonts w:cs="Tahoma"/>
          <w:b/>
          <w:szCs w:val="22"/>
          <w:lang w:val="el-GR"/>
        </w:rPr>
        <w:t>30-11-2022</w:t>
      </w:r>
      <w:r w:rsidR="000873DC">
        <w:rPr>
          <w:rFonts w:cs="Tahoma"/>
          <w:b/>
          <w:szCs w:val="22"/>
          <w:lang w:val="el-GR"/>
        </w:rPr>
        <w:t>.</w:t>
      </w:r>
    </w:p>
    <w:p w14:paraId="1BF0CE8E" w14:textId="5CC2193A" w:rsidR="001C673F" w:rsidRDefault="003355E7" w:rsidP="00155B45">
      <w:pPr>
        <w:spacing w:before="0" w:line="252" w:lineRule="auto"/>
        <w:rPr>
          <w:rFonts w:cs="Tahoma"/>
          <w:b/>
          <w:szCs w:val="22"/>
          <w:lang w:val="el-GR" w:eastAsia="en-US"/>
        </w:rPr>
      </w:pPr>
      <w:r w:rsidRPr="00025FF8">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w:t>
      </w:r>
      <w:r w:rsidRPr="007D6875">
        <w:rPr>
          <w:rFonts w:cs="Tahoma"/>
          <w:szCs w:val="22"/>
          <w:lang w:val="el-GR" w:eastAsia="el-GR"/>
        </w:rPr>
        <w:t>συστήματος</w:t>
      </w:r>
      <w:r w:rsidRPr="000D658E">
        <w:rPr>
          <w:rFonts w:cs="Tahoma"/>
          <w:szCs w:val="22"/>
          <w:lang w:val="el-GR" w:eastAsia="el-GR"/>
        </w:rPr>
        <w:t xml:space="preserve">, </w:t>
      </w:r>
      <w:r w:rsidR="001C673F" w:rsidRPr="000D658E">
        <w:rPr>
          <w:rFonts w:cs="Tahoma"/>
          <w:b/>
          <w:szCs w:val="22"/>
          <w:lang w:val="el-GR"/>
        </w:rPr>
        <w:t>τέσσερις (4) εργάσιμες</w:t>
      </w:r>
      <w:r w:rsidR="001C673F" w:rsidRPr="007D6875">
        <w:rPr>
          <w:rFonts w:cs="Tahoma"/>
          <w:szCs w:val="22"/>
          <w:lang w:val="el-GR"/>
        </w:rPr>
        <w:t xml:space="preserve"> ημέρες</w:t>
      </w:r>
      <w:r w:rsidR="001C673F" w:rsidRPr="00025FF8">
        <w:rPr>
          <w:rFonts w:cs="Tahoma"/>
          <w:szCs w:val="22"/>
          <w:lang w:val="el-GR"/>
        </w:rPr>
        <w:t xml:space="preserve"> μετά την καταληκτική ημερομηνία υποβολής των προσφορών </w:t>
      </w:r>
      <w:r w:rsidR="001C673F" w:rsidRPr="00025FF8">
        <w:rPr>
          <w:rFonts w:cs="Tahoma"/>
          <w:b/>
          <w:szCs w:val="22"/>
          <w:lang w:val="el-GR"/>
        </w:rPr>
        <w:t xml:space="preserve">ήτοι </w:t>
      </w:r>
      <w:r w:rsidR="002D6DF5" w:rsidRPr="002D6DF5">
        <w:rPr>
          <w:rFonts w:cs="Tahoma"/>
          <w:b/>
          <w:szCs w:val="22"/>
          <w:lang w:val="el-GR"/>
        </w:rPr>
        <w:t>13</w:t>
      </w:r>
      <w:r w:rsidR="007D6875" w:rsidRPr="002D6DF5">
        <w:rPr>
          <w:rFonts w:cs="Tahoma"/>
          <w:b/>
          <w:szCs w:val="22"/>
          <w:lang w:val="el-GR"/>
        </w:rPr>
        <w:t>-</w:t>
      </w:r>
      <w:r w:rsidR="002D6DF5" w:rsidRPr="002D6DF5">
        <w:rPr>
          <w:rFonts w:cs="Tahoma"/>
          <w:b/>
          <w:szCs w:val="22"/>
          <w:lang w:val="el-GR"/>
        </w:rPr>
        <w:t>01</w:t>
      </w:r>
      <w:r w:rsidR="007D6875" w:rsidRPr="002D6DF5">
        <w:rPr>
          <w:rFonts w:cs="Tahoma"/>
          <w:b/>
          <w:szCs w:val="22"/>
          <w:lang w:val="el-GR"/>
        </w:rPr>
        <w:t>-202</w:t>
      </w:r>
      <w:r w:rsidR="002D6DF5" w:rsidRPr="002D6DF5">
        <w:rPr>
          <w:rFonts w:cs="Tahoma"/>
          <w:b/>
          <w:szCs w:val="22"/>
          <w:lang w:val="el-GR"/>
        </w:rPr>
        <w:t>3</w:t>
      </w:r>
      <w:r w:rsidR="007D6875" w:rsidRPr="002D6DF5">
        <w:rPr>
          <w:rFonts w:cs="Tahoma"/>
          <w:b/>
          <w:szCs w:val="22"/>
          <w:lang w:val="el-GR"/>
        </w:rPr>
        <w:t xml:space="preserve"> </w:t>
      </w:r>
      <w:r w:rsidR="002D6DF5" w:rsidRPr="002D6DF5">
        <w:rPr>
          <w:rFonts w:cs="Tahoma"/>
          <w:bCs/>
          <w:szCs w:val="22"/>
          <w:lang w:val="el-GR"/>
        </w:rPr>
        <w:t xml:space="preserve">ημέρα </w:t>
      </w:r>
      <w:r w:rsidR="002D6DF5" w:rsidRPr="002D6DF5">
        <w:rPr>
          <w:rFonts w:cs="Tahoma"/>
          <w:b/>
          <w:szCs w:val="22"/>
          <w:lang w:val="el-GR"/>
        </w:rPr>
        <w:t>Παρασκευή</w:t>
      </w:r>
      <w:r w:rsidR="007D6875">
        <w:rPr>
          <w:rFonts w:cs="Tahoma"/>
          <w:b/>
          <w:szCs w:val="22"/>
          <w:lang w:val="el-GR"/>
        </w:rPr>
        <w:t xml:space="preserve"> </w:t>
      </w:r>
      <w:r w:rsidR="007D6875" w:rsidRPr="00FC4563">
        <w:rPr>
          <w:rFonts w:cs="Tahoma"/>
          <w:bCs/>
          <w:szCs w:val="22"/>
          <w:lang w:val="el-GR"/>
        </w:rPr>
        <w:t>και ώρα</w:t>
      </w:r>
      <w:r w:rsidR="007D6875" w:rsidRPr="00FC4563">
        <w:rPr>
          <w:rFonts w:cs="Tahoma"/>
          <w:b/>
          <w:szCs w:val="22"/>
          <w:lang w:val="el-GR"/>
        </w:rPr>
        <w:t xml:space="preserve"> </w:t>
      </w:r>
      <w:r w:rsidR="002D6DF5" w:rsidRPr="002D6DF5">
        <w:rPr>
          <w:rFonts w:cs="Tahoma"/>
          <w:b/>
          <w:szCs w:val="22"/>
          <w:lang w:val="el-GR"/>
        </w:rPr>
        <w:t>1</w:t>
      </w:r>
      <w:r w:rsidR="004D35F6">
        <w:rPr>
          <w:rFonts w:cs="Tahoma"/>
          <w:b/>
          <w:szCs w:val="22"/>
          <w:lang w:val="el-GR"/>
        </w:rPr>
        <w:t>4</w:t>
      </w:r>
      <w:r w:rsidR="007D6875" w:rsidRPr="002D6DF5">
        <w:rPr>
          <w:rFonts w:cs="Tahoma"/>
          <w:b/>
          <w:szCs w:val="22"/>
          <w:lang w:val="el-GR"/>
        </w:rPr>
        <w:t>:</w:t>
      </w:r>
      <w:r w:rsidR="002D6DF5" w:rsidRPr="002D6DF5">
        <w:rPr>
          <w:rFonts w:cs="Tahoma"/>
          <w:b/>
          <w:szCs w:val="22"/>
          <w:lang w:val="el-GR"/>
        </w:rPr>
        <w:t>00</w:t>
      </w:r>
      <w:r w:rsidR="007D6875" w:rsidRPr="002D6DF5">
        <w:rPr>
          <w:rFonts w:cs="Tahoma"/>
          <w:b/>
          <w:szCs w:val="22"/>
          <w:lang w:val="el-GR"/>
        </w:rPr>
        <w:t>.</w:t>
      </w:r>
    </w:p>
    <w:p w14:paraId="0030E166" w14:textId="77777777" w:rsidR="00090E3E" w:rsidRPr="00155B45" w:rsidRDefault="00090E3E" w:rsidP="00155B45">
      <w:pPr>
        <w:spacing w:before="0" w:line="252" w:lineRule="auto"/>
        <w:rPr>
          <w:rFonts w:cs="Tahoma"/>
          <w:b/>
          <w:szCs w:val="22"/>
          <w:lang w:val="el-GR" w:eastAsia="en-US"/>
        </w:rPr>
      </w:pPr>
    </w:p>
    <w:p w14:paraId="6E43C84A" w14:textId="2967EBD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5" w:name="_Toc43378433"/>
      <w:bookmarkStart w:id="26" w:name="_Toc119587130"/>
      <w:r w:rsidRPr="00155B45">
        <w:rPr>
          <w:rFonts w:ascii="Tahoma" w:hAnsi="Tahoma" w:cs="Tahoma"/>
          <w:sz w:val="22"/>
          <w:lang w:val="el-GR"/>
        </w:rPr>
        <w:t>Δημοσιότητα</w:t>
      </w:r>
      <w:bookmarkEnd w:id="25"/>
      <w:bookmarkEnd w:id="26"/>
    </w:p>
    <w:p w14:paraId="3967AE9A" w14:textId="77777777" w:rsidR="008338F0" w:rsidRPr="00155B45" w:rsidRDefault="003355E7" w:rsidP="00155B45">
      <w:pPr>
        <w:spacing w:before="0" w:line="252" w:lineRule="auto"/>
        <w:rPr>
          <w:rFonts w:cs="Tahoma"/>
          <w:szCs w:val="22"/>
          <w:lang w:val="el-GR"/>
        </w:rPr>
      </w:pPr>
      <w:r w:rsidRPr="00155B45">
        <w:rPr>
          <w:rFonts w:cs="Tahoma"/>
          <w:b/>
          <w:szCs w:val="22"/>
          <w:lang w:val="el-GR"/>
        </w:rPr>
        <w:t xml:space="preserve">Δημοσίευση σε εθνικό επίπεδο </w:t>
      </w:r>
    </w:p>
    <w:p w14:paraId="59A22B93" w14:textId="7DC1F831"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3B2434" w:rsidRPr="003B2434">
        <w:rPr>
          <w:rFonts w:cs="Tahoma"/>
          <w:b/>
          <w:szCs w:val="22"/>
          <w:lang w:val="el-GR"/>
        </w:rPr>
        <w:t>30-11-2022</w:t>
      </w:r>
      <w:r w:rsidR="000E5EAE">
        <w:rPr>
          <w:rFonts w:cs="Tahoma"/>
          <w:b/>
          <w:szCs w:val="22"/>
          <w:lang w:val="el-GR" w:eastAsia="en-US"/>
        </w:rPr>
        <w:t>.</w:t>
      </w:r>
    </w:p>
    <w:p w14:paraId="3D6E9A3E" w14:textId="6A479BEC" w:rsidR="00C83110" w:rsidRPr="003B2434" w:rsidRDefault="00C83110" w:rsidP="00C83110">
      <w:pPr>
        <w:rPr>
          <w:rFonts w:cs="Tahoma"/>
          <w:b/>
          <w:bCs/>
          <w:szCs w:val="22"/>
          <w:lang w:val="el-GR" w:eastAsia="en-US"/>
        </w:rPr>
      </w:pPr>
      <w:r w:rsidRPr="006B3C5C">
        <w:rPr>
          <w:lang w:val="el-GR"/>
        </w:rPr>
        <w:t xml:space="preserve">Τα έγγραφα της σύμβασης </w:t>
      </w:r>
      <w:bookmarkStart w:id="27" w:name="_Hlk75874003"/>
      <w:r w:rsidRPr="006B3C5C">
        <w:rPr>
          <w:lang w:val="el-GR"/>
        </w:rPr>
        <w:t xml:space="preserve">της παρούσας Διακήρυξης καταχωρήθηκαν </w:t>
      </w:r>
      <w:bookmarkEnd w:id="2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3B2434" w:rsidRPr="003B2434">
        <w:rPr>
          <w:rFonts w:cs="Tahoma"/>
          <w:b/>
          <w:szCs w:val="22"/>
          <w:lang w:val="el-GR"/>
        </w:rPr>
        <w:t>30-11-2022</w:t>
      </w:r>
      <w:r w:rsidR="002D6DF5" w:rsidRPr="002D6DF5">
        <w:rPr>
          <w:rFonts w:cs="Tahoma"/>
          <w:b/>
          <w:szCs w:val="22"/>
          <w:lang w:val="el-GR"/>
        </w:rPr>
        <w:t xml:space="preserve">, </w:t>
      </w:r>
      <w:r w:rsidRPr="006B3C5C">
        <w:rPr>
          <w:lang w:val="el-GR"/>
        </w:rPr>
        <w:t xml:space="preserve">η οποία έλαβε Συστημικό Αύξοντα </w:t>
      </w:r>
      <w:r w:rsidRPr="00917786">
        <w:rPr>
          <w:lang w:val="el-GR"/>
        </w:rPr>
        <w:t>Αριθμό</w:t>
      </w:r>
      <w:bookmarkStart w:id="28" w:name="_Hlk75874030"/>
      <w:r w:rsidR="00A318A4" w:rsidRPr="00917786">
        <w:rPr>
          <w:lang w:val="el-GR"/>
        </w:rPr>
        <w:t xml:space="preserve">: </w:t>
      </w:r>
      <w:bookmarkEnd w:id="28"/>
      <w:r w:rsidR="00864A38" w:rsidRPr="00864A38">
        <w:rPr>
          <w:rFonts w:cs="Tahoma"/>
          <w:b/>
          <w:bCs/>
          <w:szCs w:val="22"/>
          <w:lang w:val="el-GR" w:eastAsia="en-US"/>
        </w:rPr>
        <w:t>178268</w:t>
      </w:r>
      <w:r w:rsidR="007D6875" w:rsidRPr="00917786">
        <w:rPr>
          <w:lang w:val="el-GR"/>
        </w:rPr>
        <w:t xml:space="preserve"> </w:t>
      </w:r>
      <w:r w:rsidRPr="00917786">
        <w:rPr>
          <w:lang w:val="el-GR"/>
        </w:rPr>
        <w:t>και αναρτήθηκαν</w:t>
      </w:r>
      <w:r w:rsidRPr="006B3C5C">
        <w:rPr>
          <w:lang w:val="el-GR"/>
        </w:rPr>
        <w:t xml:space="preserve"> στη Διαδικτυακή Πύλη (</w:t>
      </w:r>
      <w:hyperlink r:id="rId18" w:history="1">
        <w:r w:rsidRPr="00012FAE">
          <w:rPr>
            <w:rStyle w:val="-"/>
            <w:lang w:val="el-GR"/>
          </w:rPr>
          <w:t>www.promitheus.gov.gr</w:t>
        </w:r>
      </w:hyperlink>
      <w:r w:rsidRPr="006B3C5C">
        <w:rPr>
          <w:lang w:val="el-GR"/>
        </w:rPr>
        <w:t>) του ΟΠΣ ΕΣΗΔΗΣ</w:t>
      </w:r>
      <w:r>
        <w:rPr>
          <w:lang w:val="el-GR"/>
        </w:rPr>
        <w:t>.</w:t>
      </w:r>
    </w:p>
    <w:p w14:paraId="57200F51" w14:textId="71C4BF1B" w:rsidR="00C1493B" w:rsidRDefault="00C83110" w:rsidP="00C1493B">
      <w:pPr>
        <w:rPr>
          <w:rFonts w:cs="Tahoma"/>
          <w:szCs w:val="22"/>
          <w:lang w:val="el-GR"/>
        </w:rPr>
      </w:pPr>
      <w:r>
        <w:rPr>
          <w:lang w:val="el-GR"/>
        </w:rPr>
        <w:lastRenderedPageBreak/>
        <w:t>Π</w:t>
      </w:r>
      <w:r w:rsidRPr="00181C40">
        <w:rPr>
          <w:lang w:val="el-GR"/>
        </w:rPr>
        <w:t xml:space="preserve">ερίληψη της παρούσας Διακήρυξης όπως προβλέπεται στην περίπτωση </w:t>
      </w:r>
      <w:bookmarkStart w:id="29" w:name="_Hlk75874098"/>
      <w:r w:rsidRPr="00181C40">
        <w:rPr>
          <w:lang w:val="el-GR"/>
        </w:rPr>
        <w:t xml:space="preserve">(ιστ) </w:t>
      </w:r>
      <w:bookmarkEnd w:id="29"/>
      <w:r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603221">
        <w:rPr>
          <w:lang w:val="el-GR" w:eastAsia="el-GR"/>
        </w:rPr>
        <w:t xml:space="preserve">στις </w:t>
      </w:r>
      <w:r w:rsidR="003B2434" w:rsidRPr="003B2434">
        <w:rPr>
          <w:rFonts w:cs="Tahoma"/>
          <w:b/>
          <w:szCs w:val="22"/>
          <w:lang w:val="el-GR"/>
        </w:rPr>
        <w:t>30-11-2022</w:t>
      </w:r>
      <w:r w:rsidR="007D6875" w:rsidRPr="002D6DF5">
        <w:rPr>
          <w:rFonts w:cs="Tahoma"/>
          <w:b/>
          <w:szCs w:val="22"/>
          <w:lang w:val="el-GR"/>
        </w:rPr>
        <w:t>.</w:t>
      </w:r>
    </w:p>
    <w:p w14:paraId="2FE7E05C" w14:textId="714D3F2F" w:rsidR="00B1259E" w:rsidRDefault="003355E7" w:rsidP="00E11C09">
      <w:pPr>
        <w:rPr>
          <w:rFonts w:cs="Tahoma"/>
          <w:szCs w:val="22"/>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xml:space="preserve">): </w:t>
      </w:r>
      <w:hyperlink r:id="rId19"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r w:rsidR="00DF6A64" w:rsidRPr="00025FF8">
          <w:rPr>
            <w:rStyle w:val="-"/>
            <w:rFonts w:cs="Tahoma"/>
            <w:szCs w:val="22"/>
          </w:rPr>
          <w:t>ktpae</w:t>
        </w:r>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3B2434" w:rsidRPr="0029606C">
        <w:rPr>
          <w:rFonts w:cs="Tahoma"/>
          <w:b/>
          <w:szCs w:val="22"/>
          <w:lang w:val="el-GR"/>
        </w:rPr>
        <w:t>30</w:t>
      </w:r>
      <w:r w:rsidR="003B2434" w:rsidRPr="003B2434">
        <w:rPr>
          <w:rFonts w:cs="Tahoma"/>
          <w:b/>
          <w:szCs w:val="22"/>
          <w:lang w:val="el-GR"/>
        </w:rPr>
        <w:t>-11-2022</w:t>
      </w:r>
      <w:r w:rsidR="002D6DF5">
        <w:rPr>
          <w:rFonts w:cs="Tahoma"/>
          <w:b/>
          <w:szCs w:val="22"/>
          <w:lang w:val="el-GR"/>
        </w:rPr>
        <w:t>.</w:t>
      </w:r>
    </w:p>
    <w:p w14:paraId="66BD9D78" w14:textId="77777777" w:rsidR="00C63AF1" w:rsidRPr="00E11C09" w:rsidRDefault="00C63AF1" w:rsidP="00E11C09">
      <w:pPr>
        <w:rPr>
          <w:rFonts w:cs="Tahoma"/>
          <w:i/>
          <w:iCs/>
          <w:color w:val="5B9BD5"/>
          <w:kern w:val="1"/>
          <w:szCs w:val="22"/>
          <w:lang w:val="el-GR"/>
        </w:rPr>
      </w:pPr>
    </w:p>
    <w:p w14:paraId="6D96E716" w14:textId="222E7802"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30" w:name="_Toc43378434"/>
      <w:bookmarkStart w:id="31" w:name="_Toc119587131"/>
      <w:r w:rsidRPr="00155B45">
        <w:rPr>
          <w:rFonts w:ascii="Tahoma" w:hAnsi="Tahoma" w:cs="Tahoma"/>
          <w:sz w:val="22"/>
          <w:lang w:val="el-GR"/>
        </w:rPr>
        <w:t>Αρχές εφαρμοζόμενες στη διαδικασία σύναψης</w:t>
      </w:r>
      <w:bookmarkEnd w:id="30"/>
      <w:bookmarkEnd w:id="31"/>
      <w:r w:rsidRPr="00155B45">
        <w:rPr>
          <w:rFonts w:ascii="Tahoma" w:hAnsi="Tahoma" w:cs="Tahoma"/>
          <w:sz w:val="22"/>
          <w:lang w:val="el-GR"/>
        </w:rPr>
        <w:t xml:space="preserve"> </w:t>
      </w:r>
    </w:p>
    <w:p w14:paraId="512C23A3"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25600CB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70D5976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4D1E6E6F"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37F89B1" w14:textId="33062BB0" w:rsidR="00092ADB" w:rsidRPr="00F45731" w:rsidRDefault="00F45731" w:rsidP="00B16BBD">
      <w:pPr>
        <w:pStyle w:val="11"/>
        <w:rPr>
          <w:lang w:val="el-GR"/>
        </w:rPr>
      </w:pPr>
      <w:bookmarkStart w:id="32" w:name="_Toc119587132"/>
      <w:r>
        <w:rPr>
          <w:lang w:val="el-GR"/>
        </w:rPr>
        <w:lastRenderedPageBreak/>
        <w:t xml:space="preserve">2. </w:t>
      </w:r>
      <w:r w:rsidR="00092ADB" w:rsidRPr="00F45731">
        <w:rPr>
          <w:lang w:val="el-GR"/>
        </w:rPr>
        <w:t>ΓΕΝΙΚΟΙ ΚΑΙ ΕΙΔΙΚΟΙ ΟΡΟΙ ΣΥΜΜΕΤΟΧΗΣ</w:t>
      </w:r>
      <w:bookmarkEnd w:id="32"/>
    </w:p>
    <w:p w14:paraId="6ED21E52" w14:textId="60711F00" w:rsidR="00092ADB" w:rsidRPr="00155B45" w:rsidRDefault="00581AEB" w:rsidP="0084241F">
      <w:pPr>
        <w:pStyle w:val="2"/>
        <w:spacing w:before="0" w:after="120" w:line="252" w:lineRule="auto"/>
        <w:ind w:left="360" w:hanging="360"/>
        <w:rPr>
          <w:rFonts w:ascii="Tahoma" w:hAnsi="Tahoma" w:cs="Tahoma"/>
          <w:sz w:val="22"/>
          <w:lang w:val="el-GR"/>
        </w:rPr>
      </w:pPr>
      <w:bookmarkStart w:id="33" w:name="__RefHeading___Toc491949729"/>
      <w:bookmarkStart w:id="34" w:name="__RefHeading___Toc491949730"/>
      <w:bookmarkStart w:id="35" w:name="_Toc119587133"/>
      <w:bookmarkStart w:id="36" w:name="_Hlk494445205"/>
      <w:bookmarkEnd w:id="33"/>
      <w:bookmarkEnd w:id="34"/>
      <w:r>
        <w:rPr>
          <w:rFonts w:ascii="Tahoma" w:hAnsi="Tahoma" w:cs="Tahoma"/>
          <w:sz w:val="22"/>
          <w:lang w:val="el-GR"/>
        </w:rPr>
        <w:t xml:space="preserve">2.1 </w:t>
      </w:r>
      <w:r w:rsidR="00092ADB" w:rsidRPr="00155B45">
        <w:rPr>
          <w:rFonts w:ascii="Tahoma" w:hAnsi="Tahoma" w:cs="Tahoma"/>
          <w:sz w:val="22"/>
          <w:lang w:val="el-GR"/>
        </w:rPr>
        <w:tab/>
      </w:r>
      <w:bookmarkStart w:id="37" w:name="_Toc43378435"/>
      <w:r w:rsidR="00092ADB" w:rsidRPr="00155B45">
        <w:rPr>
          <w:rFonts w:ascii="Tahoma" w:hAnsi="Tahoma" w:cs="Tahoma"/>
          <w:sz w:val="22"/>
          <w:lang w:val="el-GR"/>
        </w:rPr>
        <w:t>Γενικές Πληροφορίες</w:t>
      </w:r>
      <w:bookmarkEnd w:id="35"/>
      <w:bookmarkEnd w:id="37"/>
    </w:p>
    <w:p w14:paraId="0DE21386" w14:textId="5907B93D" w:rsidR="008338F0" w:rsidRPr="007D1686" w:rsidRDefault="00745B9B" w:rsidP="00745B9B">
      <w:pPr>
        <w:pStyle w:val="3"/>
        <w:rPr>
          <w:rFonts w:ascii="Tahoma" w:hAnsi="Tahoma" w:cs="Tahoma"/>
          <w:lang w:val="el-GR"/>
        </w:rPr>
      </w:pPr>
      <w:bookmarkStart w:id="38" w:name="_Toc43378436"/>
      <w:bookmarkStart w:id="39" w:name="_Toc119587134"/>
      <w:bookmarkEnd w:id="36"/>
      <w:r w:rsidRPr="007D1686">
        <w:rPr>
          <w:rFonts w:ascii="Tahoma" w:hAnsi="Tahoma" w:cs="Tahoma"/>
          <w:lang w:val="el-GR"/>
        </w:rPr>
        <w:t xml:space="preserve">2.1.1 </w:t>
      </w:r>
      <w:r w:rsidR="003355E7" w:rsidRPr="007D1686">
        <w:rPr>
          <w:rFonts w:ascii="Tahoma" w:hAnsi="Tahoma" w:cs="Tahoma"/>
          <w:lang w:val="el-GR"/>
        </w:rPr>
        <w:t>Έγγραφα της σύμβασης</w:t>
      </w:r>
      <w:bookmarkEnd w:id="38"/>
      <w:bookmarkEnd w:id="39"/>
    </w:p>
    <w:p w14:paraId="3513A62A"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4DDA72B9" w14:textId="0BB4E921" w:rsidR="008338F0" w:rsidRPr="00155B45" w:rsidRDefault="003355E7" w:rsidP="00826B7F">
      <w:pPr>
        <w:numPr>
          <w:ilvl w:val="0"/>
          <w:numId w:val="17"/>
        </w:numPr>
        <w:spacing w:before="0" w:line="252" w:lineRule="auto"/>
        <w:rPr>
          <w:rFonts w:eastAsia="Calibri" w:cs="Tahoma"/>
          <w:szCs w:val="22"/>
          <w:lang w:val="el-GR"/>
        </w:rPr>
      </w:pPr>
      <w:r w:rsidRPr="00155B45">
        <w:rPr>
          <w:rFonts w:cs="Tahoma"/>
          <w:szCs w:val="22"/>
          <w:lang w:val="el-GR"/>
        </w:rPr>
        <w:t xml:space="preserve">η </w:t>
      </w:r>
      <w:r w:rsidR="002D6DF5">
        <w:rPr>
          <w:rFonts w:cs="Tahoma"/>
          <w:szCs w:val="22"/>
          <w:lang w:val="el-GR"/>
        </w:rPr>
        <w:t xml:space="preserve">από </w:t>
      </w:r>
      <w:r w:rsidR="002D6DF5" w:rsidRPr="002D6DF5">
        <w:rPr>
          <w:rFonts w:cs="Tahoma"/>
          <w:b/>
          <w:bCs/>
          <w:szCs w:val="22"/>
          <w:lang w:val="el-GR"/>
        </w:rPr>
        <w:t>29-11-2022</w:t>
      </w:r>
      <w:r w:rsidRPr="00155B45">
        <w:rPr>
          <w:rFonts w:cs="Tahoma"/>
          <w:szCs w:val="22"/>
          <w:lang w:val="el-GR"/>
        </w:rPr>
        <w:t xml:space="preserve"> Διακήρυξη</w:t>
      </w:r>
      <w:r w:rsidR="006B6AD9" w:rsidRPr="00155B45">
        <w:rPr>
          <w:rFonts w:cs="Tahoma"/>
          <w:szCs w:val="22"/>
          <w:lang w:val="el-GR"/>
        </w:rPr>
        <w:t xml:space="preserve"> </w:t>
      </w:r>
      <w:r w:rsidRPr="00155B45">
        <w:rPr>
          <w:rFonts w:cs="Tahoma"/>
          <w:szCs w:val="22"/>
          <w:lang w:val="el-GR"/>
        </w:rPr>
        <w:t>με τα Παραρτήματα που αποτελούν αν</w:t>
      </w:r>
      <w:r w:rsidR="00B34285" w:rsidRPr="00155B45">
        <w:rPr>
          <w:rFonts w:cs="Tahoma"/>
          <w:szCs w:val="22"/>
          <w:lang w:val="el-GR"/>
        </w:rPr>
        <w:t>απόσπαστο μέρος αυτής</w:t>
      </w:r>
    </w:p>
    <w:p w14:paraId="506FF866" w14:textId="77777777" w:rsidR="00A35FFF" w:rsidRDefault="00A35FFF" w:rsidP="00826B7F">
      <w:pPr>
        <w:numPr>
          <w:ilvl w:val="0"/>
          <w:numId w:val="17"/>
        </w:numPr>
        <w:spacing w:before="0" w:line="252" w:lineRule="auto"/>
        <w:rPr>
          <w:rFonts w:cs="Tahoma"/>
          <w:szCs w:val="22"/>
          <w:lang w:val="el-GR"/>
        </w:rPr>
      </w:pPr>
      <w:r w:rsidRPr="00603221">
        <w:rPr>
          <w:rFonts w:cs="Tahoma"/>
          <w:szCs w:val="22"/>
          <w:lang w:val="el-GR"/>
        </w:rPr>
        <w:t>το Ευρωπαϊκό Ενιαίο Έγγραφο Σύμβασης [ΕΕΕΣ]</w:t>
      </w:r>
    </w:p>
    <w:p w14:paraId="72994F0C" w14:textId="77777777" w:rsidR="008338F0" w:rsidRPr="00155B45" w:rsidRDefault="003355E7" w:rsidP="00826B7F">
      <w:pPr>
        <w:numPr>
          <w:ilvl w:val="0"/>
          <w:numId w:val="17"/>
        </w:numPr>
        <w:spacing w:before="0" w:line="252" w:lineRule="auto"/>
        <w:rPr>
          <w:rFonts w:cs="Tahoma"/>
          <w:szCs w:val="22"/>
          <w:lang w:val="el-GR"/>
        </w:rPr>
      </w:pPr>
      <w:r w:rsidRPr="00155B4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155B45" w:rsidRDefault="00B90619" w:rsidP="00B90619">
      <w:pPr>
        <w:spacing w:before="0" w:line="252" w:lineRule="auto"/>
        <w:rPr>
          <w:rFonts w:cs="Tahoma"/>
          <w:szCs w:val="22"/>
          <w:lang w:val="el-GR"/>
        </w:rPr>
      </w:pPr>
    </w:p>
    <w:p w14:paraId="3A772057" w14:textId="16B76760" w:rsidR="008338F0" w:rsidRPr="007D1686" w:rsidRDefault="00745B9B" w:rsidP="00745B9B">
      <w:pPr>
        <w:pStyle w:val="3"/>
        <w:rPr>
          <w:rFonts w:ascii="Tahoma" w:hAnsi="Tahoma" w:cs="Tahoma"/>
          <w:lang w:val="el-GR"/>
        </w:rPr>
      </w:pPr>
      <w:bookmarkStart w:id="40" w:name="_Toc43378437"/>
      <w:bookmarkStart w:id="41" w:name="_Toc119587135"/>
      <w:r w:rsidRPr="007D1686">
        <w:rPr>
          <w:rFonts w:ascii="Tahoma" w:hAnsi="Tahoma" w:cs="Tahoma"/>
          <w:lang w:val="el-GR"/>
        </w:rPr>
        <w:t xml:space="preserve">2.1.2 </w:t>
      </w:r>
      <w:r w:rsidR="003355E7" w:rsidRPr="007D1686">
        <w:rPr>
          <w:rFonts w:ascii="Tahoma" w:hAnsi="Tahoma" w:cs="Tahoma"/>
          <w:lang w:val="el-GR"/>
        </w:rPr>
        <w:t xml:space="preserve">Επικοινωνία </w:t>
      </w:r>
      <w:r w:rsidR="003A5AAC" w:rsidRPr="007D1686">
        <w:rPr>
          <w:rFonts w:ascii="Tahoma" w:hAnsi="Tahoma" w:cs="Tahoma"/>
          <w:lang w:val="el-GR"/>
        </w:rPr>
        <w:t>–</w:t>
      </w:r>
      <w:r w:rsidR="003355E7" w:rsidRPr="007D1686">
        <w:rPr>
          <w:rFonts w:ascii="Tahoma" w:hAnsi="Tahoma" w:cs="Tahoma"/>
          <w:lang w:val="el-GR"/>
        </w:rPr>
        <w:t xml:space="preserve"> Πρόσβαση στα έγγραφα της Σύμβασης</w:t>
      </w:r>
      <w:bookmarkEnd w:id="40"/>
      <w:bookmarkEnd w:id="41"/>
    </w:p>
    <w:p w14:paraId="07207091" w14:textId="208E1646"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291BABE6">
        <w:rPr>
          <w:rFonts w:cs="Tahoma"/>
          <w:lang w:val="el-GR"/>
        </w:rPr>
        <w:t>η οποία είναι προσβάσιμη</w:t>
      </w:r>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r w:rsidRPr="291BABE6">
        <w:rPr>
          <w:rFonts w:cs="Tahoma"/>
          <w:lang w:val="el-GR"/>
        </w:rPr>
        <w:t>www.promitheus.gov.gr</w:t>
      </w:r>
      <w:r w:rsidR="54CD3D83" w:rsidRPr="291BABE6">
        <w:rPr>
          <w:rFonts w:cs="Tahoma"/>
          <w:lang w:val="el-GR"/>
        </w:rPr>
        <w:t>)</w:t>
      </w:r>
      <w:r w:rsidRPr="291BABE6">
        <w:rPr>
          <w:rFonts w:cs="Tahoma"/>
          <w:lang w:val="el-GR"/>
        </w:rPr>
        <w:t>.</w:t>
      </w:r>
    </w:p>
    <w:p w14:paraId="028B1EAE" w14:textId="77777777" w:rsidR="00B90619" w:rsidRPr="00155B45" w:rsidRDefault="00B90619" w:rsidP="00155B45">
      <w:pPr>
        <w:spacing w:before="0" w:line="252" w:lineRule="auto"/>
        <w:rPr>
          <w:rFonts w:cs="Tahoma"/>
          <w:szCs w:val="22"/>
          <w:lang w:val="el-GR"/>
        </w:rPr>
      </w:pPr>
    </w:p>
    <w:p w14:paraId="2E24AEF0" w14:textId="5BBDDCD5" w:rsidR="008338F0" w:rsidRPr="007D1686" w:rsidRDefault="00572622" w:rsidP="007D1686">
      <w:pPr>
        <w:pStyle w:val="3"/>
        <w:rPr>
          <w:rFonts w:ascii="Tahoma" w:hAnsi="Tahoma" w:cs="Tahoma"/>
          <w:lang w:val="el-GR"/>
        </w:rPr>
      </w:pPr>
      <w:bookmarkStart w:id="42" w:name="_Toc43378438"/>
      <w:bookmarkStart w:id="43" w:name="_Toc119587136"/>
      <w:r w:rsidRPr="007D1686">
        <w:rPr>
          <w:rFonts w:ascii="Tahoma" w:hAnsi="Tahoma" w:cs="Tahoma"/>
          <w:lang w:val="el-GR"/>
        </w:rPr>
        <w:t xml:space="preserve">2.1.3 </w:t>
      </w:r>
      <w:r w:rsidR="003355E7" w:rsidRPr="007D1686">
        <w:rPr>
          <w:rFonts w:ascii="Tahoma" w:hAnsi="Tahoma" w:cs="Tahoma"/>
          <w:lang w:val="el-GR"/>
        </w:rPr>
        <w:t>Παροχή Διευκρινίσεων</w:t>
      </w:r>
      <w:bookmarkEnd w:id="42"/>
      <w:bookmarkEnd w:id="43"/>
    </w:p>
    <w:p w14:paraId="5057E9BB" w14:textId="6668B002" w:rsidR="008A3546" w:rsidRPr="00155B45" w:rsidRDefault="42536189" w:rsidP="291BABE6">
      <w:pPr>
        <w:spacing w:before="0" w:line="252" w:lineRule="auto"/>
        <w:rPr>
          <w:rFonts w:cs="Tahoma"/>
          <w:b/>
          <w:bCs/>
          <w:i/>
          <w:iCs/>
          <w:color w:val="5B9BD5"/>
          <w:lang w:val="el-GR"/>
        </w:rPr>
      </w:pPr>
      <w:r w:rsidRPr="291BABE6">
        <w:rPr>
          <w:lang w:val="el-GR"/>
        </w:rPr>
        <w:t xml:space="preserve">Τα σχετικά αιτήματα παροχής διευκρινίσεων υποβάλλονται ηλεκτρονικά, το αργότερο έως </w:t>
      </w:r>
      <w:r w:rsidR="002D6DF5" w:rsidRPr="002D6DF5">
        <w:rPr>
          <w:rFonts w:cs="Tahoma"/>
          <w:b/>
          <w:bCs/>
          <w:szCs w:val="22"/>
          <w:lang w:val="el-GR"/>
        </w:rPr>
        <w:t>13</w:t>
      </w:r>
      <w:r w:rsidR="00F80632" w:rsidRPr="002D6DF5">
        <w:rPr>
          <w:rFonts w:cs="Tahoma"/>
          <w:b/>
          <w:bCs/>
          <w:szCs w:val="22"/>
          <w:lang w:val="el-GR"/>
        </w:rPr>
        <w:t>-</w:t>
      </w:r>
      <w:r w:rsidR="002D6DF5" w:rsidRPr="002D6DF5">
        <w:rPr>
          <w:rFonts w:cs="Tahoma"/>
          <w:b/>
          <w:bCs/>
          <w:szCs w:val="22"/>
          <w:lang w:val="el-GR"/>
        </w:rPr>
        <w:t>12</w:t>
      </w:r>
      <w:r w:rsidR="00F80632" w:rsidRPr="002D6DF5">
        <w:rPr>
          <w:rFonts w:cs="Tahoma"/>
          <w:b/>
          <w:bCs/>
          <w:szCs w:val="22"/>
          <w:lang w:val="el-GR"/>
        </w:rPr>
        <w:t>-202</w:t>
      </w:r>
      <w:r w:rsidR="002D6DF5" w:rsidRPr="002D6DF5">
        <w:rPr>
          <w:rFonts w:cs="Tahoma"/>
          <w:b/>
          <w:bCs/>
          <w:szCs w:val="22"/>
          <w:lang w:val="el-GR"/>
        </w:rPr>
        <w:t>2</w:t>
      </w:r>
      <w:r w:rsidR="60BD73D6" w:rsidRPr="002D6DF5">
        <w:rPr>
          <w:rFonts w:cs="Tahoma"/>
          <w:b/>
          <w:bCs/>
          <w:szCs w:val="22"/>
          <w:lang w:val="el-GR"/>
        </w:rPr>
        <w:t xml:space="preserve"> </w:t>
      </w:r>
      <w:r w:rsidRPr="291BABE6">
        <w:rPr>
          <w:lang w:val="el-GR"/>
        </w:rPr>
        <w:t xml:space="preserve">και απαντώνται αντίστοιχα </w:t>
      </w:r>
      <w:r w:rsidRPr="291BABE6">
        <w:rPr>
          <w:lang w:val="el-GR" w:eastAsia="ar-SA"/>
        </w:rPr>
        <w:t>στο πλαίσιο της παρούσας,</w:t>
      </w:r>
      <w:r w:rsidRPr="291BABE6">
        <w:rPr>
          <w:lang w:val="el-GR"/>
        </w:rPr>
        <w:t xml:space="preserve"> </w:t>
      </w:r>
      <w:r w:rsidRPr="291BABE6">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Pr="291BABE6">
        <w:rPr>
          <w:lang w:val="el-GR"/>
        </w:rPr>
        <w:t xml:space="preserve">μέσω της Διαδικτυακής πύλης </w:t>
      </w:r>
      <w:hyperlink r:id="rId20">
        <w:r w:rsidRPr="291BABE6">
          <w:rPr>
            <w:rStyle w:val="-"/>
            <w:lang w:val="el-GR"/>
          </w:rPr>
          <w:t>www.promitheus.gov.gr</w:t>
        </w:r>
      </w:hyperlink>
      <w:r w:rsidRPr="291BABE6">
        <w:rPr>
          <w:lang w:val="el-GR"/>
        </w:rPr>
        <w:t xml:space="preserve">. </w:t>
      </w:r>
      <w:r w:rsidR="2B719C79" w:rsidRPr="291BABE6">
        <w:rPr>
          <w:rFonts w:cs="Tahoma"/>
          <w:lang w:val="el-GR"/>
        </w:rPr>
        <w:t>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155B45" w:rsidRDefault="008A3546" w:rsidP="00155B45">
      <w:pPr>
        <w:spacing w:before="0" w:line="252" w:lineRule="auto"/>
        <w:rPr>
          <w:rFonts w:cs="Tahoma"/>
          <w:szCs w:val="22"/>
          <w:lang w:val="el-GR"/>
        </w:rPr>
      </w:pPr>
      <w:r w:rsidRPr="00155B4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011E45">
        <w:rPr>
          <w:rFonts w:cs="Tahoma"/>
          <w:szCs w:val="22"/>
          <w:lang w:val="el-GR"/>
        </w:rPr>
        <w:t xml:space="preserve">αργότερο </w:t>
      </w:r>
      <w:r w:rsidRPr="000D658E">
        <w:rPr>
          <w:rFonts w:cs="Tahoma"/>
          <w:b/>
          <w:szCs w:val="22"/>
          <w:lang w:val="el-GR"/>
        </w:rPr>
        <w:t>τέσσερις (4) ημέρες</w:t>
      </w:r>
      <w:r w:rsidRPr="00011E45">
        <w:rPr>
          <w:rFonts w:cs="Tahoma"/>
          <w:szCs w:val="22"/>
          <w:lang w:val="el-GR"/>
        </w:rPr>
        <w:t xml:space="preserve"> πριν</w:t>
      </w:r>
      <w:r w:rsidRPr="00155B45">
        <w:rPr>
          <w:rFonts w:cs="Tahoma"/>
          <w:szCs w:val="22"/>
          <w:lang w:val="el-GR"/>
        </w:rPr>
        <w:t xml:space="preserve"> από την προθεσμία που ορίζεται για την παραλαβή των προσφορών.</w:t>
      </w:r>
    </w:p>
    <w:p w14:paraId="010A53E5"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04411963" w14:textId="77777777" w:rsidR="008A3546" w:rsidRPr="00155B45" w:rsidRDefault="2B719C79" w:rsidP="54BD68CF">
      <w:pPr>
        <w:spacing w:before="0" w:line="252" w:lineRule="auto"/>
        <w:rPr>
          <w:rFonts w:cs="Tahoma"/>
          <w:lang w:val="el-GR"/>
        </w:rPr>
      </w:pPr>
      <w:r w:rsidRPr="291BABE6">
        <w:rPr>
          <w:rFonts w:cs="Tahoma"/>
          <w:lang w:val="el-GR"/>
        </w:rPr>
        <w:lastRenderedPageBreak/>
        <w:t>Η διάρκεια της παράτασης θα είναι ανάλογη με τη σπουδαιότητα των πληροφοριών που ζητήθηκαν ή των αλλαγών.</w:t>
      </w:r>
    </w:p>
    <w:p w14:paraId="5077B059" w14:textId="77777777" w:rsidR="008A3546" w:rsidRDefault="2B719C79" w:rsidP="54BD68CF">
      <w:pPr>
        <w:spacing w:before="0" w:line="252" w:lineRule="auto"/>
        <w:rPr>
          <w:rFonts w:cs="Tahoma"/>
          <w:lang w:val="el-GR"/>
        </w:rPr>
      </w:pPr>
      <w:r w:rsidRPr="291BABE6">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1AB53350" w14:textId="77777777" w:rsidR="00AE2100" w:rsidRDefault="00AE2100" w:rsidP="00AE2100">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c"/>
          <w:lang w:val="el-GR"/>
        </w:rPr>
        <w:footnoteReference w:id="1"/>
      </w:r>
      <w:r w:rsidRPr="00C11E79">
        <w:rPr>
          <w:lang w:val="el-GR"/>
        </w:rPr>
        <w:t>.</w:t>
      </w:r>
      <w:r w:rsidRPr="00FE71B4">
        <w:rPr>
          <w:lang w:val="el-GR"/>
        </w:rPr>
        <w:t xml:space="preserve"> </w:t>
      </w:r>
    </w:p>
    <w:p w14:paraId="347E4AA5" w14:textId="77777777" w:rsidR="0037210E" w:rsidRDefault="0037210E">
      <w:pPr>
        <w:suppressAutoHyphens w:val="0"/>
        <w:spacing w:before="0" w:after="0"/>
        <w:jc w:val="left"/>
        <w:rPr>
          <w:rFonts w:cs="Tahoma"/>
          <w:szCs w:val="22"/>
          <w:lang w:val="el-GR"/>
        </w:rPr>
      </w:pPr>
    </w:p>
    <w:p w14:paraId="6C0279D3" w14:textId="77777777" w:rsidR="00AE2100" w:rsidRDefault="00AE2100">
      <w:pPr>
        <w:suppressAutoHyphens w:val="0"/>
        <w:spacing w:before="0" w:after="0"/>
        <w:jc w:val="left"/>
        <w:rPr>
          <w:rFonts w:cs="Tahoma"/>
          <w:szCs w:val="22"/>
          <w:lang w:val="el-GR"/>
        </w:rPr>
      </w:pPr>
    </w:p>
    <w:p w14:paraId="36088458" w14:textId="2CA2E6FA" w:rsidR="008338F0" w:rsidRPr="007D1686" w:rsidRDefault="00572622" w:rsidP="007D1686">
      <w:pPr>
        <w:pStyle w:val="3"/>
        <w:rPr>
          <w:rFonts w:ascii="Tahoma" w:hAnsi="Tahoma" w:cs="Tahoma"/>
          <w:lang w:val="el-GR"/>
        </w:rPr>
      </w:pPr>
      <w:bookmarkStart w:id="44" w:name="_Toc43378439"/>
      <w:bookmarkStart w:id="45" w:name="_Toc119587137"/>
      <w:r w:rsidRPr="007D1686">
        <w:rPr>
          <w:rFonts w:ascii="Tahoma" w:hAnsi="Tahoma" w:cs="Tahoma"/>
          <w:lang w:val="el-GR"/>
        </w:rPr>
        <w:t xml:space="preserve">2.1.4 </w:t>
      </w:r>
      <w:r w:rsidR="003355E7" w:rsidRPr="007D1686">
        <w:rPr>
          <w:rFonts w:ascii="Tahoma" w:hAnsi="Tahoma" w:cs="Tahoma"/>
          <w:lang w:val="el-GR"/>
        </w:rPr>
        <w:t>Γλώσσα</w:t>
      </w:r>
      <w:bookmarkEnd w:id="44"/>
      <w:bookmarkEnd w:id="45"/>
    </w:p>
    <w:p w14:paraId="7FCA04FF"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042EB376"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0EA75D0F" w14:textId="262ED892"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4063A911"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155B45" w:rsidRDefault="00D10911" w:rsidP="00155B45">
      <w:pPr>
        <w:spacing w:before="0" w:line="252" w:lineRule="auto"/>
        <w:rPr>
          <w:rFonts w:cs="Tahoma"/>
          <w:szCs w:val="22"/>
          <w:lang w:val="el-GR"/>
        </w:rPr>
      </w:pPr>
    </w:p>
    <w:p w14:paraId="70023ED1" w14:textId="46D2BE0A" w:rsidR="003A5AAC" w:rsidRPr="007D1686" w:rsidRDefault="00911D91" w:rsidP="00572622">
      <w:pPr>
        <w:pStyle w:val="3"/>
        <w:rPr>
          <w:rFonts w:ascii="Tahoma" w:hAnsi="Tahoma" w:cs="Tahoma"/>
          <w:lang w:val="el-GR"/>
        </w:rPr>
      </w:pPr>
      <w:bookmarkStart w:id="46" w:name="_Ref496624630"/>
      <w:bookmarkStart w:id="47" w:name="_Ref496624815"/>
      <w:bookmarkStart w:id="48" w:name="_Ref496625091"/>
      <w:bookmarkStart w:id="49" w:name="_Toc43378440"/>
      <w:bookmarkStart w:id="50" w:name="_Toc119587138"/>
      <w:r w:rsidRPr="007D1686">
        <w:rPr>
          <w:rFonts w:ascii="Tahoma" w:hAnsi="Tahoma" w:cs="Tahoma"/>
          <w:lang w:val="el-GR"/>
        </w:rPr>
        <w:t xml:space="preserve">2.1.5 </w:t>
      </w:r>
      <w:r w:rsidR="003A5AAC" w:rsidRPr="007D1686">
        <w:rPr>
          <w:rFonts w:ascii="Tahoma" w:hAnsi="Tahoma" w:cs="Tahoma"/>
          <w:lang w:val="el-GR"/>
        </w:rPr>
        <w:t>Εγγυήσεις</w:t>
      </w:r>
      <w:bookmarkEnd w:id="46"/>
      <w:bookmarkEnd w:id="47"/>
      <w:bookmarkEnd w:id="48"/>
      <w:bookmarkEnd w:id="49"/>
      <w:bookmarkEnd w:id="50"/>
    </w:p>
    <w:p w14:paraId="2130B883" w14:textId="77777777" w:rsidR="00AE2100" w:rsidRDefault="006771AF" w:rsidP="00155B45">
      <w:pPr>
        <w:spacing w:before="0" w:line="252" w:lineRule="auto"/>
        <w:rPr>
          <w:rFonts w:cs="Tahoma"/>
          <w:color w:val="000000"/>
          <w:szCs w:val="22"/>
          <w:lang w:val="el-GR"/>
        </w:rPr>
      </w:pPr>
      <w:bookmarkStart w:id="51" w:name="_Hlk499302719"/>
      <w:r w:rsidRPr="00155B45">
        <w:rPr>
          <w:rFonts w:cs="Tahoma"/>
          <w:color w:val="000000"/>
          <w:szCs w:val="22"/>
          <w:lang w:val="el-GR"/>
        </w:rPr>
        <w:t xml:space="preserve">Οι εγγυήσεις </w:t>
      </w:r>
      <w:r w:rsidR="00AE2100" w:rsidRPr="00A04CB0">
        <w:rPr>
          <w:rFonts w:cs="Tahoma"/>
          <w:color w:val="000000"/>
          <w:szCs w:val="22"/>
          <w:lang w:val="el-GR"/>
        </w:rPr>
        <w:t>(</w:t>
      </w:r>
      <w:r w:rsidR="00AE2100">
        <w:rPr>
          <w:rFonts w:cs="Tahoma"/>
          <w:color w:val="000000"/>
          <w:szCs w:val="22"/>
          <w:lang w:val="el-GR"/>
        </w:rPr>
        <w:t xml:space="preserve">παρ. 2.2.2 &amp; 4.1) </w:t>
      </w:r>
      <w:r w:rsidRPr="00155B45">
        <w:rPr>
          <w:rFonts w:cs="Tahoma"/>
          <w:color w:val="000000"/>
          <w:szCs w:val="22"/>
          <w:lang w:val="el-GR"/>
        </w:rPr>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r w:rsidRPr="00155B45">
        <w:rPr>
          <w:rFonts w:cs="Tahoma"/>
          <w:color w:val="000000"/>
          <w:szCs w:val="22"/>
          <w:lang w:val="el-GR"/>
        </w:rPr>
        <w:lastRenderedPageBreak/>
        <w:t>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155B45">
        <w:rPr>
          <w:rFonts w:cs="Tahoma"/>
          <w:color w:val="000000"/>
          <w:szCs w:val="22"/>
          <w:lang w:val="el-GR"/>
        </w:rPr>
        <w:t xml:space="preserve"> </w:t>
      </w:r>
    </w:p>
    <w:p w14:paraId="6523324F" w14:textId="77777777" w:rsidR="008338F0" w:rsidRPr="00155B45" w:rsidRDefault="003355E7" w:rsidP="00155B45">
      <w:pPr>
        <w:spacing w:before="0" w:line="252" w:lineRule="auto"/>
        <w:rPr>
          <w:rFonts w:cs="Tahoma"/>
          <w:lang w:val="el-GR"/>
        </w:rPr>
      </w:pPr>
      <w:r w:rsidRPr="00155B4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24DEDCC" w14:textId="77777777" w:rsidR="008338F0" w:rsidRDefault="003355E7" w:rsidP="00987ED0">
      <w:pPr>
        <w:spacing w:before="0" w:line="252" w:lineRule="auto"/>
        <w:rPr>
          <w:rFonts w:cs="Tahoma"/>
          <w:szCs w:val="22"/>
          <w:lang w:val="el-GR"/>
        </w:rPr>
      </w:pPr>
      <w:r w:rsidRPr="00155B45">
        <w:rPr>
          <w:rFonts w:cs="Tahoma"/>
          <w:color w:val="000000"/>
          <w:szCs w:val="22"/>
          <w:lang w:val="el-GR"/>
        </w:rPr>
        <w:t xml:space="preserve">Οι εγγυήσεις αυτές περιλαμβάνουν κατ’ ελάχιστον τα ακόλουθα στοιχεία: </w:t>
      </w:r>
      <w:r w:rsidRPr="00D10911">
        <w:rPr>
          <w:rFonts w:cs="Tahoma"/>
          <w:color w:val="000000"/>
          <w:szCs w:val="22"/>
          <w:lang w:val="el-GR"/>
        </w:rPr>
        <w:t>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Pr>
          <w:rFonts w:cs="Tahoma"/>
          <w:color w:val="000000"/>
          <w:szCs w:val="22"/>
          <w:lang w:val="el-GR"/>
        </w:rPr>
        <w:t xml:space="preserve"> </w:t>
      </w:r>
      <w:r w:rsidRPr="00D10911">
        <w:rPr>
          <w:rFonts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r w:rsidR="00AE2100">
        <w:rPr>
          <w:rFonts w:cs="Tahoma"/>
          <w:color w:val="000000"/>
          <w:szCs w:val="22"/>
          <w:lang w:val="el-GR"/>
        </w:rPr>
        <w:t xml:space="preserve"> </w:t>
      </w:r>
      <w:r w:rsidRPr="00D10911">
        <w:rPr>
          <w:rFonts w:cs="Tahoma"/>
          <w:color w:val="000000"/>
          <w:szCs w:val="22"/>
          <w:lang w:val="el-GR"/>
        </w:rPr>
        <w:t>η) τα στοιχεία της σχετικής διακήρυξης και την</w:t>
      </w:r>
      <w:r w:rsidR="002F15FA" w:rsidRPr="00D10911">
        <w:rPr>
          <w:rFonts w:cs="Tahoma"/>
          <w:color w:val="000000"/>
          <w:szCs w:val="22"/>
          <w:lang w:val="el-GR"/>
        </w:rPr>
        <w:t xml:space="preserve"> καταληκτική</w:t>
      </w:r>
      <w:r w:rsidR="00E1337D" w:rsidRPr="00D10911">
        <w:rPr>
          <w:rFonts w:cs="Tahoma"/>
          <w:color w:val="000000"/>
          <w:szCs w:val="22"/>
          <w:lang w:val="el-GR"/>
        </w:rPr>
        <w:t xml:space="preserve"> </w:t>
      </w:r>
      <w:r w:rsidRPr="00D1091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D10911">
        <w:rPr>
          <w:rFonts w:cs="Tahoma"/>
          <w:szCs w:val="22"/>
          <w:lang w:val="el-GR"/>
        </w:rPr>
        <w:t xml:space="preserve">περίπτωση </w:t>
      </w:r>
      <w:r w:rsidR="006A449A" w:rsidRPr="00D10911">
        <w:rPr>
          <w:rFonts w:cs="Tahoma"/>
          <w:szCs w:val="22"/>
          <w:lang w:val="el-GR"/>
        </w:rPr>
        <w:t xml:space="preserve">των </w:t>
      </w:r>
      <w:r w:rsidR="00292A45" w:rsidRPr="00D10911">
        <w:rPr>
          <w:rFonts w:cs="Tahoma"/>
          <w:szCs w:val="22"/>
          <w:lang w:val="el-GR"/>
        </w:rPr>
        <w:t>εγγυήσεων</w:t>
      </w:r>
      <w:r w:rsidR="006A449A" w:rsidRPr="00D10911">
        <w:rPr>
          <w:rFonts w:cs="Tahoma"/>
          <w:szCs w:val="22"/>
          <w:lang w:val="el-GR"/>
        </w:rPr>
        <w:t xml:space="preserve"> </w:t>
      </w:r>
      <w:r w:rsidRPr="00D10911">
        <w:rPr>
          <w:rFonts w:cs="Tahoma"/>
          <w:szCs w:val="22"/>
          <w:lang w:val="el-GR"/>
        </w:rPr>
        <w:t>καλής εκτέλεσης</w:t>
      </w:r>
      <w:r w:rsidR="006A449A" w:rsidRPr="00D10911">
        <w:rPr>
          <w:rFonts w:cs="Tahoma"/>
          <w:szCs w:val="22"/>
          <w:lang w:val="el-GR"/>
        </w:rPr>
        <w:t xml:space="preserve"> και προκαταβολής</w:t>
      </w:r>
      <w:r w:rsidRPr="00D10911">
        <w:rPr>
          <w:rFonts w:cs="Tahoma"/>
          <w:szCs w:val="22"/>
          <w:lang w:val="el-GR"/>
        </w:rPr>
        <w:t xml:space="preserve">, τον αριθμό και τον τίτλο της σχετικής σύμβασης. </w:t>
      </w:r>
    </w:p>
    <w:p w14:paraId="52A87091" w14:textId="77777777" w:rsidR="002B191C" w:rsidRDefault="002B191C" w:rsidP="00155B45">
      <w:pPr>
        <w:spacing w:before="0" w:line="252" w:lineRule="auto"/>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2F35321" w14:textId="77777777" w:rsidR="00401C3F" w:rsidRPr="00155B45" w:rsidRDefault="002B191C" w:rsidP="00155B45">
      <w:pPr>
        <w:spacing w:before="0" w:line="252"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155B45" w:rsidRDefault="00F97C41" w:rsidP="00155B45">
      <w:pPr>
        <w:spacing w:before="0" w:line="252" w:lineRule="auto"/>
        <w:rPr>
          <w:rFonts w:cs="Tahoma"/>
          <w:color w:val="000000"/>
          <w:szCs w:val="22"/>
          <w:lang w:val="el-GR"/>
        </w:rPr>
      </w:pPr>
      <w:r w:rsidRPr="00155B45">
        <w:rPr>
          <w:rFonts w:cs="Tahoma"/>
          <w:color w:val="000000"/>
          <w:szCs w:val="22"/>
          <w:lang w:val="el-GR"/>
        </w:rPr>
        <w:t>Επισημαίνεται ότι εγγυήσεις που εκδίδονται από το Τ</w:t>
      </w:r>
      <w:r w:rsidR="00CE56BF">
        <w:rPr>
          <w:rFonts w:cs="Tahoma"/>
          <w:color w:val="000000"/>
          <w:szCs w:val="22"/>
          <w:lang w:val="el-GR"/>
        </w:rPr>
        <w:t>.</w:t>
      </w:r>
      <w:r w:rsidRPr="00155B45">
        <w:rPr>
          <w:rFonts w:cs="Tahoma"/>
          <w:color w:val="000000"/>
          <w:szCs w:val="22"/>
          <w:lang w:val="el-GR"/>
        </w:rPr>
        <w:t>Μ</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Δ</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Default="00D10911" w:rsidP="00155B45">
      <w:pPr>
        <w:spacing w:before="0" w:line="252" w:lineRule="auto"/>
        <w:rPr>
          <w:rFonts w:cs="Tahoma"/>
          <w:szCs w:val="22"/>
          <w:lang w:val="el-GR"/>
        </w:rPr>
      </w:pPr>
    </w:p>
    <w:p w14:paraId="4884676B" w14:textId="77777777" w:rsidR="002B191C" w:rsidRPr="007D1686" w:rsidRDefault="002B191C" w:rsidP="00911D91">
      <w:pPr>
        <w:pStyle w:val="3"/>
        <w:rPr>
          <w:rFonts w:ascii="Tahoma" w:hAnsi="Tahoma" w:cs="Tahoma"/>
          <w:color w:val="000000"/>
          <w:szCs w:val="22"/>
          <w:lang w:val="el-GR"/>
        </w:rPr>
      </w:pPr>
      <w:bookmarkStart w:id="52" w:name="_Toc74566818"/>
      <w:bookmarkStart w:id="53" w:name="_Toc119587139"/>
      <w:r w:rsidRPr="007D1686">
        <w:rPr>
          <w:rFonts w:ascii="Tahoma" w:hAnsi="Tahoma" w:cs="Tahoma"/>
          <w:lang w:val="el-GR"/>
        </w:rPr>
        <w:t>2.1.6 Προστασία Προσωπικών Δεδομένων</w:t>
      </w:r>
      <w:bookmarkEnd w:id="52"/>
      <w:bookmarkEnd w:id="53"/>
      <w:r w:rsidRPr="007D1686">
        <w:rPr>
          <w:rFonts w:ascii="Tahoma" w:hAnsi="Tahoma" w:cs="Tahoma"/>
          <w:lang w:val="el-GR"/>
        </w:rPr>
        <w:t xml:space="preserve"> </w:t>
      </w:r>
    </w:p>
    <w:p w14:paraId="1A8049F7" w14:textId="77777777"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w:t>
      </w:r>
      <w:r w:rsidRPr="00C11E79">
        <w:rPr>
          <w:lang w:val="el-GR"/>
        </w:rPr>
        <w:lastRenderedPageBreak/>
        <w:t xml:space="preserve">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0E17C7">
        <w:rPr>
          <w:lang w:val="en-US"/>
        </w:rPr>
        <w:t>IX</w:t>
      </w:r>
      <w:r w:rsidRPr="00A04CB0">
        <w:rPr>
          <w:lang w:val="el-GR"/>
        </w:rPr>
        <w:t xml:space="preserve"> </w:t>
      </w:r>
      <w:r w:rsidRPr="00C11E79">
        <w:rPr>
          <w:lang w:val="el-GR"/>
        </w:rPr>
        <w:t>στην παρούσα.</w:t>
      </w:r>
    </w:p>
    <w:p w14:paraId="46A25741" w14:textId="7BCFFD75" w:rsidR="00BD139E" w:rsidRDefault="00BD139E">
      <w:pPr>
        <w:suppressAutoHyphens w:val="0"/>
        <w:spacing w:before="0" w:after="0"/>
        <w:jc w:val="left"/>
        <w:rPr>
          <w:rFonts w:cs="Tahoma"/>
          <w:szCs w:val="22"/>
          <w:lang w:val="el-GR"/>
        </w:rPr>
      </w:pPr>
      <w:r>
        <w:rPr>
          <w:rFonts w:cs="Tahoma"/>
          <w:szCs w:val="22"/>
          <w:lang w:val="el-GR"/>
        </w:rPr>
        <w:br w:type="page"/>
      </w:r>
    </w:p>
    <w:p w14:paraId="077F4605" w14:textId="6BBD12E4" w:rsidR="008338F0" w:rsidRPr="00155B45" w:rsidRDefault="00581AEB" w:rsidP="00B71E9A">
      <w:pPr>
        <w:pStyle w:val="2"/>
        <w:spacing w:before="0" w:after="120" w:line="252" w:lineRule="auto"/>
        <w:ind w:left="90" w:hanging="90"/>
        <w:rPr>
          <w:rFonts w:ascii="Tahoma" w:hAnsi="Tahoma" w:cs="Tahoma"/>
          <w:sz w:val="22"/>
          <w:lang w:val="el-GR"/>
        </w:rPr>
      </w:pPr>
      <w:bookmarkStart w:id="54" w:name="_Toc115631752"/>
      <w:bookmarkStart w:id="55" w:name="_Toc115631753"/>
      <w:bookmarkStart w:id="56" w:name="_Toc119587140"/>
      <w:bookmarkEnd w:id="51"/>
      <w:bookmarkEnd w:id="54"/>
      <w:bookmarkEnd w:id="55"/>
      <w:r>
        <w:rPr>
          <w:rFonts w:ascii="Tahoma" w:hAnsi="Tahoma" w:cs="Tahoma"/>
          <w:sz w:val="22"/>
          <w:lang w:val="el-GR"/>
        </w:rPr>
        <w:lastRenderedPageBreak/>
        <w:t>2.2</w:t>
      </w:r>
      <w:r w:rsidR="003355E7" w:rsidRPr="00155B45">
        <w:rPr>
          <w:rFonts w:ascii="Tahoma" w:hAnsi="Tahoma" w:cs="Tahoma"/>
          <w:sz w:val="22"/>
          <w:lang w:val="el-GR"/>
        </w:rPr>
        <w:tab/>
      </w:r>
      <w:bookmarkStart w:id="57" w:name="_Toc43378441"/>
      <w:r w:rsidR="003355E7" w:rsidRPr="00155B45">
        <w:rPr>
          <w:rFonts w:ascii="Tahoma" w:hAnsi="Tahoma" w:cs="Tahoma"/>
          <w:sz w:val="22"/>
          <w:lang w:val="el-GR"/>
        </w:rPr>
        <w:t>Δικαίωμα Συμμετοχής - Κριτήρια Ποιοτικής Επιλογής</w:t>
      </w:r>
      <w:bookmarkEnd w:id="56"/>
      <w:bookmarkEnd w:id="57"/>
    </w:p>
    <w:p w14:paraId="38ADE9D6" w14:textId="4D1164B0" w:rsidR="008338F0" w:rsidRPr="00CE676E" w:rsidRDefault="00CE676E" w:rsidP="00CE676E">
      <w:pPr>
        <w:pStyle w:val="3"/>
        <w:rPr>
          <w:rFonts w:ascii="Tahoma" w:hAnsi="Tahoma" w:cs="Tahoma"/>
          <w:lang w:val="el-GR"/>
        </w:rPr>
      </w:pPr>
      <w:bookmarkStart w:id="58" w:name="_Ref496541397"/>
      <w:bookmarkStart w:id="59" w:name="_Toc43378442"/>
      <w:bookmarkStart w:id="60" w:name="_Toc119587141"/>
      <w:r w:rsidRPr="00CE676E">
        <w:rPr>
          <w:rFonts w:ascii="Tahoma" w:hAnsi="Tahoma" w:cs="Tahoma"/>
          <w:lang w:val="el-GR"/>
        </w:rPr>
        <w:t xml:space="preserve">2.2.1 </w:t>
      </w:r>
      <w:r w:rsidR="003355E7" w:rsidRPr="00CE676E">
        <w:rPr>
          <w:rFonts w:ascii="Tahoma" w:hAnsi="Tahoma" w:cs="Tahoma"/>
          <w:lang w:val="el-GR"/>
        </w:rPr>
        <w:t>Δικαιούμενοι συμμετοχής</w:t>
      </w:r>
      <w:bookmarkEnd w:id="58"/>
      <w:bookmarkEnd w:id="59"/>
      <w:bookmarkEnd w:id="60"/>
      <w:r w:rsidR="003355E7" w:rsidRPr="00CE676E">
        <w:rPr>
          <w:rFonts w:ascii="Tahoma" w:hAnsi="Tahoma" w:cs="Tahoma"/>
          <w:lang w:val="el-GR"/>
        </w:rPr>
        <w:t xml:space="preserve"> </w:t>
      </w:r>
    </w:p>
    <w:p w14:paraId="02F07D2E" w14:textId="77777777" w:rsidR="008338F0" w:rsidRPr="00155B45" w:rsidRDefault="003355E7" w:rsidP="00155B45">
      <w:pPr>
        <w:spacing w:before="0"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α) κράτος-μέλος της Ένωσης,</w:t>
      </w:r>
    </w:p>
    <w:p w14:paraId="7661F12E"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266E6900"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Pr>
          <w:rFonts w:cs="Tahoma"/>
          <w:color w:val="000000"/>
          <w:szCs w:val="22"/>
          <w:lang w:val="el-GR"/>
        </w:rPr>
        <w:t>, 5, 6</w:t>
      </w:r>
      <w:r w:rsidRPr="00987ED0">
        <w:rPr>
          <w:rFonts w:cs="Tahoma"/>
          <w:color w:val="000000"/>
          <w:szCs w:val="22"/>
          <w:lang w:val="el-GR"/>
        </w:rPr>
        <w:t xml:space="preserve"> και </w:t>
      </w:r>
      <w:r w:rsidR="002B191C">
        <w:rPr>
          <w:rFonts w:cs="Tahoma"/>
          <w:color w:val="000000"/>
          <w:szCs w:val="22"/>
          <w:lang w:val="el-GR"/>
        </w:rPr>
        <w:t>7</w:t>
      </w:r>
      <w:r w:rsidR="002B191C" w:rsidRPr="00987ED0">
        <w:rPr>
          <w:rFonts w:cs="Tahoma"/>
          <w:color w:val="000000"/>
          <w:szCs w:val="22"/>
          <w:lang w:val="el-GR"/>
        </w:rPr>
        <w:t xml:space="preserve"> </w:t>
      </w:r>
      <w:r w:rsidRPr="00987ED0">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Default="003355E7" w:rsidP="00987ED0">
      <w:pPr>
        <w:spacing w:before="0"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5B4C7121" w:rsidR="002B191C" w:rsidRDefault="002B191C" w:rsidP="002B191C">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6129547B" w14:textId="77777777" w:rsidR="0090486E" w:rsidRPr="00C03FAF" w:rsidRDefault="0090486E" w:rsidP="0090486E">
      <w:pPr>
        <w:rPr>
          <w:lang w:val="el-GR"/>
        </w:rPr>
      </w:pPr>
      <w:bookmarkStart w:id="61" w:name="_Hlk118712403"/>
      <w:r w:rsidRPr="00E97E4D">
        <w:rPr>
          <w:b/>
          <w:bCs/>
          <w:lang w:val="el-GR"/>
        </w:rPr>
        <w:t>2.</w:t>
      </w:r>
      <w:r w:rsidRPr="00E97E4D">
        <w:rPr>
          <w:lang w:val="el-GR"/>
        </w:rPr>
        <w:t xml:space="preserve"> </w:t>
      </w:r>
      <w:r w:rsidRPr="00C03FAF">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099ADD76" w14:textId="77777777" w:rsidR="0090486E" w:rsidRPr="00C03FAF" w:rsidRDefault="0090486E" w:rsidP="0090486E">
      <w:pPr>
        <w:rPr>
          <w:lang w:val="el-GR"/>
        </w:rPr>
      </w:pPr>
      <w:r w:rsidRPr="00C03FAF">
        <w:rPr>
          <w:lang w:val="el-GR"/>
        </w:rPr>
        <w:t>α) Ρώσο υπήκοο ή φυσικό ή νομικό πρόσωπο, οντότητα ή φορέα που έχει την έδρα του στη Ρωσία,</w:t>
      </w:r>
    </w:p>
    <w:p w14:paraId="152EA520" w14:textId="77777777" w:rsidR="0090486E" w:rsidRPr="00C03FAF" w:rsidRDefault="0090486E" w:rsidP="0090486E">
      <w:pPr>
        <w:rPr>
          <w:lang w:val="el-GR"/>
        </w:rPr>
      </w:pPr>
      <w:r w:rsidRPr="00C03FAF">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9818B60" w14:textId="77777777" w:rsidR="0090486E" w:rsidRPr="00C03FAF" w:rsidRDefault="0090486E" w:rsidP="0090486E">
      <w:pPr>
        <w:rPr>
          <w:lang w:val="el-GR"/>
        </w:rPr>
      </w:pPr>
      <w:r w:rsidRPr="00C03FAF">
        <w:rPr>
          <w:lang w:val="el-GR"/>
        </w:rPr>
        <w:lastRenderedPageBreak/>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39CCB80B" w14:textId="434BE593" w:rsidR="0090486E" w:rsidRPr="002A09CC" w:rsidRDefault="0090486E" w:rsidP="0090486E">
      <w:pPr>
        <w:rPr>
          <w:lang w:val="el-GR"/>
        </w:rPr>
      </w:pPr>
      <w:r w:rsidRPr="00C03FA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654356">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654356" w:rsidRPr="00603221">
        <w:rPr>
          <w:rFonts w:cs="Tahoma"/>
          <w:lang w:val="el-GR"/>
        </w:rPr>
        <w:t xml:space="preserve">ΠΑΡΑΡΤΗΜΑ </w:t>
      </w:r>
      <w:r w:rsidR="00654356" w:rsidRPr="00603221">
        <w:rPr>
          <w:rFonts w:cs="Tahoma"/>
        </w:rPr>
        <w:t>V</w:t>
      </w:r>
      <w:r w:rsidR="00654356">
        <w:rPr>
          <w:rFonts w:cs="Tahoma"/>
          <w:lang w:val="el-GR"/>
        </w:rPr>
        <w:t>Ι</w:t>
      </w:r>
      <w:r w:rsidR="00654356" w:rsidRPr="00603221">
        <w:rPr>
          <w:rFonts w:cs="Tahoma"/>
        </w:rPr>
        <w:t>I</w:t>
      </w:r>
      <w:r w:rsidR="00654356" w:rsidRPr="00603221">
        <w:rPr>
          <w:rFonts w:cs="Tahoma"/>
          <w:lang w:val="el-GR"/>
        </w:rPr>
        <w:t xml:space="preserve">Ι – </w:t>
      </w:r>
      <w:r>
        <w:rPr>
          <w:lang w:val="el-GR"/>
        </w:rPr>
        <w:fldChar w:fldCharType="end"/>
      </w:r>
      <w:r>
        <w:rPr>
          <w:lang w:val="el-GR"/>
        </w:rPr>
        <w:t xml:space="preserve"> </w:t>
      </w:r>
      <w:r w:rsidRPr="00C03FAF">
        <w:rPr>
          <w:lang w:val="el-GR"/>
        </w:rPr>
        <w:t>της παρούσας».</w:t>
      </w:r>
      <w:r w:rsidRPr="002A09CC">
        <w:rPr>
          <w:lang w:val="el-GR"/>
        </w:rPr>
        <w:t xml:space="preserve"> </w:t>
      </w:r>
    </w:p>
    <w:bookmarkEnd w:id="61"/>
    <w:p w14:paraId="32B8FD31" w14:textId="03A887D6" w:rsidR="008338F0" w:rsidRPr="00155B45" w:rsidRDefault="0090486E" w:rsidP="00155B45">
      <w:pPr>
        <w:spacing w:before="0" w:line="252" w:lineRule="auto"/>
        <w:rPr>
          <w:rFonts w:eastAsia="Calibri" w:cs="Tahoma"/>
          <w:iCs/>
          <w:szCs w:val="22"/>
          <w:lang w:val="el-GR"/>
        </w:rPr>
      </w:pPr>
      <w:r>
        <w:rPr>
          <w:rFonts w:cs="Tahoma"/>
          <w:b/>
          <w:bCs/>
          <w:szCs w:val="22"/>
          <w:lang w:val="el-GR"/>
        </w:rPr>
        <w:t>3</w:t>
      </w:r>
      <w:r w:rsidR="003355E7" w:rsidRPr="00155B45">
        <w:rPr>
          <w:rFonts w:cs="Tahoma"/>
          <w:b/>
          <w:bCs/>
          <w:szCs w:val="22"/>
          <w:lang w:val="el-GR"/>
        </w:rPr>
        <w:t>.</w:t>
      </w:r>
      <w:r w:rsidR="003355E7" w:rsidRPr="00155B45">
        <w:rPr>
          <w:rFonts w:cs="Tahoma"/>
          <w:szCs w:val="22"/>
          <w:lang w:val="el-GR"/>
        </w:rPr>
        <w:t xml:space="preserve"> </w:t>
      </w:r>
      <w:r w:rsidR="002B191C"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DD61790" w14:textId="1C22DA48" w:rsidR="008338F0" w:rsidRDefault="0090486E" w:rsidP="00155B45">
      <w:pPr>
        <w:spacing w:before="0" w:line="252" w:lineRule="auto"/>
        <w:rPr>
          <w:rFonts w:cs="Tahoma"/>
          <w:szCs w:val="22"/>
          <w:lang w:val="el-GR"/>
        </w:rPr>
      </w:pPr>
      <w:r>
        <w:rPr>
          <w:rFonts w:cs="Tahoma"/>
          <w:b/>
          <w:bCs/>
          <w:szCs w:val="22"/>
          <w:lang w:val="el-GR"/>
        </w:rPr>
        <w:t>4</w:t>
      </w:r>
      <w:r w:rsidR="003355E7" w:rsidRPr="00155B45">
        <w:rPr>
          <w:rFonts w:cs="Tahoma"/>
          <w:b/>
          <w:bCs/>
          <w:szCs w:val="22"/>
          <w:lang w:val="el-GR"/>
        </w:rPr>
        <w:t>.</w:t>
      </w:r>
      <w:r w:rsidR="003355E7"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1952FC8E" w14:textId="77777777" w:rsidR="00D10911" w:rsidRPr="00155B45" w:rsidRDefault="00D10911" w:rsidP="00155B45">
      <w:pPr>
        <w:spacing w:before="0" w:line="252" w:lineRule="auto"/>
        <w:rPr>
          <w:rFonts w:cs="Tahoma"/>
          <w:iCs/>
          <w:szCs w:val="22"/>
          <w:lang w:val="el-GR"/>
        </w:rPr>
      </w:pPr>
    </w:p>
    <w:p w14:paraId="1FAF9633" w14:textId="60F144AB" w:rsidR="008338F0" w:rsidRPr="00CE676E" w:rsidRDefault="00CE676E" w:rsidP="00CE676E">
      <w:pPr>
        <w:pStyle w:val="3"/>
        <w:rPr>
          <w:rFonts w:ascii="Tahoma" w:hAnsi="Tahoma" w:cs="Tahoma"/>
          <w:lang w:val="el-GR"/>
        </w:rPr>
      </w:pPr>
      <w:bookmarkStart w:id="62" w:name="_Ref496542081"/>
      <w:bookmarkStart w:id="63" w:name="_Toc43378443"/>
      <w:bookmarkStart w:id="64" w:name="_Toc119587142"/>
      <w:r w:rsidRPr="00CE676E">
        <w:rPr>
          <w:rFonts w:ascii="Tahoma" w:hAnsi="Tahoma" w:cs="Tahoma"/>
          <w:lang w:val="el-GR"/>
        </w:rPr>
        <w:t xml:space="preserve">2.2.2 </w:t>
      </w:r>
      <w:r w:rsidR="003355E7" w:rsidRPr="00CE676E">
        <w:rPr>
          <w:rFonts w:ascii="Tahoma" w:hAnsi="Tahoma" w:cs="Tahoma"/>
          <w:lang w:val="el-GR"/>
        </w:rPr>
        <w:t>Εγγύηση συμμετοχής</w:t>
      </w:r>
      <w:bookmarkEnd w:id="62"/>
      <w:bookmarkEnd w:id="63"/>
      <w:bookmarkEnd w:id="64"/>
    </w:p>
    <w:p w14:paraId="2E21E85D" w14:textId="43445EE6" w:rsidR="00C960CF"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BD139E">
        <w:rPr>
          <w:rFonts w:cs="Tahoma"/>
          <w:szCs w:val="22"/>
          <w:lang w:val="el-GR"/>
        </w:rPr>
        <w:t xml:space="preserve"> </w:t>
      </w:r>
      <w:r w:rsidR="00BD139E">
        <w:rPr>
          <w:rFonts w:cs="Tahoma"/>
          <w:szCs w:val="22"/>
          <w:lang w:val="el-GR"/>
        </w:rPr>
        <w:fldChar w:fldCharType="begin"/>
      </w:r>
      <w:r w:rsidR="00BD139E">
        <w:rPr>
          <w:rFonts w:cs="Tahoma"/>
          <w:szCs w:val="22"/>
          <w:lang w:val="el-GR"/>
        </w:rPr>
        <w:instrText xml:space="preserve"> REF _Ref496623895 \h </w:instrText>
      </w:r>
      <w:r w:rsidR="00BD139E">
        <w:rPr>
          <w:rFonts w:cs="Tahoma"/>
          <w:szCs w:val="22"/>
          <w:lang w:val="el-GR"/>
        </w:rPr>
      </w:r>
      <w:r w:rsidR="00BD139E">
        <w:rPr>
          <w:rFonts w:cs="Tahoma"/>
          <w:szCs w:val="22"/>
          <w:lang w:val="el-GR"/>
        </w:rPr>
        <w:fldChar w:fldCharType="separate"/>
      </w:r>
      <w:r w:rsidR="00654356" w:rsidRPr="00155B45">
        <w:rPr>
          <w:lang w:val="el-GR"/>
        </w:rPr>
        <w:t xml:space="preserve">ΠΑΡΑΡΤΗΜΑ </w:t>
      </w:r>
      <w:r w:rsidR="00654356" w:rsidRPr="00155B45">
        <w:t>VI</w:t>
      </w:r>
      <w:r w:rsidR="00654356">
        <w:t>I</w:t>
      </w:r>
      <w:r w:rsidR="00654356" w:rsidRPr="00155B45">
        <w:rPr>
          <w:lang w:val="el-GR"/>
        </w:rPr>
        <w:t xml:space="preserve"> – Υποδείγματα Εγγυητικών Επιστολών</w:t>
      </w:r>
      <w:r w:rsidR="00BD139E">
        <w:rPr>
          <w:rFonts w:cs="Tahoma"/>
          <w:szCs w:val="22"/>
          <w:lang w:val="el-GR"/>
        </w:rPr>
        <w:fldChar w:fldCharType="end"/>
      </w:r>
      <w:r w:rsidR="00C960CF" w:rsidRPr="00155B45">
        <w:rPr>
          <w:rFonts w:cs="Tahoma"/>
          <w:szCs w:val="22"/>
          <w:lang w:val="el-GR"/>
        </w:rPr>
        <w:t xml:space="preserve"> </w:t>
      </w:r>
      <w:r w:rsidR="00E1337D" w:rsidRPr="00155B45">
        <w:rPr>
          <w:rFonts w:cs="Tahoma"/>
          <w:szCs w:val="22"/>
          <w:lang w:val="el-GR"/>
        </w:rPr>
        <w:t xml:space="preserve"> </w:t>
      </w:r>
      <w:r w:rsidR="00C960CF" w:rsidRPr="00155B45">
        <w:rPr>
          <w:rFonts w:cs="Tahoma"/>
          <w:szCs w:val="22"/>
          <w:lang w:val="el-GR"/>
        </w:rPr>
        <w:t>της παρούσας</w:t>
      </w:r>
      <w:r w:rsidRPr="00155B45">
        <w:rPr>
          <w:rFonts w:cs="Tahoma"/>
          <w:szCs w:val="22"/>
          <w:lang w:val="el-GR"/>
        </w:rPr>
        <w:t>.</w:t>
      </w:r>
    </w:p>
    <w:p w14:paraId="65DBF659" w14:textId="7F75BAEE" w:rsidR="00DF0C2D" w:rsidRPr="00155B45" w:rsidRDefault="00DF0C2D" w:rsidP="00155B45">
      <w:pPr>
        <w:pStyle w:val="aff0"/>
        <w:tabs>
          <w:tab w:val="left" w:pos="0"/>
          <w:tab w:val="left" w:pos="1134"/>
        </w:tabs>
        <w:spacing w:before="0" w:line="252" w:lineRule="auto"/>
        <w:ind w:left="0"/>
        <w:contextualSpacing w:val="0"/>
        <w:rPr>
          <w:rFonts w:cs="Tahoma"/>
          <w:szCs w:val="22"/>
          <w:lang w:val="el-GR"/>
        </w:rPr>
      </w:pPr>
      <w:r w:rsidRPr="0050601C">
        <w:rPr>
          <w:rFonts w:cs="Tahoma"/>
          <w:lang w:val="el-GR"/>
        </w:rPr>
        <w:t xml:space="preserve">Το ποσό της εγγυητικής επιστολής θα πρέπει να καλύπτει σε ευρώ (€) ποσοστό </w:t>
      </w:r>
      <w:r w:rsidR="00F72E74" w:rsidRPr="0050601C">
        <w:rPr>
          <w:rFonts w:cs="Tahoma"/>
          <w:b/>
          <w:lang w:val="el-GR"/>
        </w:rPr>
        <w:t>2</w:t>
      </w:r>
      <w:r w:rsidRPr="0050601C">
        <w:rPr>
          <w:rFonts w:cs="Tahoma"/>
          <w:b/>
          <w:lang w:val="el-GR"/>
        </w:rPr>
        <w:t>%</w:t>
      </w:r>
      <w:r w:rsidRPr="0050601C">
        <w:rPr>
          <w:rFonts w:cs="Tahoma"/>
          <w:lang w:val="el-GR"/>
        </w:rPr>
        <w:t xml:space="preserve"> του προϋπολογισμού του Έργου (μη συμπεριλαμβανομένου ΦΠΑ), ήτοι ποσό </w:t>
      </w:r>
      <w:r w:rsidR="00C6766B">
        <w:rPr>
          <w:rFonts w:cs="Tahoma"/>
          <w:lang w:val="el-GR"/>
        </w:rPr>
        <w:t xml:space="preserve">τρεις χιλιάδες </w:t>
      </w:r>
      <w:r w:rsidR="00F72E74" w:rsidRPr="0050601C">
        <w:rPr>
          <w:rFonts w:cs="Tahoma"/>
          <w:szCs w:val="22"/>
          <w:lang w:val="el-GR"/>
        </w:rPr>
        <w:t xml:space="preserve"> </w:t>
      </w:r>
      <w:r w:rsidR="00D10911" w:rsidRPr="0050601C">
        <w:rPr>
          <w:rFonts w:cs="Tahoma"/>
          <w:szCs w:val="22"/>
          <w:lang w:val="el-GR"/>
        </w:rPr>
        <w:t>ευρώ</w:t>
      </w:r>
      <w:r w:rsidR="00F72E74" w:rsidRPr="0050601C">
        <w:rPr>
          <w:rFonts w:cs="Tahoma"/>
          <w:szCs w:val="22"/>
          <w:lang w:val="el-GR"/>
        </w:rPr>
        <w:t xml:space="preserve"> και </w:t>
      </w:r>
      <w:r w:rsidR="00D10911" w:rsidRPr="0050601C">
        <w:rPr>
          <w:rFonts w:cs="Tahoma"/>
          <w:szCs w:val="22"/>
          <w:lang w:val="el-GR"/>
        </w:rPr>
        <w:t>μηδέν</w:t>
      </w:r>
      <w:r w:rsidR="00FD1117" w:rsidRPr="0050601C">
        <w:rPr>
          <w:rFonts w:cs="Tahoma"/>
          <w:szCs w:val="22"/>
          <w:lang w:val="el-GR"/>
        </w:rPr>
        <w:t xml:space="preserve"> </w:t>
      </w:r>
      <w:r w:rsidR="00F72E74" w:rsidRPr="0050601C">
        <w:rPr>
          <w:rFonts w:cs="Tahoma"/>
          <w:szCs w:val="22"/>
          <w:lang w:val="el-GR"/>
        </w:rPr>
        <w:t>λεπτά του ευρώ (</w:t>
      </w:r>
      <w:r w:rsidR="00D10911" w:rsidRPr="0050601C">
        <w:rPr>
          <w:rFonts w:cs="Tahoma"/>
          <w:b/>
          <w:bCs/>
          <w:szCs w:val="22"/>
          <w:lang w:val="el-GR"/>
        </w:rPr>
        <w:t>€</w:t>
      </w:r>
      <w:r w:rsidR="00C6766B">
        <w:rPr>
          <w:rFonts w:cs="Tahoma"/>
          <w:b/>
          <w:bCs/>
          <w:szCs w:val="22"/>
          <w:lang w:val="el-GR"/>
        </w:rPr>
        <w:t>3</w:t>
      </w:r>
      <w:r w:rsidR="00B04B99" w:rsidRPr="0050601C">
        <w:rPr>
          <w:rFonts w:cs="Tahoma"/>
          <w:b/>
          <w:bCs/>
          <w:szCs w:val="22"/>
          <w:lang w:val="el-GR"/>
        </w:rPr>
        <w:t>.</w:t>
      </w:r>
      <w:r w:rsidR="00760A89" w:rsidRPr="0050601C">
        <w:rPr>
          <w:rFonts w:cs="Tahoma"/>
          <w:b/>
          <w:bCs/>
          <w:szCs w:val="22"/>
          <w:lang w:val="el-GR"/>
        </w:rPr>
        <w:t>000</w:t>
      </w:r>
      <w:r w:rsidR="00D10911" w:rsidRPr="0050601C">
        <w:rPr>
          <w:rFonts w:cs="Tahoma"/>
          <w:b/>
          <w:bCs/>
          <w:szCs w:val="22"/>
          <w:lang w:val="el-GR"/>
        </w:rPr>
        <w:t>,00</w:t>
      </w:r>
      <w:r w:rsidRPr="0050601C">
        <w:rPr>
          <w:rFonts w:cs="Tahoma"/>
          <w:lang w:val="el-GR"/>
        </w:rPr>
        <w:t>)</w:t>
      </w:r>
      <w:r w:rsidRPr="0050601C">
        <w:rPr>
          <w:rFonts w:cs="Tahoma"/>
          <w:szCs w:val="22"/>
          <w:lang w:val="el-GR"/>
        </w:rPr>
        <w:t>.</w:t>
      </w:r>
    </w:p>
    <w:p w14:paraId="4286A7DF"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6E494525"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 xml:space="preserve">της παρ. </w:t>
      </w:r>
      <w:r w:rsidR="00061ADD" w:rsidRPr="00155B45">
        <w:rPr>
          <w:rFonts w:cs="Tahoma"/>
          <w:bCs/>
          <w:szCs w:val="22"/>
          <w:lang w:val="el-GR"/>
        </w:rPr>
        <w:fldChar w:fldCharType="begin"/>
      </w:r>
      <w:r w:rsidR="00061ADD" w:rsidRPr="00155B45">
        <w:rPr>
          <w:rFonts w:cs="Tahoma"/>
          <w:bCs/>
          <w:szCs w:val="22"/>
          <w:lang w:val="el-GR"/>
        </w:rPr>
        <w:instrText xml:space="preserve"> REF _Ref496542431 \r \h </w:instrText>
      </w:r>
      <w:r w:rsidR="00DF02B0" w:rsidRPr="00155B45">
        <w:rPr>
          <w:rFonts w:cs="Tahoma"/>
          <w:bCs/>
          <w:szCs w:val="22"/>
          <w:lang w:val="el-GR"/>
        </w:rPr>
        <w:instrText xml:space="preserve"> \* MERGEFORMAT </w:instrText>
      </w:r>
      <w:r w:rsidR="00061ADD" w:rsidRPr="00155B45">
        <w:rPr>
          <w:rFonts w:cs="Tahoma"/>
          <w:bCs/>
          <w:szCs w:val="22"/>
          <w:lang w:val="el-GR"/>
        </w:rPr>
      </w:r>
      <w:r w:rsidR="00061ADD" w:rsidRPr="00155B45">
        <w:rPr>
          <w:rFonts w:cs="Tahoma"/>
          <w:bCs/>
          <w:szCs w:val="22"/>
          <w:lang w:val="el-GR"/>
        </w:rPr>
        <w:fldChar w:fldCharType="separate"/>
      </w:r>
      <w:r w:rsidR="00654356">
        <w:rPr>
          <w:rFonts w:cs="Tahoma"/>
          <w:bCs/>
          <w:szCs w:val="22"/>
          <w:lang w:val="el-GR"/>
        </w:rPr>
        <w:t>2.4.5</w:t>
      </w:r>
      <w:r w:rsidR="00061ADD" w:rsidRPr="00155B45">
        <w:rPr>
          <w:rFonts w:cs="Tahoma"/>
          <w:bCs/>
          <w:szCs w:val="22"/>
          <w:lang w:val="el-GR"/>
        </w:rPr>
        <w:fldChar w:fldCharType="end"/>
      </w:r>
      <w:r w:rsidRPr="00155B45">
        <w:rPr>
          <w:rFonts w:cs="Tahoma"/>
          <w:bCs/>
          <w:szCs w:val="22"/>
          <w:lang w:val="el-GR"/>
        </w:rPr>
        <w:t xml:space="preserve">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591F3897"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5435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B63D802" w14:textId="77777777" w:rsidR="002B191C" w:rsidRPr="00155B45" w:rsidRDefault="002B191C" w:rsidP="00155B45">
      <w:pPr>
        <w:spacing w:before="0" w:line="252" w:lineRule="auto"/>
        <w:rPr>
          <w:rFonts w:cs="Tahoma"/>
          <w:b/>
          <w:bCs/>
          <w:szCs w:val="22"/>
          <w:lang w:val="el-GR"/>
        </w:rPr>
      </w:pPr>
    </w:p>
    <w:p w14:paraId="7062A42F"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lastRenderedPageBreak/>
        <w:t>2.2.2.2.</w:t>
      </w:r>
      <w:r w:rsidRPr="00155B45">
        <w:rPr>
          <w:rFonts w:cs="Tahoma"/>
          <w:b/>
          <w:szCs w:val="22"/>
          <w:lang w:val="el-GR"/>
        </w:rPr>
        <w:t xml:space="preserve"> </w:t>
      </w:r>
      <w:r w:rsidRPr="00155B45">
        <w:rPr>
          <w:rFonts w:cs="Tahoma"/>
          <w:szCs w:val="22"/>
          <w:lang w:val="el-GR"/>
        </w:rPr>
        <w:t xml:space="preserve">Η εγγύηση συμμετοχής επιστρέφεται στον ανάδοχο με την προσκόμιση της εγγύησης καλής εκτέλεσης. </w:t>
      </w:r>
    </w:p>
    <w:p w14:paraId="134188CD" w14:textId="77777777" w:rsidR="008338F0" w:rsidRPr="00155B45"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 </w:t>
      </w:r>
      <w:r w:rsidRPr="00155B45">
        <w:rPr>
          <w:rFonts w:cs="Tahoma"/>
          <w:szCs w:val="22"/>
          <w:lang w:val="el-GR"/>
        </w:rPr>
        <w:t xml:space="preserve">: </w:t>
      </w:r>
    </w:p>
    <w:p w14:paraId="5429DF56" w14:textId="77777777" w:rsidR="008338F0" w:rsidRPr="00155B45" w:rsidRDefault="003355E7" w:rsidP="00155B45">
      <w:pPr>
        <w:spacing w:before="0" w:line="252" w:lineRule="auto"/>
        <w:rPr>
          <w:rFonts w:cs="Tahoma"/>
          <w:szCs w:val="22"/>
          <w:lang w:val="el-GR"/>
        </w:rPr>
      </w:pPr>
      <w:bookmarkStart w:id="65" w:name="_Hlk6500430"/>
      <w:r w:rsidRPr="00155B45">
        <w:rPr>
          <w:rFonts w:cs="Tahoma"/>
          <w:szCs w:val="22"/>
          <w:lang w:val="el-GR"/>
        </w:rPr>
        <w:t>α</w:t>
      </w:r>
      <w:r w:rsidR="00A2073E">
        <w:rPr>
          <w:rFonts w:cs="Tahoma"/>
          <w:szCs w:val="22"/>
          <w:lang w:val="el-GR"/>
        </w:rPr>
        <w:t>α</w:t>
      </w:r>
      <w:r w:rsidRPr="00155B45">
        <w:rPr>
          <w:rFonts w:cs="Tahoma"/>
          <w:szCs w:val="22"/>
          <w:lang w:val="el-GR"/>
        </w:rPr>
        <w:t xml:space="preserve">) την άπρακτη πάροδο της προθεσμίας άσκησης </w:t>
      </w:r>
      <w:r w:rsidR="00A70112" w:rsidRPr="00155B45">
        <w:rPr>
          <w:rFonts w:cs="Tahoma"/>
          <w:szCs w:val="22"/>
          <w:lang w:val="el-GR"/>
        </w:rPr>
        <w:t xml:space="preserve">ενδικοφανούς προσφυγής </w:t>
      </w:r>
      <w:r w:rsidRPr="00155B45">
        <w:rPr>
          <w:rFonts w:cs="Tahoma"/>
          <w:szCs w:val="22"/>
          <w:lang w:val="el-GR"/>
        </w:rPr>
        <w:t>ή την έκδοση απόφασης επί ασκηθείσας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569CF4A" w14:textId="54748481" w:rsidR="00A2073E" w:rsidRDefault="003355E7" w:rsidP="00155B45">
      <w:pPr>
        <w:spacing w:before="0" w:line="252" w:lineRule="auto"/>
        <w:rPr>
          <w:rFonts w:cs="Tahoma"/>
          <w:szCs w:val="22"/>
          <w:lang w:val="el-GR"/>
        </w:rPr>
      </w:pPr>
      <w:r w:rsidRPr="00155B45">
        <w:rPr>
          <w:rFonts w:cs="Tahoma"/>
          <w:szCs w:val="22"/>
          <w:lang w:val="el-GR"/>
        </w:rPr>
        <w:t>β</w:t>
      </w:r>
      <w:r w:rsidR="00A2073E">
        <w:rPr>
          <w:rFonts w:cs="Tahoma"/>
          <w:szCs w:val="22"/>
          <w:lang w:val="el-GR"/>
        </w:rPr>
        <w:t>β</w:t>
      </w:r>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332CD62B" w14:textId="523CD941" w:rsidR="00510D76" w:rsidRPr="00155B45" w:rsidRDefault="00510D76" w:rsidP="00155B45">
      <w:pPr>
        <w:spacing w:before="0" w:line="252" w:lineRule="auto"/>
        <w:rPr>
          <w:rFonts w:cs="Tahoma"/>
          <w:lang w:val="el-GR"/>
        </w:rPr>
      </w:pPr>
      <w:bookmarkStart w:id="66" w:name="_Hlk9419416"/>
      <w:bookmarkEnd w:id="65"/>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A20FD2C"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3E9D5AC0" w14:textId="77777777" w:rsidR="00510D76" w:rsidRPr="00155B45" w:rsidRDefault="00510D76" w:rsidP="00155B45">
      <w:pPr>
        <w:spacing w:before="0" w:line="252" w:lineRule="auto"/>
        <w:rPr>
          <w:rFonts w:cs="Tahoma"/>
          <w:szCs w:val="22"/>
          <w:lang w:val="el-GR"/>
        </w:rPr>
      </w:pPr>
      <w:r w:rsidRPr="00155B4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66"/>
    <w:p w14:paraId="1F9539A7" w14:textId="71BCB28C" w:rsidR="008338F0" w:rsidRPr="00155B45" w:rsidRDefault="003355E7" w:rsidP="007F19EA">
      <w:pPr>
        <w:rPr>
          <w:rFonts w:cs="Tahoma"/>
          <w:szCs w:val="22"/>
          <w:lang w:val="el-GR"/>
        </w:rPr>
      </w:pPr>
      <w:r w:rsidRPr="00155B45">
        <w:rPr>
          <w:rStyle w:val="Heading4Char"/>
          <w:rFonts w:ascii="Tahoma" w:hAnsi="Tahoma" w:cs="Tahoma"/>
          <w:sz w:val="22"/>
          <w:szCs w:val="22"/>
          <w:lang w:val="el-GR"/>
        </w:rPr>
        <w:t>2.2.2.3.</w:t>
      </w:r>
      <w:r w:rsidRPr="00155B45">
        <w:rPr>
          <w:rFonts w:cs="Tahoma"/>
          <w:szCs w:val="22"/>
          <w:lang w:val="el-GR"/>
        </w:rPr>
        <w:t xml:space="preserve"> </w:t>
      </w:r>
      <w:r w:rsidR="00A2073E" w:rsidRPr="00603221">
        <w:rPr>
          <w:rFonts w:cs="Tahoma"/>
          <w:szCs w:val="22"/>
          <w:lang w:val="el-GR"/>
        </w:rPr>
        <w:t xml:space="preserve">Η εγγύηση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rsidR="00A2073E" w:rsidRPr="00603221">
        <w:rPr>
          <w:rFonts w:cs="Tahoma"/>
          <w:szCs w:val="22"/>
          <w:lang w:val="el-GR"/>
        </w:rPr>
        <w:fldChar w:fldCharType="begin"/>
      </w:r>
      <w:r w:rsidR="00A2073E" w:rsidRPr="00603221">
        <w:rPr>
          <w:rFonts w:cs="Tahoma"/>
          <w:szCs w:val="22"/>
          <w:lang w:val="el-GR"/>
        </w:rPr>
        <w:instrText xml:space="preserve"> REF _Ref496541742 \r \h </w:instrText>
      </w:r>
      <w:r w:rsidR="00A2073E" w:rsidRPr="006719D5">
        <w:rPr>
          <w:rFonts w:cs="Tahoma"/>
          <w:szCs w:val="22"/>
          <w:lang w:val="el-GR"/>
        </w:rPr>
        <w:instrText xml:space="preserve"> \* MERGEFORMAT </w:instrText>
      </w:r>
      <w:r w:rsidR="00A2073E" w:rsidRPr="00603221">
        <w:rPr>
          <w:rFonts w:cs="Tahoma"/>
          <w:szCs w:val="22"/>
          <w:lang w:val="el-GR"/>
        </w:rPr>
      </w:r>
      <w:r w:rsidR="00A2073E" w:rsidRPr="00603221">
        <w:rPr>
          <w:rFonts w:cs="Tahoma"/>
          <w:szCs w:val="22"/>
          <w:lang w:val="el-GR"/>
        </w:rPr>
        <w:fldChar w:fldCharType="separate"/>
      </w:r>
      <w:r w:rsidR="00654356">
        <w:rPr>
          <w:rFonts w:cs="Tahoma"/>
          <w:szCs w:val="22"/>
          <w:lang w:val="el-GR"/>
        </w:rPr>
        <w:t>0</w:t>
      </w:r>
      <w:r w:rsidR="00A2073E" w:rsidRPr="00603221">
        <w:rPr>
          <w:rFonts w:cs="Tahoma"/>
          <w:szCs w:val="22"/>
          <w:lang w:val="el-GR"/>
        </w:rPr>
        <w:fldChar w:fldCharType="end"/>
      </w:r>
      <w:r w:rsidR="00A2073E" w:rsidRPr="00603221">
        <w:rPr>
          <w:rFonts w:cs="Tahoma"/>
          <w:szCs w:val="22"/>
          <w:lang w:val="el-GR"/>
        </w:rPr>
        <w:t xml:space="preserve"> έως </w:t>
      </w:r>
      <w:r w:rsidR="00A2073E" w:rsidRPr="00603221">
        <w:rPr>
          <w:rFonts w:cs="Tahoma"/>
          <w:szCs w:val="22"/>
          <w:lang w:val="el-GR"/>
        </w:rPr>
        <w:fldChar w:fldCharType="begin"/>
      </w:r>
      <w:r w:rsidR="00A2073E" w:rsidRPr="00603221">
        <w:rPr>
          <w:rFonts w:cs="Tahoma"/>
          <w:szCs w:val="22"/>
          <w:lang w:val="el-GR"/>
        </w:rPr>
        <w:instrText xml:space="preserve"> REF _Ref496541700 \r \h </w:instrText>
      </w:r>
      <w:r w:rsidR="00A2073E" w:rsidRPr="006719D5">
        <w:rPr>
          <w:rFonts w:cs="Tahoma"/>
          <w:szCs w:val="22"/>
          <w:lang w:val="el-GR"/>
        </w:rPr>
        <w:instrText xml:space="preserve"> \* MERGEFORMAT </w:instrText>
      </w:r>
      <w:r w:rsidR="00A2073E" w:rsidRPr="00603221">
        <w:rPr>
          <w:rFonts w:cs="Tahoma"/>
          <w:szCs w:val="22"/>
          <w:lang w:val="el-GR"/>
        </w:rPr>
      </w:r>
      <w:r w:rsidR="00A2073E" w:rsidRPr="00603221">
        <w:rPr>
          <w:rFonts w:cs="Tahoma"/>
          <w:szCs w:val="22"/>
          <w:lang w:val="el-GR"/>
        </w:rPr>
        <w:fldChar w:fldCharType="separate"/>
      </w:r>
      <w:r w:rsidR="00654356">
        <w:rPr>
          <w:rFonts w:cs="Tahoma"/>
          <w:szCs w:val="22"/>
          <w:lang w:val="el-GR"/>
        </w:rPr>
        <w:t>0</w:t>
      </w:r>
      <w:r w:rsidR="00A2073E" w:rsidRPr="00603221">
        <w:rPr>
          <w:rFonts w:cs="Tahoma"/>
          <w:szCs w:val="22"/>
          <w:lang w:val="el-GR"/>
        </w:rP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A2073E">
        <w:rPr>
          <w:rFonts w:cs="Tahoma"/>
          <w:szCs w:val="22"/>
          <w:lang w:val="el-GR"/>
        </w:rPr>
        <w:fldChar w:fldCharType="begin"/>
      </w:r>
      <w:r w:rsidR="00A2073E">
        <w:rPr>
          <w:rFonts w:cs="Tahoma"/>
          <w:szCs w:val="22"/>
          <w:lang w:val="el-GR"/>
        </w:rPr>
        <w:instrText xml:space="preserve"> REF _Ref496541356 \r \h </w:instrText>
      </w:r>
      <w:r w:rsidR="00A2073E">
        <w:rPr>
          <w:rFonts w:cs="Tahoma"/>
          <w:szCs w:val="22"/>
          <w:lang w:val="el-GR"/>
        </w:rPr>
      </w:r>
      <w:r w:rsidR="00A2073E">
        <w:rPr>
          <w:rFonts w:cs="Tahoma"/>
          <w:szCs w:val="22"/>
          <w:lang w:val="el-GR"/>
        </w:rPr>
        <w:fldChar w:fldCharType="separate"/>
      </w:r>
      <w:r w:rsidR="00654356">
        <w:rPr>
          <w:rFonts w:cs="Tahoma"/>
          <w:szCs w:val="22"/>
          <w:lang w:val="el-GR"/>
        </w:rPr>
        <w:t>0</w:t>
      </w:r>
      <w:r w:rsidR="00A2073E">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155B45" w:rsidRDefault="00C960CF" w:rsidP="00155B45">
      <w:pPr>
        <w:spacing w:before="0" w:line="252" w:lineRule="auto"/>
        <w:rPr>
          <w:rFonts w:cs="Tahoma"/>
          <w:szCs w:val="22"/>
          <w:lang w:val="el-GR"/>
        </w:rPr>
      </w:pPr>
    </w:p>
    <w:p w14:paraId="13958298" w14:textId="67FE4476" w:rsidR="008338F0" w:rsidRPr="00A733EF" w:rsidRDefault="00A733EF" w:rsidP="00A733EF">
      <w:pPr>
        <w:pStyle w:val="3"/>
        <w:rPr>
          <w:rFonts w:ascii="Tahoma" w:hAnsi="Tahoma" w:cs="Tahoma"/>
          <w:lang w:val="el-GR"/>
        </w:rPr>
      </w:pPr>
      <w:bookmarkStart w:id="67" w:name="_Ref496541356"/>
      <w:bookmarkStart w:id="68" w:name="_Ref496541742"/>
      <w:bookmarkStart w:id="69" w:name="_Ref496541775"/>
      <w:bookmarkStart w:id="70" w:name="_Ref496541863"/>
      <w:bookmarkStart w:id="71" w:name="_Toc43378444"/>
      <w:bookmarkStart w:id="72" w:name="_Toc119587143"/>
      <w:r w:rsidRPr="00A733EF">
        <w:rPr>
          <w:rFonts w:ascii="Tahoma" w:hAnsi="Tahoma" w:cs="Tahoma"/>
          <w:lang w:val="el-GR"/>
        </w:rPr>
        <w:t xml:space="preserve">2.2.3 </w:t>
      </w:r>
      <w:r w:rsidR="003355E7" w:rsidRPr="00A733EF">
        <w:rPr>
          <w:rFonts w:ascii="Tahoma" w:hAnsi="Tahoma" w:cs="Tahoma"/>
          <w:lang w:val="el-GR"/>
        </w:rPr>
        <w:t>Λόγοι αποκλεισμού</w:t>
      </w:r>
      <w:bookmarkEnd w:id="67"/>
      <w:bookmarkEnd w:id="68"/>
      <w:bookmarkEnd w:id="69"/>
      <w:bookmarkEnd w:id="70"/>
      <w:bookmarkEnd w:id="71"/>
      <w:bookmarkEnd w:id="72"/>
      <w:r w:rsidR="003355E7" w:rsidRPr="00A733EF">
        <w:rPr>
          <w:rFonts w:ascii="Tahoma" w:hAnsi="Tahoma" w:cs="Tahoma"/>
          <w:lang w:val="el-GR"/>
        </w:rPr>
        <w:t xml:space="preserve"> </w:t>
      </w:r>
    </w:p>
    <w:p w14:paraId="69BFBB70"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155B45" w:rsidRDefault="00D10911" w:rsidP="00155B45">
      <w:pPr>
        <w:spacing w:before="0" w:line="252" w:lineRule="auto"/>
        <w:rPr>
          <w:rFonts w:cs="Tahoma"/>
          <w:szCs w:val="22"/>
          <w:lang w:val="el-GR"/>
        </w:rPr>
      </w:pPr>
    </w:p>
    <w:p w14:paraId="755010CA" w14:textId="77777777" w:rsidR="00CE56BF" w:rsidRPr="00CE56BF" w:rsidRDefault="00E1337D"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73" w:name="_Ref496540567"/>
      <w:r w:rsidRPr="00CE56BF">
        <w:rPr>
          <w:rFonts w:cs="Tahoma"/>
          <w:szCs w:val="22"/>
          <w:lang w:val="el-GR"/>
        </w:rPr>
        <w:lastRenderedPageBreak/>
        <w:t xml:space="preserve"> </w:t>
      </w:r>
      <w:bookmarkStart w:id="74" w:name="_Ref45905457"/>
      <w:r w:rsidR="003355E7" w:rsidRPr="00CE56BF">
        <w:rPr>
          <w:rFonts w:cs="Tahoma"/>
          <w:szCs w:val="22"/>
          <w:lang w:val="el-GR"/>
        </w:rPr>
        <w:t xml:space="preserve">Όταν υπάρχει σε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73"/>
    <w:bookmarkEnd w:id="74"/>
    <w:p w14:paraId="1BA10567" w14:textId="77777777" w:rsidR="00A83289" w:rsidRPr="00CE56BF"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71C1C522" w14:textId="70470DFF" w:rsidR="00A83289" w:rsidRDefault="003355E7" w:rsidP="00155B45">
      <w:pPr>
        <w:spacing w:before="0" w:line="252" w:lineRule="auto"/>
        <w:rPr>
          <w:rFonts w:cs="Tahoma"/>
          <w:szCs w:val="22"/>
          <w:lang w:val="el-GR"/>
        </w:rPr>
      </w:pPr>
      <w:r w:rsidRPr="00155B45">
        <w:rPr>
          <w:rFonts w:cs="Tahoma"/>
          <w:szCs w:val="22"/>
          <w:lang w:val="el-GR"/>
        </w:rPr>
        <w:t xml:space="preserve"> 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77DCE0BB" w14:textId="5ADF2D37" w:rsidR="00A83289" w:rsidRPr="00105242" w:rsidRDefault="003355E7" w:rsidP="000D658E">
      <w:pPr>
        <w:spacing w:before="0" w:line="252" w:lineRule="auto"/>
        <w:rPr>
          <w:rFonts w:cs="Tahoma"/>
          <w:szCs w:val="22"/>
          <w:lang w:val="el-GR"/>
        </w:rPr>
      </w:pPr>
      <w:r w:rsidRPr="00155B45">
        <w:rPr>
          <w:rFonts w:cs="Tahoma"/>
          <w:szCs w:val="22"/>
          <w:lang w:val="el-GR"/>
        </w:rPr>
        <w:t xml:space="preserve"> 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C308F54" w14:textId="74212A03" w:rsidR="00A83289" w:rsidRDefault="003355E7" w:rsidP="00155B45">
      <w:pPr>
        <w:spacing w:before="0" w:line="252" w:lineRule="auto"/>
        <w:rPr>
          <w:rFonts w:cs="Tahoma"/>
          <w:szCs w:val="22"/>
          <w:lang w:val="el-GR"/>
        </w:rPr>
      </w:pPr>
      <w:r w:rsidRPr="00155B45">
        <w:rPr>
          <w:rFonts w:cs="Tahoma"/>
          <w:szCs w:val="22"/>
          <w:lang w:val="el-GR"/>
        </w:rPr>
        <w:t xml:space="preserve"> 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27076798"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 xml:space="preserve">(ΕΕ) 2015/849 του Ευρωπαϊκού Κοινοβουλίου και του Συμβουλίου, της 20ης Μαΐου 2015, σχετικά με την πρόληψη της χρησιμοποίησης του </w:t>
      </w:r>
      <w:r w:rsidR="00A83289" w:rsidRPr="00105242">
        <w:rPr>
          <w:rFonts w:cs="Tahoma"/>
          <w:szCs w:val="22"/>
          <w:lang w:val="el-GR"/>
        </w:rPr>
        <w:lastRenderedPageBreak/>
        <w:t>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332C4AD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4540F4C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4E94B113"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Pr>
          <w:lang w:val="el-GR"/>
        </w:rPr>
        <w:t xml:space="preserve"> </w:t>
      </w:r>
    </w:p>
    <w:p w14:paraId="4DB4C22F" w14:textId="29D700D0"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2A8A6F53"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1BDD8C5C" w14:textId="77777777" w:rsidR="00A83289" w:rsidRDefault="00E87EA9" w:rsidP="00155B45">
      <w:pPr>
        <w:suppressAutoHyphens w:val="0"/>
        <w:spacing w:before="0" w:line="252" w:lineRule="auto"/>
        <w:rPr>
          <w:rFonts w:cs="Tahoma"/>
          <w:szCs w:val="22"/>
          <w:lang w:val="el-GR"/>
        </w:rPr>
      </w:pPr>
      <w:r w:rsidRPr="00155B45">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55B45">
        <w:rPr>
          <w:rFonts w:cs="Tahoma"/>
          <w:szCs w:val="22"/>
          <w:lang w:val="el-GR"/>
        </w:rPr>
        <w:t>.</w:t>
      </w:r>
    </w:p>
    <w:p w14:paraId="1D5E6AA8" w14:textId="77777777" w:rsidR="00E87EA9" w:rsidRPr="00155B45" w:rsidRDefault="00E87EA9" w:rsidP="00155B45">
      <w:pPr>
        <w:suppressAutoHyphens w:val="0"/>
        <w:spacing w:before="0" w:line="252" w:lineRule="auto"/>
        <w:rPr>
          <w:rFonts w:cs="Tahoma"/>
          <w:b/>
          <w:bCs/>
          <w:szCs w:val="22"/>
          <w:lang w:val="el-GR"/>
        </w:rPr>
      </w:pPr>
      <w:r w:rsidRPr="00155B45">
        <w:rPr>
          <w:rFonts w:cs="Tahoma"/>
          <w:szCs w:val="22"/>
          <w:lang w:val="el-GR"/>
        </w:rPr>
        <w:t xml:space="preserve"> </w:t>
      </w:r>
    </w:p>
    <w:p w14:paraId="4A2E8293" w14:textId="77777777" w:rsidR="005A0ACC" w:rsidRPr="00155B45" w:rsidRDefault="000326F6"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75" w:name="_Ref503518036"/>
      <w:r w:rsidRPr="00155B45">
        <w:rPr>
          <w:rFonts w:cs="Tahoma"/>
          <w:szCs w:val="22"/>
          <w:lang w:val="el-GR"/>
        </w:rPr>
        <w:t>Σ</w:t>
      </w:r>
      <w:r w:rsidR="005A0ACC" w:rsidRPr="00155B45">
        <w:rPr>
          <w:rFonts w:cs="Tahoma"/>
          <w:szCs w:val="22"/>
          <w:lang w:val="el-GR"/>
        </w:rPr>
        <w:t>τις ακόλουθες περιπτώσεις</w:t>
      </w:r>
      <w:bookmarkEnd w:id="75"/>
      <w:r w:rsidR="005A0ACC" w:rsidRPr="00155B45">
        <w:rPr>
          <w:rFonts w:cs="Tahoma"/>
          <w:szCs w:val="22"/>
          <w:lang w:val="el-GR"/>
        </w:rPr>
        <w:t xml:space="preserve"> </w:t>
      </w:r>
    </w:p>
    <w:p w14:paraId="75542F8B" w14:textId="77777777"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55B45">
        <w:rPr>
          <w:rFonts w:cs="Tahoma"/>
          <w:szCs w:val="22"/>
          <w:lang w:val="el-GR"/>
        </w:rPr>
        <w:t>α)</w:t>
      </w:r>
      <w:r w:rsidR="003355E7" w:rsidRPr="00155B45">
        <w:rPr>
          <w:rFonts w:cs="Tahoma"/>
          <w:szCs w:val="22"/>
          <w:lang w:val="el-GR"/>
        </w:rPr>
        <w:t xml:space="preserve"> </w:t>
      </w:r>
      <w:bookmarkStart w:id="76" w:name="_Ref496540642"/>
      <w:r w:rsidR="003355E7" w:rsidRPr="00155B45">
        <w:rPr>
          <w:rFonts w:cs="Tahoma"/>
          <w:szCs w:val="22"/>
          <w:lang w:val="el-GR"/>
        </w:rPr>
        <w:t xml:space="preserve">Όταν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39B0E826"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76"/>
      <w:r w:rsidR="003355E7" w:rsidRPr="00155B45">
        <w:rPr>
          <w:rFonts w:cs="Tahoma"/>
          <w:i/>
          <w:szCs w:val="22"/>
          <w:lang w:val="el-GR"/>
        </w:rPr>
        <w:t>.</w:t>
      </w:r>
    </w:p>
    <w:p w14:paraId="52C6CEFF" w14:textId="77777777"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6C17A2" w:rsidRDefault="00A83289" w:rsidP="008B6839">
      <w:pPr>
        <w:spacing w:before="0" w:line="252" w:lineRule="auto"/>
        <w:rPr>
          <w:rFonts w:cs="Tahoma"/>
          <w:szCs w:val="22"/>
          <w:lang w:val="el-GR"/>
        </w:rPr>
      </w:pPr>
      <w:r w:rsidRPr="007213D0">
        <w:rPr>
          <w:szCs w:val="22"/>
          <w:lang w:val="el-GR" w:eastAsia="el-GR"/>
        </w:rPr>
        <w:lastRenderedPageBreak/>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155B45"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Pr>
          <w:rFonts w:cs="Tahoma"/>
          <w:szCs w:val="22"/>
          <w:lang w:val="el-GR"/>
        </w:rPr>
        <w:t xml:space="preserve">τους </w:t>
      </w:r>
      <w:r w:rsidR="00A83289">
        <w:rPr>
          <w:lang w:val="el-GR"/>
        </w:rPr>
        <w:t>στο μέτρο που τηρεί τους όρους του δεσμευτικού κανονισμού</w:t>
      </w:r>
      <w:r w:rsidRPr="006C17A2">
        <w:rPr>
          <w:rFonts w:cs="Tahoma"/>
          <w:szCs w:val="22"/>
          <w:lang w:val="el-GR"/>
        </w:rPr>
        <w:t>.</w:t>
      </w:r>
      <w:r w:rsidRPr="00155B45">
        <w:rPr>
          <w:rFonts w:cs="Tahoma"/>
          <w:szCs w:val="22"/>
          <w:lang w:val="el-GR"/>
        </w:rPr>
        <w:t xml:space="preserve"> </w:t>
      </w:r>
    </w:p>
    <w:p w14:paraId="29EBD941" w14:textId="77777777" w:rsidR="00100156" w:rsidRPr="00155B45" w:rsidRDefault="00100156" w:rsidP="00155B45">
      <w:pPr>
        <w:pStyle w:val="af7"/>
        <w:spacing w:before="0" w:line="252" w:lineRule="auto"/>
        <w:rPr>
          <w:rFonts w:cs="Tahoma"/>
          <w:strike/>
          <w:szCs w:val="22"/>
          <w:lang w:val="el-GR"/>
        </w:rPr>
      </w:pPr>
    </w:p>
    <w:p w14:paraId="57FA5287" w14:textId="77777777" w:rsidR="00B04AF3"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77" w:name="_Ref496540586"/>
      <w:r w:rsidRPr="00155B4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7"/>
    </w:p>
    <w:p w14:paraId="393CDC8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6EE639C8" w14:textId="77777777"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0D658E">
        <w:rPr>
          <w:rFonts w:cs="Tahoma"/>
          <w:bCs/>
          <w:szCs w:val="22"/>
          <w:lang w:val="el-GR"/>
        </w:rPr>
        <w:t>εκκαθάρισης</w:t>
      </w:r>
      <w:r w:rsidRPr="00155B45">
        <w:rPr>
          <w:rFonts w:cs="Tahoma"/>
          <w:b/>
          <w:szCs w:val="22"/>
          <w:lang w:val="el-GR"/>
        </w:rPr>
        <w:t xml:space="preserve">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114393B6"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062AFDE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54AF721C"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rsidR="00E403E0" w:rsidRPr="00AA44C6">
        <w:rPr>
          <w:rFonts w:cs="Tahoma"/>
          <w:szCs w:val="22"/>
          <w:lang w:val="el-GR"/>
        </w:rPr>
        <w:fldChar w:fldCharType="begin"/>
      </w:r>
      <w:r w:rsidR="00E403E0" w:rsidRPr="00155B45">
        <w:rPr>
          <w:rFonts w:cs="Tahoma"/>
          <w:szCs w:val="22"/>
          <w:lang w:val="el-GR"/>
        </w:rPr>
        <w:instrText xml:space="preserve"> REF _Ref40957856 \h </w:instrText>
      </w:r>
      <w:r w:rsidR="00155B45" w:rsidRPr="00155B45">
        <w:rPr>
          <w:rFonts w:cs="Tahoma"/>
          <w:szCs w:val="22"/>
          <w:lang w:val="el-GR"/>
        </w:rPr>
        <w:instrText xml:space="preserve"> \* MERGEFORMAT </w:instrText>
      </w:r>
      <w:r w:rsidR="00E403E0" w:rsidRPr="00AA44C6">
        <w:rPr>
          <w:rFonts w:cs="Tahoma"/>
          <w:szCs w:val="22"/>
          <w:lang w:val="el-GR"/>
        </w:rPr>
      </w:r>
      <w:r w:rsidR="00E403E0" w:rsidRPr="00AA44C6">
        <w:rPr>
          <w:rFonts w:cs="Tahoma"/>
          <w:szCs w:val="22"/>
          <w:lang w:val="el-GR"/>
        </w:rPr>
        <w:fldChar w:fldCharType="separate"/>
      </w:r>
      <w:r w:rsidR="00654356" w:rsidRPr="00654356">
        <w:rPr>
          <w:rFonts w:cs="Tahoma"/>
          <w:szCs w:val="22"/>
          <w:lang w:val="el-GR"/>
        </w:rPr>
        <w:t>2.2.9.2 Αποδεικτικά</w:t>
      </w:r>
      <w:r w:rsidR="00654356" w:rsidRPr="00654356">
        <w:rPr>
          <w:rFonts w:cs="Tahoma"/>
          <w:lang w:val="el-GR"/>
        </w:rPr>
        <w:t xml:space="preserve"> μέσα </w:t>
      </w:r>
      <w:r w:rsidR="00654356" w:rsidRPr="00654356">
        <w:rPr>
          <w:rFonts w:cs="Tahoma"/>
          <w:szCs w:val="22"/>
          <w:lang w:val="el-GR"/>
        </w:rPr>
        <w:t>- Δικαιολογητικά προσωρινού</w:t>
      </w:r>
      <w:r w:rsidR="00654356" w:rsidRPr="00654356">
        <w:rPr>
          <w:rFonts w:cs="Tahoma"/>
          <w:b/>
          <w:bCs/>
          <w:szCs w:val="22"/>
          <w:lang w:val="el-GR"/>
        </w:rPr>
        <w:t xml:space="preserve"> </w:t>
      </w:r>
      <w:r w:rsidR="00654356" w:rsidRPr="00654356">
        <w:rPr>
          <w:rFonts w:cs="Tahoma"/>
          <w:szCs w:val="22"/>
          <w:lang w:val="el-GR"/>
        </w:rPr>
        <w:t>αναδόχου</w:t>
      </w:r>
      <w:r w:rsidR="00E403E0" w:rsidRPr="00AA44C6">
        <w:rPr>
          <w:rFonts w:cs="Tahoma"/>
          <w:szCs w:val="22"/>
          <w:lang w:val="el-GR"/>
        </w:rP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6E11F210" w14:textId="77777777" w:rsidR="008338F0" w:rsidRPr="00155B45" w:rsidRDefault="003355E7" w:rsidP="00155B45">
      <w:pPr>
        <w:spacing w:before="0" w:line="252" w:lineRule="auto"/>
        <w:rPr>
          <w:rFonts w:cs="Tahoma"/>
          <w:szCs w:val="22"/>
          <w:lang w:val="el-GR"/>
        </w:rPr>
      </w:pPr>
      <w:r w:rsidRPr="00155B45">
        <w:rPr>
          <w:rFonts w:cs="Tahoma"/>
          <w:szCs w:val="22"/>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72EF16BF" w14:textId="77777777" w:rsidR="00D746DB" w:rsidRPr="00D746DB"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έκδοσης πράξης που βεβαιώνει το σχετικό γεγονός.</w:t>
      </w:r>
      <w:r w:rsidRPr="00155B45">
        <w:rPr>
          <w:rFonts w:cs="Tahoma"/>
          <w:color w:val="000000"/>
          <w:szCs w:val="22"/>
          <w:lang w:val="el-GR"/>
        </w:rPr>
        <w:t xml:space="preserve">. </w:t>
      </w:r>
    </w:p>
    <w:p w14:paraId="59488DEE" w14:textId="77777777" w:rsidR="008338F0" w:rsidRPr="000C5E6F"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0C5E6F">
        <w:rPr>
          <w:rFonts w:cs="Tahoma"/>
          <w:b/>
          <w:bCs/>
          <w:szCs w:val="22"/>
          <w:lang w:val="el-GR"/>
        </w:rPr>
        <w:t xml:space="preserve"> </w:t>
      </w:r>
      <w:r w:rsidRPr="000C5E6F">
        <w:rPr>
          <w:rFonts w:cs="Tahoma"/>
          <w:szCs w:val="22"/>
          <w:lang w:val="el-GR"/>
        </w:rPr>
        <w:t xml:space="preserve">Ο </w:t>
      </w:r>
      <w:r w:rsidR="00953E50" w:rsidRPr="000C5E6F">
        <w:rPr>
          <w:rFonts w:cs="Tahoma"/>
          <w:szCs w:val="22"/>
          <w:lang w:val="el-GR"/>
        </w:rPr>
        <w:t>οικονομικός φορέας</w:t>
      </w:r>
      <w:r w:rsidR="00953E50" w:rsidRPr="000C5E6F">
        <w:rPr>
          <w:rFonts w:cs="Tahoma"/>
          <w:lang w:val="el-GR"/>
        </w:rPr>
        <w:t xml:space="preserve"> </w:t>
      </w:r>
      <w:r w:rsidRPr="000C5E6F">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C5E6F">
        <w:rPr>
          <w:rFonts w:cs="Tahoma"/>
          <w:szCs w:val="22"/>
          <w:lang w:val="el-GR"/>
        </w:rPr>
        <w:t xml:space="preserve"> μία από τις ως άνω περιπτώσεις.</w:t>
      </w:r>
    </w:p>
    <w:p w14:paraId="4F79B6B5" w14:textId="2E94B051" w:rsidR="008338F0"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155B45">
        <w:rPr>
          <w:rFonts w:cs="Tahoma"/>
          <w:szCs w:val="22"/>
          <w:lang w:val="el-GR"/>
        </w:rPr>
        <w:t xml:space="preserve"> </w:t>
      </w:r>
      <w:r w:rsidR="00363799" w:rsidRPr="00155B45">
        <w:rPr>
          <w:rFonts w:cs="Tahoma"/>
          <w:szCs w:val="22"/>
          <w:lang w:val="el-GR"/>
        </w:rPr>
        <w:t xml:space="preserve">Ο </w:t>
      </w:r>
      <w:r w:rsidRPr="00155B45">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654356">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w:t>
      </w:r>
      <w:r w:rsidR="00495CDE" w:rsidRPr="00155B45">
        <w:rPr>
          <w:rFonts w:cs="Tahoma"/>
          <w:szCs w:val="22"/>
          <w:lang w:val="el-GR"/>
        </w:rPr>
        <w:fldChar w:fldCharType="begin"/>
      </w:r>
      <w:r w:rsidR="00495CDE" w:rsidRPr="00155B45">
        <w:rPr>
          <w:rFonts w:cs="Tahoma"/>
          <w:szCs w:val="22"/>
          <w:lang w:val="el-GR"/>
        </w:rPr>
        <w:instrText xml:space="preserve"> REF _Ref496540586 \r \h </w:instrText>
      </w:r>
      <w:r w:rsidR="00155B45" w:rsidRPr="00155B45">
        <w:rPr>
          <w:rFonts w:cs="Tahoma"/>
          <w:szCs w:val="22"/>
          <w:lang w:val="el-GR"/>
        </w:rPr>
        <w:instrText xml:space="preserve"> \* MERGEFORMAT </w:instrText>
      </w:r>
      <w:r w:rsidR="00495CDE" w:rsidRPr="00155B45">
        <w:rPr>
          <w:rFonts w:cs="Tahoma"/>
          <w:szCs w:val="22"/>
          <w:lang w:val="el-GR"/>
        </w:rPr>
      </w:r>
      <w:r w:rsidR="00495CDE" w:rsidRPr="00155B45">
        <w:rPr>
          <w:rFonts w:cs="Tahoma"/>
          <w:szCs w:val="22"/>
          <w:lang w:val="el-GR"/>
        </w:rPr>
        <w:fldChar w:fldCharType="separate"/>
      </w:r>
      <w:r w:rsidR="00654356">
        <w:rPr>
          <w:rFonts w:cs="Tahoma"/>
          <w:szCs w:val="22"/>
          <w:lang w:val="el-GR"/>
        </w:rPr>
        <w:t>2.2.3.3</w:t>
      </w:r>
      <w:r w:rsidR="00495CDE" w:rsidRPr="00155B45">
        <w:rPr>
          <w:rFonts w:cs="Tahoma"/>
          <w:szCs w:val="22"/>
          <w:lang w:val="el-GR"/>
        </w:rPr>
        <w:fldChar w:fldCharType="end"/>
      </w:r>
      <w:r w:rsidR="00495CDE" w:rsidRPr="00155B45">
        <w:rPr>
          <w:rFonts w:cs="Tahoma"/>
          <w:szCs w:val="22"/>
          <w:lang w:val="el-GR"/>
        </w:rPr>
        <w:t xml:space="preserve"> </w:t>
      </w:r>
      <w:r w:rsidR="000C5E6F" w:rsidRPr="002A7C7B">
        <w:rPr>
          <w:lang w:val="el-GR"/>
        </w:rPr>
        <w:t>εκτός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color w:val="000000"/>
          <w:szCs w:val="22"/>
          <w:lang w:val="el-GR"/>
        </w:rPr>
      </w:pPr>
      <w:r w:rsidRPr="00155B45">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987ED0"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r w:rsidRPr="00155B45">
        <w:rPr>
          <w:rFonts w:cs="Tahoma"/>
          <w:b/>
          <w:bCs/>
          <w:color w:val="000000"/>
          <w:szCs w:val="22"/>
          <w:lang w:val="el-GR"/>
        </w:rPr>
        <w:t xml:space="preserve"> </w:t>
      </w:r>
      <w:bookmarkStart w:id="78" w:name="_Ref496540821"/>
      <w:r w:rsidR="008F7705" w:rsidRPr="00A04CB0">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FAD8442" w14:textId="5F738077" w:rsidR="00B32C4E"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79" w:name="_Ref496541162"/>
      <w:bookmarkStart w:id="80" w:name="_Ref496541206"/>
      <w:bookmarkStart w:id="81" w:name="_Ref496541230"/>
      <w:bookmarkStart w:id="82" w:name="_Ref496541297"/>
      <w:bookmarkEnd w:id="78"/>
    </w:p>
    <w:p w14:paraId="6D14319D" w14:textId="7D2251C2" w:rsidR="00850B23" w:rsidRDefault="00850B23" w:rsidP="00850B23">
      <w:pPr>
        <w:pStyle w:val="4"/>
        <w:rPr>
          <w:lang w:val="el-GR"/>
        </w:rPr>
      </w:pPr>
      <w:r>
        <w:rPr>
          <w:lang w:val="el-GR"/>
        </w:rPr>
        <w:lastRenderedPageBreak/>
        <w:t>Κριτήρια Ποιοτικής Επιλογής &amp; αποδεικτικά στοιχεία</w:t>
      </w:r>
    </w:p>
    <w:p w14:paraId="28A77112" w14:textId="77777777" w:rsidR="00850B23" w:rsidRPr="00850B23" w:rsidRDefault="00850B23" w:rsidP="000D658E">
      <w:pPr>
        <w:rPr>
          <w:lang w:val="el-GR"/>
        </w:rPr>
      </w:pPr>
    </w:p>
    <w:p w14:paraId="3EB7CD17" w14:textId="117ECA6E" w:rsidR="008338F0" w:rsidRPr="00C7714C" w:rsidRDefault="00C7714C" w:rsidP="00C7714C">
      <w:pPr>
        <w:pStyle w:val="3"/>
        <w:rPr>
          <w:rFonts w:ascii="Tahoma" w:hAnsi="Tahoma" w:cs="Tahoma"/>
          <w:lang w:val="el-GR"/>
        </w:rPr>
      </w:pPr>
      <w:bookmarkStart w:id="83" w:name="_Toc43378445"/>
      <w:bookmarkStart w:id="84" w:name="_Ref115959243"/>
      <w:bookmarkStart w:id="85" w:name="_Toc119587144"/>
      <w:r w:rsidRPr="00C7714C">
        <w:rPr>
          <w:rFonts w:ascii="Tahoma" w:hAnsi="Tahoma" w:cs="Tahoma"/>
          <w:lang w:val="el-GR"/>
        </w:rPr>
        <w:t xml:space="preserve">2.2.4 </w:t>
      </w:r>
      <w:r w:rsidR="003355E7" w:rsidRPr="00C7714C">
        <w:rPr>
          <w:rFonts w:ascii="Tahoma" w:hAnsi="Tahoma" w:cs="Tahoma"/>
          <w:lang w:val="el-GR"/>
        </w:rPr>
        <w:t>Καταλληλόλητα άσκησης επαγγελματικής δραστηριότητας</w:t>
      </w:r>
      <w:bookmarkEnd w:id="79"/>
      <w:bookmarkEnd w:id="80"/>
      <w:bookmarkEnd w:id="81"/>
      <w:bookmarkEnd w:id="82"/>
      <w:bookmarkEnd w:id="83"/>
      <w:bookmarkEnd w:id="84"/>
      <w:bookmarkEnd w:id="85"/>
      <w:r w:rsidR="003355E7" w:rsidRPr="00C7714C">
        <w:rPr>
          <w:rFonts w:ascii="Tahoma" w:hAnsi="Tahoma" w:cs="Tahoma"/>
          <w:lang w:val="el-GR"/>
        </w:rPr>
        <w:t xml:space="preserve"> </w:t>
      </w:r>
    </w:p>
    <w:p w14:paraId="2D26BA3D" w14:textId="7BE68AE9" w:rsidR="00467EB2" w:rsidRPr="00F203A7" w:rsidRDefault="71EE539F" w:rsidP="291BABE6">
      <w:pPr>
        <w:pStyle w:val="aff0"/>
        <w:spacing w:before="0" w:line="252" w:lineRule="auto"/>
        <w:ind w:left="0"/>
        <w:rPr>
          <w:rFonts w:cs="Tahoma"/>
          <w:i/>
          <w:iCs/>
          <w:color w:val="5B9BD5"/>
          <w:lang w:val="el-GR" w:eastAsia="en-US"/>
        </w:rPr>
      </w:pPr>
      <w:r w:rsidRPr="0090486E">
        <w:rPr>
          <w:rFonts w:cs="Tahoma"/>
          <w:b/>
          <w:bCs/>
          <w:lang w:val="el-GR"/>
        </w:rPr>
        <w:t>2.2.4.1</w:t>
      </w:r>
      <w:r w:rsidRPr="0090486E">
        <w:rPr>
          <w:rFonts w:cs="Tahoma"/>
          <w:lang w:val="el-GR"/>
        </w:rPr>
        <w:t xml:space="preserve"> </w:t>
      </w:r>
      <w:r w:rsidR="010839FF" w:rsidRPr="0090486E">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90486E">
        <w:rPr>
          <w:rFonts w:cs="Tahoma"/>
          <w:lang w:val="el-GR"/>
        </w:rPr>
        <w:t>των προς παροχή υπηρεσιών</w:t>
      </w:r>
      <w:r w:rsidR="120C4467" w:rsidRPr="0090486E">
        <w:rPr>
          <w:rFonts w:cs="Tahoma"/>
          <w:lang w:val="el-GR"/>
        </w:rPr>
        <w:t xml:space="preserve">, ήτοι </w:t>
      </w:r>
      <w:r w:rsidR="00467EB2" w:rsidRPr="0090486E">
        <w:rPr>
          <w:rFonts w:cs="Tahoma"/>
          <w:lang w:val="el-GR"/>
        </w:rPr>
        <w:t xml:space="preserve">ανάπτυξη πληροφοριακών συστημάτων </w:t>
      </w:r>
    </w:p>
    <w:p w14:paraId="64D89082" w14:textId="77777777" w:rsidR="00467EB2" w:rsidRDefault="00467EB2" w:rsidP="00467EB2">
      <w:pPr>
        <w:pStyle w:val="aff0"/>
        <w:spacing w:before="0" w:line="252" w:lineRule="auto"/>
        <w:ind w:left="0"/>
        <w:rPr>
          <w:rFonts w:cs="Tahoma"/>
          <w:szCs w:val="22"/>
          <w:lang w:val="el-GR"/>
        </w:rPr>
      </w:pPr>
    </w:p>
    <w:p w14:paraId="3E66E70B" w14:textId="53B5144C" w:rsidR="007E243D" w:rsidRPr="00155B45" w:rsidRDefault="007E243D" w:rsidP="00467EB2">
      <w:pPr>
        <w:pStyle w:val="aff0"/>
        <w:spacing w:before="0" w:line="252" w:lineRule="auto"/>
        <w:ind w:left="0"/>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391708CF" w14:textId="5FF16C89"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w:t>
      </w:r>
      <w:r w:rsidR="00020579">
        <w:rPr>
          <w:rFonts w:cs="Tahoma"/>
          <w:szCs w:val="22"/>
          <w:lang w:val="el-GR"/>
        </w:rPr>
        <w:t xml:space="preserve">από τουλάχιστον ένα μέλος </w:t>
      </w:r>
      <w:r>
        <w:rPr>
          <w:rFonts w:cs="Tahoma"/>
          <w:szCs w:val="22"/>
          <w:lang w:val="el-GR"/>
        </w:rPr>
        <w:t>της ένωσης.</w:t>
      </w:r>
    </w:p>
    <w:p w14:paraId="43B9B0C9" w14:textId="77777777" w:rsidR="006B74DC" w:rsidRPr="00155B45" w:rsidRDefault="006B74DC" w:rsidP="00155B45">
      <w:pPr>
        <w:spacing w:before="0" w:line="252" w:lineRule="auto"/>
        <w:rPr>
          <w:rFonts w:cs="Tahoma"/>
          <w:iCs/>
          <w:szCs w:val="22"/>
          <w:lang w:val="el-GR" w:eastAsia="en-US"/>
        </w:rPr>
      </w:pPr>
    </w:p>
    <w:p w14:paraId="45BFE2B7" w14:textId="751C6CCC" w:rsidR="008338F0" w:rsidRPr="006875E9" w:rsidRDefault="006875E9" w:rsidP="006875E9">
      <w:pPr>
        <w:pStyle w:val="3"/>
        <w:rPr>
          <w:rFonts w:ascii="Tahoma" w:hAnsi="Tahoma" w:cs="Tahoma"/>
          <w:lang w:val="el-GR"/>
        </w:rPr>
      </w:pPr>
      <w:bookmarkStart w:id="86" w:name="_Ref496541309"/>
      <w:bookmarkStart w:id="87" w:name="_Ref496541508"/>
      <w:bookmarkStart w:id="88" w:name="_Toc43378446"/>
      <w:bookmarkStart w:id="89" w:name="_Toc119587145"/>
      <w:r w:rsidRPr="006875E9">
        <w:rPr>
          <w:rFonts w:ascii="Tahoma" w:hAnsi="Tahoma" w:cs="Tahoma"/>
          <w:lang w:val="el-GR"/>
        </w:rPr>
        <w:t xml:space="preserve">2.2.5 </w:t>
      </w:r>
      <w:r w:rsidR="003355E7" w:rsidRPr="006875E9">
        <w:rPr>
          <w:rFonts w:ascii="Tahoma" w:hAnsi="Tahoma" w:cs="Tahoma"/>
          <w:lang w:val="el-GR"/>
        </w:rPr>
        <w:t>Οικονομική και χρηματοοικονομική επάρκεια</w:t>
      </w:r>
      <w:bookmarkEnd w:id="86"/>
      <w:bookmarkEnd w:id="87"/>
      <w:bookmarkEnd w:id="88"/>
      <w:bookmarkEnd w:id="89"/>
    </w:p>
    <w:p w14:paraId="6D695C32" w14:textId="358C42FC" w:rsidR="00B32C4E" w:rsidRPr="000D658E" w:rsidRDefault="010839FF" w:rsidP="54BD68CF">
      <w:pPr>
        <w:pStyle w:val="aff0"/>
        <w:spacing w:before="0" w:line="252" w:lineRule="auto"/>
        <w:ind w:left="0"/>
        <w:rPr>
          <w:rFonts w:cs="Tahoma"/>
          <w:b/>
          <w:bCs/>
          <w:lang w:val="el-GR"/>
        </w:rPr>
      </w:pPr>
      <w:r w:rsidRPr="000D658E">
        <w:rPr>
          <w:rFonts w:cs="Tahoma"/>
          <w:b/>
          <w:bCs/>
          <w:lang w:val="el-GR"/>
        </w:rPr>
        <w:t xml:space="preserve">Οι οικονομικοί φορείς που συμμετέχουν στη διαδικασία σύναψης της παρούσας απαιτείται να έχουν </w:t>
      </w:r>
      <w:r w:rsidR="0095A82F" w:rsidRPr="000D658E">
        <w:rPr>
          <w:rFonts w:cs="Tahoma"/>
          <w:b/>
          <w:bCs/>
          <w:lang w:val="el-GR"/>
        </w:rPr>
        <w:t xml:space="preserve">μέσο γενικό ετήσιο κύκλο εργασιών για τις τρεις </w:t>
      </w:r>
      <w:r w:rsidR="00B2384F">
        <w:rPr>
          <w:rFonts w:cs="Tahoma"/>
          <w:b/>
          <w:bCs/>
          <w:lang w:val="el-GR"/>
        </w:rPr>
        <w:t xml:space="preserve">(3) </w:t>
      </w:r>
      <w:r w:rsidR="0095A82F" w:rsidRPr="000D658E">
        <w:rPr>
          <w:rFonts w:cs="Tahoma"/>
          <w:b/>
          <w:bCs/>
          <w:lang w:val="el-GR"/>
        </w:rPr>
        <w:t>τελευταίες οικονομικές χρήσεις ή</w:t>
      </w:r>
      <w:r w:rsidR="67127ED5" w:rsidRPr="000D658E">
        <w:rPr>
          <w:rFonts w:cs="Tahoma"/>
          <w:b/>
          <w:bCs/>
          <w:lang w:val="el-GR"/>
        </w:rPr>
        <w:t>,</w:t>
      </w:r>
      <w:r w:rsidR="2EA053EB" w:rsidRPr="000D658E">
        <w:rPr>
          <w:rFonts w:cs="Tahoma"/>
          <w:b/>
          <w:bCs/>
          <w:lang w:val="el-GR"/>
        </w:rPr>
        <w:t xml:space="preserve"> </w:t>
      </w:r>
      <w:r w:rsidR="0095A82F" w:rsidRPr="000D658E">
        <w:rPr>
          <w:rFonts w:cs="Tahoma"/>
          <w:b/>
          <w:bCs/>
          <w:lang w:val="el-GR"/>
        </w:rPr>
        <w:t xml:space="preserve">τις οικονομικές χρήσεις κατά τις οποίες ο οικονομικός φορέας δραστηριοποιείται, αν είναι λιγότερες από </w:t>
      </w:r>
      <w:r w:rsidR="00F60E5D">
        <w:rPr>
          <w:rFonts w:cs="Tahoma"/>
          <w:b/>
          <w:bCs/>
          <w:lang w:val="el-GR"/>
        </w:rPr>
        <w:t xml:space="preserve">τις </w:t>
      </w:r>
      <w:r w:rsidR="0095A82F" w:rsidRPr="000D658E">
        <w:rPr>
          <w:rFonts w:cs="Tahoma"/>
          <w:b/>
          <w:bCs/>
          <w:lang w:val="el-GR"/>
        </w:rPr>
        <w:t>τρεις</w:t>
      </w:r>
      <w:r w:rsidR="67127ED5" w:rsidRPr="000D658E">
        <w:rPr>
          <w:rFonts w:cs="Tahoma"/>
          <w:b/>
          <w:bCs/>
          <w:lang w:val="el-GR"/>
        </w:rPr>
        <w:t xml:space="preserve"> </w:t>
      </w:r>
      <w:r w:rsidR="00F60E5D">
        <w:rPr>
          <w:rFonts w:cs="Tahoma"/>
          <w:b/>
          <w:bCs/>
          <w:lang w:val="el-GR"/>
        </w:rPr>
        <w:t xml:space="preserve">τελευταίες χρήσεις </w:t>
      </w:r>
      <w:r w:rsidR="67127ED5" w:rsidRPr="000D658E">
        <w:rPr>
          <w:rFonts w:cs="Tahoma"/>
          <w:b/>
          <w:bCs/>
          <w:lang w:val="el-GR"/>
        </w:rPr>
        <w:t>(</w:t>
      </w:r>
      <w:r w:rsidR="0057409F" w:rsidRPr="000D658E">
        <w:rPr>
          <w:rFonts w:cs="Tahoma"/>
          <w:b/>
          <w:bCs/>
          <w:lang w:val="el-GR"/>
        </w:rPr>
        <w:t>2019</w:t>
      </w:r>
      <w:r w:rsidR="67127ED5" w:rsidRPr="000D658E">
        <w:rPr>
          <w:rFonts w:cs="Tahoma"/>
          <w:b/>
          <w:bCs/>
          <w:lang w:val="el-GR"/>
        </w:rPr>
        <w:t xml:space="preserve"> –</w:t>
      </w:r>
      <w:r w:rsidR="4B3FDF62" w:rsidRPr="000D658E">
        <w:rPr>
          <w:rFonts w:cs="Tahoma"/>
          <w:b/>
          <w:bCs/>
          <w:lang w:val="el-GR"/>
        </w:rPr>
        <w:t xml:space="preserve"> </w:t>
      </w:r>
      <w:r w:rsidR="67127ED5" w:rsidRPr="000D658E">
        <w:rPr>
          <w:rFonts w:cs="Tahoma"/>
          <w:b/>
          <w:bCs/>
          <w:lang w:val="el-GR"/>
        </w:rPr>
        <w:t>20</w:t>
      </w:r>
      <w:r w:rsidR="0057409F" w:rsidRPr="000D658E">
        <w:rPr>
          <w:rFonts w:cs="Tahoma"/>
          <w:b/>
          <w:bCs/>
          <w:lang w:val="el-GR"/>
        </w:rPr>
        <w:t>20</w:t>
      </w:r>
      <w:r w:rsidR="4B3FDF62" w:rsidRPr="000D658E">
        <w:rPr>
          <w:rFonts w:cs="Tahoma"/>
          <w:b/>
          <w:bCs/>
          <w:lang w:val="el-GR"/>
        </w:rPr>
        <w:t xml:space="preserve"> - 20</w:t>
      </w:r>
      <w:r w:rsidR="0057409F" w:rsidRPr="000D658E">
        <w:rPr>
          <w:rFonts w:cs="Tahoma"/>
          <w:b/>
          <w:bCs/>
          <w:lang w:val="el-GR"/>
        </w:rPr>
        <w:t>21</w:t>
      </w:r>
      <w:r w:rsidR="67127ED5" w:rsidRPr="000D658E">
        <w:rPr>
          <w:rFonts w:cs="Tahoma"/>
          <w:b/>
          <w:bCs/>
          <w:lang w:val="el-GR"/>
        </w:rPr>
        <w:t>)</w:t>
      </w:r>
      <w:r w:rsidR="2EA053EB" w:rsidRPr="000D658E">
        <w:rPr>
          <w:rFonts w:cs="Tahoma"/>
          <w:b/>
          <w:bCs/>
          <w:lang w:val="el-GR"/>
        </w:rPr>
        <w:t>,</w:t>
      </w:r>
      <w:r w:rsidRPr="000D658E">
        <w:rPr>
          <w:rFonts w:cs="Tahoma"/>
          <w:b/>
          <w:bCs/>
          <w:lang w:val="el-GR"/>
        </w:rPr>
        <w:t xml:space="preserve"> </w:t>
      </w:r>
      <w:r w:rsidR="6458C382" w:rsidRPr="000D658E">
        <w:rPr>
          <w:rFonts w:cs="Tahoma"/>
          <w:b/>
          <w:bCs/>
          <w:lang w:val="el-GR"/>
        </w:rPr>
        <w:t>κατ’ ελάχιστο</w:t>
      </w:r>
      <w:r w:rsidR="556D2F54" w:rsidRPr="000D658E">
        <w:rPr>
          <w:rFonts w:cs="Tahoma"/>
          <w:b/>
          <w:bCs/>
          <w:lang w:val="el-GR"/>
        </w:rPr>
        <w:t>ν</w:t>
      </w:r>
      <w:r w:rsidR="6458C382" w:rsidRPr="000D658E">
        <w:rPr>
          <w:rFonts w:cs="Tahoma"/>
          <w:b/>
          <w:bCs/>
          <w:lang w:val="el-GR"/>
        </w:rPr>
        <w:t xml:space="preserve"> </w:t>
      </w:r>
      <w:r w:rsidR="144FBFC8" w:rsidRPr="000D658E">
        <w:rPr>
          <w:rFonts w:cs="Tahoma"/>
          <w:b/>
          <w:bCs/>
          <w:lang w:val="el-GR"/>
        </w:rPr>
        <w:t xml:space="preserve">ίσο με </w:t>
      </w:r>
      <w:r w:rsidRPr="00480DEA">
        <w:rPr>
          <w:rFonts w:cs="Tahoma"/>
          <w:b/>
          <w:bCs/>
          <w:lang w:val="el-GR"/>
        </w:rPr>
        <w:t xml:space="preserve">το </w:t>
      </w:r>
      <w:r w:rsidR="00F60E5D" w:rsidRPr="00480DEA">
        <w:rPr>
          <w:rFonts w:cs="Tahoma"/>
          <w:b/>
          <w:bCs/>
          <w:lang w:val="el-GR"/>
        </w:rPr>
        <w:t>2</w:t>
      </w:r>
      <w:r w:rsidR="001C4E45" w:rsidRPr="00480DEA">
        <w:rPr>
          <w:rFonts w:cs="Tahoma"/>
          <w:b/>
          <w:bCs/>
          <w:lang w:val="el-GR"/>
        </w:rPr>
        <w:t>00</w:t>
      </w:r>
      <w:r w:rsidRPr="00480DEA">
        <w:rPr>
          <w:rFonts w:cs="Tahoma"/>
          <w:b/>
          <w:bCs/>
          <w:lang w:val="el-GR"/>
        </w:rPr>
        <w:t xml:space="preserve">% </w:t>
      </w:r>
      <w:r w:rsidR="00850395" w:rsidRPr="00480DEA">
        <w:rPr>
          <w:rFonts w:cs="Tahoma"/>
          <w:b/>
          <w:bCs/>
          <w:lang w:val="el-GR"/>
        </w:rPr>
        <w:t>της</w:t>
      </w:r>
      <w:r w:rsidR="00850395" w:rsidRPr="00B16BBD">
        <w:rPr>
          <w:rFonts w:cs="Tahoma"/>
          <w:b/>
          <w:bCs/>
          <w:lang w:val="el-GR"/>
        </w:rPr>
        <w:t xml:space="preserve"> εκτιμώμενης</w:t>
      </w:r>
      <w:r w:rsidR="00850395">
        <w:rPr>
          <w:rFonts w:cs="Tahoma"/>
          <w:b/>
          <w:bCs/>
          <w:lang w:val="el-GR"/>
        </w:rPr>
        <w:t xml:space="preserve"> αξίας της υπό ανάθεση σύμβασης μη περιλαμβανομένου ΦΠΑ</w:t>
      </w:r>
      <w:r w:rsidRPr="000D658E">
        <w:rPr>
          <w:rFonts w:cs="Tahoma"/>
          <w:b/>
          <w:bCs/>
          <w:lang w:val="el-GR"/>
        </w:rPr>
        <w:t xml:space="preserve"> </w:t>
      </w:r>
      <w:r w:rsidR="00B2384F">
        <w:rPr>
          <w:rFonts w:cs="Tahoma"/>
          <w:b/>
          <w:bCs/>
          <w:lang w:val="el-GR"/>
        </w:rPr>
        <w:t>για τ</w:t>
      </w:r>
      <w:r w:rsidR="00850395">
        <w:rPr>
          <w:rFonts w:cs="Tahoma"/>
          <w:b/>
          <w:bCs/>
          <w:lang w:val="el-GR"/>
        </w:rPr>
        <w:t>ην</w:t>
      </w:r>
      <w:r w:rsidR="00B2384F">
        <w:rPr>
          <w:rFonts w:cs="Tahoma"/>
          <w:b/>
          <w:bCs/>
          <w:lang w:val="el-GR"/>
        </w:rPr>
        <w:t xml:space="preserve"> οποί</w:t>
      </w:r>
      <w:r w:rsidR="00850395">
        <w:rPr>
          <w:rFonts w:cs="Tahoma"/>
          <w:b/>
          <w:bCs/>
          <w:lang w:val="el-GR"/>
        </w:rPr>
        <w:t>α</w:t>
      </w:r>
      <w:r w:rsidR="00B2384F">
        <w:rPr>
          <w:rFonts w:cs="Tahoma"/>
          <w:b/>
          <w:bCs/>
          <w:lang w:val="el-GR"/>
        </w:rPr>
        <w:t xml:space="preserve"> υποβάλλει προσφορά</w:t>
      </w:r>
      <w:r w:rsidR="00BF2A9D">
        <w:rPr>
          <w:rFonts w:cs="Tahoma"/>
          <w:b/>
          <w:bCs/>
          <w:lang w:val="el-GR"/>
        </w:rPr>
        <w:t>.</w:t>
      </w:r>
    </w:p>
    <w:p w14:paraId="7E02E292" w14:textId="4CD6B605" w:rsidR="008F7705" w:rsidRDefault="4C96D416" w:rsidP="008F7705">
      <w:pPr>
        <w:rPr>
          <w:lang w:val="el-GR" w:eastAsia="en-US"/>
        </w:rPr>
      </w:pPr>
      <w:r w:rsidRPr="54BD68CF">
        <w:rPr>
          <w:lang w:val="el-GR"/>
        </w:rPr>
        <w:t>Σε περίπτωση ένωσης οικονομικών φορέων, οι παραπάνω απαιτήσεις καλύπτονται αθροιστικά από τα μέλη της ένωσης.</w:t>
      </w:r>
    </w:p>
    <w:p w14:paraId="4FBAF758"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52AFD1FF" w14:textId="216246CC" w:rsidR="008338F0" w:rsidRDefault="003355E7" w:rsidP="00F203A7">
      <w:pPr>
        <w:pStyle w:val="3"/>
        <w:numPr>
          <w:ilvl w:val="2"/>
          <w:numId w:val="65"/>
        </w:numPr>
        <w:rPr>
          <w:rFonts w:ascii="Tahoma" w:hAnsi="Tahoma" w:cs="Tahoma"/>
          <w:lang w:val="el-GR"/>
        </w:rPr>
      </w:pPr>
      <w:bookmarkStart w:id="90" w:name="_Ref496541329"/>
      <w:bookmarkStart w:id="91" w:name="_Ref496541556"/>
      <w:bookmarkStart w:id="92" w:name="_Toc43378447"/>
      <w:bookmarkStart w:id="93" w:name="_Toc119587146"/>
      <w:r w:rsidRPr="00183398">
        <w:rPr>
          <w:rFonts w:ascii="Tahoma" w:hAnsi="Tahoma" w:cs="Tahoma"/>
          <w:lang w:val="el-GR"/>
        </w:rPr>
        <w:lastRenderedPageBreak/>
        <w:t>Τεχνική και επαγγελματική ικανότητα</w:t>
      </w:r>
      <w:bookmarkEnd w:id="90"/>
      <w:bookmarkEnd w:id="91"/>
      <w:bookmarkEnd w:id="92"/>
      <w:bookmarkEnd w:id="93"/>
      <w:r w:rsidR="0071303E" w:rsidRPr="00183398">
        <w:rPr>
          <w:rFonts w:ascii="Tahoma" w:hAnsi="Tahoma" w:cs="Tahoma"/>
          <w:lang w:val="el-GR"/>
        </w:rPr>
        <w:t xml:space="preserve"> </w:t>
      </w:r>
    </w:p>
    <w:p w14:paraId="5242CB90" w14:textId="77777777" w:rsidR="00AB5AE1" w:rsidRPr="00AB5AE1" w:rsidRDefault="00AB5AE1" w:rsidP="00AB5AE1">
      <w:pPr>
        <w:rPr>
          <w:lang w:val="el-GR"/>
        </w:rPr>
      </w:pPr>
    </w:p>
    <w:p w14:paraId="3E17F41C" w14:textId="4067F96C" w:rsidR="00CB2425" w:rsidRPr="00155B45" w:rsidRDefault="00E82C7D" w:rsidP="00AB5AE1">
      <w:pPr>
        <w:pStyle w:val="4"/>
        <w:spacing w:before="0" w:after="120" w:line="252" w:lineRule="auto"/>
        <w:rPr>
          <w:rFonts w:ascii="Tahoma" w:hAnsi="Tahoma" w:cs="Tahoma"/>
          <w:b w:val="0"/>
          <w:bCs w:val="0"/>
          <w:szCs w:val="22"/>
          <w:lang w:val="el-GR" w:eastAsia="el-GR"/>
        </w:rPr>
      </w:pPr>
      <w:bookmarkStart w:id="94" w:name="_Toc42773881"/>
      <w:bookmarkStart w:id="95" w:name="_Toc43378448"/>
      <w:bookmarkStart w:id="96" w:name="_Ref43475517"/>
      <w:r>
        <w:rPr>
          <w:rFonts w:ascii="Tahoma" w:hAnsi="Tahoma" w:cs="Tahoma"/>
          <w:lang w:val="el-GR"/>
        </w:rPr>
        <w:t xml:space="preserve">2.2.6.1 </w:t>
      </w:r>
      <w:r w:rsidR="00CB2425" w:rsidRPr="00155B45">
        <w:rPr>
          <w:rFonts w:ascii="Tahoma" w:hAnsi="Tahoma" w:cs="Tahoma"/>
          <w:lang w:val="el-GR"/>
        </w:rPr>
        <w:t>Τεχνική</w:t>
      </w:r>
      <w:r w:rsidR="00CB2425" w:rsidRPr="00155B45">
        <w:rPr>
          <w:rFonts w:ascii="Tahoma" w:hAnsi="Tahoma" w:cs="Tahoma"/>
          <w:szCs w:val="22"/>
          <w:lang w:val="el-GR" w:eastAsia="el-GR"/>
        </w:rPr>
        <w:t xml:space="preserve"> Ικανότητα</w:t>
      </w:r>
      <w:bookmarkEnd w:id="94"/>
      <w:bookmarkEnd w:id="95"/>
      <w:bookmarkEnd w:id="96"/>
    </w:p>
    <w:p w14:paraId="37FCB329" w14:textId="77777777" w:rsidR="00985E30" w:rsidRPr="00667511" w:rsidRDefault="00985E30" w:rsidP="00265891">
      <w:pPr>
        <w:spacing w:before="0" w:line="252" w:lineRule="auto"/>
        <w:rPr>
          <w:rFonts w:cs="Tahoma"/>
          <w:szCs w:val="22"/>
          <w:lang w:val="el-GR"/>
        </w:rPr>
      </w:pPr>
      <w:r w:rsidRPr="00CC6E7A">
        <w:rPr>
          <w:rFonts w:cs="Tahoma"/>
          <w:szCs w:val="22"/>
          <w:lang w:val="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w:t>
      </w:r>
      <w:r w:rsidRPr="00667511">
        <w:rPr>
          <w:rFonts w:cs="Tahoma"/>
          <w:szCs w:val="22"/>
          <w:lang w:val="el-GR"/>
        </w:rPr>
        <w:t>πολυπλοκότητας με το υπό ανάθεση Έργο.</w:t>
      </w:r>
    </w:p>
    <w:p w14:paraId="1BD0EFDA" w14:textId="73AE5137" w:rsidR="00AB5AE1" w:rsidRPr="001C4E45" w:rsidRDefault="00F01E85" w:rsidP="001C4E45">
      <w:pPr>
        <w:spacing w:before="0" w:line="252" w:lineRule="auto"/>
        <w:rPr>
          <w:rFonts w:cs="Tahoma"/>
          <w:szCs w:val="22"/>
          <w:lang w:val="el-GR"/>
        </w:rPr>
      </w:pPr>
      <w:r w:rsidRPr="00667511">
        <w:rPr>
          <w:rFonts w:cs="Tahoma"/>
          <w:szCs w:val="22"/>
          <w:lang w:val="el-GR"/>
        </w:rPr>
        <w:t xml:space="preserve">Συγκεκριμένα απαιτείται κατά τα τελευταία </w:t>
      </w:r>
      <w:r w:rsidR="001C4E45" w:rsidRPr="00667511">
        <w:rPr>
          <w:rFonts w:cs="Tahoma"/>
          <w:szCs w:val="22"/>
          <w:lang w:val="el-GR"/>
        </w:rPr>
        <w:t>τρία (3) έτη</w:t>
      </w:r>
      <w:r w:rsidR="00F60E5D" w:rsidRPr="00667511">
        <w:rPr>
          <w:rFonts w:cs="Tahoma"/>
          <w:szCs w:val="22"/>
          <w:lang w:val="el-GR"/>
        </w:rPr>
        <w:t>, περιλαμβανομένου και του τρέχοντος έτους</w:t>
      </w:r>
      <w:r w:rsidR="001C4E45" w:rsidRPr="00667511">
        <w:rPr>
          <w:rFonts w:cs="Tahoma"/>
          <w:szCs w:val="22"/>
          <w:lang w:val="el-GR"/>
        </w:rPr>
        <w:t xml:space="preserve"> </w:t>
      </w:r>
      <w:r w:rsidRPr="00667511">
        <w:rPr>
          <w:rFonts w:cs="Tahoma"/>
          <w:szCs w:val="22"/>
          <w:lang w:val="el-GR"/>
        </w:rPr>
        <w:t xml:space="preserve">να έχουν </w:t>
      </w:r>
      <w:r w:rsidR="00F209C9" w:rsidRPr="00667511">
        <w:rPr>
          <w:rFonts w:cs="Tahoma"/>
          <w:szCs w:val="22"/>
          <w:lang w:val="el-GR"/>
        </w:rPr>
        <w:t xml:space="preserve">ολοκληρώσει </w:t>
      </w:r>
      <w:r w:rsidRPr="00667511">
        <w:rPr>
          <w:rFonts w:cs="Tahoma"/>
          <w:szCs w:val="22"/>
          <w:lang w:val="el-GR"/>
        </w:rPr>
        <w:t>επιτυχώ</w:t>
      </w:r>
      <w:r w:rsidR="001C4E45" w:rsidRPr="00667511">
        <w:rPr>
          <w:rFonts w:cs="Tahoma"/>
          <w:szCs w:val="22"/>
          <w:lang w:val="el-GR"/>
        </w:rPr>
        <w:t>ς</w:t>
      </w:r>
      <w:r w:rsidR="00F60E5D" w:rsidRPr="00667511">
        <w:rPr>
          <w:rFonts w:cs="Tahoma"/>
          <w:szCs w:val="22"/>
          <w:lang w:val="el-GR"/>
        </w:rPr>
        <w:t xml:space="preserve"> τέσσερα (4) τουλάχιστον</w:t>
      </w:r>
      <w:r w:rsidR="001C4E45" w:rsidRPr="00667511">
        <w:rPr>
          <w:rFonts w:cs="Tahoma"/>
          <w:szCs w:val="22"/>
          <w:lang w:val="el-GR"/>
        </w:rPr>
        <w:t xml:space="preserve"> έργα εγκατάστασης και λειτουργίας πληροφοριακών συστημάτων ή συστημάτων λογισμικού στα οποία η</w:t>
      </w:r>
      <w:r w:rsidR="00AB5AE1" w:rsidRPr="00667511">
        <w:rPr>
          <w:rFonts w:cs="Tahoma"/>
          <w:szCs w:val="22"/>
          <w:lang w:val="el-GR"/>
        </w:rPr>
        <w:t xml:space="preserve"> συμμετοχή</w:t>
      </w:r>
      <w:r w:rsidR="00AB5AE1" w:rsidRPr="001C4E45">
        <w:rPr>
          <w:rFonts w:cs="Tahoma"/>
          <w:szCs w:val="22"/>
          <w:lang w:val="el-GR"/>
        </w:rPr>
        <w:t xml:space="preserve"> του οικονομικού φορέα θα πρέπει να αντιστοιχεί σε συμβατικό τίμημα (χωρίς ΦΠΑ) ίσο τουλάχιστον με το 100% της εκτιμώμεν</w:t>
      </w:r>
      <w:r w:rsidR="005D19AC">
        <w:rPr>
          <w:rFonts w:cs="Tahoma"/>
          <w:szCs w:val="22"/>
          <w:lang w:val="el-GR"/>
        </w:rPr>
        <w:t>η</w:t>
      </w:r>
      <w:r w:rsidR="00AB5AE1" w:rsidRPr="001C4E45">
        <w:rPr>
          <w:rFonts w:cs="Tahoma"/>
          <w:szCs w:val="22"/>
          <w:lang w:val="el-GR"/>
        </w:rPr>
        <w:t xml:space="preserve">ς αξίας της υπό ανάθεση σύμβασης μη περιλαμβανομένου ΦΠΑ. </w:t>
      </w:r>
    </w:p>
    <w:p w14:paraId="60B76B84" w14:textId="77777777" w:rsidR="007049CF" w:rsidRPr="00631AF3" w:rsidRDefault="007049CF" w:rsidP="00155B45">
      <w:pPr>
        <w:spacing w:before="0" w:line="252" w:lineRule="auto"/>
        <w:rPr>
          <w:rFonts w:cs="Tahoma"/>
          <w:bCs/>
          <w:szCs w:val="22"/>
          <w:lang w:val="el-GR"/>
        </w:rPr>
      </w:pPr>
      <w:r w:rsidRPr="00631AF3">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77A47FBD" w14:textId="77777777" w:rsidR="007049CF" w:rsidRPr="0050601C" w:rsidRDefault="007049CF" w:rsidP="00155B45">
      <w:pPr>
        <w:spacing w:before="0" w:line="252" w:lineRule="auto"/>
        <w:rPr>
          <w:rFonts w:cs="Tahoma"/>
          <w:bCs/>
          <w:szCs w:val="22"/>
          <w:lang w:val="el-GR"/>
        </w:rPr>
      </w:pPr>
      <w:r w:rsidRPr="00631AF3">
        <w:rPr>
          <w:rFonts w:cs="Tahoma"/>
          <w:bCs/>
          <w:szCs w:val="22"/>
          <w:lang w:val="el-GR"/>
        </w:rPr>
        <w:t>Σε περίπτωση που κάποια από τα ανωτέρω έργα έχουν υλοποιηθεί από τον υποψήφιο ως μέλος ένωσης, προσμετράται μόνο το τίμημα που αντιστοιχεί στο ποσοστό συμμετοχής του.</w:t>
      </w:r>
    </w:p>
    <w:p w14:paraId="3FAEC0CB" w14:textId="77777777" w:rsidR="002B654E" w:rsidRPr="0050601C" w:rsidRDefault="002B654E" w:rsidP="00155B45">
      <w:pPr>
        <w:spacing w:before="0" w:line="252" w:lineRule="auto"/>
        <w:rPr>
          <w:rFonts w:cs="Tahoma"/>
          <w:bCs/>
          <w:szCs w:val="22"/>
          <w:lang w:val="el-GR"/>
        </w:rPr>
      </w:pPr>
    </w:p>
    <w:p w14:paraId="2E26F4CD" w14:textId="6ED75742" w:rsidR="00CB2425" w:rsidRPr="0050601C" w:rsidRDefault="00CB2425" w:rsidP="00F83EC4">
      <w:pPr>
        <w:pStyle w:val="4"/>
        <w:numPr>
          <w:ilvl w:val="3"/>
          <w:numId w:val="67"/>
        </w:numPr>
        <w:spacing w:before="0" w:after="120" w:line="252" w:lineRule="auto"/>
        <w:ind w:left="900" w:hanging="900"/>
        <w:rPr>
          <w:rFonts w:ascii="Tahoma" w:hAnsi="Tahoma" w:cs="Tahoma"/>
          <w:szCs w:val="22"/>
          <w:lang w:val="el-GR"/>
        </w:rPr>
      </w:pPr>
      <w:bookmarkStart w:id="97" w:name="_Toc45892575"/>
      <w:bookmarkStart w:id="98" w:name="_Toc45903891"/>
      <w:bookmarkStart w:id="99" w:name="_Ref41823650"/>
      <w:bookmarkStart w:id="100" w:name="_Ref41823777"/>
      <w:bookmarkStart w:id="101" w:name="_Ref41824803"/>
      <w:bookmarkStart w:id="102" w:name="_Toc42773882"/>
      <w:bookmarkStart w:id="103" w:name="_Toc43378449"/>
      <w:bookmarkEnd w:id="97"/>
      <w:bookmarkEnd w:id="98"/>
      <w:r w:rsidRPr="0050601C">
        <w:rPr>
          <w:rFonts w:ascii="Tahoma" w:hAnsi="Tahoma" w:cs="Tahoma"/>
          <w:lang w:val="el-GR"/>
        </w:rPr>
        <w:t>Επαγγελματική</w:t>
      </w:r>
      <w:r w:rsidRPr="0050601C">
        <w:rPr>
          <w:rFonts w:ascii="Tahoma" w:hAnsi="Tahoma" w:cs="Tahoma"/>
          <w:szCs w:val="22"/>
          <w:lang w:val="el-GR"/>
        </w:rPr>
        <w:t xml:space="preserve"> ικανότητα - Ομάδα Έργου</w:t>
      </w:r>
      <w:bookmarkEnd w:id="99"/>
      <w:bookmarkEnd w:id="100"/>
      <w:bookmarkEnd w:id="101"/>
      <w:bookmarkEnd w:id="102"/>
      <w:bookmarkEnd w:id="103"/>
    </w:p>
    <w:p w14:paraId="278A3A23" w14:textId="6CF6DC6A" w:rsidR="00DB1447" w:rsidRPr="0050601C" w:rsidRDefault="00DB1447" w:rsidP="00155B45">
      <w:pPr>
        <w:spacing w:before="0" w:line="252" w:lineRule="auto"/>
        <w:rPr>
          <w:rFonts w:cs="Tahoma"/>
          <w:szCs w:val="22"/>
          <w:lang w:val="el-GR"/>
        </w:rPr>
      </w:pPr>
      <w:r w:rsidRPr="0050601C">
        <w:rPr>
          <w:rFonts w:cs="Tahoma"/>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14376F" w:rsidRPr="0050601C">
        <w:rPr>
          <w:rFonts w:cs="Tahoma"/>
          <w:szCs w:val="22"/>
          <w:lang w:val="el-GR"/>
        </w:rPr>
        <w:t>, η οποία να αποτελείται τουλάχιστον από :</w:t>
      </w:r>
      <w:r w:rsidRPr="0050601C">
        <w:rPr>
          <w:rFonts w:cs="Tahoma"/>
          <w:szCs w:val="22"/>
          <w:lang w:val="el-GR"/>
        </w:rPr>
        <w:t xml:space="preserve"> </w:t>
      </w:r>
    </w:p>
    <w:p w14:paraId="478E3CBC" w14:textId="44A4E3B6"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sidRPr="009C5AA2">
        <w:rPr>
          <w:rFonts w:cs="Tahoma"/>
          <w:b/>
          <w:bCs/>
          <w:lang w:val="el-GR"/>
        </w:rPr>
        <w:t>έναν (1) Υπεύθυνο Έργου</w:t>
      </w:r>
      <w:r w:rsidR="00F310A5">
        <w:rPr>
          <w:rFonts w:cs="Tahoma"/>
          <w:b/>
          <w:bCs/>
          <w:lang w:val="el-GR"/>
        </w:rPr>
        <w:t xml:space="preserve"> (</w:t>
      </w:r>
      <w:r w:rsidR="00F310A5">
        <w:rPr>
          <w:rFonts w:cs="Tahoma"/>
          <w:b/>
          <w:bCs/>
          <w:lang w:val="en-US"/>
        </w:rPr>
        <w:t>Project</w:t>
      </w:r>
      <w:r w:rsidR="00F310A5" w:rsidRPr="00F310A5">
        <w:rPr>
          <w:rFonts w:cs="Tahoma"/>
          <w:b/>
          <w:bCs/>
          <w:lang w:val="el-GR"/>
        </w:rPr>
        <w:t xml:space="preserve"> </w:t>
      </w:r>
      <w:r w:rsidR="00F310A5">
        <w:rPr>
          <w:rFonts w:cs="Tahoma"/>
          <w:b/>
          <w:bCs/>
          <w:lang w:val="en-US"/>
        </w:rPr>
        <w:t>Manager</w:t>
      </w:r>
      <w:r w:rsidR="00F310A5" w:rsidRPr="00F310A5">
        <w:rPr>
          <w:rFonts w:cs="Tahoma"/>
          <w:b/>
          <w:bCs/>
          <w:lang w:val="el-GR"/>
        </w:rPr>
        <w:t>)</w:t>
      </w:r>
      <w:r w:rsidR="001C4E45">
        <w:rPr>
          <w:rFonts w:cs="Tahoma"/>
          <w:lang w:val="el-GR"/>
        </w:rPr>
        <w:t xml:space="preserve"> ο οποίος να διαθέτει  </w:t>
      </w:r>
      <w:r w:rsidR="00C41ED7">
        <w:rPr>
          <w:rFonts w:cs="Tahoma"/>
          <w:lang w:val="el-GR"/>
        </w:rPr>
        <w:t xml:space="preserve">Μεταπτυχιακό </w:t>
      </w:r>
      <w:r w:rsidR="001C4E45">
        <w:rPr>
          <w:rFonts w:cs="Tahoma"/>
          <w:lang w:val="el-GR"/>
        </w:rPr>
        <w:t xml:space="preserve">Τίτλο ή </w:t>
      </w:r>
      <w:r w:rsidR="00C41ED7">
        <w:rPr>
          <w:rFonts w:cs="Tahoma"/>
          <w:lang w:val="el-GR"/>
        </w:rPr>
        <w:t xml:space="preserve">Διδακτορικό </w:t>
      </w:r>
      <w:r w:rsidR="001C4E45">
        <w:rPr>
          <w:rFonts w:cs="Tahoma"/>
          <w:lang w:val="el-GR"/>
        </w:rPr>
        <w:t>Τίτλο Σπουδών στο</w:t>
      </w:r>
      <w:r w:rsidR="00C41ED7">
        <w:rPr>
          <w:rFonts w:cs="Tahoma"/>
          <w:lang w:val="el-GR"/>
        </w:rPr>
        <w:t>ν τομέα</w:t>
      </w:r>
      <w:r w:rsidR="001C4E45">
        <w:rPr>
          <w:rFonts w:cs="Tahoma"/>
          <w:lang w:val="el-GR"/>
        </w:rPr>
        <w:t xml:space="preserve"> της Πληροφορικής και τουλάχιστον πέντε (5) έτη εμπειρίας στην ανάπτυξη πληροφοριακών συστημάτων. </w:t>
      </w:r>
    </w:p>
    <w:p w14:paraId="1B64CE34" w14:textId="5EDF8DD5" w:rsidR="001C4E45" w:rsidRDefault="00835927" w:rsidP="00826B7F">
      <w:pPr>
        <w:pStyle w:val="aff0"/>
        <w:numPr>
          <w:ilvl w:val="0"/>
          <w:numId w:val="35"/>
        </w:numPr>
        <w:suppressAutoHyphens w:val="0"/>
        <w:autoSpaceDE w:val="0"/>
        <w:autoSpaceDN w:val="0"/>
        <w:adjustRightInd w:val="0"/>
        <w:spacing w:before="0" w:line="252" w:lineRule="auto"/>
        <w:rPr>
          <w:rFonts w:cs="Tahoma"/>
          <w:lang w:val="el-GR"/>
        </w:rPr>
      </w:pPr>
      <w:r>
        <w:rPr>
          <w:rFonts w:cs="Tahoma"/>
          <w:b/>
          <w:bCs/>
          <w:lang w:val="el-GR"/>
        </w:rPr>
        <w:t xml:space="preserve">έναν (1) Υπεύθυνο </w:t>
      </w:r>
      <w:r w:rsidR="001C4E45">
        <w:rPr>
          <w:rFonts w:cs="Tahoma"/>
          <w:b/>
          <w:bCs/>
          <w:lang w:val="el-GR"/>
        </w:rPr>
        <w:t xml:space="preserve">Ανάπτυξης και Εγκατάστασης </w:t>
      </w:r>
      <w:r w:rsidR="001C4E45">
        <w:rPr>
          <w:rFonts w:cs="Tahoma"/>
          <w:lang w:val="el-GR"/>
        </w:rPr>
        <w:t xml:space="preserve">ο οποίος να διαθέτει </w:t>
      </w:r>
      <w:r w:rsidR="00C41ED7">
        <w:rPr>
          <w:rFonts w:cs="Tahoma"/>
          <w:lang w:val="el-GR"/>
        </w:rPr>
        <w:t xml:space="preserve">Μεταπτυχιακό </w:t>
      </w:r>
      <w:r w:rsidR="001C4E45">
        <w:rPr>
          <w:rFonts w:cs="Tahoma"/>
          <w:lang w:val="el-GR"/>
        </w:rPr>
        <w:t xml:space="preserve">Τίτλο ή </w:t>
      </w:r>
      <w:r w:rsidR="00C41ED7">
        <w:rPr>
          <w:rFonts w:cs="Tahoma"/>
          <w:lang w:val="el-GR"/>
        </w:rPr>
        <w:t xml:space="preserve">Διδακτορικό </w:t>
      </w:r>
      <w:r w:rsidR="001C4E45">
        <w:rPr>
          <w:rFonts w:cs="Tahoma"/>
          <w:lang w:val="el-GR"/>
        </w:rPr>
        <w:t xml:space="preserve">Τίτλο Σπουδών </w:t>
      </w:r>
      <w:r w:rsidR="00C41ED7">
        <w:rPr>
          <w:rFonts w:cs="Tahoma"/>
          <w:lang w:val="el-GR"/>
        </w:rPr>
        <w:t xml:space="preserve">στον τομέα </w:t>
      </w:r>
      <w:r w:rsidR="001C4E45">
        <w:rPr>
          <w:rFonts w:cs="Tahoma"/>
          <w:lang w:val="el-GR"/>
        </w:rPr>
        <w:t xml:space="preserve">της Πληροφορικής και </w:t>
      </w:r>
      <w:r w:rsidR="00BD5DBA">
        <w:rPr>
          <w:rFonts w:cs="Tahoma"/>
          <w:lang w:val="el-GR"/>
        </w:rPr>
        <w:t xml:space="preserve">δέκα (10) </w:t>
      </w:r>
      <w:r w:rsidR="00C41ED7">
        <w:rPr>
          <w:rFonts w:cs="Tahoma"/>
          <w:lang w:val="el-GR"/>
        </w:rPr>
        <w:t>έτη εμπειρίας στην ανάπτυξη πληροφοριακών συστημάτων</w:t>
      </w:r>
      <w:r w:rsidR="001C4E45">
        <w:rPr>
          <w:rFonts w:cs="Tahoma"/>
          <w:lang w:val="el-GR"/>
        </w:rPr>
        <w:t>.</w:t>
      </w:r>
    </w:p>
    <w:p w14:paraId="5FB3E48C" w14:textId="2E8019BF" w:rsidR="00071194" w:rsidRDefault="00071194" w:rsidP="00C41ED7">
      <w:pPr>
        <w:pStyle w:val="aff0"/>
        <w:numPr>
          <w:ilvl w:val="0"/>
          <w:numId w:val="35"/>
        </w:numPr>
        <w:suppressAutoHyphens w:val="0"/>
        <w:autoSpaceDE w:val="0"/>
        <w:autoSpaceDN w:val="0"/>
        <w:adjustRightInd w:val="0"/>
        <w:spacing w:before="0" w:line="252" w:lineRule="auto"/>
        <w:rPr>
          <w:rFonts w:cs="Tahoma"/>
          <w:lang w:val="el-GR"/>
        </w:rPr>
      </w:pPr>
      <w:r>
        <w:rPr>
          <w:rFonts w:cs="Tahoma"/>
          <w:b/>
          <w:bCs/>
          <w:lang w:val="el-GR"/>
        </w:rPr>
        <w:t xml:space="preserve">Τρία (3) </w:t>
      </w:r>
      <w:r w:rsidR="00762000">
        <w:rPr>
          <w:rFonts w:cs="Tahoma"/>
          <w:b/>
          <w:bCs/>
          <w:lang w:val="el-GR"/>
        </w:rPr>
        <w:t xml:space="preserve">Μέλη </w:t>
      </w:r>
      <w:r w:rsidR="00762000" w:rsidRPr="00667511">
        <w:rPr>
          <w:rFonts w:cs="Tahoma"/>
          <w:b/>
          <w:bCs/>
          <w:lang w:val="el-GR"/>
        </w:rPr>
        <w:t>της Ομάδας Έργου</w:t>
      </w:r>
      <w:r w:rsidRPr="00667511">
        <w:rPr>
          <w:rFonts w:cs="Tahoma"/>
          <w:b/>
          <w:bCs/>
          <w:lang w:val="el-GR"/>
        </w:rPr>
        <w:t xml:space="preserve"> </w:t>
      </w:r>
      <w:r w:rsidRPr="00667511">
        <w:rPr>
          <w:rFonts w:cs="Tahoma"/>
          <w:lang w:val="el-GR"/>
        </w:rPr>
        <w:t>τα οποία να διαθέτουν Πανεπιστημιακό Τίτλο Σπουδών</w:t>
      </w:r>
      <w:r w:rsidR="001C4E45" w:rsidRPr="00667511">
        <w:rPr>
          <w:rFonts w:cs="Tahoma"/>
          <w:lang w:val="el-GR"/>
        </w:rPr>
        <w:t xml:space="preserve"> στην Πληροφορική, Μεταπτυχιακές Σπουδές στο</w:t>
      </w:r>
      <w:r w:rsidR="001C4E45">
        <w:rPr>
          <w:rFonts w:cs="Tahoma"/>
          <w:lang w:val="el-GR"/>
        </w:rPr>
        <w:t xml:space="preserve"> χώρο της Πληροφορικής και </w:t>
      </w:r>
      <w:r w:rsidR="00BD5DBA">
        <w:rPr>
          <w:rFonts w:cs="Tahoma"/>
          <w:lang w:val="el-GR"/>
        </w:rPr>
        <w:t>πέντε</w:t>
      </w:r>
      <w:r w:rsidR="00C41ED7">
        <w:rPr>
          <w:rFonts w:cs="Tahoma"/>
          <w:lang w:val="el-GR"/>
        </w:rPr>
        <w:t xml:space="preserve"> (</w:t>
      </w:r>
      <w:r w:rsidR="00BD5DBA">
        <w:rPr>
          <w:rFonts w:cs="Tahoma"/>
          <w:lang w:val="el-GR"/>
        </w:rPr>
        <w:t>5</w:t>
      </w:r>
      <w:r w:rsidR="00C41ED7">
        <w:rPr>
          <w:rFonts w:cs="Tahoma"/>
          <w:lang w:val="el-GR"/>
        </w:rPr>
        <w:t>) έτη εμπειρίας στην ανάπτυξη πληροφοριακών συστημάτων</w:t>
      </w:r>
      <w:r w:rsidR="00762000">
        <w:rPr>
          <w:rFonts w:cs="Tahoma"/>
          <w:lang w:val="el-GR"/>
        </w:rPr>
        <w:t xml:space="preserve">. </w:t>
      </w:r>
      <w:r>
        <w:rPr>
          <w:rFonts w:cs="Tahoma"/>
          <w:lang w:val="el-GR"/>
        </w:rPr>
        <w:t xml:space="preserve"> </w:t>
      </w:r>
    </w:p>
    <w:p w14:paraId="79C7E79C" w14:textId="77777777" w:rsidR="00B04B99" w:rsidRPr="00071194" w:rsidRDefault="00B04B99" w:rsidP="00071194">
      <w:pPr>
        <w:suppressAutoHyphens w:val="0"/>
        <w:autoSpaceDE w:val="0"/>
        <w:autoSpaceDN w:val="0"/>
        <w:adjustRightInd w:val="0"/>
        <w:spacing w:before="0" w:line="252" w:lineRule="auto"/>
        <w:ind w:left="360"/>
        <w:rPr>
          <w:rFonts w:cs="Tahoma"/>
          <w:lang w:val="el-GR"/>
        </w:rPr>
      </w:pPr>
    </w:p>
    <w:p w14:paraId="0633749B" w14:textId="126795E0" w:rsidR="008338F0" w:rsidRPr="00E82C7D" w:rsidRDefault="00E82C7D" w:rsidP="00E82C7D">
      <w:pPr>
        <w:pStyle w:val="3"/>
        <w:rPr>
          <w:rFonts w:ascii="Tahoma" w:hAnsi="Tahoma" w:cs="Tahoma"/>
          <w:lang w:val="el-GR"/>
        </w:rPr>
      </w:pPr>
      <w:bookmarkStart w:id="104" w:name="_Toc119587147"/>
      <w:bookmarkStart w:id="105" w:name="_Ref496541343"/>
      <w:bookmarkStart w:id="106" w:name="_Ref496541651"/>
      <w:bookmarkStart w:id="107" w:name="_Toc43378450"/>
      <w:r w:rsidRPr="00E82C7D">
        <w:rPr>
          <w:rFonts w:ascii="Tahoma" w:hAnsi="Tahoma" w:cs="Tahoma"/>
          <w:lang w:val="el-GR"/>
        </w:rPr>
        <w:t xml:space="preserve">2.2.7 </w:t>
      </w:r>
      <w:r w:rsidR="003355E7" w:rsidRPr="00E82C7D">
        <w:rPr>
          <w:rFonts w:ascii="Tahoma" w:hAnsi="Tahoma" w:cs="Tahoma"/>
          <w:lang w:val="el-GR"/>
        </w:rPr>
        <w:t>Πρότυπα διασφάλισης ποιότητας</w:t>
      </w:r>
      <w:bookmarkEnd w:id="104"/>
      <w:r w:rsidR="003355E7" w:rsidRPr="00E82C7D">
        <w:rPr>
          <w:rFonts w:ascii="Tahoma" w:hAnsi="Tahoma" w:cs="Tahoma"/>
          <w:lang w:val="el-GR"/>
        </w:rPr>
        <w:t xml:space="preserve"> </w:t>
      </w:r>
      <w:bookmarkEnd w:id="105"/>
      <w:bookmarkEnd w:id="106"/>
      <w:bookmarkEnd w:id="107"/>
    </w:p>
    <w:p w14:paraId="7F0D18D3" w14:textId="7B0FB90C" w:rsidR="00FD1BCB" w:rsidRDefault="008B41C9" w:rsidP="00155B45">
      <w:pPr>
        <w:pStyle w:val="aff0"/>
        <w:spacing w:before="0" w:line="252" w:lineRule="auto"/>
        <w:ind w:left="0"/>
        <w:contextualSpacing w:val="0"/>
        <w:rPr>
          <w:rFonts w:cs="Tahoma"/>
          <w:bCs/>
          <w:szCs w:val="22"/>
          <w:lang w:val="el-GR"/>
        </w:rPr>
      </w:pPr>
      <w:r w:rsidRPr="0050601C">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50601C">
        <w:rPr>
          <w:rFonts w:cs="Tahoma"/>
          <w:bCs/>
          <w:szCs w:val="22"/>
          <w:lang w:val="el-GR"/>
        </w:rPr>
        <w:t xml:space="preserve"> </w:t>
      </w:r>
      <w:r w:rsidRPr="0050601C">
        <w:rPr>
          <w:rFonts w:cs="Tahoma"/>
          <w:bCs/>
          <w:szCs w:val="22"/>
          <w:lang w:val="el-GR"/>
        </w:rPr>
        <w:t xml:space="preserve">και να </w:t>
      </w:r>
      <w:r w:rsidR="001D44D0">
        <w:rPr>
          <w:bCs/>
          <w:lang w:val="el-GR"/>
        </w:rPr>
        <w:t>συμμορφώνονται με τα κάτωθι πρότυπα διασφάλισης ποιότητας</w:t>
      </w:r>
      <w:r w:rsidR="00FD1BCB" w:rsidRPr="0050601C">
        <w:rPr>
          <w:rFonts w:cs="Tahoma"/>
          <w:bCs/>
          <w:szCs w:val="22"/>
          <w:lang w:val="el-GR"/>
        </w:rPr>
        <w:t>:</w:t>
      </w:r>
    </w:p>
    <w:p w14:paraId="773E6437" w14:textId="6505F545" w:rsidR="00762000" w:rsidRDefault="00762000" w:rsidP="00762000">
      <w:pPr>
        <w:pStyle w:val="aff0"/>
        <w:numPr>
          <w:ilvl w:val="0"/>
          <w:numId w:val="91"/>
        </w:numPr>
        <w:spacing w:before="0" w:line="252" w:lineRule="auto"/>
        <w:contextualSpacing w:val="0"/>
        <w:rPr>
          <w:rFonts w:cs="Tahoma"/>
          <w:bCs/>
          <w:szCs w:val="22"/>
          <w:lang w:val="el-GR"/>
        </w:rPr>
      </w:pPr>
      <w:r w:rsidRPr="000B3193">
        <w:rPr>
          <w:rFonts w:cs="Tahoma"/>
          <w:bCs/>
          <w:szCs w:val="22"/>
          <w:lang w:val="el-GR"/>
        </w:rPr>
        <w:lastRenderedPageBreak/>
        <w:t>Πιστοποίηση Συστήματος Διαχείρισης Ποιότητας ISO 9001:2015 ή άλλο ισοδύναμο</w:t>
      </w:r>
      <w:r>
        <w:rPr>
          <w:rFonts w:cs="Tahoma"/>
          <w:bCs/>
          <w:szCs w:val="22"/>
          <w:lang w:val="el-GR"/>
        </w:rPr>
        <w:t xml:space="preserve"> ή μεταγενέστερης έκδοσής του</w:t>
      </w:r>
    </w:p>
    <w:p w14:paraId="2F977ABB" w14:textId="77777777" w:rsidR="00762000" w:rsidRPr="005850EB" w:rsidRDefault="00762000" w:rsidP="00762000">
      <w:pPr>
        <w:pStyle w:val="aff0"/>
        <w:numPr>
          <w:ilvl w:val="0"/>
          <w:numId w:val="91"/>
        </w:numPr>
        <w:spacing w:before="0" w:line="252" w:lineRule="auto"/>
        <w:contextualSpacing w:val="0"/>
        <w:rPr>
          <w:rFonts w:cs="Tahoma"/>
          <w:bCs/>
          <w:szCs w:val="22"/>
          <w:lang w:val="el-GR"/>
        </w:rPr>
      </w:pPr>
      <w:r w:rsidRPr="000B3193">
        <w:rPr>
          <w:rFonts w:cs="Tahoma"/>
          <w:bCs/>
          <w:szCs w:val="22"/>
          <w:lang w:val="el-GR"/>
        </w:rPr>
        <w:t xml:space="preserve">Πιστοποίηση </w:t>
      </w:r>
      <w:r w:rsidRPr="005850EB">
        <w:rPr>
          <w:rFonts w:cs="Tahoma"/>
          <w:bCs/>
          <w:szCs w:val="22"/>
          <w:lang w:val="el-GR"/>
        </w:rPr>
        <w:t>ΕΝ ISO 27001:2013 - Σύστημα Διαχείρισης Ασφάλειας Πληροφοριών</w:t>
      </w:r>
    </w:p>
    <w:p w14:paraId="614C2F60" w14:textId="77777777" w:rsidR="00762000" w:rsidRDefault="00762000" w:rsidP="00762000">
      <w:pPr>
        <w:pStyle w:val="aff0"/>
        <w:numPr>
          <w:ilvl w:val="0"/>
          <w:numId w:val="91"/>
        </w:numPr>
        <w:spacing w:before="0" w:line="252" w:lineRule="auto"/>
        <w:contextualSpacing w:val="0"/>
        <w:rPr>
          <w:rFonts w:cs="Tahoma"/>
          <w:bCs/>
          <w:szCs w:val="22"/>
          <w:lang w:val="el-GR"/>
        </w:rPr>
      </w:pPr>
      <w:r w:rsidRPr="000B3193">
        <w:rPr>
          <w:rFonts w:cs="Tahoma"/>
          <w:bCs/>
          <w:szCs w:val="22"/>
          <w:lang w:val="el-GR"/>
        </w:rPr>
        <w:t xml:space="preserve">Πιστοποίηση </w:t>
      </w:r>
      <w:r w:rsidRPr="005850EB">
        <w:rPr>
          <w:rFonts w:cs="Tahoma"/>
          <w:bCs/>
          <w:szCs w:val="22"/>
          <w:lang w:val="el-GR"/>
        </w:rPr>
        <w:t>ISO/ IEΚ 27701:2019 Σύστημα Διαχείρισης Ασφάλειας Πληροφοριών και Προστασίας Προσωπικών Δεδομένων</w:t>
      </w:r>
    </w:p>
    <w:p w14:paraId="253B01F0" w14:textId="77777777" w:rsidR="00762000" w:rsidRPr="0050601C" w:rsidRDefault="00762000" w:rsidP="00155B45">
      <w:pPr>
        <w:pStyle w:val="aff0"/>
        <w:spacing w:before="0" w:line="252" w:lineRule="auto"/>
        <w:ind w:left="0"/>
        <w:contextualSpacing w:val="0"/>
        <w:rPr>
          <w:rFonts w:cs="Tahoma"/>
          <w:bCs/>
          <w:szCs w:val="22"/>
          <w:lang w:val="el-GR"/>
        </w:rPr>
      </w:pPr>
    </w:p>
    <w:p w14:paraId="6F3227B6" w14:textId="77777777" w:rsidR="00FF2DFE" w:rsidRPr="00FF2DFE" w:rsidRDefault="00FF2DFE" w:rsidP="00987ED0">
      <w:pPr>
        <w:rPr>
          <w:lang w:val="el-GR"/>
        </w:rPr>
      </w:pPr>
      <w:r w:rsidRPr="0050601C">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22A688D" w14:textId="72E336BB" w:rsidR="002F5250" w:rsidRPr="00155B45" w:rsidRDefault="00BD5DBA" w:rsidP="00155B45">
      <w:pPr>
        <w:spacing w:before="0" w:line="252" w:lineRule="auto"/>
        <w:rPr>
          <w:rFonts w:cs="Tahoma"/>
          <w:bCs/>
          <w:szCs w:val="22"/>
          <w:lang w:val="el-GR"/>
        </w:rPr>
      </w:pPr>
      <w:r w:rsidRPr="001C7C70">
        <w:rPr>
          <w:lang w:val="el-GR"/>
        </w:rPr>
        <w:t>Σε περίπτωση Ενώσεων εταιρειών, οι παραπάνω απαιτήσεις αρκεί να ικανοποιούνται αθροιστικά από τα μέλη της Ένωσης</w:t>
      </w:r>
    </w:p>
    <w:p w14:paraId="5FF9D7BE" w14:textId="6B667D4D" w:rsidR="008338F0" w:rsidRPr="00775513" w:rsidRDefault="00B7040C" w:rsidP="00826B7F">
      <w:pPr>
        <w:pStyle w:val="3"/>
        <w:rPr>
          <w:rFonts w:ascii="Tahoma" w:hAnsi="Tahoma" w:cs="Tahoma"/>
          <w:lang w:val="el-GR"/>
        </w:rPr>
      </w:pPr>
      <w:bookmarkStart w:id="108" w:name="_Ref496541185"/>
      <w:bookmarkStart w:id="109" w:name="_Ref496541244"/>
      <w:bookmarkStart w:id="110" w:name="_Ref496541410"/>
      <w:bookmarkStart w:id="111" w:name="_Ref496541700"/>
      <w:bookmarkStart w:id="112" w:name="_Toc43378451"/>
      <w:bookmarkStart w:id="113" w:name="_Toc119587148"/>
      <w:r w:rsidRPr="00775513">
        <w:rPr>
          <w:rFonts w:ascii="Tahoma" w:hAnsi="Tahoma" w:cs="Tahoma"/>
          <w:lang w:val="el-GR"/>
        </w:rPr>
        <w:t xml:space="preserve">2.2.8 </w:t>
      </w:r>
      <w:r w:rsidR="003355E7" w:rsidRPr="00775513">
        <w:rPr>
          <w:rFonts w:ascii="Tahoma" w:hAnsi="Tahoma" w:cs="Tahoma"/>
          <w:lang w:val="el-GR"/>
        </w:rPr>
        <w:t>Στήριξη στην ικανότητα τρίτων</w:t>
      </w:r>
      <w:bookmarkEnd w:id="108"/>
      <w:bookmarkEnd w:id="109"/>
      <w:bookmarkEnd w:id="110"/>
      <w:bookmarkEnd w:id="111"/>
      <w:bookmarkEnd w:id="112"/>
      <w:r w:rsidR="003355E7" w:rsidRPr="00775513">
        <w:rPr>
          <w:rFonts w:ascii="Tahoma" w:hAnsi="Tahoma" w:cs="Tahoma"/>
          <w:lang w:val="el-GR"/>
        </w:rPr>
        <w:t xml:space="preserve"> </w:t>
      </w:r>
      <w:r w:rsidR="00FF2DFE" w:rsidRPr="00775513">
        <w:rPr>
          <w:rFonts w:ascii="Tahoma" w:hAnsi="Tahoma" w:cs="Tahoma"/>
          <w:lang w:val="el-GR"/>
        </w:rPr>
        <w:t>- Υπεργολαβία</w:t>
      </w:r>
      <w:bookmarkEnd w:id="113"/>
    </w:p>
    <w:p w14:paraId="0ED66ADE" w14:textId="77777777" w:rsidR="00FF2DFE" w:rsidRPr="00987ED0" w:rsidRDefault="00FF2DFE" w:rsidP="00FF2DFE">
      <w:pPr>
        <w:pStyle w:val="4"/>
        <w:rPr>
          <w:rFonts w:ascii="Tahoma" w:hAnsi="Tahoma" w:cs="Tahoma"/>
          <w:lang w:val="el-GR"/>
        </w:rPr>
      </w:pPr>
      <w:bookmarkStart w:id="114" w:name="_Toc74566834"/>
      <w:r w:rsidRPr="00987ED0">
        <w:rPr>
          <w:rFonts w:ascii="Tahoma" w:hAnsi="Tahoma" w:cs="Tahoma"/>
          <w:lang w:val="el-GR"/>
        </w:rPr>
        <w:t>2.2.8.1 Στήριξη στην ικανότητα τρίτων</w:t>
      </w:r>
      <w:bookmarkEnd w:id="114"/>
    </w:p>
    <w:p w14:paraId="52CE8E21" w14:textId="5B49D218"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_Ref496541508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654356">
        <w:rPr>
          <w:rFonts w:cs="Tahoma"/>
          <w:szCs w:val="22"/>
          <w:lang w:val="el-GR"/>
        </w:rPr>
        <w:t>0</w:t>
      </w:r>
      <w:r w:rsidR="00B622FA" w:rsidRPr="00155B45">
        <w:rPr>
          <w:rFonts w:cs="Tahoma"/>
          <w:szCs w:val="22"/>
          <w:lang w:val="el-GR"/>
        </w:rPr>
        <w:fldChar w:fldCharType="end"/>
      </w:r>
      <w:r w:rsidRPr="00155B45">
        <w:rPr>
          <w:rFonts w:cs="Tahoma"/>
          <w:szCs w:val="22"/>
          <w:lang w:val="el-GR"/>
        </w:rPr>
        <w:t xml:space="preserve">) και τα σχετικά με την τεχνική και επαγγελματική ικανότητα (της παραγράφου </w:t>
      </w:r>
      <w:r w:rsidR="006607CE" w:rsidRPr="00155B45">
        <w:rPr>
          <w:rFonts w:cs="Tahoma"/>
          <w:szCs w:val="22"/>
          <w:lang w:val="el-GR"/>
        </w:rPr>
        <w:fldChar w:fldCharType="begin"/>
      </w:r>
      <w:r w:rsidR="006607CE" w:rsidRPr="00155B45">
        <w:rPr>
          <w:rFonts w:cs="Tahoma"/>
          <w:szCs w:val="22"/>
          <w:lang w:val="el-GR"/>
        </w:rPr>
        <w:instrText xml:space="preserve"> REF _Ref496541556 \r \h  \* MERGEFORMAT </w:instrText>
      </w:r>
      <w:r w:rsidR="006607CE" w:rsidRPr="00155B45">
        <w:rPr>
          <w:rFonts w:cs="Tahoma"/>
          <w:szCs w:val="22"/>
          <w:lang w:val="el-GR"/>
        </w:rPr>
      </w:r>
      <w:r w:rsidR="006607CE" w:rsidRPr="00155B45">
        <w:rPr>
          <w:rFonts w:cs="Tahoma"/>
          <w:szCs w:val="22"/>
          <w:lang w:val="el-GR"/>
        </w:rPr>
        <w:fldChar w:fldCharType="separate"/>
      </w:r>
      <w:r w:rsidR="00654356">
        <w:rPr>
          <w:rFonts w:cs="Tahoma"/>
          <w:szCs w:val="22"/>
          <w:lang w:val="el-GR"/>
        </w:rPr>
        <w:t>2.2.6</w:t>
      </w:r>
      <w:r w:rsidR="006607CE" w:rsidRPr="00155B45">
        <w:rPr>
          <w:rFonts w:cs="Tahoma"/>
          <w:szCs w:val="22"/>
          <w:lang w:val="el-GR"/>
        </w:rP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155B45" w:rsidRDefault="003355E7" w:rsidP="00155B45">
      <w:pPr>
        <w:spacing w:before="0" w:line="252" w:lineRule="auto"/>
        <w:rPr>
          <w:rFonts w:cs="Tahoma"/>
          <w:szCs w:val="22"/>
          <w:lang w:val="el-GR"/>
        </w:rPr>
      </w:pPr>
      <w:r w:rsidRPr="00155B4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0B6C80CF"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155B45" w:rsidRDefault="00695491" w:rsidP="00155B45">
      <w:pPr>
        <w:spacing w:before="0" w:line="252" w:lineRule="auto"/>
        <w:rPr>
          <w:rFonts w:cs="Tahoma"/>
          <w:szCs w:val="22"/>
          <w:lang w:val="el-GR"/>
        </w:rPr>
      </w:pPr>
      <w:bookmarkStart w:id="115"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BB2811" w:rsidRDefault="00BB2811" w:rsidP="00BB2811">
      <w:pPr>
        <w:spacing w:before="0"/>
        <w:rPr>
          <w:rFonts w:cs="Tahoma"/>
          <w:szCs w:val="22"/>
          <w:lang w:val="el-GR"/>
        </w:rPr>
      </w:pPr>
      <w:r w:rsidRPr="00BB2811">
        <w:rPr>
          <w:rFonts w:cs="Tahoma"/>
          <w:szCs w:val="22"/>
          <w:lang w:val="el-GR"/>
        </w:rPr>
        <w:lastRenderedPageBreak/>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3BD3CDF3" w:rsidR="002F4C36" w:rsidRPr="00A6281F" w:rsidRDefault="002F4C36" w:rsidP="000D658E">
      <w:pPr>
        <w:rPr>
          <w:bCs/>
          <w:lang w:val="el-GR" w:eastAsia="ar-SA"/>
        </w:rPr>
      </w:pPr>
      <w:r w:rsidRPr="00A6281F">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6281F">
        <w:rPr>
          <w:bCs/>
          <w:lang w:val="el-GR" w:eastAsia="ar-SA"/>
        </w:rPr>
        <w:fldChar w:fldCharType="begin"/>
      </w:r>
      <w:r w:rsidRPr="00A6281F">
        <w:rPr>
          <w:bCs/>
          <w:lang w:val="el-GR" w:eastAsia="ar-SA"/>
        </w:rPr>
        <w:instrText xml:space="preserve"> REF _Ref496541356 \r \h </w:instrText>
      </w:r>
      <w:r w:rsidRPr="00A6281F">
        <w:rPr>
          <w:bCs/>
          <w:lang w:val="el-GR" w:eastAsia="ar-SA"/>
        </w:rPr>
      </w:r>
      <w:r w:rsidRPr="00A6281F">
        <w:rPr>
          <w:bCs/>
          <w:lang w:val="el-GR" w:eastAsia="ar-SA"/>
        </w:rPr>
        <w:fldChar w:fldCharType="separate"/>
      </w:r>
      <w:r w:rsidR="00654356">
        <w:rPr>
          <w:bCs/>
          <w:lang w:val="el-GR" w:eastAsia="ar-SA"/>
        </w:rPr>
        <w:t>0</w:t>
      </w:r>
      <w:r w:rsidRPr="00A6281F">
        <w:rPr>
          <w:bCs/>
          <w:lang w:val="el-GR" w:eastAsia="ar-SA"/>
        </w:rPr>
        <w:fldChar w:fldCharType="end"/>
      </w:r>
      <w:r w:rsidRPr="00A6281F">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6281F">
        <w:rPr>
          <w:bCs/>
          <w:color w:val="000000"/>
          <w:lang w:val="el-GR" w:eastAsia="ar-SA"/>
        </w:rPr>
        <w:t xml:space="preserve"> </w:t>
      </w:r>
      <w:r w:rsidRPr="00A6281F">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Pr="002F4C36" w:rsidRDefault="002F4C36" w:rsidP="00987ED0">
      <w:pPr>
        <w:pStyle w:val="aff0"/>
        <w:ind w:left="360"/>
        <w:rPr>
          <w:rFonts w:cs="Tahoma"/>
          <w:szCs w:val="22"/>
          <w:lang w:val="el-GR"/>
        </w:rPr>
      </w:pPr>
    </w:p>
    <w:p w14:paraId="1311393D" w14:textId="0AC878C1" w:rsidR="002F4C36" w:rsidRPr="00826B7F" w:rsidRDefault="00826B7F" w:rsidP="00826B7F">
      <w:pPr>
        <w:pStyle w:val="3"/>
        <w:rPr>
          <w:rFonts w:ascii="Tahoma" w:hAnsi="Tahoma" w:cs="Tahoma"/>
          <w:lang w:val="el-GR"/>
        </w:rPr>
      </w:pPr>
      <w:bookmarkStart w:id="116" w:name="_Toc74566835"/>
      <w:bookmarkStart w:id="117" w:name="_Toc119587149"/>
      <w:r w:rsidRPr="00826B7F">
        <w:rPr>
          <w:rFonts w:ascii="Tahoma" w:hAnsi="Tahoma" w:cs="Tahoma"/>
          <w:lang w:val="el-GR"/>
        </w:rPr>
        <w:t xml:space="preserve">2.2.8.2 </w:t>
      </w:r>
      <w:r w:rsidR="002F4C36" w:rsidRPr="00826B7F">
        <w:rPr>
          <w:rFonts w:ascii="Tahoma" w:hAnsi="Tahoma" w:cs="Tahoma"/>
          <w:lang w:val="el-GR"/>
        </w:rPr>
        <w:t>Υπεργολαβία</w:t>
      </w:r>
      <w:bookmarkEnd w:id="116"/>
      <w:bookmarkEnd w:id="117"/>
      <w:r w:rsidR="002F4C36" w:rsidRPr="00826B7F">
        <w:rPr>
          <w:rFonts w:ascii="Tahoma" w:hAnsi="Tahoma" w:cs="Tahoma"/>
          <w:lang w:val="el-GR"/>
        </w:rPr>
        <w:t xml:space="preserve"> </w:t>
      </w:r>
    </w:p>
    <w:p w14:paraId="16CD96AE" w14:textId="138DD514"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654356">
        <w:rPr>
          <w:bCs/>
          <w:lang w:val="el-GR"/>
        </w:rPr>
        <w:t>0</w:t>
      </w:r>
      <w:r w:rsidRPr="002F4C36">
        <w:rPr>
          <w:bCs/>
          <w:lang w:val="el-GR"/>
        </w:rPr>
        <w:fldChar w:fldCharType="end"/>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654356">
        <w:rPr>
          <w:bCs/>
          <w:lang w:val="el-GR"/>
        </w:rPr>
        <w:t>0</w:t>
      </w:r>
      <w:r w:rsidRPr="002F4C36">
        <w:rPr>
          <w:bCs/>
          <w:lang w:val="el-GR"/>
        </w:rPr>
        <w:fldChar w:fldCharType="end"/>
      </w:r>
      <w:r w:rsidRPr="002F4C36">
        <w:rPr>
          <w:bCs/>
          <w:lang w:val="el-GR"/>
        </w:rPr>
        <w:t>.</w:t>
      </w:r>
    </w:p>
    <w:bookmarkEnd w:id="115"/>
    <w:p w14:paraId="681A498E" w14:textId="77777777" w:rsidR="008338F0" w:rsidRPr="00155B45" w:rsidRDefault="008338F0" w:rsidP="00155B45">
      <w:pPr>
        <w:spacing w:before="0" w:line="252" w:lineRule="auto"/>
        <w:rPr>
          <w:rFonts w:cs="Tahoma"/>
          <w:szCs w:val="22"/>
          <w:lang w:val="el-GR"/>
        </w:rPr>
      </w:pPr>
    </w:p>
    <w:p w14:paraId="5384BD34" w14:textId="1D8618A4" w:rsidR="008338F0" w:rsidRPr="00826B7F" w:rsidRDefault="00826B7F" w:rsidP="00826B7F">
      <w:pPr>
        <w:pStyle w:val="3"/>
        <w:rPr>
          <w:rFonts w:ascii="Tahoma" w:hAnsi="Tahoma" w:cs="Tahoma"/>
          <w:lang w:val="el-GR"/>
        </w:rPr>
      </w:pPr>
      <w:bookmarkStart w:id="118" w:name="_Toc43378452"/>
      <w:bookmarkStart w:id="119" w:name="_Toc119587150"/>
      <w:r w:rsidRPr="00826B7F">
        <w:rPr>
          <w:rFonts w:ascii="Tahoma" w:hAnsi="Tahoma" w:cs="Tahoma"/>
          <w:lang w:val="el-GR"/>
        </w:rPr>
        <w:t xml:space="preserve">2.2.9 </w:t>
      </w:r>
      <w:r w:rsidR="003355E7" w:rsidRPr="00826B7F">
        <w:rPr>
          <w:rFonts w:ascii="Tahoma" w:hAnsi="Tahoma" w:cs="Tahoma"/>
          <w:lang w:val="el-GR"/>
        </w:rPr>
        <w:t>Κανόνες απόδειξης ποιοτικής επιλογής</w:t>
      </w:r>
      <w:bookmarkEnd w:id="118"/>
      <w:bookmarkEnd w:id="119"/>
    </w:p>
    <w:p w14:paraId="265B4DF5" w14:textId="3C2258AF" w:rsidR="005A372A" w:rsidRPr="0049623E" w:rsidRDefault="005A372A" w:rsidP="005A372A">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654356">
        <w:rPr>
          <w:bCs/>
          <w:lang w:val="el-GR" w:eastAsia="ar-SA"/>
        </w:rPr>
        <w:t>0</w:t>
      </w:r>
      <w:r>
        <w:rPr>
          <w:bCs/>
          <w:lang w:val="el-GR" w:eastAsia="ar-SA"/>
        </w:rPr>
        <w:fldChar w:fldCharType="end"/>
      </w:r>
      <w:r w:rsidRPr="0049623E">
        <w:rPr>
          <w:bCs/>
          <w:lang w:val="el-GR" w:eastAsia="ar-SA"/>
        </w:rPr>
        <w:t xml:space="preserve"> έως </w:t>
      </w:r>
      <w:r w:rsidR="00E1369B">
        <w:rPr>
          <w:bCs/>
          <w:lang w:val="el-GR" w:eastAsia="ar-SA"/>
        </w:rPr>
        <w:t>2.2.8</w:t>
      </w:r>
      <w:r w:rsidRPr="0049623E">
        <w:rPr>
          <w:bCs/>
          <w:lang w:val="el-GR" w:eastAsia="ar-SA"/>
        </w:rPr>
        <w:t xml:space="preserve">, κρίνονται κατά την υποβολή της προσφοράς δια του ΕΕΕΣ κατά τα οριζόμενα στην παράγραφο </w:t>
      </w:r>
      <w:r w:rsidR="00E1369B">
        <w:rPr>
          <w:bCs/>
          <w:lang w:val="el-GR" w:eastAsia="ar-SA"/>
        </w:rPr>
        <w:t>2.2.9.1</w:t>
      </w:r>
      <w:r w:rsidRPr="0049623E">
        <w:rPr>
          <w:bCs/>
          <w:lang w:val="el-GR" w:eastAsia="ar-SA"/>
        </w:rPr>
        <w:t xml:space="preserve">, κατά την υποβολή των δικαιολογητικών της παραγράφου </w:t>
      </w:r>
      <w:r w:rsidR="00E1369B">
        <w:rPr>
          <w:bCs/>
          <w:lang w:val="el-GR" w:eastAsia="ar-SA"/>
        </w:rPr>
        <w:t>2.2.9.2</w:t>
      </w:r>
      <w:r>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17CA7038" w14:textId="69520F40" w:rsidR="005A372A" w:rsidRPr="0049623E" w:rsidRDefault="005A372A" w:rsidP="005A372A">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06220">
        <w:rPr>
          <w:lang w:val="el-GR" w:eastAsia="ar-SA"/>
        </w:rPr>
        <w:t xml:space="preserve">2.2.8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1369B">
        <w:rPr>
          <w:bCs/>
          <w:lang w:val="el-GR" w:eastAsia="ar-SA"/>
        </w:rPr>
        <w:t>2.2.9.1</w:t>
      </w:r>
      <w:r>
        <w:rPr>
          <w:bCs/>
          <w:lang w:val="el-GR" w:eastAsia="ar-SA"/>
        </w:rPr>
        <w:t xml:space="preserve"> </w:t>
      </w:r>
      <w:r w:rsidRPr="0049623E">
        <w:rPr>
          <w:bCs/>
          <w:lang w:val="el-GR" w:eastAsia="ar-SA"/>
        </w:rPr>
        <w:t xml:space="preserve">και </w:t>
      </w:r>
      <w:r w:rsidR="00E1369B">
        <w:rPr>
          <w:bCs/>
          <w:lang w:val="el-GR" w:eastAsia="ar-SA"/>
        </w:rPr>
        <w:t>2.2.9.2</w:t>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54356">
        <w:rPr>
          <w:lang w:val="el-GR" w:eastAsia="ar-SA"/>
        </w:rPr>
        <w:t>0</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654356">
        <w:rPr>
          <w:bCs/>
          <w:lang w:val="el-GR" w:eastAsia="ar-SA"/>
        </w:rPr>
        <w:t>0</w:t>
      </w:r>
      <w:r>
        <w:rPr>
          <w:bCs/>
          <w:lang w:val="el-GR" w:eastAsia="ar-SA"/>
        </w:rPr>
        <w:fldChar w:fldCharType="end"/>
      </w:r>
      <w:r w:rsidR="00E1369B">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4C3FE15F" w14:textId="41A2F3D1" w:rsidR="005A372A" w:rsidRPr="0049623E" w:rsidRDefault="005A372A" w:rsidP="005A372A">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49623E">
        <w:rPr>
          <w:bCs/>
          <w:lang w:val="el-GR" w:eastAsia="ar-SA"/>
        </w:rPr>
        <w:lastRenderedPageBreak/>
        <w:t xml:space="preserve">κατά τα οριζόμενα </w:t>
      </w:r>
      <w:r>
        <w:rPr>
          <w:bCs/>
          <w:lang w:val="el-GR" w:eastAsia="ar-SA"/>
        </w:rPr>
        <w:t>στις παραγράφους</w:t>
      </w:r>
      <w:r w:rsidRPr="0049623E">
        <w:rPr>
          <w:bCs/>
          <w:lang w:val="el-GR" w:eastAsia="ar-SA"/>
        </w:rPr>
        <w:t xml:space="preserve"> </w:t>
      </w:r>
      <w:r w:rsidR="001A2AE7">
        <w:rPr>
          <w:bCs/>
          <w:lang w:val="el-GR" w:eastAsia="ar-SA"/>
        </w:rPr>
        <w:t>2.2.9.1</w:t>
      </w:r>
      <w:r>
        <w:rPr>
          <w:bCs/>
          <w:lang w:val="el-GR" w:eastAsia="ar-SA"/>
        </w:rPr>
        <w:t xml:space="preserve"> </w:t>
      </w:r>
      <w:r w:rsidRPr="0049623E">
        <w:rPr>
          <w:bCs/>
          <w:lang w:val="el-GR" w:eastAsia="ar-SA"/>
        </w:rPr>
        <w:t xml:space="preserve">και </w:t>
      </w:r>
      <w:r w:rsidR="001A2AE7">
        <w:rPr>
          <w:bCs/>
          <w:lang w:val="el-GR" w:eastAsia="ar-SA"/>
        </w:rPr>
        <w:t>2.2.9.2</w:t>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54356">
        <w:rPr>
          <w:lang w:val="el-GR" w:eastAsia="ar-SA"/>
        </w:rPr>
        <w:t>0</w:t>
      </w:r>
      <w:r>
        <w:rPr>
          <w:lang w:val="el-GR" w:eastAsia="ar-SA"/>
        </w:rPr>
        <w:fldChar w:fldCharType="end"/>
      </w:r>
      <w:r w:rsidR="001A2AE7">
        <w:rPr>
          <w:lang w:val="el-GR" w:eastAsia="ar-SA"/>
        </w:rPr>
        <w:t xml:space="preserve"> </w:t>
      </w:r>
      <w:r w:rsidRPr="0049623E">
        <w:rPr>
          <w:bCs/>
          <w:lang w:val="el-GR" w:eastAsia="ar-SA"/>
        </w:rPr>
        <w:t xml:space="preserve">της παρούσας. </w:t>
      </w:r>
    </w:p>
    <w:p w14:paraId="49B5C8DC"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987ED0" w:rsidRDefault="002F4C36" w:rsidP="00987ED0">
      <w:pPr>
        <w:rPr>
          <w:rStyle w:val="BodyTextChar"/>
          <w:lang w:val="el-GR"/>
        </w:rPr>
      </w:pPr>
    </w:p>
    <w:p w14:paraId="164507D9" w14:textId="484F4F54" w:rsidR="008338F0" w:rsidRPr="009605F7" w:rsidRDefault="00AA2C2E" w:rsidP="000A3621">
      <w:pPr>
        <w:pStyle w:val="3"/>
        <w:ind w:left="720" w:hanging="720"/>
        <w:rPr>
          <w:rFonts w:ascii="Tahoma" w:hAnsi="Tahoma" w:cs="Tahoma"/>
          <w:lang w:val="el-GR"/>
        </w:rPr>
      </w:pPr>
      <w:bookmarkStart w:id="120" w:name="_Toc43378453"/>
      <w:bookmarkStart w:id="121" w:name="_Toc119587151"/>
      <w:r w:rsidRPr="009605F7">
        <w:rPr>
          <w:rFonts w:ascii="Tahoma" w:hAnsi="Tahoma" w:cs="Tahoma"/>
          <w:lang w:val="el-GR"/>
        </w:rPr>
        <w:t xml:space="preserve">2.2.9.1 </w:t>
      </w:r>
      <w:r w:rsidR="003355E7" w:rsidRPr="009605F7">
        <w:rPr>
          <w:rFonts w:ascii="Tahoma" w:hAnsi="Tahoma" w:cs="Tahoma"/>
          <w:lang w:val="el-GR"/>
        </w:rPr>
        <w:t>Προκαταρκτική απόδειξη κατά την υποβολή προσφορών</w:t>
      </w:r>
      <w:bookmarkEnd w:id="120"/>
      <w:bookmarkEnd w:id="121"/>
      <w:r w:rsidR="003355E7" w:rsidRPr="009605F7">
        <w:rPr>
          <w:rFonts w:ascii="Tahoma" w:hAnsi="Tahoma" w:cs="Tahoma"/>
          <w:lang w:val="el-GR"/>
        </w:rPr>
        <w:t xml:space="preserve"> </w:t>
      </w:r>
    </w:p>
    <w:p w14:paraId="714ACFF8" w14:textId="378D9087" w:rsidR="005A372A" w:rsidRPr="00C229F3" w:rsidRDefault="003355E7" w:rsidP="005A372A">
      <w:pPr>
        <w:rPr>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_Ref496541356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654356">
        <w:rPr>
          <w:rFonts w:cs="Tahoma"/>
          <w:szCs w:val="22"/>
          <w:lang w:val="el-GR"/>
        </w:rPr>
        <w:t>0</w:t>
      </w:r>
      <w:r w:rsidR="00B622FA" w:rsidRPr="00155B45">
        <w:rPr>
          <w:rFonts w:cs="Tahoma"/>
          <w:szCs w:val="22"/>
          <w:lang w:val="el-GR"/>
        </w:rPr>
        <w:fldChar w:fldCharType="end"/>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1A2AE7">
        <w:rPr>
          <w:rFonts w:cs="Tahoma"/>
          <w:szCs w:val="22"/>
          <w:lang w:val="el-GR"/>
        </w:rPr>
        <w:t>2.2.</w:t>
      </w:r>
      <w:r w:rsidR="005A372A" w:rsidRPr="00987ED0">
        <w:rPr>
          <w:rFonts w:cs="Tahoma"/>
          <w:szCs w:val="22"/>
          <w:lang w:val="el-GR"/>
        </w:rPr>
        <w:t>4</w:t>
      </w:r>
      <w:r w:rsidR="00B622FA" w:rsidRPr="00602450">
        <w:rPr>
          <w:rFonts w:cs="Tahoma"/>
          <w:szCs w:val="22"/>
          <w:lang w:val="el-GR"/>
        </w:rPr>
        <w:t>,</w:t>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_Ref496541309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654356">
        <w:rPr>
          <w:rFonts w:cs="Tahoma"/>
          <w:szCs w:val="22"/>
          <w:lang w:val="el-GR"/>
        </w:rPr>
        <w:t>0</w:t>
      </w:r>
      <w:r w:rsidR="00B622FA" w:rsidRPr="00155B45">
        <w:rPr>
          <w:rFonts w:cs="Tahoma"/>
          <w:szCs w:val="22"/>
          <w:lang w:val="el-GR"/>
        </w:rPr>
        <w:fldChar w:fldCharType="end"/>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_Ref496541329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654356">
        <w:rPr>
          <w:rFonts w:cs="Tahoma"/>
          <w:szCs w:val="22"/>
          <w:lang w:val="el-GR"/>
        </w:rPr>
        <w:t>2.2.6</w:t>
      </w:r>
      <w:r w:rsidR="00B622FA" w:rsidRPr="00155B45">
        <w:rPr>
          <w:rFonts w:cs="Tahoma"/>
          <w:szCs w:val="22"/>
          <w:lang w:val="el-GR"/>
        </w:rPr>
        <w:fldChar w:fldCharType="end"/>
      </w:r>
      <w:r w:rsidR="00B622FA" w:rsidRPr="00155B45">
        <w:rPr>
          <w:rFonts w:cs="Tahoma"/>
          <w:szCs w:val="22"/>
          <w:lang w:val="el-GR"/>
        </w:rPr>
        <w:t xml:space="preserve"> και </w:t>
      </w:r>
      <w:r w:rsidR="00B622FA" w:rsidRPr="00155B45">
        <w:rPr>
          <w:rFonts w:cs="Tahoma"/>
          <w:szCs w:val="22"/>
          <w:lang w:val="el-GR"/>
        </w:rPr>
        <w:fldChar w:fldCharType="begin"/>
      </w:r>
      <w:r w:rsidR="00B622FA" w:rsidRPr="00155B45">
        <w:rPr>
          <w:rFonts w:cs="Tahoma"/>
          <w:szCs w:val="22"/>
          <w:lang w:val="el-GR"/>
        </w:rPr>
        <w:instrText xml:space="preserve"> REF _Ref496541343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654356">
        <w:rPr>
          <w:rFonts w:cs="Tahoma"/>
          <w:szCs w:val="22"/>
          <w:lang w:val="el-GR"/>
        </w:rPr>
        <w:t>0</w:t>
      </w:r>
      <w:r w:rsidR="00B622FA" w:rsidRPr="00155B45">
        <w:rPr>
          <w:rFonts w:cs="Tahoma"/>
          <w:szCs w:val="22"/>
          <w:lang w:val="el-GR"/>
        </w:rPr>
        <w:fldChar w:fldCharType="end"/>
      </w:r>
      <w:r w:rsidR="00B622FA" w:rsidRPr="00155B45">
        <w:rPr>
          <w:rFonts w:cs="Tahoma"/>
          <w:szCs w:val="22"/>
          <w:lang w:val="el-GR"/>
        </w:rPr>
        <w:t xml:space="preserve">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σύμφωνα με το επισυναπτόμενο στην παρούσα </w:t>
      </w:r>
      <w:r w:rsidR="005A372A" w:rsidRPr="00603221">
        <w:rPr>
          <w:rFonts w:cs="Tahoma"/>
          <w:szCs w:val="22"/>
          <w:lang w:val="el-GR"/>
        </w:rPr>
        <w:fldChar w:fldCharType="begin"/>
      </w:r>
      <w:r w:rsidR="005A372A" w:rsidRPr="00603221">
        <w:rPr>
          <w:rFonts w:cs="Tahoma"/>
          <w:szCs w:val="22"/>
          <w:lang w:val="el-GR"/>
        </w:rPr>
        <w:instrText xml:space="preserve"> REF _Ref510086970 \h </w:instrText>
      </w:r>
      <w:r w:rsidR="005A372A" w:rsidRPr="006719D5">
        <w:rPr>
          <w:rFonts w:cs="Tahoma"/>
          <w:szCs w:val="22"/>
          <w:lang w:val="el-GR"/>
        </w:rPr>
        <w:instrText xml:space="preserve"> \* MERGEFORMAT </w:instrText>
      </w:r>
      <w:r w:rsidR="005A372A" w:rsidRPr="00603221">
        <w:rPr>
          <w:rFonts w:cs="Tahoma"/>
          <w:szCs w:val="22"/>
          <w:lang w:val="el-GR"/>
        </w:rPr>
      </w:r>
      <w:r w:rsidR="005A372A" w:rsidRPr="00603221">
        <w:rPr>
          <w:rFonts w:cs="Tahoma"/>
          <w:szCs w:val="22"/>
          <w:lang w:val="el-GR"/>
        </w:rPr>
        <w:fldChar w:fldCharType="separate"/>
      </w:r>
      <w:r w:rsidR="00654356" w:rsidRPr="00654356">
        <w:rPr>
          <w:rFonts w:cs="Tahoma"/>
          <w:szCs w:val="22"/>
          <w:lang w:val="el-GR"/>
        </w:rPr>
        <w:t>ΕΥΡΩΠΑΙΚΟ ΕΝΙΑΙΟ ΕΓΓΡΑΦΟ ΣΥΜΒΑΣΗΣ (ΕΕΕΣ)</w:t>
      </w:r>
      <w:r w:rsidR="005A372A" w:rsidRPr="00603221">
        <w:rPr>
          <w:rFonts w:cs="Tahoma"/>
          <w:szCs w:val="22"/>
          <w:lang w:val="el-GR"/>
        </w:rPr>
        <w:fldChar w:fldCharType="end"/>
      </w:r>
      <w:r w:rsidR="00A6281F">
        <w:rPr>
          <w:rFonts w:cs="Tahoma"/>
          <w:szCs w:val="22"/>
          <w:lang w:val="el-GR"/>
        </w:rPr>
        <w:t xml:space="preserve"> </w:t>
      </w:r>
      <w:r w:rsidR="00A6281F">
        <w:rPr>
          <w:rFonts w:cs="Tahoma"/>
          <w:szCs w:val="22"/>
          <w:lang w:val="el-GR"/>
        </w:rPr>
        <w:fldChar w:fldCharType="begin"/>
      </w:r>
      <w:r w:rsidR="00A6281F">
        <w:rPr>
          <w:rFonts w:cs="Tahoma"/>
          <w:szCs w:val="22"/>
          <w:lang w:val="el-GR"/>
        </w:rPr>
        <w:instrText xml:space="preserve"> REF _Ref111932211 \h </w:instrText>
      </w:r>
      <w:r w:rsidR="00A6281F">
        <w:rPr>
          <w:rFonts w:cs="Tahoma"/>
          <w:szCs w:val="22"/>
          <w:lang w:val="el-GR"/>
        </w:rPr>
      </w:r>
      <w:r w:rsidR="00A6281F">
        <w:rPr>
          <w:rFonts w:cs="Tahoma"/>
          <w:szCs w:val="22"/>
          <w:lang w:val="el-GR"/>
        </w:rPr>
        <w:fldChar w:fldCharType="separate"/>
      </w:r>
      <w:r w:rsidR="00654356" w:rsidRPr="0058732F">
        <w:rPr>
          <w:rFonts w:cs="Tahoma"/>
          <w:lang w:val="el-GR"/>
        </w:rPr>
        <w:t>ΠΑΡΑΡΤΗΜΑ ΙI</w:t>
      </w:r>
      <w:r w:rsidR="00654356">
        <w:rPr>
          <w:rFonts w:cs="Tahoma"/>
          <w:lang w:val="en-US"/>
        </w:rPr>
        <w:t>I</w:t>
      </w:r>
      <w:r w:rsidR="00654356" w:rsidRPr="0058732F">
        <w:rPr>
          <w:rFonts w:cs="Tahoma"/>
          <w:lang w:val="el-GR"/>
        </w:rPr>
        <w:t xml:space="preserve"> –</w:t>
      </w:r>
      <w:r w:rsidR="00654356">
        <w:rPr>
          <w:rFonts w:cs="Tahoma"/>
          <w:lang w:val="el-GR"/>
        </w:rPr>
        <w:t xml:space="preserve"> </w:t>
      </w:r>
      <w:r w:rsidR="00654356" w:rsidRPr="001F1403">
        <w:rPr>
          <w:rFonts w:cs="Tahoma"/>
          <w:bCs/>
          <w:lang w:val="el-GR"/>
        </w:rPr>
        <w:t>ΕΥΡΩΠΑΙΚΟ ΕΝΙΑΙΟ ΕΓΓΡΑΦΟ ΣΥΜΒΑΣΗΣ (ΕΕΕΣ)</w:t>
      </w:r>
      <w:r w:rsidR="00A6281F">
        <w:rPr>
          <w:rFonts w:cs="Tahoma"/>
          <w:szCs w:val="22"/>
          <w:lang w:val="el-GR"/>
        </w:rPr>
        <w:fldChar w:fldCharType="end"/>
      </w:r>
      <w:r w:rsidR="005A372A" w:rsidRPr="00603221">
        <w:rPr>
          <w:rFonts w:cs="Tahoma"/>
          <w:i/>
          <w:color w:val="5B9BD5"/>
          <w:szCs w:val="22"/>
          <w:lang w:val="el-GR"/>
        </w:rPr>
        <w:t>,</w:t>
      </w:r>
      <w:r w:rsidR="005A372A" w:rsidRPr="00603221">
        <w:rPr>
          <w:rFonts w:cs="Tahoma"/>
          <w:szCs w:val="22"/>
          <w:lang w:val="el-GR"/>
        </w:rPr>
        <w:t xml:space="preserve"> </w:t>
      </w:r>
      <w:r w:rsidR="005A372A" w:rsidRPr="00650766">
        <w:rPr>
          <w:rFonts w:cs="Tahoma"/>
          <w:szCs w:val="22"/>
          <w:lang w:val="el-GR"/>
        </w:rPr>
        <w:t>το οποίο ισοδυναμεί  με</w:t>
      </w:r>
      <w:r w:rsidR="005A372A" w:rsidRPr="00603221">
        <w:rPr>
          <w:rFonts w:cs="Tahoma"/>
          <w:szCs w:val="22"/>
          <w:lang w:val="el-GR"/>
        </w:rPr>
        <w:t xml:space="preserve"> ενημερωμένη υπεύθυνη δήλωση, με τις συνέπειες του ν. 1599/1986. </w:t>
      </w:r>
      <w:r w:rsidR="005A372A" w:rsidRPr="00B739BB">
        <w:rPr>
          <w:rFonts w:cs="Tahoma"/>
          <w:szCs w:val="22"/>
          <w:lang w:val="el-GR"/>
        </w:rPr>
        <w:t xml:space="preserve">Το ΕΕΕΣ </w:t>
      </w:r>
      <w:r w:rsidR="005A372A">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5A372A">
        <w:rPr>
          <w:rStyle w:val="WW-FootnoteReference10"/>
          <w:lang w:val="el-GR"/>
        </w:rPr>
        <w:footnoteReference w:id="4"/>
      </w:r>
      <w:r w:rsidR="005A372A">
        <w:rPr>
          <w:lang w:val="el-GR"/>
        </w:rPr>
        <w:t>.</w:t>
      </w:r>
    </w:p>
    <w:p w14:paraId="5E194983" w14:textId="77777777" w:rsidR="005A372A" w:rsidRPr="00B739BB" w:rsidRDefault="005A372A" w:rsidP="005A372A">
      <w:pPr>
        <w:rPr>
          <w:rFonts w:cs="Tahoma"/>
          <w:szCs w:val="22"/>
          <w:lang w:val="el-GR"/>
        </w:rPr>
      </w:pPr>
    </w:p>
    <w:p w14:paraId="0B262080" w14:textId="77777777" w:rsidR="005A372A" w:rsidRPr="003329FF" w:rsidRDefault="005A372A" w:rsidP="005A372A">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50B99648" w14:textId="77777777" w:rsidR="005A372A" w:rsidRDefault="005A372A" w:rsidP="005A372A">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AC72271" w14:textId="77777777" w:rsidR="005A372A" w:rsidRDefault="005A372A" w:rsidP="005A372A">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w:t>
      </w:r>
      <w:r w:rsidRPr="003D62F0">
        <w:rPr>
          <w:lang w:val="el-GR"/>
        </w:rPr>
        <w:lastRenderedPageBreak/>
        <w:t xml:space="preserve">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4814488" w14:textId="77777777" w:rsidR="005A372A" w:rsidRPr="00C229F3" w:rsidRDefault="005A372A" w:rsidP="005A372A">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E2EFC6F" w14:textId="77777777" w:rsidR="005A372A" w:rsidRPr="007A6693" w:rsidRDefault="005A372A" w:rsidP="005A372A">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B96FECC" w14:textId="77777777" w:rsidR="005A372A" w:rsidRDefault="005A372A" w:rsidP="005A372A">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AB9B518" w14:textId="1D7EC332" w:rsidR="005A372A" w:rsidRPr="00E14C02" w:rsidRDefault="005A372A" w:rsidP="005A372A">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σύμφωνα με την περ. γ της παραγράφου 2.2.3.</w:t>
      </w:r>
      <w:r w:rsidR="00B13783">
        <w:rPr>
          <w:rFonts w:eastAsia="Calibri" w:cs="Times New Roman"/>
          <w:szCs w:val="22"/>
          <w:lang w:val="el-GR" w:eastAsia="en-US"/>
        </w:rPr>
        <w:t xml:space="preserve">3 </w:t>
      </w:r>
      <w:r>
        <w:rPr>
          <w:rFonts w:eastAsia="Calibri" w:cs="Times New Roman"/>
          <w:szCs w:val="22"/>
          <w:lang w:val="el-GR" w:eastAsia="en-US"/>
        </w:rPr>
        <w:t xml:space="preserve">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5"/>
      </w:r>
      <w:r w:rsidRPr="00E14C02">
        <w:rPr>
          <w:rFonts w:eastAsia="Calibri" w:cs="Times New Roman"/>
          <w:szCs w:val="22"/>
          <w:lang w:val="el-GR" w:eastAsia="en-US"/>
        </w:rPr>
        <w:t>.</w:t>
      </w:r>
    </w:p>
    <w:p w14:paraId="51654384" w14:textId="77777777" w:rsidR="005A372A" w:rsidRDefault="005A372A" w:rsidP="005A372A">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DC0B13" w14:textId="77777777" w:rsidR="003F7354" w:rsidRPr="00155B45" w:rsidRDefault="003F7354" w:rsidP="005A372A">
      <w:pPr>
        <w:spacing w:before="0" w:line="252" w:lineRule="auto"/>
        <w:rPr>
          <w:rFonts w:cs="Tahoma"/>
          <w:szCs w:val="22"/>
          <w:lang w:val="el-GR"/>
        </w:rPr>
      </w:pPr>
    </w:p>
    <w:p w14:paraId="78A1B5DC" w14:textId="77777777" w:rsidR="00FD7959" w:rsidRPr="009605F7" w:rsidRDefault="00FD7959" w:rsidP="009605F7">
      <w:pPr>
        <w:pStyle w:val="3"/>
        <w:rPr>
          <w:rFonts w:ascii="Tahoma" w:hAnsi="Tahoma" w:cs="Tahoma"/>
          <w:sz w:val="24"/>
          <w:szCs w:val="24"/>
          <w:lang w:val="el-GR"/>
        </w:rPr>
      </w:pPr>
      <w:bookmarkStart w:id="122" w:name="_Hlk35420523"/>
      <w:bookmarkStart w:id="123" w:name="_Ref40957856"/>
      <w:bookmarkStart w:id="124" w:name="_Toc119587152"/>
      <w:r w:rsidRPr="009605F7">
        <w:rPr>
          <w:rFonts w:ascii="Tahoma" w:hAnsi="Tahoma" w:cs="Tahoma"/>
          <w:sz w:val="24"/>
          <w:szCs w:val="24"/>
          <w:lang w:val="el-GR"/>
        </w:rPr>
        <w:t xml:space="preserve">2.2.9.2 Αποδεικτικά μέσα </w:t>
      </w:r>
      <w:r w:rsidRPr="009605F7">
        <w:rPr>
          <w:rFonts w:ascii="Tahoma" w:hAnsi="Tahoma" w:cs="Tahoma"/>
          <w:sz w:val="24"/>
          <w:szCs w:val="24"/>
          <w:vertAlign w:val="superscript"/>
          <w:lang w:val="el-GR"/>
        </w:rPr>
        <w:footnoteReference w:id="6"/>
      </w:r>
      <w:bookmarkEnd w:id="122"/>
      <w:r w:rsidRPr="009605F7">
        <w:rPr>
          <w:rFonts w:ascii="Tahoma" w:hAnsi="Tahoma" w:cs="Tahoma"/>
          <w:sz w:val="24"/>
          <w:szCs w:val="24"/>
          <w:lang w:val="el-GR"/>
        </w:rPr>
        <w:t>- Δικαιολογητικά προσωρινού αναδόχου</w:t>
      </w:r>
      <w:bookmarkEnd w:id="123"/>
      <w:bookmarkEnd w:id="124"/>
    </w:p>
    <w:p w14:paraId="6ECAB094" w14:textId="77777777"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w:t>
      </w:r>
      <w:r w:rsidRPr="00B9111A">
        <w:rPr>
          <w:rFonts w:cs="Tahoma"/>
          <w:bCs/>
          <w:szCs w:val="22"/>
          <w:lang w:val="el-GR"/>
        </w:rPr>
        <w:lastRenderedPageBreak/>
        <w:t xml:space="preserve">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77777777" w:rsidR="00064A1B" w:rsidRDefault="00064A1B" w:rsidP="00064A1B">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1A2AE7">
        <w:rPr>
          <w:bCs/>
          <w:lang w:val="el-GR"/>
        </w:rPr>
        <w:t>2.4.2.5</w:t>
      </w:r>
      <w:r>
        <w:rPr>
          <w:bCs/>
          <w:lang w:val="el-GR"/>
        </w:rPr>
        <w:t xml:space="preserve"> </w:t>
      </w:r>
      <w:r w:rsidRPr="00B76605">
        <w:rPr>
          <w:bCs/>
          <w:lang w:val="el-GR"/>
        </w:rPr>
        <w:t>και</w:t>
      </w:r>
      <w:r>
        <w:rPr>
          <w:bCs/>
          <w:lang w:val="el-GR"/>
        </w:rPr>
        <w:t xml:space="preserve"> </w:t>
      </w:r>
      <w:r w:rsidR="001A2AE7">
        <w:rPr>
          <w:bCs/>
          <w:lang w:val="el-GR"/>
        </w:rPr>
        <w:t>3.2</w:t>
      </w:r>
      <w:r w:rsidRPr="00B76605">
        <w:rPr>
          <w:bCs/>
          <w:lang w:val="el-GR"/>
        </w:rPr>
        <w:t xml:space="preserve"> της παρούσας.</w:t>
      </w:r>
    </w:p>
    <w:p w14:paraId="564703B8"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D669DC1" w14:textId="6EF796E9" w:rsidR="00064A1B" w:rsidRPr="00C229F3"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654356">
        <w:rPr>
          <w:lang w:val="el-GR"/>
        </w:rPr>
        <w:t>0</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4BEF53D" w14:textId="2EE90DF8"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5435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54356">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CD31661" w14:textId="77777777" w:rsidR="00064A1B" w:rsidRPr="00BD65F6" w:rsidRDefault="00064A1B" w:rsidP="00064A1B">
      <w:pPr>
        <w:rPr>
          <w:lang w:val="el-GR"/>
        </w:rPr>
      </w:pPr>
      <w:r>
        <w:rPr>
          <w:color w:val="000000"/>
          <w:lang w:val="el-GR"/>
        </w:rPr>
        <w:t>Ειδικότερα οι οικονομικοί φορείς προσκομίζουν:</w:t>
      </w:r>
    </w:p>
    <w:p w14:paraId="190E4C53" w14:textId="77777777"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Pr>
          <w:lang w:val="el-GR"/>
        </w:rPr>
        <w:lastRenderedPageBreak/>
        <w:t>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492D1C3"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0D658E">
        <w:rPr>
          <w:bCs/>
          <w:color w:val="000000"/>
          <w:lang w:val="el-GR"/>
        </w:rPr>
        <w:t>2.2.3.1</w:t>
      </w:r>
      <w:r w:rsidRPr="00C27CEC">
        <w:rPr>
          <w:color w:val="000000"/>
          <w:lang w:val="el-GR"/>
        </w:rPr>
        <w:t>,</w:t>
      </w:r>
    </w:p>
    <w:p w14:paraId="1F85F5DE" w14:textId="7F3110B1"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78211A">
        <w:rPr>
          <w:b/>
          <w:bCs/>
          <w:color w:val="000000"/>
          <w:lang w:val="el-GR"/>
        </w:rPr>
        <w:fldChar w:fldCharType="begin"/>
      </w:r>
      <w:r w:rsidRPr="0078211A">
        <w:rPr>
          <w:b/>
          <w:bCs/>
          <w:color w:val="000000"/>
          <w:lang w:val="el-GR"/>
        </w:rPr>
        <w:instrText xml:space="preserve"> REF _Ref503518036 \r \h </w:instrText>
      </w:r>
      <w:r>
        <w:rPr>
          <w:b/>
          <w:bCs/>
          <w:color w:val="000000"/>
          <w:lang w:val="el-GR"/>
        </w:rPr>
        <w:instrText xml:space="preserve"> \* MERGEFORMAT </w:instrText>
      </w:r>
      <w:r w:rsidRPr="0078211A">
        <w:rPr>
          <w:b/>
          <w:bCs/>
          <w:color w:val="000000"/>
          <w:lang w:val="el-GR"/>
        </w:rPr>
      </w:r>
      <w:r w:rsidRPr="0078211A">
        <w:rPr>
          <w:b/>
          <w:bCs/>
          <w:color w:val="000000"/>
          <w:lang w:val="el-GR"/>
        </w:rPr>
        <w:fldChar w:fldCharType="separate"/>
      </w:r>
      <w:r w:rsidR="00654356">
        <w:rPr>
          <w:b/>
          <w:bCs/>
          <w:color w:val="000000"/>
          <w:lang w:val="el-GR"/>
        </w:rPr>
        <w:t>2.2.3.2</w:t>
      </w:r>
      <w:r w:rsidRPr="0078211A">
        <w:rPr>
          <w:b/>
          <w:bCs/>
          <w:color w:val="000000"/>
          <w:lang w:val="el-GR"/>
        </w:rP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Pr="005609B2">
        <w:rPr>
          <w:color w:val="000000"/>
          <w:lang w:val="el-GR"/>
        </w:rPr>
        <w:t xml:space="preserve">  </w:t>
      </w:r>
    </w:p>
    <w:p w14:paraId="7135F8D2"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E9792D1" w14:textId="5BA450D2" w:rsidR="00064A1B" w:rsidRPr="0078211A" w:rsidRDefault="00064A1B" w:rsidP="00064A1B">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A2AE7">
        <w:rPr>
          <w:b/>
          <w:color w:val="000000"/>
          <w:lang w:val="el-GR"/>
        </w:rPr>
        <w:fldChar w:fldCharType="begin"/>
      </w:r>
      <w:r w:rsidRPr="001A2AE7">
        <w:rPr>
          <w:b/>
          <w:color w:val="000000"/>
          <w:lang w:val="el-GR"/>
        </w:rPr>
        <w:instrText xml:space="preserve"> REF _Ref503518036 \r \h  \* MERGEFORMAT </w:instrText>
      </w:r>
      <w:r w:rsidRPr="001A2AE7">
        <w:rPr>
          <w:b/>
          <w:color w:val="000000"/>
          <w:lang w:val="el-GR"/>
        </w:rPr>
      </w:r>
      <w:r w:rsidRPr="001A2AE7">
        <w:rPr>
          <w:b/>
          <w:color w:val="000000"/>
          <w:lang w:val="el-GR"/>
        </w:rPr>
        <w:fldChar w:fldCharType="separate"/>
      </w:r>
      <w:r w:rsidR="00654356">
        <w:rPr>
          <w:b/>
          <w:color w:val="000000"/>
          <w:lang w:val="el-GR"/>
        </w:rPr>
        <w:t>2.2.3.2</w:t>
      </w:r>
      <w:r w:rsidRPr="001A2AE7">
        <w:rPr>
          <w:b/>
          <w:color w:val="000000"/>
          <w:lang w:val="el-GR"/>
        </w:rPr>
        <w:fldChar w:fldCharType="end"/>
      </w:r>
      <w:r w:rsidRPr="0078211A">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57E81F96" w14:textId="0286F0DC" w:rsidR="00064A1B" w:rsidRPr="0078211A" w:rsidRDefault="00064A1B" w:rsidP="00064A1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654356">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7F109827" w14:textId="6F3FF251"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78211A">
        <w:rPr>
          <w:color w:val="000000"/>
          <w:lang w:val="el-GR"/>
        </w:rPr>
        <w:fldChar w:fldCharType="begin"/>
      </w:r>
      <w:r w:rsidRPr="0078211A">
        <w:rPr>
          <w:color w:val="000000"/>
          <w:lang w:val="el-GR"/>
        </w:rPr>
        <w:instrText xml:space="preserve"> REF _Ref503518036 \r \h  \* MERGEFORMAT </w:instrText>
      </w:r>
      <w:r w:rsidRPr="0078211A">
        <w:rPr>
          <w:color w:val="000000"/>
          <w:lang w:val="el-GR"/>
        </w:rPr>
      </w:r>
      <w:r w:rsidRPr="0078211A">
        <w:rPr>
          <w:color w:val="000000"/>
          <w:lang w:val="el-GR"/>
        </w:rPr>
        <w:fldChar w:fldCharType="separate"/>
      </w:r>
      <w:r w:rsidR="00654356" w:rsidRPr="00654356">
        <w:rPr>
          <w:b/>
          <w:color w:val="000000"/>
          <w:lang w:val="el-GR"/>
        </w:rPr>
        <w:t>2.2.3.2</w:t>
      </w:r>
      <w:r w:rsidRPr="0078211A">
        <w:rPr>
          <w:color w:val="000000"/>
          <w:lang w:val="el-GR"/>
        </w:rP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AA0821" w14:textId="4C2C61AA"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Pr="001A2AE7">
        <w:rPr>
          <w:b/>
          <w:color w:val="000000"/>
          <w:lang w:val="el-GR"/>
        </w:rPr>
        <w:fldChar w:fldCharType="begin"/>
      </w:r>
      <w:r w:rsidRPr="001A2AE7">
        <w:rPr>
          <w:b/>
          <w:color w:val="000000"/>
          <w:lang w:val="el-GR"/>
        </w:rPr>
        <w:instrText xml:space="preserve"> REF _Ref496540586 \r \h </w:instrText>
      </w:r>
      <w:r w:rsidR="001A2AE7">
        <w:rPr>
          <w:b/>
          <w:color w:val="000000"/>
          <w:lang w:val="el-GR"/>
        </w:rPr>
        <w:instrText xml:space="preserve"> \* MERGEFORMAT </w:instrText>
      </w:r>
      <w:r w:rsidRPr="001A2AE7">
        <w:rPr>
          <w:b/>
          <w:color w:val="000000"/>
          <w:lang w:val="el-GR"/>
        </w:rPr>
      </w:r>
      <w:r w:rsidRPr="001A2AE7">
        <w:rPr>
          <w:b/>
          <w:color w:val="000000"/>
          <w:lang w:val="el-GR"/>
        </w:rPr>
        <w:fldChar w:fldCharType="separate"/>
      </w:r>
      <w:r w:rsidR="00654356">
        <w:rPr>
          <w:b/>
          <w:color w:val="000000"/>
          <w:lang w:val="el-GR"/>
        </w:rPr>
        <w:t>2.2.3.3</w:t>
      </w:r>
      <w:r w:rsidRPr="001A2AE7">
        <w:rPr>
          <w:b/>
          <w:color w:val="000000"/>
          <w:lang w:val="el-GR"/>
        </w:rP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06AC7C"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2313EA5D" w14:textId="77777777" w:rsidR="00064A1B" w:rsidRDefault="00064A1B" w:rsidP="00064A1B">
      <w:pPr>
        <w:rPr>
          <w:b/>
          <w:lang w:val="el-GR"/>
        </w:rPr>
      </w:pPr>
      <w:bookmarkStart w:id="125"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2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E12B90B"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F51AADF" w14:textId="77777777" w:rsidR="00064A1B" w:rsidRDefault="00064A1B" w:rsidP="00064A1B">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3B14F89D" w14:textId="77777777" w:rsidR="00064A1B" w:rsidRDefault="00064A1B" w:rsidP="00064A1B">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E928371" w14:textId="1B1BF7A5"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5435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5C948D0" w14:textId="40B9F9EF"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654356">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5FB2755" w14:textId="77777777" w:rsidR="00064A1B" w:rsidRDefault="00064A1B" w:rsidP="00155B45">
      <w:pPr>
        <w:spacing w:before="0" w:line="252" w:lineRule="auto"/>
        <w:rPr>
          <w:color w:val="000000"/>
          <w:lang w:val="el-GR"/>
        </w:rPr>
      </w:pPr>
    </w:p>
    <w:p w14:paraId="1F20C491" w14:textId="1C64FD5C"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31AF3">
        <w:rPr>
          <w:rFonts w:cs="Tahoma"/>
          <w:b/>
          <w:szCs w:val="22"/>
          <w:lang w:val="el-GR"/>
        </w:rPr>
        <w:fldChar w:fldCharType="begin"/>
      </w:r>
      <w:r w:rsidR="00631AF3">
        <w:rPr>
          <w:rFonts w:cs="Tahoma"/>
          <w:b/>
          <w:szCs w:val="22"/>
          <w:lang w:val="el-GR"/>
        </w:rPr>
        <w:instrText xml:space="preserve"> REF _Ref115959243 \r \h </w:instrText>
      </w:r>
      <w:r w:rsidR="00631AF3">
        <w:rPr>
          <w:rFonts w:cs="Tahoma"/>
          <w:b/>
          <w:szCs w:val="22"/>
          <w:lang w:val="el-GR"/>
        </w:rPr>
      </w:r>
      <w:r w:rsidR="00631AF3">
        <w:rPr>
          <w:rFonts w:cs="Tahoma"/>
          <w:b/>
          <w:szCs w:val="22"/>
          <w:lang w:val="el-GR"/>
        </w:rPr>
        <w:fldChar w:fldCharType="separate"/>
      </w:r>
      <w:r w:rsidR="00654356">
        <w:rPr>
          <w:rFonts w:cs="Tahoma"/>
          <w:b/>
          <w:szCs w:val="22"/>
          <w:lang w:val="el-GR"/>
        </w:rPr>
        <w:t>0</w:t>
      </w:r>
      <w:r w:rsidR="00631AF3">
        <w:rPr>
          <w:rFonts w:cs="Tahoma"/>
          <w:b/>
          <w:szCs w:val="22"/>
          <w:lang w:val="el-GR"/>
        </w:rPr>
        <w:fldChar w:fldCharType="end"/>
      </w:r>
      <w:r w:rsidR="00631AF3">
        <w:rPr>
          <w:rFonts w:cs="Tahoma"/>
          <w:b/>
          <w:szCs w:val="22"/>
          <w:lang w:val="el-GR"/>
        </w:rPr>
        <w:t xml:space="preserve"> </w:t>
      </w:r>
      <w:r w:rsidRPr="00155B45">
        <w:rPr>
          <w:rFonts w:cs="Tahoma"/>
          <w:b/>
          <w:szCs w:val="22"/>
          <w:lang w:val="el-GR"/>
        </w:rPr>
        <w:t>(απόδειξη καταλληλόλητας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A5154" w14:paraId="06E37618" w14:textId="77777777" w:rsidTr="291BABE6">
        <w:trPr>
          <w:trHeight w:val="711"/>
        </w:trPr>
        <w:tc>
          <w:tcPr>
            <w:tcW w:w="675" w:type="dxa"/>
            <w:shd w:val="clear" w:color="auto" w:fill="D9D9D9" w:themeFill="background1" w:themeFillShade="D9"/>
          </w:tcPr>
          <w:p w14:paraId="4721BC9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5C4DD3EC" w14:textId="6219B889" w:rsidR="00762000" w:rsidRPr="00762000" w:rsidRDefault="7A393C84" w:rsidP="00762000">
            <w:pPr>
              <w:pStyle w:val="Tabletext"/>
              <w:spacing w:before="0" w:line="252" w:lineRule="auto"/>
              <w:jc w:val="both"/>
              <w:rPr>
                <w:rFonts w:cs="Tahoma"/>
                <w:b/>
                <w:bCs/>
                <w:sz w:val="22"/>
                <w:szCs w:val="22"/>
              </w:rPr>
            </w:pPr>
            <w:r w:rsidRPr="291BABE6">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381951">
              <w:rPr>
                <w:rFonts w:cs="Tahoma"/>
                <w:b/>
                <w:bCs/>
                <w:sz w:val="22"/>
                <w:szCs w:val="22"/>
              </w:rPr>
              <w:t>,</w:t>
            </w:r>
            <w:r w:rsidR="00575BB2">
              <w:rPr>
                <w:rFonts w:cs="Tahoma"/>
                <w:b/>
                <w:bCs/>
                <w:sz w:val="22"/>
                <w:szCs w:val="22"/>
              </w:rPr>
              <w:t xml:space="preserve"> </w:t>
            </w:r>
            <w:r w:rsidR="00762000">
              <w:rPr>
                <w:rFonts w:cs="Tahoma"/>
                <w:b/>
                <w:bCs/>
                <w:sz w:val="22"/>
                <w:szCs w:val="22"/>
              </w:rPr>
              <w:t xml:space="preserve">ήτοι  ανάπτυξη πληροφοριακών συστημάτων. </w:t>
            </w:r>
          </w:p>
          <w:p w14:paraId="5124ABE6" w14:textId="7140F7FB" w:rsidR="00D56132" w:rsidRPr="00155B45" w:rsidRDefault="005F2EEB" w:rsidP="00575BB2">
            <w:pPr>
              <w:pStyle w:val="Tabletext"/>
              <w:spacing w:before="0" w:line="252" w:lineRule="auto"/>
              <w:jc w:val="both"/>
              <w:rPr>
                <w:rFonts w:cs="Tahoma"/>
                <w:szCs w:val="22"/>
                <w:lang w:eastAsia="el-GR"/>
              </w:rPr>
            </w:pPr>
            <w:r>
              <w:rPr>
                <w:rFonts w:cs="Tahoma"/>
                <w:szCs w:val="22"/>
              </w:rPr>
              <w:t>Ο</w:t>
            </w:r>
            <w:r w:rsidR="00D56132" w:rsidRPr="00155B45">
              <w:rPr>
                <w:rFonts w:cs="Tahoma"/>
                <w:szCs w:val="22"/>
              </w:rPr>
              <w:t xml:space="preserve">ι οικονομικοί φορείς οφείλουν να αποδείξουν το ανωτέρω κριτήριο ποιοτικής επιλογής </w:t>
            </w:r>
            <w:r w:rsidR="002A1E5E" w:rsidRPr="00155B45">
              <w:rPr>
                <w:rFonts w:cs="Tahoma"/>
                <w:szCs w:val="22"/>
              </w:rPr>
              <w:t>υποβάλλοντας</w:t>
            </w:r>
            <w:r w:rsidR="00D56132" w:rsidRPr="00155B45">
              <w:rPr>
                <w:rFonts w:cs="Tahoma"/>
                <w:szCs w:val="22"/>
              </w:rPr>
              <w:t xml:space="preserve"> τα ακόλουθα στοιχεία τεκμηρίωσης:</w:t>
            </w:r>
          </w:p>
        </w:tc>
      </w:tr>
      <w:tr w:rsidR="00D56132" w:rsidRPr="006A5154" w14:paraId="711BA432" w14:textId="77777777" w:rsidTr="291BABE6">
        <w:trPr>
          <w:trHeight w:val="637"/>
        </w:trPr>
        <w:tc>
          <w:tcPr>
            <w:tcW w:w="675" w:type="dxa"/>
          </w:tcPr>
          <w:p w14:paraId="5F361A88" w14:textId="77777777" w:rsidR="00D56132" w:rsidRPr="00155B45" w:rsidRDefault="00D56132" w:rsidP="00155B45">
            <w:pPr>
              <w:spacing w:before="0" w:line="252" w:lineRule="auto"/>
              <w:rPr>
                <w:rFonts w:cs="Tahoma"/>
                <w:szCs w:val="22"/>
                <w:lang w:val="el-GR"/>
              </w:rPr>
            </w:pPr>
            <w:r w:rsidRPr="00155B45">
              <w:rPr>
                <w:rFonts w:cs="Tahoma"/>
                <w:szCs w:val="22"/>
                <w:lang w:val="el-GR"/>
              </w:rPr>
              <w:t>1.1</w:t>
            </w:r>
          </w:p>
        </w:tc>
        <w:tc>
          <w:tcPr>
            <w:tcW w:w="9180" w:type="dxa"/>
          </w:tcPr>
          <w:p w14:paraId="39A4CCDE"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25424FD" w14:textId="77777777"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4C770B66" w14:textId="77777777" w:rsidR="0041248A" w:rsidRPr="00155B45" w:rsidRDefault="0041248A" w:rsidP="00155B45">
      <w:pPr>
        <w:spacing w:before="0" w:line="252" w:lineRule="auto"/>
        <w:rPr>
          <w:rFonts w:cs="Tahoma"/>
          <w:b/>
          <w:szCs w:val="22"/>
          <w:lang w:val="el-GR"/>
        </w:rPr>
      </w:pPr>
    </w:p>
    <w:p w14:paraId="0DFD34EE" w14:textId="77777777" w:rsidR="00282306" w:rsidRPr="00155B45" w:rsidRDefault="00282306" w:rsidP="00155B45">
      <w:pPr>
        <w:spacing w:before="0" w:line="252" w:lineRule="auto"/>
        <w:rPr>
          <w:rFonts w:cs="Tahoma"/>
          <w:bCs/>
          <w:szCs w:val="22"/>
          <w:lang w:val="el-GR"/>
        </w:rPr>
      </w:pPr>
      <w:bookmarkStart w:id="126" w:name="_Hlk35424944"/>
      <w:r w:rsidRPr="00155B45">
        <w:rPr>
          <w:rFonts w:cs="Tahoma"/>
          <w:bCs/>
          <w:szCs w:val="22"/>
          <w:lang w:val="el-GR"/>
        </w:rPr>
        <w:lastRenderedPageBreak/>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26"/>
    <w:p w14:paraId="45E43F04" w14:textId="03F004B1"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_Ref496541508 \r \h  \* MERGEFORMAT </w:instrText>
      </w:r>
      <w:r w:rsidR="00B622FA" w:rsidRPr="00155B45">
        <w:rPr>
          <w:rFonts w:cs="Tahoma"/>
          <w:b/>
          <w:szCs w:val="22"/>
          <w:lang w:val="el-GR"/>
        </w:rPr>
      </w:r>
      <w:r w:rsidR="00B622FA" w:rsidRPr="00155B45">
        <w:rPr>
          <w:rFonts w:cs="Tahoma"/>
          <w:b/>
          <w:szCs w:val="22"/>
          <w:lang w:val="el-GR"/>
        </w:rPr>
        <w:fldChar w:fldCharType="separate"/>
      </w:r>
      <w:r w:rsidR="00654356">
        <w:rPr>
          <w:rFonts w:cs="Tahoma"/>
          <w:b/>
          <w:szCs w:val="22"/>
          <w:lang w:val="el-GR"/>
        </w:rPr>
        <w:t>0</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A5154" w14:paraId="39B4E43F" w14:textId="77777777" w:rsidTr="009C5EA6">
        <w:trPr>
          <w:trHeight w:val="711"/>
        </w:trPr>
        <w:tc>
          <w:tcPr>
            <w:tcW w:w="675" w:type="dxa"/>
            <w:shd w:val="clear" w:color="auto" w:fill="D9D9D9"/>
          </w:tcPr>
          <w:p w14:paraId="60524AE7" w14:textId="77777777" w:rsidR="00D56132" w:rsidRPr="00155B45" w:rsidRDefault="00C40FB9" w:rsidP="00155B45">
            <w:pPr>
              <w:spacing w:before="0" w:line="252" w:lineRule="auto"/>
              <w:rPr>
                <w:rFonts w:cs="Tahoma"/>
                <w:b/>
                <w:szCs w:val="22"/>
              </w:rPr>
            </w:pPr>
            <w:r w:rsidRPr="00155B45">
              <w:rPr>
                <w:rFonts w:cs="Tahoma"/>
                <w:b/>
                <w:szCs w:val="22"/>
                <w:lang w:val="el-GR"/>
              </w:rPr>
              <w:t>2</w:t>
            </w:r>
            <w:r w:rsidR="00D56132" w:rsidRPr="00155B45">
              <w:rPr>
                <w:rFonts w:cs="Tahoma"/>
                <w:b/>
                <w:szCs w:val="22"/>
              </w:rPr>
              <w:t>.</w:t>
            </w:r>
          </w:p>
        </w:tc>
        <w:tc>
          <w:tcPr>
            <w:tcW w:w="9180" w:type="dxa"/>
            <w:shd w:val="clear" w:color="auto" w:fill="D9D9D9"/>
          </w:tcPr>
          <w:p w14:paraId="50106093" w14:textId="0E7E9D0A" w:rsidR="00D56132" w:rsidRPr="00155B45" w:rsidRDefault="00D56132" w:rsidP="000D658E">
            <w:pPr>
              <w:pStyle w:val="aff0"/>
              <w:spacing w:before="0" w:line="252" w:lineRule="auto"/>
              <w:ind w:left="0"/>
              <w:rPr>
                <w:rFonts w:cs="Tahoma"/>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006E77BD">
              <w:rPr>
                <w:rFonts w:cs="Tahoma"/>
                <w:b/>
                <w:szCs w:val="22"/>
                <w:lang w:val="el-GR" w:eastAsia="el-GR"/>
              </w:rPr>
              <w:t xml:space="preserve">να διαθέτουν κατάλληλη οικονομική και χρηματοοικονομική επάρκεια </w:t>
            </w:r>
            <w:r w:rsidR="006E77BD" w:rsidRPr="00155B45">
              <w:rPr>
                <w:rFonts w:cs="Tahoma"/>
                <w:b/>
                <w:szCs w:val="22"/>
                <w:lang w:val="el-GR"/>
              </w:rPr>
              <w:t xml:space="preserve"> </w:t>
            </w:r>
            <w:r w:rsidR="006E77BD">
              <w:rPr>
                <w:rFonts w:cs="Tahoma"/>
                <w:b/>
                <w:szCs w:val="22"/>
                <w:lang w:val="el-GR"/>
              </w:rPr>
              <w:t xml:space="preserve">σύμφωνα με την </w:t>
            </w:r>
            <w:r w:rsidR="006E77BD" w:rsidRPr="00155B45">
              <w:rPr>
                <w:rFonts w:cs="Tahoma"/>
                <w:b/>
                <w:szCs w:val="22"/>
                <w:lang w:val="el-GR"/>
              </w:rPr>
              <w:t xml:space="preserve">παράγραφο </w:t>
            </w:r>
            <w:r w:rsidR="006E77BD" w:rsidRPr="00155B45">
              <w:rPr>
                <w:rFonts w:cs="Tahoma"/>
                <w:b/>
                <w:szCs w:val="22"/>
                <w:lang w:val="el-GR"/>
              </w:rPr>
              <w:fldChar w:fldCharType="begin"/>
            </w:r>
            <w:r w:rsidR="006E77BD" w:rsidRPr="00155B45">
              <w:rPr>
                <w:rFonts w:cs="Tahoma"/>
                <w:b/>
                <w:szCs w:val="22"/>
                <w:lang w:val="el-GR"/>
              </w:rPr>
              <w:instrText xml:space="preserve"> REF _Ref496541508 \r \h  \* MERGEFORMAT </w:instrText>
            </w:r>
            <w:r w:rsidR="006E77BD" w:rsidRPr="00155B45">
              <w:rPr>
                <w:rFonts w:cs="Tahoma"/>
                <w:b/>
                <w:szCs w:val="22"/>
                <w:lang w:val="el-GR"/>
              </w:rPr>
            </w:r>
            <w:r w:rsidR="006E77BD" w:rsidRPr="00155B45">
              <w:rPr>
                <w:rFonts w:cs="Tahoma"/>
                <w:b/>
                <w:szCs w:val="22"/>
                <w:lang w:val="el-GR"/>
              </w:rPr>
              <w:fldChar w:fldCharType="separate"/>
            </w:r>
            <w:r w:rsidR="00654356">
              <w:rPr>
                <w:rFonts w:cs="Tahoma"/>
                <w:b/>
                <w:szCs w:val="22"/>
                <w:lang w:val="el-GR"/>
              </w:rPr>
              <w:t>0</w:t>
            </w:r>
            <w:r w:rsidR="006E77BD" w:rsidRPr="00155B45">
              <w:rPr>
                <w:rFonts w:cs="Tahoma"/>
                <w:b/>
                <w:szCs w:val="22"/>
                <w:lang w:val="el-GR"/>
              </w:rPr>
              <w:fldChar w:fldCharType="end"/>
            </w:r>
            <w:r w:rsidR="006E77BD">
              <w:rPr>
                <w:rFonts w:cs="Tahoma"/>
                <w:b/>
                <w:szCs w:val="22"/>
                <w:lang w:val="el-GR"/>
              </w:rPr>
              <w:t xml:space="preserve"> της διακήρυξης.</w:t>
            </w:r>
          </w:p>
          <w:p w14:paraId="1F55CD62"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6A5154" w14:paraId="408979FD"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BA50ED7"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63732A9" w14:textId="77777777" w:rsidR="00545564" w:rsidRDefault="00545564" w:rsidP="00545564">
            <w:pPr>
              <w:rPr>
                <w:rFonts w:cs="Tahoma"/>
                <w:szCs w:val="22"/>
                <w:lang w:val="el-GR" w:eastAsia="en-US"/>
              </w:rPr>
            </w:pPr>
            <w:r w:rsidRPr="0078211A">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E9F4E3D" w14:textId="77777777" w:rsidR="007F0698" w:rsidRPr="00155B45" w:rsidRDefault="007F0698" w:rsidP="00155B45">
            <w:pPr>
              <w:autoSpaceDE w:val="0"/>
              <w:autoSpaceDN w:val="0"/>
              <w:adjustRightInd w:val="0"/>
              <w:spacing w:before="0" w:line="252" w:lineRule="auto"/>
              <w:rPr>
                <w:rFonts w:cs="Tahoma"/>
                <w:b/>
                <w:szCs w:val="22"/>
                <w:lang w:val="el-GR" w:eastAsia="el-GR"/>
              </w:rPr>
            </w:pPr>
            <w:r w:rsidRPr="00F47E3F">
              <w:rPr>
                <w:rFonts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7519B440" w14:textId="77777777" w:rsidR="00D56132" w:rsidRPr="00155B45" w:rsidRDefault="00D56132" w:rsidP="00155B45">
      <w:pPr>
        <w:spacing w:before="0" w:line="252" w:lineRule="auto"/>
        <w:rPr>
          <w:rFonts w:cs="Tahoma"/>
          <w:b/>
          <w:szCs w:val="22"/>
          <w:lang w:val="el-GR"/>
        </w:rPr>
      </w:pPr>
    </w:p>
    <w:p w14:paraId="7624F72E" w14:textId="0CBB6634"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_Ref496541556 \r \h </w:instrText>
      </w:r>
      <w:r w:rsidR="00DF02B0" w:rsidRPr="00155B45">
        <w:rPr>
          <w:rFonts w:cs="Tahoma"/>
          <w:b/>
          <w:szCs w:val="22"/>
          <w:lang w:val="el-GR"/>
        </w:rPr>
        <w:instrText xml:space="preserve"> \* MERGEFORMAT </w:instrText>
      </w:r>
      <w:r w:rsidR="00B622FA" w:rsidRPr="00155B45">
        <w:rPr>
          <w:rFonts w:cs="Tahoma"/>
          <w:b/>
          <w:szCs w:val="22"/>
          <w:lang w:val="el-GR"/>
        </w:rPr>
      </w:r>
      <w:r w:rsidR="00B622FA" w:rsidRPr="00155B45">
        <w:rPr>
          <w:rFonts w:cs="Tahoma"/>
          <w:b/>
          <w:szCs w:val="22"/>
          <w:lang w:val="el-GR"/>
        </w:rPr>
        <w:fldChar w:fldCharType="separate"/>
      </w:r>
      <w:r w:rsidR="00654356">
        <w:rPr>
          <w:rFonts w:cs="Tahoma"/>
          <w:b/>
          <w:szCs w:val="22"/>
          <w:lang w:val="el-GR"/>
        </w:rPr>
        <w:t>2.2.6</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6A5154" w14:paraId="794071AA" w14:textId="77777777" w:rsidTr="00994E9A">
        <w:trPr>
          <w:trHeight w:val="788"/>
        </w:trPr>
        <w:tc>
          <w:tcPr>
            <w:tcW w:w="675" w:type="dxa"/>
            <w:shd w:val="clear" w:color="auto" w:fill="D9D9D9"/>
          </w:tcPr>
          <w:p w14:paraId="032B8A57"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3866CB00" w14:textId="71FC296F"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994E9A" w:rsidRPr="00155B45">
              <w:rPr>
                <w:rFonts w:cs="Tahoma"/>
                <w:b/>
                <w:sz w:val="22"/>
                <w:szCs w:val="22"/>
              </w:rPr>
              <w:fldChar w:fldCharType="begin"/>
            </w:r>
            <w:r w:rsidR="00994E9A" w:rsidRPr="00155B45">
              <w:rPr>
                <w:rFonts w:cs="Tahoma"/>
                <w:b/>
                <w:sz w:val="22"/>
                <w:szCs w:val="22"/>
              </w:rPr>
              <w:instrText xml:space="preserve"> REF _Ref43475517 \r \h </w:instrText>
            </w:r>
            <w:r w:rsidR="00155B45" w:rsidRPr="00155B45">
              <w:rPr>
                <w:rFonts w:cs="Tahoma"/>
                <w:b/>
                <w:sz w:val="22"/>
                <w:szCs w:val="22"/>
              </w:rPr>
              <w:instrText xml:space="preserve"> \* MERGEFORMAT </w:instrText>
            </w:r>
            <w:r w:rsidR="00994E9A" w:rsidRPr="00155B45">
              <w:rPr>
                <w:rFonts w:cs="Tahoma"/>
                <w:b/>
                <w:sz w:val="22"/>
                <w:szCs w:val="22"/>
              </w:rPr>
            </w:r>
            <w:r w:rsidR="00994E9A" w:rsidRPr="00155B45">
              <w:rPr>
                <w:rFonts w:cs="Tahoma"/>
                <w:b/>
                <w:sz w:val="22"/>
                <w:szCs w:val="22"/>
              </w:rPr>
              <w:fldChar w:fldCharType="separate"/>
            </w:r>
            <w:r w:rsidR="00654356">
              <w:rPr>
                <w:rFonts w:cs="Tahoma"/>
                <w:b/>
                <w:sz w:val="22"/>
                <w:szCs w:val="22"/>
              </w:rPr>
              <w:t>0</w:t>
            </w:r>
            <w:r w:rsidR="00994E9A" w:rsidRPr="00155B45">
              <w:rPr>
                <w:rFonts w:cs="Tahoma"/>
                <w:b/>
                <w:sz w:val="22"/>
                <w:szCs w:val="22"/>
              </w:rPr>
              <w:fldChar w:fldCharType="end"/>
            </w:r>
            <w:r w:rsidR="00994E9A" w:rsidRPr="00155B45">
              <w:rPr>
                <w:rFonts w:cs="Tahoma"/>
                <w:b/>
                <w:sz w:val="22"/>
                <w:szCs w:val="22"/>
              </w:rPr>
              <w:t>.</w:t>
            </w:r>
            <w:r w:rsidR="00545564" w:rsidRPr="00987ED0">
              <w:rPr>
                <w:rFonts w:cs="Tahoma"/>
                <w:b/>
                <w:sz w:val="22"/>
                <w:szCs w:val="22"/>
              </w:rPr>
              <w:t xml:space="preserve"> </w:t>
            </w:r>
          </w:p>
          <w:p w14:paraId="5A869CF6"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6A5154" w14:paraId="6721C99B" w14:textId="77777777" w:rsidTr="009C5EA6">
        <w:tc>
          <w:tcPr>
            <w:tcW w:w="675" w:type="dxa"/>
          </w:tcPr>
          <w:p w14:paraId="385580F7"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43416776" w14:textId="30C07D23"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w:t>
            </w:r>
            <w:r w:rsidRPr="00F7305F">
              <w:rPr>
                <w:rFonts w:cs="Tahoma"/>
                <w:sz w:val="22"/>
                <w:szCs w:val="22"/>
              </w:rPr>
              <w:t xml:space="preserve">κυριότερων συναφών έργων που υλοποίησε επιτυχώς </w:t>
            </w:r>
            <w:r w:rsidR="002A37B5" w:rsidRPr="00F7305F">
              <w:rPr>
                <w:rFonts w:cs="Tahoma"/>
                <w:sz w:val="22"/>
                <w:szCs w:val="22"/>
              </w:rPr>
              <w:t xml:space="preserve">ή συμμετείχε </w:t>
            </w:r>
            <w:r w:rsidRPr="00F7305F">
              <w:rPr>
                <w:rFonts w:cs="Tahoma"/>
                <w:sz w:val="22"/>
                <w:szCs w:val="22"/>
              </w:rPr>
              <w:t xml:space="preserve">ο οικονομικός φορέας κατά </w:t>
            </w:r>
            <w:r w:rsidRPr="0086011B">
              <w:rPr>
                <w:rFonts w:cs="Tahoma"/>
                <w:sz w:val="22"/>
                <w:szCs w:val="22"/>
              </w:rPr>
              <w:t xml:space="preserve">τα </w:t>
            </w:r>
            <w:r w:rsidR="00F7305F" w:rsidRPr="0086011B">
              <w:rPr>
                <w:rFonts w:cs="Tahoma"/>
                <w:sz w:val="22"/>
                <w:szCs w:val="22"/>
              </w:rPr>
              <w:t xml:space="preserve">τρία (3) </w:t>
            </w:r>
            <w:r w:rsidRPr="0086011B">
              <w:rPr>
                <w:rFonts w:cs="Tahoma"/>
                <w:sz w:val="22"/>
                <w:szCs w:val="22"/>
              </w:rPr>
              <w:t>τελευταία έτη,</w:t>
            </w:r>
            <w:r w:rsidR="00495122" w:rsidRPr="00F7305F">
              <w:rPr>
                <w:rFonts w:cs="Tahoma"/>
                <w:sz w:val="22"/>
                <w:szCs w:val="22"/>
              </w:rPr>
              <w:t xml:space="preserve"> με βάση</w:t>
            </w:r>
            <w:r w:rsidR="00495122">
              <w:rPr>
                <w:rFonts w:cs="Tahoma"/>
                <w:sz w:val="22"/>
                <w:szCs w:val="22"/>
              </w:rPr>
              <w:t xml:space="preserve"> τα ζητούμενα</w:t>
            </w:r>
            <w:r w:rsidR="00495122" w:rsidRPr="00495122">
              <w:rPr>
                <w:rFonts w:cs="Tahoma"/>
                <w:sz w:val="22"/>
                <w:szCs w:val="22"/>
              </w:rPr>
              <w:t xml:space="preserve"> </w:t>
            </w:r>
            <w:r w:rsidR="00495122">
              <w:rPr>
                <w:rFonts w:cs="Tahoma"/>
                <w:sz w:val="22"/>
                <w:szCs w:val="22"/>
              </w:rPr>
              <w:t>σ</w:t>
            </w:r>
            <w:r w:rsidR="00495122" w:rsidRPr="00495122">
              <w:rPr>
                <w:rFonts w:cs="Tahoma"/>
                <w:sz w:val="22"/>
                <w:szCs w:val="22"/>
              </w:rPr>
              <w:t>την παρ. 2.2.6.1</w:t>
            </w:r>
            <w:r w:rsidR="00495122">
              <w:rPr>
                <w:rFonts w:cs="Tahoma"/>
                <w:sz w:val="22"/>
                <w:szCs w:val="22"/>
              </w:rPr>
              <w:t>,</w:t>
            </w:r>
            <w:r w:rsidRPr="00155B45">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6A5154" w14:paraId="6A8D72C0" w14:textId="77777777" w:rsidTr="00D332F2">
              <w:tc>
                <w:tcPr>
                  <w:tcW w:w="171" w:type="pct"/>
                  <w:shd w:val="clear" w:color="auto" w:fill="D9D9D9"/>
                  <w:tcMar>
                    <w:left w:w="0" w:type="dxa"/>
                    <w:right w:w="0" w:type="dxa"/>
                  </w:tcMar>
                </w:tcPr>
                <w:p w14:paraId="3F2AEAA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lastRenderedPageBreak/>
                    <w:t>Α/Α</w:t>
                  </w:r>
                </w:p>
              </w:tc>
              <w:tc>
                <w:tcPr>
                  <w:tcW w:w="547" w:type="pct"/>
                  <w:shd w:val="clear" w:color="auto" w:fill="D9D9D9"/>
                  <w:tcMar>
                    <w:left w:w="0" w:type="dxa"/>
                    <w:right w:w="0" w:type="dxa"/>
                  </w:tcMar>
                </w:tcPr>
                <w:p w14:paraId="6C78681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623D7A37"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6B867D99"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218D4CD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44C8E00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6947D1F9"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034F1E5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0D4BC42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2EAFD54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2A959A24"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484718C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(τύπος &amp; ημ/νία)</w:t>
                  </w:r>
                </w:p>
              </w:tc>
            </w:tr>
            <w:tr w:rsidR="007340CA" w:rsidRPr="006A5154" w14:paraId="2F6F58EB" w14:textId="77777777" w:rsidTr="009C5EA6">
              <w:tc>
                <w:tcPr>
                  <w:tcW w:w="171" w:type="pct"/>
                </w:tcPr>
                <w:p w14:paraId="4F780E9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BD54EDD"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513F461B"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03716124"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2FA841B3"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64ED3C87"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C37F256"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0958D1A5" w14:textId="77777777" w:rsidR="007340CA" w:rsidRPr="00155B45" w:rsidRDefault="007340CA" w:rsidP="00155B45">
                  <w:pPr>
                    <w:tabs>
                      <w:tab w:val="left" w:pos="-2268"/>
                    </w:tabs>
                    <w:spacing w:before="0" w:line="252" w:lineRule="auto"/>
                    <w:rPr>
                      <w:rFonts w:cs="Tahoma"/>
                      <w:b/>
                      <w:szCs w:val="22"/>
                      <w:lang w:val="el-GR"/>
                    </w:rPr>
                  </w:pPr>
                </w:p>
              </w:tc>
            </w:tr>
          </w:tbl>
          <w:p w14:paraId="5DB30F21" w14:textId="77777777" w:rsidR="00D332F2" w:rsidRPr="008F7314" w:rsidRDefault="00D332F2" w:rsidP="00155B45">
            <w:pPr>
              <w:spacing w:before="0" w:line="252" w:lineRule="auto"/>
              <w:rPr>
                <w:rFonts w:cs="Tahoma"/>
                <w:szCs w:val="22"/>
                <w:lang w:val="el-GR"/>
              </w:rPr>
            </w:pPr>
          </w:p>
          <w:p w14:paraId="39584413" w14:textId="77777777"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0A3853A3"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2DED59AD"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059603F0" w14:textId="77777777" w:rsidR="007340CA" w:rsidRPr="00D332F2" w:rsidRDefault="007340CA" w:rsidP="00E10D65">
            <w:pPr>
              <w:suppressAutoHyphens w:val="0"/>
              <w:spacing w:before="0" w:line="252" w:lineRule="auto"/>
              <w:ind w:left="62"/>
              <w:rPr>
                <w:rFonts w:cs="Tahoma"/>
                <w:szCs w:val="22"/>
                <w:lang w:val="el-GR"/>
              </w:rPr>
            </w:pPr>
          </w:p>
        </w:tc>
      </w:tr>
      <w:tr w:rsidR="007340CA" w:rsidRPr="006A5154" w14:paraId="20A7FD9A" w14:textId="77777777" w:rsidTr="009C5EA6">
        <w:tc>
          <w:tcPr>
            <w:tcW w:w="675" w:type="dxa"/>
            <w:shd w:val="clear" w:color="auto" w:fill="D9D9D9"/>
          </w:tcPr>
          <w:p w14:paraId="16401AB9" w14:textId="77777777" w:rsidR="007340CA" w:rsidRPr="00155B45" w:rsidRDefault="00C40FB9" w:rsidP="00155B45">
            <w:pPr>
              <w:spacing w:before="0" w:line="252" w:lineRule="auto"/>
              <w:rPr>
                <w:rFonts w:cs="Tahoma"/>
                <w:b/>
                <w:szCs w:val="22"/>
              </w:rPr>
            </w:pPr>
            <w:r w:rsidRPr="00155B45">
              <w:rPr>
                <w:rFonts w:cs="Tahoma"/>
                <w:b/>
                <w:szCs w:val="22"/>
                <w:lang w:val="el-GR"/>
              </w:rPr>
              <w:lastRenderedPageBreak/>
              <w:t>4</w:t>
            </w:r>
            <w:r w:rsidR="007340CA" w:rsidRPr="00155B45">
              <w:rPr>
                <w:rFonts w:cs="Tahoma"/>
                <w:b/>
                <w:szCs w:val="22"/>
              </w:rPr>
              <w:t>.</w:t>
            </w:r>
          </w:p>
        </w:tc>
        <w:tc>
          <w:tcPr>
            <w:tcW w:w="9180" w:type="dxa"/>
            <w:shd w:val="clear" w:color="auto" w:fill="D9D9D9"/>
          </w:tcPr>
          <w:p w14:paraId="344DF5C3" w14:textId="1B9F52E1" w:rsidR="00F65159" w:rsidRPr="00635013" w:rsidRDefault="007340CA" w:rsidP="00155B45">
            <w:pPr>
              <w:autoSpaceDE w:val="0"/>
              <w:autoSpaceDN w:val="0"/>
              <w:adjustRightInd w:val="0"/>
              <w:spacing w:before="0" w:line="252" w:lineRule="auto"/>
              <w:rPr>
                <w:rFonts w:cs="Tahoma"/>
                <w:b/>
                <w:bCs/>
                <w:szCs w:val="22"/>
                <w:lang w:val="el-GR"/>
              </w:rPr>
            </w:pPr>
            <w:r w:rsidRPr="00155B45">
              <w:rPr>
                <w:rFonts w:cs="Tahoma"/>
                <w:b/>
                <w:bCs/>
                <w:szCs w:val="22"/>
                <w:lang w:val="el-GR" w:eastAsia="el-GR"/>
              </w:rPr>
              <w:t>Οι οικονομικοί φορείς που συμμετέχουν στη διαδικασία σύναψης της παρούσας απαιτείται</w:t>
            </w:r>
            <w:r w:rsidR="00E1337D" w:rsidRPr="00155B45">
              <w:rPr>
                <w:rFonts w:cs="Tahoma"/>
                <w:b/>
                <w:bCs/>
                <w:szCs w:val="22"/>
                <w:lang w:val="el-GR" w:eastAsia="el-GR"/>
              </w:rPr>
              <w:t xml:space="preserve"> </w:t>
            </w:r>
            <w:r w:rsidRPr="00155B45">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155B45">
              <w:rPr>
                <w:rFonts w:cs="Tahoma"/>
                <w:b/>
                <w:bCs/>
                <w:szCs w:val="22"/>
                <w:lang w:val="el-GR" w:eastAsia="el-GR"/>
              </w:rPr>
              <w:t xml:space="preserve">σύμφωνα με την παράγραφο </w:t>
            </w:r>
            <w:r w:rsidR="00F52F4E" w:rsidRPr="00155B45">
              <w:rPr>
                <w:rFonts w:cs="Tahoma"/>
                <w:b/>
                <w:bCs/>
                <w:szCs w:val="22"/>
                <w:lang w:val="el-GR" w:eastAsia="el-GR"/>
              </w:rPr>
              <w:fldChar w:fldCharType="begin"/>
            </w:r>
            <w:r w:rsidR="00F52F4E" w:rsidRPr="00155B45">
              <w:rPr>
                <w:rFonts w:cs="Tahoma"/>
                <w:b/>
                <w:bCs/>
                <w:szCs w:val="22"/>
                <w:lang w:val="el-GR" w:eastAsia="el-GR"/>
              </w:rPr>
              <w:instrText xml:space="preserve"> REF _Ref41823650 \r \h </w:instrText>
            </w:r>
            <w:r w:rsidR="00155B45" w:rsidRPr="00155B45">
              <w:rPr>
                <w:rFonts w:cs="Tahoma"/>
                <w:b/>
                <w:bCs/>
                <w:szCs w:val="22"/>
                <w:lang w:val="el-GR" w:eastAsia="el-GR"/>
              </w:rPr>
              <w:instrText xml:space="preserve"> \* MERGEFORMAT </w:instrText>
            </w:r>
            <w:r w:rsidR="00F52F4E" w:rsidRPr="00155B45">
              <w:rPr>
                <w:rFonts w:cs="Tahoma"/>
                <w:b/>
                <w:bCs/>
                <w:szCs w:val="22"/>
                <w:lang w:val="el-GR" w:eastAsia="el-GR"/>
              </w:rPr>
            </w:r>
            <w:r w:rsidR="00F52F4E" w:rsidRPr="00155B45">
              <w:rPr>
                <w:rFonts w:cs="Tahoma"/>
                <w:b/>
                <w:bCs/>
                <w:szCs w:val="22"/>
                <w:lang w:val="el-GR" w:eastAsia="el-GR"/>
              </w:rPr>
              <w:fldChar w:fldCharType="separate"/>
            </w:r>
            <w:r w:rsidR="00654356">
              <w:rPr>
                <w:rFonts w:cs="Tahoma"/>
                <w:b/>
                <w:bCs/>
                <w:szCs w:val="22"/>
                <w:lang w:val="el-GR" w:eastAsia="el-GR"/>
              </w:rPr>
              <w:t>2.2.6.2</w:t>
            </w:r>
            <w:r w:rsidR="00F52F4E" w:rsidRPr="00155B45">
              <w:rPr>
                <w:rFonts w:cs="Tahoma"/>
                <w:b/>
                <w:bCs/>
                <w:szCs w:val="22"/>
                <w:lang w:val="el-GR" w:eastAsia="el-GR"/>
              </w:rPr>
              <w:fldChar w:fldCharType="end"/>
            </w:r>
            <w:r w:rsidR="002A37B5" w:rsidRPr="00155B45">
              <w:rPr>
                <w:rFonts w:cs="Tahoma"/>
                <w:b/>
                <w:bCs/>
                <w:szCs w:val="22"/>
                <w:lang w:val="el-GR" w:eastAsia="el-GR"/>
              </w:rPr>
              <w:t>.</w:t>
            </w:r>
            <w:r w:rsidR="00635013" w:rsidRPr="00987ED0">
              <w:rPr>
                <w:rFonts w:cs="Tahoma"/>
                <w:b/>
                <w:bCs/>
                <w:szCs w:val="22"/>
                <w:lang w:val="el-GR" w:eastAsia="el-GR"/>
              </w:rPr>
              <w:t xml:space="preserve"> </w:t>
            </w:r>
          </w:p>
          <w:p w14:paraId="2DDA096A"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6A5154" w14:paraId="4E049E15" w14:textId="77777777" w:rsidTr="009C5EA6">
        <w:trPr>
          <w:trHeight w:val="1063"/>
        </w:trPr>
        <w:tc>
          <w:tcPr>
            <w:tcW w:w="675" w:type="dxa"/>
          </w:tcPr>
          <w:p w14:paraId="67B8CB78" w14:textId="77777777" w:rsidR="007340CA" w:rsidRPr="00155B45" w:rsidRDefault="00C40FB9" w:rsidP="00155B45">
            <w:pPr>
              <w:spacing w:before="0" w:line="252" w:lineRule="auto"/>
              <w:rPr>
                <w:rFonts w:cs="Tahoma"/>
                <w:szCs w:val="22"/>
              </w:rPr>
            </w:pPr>
            <w:r w:rsidRPr="00155B45">
              <w:rPr>
                <w:rFonts w:cs="Tahoma"/>
                <w:szCs w:val="22"/>
                <w:lang w:val="el-GR"/>
              </w:rPr>
              <w:t>4</w:t>
            </w:r>
            <w:r w:rsidR="007340CA" w:rsidRPr="00155B45">
              <w:rPr>
                <w:rFonts w:cs="Tahoma"/>
                <w:szCs w:val="22"/>
              </w:rPr>
              <w:t>.1</w:t>
            </w:r>
          </w:p>
        </w:tc>
        <w:tc>
          <w:tcPr>
            <w:tcW w:w="9180" w:type="dxa"/>
          </w:tcPr>
          <w:p w14:paraId="3762A238"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υπαλλήλων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6A5154" w14:paraId="429EA51B" w14:textId="77777777" w:rsidTr="00D332F2">
              <w:trPr>
                <w:trHeight w:val="788"/>
              </w:trPr>
              <w:tc>
                <w:tcPr>
                  <w:tcW w:w="262" w:type="pct"/>
                  <w:shd w:val="clear" w:color="auto" w:fill="E0E0E0"/>
                  <w:vAlign w:val="center"/>
                </w:tcPr>
                <w:p w14:paraId="5DF62033" w14:textId="77777777" w:rsidR="007340CA" w:rsidRPr="00155B45" w:rsidRDefault="007340CA" w:rsidP="00155B45">
                  <w:pPr>
                    <w:spacing w:before="0" w:line="252" w:lineRule="auto"/>
                    <w:ind w:left="-51"/>
                    <w:jc w:val="center"/>
                    <w:rPr>
                      <w:rFonts w:cs="Tahoma"/>
                      <w:sz w:val="20"/>
                      <w:szCs w:val="20"/>
                    </w:rPr>
                  </w:pPr>
                  <w:r w:rsidRPr="00155B45">
                    <w:rPr>
                      <w:rFonts w:cs="Tahoma"/>
                      <w:sz w:val="20"/>
                      <w:szCs w:val="20"/>
                    </w:rPr>
                    <w:t>Α/Α</w:t>
                  </w:r>
                </w:p>
              </w:tc>
              <w:tc>
                <w:tcPr>
                  <w:tcW w:w="1130" w:type="pct"/>
                  <w:shd w:val="clear" w:color="auto" w:fill="E0E0E0"/>
                  <w:vAlign w:val="center"/>
                </w:tcPr>
                <w:p w14:paraId="463E26E8"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Εταιρεία (σε περίπτωση Ένωσης / Κοινοπραξίας)</w:t>
                  </w:r>
                </w:p>
              </w:tc>
              <w:tc>
                <w:tcPr>
                  <w:tcW w:w="1130" w:type="pct"/>
                  <w:shd w:val="clear" w:color="auto" w:fill="E0E0E0"/>
                  <w:vAlign w:val="center"/>
                </w:tcPr>
                <w:p w14:paraId="59677F13"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132" w:type="pct"/>
                  <w:shd w:val="clear" w:color="auto" w:fill="E0E0E0"/>
                  <w:vAlign w:val="center"/>
                </w:tcPr>
                <w:p w14:paraId="7282F236"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629" w:type="pct"/>
                  <w:shd w:val="clear" w:color="auto" w:fill="E0E0E0"/>
                  <w:vAlign w:val="center"/>
                </w:tcPr>
                <w:p w14:paraId="2492FA8E"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17" w:type="pct"/>
                  <w:shd w:val="clear" w:color="auto" w:fill="C0C0C0"/>
                </w:tcPr>
                <w:p w14:paraId="35A2D3A8"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6A5154" w14:paraId="243E89E7" w14:textId="77777777" w:rsidTr="00D332F2">
              <w:trPr>
                <w:trHeight w:val="394"/>
              </w:trPr>
              <w:tc>
                <w:tcPr>
                  <w:tcW w:w="262" w:type="pct"/>
                  <w:vAlign w:val="center"/>
                </w:tcPr>
                <w:p w14:paraId="5B30C4D0" w14:textId="77777777" w:rsidR="007340CA" w:rsidRPr="00155B45" w:rsidRDefault="007340CA" w:rsidP="00155B45">
                  <w:pPr>
                    <w:spacing w:before="0" w:line="252" w:lineRule="auto"/>
                    <w:rPr>
                      <w:rFonts w:cs="Tahoma"/>
                      <w:szCs w:val="22"/>
                      <w:lang w:val="el-GR"/>
                    </w:rPr>
                  </w:pPr>
                </w:p>
              </w:tc>
              <w:tc>
                <w:tcPr>
                  <w:tcW w:w="1130" w:type="pct"/>
                  <w:vAlign w:val="center"/>
                </w:tcPr>
                <w:p w14:paraId="78FB4EC1" w14:textId="77777777" w:rsidR="007340CA" w:rsidRPr="00155B45" w:rsidRDefault="007340CA" w:rsidP="00155B45">
                  <w:pPr>
                    <w:spacing w:before="0" w:line="252" w:lineRule="auto"/>
                    <w:rPr>
                      <w:rFonts w:cs="Tahoma"/>
                      <w:szCs w:val="22"/>
                      <w:lang w:val="el-GR"/>
                    </w:rPr>
                  </w:pPr>
                </w:p>
              </w:tc>
              <w:tc>
                <w:tcPr>
                  <w:tcW w:w="1130" w:type="pct"/>
                  <w:vAlign w:val="center"/>
                </w:tcPr>
                <w:p w14:paraId="5C09313B" w14:textId="77777777" w:rsidR="007340CA" w:rsidRPr="00155B45" w:rsidRDefault="007340CA" w:rsidP="00155B45">
                  <w:pPr>
                    <w:spacing w:before="0" w:line="252" w:lineRule="auto"/>
                    <w:rPr>
                      <w:rFonts w:cs="Tahoma"/>
                      <w:szCs w:val="22"/>
                      <w:lang w:val="el-GR"/>
                    </w:rPr>
                  </w:pPr>
                </w:p>
              </w:tc>
              <w:tc>
                <w:tcPr>
                  <w:tcW w:w="1132" w:type="pct"/>
                  <w:vAlign w:val="center"/>
                </w:tcPr>
                <w:p w14:paraId="67B28CA8" w14:textId="77777777" w:rsidR="007340CA" w:rsidRPr="00155B45" w:rsidRDefault="007340CA" w:rsidP="00155B45">
                  <w:pPr>
                    <w:spacing w:before="0" w:line="252" w:lineRule="auto"/>
                    <w:rPr>
                      <w:rFonts w:cs="Tahoma"/>
                      <w:szCs w:val="22"/>
                      <w:lang w:val="el-GR"/>
                    </w:rPr>
                  </w:pPr>
                </w:p>
              </w:tc>
              <w:tc>
                <w:tcPr>
                  <w:tcW w:w="629" w:type="pct"/>
                  <w:vAlign w:val="center"/>
                </w:tcPr>
                <w:p w14:paraId="47CAFC45"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513CCAD7" w14:textId="77777777" w:rsidR="007340CA" w:rsidRPr="00155B45" w:rsidRDefault="007340CA" w:rsidP="00155B45">
                  <w:pPr>
                    <w:spacing w:before="0" w:line="252" w:lineRule="auto"/>
                    <w:rPr>
                      <w:rFonts w:cs="Tahoma"/>
                      <w:szCs w:val="22"/>
                      <w:lang w:val="el-GR"/>
                    </w:rPr>
                  </w:pPr>
                </w:p>
              </w:tc>
            </w:tr>
            <w:tr w:rsidR="007340CA" w:rsidRPr="006A5154" w14:paraId="3CC848BA" w14:textId="77777777" w:rsidTr="00D332F2">
              <w:trPr>
                <w:trHeight w:val="394"/>
              </w:trPr>
              <w:tc>
                <w:tcPr>
                  <w:tcW w:w="262" w:type="pct"/>
                  <w:vAlign w:val="center"/>
                </w:tcPr>
                <w:p w14:paraId="0E3D16B2" w14:textId="77777777" w:rsidR="007340CA" w:rsidRPr="00155B45" w:rsidRDefault="007340CA" w:rsidP="00155B45">
                  <w:pPr>
                    <w:spacing w:before="0" w:line="252" w:lineRule="auto"/>
                    <w:rPr>
                      <w:rFonts w:cs="Tahoma"/>
                      <w:szCs w:val="22"/>
                      <w:lang w:val="el-GR"/>
                    </w:rPr>
                  </w:pPr>
                </w:p>
              </w:tc>
              <w:tc>
                <w:tcPr>
                  <w:tcW w:w="1130" w:type="pct"/>
                  <w:vAlign w:val="center"/>
                </w:tcPr>
                <w:p w14:paraId="589C71D8" w14:textId="77777777" w:rsidR="007340CA" w:rsidRPr="00155B45" w:rsidRDefault="007340CA" w:rsidP="00155B45">
                  <w:pPr>
                    <w:spacing w:before="0" w:line="252" w:lineRule="auto"/>
                    <w:rPr>
                      <w:rFonts w:cs="Tahoma"/>
                      <w:szCs w:val="22"/>
                      <w:lang w:val="el-GR"/>
                    </w:rPr>
                  </w:pPr>
                </w:p>
              </w:tc>
              <w:tc>
                <w:tcPr>
                  <w:tcW w:w="1130" w:type="pct"/>
                  <w:vAlign w:val="center"/>
                </w:tcPr>
                <w:p w14:paraId="04C85ABE" w14:textId="77777777" w:rsidR="007340CA" w:rsidRPr="00155B45" w:rsidRDefault="007340CA" w:rsidP="00155B45">
                  <w:pPr>
                    <w:spacing w:before="0" w:line="252" w:lineRule="auto"/>
                    <w:rPr>
                      <w:rFonts w:cs="Tahoma"/>
                      <w:szCs w:val="22"/>
                      <w:lang w:val="el-GR"/>
                    </w:rPr>
                  </w:pPr>
                </w:p>
              </w:tc>
              <w:tc>
                <w:tcPr>
                  <w:tcW w:w="1132" w:type="pct"/>
                  <w:vAlign w:val="center"/>
                </w:tcPr>
                <w:p w14:paraId="154DD463" w14:textId="77777777" w:rsidR="007340CA" w:rsidRPr="00155B45" w:rsidRDefault="007340CA" w:rsidP="00155B45">
                  <w:pPr>
                    <w:spacing w:before="0" w:line="252" w:lineRule="auto"/>
                    <w:rPr>
                      <w:rFonts w:cs="Tahoma"/>
                      <w:szCs w:val="22"/>
                      <w:lang w:val="el-GR"/>
                    </w:rPr>
                  </w:pPr>
                </w:p>
              </w:tc>
              <w:tc>
                <w:tcPr>
                  <w:tcW w:w="629" w:type="pct"/>
                  <w:vAlign w:val="center"/>
                </w:tcPr>
                <w:p w14:paraId="65D997A1"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679AE822" w14:textId="77777777" w:rsidR="007340CA" w:rsidRPr="00155B45" w:rsidRDefault="007340CA" w:rsidP="00155B45">
                  <w:pPr>
                    <w:spacing w:before="0" w:line="252" w:lineRule="auto"/>
                    <w:rPr>
                      <w:rFonts w:cs="Tahoma"/>
                      <w:szCs w:val="22"/>
                      <w:lang w:val="el-GR"/>
                    </w:rPr>
                  </w:pPr>
                </w:p>
              </w:tc>
            </w:tr>
            <w:tr w:rsidR="007340CA" w:rsidRPr="006A5154" w14:paraId="4BB8BD49" w14:textId="77777777" w:rsidTr="00D332F2">
              <w:trPr>
                <w:trHeight w:val="380"/>
              </w:trPr>
              <w:tc>
                <w:tcPr>
                  <w:tcW w:w="3654" w:type="pct"/>
                  <w:gridSpan w:val="4"/>
                  <w:tcBorders>
                    <w:bottom w:val="single" w:sz="4" w:space="0" w:color="000080"/>
                  </w:tcBorders>
                  <w:shd w:val="clear" w:color="auto" w:fill="C0C0C0"/>
                  <w:vAlign w:val="center"/>
                </w:tcPr>
                <w:p w14:paraId="6A9AE262"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2EBA922" w14:textId="77777777" w:rsidR="007340CA" w:rsidRPr="00155B45" w:rsidRDefault="007340CA"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35C46DE5" w14:textId="77777777" w:rsidR="007340CA" w:rsidRPr="00155B45" w:rsidRDefault="007340CA" w:rsidP="00155B45">
                  <w:pPr>
                    <w:spacing w:before="0" w:line="252" w:lineRule="auto"/>
                    <w:rPr>
                      <w:rFonts w:cs="Tahoma"/>
                      <w:szCs w:val="22"/>
                      <w:lang w:val="el-GR"/>
                    </w:rPr>
                  </w:pPr>
                </w:p>
              </w:tc>
            </w:tr>
          </w:tbl>
          <w:p w14:paraId="09428439"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57D724FF"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στελεχών των Υπεργολάβων</w:t>
            </w:r>
            <w:r w:rsidRPr="00155B45">
              <w:rPr>
                <w:rFonts w:cs="Tahoma"/>
                <w:szCs w:val="22"/>
                <w:lang w:val="el-GR"/>
              </w:rPr>
              <w:t xml:space="preserve"> </w:t>
            </w:r>
            <w:r w:rsidRPr="00155B45">
              <w:rPr>
                <w:rFonts w:cs="Tahoma"/>
                <w:b/>
                <w:szCs w:val="22"/>
                <w:lang w:val="el-GR"/>
              </w:rPr>
              <w:t>του Οικονομικού Φορέα</w:t>
            </w:r>
            <w:r w:rsidRPr="00155B45">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7340CA" w:rsidRPr="006A5154" w14:paraId="016DC151" w14:textId="77777777" w:rsidTr="00514CDC">
              <w:trPr>
                <w:trHeight w:val="788"/>
              </w:trPr>
              <w:tc>
                <w:tcPr>
                  <w:tcW w:w="262" w:type="pct"/>
                  <w:shd w:val="clear" w:color="auto" w:fill="E0E0E0"/>
                  <w:vAlign w:val="center"/>
                </w:tcPr>
                <w:p w14:paraId="73B31D81"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1107" w:type="pct"/>
                  <w:shd w:val="clear" w:color="auto" w:fill="E0E0E0"/>
                  <w:vAlign w:val="center"/>
                </w:tcPr>
                <w:p w14:paraId="397FDA05"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Επωνυμία Εταιρείας Υπεργολάβου</w:t>
                  </w:r>
                </w:p>
              </w:tc>
              <w:tc>
                <w:tcPr>
                  <w:tcW w:w="1180" w:type="pct"/>
                  <w:shd w:val="clear" w:color="auto" w:fill="E0E0E0"/>
                  <w:vAlign w:val="center"/>
                </w:tcPr>
                <w:p w14:paraId="78DBCAE7"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865" w:type="pct"/>
                  <w:shd w:val="clear" w:color="auto" w:fill="E0E0E0"/>
                  <w:vAlign w:val="center"/>
                </w:tcPr>
                <w:p w14:paraId="2303FF00"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5" w:type="pct"/>
                  <w:shd w:val="clear" w:color="auto" w:fill="E0E0E0"/>
                  <w:vAlign w:val="center"/>
                </w:tcPr>
                <w:p w14:paraId="6B5A58DF"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041053DC"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6A5154" w14:paraId="010A9EC4" w14:textId="77777777" w:rsidTr="00514CDC">
              <w:trPr>
                <w:trHeight w:val="380"/>
              </w:trPr>
              <w:tc>
                <w:tcPr>
                  <w:tcW w:w="262" w:type="pct"/>
                  <w:vAlign w:val="center"/>
                </w:tcPr>
                <w:p w14:paraId="6A9E0236" w14:textId="77777777" w:rsidR="007340CA" w:rsidRPr="00155B45" w:rsidRDefault="007340CA" w:rsidP="00155B45">
                  <w:pPr>
                    <w:spacing w:before="0" w:line="252" w:lineRule="auto"/>
                    <w:rPr>
                      <w:rFonts w:cs="Tahoma"/>
                      <w:szCs w:val="22"/>
                      <w:lang w:val="el-GR"/>
                    </w:rPr>
                  </w:pPr>
                </w:p>
              </w:tc>
              <w:tc>
                <w:tcPr>
                  <w:tcW w:w="1107" w:type="pct"/>
                  <w:vAlign w:val="center"/>
                </w:tcPr>
                <w:p w14:paraId="4AC7BDE4" w14:textId="77777777" w:rsidR="007340CA" w:rsidRPr="00155B45" w:rsidRDefault="007340CA" w:rsidP="00155B45">
                  <w:pPr>
                    <w:spacing w:before="0" w:line="252" w:lineRule="auto"/>
                    <w:rPr>
                      <w:rFonts w:cs="Tahoma"/>
                      <w:szCs w:val="22"/>
                      <w:lang w:val="el-GR"/>
                    </w:rPr>
                  </w:pPr>
                </w:p>
              </w:tc>
              <w:tc>
                <w:tcPr>
                  <w:tcW w:w="1180" w:type="pct"/>
                  <w:vAlign w:val="center"/>
                </w:tcPr>
                <w:p w14:paraId="6BCCA4D3" w14:textId="77777777" w:rsidR="007340CA" w:rsidRPr="00155B45" w:rsidRDefault="007340CA" w:rsidP="00155B45">
                  <w:pPr>
                    <w:spacing w:before="0" w:line="252" w:lineRule="auto"/>
                    <w:rPr>
                      <w:rFonts w:cs="Tahoma"/>
                      <w:szCs w:val="22"/>
                      <w:lang w:val="el-GR"/>
                    </w:rPr>
                  </w:pPr>
                </w:p>
              </w:tc>
              <w:tc>
                <w:tcPr>
                  <w:tcW w:w="865" w:type="pct"/>
                  <w:vAlign w:val="center"/>
                </w:tcPr>
                <w:p w14:paraId="24DC1A0E" w14:textId="77777777" w:rsidR="007340CA" w:rsidRPr="00155B45" w:rsidRDefault="007340CA" w:rsidP="00155B45">
                  <w:pPr>
                    <w:spacing w:before="0" w:line="252" w:lineRule="auto"/>
                    <w:rPr>
                      <w:rFonts w:cs="Tahoma"/>
                      <w:szCs w:val="22"/>
                      <w:lang w:val="el-GR"/>
                    </w:rPr>
                  </w:pPr>
                </w:p>
              </w:tc>
              <w:tc>
                <w:tcPr>
                  <w:tcW w:w="865" w:type="pct"/>
                  <w:vAlign w:val="center"/>
                </w:tcPr>
                <w:p w14:paraId="2AE0580A"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7B9E4003" w14:textId="77777777" w:rsidR="007340CA" w:rsidRPr="00155B45" w:rsidRDefault="007340CA" w:rsidP="00155B45">
                  <w:pPr>
                    <w:spacing w:before="0" w:line="252" w:lineRule="auto"/>
                    <w:rPr>
                      <w:rFonts w:cs="Tahoma"/>
                      <w:szCs w:val="22"/>
                      <w:lang w:val="el-GR"/>
                    </w:rPr>
                  </w:pPr>
                </w:p>
              </w:tc>
            </w:tr>
            <w:tr w:rsidR="007340CA" w:rsidRPr="006A5154" w14:paraId="4509FE06" w14:textId="77777777" w:rsidTr="00514CDC">
              <w:trPr>
                <w:trHeight w:val="394"/>
              </w:trPr>
              <w:tc>
                <w:tcPr>
                  <w:tcW w:w="262" w:type="pct"/>
                  <w:vAlign w:val="center"/>
                </w:tcPr>
                <w:p w14:paraId="0F79796E" w14:textId="77777777" w:rsidR="007340CA" w:rsidRPr="00155B45" w:rsidRDefault="007340CA" w:rsidP="00155B45">
                  <w:pPr>
                    <w:spacing w:before="0" w:line="252" w:lineRule="auto"/>
                    <w:rPr>
                      <w:rFonts w:cs="Tahoma"/>
                      <w:szCs w:val="22"/>
                      <w:lang w:val="el-GR"/>
                    </w:rPr>
                  </w:pPr>
                </w:p>
              </w:tc>
              <w:tc>
                <w:tcPr>
                  <w:tcW w:w="1107" w:type="pct"/>
                  <w:vAlign w:val="center"/>
                </w:tcPr>
                <w:p w14:paraId="42343B97" w14:textId="77777777" w:rsidR="007340CA" w:rsidRPr="00155B45" w:rsidRDefault="007340CA" w:rsidP="00155B45">
                  <w:pPr>
                    <w:spacing w:before="0" w:line="252" w:lineRule="auto"/>
                    <w:rPr>
                      <w:rFonts w:cs="Tahoma"/>
                      <w:szCs w:val="22"/>
                      <w:lang w:val="el-GR"/>
                    </w:rPr>
                  </w:pPr>
                </w:p>
              </w:tc>
              <w:tc>
                <w:tcPr>
                  <w:tcW w:w="1180" w:type="pct"/>
                  <w:vAlign w:val="center"/>
                </w:tcPr>
                <w:p w14:paraId="68DEF1E6" w14:textId="77777777" w:rsidR="007340CA" w:rsidRPr="00155B45" w:rsidRDefault="007340CA" w:rsidP="00155B45">
                  <w:pPr>
                    <w:spacing w:before="0" w:line="252" w:lineRule="auto"/>
                    <w:rPr>
                      <w:rFonts w:cs="Tahoma"/>
                      <w:szCs w:val="22"/>
                      <w:lang w:val="el-GR"/>
                    </w:rPr>
                  </w:pPr>
                </w:p>
              </w:tc>
              <w:tc>
                <w:tcPr>
                  <w:tcW w:w="865" w:type="pct"/>
                  <w:vAlign w:val="center"/>
                </w:tcPr>
                <w:p w14:paraId="4BF2E536" w14:textId="77777777" w:rsidR="007340CA" w:rsidRPr="00155B45" w:rsidRDefault="007340CA" w:rsidP="00155B45">
                  <w:pPr>
                    <w:spacing w:before="0" w:line="252" w:lineRule="auto"/>
                    <w:rPr>
                      <w:rFonts w:cs="Tahoma"/>
                      <w:szCs w:val="22"/>
                      <w:lang w:val="el-GR"/>
                    </w:rPr>
                  </w:pPr>
                </w:p>
              </w:tc>
              <w:tc>
                <w:tcPr>
                  <w:tcW w:w="865" w:type="pct"/>
                  <w:vAlign w:val="center"/>
                </w:tcPr>
                <w:p w14:paraId="40502E98"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5F185F39" w14:textId="77777777" w:rsidR="007340CA" w:rsidRPr="00155B45" w:rsidRDefault="007340CA" w:rsidP="00155B45">
                  <w:pPr>
                    <w:spacing w:before="0" w:line="252" w:lineRule="auto"/>
                    <w:rPr>
                      <w:rFonts w:cs="Tahoma"/>
                      <w:szCs w:val="22"/>
                      <w:lang w:val="el-GR"/>
                    </w:rPr>
                  </w:pPr>
                </w:p>
              </w:tc>
            </w:tr>
            <w:tr w:rsidR="007340CA" w:rsidRPr="006A5154" w14:paraId="15900EB2" w14:textId="77777777" w:rsidTr="00514CDC">
              <w:trPr>
                <w:trHeight w:val="394"/>
              </w:trPr>
              <w:tc>
                <w:tcPr>
                  <w:tcW w:w="3414" w:type="pct"/>
                  <w:gridSpan w:val="4"/>
                  <w:tcBorders>
                    <w:bottom w:val="single" w:sz="4" w:space="0" w:color="000080"/>
                  </w:tcBorders>
                  <w:shd w:val="clear" w:color="auto" w:fill="C0C0C0"/>
                  <w:vAlign w:val="center"/>
                </w:tcPr>
                <w:p w14:paraId="2B6310BC"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1285CCFF" w14:textId="77777777" w:rsidR="007340CA" w:rsidRPr="00155B45" w:rsidRDefault="007340CA"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32161E2A" w14:textId="77777777" w:rsidR="007340CA" w:rsidRPr="00155B45" w:rsidRDefault="007340CA" w:rsidP="00155B45">
                  <w:pPr>
                    <w:spacing w:before="0" w:line="252" w:lineRule="auto"/>
                    <w:rPr>
                      <w:rFonts w:cs="Tahoma"/>
                      <w:szCs w:val="22"/>
                      <w:lang w:val="el-GR"/>
                    </w:rPr>
                  </w:pPr>
                </w:p>
              </w:tc>
            </w:tr>
          </w:tbl>
          <w:p w14:paraId="5290898C"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0DF99342"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εξωτερικών συνεργατών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7340CA" w:rsidRPr="006A5154" w14:paraId="7B1AED70" w14:textId="77777777" w:rsidTr="00D332F2">
              <w:trPr>
                <w:trHeight w:val="788"/>
              </w:trPr>
              <w:tc>
                <w:tcPr>
                  <w:tcW w:w="262" w:type="pct"/>
                  <w:shd w:val="clear" w:color="auto" w:fill="E0E0E0"/>
                  <w:vAlign w:val="center"/>
                </w:tcPr>
                <w:p w14:paraId="3A9304D2"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2130" w:type="pct"/>
                  <w:shd w:val="clear" w:color="auto" w:fill="E0E0E0"/>
                  <w:vAlign w:val="center"/>
                </w:tcPr>
                <w:p w14:paraId="352CCED2"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023" w:type="pct"/>
                  <w:shd w:val="clear" w:color="auto" w:fill="E0E0E0"/>
                  <w:vAlign w:val="center"/>
                </w:tcPr>
                <w:p w14:paraId="130722A9"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4" w:type="pct"/>
                  <w:shd w:val="clear" w:color="auto" w:fill="E0E0E0"/>
                  <w:vAlign w:val="center"/>
                </w:tcPr>
                <w:p w14:paraId="13C9751B"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329E39C4"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6A5154" w14:paraId="372FE4D3" w14:textId="77777777" w:rsidTr="00D332F2">
              <w:trPr>
                <w:trHeight w:val="394"/>
              </w:trPr>
              <w:tc>
                <w:tcPr>
                  <w:tcW w:w="262" w:type="pct"/>
                  <w:vAlign w:val="center"/>
                </w:tcPr>
                <w:p w14:paraId="5313EEB4" w14:textId="77777777" w:rsidR="007340CA" w:rsidRPr="00155B45" w:rsidRDefault="007340CA" w:rsidP="00155B45">
                  <w:pPr>
                    <w:spacing w:before="0" w:line="252" w:lineRule="auto"/>
                    <w:rPr>
                      <w:rFonts w:cs="Tahoma"/>
                      <w:szCs w:val="22"/>
                      <w:lang w:val="el-GR"/>
                    </w:rPr>
                  </w:pPr>
                </w:p>
              </w:tc>
              <w:tc>
                <w:tcPr>
                  <w:tcW w:w="2130" w:type="pct"/>
                  <w:vAlign w:val="center"/>
                </w:tcPr>
                <w:p w14:paraId="3EB94389" w14:textId="77777777" w:rsidR="007340CA" w:rsidRPr="00155B45" w:rsidRDefault="007340CA" w:rsidP="00155B45">
                  <w:pPr>
                    <w:spacing w:before="0" w:line="252" w:lineRule="auto"/>
                    <w:rPr>
                      <w:rFonts w:cs="Tahoma"/>
                      <w:szCs w:val="22"/>
                      <w:lang w:val="el-GR"/>
                    </w:rPr>
                  </w:pPr>
                </w:p>
              </w:tc>
              <w:tc>
                <w:tcPr>
                  <w:tcW w:w="1023" w:type="pct"/>
                  <w:vAlign w:val="center"/>
                </w:tcPr>
                <w:p w14:paraId="6460B7EF" w14:textId="77777777" w:rsidR="007340CA" w:rsidRPr="00155B45" w:rsidRDefault="007340CA" w:rsidP="00155B45">
                  <w:pPr>
                    <w:spacing w:before="0" w:line="252" w:lineRule="auto"/>
                    <w:rPr>
                      <w:rFonts w:cs="Tahoma"/>
                      <w:szCs w:val="22"/>
                      <w:lang w:val="el-GR"/>
                    </w:rPr>
                  </w:pPr>
                </w:p>
              </w:tc>
              <w:tc>
                <w:tcPr>
                  <w:tcW w:w="864" w:type="pct"/>
                  <w:vAlign w:val="center"/>
                </w:tcPr>
                <w:p w14:paraId="6D7D2B81"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75FAF257" w14:textId="77777777" w:rsidR="007340CA" w:rsidRPr="00155B45" w:rsidRDefault="007340CA" w:rsidP="00155B45">
                  <w:pPr>
                    <w:spacing w:before="0" w:line="252" w:lineRule="auto"/>
                    <w:rPr>
                      <w:rFonts w:cs="Tahoma"/>
                      <w:szCs w:val="22"/>
                      <w:lang w:val="el-GR"/>
                    </w:rPr>
                  </w:pPr>
                </w:p>
              </w:tc>
            </w:tr>
            <w:tr w:rsidR="007340CA" w:rsidRPr="006A5154" w14:paraId="44552B7A" w14:textId="77777777" w:rsidTr="00D332F2">
              <w:trPr>
                <w:trHeight w:val="394"/>
              </w:trPr>
              <w:tc>
                <w:tcPr>
                  <w:tcW w:w="262" w:type="pct"/>
                  <w:vAlign w:val="center"/>
                </w:tcPr>
                <w:p w14:paraId="436A37D0" w14:textId="77777777" w:rsidR="007340CA" w:rsidRPr="00155B45" w:rsidRDefault="007340CA" w:rsidP="00155B45">
                  <w:pPr>
                    <w:spacing w:before="0" w:line="252" w:lineRule="auto"/>
                    <w:rPr>
                      <w:rFonts w:cs="Tahoma"/>
                      <w:szCs w:val="22"/>
                      <w:lang w:val="el-GR"/>
                    </w:rPr>
                  </w:pPr>
                </w:p>
              </w:tc>
              <w:tc>
                <w:tcPr>
                  <w:tcW w:w="2130" w:type="pct"/>
                  <w:vAlign w:val="center"/>
                </w:tcPr>
                <w:p w14:paraId="5CEBF323" w14:textId="77777777" w:rsidR="007340CA" w:rsidRPr="00155B45" w:rsidRDefault="007340CA" w:rsidP="00155B45">
                  <w:pPr>
                    <w:spacing w:before="0" w:line="252" w:lineRule="auto"/>
                    <w:rPr>
                      <w:rFonts w:cs="Tahoma"/>
                      <w:szCs w:val="22"/>
                      <w:lang w:val="el-GR"/>
                    </w:rPr>
                  </w:pPr>
                </w:p>
              </w:tc>
              <w:tc>
                <w:tcPr>
                  <w:tcW w:w="1023" w:type="pct"/>
                  <w:vAlign w:val="center"/>
                </w:tcPr>
                <w:p w14:paraId="62DB77FB" w14:textId="77777777" w:rsidR="007340CA" w:rsidRPr="00155B45" w:rsidRDefault="007340CA" w:rsidP="00155B45">
                  <w:pPr>
                    <w:spacing w:before="0" w:line="252" w:lineRule="auto"/>
                    <w:rPr>
                      <w:rFonts w:cs="Tahoma"/>
                      <w:szCs w:val="22"/>
                      <w:lang w:val="el-GR"/>
                    </w:rPr>
                  </w:pPr>
                </w:p>
              </w:tc>
              <w:tc>
                <w:tcPr>
                  <w:tcW w:w="864" w:type="pct"/>
                  <w:vAlign w:val="center"/>
                </w:tcPr>
                <w:p w14:paraId="1896B21A"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683B41B8" w14:textId="77777777" w:rsidR="007340CA" w:rsidRPr="00155B45" w:rsidRDefault="007340CA" w:rsidP="00155B45">
                  <w:pPr>
                    <w:spacing w:before="0" w:line="252" w:lineRule="auto"/>
                    <w:rPr>
                      <w:rFonts w:cs="Tahoma"/>
                      <w:szCs w:val="22"/>
                      <w:lang w:val="el-GR"/>
                    </w:rPr>
                  </w:pPr>
                </w:p>
              </w:tc>
            </w:tr>
            <w:tr w:rsidR="007340CA" w:rsidRPr="006A5154" w14:paraId="43620AFC" w14:textId="77777777" w:rsidTr="00D332F2">
              <w:trPr>
                <w:trHeight w:val="380"/>
              </w:trPr>
              <w:tc>
                <w:tcPr>
                  <w:tcW w:w="3415" w:type="pct"/>
                  <w:gridSpan w:val="3"/>
                  <w:shd w:val="clear" w:color="auto" w:fill="C0C0C0"/>
                  <w:vAlign w:val="center"/>
                </w:tcPr>
                <w:p w14:paraId="1271B5EC" w14:textId="77777777" w:rsidR="007340CA" w:rsidRPr="00155B45" w:rsidRDefault="007340CA" w:rsidP="00155B45">
                  <w:pPr>
                    <w:spacing w:before="0" w:line="252" w:lineRule="auto"/>
                    <w:rPr>
                      <w:rFonts w:cs="Tahoma"/>
                      <w:szCs w:val="22"/>
                      <w:lang w:val="el-GR"/>
                    </w:rPr>
                  </w:pPr>
                  <w:r w:rsidRPr="00155B45">
                    <w:rPr>
                      <w:rFonts w:cs="Tahoma"/>
                      <w:b/>
                      <w:szCs w:val="22"/>
                      <w:lang w:val="el-GR"/>
                    </w:rPr>
                    <w:t>ΜΕΡΙΚΟ ΣΥΝΟΛΟ (3)</w:t>
                  </w:r>
                </w:p>
              </w:tc>
              <w:tc>
                <w:tcPr>
                  <w:tcW w:w="864" w:type="pct"/>
                  <w:shd w:val="clear" w:color="auto" w:fill="C0C0C0"/>
                  <w:vAlign w:val="center"/>
                </w:tcPr>
                <w:p w14:paraId="2F5CE6F7"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1A156F78" w14:textId="77777777" w:rsidR="007340CA" w:rsidRPr="00155B45" w:rsidRDefault="007340CA" w:rsidP="00155B45">
                  <w:pPr>
                    <w:spacing w:before="0" w:line="252" w:lineRule="auto"/>
                    <w:rPr>
                      <w:rFonts w:cs="Tahoma"/>
                      <w:szCs w:val="22"/>
                      <w:lang w:val="el-GR"/>
                    </w:rPr>
                  </w:pPr>
                </w:p>
              </w:tc>
            </w:tr>
          </w:tbl>
          <w:p w14:paraId="234C4ED3"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*ως </w:t>
            </w:r>
            <w:r w:rsidRPr="00155B45">
              <w:rPr>
                <w:rFonts w:cs="Tahoma"/>
                <w:b/>
                <w:szCs w:val="22"/>
                <w:lang w:val="el-GR"/>
              </w:rPr>
              <w:t>Ποσοστό Συμμετοχής</w:t>
            </w:r>
            <w:r w:rsidRPr="00155B45">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178AFFF" w14:textId="77777777" w:rsidR="007340CA" w:rsidRPr="00155B45" w:rsidRDefault="007340CA" w:rsidP="00155B45">
            <w:pPr>
              <w:autoSpaceDE w:val="0"/>
              <w:autoSpaceDN w:val="0"/>
              <w:adjustRightInd w:val="0"/>
              <w:spacing w:before="0" w:line="252" w:lineRule="auto"/>
              <w:rPr>
                <w:rFonts w:cs="Tahoma"/>
                <w:b/>
                <w:bCs/>
                <w:szCs w:val="22"/>
                <w:lang w:val="el-GR" w:eastAsia="el-GR"/>
              </w:rPr>
            </w:pPr>
            <w:r w:rsidRPr="00155B45">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155B45">
              <w:rPr>
                <w:rFonts w:cs="Tahoma"/>
                <w:szCs w:val="22"/>
                <w:lang w:val="el-GR"/>
              </w:rPr>
              <w:t xml:space="preserve"> και των υπεργολάβων</w:t>
            </w:r>
            <w:r w:rsidRPr="00155B45">
              <w:rPr>
                <w:rFonts w:cs="Tahoma"/>
                <w:szCs w:val="22"/>
                <w:lang w:val="el-GR"/>
              </w:rPr>
              <w:t>. Οι εξωτερικοί Συνεργάτες</w:t>
            </w:r>
            <w:r w:rsidR="00AA2807" w:rsidRPr="00155B45">
              <w:rPr>
                <w:rFonts w:cs="Tahoma"/>
                <w:szCs w:val="22"/>
                <w:lang w:val="el-GR"/>
              </w:rPr>
              <w:t xml:space="preserve"> και οι υπεργολάβοι</w:t>
            </w:r>
            <w:r w:rsidRPr="00155B45">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155B45" w14:paraId="04132E63" w14:textId="77777777" w:rsidTr="009C5EA6">
        <w:tc>
          <w:tcPr>
            <w:tcW w:w="675" w:type="dxa"/>
          </w:tcPr>
          <w:p w14:paraId="22315A4E" w14:textId="77777777" w:rsidR="007340CA" w:rsidRPr="00155B45" w:rsidRDefault="00C40FB9" w:rsidP="00155B45">
            <w:pPr>
              <w:spacing w:before="0" w:line="252" w:lineRule="auto"/>
              <w:rPr>
                <w:rFonts w:cs="Tahoma"/>
                <w:szCs w:val="22"/>
              </w:rPr>
            </w:pPr>
            <w:r w:rsidRPr="00155B45">
              <w:rPr>
                <w:rFonts w:cs="Tahoma"/>
                <w:szCs w:val="22"/>
                <w:lang w:val="el-GR"/>
              </w:rPr>
              <w:lastRenderedPageBreak/>
              <w:t>4</w:t>
            </w:r>
            <w:r w:rsidR="007340CA" w:rsidRPr="00155B45">
              <w:rPr>
                <w:rFonts w:cs="Tahoma"/>
                <w:szCs w:val="22"/>
              </w:rPr>
              <w:t>.2</w:t>
            </w:r>
          </w:p>
        </w:tc>
        <w:tc>
          <w:tcPr>
            <w:tcW w:w="9180" w:type="dxa"/>
          </w:tcPr>
          <w:p w14:paraId="5A623189" w14:textId="12F3A701" w:rsidR="007340CA" w:rsidRPr="00155B45" w:rsidRDefault="007340CA" w:rsidP="00D332F2">
            <w:pPr>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Βιογραφικά σημειώματα της Ομάδας Έργου (</w:t>
            </w:r>
            <w:r w:rsidRPr="00155B45">
              <w:rPr>
                <w:rFonts w:cs="Tahoma"/>
                <w:szCs w:val="22"/>
                <w:lang w:val="el-GR"/>
              </w:rPr>
              <w:t>βάσει του υποδείγματος / βλ.</w:t>
            </w:r>
            <w:r w:rsidR="004629AE" w:rsidRPr="00155B45">
              <w:rPr>
                <w:rFonts w:cs="Tahoma"/>
                <w:szCs w:val="22"/>
                <w:lang w:val="el-GR"/>
              </w:rPr>
              <w:t xml:space="preserve"> «</w:t>
            </w:r>
            <w:r w:rsidR="004629AE" w:rsidRPr="00155B45">
              <w:rPr>
                <w:rFonts w:cs="Tahoma"/>
                <w:szCs w:val="22"/>
                <w:lang w:val="el-GR"/>
              </w:rPr>
              <w:fldChar w:fldCharType="begin"/>
            </w:r>
            <w:r w:rsidR="004629AE" w:rsidRPr="00155B45">
              <w:rPr>
                <w:rFonts w:cs="Tahoma"/>
                <w:szCs w:val="22"/>
                <w:lang w:val="el-GR"/>
              </w:rPr>
              <w:instrText xml:space="preserve"> REF _Ref496624509 \h </w:instrText>
            </w:r>
            <w:r w:rsidR="00DF02B0" w:rsidRPr="00155B45">
              <w:rPr>
                <w:rFonts w:cs="Tahoma"/>
                <w:szCs w:val="22"/>
                <w:lang w:val="el-GR"/>
              </w:rPr>
              <w:instrText xml:space="preserve"> \* MERGEFORMAT </w:instrText>
            </w:r>
            <w:r w:rsidR="004629AE" w:rsidRPr="00155B45">
              <w:rPr>
                <w:rFonts w:cs="Tahoma"/>
                <w:szCs w:val="22"/>
                <w:lang w:val="el-GR"/>
              </w:rPr>
            </w:r>
            <w:r w:rsidR="004629AE" w:rsidRPr="00155B45">
              <w:rPr>
                <w:rFonts w:cs="Tahoma"/>
                <w:szCs w:val="22"/>
                <w:lang w:val="el-GR"/>
              </w:rPr>
              <w:fldChar w:fldCharType="separate"/>
            </w:r>
            <w:r w:rsidR="00654356" w:rsidRPr="00654356">
              <w:rPr>
                <w:rFonts w:cs="Tahoma"/>
                <w:szCs w:val="22"/>
                <w:lang w:val="el-GR"/>
              </w:rPr>
              <w:t xml:space="preserve">ΠΑΡΑΡΤΗΜΑ </w:t>
            </w:r>
            <w:r w:rsidR="00654356" w:rsidRPr="00654356">
              <w:rPr>
                <w:rFonts w:cs="Tahoma"/>
                <w:szCs w:val="22"/>
              </w:rPr>
              <w:t>ΙV</w:t>
            </w:r>
            <w:r w:rsidR="00654356" w:rsidRPr="00654356">
              <w:rPr>
                <w:rFonts w:cs="Tahoma"/>
                <w:szCs w:val="22"/>
                <w:lang w:val="el-GR"/>
              </w:rPr>
              <w:t>– Υπόδειγμα Βιογραφικού Σημειώματος</w:t>
            </w:r>
            <w:r w:rsidR="004629AE" w:rsidRPr="00155B45">
              <w:rPr>
                <w:rFonts w:cs="Tahoma"/>
                <w:szCs w:val="22"/>
                <w:lang w:val="el-GR"/>
              </w:rPr>
              <w:fldChar w:fldCharType="end"/>
            </w:r>
            <w:r w:rsidR="004629AE" w:rsidRPr="00155B45">
              <w:rPr>
                <w:rFonts w:cs="Tahoma"/>
                <w:szCs w:val="22"/>
                <w:lang w:val="el-GR"/>
              </w:rPr>
              <w:t>»</w:t>
            </w:r>
            <w:r w:rsidRPr="00155B45">
              <w:rPr>
                <w:rFonts w:cs="Tahoma"/>
                <w:szCs w:val="22"/>
                <w:lang w:val="el-GR"/>
              </w:rPr>
              <w:t>)</w:t>
            </w:r>
          </w:p>
        </w:tc>
      </w:tr>
    </w:tbl>
    <w:p w14:paraId="6EE748BB" w14:textId="77777777" w:rsidR="00814752" w:rsidRPr="00155B45" w:rsidRDefault="00814752" w:rsidP="00155B45">
      <w:pPr>
        <w:spacing w:before="0" w:line="252" w:lineRule="auto"/>
        <w:rPr>
          <w:rFonts w:cs="Tahoma"/>
          <w:b/>
          <w:bCs/>
          <w:szCs w:val="22"/>
          <w:lang w:val="el-GR"/>
        </w:rPr>
      </w:pPr>
    </w:p>
    <w:p w14:paraId="39DE13B0" w14:textId="3608625C"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rsidR="006607CE" w:rsidRPr="00155B45">
        <w:rPr>
          <w:rFonts w:cs="Tahoma"/>
          <w:b/>
          <w:szCs w:val="22"/>
          <w:lang w:val="el-GR"/>
        </w:rPr>
        <w:fldChar w:fldCharType="begin"/>
      </w:r>
      <w:r w:rsidR="006607CE" w:rsidRPr="00155B45">
        <w:rPr>
          <w:rFonts w:cs="Tahoma"/>
          <w:b/>
          <w:szCs w:val="22"/>
          <w:lang w:val="el-GR"/>
        </w:rPr>
        <w:instrText xml:space="preserve"> REF _Ref496541651 \r \h </w:instrText>
      </w:r>
      <w:r w:rsidR="00DF02B0" w:rsidRPr="00155B45">
        <w:rPr>
          <w:rFonts w:cs="Tahoma"/>
          <w:b/>
          <w:szCs w:val="22"/>
          <w:lang w:val="el-GR"/>
        </w:rPr>
        <w:instrText xml:space="preserve"> \* MERGEFORMAT </w:instrText>
      </w:r>
      <w:r w:rsidR="006607CE" w:rsidRPr="00155B45">
        <w:rPr>
          <w:rFonts w:cs="Tahoma"/>
          <w:b/>
          <w:szCs w:val="22"/>
          <w:lang w:val="el-GR"/>
        </w:rPr>
      </w:r>
      <w:r w:rsidR="006607CE" w:rsidRPr="00155B45">
        <w:rPr>
          <w:rFonts w:cs="Tahoma"/>
          <w:b/>
          <w:szCs w:val="22"/>
          <w:lang w:val="el-GR"/>
        </w:rPr>
        <w:fldChar w:fldCharType="separate"/>
      </w:r>
      <w:r w:rsidR="00654356">
        <w:rPr>
          <w:rFonts w:cs="Tahoma"/>
          <w:b/>
          <w:szCs w:val="22"/>
          <w:lang w:val="el-GR"/>
        </w:rPr>
        <w:t>0</w:t>
      </w:r>
      <w:r w:rsidR="006607CE"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A5154" w14:paraId="43F7B56C" w14:textId="77777777" w:rsidTr="009C5EA6">
        <w:trPr>
          <w:trHeight w:val="711"/>
        </w:trPr>
        <w:tc>
          <w:tcPr>
            <w:tcW w:w="675" w:type="dxa"/>
            <w:shd w:val="clear" w:color="auto" w:fill="D9D9D9"/>
          </w:tcPr>
          <w:p w14:paraId="17A61431"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419A40CE" w14:textId="242136CA" w:rsidR="00495122" w:rsidRDefault="00BD358F" w:rsidP="00495122">
            <w:pPr>
              <w:pStyle w:val="aff0"/>
              <w:spacing w:before="0" w:line="252" w:lineRule="auto"/>
              <w:ind w:left="0"/>
              <w:contextualSpacing w:val="0"/>
              <w:rPr>
                <w:rFonts w:cs="Tahoma"/>
                <w:b/>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006E77BD">
              <w:rPr>
                <w:rFonts w:cs="Tahoma"/>
                <w:b/>
                <w:szCs w:val="22"/>
                <w:lang w:val="el-GR"/>
              </w:rPr>
              <w:t xml:space="preserve">σύμφωνα με την </w:t>
            </w:r>
            <w:r w:rsidR="006E77BD" w:rsidRPr="00155B45">
              <w:rPr>
                <w:rFonts w:cs="Tahoma"/>
                <w:b/>
                <w:szCs w:val="22"/>
                <w:lang w:val="el-GR"/>
              </w:rPr>
              <w:t xml:space="preserve">παράγραφο </w:t>
            </w:r>
            <w:r w:rsidR="006E77BD" w:rsidRPr="00155B45">
              <w:rPr>
                <w:rFonts w:cs="Tahoma"/>
                <w:b/>
                <w:szCs w:val="22"/>
                <w:lang w:val="el-GR"/>
              </w:rPr>
              <w:fldChar w:fldCharType="begin"/>
            </w:r>
            <w:r w:rsidR="006E77BD" w:rsidRPr="00155B45">
              <w:rPr>
                <w:rFonts w:cs="Tahoma"/>
                <w:b/>
                <w:szCs w:val="22"/>
                <w:lang w:val="el-GR"/>
              </w:rPr>
              <w:instrText xml:space="preserve"> REF _Ref496541651 \r \h  \* MERGEFORMAT </w:instrText>
            </w:r>
            <w:r w:rsidR="006E77BD" w:rsidRPr="00155B45">
              <w:rPr>
                <w:rFonts w:cs="Tahoma"/>
                <w:b/>
                <w:szCs w:val="22"/>
                <w:lang w:val="el-GR"/>
              </w:rPr>
            </w:r>
            <w:r w:rsidR="006E77BD" w:rsidRPr="00155B45">
              <w:rPr>
                <w:rFonts w:cs="Tahoma"/>
                <w:b/>
                <w:szCs w:val="22"/>
                <w:lang w:val="el-GR"/>
              </w:rPr>
              <w:fldChar w:fldCharType="separate"/>
            </w:r>
            <w:r w:rsidR="00654356">
              <w:rPr>
                <w:rFonts w:cs="Tahoma"/>
                <w:b/>
                <w:szCs w:val="22"/>
                <w:lang w:val="el-GR"/>
              </w:rPr>
              <w:t>0</w:t>
            </w:r>
            <w:r w:rsidR="006E77BD" w:rsidRPr="00155B45">
              <w:rPr>
                <w:rFonts w:cs="Tahoma"/>
                <w:b/>
                <w:szCs w:val="22"/>
                <w:lang w:val="el-GR"/>
              </w:rPr>
              <w:fldChar w:fldCharType="end"/>
            </w:r>
            <w:r w:rsidR="006E77BD" w:rsidRPr="00155B45">
              <w:rPr>
                <w:rFonts w:cs="Tahoma"/>
                <w:b/>
                <w:szCs w:val="22"/>
                <w:lang w:val="el-GR"/>
              </w:rPr>
              <w:t xml:space="preserve"> </w:t>
            </w:r>
            <w:r w:rsidR="006E77BD">
              <w:rPr>
                <w:rFonts w:cs="Tahoma"/>
                <w:b/>
                <w:szCs w:val="22"/>
                <w:lang w:val="el-GR"/>
              </w:rPr>
              <w:t>της διακήρυξης.</w:t>
            </w:r>
          </w:p>
          <w:p w14:paraId="06BAB67E" w14:textId="77777777"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6A5154" w14:paraId="4B72D1BB" w14:textId="77777777" w:rsidTr="009C5EA6">
        <w:trPr>
          <w:trHeight w:val="1480"/>
        </w:trPr>
        <w:tc>
          <w:tcPr>
            <w:tcW w:w="675" w:type="dxa"/>
          </w:tcPr>
          <w:p w14:paraId="10F7CC2D" w14:textId="77777777" w:rsidR="00BD358F" w:rsidRPr="00155B45" w:rsidRDefault="00C40FB9" w:rsidP="00155B45">
            <w:pPr>
              <w:spacing w:before="0" w:line="252" w:lineRule="auto"/>
              <w:rPr>
                <w:rFonts w:cs="Tahoma"/>
                <w:szCs w:val="22"/>
                <w:lang w:val="el-GR"/>
              </w:rPr>
            </w:pPr>
            <w:r w:rsidRPr="00155B45">
              <w:rPr>
                <w:rFonts w:cs="Tahoma"/>
                <w:szCs w:val="22"/>
                <w:lang w:val="el-GR"/>
              </w:rPr>
              <w:lastRenderedPageBreak/>
              <w:t>5</w:t>
            </w:r>
            <w:r w:rsidR="00BD358F" w:rsidRPr="00155B45">
              <w:rPr>
                <w:rFonts w:cs="Tahoma"/>
                <w:szCs w:val="22"/>
                <w:lang w:val="el-GR"/>
              </w:rPr>
              <w:t>.1</w:t>
            </w:r>
          </w:p>
        </w:tc>
        <w:tc>
          <w:tcPr>
            <w:tcW w:w="9180" w:type="dxa"/>
          </w:tcPr>
          <w:p w14:paraId="0D6088F5" w14:textId="77777777" w:rsidR="00F65159" w:rsidRPr="003C5C84" w:rsidRDefault="00635013" w:rsidP="003C5C84">
            <w:pPr>
              <w:pStyle w:val="Tabletext"/>
              <w:spacing w:before="0" w:line="252" w:lineRule="auto"/>
              <w:jc w:val="both"/>
              <w:rPr>
                <w:rFonts w:cs="Tahoma"/>
                <w:sz w:val="22"/>
                <w:szCs w:val="22"/>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0EE4CBA7" w14:textId="77777777" w:rsidR="00221291" w:rsidRPr="00155B45" w:rsidRDefault="00221291" w:rsidP="00155B45">
      <w:pPr>
        <w:spacing w:before="0" w:line="252" w:lineRule="auto"/>
        <w:rPr>
          <w:rFonts w:cs="Tahoma"/>
          <w:b/>
          <w:bCs/>
          <w:szCs w:val="22"/>
          <w:lang w:val="el-GR"/>
        </w:rPr>
      </w:pPr>
    </w:p>
    <w:p w14:paraId="7A657B8A"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22414DFA"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593893"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FDC478D" w14:textId="23B22BC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77777777" w:rsidR="00635013" w:rsidRDefault="00635013" w:rsidP="00635013">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1CB45C0"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5609B2" w:rsidRDefault="00635013" w:rsidP="00635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Pr="0055664F" w:rsidRDefault="00635013" w:rsidP="00155B45">
      <w:pPr>
        <w:spacing w:before="0" w:line="252" w:lineRule="auto"/>
        <w:rPr>
          <w:color w:val="000000"/>
          <w:lang w:val="el-GR"/>
        </w:rPr>
      </w:pPr>
      <w:r w:rsidRPr="005609B2">
        <w:rPr>
          <w:color w:val="000000"/>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BC99F6"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57912C2" w14:textId="77777777" w:rsidR="00661F16" w:rsidRDefault="00661F16" w:rsidP="00635013">
      <w:pPr>
        <w:spacing w:before="0" w:line="252" w:lineRule="auto"/>
        <w:rPr>
          <w:rFonts w:cs="Tahoma"/>
          <w:szCs w:val="22"/>
          <w:lang w:val="el-GR"/>
        </w:rPr>
      </w:pPr>
    </w:p>
    <w:p w14:paraId="60D15532"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Default="65FB8BBA" w:rsidP="54BD68CF">
      <w:pPr>
        <w:spacing w:before="0" w:line="252" w:lineRule="auto"/>
        <w:rPr>
          <w:rFonts w:cs="Tahoma"/>
          <w:lang w:val="el-GR"/>
        </w:rPr>
      </w:pPr>
      <w:r w:rsidRPr="291BABE6">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155B45" w:rsidRDefault="00EB1543" w:rsidP="00635013">
      <w:pPr>
        <w:spacing w:before="0" w:line="252" w:lineRule="auto"/>
        <w:rPr>
          <w:rFonts w:cs="Tahoma"/>
          <w:szCs w:val="22"/>
          <w:lang w:val="el-GR"/>
        </w:rPr>
      </w:pPr>
    </w:p>
    <w:p w14:paraId="7DB4598E" w14:textId="08883C37"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_Ref496541700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654356">
        <w:rPr>
          <w:rFonts w:cs="Tahoma"/>
          <w:szCs w:val="22"/>
          <w:lang w:val="el-GR"/>
        </w:rPr>
        <w:t>0</w:t>
      </w:r>
      <w:r w:rsidR="006607CE" w:rsidRPr="00155B45">
        <w:rPr>
          <w:rFonts w:cs="Tahoma"/>
          <w:szCs w:val="22"/>
          <w:lang w:val="el-GR"/>
        </w:rPr>
        <w:fldChar w:fldCharType="end"/>
      </w:r>
      <w:r w:rsidRPr="00155B4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0ADCA4E2" w14:textId="77777777" w:rsidR="00661F16" w:rsidRDefault="00661F16" w:rsidP="00661F16">
      <w:pPr>
        <w:rPr>
          <w:rFonts w:cs="Tahoma"/>
          <w:szCs w:val="22"/>
          <w:lang w:val="el-GR"/>
        </w:rPr>
      </w:pPr>
      <w:r w:rsidRPr="002B2F6A">
        <w:rPr>
          <w:rFonts w:cs="Tahoma"/>
          <w:szCs w:val="22"/>
          <w:lang w:val="el-GR"/>
        </w:rPr>
        <w:lastRenderedPageBreak/>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77777777" w:rsidR="00661F16" w:rsidRDefault="00661F16" w:rsidP="00661F16">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155B45" w:rsidRDefault="00661F16" w:rsidP="00661F16">
      <w:pPr>
        <w:spacing w:before="0" w:line="252"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6BF05B55" w14:textId="77777777" w:rsidR="00C40FB9" w:rsidRDefault="00C40FB9" w:rsidP="00155B45">
      <w:pPr>
        <w:spacing w:before="0" w:line="252" w:lineRule="auto"/>
        <w:rPr>
          <w:rFonts w:cs="Tahoma"/>
          <w:szCs w:val="22"/>
          <w:lang w:val="el-GR"/>
        </w:rPr>
      </w:pPr>
    </w:p>
    <w:p w14:paraId="7EECC1AA"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CE8547" w14:textId="77777777" w:rsidR="00661F16" w:rsidRPr="00603221" w:rsidRDefault="00661F16" w:rsidP="00661F16">
      <w:pPr>
        <w:rPr>
          <w:rFonts w:cs="Tahoma"/>
          <w:color w:val="000000"/>
          <w:szCs w:val="22"/>
          <w:lang w:val="el-GR"/>
        </w:rPr>
      </w:pPr>
    </w:p>
    <w:p w14:paraId="1CDBCBA3" w14:textId="77777777" w:rsidR="00661F16" w:rsidRPr="000D658E" w:rsidRDefault="00661F16" w:rsidP="00661F16">
      <w:pPr>
        <w:rPr>
          <w:b/>
          <w:bCs/>
          <w:lang w:val="el-GR"/>
        </w:rPr>
      </w:pPr>
      <w:r>
        <w:rPr>
          <w:b/>
          <w:bCs/>
          <w:lang w:val="el-GR"/>
        </w:rPr>
        <w:t>Β.11</w:t>
      </w:r>
      <w:r w:rsidRPr="003F20C5">
        <w:rPr>
          <w:b/>
          <w:bCs/>
          <w:lang w:val="el-GR"/>
        </w:rPr>
        <w:t xml:space="preserve">. </w:t>
      </w:r>
      <w:r w:rsidRPr="000D658E">
        <w:rPr>
          <w:b/>
          <w:bCs/>
          <w:lang w:val="el-GR"/>
        </w:rPr>
        <w:t>Επισημαίνεται ότι γίνονται αποδεκτές:</w:t>
      </w:r>
    </w:p>
    <w:p w14:paraId="371FF3B3" w14:textId="77777777" w:rsidR="00661F16" w:rsidRPr="000D658E" w:rsidRDefault="00661F16" w:rsidP="00826B7F">
      <w:pPr>
        <w:numPr>
          <w:ilvl w:val="0"/>
          <w:numId w:val="25"/>
        </w:numPr>
        <w:spacing w:before="0"/>
        <w:rPr>
          <w:b/>
          <w:bCs/>
          <w:lang w:val="el-GR"/>
        </w:rPr>
      </w:pPr>
      <w:r w:rsidRPr="000D658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77777777" w:rsidR="00661F16" w:rsidRPr="000D658E" w:rsidRDefault="00661F16" w:rsidP="00826B7F">
      <w:pPr>
        <w:numPr>
          <w:ilvl w:val="0"/>
          <w:numId w:val="25"/>
        </w:numPr>
        <w:spacing w:before="0"/>
        <w:rPr>
          <w:rFonts w:cs="Tahoma"/>
          <w:b/>
          <w:bCs/>
          <w:szCs w:val="22"/>
          <w:lang w:val="el-GR"/>
        </w:rPr>
      </w:pPr>
      <w:r w:rsidRPr="000D658E">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3804CA8" w14:textId="031D412B" w:rsidR="00661F16" w:rsidRDefault="00661F16" w:rsidP="00155B45">
      <w:pPr>
        <w:spacing w:before="0" w:line="252" w:lineRule="auto"/>
        <w:rPr>
          <w:rFonts w:cs="Tahoma"/>
          <w:szCs w:val="22"/>
          <w:lang w:val="el-GR"/>
        </w:rPr>
      </w:pPr>
    </w:p>
    <w:p w14:paraId="1459C7A5" w14:textId="6FB38CFD" w:rsidR="00221CD3" w:rsidRDefault="00221CD3" w:rsidP="00155B45">
      <w:pPr>
        <w:spacing w:before="0" w:line="252" w:lineRule="auto"/>
        <w:rPr>
          <w:rFonts w:cs="Tahoma"/>
          <w:szCs w:val="22"/>
          <w:lang w:val="el-GR"/>
        </w:rPr>
      </w:pPr>
    </w:p>
    <w:p w14:paraId="5634C716" w14:textId="77777777" w:rsidR="00221CD3" w:rsidRPr="00155B45" w:rsidRDefault="00221CD3" w:rsidP="00155B45">
      <w:pPr>
        <w:spacing w:before="0" w:line="252" w:lineRule="auto"/>
        <w:rPr>
          <w:rFonts w:cs="Tahoma"/>
          <w:szCs w:val="22"/>
          <w:lang w:val="el-GR"/>
        </w:rPr>
      </w:pPr>
    </w:p>
    <w:p w14:paraId="6C098832" w14:textId="55DF9A01" w:rsidR="00C33C73" w:rsidRPr="00F7305F" w:rsidRDefault="00C33C73" w:rsidP="004D5EFB">
      <w:pPr>
        <w:pStyle w:val="2"/>
        <w:numPr>
          <w:ilvl w:val="1"/>
          <w:numId w:val="67"/>
        </w:numPr>
        <w:spacing w:before="0" w:after="120" w:line="252" w:lineRule="auto"/>
        <w:ind w:left="810"/>
        <w:rPr>
          <w:rFonts w:ascii="Tahoma" w:hAnsi="Tahoma" w:cs="Tahoma"/>
          <w:sz w:val="22"/>
          <w:lang w:val="el-GR"/>
        </w:rPr>
      </w:pPr>
      <w:r w:rsidRPr="00155B45">
        <w:rPr>
          <w:rFonts w:ascii="Tahoma" w:hAnsi="Tahoma" w:cs="Tahoma"/>
          <w:sz w:val="22"/>
          <w:lang w:val="el-GR"/>
        </w:rPr>
        <w:lastRenderedPageBreak/>
        <w:tab/>
      </w:r>
      <w:bookmarkStart w:id="127" w:name="_Toc43378455"/>
      <w:bookmarkStart w:id="128" w:name="_Toc119587153"/>
      <w:r w:rsidRPr="00F7305F">
        <w:rPr>
          <w:rFonts w:ascii="Tahoma" w:hAnsi="Tahoma" w:cs="Tahoma"/>
          <w:sz w:val="22"/>
          <w:lang w:val="el-GR"/>
        </w:rPr>
        <w:t>Κριτήρια Ανάθεσης</w:t>
      </w:r>
      <w:bookmarkEnd w:id="127"/>
      <w:bookmarkEnd w:id="128"/>
      <w:r w:rsidRPr="00F7305F">
        <w:rPr>
          <w:rFonts w:ascii="Tahoma" w:hAnsi="Tahoma" w:cs="Tahoma"/>
          <w:sz w:val="22"/>
          <w:lang w:val="el-GR"/>
        </w:rPr>
        <w:t xml:space="preserve"> </w:t>
      </w:r>
    </w:p>
    <w:p w14:paraId="44BAC4B9" w14:textId="506CCF2F" w:rsidR="008338F0" w:rsidRPr="0086011B" w:rsidRDefault="003355E7" w:rsidP="004D5EFB">
      <w:pPr>
        <w:pStyle w:val="4"/>
        <w:numPr>
          <w:ilvl w:val="2"/>
          <w:numId w:val="69"/>
        </w:numPr>
        <w:spacing w:before="0" w:after="120" w:line="252" w:lineRule="auto"/>
        <w:ind w:left="900" w:hanging="880"/>
        <w:rPr>
          <w:rFonts w:ascii="Tahoma" w:hAnsi="Tahoma" w:cs="Tahoma"/>
          <w:szCs w:val="22"/>
          <w:lang w:val="el-GR"/>
        </w:rPr>
      </w:pPr>
      <w:bookmarkStart w:id="129" w:name="_Ref496542191"/>
      <w:bookmarkStart w:id="130" w:name="_Toc43378456"/>
      <w:r w:rsidRPr="0086011B">
        <w:rPr>
          <w:rFonts w:ascii="Tahoma" w:hAnsi="Tahoma" w:cs="Tahoma"/>
          <w:szCs w:val="22"/>
          <w:lang w:val="el-GR"/>
        </w:rPr>
        <w:t>Κριτήριο ανάθεσης</w:t>
      </w:r>
      <w:bookmarkEnd w:id="129"/>
      <w:bookmarkEnd w:id="130"/>
    </w:p>
    <w:p w14:paraId="4C19D009" w14:textId="60E82342" w:rsidR="008338F0" w:rsidRPr="0086011B" w:rsidRDefault="003355E7" w:rsidP="00155B45">
      <w:pPr>
        <w:spacing w:before="0" w:line="252" w:lineRule="auto"/>
        <w:rPr>
          <w:rFonts w:cs="Tahoma"/>
          <w:szCs w:val="22"/>
          <w:lang w:val="el-GR"/>
        </w:rPr>
      </w:pPr>
      <w:r w:rsidRPr="0086011B">
        <w:rPr>
          <w:rFonts w:cs="Tahoma"/>
          <w:szCs w:val="22"/>
          <w:lang w:val="el-GR"/>
        </w:rPr>
        <w:t xml:space="preserve">Κριτήριο ανάθεσης της Σύμβασης είναι </w:t>
      </w:r>
      <w:r w:rsidR="00F70922" w:rsidRPr="0086011B">
        <w:rPr>
          <w:rFonts w:cs="Tahoma"/>
          <w:szCs w:val="22"/>
          <w:lang w:val="el-GR"/>
        </w:rPr>
        <w:t>η πλέον συμφέρουσα προσφορά αποκλειστικά και μόνο βάσει ποιοτικών κριτηρίων (σταθερή τιμή), Ν. 4412/2016, Άρθρο 86, Παράγραφος 7</w:t>
      </w:r>
      <w:r w:rsidRPr="0086011B">
        <w:rPr>
          <w:rFonts w:cs="Tahoma"/>
          <w:szCs w:val="22"/>
          <w:lang w:val="el-GR"/>
        </w:rPr>
        <w:t xml:space="preserve"> η οποία εκτιμάται βάσει των κάτωθι κριτηρίων: </w:t>
      </w:r>
    </w:p>
    <w:p w14:paraId="59AFA2F5" w14:textId="77777777" w:rsidR="00F70922" w:rsidRPr="00BF19D8" w:rsidRDefault="00F70922" w:rsidP="00F70922">
      <w:pPr>
        <w:spacing w:before="0" w:line="252" w:lineRule="auto"/>
        <w:rPr>
          <w:rFonts w:cs="Tahoma"/>
          <w:szCs w:val="22"/>
          <w:highlight w:val="yellow"/>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2524"/>
        <w:gridCol w:w="3478"/>
        <w:gridCol w:w="2455"/>
      </w:tblGrid>
      <w:tr w:rsidR="00ED40D6" w:rsidRPr="006A5154" w14:paraId="42F4B178" w14:textId="6E075C7B" w:rsidTr="008D4C51">
        <w:trPr>
          <w:trHeight w:val="116"/>
          <w:jc w:val="center"/>
        </w:trPr>
        <w:tc>
          <w:tcPr>
            <w:tcW w:w="608" w:type="pct"/>
            <w:shd w:val="clear" w:color="auto" w:fill="D9D9D9" w:themeFill="background1" w:themeFillShade="D9"/>
            <w:vAlign w:val="center"/>
          </w:tcPr>
          <w:p w14:paraId="420B7C74" w14:textId="77777777" w:rsidR="00ED40D6" w:rsidRPr="0011533C" w:rsidRDefault="00ED40D6" w:rsidP="00ED40D6">
            <w:pPr>
              <w:suppressAutoHyphens w:val="0"/>
              <w:spacing w:before="0" w:line="252" w:lineRule="auto"/>
              <w:jc w:val="center"/>
              <w:rPr>
                <w:rFonts w:cs="Tahoma"/>
                <w:b/>
                <w:szCs w:val="22"/>
                <w:lang w:val="el-GR"/>
              </w:rPr>
            </w:pPr>
            <w:r w:rsidRPr="0011533C">
              <w:rPr>
                <w:rFonts w:cs="Tahoma"/>
                <w:b/>
                <w:szCs w:val="22"/>
                <w:lang w:val="el-GR"/>
              </w:rPr>
              <w:t>Κριτήριο</w:t>
            </w:r>
          </w:p>
        </w:tc>
        <w:tc>
          <w:tcPr>
            <w:tcW w:w="1311" w:type="pct"/>
            <w:shd w:val="clear" w:color="auto" w:fill="D9D9D9" w:themeFill="background1" w:themeFillShade="D9"/>
            <w:vAlign w:val="center"/>
          </w:tcPr>
          <w:p w14:paraId="4DB233C0" w14:textId="77777777" w:rsidR="00ED40D6" w:rsidRPr="0011533C" w:rsidRDefault="00ED40D6" w:rsidP="00ED40D6">
            <w:pPr>
              <w:numPr>
                <w:ilvl w:val="12"/>
                <w:numId w:val="0"/>
              </w:numPr>
              <w:spacing w:before="0" w:line="252" w:lineRule="auto"/>
              <w:jc w:val="center"/>
              <w:rPr>
                <w:rFonts w:cs="Tahoma"/>
                <w:b/>
                <w:szCs w:val="22"/>
                <w:lang w:val="el-GR"/>
              </w:rPr>
            </w:pPr>
            <w:r w:rsidRPr="0011533C">
              <w:rPr>
                <w:rFonts w:cs="Tahoma"/>
                <w:b/>
                <w:szCs w:val="22"/>
                <w:lang w:val="el-GR"/>
              </w:rPr>
              <w:t>Περιγραφή</w:t>
            </w:r>
          </w:p>
        </w:tc>
        <w:tc>
          <w:tcPr>
            <w:tcW w:w="1806" w:type="pct"/>
            <w:shd w:val="clear" w:color="auto" w:fill="D9D9D9" w:themeFill="background1" w:themeFillShade="D9"/>
            <w:vAlign w:val="center"/>
          </w:tcPr>
          <w:p w14:paraId="48781CC6" w14:textId="77777777" w:rsidR="00ED40D6" w:rsidRPr="0011533C" w:rsidRDefault="00ED40D6" w:rsidP="00ED40D6">
            <w:pPr>
              <w:spacing w:before="0" w:line="252" w:lineRule="auto"/>
              <w:jc w:val="center"/>
              <w:rPr>
                <w:rFonts w:cs="Tahoma"/>
                <w:b/>
                <w:bCs/>
                <w:lang w:val="el-GR"/>
              </w:rPr>
            </w:pPr>
            <w:r w:rsidRPr="0011533C">
              <w:rPr>
                <w:rFonts w:cs="Tahoma"/>
                <w:b/>
                <w:bCs/>
                <w:lang w:val="el-GR"/>
              </w:rPr>
              <w:t>Συντελεστής Βαρύτητας</w:t>
            </w:r>
          </w:p>
        </w:tc>
        <w:tc>
          <w:tcPr>
            <w:tcW w:w="1275" w:type="pct"/>
            <w:shd w:val="clear" w:color="auto" w:fill="D9D9D9" w:themeFill="background1" w:themeFillShade="D9"/>
          </w:tcPr>
          <w:p w14:paraId="2B73D019" w14:textId="599489B4" w:rsidR="00ED40D6" w:rsidRPr="0011533C" w:rsidRDefault="00ED40D6" w:rsidP="00ED40D6">
            <w:pPr>
              <w:spacing w:before="0" w:line="252" w:lineRule="auto"/>
              <w:jc w:val="center"/>
              <w:rPr>
                <w:rFonts w:cs="Tahoma"/>
                <w:b/>
                <w:bCs/>
                <w:lang w:val="el-GR"/>
              </w:rPr>
            </w:pPr>
            <w:r w:rsidRPr="0011533C">
              <w:rPr>
                <w:b/>
                <w:lang w:val="el-GR"/>
              </w:rPr>
              <w:t>Παραπομπή σε παρ. απαίτησης της διακήρυξης</w:t>
            </w:r>
          </w:p>
        </w:tc>
      </w:tr>
      <w:tr w:rsidR="0063314C" w:rsidRPr="0011533C" w14:paraId="363C560E" w14:textId="15031AD6" w:rsidTr="008D4C51">
        <w:trPr>
          <w:trHeight w:val="295"/>
          <w:jc w:val="center"/>
        </w:trPr>
        <w:tc>
          <w:tcPr>
            <w:tcW w:w="608" w:type="pct"/>
            <w:shd w:val="clear" w:color="auto" w:fill="auto"/>
            <w:vAlign w:val="center"/>
          </w:tcPr>
          <w:p w14:paraId="404924C1" w14:textId="77777777" w:rsidR="0063314C" w:rsidRPr="0011533C" w:rsidRDefault="0063314C" w:rsidP="0063314C">
            <w:pPr>
              <w:suppressAutoHyphens w:val="0"/>
              <w:spacing w:before="0" w:line="252" w:lineRule="auto"/>
              <w:jc w:val="center"/>
              <w:rPr>
                <w:rFonts w:cs="Tahoma"/>
                <w:b/>
                <w:szCs w:val="22"/>
                <w:lang w:val="el-GR"/>
              </w:rPr>
            </w:pPr>
            <w:r w:rsidRPr="0011533C">
              <w:rPr>
                <w:rFonts w:cs="Tahoma"/>
                <w:b/>
                <w:szCs w:val="22"/>
                <w:lang w:val="el-GR"/>
              </w:rPr>
              <w:t>Κ1</w:t>
            </w:r>
          </w:p>
        </w:tc>
        <w:tc>
          <w:tcPr>
            <w:tcW w:w="1311" w:type="pct"/>
            <w:shd w:val="clear" w:color="auto" w:fill="auto"/>
            <w:vAlign w:val="center"/>
          </w:tcPr>
          <w:p w14:paraId="5113E9FC" w14:textId="77777777" w:rsidR="0063314C" w:rsidRPr="0011533C" w:rsidRDefault="0063314C" w:rsidP="0063314C">
            <w:pPr>
              <w:numPr>
                <w:ilvl w:val="12"/>
                <w:numId w:val="0"/>
              </w:numPr>
              <w:spacing w:before="0" w:line="252" w:lineRule="auto"/>
              <w:jc w:val="left"/>
              <w:rPr>
                <w:rFonts w:cs="Tahoma"/>
                <w:szCs w:val="22"/>
                <w:lang w:val="el-GR"/>
              </w:rPr>
            </w:pPr>
            <w:r w:rsidRPr="0011533C">
              <w:rPr>
                <w:rFonts w:cs="Tahoma"/>
                <w:szCs w:val="22"/>
                <w:lang w:val="el-GR" w:eastAsia="el-GR"/>
              </w:rPr>
              <w:t>Κατανόηση του Έργου</w:t>
            </w:r>
          </w:p>
        </w:tc>
        <w:tc>
          <w:tcPr>
            <w:tcW w:w="1806" w:type="pct"/>
            <w:shd w:val="clear" w:color="auto" w:fill="auto"/>
            <w:vAlign w:val="center"/>
          </w:tcPr>
          <w:p w14:paraId="04045BA4" w14:textId="77777777"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15%</w:t>
            </w:r>
          </w:p>
        </w:tc>
        <w:tc>
          <w:tcPr>
            <w:tcW w:w="1275" w:type="pct"/>
          </w:tcPr>
          <w:p w14:paraId="5FFF0742" w14:textId="77777777" w:rsidR="00C2588B"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 xml:space="preserve">ΠΑΡΑΡΤΗΜΑ Ι </w:t>
            </w:r>
          </w:p>
          <w:p w14:paraId="33294FB8" w14:textId="7AC8AC65"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ΚΕΦ.</w:t>
            </w:r>
            <w:r w:rsidR="00C2588B" w:rsidRPr="0011533C">
              <w:rPr>
                <w:rFonts w:cs="Tahoma"/>
                <w:szCs w:val="22"/>
                <w:lang w:val="el-GR"/>
              </w:rPr>
              <w:t xml:space="preserve"> 1,2,3</w:t>
            </w:r>
          </w:p>
        </w:tc>
      </w:tr>
      <w:tr w:rsidR="0063314C" w:rsidRPr="0011533C" w14:paraId="46F63221" w14:textId="52E426BA" w:rsidTr="008D4C51">
        <w:trPr>
          <w:jc w:val="center"/>
        </w:trPr>
        <w:tc>
          <w:tcPr>
            <w:tcW w:w="608" w:type="pct"/>
            <w:vAlign w:val="center"/>
          </w:tcPr>
          <w:p w14:paraId="43BE28C2" w14:textId="77777777" w:rsidR="0063314C" w:rsidRPr="0011533C" w:rsidRDefault="0063314C" w:rsidP="0063314C">
            <w:pPr>
              <w:suppressAutoHyphens w:val="0"/>
              <w:spacing w:before="0" w:line="252" w:lineRule="auto"/>
              <w:jc w:val="center"/>
              <w:rPr>
                <w:rFonts w:cs="Tahoma"/>
                <w:b/>
                <w:szCs w:val="22"/>
                <w:lang w:val="el-GR"/>
              </w:rPr>
            </w:pPr>
            <w:r w:rsidRPr="0011533C">
              <w:rPr>
                <w:rFonts w:cs="Tahoma"/>
                <w:b/>
                <w:szCs w:val="22"/>
                <w:lang w:val="el-GR"/>
              </w:rPr>
              <w:t>Κ2</w:t>
            </w:r>
          </w:p>
        </w:tc>
        <w:tc>
          <w:tcPr>
            <w:tcW w:w="1311" w:type="pct"/>
            <w:vAlign w:val="center"/>
          </w:tcPr>
          <w:p w14:paraId="712E73DD" w14:textId="77777777" w:rsidR="0063314C" w:rsidRPr="0011533C" w:rsidRDefault="0063314C" w:rsidP="0063314C">
            <w:pPr>
              <w:spacing w:before="0" w:line="252" w:lineRule="auto"/>
              <w:jc w:val="left"/>
              <w:rPr>
                <w:rFonts w:cs="Tahoma"/>
                <w:szCs w:val="22"/>
                <w:lang w:val="el-GR"/>
              </w:rPr>
            </w:pPr>
            <w:r w:rsidRPr="0011533C">
              <w:rPr>
                <w:rFonts w:cs="Tahoma"/>
                <w:szCs w:val="22"/>
                <w:lang w:val="el-GR"/>
              </w:rPr>
              <w:t xml:space="preserve">Μεθοδολογική Προσέγγιση Έργου </w:t>
            </w:r>
          </w:p>
        </w:tc>
        <w:tc>
          <w:tcPr>
            <w:tcW w:w="1806" w:type="pct"/>
          </w:tcPr>
          <w:p w14:paraId="1E1FD9E0" w14:textId="77777777"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40%</w:t>
            </w:r>
          </w:p>
        </w:tc>
        <w:tc>
          <w:tcPr>
            <w:tcW w:w="1275" w:type="pct"/>
          </w:tcPr>
          <w:p w14:paraId="7F85487F" w14:textId="77777777" w:rsidR="00C2588B"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 xml:space="preserve">ΠΑΡΑΡΤΗΜΑ Ι </w:t>
            </w:r>
          </w:p>
          <w:p w14:paraId="15AE8218" w14:textId="3D819B7C"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ΚΕΦ.</w:t>
            </w:r>
            <w:r w:rsidR="00C2588B" w:rsidRPr="0011533C">
              <w:rPr>
                <w:rFonts w:cs="Tahoma"/>
                <w:szCs w:val="22"/>
                <w:lang w:val="el-GR"/>
              </w:rPr>
              <w:t xml:space="preserve"> </w:t>
            </w:r>
            <w:r w:rsidR="0011533C" w:rsidRPr="0086011B">
              <w:rPr>
                <w:rFonts w:cs="Tahoma"/>
                <w:szCs w:val="22"/>
                <w:lang w:val="el-GR"/>
              </w:rPr>
              <w:t xml:space="preserve">5, </w:t>
            </w:r>
            <w:r w:rsidR="00C2588B" w:rsidRPr="0011533C">
              <w:rPr>
                <w:rFonts w:cs="Tahoma"/>
                <w:szCs w:val="22"/>
                <w:lang w:val="el-GR"/>
              </w:rPr>
              <w:t>6</w:t>
            </w:r>
          </w:p>
        </w:tc>
      </w:tr>
      <w:tr w:rsidR="0063314C" w:rsidRPr="0011533C" w14:paraId="0F79931A" w14:textId="62C181FF" w:rsidTr="008D4C51">
        <w:trPr>
          <w:jc w:val="center"/>
        </w:trPr>
        <w:tc>
          <w:tcPr>
            <w:tcW w:w="608" w:type="pct"/>
            <w:vAlign w:val="center"/>
          </w:tcPr>
          <w:p w14:paraId="6DEDE7F7" w14:textId="77777777" w:rsidR="0063314C" w:rsidRPr="0011533C" w:rsidRDefault="0063314C" w:rsidP="0063314C">
            <w:pPr>
              <w:suppressAutoHyphens w:val="0"/>
              <w:spacing w:before="0" w:line="252" w:lineRule="auto"/>
              <w:jc w:val="center"/>
              <w:rPr>
                <w:rFonts w:cs="Tahoma"/>
                <w:b/>
                <w:szCs w:val="22"/>
                <w:lang w:val="el-GR"/>
              </w:rPr>
            </w:pPr>
            <w:r w:rsidRPr="0011533C">
              <w:rPr>
                <w:rFonts w:cs="Tahoma"/>
                <w:b/>
                <w:szCs w:val="22"/>
                <w:lang w:val="el-GR"/>
              </w:rPr>
              <w:t>Κ3</w:t>
            </w:r>
          </w:p>
        </w:tc>
        <w:tc>
          <w:tcPr>
            <w:tcW w:w="1311" w:type="pct"/>
            <w:vAlign w:val="center"/>
          </w:tcPr>
          <w:p w14:paraId="5AE8CF9D" w14:textId="77777777" w:rsidR="0063314C" w:rsidRPr="0011533C" w:rsidRDefault="0063314C" w:rsidP="0063314C">
            <w:pPr>
              <w:spacing w:before="0" w:line="252" w:lineRule="auto"/>
              <w:jc w:val="left"/>
              <w:rPr>
                <w:rFonts w:cs="Tahoma"/>
                <w:szCs w:val="22"/>
                <w:lang w:val="el-GR"/>
              </w:rPr>
            </w:pPr>
            <w:r w:rsidRPr="0011533C">
              <w:rPr>
                <w:rFonts w:cs="Tahoma"/>
                <w:szCs w:val="22"/>
                <w:lang w:val="el-GR" w:eastAsia="el-GR"/>
              </w:rPr>
              <w:t>Χρονοπρογραμματισμός παρεχόμενων υπηρεσιών και παραδοτέων</w:t>
            </w:r>
          </w:p>
        </w:tc>
        <w:tc>
          <w:tcPr>
            <w:tcW w:w="1806" w:type="pct"/>
          </w:tcPr>
          <w:p w14:paraId="30718EA1" w14:textId="77777777" w:rsidR="0063314C" w:rsidRPr="0011533C" w:rsidDel="00C463BE" w:rsidRDefault="0063314C" w:rsidP="0063314C">
            <w:pPr>
              <w:numPr>
                <w:ilvl w:val="12"/>
                <w:numId w:val="0"/>
              </w:numPr>
              <w:spacing w:before="0" w:line="252" w:lineRule="auto"/>
              <w:jc w:val="center"/>
              <w:rPr>
                <w:rFonts w:cs="Tahoma"/>
                <w:szCs w:val="22"/>
                <w:lang w:val="el-GR"/>
              </w:rPr>
            </w:pPr>
            <w:r w:rsidRPr="0011533C">
              <w:rPr>
                <w:rFonts w:cs="Tahoma"/>
                <w:szCs w:val="22"/>
                <w:lang w:val="el-GR"/>
              </w:rPr>
              <w:t>15%</w:t>
            </w:r>
          </w:p>
        </w:tc>
        <w:tc>
          <w:tcPr>
            <w:tcW w:w="1275" w:type="pct"/>
          </w:tcPr>
          <w:p w14:paraId="617C1627" w14:textId="77777777" w:rsidR="00C2588B"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 xml:space="preserve">ΠΑΡΑΡΤΗΜΑ Ι </w:t>
            </w:r>
          </w:p>
          <w:p w14:paraId="34A50514" w14:textId="778F073F"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ΚΕΦ.</w:t>
            </w:r>
            <w:r w:rsidR="00C2588B" w:rsidRPr="0011533C">
              <w:rPr>
                <w:rFonts w:cs="Tahoma"/>
                <w:szCs w:val="22"/>
                <w:lang w:val="el-GR"/>
              </w:rPr>
              <w:t xml:space="preserve"> 4</w:t>
            </w:r>
          </w:p>
        </w:tc>
      </w:tr>
      <w:tr w:rsidR="0063314C" w:rsidRPr="0011533C" w14:paraId="35641001" w14:textId="39C0AA41" w:rsidTr="008D4C51">
        <w:trPr>
          <w:jc w:val="center"/>
        </w:trPr>
        <w:tc>
          <w:tcPr>
            <w:tcW w:w="608" w:type="pct"/>
            <w:vAlign w:val="center"/>
          </w:tcPr>
          <w:p w14:paraId="460D1367" w14:textId="77777777" w:rsidR="0063314C" w:rsidRPr="0011533C" w:rsidRDefault="0063314C" w:rsidP="0063314C">
            <w:pPr>
              <w:suppressAutoHyphens w:val="0"/>
              <w:spacing w:before="0" w:line="252" w:lineRule="auto"/>
              <w:ind w:left="142"/>
              <w:jc w:val="center"/>
              <w:rPr>
                <w:rFonts w:cs="Tahoma"/>
                <w:b/>
                <w:szCs w:val="22"/>
                <w:lang w:val="el-GR"/>
              </w:rPr>
            </w:pPr>
            <w:r w:rsidRPr="0011533C">
              <w:rPr>
                <w:rFonts w:cs="Tahoma"/>
                <w:b/>
                <w:szCs w:val="22"/>
                <w:lang w:val="el-GR"/>
              </w:rPr>
              <w:t>Κ4</w:t>
            </w:r>
          </w:p>
        </w:tc>
        <w:tc>
          <w:tcPr>
            <w:tcW w:w="1311" w:type="pct"/>
            <w:vAlign w:val="center"/>
          </w:tcPr>
          <w:p w14:paraId="7EAE30C7" w14:textId="77777777" w:rsidR="0063314C" w:rsidRPr="0011533C" w:rsidRDefault="0063314C" w:rsidP="008D4C51">
            <w:pPr>
              <w:numPr>
                <w:ilvl w:val="12"/>
                <w:numId w:val="0"/>
              </w:numPr>
              <w:spacing w:before="0" w:line="252" w:lineRule="auto"/>
              <w:jc w:val="left"/>
              <w:rPr>
                <w:rFonts w:cs="Tahoma"/>
                <w:szCs w:val="22"/>
                <w:lang w:val="el-GR"/>
              </w:rPr>
            </w:pPr>
            <w:r w:rsidRPr="0011533C">
              <w:rPr>
                <w:rFonts w:cs="Tahoma"/>
                <w:szCs w:val="22"/>
                <w:lang w:val="el-GR"/>
              </w:rPr>
              <w:t>Δομή, Οργάνωση, Διοίκηση και Λειτουργία Ομάδας Έργου</w:t>
            </w:r>
          </w:p>
        </w:tc>
        <w:tc>
          <w:tcPr>
            <w:tcW w:w="1806" w:type="pct"/>
          </w:tcPr>
          <w:p w14:paraId="7B9244BD" w14:textId="77777777"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2</w:t>
            </w:r>
            <w:r w:rsidRPr="0011533C">
              <w:rPr>
                <w:rFonts w:cs="Tahoma"/>
                <w:szCs w:val="22"/>
                <w:lang w:val="en-US"/>
              </w:rPr>
              <w:t>0</w:t>
            </w:r>
            <w:r w:rsidRPr="0011533C">
              <w:rPr>
                <w:rFonts w:cs="Tahoma"/>
                <w:szCs w:val="22"/>
                <w:lang w:val="el-GR"/>
              </w:rPr>
              <w:t>%</w:t>
            </w:r>
          </w:p>
        </w:tc>
        <w:tc>
          <w:tcPr>
            <w:tcW w:w="1275" w:type="pct"/>
          </w:tcPr>
          <w:p w14:paraId="59178287" w14:textId="77777777" w:rsidR="00C2588B"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ΠΑΡΑΡΤΗΜΑ Ι</w:t>
            </w:r>
          </w:p>
          <w:p w14:paraId="2F505F39" w14:textId="133273D9"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 xml:space="preserve"> ΚΕΦ.</w:t>
            </w:r>
            <w:r w:rsidR="00C2588B" w:rsidRPr="0011533C">
              <w:rPr>
                <w:rFonts w:cs="Tahoma"/>
                <w:szCs w:val="22"/>
                <w:lang w:val="el-GR"/>
              </w:rPr>
              <w:t>7</w:t>
            </w:r>
          </w:p>
        </w:tc>
      </w:tr>
      <w:tr w:rsidR="0063314C" w:rsidRPr="0011533C" w14:paraId="23D3C759" w14:textId="3961DEDB" w:rsidTr="008D4C51">
        <w:trPr>
          <w:jc w:val="center"/>
        </w:trPr>
        <w:tc>
          <w:tcPr>
            <w:tcW w:w="608" w:type="pct"/>
            <w:vAlign w:val="center"/>
          </w:tcPr>
          <w:p w14:paraId="5AC6CE41" w14:textId="77777777" w:rsidR="0063314C" w:rsidRPr="0011533C" w:rsidRDefault="0063314C" w:rsidP="0063314C">
            <w:pPr>
              <w:suppressAutoHyphens w:val="0"/>
              <w:spacing w:before="0" w:line="252" w:lineRule="auto"/>
              <w:ind w:left="142"/>
              <w:jc w:val="center"/>
              <w:rPr>
                <w:rFonts w:cs="Tahoma"/>
                <w:b/>
                <w:szCs w:val="22"/>
                <w:lang w:val="el-GR"/>
              </w:rPr>
            </w:pPr>
            <w:r w:rsidRPr="0011533C">
              <w:rPr>
                <w:rFonts w:cs="Tahoma"/>
                <w:b/>
                <w:szCs w:val="22"/>
                <w:lang w:val="el-GR"/>
              </w:rPr>
              <w:t>Κ5</w:t>
            </w:r>
          </w:p>
        </w:tc>
        <w:tc>
          <w:tcPr>
            <w:tcW w:w="1311" w:type="pct"/>
            <w:vAlign w:val="center"/>
          </w:tcPr>
          <w:p w14:paraId="17E36FED" w14:textId="77777777" w:rsidR="0063314C" w:rsidRPr="0011533C" w:rsidRDefault="0063314C" w:rsidP="008D4C51">
            <w:pPr>
              <w:numPr>
                <w:ilvl w:val="12"/>
                <w:numId w:val="0"/>
              </w:numPr>
              <w:spacing w:before="0" w:line="252" w:lineRule="auto"/>
              <w:jc w:val="left"/>
              <w:rPr>
                <w:rFonts w:cs="Tahoma"/>
                <w:szCs w:val="22"/>
                <w:lang w:val="el-GR"/>
              </w:rPr>
            </w:pPr>
            <w:r w:rsidRPr="0011533C">
              <w:rPr>
                <w:rFonts w:cs="Tahoma"/>
                <w:szCs w:val="22"/>
                <w:lang w:val="el-GR"/>
              </w:rPr>
              <w:t>Μεθοδολογία Διοίκησης και Διασφάλισης Ποιότητας</w:t>
            </w:r>
          </w:p>
        </w:tc>
        <w:tc>
          <w:tcPr>
            <w:tcW w:w="1806" w:type="pct"/>
          </w:tcPr>
          <w:p w14:paraId="0B49A88C" w14:textId="77777777"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10%</w:t>
            </w:r>
          </w:p>
        </w:tc>
        <w:tc>
          <w:tcPr>
            <w:tcW w:w="1275" w:type="pct"/>
          </w:tcPr>
          <w:p w14:paraId="5E71A3A6" w14:textId="77777777" w:rsidR="00C2588B"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 xml:space="preserve">ΠΑΡΑΡΤΗΜΑ Ι </w:t>
            </w:r>
          </w:p>
          <w:p w14:paraId="7AAF4688" w14:textId="126D382C" w:rsidR="0063314C" w:rsidRPr="0011533C" w:rsidRDefault="0063314C" w:rsidP="0063314C">
            <w:pPr>
              <w:numPr>
                <w:ilvl w:val="12"/>
                <w:numId w:val="0"/>
              </w:numPr>
              <w:spacing w:before="0" w:line="252" w:lineRule="auto"/>
              <w:jc w:val="center"/>
              <w:rPr>
                <w:rFonts w:cs="Tahoma"/>
                <w:szCs w:val="22"/>
                <w:lang w:val="el-GR"/>
              </w:rPr>
            </w:pPr>
            <w:r w:rsidRPr="0011533C">
              <w:rPr>
                <w:rFonts w:cs="Tahoma"/>
                <w:szCs w:val="22"/>
                <w:lang w:val="el-GR"/>
              </w:rPr>
              <w:t>ΚΕΦ.</w:t>
            </w:r>
            <w:r w:rsidR="00C2588B" w:rsidRPr="0011533C">
              <w:rPr>
                <w:rFonts w:cs="Tahoma"/>
                <w:szCs w:val="22"/>
                <w:lang w:val="el-GR"/>
              </w:rPr>
              <w:t>8</w:t>
            </w:r>
          </w:p>
        </w:tc>
      </w:tr>
      <w:tr w:rsidR="0063314C" w:rsidRPr="00155B45" w14:paraId="2D50194F" w14:textId="3131BA7B" w:rsidTr="008D4C51">
        <w:trPr>
          <w:jc w:val="center"/>
        </w:trPr>
        <w:tc>
          <w:tcPr>
            <w:tcW w:w="1919" w:type="pct"/>
            <w:gridSpan w:val="2"/>
            <w:shd w:val="clear" w:color="auto" w:fill="C0C0C0"/>
          </w:tcPr>
          <w:p w14:paraId="0E93558F" w14:textId="77777777" w:rsidR="0063314C" w:rsidRPr="0086011B" w:rsidRDefault="0063314C" w:rsidP="0063314C">
            <w:pPr>
              <w:numPr>
                <w:ilvl w:val="12"/>
                <w:numId w:val="0"/>
              </w:numPr>
              <w:spacing w:before="0" w:line="252" w:lineRule="auto"/>
              <w:rPr>
                <w:rFonts w:cs="Tahoma"/>
                <w:b/>
                <w:szCs w:val="22"/>
                <w:lang w:val="el-GR"/>
              </w:rPr>
            </w:pPr>
            <w:r w:rsidRPr="0086011B">
              <w:rPr>
                <w:rFonts w:cs="Tahoma"/>
                <w:b/>
                <w:szCs w:val="22"/>
                <w:lang w:val="el-GR"/>
              </w:rPr>
              <w:t xml:space="preserve">ΣΥΝΟΛΟ </w:t>
            </w:r>
          </w:p>
        </w:tc>
        <w:tc>
          <w:tcPr>
            <w:tcW w:w="1806" w:type="pct"/>
            <w:shd w:val="clear" w:color="auto" w:fill="C0C0C0"/>
          </w:tcPr>
          <w:p w14:paraId="45461994" w14:textId="77777777" w:rsidR="0063314C" w:rsidRPr="00155B45" w:rsidRDefault="0063314C" w:rsidP="0063314C">
            <w:pPr>
              <w:numPr>
                <w:ilvl w:val="12"/>
                <w:numId w:val="0"/>
              </w:numPr>
              <w:spacing w:before="0" w:line="252" w:lineRule="auto"/>
              <w:jc w:val="center"/>
              <w:rPr>
                <w:rFonts w:cs="Tahoma"/>
                <w:b/>
                <w:szCs w:val="22"/>
                <w:lang w:val="el-GR"/>
              </w:rPr>
            </w:pPr>
            <w:r w:rsidRPr="0086011B">
              <w:rPr>
                <w:rFonts w:cs="Tahoma"/>
                <w:b/>
                <w:szCs w:val="22"/>
                <w:lang w:val="el-GR"/>
              </w:rPr>
              <w:t>100%</w:t>
            </w:r>
          </w:p>
        </w:tc>
        <w:tc>
          <w:tcPr>
            <w:tcW w:w="1275" w:type="pct"/>
            <w:shd w:val="clear" w:color="auto" w:fill="C0C0C0"/>
          </w:tcPr>
          <w:p w14:paraId="5BCBC9E3" w14:textId="77777777" w:rsidR="0063314C" w:rsidRPr="00155B45" w:rsidRDefault="0063314C" w:rsidP="0063314C">
            <w:pPr>
              <w:numPr>
                <w:ilvl w:val="12"/>
                <w:numId w:val="0"/>
              </w:numPr>
              <w:spacing w:before="0" w:line="252" w:lineRule="auto"/>
              <w:jc w:val="center"/>
              <w:rPr>
                <w:rFonts w:cs="Tahoma"/>
                <w:b/>
                <w:szCs w:val="22"/>
                <w:lang w:val="el-GR"/>
              </w:rPr>
            </w:pPr>
          </w:p>
        </w:tc>
      </w:tr>
    </w:tbl>
    <w:p w14:paraId="12912CF3" w14:textId="77777777" w:rsidR="004D086B" w:rsidRDefault="004D086B" w:rsidP="00F70922">
      <w:pPr>
        <w:rPr>
          <w:rFonts w:cs="Tahoma"/>
          <w:lang w:val="el-GR"/>
        </w:rPr>
      </w:pPr>
    </w:p>
    <w:p w14:paraId="3165329D" w14:textId="1FC8C157" w:rsidR="0063314C" w:rsidRPr="00991DA0" w:rsidRDefault="0063314C" w:rsidP="0063314C">
      <w:pPr>
        <w:rPr>
          <w:rFonts w:cs="Tahoma"/>
          <w:b/>
          <w:bCs/>
          <w:szCs w:val="22"/>
          <w:lang w:val="el-GR"/>
        </w:rPr>
      </w:pPr>
      <w:r w:rsidRPr="00991DA0">
        <w:rPr>
          <w:rFonts w:cs="Tahoma"/>
          <w:b/>
          <w:bCs/>
          <w:lang w:val="el-GR"/>
        </w:rPr>
        <w:t xml:space="preserve">Κ1: </w:t>
      </w:r>
      <w:r w:rsidRPr="00991DA0">
        <w:rPr>
          <w:rFonts w:cs="Tahoma"/>
          <w:b/>
          <w:bCs/>
          <w:szCs w:val="22"/>
          <w:lang w:val="el-GR"/>
        </w:rPr>
        <w:t xml:space="preserve">Κατανόηση Έργου </w:t>
      </w:r>
    </w:p>
    <w:p w14:paraId="030B605E" w14:textId="77777777" w:rsidR="00BF19D8" w:rsidRDefault="0063314C" w:rsidP="00BF19D8">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συνολική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αναφορικά με 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r w:rsidR="00BF19D8" w:rsidRPr="00BF19D8">
        <w:rPr>
          <w:rFonts w:cs="Tahoma"/>
          <w:szCs w:val="22"/>
          <w:lang w:val="el-GR" w:eastAsia="el-GR"/>
        </w:rPr>
        <w:t xml:space="preserve"> </w:t>
      </w:r>
    </w:p>
    <w:p w14:paraId="12536E55" w14:textId="1FC4A20C" w:rsidR="0063314C" w:rsidRPr="00BF19D8" w:rsidRDefault="00BF19D8" w:rsidP="00BF19D8">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κατανόηση από πλευράς του Υποψηφίου Αναδόχου του περιβάλλοντος του έργου και συγκεκριμένα των ιδιαιτεροτήτων του φορέα, των διασυνδέσεών του μετά των, εν γένει, εμπλεκομένων μερών και των ωφελούμενων, των παραγόντων που προσθέτουν αδράνεια ή μπορεί να συμβάλλουν στη επιτάχυνση των διαδικασιών, καθώς και κυρίως τα μέτρα που θα </w:t>
      </w:r>
      <w:r w:rsidRPr="001C080E">
        <w:rPr>
          <w:rFonts w:cs="Tahoma"/>
          <w:szCs w:val="22"/>
          <w:lang w:val="el-GR" w:eastAsia="el-GR"/>
        </w:rPr>
        <w:lastRenderedPageBreak/>
        <w:t>ληφθούν για την αξιοποίηση της δυναμικής των εμπλεκόμενων μερών προς όφελος του έργου.</w:t>
      </w:r>
    </w:p>
    <w:p w14:paraId="48BAD6B4" w14:textId="7259D4EB" w:rsidR="0063314C" w:rsidRPr="001C080E"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τεκμηριωμένη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σχετικά με τις παραμέτρους που συνθέτουν την υφιστάμενη κατάσταση τόσο σε επιχειρησιακό, όσο και σε τεχνολογικό επίπεδο.</w:t>
      </w:r>
    </w:p>
    <w:p w14:paraId="42CB9128" w14:textId="0BCC64F2" w:rsidR="0063314C"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τεκμηριωμένη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049D8CC8" w14:textId="6867438C" w:rsidR="0063314C" w:rsidRDefault="0063314C" w:rsidP="0063314C">
      <w:pPr>
        <w:suppressAutoHyphens w:val="0"/>
        <w:autoSpaceDE w:val="0"/>
        <w:autoSpaceDN w:val="0"/>
        <w:adjustRightInd w:val="0"/>
        <w:spacing w:before="60" w:after="60" w:line="360" w:lineRule="auto"/>
        <w:rPr>
          <w:rFonts w:cs="Tahoma"/>
          <w:szCs w:val="22"/>
          <w:lang w:val="el-GR" w:eastAsia="el-GR"/>
        </w:rPr>
      </w:pPr>
    </w:p>
    <w:p w14:paraId="5DB5C860" w14:textId="02C6AA95" w:rsidR="0063314C" w:rsidRPr="00991DA0" w:rsidRDefault="0063314C" w:rsidP="0063314C">
      <w:pPr>
        <w:spacing w:before="0" w:line="252" w:lineRule="auto"/>
        <w:rPr>
          <w:rFonts w:cs="Tahoma"/>
          <w:b/>
          <w:bCs/>
          <w:szCs w:val="22"/>
          <w:lang w:val="el-GR"/>
        </w:rPr>
      </w:pPr>
      <w:r w:rsidRPr="00991DA0">
        <w:rPr>
          <w:rFonts w:cs="Tahoma"/>
          <w:b/>
          <w:bCs/>
          <w:szCs w:val="22"/>
          <w:lang w:val="el-GR" w:eastAsia="el-GR"/>
        </w:rPr>
        <w:t xml:space="preserve">Κ2: </w:t>
      </w:r>
      <w:r w:rsidRPr="00991DA0">
        <w:rPr>
          <w:rFonts w:cs="Tahoma"/>
          <w:b/>
          <w:bCs/>
          <w:szCs w:val="22"/>
          <w:lang w:val="el-GR"/>
        </w:rPr>
        <w:t xml:space="preserve">Μεθοδολογική Προσέγγιση Έργου </w:t>
      </w:r>
    </w:p>
    <w:p w14:paraId="1797549D" w14:textId="2C69F554"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 xml:space="preserve">Αναλυτική περιγραφή του τρόπου με τον οποίο ο </w:t>
      </w:r>
      <w:r w:rsidR="00EA0462">
        <w:rPr>
          <w:rFonts w:cs="Tahoma"/>
          <w:lang w:val="el-GR"/>
        </w:rPr>
        <w:t>προσφέρων</w:t>
      </w:r>
      <w:r w:rsidR="00EA0462" w:rsidRPr="00155B45">
        <w:rPr>
          <w:rFonts w:cs="Tahoma"/>
          <w:lang w:val="el-GR"/>
        </w:rPr>
        <w:t xml:space="preserve"> </w:t>
      </w:r>
      <w:r w:rsidRPr="00155B45">
        <w:rPr>
          <w:rFonts w:cs="Tahoma"/>
          <w:lang w:val="el-GR"/>
        </w:rPr>
        <w:t>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2395B945"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1F14251"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5F89E462"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80B5DF7"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szCs w:val="22"/>
          <w:lang w:val="el-GR"/>
        </w:rPr>
        <w:t xml:space="preserve">Αναλυτικό </w:t>
      </w:r>
      <w:r w:rsidRPr="00155B45">
        <w:rPr>
          <w:rFonts w:cs="Tahoma"/>
          <w:lang w:val="el-GR"/>
        </w:rPr>
        <w:t xml:space="preserve">χρονοδιάγραμμα υλοποίησης του έργου (διάγραμμα </w:t>
      </w:r>
      <w:r w:rsidRPr="00155B45">
        <w:rPr>
          <w:rFonts w:cs="Tahoma"/>
        </w:rPr>
        <w:t>GANTT</w:t>
      </w:r>
      <w:r w:rsidRPr="00155B45">
        <w:rPr>
          <w:rFonts w:cs="Tahoma"/>
          <w:lang w:val="el-GR"/>
        </w:rPr>
        <w:t>) όπου θα απεικονίζονται οι φάσεις υλοποίησης, οι δραστηριότητες, τα κυριότερα ορόσημα και τα παραδοτέα του έργου.</w:t>
      </w:r>
    </w:p>
    <w:p w14:paraId="7720A8D0" w14:textId="77777777" w:rsidR="0063314C" w:rsidRPr="00155B45" w:rsidRDefault="0063314C" w:rsidP="00826B7F">
      <w:pPr>
        <w:numPr>
          <w:ilvl w:val="0"/>
          <w:numId w:val="20"/>
        </w:numPr>
        <w:suppressAutoHyphens w:val="0"/>
        <w:autoSpaceDE w:val="0"/>
        <w:spacing w:before="0" w:line="252" w:lineRule="auto"/>
        <w:ind w:left="284" w:hanging="284"/>
        <w:rPr>
          <w:rFonts w:eastAsia="SimSun" w:cs="Tahoma"/>
          <w:szCs w:val="22"/>
          <w:lang w:val="el-GR"/>
        </w:rPr>
      </w:pPr>
      <w:r w:rsidRPr="00155B45">
        <w:rPr>
          <w:rFonts w:cs="Tahoma"/>
          <w:lang w:val="el-GR"/>
        </w:rPr>
        <w:t xml:space="preserve">Οργανωτική δομή ομάδας έργου </w:t>
      </w:r>
    </w:p>
    <w:p w14:paraId="0E3EA14B" w14:textId="4DDDA144" w:rsidR="00BC4717" w:rsidRDefault="00BC4717" w:rsidP="0063314C">
      <w:pPr>
        <w:spacing w:before="0" w:line="252" w:lineRule="auto"/>
        <w:rPr>
          <w:rFonts w:cs="Tahoma"/>
          <w:b/>
          <w:bCs/>
          <w:lang w:val="el-GR"/>
        </w:rPr>
      </w:pPr>
    </w:p>
    <w:p w14:paraId="4A808E49" w14:textId="77777777" w:rsidR="0084515E" w:rsidRPr="0000606D" w:rsidRDefault="0084515E" w:rsidP="0063314C">
      <w:pPr>
        <w:spacing w:before="0" w:line="252" w:lineRule="auto"/>
        <w:rPr>
          <w:rFonts w:cs="Tahoma"/>
          <w:b/>
          <w:bCs/>
          <w:lang w:val="en-US"/>
        </w:rPr>
      </w:pPr>
    </w:p>
    <w:p w14:paraId="34CA08C5" w14:textId="2D9D7FDA" w:rsidR="0063314C" w:rsidRPr="00991DA0" w:rsidRDefault="0063314C" w:rsidP="0063314C">
      <w:pPr>
        <w:spacing w:before="0" w:line="252" w:lineRule="auto"/>
        <w:rPr>
          <w:rFonts w:cs="Tahoma"/>
          <w:b/>
          <w:bCs/>
          <w:szCs w:val="22"/>
          <w:lang w:val="el-GR"/>
        </w:rPr>
      </w:pPr>
      <w:r w:rsidRPr="00991DA0">
        <w:rPr>
          <w:rFonts w:cs="Tahoma"/>
          <w:b/>
          <w:bCs/>
          <w:lang w:val="el-GR"/>
        </w:rPr>
        <w:t xml:space="preserve">Κ3: </w:t>
      </w:r>
      <w:r w:rsidRPr="00991DA0">
        <w:rPr>
          <w:rFonts w:cs="Tahoma"/>
          <w:b/>
          <w:bCs/>
          <w:szCs w:val="22"/>
          <w:lang w:val="el-GR" w:eastAsia="el-GR"/>
        </w:rPr>
        <w:t>Χρονοπρογραμματισμός παρεχόμενων υπηρεσιών και παραδοτέων</w:t>
      </w:r>
    </w:p>
    <w:p w14:paraId="4ECC003A" w14:textId="77777777" w:rsidR="00BF19D8" w:rsidRDefault="00967A52" w:rsidP="00826B7F">
      <w:pPr>
        <w:numPr>
          <w:ilvl w:val="0"/>
          <w:numId w:val="31"/>
        </w:numPr>
        <w:suppressAutoHyphens w:val="0"/>
        <w:spacing w:line="360" w:lineRule="auto"/>
        <w:rPr>
          <w:rFonts w:cs="Tahoma"/>
          <w:szCs w:val="22"/>
          <w:lang w:val="el-GR"/>
        </w:rPr>
      </w:pPr>
      <w:r w:rsidRPr="00BC4717">
        <w:rPr>
          <w:rFonts w:cs="Tahoma"/>
          <w:szCs w:val="22"/>
          <w:lang w:val="el-GR"/>
        </w:rPr>
        <w:t xml:space="preserve">Η εξειδίκευση </w:t>
      </w:r>
      <w:r w:rsidR="00BF19D8">
        <w:rPr>
          <w:rFonts w:cs="Tahoma"/>
          <w:szCs w:val="22"/>
          <w:lang w:val="el-GR"/>
        </w:rPr>
        <w:t>των Φάσεων Υλοποίησης</w:t>
      </w:r>
    </w:p>
    <w:p w14:paraId="5A6108CC" w14:textId="3B46AB18" w:rsidR="00BC4717" w:rsidRDefault="00BF19D8" w:rsidP="00826B7F">
      <w:pPr>
        <w:numPr>
          <w:ilvl w:val="0"/>
          <w:numId w:val="31"/>
        </w:numPr>
        <w:suppressAutoHyphens w:val="0"/>
        <w:spacing w:line="360" w:lineRule="auto"/>
        <w:rPr>
          <w:rFonts w:cs="Tahoma"/>
          <w:szCs w:val="22"/>
          <w:lang w:val="el-GR"/>
        </w:rPr>
      </w:pPr>
      <w:r>
        <w:rPr>
          <w:rFonts w:cs="Tahoma"/>
          <w:szCs w:val="22"/>
          <w:lang w:val="el-GR"/>
        </w:rPr>
        <w:t>Το Χρονοδιάγραμμα</w:t>
      </w:r>
      <w:r w:rsidR="00991DA0" w:rsidRPr="00BC4717">
        <w:rPr>
          <w:rFonts w:cs="Tahoma"/>
          <w:szCs w:val="22"/>
          <w:lang w:val="el-GR"/>
        </w:rPr>
        <w:t xml:space="preserve"> υλοποίησης</w:t>
      </w:r>
      <w:r w:rsidR="00967A52" w:rsidRPr="00BC4717">
        <w:rPr>
          <w:rFonts w:cs="Tahoma"/>
          <w:szCs w:val="22"/>
          <w:lang w:val="el-GR"/>
        </w:rPr>
        <w:t xml:space="preserve"> </w:t>
      </w:r>
    </w:p>
    <w:p w14:paraId="5D703FA5" w14:textId="1F249B28" w:rsidR="004D086B" w:rsidRPr="00BC4717" w:rsidRDefault="00967A52" w:rsidP="00826B7F">
      <w:pPr>
        <w:numPr>
          <w:ilvl w:val="0"/>
          <w:numId w:val="31"/>
        </w:numPr>
        <w:suppressAutoHyphens w:val="0"/>
        <w:spacing w:line="360" w:lineRule="auto"/>
        <w:rPr>
          <w:rFonts w:cs="Tahoma"/>
          <w:szCs w:val="22"/>
          <w:lang w:val="el-GR"/>
        </w:rPr>
      </w:pPr>
      <w:r w:rsidRPr="00BC4717">
        <w:rPr>
          <w:rFonts w:cs="Tahoma"/>
          <w:szCs w:val="22"/>
          <w:lang w:val="el-GR"/>
        </w:rPr>
        <w:t xml:space="preserve">Η αναγνώριση των κρίσιμων σημείων </w:t>
      </w:r>
      <w:r w:rsidR="00991DA0" w:rsidRPr="00BC4717">
        <w:rPr>
          <w:rFonts w:cs="Tahoma"/>
          <w:szCs w:val="22"/>
          <w:lang w:val="el-GR"/>
        </w:rPr>
        <w:t xml:space="preserve">(ορόσημα) </w:t>
      </w:r>
      <w:r w:rsidRPr="00BC4717">
        <w:rPr>
          <w:rFonts w:cs="Tahoma"/>
          <w:szCs w:val="22"/>
          <w:lang w:val="el-GR"/>
        </w:rPr>
        <w:t>στην υλοποίηση του Έργου</w:t>
      </w:r>
    </w:p>
    <w:p w14:paraId="7431F953" w14:textId="77777777" w:rsidR="00991DA0" w:rsidRPr="00967A52" w:rsidRDefault="00991DA0" w:rsidP="00991DA0">
      <w:pPr>
        <w:suppressAutoHyphens w:val="0"/>
        <w:spacing w:line="360" w:lineRule="auto"/>
        <w:rPr>
          <w:rFonts w:cs="Tahoma"/>
          <w:szCs w:val="22"/>
          <w:lang w:val="el-GR"/>
        </w:rPr>
      </w:pPr>
    </w:p>
    <w:p w14:paraId="3DD6266C" w14:textId="381EBD1F" w:rsidR="003D2236" w:rsidRPr="00991DA0" w:rsidRDefault="003D2236" w:rsidP="003D2236">
      <w:pPr>
        <w:numPr>
          <w:ilvl w:val="12"/>
          <w:numId w:val="0"/>
        </w:numPr>
        <w:spacing w:before="0" w:line="252" w:lineRule="auto"/>
        <w:rPr>
          <w:rFonts w:cs="Tahoma"/>
          <w:b/>
          <w:bCs/>
          <w:szCs w:val="22"/>
          <w:lang w:val="el-GR"/>
        </w:rPr>
      </w:pPr>
      <w:r w:rsidRPr="00991DA0">
        <w:rPr>
          <w:rFonts w:cs="Tahoma"/>
          <w:b/>
          <w:bCs/>
          <w:lang w:val="el-GR"/>
        </w:rPr>
        <w:t xml:space="preserve">Κ4: </w:t>
      </w:r>
      <w:r w:rsidRPr="00991DA0">
        <w:rPr>
          <w:rFonts w:cs="Tahoma"/>
          <w:b/>
          <w:bCs/>
          <w:szCs w:val="22"/>
          <w:lang w:val="el-GR"/>
        </w:rPr>
        <w:t>Δομή, Οργάνωση, Διοίκηση και Λειτουργία Ομάδας Έργου</w:t>
      </w:r>
    </w:p>
    <w:p w14:paraId="61747C7B" w14:textId="77777777" w:rsidR="003814F3" w:rsidRDefault="00967A52" w:rsidP="003814F3">
      <w:pPr>
        <w:spacing w:before="0" w:line="252" w:lineRule="auto"/>
        <w:rPr>
          <w:rFonts w:cs="Tahoma"/>
          <w:lang w:val="el-GR"/>
        </w:rPr>
      </w:pPr>
      <w:r w:rsidRPr="00155B45" w:rsidDel="00626076">
        <w:rPr>
          <w:rFonts w:cs="Tahoma"/>
          <w:lang w:val="el-GR"/>
        </w:rPr>
        <w:t>Ο</w:t>
      </w:r>
      <w:r w:rsidRPr="00155B45">
        <w:rPr>
          <w:rFonts w:cs="Tahoma"/>
          <w:lang w:val="el-GR"/>
        </w:rPr>
        <w:t xml:space="preserve"> </w:t>
      </w:r>
      <w:r w:rsidRPr="00155B45" w:rsidDel="00626076">
        <w:rPr>
          <w:rFonts w:cs="Tahoma"/>
          <w:lang w:val="el-GR"/>
        </w:rPr>
        <w:t>υποψήφιος</w:t>
      </w:r>
      <w:r w:rsidRPr="00155B45">
        <w:rPr>
          <w:rFonts w:cs="Tahoma"/>
          <w:lang w:val="el-GR"/>
        </w:rPr>
        <w:t xml:space="preserve"> </w:t>
      </w:r>
      <w:r w:rsidRPr="00155B45" w:rsidDel="00626076">
        <w:rPr>
          <w:rFonts w:cs="Tahoma"/>
          <w:lang w:val="el-GR"/>
        </w:rPr>
        <w:t>Ανάδοχος</w:t>
      </w:r>
      <w:r w:rsidRPr="00155B45">
        <w:rPr>
          <w:rFonts w:cs="Tahoma"/>
          <w:lang w:val="el-GR"/>
        </w:rPr>
        <w:t xml:space="preserve"> </w:t>
      </w:r>
      <w:r w:rsidRPr="00155B45" w:rsidDel="00626076">
        <w:rPr>
          <w:rFonts w:cs="Tahoma"/>
          <w:lang w:val="el-GR"/>
        </w:rPr>
        <w:t>υποχρεούται</w:t>
      </w:r>
      <w:r w:rsidRPr="00155B45">
        <w:rPr>
          <w:rFonts w:cs="Tahoma"/>
          <w:lang w:val="el-GR"/>
        </w:rPr>
        <w:t xml:space="preserve"> επίσης </w:t>
      </w:r>
      <w:r w:rsidRPr="00155B45" w:rsidDel="00626076">
        <w:rPr>
          <w:rFonts w:cs="Tahoma"/>
          <w:lang w:val="el-GR"/>
        </w:rPr>
        <w:t>να</w:t>
      </w:r>
      <w:r w:rsidRPr="00155B45">
        <w:rPr>
          <w:rFonts w:cs="Tahoma"/>
          <w:lang w:val="el-GR"/>
        </w:rPr>
        <w:t xml:space="preserve"> </w:t>
      </w:r>
      <w:r w:rsidRPr="00155B45" w:rsidDel="00626076">
        <w:rPr>
          <w:rFonts w:cs="Tahoma"/>
          <w:lang w:val="el-GR"/>
        </w:rPr>
        <w:t>καθορίσει</w:t>
      </w:r>
      <w:r w:rsidRPr="00155B45">
        <w:rPr>
          <w:rFonts w:cs="Tahoma"/>
          <w:lang w:val="el-GR"/>
        </w:rPr>
        <w:t xml:space="preserve"> </w:t>
      </w:r>
      <w:r w:rsidRPr="00155B45" w:rsidDel="00626076">
        <w:rPr>
          <w:rFonts w:cs="Tahoma"/>
          <w:lang w:val="el-GR"/>
        </w:rPr>
        <w:t>στην</w:t>
      </w:r>
      <w:r w:rsidRPr="00155B45">
        <w:rPr>
          <w:rFonts w:cs="Tahoma"/>
          <w:lang w:val="el-GR"/>
        </w:rPr>
        <w:t xml:space="preserve"> </w:t>
      </w:r>
      <w:r w:rsidRPr="00155B45" w:rsidDel="00626076">
        <w:rPr>
          <w:rFonts w:cs="Tahoma"/>
          <w:lang w:val="el-GR"/>
        </w:rPr>
        <w:t>Προσφορά</w:t>
      </w:r>
      <w:r w:rsidRPr="00155B45">
        <w:rPr>
          <w:rFonts w:cs="Tahoma"/>
          <w:lang w:val="el-GR"/>
        </w:rPr>
        <w:t xml:space="preserve"> </w:t>
      </w:r>
      <w:r w:rsidRPr="00155B45" w:rsidDel="00626076">
        <w:rPr>
          <w:rFonts w:cs="Tahoma"/>
          <w:lang w:val="el-GR"/>
        </w:rPr>
        <w:t>του</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στελέχη της Ομάδας</w:t>
      </w:r>
      <w:r w:rsidRPr="00155B45">
        <w:rPr>
          <w:rFonts w:cs="Tahoma"/>
          <w:lang w:val="el-GR"/>
        </w:rPr>
        <w:t xml:space="preserve"> </w:t>
      </w:r>
      <w:r w:rsidRPr="00155B45" w:rsidDel="00626076">
        <w:rPr>
          <w:rFonts w:cs="Tahoma"/>
          <w:szCs w:val="22"/>
          <w:lang w:val="el-GR"/>
        </w:rPr>
        <w:t>Έργου</w:t>
      </w:r>
      <w:r w:rsidRPr="00155B45" w:rsidDel="00626076">
        <w:rPr>
          <w:rFonts w:cs="Tahoma"/>
          <w:lang w:val="el-GR"/>
        </w:rPr>
        <w:t>.</w:t>
      </w:r>
      <w:r>
        <w:rPr>
          <w:rFonts w:cs="Tahoma"/>
          <w:lang w:val="el-GR"/>
        </w:rPr>
        <w:t xml:space="preserve"> </w:t>
      </w:r>
      <w:r w:rsidRPr="00155B45" w:rsidDel="00626076">
        <w:rPr>
          <w:rFonts w:cs="Tahoma"/>
          <w:lang w:val="el-GR"/>
        </w:rPr>
        <w:t>Συγκεκριμένα, για</w:t>
      </w:r>
      <w:r w:rsidRPr="00155B45">
        <w:rPr>
          <w:rFonts w:cs="Tahoma"/>
          <w:lang w:val="el-GR"/>
        </w:rPr>
        <w:t xml:space="preserve"> </w:t>
      </w:r>
      <w:r w:rsidRPr="00155B45" w:rsidDel="00626076">
        <w:rPr>
          <w:rFonts w:cs="Tahoma"/>
          <w:lang w:val="el-GR"/>
        </w:rPr>
        <w:t>όλα</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Μέλη της Ομάδας</w:t>
      </w:r>
      <w:r w:rsidRPr="00155B45">
        <w:rPr>
          <w:rFonts w:cs="Tahoma"/>
          <w:lang w:val="el-GR"/>
        </w:rPr>
        <w:t xml:space="preserve"> </w:t>
      </w:r>
      <w:r w:rsidRPr="00155B45" w:rsidDel="00626076">
        <w:rPr>
          <w:rFonts w:cs="Tahoma"/>
          <w:lang w:val="el-GR"/>
        </w:rPr>
        <w:t>Έργου:</w:t>
      </w:r>
    </w:p>
    <w:p w14:paraId="010FA5E1"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περιγραφεί</w:t>
      </w:r>
      <w:r w:rsidRPr="003814F3">
        <w:rPr>
          <w:rFonts w:cs="Tahoma"/>
          <w:lang w:val="el-GR"/>
        </w:rPr>
        <w:t xml:space="preserve"> </w:t>
      </w:r>
      <w:r w:rsidRPr="003814F3" w:rsidDel="00626076">
        <w:rPr>
          <w:rFonts w:cs="Tahoma"/>
          <w:lang w:val="el-GR"/>
        </w:rPr>
        <w:t>ο</w:t>
      </w:r>
      <w:r w:rsidRPr="003814F3">
        <w:rPr>
          <w:rFonts w:cs="Tahoma"/>
          <w:lang w:val="el-GR"/>
        </w:rPr>
        <w:t xml:space="preserve"> </w:t>
      </w:r>
      <w:r w:rsidRPr="003814F3" w:rsidDel="00626076">
        <w:rPr>
          <w:rFonts w:cs="Tahoma"/>
          <w:lang w:val="el-GR"/>
        </w:rPr>
        <w:t>ρόλος τους στο</w:t>
      </w:r>
      <w:r w:rsidRPr="003814F3">
        <w:rPr>
          <w:rFonts w:cs="Tahoma"/>
          <w:lang w:val="el-GR"/>
        </w:rPr>
        <w:t xml:space="preserve"> </w:t>
      </w:r>
      <w:r w:rsidRPr="003814F3" w:rsidDel="00626076">
        <w:rPr>
          <w:rFonts w:cs="Tahoma"/>
          <w:lang w:val="el-GR"/>
        </w:rPr>
        <w:t>προτεινόμενο</w:t>
      </w:r>
      <w:r w:rsidRPr="003814F3">
        <w:rPr>
          <w:rFonts w:cs="Tahoma"/>
          <w:lang w:val="el-GR"/>
        </w:rPr>
        <w:t xml:space="preserve"> </w:t>
      </w:r>
      <w:r w:rsidRPr="003814F3" w:rsidDel="00626076">
        <w:rPr>
          <w:rFonts w:cs="Tahoma"/>
          <w:lang w:val="el-GR"/>
        </w:rPr>
        <w:t>Σχήμα</w:t>
      </w:r>
      <w:r w:rsidRPr="003814F3">
        <w:rPr>
          <w:rFonts w:cs="Tahoma"/>
          <w:lang w:val="el-GR"/>
        </w:rPr>
        <w:t xml:space="preserve"> </w:t>
      </w:r>
      <w:r w:rsidRPr="003814F3" w:rsidDel="00626076">
        <w:rPr>
          <w:rFonts w:cs="Tahoma"/>
          <w:lang w:val="el-GR"/>
        </w:rPr>
        <w:t>Διοίκησης</w:t>
      </w:r>
      <w:r w:rsidRPr="003814F3">
        <w:rPr>
          <w:rFonts w:cs="Tahoma"/>
          <w:lang w:val="el-GR"/>
        </w:rPr>
        <w:t>.</w:t>
      </w:r>
    </w:p>
    <w:p w14:paraId="5E01C953"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το</w:t>
      </w:r>
      <w:r w:rsidRPr="003814F3">
        <w:rPr>
          <w:rFonts w:cs="Tahoma"/>
          <w:lang w:val="el-GR"/>
        </w:rPr>
        <w:t xml:space="preserve"> </w:t>
      </w:r>
      <w:r w:rsidRPr="003814F3" w:rsidDel="00626076">
        <w:rPr>
          <w:rFonts w:cs="Tahoma"/>
          <w:lang w:val="el-GR"/>
        </w:rPr>
        <w:t>γνωστικό</w:t>
      </w:r>
      <w:r w:rsidRPr="003814F3">
        <w:rPr>
          <w:rFonts w:cs="Tahoma"/>
          <w:lang w:val="el-GR"/>
        </w:rPr>
        <w:t xml:space="preserve"> </w:t>
      </w:r>
      <w:r w:rsidRPr="003814F3" w:rsidDel="00626076">
        <w:rPr>
          <w:rFonts w:cs="Tahoma"/>
          <w:lang w:val="el-GR"/>
        </w:rPr>
        <w:t>αντικείμενο</w:t>
      </w:r>
      <w:r w:rsidRPr="003814F3">
        <w:rPr>
          <w:rFonts w:cs="Tahoma"/>
          <w:lang w:val="el-GR"/>
        </w:rPr>
        <w:t xml:space="preserve">, </w:t>
      </w:r>
      <w:r w:rsidRPr="003814F3" w:rsidDel="00626076">
        <w:rPr>
          <w:rFonts w:cs="Tahoma"/>
          <w:lang w:val="el-GR"/>
        </w:rPr>
        <w:t>που</w:t>
      </w:r>
      <w:r w:rsidRPr="003814F3">
        <w:rPr>
          <w:rFonts w:cs="Tahoma"/>
          <w:lang w:val="el-GR"/>
        </w:rPr>
        <w:t xml:space="preserve"> </w:t>
      </w:r>
      <w:r w:rsidRPr="003814F3" w:rsidDel="00626076">
        <w:rPr>
          <w:rFonts w:cs="Tahoma"/>
          <w:lang w:val="el-GR"/>
        </w:rPr>
        <w:t>θα</w:t>
      </w:r>
      <w:r w:rsidRPr="003814F3">
        <w:rPr>
          <w:rFonts w:cs="Tahoma"/>
          <w:lang w:val="el-GR"/>
        </w:rPr>
        <w:t xml:space="preserve"> </w:t>
      </w:r>
      <w:r w:rsidRPr="003814F3" w:rsidDel="00626076">
        <w:rPr>
          <w:rFonts w:cs="Tahoma"/>
          <w:lang w:val="el-GR"/>
        </w:rPr>
        <w:t>καλύψουν</w:t>
      </w:r>
      <w:r w:rsidRPr="003814F3">
        <w:rPr>
          <w:rFonts w:cs="Tahoma"/>
          <w:lang w:val="el-GR"/>
        </w:rPr>
        <w:t>.</w:t>
      </w:r>
    </w:p>
    <w:p w14:paraId="57A4396C"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το</w:t>
      </w:r>
      <w:r w:rsidRPr="003814F3">
        <w:rPr>
          <w:rFonts w:cs="Tahoma"/>
          <w:lang w:val="el-GR"/>
        </w:rPr>
        <w:t xml:space="preserve"> </w:t>
      </w:r>
      <w:r w:rsidRPr="003814F3" w:rsidDel="00626076">
        <w:rPr>
          <w:rFonts w:cs="Tahoma"/>
          <w:lang w:val="el-GR"/>
        </w:rPr>
        <w:t>ποσοστό</w:t>
      </w:r>
      <w:r w:rsidRPr="003814F3">
        <w:rPr>
          <w:rFonts w:cs="Tahoma"/>
          <w:lang w:val="el-GR"/>
        </w:rPr>
        <w:t xml:space="preserve"> </w:t>
      </w:r>
      <w:r w:rsidRPr="003814F3" w:rsidDel="00626076">
        <w:rPr>
          <w:rFonts w:cs="Tahoma"/>
          <w:lang w:val="el-GR"/>
        </w:rPr>
        <w:t>συμμετοχής τους στο</w:t>
      </w:r>
      <w:r w:rsidRPr="003814F3">
        <w:rPr>
          <w:rFonts w:cs="Tahoma"/>
          <w:lang w:val="el-GR"/>
        </w:rPr>
        <w:t xml:space="preserve"> </w:t>
      </w:r>
      <w:r w:rsidRPr="003814F3" w:rsidDel="00626076">
        <w:rPr>
          <w:rFonts w:cs="Tahoma"/>
          <w:lang w:val="el-GR"/>
        </w:rPr>
        <w:t>Έργο</w:t>
      </w:r>
      <w:r w:rsidRPr="003814F3">
        <w:rPr>
          <w:rFonts w:cs="Tahoma"/>
          <w:lang w:val="el-GR"/>
        </w:rPr>
        <w:t xml:space="preserve"> </w:t>
      </w:r>
    </w:p>
    <w:p w14:paraId="63EEF12F" w14:textId="1FDC0B24" w:rsidR="004D086B" w:rsidRP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η</w:t>
      </w:r>
      <w:r w:rsidRPr="003814F3">
        <w:rPr>
          <w:rFonts w:cs="Tahoma"/>
          <w:lang w:val="el-GR"/>
        </w:rPr>
        <w:t xml:space="preserve"> </w:t>
      </w:r>
      <w:r w:rsidRPr="003814F3" w:rsidDel="00626076">
        <w:rPr>
          <w:rFonts w:cs="Tahoma"/>
          <w:lang w:val="el-GR"/>
        </w:rPr>
        <w:t>σχέση τους με</w:t>
      </w:r>
      <w:r w:rsidRPr="003814F3">
        <w:rPr>
          <w:rFonts w:cs="Tahoma"/>
          <w:lang w:val="el-GR"/>
        </w:rPr>
        <w:t xml:space="preserve"> </w:t>
      </w:r>
      <w:r w:rsidRPr="003814F3" w:rsidDel="00626076">
        <w:rPr>
          <w:rFonts w:cs="Tahoma"/>
          <w:lang w:val="el-GR"/>
        </w:rPr>
        <w:t>τον</w:t>
      </w:r>
      <w:r w:rsidRPr="003814F3">
        <w:rPr>
          <w:rFonts w:cs="Tahoma"/>
          <w:lang w:val="el-GR"/>
        </w:rPr>
        <w:t xml:space="preserve"> </w:t>
      </w:r>
      <w:r w:rsidRPr="003814F3" w:rsidDel="00626076">
        <w:rPr>
          <w:rFonts w:cs="Tahoma"/>
          <w:lang w:val="el-GR"/>
        </w:rPr>
        <w:t>υποψήφιο</w:t>
      </w:r>
      <w:r w:rsidRPr="003814F3">
        <w:rPr>
          <w:rFonts w:cs="Tahoma"/>
          <w:lang w:val="el-GR"/>
        </w:rPr>
        <w:t xml:space="preserve"> </w:t>
      </w:r>
      <w:r w:rsidRPr="003814F3" w:rsidDel="00626076">
        <w:rPr>
          <w:rFonts w:cs="Tahoma"/>
          <w:lang w:val="el-GR"/>
        </w:rPr>
        <w:t>Ανάδοχο (στέλεχος</w:t>
      </w:r>
      <w:r w:rsidRPr="003814F3">
        <w:rPr>
          <w:rFonts w:cs="Tahoma"/>
          <w:lang w:val="el-GR"/>
        </w:rPr>
        <w:t xml:space="preserve"> </w:t>
      </w:r>
      <w:r w:rsidRPr="003814F3" w:rsidDel="00626076">
        <w:rPr>
          <w:rFonts w:cs="Tahoma"/>
          <w:lang w:val="el-GR"/>
        </w:rPr>
        <w:t>Αναδόχου, στέλεχος</w:t>
      </w:r>
      <w:r w:rsidRPr="003814F3">
        <w:rPr>
          <w:rFonts w:cs="Tahoma"/>
          <w:lang w:val="el-GR"/>
        </w:rPr>
        <w:t xml:space="preserve"> </w:t>
      </w:r>
      <w:r w:rsidRPr="003814F3" w:rsidDel="00626076">
        <w:rPr>
          <w:rFonts w:cs="Tahoma"/>
          <w:lang w:val="el-GR"/>
        </w:rPr>
        <w:t>υπεργολάβου, εξωτερικός</w:t>
      </w:r>
      <w:r w:rsidRPr="003814F3">
        <w:rPr>
          <w:rFonts w:cs="Tahoma"/>
          <w:lang w:val="el-GR"/>
        </w:rPr>
        <w:t xml:space="preserve"> </w:t>
      </w:r>
      <w:r w:rsidRPr="003814F3" w:rsidDel="00626076">
        <w:rPr>
          <w:rFonts w:cs="Tahoma"/>
          <w:lang w:val="el-GR"/>
        </w:rPr>
        <w:t>συνεργάτης).</w:t>
      </w:r>
    </w:p>
    <w:p w14:paraId="76E77257" w14:textId="77777777" w:rsidR="00102C80" w:rsidRPr="00102C80" w:rsidRDefault="00102C80" w:rsidP="008D4C51">
      <w:pPr>
        <w:suppressAutoHyphens w:val="0"/>
        <w:spacing w:before="0" w:line="252" w:lineRule="auto"/>
        <w:ind w:left="-54"/>
        <w:rPr>
          <w:rFonts w:cs="Tahoma"/>
          <w:lang w:val="el-GR"/>
        </w:rPr>
      </w:pPr>
    </w:p>
    <w:p w14:paraId="59BF7665" w14:textId="7B6F73AC" w:rsidR="003D2236" w:rsidRPr="00991DA0" w:rsidRDefault="003D2236" w:rsidP="003D2236">
      <w:pPr>
        <w:numPr>
          <w:ilvl w:val="12"/>
          <w:numId w:val="0"/>
        </w:numPr>
        <w:spacing w:before="0" w:line="252" w:lineRule="auto"/>
        <w:rPr>
          <w:rFonts w:cs="Tahoma"/>
          <w:b/>
          <w:bCs/>
          <w:szCs w:val="22"/>
          <w:lang w:val="el-GR"/>
        </w:rPr>
      </w:pPr>
      <w:r w:rsidRPr="00991DA0">
        <w:rPr>
          <w:rFonts w:cs="Tahoma"/>
          <w:b/>
          <w:bCs/>
          <w:lang w:val="el-GR"/>
        </w:rPr>
        <w:t xml:space="preserve">Κ5: </w:t>
      </w:r>
      <w:r w:rsidRPr="00991DA0">
        <w:rPr>
          <w:rFonts w:cs="Tahoma"/>
          <w:b/>
          <w:bCs/>
          <w:szCs w:val="22"/>
          <w:lang w:val="el-GR"/>
        </w:rPr>
        <w:t>Μεθοδολογία Διοίκησης και Διασφάλισης Ποιότητας</w:t>
      </w:r>
    </w:p>
    <w:p w14:paraId="29D05689" w14:textId="77777777" w:rsidR="00102C80" w:rsidRPr="00155B45" w:rsidRDefault="00102C80" w:rsidP="00102C80">
      <w:pPr>
        <w:spacing w:before="0" w:line="252" w:lineRule="auto"/>
        <w:rPr>
          <w:rFonts w:cs="Tahoma"/>
          <w:lang w:val="el-GR"/>
        </w:rPr>
      </w:pPr>
      <w:r w:rsidRPr="00155B45">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155B45">
        <w:rPr>
          <w:rFonts w:cs="Tahoma"/>
          <w:u w:val="single"/>
          <w:lang w:val="el-GR"/>
        </w:rPr>
        <w:t xml:space="preserve">ενδεικτικώς </w:t>
      </w:r>
      <w:r w:rsidRPr="00155B45">
        <w:rPr>
          <w:rFonts w:cs="Tahoma"/>
          <w:lang w:val="el-GR"/>
        </w:rPr>
        <w:t>θα περιλαμβάνουν:</w:t>
      </w:r>
    </w:p>
    <w:p w14:paraId="389490A0"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Κρίσιμους παράγοντες επιτυχίας και προϋποθέσεις επιτυχούς ολοκλήρωσης του Έργου.</w:t>
      </w:r>
    </w:p>
    <w:p w14:paraId="367D0F36"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76BD5039"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556EC08" w14:textId="77777777" w:rsidR="004D086B" w:rsidRDefault="004D086B" w:rsidP="00F70922">
      <w:pPr>
        <w:rPr>
          <w:rFonts w:cs="Tahoma"/>
          <w:lang w:val="el-GR"/>
        </w:rPr>
      </w:pPr>
    </w:p>
    <w:p w14:paraId="79643E61" w14:textId="59D7C2BE" w:rsidR="00F70922" w:rsidRPr="00717FA0" w:rsidRDefault="00F70922" w:rsidP="00F70922">
      <w:pPr>
        <w:rPr>
          <w:rFonts w:cs="Tahoma"/>
          <w:lang w:val="el-GR"/>
        </w:rPr>
      </w:pPr>
      <w:r w:rsidRPr="00717FA0">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717FA0">
        <w:rPr>
          <w:rStyle w:val="16"/>
          <w:b/>
          <w:lang w:val="el-GR"/>
        </w:rPr>
        <w:t>.</w:t>
      </w:r>
      <w:r w:rsidRPr="00717FA0">
        <w:rPr>
          <w:rFonts w:cs="Tahoma"/>
          <w:b/>
          <w:lang w:val="el-GR"/>
        </w:rPr>
        <w:t xml:space="preserve">  </w:t>
      </w:r>
    </w:p>
    <w:p w14:paraId="15BA19C9" w14:textId="77777777" w:rsidR="00F70922" w:rsidRPr="00717FA0" w:rsidRDefault="00F70922" w:rsidP="00F70922">
      <w:pPr>
        <w:rPr>
          <w:rFonts w:cs="Tahoma"/>
          <w:lang w:val="el-GR"/>
        </w:rPr>
      </w:pPr>
      <w:r w:rsidRPr="00717FA0">
        <w:rPr>
          <w:rFonts w:cs="Tahoma"/>
          <w:lang w:val="el-GR"/>
        </w:rPr>
        <w:t xml:space="preserve">Κάθε κριτήριο αξιολόγησης βαθμολογείται αυτόνομα με βάση τα στοιχεία της προσφοράς. </w:t>
      </w:r>
    </w:p>
    <w:p w14:paraId="1F7BE1F4" w14:textId="5E7EBDC0" w:rsidR="00F70922" w:rsidRPr="00B87DE0" w:rsidRDefault="00F70922" w:rsidP="00F70922">
      <w:pPr>
        <w:rPr>
          <w:rFonts w:cs="Tahoma"/>
          <w:lang w:val="el-GR"/>
        </w:rPr>
      </w:pPr>
      <w:r w:rsidRPr="00B87DE0">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w:t>
      </w:r>
      <w:r w:rsidR="00BC4717" w:rsidRPr="00B87DE0">
        <w:rPr>
          <w:rFonts w:cs="Tahoma"/>
          <w:lang w:val="el-GR"/>
        </w:rPr>
        <w:t xml:space="preserve"> </w:t>
      </w:r>
      <w:r w:rsidR="00BC4717" w:rsidRPr="00B87DE0">
        <w:rPr>
          <w:rFonts w:cs="Tahoma"/>
          <w:lang w:val="en-US"/>
        </w:rPr>
        <w:t>i</w:t>
      </w:r>
      <w:r w:rsidRPr="00B87DE0">
        <w:rPr>
          <w:rFonts w:cs="Tahoma"/>
          <w:lang w:val="el-GR"/>
        </w:rPr>
        <w:t xml:space="preserve"> θα προκύπτει από το άθροισμα των σταθμισμένων βαθμολογιών όλων των κριτηρίων, με βάση τον παρακάτω τύπο : </w:t>
      </w:r>
    </w:p>
    <w:p w14:paraId="6E980E60" w14:textId="41381143" w:rsidR="00F70922" w:rsidRPr="00B87DE0" w:rsidRDefault="00BC4717" w:rsidP="00F70922">
      <w:pPr>
        <w:rPr>
          <w:rFonts w:cs="Tahoma"/>
          <w:lang w:val="el-GR"/>
        </w:rPr>
      </w:pPr>
      <w:r w:rsidRPr="00B87DE0">
        <w:rPr>
          <w:rFonts w:cs="Tahoma"/>
          <w:lang w:val="el-GR"/>
        </w:rPr>
        <w:t>Β</w:t>
      </w:r>
      <w:r w:rsidRPr="00B87DE0">
        <w:rPr>
          <w:rFonts w:cs="Tahoma"/>
          <w:vertAlign w:val="subscript"/>
          <w:lang w:val="en-US"/>
        </w:rPr>
        <w:t>i</w:t>
      </w:r>
      <w:r w:rsidR="00F70922" w:rsidRPr="00B87DE0">
        <w:rPr>
          <w:rFonts w:cs="Tahoma"/>
          <w:lang w:val="el-GR"/>
        </w:rPr>
        <w:t xml:space="preserve"> = σ1</w:t>
      </w:r>
      <w:r w:rsidR="00F70922" w:rsidRPr="00B87DE0">
        <w:rPr>
          <w:rFonts w:cs="Tahoma"/>
          <w:lang w:val="en-US"/>
        </w:rPr>
        <w:t>x</w:t>
      </w:r>
      <w:r w:rsidR="00F70922" w:rsidRPr="00B87DE0">
        <w:rPr>
          <w:rFonts w:cs="Tahoma"/>
          <w:lang w:val="el-GR"/>
        </w:rPr>
        <w:t>Κ1 + σ2</w:t>
      </w:r>
      <w:r w:rsidR="00F70922" w:rsidRPr="00B87DE0">
        <w:rPr>
          <w:rFonts w:cs="Tahoma"/>
          <w:lang w:val="en-US"/>
        </w:rPr>
        <w:t>x</w:t>
      </w:r>
      <w:r w:rsidR="00F70922" w:rsidRPr="00B87DE0">
        <w:rPr>
          <w:rFonts w:cs="Tahoma"/>
          <w:lang w:val="el-GR"/>
        </w:rPr>
        <w:t>Κ2 + σ3</w:t>
      </w:r>
      <w:r w:rsidR="00F70922" w:rsidRPr="00B87DE0">
        <w:rPr>
          <w:rFonts w:cs="Tahoma"/>
          <w:lang w:val="en-US"/>
        </w:rPr>
        <w:t>x</w:t>
      </w:r>
      <w:r w:rsidR="00F70922" w:rsidRPr="00B87DE0">
        <w:rPr>
          <w:rFonts w:cs="Tahoma"/>
          <w:lang w:val="el-GR"/>
        </w:rPr>
        <w:t>Κ3 + σ4</w:t>
      </w:r>
      <w:r w:rsidR="00F70922" w:rsidRPr="00B87DE0">
        <w:rPr>
          <w:rFonts w:cs="Tahoma"/>
          <w:lang w:val="en-US"/>
        </w:rPr>
        <w:t>x</w:t>
      </w:r>
      <w:r w:rsidR="00F70922" w:rsidRPr="00B87DE0">
        <w:rPr>
          <w:rFonts w:cs="Tahoma"/>
          <w:lang w:val="el-GR"/>
        </w:rPr>
        <w:t>Κ4 + σ5</w:t>
      </w:r>
      <w:r w:rsidR="00F70922" w:rsidRPr="00B87DE0">
        <w:rPr>
          <w:rFonts w:cs="Tahoma"/>
          <w:lang w:val="en-US"/>
        </w:rPr>
        <w:t>x</w:t>
      </w:r>
      <w:r w:rsidR="00F70922" w:rsidRPr="00B87DE0">
        <w:rPr>
          <w:rFonts w:cs="Tahoma"/>
          <w:lang w:val="el-GR"/>
        </w:rPr>
        <w:t xml:space="preserve">Κ5, όπου </w:t>
      </w:r>
      <w:r w:rsidRPr="00B87DE0">
        <w:rPr>
          <w:rFonts w:cs="Tahoma"/>
          <w:lang w:val="el-GR"/>
        </w:rPr>
        <w:t>σ</w:t>
      </w:r>
      <w:r w:rsidRPr="00B87DE0">
        <w:rPr>
          <w:rFonts w:cs="Tahoma"/>
          <w:lang w:val="en-US"/>
        </w:rPr>
        <w:t>j</w:t>
      </w:r>
      <w:r w:rsidR="00F70922" w:rsidRPr="00B87DE0">
        <w:rPr>
          <w:rFonts w:cs="Tahoma"/>
          <w:lang w:val="el-GR"/>
        </w:rPr>
        <w:t>=ο αντίστοιχος συντελεστής βαρύτητα</w:t>
      </w:r>
      <w:r w:rsidRPr="00B87DE0">
        <w:rPr>
          <w:rFonts w:cs="Tahoma"/>
          <w:lang w:val="el-GR"/>
        </w:rPr>
        <w:t>ς</w:t>
      </w:r>
    </w:p>
    <w:p w14:paraId="4745F3A6" w14:textId="3E85B2B7" w:rsidR="00BC4717" w:rsidRPr="00B87DE0" w:rsidRDefault="00F70922" w:rsidP="00717FA0">
      <w:pPr>
        <w:rPr>
          <w:lang w:val="el-GR"/>
        </w:rPr>
      </w:pPr>
      <w:r w:rsidRPr="00B87DE0">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0E11CA27" w14:textId="65DD4402" w:rsidR="00F70922" w:rsidRPr="00C668D0" w:rsidRDefault="00717FA0" w:rsidP="00F70922">
      <w:pPr>
        <w:rPr>
          <w:lang w:val="el-GR"/>
        </w:rPr>
      </w:pPr>
      <w:r w:rsidRPr="00B87DE0">
        <w:rPr>
          <w:lang w:val="el-GR"/>
        </w:rPr>
        <w:t>Η πλέον συμφέρουσα προσφορά είναι εκείνη που παρουσιάζει το μεγαλύτερο Β</w:t>
      </w:r>
      <w:r w:rsidRPr="00B87DE0">
        <w:rPr>
          <w:vertAlign w:val="subscript"/>
        </w:rPr>
        <w:t>i</w:t>
      </w:r>
      <w:r w:rsidRPr="00B87DE0">
        <w:rPr>
          <w:lang w:val="el-GR"/>
        </w:rPr>
        <w:t>.</w:t>
      </w:r>
      <w:r>
        <w:rPr>
          <w:lang w:val="el-GR"/>
        </w:rPr>
        <w:t xml:space="preserve"> </w:t>
      </w:r>
    </w:p>
    <w:p w14:paraId="7625E6A0" w14:textId="6D6CBFD0" w:rsidR="008338F0" w:rsidRPr="00155B45" w:rsidRDefault="003355E7" w:rsidP="00377073">
      <w:pPr>
        <w:pStyle w:val="2"/>
        <w:numPr>
          <w:ilvl w:val="1"/>
          <w:numId w:val="69"/>
        </w:numPr>
        <w:tabs>
          <w:tab w:val="clear" w:pos="567"/>
          <w:tab w:val="left" w:pos="450"/>
        </w:tabs>
        <w:spacing w:before="0" w:after="120" w:line="252" w:lineRule="auto"/>
        <w:ind w:left="630" w:hanging="630"/>
        <w:rPr>
          <w:rFonts w:ascii="Tahoma" w:hAnsi="Tahoma" w:cs="Tahoma"/>
          <w:sz w:val="22"/>
          <w:lang w:val="el-GR"/>
        </w:rPr>
      </w:pPr>
      <w:r w:rsidRPr="00155B45">
        <w:rPr>
          <w:rFonts w:ascii="Tahoma" w:hAnsi="Tahoma" w:cs="Tahoma"/>
          <w:sz w:val="22"/>
          <w:lang w:val="el-GR"/>
        </w:rPr>
        <w:lastRenderedPageBreak/>
        <w:tab/>
      </w:r>
      <w:bookmarkStart w:id="131" w:name="_Toc43378460"/>
      <w:bookmarkStart w:id="132" w:name="_Toc119587154"/>
      <w:r w:rsidRPr="00155B45">
        <w:rPr>
          <w:rFonts w:ascii="Tahoma" w:hAnsi="Tahoma" w:cs="Tahoma"/>
          <w:sz w:val="22"/>
          <w:lang w:val="el-GR"/>
        </w:rPr>
        <w:t>Κατάρτιση - Περιεχόμενο Προσφορών</w:t>
      </w:r>
      <w:bookmarkEnd w:id="131"/>
      <w:bookmarkEnd w:id="132"/>
    </w:p>
    <w:p w14:paraId="270D7AC4" w14:textId="77777777" w:rsidR="008338F0" w:rsidRPr="00155B45" w:rsidRDefault="003355E7" w:rsidP="007137CC">
      <w:pPr>
        <w:pStyle w:val="4"/>
        <w:numPr>
          <w:ilvl w:val="2"/>
          <w:numId w:val="69"/>
        </w:numPr>
        <w:spacing w:before="0" w:after="120" w:line="252" w:lineRule="auto"/>
        <w:ind w:left="720" w:hanging="630"/>
        <w:rPr>
          <w:rFonts w:ascii="Tahoma" w:hAnsi="Tahoma" w:cs="Tahoma"/>
          <w:szCs w:val="22"/>
          <w:lang w:val="el-GR"/>
        </w:rPr>
      </w:pPr>
      <w:bookmarkStart w:id="133" w:name="_Ref496542253"/>
      <w:bookmarkStart w:id="134" w:name="_Toc43378461"/>
      <w:r w:rsidRPr="00155B45">
        <w:rPr>
          <w:rFonts w:ascii="Tahoma" w:hAnsi="Tahoma" w:cs="Tahoma"/>
          <w:szCs w:val="22"/>
          <w:lang w:val="el-GR"/>
        </w:rPr>
        <w:t>Γενικοί όροι υποβολής προσφορών</w:t>
      </w:r>
      <w:bookmarkEnd w:id="133"/>
      <w:bookmarkEnd w:id="134"/>
    </w:p>
    <w:p w14:paraId="4B2B87B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p>
    <w:p w14:paraId="60037C5B"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00C6A453" w14:textId="77777777"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77777777" w:rsidR="00477F69" w:rsidRPr="003F2FB4" w:rsidRDefault="00477F69" w:rsidP="00477F69">
      <w:pPr>
        <w:rPr>
          <w:rFonts w:cs="Tahoma"/>
          <w:lang w:val="el-GR"/>
        </w:rPr>
      </w:pPr>
      <w:r w:rsidRPr="003F2FB4">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c"/>
          <w:rFonts w:cs="Tahoma"/>
          <w:color w:val="000000"/>
          <w:szCs w:val="22"/>
          <w:lang w:val="el-GR" w:eastAsia="el-GR"/>
        </w:rPr>
        <w:footnoteReference w:id="8"/>
      </w:r>
    </w:p>
    <w:p w14:paraId="4F0D3B71" w14:textId="77777777" w:rsidR="00B222AE" w:rsidRPr="00477F69" w:rsidRDefault="00B222AE" w:rsidP="00155B45">
      <w:pPr>
        <w:spacing w:before="0" w:line="252" w:lineRule="auto"/>
        <w:rPr>
          <w:rFonts w:cs="Tahoma"/>
          <w:szCs w:val="22"/>
          <w:lang w:val="el-GR"/>
        </w:rPr>
      </w:pPr>
    </w:p>
    <w:p w14:paraId="7BF1E1DA" w14:textId="2FD0E5D1" w:rsidR="00D755AF" w:rsidRDefault="003355E7" w:rsidP="00005F09">
      <w:pPr>
        <w:pStyle w:val="4"/>
        <w:numPr>
          <w:ilvl w:val="2"/>
          <w:numId w:val="69"/>
        </w:numPr>
        <w:spacing w:before="0" w:after="120" w:line="252" w:lineRule="auto"/>
        <w:ind w:left="630" w:hanging="630"/>
        <w:rPr>
          <w:rFonts w:ascii="Tahoma" w:hAnsi="Tahoma" w:cs="Tahoma"/>
          <w:szCs w:val="22"/>
          <w:lang w:val="el-GR"/>
        </w:rPr>
      </w:pPr>
      <w:bookmarkStart w:id="135" w:name="_Ref496542299"/>
      <w:bookmarkStart w:id="136" w:name="_Toc43378462"/>
      <w:r w:rsidRPr="00477F69">
        <w:rPr>
          <w:rFonts w:ascii="Tahoma" w:hAnsi="Tahoma" w:cs="Tahoma"/>
          <w:szCs w:val="22"/>
          <w:lang w:val="el-GR"/>
        </w:rPr>
        <w:t>Χρόνος και Τρόπος υποβολής προσφορών</w:t>
      </w:r>
      <w:bookmarkStart w:id="137" w:name="_Toc76118960"/>
      <w:bookmarkEnd w:id="135"/>
      <w:bookmarkEnd w:id="136"/>
    </w:p>
    <w:p w14:paraId="594FA529" w14:textId="77777777" w:rsidR="00B7353B" w:rsidRDefault="00B7353B" w:rsidP="00F54D91">
      <w:pPr>
        <w:rPr>
          <w:b/>
          <w:bCs/>
          <w:lang w:val="el-GR"/>
        </w:rPr>
      </w:pPr>
    </w:p>
    <w:p w14:paraId="3EEA51BD" w14:textId="1BD69FBE" w:rsidR="00477F69" w:rsidRPr="00F54D91" w:rsidRDefault="00B7353B" w:rsidP="00F54D91">
      <w:pPr>
        <w:rPr>
          <w:lang w:val="el-GR"/>
        </w:rPr>
      </w:pPr>
      <w:r w:rsidRPr="000D658E">
        <w:rPr>
          <w:b/>
          <w:bCs/>
          <w:lang w:val="el-GR"/>
        </w:rPr>
        <w:t>2.4.2.1</w:t>
      </w:r>
      <w:r>
        <w:rPr>
          <w:lang w:val="el-GR"/>
        </w:rPr>
        <w:t xml:space="preserve">  </w:t>
      </w:r>
      <w:r w:rsidR="00893B0F" w:rsidRPr="00F54D91">
        <w:rPr>
          <w:lang w:val="el-GR"/>
        </w:rPr>
        <w:t xml:space="preserve">Οι προσφορές υποβάλλονται από τους ενδιαφερόμενους ηλεκτρονικά, μέσω της διαδικτυακής πύλης </w:t>
      </w:r>
      <w:hyperlink r:id="rId21" w:history="1">
        <w:r w:rsidR="00477F69" w:rsidRPr="00F54D91">
          <w:t>www</w:t>
        </w:r>
        <w:r w:rsidR="00477F69" w:rsidRPr="00F54D91">
          <w:rPr>
            <w:lang w:val="el-GR"/>
          </w:rPr>
          <w:t>.</w:t>
        </w:r>
        <w:r w:rsidR="00477F69" w:rsidRPr="00F54D91">
          <w:t>promitheus</w:t>
        </w:r>
        <w:r w:rsidR="00477F69" w:rsidRPr="00F54D91">
          <w:rPr>
            <w:lang w:val="el-GR"/>
          </w:rPr>
          <w:t>.</w:t>
        </w:r>
        <w:r w:rsidR="00477F69" w:rsidRPr="00F54D91">
          <w:t>gov</w:t>
        </w:r>
        <w:r w:rsidR="00477F69" w:rsidRPr="00F54D91">
          <w:rPr>
            <w:lang w:val="el-GR"/>
          </w:rPr>
          <w:t>.</w:t>
        </w:r>
        <w:r w:rsidR="00477F69" w:rsidRPr="00F54D91">
          <w:t>gr</w:t>
        </w:r>
      </w:hyperlink>
      <w:r w:rsidR="00477F69" w:rsidRPr="00F54D91">
        <w:rPr>
          <w:lang w:val="el-GR"/>
        </w:rPr>
        <w:t xml:space="preserve"> </w:t>
      </w:r>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rsidR="00F41119" w:rsidRPr="00F54D91">
        <w:fldChar w:fldCharType="begin"/>
      </w:r>
      <w:r w:rsidR="00F41119" w:rsidRPr="00F54D91">
        <w:rPr>
          <w:lang w:val="el-GR"/>
        </w:rPr>
        <w:instrText xml:space="preserve"> </w:instrText>
      </w:r>
      <w:r w:rsidR="00F41119" w:rsidRPr="00F54D91">
        <w:instrText>REF</w:instrText>
      </w:r>
      <w:r w:rsidR="00F41119" w:rsidRPr="00F54D91">
        <w:rPr>
          <w:lang w:val="el-GR"/>
        </w:rPr>
        <w:instrText xml:space="preserve"> _</w:instrText>
      </w:r>
      <w:r w:rsidR="00F41119" w:rsidRPr="00F54D91">
        <w:instrText>Ref</w:instrText>
      </w:r>
      <w:r w:rsidR="00F41119" w:rsidRPr="00F54D91">
        <w:rPr>
          <w:lang w:val="el-GR"/>
        </w:rPr>
        <w:instrText>40979373 \</w:instrText>
      </w:r>
      <w:r w:rsidR="00F41119" w:rsidRPr="00F54D91">
        <w:instrText>r</w:instrText>
      </w:r>
      <w:r w:rsidR="00F41119" w:rsidRPr="00F54D91">
        <w:rPr>
          <w:lang w:val="el-GR"/>
        </w:rPr>
        <w:instrText xml:space="preserve"> \</w:instrText>
      </w:r>
      <w:r w:rsidR="00F41119" w:rsidRPr="00F54D91">
        <w:instrText>h</w:instrText>
      </w:r>
      <w:r w:rsidR="00F41119" w:rsidRPr="00F54D91">
        <w:rPr>
          <w:lang w:val="el-GR"/>
        </w:rPr>
        <w:instrText xml:space="preserve">  \* </w:instrText>
      </w:r>
      <w:r w:rsidR="00F41119" w:rsidRPr="00F54D91">
        <w:instrText>MERGEFORMAT</w:instrText>
      </w:r>
      <w:r w:rsidR="00F41119" w:rsidRPr="00F54D91">
        <w:rPr>
          <w:lang w:val="el-GR"/>
        </w:rPr>
        <w:instrText xml:space="preserve"> </w:instrText>
      </w:r>
      <w:r w:rsidR="00F41119" w:rsidRPr="00F54D91">
        <w:fldChar w:fldCharType="separate"/>
      </w:r>
      <w:r w:rsidR="00654356" w:rsidRPr="00654356">
        <w:rPr>
          <w:lang w:val="el-GR"/>
        </w:rPr>
        <w:t>1.5</w:t>
      </w:r>
      <w:r w:rsidR="00F41119" w:rsidRPr="00F54D91">
        <w:fldChar w:fldCharType="end"/>
      </w:r>
      <w:r w:rsidR="00893B0F" w:rsidRPr="00F54D91">
        <w:rPr>
          <w:lang w:val="el-GR"/>
        </w:rPr>
        <w:t xml:space="preserve">), στην Ελληνική Γλώσσα, σε ηλεκτρονικό φάκελο, σύμφωνα με τα αναφερόμενα στο ν.4412/2016 , ιδίως </w:t>
      </w:r>
      <w:r w:rsidR="00477F69" w:rsidRPr="00F54D91">
        <w:rPr>
          <w:lang w:val="el-GR"/>
        </w:rPr>
        <w:t xml:space="preserve">στα </w:t>
      </w:r>
      <w:r w:rsidR="00893B0F" w:rsidRPr="00F54D91">
        <w:rPr>
          <w:lang w:val="el-GR"/>
        </w:rPr>
        <w:t xml:space="preserve">άρθρα 36 και 37 και </w:t>
      </w:r>
      <w:r w:rsidR="00477F69" w:rsidRPr="00F54D91">
        <w:rPr>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37"/>
    </w:p>
    <w:p w14:paraId="62DF0324" w14:textId="0FBB699E" w:rsidR="00D755AF" w:rsidRDefault="00477F69" w:rsidP="000D658E">
      <w:pPr>
        <w:rPr>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38" w:name="_Toc76118961"/>
    </w:p>
    <w:p w14:paraId="6635EE42" w14:textId="26169CAD" w:rsidR="00477F69" w:rsidRPr="00987ED0" w:rsidRDefault="00B232EE" w:rsidP="00F54D91">
      <w:pPr>
        <w:rPr>
          <w:b/>
          <w:lang w:val="el-GR"/>
        </w:rPr>
      </w:pPr>
      <w:r w:rsidRPr="000D658E">
        <w:rPr>
          <w:b/>
          <w:bCs/>
          <w:szCs w:val="22"/>
          <w:lang w:val="el-GR"/>
        </w:rPr>
        <w:lastRenderedPageBreak/>
        <w:t>2.4.2.2</w:t>
      </w:r>
      <w:r>
        <w:rPr>
          <w:szCs w:val="22"/>
          <w:lang w:val="el-GR"/>
        </w:rPr>
        <w:t xml:space="preserve"> </w:t>
      </w:r>
      <w:r w:rsidR="00893B0F" w:rsidRPr="00987ED0">
        <w:rPr>
          <w:szCs w:val="22"/>
          <w:lang w:val="el-GR"/>
        </w:rPr>
        <w:t xml:space="preserve">Ο χρόνος υποβολής της προσφοράς </w:t>
      </w:r>
      <w:r w:rsidR="00477F69" w:rsidRPr="00987ED0">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38"/>
    </w:p>
    <w:p w14:paraId="3E025396" w14:textId="77777777" w:rsidR="00893B0F" w:rsidRPr="00155B45" w:rsidRDefault="00477F69" w:rsidP="00F54D91">
      <w:pPr>
        <w:rPr>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Default="00893B0F" w:rsidP="00F54D91">
      <w:pPr>
        <w:rPr>
          <w:color w:val="000000"/>
          <w:szCs w:val="22"/>
          <w:lang w:val="el-GR"/>
        </w:rPr>
      </w:pPr>
      <w:r w:rsidRPr="00D812B8">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D812B8">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Default="00D755AF" w:rsidP="000D658E">
      <w:pPr>
        <w:rPr>
          <w:lang w:val="el-GR"/>
        </w:rPr>
      </w:pPr>
    </w:p>
    <w:p w14:paraId="3C5B5CBB" w14:textId="24CD5F89" w:rsidR="00893B0F" w:rsidRPr="00284E9C" w:rsidRDefault="00B232EE" w:rsidP="00F54D91">
      <w:pPr>
        <w:rPr>
          <w:szCs w:val="22"/>
          <w:lang w:val="el-GR"/>
        </w:rPr>
      </w:pPr>
      <w:r w:rsidRPr="000D658E">
        <w:rPr>
          <w:b/>
          <w:bCs/>
          <w:szCs w:val="22"/>
          <w:lang w:val="el-GR"/>
        </w:rPr>
        <w:t>2.4.2.3</w:t>
      </w:r>
      <w:r>
        <w:rPr>
          <w:szCs w:val="22"/>
          <w:lang w:val="el-GR"/>
        </w:rPr>
        <w:t xml:space="preserve"> </w:t>
      </w:r>
      <w:r w:rsidR="00893B0F" w:rsidRPr="00284E9C">
        <w:rPr>
          <w:szCs w:val="22"/>
          <w:lang w:val="el-GR"/>
        </w:rPr>
        <w:t>Οι οικονομικοί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180147A8"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 xml:space="preserve">(υπο)φάκελο με την ένδειξη «Δικαιολογητικά Συμμετοχής –Τεχνική Προσφορά» στον οποίο </w:t>
      </w:r>
      <w:r w:rsidR="003F2FB4" w:rsidRPr="00DD71B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347736" w:rsidRDefault="003F2FB4" w:rsidP="00F54D91">
      <w:pPr>
        <w:rPr>
          <w:lang w:val="el-GR"/>
        </w:rPr>
      </w:pPr>
      <w:r w:rsidRPr="004C20AE">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59637959"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77279739" w14:textId="5B2D126D" w:rsidR="00BD369B" w:rsidRPr="00284E9C" w:rsidRDefault="00893B0F" w:rsidP="00F54D91">
      <w:pPr>
        <w:rPr>
          <w:szCs w:val="22"/>
          <w:lang w:val="el-GR"/>
        </w:rPr>
      </w:pPr>
      <w:r w:rsidRPr="00284E9C">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AD50705" w14:textId="23769B80" w:rsidR="00D755AF" w:rsidRDefault="00D755AF" w:rsidP="000D658E">
      <w:pPr>
        <w:rPr>
          <w:lang w:val="el-GR"/>
        </w:rPr>
      </w:pPr>
      <w:bookmarkStart w:id="139" w:name="_Ref75869622"/>
      <w:bookmarkStart w:id="140" w:name="_Toc76118962"/>
    </w:p>
    <w:p w14:paraId="497012B4" w14:textId="3F4E2468" w:rsidR="00BD369B" w:rsidRPr="00987ED0" w:rsidRDefault="00BD369B" w:rsidP="00F54D91">
      <w:pPr>
        <w:rPr>
          <w:lang w:val="el-GR"/>
        </w:rPr>
      </w:pPr>
      <w:r w:rsidRPr="000D658E">
        <w:rPr>
          <w:b/>
          <w:bCs/>
          <w:lang w:val="el-GR"/>
        </w:rPr>
        <w:t>2.4.2.4</w:t>
      </w:r>
      <w:r>
        <w:rPr>
          <w:lang w:val="el-GR"/>
        </w:rPr>
        <w:t xml:space="preserve"> </w:t>
      </w:r>
      <w:r w:rsidR="004E540A" w:rsidRPr="00987ED0">
        <w:rPr>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w:t>
      </w:r>
      <w:r w:rsidR="004E540A" w:rsidRPr="00987ED0">
        <w:rPr>
          <w:lang w:val="el-GR"/>
        </w:rPr>
        <w:lastRenderedPageBreak/>
        <w:t>ολοκληρωθεί η καταχώριση των στοιχείων σε αυτόν</w:t>
      </w:r>
      <w:r w:rsidR="004E540A" w:rsidRPr="00987ED0">
        <w:rPr>
          <w:vertAlign w:val="superscript"/>
          <w:lang w:val="el-GR"/>
        </w:rPr>
        <w:footnoteReference w:id="9"/>
      </w:r>
      <w:r w:rsidR="004E540A" w:rsidRPr="00987ED0">
        <w:rPr>
          <w:lang w:val="el-GR"/>
        </w:rPr>
        <w:t xml:space="preserve">.  </w:t>
      </w:r>
      <w:bookmarkStart w:id="141" w:name="_Toc74566867"/>
      <w:bookmarkStart w:id="142" w:name="_Toc74566868"/>
      <w:bookmarkStart w:id="143" w:name="_Toc74566869"/>
      <w:bookmarkStart w:id="144" w:name="_Toc74566870"/>
      <w:bookmarkEnd w:id="141"/>
      <w:bookmarkEnd w:id="142"/>
      <w:bookmarkEnd w:id="143"/>
      <w:bookmarkEnd w:id="144"/>
      <w:r w:rsidR="004E540A" w:rsidRPr="00987ED0">
        <w:rPr>
          <w:lang w:val="el-GR"/>
        </w:rPr>
        <w:t xml:space="preserve">Οι οικονομικοί φορείς συντάσσουν την τεχνική και οικονομική τους προσφορά σύμφωνα με τις απαιτήσεις της παρούσας </w:t>
      </w:r>
      <w:r w:rsidR="004E540A" w:rsidRPr="00987ED0">
        <w:rPr>
          <w:b/>
          <w:bCs/>
          <w:lang w:val="el-GR"/>
        </w:rPr>
        <w:fldChar w:fldCharType="begin"/>
      </w:r>
      <w:r w:rsidR="004E540A" w:rsidRPr="00987ED0">
        <w:rPr>
          <w:lang w:val="el-GR"/>
        </w:rPr>
        <w:instrText xml:space="preserve"> REF _Ref510087097 \h  \* MERGEFORMAT </w:instrText>
      </w:r>
      <w:r w:rsidR="004E540A" w:rsidRPr="00987ED0">
        <w:rPr>
          <w:b/>
          <w:bCs/>
          <w:lang w:val="el-GR"/>
        </w:rPr>
      </w:r>
      <w:r w:rsidR="004E540A" w:rsidRPr="00987ED0">
        <w:rPr>
          <w:b/>
          <w:bCs/>
          <w:lang w:val="el-GR"/>
        </w:rPr>
        <w:fldChar w:fldCharType="separate"/>
      </w:r>
      <w:r w:rsidR="00654356" w:rsidRPr="00654356">
        <w:rPr>
          <w:lang w:val="el-GR"/>
        </w:rPr>
        <w:t xml:space="preserve"> ΠΑΡΑΡΤΗΜΑ V – Υπόδειγμα Τεχνικής Προσφοράς</w:t>
      </w:r>
      <w:r w:rsidR="004E540A" w:rsidRPr="00987ED0">
        <w:rPr>
          <w:b/>
          <w:bCs/>
          <w:lang w:val="el-GR"/>
        </w:rPr>
        <w:fldChar w:fldCharType="end"/>
      </w:r>
      <w:r w:rsidR="004E540A" w:rsidRPr="00987ED0">
        <w:rPr>
          <w:lang w:val="el-GR"/>
        </w:rPr>
        <w:t xml:space="preserve"> &amp; </w:t>
      </w:r>
      <w:r w:rsidR="004E540A" w:rsidRPr="00987ED0">
        <w:rPr>
          <w:b/>
          <w:bCs/>
          <w:lang w:val="el-GR"/>
        </w:rPr>
        <w:fldChar w:fldCharType="begin"/>
      </w:r>
      <w:r w:rsidR="004E540A" w:rsidRPr="00987ED0">
        <w:rPr>
          <w:lang w:val="el-GR"/>
        </w:rPr>
        <w:instrText xml:space="preserve"> REF _Ref510087099 \h  \* MERGEFORMAT </w:instrText>
      </w:r>
      <w:r w:rsidR="004E540A" w:rsidRPr="00987ED0">
        <w:rPr>
          <w:b/>
          <w:bCs/>
          <w:lang w:val="el-GR"/>
        </w:rPr>
      </w:r>
      <w:r w:rsidR="004E540A" w:rsidRPr="00987ED0">
        <w:rPr>
          <w:b/>
          <w:bCs/>
          <w:lang w:val="el-GR"/>
        </w:rPr>
        <w:fldChar w:fldCharType="separate"/>
      </w:r>
      <w:r w:rsidR="00654356" w:rsidRPr="00654356">
        <w:rPr>
          <w:lang w:val="el-GR"/>
        </w:rPr>
        <w:t>ΠΑΡΑΡΤΗΜΑ VI – Υπόδειγμα Οικονομικής Προσφοράς</w:t>
      </w:r>
      <w:r w:rsidR="004E540A" w:rsidRPr="00987ED0">
        <w:rPr>
          <w:b/>
          <w:bCs/>
          <w:lang w:val="el-GR"/>
        </w:rPr>
        <w:fldChar w:fldCharType="end"/>
      </w:r>
      <w:r w:rsidR="004E540A" w:rsidRPr="00987ED0">
        <w:rPr>
          <w:i/>
          <w:iCs/>
          <w:lang w:val="el-GR"/>
        </w:rPr>
        <w:t xml:space="preserve"> </w:t>
      </w:r>
      <w:r w:rsidR="004E540A" w:rsidRPr="00987ED0">
        <w:rPr>
          <w:lang w:val="el-GR"/>
        </w:rPr>
        <w:t xml:space="preserve">δεδομένου ότι δεν </w:t>
      </w:r>
      <w:r w:rsidR="004E540A">
        <w:rPr>
          <w:lang w:val="el-GR"/>
        </w:rPr>
        <w:t>έ</w:t>
      </w:r>
      <w:r w:rsidR="004E540A" w:rsidRPr="00987ED0">
        <w:rPr>
          <w:lang w:val="el-GR"/>
        </w:rPr>
        <w:t>χουν αποτυπωθεί πλήρως στις ηλεκτρονικές φόρμες του ΕΣΗΔΗΣ και στη συνέχεια υπογράφονται ηλεκτρονικά και υποβάλλονται στο ΕΣΗΔΗΣ.</w:t>
      </w:r>
      <w:bookmarkEnd w:id="139"/>
      <w:bookmarkEnd w:id="140"/>
    </w:p>
    <w:p w14:paraId="5FE39EC3" w14:textId="70671225" w:rsidR="00D755AF" w:rsidRDefault="00D755AF" w:rsidP="000D658E">
      <w:pPr>
        <w:rPr>
          <w:lang w:val="el-GR"/>
        </w:rPr>
      </w:pPr>
      <w:bookmarkStart w:id="145" w:name="_Toc74566874"/>
      <w:bookmarkStart w:id="146" w:name="_Toc76118963"/>
    </w:p>
    <w:p w14:paraId="45ED0616" w14:textId="070EFC15" w:rsidR="00284E9C" w:rsidRPr="00987ED0" w:rsidRDefault="00BD369B" w:rsidP="00F54D91">
      <w:pPr>
        <w:rPr>
          <w:lang w:val="el-GR"/>
        </w:rPr>
      </w:pPr>
      <w:r w:rsidRPr="000D658E">
        <w:rPr>
          <w:b/>
          <w:bCs/>
          <w:lang w:val="el-GR"/>
        </w:rPr>
        <w:t>2.4.2.5</w:t>
      </w:r>
      <w:r>
        <w:rPr>
          <w:lang w:val="el-GR"/>
        </w:rPr>
        <w:t xml:space="preserve"> </w:t>
      </w:r>
      <w:r w:rsidR="00284E9C" w:rsidRPr="00987ED0">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45"/>
      <w:bookmarkEnd w:id="146"/>
    </w:p>
    <w:p w14:paraId="310F57E1" w14:textId="77777777" w:rsidR="00284E9C" w:rsidRPr="00E76750" w:rsidRDefault="00284E9C" w:rsidP="00F54D91">
      <w:pPr>
        <w:rPr>
          <w:color w:val="000000"/>
          <w:lang w:val="el-GR"/>
        </w:rPr>
      </w:pPr>
      <w:bookmarkStart w:id="147" w:name="_Hlk71366084"/>
      <w:r w:rsidRPr="00284E9C">
        <w:rPr>
          <w:color w:val="000000"/>
          <w:lang w:val="el-GR"/>
        </w:rPr>
        <w:t>Τα έγγραφα που καταχωρίζονται στην ηλεκτρονική προσφορά, και δεν απαιτείται να προσκομισθούν 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34AB1D11"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2386F636"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B9FE08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CA3565" w:rsidRDefault="00284E9C" w:rsidP="00F54D91">
      <w:pPr>
        <w:rPr>
          <w:color w:val="000000"/>
          <w:lang w:val="el-GR"/>
        </w:rPr>
      </w:pPr>
      <w:r w:rsidRPr="00CA356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A78D063"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77DF42B9"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16059">
        <w:rPr>
          <w:b/>
          <w:color w:val="000000"/>
          <w:lang w:val="el-GR"/>
        </w:rPr>
        <w:t xml:space="preserve">. </w:t>
      </w:r>
      <w:bookmarkEnd w:id="147"/>
    </w:p>
    <w:p w14:paraId="4B0FAE77" w14:textId="77777777" w:rsidR="00284E9C" w:rsidRPr="00284E9C" w:rsidRDefault="00284E9C" w:rsidP="00F54D91">
      <w:pPr>
        <w:rPr>
          <w:lang w:val="el-GR"/>
        </w:rPr>
      </w:pPr>
      <w:r w:rsidRPr="009B63E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33A4DD6E"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71CA8128" w14:textId="77777777" w:rsidR="00284E9C" w:rsidRPr="00C574F8" w:rsidRDefault="00284E9C" w:rsidP="00F54D91">
      <w:pPr>
        <w:rPr>
          <w:lang w:val="el-GR"/>
        </w:rPr>
      </w:pPr>
      <w:r w:rsidRPr="00C574F8">
        <w:rPr>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4C20AE" w:rsidRDefault="00284E9C" w:rsidP="00F54D91">
      <w:pPr>
        <w:rPr>
          <w:lang w:val="el-GR"/>
        </w:rPr>
      </w:pPr>
      <w:r w:rsidRPr="004C20AE">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947C0E7"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9B63E0" w:rsidRDefault="00284E9C" w:rsidP="00F54D91">
      <w:pPr>
        <w:rPr>
          <w:lang w:val="el-GR"/>
        </w:rPr>
      </w:pPr>
      <w:r w:rsidRPr="00643EB4">
        <w:rPr>
          <w:lang w:val="el-GR"/>
        </w:rPr>
        <w:t>Στα αλλοδαπά δημόσια έγγραφα και δικαιολογητικά εφαρμόζεται η Συνθήκη της Χάγης της 5ης.10.1961, που κ</w:t>
      </w:r>
      <w:r w:rsidRPr="00CA3565">
        <w:rPr>
          <w:lang w:val="el-GR"/>
        </w:rPr>
        <w:t>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w:t>
      </w:r>
      <w:r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lang w:val="el-GR"/>
        </w:rPr>
        <w:t>8/1985, «Σύμβαση περί απαλλαγής από την επικύρωσ</w:t>
      </w:r>
      <w:r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lang w:val="el-GR"/>
        </w:rPr>
        <w:t>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lang w:val="el-GR"/>
        </w:rPr>
        <w:t xml:space="preserve">ειάς του. </w:t>
      </w:r>
    </w:p>
    <w:p w14:paraId="5DAE567E" w14:textId="77777777" w:rsidR="00284E9C" w:rsidRPr="009B63E0" w:rsidRDefault="00284E9C" w:rsidP="00F54D91">
      <w:pPr>
        <w:rPr>
          <w:lang w:val="el-GR"/>
        </w:rPr>
      </w:pPr>
      <w:r w:rsidRPr="009B63E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1B9B6D61" w14:textId="77777777" w:rsidR="00284E9C" w:rsidRPr="004E540A" w:rsidRDefault="00284E9C" w:rsidP="00F54D91">
      <w:pPr>
        <w:rPr>
          <w:lang w:val="el-GR"/>
        </w:rPr>
      </w:pPr>
      <w:r w:rsidRPr="004E540A">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Default="00284E9C" w:rsidP="00F54D91">
      <w:pPr>
        <w:rPr>
          <w:iCs/>
          <w:szCs w:val="22"/>
          <w:lang w:val="el-GR"/>
        </w:rPr>
      </w:pPr>
      <w:r w:rsidRPr="004E540A">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 xml:space="preserve">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w:t>
      </w:r>
      <w:r w:rsidRPr="00987ED0">
        <w:rPr>
          <w:lang w:val="el-GR"/>
        </w:rPr>
        <w:lastRenderedPageBreak/>
        <w:t>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155B45" w:rsidRDefault="00284E9C" w:rsidP="00F714D5">
      <w:pPr>
        <w:spacing w:before="0" w:line="252" w:lineRule="auto"/>
        <w:rPr>
          <w:rFonts w:cs="Tahoma"/>
          <w:iCs/>
          <w:szCs w:val="22"/>
          <w:lang w:val="el-GR"/>
        </w:rPr>
      </w:pPr>
    </w:p>
    <w:p w14:paraId="32789520" w14:textId="77777777" w:rsidR="008338F0" w:rsidRPr="00155B45" w:rsidRDefault="003355E7" w:rsidP="0086011B">
      <w:pPr>
        <w:pStyle w:val="4"/>
        <w:numPr>
          <w:ilvl w:val="2"/>
          <w:numId w:val="69"/>
        </w:numPr>
        <w:spacing w:before="0" w:after="120" w:line="252" w:lineRule="auto"/>
        <w:ind w:left="0" w:firstLine="0"/>
        <w:rPr>
          <w:rFonts w:ascii="Tahoma" w:hAnsi="Tahoma" w:cs="Tahoma"/>
          <w:iCs/>
          <w:szCs w:val="22"/>
          <w:lang w:val="el-GR"/>
        </w:rPr>
      </w:pPr>
      <w:bookmarkStart w:id="148" w:name="_Ref496542340"/>
      <w:bookmarkStart w:id="149" w:name="_Toc43378463"/>
      <w:r w:rsidRPr="00155B45">
        <w:rPr>
          <w:rFonts w:ascii="Tahoma" w:hAnsi="Tahoma" w:cs="Tahoma"/>
          <w:szCs w:val="22"/>
          <w:lang w:val="el-GR"/>
        </w:rPr>
        <w:t>Περιεχόμενα Φακέλου «Δικαιολογητικά Συμμετοχής - Τεχνική Προσφορά»</w:t>
      </w:r>
      <w:bookmarkEnd w:id="148"/>
      <w:bookmarkEnd w:id="149"/>
      <w:r w:rsidRPr="00155B45">
        <w:rPr>
          <w:rFonts w:ascii="Tahoma" w:hAnsi="Tahoma" w:cs="Tahoma"/>
          <w:szCs w:val="22"/>
          <w:lang w:val="el-GR"/>
        </w:rPr>
        <w:t xml:space="preserve"> </w:t>
      </w:r>
    </w:p>
    <w:p w14:paraId="56FDADF6" w14:textId="77777777" w:rsidR="003E3F5A" w:rsidRPr="006C17A2" w:rsidRDefault="003E3F5A" w:rsidP="003E3F5A">
      <w:pPr>
        <w:pStyle w:val="4"/>
        <w:rPr>
          <w:rStyle w:val="Heading4Char"/>
          <w:rFonts w:ascii="Tahoma" w:hAnsi="Tahoma" w:cs="Tahoma"/>
          <w:b/>
          <w:bCs/>
          <w:sz w:val="22"/>
          <w:lang w:val="el-GR"/>
        </w:rPr>
      </w:pPr>
      <w:bookmarkStart w:id="150" w:name="_Ref55324286"/>
      <w:r>
        <w:rPr>
          <w:rStyle w:val="Heading4Char"/>
          <w:rFonts w:ascii="Tahoma" w:hAnsi="Tahoma" w:cs="Tahoma"/>
          <w:b/>
          <w:bCs/>
          <w:sz w:val="22"/>
          <w:lang w:val="el-GR"/>
        </w:rPr>
        <w:t xml:space="preserve">2.4.3.1 </w:t>
      </w:r>
      <w:r w:rsidRPr="006C17A2">
        <w:rPr>
          <w:rStyle w:val="Heading4Char"/>
          <w:rFonts w:ascii="Tahoma" w:hAnsi="Tahoma" w:cs="Tahoma"/>
          <w:b/>
          <w:bCs/>
          <w:sz w:val="22"/>
          <w:lang w:val="el-GR"/>
        </w:rPr>
        <w:t>Δικαιολογητικά Συμμετοχής</w:t>
      </w:r>
      <w:bookmarkEnd w:id="150"/>
    </w:p>
    <w:p w14:paraId="5D079F31"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Default="00F714D5" w:rsidP="00F714D5">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758A26A7" w:rsidR="00F714D5" w:rsidRDefault="00F714D5" w:rsidP="00F714D5">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0090486E">
        <w:rPr>
          <w:rFonts w:cs="Tahoma"/>
          <w:szCs w:val="22"/>
          <w:lang w:val="el-GR"/>
        </w:rPr>
        <w:t>2.1.5</w:t>
      </w:r>
      <w:r w:rsidR="0090486E" w:rsidRPr="00603221">
        <w:rPr>
          <w:rFonts w:cs="Tahoma"/>
          <w:szCs w:val="22"/>
          <w:lang w:val="el-GR"/>
        </w:rPr>
        <w:t xml:space="preserve"> </w:t>
      </w:r>
      <w:r w:rsidRPr="00603221">
        <w:rPr>
          <w:rFonts w:cs="Tahoma"/>
          <w:szCs w:val="22"/>
          <w:lang w:val="el-GR"/>
        </w:rPr>
        <w:t xml:space="preserve">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654356">
        <w:rPr>
          <w:rFonts w:cs="Tahoma"/>
          <w:color w:val="000000"/>
          <w:szCs w:val="22"/>
          <w:lang w:val="el-GR"/>
        </w:rPr>
        <w:t>0</w:t>
      </w:r>
      <w:r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4DF165DB" w14:textId="4BBF0F13" w:rsidR="0090486E" w:rsidRPr="00BD7E89" w:rsidRDefault="0090486E" w:rsidP="0090486E">
      <w:pPr>
        <w:rPr>
          <w:lang w:val="el-GR"/>
        </w:rPr>
      </w:pPr>
      <w:bookmarkStart w:id="151" w:name="_Hlk118712689"/>
      <w:r w:rsidRPr="00C03FAF">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bookmarkEnd w:id="151"/>
      <w:r>
        <w:rPr>
          <w:lang w:val="el-GR"/>
        </w:rPr>
        <w:fldChar w:fldCharType="begin"/>
      </w:r>
      <w:r>
        <w:rPr>
          <w:lang w:val="el-GR"/>
        </w:rPr>
        <w:instrText xml:space="preserve"> REF _Ref494118533 \r \h </w:instrText>
      </w:r>
      <w:r>
        <w:rPr>
          <w:lang w:val="el-GR"/>
        </w:rPr>
      </w:r>
      <w:r>
        <w:rPr>
          <w:lang w:val="el-GR"/>
        </w:rPr>
        <w:fldChar w:fldCharType="separate"/>
      </w:r>
      <w:r w:rsidR="00654356">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654356" w:rsidRPr="00603221">
        <w:rPr>
          <w:rFonts w:cs="Tahoma"/>
          <w:lang w:val="el-GR"/>
        </w:rPr>
        <w:t xml:space="preserve">ΠΑΡΑΡΤΗΜΑ </w:t>
      </w:r>
      <w:r w:rsidR="00654356" w:rsidRPr="00603221">
        <w:rPr>
          <w:rFonts w:cs="Tahoma"/>
        </w:rPr>
        <w:t>V</w:t>
      </w:r>
      <w:r w:rsidR="00654356">
        <w:rPr>
          <w:rFonts w:cs="Tahoma"/>
          <w:lang w:val="el-GR"/>
        </w:rPr>
        <w:t>Ι</w:t>
      </w:r>
      <w:r w:rsidR="00654356" w:rsidRPr="00603221">
        <w:rPr>
          <w:rFonts w:cs="Tahoma"/>
        </w:rPr>
        <w:t>I</w:t>
      </w:r>
      <w:r w:rsidR="00654356" w:rsidRPr="00603221">
        <w:rPr>
          <w:rFonts w:cs="Tahoma"/>
          <w:lang w:val="el-GR"/>
        </w:rPr>
        <w:t xml:space="preserve">Ι – </w:t>
      </w:r>
      <w:r>
        <w:rPr>
          <w:lang w:val="el-GR"/>
        </w:rPr>
        <w:fldChar w:fldCharType="end"/>
      </w:r>
      <w:r>
        <w:rPr>
          <w:lang w:val="el-GR"/>
        </w:rPr>
        <w:t xml:space="preserve">. </w:t>
      </w:r>
    </w:p>
    <w:p w14:paraId="654E9EC4" w14:textId="621207AF"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4032C1">
        <w:rPr>
          <w:rFonts w:cs="Tahoma"/>
          <w:szCs w:val="22"/>
          <w:lang w:val="el-GR"/>
        </w:rPr>
        <w:fldChar w:fldCharType="begin"/>
      </w:r>
      <w:r w:rsidR="004032C1">
        <w:rPr>
          <w:rFonts w:cs="Tahoma"/>
          <w:szCs w:val="22"/>
          <w:lang w:val="el-GR"/>
        </w:rPr>
        <w:instrText xml:space="preserve"> REF _Ref111933894 \h </w:instrText>
      </w:r>
      <w:r w:rsidR="004032C1">
        <w:rPr>
          <w:rFonts w:cs="Tahoma"/>
          <w:szCs w:val="22"/>
          <w:lang w:val="el-GR"/>
        </w:rPr>
      </w:r>
      <w:r w:rsidR="004032C1">
        <w:rPr>
          <w:rFonts w:cs="Tahoma"/>
          <w:szCs w:val="22"/>
          <w:lang w:val="el-GR"/>
        </w:rPr>
        <w:fldChar w:fldCharType="separate"/>
      </w:r>
      <w:r w:rsidR="00654356" w:rsidRPr="0058732F">
        <w:rPr>
          <w:rFonts w:cs="Tahoma"/>
          <w:lang w:val="el-GR"/>
        </w:rPr>
        <w:t>ΠΑΡΑΡΤΗΜΑ ΙI</w:t>
      </w:r>
      <w:r w:rsidR="00654356">
        <w:rPr>
          <w:rFonts w:cs="Tahoma"/>
          <w:lang w:val="en-US"/>
        </w:rPr>
        <w:t>I</w:t>
      </w:r>
      <w:r w:rsidR="00654356" w:rsidRPr="0058732F">
        <w:rPr>
          <w:rFonts w:cs="Tahoma"/>
          <w:lang w:val="el-GR"/>
        </w:rPr>
        <w:t xml:space="preserve"> –</w:t>
      </w:r>
      <w:r w:rsidR="00654356">
        <w:rPr>
          <w:rFonts w:cs="Tahoma"/>
          <w:lang w:val="el-GR"/>
        </w:rPr>
        <w:t xml:space="preserve"> </w:t>
      </w:r>
      <w:r w:rsidR="00654356" w:rsidRPr="001F1403">
        <w:rPr>
          <w:rFonts w:cs="Tahoma"/>
          <w:bCs/>
          <w:lang w:val="el-GR"/>
        </w:rPr>
        <w:t>ΕΥΡΩΠΑΙΚΟ ΕΝΙΑΙΟ ΕΓΓΡΑΦΟ ΣΥΜΒΑΣΗΣ (ΕΕΕΣ)</w:t>
      </w:r>
      <w:r w:rsidR="004032C1">
        <w:rPr>
          <w:rFonts w:cs="Tahoma"/>
          <w:szCs w:val="22"/>
          <w:lang w:val="el-GR"/>
        </w:rPr>
        <w:fldChar w:fldCharType="end"/>
      </w:r>
      <w:r w:rsidRPr="00197834">
        <w:rPr>
          <w:rFonts w:cs="Tahoma"/>
          <w:szCs w:val="22"/>
          <w:lang w:val="el-GR"/>
        </w:rPr>
        <w:t xml:space="preserve"> ως Παράρτημα  αυτής. </w:t>
      </w:r>
    </w:p>
    <w:p w14:paraId="142DA770" w14:textId="77777777" w:rsidR="00F714D5" w:rsidRPr="00197834" w:rsidRDefault="00F714D5" w:rsidP="00F714D5">
      <w:pPr>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7D2C2F" w14:textId="77777777" w:rsidR="00F714D5" w:rsidRDefault="00F714D5" w:rsidP="00F714D5">
      <w:pPr>
        <w:rPr>
          <w:rFonts w:cs="Tahoma"/>
          <w:szCs w:val="22"/>
          <w:lang w:val="el-GR"/>
        </w:rPr>
      </w:pPr>
      <w:r w:rsidRPr="00197834">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14DF43" w14:textId="0C3A6F85" w:rsidR="00F714D5" w:rsidRPr="00303FE0" w:rsidRDefault="00F714D5" w:rsidP="00F714D5">
      <w:pPr>
        <w:rPr>
          <w:rFonts w:cs="Tahoma"/>
          <w:szCs w:val="22"/>
          <w:lang w:val="el-GR"/>
        </w:rPr>
      </w:pPr>
      <w:r w:rsidRPr="00303FE0">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303FE0">
          <w:rPr>
            <w:rFonts w:cs="Tahoma"/>
            <w:szCs w:val="22"/>
            <w:lang w:val="el-GR"/>
          </w:rPr>
          <w:t>www.promitheus.gov.gr</w:t>
        </w:r>
      </w:hyperlink>
      <w:r w:rsidRPr="00303FE0">
        <w:rPr>
          <w:rFonts w:cs="Tahoma"/>
          <w:szCs w:val="22"/>
          <w:lang w:val="el-GR"/>
        </w:rPr>
        <w:t>) του ΟΠΣ ΕΣΗΔΗΣ.</w:t>
      </w:r>
    </w:p>
    <w:p w14:paraId="6AC60586"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CECD01" w14:textId="77777777" w:rsidR="00F714D5" w:rsidRPr="00603221" w:rsidRDefault="00F714D5" w:rsidP="00F714D5">
      <w:pPr>
        <w:rPr>
          <w:rFonts w:cs="Tahoma"/>
          <w:b/>
          <w:szCs w:val="22"/>
          <w:u w:val="single"/>
          <w:lang w:val="el-GR"/>
        </w:rPr>
      </w:pPr>
    </w:p>
    <w:p w14:paraId="1D9B8BC9" w14:textId="77777777" w:rsidR="00F714D5" w:rsidRPr="00603221" w:rsidRDefault="00F714D5" w:rsidP="00F714D5">
      <w:pPr>
        <w:rPr>
          <w:rFonts w:cs="Tahoma"/>
          <w:b/>
          <w:szCs w:val="22"/>
          <w:u w:val="single"/>
          <w:lang w:val="el-GR"/>
        </w:rPr>
      </w:pPr>
      <w:r w:rsidRPr="00603221">
        <w:rPr>
          <w:rFonts w:cs="Tahoma"/>
          <w:b/>
          <w:szCs w:val="22"/>
          <w:u w:val="single"/>
          <w:lang w:val="el-GR"/>
        </w:rPr>
        <w:lastRenderedPageBreak/>
        <w:t xml:space="preserve">ΕΕΕΣ </w:t>
      </w:r>
    </w:p>
    <w:p w14:paraId="734E717D"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772081AD"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Pr>
          <w:rFonts w:cs="Tahoma"/>
          <w:szCs w:val="22"/>
          <w:lang w:val="el-GR"/>
        </w:rPr>
        <w:fldChar w:fldCharType="begin"/>
      </w:r>
      <w:r w:rsidR="000D4B6C">
        <w:rPr>
          <w:rFonts w:cs="Tahoma"/>
          <w:szCs w:val="22"/>
          <w:lang w:val="el-GR"/>
        </w:rPr>
        <w:instrText xml:space="preserve"> REF _Ref111933933 \h </w:instrText>
      </w:r>
      <w:r w:rsidR="000D4B6C">
        <w:rPr>
          <w:rFonts w:cs="Tahoma"/>
          <w:szCs w:val="22"/>
          <w:lang w:val="el-GR"/>
        </w:rPr>
      </w:r>
      <w:r w:rsidR="000D4B6C">
        <w:rPr>
          <w:rFonts w:cs="Tahoma"/>
          <w:szCs w:val="22"/>
          <w:lang w:val="el-GR"/>
        </w:rPr>
        <w:fldChar w:fldCharType="separate"/>
      </w:r>
      <w:r w:rsidR="00654356" w:rsidRPr="0058732F">
        <w:rPr>
          <w:rFonts w:cs="Tahoma"/>
          <w:lang w:val="el-GR"/>
        </w:rPr>
        <w:t>ΠΑΡΑΡΤΗΜΑ ΙI</w:t>
      </w:r>
      <w:r w:rsidR="00654356">
        <w:rPr>
          <w:rFonts w:cs="Tahoma"/>
          <w:lang w:val="en-US"/>
        </w:rPr>
        <w:t>I</w:t>
      </w:r>
      <w:r w:rsidR="00654356" w:rsidRPr="0058732F">
        <w:rPr>
          <w:rFonts w:cs="Tahoma"/>
          <w:lang w:val="el-GR"/>
        </w:rPr>
        <w:t xml:space="preserve"> –</w:t>
      </w:r>
      <w:r w:rsidR="00654356">
        <w:rPr>
          <w:rFonts w:cs="Tahoma"/>
          <w:lang w:val="el-GR"/>
        </w:rPr>
        <w:t xml:space="preserve"> </w:t>
      </w:r>
      <w:r w:rsidR="00654356" w:rsidRPr="001F1403">
        <w:rPr>
          <w:rFonts w:cs="Tahoma"/>
          <w:bCs/>
          <w:lang w:val="el-GR"/>
        </w:rPr>
        <w:t>ΕΥΡΩΠΑΙΚΟ ΕΝΙΑΙΟ ΕΓΓΡΑΦΟ ΣΥΜΒΑΣΗΣ (ΕΕΕΣ)</w:t>
      </w:r>
      <w:r w:rsidR="000D4B6C">
        <w:rPr>
          <w:rFonts w:cs="Tahoma"/>
          <w:szCs w:val="22"/>
          <w:lang w:val="el-GR"/>
        </w:rPr>
        <w:fldChar w:fldCharType="end"/>
      </w:r>
      <w:r w:rsidRPr="00603221">
        <w:rPr>
          <w:rFonts w:cs="Tahoma"/>
          <w:szCs w:val="22"/>
          <w:lang w:val="el-GR"/>
        </w:rPr>
        <w:t xml:space="preserve">. </w:t>
      </w:r>
    </w:p>
    <w:p w14:paraId="6659B18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19FC94D6"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09E694D6"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0C8EBEE6"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τρίτο/ους, συμπληρώνοντας:</w:t>
      </w:r>
    </w:p>
    <w:p w14:paraId="5B3E391F" w14:textId="77777777" w:rsidR="00F714D5" w:rsidRPr="00603221" w:rsidRDefault="00F714D5" w:rsidP="00826B7F">
      <w:pPr>
        <w:pStyle w:val="aff0"/>
        <w:numPr>
          <w:ilvl w:val="0"/>
          <w:numId w:val="26"/>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7D22439C"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κλπ</w:t>
      </w:r>
    </w:p>
    <w:p w14:paraId="627C46BA" w14:textId="77777777"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4B249F3"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6CBDD32" w14:textId="77777777" w:rsidR="00F714D5" w:rsidRPr="00603221" w:rsidRDefault="00F714D5" w:rsidP="00F714D5">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5F1B2E9" w14:textId="77777777" w:rsidR="00F714D5" w:rsidRPr="00603221" w:rsidRDefault="00F714D5" w:rsidP="00F714D5">
      <w:pPr>
        <w:rPr>
          <w:rFonts w:cs="Tahoma"/>
          <w:szCs w:val="22"/>
          <w:lang w:val="el-GR"/>
        </w:rPr>
      </w:pPr>
      <w:r w:rsidRPr="00603221">
        <w:rPr>
          <w:rFonts w:cs="Tahoma"/>
          <w:szCs w:val="22"/>
          <w:lang w:val="el-GR" w:eastAsia="el-GR"/>
        </w:rPr>
        <w:lastRenderedPageBreak/>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155B45" w:rsidRDefault="00FB65FD" w:rsidP="00155B45">
      <w:pPr>
        <w:spacing w:before="0" w:line="252" w:lineRule="auto"/>
        <w:rPr>
          <w:rFonts w:cs="Tahoma"/>
          <w:b/>
          <w:bCs/>
          <w:szCs w:val="22"/>
          <w:lang w:val="el-GR"/>
        </w:rPr>
      </w:pPr>
    </w:p>
    <w:p w14:paraId="5CE58F87" w14:textId="6ED99FB0" w:rsidR="002C7E9A" w:rsidRPr="00155B45" w:rsidRDefault="002C7E9A" w:rsidP="00F41342">
      <w:pPr>
        <w:pStyle w:val="4"/>
        <w:numPr>
          <w:ilvl w:val="3"/>
          <w:numId w:val="70"/>
        </w:numPr>
        <w:spacing w:before="0" w:after="120" w:line="252" w:lineRule="auto"/>
        <w:ind w:left="1080"/>
        <w:rPr>
          <w:rFonts w:ascii="Tahoma" w:hAnsi="Tahoma" w:cs="Tahoma"/>
          <w:szCs w:val="22"/>
          <w:lang w:val="el-GR"/>
        </w:rPr>
      </w:pPr>
      <w:bookmarkStart w:id="152" w:name="_Toc43378464"/>
      <w:r w:rsidRPr="00155B45">
        <w:rPr>
          <w:rFonts w:ascii="Tahoma" w:hAnsi="Tahoma" w:cs="Tahoma"/>
          <w:szCs w:val="22"/>
          <w:lang w:val="el-GR"/>
        </w:rPr>
        <w:t>Τεχνική Προσφορά</w:t>
      </w:r>
      <w:bookmarkEnd w:id="152"/>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6DC00914" w14:textId="689EB9C7"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9F30A6" w:rsidRPr="00155B45">
        <w:rPr>
          <w:rFonts w:cs="Tahoma"/>
          <w:szCs w:val="22"/>
          <w:lang w:val="el-GR"/>
        </w:rPr>
        <w:t>ου</w:t>
      </w:r>
      <w:r w:rsidRPr="00155B45">
        <w:rPr>
          <w:rFonts w:cs="Tahoma"/>
          <w:szCs w:val="22"/>
          <w:lang w:val="el-GR"/>
        </w:rPr>
        <w:t xml:space="preserve"> Παραρτ</w:t>
      </w:r>
      <w:r w:rsidR="009F30A6" w:rsidRPr="00155B45">
        <w:rPr>
          <w:rFonts w:cs="Tahoma"/>
          <w:szCs w:val="22"/>
          <w:lang w:val="el-GR"/>
        </w:rPr>
        <w:t xml:space="preserve">ήματος </w:t>
      </w:r>
      <w:r w:rsidR="006712BB" w:rsidRPr="00155B45">
        <w:rPr>
          <w:rFonts w:cs="Tahoma"/>
          <w:szCs w:val="22"/>
          <w:lang w:val="el-GR"/>
        </w:rPr>
        <w:fldChar w:fldCharType="begin"/>
      </w:r>
      <w:r w:rsidR="006712BB" w:rsidRPr="00155B45">
        <w:rPr>
          <w:rFonts w:cs="Tahoma"/>
          <w:szCs w:val="22"/>
          <w:lang w:val="el-GR"/>
        </w:rPr>
        <w:instrText xml:space="preserve"> REF _Ref496625830 \h </w:instrText>
      </w:r>
      <w:r w:rsidR="00155B45" w:rsidRPr="00155B45">
        <w:rPr>
          <w:rFonts w:cs="Tahoma"/>
          <w:szCs w:val="22"/>
          <w:lang w:val="el-GR"/>
        </w:rPr>
        <w:instrText xml:space="preserve"> \* MERGEFORMAT </w:instrText>
      </w:r>
      <w:r w:rsidR="006712BB" w:rsidRPr="00155B45">
        <w:rPr>
          <w:rFonts w:cs="Tahoma"/>
          <w:szCs w:val="22"/>
          <w:lang w:val="el-GR"/>
        </w:rPr>
      </w:r>
      <w:r w:rsidR="006712BB" w:rsidRPr="00155B45">
        <w:rPr>
          <w:rFonts w:cs="Tahoma"/>
          <w:szCs w:val="22"/>
          <w:lang w:val="el-GR"/>
        </w:rPr>
        <w:fldChar w:fldCharType="separate"/>
      </w:r>
      <w:r w:rsidR="00654356" w:rsidRPr="00A75F39">
        <w:rPr>
          <w:rFonts w:cs="Tahoma"/>
          <w:lang w:val="el-GR"/>
        </w:rPr>
        <w:t>ΠΑΡΑΡΤΗΜΑ Ι – Αναλυτική Περιγραφή Φυσικού και Οικονομικού Αντικειμένου της Σύμβασης</w:t>
      </w:r>
      <w:r w:rsidR="006712BB" w:rsidRPr="00155B45">
        <w:rPr>
          <w:rFonts w:cs="Tahoma"/>
          <w:szCs w:val="22"/>
          <w:lang w:val="el-GR"/>
        </w:rPr>
        <w:fldChar w:fldCharType="end"/>
      </w:r>
      <w:r w:rsidRPr="00155B45">
        <w:rPr>
          <w:rFonts w:cs="Tahoma"/>
          <w:szCs w:val="22"/>
          <w:lang w:val="el-GR"/>
        </w:rPr>
        <w:t xml:space="preserve"> </w:t>
      </w:r>
      <w:r w:rsidR="000D4B6C">
        <w:rPr>
          <w:rFonts w:cs="Tahoma"/>
          <w:szCs w:val="22"/>
          <w:lang w:val="el-GR"/>
        </w:rPr>
        <w:t xml:space="preserve"> &amp; </w:t>
      </w:r>
      <w:r w:rsidR="000D4B6C">
        <w:rPr>
          <w:rFonts w:cs="Tahoma"/>
          <w:szCs w:val="22"/>
          <w:lang w:val="el-GR"/>
        </w:rPr>
        <w:fldChar w:fldCharType="begin"/>
      </w:r>
      <w:r w:rsidR="000D4B6C">
        <w:rPr>
          <w:rFonts w:cs="Tahoma"/>
          <w:szCs w:val="22"/>
          <w:lang w:val="el-GR"/>
        </w:rPr>
        <w:instrText xml:space="preserve"> REF _Ref111934072 \h </w:instrText>
      </w:r>
      <w:r w:rsidR="000D4B6C">
        <w:rPr>
          <w:rFonts w:cs="Tahoma"/>
          <w:szCs w:val="22"/>
          <w:lang w:val="el-GR"/>
        </w:rPr>
      </w:r>
      <w:r w:rsidR="000D4B6C">
        <w:rPr>
          <w:rFonts w:cs="Tahoma"/>
          <w:szCs w:val="22"/>
          <w:lang w:val="el-GR"/>
        </w:rPr>
        <w:fldChar w:fldCharType="separate"/>
      </w:r>
      <w:r w:rsidR="00654356" w:rsidRPr="0086011B">
        <w:rPr>
          <w:rFonts w:eastAsia="SimSun" w:cs="Tahoma"/>
          <w:lang w:val="el-GR"/>
        </w:rPr>
        <w:t>ΠΑΡΑΡΤΗΜΑ ΙΙ-ΠΙΝΑΚΕΣ ΣΥΜΜΟΡΦΩΣΗΣ</w:t>
      </w:r>
      <w:r w:rsidR="000D4B6C">
        <w:rPr>
          <w:rFonts w:cs="Tahoma"/>
          <w:szCs w:val="22"/>
          <w:lang w:val="el-GR"/>
        </w:rPr>
        <w:fldChar w:fldCharType="end"/>
      </w:r>
      <w:r w:rsidR="000D4B6C">
        <w:rPr>
          <w:rFonts w:cs="Tahoma"/>
          <w:szCs w:val="22"/>
          <w:lang w:val="el-GR"/>
        </w:rPr>
        <w:t xml:space="preserve"> </w:t>
      </w:r>
      <w:r w:rsidRPr="00155B45">
        <w:rPr>
          <w:rFonts w:cs="Tahoma"/>
          <w:szCs w:val="22"/>
          <w:lang w:val="el-GR"/>
        </w:rPr>
        <w:t>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155B45">
        <w:rPr>
          <w:rFonts w:cs="Tahoma"/>
          <w:szCs w:val="22"/>
          <w:lang w:val="el-GR"/>
        </w:rPr>
        <w:t>α.</w:t>
      </w:r>
    </w:p>
    <w:p w14:paraId="7B2938B3" w14:textId="06E026DB" w:rsidR="007A3AC0" w:rsidRPr="00155B45" w:rsidRDefault="007A3AC0" w:rsidP="00155B45">
      <w:pPr>
        <w:suppressAutoHyphens w:val="0"/>
        <w:spacing w:before="0" w:line="252" w:lineRule="auto"/>
        <w:rPr>
          <w:rFonts w:cs="Tahoma"/>
          <w:szCs w:val="22"/>
          <w:lang w:val="el-GR"/>
        </w:rPr>
      </w:pPr>
      <w:r w:rsidRPr="00155B4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55B45">
        <w:rPr>
          <w:rFonts w:cs="Tahoma"/>
          <w:szCs w:val="22"/>
          <w:lang w:val="el-GR"/>
        </w:rPr>
        <w:t xml:space="preserve">σύμφωνα με το </w:t>
      </w:r>
      <w:r w:rsidR="007D2CC2" w:rsidRPr="00155B45">
        <w:rPr>
          <w:rFonts w:cs="Tahoma"/>
          <w:szCs w:val="22"/>
          <w:highlight w:val="magenta"/>
          <w:lang w:val="el-GR"/>
        </w:rPr>
        <w:fldChar w:fldCharType="begin"/>
      </w:r>
      <w:r w:rsidR="007D2CC2" w:rsidRPr="00155B45">
        <w:rPr>
          <w:rFonts w:cs="Tahoma"/>
          <w:szCs w:val="22"/>
          <w:highlight w:val="magenta"/>
          <w:lang w:val="el-GR"/>
        </w:rPr>
        <w:instrText xml:space="preserve"> REF _Ref40980475 \h </w:instrText>
      </w:r>
      <w:r w:rsidR="00155B45" w:rsidRPr="00155B45">
        <w:rPr>
          <w:rFonts w:cs="Tahoma"/>
          <w:szCs w:val="22"/>
          <w:highlight w:val="magenta"/>
          <w:lang w:val="el-GR"/>
        </w:rPr>
        <w:instrText xml:space="preserve"> \* MERGEFORMAT </w:instrText>
      </w:r>
      <w:r w:rsidR="007D2CC2" w:rsidRPr="00155B45">
        <w:rPr>
          <w:rFonts w:cs="Tahoma"/>
          <w:szCs w:val="22"/>
          <w:highlight w:val="magenta"/>
          <w:lang w:val="el-GR"/>
        </w:rPr>
      </w:r>
      <w:r w:rsidR="007D2CC2" w:rsidRPr="00155B45">
        <w:rPr>
          <w:rFonts w:cs="Tahoma"/>
          <w:szCs w:val="22"/>
          <w:highlight w:val="magenta"/>
          <w:lang w:val="el-GR"/>
        </w:rPr>
        <w:fldChar w:fldCharType="separate"/>
      </w:r>
      <w:r w:rsidR="00654356" w:rsidRPr="54BD68CF">
        <w:rPr>
          <w:rFonts w:cs="Tahoma"/>
          <w:lang w:val="el-GR"/>
        </w:rPr>
        <w:t xml:space="preserve"> ΠΑΡΑΡΤΗΜΑ </w:t>
      </w:r>
      <w:r w:rsidR="00654356" w:rsidRPr="00654356">
        <w:rPr>
          <w:rFonts w:cs="Tahoma"/>
          <w:lang w:val="el-GR"/>
        </w:rPr>
        <w:t>V</w:t>
      </w:r>
      <w:r w:rsidR="00654356" w:rsidRPr="54BD68CF">
        <w:rPr>
          <w:rFonts w:cs="Tahoma"/>
          <w:lang w:val="el-GR"/>
        </w:rPr>
        <w:t xml:space="preserve"> – Υπόδειγμα Τεχνικής Προσφοράς</w:t>
      </w:r>
      <w:r w:rsidR="007D2CC2" w:rsidRPr="00155B45">
        <w:rPr>
          <w:rFonts w:cs="Tahoma"/>
          <w:szCs w:val="22"/>
          <w:highlight w:val="magenta"/>
          <w:lang w:val="el-GR"/>
        </w:rPr>
        <w:fldChar w:fldCharType="end"/>
      </w:r>
      <w:r w:rsidR="00C84B11" w:rsidRPr="00155B45">
        <w:rPr>
          <w:rFonts w:cs="Tahoma"/>
          <w:szCs w:val="22"/>
          <w:lang w:val="el-GR"/>
        </w:rPr>
        <w:t xml:space="preserve"> της παρ</w:t>
      </w:r>
      <w:r w:rsidR="003A206A" w:rsidRPr="00155B45">
        <w:rPr>
          <w:rFonts w:cs="Tahoma"/>
          <w:szCs w:val="22"/>
          <w:lang w:val="el-GR"/>
        </w:rPr>
        <w:t>ο</w:t>
      </w:r>
      <w:r w:rsidR="00C84B11" w:rsidRPr="00155B45">
        <w:rPr>
          <w:rFonts w:cs="Tahoma"/>
          <w:szCs w:val="22"/>
          <w:lang w:val="el-GR"/>
        </w:rPr>
        <w:t>ύσας διακήρυξης</w:t>
      </w:r>
      <w:r w:rsidR="00DD71B7">
        <w:rPr>
          <w:rFonts w:cs="Tahoma"/>
          <w:szCs w:val="22"/>
          <w:u w:val="single"/>
          <w:lang w:val="el-GR"/>
        </w:rPr>
        <w:t xml:space="preserve"> </w:t>
      </w:r>
      <w:r w:rsidR="003A206A" w:rsidRPr="00155B45">
        <w:rPr>
          <w:rFonts w:cs="Tahoma"/>
          <w:szCs w:val="22"/>
          <w:u w:val="single"/>
          <w:lang w:val="el-GR"/>
        </w:rPr>
        <w:t>(</w:t>
      </w:r>
      <w:r w:rsidRPr="00155B45">
        <w:rPr>
          <w:rFonts w:cs="Tahoma"/>
          <w:szCs w:val="22"/>
          <w:lang w:val="el-GR"/>
        </w:rPr>
        <w:t>σε συμπιεσμένη μορφή</w:t>
      </w:r>
      <w:r w:rsidR="003A206A" w:rsidRPr="00155B45">
        <w:rPr>
          <w:rFonts w:cs="Tahoma"/>
          <w:szCs w:val="22"/>
          <w:lang w:val="el-GR"/>
        </w:rPr>
        <w:t xml:space="preserve"> και</w:t>
      </w:r>
      <w:r w:rsidRPr="00155B45">
        <w:rPr>
          <w:rFonts w:cs="Tahoma"/>
          <w:szCs w:val="22"/>
          <w:lang w:val="el-GR"/>
        </w:rPr>
        <w:t xml:space="preserve"> κατά προτίμηση</w:t>
      </w:r>
      <w:r w:rsidR="003A206A" w:rsidRPr="00155B45">
        <w:rPr>
          <w:rFonts w:cs="Tahoma"/>
          <w:szCs w:val="22"/>
          <w:lang w:val="el-GR"/>
        </w:rPr>
        <w:t xml:space="preserve"> σε</w:t>
      </w:r>
      <w:r w:rsidRPr="00155B45">
        <w:rPr>
          <w:rFonts w:cs="Tahoma"/>
          <w:szCs w:val="22"/>
          <w:lang w:val="el-GR"/>
        </w:rPr>
        <w:t xml:space="preserve"> ένα (1) αρχείο </w:t>
      </w:r>
      <w:r w:rsidRPr="00155B45">
        <w:rPr>
          <w:rFonts w:cs="Tahoma"/>
          <w:szCs w:val="22"/>
          <w:lang w:val="en-US"/>
        </w:rPr>
        <w:t>pdf</w:t>
      </w:r>
      <w:r w:rsidR="003A206A" w:rsidRPr="00155B45">
        <w:rPr>
          <w:rFonts w:cs="Tahoma"/>
          <w:szCs w:val="22"/>
          <w:lang w:val="el-GR"/>
        </w:rPr>
        <w:t>).</w:t>
      </w:r>
      <w:r w:rsidR="00E1337D" w:rsidRPr="00155B45">
        <w:rPr>
          <w:rFonts w:cs="Tahoma"/>
          <w:szCs w:val="22"/>
          <w:lang w:val="el-GR"/>
        </w:rPr>
        <w:t xml:space="preserve"> </w:t>
      </w:r>
      <w:r w:rsidR="0034186C" w:rsidRPr="00155B45">
        <w:rPr>
          <w:rFonts w:cs="Tahoma"/>
          <w:szCs w:val="22"/>
          <w:lang w:val="el-GR"/>
        </w:rPr>
        <w:t>Επιπλέον ο</w:t>
      </w:r>
      <w:r w:rsidRPr="00155B45">
        <w:rPr>
          <w:rFonts w:cs="Tahoma"/>
          <w:szCs w:val="22"/>
          <w:lang w:val="el-GR"/>
        </w:rPr>
        <w:t>ι οικονομικοί φορείς αναφέρουν</w:t>
      </w:r>
      <w:r w:rsidR="0034186C" w:rsidRPr="00155B45">
        <w:rPr>
          <w:rFonts w:cs="Tahoma"/>
          <w:szCs w:val="22"/>
          <w:lang w:val="el-GR"/>
        </w:rPr>
        <w:t xml:space="preserve"> στην τεχνική προσφορά τους</w:t>
      </w:r>
      <w:r w:rsidR="00E1337D" w:rsidRPr="00155B45">
        <w:rPr>
          <w:rFonts w:cs="Tahoma"/>
          <w:szCs w:val="22"/>
          <w:lang w:val="el-GR"/>
        </w:rPr>
        <w:t xml:space="preserve"> </w:t>
      </w:r>
      <w:r w:rsidRPr="00155B4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155B45" w:rsidRDefault="008338F0" w:rsidP="00155B45">
      <w:pPr>
        <w:spacing w:before="0" w:line="252" w:lineRule="auto"/>
        <w:rPr>
          <w:rFonts w:cs="Tahoma"/>
          <w:szCs w:val="22"/>
          <w:lang w:val="el-GR"/>
        </w:rPr>
      </w:pPr>
    </w:p>
    <w:p w14:paraId="4D26B613" w14:textId="77777777" w:rsidR="008338F0" w:rsidRPr="00155B45" w:rsidRDefault="003355E7" w:rsidP="00BE0449">
      <w:pPr>
        <w:pStyle w:val="4"/>
        <w:numPr>
          <w:ilvl w:val="2"/>
          <w:numId w:val="70"/>
        </w:numPr>
        <w:spacing w:before="0" w:after="120" w:line="252" w:lineRule="auto"/>
        <w:ind w:left="720"/>
        <w:rPr>
          <w:rFonts w:ascii="Tahoma" w:hAnsi="Tahoma" w:cs="Tahoma"/>
          <w:szCs w:val="22"/>
          <w:lang w:val="el-GR"/>
        </w:rPr>
      </w:pPr>
      <w:bookmarkStart w:id="153" w:name="_Ref496542376"/>
      <w:bookmarkStart w:id="154" w:name="_Toc43378465"/>
      <w:r w:rsidRPr="00155B4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53"/>
      <w:bookmarkEnd w:id="154"/>
    </w:p>
    <w:p w14:paraId="6123D5D6" w14:textId="31268DD2"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rsidR="007D2CC2" w:rsidRPr="00155B45">
        <w:rPr>
          <w:rFonts w:cs="Tahoma"/>
          <w:szCs w:val="22"/>
          <w:lang w:val="el-GR" w:eastAsia="el-GR"/>
        </w:rPr>
        <w:fldChar w:fldCharType="begin"/>
      </w:r>
      <w:r w:rsidR="007D2CC2" w:rsidRPr="00155B45">
        <w:rPr>
          <w:rFonts w:cs="Tahoma"/>
          <w:szCs w:val="22"/>
          <w:lang w:val="el-GR" w:eastAsia="el-GR"/>
        </w:rPr>
        <w:instrText xml:space="preserve"> REF _Ref40980548 \h </w:instrText>
      </w:r>
      <w:r w:rsidR="00155B45" w:rsidRPr="00155B45">
        <w:rPr>
          <w:rFonts w:cs="Tahoma"/>
          <w:szCs w:val="22"/>
          <w:lang w:val="el-GR" w:eastAsia="el-GR"/>
        </w:rPr>
        <w:instrText xml:space="preserve"> \* MERGEFORMAT </w:instrText>
      </w:r>
      <w:r w:rsidR="007D2CC2" w:rsidRPr="00155B45">
        <w:rPr>
          <w:rFonts w:cs="Tahoma"/>
          <w:szCs w:val="22"/>
          <w:lang w:val="el-GR" w:eastAsia="el-GR"/>
        </w:rPr>
      </w:r>
      <w:r w:rsidR="007D2CC2" w:rsidRPr="00155B45">
        <w:rPr>
          <w:rFonts w:cs="Tahoma"/>
          <w:szCs w:val="22"/>
          <w:lang w:val="el-GR" w:eastAsia="el-GR"/>
        </w:rPr>
        <w:fldChar w:fldCharType="separate"/>
      </w:r>
      <w:r w:rsidR="00654356" w:rsidRPr="00155B45">
        <w:rPr>
          <w:rFonts w:cs="Tahoma"/>
          <w:lang w:val="el-GR"/>
        </w:rPr>
        <w:t xml:space="preserve">ΠΑΡΑΡΤΗΜΑ </w:t>
      </w:r>
      <w:r w:rsidR="00654356" w:rsidRPr="00155B45">
        <w:rPr>
          <w:rFonts w:cs="Tahoma"/>
        </w:rPr>
        <w:t>V</w:t>
      </w:r>
      <w:r w:rsidR="00654356" w:rsidRPr="00654356">
        <w:rPr>
          <w:rFonts w:cs="Tahoma"/>
        </w:rPr>
        <w:t>I</w:t>
      </w:r>
      <w:r w:rsidR="00654356" w:rsidRPr="00155B45">
        <w:rPr>
          <w:rFonts w:cs="Tahoma"/>
          <w:lang w:val="el-GR"/>
        </w:rPr>
        <w:t xml:space="preserve"> – Υπόδειγμα Οικονομικής Προσφοράς</w:t>
      </w:r>
      <w:r w:rsidR="007D2CC2" w:rsidRPr="00155B45">
        <w:rPr>
          <w:rFonts w:cs="Tahoma"/>
          <w:szCs w:val="22"/>
          <w:lang w:val="el-GR" w:eastAsia="el-GR"/>
        </w:rPr>
        <w:fldChar w:fldCharType="end"/>
      </w:r>
      <w:r w:rsidRPr="00155B45">
        <w:rPr>
          <w:rFonts w:cs="Tahoma"/>
          <w:szCs w:val="22"/>
          <w:lang w:val="el-GR" w:eastAsia="el-GR"/>
        </w:rPr>
        <w:t xml:space="preserve"> 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Υποφάκελο «Οικονομική Προσφορά». </w:t>
      </w:r>
    </w:p>
    <w:p w14:paraId="36CF51E7"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4A85D89E"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0BD40D1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731D828A" w14:textId="77777777"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4E25D54E"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1C74DDD7" w14:textId="77777777" w:rsidR="001852F3" w:rsidRPr="00155B45" w:rsidRDefault="003355E7" w:rsidP="00155B45">
      <w:pPr>
        <w:spacing w:before="0" w:line="252" w:lineRule="auto"/>
        <w:rPr>
          <w:rFonts w:cs="Tahoma"/>
          <w:szCs w:val="22"/>
          <w:lang w:val="el-GR"/>
        </w:rPr>
      </w:pPr>
      <w:r w:rsidRPr="00155B45">
        <w:rPr>
          <w:rFonts w:cs="Tahoma"/>
          <w:szCs w:val="22"/>
          <w:lang w:val="el-GR"/>
        </w:rPr>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4A6F460A" w14:textId="77777777" w:rsidR="001852F3" w:rsidRPr="00155B45" w:rsidRDefault="003355E7" w:rsidP="00155B45">
      <w:pPr>
        <w:spacing w:before="0" w:line="252" w:lineRule="auto"/>
        <w:rPr>
          <w:rFonts w:cs="Tahoma"/>
          <w:szCs w:val="22"/>
          <w:lang w:val="el-GR"/>
        </w:rPr>
      </w:pPr>
      <w:r w:rsidRPr="00155B45">
        <w:rPr>
          <w:rFonts w:cs="Tahoma"/>
          <w:szCs w:val="22"/>
          <w:lang w:val="el-GR"/>
        </w:rPr>
        <w:lastRenderedPageBreak/>
        <w:t xml:space="preserve">β) δεν προκύπτει με σαφήνεια η προσφερόμενη τιμή, με την επιφύλαξη της παρ. 4 του άρθρου 102 του ν. 4412/2016 </w:t>
      </w:r>
      <w:bookmarkStart w:id="155"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155"/>
      <w:r w:rsidR="00162919" w:rsidRPr="00603221">
        <w:rPr>
          <w:rFonts w:cs="Tahoma"/>
          <w:szCs w:val="22"/>
          <w:lang w:val="el-GR"/>
        </w:rPr>
        <w:t>και</w:t>
      </w:r>
    </w:p>
    <w:p w14:paraId="29DECBA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7EB1A9C0" w14:textId="77777777" w:rsidR="000B2165" w:rsidRPr="00155B45" w:rsidRDefault="000B2165" w:rsidP="00155B45">
      <w:pPr>
        <w:spacing w:before="0" w:line="252" w:lineRule="auto"/>
        <w:rPr>
          <w:rFonts w:cs="Tahoma"/>
          <w:b/>
          <w:bCs/>
          <w:iCs/>
          <w:szCs w:val="22"/>
          <w:lang w:val="el-GR"/>
        </w:rPr>
      </w:pPr>
    </w:p>
    <w:p w14:paraId="00CA3453" w14:textId="77777777" w:rsidR="008338F0" w:rsidRPr="00155B45" w:rsidRDefault="003355E7" w:rsidP="00276C86">
      <w:pPr>
        <w:pStyle w:val="4"/>
        <w:numPr>
          <w:ilvl w:val="2"/>
          <w:numId w:val="70"/>
        </w:numPr>
        <w:spacing w:before="0" w:after="120" w:line="252" w:lineRule="auto"/>
        <w:ind w:left="810"/>
        <w:rPr>
          <w:rFonts w:ascii="Tahoma" w:hAnsi="Tahoma" w:cs="Tahoma"/>
          <w:szCs w:val="22"/>
          <w:lang w:val="el-GR" w:eastAsia="el-GR"/>
        </w:rPr>
      </w:pPr>
      <w:bookmarkStart w:id="156" w:name="_Ref496542395"/>
      <w:bookmarkStart w:id="157" w:name="_Ref496542431"/>
      <w:bookmarkStart w:id="158" w:name="_Toc43378466"/>
      <w:r w:rsidRPr="00155B45">
        <w:rPr>
          <w:rFonts w:ascii="Tahoma" w:hAnsi="Tahoma" w:cs="Tahoma"/>
          <w:szCs w:val="22"/>
          <w:lang w:val="el-GR"/>
        </w:rPr>
        <w:t>Χρόνος ισχύος των προσφορών</w:t>
      </w:r>
      <w:bookmarkEnd w:id="156"/>
      <w:bookmarkEnd w:id="157"/>
      <w:bookmarkEnd w:id="158"/>
      <w:r w:rsidR="00E1337D" w:rsidRPr="00155B45">
        <w:rPr>
          <w:rFonts w:ascii="Tahoma" w:hAnsi="Tahoma" w:cs="Tahoma"/>
          <w:szCs w:val="22"/>
          <w:lang w:val="el-GR"/>
        </w:rPr>
        <w:t xml:space="preserve"> </w:t>
      </w:r>
    </w:p>
    <w:p w14:paraId="6845F425" w14:textId="77777777" w:rsidR="00263C2C" w:rsidRPr="00155B45" w:rsidRDefault="003355E7" w:rsidP="00155B45">
      <w:pPr>
        <w:spacing w:before="0" w:line="252" w:lineRule="auto"/>
        <w:rPr>
          <w:rFonts w:cs="Tahoma"/>
          <w:szCs w:val="22"/>
          <w:lang w:val="el-GR" w:eastAsia="el-GR"/>
        </w:rPr>
      </w:pPr>
      <w:r w:rsidRPr="00155B4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155B45">
        <w:rPr>
          <w:rFonts w:cs="Tahoma"/>
          <w:iCs/>
          <w:szCs w:val="22"/>
          <w:lang w:val="el-GR" w:eastAsia="el-GR"/>
        </w:rPr>
        <w:t>δώδεκα (12) μηνών</w:t>
      </w:r>
      <w:r w:rsidR="00E1337D" w:rsidRPr="00155B45">
        <w:rPr>
          <w:rFonts w:cs="Tahoma"/>
          <w:i/>
          <w:szCs w:val="22"/>
          <w:lang w:val="el-GR" w:eastAsia="el-GR"/>
        </w:rPr>
        <w:t xml:space="preserve"> </w:t>
      </w:r>
      <w:r w:rsidRPr="00155B45">
        <w:rPr>
          <w:rFonts w:cs="Tahoma"/>
          <w:szCs w:val="22"/>
          <w:lang w:val="el-GR" w:eastAsia="el-GR"/>
        </w:rPr>
        <w:t xml:space="preserve">από την επόμενη </w:t>
      </w:r>
      <w:r w:rsidR="00AE21AF" w:rsidRPr="00155B45">
        <w:rPr>
          <w:rFonts w:cs="Tahoma"/>
          <w:szCs w:val="22"/>
          <w:lang w:val="el-GR" w:eastAsia="el-GR"/>
        </w:rPr>
        <w:t>της καταληκτικής ημερομηνίας υποβολής τους.</w:t>
      </w:r>
    </w:p>
    <w:p w14:paraId="5EB41EC9"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3F0DE72D" w14:textId="4D8A501C"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rsidR="00F524BD" w:rsidRPr="00155B45">
        <w:rPr>
          <w:rFonts w:cs="Tahoma"/>
          <w:color w:val="000000"/>
          <w:szCs w:val="22"/>
          <w:lang w:val="el-GR"/>
        </w:rPr>
        <w:fldChar w:fldCharType="begin"/>
      </w:r>
      <w:r w:rsidR="00F524BD" w:rsidRPr="00155B45">
        <w:rPr>
          <w:rFonts w:cs="Tahoma"/>
          <w:color w:val="000000"/>
          <w:szCs w:val="22"/>
          <w:lang w:val="el-GR"/>
        </w:rPr>
        <w:instrText xml:space="preserve"> REF _Ref496542081 \r \h </w:instrText>
      </w:r>
      <w:r w:rsidR="00DF02B0" w:rsidRPr="00155B45">
        <w:rPr>
          <w:rFonts w:cs="Tahoma"/>
          <w:color w:val="000000"/>
          <w:szCs w:val="22"/>
          <w:lang w:val="el-GR"/>
        </w:rPr>
        <w:instrText xml:space="preserve"> \* MERGEFORMAT </w:instrText>
      </w:r>
      <w:r w:rsidR="00F524BD" w:rsidRPr="00155B45">
        <w:rPr>
          <w:rFonts w:cs="Tahoma"/>
          <w:color w:val="000000"/>
          <w:szCs w:val="22"/>
          <w:lang w:val="el-GR"/>
        </w:rPr>
      </w:r>
      <w:r w:rsidR="00F524BD" w:rsidRPr="00155B45">
        <w:rPr>
          <w:rFonts w:cs="Tahoma"/>
          <w:color w:val="000000"/>
          <w:szCs w:val="22"/>
          <w:lang w:val="el-GR"/>
        </w:rPr>
        <w:fldChar w:fldCharType="separate"/>
      </w:r>
      <w:r w:rsidR="00654356">
        <w:rPr>
          <w:rFonts w:cs="Tahoma"/>
          <w:color w:val="000000"/>
          <w:szCs w:val="22"/>
          <w:lang w:val="el-GR"/>
        </w:rPr>
        <w:t>0</w:t>
      </w:r>
      <w:r w:rsidR="00F524BD" w:rsidRPr="00155B45">
        <w:rPr>
          <w:rFonts w:cs="Tahoma"/>
          <w:color w:val="000000"/>
          <w:szCs w:val="22"/>
          <w:lang w:val="el-GR"/>
        </w:rP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36A813E" w14:textId="77777777"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159"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r w:rsidR="004E540A" w:rsidRPr="009567C7">
        <w:rPr>
          <w:lang w:val="el-GR" w:eastAsia="el-GR"/>
        </w:rPr>
        <w:t>παρ</w:t>
      </w:r>
      <w:r w:rsidR="004E540A">
        <w:rPr>
          <w:lang w:val="el-GR" w:eastAsia="el-GR"/>
        </w:rPr>
        <w:t>έ</w:t>
      </w:r>
      <w:r w:rsidR="004E540A" w:rsidRPr="009567C7">
        <w:rPr>
          <w:lang w:val="el-GR" w:eastAsia="el-GR"/>
        </w:rPr>
        <w:t xml:space="preserve">τειναν </w:t>
      </w:r>
      <w:r w:rsidR="007D2CC2" w:rsidRPr="00155B45">
        <w:rPr>
          <w:rFonts w:cs="Tahoma"/>
          <w:szCs w:val="22"/>
          <w:lang w:val="el-GR" w:eastAsia="el-GR"/>
        </w:rPr>
        <w:t>τις προσφορές τους.</w:t>
      </w:r>
    </w:p>
    <w:bookmarkEnd w:id="159"/>
    <w:p w14:paraId="77ECDD78" w14:textId="77777777" w:rsidR="008338F0" w:rsidRPr="00155B45" w:rsidRDefault="008338F0" w:rsidP="00155B45">
      <w:pPr>
        <w:spacing w:before="0" w:line="252" w:lineRule="auto"/>
        <w:rPr>
          <w:rFonts w:cs="Tahoma"/>
          <w:szCs w:val="22"/>
          <w:lang w:val="el-GR"/>
        </w:rPr>
      </w:pPr>
    </w:p>
    <w:p w14:paraId="54F93C67" w14:textId="77777777" w:rsidR="008338F0" w:rsidRPr="00155B45" w:rsidRDefault="003355E7" w:rsidP="00276C86">
      <w:pPr>
        <w:pStyle w:val="4"/>
        <w:numPr>
          <w:ilvl w:val="2"/>
          <w:numId w:val="70"/>
        </w:numPr>
        <w:spacing w:before="0" w:after="120" w:line="252" w:lineRule="auto"/>
        <w:ind w:left="720" w:hanging="720"/>
        <w:rPr>
          <w:rFonts w:ascii="Tahoma" w:hAnsi="Tahoma" w:cs="Tahoma"/>
          <w:szCs w:val="22"/>
          <w:lang w:val="el-GR"/>
        </w:rPr>
      </w:pPr>
      <w:bookmarkStart w:id="160" w:name="_Toc43378467"/>
      <w:r w:rsidRPr="00155B45">
        <w:rPr>
          <w:rFonts w:ascii="Tahoma" w:hAnsi="Tahoma" w:cs="Tahoma"/>
          <w:szCs w:val="22"/>
          <w:lang w:val="el-GR"/>
        </w:rPr>
        <w:t>Λόγοι απόρριψης προσφορών</w:t>
      </w:r>
      <w:bookmarkEnd w:id="160"/>
    </w:p>
    <w:p w14:paraId="788F2656"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02F8F504" w:rsidR="00DE652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rsidR="00F524BD" w:rsidRPr="00155B45">
        <w:rPr>
          <w:rFonts w:cs="Tahoma"/>
          <w:szCs w:val="22"/>
          <w:lang w:val="el-GR"/>
        </w:rPr>
        <w:fldChar w:fldCharType="begin"/>
      </w:r>
      <w:r w:rsidR="00F524BD" w:rsidRPr="00155B45">
        <w:rPr>
          <w:rFonts w:cs="Tahoma"/>
          <w:szCs w:val="22"/>
          <w:lang w:val="el-GR"/>
        </w:rPr>
        <w:instrText xml:space="preserve"> REF _Ref496542253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654356">
        <w:rPr>
          <w:rFonts w:cs="Tahoma"/>
          <w:szCs w:val="22"/>
          <w:lang w:val="el-GR"/>
        </w:rPr>
        <w:t>2.4.1</w:t>
      </w:r>
      <w:r w:rsidR="00F524BD" w:rsidRPr="00155B45">
        <w:rPr>
          <w:rFonts w:cs="Tahoma"/>
          <w:szCs w:val="22"/>
          <w:lang w:val="el-GR"/>
        </w:rPr>
        <w:fldChar w:fldCharType="end"/>
      </w:r>
      <w:r w:rsidRPr="00155B45">
        <w:rPr>
          <w:rFonts w:cs="Tahoma"/>
          <w:szCs w:val="22"/>
          <w:lang w:val="el-GR"/>
        </w:rPr>
        <w:t xml:space="preserve"> (Γενικοί όροι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_Ref496542299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54356">
        <w:rPr>
          <w:rFonts w:cs="Tahoma"/>
          <w:szCs w:val="22"/>
          <w:lang w:val="el-GR"/>
        </w:rPr>
        <w:t>2.4.2</w:t>
      </w:r>
      <w:r w:rsidR="00061ADD" w:rsidRPr="00155B45">
        <w:rPr>
          <w:rFonts w:cs="Tahoma"/>
          <w:szCs w:val="22"/>
          <w:lang w:val="el-GR"/>
        </w:rPr>
        <w:fldChar w:fldCharType="end"/>
      </w:r>
      <w:r w:rsidRPr="00155B45">
        <w:rPr>
          <w:rFonts w:cs="Tahoma"/>
          <w:szCs w:val="22"/>
          <w:lang w:val="el-GR"/>
        </w:rPr>
        <w:t xml:space="preserve"> (Χρόνος και τρόπος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_Ref496542340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54356">
        <w:rPr>
          <w:rFonts w:cs="Tahoma"/>
          <w:szCs w:val="22"/>
          <w:lang w:val="el-GR"/>
        </w:rPr>
        <w:t>2.4.3</w:t>
      </w:r>
      <w:r w:rsidR="00061ADD" w:rsidRPr="00155B45">
        <w:rPr>
          <w:rFonts w:cs="Tahoma"/>
          <w:szCs w:val="22"/>
          <w:lang w:val="el-GR"/>
        </w:rPr>
        <w:fldChar w:fldCharType="end"/>
      </w:r>
      <w:r w:rsidRPr="00155B45">
        <w:rPr>
          <w:rFonts w:cs="Tahoma"/>
          <w:szCs w:val="22"/>
          <w:lang w:val="el-GR"/>
        </w:rPr>
        <w:t xml:space="preserve"> (Περιεχόμενο φακέλων δικαιολογητικών συμμετοχής, τεχνικής προσφοράς), </w:t>
      </w:r>
      <w:r w:rsidR="00061ADD" w:rsidRPr="00155B45">
        <w:rPr>
          <w:rFonts w:cs="Tahoma"/>
          <w:szCs w:val="22"/>
          <w:lang w:val="el-GR"/>
        </w:rPr>
        <w:fldChar w:fldCharType="begin"/>
      </w:r>
      <w:r w:rsidR="00061ADD" w:rsidRPr="00155B45">
        <w:rPr>
          <w:rFonts w:cs="Tahoma"/>
          <w:szCs w:val="22"/>
          <w:lang w:val="el-GR"/>
        </w:rPr>
        <w:instrText xml:space="preserve"> REF _Ref496542376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54356">
        <w:rPr>
          <w:rFonts w:cs="Tahoma"/>
          <w:szCs w:val="22"/>
          <w:lang w:val="el-GR"/>
        </w:rPr>
        <w:t>2.4.4</w:t>
      </w:r>
      <w:r w:rsidR="00061ADD" w:rsidRPr="00155B45">
        <w:rPr>
          <w:rFonts w:cs="Tahoma"/>
          <w:szCs w:val="22"/>
          <w:lang w:val="el-GR"/>
        </w:rP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rsidR="00061ADD" w:rsidRPr="00155B45">
        <w:rPr>
          <w:rFonts w:cs="Tahoma"/>
          <w:szCs w:val="22"/>
          <w:lang w:val="el-GR"/>
        </w:rPr>
        <w:fldChar w:fldCharType="begin"/>
      </w:r>
      <w:r w:rsidR="00061ADD" w:rsidRPr="00155B45">
        <w:rPr>
          <w:rFonts w:cs="Tahoma"/>
          <w:szCs w:val="22"/>
          <w:lang w:val="el-GR"/>
        </w:rPr>
        <w:instrText xml:space="preserve"> REF _Ref496542395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54356">
        <w:rPr>
          <w:rFonts w:cs="Tahoma"/>
          <w:szCs w:val="22"/>
          <w:lang w:val="el-GR"/>
        </w:rPr>
        <w:t>2.4.5</w:t>
      </w:r>
      <w:r w:rsidR="00061ADD" w:rsidRPr="00155B45">
        <w:rPr>
          <w:rFonts w:cs="Tahoma"/>
          <w:szCs w:val="22"/>
          <w:lang w:val="el-GR"/>
        </w:rPr>
        <w:fldChar w:fldCharType="end"/>
      </w:r>
      <w:r w:rsidRPr="00155B45">
        <w:rPr>
          <w:rFonts w:cs="Tahoma"/>
          <w:szCs w:val="22"/>
          <w:lang w:val="el-GR"/>
        </w:rPr>
        <w:t xml:space="preserve"> (Χρόνος ισχύος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_Ref496542534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54356">
        <w:rPr>
          <w:rFonts w:cs="Tahoma"/>
          <w:szCs w:val="22"/>
          <w:lang w:val="el-GR"/>
        </w:rPr>
        <w:t>3.1</w:t>
      </w:r>
      <w:r w:rsidR="00061ADD" w:rsidRPr="00155B45">
        <w:rPr>
          <w:rFonts w:cs="Tahoma"/>
          <w:szCs w:val="22"/>
          <w:lang w:val="el-GR"/>
        </w:rPr>
        <w:fldChar w:fldCharType="end"/>
      </w:r>
      <w:r w:rsidRPr="00155B45">
        <w:rPr>
          <w:rFonts w:cs="Tahoma"/>
          <w:szCs w:val="22"/>
          <w:lang w:val="el-GR"/>
        </w:rPr>
        <w:t xml:space="preserve"> (Αποσφράγιση και </w:t>
      </w:r>
      <w:r w:rsidRPr="00155B45">
        <w:rPr>
          <w:rFonts w:cs="Tahoma"/>
          <w:szCs w:val="22"/>
          <w:lang w:val="el-GR"/>
        </w:rPr>
        <w:lastRenderedPageBreak/>
        <w:t xml:space="preserve">αξιολόγηση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_Ref496542592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54356">
        <w:rPr>
          <w:rFonts w:cs="Tahoma"/>
          <w:szCs w:val="22"/>
          <w:lang w:val="el-GR"/>
        </w:rPr>
        <w:t>3.2</w:t>
      </w:r>
      <w:r w:rsidR="00061ADD" w:rsidRPr="00155B45">
        <w:rPr>
          <w:rFonts w:cs="Tahoma"/>
          <w:szCs w:val="22"/>
          <w:lang w:val="el-GR"/>
        </w:rPr>
        <w:fldChar w:fldCharType="end"/>
      </w:r>
      <w:r w:rsidRPr="00155B45">
        <w:rPr>
          <w:rFonts w:cs="Tahoma"/>
          <w:szCs w:val="22"/>
          <w:lang w:val="el-GR"/>
        </w:rPr>
        <w:t xml:space="preserve"> (Πρόσκληση υποβολής δικαιολογητικών προσωρινού αναδόχου) της παρούσας,</w:t>
      </w:r>
    </w:p>
    <w:p w14:paraId="7DD246E9" w14:textId="4D663496"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155B45">
        <w:rPr>
          <w:rFonts w:cs="Tahoma"/>
          <w:szCs w:val="22"/>
          <w:lang w:val="el-GR"/>
        </w:rPr>
        <w:t>,</w:t>
      </w:r>
    </w:p>
    <w:p w14:paraId="06F763DD" w14:textId="31742358"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Pr>
          <w:rFonts w:cs="Tahoma"/>
          <w:szCs w:val="22"/>
          <w:lang w:val="el-GR"/>
        </w:rPr>
        <w:t>3.1.2</w:t>
      </w:r>
      <w:r w:rsidRPr="00155B45">
        <w:rPr>
          <w:rFonts w:cs="Tahoma"/>
          <w:szCs w:val="22"/>
          <w:lang w:val="el-GR"/>
        </w:rPr>
        <w:t xml:space="preserve">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5BBEDBA4"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43FD11EC" w14:textId="54DD3E30"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rsidR="00565241" w:rsidRPr="00155B45">
        <w:rPr>
          <w:rFonts w:cs="Tahoma"/>
          <w:szCs w:val="22"/>
          <w:lang w:val="el-GR"/>
        </w:rPr>
        <w:fldChar w:fldCharType="begin"/>
      </w:r>
      <w:r w:rsidR="00565241" w:rsidRPr="00155B45">
        <w:rPr>
          <w:rFonts w:cs="Tahoma"/>
          <w:szCs w:val="22"/>
          <w:lang w:val="el-GR"/>
        </w:rPr>
        <w:instrText xml:space="preserve"> REF _Ref496540586 \r \h </w:instrText>
      </w:r>
      <w:r w:rsidR="00250252" w:rsidRPr="00155B45">
        <w:rPr>
          <w:rFonts w:cs="Tahoma"/>
          <w:szCs w:val="22"/>
          <w:lang w:val="el-GR"/>
        </w:rPr>
        <w:instrText xml:space="preserve"> \* MERGEFORMAT </w:instrText>
      </w:r>
      <w:r w:rsidR="00565241" w:rsidRPr="00155B45">
        <w:rPr>
          <w:rFonts w:cs="Tahoma"/>
          <w:szCs w:val="22"/>
          <w:lang w:val="el-GR"/>
        </w:rPr>
      </w:r>
      <w:r w:rsidR="00565241" w:rsidRPr="00155B45">
        <w:rPr>
          <w:rFonts w:cs="Tahoma"/>
          <w:szCs w:val="22"/>
          <w:lang w:val="el-GR"/>
        </w:rPr>
        <w:fldChar w:fldCharType="separate"/>
      </w:r>
      <w:r w:rsidR="00654356">
        <w:rPr>
          <w:rFonts w:cs="Tahoma"/>
          <w:szCs w:val="22"/>
          <w:lang w:val="el-GR"/>
        </w:rPr>
        <w:t>2.2.3.3</w:t>
      </w:r>
      <w:r w:rsidR="00565241" w:rsidRPr="00155B45">
        <w:rPr>
          <w:rFonts w:cs="Tahoma"/>
          <w:szCs w:val="22"/>
          <w:lang w:val="el-GR"/>
        </w:rP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09977282"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1210ABE3"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FA03E7" w:rsidRDefault="00C574F8" w:rsidP="00826B7F">
      <w:pPr>
        <w:pStyle w:val="aff0"/>
        <w:numPr>
          <w:ilvl w:val="0"/>
          <w:numId w:val="15"/>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957A03" w:rsidRDefault="00C574F8" w:rsidP="00826B7F">
      <w:pPr>
        <w:pStyle w:val="aff0"/>
        <w:numPr>
          <w:ilvl w:val="0"/>
          <w:numId w:val="15"/>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w:t>
      </w:r>
      <w:r w:rsidRPr="00957A03">
        <w:rPr>
          <w:rFonts w:cs="Tahoma"/>
          <w:szCs w:val="22"/>
          <w:lang w:val="el-GR"/>
        </w:rPr>
        <w:lastRenderedPageBreak/>
        <w:t>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603221" w:rsidRDefault="00C574F8" w:rsidP="00826B7F">
      <w:pPr>
        <w:pStyle w:val="aff0"/>
        <w:numPr>
          <w:ilvl w:val="0"/>
          <w:numId w:val="15"/>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6804DEAD" w14:textId="77777777" w:rsidR="004E540A" w:rsidRPr="00987ED0" w:rsidRDefault="004E540A" w:rsidP="00826B7F">
      <w:pPr>
        <w:pStyle w:val="aff0"/>
        <w:numPr>
          <w:ilvl w:val="0"/>
          <w:numId w:val="15"/>
        </w:numPr>
        <w:contextualSpacing w:val="0"/>
        <w:rPr>
          <w:lang w:val="el-GR"/>
        </w:rPr>
      </w:pPr>
      <w:r w:rsidRPr="00987ED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DF78FA" w14:textId="21704C8D" w:rsidR="008338F0" w:rsidRPr="00226710" w:rsidRDefault="00226710" w:rsidP="00226710">
      <w:pPr>
        <w:pStyle w:val="11"/>
        <w:spacing w:before="0" w:after="120" w:line="252" w:lineRule="auto"/>
        <w:rPr>
          <w:sz w:val="22"/>
          <w:szCs w:val="22"/>
          <w:lang w:val="el-GR"/>
        </w:rPr>
      </w:pPr>
      <w:bookmarkStart w:id="161" w:name="_Toc119587155"/>
      <w:r>
        <w:rPr>
          <w:sz w:val="22"/>
          <w:szCs w:val="22"/>
          <w:lang w:val="el-GR"/>
        </w:rPr>
        <w:lastRenderedPageBreak/>
        <w:t xml:space="preserve">3. </w:t>
      </w:r>
      <w:r w:rsidR="003355E7" w:rsidRPr="00226710">
        <w:rPr>
          <w:sz w:val="22"/>
          <w:szCs w:val="22"/>
          <w:lang w:val="el-GR"/>
        </w:rPr>
        <w:t>ΔΙΕΝΕΡΓΕΙΑ ΔΙΑΔΙΚΑΣΙΑΣ - ΑΞΙΟΛΟΓΗΣΗ ΠΡΟΣΦΟΡΩΝ</w:t>
      </w:r>
      <w:bookmarkEnd w:id="161"/>
      <w:r w:rsidR="00E1337D" w:rsidRPr="00226710">
        <w:rPr>
          <w:sz w:val="22"/>
          <w:szCs w:val="22"/>
          <w:lang w:val="el-GR"/>
        </w:rPr>
        <w:t xml:space="preserve"> </w:t>
      </w:r>
    </w:p>
    <w:p w14:paraId="2130D867" w14:textId="79EB3324" w:rsidR="008338F0" w:rsidRPr="00155B45" w:rsidRDefault="003355E7" w:rsidP="00D92C7C">
      <w:pPr>
        <w:pStyle w:val="2"/>
        <w:numPr>
          <w:ilvl w:val="1"/>
          <w:numId w:val="72"/>
        </w:numPr>
        <w:spacing w:before="0" w:after="120" w:line="252" w:lineRule="auto"/>
        <w:ind w:left="450" w:hanging="450"/>
        <w:rPr>
          <w:rFonts w:ascii="Tahoma" w:hAnsi="Tahoma" w:cs="Tahoma"/>
          <w:sz w:val="22"/>
          <w:lang w:val="el-GR"/>
        </w:rPr>
      </w:pPr>
      <w:r w:rsidRPr="00155B45">
        <w:rPr>
          <w:rFonts w:ascii="Tahoma" w:hAnsi="Tahoma" w:cs="Tahoma"/>
          <w:sz w:val="22"/>
          <w:lang w:val="el-GR"/>
        </w:rPr>
        <w:tab/>
      </w:r>
      <w:bookmarkStart w:id="162" w:name="_Ref496542534"/>
      <w:bookmarkStart w:id="163" w:name="_Toc43378468"/>
      <w:bookmarkStart w:id="164" w:name="_Toc119587156"/>
      <w:r w:rsidRPr="00155B45">
        <w:rPr>
          <w:rFonts w:ascii="Tahoma" w:hAnsi="Tahoma" w:cs="Tahoma"/>
          <w:sz w:val="22"/>
          <w:lang w:val="el-GR"/>
        </w:rPr>
        <w:t>Αποσφράγιση και αξιολόγηση προσφορών</w:t>
      </w:r>
      <w:bookmarkEnd w:id="162"/>
      <w:bookmarkEnd w:id="163"/>
      <w:bookmarkEnd w:id="164"/>
      <w:r w:rsidRPr="00155B45">
        <w:rPr>
          <w:rFonts w:ascii="Tahoma" w:hAnsi="Tahoma" w:cs="Tahoma"/>
          <w:sz w:val="22"/>
          <w:lang w:val="el-GR"/>
        </w:rPr>
        <w:t xml:space="preserve"> </w:t>
      </w:r>
    </w:p>
    <w:p w14:paraId="69EAA921" w14:textId="63C0DE90" w:rsidR="008338F0" w:rsidRPr="00155B45" w:rsidRDefault="003355E7" w:rsidP="00D92C7C">
      <w:pPr>
        <w:pStyle w:val="4"/>
        <w:numPr>
          <w:ilvl w:val="2"/>
          <w:numId w:val="72"/>
        </w:numPr>
        <w:spacing w:before="0" w:after="120" w:line="252" w:lineRule="auto"/>
        <w:ind w:left="540" w:hanging="450"/>
        <w:rPr>
          <w:rFonts w:ascii="Tahoma" w:hAnsi="Tahoma" w:cs="Tahoma"/>
          <w:szCs w:val="22"/>
          <w:lang w:val="el-GR"/>
        </w:rPr>
      </w:pPr>
      <w:bookmarkStart w:id="165" w:name="_Ref496542486"/>
      <w:bookmarkStart w:id="166" w:name="_Toc43378469"/>
      <w:r w:rsidRPr="00155B45">
        <w:rPr>
          <w:rFonts w:ascii="Tahoma" w:hAnsi="Tahoma" w:cs="Tahoma"/>
          <w:szCs w:val="22"/>
          <w:lang w:val="el-GR"/>
        </w:rPr>
        <w:t>Ηλεκτρονική αποσφράγιση προσφορών</w:t>
      </w:r>
      <w:bookmarkEnd w:id="165"/>
      <w:bookmarkEnd w:id="166"/>
    </w:p>
    <w:p w14:paraId="6A673C4A" w14:textId="77777777" w:rsidR="00B23FCC" w:rsidRPr="00B87DE0"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 xml:space="preserve">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w:t>
      </w:r>
      <w:r w:rsidRPr="00B87DE0">
        <w:rPr>
          <w:rFonts w:cs="Tahoma"/>
          <w:szCs w:val="22"/>
          <w:lang w:val="el-GR"/>
        </w:rPr>
        <w:t>εξής στάδια:</w:t>
      </w:r>
    </w:p>
    <w:p w14:paraId="31CC12EB" w14:textId="70B4CD23" w:rsidR="00AE5A4F" w:rsidRPr="00B87DE0" w:rsidRDefault="004C20AE" w:rsidP="00826B7F">
      <w:pPr>
        <w:pStyle w:val="aff0"/>
        <w:widowControl w:val="0"/>
        <w:numPr>
          <w:ilvl w:val="0"/>
          <w:numId w:val="26"/>
        </w:numPr>
        <w:spacing w:before="0" w:after="60"/>
        <w:textAlignment w:val="baseline"/>
        <w:rPr>
          <w:rFonts w:cs="Tahoma"/>
          <w:kern w:val="1"/>
          <w:szCs w:val="22"/>
          <w:lang w:val="el-GR" w:eastAsia="ar-SA"/>
        </w:rPr>
      </w:pPr>
      <w:r w:rsidRPr="00B87DE0">
        <w:rPr>
          <w:kern w:val="1"/>
          <w:lang w:val="el-GR" w:eastAsia="ar-SA"/>
        </w:rPr>
        <w:t xml:space="preserve">Ηλεκτρονική Αποσφράγιση του (υπό)φακέλου «Δικαιολογητικά Συμμετοχής-Τεχνική Προσφορά», </w:t>
      </w:r>
      <w:r w:rsidRPr="00B87DE0">
        <w:rPr>
          <w:rFonts w:cs="Tahoma"/>
          <w:szCs w:val="22"/>
          <w:lang w:val="el-GR"/>
        </w:rPr>
        <w:t>τέσσερις (4) εργάσιμες ημέρες μετά την καταληκτική ημερομηνία προσφορών</w:t>
      </w:r>
      <w:r w:rsidR="00AE5A4F" w:rsidRPr="00B87DE0">
        <w:rPr>
          <w:rFonts w:cs="Tahoma"/>
          <w:szCs w:val="22"/>
          <w:lang w:val="el-GR"/>
        </w:rPr>
        <w:t xml:space="preserve"> ήτοι </w:t>
      </w:r>
      <w:r w:rsidRPr="00B87DE0">
        <w:rPr>
          <w:rFonts w:cs="Tahoma"/>
          <w:szCs w:val="22"/>
          <w:lang w:val="el-GR"/>
        </w:rPr>
        <w:t xml:space="preserve"> </w:t>
      </w:r>
      <w:r w:rsidR="002D6DF5" w:rsidRPr="002D6DF5">
        <w:rPr>
          <w:rFonts w:cs="Tahoma"/>
          <w:b/>
          <w:bCs/>
          <w:szCs w:val="22"/>
          <w:lang w:val="el-GR"/>
        </w:rPr>
        <w:t>13</w:t>
      </w:r>
      <w:r w:rsidR="00AE5A4F" w:rsidRPr="002D6DF5">
        <w:rPr>
          <w:rFonts w:cs="Tahoma"/>
          <w:b/>
          <w:bCs/>
          <w:szCs w:val="22"/>
          <w:lang w:val="el-GR"/>
        </w:rPr>
        <w:t>-</w:t>
      </w:r>
      <w:r w:rsidR="002D6DF5" w:rsidRPr="002D6DF5">
        <w:rPr>
          <w:rFonts w:cs="Tahoma"/>
          <w:b/>
          <w:bCs/>
          <w:szCs w:val="22"/>
          <w:lang w:val="el-GR"/>
        </w:rPr>
        <w:t>01</w:t>
      </w:r>
      <w:r w:rsidR="00AE5A4F" w:rsidRPr="002D6DF5">
        <w:rPr>
          <w:rFonts w:cs="Tahoma"/>
          <w:b/>
          <w:bCs/>
          <w:szCs w:val="22"/>
          <w:lang w:val="el-GR"/>
        </w:rPr>
        <w:t>-202</w:t>
      </w:r>
      <w:r w:rsidR="002D6DF5" w:rsidRPr="002D6DF5">
        <w:rPr>
          <w:rFonts w:cs="Tahoma"/>
          <w:b/>
          <w:bCs/>
          <w:szCs w:val="22"/>
          <w:lang w:val="el-GR"/>
        </w:rPr>
        <w:t>3</w:t>
      </w:r>
      <w:r w:rsidR="00AE5A4F" w:rsidRPr="002D6DF5">
        <w:rPr>
          <w:rFonts w:cs="Tahoma"/>
          <w:b/>
          <w:bCs/>
          <w:szCs w:val="22"/>
          <w:lang w:val="el-GR"/>
        </w:rPr>
        <w:t xml:space="preserve"> </w:t>
      </w:r>
      <w:r w:rsidR="002D6DF5" w:rsidRPr="002D6DF5">
        <w:rPr>
          <w:rFonts w:cs="Tahoma"/>
          <w:szCs w:val="22"/>
          <w:lang w:val="el-GR"/>
        </w:rPr>
        <w:t>ημέρα</w:t>
      </w:r>
      <w:r w:rsidR="002D6DF5" w:rsidRPr="002D6DF5">
        <w:rPr>
          <w:rFonts w:cs="Tahoma"/>
          <w:b/>
          <w:bCs/>
          <w:szCs w:val="22"/>
          <w:lang w:val="el-GR"/>
        </w:rPr>
        <w:t xml:space="preserve"> Παρασκευή</w:t>
      </w:r>
      <w:r w:rsidR="00AE5A4F" w:rsidRPr="002D6DF5">
        <w:rPr>
          <w:rFonts w:cs="Tahoma"/>
          <w:b/>
          <w:bCs/>
          <w:szCs w:val="22"/>
          <w:lang w:val="el-GR"/>
        </w:rPr>
        <w:t xml:space="preserve"> </w:t>
      </w:r>
      <w:r w:rsidR="00AE5A4F" w:rsidRPr="002D6DF5">
        <w:rPr>
          <w:rFonts w:cs="Tahoma"/>
          <w:szCs w:val="22"/>
          <w:lang w:val="el-GR"/>
        </w:rPr>
        <w:t>και ώρα</w:t>
      </w:r>
      <w:r w:rsidR="00AE5A4F" w:rsidRPr="002D6DF5">
        <w:rPr>
          <w:rFonts w:cs="Tahoma"/>
          <w:b/>
          <w:bCs/>
          <w:szCs w:val="22"/>
          <w:lang w:val="el-GR"/>
        </w:rPr>
        <w:t xml:space="preserve"> </w:t>
      </w:r>
      <w:r w:rsidR="002D6DF5" w:rsidRPr="002D6DF5">
        <w:rPr>
          <w:rFonts w:cs="Tahoma"/>
          <w:b/>
          <w:bCs/>
          <w:szCs w:val="22"/>
          <w:lang w:val="el-GR"/>
        </w:rPr>
        <w:t>1</w:t>
      </w:r>
      <w:r w:rsidR="004D35F6">
        <w:rPr>
          <w:rFonts w:cs="Tahoma"/>
          <w:b/>
          <w:bCs/>
          <w:szCs w:val="22"/>
          <w:lang w:val="el-GR"/>
        </w:rPr>
        <w:t>4</w:t>
      </w:r>
      <w:r w:rsidR="00AE5A4F" w:rsidRPr="002D6DF5">
        <w:rPr>
          <w:rFonts w:cs="Tahoma"/>
          <w:b/>
          <w:bCs/>
          <w:szCs w:val="22"/>
          <w:lang w:val="el-GR"/>
        </w:rPr>
        <w:t>:</w:t>
      </w:r>
      <w:r w:rsidR="002D6DF5" w:rsidRPr="002D6DF5">
        <w:rPr>
          <w:rFonts w:cs="Tahoma"/>
          <w:b/>
          <w:bCs/>
          <w:szCs w:val="22"/>
          <w:lang w:val="el-GR"/>
        </w:rPr>
        <w:t>00</w:t>
      </w:r>
      <w:r w:rsidR="00AE5A4F" w:rsidRPr="00B87DE0">
        <w:rPr>
          <w:rFonts w:cs="Tahoma"/>
          <w:szCs w:val="22"/>
          <w:lang w:val="el-GR"/>
        </w:rPr>
        <w:t xml:space="preserve">.  </w:t>
      </w:r>
    </w:p>
    <w:p w14:paraId="0A27B09A" w14:textId="77777777" w:rsidR="00B23FCC" w:rsidRPr="00B92D62" w:rsidRDefault="00B23FCC" w:rsidP="00855E24">
      <w:pPr>
        <w:widowControl w:val="0"/>
        <w:numPr>
          <w:ilvl w:val="0"/>
          <w:numId w:val="4"/>
        </w:numPr>
        <w:spacing w:before="0" w:line="252" w:lineRule="auto"/>
        <w:textAlignment w:val="baseline"/>
        <w:rPr>
          <w:rFonts w:cs="Tahoma"/>
          <w:szCs w:val="22"/>
          <w:lang w:val="el-GR"/>
        </w:rPr>
      </w:pPr>
      <w:r w:rsidRPr="00B87DE0">
        <w:rPr>
          <w:rFonts w:cs="Tahoma"/>
          <w:szCs w:val="22"/>
          <w:lang w:val="el-GR"/>
        </w:rPr>
        <w:t>Ηλεκτρονική Αποσφράγιση του</w:t>
      </w:r>
      <w:r w:rsidRPr="00B92D62">
        <w:rPr>
          <w:rFonts w:cs="Tahoma"/>
          <w:szCs w:val="22"/>
          <w:lang w:val="el-GR"/>
        </w:rPr>
        <w:t xml:space="preserve"> (υπό)φακέλου «Οικονομική Προσφορά», κατά την ημερομηνία και ώρα που θα ορίσει η </w:t>
      </w:r>
      <w:r w:rsidR="004C20AE" w:rsidRPr="00B92D62">
        <w:rPr>
          <w:rFonts w:cs="Tahoma"/>
          <w:szCs w:val="22"/>
          <w:lang w:val="el-GR"/>
        </w:rPr>
        <w:t>Α</w:t>
      </w:r>
      <w:r w:rsidRPr="00B92D62">
        <w:rPr>
          <w:rFonts w:cs="Tahoma"/>
          <w:szCs w:val="22"/>
          <w:lang w:val="el-GR"/>
        </w:rPr>
        <w:t xml:space="preserve">ναθέτουσα </w:t>
      </w:r>
      <w:r w:rsidR="004C20AE" w:rsidRPr="00B92D62">
        <w:rPr>
          <w:rFonts w:cs="Tahoma"/>
          <w:szCs w:val="22"/>
          <w:lang w:val="el-GR"/>
        </w:rPr>
        <w:t>Α</w:t>
      </w:r>
      <w:r w:rsidRPr="00B92D62">
        <w:rPr>
          <w:rFonts w:cs="Tahoma"/>
          <w:szCs w:val="22"/>
          <w:lang w:val="el-GR"/>
        </w:rPr>
        <w:t>ρχή</w:t>
      </w:r>
      <w:r w:rsidR="00C85BDB" w:rsidRPr="00B92D62">
        <w:rPr>
          <w:rFonts w:cs="Tahoma"/>
          <w:szCs w:val="22"/>
          <w:lang w:val="el-GR"/>
        </w:rPr>
        <w:t>.</w:t>
      </w:r>
    </w:p>
    <w:p w14:paraId="2FAEBEC4" w14:textId="77777777" w:rsidR="004C20AE" w:rsidRPr="00987ED0" w:rsidRDefault="004C20AE" w:rsidP="00987ED0">
      <w:pPr>
        <w:spacing w:after="60"/>
        <w:ind w:left="360"/>
        <w:textAlignment w:val="baseline"/>
        <w:rPr>
          <w:kern w:val="1"/>
          <w:lang w:val="el-GR" w:eastAsia="ar-SA"/>
        </w:rPr>
      </w:pPr>
      <w:r w:rsidRPr="00987ED0">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DD92F3B" w14:textId="77777777" w:rsidR="004C20AE" w:rsidRPr="004C20AE" w:rsidRDefault="004C20AE" w:rsidP="00987ED0">
      <w:pPr>
        <w:pStyle w:val="aff0"/>
        <w:spacing w:after="60"/>
        <w:textAlignment w:val="baseline"/>
        <w:rPr>
          <w:kern w:val="1"/>
          <w:lang w:val="el-GR" w:eastAsia="ar-SA"/>
        </w:rPr>
      </w:pPr>
    </w:p>
    <w:p w14:paraId="6FF5D5F4" w14:textId="77777777" w:rsidR="008338F0" w:rsidRPr="00155B45" w:rsidRDefault="003355E7" w:rsidP="00964361">
      <w:pPr>
        <w:pStyle w:val="4"/>
        <w:numPr>
          <w:ilvl w:val="2"/>
          <w:numId w:val="72"/>
        </w:numPr>
        <w:spacing w:before="0" w:after="120" w:line="252" w:lineRule="auto"/>
        <w:ind w:left="810"/>
        <w:rPr>
          <w:rFonts w:ascii="Tahoma" w:hAnsi="Tahoma" w:cs="Tahoma"/>
          <w:szCs w:val="22"/>
          <w:lang w:val="el-GR"/>
        </w:rPr>
      </w:pPr>
      <w:bookmarkStart w:id="167" w:name="_Ref40981105"/>
      <w:bookmarkStart w:id="168" w:name="_Ref40981122"/>
      <w:bookmarkStart w:id="169" w:name="_Ref40981155"/>
      <w:bookmarkStart w:id="170" w:name="_Toc43378470"/>
      <w:r w:rsidRPr="00155B45">
        <w:rPr>
          <w:rFonts w:ascii="Tahoma" w:hAnsi="Tahoma" w:cs="Tahoma"/>
          <w:szCs w:val="22"/>
          <w:lang w:val="el-GR"/>
        </w:rPr>
        <w:t>Αξιολόγηση προσφορών</w:t>
      </w:r>
      <w:bookmarkEnd w:id="167"/>
      <w:bookmarkEnd w:id="168"/>
      <w:bookmarkEnd w:id="169"/>
      <w:bookmarkEnd w:id="170"/>
    </w:p>
    <w:p w14:paraId="451DE495" w14:textId="77777777"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627090"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1E8514B7"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w:t>
      </w:r>
      <w:r w:rsidRPr="00911940">
        <w:rPr>
          <w:kern w:val="1"/>
          <w:lang w:val="el-GR"/>
        </w:rPr>
        <w:lastRenderedPageBreak/>
        <w:t xml:space="preserve">Επιτροπή Διαγωνισμού συντάσσει πρακτικό στο οποίο εισηγείται την απόρριψη της προσφοράς ως απαράδεκτης. </w:t>
      </w:r>
    </w:p>
    <w:p w14:paraId="72786022" w14:textId="77777777"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F0CE646" w14:textId="77777777" w:rsidR="00347736" w:rsidRPr="00911940" w:rsidRDefault="00347736" w:rsidP="00347736">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911940" w:rsidRDefault="00347736" w:rsidP="00347736">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75C7CEA" w14:textId="77777777" w:rsidR="00347736" w:rsidRDefault="00347736" w:rsidP="00347736">
      <w:pPr>
        <w:textAlignment w:val="baseline"/>
        <w:rPr>
          <w:kern w:val="1"/>
          <w:lang w:val="el-GR"/>
        </w:rPr>
      </w:pPr>
      <w:r w:rsidRPr="00911940">
        <w:rPr>
          <w:kern w:val="1"/>
          <w:lang w:val="el-GR"/>
        </w:rPr>
        <w:t xml:space="preserve">β) </w:t>
      </w:r>
      <w:r w:rsidR="004E540A" w:rsidRPr="00754F62">
        <w:rPr>
          <w:kern w:val="1"/>
          <w:lang w:val="el-GR"/>
        </w:rPr>
        <w:t>Μετά την έκδοση της ανωτέρω απόφασης</w:t>
      </w:r>
      <w:r w:rsidRPr="00911940">
        <w:rPr>
          <w:kern w:val="1"/>
          <w:lang w:val="el-GR"/>
        </w:rPr>
        <w:t xml:space="preserve">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1230FEF1" w14:textId="77777777" w:rsidR="00347736" w:rsidRPr="00BD65F6" w:rsidRDefault="00347736" w:rsidP="00347736">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CB12689" w14:textId="77777777" w:rsidR="00347736" w:rsidRPr="00345415" w:rsidRDefault="00347736" w:rsidP="00347736">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3203E72" w14:textId="77777777" w:rsidR="00347736" w:rsidRPr="00B87DE0" w:rsidRDefault="00347736" w:rsidP="00347736">
      <w:pPr>
        <w:textAlignment w:val="baseline"/>
        <w:rPr>
          <w:kern w:val="1"/>
          <w:lang w:val="el-GR"/>
        </w:rPr>
      </w:pPr>
      <w:r>
        <w:rPr>
          <w:kern w:val="1"/>
          <w:lang w:val="el-GR"/>
        </w:rPr>
        <w:t xml:space="preserve">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w:t>
      </w:r>
      <w:r w:rsidRPr="00B87DE0">
        <w:rPr>
          <w:kern w:val="1"/>
          <w:lang w:val="el-GR"/>
        </w:rPr>
        <w:t>που δεν έχουν απορριφθεί σύμφωνα με τα ανωτέρω.</w:t>
      </w:r>
    </w:p>
    <w:p w14:paraId="32585F51" w14:textId="1050EC68" w:rsidR="004E1055" w:rsidRDefault="00347736" w:rsidP="00347736">
      <w:pPr>
        <w:suppressAutoHyphens w:val="0"/>
        <w:autoSpaceDE w:val="0"/>
        <w:autoSpaceDN w:val="0"/>
        <w:adjustRightInd w:val="0"/>
        <w:spacing w:after="0"/>
        <w:rPr>
          <w:rFonts w:cs="Tahoma"/>
          <w:kern w:val="1"/>
          <w:szCs w:val="22"/>
          <w:lang w:val="el-GR"/>
        </w:rPr>
      </w:pPr>
      <w:r w:rsidRPr="00B87DE0">
        <w:rPr>
          <w:kern w:val="1"/>
          <w:lang w:val="el-GR"/>
        </w:rPr>
        <w:t xml:space="preserve">δ) Η Επιτροπή Διαγωνισμού </w:t>
      </w:r>
      <w:r w:rsidR="00385B31" w:rsidRPr="00B87DE0">
        <w:rPr>
          <w:rFonts w:cs="Tahoma"/>
          <w:kern w:val="1"/>
          <w:szCs w:val="22"/>
          <w:lang w:val="el-GR"/>
        </w:rPr>
        <w:t xml:space="preserve">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συμμορφούται με το Υπόδειγμα της Οικονομικής Προσφοράς της παρούσας με σταθερή τιμή. 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w:t>
      </w:r>
      <w:r w:rsidR="00385B31" w:rsidRPr="00B87DE0">
        <w:rPr>
          <w:rFonts w:cs="Tahoma"/>
          <w:b/>
          <w:kern w:val="1"/>
          <w:szCs w:val="22"/>
          <w:lang w:val="el-GR"/>
        </w:rPr>
        <w:t>«Επικοινωνίας»,</w:t>
      </w:r>
      <w:r w:rsidR="00385B31" w:rsidRPr="00B87DE0">
        <w:rPr>
          <w:rFonts w:cs="Tahoma"/>
          <w:kern w:val="1"/>
          <w:szCs w:val="22"/>
          <w:lang w:val="el-GR"/>
        </w:rPr>
        <w:t xml:space="preserve"> στην αναθέτουσα αρχή προς έγκριση.</w:t>
      </w:r>
    </w:p>
    <w:p w14:paraId="0D401998" w14:textId="77777777" w:rsidR="004E1055" w:rsidRPr="00B87DE0" w:rsidRDefault="004E1055" w:rsidP="00347736">
      <w:pPr>
        <w:suppressAutoHyphens w:val="0"/>
        <w:autoSpaceDE w:val="0"/>
        <w:autoSpaceDN w:val="0"/>
        <w:adjustRightInd w:val="0"/>
        <w:spacing w:after="0"/>
        <w:rPr>
          <w:kern w:val="1"/>
          <w:lang w:val="el-GR"/>
        </w:rPr>
      </w:pPr>
    </w:p>
    <w:p w14:paraId="5DE92C8E" w14:textId="7A009AA7" w:rsidR="004E1055" w:rsidRPr="00B756BC" w:rsidRDefault="00385B31" w:rsidP="00385B31">
      <w:pPr>
        <w:textAlignment w:val="baseline"/>
        <w:rPr>
          <w:rFonts w:cs="Tahoma"/>
          <w:kern w:val="1"/>
          <w:szCs w:val="22"/>
          <w:lang w:val="el-GR"/>
        </w:rPr>
      </w:pPr>
      <w:r w:rsidRPr="00B87DE0">
        <w:rPr>
          <w:rFonts w:cs="Tahoma"/>
          <w:kern w:val="1"/>
          <w:szCs w:val="22"/>
          <w:lang w:val="el-GR"/>
        </w:rPr>
        <w:lastRenderedPageBreak/>
        <w:t xml:space="preserve">Στην περίπτωση </w:t>
      </w:r>
      <w:r w:rsidRPr="00B87DE0">
        <w:rPr>
          <w:rFonts w:cs="Tahoma"/>
          <w:b/>
          <w:kern w:val="1"/>
          <w:szCs w:val="22"/>
          <w:lang w:val="el-GR"/>
        </w:rPr>
        <w:t>ισοδύναμων προσφορών (ίδια βαθμολογία, στο δεύτερο δεκαδικό ψηφίο)</w:t>
      </w:r>
      <w:r w:rsidRPr="00B87DE0">
        <w:rPr>
          <w:rFonts w:cs="Tahoma"/>
          <w:kern w:val="1"/>
          <w:szCs w:val="22"/>
          <w:lang w:val="el-GR"/>
        </w:rPr>
        <w:t xml:space="preserve"> η αναθέτουσα αρχή επιλέγει τον ανάδοχο </w:t>
      </w:r>
      <w:r w:rsidRPr="00B87DE0">
        <w:rPr>
          <w:rFonts w:cs="Tahoma"/>
          <w:b/>
          <w:kern w:val="1"/>
          <w:szCs w:val="22"/>
          <w:lang w:val="el-GR"/>
        </w:rPr>
        <w:t>με κλήρωση</w:t>
      </w:r>
      <w:r w:rsidRPr="00B87DE0">
        <w:rPr>
          <w:rFonts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w:t>
      </w:r>
      <w:r w:rsidRPr="00B756BC">
        <w:rPr>
          <w:rFonts w:cs="Tahoma"/>
          <w:kern w:val="1"/>
          <w:szCs w:val="22"/>
          <w:lang w:val="el-GR"/>
        </w:rPr>
        <w:t xml:space="preserve"> </w:t>
      </w:r>
    </w:p>
    <w:p w14:paraId="52DF2F45" w14:textId="77777777" w:rsidR="00347736" w:rsidRDefault="00347736" w:rsidP="00347736">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7254FF8" w14:textId="1AB796A8" w:rsidR="00347736" w:rsidRDefault="00D46958" w:rsidP="00347736">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00387CD2" w:rsidRPr="004F5118">
        <w:rPr>
          <w:color w:val="000000"/>
          <w:shd w:val="clear" w:color="auto" w:fill="FFFFFF"/>
          <w:lang w:val="el-GR"/>
        </w:rPr>
        <w:t xml:space="preserve">της </w:t>
      </w:r>
      <w:r w:rsidR="00387CD2" w:rsidRPr="00603221">
        <w:rPr>
          <w:lang w:val="el-GR"/>
        </w:rPr>
        <w:t>Ενιαίας Αρχής Δημοσίων Συμβάσεων</w:t>
      </w:r>
      <w:r w:rsidR="00387CD2">
        <w:rPr>
          <w:lang w:val="el-GR"/>
        </w:rPr>
        <w:t xml:space="preserve"> (</w:t>
      </w:r>
      <w:r w:rsidR="00387CD2" w:rsidRPr="006B704A">
        <w:rPr>
          <w:lang w:val="el-GR"/>
        </w:rPr>
        <w:t>Ε.Α.ΔΗ.ΣΥ.)</w:t>
      </w:r>
      <w:r w:rsidR="00387CD2">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r>
        <w:rPr>
          <w:rStyle w:val="ac"/>
          <w:color w:val="000000"/>
          <w:shd w:val="clear" w:color="auto" w:fill="FFFFFF"/>
          <w:lang w:val="el-GR"/>
        </w:rPr>
        <w:footnoteReference w:id="10"/>
      </w:r>
      <w:r w:rsidRPr="004F5118">
        <w:rPr>
          <w:color w:val="000000"/>
          <w:shd w:val="clear" w:color="auto" w:fill="FFFFFF"/>
          <w:lang w:val="el-GR"/>
        </w:rPr>
        <w:t>.</w:t>
      </w:r>
    </w:p>
    <w:p w14:paraId="4D79B822" w14:textId="229754BF" w:rsidR="00387CD2" w:rsidRDefault="00387CD2">
      <w:pPr>
        <w:suppressAutoHyphens w:val="0"/>
        <w:spacing w:before="0" w:after="0"/>
        <w:jc w:val="left"/>
        <w:rPr>
          <w:kern w:val="1"/>
          <w:lang w:val="el-GR" w:eastAsia="el-GR"/>
        </w:rPr>
      </w:pPr>
      <w:r>
        <w:rPr>
          <w:kern w:val="1"/>
          <w:lang w:val="el-GR" w:eastAsia="el-GR"/>
        </w:rPr>
        <w:br w:type="page"/>
      </w:r>
    </w:p>
    <w:p w14:paraId="229AD764" w14:textId="77777777" w:rsidR="00D46958" w:rsidRPr="00BD65F6" w:rsidRDefault="00D46958" w:rsidP="00347736">
      <w:pPr>
        <w:textAlignment w:val="baseline"/>
        <w:rPr>
          <w:kern w:val="1"/>
          <w:lang w:val="el-GR" w:eastAsia="el-GR"/>
        </w:rPr>
      </w:pPr>
    </w:p>
    <w:p w14:paraId="5199BE6D" w14:textId="1C6BEEB6" w:rsidR="008338F0" w:rsidRPr="00155B45" w:rsidRDefault="003355E7" w:rsidP="00CC01CF">
      <w:pPr>
        <w:pStyle w:val="2"/>
        <w:numPr>
          <w:ilvl w:val="1"/>
          <w:numId w:val="72"/>
        </w:numPr>
        <w:spacing w:before="0" w:after="120" w:line="252" w:lineRule="auto"/>
        <w:ind w:left="630" w:hanging="630"/>
        <w:rPr>
          <w:rFonts w:ascii="Tahoma" w:hAnsi="Tahoma" w:cs="Tahoma"/>
          <w:sz w:val="22"/>
          <w:lang w:val="el-GR"/>
        </w:rPr>
      </w:pPr>
      <w:bookmarkStart w:id="171" w:name="__RefHeading___Toc491950129"/>
      <w:bookmarkEnd w:id="171"/>
      <w:r w:rsidRPr="00155B45">
        <w:rPr>
          <w:rFonts w:ascii="Tahoma" w:hAnsi="Tahoma" w:cs="Tahoma"/>
          <w:sz w:val="22"/>
          <w:lang w:val="el-GR"/>
        </w:rPr>
        <w:tab/>
      </w:r>
      <w:bookmarkStart w:id="172" w:name="_Ref496542592"/>
      <w:bookmarkStart w:id="173" w:name="_Toc43378471"/>
      <w:bookmarkStart w:id="174" w:name="_Toc119587157"/>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172"/>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173"/>
      <w:bookmarkEnd w:id="174"/>
      <w:r w:rsidR="00BB3801" w:rsidRPr="00155B45">
        <w:rPr>
          <w:rFonts w:ascii="Tahoma" w:hAnsi="Tahoma" w:cs="Tahoma"/>
          <w:sz w:val="22"/>
          <w:lang w:val="el-GR"/>
        </w:rPr>
        <w:t xml:space="preserve"> </w:t>
      </w:r>
    </w:p>
    <w:p w14:paraId="122B3FC8" w14:textId="77777777" w:rsidR="00347736" w:rsidRDefault="00347736" w:rsidP="00155B45">
      <w:pPr>
        <w:spacing w:before="0" w:line="252" w:lineRule="auto"/>
        <w:rPr>
          <w:rFonts w:cs="Tahoma"/>
          <w:szCs w:val="22"/>
          <w:lang w:val="el-GR"/>
        </w:rPr>
      </w:pPr>
    </w:p>
    <w:p w14:paraId="203A8984"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CE73AA" w:rsidRDefault="00347736" w:rsidP="00347736">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53802C6"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0CF180F" w14:textId="77777777" w:rsidR="00347736" w:rsidRPr="00CE73AA" w:rsidRDefault="00347736" w:rsidP="00347736">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3DACA47" w14:textId="77777777" w:rsidR="00347736" w:rsidRPr="00CE73AA" w:rsidRDefault="00347736" w:rsidP="00347736">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w:t>
      </w:r>
      <w:r w:rsidRPr="00CE73AA">
        <w:rPr>
          <w:lang w:val="el-GR" w:eastAsia="ar-SA"/>
        </w:rPr>
        <w:lastRenderedPageBreak/>
        <w:t>διάταξης του πρώτου εδαφίου της παρ. 5 του άρθρου 79  του ν. 4412/2016, τηρουμένων των αρχών της ίσης μεταχείρισης και της διαφάνειας.</w:t>
      </w:r>
    </w:p>
    <w:p w14:paraId="6B8EE3AD" w14:textId="0DD20E6F" w:rsidR="00347736" w:rsidRPr="00CE73AA" w:rsidRDefault="00347736" w:rsidP="00347736">
      <w:pPr>
        <w:rPr>
          <w:lang w:val="el-GR" w:eastAsia="ar-SA"/>
        </w:rPr>
      </w:pPr>
      <w:r w:rsidRPr="00CE73AA">
        <w:rPr>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w:t>
      </w:r>
      <w:r w:rsidR="00F70922">
        <w:rPr>
          <w:rFonts w:cs="Tahoma"/>
          <w:szCs w:val="22"/>
          <w:lang w:val="el-GR"/>
        </w:rPr>
        <w:t xml:space="preserve">η </w:t>
      </w:r>
      <w:r w:rsidR="00F70922" w:rsidRPr="00F70922">
        <w:rPr>
          <w:rFonts w:cs="Tahoma"/>
          <w:szCs w:val="22"/>
          <w:lang w:val="el-GR"/>
        </w:rPr>
        <w:t>πλέον συμφέρουσα προσφορά αποκλειστικά και μόνο βάσει ποιοτικών κριτηρίων (σταθερή τιμή), Ν. 4412/2016, Άρθρο 86, Παράγραφος 7</w:t>
      </w:r>
      <w:r w:rsidRPr="00CE73AA">
        <w:rPr>
          <w:lang w:val="el-GR" w:eastAsia="ar-SA"/>
        </w:rPr>
        <w:t>, εάν:</w:t>
      </w:r>
    </w:p>
    <w:p w14:paraId="63C1548A"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CE73AA" w:rsidRDefault="00347736" w:rsidP="00347736">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CE73AA" w:rsidRDefault="00347736" w:rsidP="00347736">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48A12EE"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BF9FD8B" w14:textId="687313BB" w:rsidR="00347736" w:rsidRPr="00CE73AA" w:rsidRDefault="00347736" w:rsidP="00347736">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w:t>
      </w:r>
      <w:r w:rsidRPr="00911940">
        <w:rPr>
          <w:lang w:val="el-GR" w:eastAsia="ar-SA"/>
        </w:rPr>
        <w:lastRenderedPageBreak/>
        <w:t xml:space="preserve">ως εξής: </w:t>
      </w:r>
      <w:r>
        <w:rPr>
          <w:lang w:val="el-GR" w:eastAsia="ar-SA"/>
        </w:rPr>
        <w:t xml:space="preserve">εκατόν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11"/>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12"/>
      </w:r>
      <w:r w:rsidRPr="00911940">
        <w:rPr>
          <w:lang w:val="el-GR" w:eastAsia="ar-SA"/>
        </w:rPr>
        <w:t xml:space="preserve"> στην περίπτωση μικρότερης ποσότητας.</w:t>
      </w:r>
    </w:p>
    <w:p w14:paraId="20809265" w14:textId="77777777" w:rsidR="00347736" w:rsidRPr="00DC4540" w:rsidRDefault="00347736" w:rsidP="00347736">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7F7CE64F" w14:textId="3217B734" w:rsidR="00D46958" w:rsidRPr="00841073" w:rsidRDefault="00D46958" w:rsidP="00D46958">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8979A6">
        <w:rPr>
          <w:color w:val="000000"/>
          <w:shd w:val="clear" w:color="auto" w:fill="FFFFFF"/>
          <w:lang w:val="el-GR"/>
        </w:rPr>
        <w:t xml:space="preserve"> </w:t>
      </w:r>
      <w:r w:rsidR="008979A6" w:rsidRPr="005C13A7">
        <w:rPr>
          <w:color w:val="000000"/>
          <w:shd w:val="clear" w:color="auto" w:fill="FFFFFF"/>
          <w:lang w:val="el-GR"/>
        </w:rPr>
        <w:t xml:space="preserve">της </w:t>
      </w:r>
      <w:r w:rsidR="008979A6" w:rsidRPr="006B704A">
        <w:rPr>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Style w:val="ac"/>
          <w:rFonts w:ascii="Calibri" w:eastAsiaTheme="minorHAnsi" w:hAnsi="Calibri"/>
          <w:color w:val="000000"/>
          <w:shd w:val="clear" w:color="auto" w:fill="FFFFFF"/>
          <w:lang w:val="el-GR" w:eastAsia="en-US"/>
        </w:rPr>
        <w:footnoteReference w:id="13"/>
      </w:r>
      <w:r w:rsidRPr="00841073">
        <w:rPr>
          <w:rFonts w:ascii="Calibri" w:eastAsiaTheme="minorHAnsi" w:hAnsi="Calibri"/>
          <w:color w:val="000000"/>
          <w:shd w:val="clear" w:color="auto" w:fill="FFFFFF"/>
          <w:lang w:val="el-GR" w:eastAsia="en-US"/>
        </w:rPr>
        <w:t>.</w:t>
      </w:r>
    </w:p>
    <w:p w14:paraId="759C58AF" w14:textId="77777777" w:rsidR="00DB7554" w:rsidRPr="00155B45" w:rsidRDefault="00DB7554" w:rsidP="00155B45">
      <w:pPr>
        <w:spacing w:before="0" w:line="252" w:lineRule="auto"/>
        <w:rPr>
          <w:rFonts w:cs="Tahoma"/>
          <w:szCs w:val="22"/>
          <w:lang w:val="el-GR"/>
        </w:rPr>
      </w:pPr>
    </w:p>
    <w:p w14:paraId="0A0338AC" w14:textId="41CA8A3E" w:rsidR="008338F0" w:rsidRPr="00155B45" w:rsidRDefault="003355E7" w:rsidP="00C166BC">
      <w:pPr>
        <w:pStyle w:val="2"/>
        <w:numPr>
          <w:ilvl w:val="1"/>
          <w:numId w:val="72"/>
        </w:numPr>
        <w:spacing w:before="0" w:after="120" w:line="252" w:lineRule="auto"/>
        <w:ind w:left="810" w:hanging="810"/>
        <w:rPr>
          <w:rFonts w:ascii="Tahoma" w:hAnsi="Tahoma" w:cs="Tahoma"/>
          <w:sz w:val="22"/>
          <w:lang w:val="el-GR"/>
        </w:rPr>
      </w:pPr>
      <w:r w:rsidRPr="00155B45">
        <w:rPr>
          <w:rFonts w:ascii="Tahoma" w:hAnsi="Tahoma" w:cs="Tahoma"/>
          <w:sz w:val="22"/>
          <w:lang w:val="el-GR"/>
        </w:rPr>
        <w:tab/>
      </w:r>
      <w:bookmarkStart w:id="175" w:name="_Toc43378472"/>
      <w:bookmarkStart w:id="176" w:name="_Toc119587158"/>
      <w:r w:rsidRPr="00155B45">
        <w:rPr>
          <w:rFonts w:ascii="Tahoma" w:hAnsi="Tahoma" w:cs="Tahoma"/>
          <w:sz w:val="22"/>
          <w:lang w:val="el-GR"/>
        </w:rPr>
        <w:t>Κατακύρωση - σύναψη σύμβασης</w:t>
      </w:r>
      <w:bookmarkEnd w:id="175"/>
      <w:bookmarkEnd w:id="176"/>
      <w:r w:rsidRPr="00155B45">
        <w:rPr>
          <w:rFonts w:ascii="Tahoma" w:hAnsi="Tahoma" w:cs="Tahoma"/>
          <w:sz w:val="22"/>
          <w:lang w:val="el-GR"/>
        </w:rPr>
        <w:t xml:space="preserve"> </w:t>
      </w:r>
    </w:p>
    <w:p w14:paraId="38A1E524" w14:textId="05CE423E" w:rsidR="00643EB4" w:rsidRPr="00CE73AA" w:rsidRDefault="00CD59B5" w:rsidP="00643EB4">
      <w:pPr>
        <w:rPr>
          <w:lang w:val="el-GR" w:eastAsia="ar-SA"/>
        </w:rPr>
      </w:pPr>
      <w:r>
        <w:rPr>
          <w:lang w:val="el-GR" w:eastAsia="ar-SA"/>
        </w:rPr>
        <w:t xml:space="preserve">3.3.1 </w:t>
      </w:r>
      <w:r w:rsidR="00643EB4" w:rsidRPr="00CE73AA">
        <w:rPr>
          <w:lang w:val="el-GR" w:eastAsia="ar-SA"/>
        </w:rPr>
        <w:t xml:space="preserve">Τα αποτελέσματα του ελέγχου των παραπάνω δικαιολογητικών </w:t>
      </w:r>
      <w:r w:rsidR="00643EB4" w:rsidRPr="00EB0F65">
        <w:rPr>
          <w:lang w:val="el-GR" w:eastAsia="ar-SA"/>
        </w:rPr>
        <w:t xml:space="preserve">κατακύρωσης </w:t>
      </w:r>
      <w:r w:rsidR="00643EB4" w:rsidRPr="00CE73AA">
        <w:rPr>
          <w:lang w:val="el-GR" w:eastAsia="ar-SA"/>
        </w:rPr>
        <w:t xml:space="preserve">και της εισήγησης της Επιτροπής </w:t>
      </w:r>
      <w:r w:rsidR="00643EB4">
        <w:rPr>
          <w:lang w:val="el-GR" w:eastAsia="ar-SA"/>
        </w:rPr>
        <w:t xml:space="preserve">Διαγωνισμού </w:t>
      </w:r>
      <w:r w:rsidR="00643EB4"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643EB4">
        <w:rPr>
          <w:lang w:val="el-GR" w:eastAsia="ar-SA"/>
        </w:rPr>
        <w:t xml:space="preserve"> και ανάδειξης προσωρινού αναδόχου</w:t>
      </w:r>
      <w:r w:rsidR="00643EB4" w:rsidRPr="00CE73AA">
        <w:rPr>
          <w:lang w:val="el-GR" w:eastAsia="ar-SA"/>
        </w:rPr>
        <w:t>, σε συνέχεια της αξιολόγησης των οικονομικών προσφορών τους.</w:t>
      </w:r>
    </w:p>
    <w:p w14:paraId="35E07AEF"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D8E907" w14:textId="7291683C"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w:t>
      </w:r>
      <w:r w:rsidR="00CD59B5" w:rsidRPr="00CE73AA">
        <w:rPr>
          <w:lang w:val="el-GR" w:eastAsia="ar-SA"/>
        </w:rPr>
        <w:t xml:space="preserve">της </w:t>
      </w:r>
      <w:r w:rsidR="00CD59B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CE73AA" w:rsidRDefault="00CD59B5" w:rsidP="00643EB4">
      <w:pPr>
        <w:rPr>
          <w:lang w:val="el-GR" w:eastAsia="ar-SA"/>
        </w:rPr>
      </w:pPr>
      <w:r>
        <w:rPr>
          <w:lang w:val="el-GR" w:eastAsia="ar-SA"/>
        </w:rPr>
        <w:t xml:space="preserve">3.3.2 </w:t>
      </w:r>
      <w:r w:rsidR="00643EB4" w:rsidRPr="00CE73AA">
        <w:rPr>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lastRenderedPageBreak/>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6B704A">
        <w:rPr>
          <w:lang w:val="el-GR"/>
        </w:rPr>
        <w:t>Ε.Α.ΔΗ.ΣΥ.</w:t>
      </w:r>
      <w:r w:rsidRPr="00CE73AA">
        <w:rPr>
          <w:lang w:val="el-GR" w:eastAsia="ar-SA"/>
        </w:rPr>
        <w:t xml:space="preserve"> και σε περίπτωση άσκησης αίτησης αναστολής κατά της απόφασης </w:t>
      </w:r>
      <w:r w:rsidR="00CD59B5" w:rsidRPr="00CE73AA">
        <w:rPr>
          <w:lang w:val="el-GR" w:eastAsia="ar-SA"/>
        </w:rPr>
        <w:t xml:space="preserve">της </w:t>
      </w:r>
      <w:r w:rsidR="00CD59B5"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hyperlink r:id="rId24" w:anchor="art372_4" w:history="1">
        <w:r w:rsidRPr="00C11E79">
          <w:rPr>
            <w:lang w:val="el-GR" w:eastAsia="ar-SA"/>
          </w:rPr>
          <w:t xml:space="preserve"> 4 του άρθρου 372</w:t>
        </w:r>
      </w:hyperlink>
      <w:r w:rsidRPr="00CE73AA">
        <w:rPr>
          <w:lang w:val="el-GR" w:eastAsia="ar-SA"/>
        </w:rPr>
        <w:t xml:space="preserve"> του ν. 4412/2016,</w:t>
      </w:r>
    </w:p>
    <w:p w14:paraId="3A632C61" w14:textId="77777777" w:rsidR="00643EB4" w:rsidRPr="00CE73AA" w:rsidRDefault="00643EB4" w:rsidP="00643EB4">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2F15F20" w14:textId="77777777" w:rsidR="00E536F5" w:rsidRPr="00155B45" w:rsidRDefault="00E536F5" w:rsidP="00155B45">
      <w:pPr>
        <w:spacing w:before="0" w:line="252" w:lineRule="auto"/>
        <w:rPr>
          <w:rFonts w:cs="Tahoma"/>
          <w:szCs w:val="22"/>
          <w:lang w:val="el-GR"/>
        </w:rPr>
      </w:pPr>
    </w:p>
    <w:p w14:paraId="643E9CDF" w14:textId="4075621B" w:rsidR="00643EB4" w:rsidRPr="00CC243E" w:rsidRDefault="00E536F5" w:rsidP="008563A6">
      <w:pPr>
        <w:pStyle w:val="2"/>
        <w:numPr>
          <w:ilvl w:val="1"/>
          <w:numId w:val="72"/>
        </w:numPr>
        <w:spacing w:before="0" w:after="120" w:line="252" w:lineRule="auto"/>
        <w:ind w:hanging="1680"/>
        <w:rPr>
          <w:rFonts w:ascii="Tahoma" w:hAnsi="Tahoma" w:cs="Tahoma"/>
          <w:sz w:val="22"/>
          <w:lang w:val="el-GR"/>
        </w:rPr>
      </w:pPr>
      <w:r w:rsidRPr="00155B45" w:rsidDel="00E536F5">
        <w:rPr>
          <w:rFonts w:ascii="Tahoma" w:hAnsi="Tahoma" w:cs="Tahoma"/>
          <w:sz w:val="22"/>
          <w:lang w:val="el-GR"/>
        </w:rPr>
        <w:t xml:space="preserve"> </w:t>
      </w:r>
      <w:bookmarkStart w:id="177" w:name="_Ref496542648"/>
      <w:bookmarkStart w:id="178" w:name="_Ref496542669"/>
      <w:bookmarkStart w:id="179" w:name="_Toc43378473"/>
      <w:bookmarkStart w:id="180" w:name="_Toc119587159"/>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177"/>
      <w:bookmarkEnd w:id="178"/>
      <w:bookmarkEnd w:id="179"/>
      <w:bookmarkEnd w:id="180"/>
      <w:r w:rsidR="003355E7" w:rsidRPr="00155B45">
        <w:rPr>
          <w:rFonts w:ascii="Tahoma" w:hAnsi="Tahoma" w:cs="Tahoma"/>
          <w:sz w:val="22"/>
          <w:lang w:val="el-GR"/>
        </w:rPr>
        <w:t xml:space="preserve"> </w:t>
      </w:r>
    </w:p>
    <w:p w14:paraId="5114F5DF" w14:textId="1976A9FF" w:rsidR="006B74DC" w:rsidRPr="00020B6A" w:rsidRDefault="006B74DC" w:rsidP="006B74DC">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020B6A">
        <w:rPr>
          <w:color w:val="000000"/>
          <w:lang w:val="el-GR"/>
        </w:rPr>
        <w:t xml:space="preserve">στην </w:t>
      </w:r>
      <w:r w:rsidR="00CD59B5" w:rsidRPr="00603221">
        <w:rPr>
          <w:lang w:val="el-GR"/>
        </w:rPr>
        <w:t>Ενιαία Αρχή Δημοσίων Συμβάσεων</w:t>
      </w:r>
      <w:r w:rsidR="00CD59B5">
        <w:rPr>
          <w:lang w:val="el-GR"/>
        </w:rPr>
        <w:t xml:space="preserve"> (</w:t>
      </w:r>
      <w:r w:rsidR="00CD59B5" w:rsidRPr="006B704A">
        <w:rPr>
          <w:lang w:val="el-GR"/>
        </w:rPr>
        <w:t>Ε.Α.ΔΗ.ΣΥ.</w:t>
      </w:r>
      <w:r w:rsidR="00CD59B5">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D12FA1" w:rsidRDefault="006B74DC" w:rsidP="006B74D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4F8E898E" w14:textId="77777777" w:rsidR="006B74DC" w:rsidRDefault="006B74DC" w:rsidP="006B74DC">
      <w:pPr>
        <w:rPr>
          <w:color w:val="000000"/>
          <w:lang w:val="el-GR"/>
        </w:rPr>
      </w:pPr>
      <w:r w:rsidRPr="00603221" w:rsidDel="00E536F5">
        <w:rPr>
          <w:color w:val="000000"/>
          <w:lang w:val="el-GR"/>
        </w:rPr>
        <w:t xml:space="preserve"> </w:t>
      </w: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c"/>
          <w:color w:val="000000"/>
          <w:lang w:val="el-GR"/>
        </w:rPr>
        <w:footnoteReference w:id="14"/>
      </w:r>
      <w:r w:rsidRPr="00020B6A">
        <w:rPr>
          <w:color w:val="000000"/>
          <w:lang w:val="el-GR"/>
        </w:rPr>
        <w:t xml:space="preserve"> .</w:t>
      </w:r>
    </w:p>
    <w:p w14:paraId="2A3FF7F6" w14:textId="77777777" w:rsidR="006B74DC" w:rsidRPr="00020B6A" w:rsidRDefault="006B74DC" w:rsidP="006B74DC">
      <w:pPr>
        <w:rPr>
          <w:color w:val="000000"/>
          <w:lang w:val="el-GR"/>
        </w:rPr>
      </w:pPr>
      <w:r>
        <w:rPr>
          <w:color w:val="000000"/>
          <w:lang w:val="el-GR"/>
        </w:rPr>
        <w:lastRenderedPageBreak/>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5"/>
      </w:r>
      <w:r>
        <w:rPr>
          <w:color w:val="000000"/>
          <w:lang w:val="el-GR"/>
        </w:rPr>
        <w:t>.</w:t>
      </w:r>
    </w:p>
    <w:p w14:paraId="73185701" w14:textId="77777777" w:rsidR="006B74DC" w:rsidRPr="00353578" w:rsidRDefault="006B74DC" w:rsidP="006B74DC">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7CEBBE0" w14:textId="49BE9E4C"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6B704A">
        <w:rPr>
          <w:lang w:val="el-GR"/>
        </w:rPr>
        <w:t>Ε.Α.ΔΗ.ΣΥ.</w:t>
      </w:r>
      <w:r w:rsidR="005C75BC">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20B6A">
        <w:rPr>
          <w:color w:val="000000"/>
          <w:lang w:val="el-GR"/>
        </w:rPr>
        <w:t xml:space="preserve">της </w:t>
      </w:r>
      <w:r w:rsidR="005C75BC" w:rsidRPr="006B704A">
        <w:rPr>
          <w:lang w:val="el-GR"/>
        </w:rPr>
        <w:t>Ε.Α.ΔΗ.ΣΥ.</w:t>
      </w:r>
      <w:r w:rsidR="005C75BC">
        <w:rPr>
          <w:lang w:val="el-GR"/>
        </w:rPr>
        <w:t xml:space="preserve">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F5D04E7"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E2E0D3C"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20B6A" w:rsidRDefault="006B74DC" w:rsidP="006B74DC">
      <w:pPr>
        <w:rPr>
          <w:color w:val="000000"/>
          <w:lang w:val="el-GR"/>
        </w:rPr>
      </w:pPr>
      <w:r w:rsidRPr="00020B6A">
        <w:rPr>
          <w:color w:val="000000"/>
          <w:lang w:val="el-GR"/>
        </w:rPr>
        <w:t>β) Διαβιβάζει στην</w:t>
      </w:r>
      <w:r w:rsidR="005C75BC" w:rsidRPr="00020B6A">
        <w:rPr>
          <w:color w:val="000000"/>
          <w:lang w:val="el-GR"/>
        </w:rPr>
        <w:t xml:space="preserve"> </w:t>
      </w:r>
      <w:r w:rsidR="005C75BC" w:rsidRPr="006B704A">
        <w:rPr>
          <w:lang w:val="el-GR"/>
        </w:rPr>
        <w:t>Ε.Α.ΔΗ.ΣΥ.</w:t>
      </w:r>
      <w:r w:rsidR="005C75BC">
        <w:rPr>
          <w:lang w:val="el-GR"/>
        </w:rPr>
        <w:t>,</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20B6A" w:rsidRDefault="006B74DC" w:rsidP="006B74DC">
      <w:pPr>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B182224" w14:textId="7667E5A8"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18/1989, την αναστολή εκτέλεσης της απόφασης της</w:t>
      </w:r>
      <w:r w:rsidR="005C75BC" w:rsidRPr="00020B6A">
        <w:rPr>
          <w:color w:val="000000"/>
          <w:lang w:val="el-GR"/>
        </w:rPr>
        <w:t xml:space="preserve"> </w:t>
      </w:r>
      <w:r w:rsidR="005C75BC" w:rsidRPr="006B704A">
        <w:rPr>
          <w:lang w:val="el-GR"/>
        </w:rPr>
        <w:t>Ε.Α.ΔΗ.ΣΥ.</w:t>
      </w:r>
      <w:r w:rsidR="005C75BC">
        <w:rPr>
          <w:lang w:val="el-GR"/>
        </w:rPr>
        <w:t xml:space="preserve"> </w:t>
      </w:r>
      <w:r w:rsidRPr="00020B6A">
        <w:rPr>
          <w:color w:val="000000"/>
          <w:lang w:val="el-GR"/>
        </w:rPr>
        <w:t xml:space="preserve">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sidR="006943C6" w:rsidRPr="00020B6A">
        <w:rPr>
          <w:color w:val="000000"/>
          <w:lang w:val="el-GR"/>
        </w:rPr>
        <w:t xml:space="preserve"> </w:t>
      </w:r>
      <w:r w:rsidR="006943C6" w:rsidRPr="006B704A">
        <w:rPr>
          <w:lang w:val="el-GR"/>
        </w:rPr>
        <w:t>Ε.Α.ΔΗ.ΣΥ.</w:t>
      </w:r>
      <w:r w:rsidR="006943C6">
        <w:rPr>
          <w:lang w:val="el-GR"/>
        </w:rPr>
        <w:t xml:space="preserve"> </w:t>
      </w:r>
      <w:r w:rsidRPr="00020B6A">
        <w:rPr>
          <w:color w:val="000000"/>
          <w:lang w:val="el-GR"/>
        </w:rPr>
        <w:t xml:space="preserve">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6943C6" w:rsidRPr="00020B6A">
        <w:rPr>
          <w:color w:val="000000"/>
          <w:lang w:val="el-GR"/>
        </w:rPr>
        <w:t xml:space="preserve">της </w:t>
      </w:r>
      <w:r w:rsidR="006943C6" w:rsidRPr="006B704A">
        <w:rPr>
          <w:lang w:val="el-GR"/>
        </w:rPr>
        <w:t>Ε.Α.ΔΗ.ΣΥ.</w:t>
      </w:r>
      <w:r w:rsidR="006943C6">
        <w:rPr>
          <w:lang w:val="el-GR"/>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67E2B251" w14:textId="589BD59F"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006943C6" w:rsidRPr="006B704A">
        <w:rPr>
          <w:lang w:val="el-GR"/>
        </w:rPr>
        <w:t>Ε.Α.ΔΗ.ΣΥ.</w:t>
      </w:r>
      <w:r w:rsidR="006943C6">
        <w:rPr>
          <w:lang w:val="el-GR"/>
        </w:rPr>
        <w:t xml:space="preserve">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7EDFB559" w14:textId="5E9024B4" w:rsidR="006B74DC" w:rsidRDefault="006B74DC" w:rsidP="006B74DC">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Pr>
          <w:color w:val="000000"/>
          <w:lang w:val="el-GR"/>
        </w:rPr>
        <w:t>ς</w:t>
      </w:r>
      <w:r w:rsidR="006943C6" w:rsidRPr="00020B6A">
        <w:rPr>
          <w:color w:val="000000"/>
          <w:lang w:val="el-GR"/>
        </w:rPr>
        <w:t xml:space="preserve"> </w:t>
      </w:r>
      <w:r w:rsidR="006943C6"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6"/>
      </w:r>
      <w:r w:rsidRPr="00020B6A">
        <w:rPr>
          <w:color w:val="000000"/>
          <w:lang w:val="el-GR"/>
        </w:rPr>
        <w:t xml:space="preserve"> </w:t>
      </w:r>
    </w:p>
    <w:p w14:paraId="673D150F"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7"/>
      </w:r>
      <w:r w:rsidRPr="00020B6A">
        <w:rPr>
          <w:color w:val="000000"/>
          <w:lang w:val="el-GR"/>
        </w:rPr>
        <w:t xml:space="preserve"> </w:t>
      </w:r>
    </w:p>
    <w:p w14:paraId="2D5DD8DC" w14:textId="56C070B2"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006943C6" w:rsidRPr="006B704A">
        <w:rPr>
          <w:lang w:val="el-GR"/>
        </w:rPr>
        <w:t>Ε.Α.ΔΗ.ΣΥ.</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 xml:space="preserve">ως άνω κοινοποίηση της αίτησης κατατίθεται η παρέμβαση και διαβιβάζονται ο φάκελος και οι </w:t>
      </w:r>
      <w:r w:rsidRPr="007C4E1D">
        <w:rPr>
          <w:color w:val="000000"/>
          <w:lang w:val="el-GR" w:eastAsia="ar-SA"/>
        </w:rPr>
        <w:lastRenderedPageBreak/>
        <w:t>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Default="006B74DC" w:rsidP="006B74D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Pr>
          <w:color w:val="000000"/>
          <w:lang w:val="el-GR"/>
        </w:rPr>
        <w:t xml:space="preserve">την </w:t>
      </w:r>
      <w:r w:rsidRPr="00827575">
        <w:rPr>
          <w:color w:val="000000"/>
          <w:lang w:val="el-GR"/>
        </w:rPr>
        <w:t xml:space="preserve">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8"/>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E6469A9"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366556"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ADA987E" w14:textId="77777777" w:rsidR="006B74DC" w:rsidRPr="00603221" w:rsidRDefault="006B74DC" w:rsidP="006B74DC">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F18E42E" w14:textId="5FDDBEFB" w:rsidR="006943C6" w:rsidRDefault="006943C6">
      <w:pPr>
        <w:suppressAutoHyphens w:val="0"/>
        <w:spacing w:before="0" w:after="0"/>
        <w:jc w:val="left"/>
        <w:rPr>
          <w:rFonts w:cs="Tahoma"/>
          <w:szCs w:val="22"/>
          <w:lang w:val="el-GR"/>
        </w:rPr>
      </w:pPr>
      <w:r>
        <w:rPr>
          <w:rFonts w:cs="Tahoma"/>
          <w:szCs w:val="22"/>
          <w:lang w:val="el-GR"/>
        </w:rPr>
        <w:br w:type="page"/>
      </w:r>
    </w:p>
    <w:p w14:paraId="18F67A5A" w14:textId="77777777" w:rsidR="00DB7554" w:rsidRDefault="00DB7554">
      <w:pPr>
        <w:suppressAutoHyphens w:val="0"/>
        <w:spacing w:before="0" w:after="0"/>
        <w:jc w:val="left"/>
        <w:rPr>
          <w:rFonts w:cs="Tahoma"/>
          <w:szCs w:val="22"/>
          <w:lang w:val="el-GR"/>
        </w:rPr>
      </w:pPr>
    </w:p>
    <w:p w14:paraId="42C086AB" w14:textId="1B86132B" w:rsidR="008338F0" w:rsidRPr="00155B45" w:rsidRDefault="003355E7" w:rsidP="008563A6">
      <w:pPr>
        <w:pStyle w:val="2"/>
        <w:numPr>
          <w:ilvl w:val="1"/>
          <w:numId w:val="72"/>
        </w:numPr>
        <w:spacing w:before="0" w:after="120" w:line="252" w:lineRule="auto"/>
        <w:ind w:left="540" w:hanging="540"/>
        <w:rPr>
          <w:rFonts w:ascii="Tahoma" w:hAnsi="Tahoma" w:cs="Tahoma"/>
          <w:sz w:val="22"/>
          <w:lang w:val="el-GR"/>
        </w:rPr>
      </w:pPr>
      <w:r w:rsidRPr="00155B45">
        <w:rPr>
          <w:rFonts w:ascii="Tahoma" w:hAnsi="Tahoma" w:cs="Tahoma"/>
          <w:sz w:val="22"/>
          <w:lang w:val="el-GR"/>
        </w:rPr>
        <w:tab/>
      </w:r>
      <w:bookmarkStart w:id="181" w:name="_Toc43378474"/>
      <w:bookmarkStart w:id="182" w:name="_Toc119587160"/>
      <w:r w:rsidRPr="00155B45">
        <w:rPr>
          <w:rFonts w:ascii="Tahoma" w:hAnsi="Tahoma" w:cs="Tahoma"/>
          <w:sz w:val="22"/>
          <w:lang w:val="el-GR"/>
        </w:rPr>
        <w:t>Ματαίωση Διαδικασίας</w:t>
      </w:r>
      <w:bookmarkEnd w:id="181"/>
      <w:bookmarkEnd w:id="182"/>
    </w:p>
    <w:p w14:paraId="6EFB1BE5" w14:textId="77777777"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C8F2B4" w14:textId="51CBDA6D"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θεσης, εκτός εάν μπορεί να θεραπεύσει το</w:t>
      </w:r>
      <w:r w:rsidRPr="00C41D65">
        <w:rPr>
          <w:lang w:val="el-GR"/>
        </w:rPr>
        <w:t xml:space="preserve">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D13A2A2" w14:textId="77777777" w:rsidR="00643EB4" w:rsidRPr="00155B45" w:rsidRDefault="00643EB4" w:rsidP="00155B45">
      <w:pPr>
        <w:spacing w:before="0" w:line="252" w:lineRule="auto"/>
        <w:rPr>
          <w:rFonts w:cs="Tahoma"/>
          <w:szCs w:val="22"/>
          <w:lang w:val="el-GR"/>
        </w:rPr>
      </w:pPr>
    </w:p>
    <w:p w14:paraId="1552E005" w14:textId="19DAB2A8" w:rsidR="008338F0" w:rsidRPr="00924AB9" w:rsidRDefault="001555CF" w:rsidP="00924AB9">
      <w:pPr>
        <w:pStyle w:val="11"/>
        <w:spacing w:before="0" w:after="120" w:line="252" w:lineRule="auto"/>
        <w:ind w:left="357" w:hanging="357"/>
        <w:rPr>
          <w:sz w:val="22"/>
          <w:szCs w:val="22"/>
          <w:lang w:val="el-GR"/>
        </w:rPr>
      </w:pPr>
      <w:bookmarkStart w:id="183" w:name="_Toc119587161"/>
      <w:r>
        <w:rPr>
          <w:sz w:val="22"/>
          <w:szCs w:val="22"/>
          <w:lang w:val="el-GR"/>
        </w:rPr>
        <w:lastRenderedPageBreak/>
        <w:t xml:space="preserve">4. </w:t>
      </w:r>
      <w:r w:rsidR="003355E7" w:rsidRPr="00924AB9">
        <w:rPr>
          <w:sz w:val="22"/>
          <w:szCs w:val="22"/>
          <w:lang w:val="el-GR"/>
        </w:rPr>
        <w:t>ΟΡΟΙ ΕΚΤΕΛΕΣΗΣ ΤΗΣ ΣΥΜΒΑΣΗΣ</w:t>
      </w:r>
      <w:bookmarkEnd w:id="183"/>
      <w:r w:rsidR="003355E7" w:rsidRPr="00924AB9">
        <w:rPr>
          <w:sz w:val="22"/>
          <w:szCs w:val="22"/>
          <w:lang w:val="el-GR"/>
        </w:rPr>
        <w:t xml:space="preserve"> </w:t>
      </w:r>
    </w:p>
    <w:p w14:paraId="2768D804" w14:textId="58DF7E30" w:rsidR="008338F0" w:rsidRPr="00155B45" w:rsidRDefault="003355E7" w:rsidP="000C3E8E">
      <w:pPr>
        <w:pStyle w:val="2"/>
        <w:tabs>
          <w:tab w:val="clear" w:pos="567"/>
          <w:tab w:val="left" w:pos="0"/>
        </w:tabs>
        <w:spacing w:before="0" w:after="120" w:line="252" w:lineRule="auto"/>
        <w:ind w:left="90" w:hanging="90"/>
        <w:rPr>
          <w:rFonts w:ascii="Tahoma" w:hAnsi="Tahoma" w:cs="Tahoma"/>
          <w:sz w:val="22"/>
          <w:lang w:val="el-GR"/>
        </w:rPr>
      </w:pPr>
      <w:r w:rsidRPr="00155B45">
        <w:rPr>
          <w:rFonts w:ascii="Tahoma" w:hAnsi="Tahoma" w:cs="Tahoma"/>
          <w:sz w:val="22"/>
          <w:lang w:val="el-GR"/>
        </w:rPr>
        <w:tab/>
      </w:r>
      <w:bookmarkStart w:id="184" w:name="_Ref496542746"/>
      <w:bookmarkStart w:id="185" w:name="_Toc43378475"/>
      <w:bookmarkStart w:id="186" w:name="_Toc119587162"/>
      <w:r w:rsidR="00CA26EE">
        <w:rPr>
          <w:rFonts w:ascii="Tahoma" w:hAnsi="Tahoma" w:cs="Tahoma"/>
          <w:sz w:val="22"/>
          <w:lang w:val="el-GR"/>
        </w:rPr>
        <w:t xml:space="preserve">4.1 </w:t>
      </w:r>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bookmarkEnd w:id="184"/>
      <w:bookmarkEnd w:id="185"/>
      <w:bookmarkEnd w:id="186"/>
    </w:p>
    <w:p w14:paraId="7C33CDC4" w14:textId="63934CF1"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417A19" w:rsidRPr="00155B45">
        <w:rPr>
          <w:rFonts w:cs="Tahoma"/>
          <w:b/>
          <w:szCs w:val="22"/>
          <w:lang w:val="el-GR"/>
        </w:rPr>
        <w:t>:</w:t>
      </w:r>
    </w:p>
    <w:p w14:paraId="6A69E0DF" w14:textId="41CCE642"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D46958">
        <w:rPr>
          <w:rFonts w:cs="Tahoma"/>
          <w:szCs w:val="22"/>
          <w:lang w:val="el-GR"/>
        </w:rPr>
        <w:t xml:space="preserve"> </w:t>
      </w:r>
      <w:r w:rsidR="00D46958">
        <w:rPr>
          <w:lang w:val="el-GR"/>
        </w:rPr>
        <w:t>και των δικαιωμάτων προαίρεσης</w:t>
      </w:r>
      <w:r w:rsidRPr="00155B45">
        <w:rPr>
          <w:rFonts w:cs="Tahoma"/>
          <w:szCs w:val="22"/>
          <w:lang w:val="el-GR"/>
        </w:rPr>
        <w:t xml:space="preserve">, </w:t>
      </w:r>
      <w:r w:rsidR="0087631A" w:rsidRPr="00155B45">
        <w:rPr>
          <w:rFonts w:cs="Tahoma"/>
          <w:szCs w:val="22"/>
          <w:lang w:val="el-GR"/>
        </w:rPr>
        <w:t xml:space="preserve">με χρόνο ισχύος </w:t>
      </w:r>
      <w:r w:rsidR="004B0FE8" w:rsidRPr="00480DEA">
        <w:rPr>
          <w:rFonts w:cs="Tahoma"/>
          <w:szCs w:val="22"/>
          <w:lang w:val="el-GR"/>
        </w:rPr>
        <w:t xml:space="preserve">τριάντα (30) μήνες </w:t>
      </w:r>
      <w:r w:rsidRPr="00480DEA">
        <w:rPr>
          <w:rFonts w:cs="Tahoma"/>
          <w:szCs w:val="22"/>
          <w:lang w:val="el-GR"/>
        </w:rPr>
        <w:t>και</w:t>
      </w:r>
      <w:r w:rsidR="00D46958">
        <w:rPr>
          <w:rFonts w:cs="Tahoma"/>
          <w:szCs w:val="22"/>
          <w:lang w:val="el-GR"/>
        </w:rPr>
        <w:t xml:space="preserve"> η οποία</w:t>
      </w:r>
      <w:r w:rsidRPr="00155B45">
        <w:rPr>
          <w:rFonts w:cs="Tahoma"/>
          <w:szCs w:val="22"/>
          <w:lang w:val="el-GR"/>
        </w:rPr>
        <w:t xml:space="preserve"> κατατίθετ</w:t>
      </w:r>
      <w:bookmarkStart w:id="187" w:name="_Hlk494198985"/>
      <w:r w:rsidR="00DE42F5" w:rsidRPr="00155B45">
        <w:rPr>
          <w:rFonts w:cs="Tahoma"/>
          <w:szCs w:val="22"/>
          <w:lang w:val="el-GR"/>
        </w:rPr>
        <w:t xml:space="preserve">αι </w:t>
      </w:r>
      <w:r w:rsidR="00D46958" w:rsidRPr="00841073">
        <w:rPr>
          <w:lang w:val="el-GR"/>
        </w:rPr>
        <w:t>μέχρι και την υπογραφή του συμφωνητικού</w:t>
      </w:r>
      <w:r w:rsidR="00D46958">
        <w:rPr>
          <w:lang w:val="el-GR"/>
        </w:rPr>
        <w:t>.</w:t>
      </w:r>
    </w:p>
    <w:bookmarkEnd w:id="187"/>
    <w:p w14:paraId="7AE4B0D6" w14:textId="67DCC523"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rsidR="004B0FE8">
        <w:rPr>
          <w:rFonts w:cs="Tahoma"/>
          <w:szCs w:val="22"/>
          <w:lang w:val="el-GR"/>
        </w:rPr>
        <w:t>2.1.5</w:t>
      </w:r>
      <w:r w:rsidR="004B0FE8" w:rsidRPr="00155B45">
        <w:rPr>
          <w:rFonts w:cs="Tahoma"/>
          <w:szCs w:val="22"/>
          <w:lang w:val="el-GR"/>
        </w:rPr>
        <w:t xml:space="preserve"> </w:t>
      </w:r>
      <w:r w:rsidR="00B765DD" w:rsidRPr="00155B45">
        <w:rPr>
          <w:rFonts w:cs="Tahoma"/>
          <w:szCs w:val="22"/>
          <w:lang w:val="el-GR"/>
        </w:rPr>
        <w:t>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rsidR="00C90A04" w:rsidRPr="00155B45">
        <w:rPr>
          <w:rFonts w:cs="Tahoma"/>
          <w:szCs w:val="22"/>
          <w:lang w:val="el-GR"/>
        </w:rPr>
        <w:fldChar w:fldCharType="begin"/>
      </w:r>
      <w:r w:rsidR="00C90A04" w:rsidRPr="00155B45">
        <w:rPr>
          <w:rFonts w:cs="Tahoma"/>
          <w:szCs w:val="22"/>
          <w:lang w:val="el-GR"/>
        </w:rPr>
        <w:instrText xml:space="preserve"> REF _Ref496625135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r w:rsidR="00654356" w:rsidRPr="00654356">
        <w:rPr>
          <w:rFonts w:cs="Tahoma"/>
          <w:szCs w:val="22"/>
          <w:lang w:val="el-GR"/>
        </w:rPr>
        <w:t xml:space="preserve">ΠΑΡΑΡΤΗΜΑ </w:t>
      </w:r>
      <w:r w:rsidR="00654356" w:rsidRPr="00654356">
        <w:rPr>
          <w:rFonts w:cs="Tahoma"/>
          <w:szCs w:val="22"/>
        </w:rPr>
        <w:t>VII</w:t>
      </w:r>
      <w:r w:rsidR="00654356" w:rsidRPr="00654356">
        <w:rPr>
          <w:rFonts w:cs="Tahoma"/>
          <w:szCs w:val="22"/>
          <w:lang w:val="el-GR"/>
        </w:rPr>
        <w:t xml:space="preserve"> – Υποδείγματα Εγγυητικών Επιστολών</w:t>
      </w:r>
      <w:r w:rsidR="00C90A04" w:rsidRPr="00155B45">
        <w:rPr>
          <w:rFonts w:cs="Tahoma"/>
          <w:szCs w:val="22"/>
          <w:lang w:val="el-GR"/>
        </w:rPr>
        <w:fldChar w:fldCharType="end"/>
      </w:r>
      <w:r w:rsidRPr="00155B45">
        <w:rPr>
          <w:rFonts w:cs="Tahoma"/>
          <w:szCs w:val="22"/>
          <w:lang w:val="el-GR"/>
        </w:rPr>
        <w:t xml:space="preserve"> της Διακήρυξης και τα οριζόμενα στο άρθρο 72 του ν. 4412/2016.</w:t>
      </w:r>
    </w:p>
    <w:p w14:paraId="3260FC2D"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286AD776"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rsidR="003153CD" w:rsidRPr="00155B45">
        <w:rPr>
          <w:rFonts w:cs="Tahoma"/>
          <w:szCs w:val="22"/>
          <w:lang w:val="el-GR"/>
        </w:rPr>
        <w:fldChar w:fldCharType="begin"/>
      </w:r>
      <w:r w:rsidR="003153CD" w:rsidRPr="00155B45">
        <w:rPr>
          <w:rFonts w:cs="Tahoma"/>
          <w:szCs w:val="22"/>
          <w:lang w:val="el-GR"/>
        </w:rPr>
        <w:instrText xml:space="preserve"> REF _Ref496607258 \r \h </w:instrText>
      </w:r>
      <w:r w:rsidR="00DF02B0" w:rsidRPr="00155B45">
        <w:rPr>
          <w:rFonts w:cs="Tahoma"/>
          <w:szCs w:val="22"/>
          <w:lang w:val="el-GR"/>
        </w:rPr>
        <w:instrText xml:space="preserve"> \* MERGEFORMAT </w:instrText>
      </w:r>
      <w:r w:rsidR="003153CD" w:rsidRPr="00155B45">
        <w:rPr>
          <w:rFonts w:cs="Tahoma"/>
          <w:szCs w:val="22"/>
          <w:lang w:val="el-GR"/>
        </w:rPr>
      </w:r>
      <w:r w:rsidR="003153CD" w:rsidRPr="00155B45">
        <w:rPr>
          <w:rFonts w:cs="Tahoma"/>
          <w:szCs w:val="22"/>
          <w:lang w:val="el-GR"/>
        </w:rPr>
        <w:fldChar w:fldCharType="separate"/>
      </w:r>
      <w:r w:rsidR="00654356">
        <w:rPr>
          <w:rFonts w:cs="Tahoma"/>
          <w:szCs w:val="22"/>
          <w:lang w:val="el-GR"/>
        </w:rPr>
        <w:t>4.4</w:t>
      </w:r>
      <w:r w:rsidR="003153CD" w:rsidRPr="00155B45">
        <w:rPr>
          <w:rFonts w:cs="Tahoma"/>
          <w:szCs w:val="22"/>
          <w:lang w:val="el-GR"/>
        </w:rP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CA6097E"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99408FC" w14:textId="31CEC542" w:rsidR="008338F0" w:rsidRPr="00155B45" w:rsidRDefault="00F72A49" w:rsidP="00F72A49">
      <w:pPr>
        <w:suppressAutoHyphens w:val="0"/>
        <w:spacing w:before="0" w:line="252"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F42155">
        <w:rPr>
          <w:lang w:val="el-GR"/>
        </w:rPr>
        <w:t xml:space="preserve">της εγγύησης </w:t>
      </w:r>
      <w:r>
        <w:rPr>
          <w:lang w:val="el-GR"/>
        </w:rPr>
        <w:t xml:space="preserve">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F42155">
        <w:rPr>
          <w:lang w:val="el-GR"/>
        </w:rPr>
        <w:t>η εγγύηση</w:t>
      </w:r>
      <w:r w:rsidR="00F42155" w:rsidRPr="001E32A7">
        <w:rPr>
          <w:lang w:val="el-GR"/>
        </w:rPr>
        <w:t xml:space="preserve"> </w:t>
      </w:r>
      <w:r w:rsidRPr="001E32A7">
        <w:rPr>
          <w:lang w:val="el-GR"/>
        </w:rPr>
        <w:t>καλής εκτέλεσης αποδεσμεύ</w:t>
      </w:r>
      <w:r w:rsidR="00F42155">
        <w:rPr>
          <w:lang w:val="el-GR"/>
        </w:rPr>
        <w:t>ε</w:t>
      </w:r>
      <w:r w:rsidRPr="001E32A7">
        <w:rPr>
          <w:lang w:val="el-GR"/>
        </w:rPr>
        <w:t>ται σταδιακά, κατά το ποσόν που αναλογεί στην αξία του τμήματος της υπηρεσίας που παραλήφθηκε οριστικά. Για τη σταδιακή αποδέσμευσή τ</w:t>
      </w:r>
      <w:r w:rsidR="00F42155">
        <w:rPr>
          <w:lang w:val="el-GR"/>
        </w:rPr>
        <w:t>η</w:t>
      </w:r>
      <w:r w:rsidRPr="001E32A7">
        <w:rPr>
          <w:lang w:val="el-GR"/>
        </w:rPr>
        <w:t>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4F2992CC" w14:textId="77777777" w:rsidR="00976CBB" w:rsidRPr="00155B45" w:rsidRDefault="00976CBB" w:rsidP="00155B45">
      <w:pPr>
        <w:suppressAutoHyphens w:val="0"/>
        <w:spacing w:before="0" w:line="252" w:lineRule="auto"/>
        <w:rPr>
          <w:rFonts w:cs="Tahoma"/>
          <w:szCs w:val="22"/>
          <w:lang w:val="el-GR"/>
        </w:rPr>
      </w:pPr>
    </w:p>
    <w:p w14:paraId="08F1817E" w14:textId="5D3DA02A" w:rsidR="008338F0" w:rsidRPr="00155B45" w:rsidRDefault="003355E7" w:rsidP="0000490D">
      <w:pPr>
        <w:pStyle w:val="2"/>
        <w:numPr>
          <w:ilvl w:val="1"/>
          <w:numId w:val="73"/>
        </w:numPr>
        <w:spacing w:before="0" w:after="120" w:line="252" w:lineRule="auto"/>
        <w:ind w:left="450" w:hanging="450"/>
        <w:rPr>
          <w:rFonts w:ascii="Tahoma" w:hAnsi="Tahoma" w:cs="Tahoma"/>
          <w:sz w:val="22"/>
          <w:lang w:val="el-GR"/>
        </w:rPr>
      </w:pPr>
      <w:r w:rsidRPr="00155B45">
        <w:rPr>
          <w:rFonts w:ascii="Tahoma" w:hAnsi="Tahoma" w:cs="Tahoma"/>
          <w:sz w:val="22"/>
          <w:lang w:val="el-GR"/>
        </w:rPr>
        <w:tab/>
      </w:r>
      <w:bookmarkStart w:id="188" w:name="_Toc43378476"/>
      <w:bookmarkStart w:id="189" w:name="_Toc119587163"/>
      <w:r w:rsidRPr="00155B45">
        <w:rPr>
          <w:rFonts w:ascii="Tahoma" w:hAnsi="Tahoma" w:cs="Tahoma"/>
          <w:sz w:val="22"/>
          <w:lang w:val="el-GR"/>
        </w:rPr>
        <w:t>Συμβατικό πλαίσιο – Εφαρμοστέα νομοθεσία</w:t>
      </w:r>
      <w:bookmarkEnd w:id="188"/>
      <w:bookmarkEnd w:id="189"/>
    </w:p>
    <w:p w14:paraId="34016909"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155B45" w:rsidRDefault="00292A45" w:rsidP="00155B45">
      <w:pPr>
        <w:spacing w:before="0" w:line="252" w:lineRule="auto"/>
        <w:rPr>
          <w:rFonts w:cs="Tahoma"/>
          <w:szCs w:val="22"/>
          <w:lang w:val="el-GR"/>
        </w:rPr>
      </w:pPr>
    </w:p>
    <w:p w14:paraId="3E3BA093" w14:textId="2B120D13" w:rsidR="008338F0" w:rsidRPr="00155B45" w:rsidRDefault="003355E7" w:rsidP="004448B0">
      <w:pPr>
        <w:pStyle w:val="2"/>
        <w:numPr>
          <w:ilvl w:val="1"/>
          <w:numId w:val="73"/>
        </w:numPr>
        <w:spacing w:before="0" w:after="120" w:line="252" w:lineRule="auto"/>
        <w:ind w:left="630" w:hanging="540"/>
        <w:rPr>
          <w:rFonts w:ascii="Tahoma" w:hAnsi="Tahoma" w:cs="Tahoma"/>
          <w:sz w:val="22"/>
          <w:lang w:val="el-GR"/>
        </w:rPr>
      </w:pPr>
      <w:r w:rsidRPr="00155B45">
        <w:rPr>
          <w:rFonts w:ascii="Tahoma" w:hAnsi="Tahoma" w:cs="Tahoma"/>
          <w:sz w:val="22"/>
          <w:lang w:val="el-GR"/>
        </w:rPr>
        <w:lastRenderedPageBreak/>
        <w:tab/>
      </w:r>
      <w:bookmarkStart w:id="190" w:name="_Toc43378477"/>
      <w:bookmarkStart w:id="191" w:name="_Toc119587164"/>
      <w:r w:rsidRPr="00155B45">
        <w:rPr>
          <w:rFonts w:ascii="Tahoma" w:hAnsi="Tahoma" w:cs="Tahoma"/>
          <w:sz w:val="22"/>
          <w:lang w:val="el-GR"/>
        </w:rPr>
        <w:t>Όροι εκτέλεσης της σύμβασης</w:t>
      </w:r>
      <w:bookmarkEnd w:id="190"/>
      <w:bookmarkEnd w:id="191"/>
    </w:p>
    <w:p w14:paraId="108BEDE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26BC339" w14:textId="4544D2EB" w:rsidR="008909EB" w:rsidRPr="008909EB" w:rsidRDefault="008909EB" w:rsidP="008909EB">
      <w:pPr>
        <w:spacing w:before="0"/>
        <w:rPr>
          <w:rFonts w:cs="Tahoma"/>
          <w:szCs w:val="22"/>
          <w:lang w:val="el-GR"/>
        </w:rPr>
      </w:pPr>
      <w:r w:rsidRPr="008909EB">
        <w:rPr>
          <w:rFonts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5" w:history="1">
        <w:r w:rsidRPr="008909EB">
          <w:rPr>
            <w:rFonts w:cs="Tahoma"/>
            <w:color w:val="0000FF"/>
            <w:szCs w:val="22"/>
            <w:u w:val="single"/>
            <w:lang w:val="el-GR"/>
          </w:rPr>
          <w:t>https://greece20.gov.gr/epikoinwnia-dimosiotita/</w:t>
        </w:r>
      </w:hyperlink>
      <w:r w:rsidRPr="008909EB">
        <w:rPr>
          <w:rFonts w:cs="Tahoma"/>
          <w:szCs w:val="22"/>
          <w:lang w:val="el-GR"/>
        </w:rPr>
        <w:t>)</w:t>
      </w:r>
      <w:r>
        <w:rPr>
          <w:rFonts w:cs="Tahoma"/>
          <w:szCs w:val="22"/>
          <w:lang w:val="el-GR"/>
        </w:rPr>
        <w:t>.</w:t>
      </w:r>
    </w:p>
    <w:p w14:paraId="0F8D9114" w14:textId="77777777" w:rsidR="003D6EF2" w:rsidRDefault="003D6EF2" w:rsidP="003D6EF2">
      <w:pPr>
        <w:rPr>
          <w:rFonts w:ascii="Calibri" w:hAnsi="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45036656" w14:textId="77777777" w:rsidR="003D6EF2" w:rsidRPr="00C03FAF" w:rsidRDefault="003D6EF2" w:rsidP="003D6EF2">
      <w:pPr>
        <w:rPr>
          <w:lang w:val="el-GR"/>
        </w:rPr>
      </w:pPr>
      <w:r w:rsidRPr="00C03FAF">
        <w:rPr>
          <w:lang w:val="el-GR"/>
        </w:rPr>
        <w:t xml:space="preserve">Ποιο συγκεκριμένα: </w:t>
      </w:r>
    </w:p>
    <w:p w14:paraId="2E79C251" w14:textId="77777777" w:rsidR="003D6EF2" w:rsidRPr="00EB4107" w:rsidRDefault="003D6EF2" w:rsidP="003D6EF2">
      <w:pPr>
        <w:rPr>
          <w:lang w:val="el-GR"/>
        </w:rPr>
      </w:pPr>
      <w:r>
        <w:t>i</w:t>
      </w:r>
      <w:r w:rsidRPr="00EB4107">
        <w:rPr>
          <w:lang w:val="el-GR"/>
        </w:rPr>
        <w:t xml:space="preserve">) όνομα του τελικού αποδέκτη των κονδυλίων, </w:t>
      </w:r>
    </w:p>
    <w:p w14:paraId="1020656F" w14:textId="77777777" w:rsidR="003D6EF2" w:rsidRPr="00EB4107" w:rsidRDefault="003D6EF2" w:rsidP="003D6EF2">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45E01C28" w14:textId="77777777" w:rsidR="003D6EF2" w:rsidRPr="00EB4107" w:rsidRDefault="003D6EF2" w:rsidP="003D6EF2">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0DB33F9" w14:textId="77777777" w:rsidR="008909EB" w:rsidRDefault="008909EB" w:rsidP="00723D04">
      <w:pPr>
        <w:rPr>
          <w:rFonts w:eastAsia="Calibri"/>
          <w:lang w:val="el-GR"/>
        </w:rPr>
      </w:pPr>
    </w:p>
    <w:p w14:paraId="2512DD80" w14:textId="3FD09B1B"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5FC8371D"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DD50E7" w:rsidRDefault="00723D04" w:rsidP="00723D04">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CCDDF74" w14:textId="77777777" w:rsidR="00723D04" w:rsidRDefault="00723D04" w:rsidP="00723D04">
      <w:pPr>
        <w:spacing w:before="0" w:line="252" w:lineRule="auto"/>
        <w:rPr>
          <w:rFonts w:cs="Tahoma"/>
          <w:szCs w:val="22"/>
          <w:lang w:val="el-GR"/>
        </w:rPr>
      </w:pPr>
      <w:r w:rsidRPr="00DD50E7">
        <w:rPr>
          <w:rFonts w:eastAsia="Calibri"/>
          <w:lang w:val="el-GR"/>
        </w:rPr>
        <w:lastRenderedPageBreak/>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1022355" w14:textId="77777777" w:rsidR="00523EEE" w:rsidRPr="00155B45" w:rsidRDefault="00C15414" w:rsidP="00155B45">
      <w:pPr>
        <w:spacing w:before="0" w:line="252" w:lineRule="auto"/>
        <w:rPr>
          <w:rFonts w:cs="Tahoma"/>
          <w:szCs w:val="22"/>
          <w:lang w:val="el-GR"/>
        </w:rPr>
      </w:pPr>
      <w:r w:rsidRPr="00155B45">
        <w:rPr>
          <w:rFonts w:cs="Tahoma"/>
          <w:szCs w:val="22"/>
          <w:lang w:val="el-GR"/>
        </w:rPr>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όλω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δεν έχει καμία ευθύνη έναντι της εκδοχέως Τράπεζας.</w:t>
      </w:r>
    </w:p>
    <w:p w14:paraId="5A124493" w14:textId="77777777"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w:t>
      </w:r>
      <w:r w:rsidR="001B56F1" w:rsidRPr="008909EB">
        <w:rPr>
          <w:rFonts w:cs="Tahoma"/>
          <w:szCs w:val="22"/>
          <w:lang w:val="el-GR"/>
        </w:rPr>
        <w:t xml:space="preserve">εμπειρίας. Ο Ανάδοχος υποχρεούται να ειδοποιήσει την </w:t>
      </w:r>
      <w:r w:rsidR="001B56F1" w:rsidRPr="000D658E">
        <w:rPr>
          <w:rFonts w:cs="Tahoma"/>
          <w:szCs w:val="22"/>
          <w:lang w:val="el-GR"/>
        </w:rPr>
        <w:t xml:space="preserve">ΚτΠ </w:t>
      </w:r>
      <w:r w:rsidR="00F76D8D" w:rsidRPr="000D658E">
        <w:rPr>
          <w:rFonts w:cs="Tahoma"/>
          <w:szCs w:val="22"/>
          <w:lang w:val="el-GR"/>
        </w:rPr>
        <w:t>Μ.</w:t>
      </w:r>
      <w:r w:rsidR="001B56F1" w:rsidRPr="000D658E">
        <w:rPr>
          <w:rFonts w:cs="Tahoma"/>
          <w:szCs w:val="22"/>
          <w:lang w:val="el-GR"/>
        </w:rPr>
        <w:t>Α.Ε.</w:t>
      </w:r>
      <w:r w:rsidR="001B56F1" w:rsidRPr="008909EB">
        <w:rPr>
          <w:rFonts w:cs="Tahoma"/>
          <w:szCs w:val="22"/>
          <w:lang w:val="el-GR"/>
        </w:rPr>
        <w:t xml:space="preserve"> εγγράφως </w:t>
      </w:r>
      <w:r w:rsidR="001B56F1" w:rsidRPr="000D658E">
        <w:rPr>
          <w:rFonts w:cs="Tahoma"/>
          <w:szCs w:val="22"/>
          <w:lang w:val="el-GR"/>
        </w:rPr>
        <w:t>δεκαπέντε (15)</w:t>
      </w:r>
      <w:r w:rsidR="001B56F1" w:rsidRPr="008909EB">
        <w:rPr>
          <w:rFonts w:cs="Tahoma"/>
          <w:szCs w:val="22"/>
          <w:lang w:val="el-GR"/>
        </w:rPr>
        <w:t xml:space="preserve"> ημέρες</w:t>
      </w:r>
      <w:r w:rsidR="001B56F1" w:rsidRPr="00155B45">
        <w:rPr>
          <w:rFonts w:cs="Tahoma"/>
          <w:szCs w:val="22"/>
          <w:lang w:val="el-GR"/>
        </w:rPr>
        <w:t xml:space="preserve"> πριν από την αντικατάσταση. </w:t>
      </w:r>
    </w:p>
    <w:p w14:paraId="09DDAD4C"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84DF3AF"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018A4776" w14:textId="73BBA16B"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4F7950" w:rsidRPr="00155B45">
        <w:rPr>
          <w:rFonts w:cs="Tahoma"/>
          <w:szCs w:val="22"/>
          <w:lang w:val="el-GR"/>
        </w:rPr>
        <w:t>καταπίπτ</w:t>
      </w:r>
      <w:r w:rsidR="00C604B6">
        <w:rPr>
          <w:rFonts w:cs="Tahoma"/>
          <w:szCs w:val="22"/>
          <w:lang w:val="el-GR"/>
        </w:rPr>
        <w:t>ει</w:t>
      </w:r>
      <w:r w:rsidR="004F7950" w:rsidRPr="00155B45">
        <w:rPr>
          <w:rFonts w:cs="Tahoma"/>
          <w:szCs w:val="22"/>
          <w:lang w:val="el-GR"/>
        </w:rPr>
        <w:t xml:space="preserve">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C604B6">
        <w:rPr>
          <w:rFonts w:cs="Tahoma"/>
          <w:szCs w:val="22"/>
          <w:lang w:val="el-GR"/>
        </w:rPr>
        <w:t>η</w:t>
      </w:r>
      <w:r w:rsidR="00C604B6" w:rsidRPr="00155B45">
        <w:rPr>
          <w:rFonts w:cs="Tahoma"/>
          <w:szCs w:val="22"/>
          <w:lang w:val="el-GR"/>
        </w:rPr>
        <w:t xml:space="preserve"> </w:t>
      </w:r>
      <w:r w:rsidR="004F7950" w:rsidRPr="00155B45">
        <w:rPr>
          <w:rFonts w:cs="Tahoma"/>
          <w:szCs w:val="22"/>
          <w:lang w:val="el-GR"/>
        </w:rPr>
        <w:t>Εγγυητικ</w:t>
      </w:r>
      <w:r w:rsidR="00C604B6">
        <w:rPr>
          <w:rFonts w:cs="Tahoma"/>
          <w:szCs w:val="22"/>
          <w:lang w:val="el-GR"/>
        </w:rPr>
        <w:t>ή</w:t>
      </w:r>
      <w:r w:rsidR="004F7950" w:rsidRPr="00155B45">
        <w:rPr>
          <w:rFonts w:cs="Tahoma"/>
          <w:szCs w:val="22"/>
          <w:lang w:val="el-GR"/>
        </w:rPr>
        <w:t xml:space="preserve"> Επιστολ</w:t>
      </w:r>
      <w:r w:rsidR="00C604B6">
        <w:rPr>
          <w:rFonts w:cs="Tahoma"/>
          <w:szCs w:val="22"/>
          <w:lang w:val="el-GR"/>
        </w:rPr>
        <w:t>ή</w:t>
      </w:r>
      <w:r w:rsidR="004F7950" w:rsidRPr="00155B45">
        <w:rPr>
          <w:rFonts w:cs="Tahoma"/>
          <w:szCs w:val="22"/>
          <w:lang w:val="el-GR"/>
        </w:rPr>
        <w:t xml:space="preserve"> </w:t>
      </w:r>
      <w:r w:rsidRPr="00155B45">
        <w:rPr>
          <w:rFonts w:cs="Tahoma"/>
          <w:szCs w:val="22"/>
          <w:lang w:val="el-GR"/>
        </w:rPr>
        <w:t xml:space="preserve">Καλής Εκτέλεσης που </w:t>
      </w:r>
      <w:r w:rsidR="004F7950" w:rsidRPr="00155B45">
        <w:rPr>
          <w:rFonts w:cs="Tahoma"/>
          <w:szCs w:val="22"/>
          <w:lang w:val="el-GR"/>
        </w:rPr>
        <w:t>προβλέπ</w:t>
      </w:r>
      <w:r w:rsidR="00C604B6">
        <w:rPr>
          <w:rFonts w:cs="Tahoma"/>
          <w:szCs w:val="22"/>
          <w:lang w:val="el-GR"/>
        </w:rPr>
        <w:t>ε</w:t>
      </w:r>
      <w:r w:rsidR="004F7950" w:rsidRPr="00155B45">
        <w:rPr>
          <w:rFonts w:cs="Tahoma"/>
          <w:szCs w:val="22"/>
          <w:lang w:val="el-GR"/>
        </w:rPr>
        <w:t xml:space="preserve">ται </w:t>
      </w:r>
      <w:r w:rsidRPr="00155B45">
        <w:rPr>
          <w:rFonts w:cs="Tahoma"/>
          <w:szCs w:val="22"/>
          <w:lang w:val="el-GR"/>
        </w:rPr>
        <w:t>στη Σύμβαση.</w:t>
      </w:r>
    </w:p>
    <w:p w14:paraId="30E426E6" w14:textId="77777777" w:rsidR="00343BB2" w:rsidRPr="00CF53F2" w:rsidRDefault="00343BB2" w:rsidP="00155B45">
      <w:pPr>
        <w:spacing w:before="0" w:line="252" w:lineRule="auto"/>
        <w:rPr>
          <w:rFonts w:cs="Tahoma"/>
          <w:szCs w:val="22"/>
          <w:lang w:val="el-GR"/>
        </w:rPr>
      </w:pPr>
      <w:r w:rsidRPr="00104657">
        <w:rPr>
          <w:rFonts w:cs="Tahoma"/>
          <w:szCs w:val="22"/>
          <w:lang w:val="el-GR"/>
        </w:rPr>
        <w:lastRenderedPageBreak/>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104657" w:rsidRDefault="00343BB2" w:rsidP="00155B45">
      <w:pPr>
        <w:spacing w:before="0" w:line="252" w:lineRule="auto"/>
        <w:rPr>
          <w:rFonts w:cs="Tahoma"/>
          <w:color w:val="FF0000"/>
          <w:szCs w:val="22"/>
          <w:lang w:val="el-GR"/>
        </w:rPr>
      </w:pPr>
      <w:r w:rsidRPr="00CF53F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r w:rsidRPr="00104657">
        <w:rPr>
          <w:rFonts w:cs="Tahoma"/>
          <w:szCs w:val="22"/>
          <w:lang w:val="el-GR"/>
        </w:rPr>
        <w:t xml:space="preserve">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2F7697E0"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104657" w:rsidRDefault="00343BB2" w:rsidP="00155B45">
      <w:pPr>
        <w:spacing w:before="0" w:line="252" w:lineRule="auto"/>
        <w:rPr>
          <w:rFonts w:cs="Tahoma"/>
          <w:szCs w:val="22"/>
          <w:lang w:val="el-GR"/>
        </w:rPr>
      </w:pPr>
      <w:r w:rsidRPr="00104657">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104657" w:rsidRDefault="00343BB2" w:rsidP="00155B45">
      <w:pPr>
        <w:spacing w:before="0" w:line="252" w:lineRule="auto"/>
        <w:rPr>
          <w:rFonts w:cs="Tahoma"/>
          <w:szCs w:val="22"/>
          <w:lang w:val="el-GR"/>
        </w:rPr>
      </w:pPr>
      <w:r w:rsidRPr="0010465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73E668BC" w14:textId="77777777" w:rsidR="00CA3565" w:rsidRPr="00104657" w:rsidRDefault="00CA3565">
      <w:pPr>
        <w:suppressAutoHyphens w:val="0"/>
        <w:spacing w:before="0" w:after="0"/>
        <w:jc w:val="left"/>
        <w:rPr>
          <w:rFonts w:cs="Tahoma"/>
          <w:szCs w:val="22"/>
          <w:lang w:val="el-GR"/>
        </w:rPr>
      </w:pPr>
    </w:p>
    <w:p w14:paraId="694CE5D0" w14:textId="77777777"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46193D98" w14:textId="77777777" w:rsidR="00343BB2" w:rsidRPr="00104657" w:rsidRDefault="00343BB2" w:rsidP="00155B45">
      <w:pPr>
        <w:spacing w:before="0" w:line="252" w:lineRule="auto"/>
        <w:rPr>
          <w:rFonts w:cs="Tahoma"/>
          <w:szCs w:val="22"/>
          <w:lang w:val="el-GR"/>
        </w:rPr>
      </w:pPr>
      <w:r w:rsidRPr="00104657">
        <w:rPr>
          <w:rFonts w:cs="Tahoma"/>
          <w:szCs w:val="22"/>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104657" w:rsidRDefault="00343BB2" w:rsidP="00155B45">
      <w:pPr>
        <w:suppressAutoHyphens w:val="0"/>
        <w:spacing w:before="0" w:line="252" w:lineRule="auto"/>
        <w:rPr>
          <w:rFonts w:cs="Tahoma"/>
          <w:szCs w:val="22"/>
          <w:lang w:val="el-GR"/>
        </w:rPr>
      </w:pPr>
    </w:p>
    <w:p w14:paraId="7FC81721" w14:textId="4ED2816B" w:rsidR="008338F0" w:rsidRPr="00155B45" w:rsidRDefault="003355E7" w:rsidP="007D50B1">
      <w:pPr>
        <w:pStyle w:val="2"/>
        <w:numPr>
          <w:ilvl w:val="1"/>
          <w:numId w:val="73"/>
        </w:numPr>
        <w:spacing w:before="0" w:after="120" w:line="252" w:lineRule="auto"/>
        <w:ind w:left="630" w:hanging="630"/>
        <w:rPr>
          <w:rFonts w:ascii="Tahoma" w:hAnsi="Tahoma" w:cs="Tahoma"/>
          <w:sz w:val="22"/>
          <w:lang w:val="el-GR"/>
        </w:rPr>
      </w:pPr>
      <w:r w:rsidRPr="00155B45">
        <w:rPr>
          <w:rFonts w:ascii="Tahoma" w:hAnsi="Tahoma" w:cs="Tahoma"/>
          <w:sz w:val="22"/>
          <w:lang w:val="el-GR"/>
        </w:rPr>
        <w:tab/>
      </w:r>
      <w:bookmarkStart w:id="192" w:name="_Toc43378478"/>
      <w:bookmarkStart w:id="193" w:name="_Toc119587165"/>
      <w:r w:rsidRPr="00155B45">
        <w:rPr>
          <w:rFonts w:ascii="Tahoma" w:hAnsi="Tahoma" w:cs="Tahoma"/>
          <w:sz w:val="22"/>
          <w:lang w:val="el-GR"/>
        </w:rPr>
        <w:t>Υπεργολαβία</w:t>
      </w:r>
      <w:bookmarkEnd w:id="192"/>
      <w:bookmarkEnd w:id="193"/>
    </w:p>
    <w:p w14:paraId="3A2C4579" w14:textId="6071E800" w:rsidR="008338F0" w:rsidRPr="00155B45" w:rsidRDefault="003355E7" w:rsidP="00155B45">
      <w:pPr>
        <w:spacing w:before="0" w:line="252" w:lineRule="auto"/>
        <w:rPr>
          <w:rFonts w:cs="Tahoma"/>
          <w:b/>
          <w:bCs/>
          <w:szCs w:val="22"/>
          <w:lang w:val="el-GR"/>
        </w:rPr>
      </w:pPr>
      <w:r w:rsidRPr="00155B45">
        <w:rPr>
          <w:rFonts w:cs="Tahoma"/>
          <w:b/>
          <w:bCs/>
          <w:szCs w:val="22"/>
          <w:lang w:val="el-GR"/>
        </w:rPr>
        <w:t>4.</w:t>
      </w:r>
      <w:r w:rsidR="009F605E">
        <w:rPr>
          <w:rFonts w:cs="Tahoma"/>
          <w:b/>
          <w:bCs/>
          <w:szCs w:val="22"/>
          <w:lang w:val="el-GR"/>
        </w:rPr>
        <w:t>3</w:t>
      </w:r>
      <w:r w:rsidRPr="00155B45">
        <w:rPr>
          <w:rFonts w:cs="Tahoma"/>
          <w:b/>
          <w:bCs/>
          <w:szCs w:val="22"/>
          <w:lang w:val="el-GR"/>
        </w:rPr>
        <w:t xml:space="preserve">.1. </w:t>
      </w:r>
      <w:r w:rsidRPr="00155B4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155B45">
        <w:rPr>
          <w:rFonts w:cs="Tahoma"/>
          <w:szCs w:val="22"/>
          <w:lang w:val="el-GR"/>
        </w:rPr>
        <w:t>την ευθύνη του κυρίου αναδόχου.</w:t>
      </w:r>
    </w:p>
    <w:p w14:paraId="4F720FCB" w14:textId="224E73C2" w:rsidR="00511C2F" w:rsidRDefault="003355E7" w:rsidP="00155B45">
      <w:pPr>
        <w:spacing w:before="0" w:line="252" w:lineRule="auto"/>
        <w:rPr>
          <w:rFonts w:eastAsia="SimSun" w:cs="Tahoma"/>
          <w:i/>
          <w:iCs/>
          <w:color w:val="0099FF"/>
          <w:kern w:val="1"/>
          <w:szCs w:val="22"/>
          <w:lang w:val="el-GR" w:bidi="hi-IN"/>
        </w:rPr>
      </w:pPr>
      <w:r w:rsidRPr="00155B45">
        <w:rPr>
          <w:rFonts w:cs="Tahoma"/>
          <w:b/>
          <w:bCs/>
          <w:szCs w:val="22"/>
          <w:lang w:val="el-GR"/>
        </w:rPr>
        <w:t>4.</w:t>
      </w:r>
      <w:r w:rsidR="009F605E">
        <w:rPr>
          <w:rFonts w:cs="Tahoma"/>
          <w:b/>
          <w:bCs/>
          <w:szCs w:val="22"/>
          <w:lang w:val="el-GR"/>
        </w:rPr>
        <w:t>3</w:t>
      </w:r>
      <w:r w:rsidRPr="00155B45">
        <w:rPr>
          <w:rFonts w:cs="Tahoma"/>
          <w:b/>
          <w:bCs/>
          <w:szCs w:val="22"/>
          <w:lang w:val="el-GR"/>
        </w:rPr>
        <w:t xml:space="preserve">.2. </w:t>
      </w:r>
      <w:r w:rsidRPr="00155B4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65D4BA9B" w14:textId="77777777" w:rsidR="008338F0" w:rsidRPr="00155B45" w:rsidRDefault="003355E7" w:rsidP="00155B45">
      <w:pPr>
        <w:spacing w:before="0" w:line="252" w:lineRule="auto"/>
        <w:rPr>
          <w:rFonts w:cs="Tahoma"/>
          <w:b/>
          <w:bCs/>
          <w:szCs w:val="22"/>
          <w:lang w:val="el-GR"/>
        </w:rPr>
      </w:pPr>
      <w:r w:rsidRPr="00155B45">
        <w:rPr>
          <w:rFonts w:cs="Tahoma"/>
          <w:szCs w:val="22"/>
          <w:lang w:val="el-GR"/>
        </w:rPr>
        <w:lastRenderedPageBreak/>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01AE7835" w:rsidR="008338F0" w:rsidRPr="00155B45" w:rsidRDefault="003355E7" w:rsidP="00155B45">
      <w:pPr>
        <w:spacing w:before="0" w:line="252" w:lineRule="auto"/>
        <w:rPr>
          <w:rFonts w:cs="Tahoma"/>
          <w:szCs w:val="22"/>
          <w:lang w:val="el-GR"/>
        </w:rPr>
      </w:pPr>
      <w:r w:rsidRPr="00155B45">
        <w:rPr>
          <w:rFonts w:cs="Tahoma"/>
          <w:b/>
          <w:bCs/>
          <w:szCs w:val="22"/>
          <w:lang w:val="el-GR"/>
        </w:rPr>
        <w:t>4.</w:t>
      </w:r>
      <w:r w:rsidR="009F605E">
        <w:rPr>
          <w:rFonts w:cs="Tahoma"/>
          <w:b/>
          <w:bCs/>
          <w:szCs w:val="22"/>
          <w:lang w:val="el-GR"/>
        </w:rPr>
        <w:t>3</w:t>
      </w:r>
      <w:r w:rsidRPr="00155B45">
        <w:rPr>
          <w:rFonts w:cs="Tahoma"/>
          <w:b/>
          <w:bCs/>
          <w:szCs w:val="22"/>
          <w:lang w:val="el-GR"/>
        </w:rPr>
        <w:t>.3.</w:t>
      </w:r>
      <w:r w:rsidRPr="00155B4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_Ref496541775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654356">
        <w:rPr>
          <w:rFonts w:cs="Tahoma"/>
          <w:szCs w:val="22"/>
          <w:lang w:val="el-GR"/>
        </w:rPr>
        <w:t>0</w:t>
      </w:r>
      <w:r w:rsidR="006607CE" w:rsidRPr="00155B45">
        <w:rPr>
          <w:rFonts w:cs="Tahoma"/>
          <w:szCs w:val="22"/>
          <w:lang w:val="el-GR"/>
        </w:rP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155B45" w:rsidRDefault="008B2C3C" w:rsidP="00155B45">
      <w:pPr>
        <w:spacing w:before="0" w:line="252" w:lineRule="auto"/>
        <w:rPr>
          <w:rFonts w:cs="Tahoma"/>
          <w:b/>
          <w:bCs/>
          <w:szCs w:val="22"/>
          <w:lang w:val="el-GR"/>
        </w:rPr>
      </w:pPr>
    </w:p>
    <w:p w14:paraId="79FA121E" w14:textId="5BD93806" w:rsidR="008338F0" w:rsidRPr="00155B45" w:rsidRDefault="003355E7" w:rsidP="009F605E">
      <w:pPr>
        <w:pStyle w:val="2"/>
        <w:numPr>
          <w:ilvl w:val="1"/>
          <w:numId w:val="73"/>
        </w:numPr>
        <w:spacing w:before="0" w:after="120" w:line="252" w:lineRule="auto"/>
        <w:ind w:left="450" w:hanging="510"/>
        <w:rPr>
          <w:rFonts w:ascii="Tahoma" w:hAnsi="Tahoma" w:cs="Tahoma"/>
          <w:sz w:val="22"/>
          <w:lang w:val="el-GR"/>
        </w:rPr>
      </w:pPr>
      <w:r w:rsidRPr="00155B45">
        <w:rPr>
          <w:rFonts w:ascii="Tahoma" w:hAnsi="Tahoma" w:cs="Tahoma"/>
          <w:sz w:val="22"/>
          <w:lang w:val="el-GR"/>
        </w:rPr>
        <w:tab/>
      </w:r>
      <w:bookmarkStart w:id="194" w:name="_Ref496607258"/>
      <w:bookmarkStart w:id="195" w:name="_Toc43378479"/>
      <w:bookmarkStart w:id="196" w:name="_Toc119587166"/>
      <w:r w:rsidRPr="00155B45">
        <w:rPr>
          <w:rFonts w:ascii="Tahoma" w:hAnsi="Tahoma" w:cs="Tahoma"/>
          <w:sz w:val="22"/>
          <w:lang w:val="el-GR"/>
        </w:rPr>
        <w:t>Τροποποίηση σύμβασης κατά τη διάρκειά της</w:t>
      </w:r>
      <w:bookmarkEnd w:id="194"/>
      <w:bookmarkEnd w:id="195"/>
      <w:bookmarkEnd w:id="196"/>
      <w:r w:rsidRPr="00155B45">
        <w:rPr>
          <w:rFonts w:ascii="Tahoma" w:hAnsi="Tahoma" w:cs="Tahoma"/>
          <w:sz w:val="22"/>
          <w:lang w:val="el-GR"/>
        </w:rPr>
        <w:t xml:space="preserve"> </w:t>
      </w:r>
    </w:p>
    <w:p w14:paraId="09960E59" w14:textId="77777777"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5CB13323" w14:textId="77777777" w:rsidR="00CA3565" w:rsidRPr="00911940" w:rsidRDefault="00CA3565" w:rsidP="00CA3565">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9"/>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503B882" w14:textId="77777777" w:rsidR="008B2C3C" w:rsidRPr="00155B45" w:rsidRDefault="008B2C3C" w:rsidP="00155B45">
      <w:pPr>
        <w:suppressAutoHyphens w:val="0"/>
        <w:spacing w:before="0" w:line="252" w:lineRule="auto"/>
        <w:rPr>
          <w:rFonts w:cs="Tahoma"/>
          <w:szCs w:val="22"/>
          <w:lang w:val="el-GR"/>
        </w:rPr>
      </w:pPr>
    </w:p>
    <w:p w14:paraId="57155FC8" w14:textId="5B1D69D6" w:rsidR="008338F0" w:rsidRPr="00155B45" w:rsidRDefault="00E1337D" w:rsidP="000740E4">
      <w:pPr>
        <w:pStyle w:val="2"/>
        <w:numPr>
          <w:ilvl w:val="1"/>
          <w:numId w:val="73"/>
        </w:numPr>
        <w:spacing w:before="0" w:after="120" w:line="252" w:lineRule="auto"/>
        <w:ind w:left="450" w:hanging="450"/>
        <w:rPr>
          <w:rFonts w:ascii="Tahoma" w:hAnsi="Tahoma" w:cs="Tahoma"/>
          <w:sz w:val="22"/>
          <w:lang w:val="el-GR"/>
        </w:rPr>
      </w:pPr>
      <w:r w:rsidRPr="00155B45">
        <w:rPr>
          <w:rFonts w:ascii="Tahoma" w:hAnsi="Tahoma" w:cs="Tahoma"/>
          <w:sz w:val="22"/>
          <w:lang w:val="el-GR"/>
        </w:rPr>
        <w:t xml:space="preserve"> </w:t>
      </w:r>
      <w:r w:rsidR="003355E7" w:rsidRPr="00155B45">
        <w:rPr>
          <w:rFonts w:ascii="Tahoma" w:hAnsi="Tahoma" w:cs="Tahoma"/>
          <w:sz w:val="22"/>
          <w:lang w:val="el-GR"/>
        </w:rPr>
        <w:tab/>
      </w:r>
      <w:bookmarkStart w:id="197" w:name="_Toc43378482"/>
      <w:bookmarkStart w:id="198" w:name="_Toc119587167"/>
      <w:r w:rsidR="003355E7" w:rsidRPr="00155B45">
        <w:rPr>
          <w:rFonts w:ascii="Tahoma" w:hAnsi="Tahoma" w:cs="Tahoma"/>
          <w:sz w:val="22"/>
          <w:lang w:val="el-GR"/>
        </w:rPr>
        <w:t>Δικαίωμα μονομερούς λύσης της σύμβασης</w:t>
      </w:r>
      <w:bookmarkEnd w:id="197"/>
      <w:bookmarkEnd w:id="198"/>
    </w:p>
    <w:p w14:paraId="6A086F45" w14:textId="4D35C5AC" w:rsidR="009649DC" w:rsidRPr="00155B45" w:rsidRDefault="009649DC" w:rsidP="00155B45">
      <w:pPr>
        <w:spacing w:before="0" w:line="252" w:lineRule="auto"/>
        <w:rPr>
          <w:rFonts w:cs="Tahoma"/>
          <w:szCs w:val="22"/>
          <w:lang w:val="el-GR"/>
        </w:rPr>
      </w:pPr>
      <w:r w:rsidRPr="00155B45">
        <w:rPr>
          <w:rFonts w:cs="Tahoma"/>
          <w:b/>
          <w:bCs/>
          <w:szCs w:val="22"/>
          <w:lang w:val="el-GR"/>
        </w:rPr>
        <w:t>4.</w:t>
      </w:r>
      <w:r w:rsidR="000740E4">
        <w:rPr>
          <w:rFonts w:cs="Tahoma"/>
          <w:b/>
          <w:bCs/>
          <w:szCs w:val="22"/>
          <w:lang w:val="el-GR"/>
        </w:rPr>
        <w:t>5.</w:t>
      </w:r>
      <w:r w:rsidRPr="00155B45">
        <w:rPr>
          <w:rFonts w:cs="Tahoma"/>
          <w:b/>
          <w:bCs/>
          <w:szCs w:val="22"/>
          <w:lang w:val="el-GR"/>
        </w:rPr>
        <w:t>1</w:t>
      </w:r>
      <w:r w:rsidRPr="00155B4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30DDBAFA" w14:textId="2B1E9D67" w:rsidR="009649DC" w:rsidRPr="00155B45" w:rsidRDefault="009649DC" w:rsidP="00155B45">
      <w:pPr>
        <w:spacing w:before="0" w:line="252" w:lineRule="auto"/>
        <w:rPr>
          <w:rFonts w:cs="Tahoma"/>
          <w:szCs w:val="22"/>
          <w:lang w:val="el-GR"/>
        </w:rPr>
      </w:pPr>
      <w:r w:rsidRPr="00155B4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654356">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455AE4D5"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B099B51" w14:textId="77777777" w:rsidR="0063308B" w:rsidRPr="00155B45" w:rsidRDefault="0063308B" w:rsidP="00155B45">
      <w:pPr>
        <w:spacing w:before="0" w:line="252" w:lineRule="auto"/>
        <w:rPr>
          <w:rFonts w:cs="Tahoma"/>
          <w:b/>
          <w:bCs/>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A984765" w14:textId="18F21F23" w:rsidR="008338F0" w:rsidRPr="00153753" w:rsidRDefault="00153753" w:rsidP="004E1055">
      <w:pPr>
        <w:pStyle w:val="11"/>
        <w:rPr>
          <w:lang w:val="el-GR"/>
        </w:rPr>
      </w:pPr>
      <w:bookmarkStart w:id="199" w:name="_Toc119587168"/>
      <w:r>
        <w:rPr>
          <w:lang w:val="el-GR"/>
        </w:rPr>
        <w:lastRenderedPageBreak/>
        <w:t xml:space="preserve">5. </w:t>
      </w:r>
      <w:r w:rsidR="003355E7" w:rsidRPr="00153753">
        <w:rPr>
          <w:lang w:val="el-GR"/>
        </w:rPr>
        <w:t>ΕΙΔΙΚΟΙ ΟΡΟΙ ΕΚΤΕΛΕΣΗΣ ΤΗΣ ΣΥΜΒΑΣΗΣ</w:t>
      </w:r>
      <w:bookmarkEnd w:id="199"/>
      <w:r w:rsidR="003355E7" w:rsidRPr="00153753">
        <w:rPr>
          <w:lang w:val="el-GR"/>
        </w:rPr>
        <w:t xml:space="preserve"> </w:t>
      </w:r>
    </w:p>
    <w:p w14:paraId="4EF7C6C8" w14:textId="76672724" w:rsidR="008338F0" w:rsidRPr="00EB0937" w:rsidRDefault="00153753" w:rsidP="00E77E74">
      <w:pPr>
        <w:pStyle w:val="2"/>
        <w:spacing w:before="0" w:after="120" w:line="252" w:lineRule="auto"/>
        <w:ind w:left="2490" w:hanging="2490"/>
        <w:rPr>
          <w:rFonts w:ascii="Tahoma" w:hAnsi="Tahoma" w:cs="Tahoma"/>
          <w:sz w:val="22"/>
          <w:lang w:val="el-GR"/>
        </w:rPr>
      </w:pPr>
      <w:bookmarkStart w:id="200" w:name="_Toc119587169"/>
      <w:r>
        <w:rPr>
          <w:rFonts w:ascii="Tahoma" w:hAnsi="Tahoma" w:cs="Tahoma"/>
          <w:sz w:val="22"/>
          <w:lang w:val="el-GR"/>
        </w:rPr>
        <w:t>5.1</w:t>
      </w:r>
      <w:r w:rsidR="003355E7" w:rsidRPr="00155B45">
        <w:rPr>
          <w:rFonts w:ascii="Tahoma" w:hAnsi="Tahoma" w:cs="Tahoma"/>
          <w:sz w:val="22"/>
          <w:lang w:val="el-GR"/>
        </w:rPr>
        <w:tab/>
      </w:r>
      <w:bookmarkStart w:id="201" w:name="_Ref496607306"/>
      <w:bookmarkStart w:id="202" w:name="_Toc43378483"/>
      <w:r w:rsidR="003355E7" w:rsidRPr="00EB0937">
        <w:rPr>
          <w:rFonts w:ascii="Tahoma" w:hAnsi="Tahoma" w:cs="Tahoma"/>
          <w:sz w:val="22"/>
          <w:lang w:val="el-GR"/>
        </w:rPr>
        <w:t>Τρόπος πληρωμής</w:t>
      </w:r>
      <w:bookmarkEnd w:id="200"/>
      <w:bookmarkEnd w:id="201"/>
      <w:bookmarkEnd w:id="202"/>
      <w:r w:rsidR="003355E7" w:rsidRPr="00EB0937">
        <w:rPr>
          <w:rFonts w:ascii="Tahoma" w:hAnsi="Tahoma" w:cs="Tahoma"/>
          <w:sz w:val="22"/>
          <w:lang w:val="el-GR"/>
        </w:rPr>
        <w:t xml:space="preserve"> </w:t>
      </w:r>
    </w:p>
    <w:p w14:paraId="4D7A6ED1" w14:textId="147B18EF" w:rsidR="00153753" w:rsidRPr="005763C3" w:rsidRDefault="003355E7" w:rsidP="005763C3">
      <w:pPr>
        <w:spacing w:before="0" w:line="252" w:lineRule="auto"/>
        <w:rPr>
          <w:rFonts w:cs="Tahoma"/>
          <w:szCs w:val="22"/>
          <w:lang w:val="el-GR"/>
        </w:rPr>
      </w:pPr>
      <w:r w:rsidRPr="005763C3">
        <w:rPr>
          <w:rFonts w:cs="Tahoma"/>
          <w:b/>
          <w:szCs w:val="22"/>
          <w:lang w:val="el-GR"/>
        </w:rPr>
        <w:t>5.1.1.</w:t>
      </w:r>
      <w:r w:rsidRPr="005763C3">
        <w:rPr>
          <w:rFonts w:cs="Tahoma"/>
          <w:szCs w:val="22"/>
          <w:lang w:val="el-GR"/>
        </w:rPr>
        <w:t xml:space="preserve"> Η πληρωμή του αναδόχου θα πραγματοποιηθεί</w:t>
      </w:r>
      <w:r w:rsidR="00993F9B" w:rsidRPr="005763C3">
        <w:rPr>
          <w:rFonts w:cs="Tahoma"/>
          <w:szCs w:val="22"/>
          <w:lang w:val="el-GR"/>
        </w:rPr>
        <w:t xml:space="preserve"> </w:t>
      </w:r>
      <w:r w:rsidR="00153753" w:rsidRPr="005763C3">
        <w:rPr>
          <w:rFonts w:cs="Tahoma"/>
          <w:szCs w:val="22"/>
          <w:lang w:val="el-GR"/>
        </w:rPr>
        <w:t>ως εξής:</w:t>
      </w:r>
    </w:p>
    <w:p w14:paraId="2A2717B1" w14:textId="77777777" w:rsidR="00343EB5" w:rsidRDefault="00343EB5" w:rsidP="00343EB5">
      <w:pPr>
        <w:pStyle w:val="aff0"/>
        <w:numPr>
          <w:ilvl w:val="0"/>
          <w:numId w:val="74"/>
        </w:numPr>
        <w:suppressAutoHyphens w:val="0"/>
        <w:spacing w:before="0" w:after="0" w:line="360" w:lineRule="auto"/>
        <w:rPr>
          <w:rFonts w:cs="Tahoma"/>
          <w:lang w:val="el-GR" w:eastAsia="el-GR"/>
        </w:rPr>
      </w:pPr>
      <w:r>
        <w:rPr>
          <w:rFonts w:cs="Tahoma"/>
          <w:lang w:val="el-GR" w:eastAsia="el-GR"/>
        </w:rPr>
        <w:t xml:space="preserve">Καταβολή ποσού αξίας εβδομήντα χιλιάδων ευρώ (70.000 €) </w:t>
      </w:r>
      <w:r w:rsidRPr="00482DF9">
        <w:rPr>
          <w:lang w:val="el-GR"/>
        </w:rPr>
        <w:t xml:space="preserve"> </w:t>
      </w:r>
      <w:r w:rsidRPr="00443BB2">
        <w:rPr>
          <w:lang w:val="el-GR"/>
        </w:rPr>
        <w:t>του συμβατικού τιμήματος</w:t>
      </w:r>
      <w:r>
        <w:rPr>
          <w:lang w:val="el-GR"/>
        </w:rPr>
        <w:t xml:space="preserve"> πλέον ΦΠΑ</w:t>
      </w:r>
      <w:r w:rsidRPr="00443BB2">
        <w:rPr>
          <w:lang w:val="el-GR"/>
        </w:rPr>
        <w:t>, μετά την παραλαβή</w:t>
      </w:r>
      <w:r>
        <w:rPr>
          <w:lang w:val="el-GR"/>
        </w:rPr>
        <w:t xml:space="preserve"> </w:t>
      </w:r>
      <w:r>
        <w:rPr>
          <w:rFonts w:cs="Tahoma"/>
          <w:lang w:val="el-GR" w:eastAsia="el-GR"/>
        </w:rPr>
        <w:t>τ</w:t>
      </w:r>
      <w:r w:rsidRPr="005763C3">
        <w:rPr>
          <w:rFonts w:cs="Tahoma"/>
          <w:lang w:val="el-GR" w:eastAsia="el-GR"/>
        </w:rPr>
        <w:t>ου παραδοτέου Π1</w:t>
      </w:r>
    </w:p>
    <w:p w14:paraId="38C4BD8A" w14:textId="77777777" w:rsidR="00343EB5" w:rsidRDefault="00343EB5" w:rsidP="00343EB5">
      <w:pPr>
        <w:widowControl w:val="0"/>
        <w:numPr>
          <w:ilvl w:val="0"/>
          <w:numId w:val="74"/>
        </w:numPr>
        <w:pBdr>
          <w:top w:val="nil"/>
          <w:left w:val="nil"/>
          <w:bottom w:val="nil"/>
          <w:right w:val="nil"/>
          <w:between w:val="nil"/>
        </w:pBdr>
        <w:ind w:right="164"/>
        <w:rPr>
          <w:rFonts w:cs="Tahoma"/>
          <w:lang w:val="el-GR" w:eastAsia="el-GR"/>
        </w:rPr>
      </w:pPr>
      <w:r>
        <w:rPr>
          <w:rFonts w:cs="Tahoma"/>
          <w:lang w:val="el-GR" w:eastAsia="el-GR"/>
        </w:rPr>
        <w:t xml:space="preserve">Καταβολή ποσού αξίας σαράντα χιλιάδων ευρώ (40.000 €)  </w:t>
      </w:r>
      <w:r w:rsidRPr="00443BB2">
        <w:rPr>
          <w:lang w:val="el-GR"/>
        </w:rPr>
        <w:t>του συμβατικού τιμήματος</w:t>
      </w:r>
      <w:r>
        <w:rPr>
          <w:lang w:val="el-GR"/>
        </w:rPr>
        <w:t xml:space="preserve"> πλέον ΦΠΑ</w:t>
      </w:r>
      <w:r w:rsidRPr="00443BB2">
        <w:rPr>
          <w:lang w:val="el-GR"/>
        </w:rPr>
        <w:t>, μετά την παραλαβή</w:t>
      </w:r>
      <w:r>
        <w:rPr>
          <w:lang w:val="el-GR"/>
        </w:rPr>
        <w:t xml:space="preserve"> </w:t>
      </w:r>
      <w:r>
        <w:rPr>
          <w:rFonts w:cs="Tahoma"/>
          <w:lang w:val="el-GR" w:eastAsia="el-GR"/>
        </w:rPr>
        <w:t xml:space="preserve">των </w:t>
      </w:r>
      <w:r w:rsidRPr="005763C3">
        <w:rPr>
          <w:rFonts w:cs="Tahoma"/>
          <w:lang w:val="el-GR" w:eastAsia="el-GR"/>
        </w:rPr>
        <w:t>παραδοτ</w:t>
      </w:r>
      <w:r>
        <w:rPr>
          <w:rFonts w:cs="Tahoma"/>
          <w:lang w:val="el-GR" w:eastAsia="el-GR"/>
        </w:rPr>
        <w:t>έων Π2.1, Π2.2, Π.2.3, Π2.4 &amp; Π2.5</w:t>
      </w:r>
    </w:p>
    <w:p w14:paraId="3D58F43F" w14:textId="3E818A0F" w:rsidR="00E0632E" w:rsidRPr="00443BB2" w:rsidRDefault="00E0632E" w:rsidP="00E0632E">
      <w:pPr>
        <w:widowControl w:val="0"/>
        <w:numPr>
          <w:ilvl w:val="0"/>
          <w:numId w:val="74"/>
        </w:numPr>
        <w:pBdr>
          <w:top w:val="nil"/>
          <w:left w:val="nil"/>
          <w:bottom w:val="nil"/>
          <w:right w:val="nil"/>
          <w:between w:val="nil"/>
        </w:pBdr>
        <w:ind w:right="164"/>
        <w:rPr>
          <w:color w:val="000000"/>
          <w:lang w:val="el-GR"/>
        </w:rPr>
      </w:pPr>
      <w:r>
        <w:rPr>
          <w:rFonts w:cs="Tahoma"/>
          <w:lang w:val="el-GR" w:eastAsia="el-GR"/>
        </w:rPr>
        <w:t xml:space="preserve">Καταβολή ισόποσων τριμηνιαίων δόσεων του </w:t>
      </w:r>
      <w:r w:rsidR="00343EB5">
        <w:rPr>
          <w:rFonts w:cs="Tahoma"/>
          <w:lang w:val="el-GR" w:eastAsia="el-GR"/>
        </w:rPr>
        <w:t xml:space="preserve">υπόλοιπου </w:t>
      </w:r>
      <w:r>
        <w:rPr>
          <w:rFonts w:cs="Tahoma"/>
          <w:lang w:val="el-GR" w:eastAsia="el-GR"/>
        </w:rPr>
        <w:t xml:space="preserve">συμβατικού τιμήματος των παραδοτέων Π2 και Π3 μετά την παραλαβή των αντίστοιχων μηνιαίων αναφορών του τριμήνου αναφοράς </w:t>
      </w:r>
    </w:p>
    <w:p w14:paraId="517851BB" w14:textId="77777777" w:rsidR="00153753" w:rsidRDefault="00153753" w:rsidP="005763C3">
      <w:pPr>
        <w:spacing w:before="0" w:line="252" w:lineRule="auto"/>
        <w:rPr>
          <w:rFonts w:cs="Tahoma"/>
          <w:szCs w:val="22"/>
          <w:lang w:val="el-GR"/>
        </w:rPr>
      </w:pPr>
    </w:p>
    <w:p w14:paraId="12C2CA12" w14:textId="292D910E" w:rsidR="001A65F6" w:rsidRPr="001A65F6" w:rsidRDefault="001A65F6" w:rsidP="001A65F6">
      <w:pPr>
        <w:rPr>
          <w:rFonts w:cs="Tahoma"/>
          <w:color w:val="FFFF00"/>
          <w:szCs w:val="22"/>
          <w:lang w:val="el-GR"/>
        </w:rPr>
      </w:pPr>
      <w:r w:rsidRPr="0000606D">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0606D">
        <w:rPr>
          <w:rFonts w:cs="Tahoma"/>
          <w:color w:val="FFFF00"/>
          <w:szCs w:val="22"/>
          <w:lang w:val="el-GR"/>
        </w:rPr>
        <w:t xml:space="preserve"> </w:t>
      </w:r>
    </w:p>
    <w:p w14:paraId="2054ABF0" w14:textId="55CED979" w:rsidR="00CC243E" w:rsidRDefault="00CC243E" w:rsidP="00155B45">
      <w:pPr>
        <w:spacing w:before="0" w:line="252" w:lineRule="auto"/>
        <w:rPr>
          <w:rFonts w:cs="Tahoma"/>
          <w:b/>
          <w:szCs w:val="22"/>
          <w:lang w:val="el-GR"/>
        </w:rPr>
      </w:pPr>
    </w:p>
    <w:p w14:paraId="15B75AF5" w14:textId="55545BDA"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Pr>
          <w:rFonts w:cs="Tahoma"/>
          <w:szCs w:val="22"/>
          <w:lang w:val="el-GR"/>
        </w:rPr>
        <w:t>Τον</w:t>
      </w:r>
      <w:r w:rsidRPr="00155B45">
        <w:rPr>
          <w:rFonts w:cs="Tahoma"/>
          <w:szCs w:val="22"/>
          <w:lang w:val="el-GR"/>
        </w:rPr>
        <w:t xml:space="preserve"> Ανάδοχο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36291656" w14:textId="1208E04D" w:rsidR="008338F0" w:rsidRDefault="003355E7" w:rsidP="00155B45">
      <w:pPr>
        <w:spacing w:before="0" w:line="252" w:lineRule="auto"/>
        <w:rPr>
          <w:rFonts w:cs="Tahoma"/>
          <w:szCs w:val="22"/>
          <w:lang w:val="el-GR"/>
        </w:rPr>
      </w:pPr>
      <w:r w:rsidRPr="00155B45">
        <w:rPr>
          <w:rFonts w:cs="Tahoma"/>
          <w:szCs w:val="22"/>
          <w:lang w:val="el-GR" w:eastAsia="el-GR"/>
        </w:rPr>
        <w:t xml:space="preserve">Ιδίως βαρύνεται με τις </w:t>
      </w:r>
      <w:r w:rsidRPr="00155B45">
        <w:rPr>
          <w:rFonts w:cs="Tahoma"/>
          <w:szCs w:val="22"/>
          <w:lang w:val="el-GR"/>
        </w:rPr>
        <w:t xml:space="preserve">ακόλουθες κρατήσεις: </w:t>
      </w:r>
    </w:p>
    <w:p w14:paraId="12BDB640" w14:textId="77777777" w:rsidR="00D22CAD" w:rsidRPr="00E97E4D" w:rsidRDefault="00D22CAD" w:rsidP="00D22CAD">
      <w:pPr>
        <w:rPr>
          <w:lang w:val="el-GR"/>
        </w:rPr>
      </w:pPr>
      <w:r w:rsidRPr="00603221">
        <w:rPr>
          <w:lang w:val="el-GR"/>
        </w:rPr>
        <w:t xml:space="preserve">α) </w:t>
      </w:r>
      <w:r>
        <w:rPr>
          <w:lang w:val="el-GR"/>
        </w:rPr>
        <w:t>Κ</w:t>
      </w:r>
      <w:r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3056F9F" w14:textId="77777777" w:rsidR="00D22CAD" w:rsidRPr="00E97E4D" w:rsidRDefault="00D22CAD" w:rsidP="00D22CA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297ED58" w14:textId="77777777" w:rsidR="00D22CAD" w:rsidRPr="00E97E4D" w:rsidRDefault="00D22CAD" w:rsidP="00D22CAD">
      <w:pPr>
        <w:rPr>
          <w:lang w:val="el-GR"/>
        </w:rPr>
      </w:pPr>
      <w:r w:rsidRPr="00E97E4D">
        <w:rPr>
          <w:lang w:val="el-GR"/>
        </w:rPr>
        <w:t>Τράπεζα της Ελλάδας:   ΙΒΑΝ GR 2001000240000000026180286</w:t>
      </w:r>
    </w:p>
    <w:p w14:paraId="297926DB" w14:textId="77777777" w:rsidR="00D22CAD" w:rsidRDefault="00D22CAD" w:rsidP="00D22CAD">
      <w:pPr>
        <w:rPr>
          <w:lang w:val="el-GR"/>
        </w:rPr>
      </w:pPr>
      <w:r w:rsidRPr="00E97E4D">
        <w:rPr>
          <w:lang w:val="el-GR"/>
        </w:rPr>
        <w:t>Τράπεζα ΠΕΙΡΑΙΩΣ:       ΙΒΑΝ GR 1901721360005136088985432</w:t>
      </w:r>
    </w:p>
    <w:p w14:paraId="0A59CD6B" w14:textId="66402BE3" w:rsidR="003105FA" w:rsidRDefault="003355E7" w:rsidP="003105FA">
      <w:pPr>
        <w:rPr>
          <w:lang w:val="el-GR"/>
        </w:rPr>
      </w:pPr>
      <w:r w:rsidRPr="00155B45">
        <w:rPr>
          <w:rFonts w:cs="Tahoma"/>
          <w:szCs w:val="22"/>
          <w:lang w:val="el-GR"/>
        </w:rPr>
        <w:t xml:space="preserve">β) Κράτηση ύψους 0,02% υπέρ </w:t>
      </w:r>
      <w:r w:rsidR="003105FA"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17B50FDC" w14:textId="77777777" w:rsidR="008338F0" w:rsidRDefault="003355E7" w:rsidP="00155B45">
      <w:pPr>
        <w:spacing w:before="0" w:line="252" w:lineRule="auto"/>
        <w:rPr>
          <w:rFonts w:cs="Tahoma"/>
          <w:szCs w:val="22"/>
          <w:lang w:val="el-GR"/>
        </w:rPr>
      </w:pPr>
      <w:r w:rsidRPr="00155B45">
        <w:rPr>
          <w:rFonts w:cs="Tahoma"/>
          <w:szCs w:val="22"/>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182E388D" w14:textId="77777777" w:rsidR="00BC2D01" w:rsidRPr="00155B45" w:rsidRDefault="00BC2D01" w:rsidP="00155B45">
      <w:pPr>
        <w:spacing w:before="0" w:line="252" w:lineRule="auto"/>
        <w:rPr>
          <w:rFonts w:cs="Tahoma"/>
          <w:szCs w:val="22"/>
          <w:lang w:val="el-GR"/>
        </w:rPr>
      </w:pPr>
    </w:p>
    <w:p w14:paraId="403C3398" w14:textId="447C1637" w:rsidR="008338F0" w:rsidRPr="00155B45" w:rsidRDefault="00331981" w:rsidP="00A421CC">
      <w:pPr>
        <w:pStyle w:val="2"/>
        <w:numPr>
          <w:ilvl w:val="1"/>
          <w:numId w:val="75"/>
        </w:numPr>
        <w:spacing w:before="0" w:after="120" w:line="252" w:lineRule="auto"/>
        <w:ind w:left="360" w:hanging="360"/>
        <w:rPr>
          <w:rFonts w:ascii="Tahoma" w:hAnsi="Tahoma" w:cs="Tahoma"/>
          <w:sz w:val="22"/>
          <w:lang w:val="el-GR"/>
        </w:rPr>
      </w:pPr>
      <w:r w:rsidRPr="00155B45">
        <w:rPr>
          <w:rFonts w:ascii="Tahoma" w:hAnsi="Tahoma" w:cs="Tahoma"/>
          <w:sz w:val="22"/>
          <w:lang w:val="el-GR"/>
        </w:rPr>
        <w:tab/>
      </w:r>
      <w:bookmarkStart w:id="203" w:name="_Ref496607484"/>
      <w:bookmarkStart w:id="204" w:name="_Toc43378484"/>
      <w:bookmarkStart w:id="205" w:name="_Toc119587170"/>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03"/>
      <w:bookmarkEnd w:id="204"/>
      <w:bookmarkEnd w:id="205"/>
      <w:r w:rsidR="003355E7" w:rsidRPr="00155B45">
        <w:rPr>
          <w:rFonts w:ascii="Tahoma" w:hAnsi="Tahoma" w:cs="Tahoma"/>
          <w:sz w:val="22"/>
          <w:lang w:val="el-GR"/>
        </w:rPr>
        <w:t xml:space="preserve"> </w:t>
      </w:r>
    </w:p>
    <w:p w14:paraId="609414CD" w14:textId="77777777"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2BEEDA5C"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053BC5C1" w14:textId="77777777" w:rsidR="00491E6A" w:rsidRDefault="00491E6A" w:rsidP="00491E6A">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11E37C8"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F4ED61C"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E78E3EF"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ECD3A04"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2377E67"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75F8EBD0" w14:textId="77777777" w:rsidR="00491E6A" w:rsidRDefault="00491E6A" w:rsidP="00155B45">
      <w:pPr>
        <w:suppressAutoHyphens w:val="0"/>
        <w:autoSpaceDE w:val="0"/>
        <w:spacing w:before="0" w:line="252" w:lineRule="auto"/>
        <w:rPr>
          <w:rFonts w:eastAsia="SimSun"/>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 xml:space="preserve">εφόσον προβλέπεται προκαταβολή. </w:t>
      </w:r>
    </w:p>
    <w:p w14:paraId="18C875BB" w14:textId="35799643" w:rsidR="003B67E3" w:rsidRPr="003B67E3" w:rsidRDefault="00491E6A" w:rsidP="003B67E3">
      <w:pPr>
        <w:suppressAutoHyphens w:val="0"/>
        <w:autoSpaceDE w:val="0"/>
        <w:spacing w:after="0"/>
        <w:rPr>
          <w:rFonts w:eastAsia="SimSun" w:cs="Tahoma"/>
          <w:szCs w:val="22"/>
          <w:lang w:val="el-GR"/>
        </w:rPr>
      </w:pPr>
      <w:r w:rsidRPr="00155B45" w:rsidDel="00491E6A">
        <w:rPr>
          <w:rFonts w:eastAsia="SimSun" w:cs="Tahoma"/>
          <w:szCs w:val="22"/>
          <w:lang w:val="el-GR"/>
        </w:rPr>
        <w:lastRenderedPageBreak/>
        <w:t xml:space="preserve"> </w:t>
      </w:r>
      <w:r w:rsidR="003355E7" w:rsidRPr="00155B45">
        <w:rPr>
          <w:rFonts w:eastAsia="SimSun" w:cs="Tahoma"/>
          <w:b/>
          <w:szCs w:val="22"/>
          <w:lang w:val="el-GR"/>
        </w:rPr>
        <w:t>5.2.2.</w:t>
      </w:r>
      <w:r w:rsidR="003355E7" w:rsidRPr="00155B45">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w:t>
      </w:r>
      <w:r w:rsidR="003355E7" w:rsidRPr="00B82D4A">
        <w:rPr>
          <w:rFonts w:eastAsia="SimSun" w:cs="Tahoma"/>
          <w:szCs w:val="22"/>
          <w:lang w:val="el-GR"/>
        </w:rPr>
        <w:t>αρχής.</w:t>
      </w:r>
      <w:r w:rsidR="003B67E3" w:rsidRPr="00B82D4A">
        <w:rPr>
          <w:rFonts w:cs="Tahoma"/>
          <w:szCs w:val="22"/>
          <w:lang w:val="el-GR"/>
        </w:rPr>
        <w:t xml:space="preserve"> </w:t>
      </w:r>
      <w:r w:rsidR="003B67E3" w:rsidRPr="00B82D4A">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B82D4A">
        <w:rPr>
          <w:rFonts w:ascii="Calibri" w:hAnsi="Calibri" w:cs="Tahoma"/>
          <w:color w:val="000000"/>
          <w:szCs w:val="22"/>
          <w:vertAlign w:val="superscript"/>
          <w:lang w:eastAsia="el-GR"/>
        </w:rPr>
        <w:footnoteReference w:id="20"/>
      </w:r>
      <w:r w:rsidR="003B67E3" w:rsidRPr="00B82D4A">
        <w:rPr>
          <w:rFonts w:eastAsia="SimSun" w:cs="Tahoma"/>
          <w:szCs w:val="22"/>
          <w:lang w:val="el-GR"/>
        </w:rPr>
        <w:t>.</w:t>
      </w:r>
    </w:p>
    <w:p w14:paraId="697B85D1" w14:textId="5D594AE4" w:rsidR="008338F0" w:rsidRPr="00155B45" w:rsidRDefault="008338F0" w:rsidP="00155B45">
      <w:pPr>
        <w:suppressAutoHyphens w:val="0"/>
        <w:autoSpaceDE w:val="0"/>
        <w:spacing w:before="0" w:line="252" w:lineRule="auto"/>
        <w:rPr>
          <w:rFonts w:eastAsia="SimSun" w:cs="Tahoma"/>
          <w:szCs w:val="22"/>
          <w:lang w:val="el-GR"/>
        </w:rPr>
      </w:pPr>
    </w:p>
    <w:p w14:paraId="42C99B7C"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B5EC7DA"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E25CDF1"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B5A3E90"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01EF401"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Το ποσό των ποινικών ρητρών αφαιρείται/συμψηφίζεται από/με την αμοιβή του αναδόχου.</w:t>
      </w:r>
    </w:p>
    <w:p w14:paraId="2E838E1A" w14:textId="40E363D7"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E7A1023" w14:textId="77777777" w:rsidR="003B67E3" w:rsidRDefault="003B67E3" w:rsidP="00155B45">
      <w:pPr>
        <w:suppressAutoHyphens w:val="0"/>
        <w:autoSpaceDE w:val="0"/>
        <w:spacing w:before="0" w:line="252" w:lineRule="auto"/>
        <w:rPr>
          <w:rFonts w:eastAsia="SimSun" w:cs="Tahoma"/>
          <w:szCs w:val="22"/>
          <w:lang w:val="el-GR"/>
        </w:rPr>
      </w:pPr>
    </w:p>
    <w:p w14:paraId="07EF36B8" w14:textId="15A4D54D" w:rsidR="008338F0" w:rsidRPr="00155B45" w:rsidRDefault="003355E7" w:rsidP="0012323D">
      <w:pPr>
        <w:pStyle w:val="2"/>
        <w:numPr>
          <w:ilvl w:val="1"/>
          <w:numId w:val="75"/>
        </w:numPr>
        <w:spacing w:before="0" w:after="120" w:line="252" w:lineRule="auto"/>
        <w:ind w:left="540" w:hanging="540"/>
        <w:rPr>
          <w:rFonts w:ascii="Tahoma" w:hAnsi="Tahoma" w:cs="Tahoma"/>
          <w:sz w:val="22"/>
          <w:lang w:val="el-GR"/>
        </w:rPr>
      </w:pPr>
      <w:bookmarkStart w:id="206" w:name="_Toc64034290"/>
      <w:bookmarkEnd w:id="206"/>
      <w:r w:rsidRPr="00155B45">
        <w:rPr>
          <w:rFonts w:ascii="Tahoma" w:hAnsi="Tahoma" w:cs="Tahoma"/>
          <w:sz w:val="22"/>
          <w:lang w:val="el-GR"/>
        </w:rPr>
        <w:tab/>
      </w:r>
      <w:bookmarkStart w:id="207" w:name="_Toc43378485"/>
      <w:bookmarkStart w:id="208" w:name="_Toc119587171"/>
      <w:r w:rsidRPr="00155B45">
        <w:rPr>
          <w:rFonts w:ascii="Tahoma" w:hAnsi="Tahoma" w:cs="Tahoma"/>
          <w:sz w:val="22"/>
          <w:lang w:val="el-GR"/>
        </w:rPr>
        <w:t>Διοικητικές προσφυγές κατά τη διαδικασία εκτέλεσης</w:t>
      </w:r>
      <w:bookmarkEnd w:id="207"/>
      <w:bookmarkEnd w:id="208"/>
      <w:r w:rsidRPr="00155B45">
        <w:rPr>
          <w:rFonts w:ascii="Tahoma" w:hAnsi="Tahoma" w:cs="Tahoma"/>
          <w:sz w:val="22"/>
          <w:lang w:val="el-GR"/>
        </w:rPr>
        <w:t xml:space="preserve"> </w:t>
      </w:r>
    </w:p>
    <w:p w14:paraId="7F12D7F4" w14:textId="3BE10548"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654356">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w:t>
      </w:r>
      <w:r w:rsidRPr="001F7E31">
        <w:rPr>
          <w:lang w:val="el-GR"/>
        </w:rPr>
        <w:lastRenderedPageBreak/>
        <w:t>οριστική. Αν ασκηθεί εμπρόθεσμα προσφυγή, αναστέλλονται οι συνέπειες της απόφασης μέχρι αυτή να οριστικοποιηθεί.</w:t>
      </w:r>
    </w:p>
    <w:p w14:paraId="7E1FFD95" w14:textId="77777777" w:rsidR="00750361" w:rsidRDefault="00750361" w:rsidP="001766ED">
      <w:pPr>
        <w:suppressAutoHyphens w:val="0"/>
        <w:autoSpaceDE w:val="0"/>
        <w:rPr>
          <w:lang w:val="el-GR"/>
        </w:rPr>
      </w:pPr>
    </w:p>
    <w:p w14:paraId="6E061B5F" w14:textId="58444A3F" w:rsidR="003043EF" w:rsidRPr="00155B45" w:rsidRDefault="003043EF" w:rsidP="009D2AAC">
      <w:pPr>
        <w:pStyle w:val="2"/>
        <w:numPr>
          <w:ilvl w:val="1"/>
          <w:numId w:val="75"/>
        </w:numPr>
        <w:spacing w:before="0" w:after="120" w:line="252" w:lineRule="auto"/>
        <w:ind w:left="630" w:hanging="600"/>
        <w:rPr>
          <w:rFonts w:ascii="Tahoma" w:hAnsi="Tahoma" w:cs="Tahoma"/>
          <w:sz w:val="22"/>
          <w:lang w:val="el-GR"/>
        </w:rPr>
      </w:pPr>
      <w:r w:rsidRPr="00155B45">
        <w:rPr>
          <w:rFonts w:ascii="Tahoma" w:hAnsi="Tahoma" w:cs="Tahoma"/>
          <w:sz w:val="22"/>
          <w:lang w:val="el-GR"/>
        </w:rPr>
        <w:tab/>
      </w:r>
      <w:bookmarkStart w:id="209" w:name="_Toc119587172"/>
      <w:r>
        <w:rPr>
          <w:rFonts w:ascii="Tahoma" w:hAnsi="Tahoma" w:cs="Tahoma"/>
          <w:sz w:val="22"/>
          <w:lang w:val="el-GR"/>
        </w:rPr>
        <w:t>Δικαστική επίλυση διαφορών</w:t>
      </w:r>
      <w:bookmarkEnd w:id="209"/>
      <w:r w:rsidRPr="00155B45">
        <w:rPr>
          <w:rFonts w:ascii="Tahoma" w:hAnsi="Tahoma" w:cs="Tahoma"/>
          <w:sz w:val="22"/>
          <w:lang w:val="el-GR"/>
        </w:rPr>
        <w:t xml:space="preserve"> </w:t>
      </w:r>
    </w:p>
    <w:p w14:paraId="7B54EF9D" w14:textId="7777777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C067E5">
        <w:rPr>
          <w:lang w:val="el-GR"/>
        </w:rPr>
        <w:t xml:space="preserve">ενδικοφανούς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155B45" w:rsidRDefault="00036CBD" w:rsidP="006C17A2">
      <w:pPr>
        <w:suppressAutoHyphens w:val="0"/>
        <w:autoSpaceDE w:val="0"/>
        <w:rPr>
          <w:rFonts w:cs="Tahoma"/>
          <w:szCs w:val="22"/>
          <w:lang w:val="el-GR"/>
        </w:rPr>
      </w:pPr>
    </w:p>
    <w:p w14:paraId="3CA4BDA2" w14:textId="314BFF58" w:rsidR="008338F0" w:rsidRPr="00987ED0" w:rsidRDefault="00153753" w:rsidP="00924AB9">
      <w:pPr>
        <w:pStyle w:val="11"/>
        <w:spacing w:before="0" w:after="120" w:line="252" w:lineRule="auto"/>
        <w:ind w:left="357" w:hanging="357"/>
        <w:rPr>
          <w:rFonts w:ascii="Tahoma" w:hAnsi="Tahoma" w:cs="Tahoma"/>
          <w:sz w:val="22"/>
          <w:szCs w:val="22"/>
          <w:lang w:val="el-GR"/>
        </w:rPr>
      </w:pPr>
      <w:bookmarkStart w:id="210" w:name="_Toc119587173"/>
      <w:r>
        <w:rPr>
          <w:rFonts w:ascii="Tahoma" w:hAnsi="Tahoma" w:cs="Tahoma"/>
          <w:sz w:val="22"/>
          <w:szCs w:val="22"/>
          <w:lang w:val="el-GR"/>
        </w:rPr>
        <w:lastRenderedPageBreak/>
        <w:t xml:space="preserve">6. </w:t>
      </w:r>
      <w:r w:rsidR="00121ABE">
        <w:rPr>
          <w:rFonts w:ascii="Tahoma" w:hAnsi="Tahoma" w:cs="Tahoma"/>
          <w:sz w:val="22"/>
          <w:szCs w:val="22"/>
          <w:lang w:val="el-GR"/>
        </w:rPr>
        <w:t>ΧΡΟΝΟΣ ΚΑΙ ΤΡΟΠΟΣ</w:t>
      </w:r>
      <w:r w:rsidR="003355E7" w:rsidRPr="00987ED0">
        <w:rPr>
          <w:rFonts w:ascii="Tahoma" w:hAnsi="Tahoma" w:cs="Tahoma"/>
          <w:sz w:val="22"/>
          <w:szCs w:val="22"/>
          <w:lang w:val="el-GR"/>
        </w:rPr>
        <w:t xml:space="preserve"> ΕΚΤΕΛΕΣΗΣ</w:t>
      </w:r>
      <w:bookmarkEnd w:id="210"/>
      <w:r w:rsidR="003355E7" w:rsidRPr="00987ED0">
        <w:rPr>
          <w:rFonts w:ascii="Tahoma" w:hAnsi="Tahoma" w:cs="Tahoma"/>
          <w:sz w:val="22"/>
          <w:szCs w:val="22"/>
          <w:lang w:val="el-GR"/>
        </w:rPr>
        <w:t xml:space="preserve"> </w:t>
      </w:r>
    </w:p>
    <w:p w14:paraId="170BD203" w14:textId="3C2FD531" w:rsidR="008338F0" w:rsidRPr="00155B45" w:rsidRDefault="009D2AAC" w:rsidP="0086011B">
      <w:pPr>
        <w:pStyle w:val="2"/>
        <w:numPr>
          <w:ilvl w:val="1"/>
          <w:numId w:val="76"/>
        </w:numPr>
        <w:spacing w:before="0" w:after="120" w:line="252" w:lineRule="auto"/>
        <w:ind w:left="630" w:hanging="630"/>
        <w:rPr>
          <w:rFonts w:ascii="Tahoma" w:hAnsi="Tahoma" w:cs="Tahoma"/>
          <w:sz w:val="22"/>
          <w:lang w:val="el-GR"/>
        </w:rPr>
      </w:pPr>
      <w:r>
        <w:rPr>
          <w:rFonts w:ascii="Tahoma" w:hAnsi="Tahoma" w:cs="Tahoma"/>
          <w:sz w:val="22"/>
          <w:lang w:val="el-GR"/>
        </w:rPr>
        <w:t xml:space="preserve"> </w:t>
      </w:r>
      <w:r w:rsidR="003355E7" w:rsidRPr="00155B45">
        <w:rPr>
          <w:rFonts w:ascii="Tahoma" w:hAnsi="Tahoma" w:cs="Tahoma"/>
          <w:sz w:val="22"/>
          <w:lang w:val="el-GR"/>
        </w:rPr>
        <w:tab/>
      </w:r>
      <w:bookmarkStart w:id="211" w:name="_Toc43378486"/>
      <w:bookmarkStart w:id="212" w:name="_Toc119587174"/>
      <w:r w:rsidR="003355E7" w:rsidRPr="00155B45">
        <w:rPr>
          <w:rFonts w:ascii="Tahoma" w:hAnsi="Tahoma" w:cs="Tahoma"/>
          <w:sz w:val="22"/>
          <w:lang w:val="el-GR"/>
        </w:rPr>
        <w:t>Παρακολούθηση της σύμβασης</w:t>
      </w:r>
      <w:bookmarkEnd w:id="211"/>
      <w:bookmarkEnd w:id="212"/>
      <w:r w:rsidR="003355E7" w:rsidRPr="00155B45">
        <w:rPr>
          <w:rFonts w:ascii="Tahoma" w:hAnsi="Tahoma" w:cs="Tahoma"/>
          <w:sz w:val="22"/>
          <w:lang w:val="el-GR"/>
        </w:rPr>
        <w:t xml:space="preserve"> </w:t>
      </w:r>
    </w:p>
    <w:p w14:paraId="3B846E9E" w14:textId="77777777" w:rsidR="001766ED" w:rsidRDefault="001766ED" w:rsidP="009D2AAC">
      <w:pPr>
        <w:rPr>
          <w:rFonts w:cs="Tahoma"/>
          <w:szCs w:val="22"/>
          <w:lang w:val="el-GR"/>
        </w:rPr>
      </w:pPr>
      <w:bookmarkStart w:id="213" w:name="_Hlk9421248"/>
      <w:r w:rsidRPr="00987ED0">
        <w:rPr>
          <w:rFonts w:cs="Tahoma"/>
          <w:b/>
          <w:szCs w:val="22"/>
          <w:lang w:val="el-GR"/>
        </w:rPr>
        <w:t>6.1.1.</w:t>
      </w:r>
      <w:r w:rsidRPr="00512083">
        <w:rPr>
          <w:rFonts w:cs="Tahoma"/>
          <w:szCs w:val="22"/>
          <w:lang w:val="el-GR"/>
        </w:rPr>
        <w:t xml:space="preserve"> Η παρακολούθηση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2947FB5" w14:textId="6F55A506" w:rsidR="001766ED" w:rsidRDefault="001766ED" w:rsidP="001766ED">
      <w:pPr>
        <w:rPr>
          <w:rFonts w:cs="Tahoma"/>
          <w:szCs w:val="22"/>
          <w:lang w:val="el-GR"/>
        </w:rPr>
      </w:pPr>
      <w:r w:rsidRPr="00512083">
        <w:rPr>
          <w:rFonts w:cs="Tahoma"/>
          <w:szCs w:val="22"/>
          <w:lang w:val="el-GR"/>
        </w:rPr>
        <w:t>Με υπόδειξη του Κυρίου του Έργου μπορεί να ορί</w:t>
      </w:r>
      <w:r>
        <w:rPr>
          <w:rFonts w:cs="Tahoma"/>
          <w:szCs w:val="22"/>
          <w:lang w:val="el-GR"/>
        </w:rPr>
        <w:t>ζονται</w:t>
      </w:r>
      <w:r w:rsidRPr="00512083">
        <w:rPr>
          <w:rFonts w:cs="Tahoma"/>
          <w:szCs w:val="22"/>
          <w:lang w:val="el-GR"/>
        </w:rPr>
        <w:t xml:space="preserve"> εκπρό</w:t>
      </w:r>
      <w:r w:rsidR="009D2AAC">
        <w:rPr>
          <w:rFonts w:cs="Tahoma"/>
          <w:szCs w:val="22"/>
          <w:lang w:val="el-GR"/>
        </w:rPr>
        <w:t xml:space="preserve"> </w:t>
      </w:r>
      <w:r w:rsidRPr="00512083">
        <w:rPr>
          <w:rFonts w:cs="Tahoma"/>
          <w:szCs w:val="22"/>
          <w:lang w:val="el-GR"/>
        </w:rPr>
        <w:t xml:space="preserve">σωποί του, οι οποίοι θα συμμετέχουν </w:t>
      </w:r>
      <w:r>
        <w:rPr>
          <w:rFonts w:cs="Tahoma"/>
          <w:szCs w:val="22"/>
          <w:lang w:val="el-GR"/>
        </w:rPr>
        <w:t>στην Επιτροπή Π</w:t>
      </w:r>
      <w:r w:rsidRPr="00512083">
        <w:rPr>
          <w:rFonts w:cs="Tahoma"/>
          <w:szCs w:val="22"/>
          <w:lang w:val="el-GR"/>
        </w:rPr>
        <w:t>αρακολούθηση</w:t>
      </w:r>
      <w:r>
        <w:rPr>
          <w:rFonts w:cs="Tahoma"/>
          <w:szCs w:val="22"/>
          <w:lang w:val="el-GR"/>
        </w:rPr>
        <w:t>ς</w:t>
      </w:r>
      <w:r w:rsidRPr="00512083">
        <w:rPr>
          <w:rFonts w:cs="Tahoma"/>
          <w:szCs w:val="22"/>
          <w:lang w:val="el-GR"/>
        </w:rPr>
        <w:t xml:space="preserve"> της σύμβασης. </w:t>
      </w:r>
    </w:p>
    <w:p w14:paraId="75F43A90" w14:textId="77777777" w:rsidR="001766ED" w:rsidRPr="00603221" w:rsidRDefault="001766ED" w:rsidP="001766ED">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5779129" w14:textId="5E70402B" w:rsidR="00087FEA" w:rsidRDefault="00087FEA" w:rsidP="00155B45">
      <w:pPr>
        <w:spacing w:before="0" w:line="252" w:lineRule="auto"/>
        <w:rPr>
          <w:rFonts w:cs="Tahoma"/>
          <w:szCs w:val="22"/>
          <w:lang w:val="el-GR"/>
        </w:rPr>
      </w:pPr>
    </w:p>
    <w:p w14:paraId="135AA670" w14:textId="77777777" w:rsidR="002A3E62" w:rsidRPr="00155B45" w:rsidRDefault="002A3E62" w:rsidP="00155B45">
      <w:pPr>
        <w:spacing w:before="0" w:line="252" w:lineRule="auto"/>
        <w:rPr>
          <w:rFonts w:cs="Tahoma"/>
          <w:szCs w:val="22"/>
          <w:lang w:val="el-GR"/>
        </w:rPr>
      </w:pPr>
    </w:p>
    <w:bookmarkEnd w:id="213"/>
    <w:p w14:paraId="4708ACA2" w14:textId="132DF203" w:rsidR="008338F0" w:rsidRPr="00155B45" w:rsidRDefault="003355E7" w:rsidP="00583BAD">
      <w:pPr>
        <w:pStyle w:val="2"/>
        <w:numPr>
          <w:ilvl w:val="1"/>
          <w:numId w:val="76"/>
        </w:numPr>
        <w:spacing w:before="0" w:after="120" w:line="252" w:lineRule="auto"/>
        <w:ind w:left="810"/>
        <w:rPr>
          <w:rFonts w:ascii="Tahoma" w:hAnsi="Tahoma" w:cs="Tahoma"/>
          <w:sz w:val="22"/>
          <w:lang w:val="el-GR"/>
        </w:rPr>
      </w:pPr>
      <w:r w:rsidRPr="00155B45">
        <w:rPr>
          <w:rFonts w:ascii="Tahoma" w:hAnsi="Tahoma" w:cs="Tahoma"/>
          <w:sz w:val="22"/>
          <w:lang w:val="el-GR"/>
        </w:rPr>
        <w:tab/>
      </w:r>
      <w:bookmarkStart w:id="214" w:name="_Toc43378487"/>
      <w:bookmarkStart w:id="215" w:name="_Toc119587175"/>
      <w:r w:rsidRPr="00155B45">
        <w:rPr>
          <w:rFonts w:ascii="Tahoma" w:hAnsi="Tahoma" w:cs="Tahoma"/>
          <w:sz w:val="22"/>
          <w:lang w:val="el-GR"/>
        </w:rPr>
        <w:t>Διάρκεια σύμβασης</w:t>
      </w:r>
      <w:bookmarkEnd w:id="214"/>
      <w:bookmarkEnd w:id="215"/>
      <w:r w:rsidRPr="00155B45">
        <w:rPr>
          <w:rFonts w:ascii="Tahoma" w:hAnsi="Tahoma" w:cs="Tahoma"/>
          <w:sz w:val="22"/>
          <w:lang w:val="el-GR"/>
        </w:rPr>
        <w:t xml:space="preserve"> </w:t>
      </w:r>
    </w:p>
    <w:p w14:paraId="32D39B6B" w14:textId="23838656" w:rsidR="008702D8" w:rsidRPr="00155B45"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155B45">
        <w:rPr>
          <w:rFonts w:cs="Tahoma"/>
          <w:szCs w:val="22"/>
          <w:lang w:val="el-GR"/>
        </w:rPr>
        <w:t xml:space="preserve">Η συνολική </w:t>
      </w:r>
      <w:r w:rsidR="008702D8" w:rsidRPr="00987ED0">
        <w:rPr>
          <w:rFonts w:cs="Tahoma"/>
          <w:b/>
          <w:bCs/>
          <w:szCs w:val="22"/>
          <w:lang w:val="el-GR"/>
        </w:rPr>
        <w:t>διάρκεια</w:t>
      </w:r>
      <w:r w:rsidR="008702D8" w:rsidRPr="00332AF9">
        <w:rPr>
          <w:rFonts w:cs="Tahoma"/>
          <w:bCs/>
          <w:szCs w:val="22"/>
          <w:lang w:val="el-GR"/>
        </w:rPr>
        <w:t xml:space="preserve"> </w:t>
      </w:r>
      <w:r w:rsidR="00332AF9">
        <w:rPr>
          <w:rFonts w:cs="Tahoma"/>
          <w:szCs w:val="22"/>
          <w:lang w:val="el-GR"/>
        </w:rPr>
        <w:t xml:space="preserve">της σύμβασης ορίζεται </w:t>
      </w:r>
      <w:r w:rsidR="00332AF9" w:rsidRPr="00AB25F0">
        <w:rPr>
          <w:rFonts w:cs="Tahoma"/>
          <w:szCs w:val="22"/>
          <w:lang w:val="el-GR"/>
        </w:rPr>
        <w:t xml:space="preserve">σε </w:t>
      </w:r>
      <w:r w:rsidR="00DC444D">
        <w:rPr>
          <w:rFonts w:cs="Tahoma"/>
          <w:szCs w:val="22"/>
          <w:lang w:val="el-GR"/>
        </w:rPr>
        <w:t xml:space="preserve">έως </w:t>
      </w:r>
      <w:r w:rsidR="00E3388D" w:rsidRPr="00AB25F0">
        <w:rPr>
          <w:rFonts w:cs="Tahoma"/>
          <w:b/>
          <w:bCs/>
          <w:szCs w:val="22"/>
          <w:lang w:val="el-GR"/>
        </w:rPr>
        <w:t xml:space="preserve">είκοσι τέσσερις (24) </w:t>
      </w:r>
      <w:r w:rsidR="008702D8" w:rsidRPr="00AB25F0">
        <w:rPr>
          <w:rFonts w:cs="Tahoma"/>
          <w:b/>
          <w:bCs/>
          <w:szCs w:val="22"/>
          <w:lang w:val="el-GR"/>
        </w:rPr>
        <w:t>μήνες</w:t>
      </w:r>
      <w:r w:rsidR="008702D8" w:rsidRPr="00AB25F0">
        <w:rPr>
          <w:rFonts w:cs="Tahoma"/>
          <w:szCs w:val="22"/>
          <w:lang w:val="el-GR"/>
        </w:rPr>
        <w:t xml:space="preserve"> </w:t>
      </w:r>
      <w:r w:rsidR="00332AF9" w:rsidRPr="00AB25F0">
        <w:rPr>
          <w:rFonts w:cs="Tahoma"/>
          <w:szCs w:val="22"/>
          <w:lang w:val="el-GR"/>
        </w:rPr>
        <w:t>και</w:t>
      </w:r>
      <w:r w:rsidR="00332AF9">
        <w:rPr>
          <w:rFonts w:cs="Tahoma"/>
          <w:szCs w:val="22"/>
          <w:lang w:val="el-GR"/>
        </w:rPr>
        <w:t xml:space="preserve">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654356" w:rsidRPr="00654356">
        <w:rPr>
          <w:rFonts w:cs="Tahoma"/>
          <w:szCs w:val="22"/>
          <w:lang w:val="el-GR"/>
        </w:rPr>
        <w:t>ΠΑΡΑΡΤΗΜΑ Ι – Αναλυτική Περιγραφή Φυσικού και Οικονομικού Αντικειμένου της Σύμβασης</w:t>
      </w:r>
      <w:r w:rsidR="00673490" w:rsidRPr="00155B45">
        <w:rPr>
          <w:rFonts w:cs="Tahoma"/>
          <w:szCs w:val="22"/>
          <w:lang w:val="el-GR"/>
        </w:rP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7AFE262B" w14:textId="35C4BA33"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μέχρι το 50% αυτής</w:t>
      </w:r>
      <w:r w:rsidR="00332AF9">
        <w:rPr>
          <w:rFonts w:cs="Tahoma"/>
          <w:szCs w:val="22"/>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_Ref496607484 \r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654356">
        <w:rPr>
          <w:rFonts w:cs="Tahoma"/>
          <w:szCs w:val="22"/>
          <w:lang w:val="el-GR"/>
        </w:rPr>
        <w:t>5.2</w:t>
      </w:r>
      <w:r w:rsidR="00673490" w:rsidRPr="00155B45">
        <w:rPr>
          <w:rFonts w:cs="Tahoma"/>
          <w:szCs w:val="22"/>
          <w:lang w:val="el-GR"/>
        </w:rPr>
        <w:fldChar w:fldCharType="end"/>
      </w:r>
      <w:r w:rsidRPr="00155B45">
        <w:rPr>
          <w:rFonts w:cs="Tahoma"/>
          <w:szCs w:val="22"/>
          <w:lang w:val="el-GR"/>
        </w:rPr>
        <w:t xml:space="preserve"> της παρούσας.</w:t>
      </w:r>
    </w:p>
    <w:p w14:paraId="030B38B6" w14:textId="77777777" w:rsidR="00332AF9" w:rsidRPr="00155B45" w:rsidRDefault="00332AF9" w:rsidP="00155B45">
      <w:pPr>
        <w:spacing w:before="0" w:line="252" w:lineRule="auto"/>
        <w:rPr>
          <w:rFonts w:cs="Tahoma"/>
          <w:szCs w:val="22"/>
          <w:lang w:val="el-GR"/>
        </w:rPr>
      </w:pPr>
    </w:p>
    <w:p w14:paraId="608B3F9C" w14:textId="77777777" w:rsidR="00292A45" w:rsidRPr="00155B45" w:rsidRDefault="00292A45" w:rsidP="00155B45">
      <w:pPr>
        <w:spacing w:before="0" w:line="252" w:lineRule="auto"/>
        <w:rPr>
          <w:rFonts w:cs="Tahoma"/>
          <w:szCs w:val="22"/>
          <w:lang w:val="el-GR"/>
        </w:rPr>
      </w:pPr>
    </w:p>
    <w:p w14:paraId="591424EE" w14:textId="3CD2413C" w:rsidR="008338F0" w:rsidRPr="00155B45" w:rsidRDefault="003355E7" w:rsidP="00436C61">
      <w:pPr>
        <w:pStyle w:val="2"/>
        <w:numPr>
          <w:ilvl w:val="1"/>
          <w:numId w:val="76"/>
        </w:numPr>
        <w:spacing w:before="0" w:after="120" w:line="252" w:lineRule="auto"/>
        <w:ind w:left="720"/>
        <w:rPr>
          <w:rFonts w:ascii="Tahoma" w:hAnsi="Tahoma" w:cs="Tahoma"/>
          <w:sz w:val="22"/>
          <w:lang w:val="el-GR"/>
        </w:rPr>
      </w:pPr>
      <w:r w:rsidRPr="00155B45">
        <w:rPr>
          <w:rFonts w:ascii="Tahoma" w:hAnsi="Tahoma" w:cs="Tahoma"/>
          <w:sz w:val="22"/>
          <w:lang w:val="el-GR"/>
        </w:rPr>
        <w:lastRenderedPageBreak/>
        <w:tab/>
      </w:r>
      <w:bookmarkStart w:id="216" w:name="_Ref40954198"/>
      <w:bookmarkStart w:id="217" w:name="_Toc43378488"/>
      <w:bookmarkStart w:id="218" w:name="_Toc119587176"/>
      <w:r w:rsidRPr="00155B45">
        <w:rPr>
          <w:rFonts w:ascii="Tahoma" w:hAnsi="Tahoma" w:cs="Tahoma"/>
          <w:sz w:val="22"/>
          <w:lang w:val="el-GR"/>
        </w:rPr>
        <w:t>Παραλαβή του αντικειμένου της σύμβασης</w:t>
      </w:r>
      <w:bookmarkEnd w:id="216"/>
      <w:bookmarkEnd w:id="217"/>
      <w:bookmarkEnd w:id="218"/>
      <w:r w:rsidRPr="00155B45">
        <w:rPr>
          <w:rFonts w:ascii="Tahoma" w:hAnsi="Tahoma" w:cs="Tahoma"/>
          <w:sz w:val="22"/>
          <w:lang w:val="el-GR"/>
        </w:rPr>
        <w:t xml:space="preserve"> </w:t>
      </w:r>
    </w:p>
    <w:p w14:paraId="74D9A675" w14:textId="45BAB8CE" w:rsidR="0062414B" w:rsidRPr="00C00860" w:rsidRDefault="0FFCD642" w:rsidP="0062414B">
      <w:pPr>
        <w:rPr>
          <w:rFonts w:cs="Tahoma"/>
          <w:lang w:val="el-GR"/>
        </w:rPr>
      </w:pPr>
      <w:bookmarkStart w:id="219" w:name="_Hlk520910148"/>
      <w:bookmarkStart w:id="220" w:name="_Hlk9421462"/>
      <w:r w:rsidRPr="54BD68CF">
        <w:rPr>
          <w:rFonts w:cs="Tahoma"/>
          <w:b/>
          <w:bCs/>
          <w:lang w:val="el-GR"/>
        </w:rPr>
        <w:t>6.3.1</w:t>
      </w:r>
      <w:r w:rsidRPr="00C00860">
        <w:rPr>
          <w:rFonts w:cs="Tahoma"/>
          <w:lang w:val="el-GR"/>
        </w:rPr>
        <w:t xml:space="preserve"> Η </w:t>
      </w:r>
      <w:r w:rsidRPr="54BD68CF">
        <w:rPr>
          <w:rFonts w:cs="Tahoma"/>
          <w:lang w:val="el-GR"/>
        </w:rPr>
        <w:t xml:space="preserve">παραλαβή των παρεχόμενων υπηρεσιών ή παραδοτέων γίνεται από επιτροπή παραλαβής </w:t>
      </w:r>
      <w:r w:rsidR="2EC035DC" w:rsidRPr="54BD68CF">
        <w:rPr>
          <w:rFonts w:cs="Tahoma"/>
          <w:lang w:val="el-GR"/>
        </w:rPr>
        <w:t xml:space="preserve">(τριμελής ή πενταμελής) </w:t>
      </w:r>
      <w:r w:rsidRPr="54BD68CF">
        <w:rPr>
          <w:rFonts w:cs="Tahoma"/>
          <w:lang w:val="el-GR"/>
        </w:rPr>
        <w:t xml:space="preserve">που συγκροτείται, σύμφωνα με το άρθρο 221, κατά τα αναλυτικώς αναφερόμενα </w:t>
      </w:r>
      <w:r w:rsidRPr="00830EB0">
        <w:rPr>
          <w:rFonts w:cs="Tahoma"/>
          <w:lang w:val="el-GR"/>
        </w:rPr>
        <w:t xml:space="preserve">στο </w:t>
      </w:r>
      <w:r w:rsidR="001D09BD" w:rsidRPr="00830EB0">
        <w:rPr>
          <w:rFonts w:cs="Tahoma"/>
          <w:lang w:val="el-GR"/>
        </w:rPr>
        <w:t xml:space="preserve">ΠΑΡΑΡΤΗΜΑ </w:t>
      </w:r>
      <w:r w:rsidRPr="00830EB0">
        <w:rPr>
          <w:rFonts w:cs="Tahoma"/>
          <w:lang w:val="el-GR"/>
        </w:rPr>
        <w:t xml:space="preserve">Ι </w:t>
      </w:r>
      <w:r w:rsidR="001C457B">
        <w:rPr>
          <w:rFonts w:cs="Tahoma"/>
          <w:lang w:val="el-GR"/>
        </w:rPr>
        <w:t xml:space="preserve">4 </w:t>
      </w:r>
      <w:r w:rsidRPr="00830EB0">
        <w:rPr>
          <w:rFonts w:cs="Tahoma"/>
          <w:lang w:val="el-GR"/>
        </w:rPr>
        <w:t>της</w:t>
      </w:r>
      <w:r w:rsidRPr="001D09BD">
        <w:rPr>
          <w:rFonts w:cs="Tahoma"/>
          <w:lang w:val="el-GR"/>
        </w:rPr>
        <w:t xml:space="preserve"> παρούσας</w:t>
      </w:r>
      <w:r w:rsidRPr="54BD68CF">
        <w:rPr>
          <w:rFonts w:cs="Tahoma"/>
          <w:lang w:val="el-GR"/>
        </w:rPr>
        <w:t xml:space="preserve"> όπου περιγράφεται η διαδικασία ελέγχου ανά φάση υλοποίησης καθώς και το χρονοδιάγραμμα παράδοσης.</w:t>
      </w:r>
      <w:r w:rsidRPr="00252398">
        <w:rPr>
          <w:rFonts w:cs="Tahoma"/>
          <w:lang w:val="el-GR"/>
        </w:rPr>
        <w:t xml:space="preserve"> </w:t>
      </w:r>
    </w:p>
    <w:p w14:paraId="5CD3DB33" w14:textId="77777777" w:rsidR="0062414B" w:rsidRPr="005550B0" w:rsidRDefault="0062414B" w:rsidP="00CC6E7A">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r w:rsidR="00347AD8" w:rsidRPr="00687D77">
        <w:rPr>
          <w:rFonts w:cs="Tahoma"/>
          <w:lang w:val="el-GR"/>
        </w:rPr>
        <w:t>αποφαινόμενου</w:t>
      </w:r>
      <w:r w:rsidRPr="00687D77">
        <w:rPr>
          <w:rFonts w:cs="Tahoma"/>
          <w:lang w:val="el-GR"/>
        </w:rPr>
        <w:t xml:space="preserve"> οργάνου, β) είτε εισηγείται για την παραλαβή με παρατηρήσεις ή την απόρριψη των </w:t>
      </w:r>
      <w:r w:rsidR="00347AD8" w:rsidRPr="00687D77">
        <w:rPr>
          <w:rFonts w:cs="Tahoma"/>
          <w:lang w:val="el-GR"/>
        </w:rPr>
        <w:t>παρεχόμενων</w:t>
      </w:r>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8D27BE" w14:textId="77777777" w:rsidR="0062414B" w:rsidRPr="00C81258" w:rsidRDefault="0062414B" w:rsidP="0062414B">
      <w:pPr>
        <w:rPr>
          <w:rFonts w:cs="Tahoma"/>
          <w:lang w:val="el-GR"/>
        </w:rPr>
      </w:pPr>
      <w:r w:rsidRPr="005550B0">
        <w:rPr>
          <w:rFonts w:cs="Tahoma"/>
          <w:b/>
          <w:lang w:val="el-GR"/>
        </w:rPr>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03A734D" w14:textId="77777777" w:rsidR="0062414B" w:rsidRPr="00C5722A" w:rsidRDefault="0062414B" w:rsidP="0062414B">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4D660B31" w14:textId="77777777" w:rsidR="0062414B" w:rsidRPr="00DF04E0" w:rsidRDefault="0062414B" w:rsidP="0062414B">
      <w:pPr>
        <w:rPr>
          <w:rFonts w:cs="Tahoma"/>
          <w:lang w:val="el-GR"/>
        </w:rPr>
      </w:pPr>
      <w:r w:rsidRPr="00DF04E0">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EC835CF" w14:textId="77777777" w:rsidR="0062414B" w:rsidRPr="00DF04E0" w:rsidRDefault="0062414B" w:rsidP="0062414B">
      <w:pPr>
        <w:rPr>
          <w:rFonts w:cs="Tahoma"/>
          <w:lang w:val="el-GR"/>
        </w:rPr>
      </w:pPr>
      <w:r w:rsidRPr="00DF04E0">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DF04E0">
        <w:rPr>
          <w:rFonts w:cs="Tahoma"/>
          <w:lang w:val="el-GR"/>
        </w:rPr>
        <w:t>οριζόμενων</w:t>
      </w:r>
      <w:r w:rsidRPr="00DF04E0">
        <w:rPr>
          <w:rFonts w:cs="Tahoma"/>
          <w:lang w:val="el-GR"/>
        </w:rPr>
        <w:t xml:space="preserve"> στο άρθρο 220. </w:t>
      </w:r>
    </w:p>
    <w:p w14:paraId="41C52C54" w14:textId="77777777" w:rsidR="0062414B" w:rsidRPr="00DF04E0" w:rsidRDefault="0062414B" w:rsidP="0062414B">
      <w:pPr>
        <w:rPr>
          <w:rFonts w:cs="Tahoma"/>
          <w:lang w:val="el-GR"/>
        </w:rPr>
      </w:pPr>
      <w:r w:rsidRPr="00DF04E0">
        <w:rPr>
          <w:rFonts w:cs="Tahoma"/>
          <w:b/>
          <w:lang w:val="el-GR"/>
        </w:rPr>
        <w:t>6.3.5</w:t>
      </w:r>
      <w:r w:rsidRPr="00DF04E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4425C18" w14:textId="77777777" w:rsidR="0062414B" w:rsidRPr="00DF04E0" w:rsidRDefault="0062414B" w:rsidP="0062414B">
      <w:pPr>
        <w:rPr>
          <w:rFonts w:cs="Tahoma"/>
          <w:lang w:val="el-GR"/>
        </w:rPr>
      </w:pPr>
      <w:r w:rsidRPr="00DF04E0">
        <w:rPr>
          <w:rFonts w:cs="Tahoma"/>
          <w:b/>
          <w:lang w:val="el-GR"/>
        </w:rPr>
        <w:t>6.3.6</w:t>
      </w:r>
      <w:r w:rsidRPr="00DF04E0">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w:t>
      </w:r>
      <w:r w:rsidRPr="00DF04E0">
        <w:rPr>
          <w:rFonts w:cs="Tahoma"/>
          <w:lang w:val="el-GR"/>
        </w:rPr>
        <w:lastRenderedPageBreak/>
        <w:t>πρωτοκόλλων. Οποιαδήποτε ενέργεια που έγινε από την αρχική επιτροπή παραλαβής, δεν λαμβάνεται υπόψη.</w:t>
      </w:r>
    </w:p>
    <w:bookmarkEnd w:id="219"/>
    <w:p w14:paraId="40D3ECCB" w14:textId="77777777" w:rsidR="00CE12C7" w:rsidRPr="00155B45" w:rsidRDefault="00CE12C7" w:rsidP="00155B45">
      <w:pPr>
        <w:spacing w:before="0" w:line="252" w:lineRule="auto"/>
        <w:rPr>
          <w:rFonts w:cs="Tahoma"/>
          <w:szCs w:val="22"/>
          <w:lang w:val="el-GR"/>
        </w:rPr>
      </w:pPr>
    </w:p>
    <w:bookmarkEnd w:id="220"/>
    <w:p w14:paraId="57717560" w14:textId="6B265AE0" w:rsidR="00C16059" w:rsidRPr="00AE167A" w:rsidRDefault="003355E7" w:rsidP="0086011B">
      <w:pPr>
        <w:pStyle w:val="2"/>
        <w:numPr>
          <w:ilvl w:val="1"/>
          <w:numId w:val="76"/>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21" w:name="_Ref496625354"/>
      <w:bookmarkStart w:id="222" w:name="_Toc43378489"/>
      <w:bookmarkStart w:id="223" w:name="_Toc119587177"/>
      <w:r w:rsidRPr="00155B45">
        <w:rPr>
          <w:rFonts w:ascii="Tahoma" w:hAnsi="Tahoma" w:cs="Tahoma"/>
          <w:sz w:val="22"/>
          <w:lang w:val="el-GR"/>
        </w:rPr>
        <w:t>Απόρριψη παραδοτέων – Αντικατάσταση</w:t>
      </w:r>
      <w:bookmarkEnd w:id="221"/>
      <w:bookmarkEnd w:id="222"/>
      <w:bookmarkEnd w:id="223"/>
      <w:r w:rsidRPr="00155B45">
        <w:rPr>
          <w:rFonts w:ascii="Tahoma" w:hAnsi="Tahoma" w:cs="Tahoma"/>
          <w:sz w:val="22"/>
          <w:lang w:val="el-GR"/>
        </w:rPr>
        <w:t xml:space="preserve"> </w:t>
      </w:r>
    </w:p>
    <w:p w14:paraId="36B0D2EB" w14:textId="337F408F"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654356">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98628E" w14:textId="77777777" w:rsidR="00C16059" w:rsidRPr="006B2C94" w:rsidRDefault="00C16059" w:rsidP="00C1605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909AB9D" w14:textId="7B84FF92" w:rsidR="008338F0" w:rsidRPr="00007EFA" w:rsidRDefault="003355E7" w:rsidP="00007EFA">
      <w:pPr>
        <w:pStyle w:val="11"/>
        <w:spacing w:before="0" w:after="120" w:line="252" w:lineRule="auto"/>
        <w:rPr>
          <w:rFonts w:ascii="Tahoma" w:hAnsi="Tahoma" w:cs="Tahoma"/>
          <w:color w:val="002060"/>
          <w:sz w:val="22"/>
          <w:szCs w:val="22"/>
          <w:lang w:val="el-GR"/>
        </w:rPr>
      </w:pPr>
      <w:bookmarkStart w:id="224" w:name="_Ref43085307"/>
      <w:bookmarkStart w:id="225" w:name="_Toc119587178"/>
      <w:r w:rsidRPr="00007EFA">
        <w:rPr>
          <w:rFonts w:ascii="Tahoma" w:hAnsi="Tahoma" w:cs="Tahoma"/>
          <w:color w:val="002060"/>
          <w:sz w:val="22"/>
          <w:szCs w:val="22"/>
          <w:lang w:val="el-GR"/>
        </w:rPr>
        <w:lastRenderedPageBreak/>
        <w:t>ΠΑΡΑΡΤΗΜΑΤΑ</w:t>
      </w:r>
      <w:bookmarkEnd w:id="224"/>
      <w:bookmarkEnd w:id="225"/>
    </w:p>
    <w:p w14:paraId="1309918F" w14:textId="4170ABFB" w:rsidR="008338F0" w:rsidRPr="00A75F39" w:rsidRDefault="003355E7" w:rsidP="00155B45">
      <w:pPr>
        <w:pStyle w:val="2"/>
        <w:spacing w:before="0" w:after="120" w:line="252" w:lineRule="auto"/>
        <w:rPr>
          <w:rFonts w:ascii="Tahoma" w:hAnsi="Tahoma" w:cs="Tahoma"/>
          <w:sz w:val="22"/>
          <w:lang w:val="el-GR"/>
        </w:rPr>
      </w:pPr>
      <w:bookmarkStart w:id="226" w:name="_Ref496625830"/>
      <w:bookmarkStart w:id="227" w:name="_Toc43378491"/>
      <w:bookmarkStart w:id="228" w:name="_Toc119587179"/>
      <w:bookmarkStart w:id="229" w:name="_Ref496625399"/>
      <w:r w:rsidRPr="00A75F39">
        <w:rPr>
          <w:rFonts w:ascii="Tahoma" w:hAnsi="Tahoma" w:cs="Tahoma"/>
          <w:sz w:val="22"/>
          <w:lang w:val="el-GR"/>
        </w:rPr>
        <w:t>ΠΑΡΑΡΤΗΜΑ Ι – Αναλυτική Περιγραφή Φυσικού και Οικονομικού Αντικειμένου της Σύμβασης</w:t>
      </w:r>
      <w:bookmarkEnd w:id="226"/>
      <w:bookmarkEnd w:id="227"/>
      <w:bookmarkEnd w:id="228"/>
      <w:r w:rsidRPr="00A75F39">
        <w:rPr>
          <w:rFonts w:ascii="Tahoma" w:hAnsi="Tahoma" w:cs="Tahoma"/>
          <w:sz w:val="22"/>
          <w:lang w:val="el-GR"/>
        </w:rPr>
        <w:t xml:space="preserve"> </w:t>
      </w:r>
      <w:bookmarkEnd w:id="229"/>
    </w:p>
    <w:p w14:paraId="68CAB530" w14:textId="48D6EE91" w:rsidR="008D56F8" w:rsidRPr="00D41B61" w:rsidRDefault="008D56F8" w:rsidP="008D56F8">
      <w:pPr>
        <w:pStyle w:val="3"/>
        <w:numPr>
          <w:ilvl w:val="0"/>
          <w:numId w:val="13"/>
        </w:numPr>
        <w:rPr>
          <w:rFonts w:ascii="Tahoma" w:hAnsi="Tahoma"/>
          <w:lang w:val="el-GR"/>
        </w:rPr>
      </w:pPr>
      <w:bookmarkStart w:id="230" w:name="_Toc97194335"/>
      <w:bookmarkStart w:id="231" w:name="_Toc97194471"/>
      <w:bookmarkStart w:id="232" w:name="_Ref97199257"/>
      <w:bookmarkStart w:id="233" w:name="_Toc97204956"/>
      <w:bookmarkStart w:id="234" w:name="_Toc119587180"/>
      <w:r w:rsidRPr="00D41B61">
        <w:rPr>
          <w:rFonts w:ascii="Tahoma" w:hAnsi="Tahoma"/>
          <w:lang w:val="el-GR"/>
        </w:rPr>
        <w:t>Περιβάλλον της Σύμβασης</w:t>
      </w:r>
      <w:bookmarkEnd w:id="230"/>
      <w:bookmarkEnd w:id="231"/>
      <w:bookmarkEnd w:id="232"/>
      <w:bookmarkEnd w:id="233"/>
      <w:bookmarkEnd w:id="234"/>
    </w:p>
    <w:p w14:paraId="0B3E0826" w14:textId="77777777" w:rsidR="00063C2F" w:rsidRDefault="00063C2F" w:rsidP="00155B45">
      <w:pPr>
        <w:spacing w:before="0" w:line="252" w:lineRule="auto"/>
        <w:rPr>
          <w:rFonts w:cs="Tahoma"/>
          <w:lang w:val="el-GR"/>
        </w:rPr>
      </w:pPr>
    </w:p>
    <w:p w14:paraId="05D23F88" w14:textId="4D9C9647" w:rsidR="00683C52" w:rsidRPr="00AE167A" w:rsidRDefault="00683C52" w:rsidP="00155B45">
      <w:pPr>
        <w:spacing w:before="0" w:line="252" w:lineRule="auto"/>
        <w:rPr>
          <w:rFonts w:cs="Tahoma"/>
          <w:lang w:val="el-GR"/>
        </w:rPr>
      </w:pPr>
      <w:r w:rsidRPr="00AE167A">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AE167A" w14:paraId="3DD90B3C" w14:textId="77777777" w:rsidTr="00E22AD6">
        <w:tc>
          <w:tcPr>
            <w:tcW w:w="2830" w:type="dxa"/>
          </w:tcPr>
          <w:p w14:paraId="6DDBEF30" w14:textId="181FDFDA" w:rsidR="00683C52" w:rsidRPr="00CC386F" w:rsidRDefault="00CC386F" w:rsidP="00155B45">
            <w:pPr>
              <w:widowControl w:val="0"/>
              <w:suppressAutoHyphens w:val="0"/>
              <w:spacing w:before="0" w:line="252" w:lineRule="auto"/>
              <w:rPr>
                <w:rFonts w:cs="Tahoma"/>
                <w:szCs w:val="22"/>
                <w:lang w:val="en-US" w:eastAsia="en-US"/>
              </w:rPr>
            </w:pPr>
            <w:r w:rsidRPr="00AE167A">
              <w:rPr>
                <w:rFonts w:cs="Tahoma"/>
                <w:szCs w:val="22"/>
                <w:lang w:val="el-GR" w:eastAsia="en-US"/>
              </w:rPr>
              <w:t xml:space="preserve">Φορέας </w:t>
            </w:r>
            <w:r>
              <w:rPr>
                <w:rFonts w:cs="Tahoma"/>
                <w:szCs w:val="22"/>
                <w:lang w:val="el-GR" w:eastAsia="en-US"/>
              </w:rPr>
              <w:t>Λειτουργίας</w:t>
            </w:r>
          </w:p>
        </w:tc>
        <w:tc>
          <w:tcPr>
            <w:tcW w:w="3828" w:type="dxa"/>
            <w:vAlign w:val="center"/>
          </w:tcPr>
          <w:p w14:paraId="2973F9C7" w14:textId="584E24CB" w:rsidR="00683C52" w:rsidRPr="000D658E" w:rsidRDefault="00CC386F" w:rsidP="00155B45">
            <w:pPr>
              <w:widowControl w:val="0"/>
              <w:suppressAutoHyphens w:val="0"/>
              <w:spacing w:before="0" w:line="252" w:lineRule="auto"/>
              <w:rPr>
                <w:rFonts w:cs="Tahoma"/>
                <w:szCs w:val="22"/>
                <w:lang w:val="el-GR" w:eastAsia="en-US"/>
              </w:rPr>
            </w:pPr>
            <w:r w:rsidRPr="00D31CFD">
              <w:rPr>
                <w:rFonts w:cs="Tahoma"/>
                <w:szCs w:val="22"/>
                <w:lang w:val="el-GR" w:eastAsia="en-US"/>
              </w:rPr>
              <w:t>Υπουργείο Εργασίας και Κοινωνικών Υποθέσεων</w:t>
            </w:r>
          </w:p>
        </w:tc>
        <w:tc>
          <w:tcPr>
            <w:tcW w:w="3197" w:type="dxa"/>
            <w:vAlign w:val="center"/>
          </w:tcPr>
          <w:p w14:paraId="61420C26" w14:textId="7B7A6A32" w:rsidR="00683C52" w:rsidRPr="00830EB0" w:rsidRDefault="00A879A8"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1.2</w:t>
            </w:r>
          </w:p>
        </w:tc>
      </w:tr>
      <w:tr w:rsidR="00683C52" w:rsidRPr="00AE167A" w14:paraId="6F2C6BAD" w14:textId="77777777" w:rsidTr="00E22AD6">
        <w:tc>
          <w:tcPr>
            <w:tcW w:w="2830" w:type="dxa"/>
            <w:vAlign w:val="center"/>
          </w:tcPr>
          <w:p w14:paraId="4A90D92F"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Υλοποίησης</w:t>
            </w:r>
          </w:p>
        </w:tc>
        <w:tc>
          <w:tcPr>
            <w:tcW w:w="3828" w:type="dxa"/>
            <w:vAlign w:val="center"/>
          </w:tcPr>
          <w:p w14:paraId="31E8B87E"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 xml:space="preserve">Κοινωνία της Πληροφορίας </w:t>
            </w:r>
            <w:r w:rsidR="00F76D8D" w:rsidRPr="00AE167A">
              <w:rPr>
                <w:rFonts w:cs="Tahoma"/>
                <w:szCs w:val="22"/>
                <w:lang w:val="el-GR" w:eastAsia="en-US"/>
              </w:rPr>
              <w:t>Μ.</w:t>
            </w:r>
            <w:r w:rsidRPr="00AE167A">
              <w:rPr>
                <w:rFonts w:cs="Tahoma"/>
                <w:szCs w:val="22"/>
                <w:lang w:val="el-GR" w:eastAsia="en-US"/>
              </w:rPr>
              <w:t>Α.Ε</w:t>
            </w:r>
          </w:p>
        </w:tc>
        <w:tc>
          <w:tcPr>
            <w:tcW w:w="3197" w:type="dxa"/>
            <w:vAlign w:val="center"/>
          </w:tcPr>
          <w:p w14:paraId="47FA7A23" w14:textId="7CAD5577" w:rsidR="00683C52" w:rsidRPr="00830EB0" w:rsidRDefault="00683C52"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1.1</w:t>
            </w:r>
          </w:p>
        </w:tc>
      </w:tr>
      <w:tr w:rsidR="00683C52" w:rsidRPr="00AE167A" w14:paraId="7CE9770D" w14:textId="77777777" w:rsidTr="00E22AD6">
        <w:tc>
          <w:tcPr>
            <w:tcW w:w="2830" w:type="dxa"/>
            <w:vAlign w:val="center"/>
          </w:tcPr>
          <w:p w14:paraId="162BB952"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Χρηματοδότησης</w:t>
            </w:r>
          </w:p>
        </w:tc>
        <w:tc>
          <w:tcPr>
            <w:tcW w:w="3828" w:type="dxa"/>
            <w:vAlign w:val="center"/>
          </w:tcPr>
          <w:p w14:paraId="267140CE" w14:textId="42693213" w:rsidR="00683C52" w:rsidRPr="00AE167A" w:rsidRDefault="00CC386F" w:rsidP="00155B45">
            <w:pPr>
              <w:widowControl w:val="0"/>
              <w:suppressAutoHyphens w:val="0"/>
              <w:spacing w:before="0" w:line="252" w:lineRule="auto"/>
              <w:rPr>
                <w:rFonts w:cs="Tahoma"/>
                <w:szCs w:val="22"/>
                <w:lang w:val="el-GR" w:eastAsia="en-US"/>
              </w:rPr>
            </w:pPr>
            <w:r w:rsidRPr="00CC386F">
              <w:rPr>
                <w:rFonts w:cs="Tahoma"/>
                <w:szCs w:val="22"/>
                <w:lang w:val="el-GR" w:eastAsia="en-US"/>
              </w:rPr>
              <w:t>Υπουργείο Εργασίας και Κοινωνικών Υποθέσεων</w:t>
            </w:r>
          </w:p>
        </w:tc>
        <w:tc>
          <w:tcPr>
            <w:tcW w:w="3197" w:type="dxa"/>
            <w:vAlign w:val="center"/>
          </w:tcPr>
          <w:p w14:paraId="61CFD349" w14:textId="23D52829" w:rsidR="00683C52" w:rsidRPr="00830EB0" w:rsidRDefault="00683C52"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1.2</w:t>
            </w:r>
          </w:p>
        </w:tc>
      </w:tr>
      <w:tr w:rsidR="00E56F22" w:rsidRPr="00AE167A" w14:paraId="5552A2A2" w14:textId="77777777" w:rsidTr="00E22AD6">
        <w:tc>
          <w:tcPr>
            <w:tcW w:w="2830" w:type="dxa"/>
            <w:vAlign w:val="center"/>
          </w:tcPr>
          <w:p w14:paraId="23891E44" w14:textId="3FA2066A" w:rsidR="00E56F22" w:rsidRPr="00AE167A" w:rsidRDefault="00E56F22" w:rsidP="00155B45">
            <w:pPr>
              <w:widowControl w:val="0"/>
              <w:suppressAutoHyphens w:val="0"/>
              <w:spacing w:before="0" w:line="252" w:lineRule="auto"/>
              <w:rPr>
                <w:rFonts w:cs="Tahoma"/>
                <w:szCs w:val="22"/>
                <w:lang w:val="el-GR" w:eastAsia="en-US"/>
              </w:rPr>
            </w:pPr>
            <w:r w:rsidRPr="00AE167A">
              <w:rPr>
                <w:rFonts w:cs="Tahoma"/>
                <w:szCs w:val="22"/>
                <w:lang w:val="el-GR" w:eastAsia="en-US"/>
              </w:rPr>
              <w:t>Κύριος του Έργου</w:t>
            </w:r>
          </w:p>
        </w:tc>
        <w:tc>
          <w:tcPr>
            <w:tcW w:w="3828" w:type="dxa"/>
            <w:vAlign w:val="center"/>
          </w:tcPr>
          <w:p w14:paraId="5E5AE9F2" w14:textId="06AA0410" w:rsidR="00E56F22" w:rsidRPr="00AE167A" w:rsidRDefault="00CC386F" w:rsidP="00155B45">
            <w:pPr>
              <w:widowControl w:val="0"/>
              <w:suppressAutoHyphens w:val="0"/>
              <w:spacing w:before="0" w:line="252" w:lineRule="auto"/>
              <w:rPr>
                <w:rFonts w:cs="Tahoma"/>
                <w:szCs w:val="22"/>
                <w:lang w:val="el-GR" w:eastAsia="en-US"/>
              </w:rPr>
            </w:pPr>
            <w:r w:rsidRPr="00CC386F">
              <w:rPr>
                <w:rFonts w:cs="Tahoma"/>
                <w:szCs w:val="22"/>
                <w:lang w:val="el-GR" w:eastAsia="en-US"/>
              </w:rPr>
              <w:t>Υπουργείο Εργασίας και Κοινωνικών Υποθέσεων</w:t>
            </w:r>
          </w:p>
        </w:tc>
        <w:tc>
          <w:tcPr>
            <w:tcW w:w="3197" w:type="dxa"/>
            <w:vAlign w:val="center"/>
          </w:tcPr>
          <w:p w14:paraId="60CDE18C" w14:textId="05BE5312" w:rsidR="00E56F22" w:rsidRPr="00830EB0" w:rsidRDefault="00E56F22"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1.2</w:t>
            </w:r>
          </w:p>
        </w:tc>
      </w:tr>
    </w:tbl>
    <w:p w14:paraId="4E6A89A4" w14:textId="718592DB" w:rsidR="00683C52" w:rsidRDefault="00EA3838" w:rsidP="00D41B61">
      <w:pPr>
        <w:pStyle w:val="4"/>
        <w:ind w:left="90"/>
        <w:rPr>
          <w:rFonts w:ascii="Tahoma" w:eastAsia="SimSun" w:hAnsi="Tahoma"/>
          <w:szCs w:val="22"/>
          <w:lang w:val="el-GR"/>
        </w:rPr>
      </w:pPr>
      <w:bookmarkStart w:id="235" w:name="_Ref496534713"/>
      <w:bookmarkStart w:id="236" w:name="_Toc516836613"/>
      <w:bookmarkStart w:id="237" w:name="_Toc40458225"/>
      <w:bookmarkStart w:id="238" w:name="_Toc42684582"/>
      <w:bookmarkStart w:id="239" w:name="_Toc43378494"/>
      <w:r>
        <w:rPr>
          <w:rFonts w:ascii="Tahoma" w:eastAsia="SimSun" w:hAnsi="Tahoma"/>
          <w:szCs w:val="22"/>
          <w:lang w:val="el-GR"/>
        </w:rPr>
        <w:t xml:space="preserve">1.1 </w:t>
      </w:r>
      <w:r w:rsidR="00A879A8">
        <w:rPr>
          <w:rFonts w:ascii="Tahoma" w:eastAsia="SimSun" w:hAnsi="Tahoma"/>
          <w:szCs w:val="22"/>
          <w:lang w:val="el-GR"/>
        </w:rPr>
        <w:t xml:space="preserve">Φορέας </w:t>
      </w:r>
      <w:r w:rsidR="00683C52" w:rsidRPr="00AE167A">
        <w:rPr>
          <w:rFonts w:ascii="Tahoma" w:eastAsia="SimSun" w:hAnsi="Tahoma"/>
          <w:szCs w:val="22"/>
          <w:lang w:val="el-GR"/>
        </w:rPr>
        <w:t>Υλοποίησης – Αναθέτουσα Αρχή</w:t>
      </w:r>
      <w:bookmarkEnd w:id="235"/>
      <w:bookmarkEnd w:id="236"/>
      <w:bookmarkEnd w:id="237"/>
      <w:bookmarkEnd w:id="238"/>
      <w:bookmarkEnd w:id="239"/>
      <w:r w:rsidR="00683C52" w:rsidRPr="00AE167A">
        <w:rPr>
          <w:rFonts w:ascii="Tahoma" w:eastAsia="SimSun" w:hAnsi="Tahoma"/>
          <w:szCs w:val="22"/>
          <w:lang w:val="el-GR"/>
        </w:rPr>
        <w:t xml:space="preserve"> </w:t>
      </w:r>
    </w:p>
    <w:p w14:paraId="09A7443F" w14:textId="77777777" w:rsidR="00D41B61" w:rsidRPr="00D41B61" w:rsidRDefault="00D41B61" w:rsidP="0086011B">
      <w:pPr>
        <w:rPr>
          <w:rFonts w:eastAsia="SimSun"/>
          <w:lang w:val="el-GR"/>
        </w:rPr>
      </w:pPr>
    </w:p>
    <w:p w14:paraId="682F44EC" w14:textId="4E5D37A3" w:rsidR="00683C52" w:rsidRPr="00333FFB" w:rsidRDefault="6FC587E4" w:rsidP="54BD68CF">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 xml:space="preserve">Κοινωνία της Πληροφορίας </w:t>
      </w:r>
      <w:r w:rsidR="6F0D742E" w:rsidRPr="00333FFB">
        <w:rPr>
          <w:rFonts w:cs="Tahoma"/>
          <w:b/>
          <w:bCs/>
          <w:lang w:val="el-GR"/>
        </w:rPr>
        <w:t>Μ.</w:t>
      </w:r>
      <w:r w:rsidRPr="00333FFB">
        <w:rPr>
          <w:rFonts w:cs="Tahoma"/>
          <w:b/>
          <w:bCs/>
          <w:lang w:val="el-GR"/>
        </w:rPr>
        <w:t>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BA1516" w:rsidRPr="008352EF">
        <w:rPr>
          <w:rFonts w:cs="Tahoma"/>
          <w:lang w:val="el-GR"/>
        </w:rPr>
        <w:t>(ΦΕΚ 5111/Β/04-11-2021)</w:t>
      </w:r>
      <w:r w:rsidRPr="00333FFB">
        <w:rPr>
          <w:rFonts w:cs="Tahoma"/>
          <w:szCs w:val="22"/>
          <w:lang w:val="el-GR"/>
        </w:rPr>
        <w:t>) και εποπτεύεται από το Υπουργείο Ψηφιακής Διακυβέρνησης.</w:t>
      </w:r>
    </w:p>
    <w:p w14:paraId="78740499" w14:textId="2BC40FC3"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00BA1516" w:rsidRPr="008352EF">
        <w:rPr>
          <w:rFonts w:cs="Tahoma"/>
          <w:lang w:val="el-GR"/>
        </w:rPr>
        <w:t>ΦΕΚ 5111/Β/04-11-2021</w:t>
      </w:r>
      <w:r w:rsidRPr="00333FFB">
        <w:rPr>
          <w:rFonts w:cs="Tahoma"/>
          <w:szCs w:val="22"/>
          <w:lang w:val="el-GR"/>
        </w:rPr>
        <w:t>), είναι:</w:t>
      </w:r>
    </w:p>
    <w:p w14:paraId="15E14CE2"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F4F31C5"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333FFB">
        <w:rPr>
          <w:rFonts w:cs="Tahoma"/>
          <w:szCs w:val="22"/>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1C355133"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78C41B"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8080A96"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78B00F9"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AB11A30"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7467317"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4B9F00E"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3B137D"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1678A69" w14:textId="77777777" w:rsidR="00683C52" w:rsidRPr="00AE167A"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C35BC7A" w14:textId="77777777" w:rsidR="00E4286B" w:rsidRPr="00AE167A" w:rsidRDefault="00E4286B" w:rsidP="00155B45">
      <w:pPr>
        <w:shd w:val="clear" w:color="auto" w:fill="FFFFFF"/>
        <w:suppressAutoHyphens w:val="0"/>
        <w:spacing w:before="0" w:line="252" w:lineRule="auto"/>
        <w:rPr>
          <w:rFonts w:cs="Tahoma"/>
          <w:color w:val="000000" w:themeColor="text1"/>
          <w:szCs w:val="22"/>
          <w:lang w:val="el-GR"/>
        </w:rPr>
      </w:pPr>
    </w:p>
    <w:p w14:paraId="148C8876" w14:textId="276960CC" w:rsidR="00E4286B" w:rsidRPr="00AE167A" w:rsidRDefault="00797389" w:rsidP="0086011B">
      <w:pPr>
        <w:pStyle w:val="4"/>
        <w:numPr>
          <w:ilvl w:val="1"/>
          <w:numId w:val="62"/>
        </w:numPr>
        <w:tabs>
          <w:tab w:val="left" w:pos="1134"/>
        </w:tabs>
        <w:spacing w:before="0" w:after="120" w:line="252" w:lineRule="auto"/>
        <w:rPr>
          <w:rFonts w:ascii="Tahoma" w:eastAsia="SimSun" w:hAnsi="Tahoma" w:cs="Tahoma"/>
          <w:szCs w:val="22"/>
          <w:lang w:val="el-GR"/>
        </w:rPr>
      </w:pPr>
      <w:bookmarkStart w:id="240" w:name="_Toc43378495"/>
      <w:bookmarkStart w:id="241" w:name="_Ref515615040"/>
      <w:bookmarkStart w:id="242" w:name="_Toc516836614"/>
      <w:bookmarkStart w:id="243" w:name="_Toc40458226"/>
      <w:bookmarkStart w:id="244" w:name="_Toc42684583"/>
      <w:r>
        <w:rPr>
          <w:rFonts w:ascii="Tahoma" w:eastAsia="SimSun" w:hAnsi="Tahoma" w:cs="Tahoma"/>
          <w:szCs w:val="22"/>
          <w:lang w:val="el-GR"/>
        </w:rPr>
        <w:lastRenderedPageBreak/>
        <w:t xml:space="preserve">Κύριος του Έργου / </w:t>
      </w:r>
      <w:r w:rsidR="00683C52" w:rsidRPr="00AE167A">
        <w:rPr>
          <w:rFonts w:ascii="Tahoma" w:eastAsia="SimSun" w:hAnsi="Tahoma" w:cs="Tahoma"/>
          <w:szCs w:val="22"/>
          <w:lang w:val="el-GR"/>
        </w:rPr>
        <w:t>Φορέας Χρηματοδότησης</w:t>
      </w:r>
      <w:bookmarkEnd w:id="240"/>
      <w:r w:rsidR="00683C52" w:rsidRPr="00AE167A">
        <w:rPr>
          <w:rFonts w:ascii="Tahoma" w:eastAsia="SimSun" w:hAnsi="Tahoma" w:cs="Tahoma"/>
          <w:szCs w:val="22"/>
          <w:lang w:val="el-GR"/>
        </w:rPr>
        <w:t xml:space="preserve"> </w:t>
      </w:r>
      <w:r>
        <w:rPr>
          <w:rFonts w:ascii="Tahoma" w:eastAsia="SimSun" w:hAnsi="Tahoma" w:cs="Tahoma"/>
          <w:szCs w:val="22"/>
          <w:lang w:val="el-GR"/>
        </w:rPr>
        <w:t>/ Φορέας Λειτουργίας του Έργου</w:t>
      </w:r>
    </w:p>
    <w:p w14:paraId="6E5BDF2C" w14:textId="6C4CD5E4" w:rsidR="00E4286B" w:rsidRPr="00AE167A" w:rsidRDefault="00E4286B" w:rsidP="00CB56C3">
      <w:pPr>
        <w:spacing w:before="0" w:line="252" w:lineRule="auto"/>
        <w:rPr>
          <w:rFonts w:cs="Tahoma"/>
          <w:color w:val="000000" w:themeColor="text1"/>
          <w:szCs w:val="22"/>
          <w:lang w:val="el-GR"/>
        </w:rPr>
      </w:pPr>
      <w:r w:rsidRPr="00CB56C3">
        <w:rPr>
          <w:rFonts w:cs="Tahoma"/>
          <w:color w:val="000000" w:themeColor="text1"/>
          <w:szCs w:val="22"/>
          <w:lang w:val="el-GR"/>
        </w:rPr>
        <w:t xml:space="preserve">Φορέας Χρηματοδότησης του Έργου είναι το </w:t>
      </w:r>
      <w:r w:rsidR="004005F4" w:rsidRPr="00CB56C3">
        <w:rPr>
          <w:rFonts w:cs="Tahoma"/>
          <w:b/>
          <w:color w:val="000000" w:themeColor="text1"/>
          <w:szCs w:val="22"/>
          <w:lang w:val="el-GR"/>
        </w:rPr>
        <w:t>Υπουργείο Εργασίας και Κοινωνικών Υποθέσεων</w:t>
      </w:r>
      <w:r w:rsidR="002459AC" w:rsidRPr="00CB56C3" w:rsidDel="002459AC">
        <w:rPr>
          <w:rFonts w:cs="Tahoma"/>
          <w:b/>
          <w:color w:val="000000" w:themeColor="text1"/>
          <w:szCs w:val="22"/>
          <w:lang w:val="el-GR"/>
        </w:rPr>
        <w:t xml:space="preserve"> </w:t>
      </w:r>
      <w:r w:rsidRPr="00CB56C3">
        <w:rPr>
          <w:rFonts w:cs="Tahoma"/>
          <w:color w:val="000000" w:themeColor="text1"/>
          <w:szCs w:val="22"/>
          <w:lang w:val="el-GR"/>
        </w:rPr>
        <w:t>(Φορέας Κεντρικής Κυβέρνησης).</w:t>
      </w:r>
    </w:p>
    <w:p w14:paraId="558D7FB0" w14:textId="77777777" w:rsidR="00E4286B" w:rsidRPr="00AE167A" w:rsidRDefault="00E4286B" w:rsidP="00155B45">
      <w:pPr>
        <w:spacing w:before="0" w:line="252" w:lineRule="auto"/>
        <w:rPr>
          <w:rFonts w:eastAsia="SimSun" w:cs="Tahoma"/>
          <w:szCs w:val="22"/>
          <w:lang w:val="el-GR"/>
        </w:rPr>
      </w:pPr>
    </w:p>
    <w:p w14:paraId="6494F485" w14:textId="3B693378" w:rsidR="00683C52" w:rsidRPr="00F56266" w:rsidRDefault="00683C52" w:rsidP="0086011B">
      <w:pPr>
        <w:pStyle w:val="4"/>
        <w:numPr>
          <w:ilvl w:val="1"/>
          <w:numId w:val="62"/>
        </w:numPr>
        <w:spacing w:before="0" w:after="120" w:line="252" w:lineRule="auto"/>
        <w:rPr>
          <w:rFonts w:ascii="Tahoma" w:eastAsia="SimSun" w:hAnsi="Tahoma" w:cs="Tahoma"/>
          <w:szCs w:val="22"/>
          <w:lang w:val="el-GR"/>
        </w:rPr>
      </w:pPr>
      <w:bookmarkStart w:id="245" w:name="_Ref496534867"/>
      <w:bookmarkStart w:id="246" w:name="_Toc516836615"/>
      <w:bookmarkStart w:id="247" w:name="_Toc40458227"/>
      <w:bookmarkStart w:id="248" w:name="_Ref42599311"/>
      <w:bookmarkStart w:id="249" w:name="_Toc42684584"/>
      <w:bookmarkStart w:id="250" w:name="_Toc43378497"/>
      <w:bookmarkEnd w:id="241"/>
      <w:bookmarkEnd w:id="242"/>
      <w:bookmarkEnd w:id="243"/>
      <w:bookmarkEnd w:id="244"/>
      <w:r w:rsidRPr="00F56266">
        <w:rPr>
          <w:rFonts w:ascii="Tahoma" w:eastAsia="SimSun" w:hAnsi="Tahoma" w:cs="Tahoma"/>
          <w:szCs w:val="22"/>
          <w:lang w:val="el-GR"/>
        </w:rPr>
        <w:t>Όργανα &amp; Επιτροπές Παρακολούθησης, Διακυβέρνησης και Ελέγχου του Έργου</w:t>
      </w:r>
      <w:bookmarkEnd w:id="245"/>
      <w:bookmarkEnd w:id="246"/>
      <w:bookmarkEnd w:id="247"/>
      <w:bookmarkEnd w:id="248"/>
      <w:bookmarkEnd w:id="249"/>
      <w:bookmarkEnd w:id="250"/>
    </w:p>
    <w:p w14:paraId="417582DC" w14:textId="77777777" w:rsidR="00683C52" w:rsidRPr="00F56266" w:rsidRDefault="00683C52" w:rsidP="00155B45">
      <w:pPr>
        <w:spacing w:before="0" w:line="252" w:lineRule="auto"/>
        <w:rPr>
          <w:rFonts w:cs="Tahoma"/>
          <w:lang w:val="el-GR"/>
        </w:rPr>
      </w:pPr>
      <w:r w:rsidRPr="00F56266">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42A0504" w14:textId="77777777" w:rsidR="00683C52" w:rsidRPr="00F56266" w:rsidRDefault="00683C52" w:rsidP="00826B7F">
      <w:pPr>
        <w:pStyle w:val="aff0"/>
        <w:numPr>
          <w:ilvl w:val="0"/>
          <w:numId w:val="9"/>
        </w:numPr>
        <w:spacing w:before="0" w:line="252" w:lineRule="auto"/>
        <w:contextualSpacing w:val="0"/>
        <w:rPr>
          <w:rFonts w:cs="Tahoma"/>
          <w:b/>
          <w:bCs/>
          <w:lang w:val="el-GR"/>
        </w:rPr>
      </w:pPr>
      <w:r w:rsidRPr="00F56266">
        <w:rPr>
          <w:rFonts w:cs="Tahoma"/>
          <w:b/>
          <w:bCs/>
          <w:lang w:val="el-GR"/>
        </w:rPr>
        <w:t>Επιτροπή Εποπτείας Προγραμματικής Συμφωνίας (ΕΕΠΣ)</w:t>
      </w:r>
    </w:p>
    <w:p w14:paraId="6B0F5526" w14:textId="14696CE7" w:rsidR="00683C52" w:rsidRPr="00F56266" w:rsidRDefault="00683C52" w:rsidP="00155B45">
      <w:pPr>
        <w:spacing w:before="0" w:line="252" w:lineRule="auto"/>
        <w:rPr>
          <w:rFonts w:cs="Tahoma"/>
          <w:lang w:val="el-GR"/>
        </w:rPr>
      </w:pPr>
      <w:r w:rsidRPr="00F56266">
        <w:rPr>
          <w:rFonts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w:t>
      </w:r>
      <w:r w:rsidR="00D31CFD" w:rsidRPr="000D658E">
        <w:rPr>
          <w:rFonts w:cs="Tahoma"/>
          <w:lang w:val="el-GR"/>
        </w:rPr>
        <w:t xml:space="preserve"> </w:t>
      </w:r>
      <w:r w:rsidR="00D31CFD" w:rsidRPr="000A1F30">
        <w:rPr>
          <w:lang w:val="el-GR"/>
        </w:rPr>
        <w:t xml:space="preserve">μεταξύ της ΚτΠ </w:t>
      </w:r>
      <w:r w:rsidR="00D31CFD">
        <w:rPr>
          <w:lang w:val="el-GR"/>
        </w:rPr>
        <w:t>Μ</w:t>
      </w:r>
      <w:r w:rsidR="00D31CFD" w:rsidRPr="000A1F30">
        <w:rPr>
          <w:lang w:val="el-GR"/>
        </w:rPr>
        <w:t xml:space="preserve">ΑΕ και του </w:t>
      </w:r>
      <w:r w:rsidR="00D31CFD">
        <w:rPr>
          <w:lang w:val="el-GR"/>
        </w:rPr>
        <w:t>Υπουργείου Εργασίας και Κοινωνικών Υποθέσεων</w:t>
      </w:r>
      <w:r w:rsidR="00D31CFD" w:rsidRPr="00523608">
        <w:rPr>
          <w:lang w:val="el-GR"/>
        </w:rPr>
        <w:t xml:space="preserve"> </w:t>
      </w:r>
      <w:r w:rsidR="00D31CFD" w:rsidRPr="000A1F30">
        <w:rPr>
          <w:lang w:val="el-GR"/>
        </w:rPr>
        <w:t>στο πλαίσιο του έργου</w:t>
      </w:r>
      <w:r w:rsidR="00501894">
        <w:rPr>
          <w:rFonts w:cs="Tahoma"/>
          <w:lang w:val="el-GR"/>
        </w:rPr>
        <w:t xml:space="preserve">. </w:t>
      </w:r>
      <w:r w:rsidRPr="00F56266">
        <w:rPr>
          <w:rFonts w:cs="Tahoma"/>
          <w:lang w:val="el-GR"/>
        </w:rPr>
        <w:t>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464285D2" w14:textId="77777777" w:rsidR="00683C52" w:rsidRPr="00F56266" w:rsidRDefault="00683C52" w:rsidP="00155B45">
      <w:pPr>
        <w:spacing w:before="0" w:line="252" w:lineRule="auto"/>
        <w:rPr>
          <w:rFonts w:cs="Tahoma"/>
          <w:lang w:val="el-GR"/>
        </w:rPr>
      </w:pPr>
      <w:r w:rsidRPr="00F56266">
        <w:rPr>
          <w:rFonts w:cs="Tahoma"/>
          <w:lang w:val="el-GR"/>
        </w:rPr>
        <w:t>Η ΕΕΠΣ είναι αρμόδια για να εισηγηθεί στον κύριο του Έργου για την έκδοση σχετικών αποφάσεων σε θέματα που αφορούν:</w:t>
      </w:r>
    </w:p>
    <w:p w14:paraId="01149C3D"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0EBA8690"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Την Επίλυση επιχειρησιακών θεμάτων που επηρεάζουν και τις τεχνικές επιλογές του Έργου</w:t>
      </w:r>
    </w:p>
    <w:p w14:paraId="24C8F0D9"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 μετάθεση/παράταση του χρονοδιαγράμματος του Έργου</w:t>
      </w:r>
    </w:p>
    <w:p w14:paraId="4BCC6C17"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 xml:space="preserve">Την τροποποίηση της σύμβασης του Έργου </w:t>
      </w:r>
    </w:p>
    <w:p w14:paraId="32B4271B" w14:textId="77777777" w:rsidR="00B77225" w:rsidRPr="00D27FE4" w:rsidRDefault="00B77225">
      <w:pPr>
        <w:suppressAutoHyphens w:val="0"/>
        <w:spacing w:before="0" w:after="0"/>
        <w:jc w:val="left"/>
        <w:rPr>
          <w:rFonts w:cs="Tahoma"/>
          <w:lang w:val="el-GR"/>
        </w:rPr>
      </w:pPr>
    </w:p>
    <w:p w14:paraId="444D0DA7" w14:textId="77777777" w:rsidR="00683C52" w:rsidRPr="00D27FE4" w:rsidRDefault="02E4BF6A" w:rsidP="00826B7F">
      <w:pPr>
        <w:pStyle w:val="aff0"/>
        <w:numPr>
          <w:ilvl w:val="0"/>
          <w:numId w:val="9"/>
        </w:numPr>
        <w:spacing w:before="0" w:line="252" w:lineRule="auto"/>
        <w:rPr>
          <w:rFonts w:cs="Tahoma"/>
          <w:b/>
          <w:bCs/>
          <w:lang w:val="el-GR"/>
        </w:rPr>
      </w:pPr>
      <w:r w:rsidRPr="291BABE6">
        <w:rPr>
          <w:rFonts w:cs="Tahoma"/>
          <w:b/>
          <w:bCs/>
          <w:lang w:val="el-GR"/>
        </w:rPr>
        <w:t>Επιτροπ</w:t>
      </w:r>
      <w:r w:rsidR="48120948" w:rsidRPr="291BABE6">
        <w:rPr>
          <w:rFonts w:cs="Tahoma"/>
          <w:b/>
          <w:bCs/>
          <w:lang w:val="el-GR"/>
        </w:rPr>
        <w:t>ή</w:t>
      </w:r>
      <w:r w:rsidRPr="291BABE6">
        <w:rPr>
          <w:rFonts w:cs="Tahoma"/>
          <w:b/>
          <w:bCs/>
          <w:lang w:val="el-GR"/>
        </w:rPr>
        <w:t xml:space="preserve"> Παρακολούθησης Έργου (ΕΠΕ)</w:t>
      </w:r>
    </w:p>
    <w:p w14:paraId="5B118726" w14:textId="6DF29261" w:rsidR="00615BB7" w:rsidRPr="00D27FE4" w:rsidRDefault="00615BB7" w:rsidP="006C17A2">
      <w:pPr>
        <w:ind w:left="60"/>
        <w:rPr>
          <w:rFonts w:cs="Tahoma"/>
          <w:lang w:val="el-GR"/>
        </w:rPr>
      </w:pPr>
      <w:r w:rsidRPr="00D27FE4">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0D658E">
        <w:rPr>
          <w:rFonts w:cs="Tahoma"/>
          <w:lang w:val="el-GR"/>
        </w:rPr>
        <w:t xml:space="preserve"> </w:t>
      </w:r>
      <w:r w:rsidR="00D31CFD">
        <w:rPr>
          <w:lang w:val="el-GR"/>
        </w:rPr>
        <w:t>(τριμελής ή πενταμελής)</w:t>
      </w:r>
      <w:r w:rsidRPr="00D27FE4">
        <w:rPr>
          <w:rFonts w:cs="Tahoma"/>
          <w:lang w:val="el-GR"/>
        </w:rPr>
        <w:t xml:space="preserve">, αρμοδιότητα της οποίας αποτελεί η παρακολούθηση της πορείας υλοποίησης του Έργου. </w:t>
      </w:r>
    </w:p>
    <w:p w14:paraId="4A7AA195" w14:textId="77777777" w:rsidR="00A4721B" w:rsidRPr="00D27FE4" w:rsidRDefault="00A4721B" w:rsidP="00155B45">
      <w:pPr>
        <w:spacing w:before="0" w:line="252" w:lineRule="auto"/>
        <w:rPr>
          <w:rFonts w:cs="Tahoma"/>
          <w:lang w:val="el-GR"/>
        </w:rPr>
      </w:pPr>
    </w:p>
    <w:p w14:paraId="5D95B6BB" w14:textId="77777777" w:rsidR="00F07132" w:rsidRPr="00D27FE4" w:rsidRDefault="48120948" w:rsidP="00826B7F">
      <w:pPr>
        <w:pStyle w:val="aff0"/>
        <w:numPr>
          <w:ilvl w:val="0"/>
          <w:numId w:val="9"/>
        </w:numPr>
        <w:spacing w:before="0" w:line="252" w:lineRule="auto"/>
        <w:rPr>
          <w:rFonts w:cs="Tahoma"/>
          <w:b/>
          <w:bCs/>
          <w:lang w:val="el-GR"/>
        </w:rPr>
      </w:pPr>
      <w:r w:rsidRPr="291BABE6">
        <w:rPr>
          <w:rFonts w:cs="Tahoma"/>
          <w:b/>
          <w:bCs/>
          <w:lang w:val="el-GR"/>
        </w:rPr>
        <w:t>Επιτροπή Παραλαβής Έργου (ΕΠΕ)</w:t>
      </w:r>
    </w:p>
    <w:p w14:paraId="53900976" w14:textId="5DB8D751" w:rsidR="00615BB7" w:rsidRPr="00D27FE4" w:rsidRDefault="00615BB7" w:rsidP="006C17A2">
      <w:pPr>
        <w:ind w:left="60"/>
        <w:rPr>
          <w:rFonts w:cs="Tahoma"/>
          <w:lang w:val="el-GR"/>
        </w:rPr>
      </w:pPr>
      <w:r w:rsidRPr="00D27FE4">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D31CFD">
        <w:rPr>
          <w:lang w:val="el-GR"/>
        </w:rPr>
        <w:t xml:space="preserve"> </w:t>
      </w:r>
      <w:r w:rsidR="00D31CFD">
        <w:rPr>
          <w:lang w:val="el-GR"/>
        </w:rPr>
        <w:t>(τριμελής ή πενταμελής)</w:t>
      </w:r>
      <w:r w:rsidR="00D31CFD" w:rsidRPr="000D658E">
        <w:rPr>
          <w:rFonts w:cs="Tahoma"/>
          <w:lang w:val="el-GR"/>
        </w:rPr>
        <w:t xml:space="preserve"> </w:t>
      </w:r>
      <w:r w:rsidRPr="00D27FE4">
        <w:rPr>
          <w:rFonts w:cs="Tahoma"/>
          <w:lang w:val="el-GR"/>
        </w:rPr>
        <w:t xml:space="preserve">, σύμφωνα με την παράγραφο 11 εδάφιο δ’ του άρθρου 221 του ν. 4412/2016. </w:t>
      </w:r>
    </w:p>
    <w:p w14:paraId="57C7D26D" w14:textId="77777777" w:rsidR="00A4721B" w:rsidRPr="00D27FE4" w:rsidRDefault="00A4721B" w:rsidP="00155B45">
      <w:pPr>
        <w:tabs>
          <w:tab w:val="left" w:pos="3084"/>
        </w:tabs>
        <w:spacing w:before="0" w:line="252" w:lineRule="auto"/>
        <w:rPr>
          <w:rFonts w:cs="Tahoma"/>
          <w:szCs w:val="22"/>
          <w:lang w:val="el-GR"/>
        </w:rPr>
      </w:pPr>
    </w:p>
    <w:p w14:paraId="27E08248" w14:textId="77777777" w:rsidR="00683C52" w:rsidRPr="00D27FE4" w:rsidRDefault="00683C52" w:rsidP="00826B7F">
      <w:pPr>
        <w:pStyle w:val="aff0"/>
        <w:numPr>
          <w:ilvl w:val="0"/>
          <w:numId w:val="9"/>
        </w:numPr>
        <w:spacing w:before="0" w:line="252" w:lineRule="auto"/>
        <w:contextualSpacing w:val="0"/>
        <w:rPr>
          <w:rFonts w:cs="Tahoma"/>
          <w:b/>
          <w:bCs/>
          <w:lang w:val="el-GR"/>
        </w:rPr>
      </w:pPr>
      <w:r w:rsidRPr="00D27FE4">
        <w:rPr>
          <w:rFonts w:cs="Tahoma"/>
          <w:b/>
          <w:bCs/>
          <w:lang w:val="el-GR"/>
        </w:rPr>
        <w:t>Θεματικές Ομάδες Εργασίας</w:t>
      </w:r>
    </w:p>
    <w:p w14:paraId="3C566851" w14:textId="2A3EEECF" w:rsidR="00E05B56" w:rsidRPr="00155B45" w:rsidRDefault="00683C52" w:rsidP="00155B45">
      <w:pPr>
        <w:spacing w:before="0" w:line="252" w:lineRule="auto"/>
        <w:rPr>
          <w:rFonts w:cs="Tahoma"/>
          <w:lang w:val="el-GR"/>
        </w:rPr>
      </w:pPr>
      <w:r w:rsidRPr="00D27FE4">
        <w:rPr>
          <w:rFonts w:cs="Tahoma"/>
          <w:lang w:val="el-GR"/>
        </w:rPr>
        <w:lastRenderedPageBreak/>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7B8028E" w14:textId="77777777" w:rsidR="00063C2F" w:rsidRDefault="00063C2F">
      <w:pPr>
        <w:suppressAutoHyphens w:val="0"/>
        <w:spacing w:before="0" w:after="0"/>
        <w:jc w:val="left"/>
        <w:rPr>
          <w:rFonts w:cs="Tahoma"/>
          <w:lang w:val="el-GR"/>
        </w:rPr>
      </w:pPr>
      <w:bookmarkStart w:id="251" w:name="_Toc43364764"/>
      <w:bookmarkStart w:id="252" w:name="_Toc43364887"/>
      <w:bookmarkStart w:id="253" w:name="_Toc43460248"/>
      <w:bookmarkStart w:id="254" w:name="_Toc42154343"/>
      <w:bookmarkStart w:id="255" w:name="_Toc43460255"/>
      <w:bookmarkStart w:id="256" w:name="_Toc43460256"/>
      <w:bookmarkStart w:id="257" w:name="_Toc43460259"/>
      <w:bookmarkStart w:id="258" w:name="_Toc43460260"/>
      <w:bookmarkEnd w:id="251"/>
      <w:bookmarkEnd w:id="252"/>
      <w:bookmarkEnd w:id="253"/>
      <w:bookmarkEnd w:id="254"/>
      <w:bookmarkEnd w:id="255"/>
      <w:bookmarkEnd w:id="256"/>
      <w:bookmarkEnd w:id="257"/>
      <w:bookmarkEnd w:id="258"/>
    </w:p>
    <w:p w14:paraId="320B087C" w14:textId="6CBC3182" w:rsidR="005B619C" w:rsidRPr="00830EB0" w:rsidRDefault="00063C2F" w:rsidP="00830EB0">
      <w:pPr>
        <w:pStyle w:val="3"/>
        <w:numPr>
          <w:ilvl w:val="0"/>
          <w:numId w:val="13"/>
        </w:numPr>
        <w:rPr>
          <w:rFonts w:eastAsia="SimSun;宋体" w:cs="Tahoma"/>
          <w:b w:val="0"/>
          <w:bCs w:val="0"/>
        </w:rPr>
      </w:pPr>
      <w:bookmarkStart w:id="259" w:name="_Toc119587181"/>
      <w:r w:rsidRPr="00830EB0">
        <w:rPr>
          <w:rFonts w:ascii="Tahoma" w:eastAsia="SimSun;宋体" w:hAnsi="Tahoma" w:cs="Tahoma"/>
        </w:rPr>
        <w:t xml:space="preserve">Παρούσα κατάσταση – </w:t>
      </w:r>
      <w:r w:rsidR="000A08AB" w:rsidRPr="00830EB0">
        <w:rPr>
          <w:rFonts w:ascii="Tahoma" w:eastAsia="SimSun;宋体" w:hAnsi="Tahoma" w:cs="Tahoma"/>
        </w:rPr>
        <w:t>Αναγκαιότητα</w:t>
      </w:r>
      <w:r w:rsidRPr="00830EB0">
        <w:rPr>
          <w:rFonts w:ascii="Tahoma" w:eastAsia="SimSun;宋体" w:hAnsi="Tahoma" w:cs="Tahoma"/>
        </w:rPr>
        <w:t xml:space="preserve"> Υλοποίησης</w:t>
      </w:r>
      <w:bookmarkEnd w:id="259"/>
      <w:r w:rsidRPr="00830EB0">
        <w:rPr>
          <w:rFonts w:ascii="Tahoma" w:eastAsia="SimSun;宋体" w:hAnsi="Tahoma" w:cs="Tahoma"/>
        </w:rPr>
        <w:t xml:space="preserve"> </w:t>
      </w:r>
    </w:p>
    <w:p w14:paraId="0BF0D902" w14:textId="07F9EA5B" w:rsidR="006F4789" w:rsidRDefault="006F4789" w:rsidP="006F4789">
      <w:pPr>
        <w:pStyle w:val="aff0"/>
        <w:suppressAutoHyphens w:val="0"/>
        <w:spacing w:before="0" w:line="252" w:lineRule="auto"/>
        <w:ind w:left="530"/>
        <w:rPr>
          <w:rFonts w:eastAsia="SimSun;宋体" w:cs="Tahoma"/>
          <w:szCs w:val="22"/>
          <w:lang w:val="el-GR"/>
        </w:rPr>
      </w:pPr>
    </w:p>
    <w:p w14:paraId="769C68BF" w14:textId="77777777" w:rsidR="006F4789" w:rsidRPr="00E23BEB" w:rsidRDefault="006F4789" w:rsidP="006F4789">
      <w:pPr>
        <w:spacing w:before="0" w:line="252" w:lineRule="auto"/>
        <w:rPr>
          <w:rFonts w:cs="Tahoma"/>
          <w:lang w:val="el-GR"/>
        </w:rPr>
      </w:pPr>
      <w:r w:rsidRPr="00E23BEB">
        <w:rPr>
          <w:rFonts w:cs="Tahoma"/>
          <w:lang w:val="el-GR"/>
        </w:rPr>
        <w:t>Σύμφωνα με το θεσμικό πλαίσιο που έχει διαμορφωθεί μέχρι σήμερα διεθνώς, τα άτομα με αναπηρία έχουν δικαίωμα στην Ανεξάρτητη Διαβίωση. Σύμφωνα με το άρθρο 19 της Συμφωνίας του Ο.Η.Ε. για τα άτομα με αναπηρία, η θεσμοθέτηση του Προσωπικού Βοηθού αποτελεί υποχρέωση των κρατών. Πράγματι, στην Ελλάδα η Συμφωνία του Ο.Η.Ε. κυρώθηκε με τον Ν.4074/2012 (ΦΕΚ 88/Α/11.04.2012).</w:t>
      </w:r>
      <w:r>
        <w:rPr>
          <w:rFonts w:cs="Tahoma"/>
          <w:lang w:val="el-GR"/>
        </w:rPr>
        <w:t xml:space="preserve"> </w:t>
      </w:r>
      <w:r w:rsidRPr="00E23BEB">
        <w:rPr>
          <w:rFonts w:cs="Tahoma"/>
          <w:lang w:val="el-GR"/>
        </w:rPr>
        <w:t>Σύμφωνα με τα περιγραφόμενα από την σχετική νομοθεσία και ειδικότερα τον προσφάτως ψηφισθέντα ν. 4837/2021 (Α’ 178), τα χαρακτηριστικά της παρεχόμενης υπηρεσίας του Προσωπικού Βοηθού είναι τα εξής:</w:t>
      </w:r>
    </w:p>
    <w:p w14:paraId="696B6A95" w14:textId="77777777" w:rsidR="006F4789" w:rsidRDefault="006F4789" w:rsidP="006F4789">
      <w:pPr>
        <w:pStyle w:val="aff0"/>
        <w:numPr>
          <w:ilvl w:val="0"/>
          <w:numId w:val="33"/>
        </w:numPr>
        <w:spacing w:before="0" w:line="252" w:lineRule="auto"/>
        <w:rPr>
          <w:rFonts w:cs="Tahoma"/>
          <w:lang w:val="el-GR"/>
        </w:rPr>
      </w:pPr>
      <w:r w:rsidRPr="00E23BEB">
        <w:rPr>
          <w:rFonts w:cs="Tahoma"/>
          <w:lang w:val="el-GR"/>
        </w:rPr>
        <w:t>Προσωπικός Βοηθός είναι το φυσικό πρόσωπο το οποίο υποστηρίζει τα άτομα με αναπηρία. Η υπηρεσία του Προσωπικού Βοηθού παρέχεται στη βάση των εξατομικευμένων αναγκών και συνθηκών ζωής των ατόμων με αναπηρία και σύμφωνα με τις ατομικές επιλογές και τα ενδιαφέροντά τους, προς διευκόλυνση, ιδίως, των καθημερινών δραστηριοτήτων τους, για την ενίσχυση της ανεξάρτητης διαβίωσης και τη συμπερίληψή τους στην κοινωνία, συμβάλλοντας στην αποτροπή της περιθωριοποίησης και ιδρυματοποίησής τους.</w:t>
      </w:r>
    </w:p>
    <w:p w14:paraId="58E4D86E" w14:textId="77777777" w:rsidR="006F4789" w:rsidRDefault="006F4789" w:rsidP="006F4789">
      <w:pPr>
        <w:pStyle w:val="aff0"/>
        <w:numPr>
          <w:ilvl w:val="0"/>
          <w:numId w:val="33"/>
        </w:numPr>
        <w:spacing w:before="0" w:line="252" w:lineRule="auto"/>
        <w:rPr>
          <w:rFonts w:cs="Tahoma"/>
          <w:lang w:val="el-GR"/>
        </w:rPr>
      </w:pPr>
      <w:r w:rsidRPr="00E23BEB">
        <w:rPr>
          <w:rFonts w:cs="Tahoma"/>
          <w:lang w:val="el-GR"/>
        </w:rPr>
        <w:t>Αποδέκτες της υπηρεσίας είναι τα άτομα με αναπηρία, ανεξαρτήτως κατηγορίας αναπηρίας και τόπου διαβίωσης.</w:t>
      </w:r>
    </w:p>
    <w:p w14:paraId="5E4FC8EE" w14:textId="77777777" w:rsidR="006F4789" w:rsidRDefault="006F4789" w:rsidP="006F4789">
      <w:pPr>
        <w:pStyle w:val="aff0"/>
        <w:numPr>
          <w:ilvl w:val="0"/>
          <w:numId w:val="33"/>
        </w:numPr>
        <w:spacing w:before="0" w:line="252" w:lineRule="auto"/>
        <w:rPr>
          <w:rFonts w:cs="Tahoma"/>
          <w:lang w:val="el-GR"/>
        </w:rPr>
      </w:pPr>
      <w:r w:rsidRPr="00E23BEB">
        <w:rPr>
          <w:rFonts w:cs="Tahoma"/>
          <w:lang w:val="el-GR"/>
        </w:rPr>
        <w:t>Η παροχή της υπηρεσίας του Προσωπικού Βοηθού για άτομα με αναπηρία δεν αποστερεί τον ωφελούμενο από τη λήψη τυχόν προνοιακών παροχών σε χρήμα, οικονομικών και εισοδηματικών ενισχύσεων και κοινωνικών υπηρεσιών για την οικονομική στήριξη - ενίσχυση ατόμων με αναπηρία που χορηγεί ο Οργανισμός Προνοιακών Επιδομάτων και Κοινωνικής Αλληλεγγύης (Ο.Π.Ε.Κ.Α.).</w:t>
      </w:r>
    </w:p>
    <w:p w14:paraId="35DC2B8D" w14:textId="77777777" w:rsidR="006F4789" w:rsidRPr="00E23BEB" w:rsidRDefault="006F4789" w:rsidP="006F4789">
      <w:pPr>
        <w:spacing w:before="0" w:line="252" w:lineRule="auto"/>
        <w:rPr>
          <w:rFonts w:cs="Tahoma"/>
          <w:lang w:val="el-GR"/>
        </w:rPr>
      </w:pPr>
      <w:r w:rsidRPr="00E23BEB">
        <w:rPr>
          <w:rFonts w:cs="Tahoma"/>
          <w:lang w:val="el-GR"/>
        </w:rPr>
        <w:t>Στο πλαίσιο των παραπάνω, το άρθρο 36 του Ν.4837/2021 έρχεται να περιγράψει την πρώτη πιλοτική εφαρμογή της υπηρεσίας «Προσωπικός Βοηθός για Άτομα με Αναπηρία». Αναλυτικά και σύμφωνα με τα περιγραφόμενα στα άρθρα 36 και 37 του Ν.4837/2021 το πιλοτικό πρόγραμμα θα λειτουργήσει ως εξής:</w:t>
      </w:r>
    </w:p>
    <w:p w14:paraId="5A7F98F0" w14:textId="77777777" w:rsidR="006F4789" w:rsidRPr="00E23BEB" w:rsidRDefault="006F4789" w:rsidP="006F4789">
      <w:pPr>
        <w:pStyle w:val="aff0"/>
        <w:numPr>
          <w:ilvl w:val="0"/>
          <w:numId w:val="34"/>
        </w:numPr>
        <w:spacing w:before="0" w:line="252" w:lineRule="auto"/>
        <w:rPr>
          <w:rFonts w:cs="Tahoma"/>
          <w:lang w:val="el-GR"/>
        </w:rPr>
      </w:pPr>
      <w:r w:rsidRPr="00E23BEB">
        <w:rPr>
          <w:rFonts w:cs="Tahoma"/>
          <w:lang w:val="el-GR"/>
        </w:rPr>
        <w:t>Η πιλοτική εφαρμογή θα υλοποιηθεί σε δύο φάσεις εντός επιλεγμένων γεωγραφικών περιοχών της χώρας. Η 1η φάση θα αρχίσει εντός του 2022 και η υπηρεσία θα έχει διάρκεια 2 ετών, ενώ η δεύτερη φάση θα ξεκινήσει το 2023 για χρονικό διάστημα ενός έτους. Η πιλοτική εφαρμογή θα χρηματοδοτηθεί από το Υπουργείο Εργασίας και Κοινωνικών Υποθέσεων και πόρους του Ταμείου Ανάκαμψης και Ανθεκτικότητας.</w:t>
      </w:r>
    </w:p>
    <w:p w14:paraId="6C1B0B6C"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 xml:space="preserve">Επιλέξιμοι ωφελούμενοι, κατά την πιλοτική εφαρμογή του προγράμματος, είναι άτομα ηλικίας 16 έως 65 ετών με πιστοποιημένη αναπηρία (κινητική, νοητική, αναπτυξιακή ή αισθητηριακή, ψυχική). Οι ωφελούμενοι του πιλοτικού προγράμματος προκύπτουν, κατόπιν επιλογής </w:t>
      </w:r>
      <w:r w:rsidRPr="00E23BEB">
        <w:rPr>
          <w:rFonts w:cs="Tahoma"/>
          <w:lang w:val="el-GR"/>
        </w:rPr>
        <w:lastRenderedPageBreak/>
        <w:t>αντιπροσωπευτικού δείγματος μεταξύ των αιτούντων στη βάση προκαθορισμένων κριτηρίων. Για τον σκοπό αυτόν λαμβάνονται υπόψη, ιδίως, τα εξής: είδος αναπηρίας, ηλικιακή ομάδα, φύλο, καθεστώς απασχόλησης ή μη, περιοχή διαβίωσης, σύνθεση/είδος νοικοκυριού. Για την επιλογή των αιτούντων ιδιαίτερη βαρύτητα αποδίδεται σε κοινωνικά και εισοδηματικά κριτήρια.</w:t>
      </w:r>
    </w:p>
    <w:p w14:paraId="64921F13"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Η εκτίμηση της ανάγκης παροχής Προσωπικού Βοηθού για άτομα με αναπηρία γίνεται από ειδικές επιτροπές αξιολόγησης διεπιστημονικού χαρακτήρα. Οι εν λόγω επιτροπές αξιολογούν, ιδίως, με βάση τη δυνατότητα αυτοφροντίδας, αυτοεξυπηρέτησης, κινητικότητας και γνωστικής αντίληψης των αιτούντων, την ανάγκη, τη διάρκεια και την περιοδικότητα παροχής Προσωπικού Βοηθού, λαμβάνοντας υπόψη τις εξατομικευμένες ανάγκες και συνθήκες ζωής αυτών.</w:t>
      </w:r>
    </w:p>
    <w:p w14:paraId="54BF0B05"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Το άτομο με αναπηρία στο οποίο παρέχεται η υπηρεσία του Προσωπικού Βοηθού μπορεί να λαμβάνει την υπηρεσία είτε απευθείας είτε μέσω τρίτου παρόχου.</w:t>
      </w:r>
    </w:p>
    <w:p w14:paraId="4016A6F8"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Μετά την ολοκλήρωση του πιλοτικού προγράμματος η Γενική Γραμματεία Κοινωνικής Αλληλεγγύης και Καταπολέμησης της Φτώχειας υποβάλλει, υπό τη μορφή έκθεσης αξιολόγησης αποτελεσμάτων, συγκεντρωτικά στοιχεία, καταγραφέντα προβλήματα, εξαχθέντα συμπεράσματα και εισηγήσεις από την υλοποίηση του πιλοτικού προγράμματος στον Υπουργό Εργασίας και Κοινωνικών Υποθέσεων, για την αξιοποίησή τους ενόψει της καθολικής εφαρμογής της υπηρεσίας του Προσωπικού Βοηθού για άτομα με αναπηρία σε όλη τη Χώρα.</w:t>
      </w:r>
    </w:p>
    <w:p w14:paraId="40103E01"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Καταρτίζεται ηλεκτρονικό Μητρώο Παρόχων Υπηρεσίας Προσωπικού Βοηθού, το οποίο τηρείται στη Γενική Γραμματεία Κοινωνικής Αλληλεγγύης και Καταπολέμησης της Φτώχειας.</w:t>
      </w:r>
    </w:p>
    <w:p w14:paraId="4A2771E5"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Στον Οργανισμό Προνοιακών Επιδομάτων και Κοινωνικής Αλληλεγγύης (Ο.Π.Ε.Κ.Α.) συστήνεται και λειτουργεί πληροφοριακό σύστημα για τη διαχείριση των αιτημάτων λήψης της υπηρεσίας «Προσωπικός Βοηθός για Άτομα με Αναπηρία», καθώς και των αιτήσεων των ενδιαφερομένων να ενταχθούν στο Μητρώο Παρόχων Υπηρεσίας Προσωπικού Βοηθού της παρ. 1. Το εν λόγω πληροφοριακό σύστημα, στο οποίο εντάσσεται το ηλεκτρονικό Μητρώο Παρόχων Υπηρεσίας Προσωπικού Βοηθού της παρ. 1, διασυνδέεται με άλλα πληροφοριακά συστήματα του Υπουργείου Εργασίας και Κοινωνικών Υποθέσεων και του δημόσιου τομέα, σύμφωνα με το άρθρο 84 του ν. 4727/2020 (Α' 184). Υπεύθυνος επεξεργασίας των δεδομένων του πληροφοριακού συστήματος ορίζεται ο Ο.Π.Ε.Κ.Α..</w:t>
      </w:r>
    </w:p>
    <w:p w14:paraId="66494D9C" w14:textId="77777777" w:rsidR="006F4789" w:rsidRPr="00E23BEB" w:rsidRDefault="006F4789" w:rsidP="006F4789">
      <w:pPr>
        <w:pStyle w:val="aff0"/>
        <w:numPr>
          <w:ilvl w:val="0"/>
          <w:numId w:val="34"/>
        </w:numPr>
        <w:spacing w:before="0" w:line="252" w:lineRule="auto"/>
        <w:rPr>
          <w:rFonts w:cs="Tahoma"/>
          <w:lang w:val="el-GR"/>
        </w:rPr>
      </w:pPr>
      <w:r w:rsidRPr="00E23BEB">
        <w:rPr>
          <w:rFonts w:cs="Tahoma"/>
          <w:lang w:val="el-GR"/>
        </w:rPr>
        <w:t>Η αμοιβή του Προσωπικού Βοηθού για την παροχή της σχετικής υπηρεσίας καταβάλλεται από τον Ο.Π.Ε.Κ.Α..</w:t>
      </w:r>
    </w:p>
    <w:p w14:paraId="25333756" w14:textId="6160398A" w:rsidR="006F4789" w:rsidRPr="00E23BEB" w:rsidRDefault="006F4789" w:rsidP="006F4789">
      <w:pPr>
        <w:spacing w:before="0" w:line="252" w:lineRule="auto"/>
        <w:rPr>
          <w:rFonts w:cs="Tahoma"/>
          <w:lang w:val="el-GR"/>
        </w:rPr>
      </w:pPr>
      <w:r>
        <w:rPr>
          <w:rFonts w:cs="Tahoma"/>
          <w:lang w:val="el-GR"/>
        </w:rPr>
        <w:t xml:space="preserve">Παράλληλα, ως απόρροια των εξουσιοδοτικών διατάξεων της Νομοθετικής διάταξης που αναφέρθηκε παραπάνω εκδόθηκε η </w:t>
      </w:r>
      <w:r w:rsidRPr="00797623">
        <w:rPr>
          <w:rFonts w:cs="Tahoma"/>
          <w:lang w:val="el-GR"/>
        </w:rPr>
        <w:t xml:space="preserve">Κοινή Υπουργική Απόφαση 28458/2022 </w:t>
      </w:r>
      <w:r w:rsidR="00552B61">
        <w:rPr>
          <w:rFonts w:cs="Tahoma"/>
          <w:lang w:val="el-GR"/>
        </w:rPr>
        <w:t>(</w:t>
      </w:r>
      <w:r w:rsidRPr="00797623">
        <w:rPr>
          <w:rFonts w:cs="Tahoma"/>
          <w:lang w:val="el-GR"/>
        </w:rPr>
        <w:t>ΦΕΚ 1427/Β/24-3-2022</w:t>
      </w:r>
      <w:r w:rsidR="00552B61">
        <w:rPr>
          <w:rFonts w:cs="Tahoma"/>
          <w:lang w:val="el-GR"/>
        </w:rPr>
        <w:t>)</w:t>
      </w:r>
      <w:r>
        <w:rPr>
          <w:rFonts w:cs="Tahoma"/>
          <w:lang w:val="el-GR"/>
        </w:rPr>
        <w:t xml:space="preserve"> μέσω της οποίας ρυθμίζονται θέματα που αφορούν τις λεπτομέρειες της εφαρμογής του Πιλοτικού Προγράμματος.</w:t>
      </w:r>
    </w:p>
    <w:p w14:paraId="19A05C35" w14:textId="351A1B23" w:rsidR="006F4789" w:rsidRDefault="006F4789" w:rsidP="006F4789">
      <w:pPr>
        <w:pStyle w:val="aff0"/>
        <w:suppressAutoHyphens w:val="0"/>
        <w:spacing w:before="0" w:line="252" w:lineRule="auto"/>
        <w:ind w:left="530"/>
        <w:rPr>
          <w:rFonts w:eastAsia="SimSun;宋体" w:cs="Tahoma"/>
          <w:szCs w:val="22"/>
          <w:lang w:val="el-GR"/>
        </w:rPr>
      </w:pPr>
    </w:p>
    <w:p w14:paraId="6CF8C2BD" w14:textId="70395ED5" w:rsidR="006F4789" w:rsidRPr="00482021" w:rsidRDefault="006F4789" w:rsidP="0086011B">
      <w:pPr>
        <w:pStyle w:val="3"/>
        <w:numPr>
          <w:ilvl w:val="0"/>
          <w:numId w:val="13"/>
        </w:numPr>
        <w:rPr>
          <w:rFonts w:eastAsia="SimSun;宋体" w:cs="Tahoma"/>
          <w:lang w:val="el-GR"/>
        </w:rPr>
      </w:pPr>
      <w:bookmarkStart w:id="260" w:name="_Toc119587182"/>
      <w:r w:rsidRPr="0086011B">
        <w:rPr>
          <w:rFonts w:ascii="Tahoma" w:eastAsia="SimSun;宋体" w:hAnsi="Tahoma" w:cs="Tahoma"/>
          <w:lang w:val="el-GR"/>
        </w:rPr>
        <w:lastRenderedPageBreak/>
        <w:t>Αντικείμενο της Σύμβασης</w:t>
      </w:r>
      <w:bookmarkEnd w:id="260"/>
      <w:r w:rsidRPr="0086011B">
        <w:rPr>
          <w:rFonts w:ascii="Tahoma" w:eastAsia="SimSun;宋体" w:hAnsi="Tahoma" w:cs="Tahoma"/>
          <w:lang w:val="el-GR"/>
        </w:rPr>
        <w:t xml:space="preserve"> </w:t>
      </w:r>
    </w:p>
    <w:p w14:paraId="254173F9" w14:textId="77777777" w:rsidR="006F4789" w:rsidRDefault="006F4789" w:rsidP="006F4789">
      <w:pPr>
        <w:suppressAutoHyphens w:val="0"/>
        <w:spacing w:before="0" w:after="0"/>
        <w:jc w:val="left"/>
        <w:rPr>
          <w:rFonts w:eastAsia="SimSun;宋体" w:cs="Tahoma"/>
          <w:b/>
          <w:bCs/>
          <w:szCs w:val="22"/>
          <w:lang w:val="el-GR"/>
        </w:rPr>
      </w:pPr>
    </w:p>
    <w:p w14:paraId="63FC020E" w14:textId="438C5519" w:rsidR="006F4789" w:rsidRDefault="006F4789" w:rsidP="006F4789">
      <w:pPr>
        <w:spacing w:line="276" w:lineRule="auto"/>
        <w:rPr>
          <w:rFonts w:eastAsia="SimSun" w:cs="Tahoma"/>
          <w:szCs w:val="22"/>
          <w:lang w:val="el-GR"/>
        </w:rPr>
      </w:pPr>
      <w:r>
        <w:rPr>
          <w:rFonts w:eastAsia="SimSun" w:cs="Tahoma"/>
          <w:szCs w:val="22"/>
          <w:lang w:val="el-GR"/>
        </w:rPr>
        <w:t>Σύμφωνα με την εξειδίκευση, τα περιεχόμενο και τους όρους χωρικής και χρονικής υλοποίησης του πιλοτικού προγράμματος Προσωπικού Βοηθού για άτομα με αναπηρία, που δημοσιεύονται στη Κ.Υ.Α.</w:t>
      </w:r>
      <w:r w:rsidRPr="00714698">
        <w:rPr>
          <w:rFonts w:eastAsia="SimSun" w:cs="Tahoma"/>
          <w:szCs w:val="22"/>
          <w:lang w:val="el-GR"/>
        </w:rPr>
        <w:t xml:space="preserve"> 28458/2022 </w:t>
      </w:r>
      <w:r w:rsidR="00552B61">
        <w:rPr>
          <w:rFonts w:eastAsia="SimSun" w:cs="Tahoma"/>
          <w:szCs w:val="22"/>
          <w:lang w:val="el-GR"/>
        </w:rPr>
        <w:t>(</w:t>
      </w:r>
      <w:r w:rsidRPr="00714698">
        <w:rPr>
          <w:rFonts w:eastAsia="SimSun" w:cs="Tahoma"/>
          <w:szCs w:val="22"/>
          <w:lang w:val="el-GR"/>
        </w:rPr>
        <w:t>ΦΕΚ 1427/Β/24-3-2022</w:t>
      </w:r>
      <w:r w:rsidR="00552B61">
        <w:rPr>
          <w:rFonts w:eastAsia="SimSun" w:cs="Tahoma"/>
          <w:szCs w:val="22"/>
          <w:lang w:val="el-GR"/>
        </w:rPr>
        <w:t>)</w:t>
      </w:r>
      <w:r>
        <w:rPr>
          <w:rFonts w:eastAsia="SimSun" w:cs="Tahoma"/>
          <w:szCs w:val="22"/>
          <w:lang w:val="el-GR"/>
        </w:rPr>
        <w:t>, η</w:t>
      </w:r>
      <w:r w:rsidRPr="006F77BA">
        <w:rPr>
          <w:rFonts w:eastAsia="SimSun" w:cs="Tahoma"/>
          <w:szCs w:val="22"/>
          <w:lang w:val="el-GR"/>
        </w:rPr>
        <w:t xml:space="preserve"> Προσωπική Βοήθεια αφορά στην υποστήριξη του Αποδέκτη από Προσωπικό Βοηθό της επιλογής του ή κατά περίπτωση του Εκπροσώπου του, για την ενίσχυση της ανεξάρτητης διαβίωσής του και τη συμπερίληψή του στην κοινωνία, στη βάση των εξατομικευμένων αναγκών και συνθηκών της ζωής του και σύμφωνα με τις ατομικές επιλογές και τα ενδιαφέροντα του, ενδεικτικώς ως προς τα εξής: </w:t>
      </w:r>
    </w:p>
    <w:p w14:paraId="55E7BAEF" w14:textId="77777777" w:rsidR="006F4789" w:rsidRDefault="006F4789" w:rsidP="006F4789">
      <w:pPr>
        <w:spacing w:line="276" w:lineRule="auto"/>
        <w:rPr>
          <w:rFonts w:eastAsia="SimSun" w:cs="Tahoma"/>
          <w:szCs w:val="22"/>
          <w:lang w:val="el-GR"/>
        </w:rPr>
      </w:pPr>
      <w:r w:rsidRPr="006F77BA">
        <w:rPr>
          <w:rFonts w:eastAsia="SimSun" w:cs="Tahoma"/>
          <w:szCs w:val="22"/>
          <w:lang w:val="el-GR"/>
        </w:rPr>
        <w:t xml:space="preserve">α) δραστηριότητες καθημερινής ζωής όπως σίτιση, ένδυση, προσωπική υγιεινή, </w:t>
      </w:r>
    </w:p>
    <w:p w14:paraId="35FB5996" w14:textId="77777777" w:rsidR="006F4789" w:rsidRDefault="006F4789" w:rsidP="006F4789">
      <w:pPr>
        <w:spacing w:line="276" w:lineRule="auto"/>
        <w:rPr>
          <w:rFonts w:eastAsia="SimSun" w:cs="Tahoma"/>
          <w:szCs w:val="22"/>
          <w:lang w:val="el-GR"/>
        </w:rPr>
      </w:pPr>
      <w:r w:rsidRPr="006F77BA">
        <w:rPr>
          <w:rFonts w:eastAsia="SimSun" w:cs="Tahoma"/>
          <w:szCs w:val="22"/>
          <w:lang w:val="el-GR"/>
        </w:rPr>
        <w:t xml:space="preserve">β) εργασία και σπουδές </w:t>
      </w:r>
    </w:p>
    <w:p w14:paraId="06A8A584" w14:textId="77777777" w:rsidR="006F4789" w:rsidRDefault="006F4789" w:rsidP="006F4789">
      <w:pPr>
        <w:spacing w:line="276" w:lineRule="auto"/>
        <w:rPr>
          <w:rFonts w:eastAsia="SimSun" w:cs="Tahoma"/>
          <w:szCs w:val="22"/>
          <w:lang w:val="el-GR"/>
        </w:rPr>
      </w:pPr>
      <w:r w:rsidRPr="006F77BA">
        <w:rPr>
          <w:rFonts w:eastAsia="SimSun" w:cs="Tahoma"/>
          <w:szCs w:val="22"/>
          <w:lang w:val="el-GR"/>
        </w:rPr>
        <w:t xml:space="preserve">γ) συμμετοχή σε δραστηριότητες ελεύθερου χρόνου και </w:t>
      </w:r>
    </w:p>
    <w:p w14:paraId="0EE25A26" w14:textId="77777777" w:rsidR="006F4789" w:rsidRDefault="006F4789" w:rsidP="006F4789">
      <w:pPr>
        <w:spacing w:line="276" w:lineRule="auto"/>
        <w:rPr>
          <w:rFonts w:eastAsia="SimSun" w:cs="Tahoma"/>
          <w:szCs w:val="22"/>
          <w:lang w:val="el-GR"/>
        </w:rPr>
      </w:pPr>
      <w:r w:rsidRPr="006F77BA">
        <w:rPr>
          <w:rFonts w:eastAsia="SimSun" w:cs="Tahoma"/>
          <w:szCs w:val="22"/>
          <w:lang w:val="el-GR"/>
        </w:rPr>
        <w:t>δ) δραστηριότητες συμμετοχής στην κοινωνική ζωή.</w:t>
      </w:r>
    </w:p>
    <w:p w14:paraId="1CA92931" w14:textId="774C722B" w:rsidR="006F4789" w:rsidRPr="00626F38" w:rsidRDefault="006F4789" w:rsidP="006F4789">
      <w:pPr>
        <w:spacing w:line="276" w:lineRule="auto"/>
        <w:rPr>
          <w:rFonts w:eastAsia="SimSun" w:cs="Tahoma"/>
          <w:szCs w:val="22"/>
          <w:lang w:val="el-GR"/>
        </w:rPr>
      </w:pPr>
      <w:r>
        <w:rPr>
          <w:rFonts w:eastAsia="SimSun" w:cs="Tahoma"/>
          <w:szCs w:val="22"/>
          <w:lang w:val="el-GR"/>
        </w:rPr>
        <w:t>Επιπρόσθετα, σύμφωνα με το άρθρο 13 της Κ.Υ.Α.</w:t>
      </w:r>
      <w:r w:rsidRPr="00714698">
        <w:rPr>
          <w:rFonts w:eastAsia="SimSun" w:cs="Tahoma"/>
          <w:szCs w:val="22"/>
          <w:lang w:val="el-GR"/>
        </w:rPr>
        <w:t xml:space="preserve"> 28458/2022</w:t>
      </w:r>
      <w:r w:rsidR="00B9353B">
        <w:rPr>
          <w:rFonts w:eastAsia="SimSun" w:cs="Tahoma"/>
          <w:szCs w:val="22"/>
          <w:lang w:val="el-GR"/>
        </w:rPr>
        <w:t xml:space="preserve"> </w:t>
      </w:r>
      <w:r w:rsidR="00552B61">
        <w:rPr>
          <w:rFonts w:eastAsia="SimSun" w:cs="Tahoma"/>
          <w:szCs w:val="22"/>
          <w:lang w:val="el-GR"/>
        </w:rPr>
        <w:t>(</w:t>
      </w:r>
      <w:r w:rsidRPr="00714698">
        <w:rPr>
          <w:rFonts w:eastAsia="SimSun" w:cs="Tahoma"/>
          <w:szCs w:val="22"/>
          <w:lang w:val="el-GR"/>
        </w:rPr>
        <w:t>ΦΕΚ 1427/Β/24-3-2022</w:t>
      </w:r>
      <w:r w:rsidR="00552B61">
        <w:rPr>
          <w:rFonts w:eastAsia="SimSun" w:cs="Tahoma"/>
          <w:szCs w:val="22"/>
          <w:lang w:val="el-GR"/>
        </w:rPr>
        <w:t>)</w:t>
      </w:r>
      <w:r>
        <w:rPr>
          <w:rFonts w:eastAsia="SimSun" w:cs="Tahoma"/>
          <w:szCs w:val="22"/>
          <w:lang w:val="el-GR"/>
        </w:rPr>
        <w:t>, π</w:t>
      </w:r>
      <w:r w:rsidRPr="00626F38">
        <w:rPr>
          <w:rFonts w:eastAsia="SimSun" w:cs="Tahoma"/>
          <w:szCs w:val="22"/>
          <w:lang w:val="el-GR"/>
        </w:rPr>
        <w:t>ροκειμένου οι Υποψήφιοι Προσωπικοί Βοηθοί να εγγραφούν οριστικώς στο Μητρώο, πρέπει να έχουν ολοκληρώσει επιτυχώς πρόγραμμα εκπαίδευσης, το οποίο περιλαμβάνει κατ’ ελάχιστο:</w:t>
      </w:r>
    </w:p>
    <w:p w14:paraId="209DF7EC" w14:textId="77777777" w:rsidR="006F4789" w:rsidRPr="00F210CE" w:rsidRDefault="006F4789" w:rsidP="0086011B">
      <w:pPr>
        <w:pStyle w:val="aff0"/>
        <w:numPr>
          <w:ilvl w:val="0"/>
          <w:numId w:val="87"/>
        </w:numPr>
        <w:spacing w:line="276" w:lineRule="auto"/>
        <w:rPr>
          <w:rFonts w:eastAsia="SimSun" w:cs="Tahoma"/>
          <w:szCs w:val="22"/>
          <w:lang w:val="el-GR"/>
        </w:rPr>
      </w:pPr>
      <w:r w:rsidRPr="00F210CE">
        <w:rPr>
          <w:rFonts w:eastAsia="SimSun" w:cs="Tahoma"/>
          <w:szCs w:val="22"/>
          <w:lang w:val="el-GR"/>
        </w:rPr>
        <w:t>ζητήματα του θεσμικού πλαισίου Προσωπικής Βοήθειας</w:t>
      </w:r>
    </w:p>
    <w:p w14:paraId="673CD846" w14:textId="77777777" w:rsidR="006F4789" w:rsidRPr="00F210CE" w:rsidRDefault="006F4789" w:rsidP="0086011B">
      <w:pPr>
        <w:pStyle w:val="aff0"/>
        <w:numPr>
          <w:ilvl w:val="0"/>
          <w:numId w:val="87"/>
        </w:numPr>
        <w:spacing w:line="276" w:lineRule="auto"/>
        <w:rPr>
          <w:rFonts w:eastAsia="SimSun" w:cs="Tahoma"/>
          <w:szCs w:val="22"/>
          <w:lang w:val="el-GR"/>
        </w:rPr>
      </w:pPr>
      <w:r w:rsidRPr="00F210CE">
        <w:rPr>
          <w:rFonts w:eastAsia="SimSun" w:cs="Tahoma"/>
          <w:szCs w:val="22"/>
          <w:lang w:val="el-GR"/>
        </w:rPr>
        <w:t>δικαιώματα των ατόμων με αναπηρία</w:t>
      </w:r>
    </w:p>
    <w:p w14:paraId="2441D078" w14:textId="77777777" w:rsidR="006F4789" w:rsidRPr="00F210CE" w:rsidRDefault="006F4789" w:rsidP="0086011B">
      <w:pPr>
        <w:pStyle w:val="aff0"/>
        <w:numPr>
          <w:ilvl w:val="0"/>
          <w:numId w:val="87"/>
        </w:numPr>
        <w:spacing w:line="276" w:lineRule="auto"/>
        <w:rPr>
          <w:rFonts w:eastAsia="SimSun" w:cs="Tahoma"/>
          <w:szCs w:val="22"/>
          <w:lang w:val="el-GR"/>
        </w:rPr>
      </w:pPr>
      <w:r w:rsidRPr="00F210CE">
        <w:rPr>
          <w:rFonts w:eastAsia="SimSun" w:cs="Tahoma"/>
          <w:szCs w:val="22"/>
          <w:lang w:val="el-GR"/>
        </w:rPr>
        <w:t>βασικά στοιχεία της αναπηρίας και τρόποι υποστήριξης ανά τύπο αναπηρίας</w:t>
      </w:r>
    </w:p>
    <w:p w14:paraId="5820D4AF" w14:textId="66AD2DFA" w:rsidR="003D06B4" w:rsidRDefault="003D06B4" w:rsidP="003D06B4">
      <w:pPr>
        <w:spacing w:line="276" w:lineRule="auto"/>
        <w:rPr>
          <w:rFonts w:eastAsia="SimSun" w:cs="Tahoma"/>
          <w:szCs w:val="22"/>
          <w:lang w:val="el-GR"/>
        </w:rPr>
      </w:pPr>
      <w:r w:rsidRPr="00626F38">
        <w:rPr>
          <w:rFonts w:eastAsia="SimSun" w:cs="Tahoma"/>
          <w:szCs w:val="22"/>
          <w:lang w:val="el-GR"/>
        </w:rPr>
        <w:t xml:space="preserve">Η εκπαίδευση πραγματοποιείται ασύγχρονα μέσω </w:t>
      </w:r>
      <w:r w:rsidRPr="00445127">
        <w:rPr>
          <w:rFonts w:eastAsia="SimSun" w:cs="Tahoma"/>
          <w:szCs w:val="22"/>
          <w:lang w:val="el-GR"/>
        </w:rPr>
        <w:t>του Πληροφοριακού Συστήματος Διαχείρισης της Κατάρτισης των Προσωπικών Βοηθών</w:t>
      </w:r>
      <w:r w:rsidR="00445127" w:rsidRPr="00445127">
        <w:rPr>
          <w:rFonts w:eastAsia="SimSun" w:cs="Tahoma"/>
          <w:szCs w:val="22"/>
          <w:lang w:val="el-GR"/>
        </w:rPr>
        <w:t xml:space="preserve"> το οποίο είναι αντικείμενο της παρούσης και αφορά </w:t>
      </w:r>
      <w:r w:rsidRPr="00445127">
        <w:rPr>
          <w:rFonts w:eastAsia="SimSun" w:cs="Tahoma"/>
          <w:szCs w:val="22"/>
          <w:lang w:val="el-GR"/>
        </w:rPr>
        <w:t>την</w:t>
      </w:r>
      <w:r w:rsidR="00482021" w:rsidRPr="00445127">
        <w:rPr>
          <w:rFonts w:eastAsia="SimSun" w:cs="Tahoma"/>
          <w:szCs w:val="22"/>
          <w:lang w:val="el-GR"/>
        </w:rPr>
        <w:t xml:space="preserve"> </w:t>
      </w:r>
      <w:r w:rsidRPr="00445127">
        <w:rPr>
          <w:rFonts w:eastAsia="SimSun" w:cs="Tahoma"/>
          <w:szCs w:val="22"/>
          <w:lang w:val="el-GR"/>
        </w:rPr>
        <w:t xml:space="preserve">εγκατάσταση, προσαρμογή και λειτουργία εξειδικευμένης </w:t>
      </w:r>
      <w:r w:rsidR="00B9353B" w:rsidRPr="0086011B">
        <w:rPr>
          <w:rFonts w:eastAsia="SimSun" w:cs="Tahoma"/>
          <w:szCs w:val="22"/>
          <w:lang w:val="el-GR"/>
        </w:rPr>
        <w:t>π</w:t>
      </w:r>
      <w:r w:rsidRPr="00445127">
        <w:rPr>
          <w:rFonts w:eastAsia="SimSun" w:cs="Tahoma"/>
          <w:szCs w:val="22"/>
          <w:lang w:val="el-GR"/>
        </w:rPr>
        <w:t>λατφόρμας Εκπαίδευσης Προσωπικών Βοηθών, η οποία και θα αξιοποιηθεί για τη συμμετοχή των υποψηφίων προσωπικών βοηθών</w:t>
      </w:r>
      <w:r>
        <w:rPr>
          <w:rFonts w:eastAsia="SimSun" w:cs="Tahoma"/>
          <w:szCs w:val="22"/>
          <w:lang w:val="el-GR"/>
        </w:rPr>
        <w:t xml:space="preserve"> σε προγράμματα ασύγχρονης τηλεκπαίδευσης</w:t>
      </w:r>
      <w:r w:rsidRPr="00DC2F2B">
        <w:rPr>
          <w:rFonts w:eastAsia="SimSun" w:cs="Tahoma"/>
          <w:szCs w:val="22"/>
          <w:lang w:val="el-GR"/>
        </w:rPr>
        <w:t>.</w:t>
      </w:r>
    </w:p>
    <w:p w14:paraId="7E8C34DB" w14:textId="77777777" w:rsidR="003D06B4" w:rsidRDefault="003D06B4" w:rsidP="003D06B4">
      <w:pPr>
        <w:spacing w:line="276" w:lineRule="auto"/>
        <w:rPr>
          <w:rFonts w:eastAsia="SimSun" w:cs="Tahoma"/>
          <w:szCs w:val="22"/>
          <w:lang w:val="el-GR"/>
        </w:rPr>
      </w:pPr>
      <w:r>
        <w:rPr>
          <w:rFonts w:eastAsia="SimSun" w:cs="Tahoma"/>
          <w:szCs w:val="22"/>
          <w:lang w:val="el-GR"/>
        </w:rPr>
        <w:t>Σύμφωνα με το άρθρο 7 παρ. 5 της Κ.Υ.Α.</w:t>
      </w:r>
      <w:r w:rsidRPr="00714698">
        <w:rPr>
          <w:rFonts w:eastAsia="SimSun" w:cs="Tahoma"/>
          <w:szCs w:val="22"/>
          <w:lang w:val="el-GR"/>
        </w:rPr>
        <w:t xml:space="preserve"> 28458/2022 - ΦΕΚ 1427/Β/24-3-2022</w:t>
      </w:r>
      <w:r>
        <w:rPr>
          <w:rFonts w:eastAsia="SimSun" w:cs="Tahoma"/>
          <w:szCs w:val="22"/>
          <w:lang w:val="el-GR"/>
        </w:rPr>
        <w:t>, η εκπαίδευση των προσωπικών βοηθών θα εστιάσει στις εξής κατηγορίες αναπηρίας:</w:t>
      </w:r>
    </w:p>
    <w:p w14:paraId="63D4BC5A" w14:textId="77777777" w:rsidR="003D06B4" w:rsidRPr="004E3203" w:rsidRDefault="003D06B4" w:rsidP="003D06B4">
      <w:pPr>
        <w:pStyle w:val="aff0"/>
        <w:numPr>
          <w:ilvl w:val="0"/>
          <w:numId w:val="77"/>
        </w:numPr>
        <w:spacing w:line="276" w:lineRule="auto"/>
        <w:rPr>
          <w:rFonts w:eastAsia="SimSun" w:cs="Tahoma"/>
          <w:szCs w:val="22"/>
          <w:lang w:val="el-GR"/>
        </w:rPr>
      </w:pPr>
      <w:r w:rsidRPr="004E3203">
        <w:rPr>
          <w:rFonts w:eastAsia="SimSun" w:cs="Tahoma"/>
          <w:szCs w:val="22"/>
          <w:lang w:val="el-GR"/>
        </w:rPr>
        <w:t>κινητική αναπηρία.</w:t>
      </w:r>
    </w:p>
    <w:p w14:paraId="734AC034" w14:textId="77777777" w:rsidR="003D06B4" w:rsidRDefault="003D06B4" w:rsidP="003D06B4">
      <w:pPr>
        <w:pStyle w:val="aff0"/>
        <w:numPr>
          <w:ilvl w:val="0"/>
          <w:numId w:val="77"/>
        </w:numPr>
        <w:spacing w:line="276" w:lineRule="auto"/>
        <w:rPr>
          <w:rFonts w:eastAsia="SimSun" w:cs="Tahoma"/>
          <w:szCs w:val="22"/>
          <w:lang w:val="el-GR"/>
        </w:rPr>
      </w:pPr>
      <w:r w:rsidRPr="004E3203">
        <w:rPr>
          <w:rFonts w:eastAsia="SimSun" w:cs="Tahoma"/>
          <w:szCs w:val="22"/>
          <w:lang w:val="el-GR"/>
        </w:rPr>
        <w:t xml:space="preserve">νοητική </w:t>
      </w:r>
      <w:r>
        <w:rPr>
          <w:rFonts w:eastAsia="SimSun" w:cs="Tahoma"/>
          <w:szCs w:val="22"/>
          <w:lang w:val="el-GR"/>
        </w:rPr>
        <w:t xml:space="preserve">αναπηρία </w:t>
      </w:r>
    </w:p>
    <w:p w14:paraId="15BC803B" w14:textId="77777777" w:rsidR="003D06B4" w:rsidRDefault="003D06B4" w:rsidP="003D06B4">
      <w:pPr>
        <w:pStyle w:val="aff0"/>
        <w:numPr>
          <w:ilvl w:val="0"/>
          <w:numId w:val="77"/>
        </w:numPr>
        <w:spacing w:line="276" w:lineRule="auto"/>
        <w:rPr>
          <w:rFonts w:eastAsia="SimSun" w:cs="Tahoma"/>
          <w:szCs w:val="22"/>
          <w:lang w:val="el-GR"/>
        </w:rPr>
      </w:pPr>
      <w:r w:rsidRPr="004E3203">
        <w:rPr>
          <w:rFonts w:eastAsia="SimSun" w:cs="Tahoma"/>
          <w:szCs w:val="22"/>
          <w:lang w:val="el-GR"/>
        </w:rPr>
        <w:t>αναπτυξιακή</w:t>
      </w:r>
      <w:r>
        <w:rPr>
          <w:rFonts w:eastAsia="SimSun" w:cs="Tahoma"/>
          <w:szCs w:val="22"/>
          <w:lang w:val="el-GR"/>
        </w:rPr>
        <w:t xml:space="preserve"> αναπηρία</w:t>
      </w:r>
      <w:r w:rsidRPr="004E3203">
        <w:rPr>
          <w:rFonts w:eastAsia="SimSun" w:cs="Tahoma"/>
          <w:szCs w:val="22"/>
          <w:lang w:val="el-GR"/>
        </w:rPr>
        <w:t xml:space="preserve"> </w:t>
      </w:r>
    </w:p>
    <w:p w14:paraId="7B901C4A" w14:textId="77777777" w:rsidR="003D06B4" w:rsidRPr="004E3203" w:rsidRDefault="003D06B4" w:rsidP="003D06B4">
      <w:pPr>
        <w:pStyle w:val="aff0"/>
        <w:numPr>
          <w:ilvl w:val="0"/>
          <w:numId w:val="77"/>
        </w:numPr>
        <w:spacing w:line="276" w:lineRule="auto"/>
        <w:rPr>
          <w:rFonts w:eastAsia="SimSun" w:cs="Tahoma"/>
          <w:szCs w:val="22"/>
          <w:lang w:val="el-GR"/>
        </w:rPr>
      </w:pPr>
      <w:r w:rsidRPr="004E3203">
        <w:rPr>
          <w:rFonts w:eastAsia="SimSun" w:cs="Tahoma"/>
          <w:szCs w:val="22"/>
          <w:lang w:val="el-GR"/>
        </w:rPr>
        <w:t>ψυχική αναπηρία</w:t>
      </w:r>
    </w:p>
    <w:p w14:paraId="629A4050" w14:textId="77777777" w:rsidR="003D06B4" w:rsidRPr="004E3203" w:rsidRDefault="003D06B4" w:rsidP="003D06B4">
      <w:pPr>
        <w:pStyle w:val="aff0"/>
        <w:numPr>
          <w:ilvl w:val="0"/>
          <w:numId w:val="77"/>
        </w:numPr>
        <w:spacing w:line="276" w:lineRule="auto"/>
        <w:rPr>
          <w:rFonts w:eastAsia="SimSun" w:cs="Tahoma"/>
          <w:szCs w:val="22"/>
          <w:lang w:val="el-GR"/>
        </w:rPr>
      </w:pPr>
      <w:r w:rsidRPr="004E3203">
        <w:rPr>
          <w:rFonts w:eastAsia="SimSun" w:cs="Tahoma"/>
          <w:szCs w:val="22"/>
          <w:lang w:val="el-GR"/>
        </w:rPr>
        <w:t>αισθητηριακή αναπηρία (τυφλοί, κωφοί και τυφλοκωφοί).</w:t>
      </w:r>
    </w:p>
    <w:p w14:paraId="48E3DD95" w14:textId="77777777" w:rsidR="006F4789" w:rsidRDefault="006F4789" w:rsidP="006F4789">
      <w:pPr>
        <w:suppressAutoHyphens w:val="0"/>
        <w:spacing w:before="0" w:after="0"/>
        <w:jc w:val="left"/>
        <w:rPr>
          <w:rFonts w:eastAsia="SimSun;宋体" w:cs="Tahoma"/>
          <w:b/>
          <w:bCs/>
          <w:szCs w:val="22"/>
          <w:lang w:val="el-GR"/>
        </w:rPr>
      </w:pPr>
    </w:p>
    <w:p w14:paraId="1AF9AC79" w14:textId="77777777" w:rsidR="006F4789" w:rsidRPr="003D06B4" w:rsidRDefault="006F4789" w:rsidP="003D06B4">
      <w:pPr>
        <w:pStyle w:val="4"/>
        <w:rPr>
          <w:rFonts w:eastAsia="SimSun;宋体" w:cs="Tahoma"/>
          <w:b w:val="0"/>
          <w:bCs w:val="0"/>
          <w:lang w:val="el-GR"/>
        </w:rPr>
      </w:pPr>
      <w:r w:rsidRPr="003D06B4">
        <w:rPr>
          <w:rFonts w:ascii="Tahoma" w:eastAsia="SimSun;宋体" w:hAnsi="Tahoma" w:cs="Tahoma"/>
          <w:lang w:val="el-GR"/>
        </w:rPr>
        <w:lastRenderedPageBreak/>
        <w:t xml:space="preserve">3.1 Στόχοι του Έργου </w:t>
      </w:r>
    </w:p>
    <w:p w14:paraId="3AF6C907" w14:textId="1CC9C6E2" w:rsidR="003D06B4" w:rsidRDefault="003D06B4" w:rsidP="003D06B4">
      <w:pPr>
        <w:rPr>
          <w:rFonts w:eastAsia="SimSun"/>
          <w:lang w:val="el-GR"/>
        </w:rPr>
      </w:pPr>
      <w:r>
        <w:rPr>
          <w:rFonts w:eastAsia="SimSun"/>
          <w:lang w:val="el-GR"/>
        </w:rPr>
        <w:t xml:space="preserve">Οι στόχοι του Έργου αφορούν στην εγκατάσταση και λειτουργία </w:t>
      </w:r>
      <w:r w:rsidR="00B93BFC">
        <w:rPr>
          <w:rFonts w:eastAsia="SimSun"/>
          <w:lang w:val="el-GR"/>
        </w:rPr>
        <w:t>Π</w:t>
      </w:r>
      <w:r>
        <w:rPr>
          <w:rFonts w:eastAsia="SimSun"/>
          <w:lang w:val="el-GR"/>
        </w:rPr>
        <w:t>λατφόρμας για την εκπαίδευση των προσωπικών βοηθών η οποία θα είναι σε θέση ν</w:t>
      </w:r>
      <w:r w:rsidRPr="00821810">
        <w:rPr>
          <w:rFonts w:eastAsia="SimSun"/>
          <w:lang w:val="el-GR"/>
        </w:rPr>
        <w:t xml:space="preserve">α </w:t>
      </w:r>
      <w:r>
        <w:rPr>
          <w:rFonts w:eastAsia="SimSun"/>
          <w:lang w:val="el-GR"/>
        </w:rPr>
        <w:t>υποστηρίξει:</w:t>
      </w:r>
    </w:p>
    <w:p w14:paraId="288AEE28" w14:textId="77777777" w:rsidR="003D06B4" w:rsidRPr="00821810" w:rsidRDefault="003D06B4" w:rsidP="003D06B4">
      <w:pPr>
        <w:pStyle w:val="aff0"/>
        <w:numPr>
          <w:ilvl w:val="0"/>
          <w:numId w:val="79"/>
        </w:numPr>
        <w:spacing w:line="360" w:lineRule="auto"/>
        <w:rPr>
          <w:rFonts w:eastAsia="SimSun"/>
          <w:lang w:val="el-GR"/>
        </w:rPr>
      </w:pPr>
      <w:r>
        <w:rPr>
          <w:rFonts w:eastAsia="SimSun"/>
          <w:lang w:val="el-GR"/>
        </w:rPr>
        <w:t>την προβολή και προώθηση των προγραμμάτων κατάρτισης</w:t>
      </w:r>
    </w:p>
    <w:p w14:paraId="74DF3B7C" w14:textId="77777777" w:rsidR="003D06B4" w:rsidRDefault="003D06B4" w:rsidP="003D06B4">
      <w:pPr>
        <w:pStyle w:val="aff0"/>
        <w:numPr>
          <w:ilvl w:val="0"/>
          <w:numId w:val="79"/>
        </w:numPr>
        <w:spacing w:line="360" w:lineRule="auto"/>
        <w:rPr>
          <w:rFonts w:eastAsia="SimSun"/>
          <w:lang w:val="el-GR"/>
        </w:rPr>
      </w:pPr>
      <w:r>
        <w:rPr>
          <w:rFonts w:eastAsia="SimSun"/>
          <w:lang w:val="el-GR"/>
        </w:rPr>
        <w:t>τη διαδικασία υποβολής αιτήσεων συμμετοχής σε προγράμματα κατάρτισης</w:t>
      </w:r>
      <w:r w:rsidRPr="00821810">
        <w:rPr>
          <w:rFonts w:eastAsia="SimSun"/>
          <w:lang w:val="el-GR"/>
        </w:rPr>
        <w:t>.</w:t>
      </w:r>
    </w:p>
    <w:p w14:paraId="32FA04C6" w14:textId="77777777" w:rsidR="003D06B4" w:rsidRPr="00821810" w:rsidRDefault="003D06B4" w:rsidP="003D06B4">
      <w:pPr>
        <w:pStyle w:val="aff0"/>
        <w:numPr>
          <w:ilvl w:val="0"/>
          <w:numId w:val="79"/>
        </w:numPr>
        <w:spacing w:line="360" w:lineRule="auto"/>
        <w:rPr>
          <w:rFonts w:eastAsia="SimSun"/>
          <w:lang w:val="el-GR"/>
        </w:rPr>
      </w:pPr>
      <w:r>
        <w:rPr>
          <w:rFonts w:eastAsia="SimSun"/>
          <w:lang w:val="el-GR"/>
        </w:rPr>
        <w:t>τη διαδικασία αποδοχής - απόρριψης αιτήσεων συμμετοχής σε προγράμματα κατάρτισης.</w:t>
      </w:r>
    </w:p>
    <w:p w14:paraId="3C95FC2B" w14:textId="77777777" w:rsidR="003D06B4" w:rsidRPr="00821810" w:rsidRDefault="003D06B4" w:rsidP="003D06B4">
      <w:pPr>
        <w:pStyle w:val="aff0"/>
        <w:numPr>
          <w:ilvl w:val="0"/>
          <w:numId w:val="79"/>
        </w:numPr>
        <w:spacing w:line="360" w:lineRule="auto"/>
        <w:rPr>
          <w:rFonts w:eastAsia="SimSun"/>
          <w:lang w:val="el-GR"/>
        </w:rPr>
      </w:pPr>
      <w:r>
        <w:rPr>
          <w:rFonts w:eastAsia="SimSun"/>
          <w:lang w:val="el-GR"/>
        </w:rPr>
        <w:t>τη διαδικασία ανάρτησης και διαχείρισης ασύγχρονων προγραμμάτων κατάρτισης.</w:t>
      </w:r>
    </w:p>
    <w:p w14:paraId="60F7C819" w14:textId="77777777" w:rsidR="003D06B4" w:rsidRDefault="003D06B4" w:rsidP="003D06B4">
      <w:pPr>
        <w:pStyle w:val="aff0"/>
        <w:numPr>
          <w:ilvl w:val="0"/>
          <w:numId w:val="79"/>
        </w:numPr>
        <w:spacing w:line="360" w:lineRule="auto"/>
        <w:rPr>
          <w:rFonts w:eastAsia="SimSun"/>
          <w:lang w:val="el-GR"/>
        </w:rPr>
      </w:pPr>
      <w:r>
        <w:rPr>
          <w:rFonts w:eastAsia="SimSun"/>
          <w:lang w:val="el-GR"/>
        </w:rPr>
        <w:t>τη διαδικασία προσαρμογής του περιεχομένου ασύγχρονων προγραμμάτων κατάρτισης.</w:t>
      </w:r>
    </w:p>
    <w:p w14:paraId="1CC4560E" w14:textId="77777777" w:rsidR="003D06B4" w:rsidRDefault="003D06B4" w:rsidP="003D06B4">
      <w:pPr>
        <w:pStyle w:val="aff0"/>
        <w:numPr>
          <w:ilvl w:val="0"/>
          <w:numId w:val="79"/>
        </w:numPr>
        <w:spacing w:line="360" w:lineRule="auto"/>
        <w:rPr>
          <w:rFonts w:eastAsia="SimSun"/>
          <w:lang w:val="el-GR"/>
        </w:rPr>
      </w:pPr>
      <w:r>
        <w:rPr>
          <w:rFonts w:eastAsia="SimSun"/>
          <w:lang w:val="el-GR"/>
        </w:rPr>
        <w:t>τη διαχείριση της διαδρομής των συμμετεχόντων σε προγράμματα κατάρτισης (</w:t>
      </w:r>
      <w:r>
        <w:rPr>
          <w:rFonts w:eastAsia="SimSun"/>
          <w:lang w:val="en-US"/>
        </w:rPr>
        <w:t>learning</w:t>
      </w:r>
      <w:r w:rsidRPr="00682329">
        <w:rPr>
          <w:rFonts w:eastAsia="SimSun"/>
          <w:lang w:val="el-GR"/>
        </w:rPr>
        <w:t xml:space="preserve"> </w:t>
      </w:r>
      <w:r>
        <w:rPr>
          <w:rFonts w:eastAsia="SimSun"/>
          <w:lang w:val="en-US"/>
        </w:rPr>
        <w:t>paths</w:t>
      </w:r>
      <w:r w:rsidRPr="00682329">
        <w:rPr>
          <w:rFonts w:eastAsia="SimSun"/>
          <w:lang w:val="el-GR"/>
        </w:rPr>
        <w:t>).</w:t>
      </w:r>
    </w:p>
    <w:p w14:paraId="33260AF0" w14:textId="77777777" w:rsidR="003D06B4" w:rsidRDefault="003D06B4" w:rsidP="003D06B4">
      <w:pPr>
        <w:pStyle w:val="aff0"/>
        <w:numPr>
          <w:ilvl w:val="0"/>
          <w:numId w:val="79"/>
        </w:numPr>
        <w:spacing w:line="360" w:lineRule="auto"/>
        <w:rPr>
          <w:rFonts w:eastAsia="SimSun"/>
          <w:lang w:val="el-GR"/>
        </w:rPr>
      </w:pPr>
      <w:r>
        <w:rPr>
          <w:rFonts w:eastAsia="SimSun"/>
          <w:lang w:val="el-GR"/>
        </w:rPr>
        <w:t>τη διαχείριση των διαδρομών εντός του εκπαιδευτικού  υλικού με την προϋπόθεση της εκπλήρωσης συγκεκριμένων συνθηκών, που σχετίζονται με τις επιδόσεις σε ερωτηματολόγια.</w:t>
      </w:r>
    </w:p>
    <w:p w14:paraId="557E6756" w14:textId="77777777" w:rsidR="003D06B4" w:rsidRDefault="003D06B4" w:rsidP="003D06B4">
      <w:pPr>
        <w:pStyle w:val="aff0"/>
        <w:numPr>
          <w:ilvl w:val="0"/>
          <w:numId w:val="79"/>
        </w:numPr>
        <w:spacing w:line="360" w:lineRule="auto"/>
        <w:rPr>
          <w:rFonts w:eastAsia="SimSun"/>
          <w:lang w:val="el-GR"/>
        </w:rPr>
      </w:pPr>
      <w:r>
        <w:rPr>
          <w:rFonts w:eastAsia="SimSun"/>
          <w:lang w:val="el-GR"/>
        </w:rPr>
        <w:t>τη διαδικασία δημιουργίας ερωτηματολογίων αυτοαξιολόγησης με την ολοκλήρωση ερωτήσεων πολλαπλής επιλογής απλών και πολλαπλών απαντήσεων, ερωτήσεων συμπλήρωσης κενού, αντιστοίχισης στηλών, κατάταξης κτλ.</w:t>
      </w:r>
    </w:p>
    <w:p w14:paraId="6D4F3963" w14:textId="77777777" w:rsidR="003D06B4" w:rsidRPr="00890546" w:rsidRDefault="003D06B4" w:rsidP="003D06B4">
      <w:pPr>
        <w:pStyle w:val="aff0"/>
        <w:numPr>
          <w:ilvl w:val="0"/>
          <w:numId w:val="79"/>
        </w:numPr>
        <w:spacing w:line="360" w:lineRule="auto"/>
        <w:rPr>
          <w:rFonts w:eastAsia="SimSun"/>
          <w:lang w:val="el-GR"/>
        </w:rPr>
      </w:pPr>
      <w:r>
        <w:rPr>
          <w:rFonts w:eastAsia="SimSun"/>
          <w:lang w:val="el-GR"/>
        </w:rPr>
        <w:t>τη διαχείριση ερωτηματολογίων και ερωτήσεων</w:t>
      </w:r>
      <w:r w:rsidRPr="00890546">
        <w:rPr>
          <w:rFonts w:eastAsia="SimSun"/>
          <w:lang w:val="el-GR"/>
        </w:rPr>
        <w:t xml:space="preserve">, </w:t>
      </w:r>
    </w:p>
    <w:p w14:paraId="1359816E" w14:textId="0CB0304F" w:rsidR="003D06B4" w:rsidRDefault="003D06B4" w:rsidP="003D06B4">
      <w:pPr>
        <w:pStyle w:val="aff0"/>
        <w:numPr>
          <w:ilvl w:val="0"/>
          <w:numId w:val="79"/>
        </w:numPr>
        <w:spacing w:line="360" w:lineRule="auto"/>
        <w:rPr>
          <w:rFonts w:eastAsia="SimSun"/>
          <w:lang w:val="el-GR"/>
        </w:rPr>
      </w:pPr>
      <w:r>
        <w:rPr>
          <w:rFonts w:eastAsia="SimSun"/>
          <w:lang w:val="el-GR"/>
        </w:rPr>
        <w:t>τη διαχείριση του αριθμού των αποπειρών συμμετοχής σε ερωτηματολόγια του χρόνου συμμετοχής, της παροχής ανάδρασης</w:t>
      </w:r>
      <w:r w:rsidRPr="00890546">
        <w:rPr>
          <w:rFonts w:eastAsia="SimSun"/>
          <w:lang w:val="el-GR"/>
        </w:rPr>
        <w:t>,</w:t>
      </w:r>
      <w:r>
        <w:rPr>
          <w:rFonts w:eastAsia="SimSun"/>
          <w:lang w:val="el-GR"/>
        </w:rPr>
        <w:t xml:space="preserve"> καθώς και της τυχαιοποίησης της σειράς προβολής των απαντήσεων.</w:t>
      </w:r>
      <w:r w:rsidRPr="00890546">
        <w:rPr>
          <w:rFonts w:eastAsia="SimSun"/>
          <w:lang w:val="el-GR"/>
        </w:rPr>
        <w:t xml:space="preserve">  </w:t>
      </w:r>
    </w:p>
    <w:p w14:paraId="763FF294" w14:textId="77777777" w:rsidR="003D06B4" w:rsidRPr="00890546" w:rsidRDefault="003D06B4" w:rsidP="003D06B4">
      <w:pPr>
        <w:pStyle w:val="aff0"/>
        <w:numPr>
          <w:ilvl w:val="0"/>
          <w:numId w:val="79"/>
        </w:numPr>
        <w:spacing w:line="360" w:lineRule="auto"/>
        <w:ind w:left="360"/>
        <w:rPr>
          <w:rFonts w:eastAsia="SimSun"/>
          <w:lang w:val="el-GR"/>
        </w:rPr>
      </w:pPr>
      <w:r>
        <w:rPr>
          <w:rFonts w:eastAsia="SimSun"/>
          <w:lang w:val="el-GR"/>
        </w:rPr>
        <w:t>την καταγραφή της πορείας των εκπαιδευόμενων εντός του εκπαιδευτικού υλικού (χρόνος, ενότητες, αποτελέσματα ερωτηματολογίων, απόπειρες, χρόνος κτλ.)</w:t>
      </w:r>
    </w:p>
    <w:p w14:paraId="584F2ABB" w14:textId="77777777" w:rsidR="00BD17C2" w:rsidRPr="00890546" w:rsidRDefault="00BD17C2" w:rsidP="003D06B4">
      <w:pPr>
        <w:pStyle w:val="aff0"/>
        <w:spacing w:line="360" w:lineRule="auto"/>
        <w:rPr>
          <w:rFonts w:eastAsia="SimSun"/>
          <w:lang w:val="el-GR"/>
        </w:rPr>
      </w:pPr>
    </w:p>
    <w:p w14:paraId="1C543390" w14:textId="77777777" w:rsidR="00BD17C2" w:rsidRPr="003D06B4" w:rsidRDefault="00BD17C2" w:rsidP="003D06B4">
      <w:pPr>
        <w:pStyle w:val="4"/>
        <w:rPr>
          <w:rFonts w:eastAsia="SimSun;宋体" w:cs="Tahoma"/>
          <w:b w:val="0"/>
          <w:bCs w:val="0"/>
          <w:lang w:val="el-GR"/>
        </w:rPr>
      </w:pPr>
      <w:r w:rsidRPr="003D06B4">
        <w:rPr>
          <w:rFonts w:ascii="Tahoma" w:eastAsia="SimSun;宋体" w:hAnsi="Tahoma" w:cs="Tahoma"/>
          <w:lang w:val="el-GR"/>
        </w:rPr>
        <w:t xml:space="preserve">3.2 Αναμενόμενα Οφέλη </w:t>
      </w:r>
    </w:p>
    <w:p w14:paraId="1D708103" w14:textId="77777777" w:rsidR="003D06B4" w:rsidRDefault="003D06B4" w:rsidP="003D06B4">
      <w:pPr>
        <w:rPr>
          <w:rFonts w:eastAsia="SimSun"/>
          <w:lang w:val="el-GR"/>
        </w:rPr>
      </w:pPr>
      <w:r>
        <w:rPr>
          <w:rFonts w:eastAsia="SimSun"/>
          <w:lang w:val="el-GR"/>
        </w:rPr>
        <w:t>Τα οφέλη που αναμένονται από την υλοποίηση του παρόντος Έργου συνοψίζονται ως ακολούθως:</w:t>
      </w:r>
    </w:p>
    <w:p w14:paraId="001219F9" w14:textId="02B096E7" w:rsidR="003D06B4" w:rsidRDefault="003D06B4" w:rsidP="003D06B4">
      <w:pPr>
        <w:pStyle w:val="aff0"/>
        <w:numPr>
          <w:ilvl w:val="0"/>
          <w:numId w:val="80"/>
        </w:numPr>
        <w:rPr>
          <w:rFonts w:eastAsia="SimSun"/>
          <w:lang w:val="el-GR"/>
        </w:rPr>
      </w:pPr>
      <w:r>
        <w:rPr>
          <w:rFonts w:eastAsia="SimSun"/>
          <w:lang w:val="el-GR"/>
        </w:rPr>
        <w:t>Εγκατάσταση</w:t>
      </w:r>
      <w:r w:rsidR="00B93BFC">
        <w:rPr>
          <w:rFonts w:eastAsia="SimSun"/>
          <w:lang w:val="el-GR"/>
        </w:rPr>
        <w:t>,</w:t>
      </w:r>
      <w:r>
        <w:rPr>
          <w:rFonts w:eastAsia="SimSun"/>
          <w:lang w:val="el-GR"/>
        </w:rPr>
        <w:t xml:space="preserve"> προσαρμογή και λειτουργία εξειδικευμένης </w:t>
      </w:r>
      <w:r w:rsidR="00B93BFC">
        <w:rPr>
          <w:rFonts w:eastAsia="SimSun"/>
          <w:lang w:val="el-GR"/>
        </w:rPr>
        <w:t xml:space="preserve">Πλατφόρμας </w:t>
      </w:r>
      <w:r>
        <w:rPr>
          <w:rFonts w:eastAsia="SimSun"/>
          <w:lang w:val="el-GR"/>
        </w:rPr>
        <w:t xml:space="preserve">για την </w:t>
      </w:r>
      <w:r w:rsidR="00AE712D">
        <w:rPr>
          <w:rFonts w:eastAsia="SimSun"/>
          <w:lang w:val="el-GR"/>
        </w:rPr>
        <w:t>τηλ</w:t>
      </w:r>
      <w:r>
        <w:rPr>
          <w:rFonts w:eastAsia="SimSun"/>
          <w:lang w:val="el-GR"/>
        </w:rPr>
        <w:t>εκπαίδευση των υποψηφίων προσωπικών βοηθών.</w:t>
      </w:r>
    </w:p>
    <w:p w14:paraId="517B1CAE" w14:textId="77777777" w:rsidR="003D06B4" w:rsidRDefault="003D06B4" w:rsidP="003D06B4">
      <w:pPr>
        <w:pStyle w:val="aff0"/>
        <w:numPr>
          <w:ilvl w:val="0"/>
          <w:numId w:val="80"/>
        </w:numPr>
        <w:rPr>
          <w:rFonts w:eastAsia="SimSun"/>
          <w:lang w:val="el-GR"/>
        </w:rPr>
      </w:pPr>
      <w:r>
        <w:rPr>
          <w:rFonts w:eastAsia="SimSun"/>
          <w:lang w:val="el-GR"/>
        </w:rPr>
        <w:t>Δημιουργία ενός μόνιμου μηχανισμού για τη διαρκή εκπαίδευση των προσωπικών βοηθών αλλά και γενικότερα των ατόμων, που επιθυμούν να ασκήσουν το επάγγελμα του φροντιστή.</w:t>
      </w:r>
    </w:p>
    <w:p w14:paraId="7B081407" w14:textId="77777777" w:rsidR="003D06B4" w:rsidRDefault="003D06B4" w:rsidP="003D06B4">
      <w:pPr>
        <w:pStyle w:val="aff0"/>
        <w:numPr>
          <w:ilvl w:val="0"/>
          <w:numId w:val="80"/>
        </w:numPr>
        <w:rPr>
          <w:rFonts w:eastAsia="SimSun"/>
          <w:lang w:val="el-GR"/>
        </w:rPr>
      </w:pPr>
      <w:r>
        <w:rPr>
          <w:rFonts w:eastAsia="SimSun"/>
          <w:lang w:val="el-GR"/>
        </w:rPr>
        <w:t>Δημιουργία της απαραίτητης υποδομής για τη διενέργεια διαδικασιών αξιολόγησης και πιστοποίησης.</w:t>
      </w:r>
    </w:p>
    <w:p w14:paraId="7FF54FB1" w14:textId="77777777" w:rsidR="003D06B4" w:rsidRPr="000C2027" w:rsidRDefault="003D06B4" w:rsidP="003D06B4">
      <w:pPr>
        <w:pStyle w:val="aff0"/>
        <w:numPr>
          <w:ilvl w:val="0"/>
          <w:numId w:val="80"/>
        </w:numPr>
        <w:rPr>
          <w:rFonts w:eastAsia="SimSun"/>
          <w:lang w:val="el-GR"/>
        </w:rPr>
      </w:pPr>
      <w:r>
        <w:rPr>
          <w:rFonts w:eastAsia="SimSun"/>
          <w:lang w:val="el-GR"/>
        </w:rPr>
        <w:lastRenderedPageBreak/>
        <w:t>Έκδοση αναφορών σχετικά με την πορεία των εκπαιδευομένων στα προγράμματα κατάρτισης και τα αποτελέσματα της συμμετοχής του σε διαδικασίες αξιολόγησης.</w:t>
      </w:r>
    </w:p>
    <w:p w14:paraId="252E687D" w14:textId="77777777" w:rsidR="00BD17C2" w:rsidRPr="000C2027" w:rsidRDefault="00BD17C2" w:rsidP="0086011B">
      <w:pPr>
        <w:pStyle w:val="aff0"/>
        <w:spacing w:line="276" w:lineRule="auto"/>
        <w:rPr>
          <w:rFonts w:eastAsia="SimSun"/>
          <w:lang w:val="el-GR"/>
        </w:rPr>
      </w:pPr>
    </w:p>
    <w:p w14:paraId="324D1A71" w14:textId="20D88324" w:rsidR="00BD17C2" w:rsidRPr="003426EE" w:rsidRDefault="000F52AC" w:rsidP="0086011B">
      <w:pPr>
        <w:pStyle w:val="3"/>
        <w:rPr>
          <w:rFonts w:eastAsia="SimSun;宋体" w:cs="Tahoma"/>
          <w:lang w:val="el-GR"/>
        </w:rPr>
      </w:pPr>
      <w:bookmarkStart w:id="261" w:name="_Ref117781755"/>
      <w:bookmarkStart w:id="262" w:name="_Toc119587183"/>
      <w:r>
        <w:rPr>
          <w:rFonts w:ascii="Tahoma" w:eastAsia="SimSun;宋体" w:hAnsi="Tahoma" w:cs="Tahoma"/>
          <w:lang w:val="el-GR"/>
        </w:rPr>
        <w:t>4</w:t>
      </w:r>
      <w:r w:rsidR="009E3988">
        <w:rPr>
          <w:rFonts w:ascii="Tahoma" w:eastAsia="SimSun;宋体" w:hAnsi="Tahoma" w:cs="Tahoma"/>
          <w:lang w:val="el-GR"/>
        </w:rPr>
        <w:t>.</w:t>
      </w:r>
      <w:r>
        <w:rPr>
          <w:rFonts w:ascii="Tahoma" w:eastAsia="SimSun;宋体" w:hAnsi="Tahoma" w:cs="Tahoma"/>
          <w:lang w:val="el-GR"/>
        </w:rPr>
        <w:t xml:space="preserve"> </w:t>
      </w:r>
      <w:r w:rsidRPr="0086011B">
        <w:rPr>
          <w:rFonts w:ascii="Tahoma" w:eastAsia="SimSun;宋体" w:hAnsi="Tahoma" w:cs="Tahoma"/>
          <w:lang w:val="el-GR"/>
        </w:rPr>
        <w:t>Χρονοδιάγραμμα Σύμβασης</w:t>
      </w:r>
      <w:bookmarkEnd w:id="261"/>
      <w:bookmarkEnd w:id="262"/>
      <w:r w:rsidRPr="0086011B">
        <w:rPr>
          <w:rFonts w:ascii="Tahoma" w:eastAsia="SimSun;宋体" w:hAnsi="Tahoma" w:cs="Tahoma"/>
          <w:lang w:val="el-GR"/>
        </w:rPr>
        <w:t xml:space="preserve"> </w:t>
      </w:r>
      <w:r w:rsidR="00BD17C2" w:rsidRPr="0086011B">
        <w:rPr>
          <w:rFonts w:ascii="Tahoma" w:eastAsia="SimSun;宋体" w:hAnsi="Tahoma" w:cs="Tahoma"/>
          <w:lang w:val="el-GR"/>
        </w:rPr>
        <w:t xml:space="preserve"> </w:t>
      </w:r>
    </w:p>
    <w:p w14:paraId="7B8CB24B" w14:textId="26DB6A72" w:rsidR="00BD17C2" w:rsidRPr="00AB25F0" w:rsidRDefault="00BD17C2" w:rsidP="00BD17C2">
      <w:pPr>
        <w:rPr>
          <w:rFonts w:eastAsia="SimSun"/>
          <w:lang w:val="el-GR"/>
        </w:rPr>
      </w:pPr>
      <w:r w:rsidRPr="00AB25F0">
        <w:rPr>
          <w:rFonts w:eastAsia="SimSun"/>
          <w:lang w:val="el-GR"/>
        </w:rPr>
        <w:t xml:space="preserve">Το έργο θα ολοκληρωθεί σε </w:t>
      </w:r>
      <w:r w:rsidR="00F110A5" w:rsidRPr="00AB25F0">
        <w:rPr>
          <w:rFonts w:eastAsia="SimSun"/>
          <w:lang w:val="el-GR"/>
        </w:rPr>
        <w:t>δύο</w:t>
      </w:r>
      <w:r w:rsidRPr="00AB25F0">
        <w:rPr>
          <w:rFonts w:eastAsia="SimSun"/>
          <w:lang w:val="el-GR"/>
        </w:rPr>
        <w:t xml:space="preserve"> φάσεις όσες είναι και οι φάσεις υλοποίησης του πιλοτικού προγράμματος</w:t>
      </w:r>
      <w:r w:rsidR="003426EE" w:rsidRPr="00AB25F0">
        <w:rPr>
          <w:rFonts w:eastAsia="SimSun"/>
          <w:lang w:val="el-GR"/>
        </w:rPr>
        <w:t>, όπως αναφέρεται αναλυτικά στο άρθρο 4 της ΚΥΑ28458/2022 (ΦΕΚ 1427/Β/24-03-2022).</w:t>
      </w:r>
    </w:p>
    <w:p w14:paraId="0571FA35" w14:textId="77777777" w:rsidR="00E77E74" w:rsidRPr="00890546" w:rsidRDefault="00E77E74" w:rsidP="00BD17C2">
      <w:pPr>
        <w:rPr>
          <w:rFonts w:eastAsia="SimSun"/>
          <w:lang w:val="el-GR"/>
        </w:rPr>
      </w:pPr>
    </w:p>
    <w:p w14:paraId="13C408E8" w14:textId="0A31A04C" w:rsidR="00BD17C2" w:rsidRDefault="00BD17C2" w:rsidP="00BD17C2">
      <w:pPr>
        <w:rPr>
          <w:rFonts w:eastAsia="SimSun"/>
          <w:lang w:val="el-GR"/>
        </w:rPr>
      </w:pPr>
      <w:r>
        <w:rPr>
          <w:rFonts w:eastAsia="SimSun"/>
          <w:lang w:val="el-GR"/>
        </w:rPr>
        <w:t>Στο παραπάνω πλαίσιο</w:t>
      </w:r>
      <w:r w:rsidRPr="00890546">
        <w:rPr>
          <w:rFonts w:eastAsia="SimSun"/>
          <w:lang w:val="el-GR"/>
        </w:rPr>
        <w:t xml:space="preserve"> ο Υποψήφιος Ανάδοχος καλείται </w:t>
      </w:r>
      <w:r>
        <w:rPr>
          <w:rFonts w:eastAsia="SimSun"/>
          <w:lang w:val="el-GR"/>
        </w:rPr>
        <w:t>να συμμορφωθεί με το παρακάτω χρονοδιάγραμμα</w:t>
      </w:r>
      <w:r w:rsidRPr="00890546">
        <w:rPr>
          <w:rFonts w:eastAsia="SimSun"/>
          <w:lang w:val="el-GR"/>
        </w:rPr>
        <w:t>:</w:t>
      </w:r>
    </w:p>
    <w:p w14:paraId="2CDF4613" w14:textId="3B3CB45C" w:rsidR="00BD17C2" w:rsidRDefault="00BD17C2" w:rsidP="00BD17C2">
      <w:pPr>
        <w:rPr>
          <w:rFonts w:eastAsia="SimSun"/>
          <w:lang w:val="el-GR"/>
        </w:rPr>
      </w:pPr>
    </w:p>
    <w:p w14:paraId="22E004B7" w14:textId="767E5B1E" w:rsidR="00E77E74" w:rsidRDefault="00E77E74" w:rsidP="00BD17C2">
      <w:pPr>
        <w:rPr>
          <w:rFonts w:eastAsia="SimSun"/>
          <w:lang w:val="el-GR"/>
        </w:rPr>
      </w:pPr>
    </w:p>
    <w:p w14:paraId="687A8256" w14:textId="77777777" w:rsidR="00E77E74" w:rsidRDefault="00E77E74" w:rsidP="00BD17C2">
      <w:pPr>
        <w:rPr>
          <w:rFonts w:eastAsia="SimSun"/>
          <w:lang w:val="el-GR"/>
        </w:rPr>
      </w:pPr>
    </w:p>
    <w:tbl>
      <w:tblPr>
        <w:tblStyle w:val="aff1"/>
        <w:tblW w:w="0" w:type="auto"/>
        <w:tblLook w:val="04A0" w:firstRow="1" w:lastRow="0" w:firstColumn="1" w:lastColumn="0" w:noHBand="0" w:noVBand="1"/>
      </w:tblPr>
      <w:tblGrid>
        <w:gridCol w:w="1112"/>
        <w:gridCol w:w="334"/>
        <w:gridCol w:w="334"/>
        <w:gridCol w:w="334"/>
        <w:gridCol w:w="334"/>
        <w:gridCol w:w="335"/>
        <w:gridCol w:w="335"/>
        <w:gridCol w:w="335"/>
        <w:gridCol w:w="335"/>
        <w:gridCol w:w="335"/>
        <w:gridCol w:w="367"/>
        <w:gridCol w:w="367"/>
        <w:gridCol w:w="367"/>
        <w:gridCol w:w="367"/>
        <w:gridCol w:w="367"/>
        <w:gridCol w:w="367"/>
        <w:gridCol w:w="367"/>
        <w:gridCol w:w="367"/>
        <w:gridCol w:w="367"/>
        <w:gridCol w:w="367"/>
        <w:gridCol w:w="367"/>
        <w:gridCol w:w="367"/>
        <w:gridCol w:w="367"/>
        <w:gridCol w:w="367"/>
        <w:gridCol w:w="367"/>
      </w:tblGrid>
      <w:tr w:rsidR="00BD17C2" w14:paraId="7BE3AAAD" w14:textId="77777777" w:rsidTr="00DA7FFA">
        <w:tc>
          <w:tcPr>
            <w:tcW w:w="385" w:type="dxa"/>
          </w:tcPr>
          <w:p w14:paraId="62966394" w14:textId="77777777" w:rsidR="00BD17C2" w:rsidRPr="001F525A" w:rsidRDefault="00BD17C2" w:rsidP="00DA7FFA">
            <w:pPr>
              <w:rPr>
                <w:rFonts w:eastAsia="SimSun"/>
                <w:sz w:val="18"/>
                <w:szCs w:val="18"/>
                <w:lang w:val="el-GR"/>
              </w:rPr>
            </w:pPr>
            <w:r w:rsidRPr="001F525A">
              <w:rPr>
                <w:rFonts w:eastAsia="SimSun"/>
                <w:sz w:val="18"/>
                <w:szCs w:val="18"/>
                <w:lang w:val="el-GR"/>
              </w:rPr>
              <w:t>Παρ/Μήνας</w:t>
            </w:r>
          </w:p>
        </w:tc>
        <w:tc>
          <w:tcPr>
            <w:tcW w:w="385" w:type="dxa"/>
          </w:tcPr>
          <w:p w14:paraId="3E77008E" w14:textId="77777777" w:rsidR="00BD17C2" w:rsidRPr="001F525A" w:rsidRDefault="00BD17C2" w:rsidP="00DA7FFA">
            <w:pPr>
              <w:rPr>
                <w:rFonts w:eastAsia="SimSun"/>
                <w:sz w:val="12"/>
                <w:szCs w:val="12"/>
                <w:lang w:val="el-GR"/>
              </w:rPr>
            </w:pPr>
            <w:r w:rsidRPr="001F525A">
              <w:rPr>
                <w:rFonts w:eastAsia="SimSun"/>
                <w:sz w:val="12"/>
                <w:szCs w:val="12"/>
                <w:lang w:val="el-GR"/>
              </w:rPr>
              <w:t>1</w:t>
            </w:r>
          </w:p>
        </w:tc>
        <w:tc>
          <w:tcPr>
            <w:tcW w:w="385" w:type="dxa"/>
          </w:tcPr>
          <w:p w14:paraId="765D0E9D" w14:textId="77777777" w:rsidR="00BD17C2" w:rsidRPr="001F525A" w:rsidRDefault="00BD17C2" w:rsidP="00DA7FFA">
            <w:pPr>
              <w:rPr>
                <w:rFonts w:eastAsia="SimSun"/>
                <w:sz w:val="12"/>
                <w:szCs w:val="12"/>
                <w:lang w:val="el-GR"/>
              </w:rPr>
            </w:pPr>
            <w:r w:rsidRPr="001F525A">
              <w:rPr>
                <w:rFonts w:eastAsia="SimSun"/>
                <w:sz w:val="12"/>
                <w:szCs w:val="12"/>
                <w:lang w:val="el-GR"/>
              </w:rPr>
              <w:t>2</w:t>
            </w:r>
          </w:p>
        </w:tc>
        <w:tc>
          <w:tcPr>
            <w:tcW w:w="385" w:type="dxa"/>
          </w:tcPr>
          <w:p w14:paraId="6B06A4BA" w14:textId="77777777" w:rsidR="00BD17C2" w:rsidRPr="001F525A" w:rsidRDefault="00BD17C2" w:rsidP="00DA7FFA">
            <w:pPr>
              <w:rPr>
                <w:rFonts w:eastAsia="SimSun"/>
                <w:sz w:val="12"/>
                <w:szCs w:val="12"/>
                <w:lang w:val="el-GR"/>
              </w:rPr>
            </w:pPr>
            <w:r w:rsidRPr="001F525A">
              <w:rPr>
                <w:rFonts w:eastAsia="SimSun"/>
                <w:sz w:val="12"/>
                <w:szCs w:val="12"/>
                <w:lang w:val="el-GR"/>
              </w:rPr>
              <w:t>3</w:t>
            </w:r>
          </w:p>
        </w:tc>
        <w:tc>
          <w:tcPr>
            <w:tcW w:w="385" w:type="dxa"/>
          </w:tcPr>
          <w:p w14:paraId="78EA71F9" w14:textId="77777777" w:rsidR="00BD17C2" w:rsidRPr="001F525A" w:rsidRDefault="00BD17C2" w:rsidP="00DA7FFA">
            <w:pPr>
              <w:rPr>
                <w:rFonts w:eastAsia="SimSun"/>
                <w:sz w:val="12"/>
                <w:szCs w:val="12"/>
                <w:lang w:val="el-GR"/>
              </w:rPr>
            </w:pPr>
            <w:r w:rsidRPr="001F525A">
              <w:rPr>
                <w:rFonts w:eastAsia="SimSun"/>
                <w:sz w:val="12"/>
                <w:szCs w:val="12"/>
                <w:lang w:val="el-GR"/>
              </w:rPr>
              <w:t>4</w:t>
            </w:r>
          </w:p>
        </w:tc>
        <w:tc>
          <w:tcPr>
            <w:tcW w:w="385" w:type="dxa"/>
          </w:tcPr>
          <w:p w14:paraId="552347C8" w14:textId="77777777" w:rsidR="00BD17C2" w:rsidRPr="001F525A" w:rsidRDefault="00BD17C2" w:rsidP="00DA7FFA">
            <w:pPr>
              <w:rPr>
                <w:rFonts w:eastAsia="SimSun"/>
                <w:sz w:val="12"/>
                <w:szCs w:val="12"/>
                <w:lang w:val="el-GR"/>
              </w:rPr>
            </w:pPr>
            <w:r w:rsidRPr="001F525A">
              <w:rPr>
                <w:rFonts w:eastAsia="SimSun"/>
                <w:sz w:val="12"/>
                <w:szCs w:val="12"/>
                <w:lang w:val="el-GR"/>
              </w:rPr>
              <w:t>5</w:t>
            </w:r>
          </w:p>
        </w:tc>
        <w:tc>
          <w:tcPr>
            <w:tcW w:w="385" w:type="dxa"/>
          </w:tcPr>
          <w:p w14:paraId="458593E8" w14:textId="77777777" w:rsidR="00BD17C2" w:rsidRPr="001F525A" w:rsidRDefault="00BD17C2" w:rsidP="00DA7FFA">
            <w:pPr>
              <w:rPr>
                <w:rFonts w:eastAsia="SimSun"/>
                <w:sz w:val="12"/>
                <w:szCs w:val="12"/>
                <w:lang w:val="el-GR"/>
              </w:rPr>
            </w:pPr>
            <w:r w:rsidRPr="001F525A">
              <w:rPr>
                <w:rFonts w:eastAsia="SimSun"/>
                <w:sz w:val="12"/>
                <w:szCs w:val="12"/>
                <w:lang w:val="el-GR"/>
              </w:rPr>
              <w:t>6</w:t>
            </w:r>
          </w:p>
        </w:tc>
        <w:tc>
          <w:tcPr>
            <w:tcW w:w="385" w:type="dxa"/>
          </w:tcPr>
          <w:p w14:paraId="3087F35D" w14:textId="77777777" w:rsidR="00BD17C2" w:rsidRPr="001F525A" w:rsidRDefault="00BD17C2" w:rsidP="00DA7FFA">
            <w:pPr>
              <w:rPr>
                <w:rFonts w:eastAsia="SimSun"/>
                <w:sz w:val="12"/>
                <w:szCs w:val="12"/>
                <w:lang w:val="el-GR"/>
              </w:rPr>
            </w:pPr>
            <w:r w:rsidRPr="001F525A">
              <w:rPr>
                <w:rFonts w:eastAsia="SimSun"/>
                <w:sz w:val="12"/>
                <w:szCs w:val="12"/>
                <w:lang w:val="el-GR"/>
              </w:rPr>
              <w:t>7</w:t>
            </w:r>
          </w:p>
        </w:tc>
        <w:tc>
          <w:tcPr>
            <w:tcW w:w="385" w:type="dxa"/>
          </w:tcPr>
          <w:p w14:paraId="6A900695" w14:textId="77777777" w:rsidR="00BD17C2" w:rsidRPr="001F525A" w:rsidRDefault="00BD17C2" w:rsidP="00DA7FFA">
            <w:pPr>
              <w:rPr>
                <w:rFonts w:eastAsia="SimSun"/>
                <w:sz w:val="12"/>
                <w:szCs w:val="12"/>
                <w:lang w:val="el-GR"/>
              </w:rPr>
            </w:pPr>
            <w:r w:rsidRPr="001F525A">
              <w:rPr>
                <w:rFonts w:eastAsia="SimSun"/>
                <w:sz w:val="12"/>
                <w:szCs w:val="12"/>
                <w:lang w:val="el-GR"/>
              </w:rPr>
              <w:t>8</w:t>
            </w:r>
          </w:p>
        </w:tc>
        <w:tc>
          <w:tcPr>
            <w:tcW w:w="385" w:type="dxa"/>
          </w:tcPr>
          <w:p w14:paraId="32596D21" w14:textId="77777777" w:rsidR="00BD17C2" w:rsidRPr="001F525A" w:rsidRDefault="00BD17C2" w:rsidP="00DA7FFA">
            <w:pPr>
              <w:rPr>
                <w:rFonts w:eastAsia="SimSun"/>
                <w:sz w:val="12"/>
                <w:szCs w:val="12"/>
                <w:lang w:val="el-GR"/>
              </w:rPr>
            </w:pPr>
            <w:r w:rsidRPr="001F525A">
              <w:rPr>
                <w:rFonts w:eastAsia="SimSun"/>
                <w:sz w:val="12"/>
                <w:szCs w:val="12"/>
                <w:lang w:val="el-GR"/>
              </w:rPr>
              <w:t>9</w:t>
            </w:r>
          </w:p>
        </w:tc>
        <w:tc>
          <w:tcPr>
            <w:tcW w:w="385" w:type="dxa"/>
          </w:tcPr>
          <w:p w14:paraId="2BBC4D27" w14:textId="77777777" w:rsidR="00BD17C2" w:rsidRPr="001F525A" w:rsidRDefault="00BD17C2" w:rsidP="00DA7FFA">
            <w:pPr>
              <w:rPr>
                <w:rFonts w:eastAsia="SimSun"/>
                <w:sz w:val="12"/>
                <w:szCs w:val="12"/>
                <w:lang w:val="el-GR"/>
              </w:rPr>
            </w:pPr>
            <w:r w:rsidRPr="001F525A">
              <w:rPr>
                <w:rFonts w:eastAsia="SimSun"/>
                <w:sz w:val="12"/>
                <w:szCs w:val="12"/>
                <w:lang w:val="el-GR"/>
              </w:rPr>
              <w:t>10</w:t>
            </w:r>
          </w:p>
        </w:tc>
        <w:tc>
          <w:tcPr>
            <w:tcW w:w="385" w:type="dxa"/>
          </w:tcPr>
          <w:p w14:paraId="71E8938D" w14:textId="77777777" w:rsidR="00BD17C2" w:rsidRPr="001F525A" w:rsidRDefault="00BD17C2" w:rsidP="00DA7FFA">
            <w:pPr>
              <w:rPr>
                <w:rFonts w:eastAsia="SimSun"/>
                <w:sz w:val="12"/>
                <w:szCs w:val="12"/>
                <w:lang w:val="el-GR"/>
              </w:rPr>
            </w:pPr>
            <w:r w:rsidRPr="001F525A">
              <w:rPr>
                <w:rFonts w:eastAsia="SimSun"/>
                <w:sz w:val="12"/>
                <w:szCs w:val="12"/>
                <w:lang w:val="el-GR"/>
              </w:rPr>
              <w:t>11</w:t>
            </w:r>
          </w:p>
        </w:tc>
        <w:tc>
          <w:tcPr>
            <w:tcW w:w="385" w:type="dxa"/>
          </w:tcPr>
          <w:p w14:paraId="027185E2" w14:textId="77777777" w:rsidR="00BD17C2" w:rsidRPr="001F525A" w:rsidRDefault="00BD17C2" w:rsidP="00DA7FFA">
            <w:pPr>
              <w:rPr>
                <w:rFonts w:eastAsia="SimSun"/>
                <w:sz w:val="12"/>
                <w:szCs w:val="12"/>
                <w:lang w:val="el-GR"/>
              </w:rPr>
            </w:pPr>
            <w:r w:rsidRPr="001F525A">
              <w:rPr>
                <w:rFonts w:eastAsia="SimSun"/>
                <w:sz w:val="12"/>
                <w:szCs w:val="12"/>
                <w:lang w:val="el-GR"/>
              </w:rPr>
              <w:t>12</w:t>
            </w:r>
          </w:p>
        </w:tc>
        <w:tc>
          <w:tcPr>
            <w:tcW w:w="385" w:type="dxa"/>
          </w:tcPr>
          <w:p w14:paraId="5829D3BE" w14:textId="77777777" w:rsidR="00BD17C2" w:rsidRPr="001F525A" w:rsidRDefault="00BD17C2" w:rsidP="00DA7FFA">
            <w:pPr>
              <w:rPr>
                <w:rFonts w:eastAsia="SimSun"/>
                <w:sz w:val="12"/>
                <w:szCs w:val="12"/>
                <w:lang w:val="el-GR"/>
              </w:rPr>
            </w:pPr>
            <w:r w:rsidRPr="001F525A">
              <w:rPr>
                <w:rFonts w:eastAsia="SimSun"/>
                <w:sz w:val="12"/>
                <w:szCs w:val="12"/>
                <w:lang w:val="el-GR"/>
              </w:rPr>
              <w:t>13</w:t>
            </w:r>
          </w:p>
        </w:tc>
        <w:tc>
          <w:tcPr>
            <w:tcW w:w="385" w:type="dxa"/>
          </w:tcPr>
          <w:p w14:paraId="57ACF30C" w14:textId="77777777" w:rsidR="00BD17C2" w:rsidRPr="001F525A" w:rsidRDefault="00BD17C2" w:rsidP="00DA7FFA">
            <w:pPr>
              <w:rPr>
                <w:rFonts w:eastAsia="SimSun"/>
                <w:sz w:val="12"/>
                <w:szCs w:val="12"/>
                <w:lang w:val="el-GR"/>
              </w:rPr>
            </w:pPr>
            <w:r w:rsidRPr="001F525A">
              <w:rPr>
                <w:rFonts w:eastAsia="SimSun"/>
                <w:sz w:val="12"/>
                <w:szCs w:val="12"/>
                <w:lang w:val="el-GR"/>
              </w:rPr>
              <w:t>14</w:t>
            </w:r>
          </w:p>
        </w:tc>
        <w:tc>
          <w:tcPr>
            <w:tcW w:w="385" w:type="dxa"/>
          </w:tcPr>
          <w:p w14:paraId="20F4E7BB" w14:textId="77777777" w:rsidR="00BD17C2" w:rsidRPr="001F525A" w:rsidRDefault="00BD17C2" w:rsidP="00DA7FFA">
            <w:pPr>
              <w:rPr>
                <w:rFonts w:eastAsia="SimSun"/>
                <w:sz w:val="12"/>
                <w:szCs w:val="12"/>
                <w:lang w:val="el-GR"/>
              </w:rPr>
            </w:pPr>
            <w:r w:rsidRPr="001F525A">
              <w:rPr>
                <w:rFonts w:eastAsia="SimSun"/>
                <w:sz w:val="12"/>
                <w:szCs w:val="12"/>
                <w:lang w:val="el-GR"/>
              </w:rPr>
              <w:t>15</w:t>
            </w:r>
          </w:p>
        </w:tc>
        <w:tc>
          <w:tcPr>
            <w:tcW w:w="385" w:type="dxa"/>
          </w:tcPr>
          <w:p w14:paraId="6E6AB8A3" w14:textId="77777777" w:rsidR="00BD17C2" w:rsidRPr="001F525A" w:rsidRDefault="00BD17C2" w:rsidP="00DA7FFA">
            <w:pPr>
              <w:rPr>
                <w:rFonts w:eastAsia="SimSun"/>
                <w:sz w:val="12"/>
                <w:szCs w:val="12"/>
                <w:lang w:val="el-GR"/>
              </w:rPr>
            </w:pPr>
            <w:r w:rsidRPr="001F525A">
              <w:rPr>
                <w:rFonts w:eastAsia="SimSun"/>
                <w:sz w:val="12"/>
                <w:szCs w:val="12"/>
                <w:lang w:val="el-GR"/>
              </w:rPr>
              <w:t>16</w:t>
            </w:r>
          </w:p>
        </w:tc>
        <w:tc>
          <w:tcPr>
            <w:tcW w:w="385" w:type="dxa"/>
          </w:tcPr>
          <w:p w14:paraId="0F3A3EE7" w14:textId="77777777" w:rsidR="00BD17C2" w:rsidRPr="001F525A" w:rsidRDefault="00BD17C2" w:rsidP="00DA7FFA">
            <w:pPr>
              <w:rPr>
                <w:rFonts w:eastAsia="SimSun"/>
                <w:sz w:val="12"/>
                <w:szCs w:val="12"/>
                <w:lang w:val="el-GR"/>
              </w:rPr>
            </w:pPr>
            <w:r w:rsidRPr="001F525A">
              <w:rPr>
                <w:rFonts w:eastAsia="SimSun"/>
                <w:sz w:val="12"/>
                <w:szCs w:val="12"/>
                <w:lang w:val="el-GR"/>
              </w:rPr>
              <w:t>17</w:t>
            </w:r>
          </w:p>
        </w:tc>
        <w:tc>
          <w:tcPr>
            <w:tcW w:w="385" w:type="dxa"/>
          </w:tcPr>
          <w:p w14:paraId="488BD6CB" w14:textId="77777777" w:rsidR="00BD17C2" w:rsidRPr="001F525A" w:rsidRDefault="00BD17C2" w:rsidP="00DA7FFA">
            <w:pPr>
              <w:rPr>
                <w:rFonts w:eastAsia="SimSun"/>
                <w:sz w:val="12"/>
                <w:szCs w:val="12"/>
                <w:lang w:val="el-GR"/>
              </w:rPr>
            </w:pPr>
            <w:r w:rsidRPr="001F525A">
              <w:rPr>
                <w:rFonts w:eastAsia="SimSun"/>
                <w:sz w:val="12"/>
                <w:szCs w:val="12"/>
                <w:lang w:val="el-GR"/>
              </w:rPr>
              <w:t>18</w:t>
            </w:r>
          </w:p>
        </w:tc>
        <w:tc>
          <w:tcPr>
            <w:tcW w:w="385" w:type="dxa"/>
          </w:tcPr>
          <w:p w14:paraId="37BC1066" w14:textId="77777777" w:rsidR="00BD17C2" w:rsidRPr="001F525A" w:rsidRDefault="00BD17C2" w:rsidP="00DA7FFA">
            <w:pPr>
              <w:rPr>
                <w:rFonts w:eastAsia="SimSun"/>
                <w:sz w:val="12"/>
                <w:szCs w:val="12"/>
                <w:lang w:val="el-GR"/>
              </w:rPr>
            </w:pPr>
            <w:r w:rsidRPr="001F525A">
              <w:rPr>
                <w:rFonts w:eastAsia="SimSun"/>
                <w:sz w:val="12"/>
                <w:szCs w:val="12"/>
                <w:lang w:val="el-GR"/>
              </w:rPr>
              <w:t>19</w:t>
            </w:r>
          </w:p>
        </w:tc>
        <w:tc>
          <w:tcPr>
            <w:tcW w:w="385" w:type="dxa"/>
          </w:tcPr>
          <w:p w14:paraId="44CDED0D" w14:textId="77777777" w:rsidR="00BD17C2" w:rsidRPr="001F525A" w:rsidRDefault="00BD17C2" w:rsidP="00DA7FFA">
            <w:pPr>
              <w:rPr>
                <w:rFonts w:eastAsia="SimSun"/>
                <w:sz w:val="12"/>
                <w:szCs w:val="12"/>
                <w:lang w:val="el-GR"/>
              </w:rPr>
            </w:pPr>
            <w:r w:rsidRPr="001F525A">
              <w:rPr>
                <w:rFonts w:eastAsia="SimSun"/>
                <w:sz w:val="12"/>
                <w:szCs w:val="12"/>
                <w:lang w:val="el-GR"/>
              </w:rPr>
              <w:t>20</w:t>
            </w:r>
          </w:p>
        </w:tc>
        <w:tc>
          <w:tcPr>
            <w:tcW w:w="385" w:type="dxa"/>
          </w:tcPr>
          <w:p w14:paraId="2B0BD6F4" w14:textId="77777777" w:rsidR="00BD17C2" w:rsidRPr="001F525A" w:rsidRDefault="00BD17C2" w:rsidP="00DA7FFA">
            <w:pPr>
              <w:rPr>
                <w:rFonts w:eastAsia="SimSun"/>
                <w:sz w:val="12"/>
                <w:szCs w:val="12"/>
                <w:lang w:val="el-GR"/>
              </w:rPr>
            </w:pPr>
            <w:r w:rsidRPr="001F525A">
              <w:rPr>
                <w:rFonts w:eastAsia="SimSun"/>
                <w:sz w:val="12"/>
                <w:szCs w:val="12"/>
                <w:lang w:val="el-GR"/>
              </w:rPr>
              <w:t>21</w:t>
            </w:r>
          </w:p>
        </w:tc>
        <w:tc>
          <w:tcPr>
            <w:tcW w:w="386" w:type="dxa"/>
          </w:tcPr>
          <w:p w14:paraId="00421035" w14:textId="77777777" w:rsidR="00BD17C2" w:rsidRPr="001F525A" w:rsidRDefault="00BD17C2" w:rsidP="00DA7FFA">
            <w:pPr>
              <w:rPr>
                <w:rFonts w:eastAsia="SimSun"/>
                <w:sz w:val="12"/>
                <w:szCs w:val="12"/>
                <w:lang w:val="el-GR"/>
              </w:rPr>
            </w:pPr>
            <w:r w:rsidRPr="001F525A">
              <w:rPr>
                <w:rFonts w:eastAsia="SimSun"/>
                <w:sz w:val="12"/>
                <w:szCs w:val="12"/>
                <w:lang w:val="el-GR"/>
              </w:rPr>
              <w:t>22</w:t>
            </w:r>
          </w:p>
        </w:tc>
        <w:tc>
          <w:tcPr>
            <w:tcW w:w="386" w:type="dxa"/>
          </w:tcPr>
          <w:p w14:paraId="01747243" w14:textId="77777777" w:rsidR="00BD17C2" w:rsidRPr="001F525A" w:rsidRDefault="00BD17C2" w:rsidP="00DA7FFA">
            <w:pPr>
              <w:rPr>
                <w:rFonts w:eastAsia="SimSun"/>
                <w:sz w:val="12"/>
                <w:szCs w:val="12"/>
                <w:lang w:val="el-GR"/>
              </w:rPr>
            </w:pPr>
            <w:r w:rsidRPr="001F525A">
              <w:rPr>
                <w:rFonts w:eastAsia="SimSun"/>
                <w:sz w:val="12"/>
                <w:szCs w:val="12"/>
                <w:lang w:val="el-GR"/>
              </w:rPr>
              <w:t>23</w:t>
            </w:r>
          </w:p>
        </w:tc>
        <w:tc>
          <w:tcPr>
            <w:tcW w:w="386" w:type="dxa"/>
          </w:tcPr>
          <w:p w14:paraId="6B501FDF" w14:textId="77777777" w:rsidR="00BD17C2" w:rsidRPr="001F525A" w:rsidRDefault="00BD17C2" w:rsidP="00DA7FFA">
            <w:pPr>
              <w:rPr>
                <w:rFonts w:eastAsia="SimSun"/>
                <w:sz w:val="12"/>
                <w:szCs w:val="12"/>
                <w:lang w:val="el-GR"/>
              </w:rPr>
            </w:pPr>
            <w:r w:rsidRPr="001F525A">
              <w:rPr>
                <w:rFonts w:eastAsia="SimSun"/>
                <w:sz w:val="12"/>
                <w:szCs w:val="12"/>
                <w:lang w:val="el-GR"/>
              </w:rPr>
              <w:t>24</w:t>
            </w:r>
          </w:p>
        </w:tc>
      </w:tr>
      <w:tr w:rsidR="00BD17C2" w14:paraId="393C3F39" w14:textId="77777777" w:rsidTr="00DA7FFA">
        <w:tc>
          <w:tcPr>
            <w:tcW w:w="385" w:type="dxa"/>
          </w:tcPr>
          <w:p w14:paraId="6817AD66" w14:textId="77777777" w:rsidR="00BD17C2" w:rsidRPr="001F525A" w:rsidRDefault="00BD17C2" w:rsidP="00DA7FFA">
            <w:pPr>
              <w:rPr>
                <w:rFonts w:eastAsia="SimSun"/>
                <w:sz w:val="18"/>
                <w:szCs w:val="18"/>
                <w:lang w:val="el-GR"/>
              </w:rPr>
            </w:pPr>
            <w:r w:rsidRPr="001F525A">
              <w:rPr>
                <w:rFonts w:eastAsia="SimSun"/>
                <w:sz w:val="18"/>
                <w:szCs w:val="18"/>
                <w:lang w:val="el-GR"/>
              </w:rPr>
              <w:t>Π1</w:t>
            </w:r>
          </w:p>
        </w:tc>
        <w:tc>
          <w:tcPr>
            <w:tcW w:w="385" w:type="dxa"/>
            <w:shd w:val="clear" w:color="auto" w:fill="D9D9D9" w:themeFill="background1" w:themeFillShade="D9"/>
          </w:tcPr>
          <w:p w14:paraId="6F641A50" w14:textId="77777777" w:rsidR="00BD17C2" w:rsidRDefault="00BD17C2" w:rsidP="00DA7FFA">
            <w:pPr>
              <w:rPr>
                <w:rFonts w:eastAsia="SimSun"/>
                <w:lang w:val="el-GR"/>
              </w:rPr>
            </w:pPr>
          </w:p>
        </w:tc>
        <w:tc>
          <w:tcPr>
            <w:tcW w:w="385" w:type="dxa"/>
            <w:shd w:val="clear" w:color="auto" w:fill="D9D9D9" w:themeFill="background1" w:themeFillShade="D9"/>
          </w:tcPr>
          <w:p w14:paraId="6E525D5B" w14:textId="77777777" w:rsidR="00BD17C2" w:rsidRDefault="00BD17C2" w:rsidP="00DA7FFA">
            <w:pPr>
              <w:rPr>
                <w:rFonts w:eastAsia="SimSun"/>
                <w:lang w:val="el-GR"/>
              </w:rPr>
            </w:pPr>
          </w:p>
        </w:tc>
        <w:tc>
          <w:tcPr>
            <w:tcW w:w="385" w:type="dxa"/>
          </w:tcPr>
          <w:p w14:paraId="68D45448" w14:textId="77777777" w:rsidR="00BD17C2" w:rsidRDefault="00BD17C2" w:rsidP="00DA7FFA">
            <w:pPr>
              <w:rPr>
                <w:rFonts w:eastAsia="SimSun"/>
                <w:lang w:val="el-GR"/>
              </w:rPr>
            </w:pPr>
          </w:p>
        </w:tc>
        <w:tc>
          <w:tcPr>
            <w:tcW w:w="385" w:type="dxa"/>
          </w:tcPr>
          <w:p w14:paraId="34B24179" w14:textId="77777777" w:rsidR="00BD17C2" w:rsidRDefault="00BD17C2" w:rsidP="00DA7FFA">
            <w:pPr>
              <w:rPr>
                <w:rFonts w:eastAsia="SimSun"/>
                <w:lang w:val="el-GR"/>
              </w:rPr>
            </w:pPr>
          </w:p>
        </w:tc>
        <w:tc>
          <w:tcPr>
            <w:tcW w:w="385" w:type="dxa"/>
          </w:tcPr>
          <w:p w14:paraId="35868757" w14:textId="77777777" w:rsidR="00BD17C2" w:rsidRDefault="00BD17C2" w:rsidP="00DA7FFA">
            <w:pPr>
              <w:rPr>
                <w:rFonts w:eastAsia="SimSun"/>
                <w:lang w:val="el-GR"/>
              </w:rPr>
            </w:pPr>
          </w:p>
        </w:tc>
        <w:tc>
          <w:tcPr>
            <w:tcW w:w="385" w:type="dxa"/>
          </w:tcPr>
          <w:p w14:paraId="0502D9EB" w14:textId="77777777" w:rsidR="00BD17C2" w:rsidRDefault="00BD17C2" w:rsidP="00DA7FFA">
            <w:pPr>
              <w:rPr>
                <w:rFonts w:eastAsia="SimSun"/>
                <w:lang w:val="el-GR"/>
              </w:rPr>
            </w:pPr>
          </w:p>
        </w:tc>
        <w:tc>
          <w:tcPr>
            <w:tcW w:w="385" w:type="dxa"/>
          </w:tcPr>
          <w:p w14:paraId="596EC085" w14:textId="77777777" w:rsidR="00BD17C2" w:rsidRDefault="00BD17C2" w:rsidP="00DA7FFA">
            <w:pPr>
              <w:rPr>
                <w:rFonts w:eastAsia="SimSun"/>
                <w:lang w:val="el-GR"/>
              </w:rPr>
            </w:pPr>
          </w:p>
        </w:tc>
        <w:tc>
          <w:tcPr>
            <w:tcW w:w="385" w:type="dxa"/>
          </w:tcPr>
          <w:p w14:paraId="08DC9858" w14:textId="77777777" w:rsidR="00BD17C2" w:rsidRDefault="00BD17C2" w:rsidP="00DA7FFA">
            <w:pPr>
              <w:rPr>
                <w:rFonts w:eastAsia="SimSun"/>
                <w:lang w:val="el-GR"/>
              </w:rPr>
            </w:pPr>
          </w:p>
        </w:tc>
        <w:tc>
          <w:tcPr>
            <w:tcW w:w="385" w:type="dxa"/>
          </w:tcPr>
          <w:p w14:paraId="11CD1C46" w14:textId="77777777" w:rsidR="00BD17C2" w:rsidRDefault="00BD17C2" w:rsidP="00DA7FFA">
            <w:pPr>
              <w:rPr>
                <w:rFonts w:eastAsia="SimSun"/>
                <w:lang w:val="el-GR"/>
              </w:rPr>
            </w:pPr>
          </w:p>
        </w:tc>
        <w:tc>
          <w:tcPr>
            <w:tcW w:w="385" w:type="dxa"/>
          </w:tcPr>
          <w:p w14:paraId="04C254AB" w14:textId="77777777" w:rsidR="00BD17C2" w:rsidRDefault="00BD17C2" w:rsidP="00DA7FFA">
            <w:pPr>
              <w:rPr>
                <w:rFonts w:eastAsia="SimSun"/>
                <w:lang w:val="el-GR"/>
              </w:rPr>
            </w:pPr>
          </w:p>
        </w:tc>
        <w:tc>
          <w:tcPr>
            <w:tcW w:w="385" w:type="dxa"/>
          </w:tcPr>
          <w:p w14:paraId="2E36D02E" w14:textId="77777777" w:rsidR="00BD17C2" w:rsidRDefault="00BD17C2" w:rsidP="00DA7FFA">
            <w:pPr>
              <w:rPr>
                <w:rFonts w:eastAsia="SimSun"/>
                <w:lang w:val="el-GR"/>
              </w:rPr>
            </w:pPr>
          </w:p>
        </w:tc>
        <w:tc>
          <w:tcPr>
            <w:tcW w:w="385" w:type="dxa"/>
          </w:tcPr>
          <w:p w14:paraId="07DD4710" w14:textId="77777777" w:rsidR="00BD17C2" w:rsidRDefault="00BD17C2" w:rsidP="00DA7FFA">
            <w:pPr>
              <w:rPr>
                <w:rFonts w:eastAsia="SimSun"/>
                <w:lang w:val="el-GR"/>
              </w:rPr>
            </w:pPr>
          </w:p>
        </w:tc>
        <w:tc>
          <w:tcPr>
            <w:tcW w:w="385" w:type="dxa"/>
          </w:tcPr>
          <w:p w14:paraId="4EFBD5D4" w14:textId="77777777" w:rsidR="00BD17C2" w:rsidRDefault="00BD17C2" w:rsidP="00DA7FFA">
            <w:pPr>
              <w:rPr>
                <w:rFonts w:eastAsia="SimSun"/>
                <w:lang w:val="el-GR"/>
              </w:rPr>
            </w:pPr>
          </w:p>
        </w:tc>
        <w:tc>
          <w:tcPr>
            <w:tcW w:w="385" w:type="dxa"/>
          </w:tcPr>
          <w:p w14:paraId="2E46F584" w14:textId="77777777" w:rsidR="00BD17C2" w:rsidRDefault="00BD17C2" w:rsidP="00DA7FFA">
            <w:pPr>
              <w:rPr>
                <w:rFonts w:eastAsia="SimSun"/>
                <w:lang w:val="el-GR"/>
              </w:rPr>
            </w:pPr>
          </w:p>
        </w:tc>
        <w:tc>
          <w:tcPr>
            <w:tcW w:w="385" w:type="dxa"/>
          </w:tcPr>
          <w:p w14:paraId="73459813" w14:textId="77777777" w:rsidR="00BD17C2" w:rsidRDefault="00BD17C2" w:rsidP="00DA7FFA">
            <w:pPr>
              <w:rPr>
                <w:rFonts w:eastAsia="SimSun"/>
                <w:lang w:val="el-GR"/>
              </w:rPr>
            </w:pPr>
          </w:p>
        </w:tc>
        <w:tc>
          <w:tcPr>
            <w:tcW w:w="385" w:type="dxa"/>
          </w:tcPr>
          <w:p w14:paraId="4FE809E9" w14:textId="77777777" w:rsidR="00BD17C2" w:rsidRDefault="00BD17C2" w:rsidP="00DA7FFA">
            <w:pPr>
              <w:rPr>
                <w:rFonts w:eastAsia="SimSun"/>
                <w:lang w:val="el-GR"/>
              </w:rPr>
            </w:pPr>
          </w:p>
        </w:tc>
        <w:tc>
          <w:tcPr>
            <w:tcW w:w="385" w:type="dxa"/>
          </w:tcPr>
          <w:p w14:paraId="13D116F9" w14:textId="77777777" w:rsidR="00BD17C2" w:rsidRDefault="00BD17C2" w:rsidP="00DA7FFA">
            <w:pPr>
              <w:rPr>
                <w:rFonts w:eastAsia="SimSun"/>
                <w:lang w:val="el-GR"/>
              </w:rPr>
            </w:pPr>
          </w:p>
        </w:tc>
        <w:tc>
          <w:tcPr>
            <w:tcW w:w="385" w:type="dxa"/>
          </w:tcPr>
          <w:p w14:paraId="576B1470" w14:textId="77777777" w:rsidR="00BD17C2" w:rsidRDefault="00BD17C2" w:rsidP="00DA7FFA">
            <w:pPr>
              <w:rPr>
                <w:rFonts w:eastAsia="SimSun"/>
                <w:lang w:val="el-GR"/>
              </w:rPr>
            </w:pPr>
          </w:p>
        </w:tc>
        <w:tc>
          <w:tcPr>
            <w:tcW w:w="385" w:type="dxa"/>
          </w:tcPr>
          <w:p w14:paraId="41FBFF8E" w14:textId="77777777" w:rsidR="00BD17C2" w:rsidRDefault="00BD17C2" w:rsidP="00DA7FFA">
            <w:pPr>
              <w:rPr>
                <w:rFonts w:eastAsia="SimSun"/>
                <w:lang w:val="el-GR"/>
              </w:rPr>
            </w:pPr>
          </w:p>
        </w:tc>
        <w:tc>
          <w:tcPr>
            <w:tcW w:w="385" w:type="dxa"/>
          </w:tcPr>
          <w:p w14:paraId="7B87AF84" w14:textId="77777777" w:rsidR="00BD17C2" w:rsidRDefault="00BD17C2" w:rsidP="00DA7FFA">
            <w:pPr>
              <w:rPr>
                <w:rFonts w:eastAsia="SimSun"/>
                <w:lang w:val="el-GR"/>
              </w:rPr>
            </w:pPr>
          </w:p>
        </w:tc>
        <w:tc>
          <w:tcPr>
            <w:tcW w:w="385" w:type="dxa"/>
          </w:tcPr>
          <w:p w14:paraId="1F655F5B" w14:textId="77777777" w:rsidR="00BD17C2" w:rsidRDefault="00BD17C2" w:rsidP="00DA7FFA">
            <w:pPr>
              <w:rPr>
                <w:rFonts w:eastAsia="SimSun"/>
                <w:lang w:val="el-GR"/>
              </w:rPr>
            </w:pPr>
          </w:p>
        </w:tc>
        <w:tc>
          <w:tcPr>
            <w:tcW w:w="386" w:type="dxa"/>
          </w:tcPr>
          <w:p w14:paraId="0F07D80A" w14:textId="77777777" w:rsidR="00BD17C2" w:rsidRDefault="00BD17C2" w:rsidP="00DA7FFA">
            <w:pPr>
              <w:rPr>
                <w:rFonts w:eastAsia="SimSun"/>
                <w:lang w:val="el-GR"/>
              </w:rPr>
            </w:pPr>
          </w:p>
        </w:tc>
        <w:tc>
          <w:tcPr>
            <w:tcW w:w="386" w:type="dxa"/>
          </w:tcPr>
          <w:p w14:paraId="3AF7B107" w14:textId="77777777" w:rsidR="00BD17C2" w:rsidRDefault="00BD17C2" w:rsidP="00DA7FFA">
            <w:pPr>
              <w:rPr>
                <w:rFonts w:eastAsia="SimSun"/>
                <w:lang w:val="el-GR"/>
              </w:rPr>
            </w:pPr>
          </w:p>
        </w:tc>
        <w:tc>
          <w:tcPr>
            <w:tcW w:w="386" w:type="dxa"/>
          </w:tcPr>
          <w:p w14:paraId="4B4F38A0" w14:textId="77777777" w:rsidR="00BD17C2" w:rsidRDefault="00BD17C2" w:rsidP="00DA7FFA">
            <w:pPr>
              <w:rPr>
                <w:rFonts w:eastAsia="SimSun"/>
                <w:lang w:val="el-GR"/>
              </w:rPr>
            </w:pPr>
          </w:p>
        </w:tc>
      </w:tr>
      <w:tr w:rsidR="00BD17C2" w14:paraId="3F08BDBC" w14:textId="77777777" w:rsidTr="00DA7FFA">
        <w:tc>
          <w:tcPr>
            <w:tcW w:w="385" w:type="dxa"/>
          </w:tcPr>
          <w:p w14:paraId="5752332A" w14:textId="77777777" w:rsidR="00BD17C2" w:rsidRPr="001F525A" w:rsidRDefault="00BD17C2" w:rsidP="00DA7FFA">
            <w:pPr>
              <w:rPr>
                <w:rFonts w:eastAsia="SimSun"/>
                <w:sz w:val="18"/>
                <w:szCs w:val="18"/>
                <w:lang w:val="el-GR"/>
              </w:rPr>
            </w:pPr>
            <w:r w:rsidRPr="001F525A">
              <w:rPr>
                <w:rFonts w:eastAsia="SimSun"/>
                <w:sz w:val="18"/>
                <w:szCs w:val="18"/>
                <w:lang w:val="el-GR"/>
              </w:rPr>
              <w:t>Π2</w:t>
            </w:r>
          </w:p>
        </w:tc>
        <w:tc>
          <w:tcPr>
            <w:tcW w:w="385" w:type="dxa"/>
          </w:tcPr>
          <w:p w14:paraId="0781BAB6" w14:textId="77777777" w:rsidR="00BD17C2" w:rsidRDefault="00BD17C2" w:rsidP="00DA7FFA">
            <w:pPr>
              <w:rPr>
                <w:rFonts w:eastAsia="SimSun"/>
                <w:lang w:val="el-GR"/>
              </w:rPr>
            </w:pPr>
          </w:p>
        </w:tc>
        <w:tc>
          <w:tcPr>
            <w:tcW w:w="385" w:type="dxa"/>
          </w:tcPr>
          <w:p w14:paraId="16E4938A" w14:textId="77777777" w:rsidR="00BD17C2" w:rsidRDefault="00BD17C2" w:rsidP="00DA7FFA">
            <w:pPr>
              <w:rPr>
                <w:rFonts w:eastAsia="SimSun"/>
                <w:lang w:val="el-GR"/>
              </w:rPr>
            </w:pPr>
          </w:p>
        </w:tc>
        <w:tc>
          <w:tcPr>
            <w:tcW w:w="385" w:type="dxa"/>
            <w:shd w:val="clear" w:color="auto" w:fill="D9D9D9" w:themeFill="background1" w:themeFillShade="D9"/>
          </w:tcPr>
          <w:p w14:paraId="59FCCA2E" w14:textId="77777777" w:rsidR="00BD17C2" w:rsidRDefault="00BD17C2" w:rsidP="00DA7FFA">
            <w:pPr>
              <w:rPr>
                <w:rFonts w:eastAsia="SimSun"/>
                <w:lang w:val="el-GR"/>
              </w:rPr>
            </w:pPr>
          </w:p>
        </w:tc>
        <w:tc>
          <w:tcPr>
            <w:tcW w:w="385" w:type="dxa"/>
            <w:shd w:val="clear" w:color="auto" w:fill="D9D9D9" w:themeFill="background1" w:themeFillShade="D9"/>
          </w:tcPr>
          <w:p w14:paraId="51E537A1" w14:textId="77777777" w:rsidR="00BD17C2" w:rsidRDefault="00BD17C2" w:rsidP="00DA7FFA">
            <w:pPr>
              <w:rPr>
                <w:rFonts w:eastAsia="SimSun"/>
                <w:lang w:val="el-GR"/>
              </w:rPr>
            </w:pPr>
          </w:p>
        </w:tc>
        <w:tc>
          <w:tcPr>
            <w:tcW w:w="385" w:type="dxa"/>
            <w:shd w:val="clear" w:color="auto" w:fill="D9D9D9" w:themeFill="background1" w:themeFillShade="D9"/>
          </w:tcPr>
          <w:p w14:paraId="6193EB0F" w14:textId="77777777" w:rsidR="00BD17C2" w:rsidRDefault="00BD17C2" w:rsidP="00DA7FFA">
            <w:pPr>
              <w:rPr>
                <w:rFonts w:eastAsia="SimSun"/>
                <w:lang w:val="el-GR"/>
              </w:rPr>
            </w:pPr>
          </w:p>
        </w:tc>
        <w:tc>
          <w:tcPr>
            <w:tcW w:w="385" w:type="dxa"/>
            <w:shd w:val="clear" w:color="auto" w:fill="D9D9D9" w:themeFill="background1" w:themeFillShade="D9"/>
          </w:tcPr>
          <w:p w14:paraId="02AD9AE9" w14:textId="77777777" w:rsidR="00BD17C2" w:rsidRDefault="00BD17C2" w:rsidP="00DA7FFA">
            <w:pPr>
              <w:rPr>
                <w:rFonts w:eastAsia="SimSun"/>
                <w:lang w:val="el-GR"/>
              </w:rPr>
            </w:pPr>
          </w:p>
        </w:tc>
        <w:tc>
          <w:tcPr>
            <w:tcW w:w="385" w:type="dxa"/>
            <w:shd w:val="clear" w:color="auto" w:fill="D9D9D9" w:themeFill="background1" w:themeFillShade="D9"/>
          </w:tcPr>
          <w:p w14:paraId="591C84CE" w14:textId="77777777" w:rsidR="00BD17C2" w:rsidRDefault="00BD17C2" w:rsidP="00DA7FFA">
            <w:pPr>
              <w:rPr>
                <w:rFonts w:eastAsia="SimSun"/>
                <w:lang w:val="el-GR"/>
              </w:rPr>
            </w:pPr>
          </w:p>
        </w:tc>
        <w:tc>
          <w:tcPr>
            <w:tcW w:w="385" w:type="dxa"/>
            <w:shd w:val="clear" w:color="auto" w:fill="D9D9D9" w:themeFill="background1" w:themeFillShade="D9"/>
          </w:tcPr>
          <w:p w14:paraId="361FBA77" w14:textId="77777777" w:rsidR="00BD17C2" w:rsidRDefault="00BD17C2" w:rsidP="00DA7FFA">
            <w:pPr>
              <w:rPr>
                <w:rFonts w:eastAsia="SimSun"/>
                <w:lang w:val="el-GR"/>
              </w:rPr>
            </w:pPr>
          </w:p>
        </w:tc>
        <w:tc>
          <w:tcPr>
            <w:tcW w:w="385" w:type="dxa"/>
            <w:shd w:val="clear" w:color="auto" w:fill="D9D9D9" w:themeFill="background1" w:themeFillShade="D9"/>
          </w:tcPr>
          <w:p w14:paraId="7A4139B9" w14:textId="77777777" w:rsidR="00BD17C2" w:rsidRDefault="00BD17C2" w:rsidP="00DA7FFA">
            <w:pPr>
              <w:rPr>
                <w:rFonts w:eastAsia="SimSun"/>
                <w:lang w:val="el-GR"/>
              </w:rPr>
            </w:pPr>
          </w:p>
        </w:tc>
        <w:tc>
          <w:tcPr>
            <w:tcW w:w="385" w:type="dxa"/>
            <w:shd w:val="clear" w:color="auto" w:fill="D9D9D9" w:themeFill="background1" w:themeFillShade="D9"/>
          </w:tcPr>
          <w:p w14:paraId="33506DE3" w14:textId="77777777" w:rsidR="00BD17C2" w:rsidRDefault="00BD17C2" w:rsidP="00DA7FFA">
            <w:pPr>
              <w:rPr>
                <w:rFonts w:eastAsia="SimSun"/>
                <w:lang w:val="el-GR"/>
              </w:rPr>
            </w:pPr>
          </w:p>
        </w:tc>
        <w:tc>
          <w:tcPr>
            <w:tcW w:w="385" w:type="dxa"/>
            <w:shd w:val="clear" w:color="auto" w:fill="D9D9D9" w:themeFill="background1" w:themeFillShade="D9"/>
          </w:tcPr>
          <w:p w14:paraId="2F9464B9" w14:textId="77777777" w:rsidR="00BD17C2" w:rsidRDefault="00BD17C2" w:rsidP="00DA7FFA">
            <w:pPr>
              <w:rPr>
                <w:rFonts w:eastAsia="SimSun"/>
                <w:lang w:val="el-GR"/>
              </w:rPr>
            </w:pPr>
          </w:p>
        </w:tc>
        <w:tc>
          <w:tcPr>
            <w:tcW w:w="385" w:type="dxa"/>
            <w:shd w:val="clear" w:color="auto" w:fill="D9D9D9" w:themeFill="background1" w:themeFillShade="D9"/>
          </w:tcPr>
          <w:p w14:paraId="6AE8DD14" w14:textId="77777777" w:rsidR="00BD17C2" w:rsidRDefault="00BD17C2" w:rsidP="00DA7FFA">
            <w:pPr>
              <w:rPr>
                <w:rFonts w:eastAsia="SimSun"/>
                <w:lang w:val="el-GR"/>
              </w:rPr>
            </w:pPr>
          </w:p>
        </w:tc>
        <w:tc>
          <w:tcPr>
            <w:tcW w:w="385" w:type="dxa"/>
            <w:shd w:val="clear" w:color="auto" w:fill="D9D9D9" w:themeFill="background1" w:themeFillShade="D9"/>
          </w:tcPr>
          <w:p w14:paraId="02763A3C" w14:textId="77777777" w:rsidR="00BD17C2" w:rsidRDefault="00BD17C2" w:rsidP="00DA7FFA">
            <w:pPr>
              <w:rPr>
                <w:rFonts w:eastAsia="SimSun"/>
                <w:lang w:val="el-GR"/>
              </w:rPr>
            </w:pPr>
          </w:p>
        </w:tc>
        <w:tc>
          <w:tcPr>
            <w:tcW w:w="385" w:type="dxa"/>
            <w:shd w:val="clear" w:color="auto" w:fill="D9D9D9" w:themeFill="background1" w:themeFillShade="D9"/>
          </w:tcPr>
          <w:p w14:paraId="0CA4CDEA" w14:textId="77777777" w:rsidR="00BD17C2" w:rsidRDefault="00BD17C2" w:rsidP="00DA7FFA">
            <w:pPr>
              <w:rPr>
                <w:rFonts w:eastAsia="SimSun"/>
                <w:lang w:val="el-GR"/>
              </w:rPr>
            </w:pPr>
          </w:p>
        </w:tc>
        <w:tc>
          <w:tcPr>
            <w:tcW w:w="385" w:type="dxa"/>
            <w:shd w:val="clear" w:color="auto" w:fill="D9D9D9" w:themeFill="background1" w:themeFillShade="D9"/>
          </w:tcPr>
          <w:p w14:paraId="297C53BE" w14:textId="77777777" w:rsidR="00BD17C2" w:rsidRDefault="00BD17C2" w:rsidP="00DA7FFA">
            <w:pPr>
              <w:rPr>
                <w:rFonts w:eastAsia="SimSun"/>
                <w:lang w:val="el-GR"/>
              </w:rPr>
            </w:pPr>
          </w:p>
        </w:tc>
        <w:tc>
          <w:tcPr>
            <w:tcW w:w="385" w:type="dxa"/>
            <w:shd w:val="clear" w:color="auto" w:fill="D9D9D9" w:themeFill="background1" w:themeFillShade="D9"/>
          </w:tcPr>
          <w:p w14:paraId="21A5604E" w14:textId="77777777" w:rsidR="00BD17C2" w:rsidRDefault="00BD17C2" w:rsidP="00DA7FFA">
            <w:pPr>
              <w:rPr>
                <w:rFonts w:eastAsia="SimSun"/>
                <w:lang w:val="el-GR"/>
              </w:rPr>
            </w:pPr>
          </w:p>
        </w:tc>
        <w:tc>
          <w:tcPr>
            <w:tcW w:w="385" w:type="dxa"/>
            <w:shd w:val="clear" w:color="auto" w:fill="D9D9D9" w:themeFill="background1" w:themeFillShade="D9"/>
          </w:tcPr>
          <w:p w14:paraId="606C5515" w14:textId="77777777" w:rsidR="00BD17C2" w:rsidRDefault="00BD17C2" w:rsidP="00DA7FFA">
            <w:pPr>
              <w:rPr>
                <w:rFonts w:eastAsia="SimSun"/>
                <w:lang w:val="el-GR"/>
              </w:rPr>
            </w:pPr>
          </w:p>
        </w:tc>
        <w:tc>
          <w:tcPr>
            <w:tcW w:w="385" w:type="dxa"/>
            <w:shd w:val="clear" w:color="auto" w:fill="D9D9D9" w:themeFill="background1" w:themeFillShade="D9"/>
          </w:tcPr>
          <w:p w14:paraId="3708E66D" w14:textId="77777777" w:rsidR="00BD17C2" w:rsidRDefault="00BD17C2" w:rsidP="00DA7FFA">
            <w:pPr>
              <w:rPr>
                <w:rFonts w:eastAsia="SimSun"/>
                <w:lang w:val="el-GR"/>
              </w:rPr>
            </w:pPr>
          </w:p>
        </w:tc>
        <w:tc>
          <w:tcPr>
            <w:tcW w:w="385" w:type="dxa"/>
            <w:shd w:val="clear" w:color="auto" w:fill="D9D9D9" w:themeFill="background1" w:themeFillShade="D9"/>
          </w:tcPr>
          <w:p w14:paraId="6B7CB305" w14:textId="77777777" w:rsidR="00BD17C2" w:rsidRDefault="00BD17C2" w:rsidP="00DA7FFA">
            <w:pPr>
              <w:rPr>
                <w:rFonts w:eastAsia="SimSun"/>
                <w:lang w:val="el-GR"/>
              </w:rPr>
            </w:pPr>
          </w:p>
        </w:tc>
        <w:tc>
          <w:tcPr>
            <w:tcW w:w="385" w:type="dxa"/>
            <w:shd w:val="clear" w:color="auto" w:fill="D9D9D9" w:themeFill="background1" w:themeFillShade="D9"/>
          </w:tcPr>
          <w:p w14:paraId="29ECB556" w14:textId="77777777" w:rsidR="00BD17C2" w:rsidRDefault="00BD17C2" w:rsidP="00DA7FFA">
            <w:pPr>
              <w:rPr>
                <w:rFonts w:eastAsia="SimSun"/>
                <w:lang w:val="el-GR"/>
              </w:rPr>
            </w:pPr>
          </w:p>
        </w:tc>
        <w:tc>
          <w:tcPr>
            <w:tcW w:w="385" w:type="dxa"/>
            <w:shd w:val="clear" w:color="auto" w:fill="D9D9D9" w:themeFill="background1" w:themeFillShade="D9"/>
          </w:tcPr>
          <w:p w14:paraId="78F57B15" w14:textId="77777777" w:rsidR="00BD17C2" w:rsidRDefault="00BD17C2" w:rsidP="00DA7FFA">
            <w:pPr>
              <w:rPr>
                <w:rFonts w:eastAsia="SimSun"/>
                <w:lang w:val="el-GR"/>
              </w:rPr>
            </w:pPr>
          </w:p>
        </w:tc>
        <w:tc>
          <w:tcPr>
            <w:tcW w:w="386" w:type="dxa"/>
            <w:shd w:val="clear" w:color="auto" w:fill="D9D9D9" w:themeFill="background1" w:themeFillShade="D9"/>
          </w:tcPr>
          <w:p w14:paraId="7C7FC278" w14:textId="77777777" w:rsidR="00BD17C2" w:rsidRDefault="00BD17C2" w:rsidP="00DA7FFA">
            <w:pPr>
              <w:rPr>
                <w:rFonts w:eastAsia="SimSun"/>
                <w:lang w:val="el-GR"/>
              </w:rPr>
            </w:pPr>
          </w:p>
        </w:tc>
        <w:tc>
          <w:tcPr>
            <w:tcW w:w="386" w:type="dxa"/>
            <w:shd w:val="clear" w:color="auto" w:fill="D9D9D9" w:themeFill="background1" w:themeFillShade="D9"/>
          </w:tcPr>
          <w:p w14:paraId="4C5480E3" w14:textId="77777777" w:rsidR="00BD17C2" w:rsidRDefault="00BD17C2" w:rsidP="00DA7FFA">
            <w:pPr>
              <w:rPr>
                <w:rFonts w:eastAsia="SimSun"/>
                <w:lang w:val="el-GR"/>
              </w:rPr>
            </w:pPr>
          </w:p>
        </w:tc>
        <w:tc>
          <w:tcPr>
            <w:tcW w:w="386" w:type="dxa"/>
            <w:shd w:val="clear" w:color="auto" w:fill="D9D9D9" w:themeFill="background1" w:themeFillShade="D9"/>
          </w:tcPr>
          <w:p w14:paraId="60E151B7" w14:textId="77777777" w:rsidR="00BD17C2" w:rsidRDefault="00BD17C2" w:rsidP="00DA7FFA">
            <w:pPr>
              <w:rPr>
                <w:rFonts w:eastAsia="SimSun"/>
                <w:lang w:val="el-GR"/>
              </w:rPr>
            </w:pPr>
          </w:p>
        </w:tc>
      </w:tr>
      <w:tr w:rsidR="00BD17C2" w14:paraId="6A853309" w14:textId="77777777" w:rsidTr="00DA7FFA">
        <w:tc>
          <w:tcPr>
            <w:tcW w:w="385" w:type="dxa"/>
          </w:tcPr>
          <w:p w14:paraId="4D63B07C" w14:textId="77777777" w:rsidR="00BD17C2" w:rsidRPr="001F525A" w:rsidRDefault="00BD17C2" w:rsidP="00DA7FFA">
            <w:pPr>
              <w:rPr>
                <w:rFonts w:eastAsia="SimSun"/>
                <w:sz w:val="18"/>
                <w:szCs w:val="18"/>
                <w:lang w:val="el-GR"/>
              </w:rPr>
            </w:pPr>
            <w:r w:rsidRPr="001F525A">
              <w:rPr>
                <w:rFonts w:eastAsia="SimSun"/>
                <w:sz w:val="18"/>
                <w:szCs w:val="18"/>
                <w:lang w:val="el-GR"/>
              </w:rPr>
              <w:t>Π3</w:t>
            </w:r>
          </w:p>
        </w:tc>
        <w:tc>
          <w:tcPr>
            <w:tcW w:w="385" w:type="dxa"/>
          </w:tcPr>
          <w:p w14:paraId="04766110" w14:textId="77777777" w:rsidR="00BD17C2" w:rsidRDefault="00BD17C2" w:rsidP="00DA7FFA">
            <w:pPr>
              <w:rPr>
                <w:rFonts w:eastAsia="SimSun"/>
                <w:lang w:val="el-GR"/>
              </w:rPr>
            </w:pPr>
          </w:p>
        </w:tc>
        <w:tc>
          <w:tcPr>
            <w:tcW w:w="385" w:type="dxa"/>
          </w:tcPr>
          <w:p w14:paraId="4C765863" w14:textId="77777777" w:rsidR="00BD17C2" w:rsidRDefault="00BD17C2" w:rsidP="00DA7FFA">
            <w:pPr>
              <w:rPr>
                <w:rFonts w:eastAsia="SimSun"/>
                <w:lang w:val="el-GR"/>
              </w:rPr>
            </w:pPr>
          </w:p>
        </w:tc>
        <w:tc>
          <w:tcPr>
            <w:tcW w:w="385" w:type="dxa"/>
          </w:tcPr>
          <w:p w14:paraId="7329A2EE" w14:textId="77777777" w:rsidR="00BD17C2" w:rsidRPr="001F525A"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1F5C83EB" w14:textId="77777777" w:rsidR="00BD17C2" w:rsidRPr="00EF0BDD"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3B3D80CC"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4182F551" w14:textId="77777777" w:rsidR="00BD17C2" w:rsidRPr="00EF0BDD"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5809EAC8"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0F80EA01"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5F9DD8B1"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458EDE35"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14EF8447"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43B25649"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2BA4F4BB"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724D64F9"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1E27A9C2"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72A83058"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39539B00"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576E32BA"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399D00B5"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5730F240"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0BCA5A91" w14:textId="77777777" w:rsidR="00BD17C2" w:rsidRPr="00EF0BDD" w:rsidRDefault="00BD17C2" w:rsidP="00DA7FFA">
            <w:pPr>
              <w:rPr>
                <w:rFonts w:eastAsia="SimSun"/>
                <w:lang w:val="el-GR"/>
              </w:rPr>
            </w:pPr>
          </w:p>
        </w:tc>
        <w:tc>
          <w:tcPr>
            <w:tcW w:w="386" w:type="dxa"/>
            <w:shd w:val="clear" w:color="auto" w:fill="D9D9D9" w:themeFill="background1" w:themeFillShade="D9"/>
          </w:tcPr>
          <w:p w14:paraId="6D0133EE" w14:textId="77777777" w:rsidR="00BD17C2" w:rsidRPr="00EF0BDD" w:rsidRDefault="00BD17C2" w:rsidP="00DA7FFA">
            <w:pPr>
              <w:rPr>
                <w:rFonts w:eastAsia="SimSun"/>
                <w:lang w:val="el-GR"/>
              </w:rPr>
            </w:pPr>
          </w:p>
        </w:tc>
        <w:tc>
          <w:tcPr>
            <w:tcW w:w="386" w:type="dxa"/>
            <w:shd w:val="clear" w:color="auto" w:fill="D9D9D9" w:themeFill="background1" w:themeFillShade="D9"/>
          </w:tcPr>
          <w:p w14:paraId="623227B2" w14:textId="77777777" w:rsidR="00BD17C2" w:rsidRPr="00EF0BDD" w:rsidRDefault="00BD17C2" w:rsidP="00DA7FFA">
            <w:pPr>
              <w:rPr>
                <w:rFonts w:eastAsia="SimSun"/>
                <w:lang w:val="el-GR"/>
              </w:rPr>
            </w:pPr>
          </w:p>
        </w:tc>
        <w:tc>
          <w:tcPr>
            <w:tcW w:w="386" w:type="dxa"/>
            <w:shd w:val="clear" w:color="auto" w:fill="D9D9D9" w:themeFill="background1" w:themeFillShade="D9"/>
          </w:tcPr>
          <w:p w14:paraId="3929C9C8" w14:textId="77777777" w:rsidR="00BD17C2" w:rsidRPr="00EF0BDD" w:rsidRDefault="00BD17C2" w:rsidP="00DA7FFA">
            <w:pPr>
              <w:rPr>
                <w:rFonts w:eastAsia="SimSun"/>
                <w:lang w:val="el-GR"/>
              </w:rPr>
            </w:pPr>
          </w:p>
        </w:tc>
      </w:tr>
    </w:tbl>
    <w:p w14:paraId="32840FE0" w14:textId="77777777" w:rsidR="00BD17C2" w:rsidRDefault="00BD17C2" w:rsidP="00BD17C2">
      <w:pPr>
        <w:suppressAutoHyphens w:val="0"/>
        <w:spacing w:before="0" w:after="0"/>
        <w:jc w:val="left"/>
        <w:rPr>
          <w:rFonts w:eastAsia="SimSun;宋体" w:cs="Tahoma"/>
          <w:b/>
          <w:bCs/>
          <w:szCs w:val="22"/>
          <w:lang w:val="el-GR"/>
        </w:rPr>
      </w:pPr>
    </w:p>
    <w:p w14:paraId="3C7C69CB" w14:textId="37E42EC3" w:rsidR="00BD17C2" w:rsidRDefault="000F52AC">
      <w:pPr>
        <w:pStyle w:val="3"/>
        <w:rPr>
          <w:rFonts w:ascii="Tahoma" w:eastAsia="SimSun;宋体" w:hAnsi="Tahoma" w:cs="Tahoma"/>
          <w:lang w:val="el-GR"/>
        </w:rPr>
      </w:pPr>
      <w:bookmarkStart w:id="263" w:name="_Ref117779948"/>
      <w:bookmarkStart w:id="264" w:name="_Toc119587184"/>
      <w:r>
        <w:rPr>
          <w:rFonts w:ascii="Tahoma" w:eastAsia="SimSun;宋体" w:hAnsi="Tahoma" w:cs="Tahoma"/>
          <w:lang w:val="el-GR"/>
        </w:rPr>
        <w:t>5</w:t>
      </w:r>
      <w:r w:rsidR="00BA54B9">
        <w:rPr>
          <w:rFonts w:ascii="Tahoma" w:eastAsia="SimSun;宋体" w:hAnsi="Tahoma" w:cs="Tahoma"/>
          <w:lang w:val="el-GR"/>
        </w:rPr>
        <w:t>.</w:t>
      </w:r>
      <w:r>
        <w:rPr>
          <w:rFonts w:ascii="Tahoma" w:eastAsia="SimSun;宋体" w:hAnsi="Tahoma" w:cs="Tahoma"/>
          <w:lang w:val="el-GR"/>
        </w:rPr>
        <w:t xml:space="preserve"> </w:t>
      </w:r>
      <w:r w:rsidR="00BD17C2" w:rsidRPr="00D00863">
        <w:rPr>
          <w:rFonts w:ascii="Tahoma" w:eastAsia="SimSun;宋体" w:hAnsi="Tahoma" w:cs="Tahoma"/>
          <w:lang w:val="el-GR"/>
        </w:rPr>
        <w:t>Παραδοτέα</w:t>
      </w:r>
      <w:bookmarkEnd w:id="263"/>
      <w:bookmarkEnd w:id="264"/>
      <w:r w:rsidR="00BD17C2" w:rsidRPr="00D00863">
        <w:rPr>
          <w:rFonts w:ascii="Tahoma" w:eastAsia="SimSun;宋体" w:hAnsi="Tahoma" w:cs="Tahoma"/>
          <w:lang w:val="el-GR"/>
        </w:rPr>
        <w:t xml:space="preserve"> </w:t>
      </w:r>
    </w:p>
    <w:p w14:paraId="6EF62B1D" w14:textId="77777777" w:rsidR="00D00863" w:rsidRPr="0086011B" w:rsidRDefault="00D00863" w:rsidP="0086011B">
      <w:pPr>
        <w:rPr>
          <w:rFonts w:eastAsia="SimSun;宋体"/>
          <w:lang w:val="el-GR"/>
        </w:rPr>
      </w:pPr>
    </w:p>
    <w:p w14:paraId="72ABF828" w14:textId="77777777" w:rsidR="003D06B4" w:rsidRPr="00DC2F2B" w:rsidRDefault="003D06B4" w:rsidP="003D06B4">
      <w:pPr>
        <w:spacing w:line="276" w:lineRule="auto"/>
        <w:rPr>
          <w:rFonts w:eastAsia="SimSun" w:cs="Tahoma"/>
          <w:szCs w:val="22"/>
          <w:lang w:val="el-GR"/>
        </w:rPr>
      </w:pPr>
      <w:r w:rsidRPr="00DC2F2B">
        <w:rPr>
          <w:rFonts w:eastAsia="SimSun" w:cs="Tahoma"/>
          <w:szCs w:val="22"/>
          <w:lang w:val="el-GR"/>
        </w:rPr>
        <w:t>Στο παραπάνω πνεύμα τα Παραδοτέα της συγκεκριμένης Σύμβασης εξειδικεύονται ως ακολούθως:</w:t>
      </w:r>
    </w:p>
    <w:p w14:paraId="076793FF" w14:textId="4646ADF1" w:rsidR="00482021" w:rsidRDefault="003D06B4" w:rsidP="003D06B4">
      <w:pPr>
        <w:spacing w:line="276" w:lineRule="auto"/>
        <w:rPr>
          <w:rFonts w:eastAsia="SimSun" w:cs="Tahoma"/>
          <w:b/>
          <w:bCs/>
          <w:szCs w:val="22"/>
          <w:lang w:val="el-GR"/>
        </w:rPr>
      </w:pPr>
      <w:r w:rsidRPr="00DC2F2B">
        <w:rPr>
          <w:rFonts w:eastAsia="SimSun" w:cs="Tahoma"/>
          <w:b/>
          <w:bCs/>
          <w:szCs w:val="22"/>
          <w:lang w:val="el-GR"/>
        </w:rPr>
        <w:t xml:space="preserve">Π1 </w:t>
      </w:r>
      <w:r>
        <w:rPr>
          <w:rFonts w:eastAsia="SimSun" w:cs="Tahoma"/>
          <w:b/>
          <w:bCs/>
          <w:szCs w:val="22"/>
          <w:lang w:val="el-GR"/>
        </w:rPr>
        <w:t xml:space="preserve">Μελέτη Εφαρμογής - </w:t>
      </w:r>
      <w:r w:rsidRPr="006F7405">
        <w:rPr>
          <w:rFonts w:eastAsia="SimSun" w:cs="Tahoma"/>
          <w:b/>
          <w:bCs/>
          <w:szCs w:val="22"/>
          <w:lang w:val="el-GR"/>
        </w:rPr>
        <w:t>Αποτύπωση της ηλεκτρονικής μορφής του εκπαιδευτικού υλικού στην ειδική πλατφόρμα εκμάθησης για</w:t>
      </w:r>
      <w:r w:rsidR="00A64759">
        <w:rPr>
          <w:rFonts w:eastAsia="SimSun" w:cs="Tahoma"/>
          <w:b/>
          <w:bCs/>
          <w:szCs w:val="22"/>
          <w:lang w:val="el-GR"/>
        </w:rPr>
        <w:t xml:space="preserve"> τηλεκπαίδευση </w:t>
      </w:r>
    </w:p>
    <w:p w14:paraId="616C328F" w14:textId="635CFCB1" w:rsidR="00D00863" w:rsidRPr="0086011B" w:rsidRDefault="00D00863" w:rsidP="003D06B4">
      <w:pPr>
        <w:spacing w:line="276" w:lineRule="auto"/>
        <w:rPr>
          <w:rFonts w:eastAsia="SimSun" w:cs="Tahoma"/>
          <w:b/>
          <w:bCs/>
          <w:szCs w:val="22"/>
          <w:lang w:val="el-GR"/>
        </w:rPr>
      </w:pPr>
      <w:r w:rsidRPr="0086011B">
        <w:rPr>
          <w:rFonts w:eastAsia="SimSun" w:cs="Tahoma"/>
          <w:b/>
          <w:bCs/>
          <w:szCs w:val="22"/>
          <w:lang w:val="el-GR"/>
        </w:rPr>
        <w:t xml:space="preserve">Χρόνος Υποβολής Παραδοτέου: </w:t>
      </w:r>
      <w:r w:rsidR="00A64759">
        <w:rPr>
          <w:rFonts w:eastAsia="SimSun" w:cs="Tahoma"/>
          <w:b/>
          <w:bCs/>
          <w:szCs w:val="22"/>
          <w:lang w:val="el-GR"/>
        </w:rPr>
        <w:t xml:space="preserve">Έως </w:t>
      </w:r>
      <w:r w:rsidRPr="0086011B">
        <w:rPr>
          <w:rFonts w:eastAsia="SimSun" w:cs="Tahoma"/>
          <w:b/>
          <w:bCs/>
          <w:szCs w:val="22"/>
          <w:lang w:val="el-GR"/>
        </w:rPr>
        <w:t xml:space="preserve">Δύο (2) μήνες από την υπογραφή της Σύμβασης </w:t>
      </w:r>
    </w:p>
    <w:p w14:paraId="4A5C1982" w14:textId="532F8773" w:rsidR="003D06B4" w:rsidRDefault="003D06B4" w:rsidP="003D06B4">
      <w:pPr>
        <w:spacing w:line="276" w:lineRule="auto"/>
        <w:rPr>
          <w:rFonts w:eastAsia="SimSun" w:cs="Tahoma"/>
          <w:szCs w:val="22"/>
          <w:lang w:val="el-GR"/>
        </w:rPr>
      </w:pPr>
      <w:r>
        <w:rPr>
          <w:rFonts w:eastAsia="SimSun" w:cs="Tahoma"/>
          <w:szCs w:val="22"/>
          <w:lang w:val="el-GR"/>
        </w:rPr>
        <w:t>Το περιεχόμενο του Παραδοτέου αφορά:</w:t>
      </w:r>
    </w:p>
    <w:p w14:paraId="4A4B6E43" w14:textId="77777777" w:rsidR="003D06B4" w:rsidRPr="003245F9" w:rsidRDefault="003D06B4" w:rsidP="003D06B4">
      <w:pPr>
        <w:pStyle w:val="aff0"/>
        <w:numPr>
          <w:ilvl w:val="0"/>
          <w:numId w:val="92"/>
        </w:numPr>
        <w:spacing w:line="276" w:lineRule="auto"/>
        <w:rPr>
          <w:rFonts w:eastAsia="SimSun" w:cs="Tahoma"/>
          <w:szCs w:val="22"/>
          <w:lang w:val="el-GR"/>
        </w:rPr>
      </w:pPr>
      <w:r w:rsidRPr="003245F9">
        <w:rPr>
          <w:rFonts w:eastAsia="SimSun" w:cs="Tahoma"/>
          <w:szCs w:val="22"/>
          <w:lang w:val="el-GR"/>
        </w:rPr>
        <w:t>Το τρόπο και το φορμαλισμό αποτύπωσης της ηλεκτρονικής μορφής του εκπαιδευτικού υλικού</w:t>
      </w:r>
    </w:p>
    <w:p w14:paraId="4AD1D89B" w14:textId="4CBAC443" w:rsidR="003D06B4" w:rsidRPr="003245F9" w:rsidRDefault="003D06B4" w:rsidP="003D06B4">
      <w:pPr>
        <w:pStyle w:val="aff0"/>
        <w:numPr>
          <w:ilvl w:val="0"/>
          <w:numId w:val="92"/>
        </w:numPr>
        <w:spacing w:line="276" w:lineRule="auto"/>
        <w:rPr>
          <w:rFonts w:eastAsia="SimSun" w:cs="Tahoma"/>
          <w:szCs w:val="22"/>
          <w:lang w:val="el-GR"/>
        </w:rPr>
      </w:pPr>
      <w:r w:rsidRPr="003245F9">
        <w:rPr>
          <w:rFonts w:eastAsia="SimSun" w:cs="Tahoma"/>
          <w:szCs w:val="22"/>
          <w:lang w:val="el-GR"/>
        </w:rPr>
        <w:t>Το περιβάλλον διεπαφής.</w:t>
      </w:r>
    </w:p>
    <w:p w14:paraId="6F6F8B19" w14:textId="77777777" w:rsidR="003D06B4" w:rsidRPr="003245F9" w:rsidRDefault="003D06B4" w:rsidP="003D06B4">
      <w:pPr>
        <w:pStyle w:val="aff0"/>
        <w:numPr>
          <w:ilvl w:val="0"/>
          <w:numId w:val="92"/>
        </w:numPr>
        <w:spacing w:line="276" w:lineRule="auto"/>
        <w:rPr>
          <w:rFonts w:eastAsia="SimSun" w:cs="Tahoma"/>
          <w:szCs w:val="22"/>
          <w:lang w:val="el-GR"/>
        </w:rPr>
      </w:pPr>
      <w:r w:rsidRPr="003245F9">
        <w:rPr>
          <w:rFonts w:eastAsia="SimSun" w:cs="Tahoma"/>
          <w:szCs w:val="22"/>
          <w:lang w:val="el-GR"/>
        </w:rPr>
        <w:t>Τις δυνατότητες περιήγησης (</w:t>
      </w:r>
      <w:r w:rsidRPr="003245F9">
        <w:rPr>
          <w:rFonts w:eastAsia="SimSun" w:cs="Tahoma"/>
          <w:szCs w:val="22"/>
          <w:lang w:val="en-US"/>
        </w:rPr>
        <w:t>navigation</w:t>
      </w:r>
      <w:r w:rsidRPr="003245F9">
        <w:rPr>
          <w:rFonts w:eastAsia="SimSun" w:cs="Tahoma"/>
          <w:szCs w:val="22"/>
          <w:lang w:val="el-GR"/>
        </w:rPr>
        <w:t>) των εκπαιδευόμενων.</w:t>
      </w:r>
    </w:p>
    <w:p w14:paraId="2538214A" w14:textId="77777777" w:rsidR="003D06B4" w:rsidRPr="003245F9" w:rsidRDefault="003D06B4" w:rsidP="003D06B4">
      <w:pPr>
        <w:pStyle w:val="aff0"/>
        <w:numPr>
          <w:ilvl w:val="0"/>
          <w:numId w:val="92"/>
        </w:numPr>
        <w:spacing w:line="276" w:lineRule="auto"/>
        <w:rPr>
          <w:rFonts w:eastAsia="SimSun" w:cs="Tahoma"/>
          <w:szCs w:val="22"/>
          <w:lang w:val="el-GR"/>
        </w:rPr>
      </w:pPr>
      <w:r w:rsidRPr="003245F9">
        <w:rPr>
          <w:rFonts w:eastAsia="SimSun" w:cs="Tahoma"/>
          <w:szCs w:val="22"/>
          <w:lang w:val="el-GR"/>
        </w:rPr>
        <w:t>Τη δομή των ερωτηματολογίων και των ερωτήσεων.</w:t>
      </w:r>
    </w:p>
    <w:p w14:paraId="7561DA3D" w14:textId="77777777" w:rsidR="003D06B4" w:rsidRDefault="003D06B4" w:rsidP="003D06B4">
      <w:pPr>
        <w:pStyle w:val="aff0"/>
        <w:numPr>
          <w:ilvl w:val="0"/>
          <w:numId w:val="92"/>
        </w:numPr>
        <w:spacing w:line="276" w:lineRule="auto"/>
        <w:rPr>
          <w:rFonts w:eastAsia="SimSun" w:cs="Tahoma"/>
          <w:szCs w:val="22"/>
          <w:lang w:val="el-GR"/>
        </w:rPr>
      </w:pPr>
      <w:r w:rsidRPr="003245F9">
        <w:rPr>
          <w:rFonts w:eastAsia="SimSun" w:cs="Tahoma"/>
          <w:szCs w:val="22"/>
          <w:lang w:val="el-GR"/>
        </w:rPr>
        <w:lastRenderedPageBreak/>
        <w:t>Τη δομή και το περιεχόμενο των αναφορών.</w:t>
      </w:r>
    </w:p>
    <w:p w14:paraId="45FE4581" w14:textId="77777777" w:rsidR="003D06B4" w:rsidRPr="003245F9" w:rsidRDefault="003D06B4" w:rsidP="003D06B4">
      <w:pPr>
        <w:pStyle w:val="aff0"/>
        <w:numPr>
          <w:ilvl w:val="0"/>
          <w:numId w:val="92"/>
        </w:numPr>
        <w:spacing w:line="276" w:lineRule="auto"/>
        <w:rPr>
          <w:rFonts w:eastAsia="SimSun" w:cs="Tahoma"/>
          <w:szCs w:val="22"/>
          <w:lang w:val="el-GR"/>
        </w:rPr>
      </w:pPr>
      <w:r>
        <w:rPr>
          <w:rFonts w:eastAsia="SimSun" w:cs="Tahoma"/>
          <w:szCs w:val="22"/>
          <w:lang w:val="el-GR"/>
        </w:rPr>
        <w:t>Σενάρια δοκιμών ελέγχου λειτουργίας.</w:t>
      </w:r>
    </w:p>
    <w:p w14:paraId="46BD3CB5" w14:textId="77777777" w:rsidR="003D06B4" w:rsidRDefault="003D06B4" w:rsidP="003D06B4">
      <w:pPr>
        <w:spacing w:line="276" w:lineRule="auto"/>
        <w:rPr>
          <w:rFonts w:eastAsia="SimSun" w:cs="Tahoma"/>
          <w:szCs w:val="22"/>
          <w:lang w:val="el-GR"/>
        </w:rPr>
      </w:pPr>
    </w:p>
    <w:p w14:paraId="68BEE993" w14:textId="7E5E1D25" w:rsidR="003D06B4" w:rsidRDefault="003D06B4" w:rsidP="003D06B4">
      <w:pPr>
        <w:spacing w:line="276" w:lineRule="auto"/>
        <w:rPr>
          <w:rFonts w:eastAsia="SimSun" w:cs="Tahoma"/>
          <w:b/>
          <w:bCs/>
          <w:szCs w:val="22"/>
          <w:lang w:val="el-GR"/>
        </w:rPr>
      </w:pPr>
      <w:r w:rsidRPr="00DC2F2B">
        <w:rPr>
          <w:rFonts w:eastAsia="SimSun" w:cs="Tahoma"/>
          <w:b/>
          <w:bCs/>
          <w:szCs w:val="22"/>
          <w:lang w:val="el-GR"/>
        </w:rPr>
        <w:t xml:space="preserve">Π2 </w:t>
      </w:r>
      <w:r>
        <w:rPr>
          <w:rFonts w:eastAsia="SimSun" w:cs="Tahoma"/>
          <w:b/>
          <w:bCs/>
          <w:szCs w:val="22"/>
          <w:lang w:val="el-GR"/>
        </w:rPr>
        <w:t>Εγκατάσταση</w:t>
      </w:r>
      <w:r w:rsidR="00B93BFC">
        <w:rPr>
          <w:rFonts w:eastAsia="SimSun" w:cs="Tahoma"/>
          <w:b/>
          <w:bCs/>
          <w:szCs w:val="22"/>
          <w:lang w:val="el-GR"/>
        </w:rPr>
        <w:t>, π</w:t>
      </w:r>
      <w:r>
        <w:rPr>
          <w:rFonts w:eastAsia="SimSun" w:cs="Tahoma"/>
          <w:b/>
          <w:bCs/>
          <w:szCs w:val="22"/>
          <w:lang w:val="el-GR"/>
        </w:rPr>
        <w:t xml:space="preserve">ροσαρμογή και λειτουργία </w:t>
      </w:r>
      <w:r w:rsidRPr="00F769CA">
        <w:rPr>
          <w:rFonts w:eastAsia="SimSun" w:cs="Tahoma"/>
          <w:b/>
          <w:bCs/>
          <w:szCs w:val="22"/>
          <w:lang w:val="el-GR"/>
        </w:rPr>
        <w:t>της διαδικτυακής εφαρμογής</w:t>
      </w:r>
      <w:r>
        <w:rPr>
          <w:rFonts w:eastAsia="SimSun" w:cs="Tahoma"/>
          <w:b/>
          <w:bCs/>
          <w:szCs w:val="22"/>
          <w:lang w:val="el-GR"/>
        </w:rPr>
        <w:t xml:space="preserve"> - πλατφόρμας</w:t>
      </w:r>
      <w:r w:rsidRPr="00DC2F2B">
        <w:rPr>
          <w:rFonts w:eastAsia="SimSun" w:cs="Tahoma"/>
          <w:b/>
          <w:bCs/>
          <w:szCs w:val="22"/>
          <w:lang w:val="el-GR"/>
        </w:rPr>
        <w:t xml:space="preserve"> </w:t>
      </w:r>
    </w:p>
    <w:p w14:paraId="310D9300" w14:textId="33FE044C" w:rsidR="00D00863" w:rsidRPr="0086011B" w:rsidRDefault="00D00863" w:rsidP="003D06B4">
      <w:pPr>
        <w:spacing w:line="276" w:lineRule="auto"/>
        <w:rPr>
          <w:rFonts w:eastAsia="SimSun" w:cs="Tahoma"/>
          <w:b/>
          <w:bCs/>
          <w:szCs w:val="22"/>
          <w:lang w:val="el-GR"/>
        </w:rPr>
      </w:pPr>
      <w:r w:rsidRPr="0086011B">
        <w:rPr>
          <w:rFonts w:eastAsia="SimSun" w:cs="Tahoma"/>
          <w:b/>
          <w:bCs/>
          <w:szCs w:val="22"/>
          <w:lang w:val="el-GR"/>
        </w:rPr>
        <w:t>Χρόνος Υποβολής Παραδοτέου:</w:t>
      </w:r>
    </w:p>
    <w:tbl>
      <w:tblPr>
        <w:tblStyle w:val="aff1"/>
        <w:tblW w:w="0" w:type="auto"/>
        <w:tblLook w:val="04A0" w:firstRow="1" w:lastRow="0" w:firstColumn="1" w:lastColumn="0" w:noHBand="0" w:noVBand="1"/>
      </w:tblPr>
      <w:tblGrid>
        <w:gridCol w:w="1975"/>
        <w:gridCol w:w="7653"/>
      </w:tblGrid>
      <w:tr w:rsidR="00D00863" w:rsidRPr="006A5154" w14:paraId="76825334" w14:textId="77777777" w:rsidTr="0086011B">
        <w:tc>
          <w:tcPr>
            <w:tcW w:w="1975" w:type="dxa"/>
          </w:tcPr>
          <w:p w14:paraId="318D068C" w14:textId="5751D79E" w:rsidR="00D00863" w:rsidRPr="0086011B" w:rsidRDefault="00D00863" w:rsidP="0086011B">
            <w:pPr>
              <w:spacing w:line="276" w:lineRule="auto"/>
              <w:jc w:val="left"/>
              <w:rPr>
                <w:rFonts w:eastAsia="SimSun" w:cs="Tahoma"/>
                <w:b/>
                <w:bCs/>
                <w:szCs w:val="22"/>
                <w:lang w:val="el-GR"/>
              </w:rPr>
            </w:pPr>
            <w:r w:rsidRPr="0086011B">
              <w:rPr>
                <w:rFonts w:eastAsia="SimSun" w:cs="Tahoma"/>
                <w:b/>
                <w:bCs/>
                <w:szCs w:val="22"/>
                <w:lang w:val="el-GR"/>
              </w:rPr>
              <w:t>Π2.1, Π2.2, Π2.3, Π2.4, Π2.5</w:t>
            </w:r>
          </w:p>
        </w:tc>
        <w:tc>
          <w:tcPr>
            <w:tcW w:w="7653" w:type="dxa"/>
          </w:tcPr>
          <w:p w14:paraId="0A40E448" w14:textId="4D6904E6" w:rsidR="00D00863" w:rsidRPr="0086011B" w:rsidRDefault="00A64759" w:rsidP="003D06B4">
            <w:pPr>
              <w:spacing w:line="276" w:lineRule="auto"/>
              <w:rPr>
                <w:rFonts w:eastAsia="SimSun" w:cs="Tahoma"/>
                <w:b/>
                <w:bCs/>
                <w:szCs w:val="22"/>
                <w:lang w:val="el-GR"/>
              </w:rPr>
            </w:pPr>
            <w:r>
              <w:rPr>
                <w:rFonts w:eastAsia="SimSun" w:cs="Tahoma"/>
                <w:b/>
                <w:bCs/>
                <w:szCs w:val="22"/>
                <w:lang w:val="el-GR"/>
              </w:rPr>
              <w:t xml:space="preserve">Έως </w:t>
            </w:r>
            <w:r w:rsidR="00D00863" w:rsidRPr="0086011B">
              <w:rPr>
                <w:rFonts w:eastAsia="SimSun" w:cs="Tahoma"/>
                <w:b/>
                <w:bCs/>
                <w:szCs w:val="22"/>
                <w:lang w:val="el-GR"/>
              </w:rPr>
              <w:t>Τρεις (3) μήνες από την υπογραφή της σύμβασης</w:t>
            </w:r>
          </w:p>
        </w:tc>
      </w:tr>
      <w:tr w:rsidR="00D00863" w:rsidRPr="006A5154" w14:paraId="71EC9343" w14:textId="77777777" w:rsidTr="00D00863">
        <w:tc>
          <w:tcPr>
            <w:tcW w:w="1975" w:type="dxa"/>
          </w:tcPr>
          <w:p w14:paraId="616750A3" w14:textId="62AF310D" w:rsidR="00D00863" w:rsidRPr="0086011B" w:rsidRDefault="00D00863" w:rsidP="0086011B">
            <w:pPr>
              <w:spacing w:line="276" w:lineRule="auto"/>
              <w:jc w:val="left"/>
              <w:rPr>
                <w:rFonts w:eastAsia="SimSun" w:cs="Tahoma"/>
                <w:b/>
                <w:bCs/>
                <w:szCs w:val="22"/>
                <w:lang w:val="el-GR"/>
              </w:rPr>
            </w:pPr>
            <w:r w:rsidRPr="0086011B">
              <w:rPr>
                <w:rFonts w:eastAsia="SimSun" w:cs="Tahoma"/>
                <w:b/>
                <w:bCs/>
                <w:szCs w:val="22"/>
                <w:lang w:val="el-GR"/>
              </w:rPr>
              <w:t xml:space="preserve">Π.2.6 </w:t>
            </w:r>
          </w:p>
        </w:tc>
        <w:tc>
          <w:tcPr>
            <w:tcW w:w="7653" w:type="dxa"/>
          </w:tcPr>
          <w:p w14:paraId="538D61C5" w14:textId="489D042D" w:rsidR="00D00863" w:rsidRPr="0086011B" w:rsidRDefault="00D00863" w:rsidP="003D06B4">
            <w:pPr>
              <w:spacing w:line="276" w:lineRule="auto"/>
              <w:rPr>
                <w:rFonts w:eastAsia="SimSun" w:cs="Tahoma"/>
                <w:b/>
                <w:bCs/>
                <w:szCs w:val="22"/>
                <w:lang w:val="el-GR"/>
              </w:rPr>
            </w:pPr>
            <w:r w:rsidRPr="0086011B">
              <w:rPr>
                <w:rFonts w:eastAsia="SimSun" w:cs="Tahoma"/>
                <w:b/>
                <w:bCs/>
                <w:szCs w:val="22"/>
                <w:lang w:val="el-GR"/>
              </w:rPr>
              <w:t>Κάθε μήνα καθ’ όλη τη διάρκεια του έργου, αρχής γενομένης από το τέλος του τέταρτου (4</w:t>
            </w:r>
            <w:r w:rsidRPr="0086011B">
              <w:rPr>
                <w:rFonts w:eastAsia="SimSun" w:cs="Tahoma"/>
                <w:b/>
                <w:bCs/>
                <w:szCs w:val="22"/>
                <w:vertAlign w:val="superscript"/>
                <w:lang w:val="el-GR"/>
              </w:rPr>
              <w:t>ου</w:t>
            </w:r>
            <w:r w:rsidRPr="0086011B">
              <w:rPr>
                <w:rFonts w:eastAsia="SimSun" w:cs="Tahoma"/>
                <w:b/>
                <w:bCs/>
                <w:szCs w:val="22"/>
                <w:lang w:val="el-GR"/>
              </w:rPr>
              <w:t xml:space="preserve">) μήνα υλοποίησης </w:t>
            </w:r>
            <w:r w:rsidR="00E0632E" w:rsidRPr="00E0632E">
              <w:rPr>
                <w:rFonts w:eastAsia="SimSun" w:cs="Tahoma"/>
                <w:b/>
                <w:bCs/>
                <w:szCs w:val="22"/>
                <w:lang w:val="el-GR"/>
              </w:rPr>
              <w:t>και για διάρκεια έως 24 μήνες</w:t>
            </w:r>
          </w:p>
        </w:tc>
      </w:tr>
    </w:tbl>
    <w:p w14:paraId="32F79D4B" w14:textId="77777777" w:rsidR="00D00863" w:rsidRDefault="00D00863" w:rsidP="003D06B4">
      <w:pPr>
        <w:spacing w:line="276" w:lineRule="auto"/>
        <w:rPr>
          <w:rFonts w:eastAsia="SimSun" w:cs="Tahoma"/>
          <w:szCs w:val="22"/>
          <w:lang w:val="el-GR"/>
        </w:rPr>
      </w:pPr>
    </w:p>
    <w:p w14:paraId="7F139200" w14:textId="7A01C5C8" w:rsidR="003D06B4" w:rsidRDefault="003D06B4" w:rsidP="003D06B4">
      <w:pPr>
        <w:spacing w:line="276" w:lineRule="auto"/>
        <w:rPr>
          <w:rFonts w:eastAsia="SimSun" w:cs="Tahoma"/>
          <w:szCs w:val="22"/>
          <w:lang w:val="el-GR"/>
        </w:rPr>
      </w:pPr>
      <w:r>
        <w:rPr>
          <w:rFonts w:eastAsia="SimSun" w:cs="Tahoma"/>
          <w:szCs w:val="22"/>
          <w:lang w:val="el-GR"/>
        </w:rPr>
        <w:t>Το περιεχόμενο του συγκεκριμένου Παραδοτέου αφορά:</w:t>
      </w:r>
    </w:p>
    <w:p w14:paraId="2CD515E5" w14:textId="77777777" w:rsidR="003D06B4" w:rsidRPr="009211EE" w:rsidRDefault="003D06B4" w:rsidP="003D06B4">
      <w:pPr>
        <w:pStyle w:val="aff0"/>
        <w:numPr>
          <w:ilvl w:val="0"/>
          <w:numId w:val="85"/>
        </w:numPr>
        <w:spacing w:line="276" w:lineRule="auto"/>
        <w:rPr>
          <w:rFonts w:eastAsia="SimSun" w:cs="Tahoma"/>
          <w:szCs w:val="22"/>
          <w:lang w:val="el-GR"/>
        </w:rPr>
      </w:pPr>
      <w:r w:rsidRPr="009211EE">
        <w:rPr>
          <w:rFonts w:eastAsia="SimSun" w:cs="Tahoma"/>
          <w:szCs w:val="22"/>
          <w:lang w:val="el-GR"/>
        </w:rPr>
        <w:t xml:space="preserve">Π2.1 Αναφορά Εγκατάστασης της πλατφόρμας σε υποδομές υπολογιστικού νέφους που θα παρασχεθούν από τον Ανάδοχο και θα είναι σε θέση να υποστηρίξουν αποτελεσματικά την </w:t>
      </w:r>
      <w:r>
        <w:rPr>
          <w:rFonts w:eastAsia="SimSun" w:cs="Tahoma"/>
          <w:szCs w:val="22"/>
          <w:lang w:val="el-GR"/>
        </w:rPr>
        <w:t>ημερήσια</w:t>
      </w:r>
      <w:r w:rsidRPr="009211EE">
        <w:rPr>
          <w:rFonts w:eastAsia="SimSun" w:cs="Tahoma"/>
          <w:szCs w:val="22"/>
          <w:lang w:val="el-GR"/>
        </w:rPr>
        <w:t xml:space="preserve"> σύνδεση </w:t>
      </w:r>
      <w:r>
        <w:rPr>
          <w:rFonts w:eastAsia="SimSun" w:cs="Tahoma"/>
          <w:szCs w:val="22"/>
          <w:lang w:val="el-GR"/>
        </w:rPr>
        <w:t xml:space="preserve">κατά μέσο όρο </w:t>
      </w:r>
      <w:r w:rsidRPr="009211EE">
        <w:rPr>
          <w:rFonts w:eastAsia="SimSun" w:cs="Tahoma"/>
          <w:szCs w:val="22"/>
          <w:lang w:val="el-GR"/>
        </w:rPr>
        <w:t>1000 τουλάχιστον εκπαιδευόμενων.</w:t>
      </w:r>
    </w:p>
    <w:p w14:paraId="05B5AA77" w14:textId="77777777" w:rsidR="003D06B4" w:rsidRDefault="003D06B4" w:rsidP="003D06B4">
      <w:pPr>
        <w:pStyle w:val="aff0"/>
        <w:numPr>
          <w:ilvl w:val="0"/>
          <w:numId w:val="85"/>
        </w:numPr>
        <w:spacing w:line="276" w:lineRule="auto"/>
        <w:rPr>
          <w:rFonts w:eastAsia="SimSun" w:cs="Tahoma"/>
          <w:szCs w:val="22"/>
          <w:lang w:val="el-GR"/>
        </w:rPr>
      </w:pPr>
      <w:r>
        <w:rPr>
          <w:rFonts w:eastAsia="SimSun" w:cs="Tahoma"/>
          <w:szCs w:val="22"/>
          <w:lang w:val="el-GR"/>
        </w:rPr>
        <w:t>Π2.2 Αναφορά προσαρμογής της πλατφόρμας όσον αφορά το περιβάλλον διεπαφής της με τους εκπαιδευόμενους.</w:t>
      </w:r>
    </w:p>
    <w:p w14:paraId="25595A85" w14:textId="77777777" w:rsidR="003D06B4" w:rsidRDefault="003D06B4" w:rsidP="003D06B4">
      <w:pPr>
        <w:pStyle w:val="aff0"/>
        <w:numPr>
          <w:ilvl w:val="0"/>
          <w:numId w:val="85"/>
        </w:numPr>
        <w:spacing w:line="276" w:lineRule="auto"/>
        <w:rPr>
          <w:rFonts w:eastAsia="SimSun" w:cs="Tahoma"/>
          <w:szCs w:val="22"/>
          <w:lang w:val="el-GR"/>
        </w:rPr>
      </w:pPr>
      <w:r>
        <w:rPr>
          <w:rFonts w:eastAsia="SimSun" w:cs="Tahoma"/>
          <w:szCs w:val="22"/>
          <w:lang w:val="el-GR"/>
        </w:rPr>
        <w:t>Π2.3 Αναφορά προσαρμογής της πλατφόρμας όσον αφορά το περιβάλλον διαχειριστή.</w:t>
      </w:r>
    </w:p>
    <w:p w14:paraId="6FF25823" w14:textId="7C004005" w:rsidR="003D06B4" w:rsidRDefault="003D06B4" w:rsidP="003D06B4">
      <w:pPr>
        <w:pStyle w:val="aff0"/>
        <w:numPr>
          <w:ilvl w:val="0"/>
          <w:numId w:val="85"/>
        </w:numPr>
        <w:spacing w:line="276" w:lineRule="auto"/>
        <w:rPr>
          <w:rFonts w:eastAsia="SimSun" w:cs="Tahoma"/>
          <w:szCs w:val="22"/>
          <w:lang w:val="el-GR"/>
        </w:rPr>
      </w:pPr>
      <w:r>
        <w:rPr>
          <w:rFonts w:eastAsia="SimSun" w:cs="Tahoma"/>
          <w:szCs w:val="22"/>
          <w:lang w:val="el-GR"/>
        </w:rPr>
        <w:t>Π2.4</w:t>
      </w:r>
      <w:r w:rsidR="004D3B2F">
        <w:rPr>
          <w:rFonts w:eastAsia="SimSun" w:cs="Tahoma"/>
          <w:szCs w:val="22"/>
          <w:lang w:val="el-GR"/>
        </w:rPr>
        <w:t xml:space="preserve"> </w:t>
      </w:r>
      <w:r>
        <w:rPr>
          <w:rFonts w:eastAsia="SimSun" w:cs="Tahoma"/>
          <w:szCs w:val="22"/>
          <w:lang w:val="el-GR"/>
        </w:rPr>
        <w:t xml:space="preserve">Αναφορά ολοκλήρωσης της εκπαίδευση τεσσάρων (4) διαχειριστών μέσω προγράμματος κατάρτισης διάρκειας 4 ωρών </w:t>
      </w:r>
    </w:p>
    <w:p w14:paraId="3F2C1CEB" w14:textId="77777777" w:rsidR="003D06B4" w:rsidRPr="00B51ED9" w:rsidRDefault="003D06B4" w:rsidP="003D06B4">
      <w:pPr>
        <w:pStyle w:val="aff0"/>
        <w:numPr>
          <w:ilvl w:val="0"/>
          <w:numId w:val="85"/>
        </w:numPr>
        <w:spacing w:line="276" w:lineRule="auto"/>
        <w:rPr>
          <w:rFonts w:eastAsia="SimSun" w:cs="Tahoma"/>
          <w:szCs w:val="22"/>
          <w:lang w:val="el-GR"/>
        </w:rPr>
      </w:pPr>
      <w:r>
        <w:rPr>
          <w:rFonts w:eastAsia="SimSun" w:cs="Tahoma"/>
          <w:szCs w:val="22"/>
          <w:lang w:val="el-GR"/>
        </w:rPr>
        <w:t>Π2.5 Αναφορά αποτελεσμάτων των σεναρίων ελέγχου για την πιλοτική λειτουργία της εφαρμογής</w:t>
      </w:r>
    </w:p>
    <w:p w14:paraId="1A5E33EC" w14:textId="7B9F3727" w:rsidR="003D06B4" w:rsidRPr="00B51ED9" w:rsidRDefault="003D06B4" w:rsidP="003D06B4">
      <w:pPr>
        <w:pStyle w:val="aff0"/>
        <w:numPr>
          <w:ilvl w:val="0"/>
          <w:numId w:val="85"/>
        </w:numPr>
        <w:spacing w:line="276" w:lineRule="auto"/>
        <w:rPr>
          <w:rFonts w:eastAsia="SimSun" w:cs="Tahoma"/>
          <w:szCs w:val="22"/>
          <w:lang w:val="el-GR"/>
        </w:rPr>
      </w:pPr>
      <w:r>
        <w:rPr>
          <w:rFonts w:eastAsia="SimSun" w:cs="Tahoma"/>
          <w:szCs w:val="22"/>
          <w:lang w:val="el-GR"/>
        </w:rPr>
        <w:t>Π2.6 Μηνιαίες αναφορ</w:t>
      </w:r>
      <w:r w:rsidR="00AB25F0">
        <w:rPr>
          <w:rFonts w:eastAsia="SimSun" w:cs="Tahoma"/>
          <w:szCs w:val="22"/>
          <w:lang w:val="el-GR"/>
        </w:rPr>
        <w:t>ές υποστήριξης</w:t>
      </w:r>
      <w:r w:rsidR="00573DD2">
        <w:rPr>
          <w:rFonts w:eastAsia="SimSun" w:cs="Tahoma"/>
          <w:szCs w:val="22"/>
          <w:lang w:val="el-GR"/>
        </w:rPr>
        <w:t xml:space="preserve"> του συστήματος </w:t>
      </w:r>
      <w:r w:rsidR="00AB25F0">
        <w:rPr>
          <w:rFonts w:eastAsia="SimSun" w:cs="Tahoma"/>
          <w:szCs w:val="22"/>
          <w:lang w:val="el-GR"/>
        </w:rPr>
        <w:t>και εγκατάστασης τυχόν</w:t>
      </w:r>
      <w:r w:rsidRPr="00B51ED9">
        <w:rPr>
          <w:rFonts w:eastAsia="SimSun" w:cs="Tahoma"/>
          <w:szCs w:val="22"/>
          <w:lang w:val="el-GR"/>
        </w:rPr>
        <w:t xml:space="preserve"> νέων εκδόσεων</w:t>
      </w:r>
    </w:p>
    <w:p w14:paraId="2AFAA254" w14:textId="77777777" w:rsidR="003D06B4" w:rsidRPr="00DC2F2B" w:rsidRDefault="003D06B4" w:rsidP="003D06B4">
      <w:pPr>
        <w:spacing w:line="276" w:lineRule="auto"/>
        <w:rPr>
          <w:rFonts w:eastAsia="SimSun" w:cs="Tahoma"/>
          <w:szCs w:val="22"/>
          <w:lang w:val="el-GR"/>
        </w:rPr>
      </w:pPr>
    </w:p>
    <w:p w14:paraId="6C322FD4" w14:textId="3CFD487F" w:rsidR="003D06B4" w:rsidRDefault="003D06B4" w:rsidP="003D06B4">
      <w:pPr>
        <w:spacing w:line="276" w:lineRule="auto"/>
        <w:rPr>
          <w:rFonts w:eastAsia="SimSun" w:cs="Tahoma"/>
          <w:b/>
          <w:bCs/>
          <w:szCs w:val="22"/>
          <w:lang w:val="el-GR"/>
        </w:rPr>
      </w:pPr>
      <w:r>
        <w:rPr>
          <w:rFonts w:eastAsia="SimSun" w:cs="Tahoma"/>
          <w:b/>
          <w:bCs/>
          <w:szCs w:val="22"/>
          <w:lang w:val="el-GR"/>
        </w:rPr>
        <w:t>Π3 Δ</w:t>
      </w:r>
      <w:r w:rsidRPr="002F2B45">
        <w:rPr>
          <w:rFonts w:eastAsia="SimSun" w:cs="Tahoma"/>
          <w:b/>
          <w:bCs/>
          <w:szCs w:val="22"/>
          <w:lang w:val="el-GR"/>
        </w:rPr>
        <w:t xml:space="preserve">ημιουργία αναφορών σε </w:t>
      </w:r>
      <w:r w:rsidR="00A64759">
        <w:rPr>
          <w:rFonts w:eastAsia="SimSun" w:cs="Tahoma"/>
          <w:b/>
          <w:bCs/>
          <w:szCs w:val="22"/>
          <w:lang w:val="el-GR"/>
        </w:rPr>
        <w:t>μηνιαία</w:t>
      </w:r>
      <w:r w:rsidR="00A64759" w:rsidRPr="002F2B45">
        <w:rPr>
          <w:rFonts w:eastAsia="SimSun" w:cs="Tahoma"/>
          <w:b/>
          <w:bCs/>
          <w:szCs w:val="22"/>
          <w:lang w:val="el-GR"/>
        </w:rPr>
        <w:t xml:space="preserve"> </w:t>
      </w:r>
      <w:r w:rsidRPr="002F2B45">
        <w:rPr>
          <w:rFonts w:eastAsia="SimSun" w:cs="Tahoma"/>
          <w:b/>
          <w:bCs/>
          <w:szCs w:val="22"/>
          <w:lang w:val="el-GR"/>
        </w:rPr>
        <w:t xml:space="preserve">βάση σχετικά με την πορεία των καταρτιζόμενων και των ενεργειών τους </w:t>
      </w:r>
    </w:p>
    <w:p w14:paraId="0F981964" w14:textId="15ED21B1" w:rsidR="00D00863" w:rsidRPr="0086011B" w:rsidRDefault="00D00863" w:rsidP="003D06B4">
      <w:pPr>
        <w:spacing w:line="276" w:lineRule="auto"/>
        <w:rPr>
          <w:rFonts w:eastAsia="SimSun" w:cs="Tahoma"/>
          <w:b/>
          <w:bCs/>
          <w:szCs w:val="22"/>
          <w:lang w:val="el-GR"/>
        </w:rPr>
      </w:pPr>
      <w:r w:rsidRPr="0086011B">
        <w:rPr>
          <w:rFonts w:eastAsia="SimSun" w:cs="Tahoma"/>
          <w:b/>
          <w:bCs/>
          <w:szCs w:val="22"/>
          <w:lang w:val="el-GR"/>
        </w:rPr>
        <w:t xml:space="preserve">Χρόνος Υποβολής Παραδοτέου: </w:t>
      </w:r>
      <w:r w:rsidR="00A64759">
        <w:rPr>
          <w:rFonts w:eastAsia="SimSun" w:cs="Tahoma"/>
          <w:b/>
          <w:bCs/>
          <w:szCs w:val="22"/>
          <w:lang w:val="el-GR"/>
        </w:rPr>
        <w:t>Μηνιαία</w:t>
      </w:r>
      <w:r w:rsidRPr="0086011B">
        <w:rPr>
          <w:rFonts w:eastAsia="SimSun" w:cs="Tahoma"/>
          <w:b/>
          <w:bCs/>
          <w:szCs w:val="22"/>
          <w:lang w:val="el-GR"/>
        </w:rPr>
        <w:t xml:space="preserve"> Αναφορά καθ’ όλη τη διάρκεια του έργου, αρχής γενομένης από το πέρας του τρίτου μήνα υλοποίησης</w:t>
      </w:r>
      <w:r w:rsidR="00DC444D">
        <w:rPr>
          <w:rFonts w:eastAsia="SimSun" w:cs="Tahoma"/>
          <w:b/>
          <w:bCs/>
          <w:szCs w:val="22"/>
          <w:lang w:val="el-GR"/>
        </w:rPr>
        <w:t xml:space="preserve"> και για διάρκεια έως 24 μήνες</w:t>
      </w:r>
    </w:p>
    <w:p w14:paraId="5C61C483" w14:textId="4AD36B3F" w:rsidR="003D06B4" w:rsidRDefault="003D06B4" w:rsidP="003D06B4">
      <w:pPr>
        <w:spacing w:line="276" w:lineRule="auto"/>
        <w:rPr>
          <w:rFonts w:eastAsia="SimSun" w:cs="Tahoma"/>
          <w:szCs w:val="22"/>
          <w:lang w:val="el-GR"/>
        </w:rPr>
      </w:pPr>
      <w:r>
        <w:rPr>
          <w:rFonts w:eastAsia="SimSun" w:cs="Tahoma"/>
          <w:szCs w:val="22"/>
          <w:lang w:val="el-GR"/>
        </w:rPr>
        <w:lastRenderedPageBreak/>
        <w:t xml:space="preserve">Στο πλαίσιο του παραδοτέου ο Ανάδοχος θα εκδίδει αναφορές σε </w:t>
      </w:r>
      <w:r w:rsidR="00A64759">
        <w:rPr>
          <w:rFonts w:eastAsia="SimSun" w:cs="Tahoma"/>
          <w:szCs w:val="22"/>
          <w:lang w:val="el-GR"/>
        </w:rPr>
        <w:t xml:space="preserve">μηνιαία </w:t>
      </w:r>
      <w:r>
        <w:rPr>
          <w:rFonts w:eastAsia="SimSun" w:cs="Tahoma"/>
          <w:szCs w:val="22"/>
          <w:lang w:val="el-GR"/>
        </w:rPr>
        <w:t>βάση που θα αφορούν τις επιμέρους παραμέτρους ολοκλήρωσης της εκπαιδευτικής διαδικασίας από τους Προσωπικούς Βοηθούς ώστε να καταστεί  δυνατή η έκδοση της σχετικών βεβαιώσεων και αναφορών από τον Ανάδοχο του έργου «</w:t>
      </w:r>
      <w:r w:rsidRPr="000D387A">
        <w:rPr>
          <w:rFonts w:eastAsia="SimSun" w:cs="Tahoma"/>
          <w:szCs w:val="22"/>
          <w:lang w:val="el-GR"/>
        </w:rPr>
        <w:t>Εκπαίδευση Προσωπικών Βοηθών</w:t>
      </w:r>
      <w:r w:rsidR="004D3B2F">
        <w:rPr>
          <w:rFonts w:eastAsia="SimSun" w:cs="Tahoma"/>
          <w:szCs w:val="22"/>
          <w:lang w:val="el-GR"/>
        </w:rPr>
        <w:t xml:space="preserve"> για την Πιλοτική Λειτουργία της υπηρεσίας </w:t>
      </w:r>
      <w:r w:rsidR="004D3B2F" w:rsidRPr="0086011B">
        <w:rPr>
          <w:rFonts w:eastAsia="SimSun" w:cs="Tahoma"/>
          <w:szCs w:val="22"/>
          <w:lang w:val="el-GR"/>
        </w:rPr>
        <w:t>“</w:t>
      </w:r>
      <w:r w:rsidR="004D3B2F">
        <w:rPr>
          <w:rFonts w:eastAsia="SimSun" w:cs="Tahoma"/>
          <w:szCs w:val="22"/>
          <w:lang w:val="el-GR"/>
        </w:rPr>
        <w:t>Προσωπικός Βοηθός για Άτομα με Αναπηρία</w:t>
      </w:r>
      <w:r w:rsidR="004D3B2F" w:rsidRPr="0086011B">
        <w:rPr>
          <w:rFonts w:eastAsia="SimSun" w:cs="Tahoma"/>
          <w:szCs w:val="22"/>
          <w:lang w:val="el-GR"/>
        </w:rPr>
        <w:t>”</w:t>
      </w:r>
      <w:r w:rsidR="004D3B2F">
        <w:rPr>
          <w:rFonts w:eastAsia="SimSun" w:cs="Tahoma"/>
          <w:szCs w:val="22"/>
          <w:lang w:val="el-GR"/>
        </w:rPr>
        <w:t xml:space="preserve">»  </w:t>
      </w:r>
      <w:r>
        <w:rPr>
          <w:rFonts w:eastAsia="SimSun" w:cs="Tahoma"/>
          <w:szCs w:val="22"/>
          <w:lang w:val="el-GR"/>
        </w:rPr>
        <w:t>και η</w:t>
      </w:r>
      <w:r w:rsidRPr="000D387A">
        <w:rPr>
          <w:rFonts w:eastAsia="SimSun" w:cs="Tahoma"/>
          <w:szCs w:val="22"/>
          <w:lang w:val="el-GR"/>
        </w:rPr>
        <w:t xml:space="preserve"> </w:t>
      </w:r>
      <w:r>
        <w:rPr>
          <w:rFonts w:eastAsia="SimSun" w:cs="Tahoma"/>
          <w:szCs w:val="22"/>
          <w:lang w:val="el-GR"/>
        </w:rPr>
        <w:t xml:space="preserve">ένταξη στο Μητρώο των Προσωπικών Βοηθών. </w:t>
      </w:r>
    </w:p>
    <w:p w14:paraId="2DBCB008" w14:textId="77777777" w:rsidR="003D06B4" w:rsidRDefault="003D06B4" w:rsidP="003D06B4">
      <w:pPr>
        <w:spacing w:line="276" w:lineRule="auto"/>
        <w:rPr>
          <w:rFonts w:eastAsia="SimSun" w:cs="Tahoma"/>
          <w:szCs w:val="22"/>
          <w:lang w:val="el-GR"/>
        </w:rPr>
      </w:pPr>
      <w:r>
        <w:rPr>
          <w:rFonts w:eastAsia="SimSun" w:cs="Tahoma"/>
          <w:szCs w:val="22"/>
          <w:lang w:val="el-GR"/>
        </w:rPr>
        <w:t>Η βεβαίωση επιτυχούς παρακολούθησης θα εκδίδεται μ</w:t>
      </w:r>
      <w:r w:rsidRPr="00422DB4">
        <w:rPr>
          <w:rFonts w:eastAsia="SimSun" w:cs="Tahoma"/>
          <w:szCs w:val="22"/>
          <w:lang w:val="el-GR"/>
        </w:rPr>
        <w:t xml:space="preserve">ετά την επιτυχή ολοκλήρωση των </w:t>
      </w:r>
      <w:r>
        <w:rPr>
          <w:rFonts w:eastAsia="SimSun" w:cs="Tahoma"/>
          <w:szCs w:val="22"/>
          <w:lang w:val="el-GR"/>
        </w:rPr>
        <w:t xml:space="preserve">δοκιμασιών </w:t>
      </w:r>
      <w:r w:rsidRPr="00422DB4">
        <w:rPr>
          <w:rFonts w:eastAsia="SimSun" w:cs="Tahoma"/>
          <w:szCs w:val="22"/>
          <w:lang w:val="el-GR"/>
        </w:rPr>
        <w:t xml:space="preserve"> αξιολόγησης (κλίμακα βαθμολογίας από 0 έως 100)  </w:t>
      </w:r>
      <w:r>
        <w:rPr>
          <w:rFonts w:eastAsia="SimSun" w:cs="Tahoma"/>
          <w:szCs w:val="22"/>
          <w:lang w:val="el-GR"/>
        </w:rPr>
        <w:t>που συνοδεύει τα επιμέρους προγράμματα κατάρτισης.</w:t>
      </w:r>
    </w:p>
    <w:p w14:paraId="3AB9DF99" w14:textId="77777777" w:rsidR="003D06B4" w:rsidRDefault="003D06B4" w:rsidP="003D06B4">
      <w:pPr>
        <w:spacing w:line="276" w:lineRule="auto"/>
        <w:rPr>
          <w:rFonts w:eastAsia="SimSun" w:cs="Tahoma"/>
          <w:szCs w:val="22"/>
          <w:lang w:val="el-GR"/>
        </w:rPr>
      </w:pPr>
      <w:r>
        <w:rPr>
          <w:rFonts w:eastAsia="SimSun" w:cs="Tahoma"/>
          <w:szCs w:val="22"/>
          <w:lang w:val="el-GR"/>
        </w:rPr>
        <w:t>Επιτυχής</w:t>
      </w:r>
      <w:r w:rsidRPr="00422DB4">
        <w:rPr>
          <w:rFonts w:eastAsia="SimSun" w:cs="Tahoma"/>
          <w:szCs w:val="22"/>
          <w:lang w:val="el-GR"/>
        </w:rPr>
        <w:t xml:space="preserve"> θεωρείται η </w:t>
      </w:r>
      <w:r>
        <w:rPr>
          <w:rFonts w:eastAsia="SimSun" w:cs="Tahoma"/>
          <w:szCs w:val="22"/>
          <w:lang w:val="el-GR"/>
        </w:rPr>
        <w:t>ολοκλήρωση</w:t>
      </w:r>
      <w:r w:rsidRPr="00422DB4">
        <w:rPr>
          <w:rFonts w:eastAsia="SimSun" w:cs="Tahoma"/>
          <w:szCs w:val="22"/>
          <w:lang w:val="el-GR"/>
        </w:rPr>
        <w:t xml:space="preserve"> όταν ο εκπαιδευόμενος λάβει συνολικό βαθμό μεγαλύτερο του 60. Εάν ο βαθμός είναι μικρότερος του 60 ο εκπαιδευόμενος επαναλαμβάνει το τεστ αξιολόγησης για όσες φορές χρειαστεί μέχρι να λάβει βαθμό μεγαλύτερο του 6</w:t>
      </w:r>
      <w:r>
        <w:rPr>
          <w:rFonts w:eastAsia="SimSun" w:cs="Tahoma"/>
          <w:szCs w:val="22"/>
          <w:lang w:val="el-GR"/>
        </w:rPr>
        <w:t>0</w:t>
      </w:r>
      <w:r w:rsidRPr="00422DB4">
        <w:rPr>
          <w:rFonts w:eastAsia="SimSun" w:cs="Tahoma"/>
          <w:szCs w:val="22"/>
          <w:lang w:val="el-GR"/>
        </w:rPr>
        <w:t>.</w:t>
      </w:r>
      <w:r>
        <w:rPr>
          <w:rFonts w:eastAsia="SimSun" w:cs="Tahoma"/>
          <w:szCs w:val="22"/>
          <w:lang w:val="el-GR"/>
        </w:rPr>
        <w:t xml:space="preserve"> Σημειώνεται ότι ο </w:t>
      </w:r>
      <w:r w:rsidRPr="00422DB4">
        <w:rPr>
          <w:rFonts w:eastAsia="SimSun" w:cs="Tahoma"/>
          <w:szCs w:val="22"/>
          <w:lang w:val="el-GR"/>
        </w:rPr>
        <w:t>εκπαιδευόμενος δεν θα μπορεί να προχωρήσει στη μελέτη της επόμενης εκπαιδευτικής ενότητας εάν δεν έχει λάβει συνολικό βαθμό άνω του 60 στο τεστ αξιολόγησης της προηγούμενης.</w:t>
      </w:r>
    </w:p>
    <w:p w14:paraId="63F5E545" w14:textId="77777777" w:rsidR="00BD17C2" w:rsidRDefault="00BD17C2" w:rsidP="00BD17C2">
      <w:pPr>
        <w:suppressAutoHyphens w:val="0"/>
        <w:spacing w:before="0" w:after="0"/>
        <w:jc w:val="left"/>
        <w:rPr>
          <w:rFonts w:eastAsia="SimSun;宋体" w:cs="Tahoma"/>
          <w:b/>
          <w:bCs/>
          <w:szCs w:val="22"/>
          <w:lang w:val="el-GR"/>
        </w:rPr>
      </w:pPr>
    </w:p>
    <w:p w14:paraId="1F5BD9BE" w14:textId="52973B48" w:rsidR="00BD17C2" w:rsidRPr="00D00863" w:rsidRDefault="00BD17C2" w:rsidP="00D00863">
      <w:pPr>
        <w:pStyle w:val="3"/>
        <w:numPr>
          <w:ilvl w:val="0"/>
          <w:numId w:val="90"/>
        </w:numPr>
        <w:rPr>
          <w:rFonts w:eastAsia="SimSun;宋体" w:cs="Tahoma"/>
          <w:b w:val="0"/>
          <w:bCs w:val="0"/>
        </w:rPr>
      </w:pPr>
      <w:bookmarkStart w:id="265" w:name="_Toc119587185"/>
      <w:r w:rsidRPr="00D00863">
        <w:rPr>
          <w:rFonts w:ascii="Tahoma" w:eastAsia="SimSun;宋体" w:hAnsi="Tahoma" w:cs="Tahoma"/>
        </w:rPr>
        <w:t>Μεθοδολογία Υλοποίησης</w:t>
      </w:r>
      <w:bookmarkEnd w:id="265"/>
      <w:r w:rsidRPr="00D00863">
        <w:rPr>
          <w:rFonts w:ascii="Tahoma" w:eastAsia="SimSun;宋体" w:hAnsi="Tahoma" w:cs="Tahoma"/>
        </w:rPr>
        <w:t xml:space="preserve"> </w:t>
      </w:r>
    </w:p>
    <w:p w14:paraId="44BB2601" w14:textId="77777777" w:rsidR="00CA2910" w:rsidRPr="00160B6B" w:rsidRDefault="00CA2910" w:rsidP="00CA2910">
      <w:pPr>
        <w:spacing w:before="0" w:line="252" w:lineRule="auto"/>
        <w:rPr>
          <w:rFonts w:cs="Tahoma"/>
          <w:lang w:val="el-GR"/>
        </w:rPr>
      </w:pPr>
      <w:r w:rsidRPr="00160B6B">
        <w:rPr>
          <w:rFonts w:cs="Tahoma"/>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60B6B">
        <w:rPr>
          <w:rFonts w:cs="Tahoma"/>
        </w:rPr>
        <w:t>risk</w:t>
      </w:r>
      <w:r w:rsidRPr="00160B6B">
        <w:rPr>
          <w:rFonts w:cs="Tahoma"/>
          <w:lang w:val="el-GR"/>
        </w:rPr>
        <w:t xml:space="preserve"> </w:t>
      </w:r>
      <w:r w:rsidRPr="00160B6B">
        <w:rPr>
          <w:rFonts w:cs="Tahoma"/>
        </w:rPr>
        <w:t>response</w:t>
      </w:r>
      <w:r w:rsidRPr="00160B6B">
        <w:rPr>
          <w:rFonts w:cs="Tahoma"/>
          <w:lang w:val="el-GR"/>
        </w:rPr>
        <w:t>).</w:t>
      </w:r>
    </w:p>
    <w:p w14:paraId="5AADC5E2" w14:textId="77777777" w:rsidR="00CA2910" w:rsidRDefault="00CA2910" w:rsidP="00CA2910">
      <w:pPr>
        <w:rPr>
          <w:rFonts w:cs="Tahoma"/>
          <w:lang w:val="el-GR"/>
        </w:rPr>
      </w:pPr>
      <w:r w:rsidRPr="009211EE">
        <w:rPr>
          <w:lang w:val="el-GR"/>
        </w:rPr>
        <w:t>Ο υποψήφιος Ανάδοχος οφείλει να καταγράψει</w:t>
      </w:r>
      <w:r>
        <w:rPr>
          <w:lang w:val="el-GR"/>
        </w:rPr>
        <w:t xml:space="preserve">, τεκμηριώσει και αιτιολογήσει συντόμως </w:t>
      </w:r>
      <w:r w:rsidRPr="009211EE">
        <w:rPr>
          <w:lang w:val="el-GR"/>
        </w:rPr>
        <w:t xml:space="preserve">τις όποιες διεθνώς αποδεκτές πρακτικές, μεθόδους ή πρότυπα κρίνει ότι θα συμβάλλουν </w:t>
      </w:r>
      <w:r>
        <w:rPr>
          <w:lang w:val="el-GR"/>
        </w:rPr>
        <w:t xml:space="preserve">καλύτερα </w:t>
      </w:r>
      <w:r w:rsidRPr="009211EE">
        <w:rPr>
          <w:lang w:val="el-GR"/>
        </w:rPr>
        <w:t xml:space="preserve">στην αποτελεσματική υλοποίηση του έργου και </w:t>
      </w:r>
      <w:r>
        <w:rPr>
          <w:lang w:val="el-GR"/>
        </w:rPr>
        <w:t xml:space="preserve">τις οποίες </w:t>
      </w:r>
      <w:r w:rsidRPr="009211EE">
        <w:rPr>
          <w:lang w:val="el-GR"/>
        </w:rPr>
        <w:t xml:space="preserve">σκοπεύει να </w:t>
      </w:r>
      <w:r>
        <w:rPr>
          <w:lang w:val="el-GR"/>
        </w:rPr>
        <w:t xml:space="preserve">τις </w:t>
      </w:r>
      <w:r w:rsidRPr="009211EE">
        <w:rPr>
          <w:lang w:val="el-GR"/>
        </w:rPr>
        <w:t>υιοθετήσει</w:t>
      </w:r>
      <w:r>
        <w:rPr>
          <w:lang w:val="el-GR"/>
        </w:rPr>
        <w:t xml:space="preserve"> κατά τη διάρκεια υλοποίησης του Έργου</w:t>
      </w:r>
      <w:r w:rsidRPr="009211EE">
        <w:rPr>
          <w:lang w:val="el-GR"/>
        </w:rPr>
        <w:t>.</w:t>
      </w:r>
      <w:r w:rsidRPr="00160B6B">
        <w:rPr>
          <w:rFonts w:cs="Tahoma"/>
          <w:lang w:val="el-GR"/>
        </w:rPr>
        <w:t xml:space="preserve"> </w:t>
      </w:r>
    </w:p>
    <w:p w14:paraId="578D60EB" w14:textId="77777777" w:rsidR="00CA2910" w:rsidRDefault="00CA2910" w:rsidP="00CA2910">
      <w:pPr>
        <w:rPr>
          <w:rFonts w:cs="Tahoma"/>
          <w:lang w:val="el-GR"/>
        </w:rPr>
      </w:pPr>
      <w:r w:rsidRPr="00160B6B">
        <w:rPr>
          <w:rFonts w:cs="Tahoma"/>
          <w:lang w:val="el-GR"/>
        </w:rPr>
        <w:t>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B701C1B" w14:textId="77777777" w:rsidR="00CA2910" w:rsidRPr="00160B6B" w:rsidRDefault="00CA2910" w:rsidP="00CA2910">
      <w:pPr>
        <w:spacing w:before="0" w:line="252" w:lineRule="auto"/>
        <w:rPr>
          <w:rFonts w:cs="Tahoma"/>
          <w:lang w:val="el-GR"/>
        </w:rPr>
      </w:pPr>
      <w:r w:rsidRPr="00160B6B">
        <w:rPr>
          <w:rFonts w:cs="Tahoma"/>
          <w:lang w:val="el-GR"/>
        </w:rPr>
        <w:t>Η περιγραφή της προτεινόμενης μεθοδολογίας θα ακολουθήσει το παρακάτω πλαίσιο:</w:t>
      </w:r>
    </w:p>
    <w:p w14:paraId="76F33130" w14:textId="77777777" w:rsidR="00CA2910" w:rsidRPr="00160B6B" w:rsidRDefault="00CA2910" w:rsidP="00CA2910">
      <w:pPr>
        <w:numPr>
          <w:ilvl w:val="0"/>
          <w:numId w:val="20"/>
        </w:numPr>
        <w:spacing w:before="0" w:line="252" w:lineRule="auto"/>
        <w:ind w:left="284" w:hanging="284"/>
        <w:rPr>
          <w:rFonts w:cs="Tahoma"/>
          <w:lang w:val="el-GR"/>
        </w:rPr>
      </w:pPr>
      <w:r w:rsidRPr="00160B6B">
        <w:rPr>
          <w:rFonts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6AB30887" w14:textId="77777777" w:rsidR="00CA2910" w:rsidRPr="00160B6B" w:rsidRDefault="00CA2910" w:rsidP="00CA2910">
      <w:pPr>
        <w:numPr>
          <w:ilvl w:val="0"/>
          <w:numId w:val="20"/>
        </w:numPr>
        <w:spacing w:before="0" w:line="252" w:lineRule="auto"/>
        <w:ind w:left="284" w:hanging="284"/>
        <w:rPr>
          <w:rFonts w:cs="Tahoma"/>
          <w:lang w:val="el-GR"/>
        </w:rPr>
      </w:pPr>
      <w:r w:rsidRPr="00160B6B">
        <w:rPr>
          <w:rFonts w:cs="Tahoma"/>
          <w:lang w:val="el-GR"/>
        </w:rPr>
        <w:lastRenderedPageBreak/>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15B1A40" w14:textId="77777777" w:rsidR="00CA2910" w:rsidRPr="00160B6B" w:rsidRDefault="00CA2910" w:rsidP="00CA2910">
      <w:pPr>
        <w:numPr>
          <w:ilvl w:val="0"/>
          <w:numId w:val="20"/>
        </w:numPr>
        <w:spacing w:before="0" w:line="252" w:lineRule="auto"/>
        <w:ind w:left="284" w:hanging="284"/>
        <w:rPr>
          <w:rFonts w:cs="Tahoma"/>
          <w:lang w:val="el-GR"/>
        </w:rPr>
      </w:pPr>
      <w:r w:rsidRPr="00160B6B">
        <w:rPr>
          <w:rFonts w:cs="Tahoma"/>
          <w:lang w:val="el-GR"/>
        </w:rPr>
        <w:t xml:space="preserve">Αναλυτική περιγραφή κάθε φάσης του έργου και Πίνακα με τα πακέτα εργασίας και τα παραδοτέα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4F0B0914" w14:textId="77777777" w:rsidR="00CA2910" w:rsidRPr="00160B6B" w:rsidRDefault="00CA2910" w:rsidP="00CA2910">
      <w:pPr>
        <w:numPr>
          <w:ilvl w:val="0"/>
          <w:numId w:val="20"/>
        </w:numPr>
        <w:spacing w:before="0" w:line="252" w:lineRule="auto"/>
        <w:ind w:left="284" w:hanging="284"/>
        <w:rPr>
          <w:rFonts w:cs="Tahoma"/>
          <w:lang w:val="el-GR"/>
        </w:rPr>
      </w:pPr>
      <w:r w:rsidRPr="00160B6B">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049911A1" w14:textId="49FC779D" w:rsidR="004D3B2F" w:rsidRPr="00160B6B" w:rsidRDefault="00CA2910" w:rsidP="00CA2910">
      <w:pPr>
        <w:numPr>
          <w:ilvl w:val="0"/>
          <w:numId w:val="20"/>
        </w:numPr>
        <w:spacing w:before="0" w:line="252" w:lineRule="auto"/>
        <w:ind w:left="284" w:hanging="284"/>
        <w:rPr>
          <w:rFonts w:cs="Tahoma"/>
          <w:lang w:val="el-GR"/>
        </w:rPr>
      </w:pPr>
      <w:r w:rsidRPr="00160B6B">
        <w:rPr>
          <w:rFonts w:cs="Tahoma"/>
          <w:szCs w:val="22"/>
          <w:lang w:val="el-GR"/>
        </w:rPr>
        <w:t xml:space="preserve">Αναλυτικό </w:t>
      </w:r>
      <w:r w:rsidRPr="00160B6B">
        <w:rPr>
          <w:rFonts w:cs="Tahoma"/>
          <w:lang w:val="el-GR"/>
        </w:rPr>
        <w:t xml:space="preserve">χρονοδιάγραμμα υλοποίησης του έργου (διάγραμμα </w:t>
      </w:r>
      <w:r w:rsidRPr="00160B6B">
        <w:rPr>
          <w:rFonts w:cs="Tahoma"/>
        </w:rPr>
        <w:t>GANTT</w:t>
      </w:r>
      <w:r>
        <w:rPr>
          <w:rFonts w:cs="Tahoma"/>
          <w:lang w:val="el-GR"/>
        </w:rPr>
        <w:t xml:space="preserve"> ή </w:t>
      </w:r>
      <w:r>
        <w:rPr>
          <w:rFonts w:cs="Tahoma"/>
          <w:lang w:val="en-US"/>
        </w:rPr>
        <w:t>PERT</w:t>
      </w:r>
      <w:r w:rsidRPr="00160B6B">
        <w:rPr>
          <w:rFonts w:cs="Tahoma"/>
          <w:lang w:val="el-GR"/>
        </w:rPr>
        <w:t>) όπου θα απεικονίζονται οι φάσεις υλοποίησης, οι δραστηριότητες, τα κυριότερα ορόσημα και τα παραδοτέα του έργου.</w:t>
      </w:r>
    </w:p>
    <w:p w14:paraId="5072826A" w14:textId="35AB4B3E" w:rsidR="00BD17C2" w:rsidRPr="004D3B2F" w:rsidRDefault="00CA2910" w:rsidP="00F107AB">
      <w:pPr>
        <w:numPr>
          <w:ilvl w:val="0"/>
          <w:numId w:val="20"/>
        </w:numPr>
        <w:spacing w:before="0" w:line="252" w:lineRule="auto"/>
        <w:ind w:left="284" w:hanging="284"/>
        <w:rPr>
          <w:rFonts w:eastAsia="SimSun;宋体" w:cs="Tahoma"/>
          <w:b/>
          <w:bCs/>
          <w:szCs w:val="22"/>
          <w:lang w:val="el-GR"/>
        </w:rPr>
      </w:pPr>
      <w:r w:rsidRPr="004D3B2F">
        <w:rPr>
          <w:rFonts w:cs="Tahoma"/>
          <w:lang w:val="el-GR"/>
        </w:rPr>
        <w:t>Οργανωτική δομή ομάδας έργου</w:t>
      </w:r>
    </w:p>
    <w:p w14:paraId="6CA34AC3" w14:textId="77777777" w:rsidR="00BD17C2" w:rsidRDefault="00BD17C2" w:rsidP="00BD17C2">
      <w:pPr>
        <w:suppressAutoHyphens w:val="0"/>
        <w:spacing w:before="0" w:after="0"/>
        <w:jc w:val="left"/>
        <w:rPr>
          <w:rFonts w:eastAsia="SimSun;宋体" w:cs="Tahoma"/>
          <w:b/>
          <w:bCs/>
          <w:szCs w:val="22"/>
          <w:lang w:val="el-GR"/>
        </w:rPr>
      </w:pPr>
    </w:p>
    <w:p w14:paraId="07ED3847" w14:textId="6E6D52C6" w:rsidR="00BD17C2" w:rsidRPr="00F107AB" w:rsidRDefault="00BD17C2" w:rsidP="00F107AB">
      <w:pPr>
        <w:pStyle w:val="3"/>
        <w:numPr>
          <w:ilvl w:val="0"/>
          <w:numId w:val="90"/>
        </w:numPr>
        <w:rPr>
          <w:rFonts w:eastAsia="SimSun;宋体" w:cs="Tahoma"/>
          <w:b w:val="0"/>
          <w:bCs w:val="0"/>
          <w:lang w:val="el-GR"/>
        </w:rPr>
      </w:pPr>
      <w:bookmarkStart w:id="266" w:name="_Toc119587186"/>
      <w:r w:rsidRPr="00F107AB">
        <w:rPr>
          <w:rFonts w:ascii="Tahoma" w:eastAsia="SimSun;宋体" w:hAnsi="Tahoma" w:cs="Tahoma"/>
          <w:lang w:val="el-GR"/>
        </w:rPr>
        <w:t>Σχήμα Διοίκησης Έργου</w:t>
      </w:r>
      <w:bookmarkEnd w:id="266"/>
      <w:r w:rsidRPr="00F107AB">
        <w:rPr>
          <w:rFonts w:ascii="Tahoma" w:eastAsia="SimSun;宋体" w:hAnsi="Tahoma" w:cs="Tahoma"/>
          <w:lang w:val="el-GR"/>
        </w:rPr>
        <w:t xml:space="preserve"> </w:t>
      </w:r>
    </w:p>
    <w:p w14:paraId="7ABD262E" w14:textId="3818B8B3" w:rsidR="00BD17C2" w:rsidRDefault="00BD17C2" w:rsidP="00BD17C2">
      <w:pPr>
        <w:suppressAutoHyphens w:val="0"/>
        <w:spacing w:before="0" w:after="0"/>
        <w:jc w:val="left"/>
        <w:rPr>
          <w:rFonts w:eastAsia="SimSun;宋体" w:cs="Tahoma"/>
          <w:b/>
          <w:bCs/>
          <w:szCs w:val="22"/>
          <w:lang w:val="el-GR"/>
        </w:rPr>
      </w:pPr>
    </w:p>
    <w:p w14:paraId="2169E0F6" w14:textId="77777777" w:rsidR="00BD17C2" w:rsidRPr="00155B45" w:rsidRDefault="00BD17C2" w:rsidP="00BD17C2">
      <w:pPr>
        <w:spacing w:before="0" w:line="252" w:lineRule="auto"/>
        <w:rPr>
          <w:rFonts w:cs="Tahoma"/>
          <w:szCs w:val="22"/>
          <w:lang w:val="el-GR"/>
        </w:rPr>
      </w:pPr>
      <w:r w:rsidRPr="00155B45">
        <w:rPr>
          <w:rFonts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75E803DF" w14:textId="2D524D91" w:rsidR="00BD17C2" w:rsidRPr="00155B45" w:rsidRDefault="00BD17C2" w:rsidP="00BD17C2">
      <w:pPr>
        <w:spacing w:before="0" w:line="252" w:lineRule="auto"/>
        <w:rPr>
          <w:rFonts w:cs="Tahoma"/>
          <w:bCs/>
          <w:szCs w:val="22"/>
          <w:lang w:val="el-GR"/>
        </w:rPr>
      </w:pPr>
      <w:r w:rsidRPr="00155B45">
        <w:rPr>
          <w:rFonts w:cs="Tahoma"/>
          <w:szCs w:val="22"/>
          <w:lang w:val="el-GR"/>
        </w:rPr>
        <w:t>Σημειώνεται ότι κάθε υποψήφιος ανάδοχος θα πρέπει να προβλέψει κατάλληλη ομάδα έργου</w:t>
      </w:r>
      <w:r w:rsidRPr="00155B45">
        <w:rPr>
          <w:rFonts w:cs="Tahoma"/>
          <w:bCs/>
          <w:szCs w:val="22"/>
          <w:lang w:val="el-GR"/>
        </w:rPr>
        <w:t xml:space="preserve">, σύμφωνα με τις απαιτήσεις </w:t>
      </w:r>
      <w:r w:rsidRPr="00155B45">
        <w:rPr>
          <w:rFonts w:cs="Tahoma"/>
          <w:szCs w:val="22"/>
          <w:lang w:val="el-GR"/>
        </w:rPr>
        <w:t xml:space="preserve">της παρ. </w:t>
      </w:r>
      <w:r w:rsidRPr="00155B45">
        <w:rPr>
          <w:rFonts w:cs="Tahoma"/>
          <w:szCs w:val="22"/>
          <w:lang w:val="el-GR"/>
        </w:rPr>
        <w:fldChar w:fldCharType="begin"/>
      </w:r>
      <w:r w:rsidRPr="00155B45">
        <w:rPr>
          <w:rFonts w:cs="Tahoma"/>
          <w:szCs w:val="22"/>
          <w:lang w:val="el-GR"/>
        </w:rPr>
        <w:instrText xml:space="preserve"> REF _Ref41824803 \r \h  \* MERGEFORMAT </w:instrText>
      </w:r>
      <w:r w:rsidRPr="00155B45">
        <w:rPr>
          <w:rFonts w:cs="Tahoma"/>
          <w:szCs w:val="22"/>
          <w:lang w:val="el-GR"/>
        </w:rPr>
      </w:r>
      <w:r w:rsidRPr="00155B45">
        <w:rPr>
          <w:rFonts w:cs="Tahoma"/>
          <w:szCs w:val="22"/>
          <w:lang w:val="el-GR"/>
        </w:rPr>
        <w:fldChar w:fldCharType="separate"/>
      </w:r>
      <w:r w:rsidR="00654356">
        <w:rPr>
          <w:rFonts w:cs="Tahoma"/>
          <w:szCs w:val="22"/>
          <w:lang w:val="el-GR"/>
        </w:rPr>
        <w:t>2.2.6.2</w:t>
      </w:r>
      <w:r w:rsidRPr="00155B45">
        <w:rPr>
          <w:rFonts w:cs="Tahoma"/>
          <w:szCs w:val="22"/>
          <w:lang w:val="el-GR"/>
        </w:rPr>
        <w:fldChar w:fldCharType="end"/>
      </w:r>
      <w:r w:rsidRPr="00155B45">
        <w:rPr>
          <w:rFonts w:cs="Tahoma"/>
          <w:szCs w:val="22"/>
          <w:lang w:val="el-GR"/>
        </w:rPr>
        <w:t xml:space="preserve"> </w:t>
      </w:r>
      <w:r w:rsidRPr="00155B45">
        <w:rPr>
          <w:rFonts w:cs="Tahoma"/>
          <w:bCs/>
          <w:szCs w:val="22"/>
          <w:lang w:val="el-GR"/>
        </w:rPr>
        <w:t xml:space="preserve">του παρόντος τεύχους, για τη συνεχή </w:t>
      </w:r>
      <w:r w:rsidRPr="00155B45">
        <w:rPr>
          <w:rFonts w:cs="Tahoma"/>
          <w:szCs w:val="22"/>
          <w:lang w:val="el-GR"/>
        </w:rPr>
        <w:t>υποστήριξή</w:t>
      </w:r>
      <w:r w:rsidRPr="00155B45">
        <w:rPr>
          <w:rFonts w:cs="Tahoma"/>
          <w:bCs/>
          <w:szCs w:val="22"/>
          <w:lang w:val="el-GR"/>
        </w:rPr>
        <w:t xml:space="preserve"> της.</w:t>
      </w:r>
    </w:p>
    <w:p w14:paraId="60E97F4A" w14:textId="77777777" w:rsidR="00BD17C2" w:rsidRPr="00155B45" w:rsidRDefault="00BD17C2" w:rsidP="00BD17C2">
      <w:pPr>
        <w:spacing w:before="0" w:line="252" w:lineRule="auto"/>
        <w:rPr>
          <w:rFonts w:cs="Tahoma"/>
          <w:szCs w:val="22"/>
          <w:lang w:val="el-GR"/>
        </w:rPr>
      </w:pPr>
      <w:r w:rsidRPr="00155B45">
        <w:rPr>
          <w:rFonts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78C52EB1" w14:textId="77777777" w:rsidR="00BD17C2" w:rsidRPr="00155B45" w:rsidRDefault="00BD17C2" w:rsidP="00BD17C2">
      <w:pPr>
        <w:spacing w:before="0" w:line="252" w:lineRule="auto"/>
        <w:rPr>
          <w:rFonts w:cs="Tahoma"/>
          <w:szCs w:val="22"/>
          <w:lang w:val="el-GR"/>
        </w:rPr>
      </w:pPr>
      <w:r w:rsidRPr="00155B45">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3F9D4352" w14:textId="77777777" w:rsidR="00BD17C2" w:rsidRPr="00155B45" w:rsidRDefault="00BD17C2" w:rsidP="00BD17C2">
      <w:pPr>
        <w:spacing w:before="0" w:line="252" w:lineRule="auto"/>
        <w:rPr>
          <w:rFonts w:cs="Tahoma"/>
          <w:szCs w:val="22"/>
          <w:lang w:val="el-GR"/>
        </w:rPr>
      </w:pPr>
      <w:r w:rsidRPr="00155B45">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277281F2" w14:textId="77777777" w:rsidR="00BD17C2" w:rsidRDefault="00BD17C2" w:rsidP="00BD17C2">
      <w:pPr>
        <w:suppressAutoHyphens w:val="0"/>
        <w:spacing w:before="0" w:after="0"/>
        <w:jc w:val="left"/>
        <w:rPr>
          <w:rFonts w:eastAsia="SimSun;宋体" w:cs="Tahoma"/>
          <w:b/>
          <w:bCs/>
          <w:szCs w:val="22"/>
          <w:lang w:val="el-GR"/>
        </w:rPr>
      </w:pPr>
    </w:p>
    <w:p w14:paraId="7FBFEED2" w14:textId="0C970A11" w:rsidR="00BD17C2" w:rsidRPr="00F107AB" w:rsidRDefault="001A1D3C" w:rsidP="00F107AB">
      <w:pPr>
        <w:pStyle w:val="4"/>
        <w:rPr>
          <w:rFonts w:eastAsia="SimSun;宋体" w:cs="Tahoma"/>
          <w:b w:val="0"/>
          <w:bCs w:val="0"/>
          <w:lang w:val="el-GR"/>
        </w:rPr>
      </w:pPr>
      <w:r w:rsidRPr="00F107AB">
        <w:rPr>
          <w:rFonts w:ascii="Tahoma" w:eastAsia="SimSun;宋体" w:hAnsi="Tahoma" w:cs="Tahoma"/>
          <w:lang w:val="el-GR"/>
        </w:rPr>
        <w:t>7</w:t>
      </w:r>
      <w:r w:rsidR="00BD17C2" w:rsidRPr="00F107AB">
        <w:rPr>
          <w:rFonts w:ascii="Tahoma" w:eastAsia="SimSun;宋体" w:hAnsi="Tahoma" w:cs="Tahoma"/>
          <w:lang w:val="el-GR"/>
        </w:rPr>
        <w:t xml:space="preserve">.1 Υπεύθυνος Έργου </w:t>
      </w:r>
    </w:p>
    <w:p w14:paraId="499A0E0C" w14:textId="77777777" w:rsidR="00BD17C2" w:rsidRDefault="00BD17C2" w:rsidP="00BD17C2">
      <w:pPr>
        <w:suppressAutoHyphens w:val="0"/>
        <w:spacing w:before="0" w:after="0"/>
        <w:jc w:val="left"/>
        <w:rPr>
          <w:rFonts w:eastAsia="SimSun;宋体" w:cs="Tahoma"/>
          <w:b/>
          <w:bCs/>
          <w:szCs w:val="22"/>
          <w:lang w:val="el-GR"/>
        </w:rPr>
      </w:pPr>
    </w:p>
    <w:p w14:paraId="5B006DE4" w14:textId="6187D07F" w:rsidR="00BD17C2" w:rsidRDefault="00BD17C2" w:rsidP="00BD17C2">
      <w:pPr>
        <w:spacing w:before="0" w:line="252" w:lineRule="auto"/>
        <w:rPr>
          <w:rFonts w:cs="Tahoma"/>
          <w:szCs w:val="22"/>
          <w:lang w:val="el-GR"/>
        </w:rPr>
      </w:pPr>
      <w:r w:rsidRPr="00155B45">
        <w:rPr>
          <w:rFonts w:cs="Tahoma"/>
          <w:lang w:val="el-GR"/>
        </w:rPr>
        <w:t xml:space="preserve">Ο </w:t>
      </w:r>
      <w:r w:rsidRPr="00155B45">
        <w:rPr>
          <w:rFonts w:cs="Tahoma"/>
          <w:szCs w:val="22"/>
          <w:lang w:val="el-GR"/>
        </w:rPr>
        <w:t>υποψήφιος</w:t>
      </w:r>
      <w:r w:rsidRPr="00155B45">
        <w:rPr>
          <w:rFonts w:cs="Tahoma"/>
          <w:lang w:val="el-GR"/>
        </w:rPr>
        <w:t xml:space="preserve"> Ανάδοχος υποχρεούται να καθορίσει στην Προσφορά του τ</w:t>
      </w:r>
      <w:r>
        <w:rPr>
          <w:rFonts w:cs="Tahoma"/>
          <w:lang w:val="el-GR"/>
        </w:rPr>
        <w:t>ο</w:t>
      </w:r>
      <w:r w:rsidRPr="00155B45">
        <w:rPr>
          <w:rFonts w:cs="Tahoma"/>
          <w:lang w:val="el-GR"/>
        </w:rPr>
        <w:t xml:space="preserve"> στέλεχ</w:t>
      </w:r>
      <w:r>
        <w:rPr>
          <w:rFonts w:cs="Tahoma"/>
          <w:lang w:val="el-GR"/>
        </w:rPr>
        <w:t>ος</w:t>
      </w:r>
      <w:r w:rsidRPr="00155B45">
        <w:rPr>
          <w:rFonts w:cs="Tahoma"/>
          <w:lang w:val="el-GR"/>
        </w:rPr>
        <w:t xml:space="preserve"> που θα αναλάβ</w:t>
      </w:r>
      <w:r>
        <w:rPr>
          <w:rFonts w:cs="Tahoma"/>
          <w:lang w:val="el-GR"/>
        </w:rPr>
        <w:t>ει</w:t>
      </w:r>
      <w:r w:rsidRPr="00155B45">
        <w:rPr>
          <w:rFonts w:cs="Tahoma"/>
          <w:lang w:val="el-GR"/>
        </w:rPr>
        <w:t xml:space="preserve"> το ρόλο</w:t>
      </w:r>
      <w:r>
        <w:rPr>
          <w:rFonts w:cs="Tahoma"/>
          <w:lang w:val="el-GR"/>
        </w:rPr>
        <w:t xml:space="preserve"> τ</w:t>
      </w:r>
      <w:r w:rsidRPr="00155B45">
        <w:rPr>
          <w:rFonts w:cs="Tahoma"/>
          <w:lang w:val="el-GR"/>
        </w:rPr>
        <w:t>ου Υπευθύνου Έργου (</w:t>
      </w:r>
      <w:r w:rsidRPr="00155B45">
        <w:rPr>
          <w:rFonts w:cs="Tahoma"/>
        </w:rPr>
        <w:t>project</w:t>
      </w:r>
      <w:r w:rsidRPr="00155B45">
        <w:rPr>
          <w:rFonts w:cs="Tahoma"/>
          <w:lang w:val="el-GR"/>
        </w:rPr>
        <w:t xml:space="preserve"> </w:t>
      </w:r>
      <w:r w:rsidRPr="00155B45">
        <w:rPr>
          <w:rFonts w:cs="Tahoma"/>
        </w:rPr>
        <w:t>manager</w:t>
      </w:r>
      <w:r w:rsidRPr="00155B45">
        <w:rPr>
          <w:rFonts w:cs="Tahoma"/>
          <w:lang w:val="el-GR"/>
        </w:rPr>
        <w:t>)</w:t>
      </w:r>
      <w:r>
        <w:rPr>
          <w:rFonts w:cs="Tahoma"/>
          <w:lang w:val="el-GR"/>
        </w:rPr>
        <w:t xml:space="preserve">. </w:t>
      </w:r>
      <w:r w:rsidRPr="00155B45">
        <w:rPr>
          <w:rFonts w:cs="Tahoma"/>
          <w:szCs w:val="22"/>
          <w:lang w:val="el-GR"/>
        </w:rPr>
        <w:t xml:space="preserve">Οι ελάχιστες απαιτήσεις για τον Υπεύθυνο Έργου βρίσκονται στην παρ. </w:t>
      </w:r>
      <w:r w:rsidRPr="00155B45">
        <w:rPr>
          <w:rFonts w:cs="Tahoma"/>
          <w:szCs w:val="22"/>
          <w:lang w:val="el-GR"/>
        </w:rPr>
        <w:fldChar w:fldCharType="begin"/>
      </w:r>
      <w:r w:rsidRPr="00155B45">
        <w:rPr>
          <w:rFonts w:cs="Tahoma"/>
          <w:szCs w:val="22"/>
          <w:lang w:val="el-GR"/>
        </w:rPr>
        <w:instrText xml:space="preserve"> REF _Ref41823650 \r \h  \* MERGEFORMAT </w:instrText>
      </w:r>
      <w:r w:rsidRPr="00155B45">
        <w:rPr>
          <w:rFonts w:cs="Tahoma"/>
          <w:szCs w:val="22"/>
          <w:lang w:val="el-GR"/>
        </w:rPr>
      </w:r>
      <w:r w:rsidRPr="00155B45">
        <w:rPr>
          <w:rFonts w:cs="Tahoma"/>
          <w:szCs w:val="22"/>
          <w:lang w:val="el-GR"/>
        </w:rPr>
        <w:fldChar w:fldCharType="separate"/>
      </w:r>
      <w:r w:rsidR="00654356">
        <w:rPr>
          <w:rFonts w:cs="Tahoma"/>
          <w:szCs w:val="22"/>
          <w:lang w:val="el-GR"/>
        </w:rPr>
        <w:t>2.2.6.2</w:t>
      </w:r>
      <w:r w:rsidRPr="00155B45">
        <w:rPr>
          <w:rFonts w:cs="Tahoma"/>
          <w:szCs w:val="22"/>
          <w:lang w:val="el-GR"/>
        </w:rPr>
        <w:fldChar w:fldCharType="end"/>
      </w:r>
      <w:r>
        <w:rPr>
          <w:rFonts w:cs="Tahoma"/>
          <w:szCs w:val="22"/>
          <w:lang w:val="el-GR"/>
        </w:rPr>
        <w:t>.</w:t>
      </w:r>
    </w:p>
    <w:p w14:paraId="3A84ACF4" w14:textId="77777777" w:rsidR="00BD17C2" w:rsidRPr="00155B45" w:rsidRDefault="00BD17C2" w:rsidP="00BD17C2">
      <w:pPr>
        <w:spacing w:before="0" w:line="252" w:lineRule="auto"/>
        <w:rPr>
          <w:rFonts w:cs="Tahoma"/>
          <w:lang w:val="el-GR"/>
        </w:rPr>
      </w:pPr>
      <w:r w:rsidRPr="00155B45">
        <w:rPr>
          <w:rFonts w:cs="Tahoma"/>
          <w:szCs w:val="22"/>
          <w:lang w:val="el-GR"/>
        </w:rPr>
        <w:t>Συγκεκριμένα</w:t>
      </w:r>
      <w:r w:rsidRPr="00155B45">
        <w:rPr>
          <w:rFonts w:cs="Tahoma"/>
          <w:lang w:val="el-GR"/>
        </w:rPr>
        <w:t xml:space="preserve"> για </w:t>
      </w:r>
      <w:r>
        <w:rPr>
          <w:rFonts w:cs="Tahoma"/>
          <w:lang w:val="el-GR"/>
        </w:rPr>
        <w:t>τον Υπεύθυνο Έργου :</w:t>
      </w:r>
      <w:r w:rsidRPr="00155B45">
        <w:rPr>
          <w:rFonts w:cs="Tahoma"/>
          <w:lang w:val="el-GR"/>
        </w:rPr>
        <w:t xml:space="preserve"> </w:t>
      </w:r>
    </w:p>
    <w:p w14:paraId="0EEBE06A"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lastRenderedPageBreak/>
        <w:t xml:space="preserve">Να </w:t>
      </w:r>
      <w:r w:rsidRPr="00155B45">
        <w:rPr>
          <w:rFonts w:cs="Tahoma"/>
          <w:szCs w:val="22"/>
          <w:lang w:val="el-GR"/>
        </w:rPr>
        <w:t>περιγραφεί</w:t>
      </w:r>
      <w:r w:rsidRPr="00155B45">
        <w:rPr>
          <w:rFonts w:cs="Tahoma"/>
          <w:lang w:val="el-GR"/>
        </w:rPr>
        <w:t xml:space="preserve"> ο ρόλος του στο προτεινόμενο από τον ανάδοχο σχήμα Διοίκησης</w:t>
      </w:r>
    </w:p>
    <w:p w14:paraId="0A0CF8D6"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t>Να δηλωθεί το γνωστικό αντικείμενο που θα καλύψ</w:t>
      </w:r>
      <w:r>
        <w:rPr>
          <w:rFonts w:cs="Tahoma"/>
          <w:lang w:val="el-GR"/>
        </w:rPr>
        <w:t>ει</w:t>
      </w:r>
    </w:p>
    <w:p w14:paraId="2EB2D14E"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t>Να δηλωθεί το ποσοστό συμμετοχής του στο Έργο και οι ανθρωπομήνες που θα αφιερώσ</w:t>
      </w:r>
      <w:r>
        <w:rPr>
          <w:rFonts w:cs="Tahoma"/>
          <w:lang w:val="el-GR"/>
        </w:rPr>
        <w:t>ει</w:t>
      </w:r>
      <w:r w:rsidRPr="00155B45">
        <w:rPr>
          <w:rFonts w:cs="Tahoma"/>
          <w:lang w:val="el-GR"/>
        </w:rPr>
        <w:t xml:space="preserve"> ανά Φάση του Έργου.</w:t>
      </w:r>
    </w:p>
    <w:p w14:paraId="1D147395"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2A348E7F" w14:textId="77777777" w:rsidR="00BD17C2" w:rsidRDefault="00BD17C2" w:rsidP="00BD17C2">
      <w:pPr>
        <w:suppressAutoHyphens w:val="0"/>
        <w:spacing w:before="0" w:after="0"/>
        <w:jc w:val="left"/>
        <w:rPr>
          <w:rFonts w:eastAsia="SimSun;宋体" w:cs="Tahoma"/>
          <w:b/>
          <w:bCs/>
          <w:szCs w:val="22"/>
          <w:lang w:val="el-GR"/>
        </w:rPr>
      </w:pPr>
    </w:p>
    <w:p w14:paraId="4E995B03" w14:textId="430FD879" w:rsidR="00BD17C2" w:rsidRPr="00E77385" w:rsidRDefault="001A1D3C" w:rsidP="00E77385">
      <w:pPr>
        <w:pStyle w:val="4"/>
        <w:rPr>
          <w:rFonts w:eastAsia="SimSun;宋体" w:cs="Tahoma"/>
          <w:b w:val="0"/>
          <w:bCs w:val="0"/>
          <w:lang w:val="el-GR"/>
        </w:rPr>
      </w:pPr>
      <w:r w:rsidRPr="00E77385">
        <w:rPr>
          <w:rFonts w:ascii="Tahoma" w:eastAsia="SimSun;宋体" w:hAnsi="Tahoma" w:cs="Tahoma"/>
          <w:lang w:val="el-GR"/>
        </w:rPr>
        <w:t>7</w:t>
      </w:r>
      <w:r w:rsidR="00BD17C2" w:rsidRPr="00E77385">
        <w:rPr>
          <w:rFonts w:ascii="Tahoma" w:eastAsia="SimSun;宋体" w:hAnsi="Tahoma" w:cs="Tahoma"/>
          <w:lang w:val="el-GR"/>
        </w:rPr>
        <w:t xml:space="preserve">.2 Μέλη Ομάδας Έργου </w:t>
      </w:r>
    </w:p>
    <w:p w14:paraId="455D7EAE" w14:textId="77777777" w:rsidR="00BD17C2" w:rsidRDefault="00BD17C2" w:rsidP="00BD17C2">
      <w:pPr>
        <w:suppressAutoHyphens w:val="0"/>
        <w:spacing w:before="0" w:after="0"/>
        <w:jc w:val="left"/>
        <w:rPr>
          <w:rFonts w:eastAsia="SimSun;宋体" w:cs="Tahoma"/>
          <w:b/>
          <w:bCs/>
          <w:szCs w:val="22"/>
          <w:lang w:val="el-GR"/>
        </w:rPr>
      </w:pPr>
    </w:p>
    <w:p w14:paraId="6D1D98E9" w14:textId="77777777" w:rsidR="00BD17C2" w:rsidRPr="00155B45" w:rsidDel="00626076" w:rsidRDefault="00BD17C2" w:rsidP="00BD17C2">
      <w:pPr>
        <w:spacing w:before="0" w:line="252" w:lineRule="auto"/>
        <w:rPr>
          <w:rFonts w:cs="Tahoma"/>
          <w:lang w:val="el-GR"/>
        </w:rPr>
      </w:pPr>
      <w:r w:rsidRPr="00155B45" w:rsidDel="00626076">
        <w:rPr>
          <w:rFonts w:cs="Tahoma"/>
          <w:lang w:val="el-GR"/>
        </w:rPr>
        <w:t>Ο</w:t>
      </w:r>
      <w:r w:rsidRPr="00155B45">
        <w:rPr>
          <w:rFonts w:cs="Tahoma"/>
          <w:lang w:val="el-GR"/>
        </w:rPr>
        <w:t xml:space="preserve"> </w:t>
      </w:r>
      <w:r w:rsidRPr="00155B45" w:rsidDel="00626076">
        <w:rPr>
          <w:rFonts w:cs="Tahoma"/>
          <w:lang w:val="el-GR"/>
        </w:rPr>
        <w:t>υποψήφιος</w:t>
      </w:r>
      <w:r w:rsidRPr="00155B45">
        <w:rPr>
          <w:rFonts w:cs="Tahoma"/>
          <w:lang w:val="el-GR"/>
        </w:rPr>
        <w:t xml:space="preserve"> </w:t>
      </w:r>
      <w:r w:rsidRPr="00155B45" w:rsidDel="00626076">
        <w:rPr>
          <w:rFonts w:cs="Tahoma"/>
          <w:lang w:val="el-GR"/>
        </w:rPr>
        <w:t>Ανάδοχος</w:t>
      </w:r>
      <w:r w:rsidRPr="00155B45">
        <w:rPr>
          <w:rFonts w:cs="Tahoma"/>
          <w:lang w:val="el-GR"/>
        </w:rPr>
        <w:t xml:space="preserve"> </w:t>
      </w:r>
      <w:r w:rsidRPr="00155B45" w:rsidDel="00626076">
        <w:rPr>
          <w:rFonts w:cs="Tahoma"/>
          <w:lang w:val="el-GR"/>
        </w:rPr>
        <w:t>υποχρεούται</w:t>
      </w:r>
      <w:r w:rsidRPr="00155B45">
        <w:rPr>
          <w:rFonts w:cs="Tahoma"/>
          <w:lang w:val="el-GR"/>
        </w:rPr>
        <w:t xml:space="preserve"> επίσης </w:t>
      </w:r>
      <w:r w:rsidRPr="00155B45" w:rsidDel="00626076">
        <w:rPr>
          <w:rFonts w:cs="Tahoma"/>
          <w:lang w:val="el-GR"/>
        </w:rPr>
        <w:t>να</w:t>
      </w:r>
      <w:r w:rsidRPr="00155B45">
        <w:rPr>
          <w:rFonts w:cs="Tahoma"/>
          <w:lang w:val="el-GR"/>
        </w:rPr>
        <w:t xml:space="preserve"> </w:t>
      </w:r>
      <w:r w:rsidRPr="00155B45" w:rsidDel="00626076">
        <w:rPr>
          <w:rFonts w:cs="Tahoma"/>
          <w:lang w:val="el-GR"/>
        </w:rPr>
        <w:t>καθορίσει</w:t>
      </w:r>
      <w:r w:rsidRPr="00155B45">
        <w:rPr>
          <w:rFonts w:cs="Tahoma"/>
          <w:lang w:val="el-GR"/>
        </w:rPr>
        <w:t xml:space="preserve"> </w:t>
      </w:r>
      <w:r w:rsidRPr="00155B45" w:rsidDel="00626076">
        <w:rPr>
          <w:rFonts w:cs="Tahoma"/>
          <w:lang w:val="el-GR"/>
        </w:rPr>
        <w:t>στην</w:t>
      </w:r>
      <w:r w:rsidRPr="00155B45">
        <w:rPr>
          <w:rFonts w:cs="Tahoma"/>
          <w:lang w:val="el-GR"/>
        </w:rPr>
        <w:t xml:space="preserve"> </w:t>
      </w:r>
      <w:r w:rsidRPr="00155B45" w:rsidDel="00626076">
        <w:rPr>
          <w:rFonts w:cs="Tahoma"/>
          <w:lang w:val="el-GR"/>
        </w:rPr>
        <w:t>Προσφορά</w:t>
      </w:r>
      <w:r w:rsidRPr="00155B45">
        <w:rPr>
          <w:rFonts w:cs="Tahoma"/>
          <w:lang w:val="el-GR"/>
        </w:rPr>
        <w:t xml:space="preserve"> </w:t>
      </w:r>
      <w:r w:rsidRPr="00155B45" w:rsidDel="00626076">
        <w:rPr>
          <w:rFonts w:cs="Tahoma"/>
          <w:lang w:val="el-GR"/>
        </w:rPr>
        <w:t>του</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στελέχη της Ομάδας</w:t>
      </w:r>
      <w:r w:rsidRPr="00155B45">
        <w:rPr>
          <w:rFonts w:cs="Tahoma"/>
          <w:lang w:val="el-GR"/>
        </w:rPr>
        <w:t xml:space="preserve"> </w:t>
      </w:r>
      <w:r w:rsidRPr="00155B45" w:rsidDel="00626076">
        <w:rPr>
          <w:rFonts w:cs="Tahoma"/>
          <w:szCs w:val="22"/>
          <w:lang w:val="el-GR"/>
        </w:rPr>
        <w:t>Έργου</w:t>
      </w:r>
      <w:r w:rsidRPr="00155B45" w:rsidDel="00626076">
        <w:rPr>
          <w:rFonts w:cs="Tahoma"/>
          <w:lang w:val="el-GR"/>
        </w:rPr>
        <w:t>.</w:t>
      </w:r>
      <w:r>
        <w:rPr>
          <w:rFonts w:cs="Tahoma"/>
          <w:lang w:val="el-GR"/>
        </w:rPr>
        <w:t xml:space="preserve"> </w:t>
      </w:r>
      <w:r w:rsidRPr="00155B45" w:rsidDel="00626076">
        <w:rPr>
          <w:rFonts w:cs="Tahoma"/>
          <w:lang w:val="el-GR"/>
        </w:rPr>
        <w:t>Συγκεκριμένα, για</w:t>
      </w:r>
      <w:r w:rsidRPr="00155B45">
        <w:rPr>
          <w:rFonts w:cs="Tahoma"/>
          <w:lang w:val="el-GR"/>
        </w:rPr>
        <w:t xml:space="preserve"> </w:t>
      </w:r>
      <w:r w:rsidRPr="00155B45" w:rsidDel="00626076">
        <w:rPr>
          <w:rFonts w:cs="Tahoma"/>
          <w:lang w:val="el-GR"/>
        </w:rPr>
        <w:t>όλα</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Μέλη της Ομάδας</w:t>
      </w:r>
      <w:r w:rsidRPr="00155B45">
        <w:rPr>
          <w:rFonts w:cs="Tahoma"/>
          <w:lang w:val="el-GR"/>
        </w:rPr>
        <w:t xml:space="preserve"> </w:t>
      </w:r>
      <w:r w:rsidRPr="00155B45" w:rsidDel="00626076">
        <w:rPr>
          <w:rFonts w:cs="Tahoma"/>
          <w:lang w:val="el-GR"/>
        </w:rPr>
        <w:t>Έργου:</w:t>
      </w:r>
    </w:p>
    <w:p w14:paraId="23801729" w14:textId="77777777" w:rsidR="00BD17C2" w:rsidRPr="00155B45" w:rsidDel="00626076"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περιγραφεί</w:t>
      </w:r>
      <w:r w:rsidRPr="00155B45">
        <w:rPr>
          <w:rFonts w:cs="Tahoma"/>
          <w:lang w:val="el-GR"/>
        </w:rPr>
        <w:t xml:space="preserve"> </w:t>
      </w:r>
      <w:r w:rsidRPr="00155B45" w:rsidDel="00626076">
        <w:rPr>
          <w:rFonts w:cs="Tahoma"/>
          <w:lang w:val="el-GR"/>
        </w:rPr>
        <w:t>ο</w:t>
      </w:r>
      <w:r w:rsidRPr="00155B45">
        <w:rPr>
          <w:rFonts w:cs="Tahoma"/>
          <w:lang w:val="el-GR"/>
        </w:rPr>
        <w:t xml:space="preserve"> </w:t>
      </w:r>
      <w:r w:rsidRPr="00155B45" w:rsidDel="00626076">
        <w:rPr>
          <w:rFonts w:cs="Tahoma"/>
          <w:lang w:val="el-GR"/>
        </w:rPr>
        <w:t>ρόλος τους στο</w:t>
      </w:r>
      <w:r w:rsidRPr="00155B45">
        <w:rPr>
          <w:rFonts w:cs="Tahoma"/>
          <w:lang w:val="el-GR"/>
        </w:rPr>
        <w:t xml:space="preserve"> </w:t>
      </w:r>
      <w:r w:rsidRPr="00155B45" w:rsidDel="00626076">
        <w:rPr>
          <w:rFonts w:cs="Tahoma"/>
          <w:lang w:val="el-GR"/>
        </w:rPr>
        <w:t>προτεινόμενο</w:t>
      </w:r>
      <w:r w:rsidRPr="00155B45">
        <w:rPr>
          <w:rFonts w:cs="Tahoma"/>
          <w:lang w:val="el-GR"/>
        </w:rPr>
        <w:t xml:space="preserve"> </w:t>
      </w:r>
      <w:r w:rsidRPr="00155B45" w:rsidDel="00626076">
        <w:rPr>
          <w:rFonts w:cs="Tahoma"/>
          <w:lang w:val="el-GR"/>
        </w:rPr>
        <w:t>Σχήμα</w:t>
      </w:r>
      <w:r w:rsidRPr="00155B45">
        <w:rPr>
          <w:rFonts w:cs="Tahoma"/>
          <w:lang w:val="el-GR"/>
        </w:rPr>
        <w:t xml:space="preserve"> </w:t>
      </w:r>
      <w:r w:rsidRPr="00155B45" w:rsidDel="00626076">
        <w:rPr>
          <w:rFonts w:cs="Tahoma"/>
          <w:lang w:val="el-GR"/>
        </w:rPr>
        <w:t>Διοίκησης</w:t>
      </w:r>
      <w:r w:rsidRPr="00155B45">
        <w:rPr>
          <w:rFonts w:cs="Tahoma"/>
          <w:lang w:val="el-GR"/>
        </w:rPr>
        <w:t>.</w:t>
      </w:r>
    </w:p>
    <w:p w14:paraId="040544C2" w14:textId="77777777" w:rsidR="00BD17C2" w:rsidRPr="00155B45" w:rsidDel="00626076"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γνωστικό</w:t>
      </w:r>
      <w:r w:rsidRPr="00155B45">
        <w:rPr>
          <w:rFonts w:cs="Tahoma"/>
          <w:lang w:val="el-GR"/>
        </w:rPr>
        <w:t xml:space="preserve"> </w:t>
      </w:r>
      <w:r w:rsidRPr="00155B45" w:rsidDel="00626076">
        <w:rPr>
          <w:rFonts w:cs="Tahoma"/>
          <w:lang w:val="el-GR"/>
        </w:rPr>
        <w:t>αντικείμενο</w:t>
      </w:r>
      <w:r w:rsidRPr="00155B45">
        <w:rPr>
          <w:rFonts w:cs="Tahoma"/>
          <w:lang w:val="el-GR"/>
        </w:rPr>
        <w:t xml:space="preserve">, </w:t>
      </w:r>
      <w:r w:rsidRPr="00155B45" w:rsidDel="00626076">
        <w:rPr>
          <w:rFonts w:cs="Tahoma"/>
          <w:lang w:val="el-GR"/>
        </w:rPr>
        <w:t>που</w:t>
      </w:r>
      <w:r w:rsidRPr="00155B45">
        <w:rPr>
          <w:rFonts w:cs="Tahoma"/>
          <w:lang w:val="el-GR"/>
        </w:rPr>
        <w:t xml:space="preserve"> </w:t>
      </w:r>
      <w:r w:rsidRPr="00155B45" w:rsidDel="00626076">
        <w:rPr>
          <w:rFonts w:cs="Tahoma"/>
          <w:lang w:val="el-GR"/>
        </w:rPr>
        <w:t>θα</w:t>
      </w:r>
      <w:r w:rsidRPr="00155B45">
        <w:rPr>
          <w:rFonts w:cs="Tahoma"/>
          <w:lang w:val="el-GR"/>
        </w:rPr>
        <w:t xml:space="preserve"> </w:t>
      </w:r>
      <w:r w:rsidRPr="00155B45" w:rsidDel="00626076">
        <w:rPr>
          <w:rFonts w:cs="Tahoma"/>
          <w:lang w:val="el-GR"/>
        </w:rPr>
        <w:t>καλύψουν</w:t>
      </w:r>
      <w:r w:rsidRPr="00155B45">
        <w:rPr>
          <w:rFonts w:cs="Tahoma"/>
          <w:lang w:val="el-GR"/>
        </w:rPr>
        <w:t>.</w:t>
      </w:r>
    </w:p>
    <w:p w14:paraId="592B772E" w14:textId="77777777" w:rsidR="00BD17C2" w:rsidRPr="00155B45"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ποσοστό</w:t>
      </w:r>
      <w:r w:rsidRPr="00155B45">
        <w:rPr>
          <w:rFonts w:cs="Tahoma"/>
          <w:lang w:val="el-GR"/>
        </w:rPr>
        <w:t xml:space="preserve"> </w:t>
      </w:r>
      <w:r w:rsidRPr="00155B45" w:rsidDel="00626076">
        <w:rPr>
          <w:rFonts w:cs="Tahoma"/>
          <w:lang w:val="el-GR"/>
        </w:rPr>
        <w:t>συμμετοχής τους στο</w:t>
      </w:r>
      <w:r w:rsidRPr="00155B45">
        <w:rPr>
          <w:rFonts w:cs="Tahoma"/>
          <w:lang w:val="el-GR"/>
        </w:rPr>
        <w:t xml:space="preserve"> </w:t>
      </w:r>
      <w:r w:rsidRPr="00155B45" w:rsidDel="00626076">
        <w:rPr>
          <w:rFonts w:cs="Tahoma"/>
          <w:lang w:val="el-GR"/>
        </w:rPr>
        <w:t>Έργο</w:t>
      </w:r>
      <w:r w:rsidRPr="00155B45">
        <w:rPr>
          <w:rFonts w:cs="Tahoma"/>
          <w:lang w:val="el-GR"/>
        </w:rPr>
        <w:t xml:space="preserve"> </w:t>
      </w:r>
    </w:p>
    <w:p w14:paraId="7387FC18" w14:textId="77777777" w:rsidR="00BD17C2" w:rsidRPr="00155B45"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η</w:t>
      </w:r>
      <w:r w:rsidRPr="00155B45">
        <w:rPr>
          <w:rFonts w:cs="Tahoma"/>
          <w:lang w:val="el-GR"/>
        </w:rPr>
        <w:t xml:space="preserve"> </w:t>
      </w:r>
      <w:r w:rsidRPr="00155B45" w:rsidDel="00626076">
        <w:rPr>
          <w:rFonts w:cs="Tahoma"/>
          <w:lang w:val="el-GR"/>
        </w:rPr>
        <w:t>σχέση τους με</w:t>
      </w:r>
      <w:r w:rsidRPr="00155B45">
        <w:rPr>
          <w:rFonts w:cs="Tahoma"/>
          <w:lang w:val="el-GR"/>
        </w:rPr>
        <w:t xml:space="preserve"> </w:t>
      </w:r>
      <w:r w:rsidRPr="00155B45" w:rsidDel="00626076">
        <w:rPr>
          <w:rFonts w:cs="Tahoma"/>
          <w:lang w:val="el-GR"/>
        </w:rPr>
        <w:t>τον</w:t>
      </w:r>
      <w:r w:rsidRPr="00155B45">
        <w:rPr>
          <w:rFonts w:cs="Tahoma"/>
          <w:lang w:val="el-GR"/>
        </w:rPr>
        <w:t xml:space="preserve"> </w:t>
      </w:r>
      <w:r w:rsidRPr="00155B45" w:rsidDel="00626076">
        <w:rPr>
          <w:rFonts w:cs="Tahoma"/>
          <w:lang w:val="el-GR"/>
        </w:rPr>
        <w:t>υποψήφιο</w:t>
      </w:r>
      <w:r w:rsidRPr="00155B45">
        <w:rPr>
          <w:rFonts w:cs="Tahoma"/>
          <w:lang w:val="el-GR"/>
        </w:rPr>
        <w:t xml:space="preserve"> </w:t>
      </w:r>
      <w:r w:rsidRPr="00155B45" w:rsidDel="00626076">
        <w:rPr>
          <w:rFonts w:cs="Tahoma"/>
          <w:lang w:val="el-GR"/>
        </w:rPr>
        <w:t>Ανάδοχο (στέλεχος</w:t>
      </w:r>
      <w:r w:rsidRPr="00155B45">
        <w:rPr>
          <w:rFonts w:cs="Tahoma"/>
          <w:lang w:val="el-GR"/>
        </w:rPr>
        <w:t xml:space="preserve"> </w:t>
      </w:r>
      <w:r w:rsidRPr="00155B45" w:rsidDel="00626076">
        <w:rPr>
          <w:rFonts w:cs="Tahoma"/>
          <w:lang w:val="el-GR"/>
        </w:rPr>
        <w:t>Αναδόχου, στέλεχος</w:t>
      </w:r>
      <w:r w:rsidRPr="00155B45">
        <w:rPr>
          <w:rFonts w:cs="Tahoma"/>
          <w:lang w:val="el-GR"/>
        </w:rPr>
        <w:t xml:space="preserve"> </w:t>
      </w:r>
      <w:r w:rsidRPr="00155B45" w:rsidDel="00626076">
        <w:rPr>
          <w:rFonts w:cs="Tahoma"/>
          <w:lang w:val="el-GR"/>
        </w:rPr>
        <w:t>υπεργολάβου, εξωτερικός</w:t>
      </w:r>
      <w:r w:rsidRPr="00155B45">
        <w:rPr>
          <w:rFonts w:cs="Tahoma"/>
          <w:lang w:val="el-GR"/>
        </w:rPr>
        <w:t xml:space="preserve"> </w:t>
      </w:r>
      <w:r w:rsidRPr="00155B45" w:rsidDel="00626076">
        <w:rPr>
          <w:rFonts w:cs="Tahoma"/>
          <w:lang w:val="el-GR"/>
        </w:rPr>
        <w:t>συνεργάτης).</w:t>
      </w:r>
    </w:p>
    <w:p w14:paraId="42DF237F" w14:textId="3DFCC057" w:rsidR="00BD17C2" w:rsidRDefault="00BD17C2" w:rsidP="00BD17C2">
      <w:pPr>
        <w:spacing w:before="0" w:line="252" w:lineRule="auto"/>
        <w:rPr>
          <w:rFonts w:cs="Tahoma"/>
          <w:szCs w:val="22"/>
          <w:lang w:val="el-GR"/>
        </w:rPr>
      </w:pPr>
      <w:r w:rsidRPr="00155B45">
        <w:rPr>
          <w:rFonts w:cs="Tahoma"/>
          <w:szCs w:val="22"/>
          <w:lang w:val="el-GR"/>
        </w:rPr>
        <w:t xml:space="preserve">Οι ελάχιστες απαιτήσεις για την Ομάδα </w:t>
      </w:r>
      <w:r w:rsidRPr="00155B45">
        <w:rPr>
          <w:rFonts w:cs="Tahoma"/>
          <w:lang w:val="el-GR"/>
        </w:rPr>
        <w:t>Έργου</w:t>
      </w:r>
      <w:r w:rsidRPr="00155B45">
        <w:rPr>
          <w:rFonts w:cs="Tahoma"/>
          <w:szCs w:val="22"/>
          <w:lang w:val="el-GR"/>
        </w:rPr>
        <w:t xml:space="preserve"> βρίσκονται στην παρ. </w:t>
      </w:r>
      <w:r w:rsidRPr="00155B45">
        <w:rPr>
          <w:rFonts w:cs="Tahoma"/>
          <w:szCs w:val="22"/>
          <w:lang w:val="el-GR"/>
        </w:rPr>
        <w:fldChar w:fldCharType="begin"/>
      </w:r>
      <w:r w:rsidRPr="00155B45">
        <w:rPr>
          <w:rFonts w:cs="Tahoma"/>
          <w:szCs w:val="22"/>
          <w:lang w:val="el-GR"/>
        </w:rPr>
        <w:instrText xml:space="preserve"> REF _Ref41823777 \r \h  \* MERGEFORMAT </w:instrText>
      </w:r>
      <w:r w:rsidRPr="00155B45">
        <w:rPr>
          <w:rFonts w:cs="Tahoma"/>
          <w:szCs w:val="22"/>
          <w:lang w:val="el-GR"/>
        </w:rPr>
      </w:r>
      <w:r w:rsidRPr="00155B45">
        <w:rPr>
          <w:rFonts w:cs="Tahoma"/>
          <w:szCs w:val="22"/>
          <w:lang w:val="el-GR"/>
        </w:rPr>
        <w:fldChar w:fldCharType="separate"/>
      </w:r>
      <w:r w:rsidR="00654356">
        <w:rPr>
          <w:rFonts w:cs="Tahoma"/>
          <w:szCs w:val="22"/>
          <w:lang w:val="el-GR"/>
        </w:rPr>
        <w:t>2.2.6.2</w:t>
      </w:r>
      <w:r w:rsidRPr="00155B45">
        <w:rPr>
          <w:rFonts w:cs="Tahoma"/>
          <w:szCs w:val="22"/>
          <w:lang w:val="el-GR"/>
        </w:rPr>
        <w:fldChar w:fldCharType="end"/>
      </w:r>
      <w:r>
        <w:rPr>
          <w:rFonts w:cs="Tahoma"/>
          <w:szCs w:val="22"/>
          <w:lang w:val="el-GR"/>
        </w:rPr>
        <w:t>.</w:t>
      </w:r>
    </w:p>
    <w:p w14:paraId="1B472CDE" w14:textId="77777777" w:rsidR="00BD17C2" w:rsidRDefault="00BD17C2" w:rsidP="00BD17C2">
      <w:pPr>
        <w:suppressAutoHyphens w:val="0"/>
        <w:spacing w:before="0" w:after="0"/>
        <w:jc w:val="left"/>
        <w:rPr>
          <w:rFonts w:eastAsia="SimSun;宋体" w:cs="Tahoma"/>
          <w:b/>
          <w:bCs/>
          <w:szCs w:val="22"/>
          <w:lang w:val="el-GR"/>
        </w:rPr>
      </w:pPr>
    </w:p>
    <w:p w14:paraId="277E3588" w14:textId="21DB72C6" w:rsidR="00BD17C2" w:rsidRPr="00E77385" w:rsidRDefault="001A1D3C" w:rsidP="00E77385">
      <w:pPr>
        <w:pStyle w:val="4"/>
        <w:rPr>
          <w:rFonts w:eastAsia="SimSun;宋体" w:cs="Tahoma"/>
          <w:b w:val="0"/>
          <w:bCs w:val="0"/>
          <w:lang w:val="el-GR"/>
        </w:rPr>
      </w:pPr>
      <w:r w:rsidRPr="00E77385">
        <w:rPr>
          <w:rFonts w:ascii="Tahoma" w:eastAsia="SimSun;宋体" w:hAnsi="Tahoma" w:cs="Tahoma"/>
          <w:lang w:val="el-GR"/>
        </w:rPr>
        <w:t>7</w:t>
      </w:r>
      <w:r w:rsidR="00BD17C2" w:rsidRPr="00E77385">
        <w:rPr>
          <w:rFonts w:ascii="Tahoma" w:eastAsia="SimSun;宋体" w:hAnsi="Tahoma" w:cs="Tahoma"/>
          <w:lang w:val="el-GR"/>
        </w:rPr>
        <w:t>.3 Σχέδιο Επικοινωνίας</w:t>
      </w:r>
    </w:p>
    <w:p w14:paraId="708AA113" w14:textId="77777777" w:rsidR="00BD17C2" w:rsidRDefault="00BD17C2" w:rsidP="00BD17C2">
      <w:pPr>
        <w:suppressAutoHyphens w:val="0"/>
        <w:spacing w:before="0" w:after="0"/>
        <w:jc w:val="left"/>
        <w:rPr>
          <w:rFonts w:eastAsia="SimSun;宋体" w:cs="Tahoma"/>
          <w:b/>
          <w:bCs/>
          <w:szCs w:val="22"/>
          <w:lang w:val="el-GR"/>
        </w:rPr>
      </w:pPr>
    </w:p>
    <w:p w14:paraId="6DB9488C" w14:textId="77777777" w:rsidR="00EF63B0" w:rsidRPr="00155B45" w:rsidRDefault="00EF63B0" w:rsidP="00EF63B0">
      <w:pPr>
        <w:spacing w:before="0" w:line="252" w:lineRule="auto"/>
        <w:rPr>
          <w:rFonts w:cs="Tahoma"/>
          <w:szCs w:val="22"/>
          <w:lang w:val="el-GR"/>
        </w:rPr>
      </w:pPr>
      <w:r w:rsidRPr="00155B45">
        <w:rPr>
          <w:rFonts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782122C2"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Η συνεχής και επικαιροποιημένη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2A3F6F14"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 xml:space="preserve">Η παράλληλη μεθόδευση της υλοποίησης των παραδοτέων του Αναδόχου. </w:t>
      </w:r>
    </w:p>
    <w:p w14:paraId="5E951CD1"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Η ανάπτυξη κλίματος εμπιστοσύνης και η διασφάλιση της στενής συνεργασίας μεταξύ των δύο μερών.</w:t>
      </w:r>
    </w:p>
    <w:p w14:paraId="197F73DE"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Η έγκαιρη αντιμετώπιση έκτακτων θεμάτων και κινδύνων.</w:t>
      </w:r>
    </w:p>
    <w:p w14:paraId="498CBB61" w14:textId="77777777" w:rsidR="00EF63B0" w:rsidRDefault="00EF63B0" w:rsidP="00EF63B0">
      <w:pPr>
        <w:spacing w:before="0" w:line="252" w:lineRule="auto"/>
        <w:rPr>
          <w:rFonts w:cs="Tahoma"/>
          <w:szCs w:val="22"/>
          <w:lang w:val="el-GR"/>
        </w:rPr>
      </w:pPr>
      <w:r w:rsidRPr="00155B45">
        <w:rPr>
          <w:rFonts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36FD46C4" w14:textId="77777777" w:rsidR="00EF63B0" w:rsidRPr="00155B45" w:rsidRDefault="00EF63B0" w:rsidP="00EF63B0">
      <w:pPr>
        <w:spacing w:before="0" w:line="252" w:lineRule="auto"/>
        <w:rPr>
          <w:rFonts w:cs="Tahoma"/>
          <w:szCs w:val="22"/>
          <w:lang w:val="el-GR"/>
        </w:rPr>
      </w:pPr>
      <w:r w:rsidRPr="00155B45">
        <w:rPr>
          <w:rFonts w:cs="Tahoma"/>
          <w:szCs w:val="22"/>
          <w:lang w:val="el-GR"/>
        </w:rPr>
        <w:lastRenderedPageBreak/>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2D908E78" w14:textId="4CDD1E1D" w:rsidR="00EF63B0" w:rsidRPr="00155B45" w:rsidRDefault="00EF63B0" w:rsidP="00EF63B0">
      <w:pPr>
        <w:spacing w:before="0" w:line="252" w:lineRule="auto"/>
        <w:rPr>
          <w:rFonts w:cs="Tahoma"/>
          <w:szCs w:val="22"/>
          <w:lang w:val="el-GR"/>
        </w:rPr>
      </w:pPr>
      <w:r w:rsidRPr="00155B45">
        <w:rPr>
          <w:rFonts w:cs="Tahoma"/>
          <w:szCs w:val="22"/>
          <w:lang w:val="el-GR"/>
        </w:rPr>
        <w:t xml:space="preserve">Το </w:t>
      </w:r>
      <w:r w:rsidR="004D3B2F">
        <w:rPr>
          <w:rFonts w:cs="Tahoma"/>
          <w:szCs w:val="22"/>
          <w:lang w:val="el-GR"/>
        </w:rPr>
        <w:t xml:space="preserve">λεπτομερές </w:t>
      </w:r>
      <w:r w:rsidRPr="00155B45">
        <w:rPr>
          <w:rFonts w:cs="Tahoma"/>
          <w:szCs w:val="22"/>
          <w:lang w:val="el-GR"/>
        </w:rPr>
        <w:t xml:space="preserve">Σχέδιο Επικοινωνίας σε συνεργασία με την Αναθέτουσα Αρχή θα οριστικοποιηθεί εντός </w:t>
      </w:r>
      <w:r>
        <w:rPr>
          <w:rFonts w:cs="Tahoma"/>
          <w:szCs w:val="22"/>
          <w:lang w:val="el-GR"/>
        </w:rPr>
        <w:t>δεκαπέντε</w:t>
      </w:r>
      <w:r w:rsidRPr="00155B45">
        <w:rPr>
          <w:rFonts w:cs="Tahoma"/>
          <w:szCs w:val="22"/>
          <w:lang w:val="el-GR"/>
        </w:rPr>
        <w:t xml:space="preserve"> (</w:t>
      </w:r>
      <w:r>
        <w:rPr>
          <w:rFonts w:cs="Tahoma"/>
          <w:szCs w:val="22"/>
          <w:lang w:val="el-GR"/>
        </w:rPr>
        <w:t>15</w:t>
      </w:r>
      <w:r w:rsidRPr="00155B45">
        <w:rPr>
          <w:rFonts w:cs="Tahoma"/>
          <w:szCs w:val="22"/>
          <w:lang w:val="el-GR"/>
        </w:rPr>
        <w:t>) ημερών από την ημερομηνία υπογραφής της σχετικής σύμβασης.</w:t>
      </w:r>
    </w:p>
    <w:p w14:paraId="1DB64D17" w14:textId="77777777" w:rsidR="00EF63B0" w:rsidRPr="00155B45" w:rsidRDefault="00EF63B0" w:rsidP="00EF63B0">
      <w:pPr>
        <w:spacing w:before="0" w:line="252" w:lineRule="auto"/>
        <w:rPr>
          <w:rFonts w:cs="Tahoma"/>
          <w:szCs w:val="22"/>
          <w:lang w:val="el-GR"/>
        </w:rPr>
      </w:pPr>
      <w:r w:rsidRPr="00155B45">
        <w:rPr>
          <w:rFonts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63A9EBEC" w14:textId="77777777" w:rsidR="00EF63B0" w:rsidRDefault="00EF63B0" w:rsidP="00BD17C2">
      <w:pPr>
        <w:suppressAutoHyphens w:val="0"/>
        <w:spacing w:before="0" w:after="0"/>
        <w:jc w:val="left"/>
        <w:rPr>
          <w:rFonts w:eastAsia="SimSun;宋体" w:cs="Tahoma"/>
          <w:b/>
          <w:bCs/>
          <w:szCs w:val="22"/>
          <w:lang w:val="el-GR"/>
        </w:rPr>
      </w:pPr>
    </w:p>
    <w:p w14:paraId="44BAF67A" w14:textId="4898D1BE" w:rsidR="00EF63B0" w:rsidRPr="00E77385" w:rsidRDefault="00EF63B0" w:rsidP="00E77385">
      <w:pPr>
        <w:pStyle w:val="3"/>
        <w:numPr>
          <w:ilvl w:val="0"/>
          <w:numId w:val="90"/>
        </w:numPr>
        <w:rPr>
          <w:rFonts w:eastAsia="SimSun;宋体" w:cs="Tahoma"/>
          <w:b w:val="0"/>
          <w:bCs w:val="0"/>
          <w:lang w:val="el-GR"/>
        </w:rPr>
      </w:pPr>
      <w:bookmarkStart w:id="267" w:name="_Ref117781815"/>
      <w:bookmarkStart w:id="268" w:name="_Toc119587187"/>
      <w:r w:rsidRPr="00E77385">
        <w:rPr>
          <w:rFonts w:ascii="Tahoma" w:eastAsia="SimSun;宋体" w:hAnsi="Tahoma" w:cs="Tahoma"/>
          <w:lang w:val="el-GR"/>
        </w:rPr>
        <w:t>Μεθοδολογία Διοίκησης και Διασφάλισης Ποιότητας</w:t>
      </w:r>
      <w:bookmarkEnd w:id="267"/>
      <w:bookmarkEnd w:id="268"/>
    </w:p>
    <w:p w14:paraId="710431AA" w14:textId="77777777" w:rsidR="00EF63B0" w:rsidRDefault="00EF63B0" w:rsidP="00EF63B0">
      <w:pPr>
        <w:suppressAutoHyphens w:val="0"/>
        <w:spacing w:before="0" w:after="0"/>
        <w:jc w:val="left"/>
        <w:rPr>
          <w:rFonts w:eastAsia="SimSun;宋体" w:cs="Tahoma"/>
          <w:b/>
          <w:bCs/>
          <w:szCs w:val="22"/>
          <w:lang w:val="el-GR"/>
        </w:rPr>
      </w:pPr>
    </w:p>
    <w:p w14:paraId="14893062" w14:textId="77777777" w:rsidR="00EF63B0" w:rsidRPr="00155B45" w:rsidRDefault="00EF63B0" w:rsidP="00EF63B0">
      <w:pPr>
        <w:spacing w:before="0" w:line="252" w:lineRule="auto"/>
        <w:rPr>
          <w:rFonts w:cs="Tahoma"/>
          <w:lang w:val="el-GR"/>
        </w:rPr>
      </w:pPr>
      <w:r w:rsidRPr="00155B45">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155B45">
        <w:rPr>
          <w:rFonts w:cs="Tahoma"/>
          <w:u w:val="single"/>
          <w:lang w:val="el-GR"/>
        </w:rPr>
        <w:t xml:space="preserve">ενδεικτικώς </w:t>
      </w:r>
      <w:r w:rsidRPr="00155B45">
        <w:rPr>
          <w:rFonts w:cs="Tahoma"/>
          <w:lang w:val="el-GR"/>
        </w:rPr>
        <w:t>θα περιλαμβάνουν:</w:t>
      </w:r>
    </w:p>
    <w:p w14:paraId="6E11DB8B" w14:textId="77777777" w:rsidR="00EF63B0" w:rsidRPr="00A521CE" w:rsidRDefault="00EF63B0" w:rsidP="00EF63B0">
      <w:pPr>
        <w:pStyle w:val="aff0"/>
        <w:numPr>
          <w:ilvl w:val="0"/>
          <w:numId w:val="23"/>
        </w:numPr>
        <w:spacing w:before="0" w:line="252" w:lineRule="auto"/>
        <w:contextualSpacing w:val="0"/>
        <w:rPr>
          <w:rFonts w:cs="Tahoma"/>
          <w:szCs w:val="22"/>
          <w:lang w:val="el-GR"/>
        </w:rPr>
      </w:pPr>
      <w:r w:rsidRPr="00A521CE">
        <w:rPr>
          <w:rFonts w:cs="Tahoma"/>
          <w:szCs w:val="22"/>
          <w:lang w:val="el-GR"/>
        </w:rPr>
        <w:t>Κρίσιμους παράγοντες επιτυχίας και προϋποθέσεις επιτυχούς ολοκλήρωσης του Έργου.</w:t>
      </w:r>
    </w:p>
    <w:p w14:paraId="3E204953" w14:textId="77777777" w:rsidR="00EF63B0" w:rsidRPr="00A521CE" w:rsidRDefault="00EF63B0" w:rsidP="00EF63B0">
      <w:pPr>
        <w:pStyle w:val="aff0"/>
        <w:numPr>
          <w:ilvl w:val="0"/>
          <w:numId w:val="23"/>
        </w:numPr>
        <w:spacing w:before="0" w:line="252" w:lineRule="auto"/>
        <w:contextualSpacing w:val="0"/>
        <w:rPr>
          <w:rFonts w:cs="Tahoma"/>
          <w:szCs w:val="22"/>
          <w:lang w:val="el-GR"/>
        </w:rPr>
      </w:pPr>
      <w:r w:rsidRPr="00A521CE">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77A9C94B" w14:textId="77777777" w:rsidR="00EF63B0" w:rsidRPr="00A521CE" w:rsidRDefault="00EF63B0" w:rsidP="00EF63B0">
      <w:pPr>
        <w:pStyle w:val="aff0"/>
        <w:numPr>
          <w:ilvl w:val="0"/>
          <w:numId w:val="23"/>
        </w:numPr>
        <w:spacing w:before="0" w:line="252" w:lineRule="auto"/>
        <w:contextualSpacing w:val="0"/>
        <w:rPr>
          <w:rFonts w:cs="Tahoma"/>
          <w:szCs w:val="22"/>
          <w:lang w:val="el-GR"/>
        </w:rPr>
      </w:pPr>
      <w:r w:rsidRPr="00A521CE">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8A5420D" w14:textId="77777777" w:rsidR="00EF63B0" w:rsidRPr="00155B45" w:rsidRDefault="00EF63B0" w:rsidP="00EF63B0">
      <w:pPr>
        <w:spacing w:before="0" w:line="252" w:lineRule="auto"/>
        <w:rPr>
          <w:rFonts w:cs="Tahoma"/>
          <w:lang w:val="el-GR"/>
        </w:rPr>
      </w:pPr>
      <w:r w:rsidRPr="00155B45">
        <w:rPr>
          <w:rFonts w:cs="Tahoma"/>
          <w:lang w:val="el-GR"/>
        </w:rPr>
        <w:t xml:space="preserve">Οι τακτικές συναντήσεις του Αναδόχου με την </w:t>
      </w:r>
      <w:r w:rsidRPr="00155B45">
        <w:rPr>
          <w:rFonts w:eastAsia="SimSun" w:cs="Tahoma"/>
          <w:lang w:val="el-GR"/>
        </w:rPr>
        <w:t>Επιτροπή Παρακολούθησης Έργου (ΕΠΕ)</w:t>
      </w:r>
      <w:r w:rsidRPr="00155B45">
        <w:rPr>
          <w:rFonts w:cs="Tahoma"/>
          <w:lang w:val="el-GR"/>
        </w:rPr>
        <w:t xml:space="preserve"> για την πρόοδο του Έργου θα διεξάγονται σε μηνιαία βάση. </w:t>
      </w:r>
    </w:p>
    <w:p w14:paraId="06E3B9E7" w14:textId="77777777" w:rsidR="00EF63B0" w:rsidRPr="00155B45" w:rsidRDefault="00EF63B0" w:rsidP="00EF63B0">
      <w:pPr>
        <w:spacing w:before="0" w:line="252" w:lineRule="auto"/>
        <w:rPr>
          <w:rFonts w:cs="Tahoma"/>
          <w:lang w:val="el-GR"/>
        </w:rPr>
      </w:pPr>
      <w:r w:rsidRPr="00155B45">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695F89D7" w14:textId="77777777" w:rsidR="00EF63B0" w:rsidRPr="00155B45" w:rsidRDefault="00EF63B0" w:rsidP="00EF63B0">
      <w:pPr>
        <w:spacing w:before="0" w:line="252" w:lineRule="auto"/>
        <w:rPr>
          <w:rFonts w:cs="Tahoma"/>
          <w:lang w:val="el-GR"/>
        </w:rPr>
      </w:pPr>
      <w:r w:rsidRPr="00155B4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1137DC6B" w14:textId="77777777" w:rsidR="00EF63B0" w:rsidRPr="00155B45" w:rsidRDefault="00EF63B0" w:rsidP="00EF63B0">
      <w:pPr>
        <w:spacing w:before="0" w:line="252" w:lineRule="auto"/>
        <w:rPr>
          <w:rFonts w:cs="Tahoma"/>
          <w:lang w:val="el-GR"/>
        </w:rPr>
      </w:pPr>
      <w:r w:rsidRPr="00155B45">
        <w:rPr>
          <w:rFonts w:cs="Tahoma"/>
          <w:lang w:val="el-GR"/>
        </w:rPr>
        <w:t xml:space="preserve">Ο Ανάδοχος θα τηρεί τα πρακτικά των συναντήσεων που διεξάγονται για την πρόοδο του Έργου και θα τα αποστέλλει στην ΚτΠ </w:t>
      </w:r>
      <w:r>
        <w:rPr>
          <w:rFonts w:cs="Tahoma"/>
          <w:lang w:val="el-GR"/>
        </w:rPr>
        <w:t>Μ.</w:t>
      </w:r>
      <w:r w:rsidRPr="00155B45">
        <w:rPr>
          <w:rFonts w:cs="Tahoma"/>
          <w:lang w:val="el-GR"/>
        </w:rPr>
        <w:t>Α.Ε.</w:t>
      </w:r>
    </w:p>
    <w:p w14:paraId="270FAA26" w14:textId="77777777" w:rsidR="00EF63B0" w:rsidRPr="00155B45" w:rsidRDefault="00EF63B0" w:rsidP="00EF63B0">
      <w:pPr>
        <w:spacing w:before="0" w:line="252" w:lineRule="auto"/>
        <w:rPr>
          <w:rFonts w:eastAsia="SimSun" w:cs="Tahoma"/>
          <w:szCs w:val="22"/>
          <w:lang w:val="el-GR"/>
        </w:rPr>
      </w:pPr>
      <w:r w:rsidRPr="00155B45">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C1C91C2" w14:textId="77777777" w:rsidR="00EF63B0" w:rsidRDefault="00EF63B0" w:rsidP="00EF63B0">
      <w:pPr>
        <w:suppressAutoHyphens w:val="0"/>
        <w:spacing w:before="0" w:after="0"/>
        <w:jc w:val="left"/>
        <w:rPr>
          <w:rFonts w:eastAsia="SimSun;宋体" w:cs="Tahoma"/>
          <w:b/>
          <w:bCs/>
          <w:szCs w:val="22"/>
          <w:lang w:val="el-GR"/>
        </w:rPr>
      </w:pPr>
    </w:p>
    <w:p w14:paraId="0B4A922C" w14:textId="1B2779B6" w:rsidR="00EF63B0" w:rsidRPr="00CA2910" w:rsidRDefault="00EF63B0" w:rsidP="00CA2910">
      <w:pPr>
        <w:pStyle w:val="3"/>
        <w:numPr>
          <w:ilvl w:val="0"/>
          <w:numId w:val="90"/>
        </w:numPr>
        <w:rPr>
          <w:rFonts w:eastAsia="SimSun;宋体" w:cs="Tahoma"/>
          <w:b w:val="0"/>
          <w:bCs w:val="0"/>
          <w:lang w:val="el-GR"/>
        </w:rPr>
      </w:pPr>
      <w:bookmarkStart w:id="269" w:name="_Toc119587188"/>
      <w:r w:rsidRPr="00CA2910">
        <w:rPr>
          <w:rFonts w:ascii="Tahoma" w:eastAsia="SimSun;宋体" w:hAnsi="Tahoma" w:cs="Tahoma"/>
          <w:lang w:val="el-GR"/>
        </w:rPr>
        <w:t>Τόπος υλοποίησης / παροχής των υπηρεσιών</w:t>
      </w:r>
      <w:bookmarkEnd w:id="269"/>
    </w:p>
    <w:p w14:paraId="368E30F5" w14:textId="77777777" w:rsidR="00EF63B0" w:rsidRDefault="00EF63B0" w:rsidP="00EF63B0">
      <w:pPr>
        <w:suppressAutoHyphens w:val="0"/>
        <w:spacing w:before="0" w:after="0"/>
        <w:jc w:val="left"/>
        <w:rPr>
          <w:rFonts w:eastAsia="SimSun;宋体" w:cs="Tahoma"/>
          <w:b/>
          <w:bCs/>
          <w:szCs w:val="22"/>
          <w:lang w:val="el-GR"/>
        </w:rPr>
      </w:pPr>
    </w:p>
    <w:p w14:paraId="122C144E" w14:textId="6627D7D3" w:rsidR="00EF63B0" w:rsidRPr="00155B45" w:rsidRDefault="00EF63B0" w:rsidP="00EF63B0">
      <w:pPr>
        <w:spacing w:before="0" w:line="252" w:lineRule="auto"/>
        <w:rPr>
          <w:rFonts w:cs="Tahoma"/>
          <w:lang w:val="el-GR"/>
        </w:rPr>
      </w:pPr>
      <w:r w:rsidRPr="00155B45">
        <w:rPr>
          <w:rFonts w:cs="Tahoma"/>
          <w:lang w:val="el-GR"/>
        </w:rPr>
        <w:t xml:space="preserve">Ο Ανάδοχος θα προσφέρει τις υπηρεσίες του </w:t>
      </w:r>
      <w:r w:rsidR="00FD1A39">
        <w:rPr>
          <w:rFonts w:cs="Tahoma"/>
          <w:lang w:val="el-GR"/>
        </w:rPr>
        <w:t xml:space="preserve">στο Φορέα Λειτουργίας,  </w:t>
      </w:r>
      <w:r w:rsidRPr="00155B45">
        <w:rPr>
          <w:rFonts w:cs="Tahoma"/>
          <w:lang w:val="el-GR"/>
        </w:rPr>
        <w:t xml:space="preserve">στις εγκαταστάσεις της ΚτΠ </w:t>
      </w:r>
      <w:r>
        <w:rPr>
          <w:rFonts w:cs="Tahoma"/>
          <w:lang w:val="el-GR"/>
        </w:rPr>
        <w:t>Μ.</w:t>
      </w:r>
      <w:r w:rsidRPr="00155B45">
        <w:rPr>
          <w:rFonts w:cs="Tahoma"/>
          <w:lang w:val="el-GR"/>
        </w:rPr>
        <w:t>Α.Ε., αλλά και σε όποια άλλα σημεία προκύψουν από τις απαιτήσεις του Έργου εντός του ν. Αττικής.</w:t>
      </w:r>
    </w:p>
    <w:p w14:paraId="4013BC7E" w14:textId="77777777" w:rsidR="00EF63B0" w:rsidRPr="00155B45" w:rsidRDefault="00EF63B0" w:rsidP="00EF63B0">
      <w:pPr>
        <w:spacing w:before="0" w:line="252" w:lineRule="auto"/>
        <w:rPr>
          <w:rFonts w:cs="Tahoma"/>
          <w:lang w:val="el-GR"/>
        </w:rPr>
      </w:pPr>
      <w:r w:rsidRPr="00155B45">
        <w:rPr>
          <w:rFonts w:cs="Tahoma"/>
          <w:lang w:val="el-GR"/>
        </w:rPr>
        <w:t xml:space="preserve">Τόπος υποβολής των παραδοτέων είναι η έδρα της ΚτΠ </w:t>
      </w:r>
      <w:r>
        <w:rPr>
          <w:rFonts w:cs="Tahoma"/>
          <w:lang w:val="el-GR"/>
        </w:rPr>
        <w:t>Μ.</w:t>
      </w:r>
      <w:r w:rsidRPr="00155B45">
        <w:rPr>
          <w:rFonts w:cs="Tahoma"/>
          <w:lang w:val="el-GR"/>
        </w:rPr>
        <w:t>Α.Ε.</w:t>
      </w:r>
    </w:p>
    <w:p w14:paraId="5033048A" w14:textId="2C9EF8A3" w:rsidR="00EF63B0" w:rsidRPr="00155B45" w:rsidRDefault="00EF63B0" w:rsidP="00EF63B0">
      <w:pPr>
        <w:suppressAutoHyphens w:val="0"/>
        <w:spacing w:before="0" w:line="252" w:lineRule="auto"/>
        <w:rPr>
          <w:rFonts w:eastAsia="SimSun;宋体" w:cs="Tahoma"/>
          <w:szCs w:val="22"/>
          <w:lang w:val="el-GR"/>
        </w:rPr>
      </w:pPr>
      <w:r w:rsidRPr="00155B45">
        <w:rPr>
          <w:rFonts w:eastAsia="SimSun;宋体" w:cs="Tahoma"/>
          <w:szCs w:val="22"/>
          <w:lang w:val="el-GR"/>
        </w:rPr>
        <w:t>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w:t>
      </w:r>
      <w:r w:rsidR="00CA2910">
        <w:rPr>
          <w:rFonts w:eastAsia="SimSun;宋体" w:cs="Tahoma"/>
          <w:szCs w:val="22"/>
          <w:lang w:val="el-GR"/>
        </w:rPr>
        <w:t xml:space="preserve"> άλλο ειδικό υλικό</w:t>
      </w:r>
      <w:r w:rsidRPr="00155B45">
        <w:rPr>
          <w:rFonts w:eastAsia="SimSun;宋体" w:cs="Tahoma"/>
          <w:szCs w:val="22"/>
          <w:lang w:val="el-GR"/>
        </w:rPr>
        <w:t xml:space="preserve"> κλπ.).</w:t>
      </w:r>
    </w:p>
    <w:p w14:paraId="458FDFE9" w14:textId="1AE0A106" w:rsidR="006F4789" w:rsidRPr="0086011B" w:rsidRDefault="006F4789" w:rsidP="00EF63B0">
      <w:pPr>
        <w:suppressAutoHyphens w:val="0"/>
        <w:spacing w:before="0" w:after="0"/>
        <w:jc w:val="left"/>
        <w:rPr>
          <w:rFonts w:eastAsia="SimSun;宋体" w:cs="Tahoma"/>
          <w:b/>
          <w:bCs/>
          <w:szCs w:val="22"/>
          <w:lang w:val="el-GR"/>
        </w:rPr>
      </w:pPr>
      <w:r w:rsidRPr="0086011B">
        <w:rPr>
          <w:rFonts w:eastAsia="SimSun;宋体" w:cs="Tahoma"/>
          <w:b/>
          <w:bCs/>
          <w:szCs w:val="22"/>
          <w:lang w:val="el-GR"/>
        </w:rPr>
        <w:br w:type="page"/>
      </w:r>
    </w:p>
    <w:p w14:paraId="636CE482" w14:textId="77777777" w:rsidR="006F4789" w:rsidRPr="003426EE" w:rsidRDefault="006F4789" w:rsidP="0086011B">
      <w:pPr>
        <w:pStyle w:val="aff0"/>
        <w:suppressAutoHyphens w:val="0"/>
        <w:spacing w:before="0" w:line="252" w:lineRule="auto"/>
        <w:ind w:left="530"/>
        <w:rPr>
          <w:rFonts w:eastAsia="SimSun;宋体" w:cs="Tahoma"/>
          <w:szCs w:val="22"/>
          <w:lang w:val="el-GR"/>
        </w:rPr>
      </w:pPr>
    </w:p>
    <w:p w14:paraId="418F8289" w14:textId="7802B739" w:rsidR="00ED5507" w:rsidRPr="0086011B" w:rsidRDefault="00ED5507" w:rsidP="00F60903">
      <w:pPr>
        <w:pStyle w:val="2"/>
        <w:rPr>
          <w:rFonts w:ascii="Tahoma" w:eastAsia="SimSun" w:hAnsi="Tahoma" w:cs="Tahoma"/>
          <w:lang w:val="el-GR"/>
        </w:rPr>
      </w:pPr>
      <w:bookmarkStart w:id="270" w:name="_Ref111934072"/>
      <w:bookmarkStart w:id="271" w:name="_Toc119587189"/>
      <w:r w:rsidRPr="0086011B">
        <w:rPr>
          <w:rFonts w:ascii="Tahoma" w:eastAsia="SimSun" w:hAnsi="Tahoma" w:cs="Tahoma"/>
          <w:lang w:val="el-GR"/>
        </w:rPr>
        <w:t>ΠΑΡΑΡΤΗΜΑ ΙΙ-ΠΙΝΑΚΕΣ ΣΥΜΜΟΡΦΩΣΗΣ</w:t>
      </w:r>
      <w:bookmarkEnd w:id="270"/>
      <w:bookmarkEnd w:id="271"/>
    </w:p>
    <w:p w14:paraId="51FDBB1D" w14:textId="77777777" w:rsidR="00CB3073" w:rsidRDefault="00CB3073" w:rsidP="00155B45">
      <w:pPr>
        <w:suppressAutoHyphens w:val="0"/>
        <w:autoSpaceDE w:val="0"/>
        <w:spacing w:before="0" w:line="252" w:lineRule="auto"/>
        <w:rPr>
          <w:rFonts w:eastAsia="SimSun" w:cs="Tahoma"/>
          <w:szCs w:val="22"/>
          <w:lang w:val="el-GR"/>
        </w:rPr>
      </w:pPr>
      <w:bookmarkStart w:id="272" w:name="_Toc43548884"/>
      <w:bookmarkStart w:id="273" w:name="_Toc43548885"/>
      <w:bookmarkStart w:id="274" w:name="_Toc43304209"/>
      <w:bookmarkStart w:id="275" w:name="_Toc43456441"/>
      <w:bookmarkStart w:id="276" w:name="_Toc43456690"/>
      <w:bookmarkStart w:id="277" w:name="_Toc43456952"/>
      <w:bookmarkStart w:id="278" w:name="_Toc43548886"/>
      <w:bookmarkStart w:id="279" w:name="_Toc43548887"/>
      <w:bookmarkStart w:id="280" w:name="_Toc43548888"/>
      <w:bookmarkStart w:id="281" w:name="_Toc43548889"/>
      <w:bookmarkStart w:id="282" w:name="_Toc43548890"/>
      <w:bookmarkStart w:id="283" w:name="_Toc43548891"/>
      <w:bookmarkStart w:id="284" w:name="_Toc43548892"/>
      <w:bookmarkStart w:id="285" w:name="_Toc43548893"/>
      <w:bookmarkStart w:id="286" w:name="_Toc43548894"/>
      <w:bookmarkStart w:id="287" w:name="_Toc43548895"/>
      <w:bookmarkStart w:id="288" w:name="_Toc43548896"/>
      <w:bookmarkStart w:id="289" w:name="_Toc43548897"/>
      <w:bookmarkStart w:id="290" w:name="_Toc43548898"/>
      <w:bookmarkStart w:id="291" w:name="_Toc43548899"/>
      <w:bookmarkStart w:id="292" w:name="_Toc43548900"/>
      <w:bookmarkStart w:id="293" w:name="_Toc43548901"/>
      <w:bookmarkStart w:id="294" w:name="_Toc43548902"/>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355A5D52" w14:textId="77777777" w:rsidR="00C77477" w:rsidRDefault="00C77477" w:rsidP="00C77477">
      <w:pPr>
        <w:rPr>
          <w:b/>
          <w:lang w:val="el-GR"/>
        </w:rPr>
      </w:pPr>
      <w:r w:rsidRPr="009211EE">
        <w:rPr>
          <w:b/>
          <w:lang w:val="el-GR"/>
        </w:rPr>
        <w:t>Α</w:t>
      </w:r>
      <w:r>
        <w:rPr>
          <w:b/>
          <w:lang w:val="el-GR"/>
        </w:rPr>
        <w:t>.1</w:t>
      </w:r>
      <w:r w:rsidRPr="009211EE">
        <w:rPr>
          <w:b/>
          <w:lang w:val="el-GR"/>
        </w:rPr>
        <w:t>. Βασικές Τεχνικές Προδιαγραφές Πλατφόρμας</w:t>
      </w:r>
    </w:p>
    <w:p w14:paraId="755DFDBE" w14:textId="77777777" w:rsidR="009F4796" w:rsidRDefault="009F4796" w:rsidP="00155B45">
      <w:pPr>
        <w:suppressAutoHyphens w:val="0"/>
        <w:autoSpaceDE w:val="0"/>
        <w:spacing w:before="0" w:line="252" w:lineRule="auto"/>
        <w:rPr>
          <w:rFonts w:eastAsia="SimSun" w:cs="Tahoma"/>
          <w:szCs w:val="22"/>
          <w:lang w:val="el-GR"/>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9"/>
        <w:gridCol w:w="4246"/>
        <w:gridCol w:w="1272"/>
        <w:gridCol w:w="1134"/>
        <w:gridCol w:w="1843"/>
      </w:tblGrid>
      <w:tr w:rsidR="00C77477" w:rsidRPr="00387CAE" w14:paraId="209DD5B8" w14:textId="77777777" w:rsidTr="00A13556">
        <w:trPr>
          <w:trHeight w:val="534"/>
          <w:jc w:val="center"/>
        </w:trPr>
        <w:tc>
          <w:tcPr>
            <w:tcW w:w="719" w:type="dxa"/>
            <w:shd w:val="clear" w:color="auto" w:fill="D9D9D9" w:themeFill="background1" w:themeFillShade="D9"/>
            <w:vAlign w:val="center"/>
          </w:tcPr>
          <w:p w14:paraId="3FABEFF5" w14:textId="77777777" w:rsidR="00C77477" w:rsidRPr="009256CB" w:rsidRDefault="00C77477" w:rsidP="00A13556">
            <w:pPr>
              <w:pStyle w:val="TableParagraph"/>
              <w:spacing w:before="1" w:line="249" w:lineRule="auto"/>
              <w:ind w:left="100" w:right="50"/>
              <w:jc w:val="center"/>
              <w:rPr>
                <w:rFonts w:ascii="Tahoma" w:hAnsi="Tahoma" w:cs="Tahoma"/>
                <w:color w:val="000000" w:themeColor="text1"/>
                <w:w w:val="105"/>
              </w:rPr>
            </w:pPr>
            <w:r w:rsidRPr="009256CB">
              <w:rPr>
                <w:rFonts w:ascii="Tahoma" w:hAnsi="Tahoma" w:cs="Tahoma"/>
                <w:b/>
                <w:color w:val="000000" w:themeColor="text1"/>
              </w:rPr>
              <w:t>Α/Α</w:t>
            </w:r>
          </w:p>
        </w:tc>
        <w:tc>
          <w:tcPr>
            <w:tcW w:w="4246" w:type="dxa"/>
            <w:shd w:val="clear" w:color="auto" w:fill="D9D9D9" w:themeFill="background1" w:themeFillShade="D9"/>
            <w:vAlign w:val="center"/>
          </w:tcPr>
          <w:p w14:paraId="42215528" w14:textId="77777777" w:rsidR="00C77477" w:rsidRPr="009256CB" w:rsidRDefault="00C77477" w:rsidP="00A13556">
            <w:pPr>
              <w:pStyle w:val="TableParagraph"/>
              <w:spacing w:before="1" w:line="249" w:lineRule="auto"/>
              <w:ind w:left="100" w:right="50"/>
              <w:jc w:val="center"/>
              <w:rPr>
                <w:rFonts w:ascii="Tahoma" w:hAnsi="Tahoma" w:cs="Tahoma"/>
                <w:b/>
                <w:color w:val="000000" w:themeColor="text1"/>
              </w:rPr>
            </w:pPr>
            <w:r w:rsidRPr="009256CB">
              <w:rPr>
                <w:rFonts w:ascii="Tahoma" w:hAnsi="Tahoma" w:cs="Tahoma"/>
                <w:b/>
                <w:color w:val="000000" w:themeColor="text1"/>
              </w:rPr>
              <w:t>Τεχνική Προδιαγραφή</w:t>
            </w:r>
          </w:p>
        </w:tc>
        <w:tc>
          <w:tcPr>
            <w:tcW w:w="1272" w:type="dxa"/>
            <w:shd w:val="clear" w:color="auto" w:fill="D9D9D9" w:themeFill="background1" w:themeFillShade="D9"/>
            <w:vAlign w:val="center"/>
          </w:tcPr>
          <w:p w14:paraId="13CCC07E" w14:textId="77777777" w:rsidR="00C77477" w:rsidRPr="009256CB" w:rsidRDefault="00C77477" w:rsidP="00A13556">
            <w:pPr>
              <w:pStyle w:val="TableParagraph"/>
              <w:spacing w:before="1"/>
              <w:ind w:left="100"/>
              <w:jc w:val="center"/>
              <w:rPr>
                <w:rFonts w:ascii="Tahoma" w:hAnsi="Tahoma" w:cs="Tahoma"/>
                <w:b/>
                <w:color w:val="000000" w:themeColor="text1"/>
                <w:w w:val="105"/>
              </w:rPr>
            </w:pPr>
            <w:r w:rsidRPr="009256CB">
              <w:rPr>
                <w:rFonts w:ascii="Tahoma" w:hAnsi="Tahoma" w:cs="Tahoma"/>
                <w:b/>
                <w:color w:val="000000" w:themeColor="text1"/>
                <w:w w:val="105"/>
              </w:rPr>
              <w:t>Απαίτηση</w:t>
            </w:r>
          </w:p>
        </w:tc>
        <w:tc>
          <w:tcPr>
            <w:tcW w:w="1134" w:type="dxa"/>
            <w:shd w:val="clear" w:color="auto" w:fill="D9D9D9" w:themeFill="background1" w:themeFillShade="D9"/>
            <w:vAlign w:val="center"/>
          </w:tcPr>
          <w:p w14:paraId="310156E6" w14:textId="77777777" w:rsidR="00C77477" w:rsidRPr="009256CB" w:rsidRDefault="00C77477" w:rsidP="00A13556">
            <w:pPr>
              <w:pStyle w:val="TableParagraph"/>
              <w:jc w:val="center"/>
              <w:rPr>
                <w:rFonts w:ascii="Tahoma" w:hAnsi="Tahoma" w:cs="Tahoma"/>
                <w:b/>
                <w:color w:val="000000" w:themeColor="text1"/>
              </w:rPr>
            </w:pPr>
            <w:r w:rsidRPr="009256CB">
              <w:rPr>
                <w:rFonts w:ascii="Tahoma" w:hAnsi="Tahoma" w:cs="Tahoma"/>
                <w:b/>
                <w:color w:val="000000" w:themeColor="text1"/>
              </w:rPr>
              <w:t>Απάντηση</w:t>
            </w:r>
          </w:p>
        </w:tc>
        <w:tc>
          <w:tcPr>
            <w:tcW w:w="1843" w:type="dxa"/>
            <w:shd w:val="clear" w:color="auto" w:fill="D9D9D9" w:themeFill="background1" w:themeFillShade="D9"/>
            <w:vAlign w:val="center"/>
          </w:tcPr>
          <w:p w14:paraId="1B6F8714" w14:textId="77777777" w:rsidR="00C77477" w:rsidRPr="009256CB" w:rsidRDefault="00C77477" w:rsidP="00A13556">
            <w:pPr>
              <w:pStyle w:val="TableParagraph"/>
              <w:jc w:val="center"/>
              <w:rPr>
                <w:rFonts w:ascii="Tahoma" w:hAnsi="Tahoma" w:cs="Tahoma"/>
                <w:b/>
                <w:color w:val="000000" w:themeColor="text1"/>
              </w:rPr>
            </w:pPr>
            <w:r w:rsidRPr="009256CB">
              <w:rPr>
                <w:rFonts w:ascii="Tahoma" w:hAnsi="Tahoma" w:cs="Tahoma"/>
                <w:b/>
                <w:color w:val="000000" w:themeColor="text1"/>
              </w:rPr>
              <w:t>Παραπομπή</w:t>
            </w:r>
          </w:p>
        </w:tc>
      </w:tr>
      <w:tr w:rsidR="00C77477" w:rsidRPr="00CA7DB0" w14:paraId="5B0B213A" w14:textId="77777777" w:rsidTr="0086011B">
        <w:trPr>
          <w:trHeight w:val="1430"/>
          <w:jc w:val="center"/>
        </w:trPr>
        <w:tc>
          <w:tcPr>
            <w:tcW w:w="719" w:type="dxa"/>
          </w:tcPr>
          <w:p w14:paraId="621CCA4F" w14:textId="77777777" w:rsidR="00C77477" w:rsidRPr="009256CB" w:rsidRDefault="00C77477" w:rsidP="00C77477">
            <w:pPr>
              <w:pStyle w:val="TableParagraph"/>
              <w:numPr>
                <w:ilvl w:val="0"/>
                <w:numId w:val="93"/>
              </w:numPr>
              <w:spacing w:before="1" w:line="249" w:lineRule="auto"/>
              <w:ind w:right="50"/>
              <w:rPr>
                <w:rFonts w:ascii="Tahoma" w:hAnsi="Tahoma" w:cs="Tahoma"/>
                <w:w w:val="105"/>
              </w:rPr>
            </w:pPr>
          </w:p>
        </w:tc>
        <w:tc>
          <w:tcPr>
            <w:tcW w:w="4246" w:type="dxa"/>
          </w:tcPr>
          <w:p w14:paraId="058A2A12" w14:textId="77777777" w:rsidR="00C77477" w:rsidRPr="009256CB" w:rsidRDefault="00C77477" w:rsidP="00A13556">
            <w:pPr>
              <w:pStyle w:val="TableParagraph"/>
              <w:spacing w:before="1" w:line="249" w:lineRule="auto"/>
              <w:ind w:left="100" w:right="50"/>
              <w:rPr>
                <w:rFonts w:ascii="Tahoma" w:hAnsi="Tahoma" w:cs="Tahoma"/>
                <w:w w:val="105"/>
              </w:rPr>
            </w:pPr>
            <w:r>
              <w:rPr>
                <w:rFonts w:ascii="Tahoma" w:hAnsi="Tahoma" w:cs="Tahoma"/>
                <w:w w:val="105"/>
              </w:rPr>
              <w:t xml:space="preserve">Το σύνολο των </w:t>
            </w:r>
            <w:r w:rsidRPr="006E726E">
              <w:rPr>
                <w:rFonts w:ascii="Tahoma" w:hAnsi="Tahoma" w:cs="Tahoma"/>
                <w:w w:val="105"/>
              </w:rPr>
              <w:t>παρακάτω απαιτήσε</w:t>
            </w:r>
            <w:r>
              <w:rPr>
                <w:rFonts w:ascii="Tahoma" w:hAnsi="Tahoma" w:cs="Tahoma"/>
                <w:w w:val="105"/>
              </w:rPr>
              <w:t xml:space="preserve">ων </w:t>
            </w:r>
            <w:r w:rsidRPr="006E726E">
              <w:rPr>
                <w:rFonts w:ascii="Tahoma" w:hAnsi="Tahoma" w:cs="Tahoma"/>
                <w:w w:val="105"/>
              </w:rPr>
              <w:t>θα πρέπει να καλύπτονται με αλληλεπιδραστικές λειτουργίες πλήρως ενσωματωμένες στην ψηφιακή πλατφόρμα</w:t>
            </w:r>
            <w:r>
              <w:rPr>
                <w:rFonts w:ascii="Tahoma" w:hAnsi="Tahoma" w:cs="Tahoma"/>
                <w:w w:val="105"/>
              </w:rPr>
              <w:t>.</w:t>
            </w:r>
          </w:p>
        </w:tc>
        <w:tc>
          <w:tcPr>
            <w:tcW w:w="1272" w:type="dxa"/>
          </w:tcPr>
          <w:p w14:paraId="207CA133"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6840DEE4" w14:textId="77777777" w:rsidR="00C77477" w:rsidRPr="009256CB" w:rsidRDefault="00C77477" w:rsidP="00A13556">
            <w:pPr>
              <w:pStyle w:val="TableParagraph"/>
              <w:rPr>
                <w:rFonts w:ascii="Tahoma" w:hAnsi="Tahoma" w:cs="Tahoma"/>
              </w:rPr>
            </w:pPr>
          </w:p>
        </w:tc>
        <w:tc>
          <w:tcPr>
            <w:tcW w:w="1843" w:type="dxa"/>
          </w:tcPr>
          <w:p w14:paraId="1BB3C7F7" w14:textId="77777777" w:rsidR="00C77477" w:rsidRPr="009256CB" w:rsidRDefault="00C77477" w:rsidP="00A13556">
            <w:pPr>
              <w:pStyle w:val="TableParagraph"/>
              <w:rPr>
                <w:rFonts w:ascii="Tahoma" w:hAnsi="Tahoma" w:cs="Tahoma"/>
              </w:rPr>
            </w:pPr>
          </w:p>
        </w:tc>
      </w:tr>
      <w:tr w:rsidR="00C77477" w:rsidRPr="00CA7DB0" w14:paraId="4B55E34C" w14:textId="77777777" w:rsidTr="00A13556">
        <w:trPr>
          <w:trHeight w:val="267"/>
          <w:jc w:val="center"/>
        </w:trPr>
        <w:tc>
          <w:tcPr>
            <w:tcW w:w="719" w:type="dxa"/>
          </w:tcPr>
          <w:p w14:paraId="55068762" w14:textId="77777777" w:rsidR="00C77477" w:rsidRPr="009256CB" w:rsidRDefault="00C77477" w:rsidP="00C77477">
            <w:pPr>
              <w:pStyle w:val="TableParagraph"/>
              <w:numPr>
                <w:ilvl w:val="0"/>
                <w:numId w:val="93"/>
              </w:numPr>
              <w:spacing w:before="1" w:line="249" w:lineRule="auto"/>
              <w:ind w:right="50"/>
              <w:rPr>
                <w:rFonts w:ascii="Tahoma" w:hAnsi="Tahoma" w:cs="Tahoma"/>
                <w:w w:val="105"/>
              </w:rPr>
            </w:pPr>
          </w:p>
        </w:tc>
        <w:tc>
          <w:tcPr>
            <w:tcW w:w="4246" w:type="dxa"/>
          </w:tcPr>
          <w:p w14:paraId="7684A838" w14:textId="77777777" w:rsidR="00C77477" w:rsidRPr="009256CB" w:rsidRDefault="00C77477" w:rsidP="00A13556">
            <w:pPr>
              <w:pStyle w:val="TableParagraph"/>
              <w:spacing w:before="1" w:line="249" w:lineRule="auto"/>
              <w:ind w:left="100" w:right="50"/>
              <w:rPr>
                <w:rFonts w:ascii="Tahoma" w:hAnsi="Tahoma" w:cs="Tahoma"/>
                <w:w w:val="105"/>
              </w:rPr>
            </w:pPr>
            <w:r w:rsidRPr="00137EEA">
              <w:rPr>
                <w:rFonts w:ascii="Tahoma" w:hAnsi="Tahoma" w:cs="Tahoma"/>
                <w:w w:val="105"/>
              </w:rPr>
              <w:t xml:space="preserve">Η </w:t>
            </w:r>
            <w:r w:rsidRPr="00AB25F0">
              <w:rPr>
                <w:rFonts w:ascii="Tahoma" w:hAnsi="Tahoma" w:cs="Tahoma"/>
                <w:w w:val="105"/>
              </w:rPr>
              <w:t>πλατφόρμα δε βασίζεται</w:t>
            </w:r>
            <w:r w:rsidRPr="00137EEA">
              <w:rPr>
                <w:rFonts w:ascii="Tahoma" w:hAnsi="Tahoma" w:cs="Tahoma"/>
                <w:w w:val="105"/>
              </w:rPr>
              <w:t xml:space="preserve"> αποκλειστικά στην ανάπτυξη  ψηφιακού υλικού</w:t>
            </w:r>
            <w:r w:rsidRPr="006E726E">
              <w:rPr>
                <w:rFonts w:ascii="Tahoma" w:hAnsi="Tahoma" w:cs="Tahoma"/>
                <w:w w:val="105"/>
              </w:rPr>
              <w:t xml:space="preserve"> μέσω διαφόρων τύπων εξωτερικών εργαλείων, όπως ενδεικτικά είναι </w:t>
            </w:r>
            <w:r>
              <w:rPr>
                <w:rFonts w:ascii="Tahoma" w:hAnsi="Tahoma" w:cs="Tahoma"/>
                <w:w w:val="105"/>
              </w:rPr>
              <w:t xml:space="preserve">οι πλατφόρμες </w:t>
            </w:r>
            <w:r w:rsidRPr="006E726E">
              <w:rPr>
                <w:rFonts w:ascii="Tahoma" w:hAnsi="Tahoma" w:cs="Tahoma"/>
                <w:w w:val="105"/>
              </w:rPr>
              <w:t>Microsoft Office, ή Open Office, Libre Office, ή μέσω οποιαδήποτε</w:t>
            </w:r>
            <w:r>
              <w:rPr>
                <w:rFonts w:ascii="Tahoma" w:hAnsi="Tahoma" w:cs="Tahoma"/>
                <w:w w:val="105"/>
              </w:rPr>
              <w:t xml:space="preserve"> εφαρμογής ανάπτυξης</w:t>
            </w:r>
            <w:r w:rsidRPr="006E726E">
              <w:rPr>
                <w:rFonts w:ascii="Tahoma" w:hAnsi="Tahoma" w:cs="Tahoma"/>
                <w:w w:val="105"/>
              </w:rPr>
              <w:t xml:space="preserve"> ψηφιακού περιεχομένου ξεχωριστά ως προγραμματιζόμενη ψηφιακή εφαρμογή, ή μέσω δημιουργίας εξωτερικά αλληλεπιδραστικού εκπαιδευτικού  περιεχομένου </w:t>
            </w:r>
            <w:r>
              <w:rPr>
                <w:rFonts w:ascii="Tahoma" w:hAnsi="Tahoma" w:cs="Tahoma"/>
                <w:w w:val="105"/>
              </w:rPr>
              <w:t>με τη μορφή ιστοσελίδων,</w:t>
            </w:r>
            <w:r w:rsidRPr="006E726E">
              <w:rPr>
                <w:rFonts w:ascii="Tahoma" w:hAnsi="Tahoma" w:cs="Tahoma"/>
                <w:w w:val="105"/>
              </w:rPr>
              <w:t xml:space="preserve"> οι οποίες μετέπειτα ενσωματώνονται αυτούσιες μέσα στην ψηφιακή πλατφόρμα ως εξωτερικά αρχεία και παρουσιάζονται με τον τρόπο αυτό</w:t>
            </w:r>
            <w:r>
              <w:rPr>
                <w:rFonts w:ascii="Tahoma" w:hAnsi="Tahoma" w:cs="Tahoma"/>
                <w:w w:val="105"/>
              </w:rPr>
              <w:t>.</w:t>
            </w:r>
          </w:p>
        </w:tc>
        <w:tc>
          <w:tcPr>
            <w:tcW w:w="1272" w:type="dxa"/>
          </w:tcPr>
          <w:p w14:paraId="5A366294"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7370B9E1" w14:textId="77777777" w:rsidR="00C77477" w:rsidRPr="009256CB" w:rsidRDefault="00C77477" w:rsidP="00A13556">
            <w:pPr>
              <w:pStyle w:val="TableParagraph"/>
              <w:rPr>
                <w:rFonts w:ascii="Tahoma" w:hAnsi="Tahoma" w:cs="Tahoma"/>
              </w:rPr>
            </w:pPr>
          </w:p>
        </w:tc>
        <w:tc>
          <w:tcPr>
            <w:tcW w:w="1843" w:type="dxa"/>
          </w:tcPr>
          <w:p w14:paraId="4697DF14" w14:textId="77777777" w:rsidR="00C77477" w:rsidRPr="009256CB" w:rsidRDefault="00C77477" w:rsidP="00A13556">
            <w:pPr>
              <w:pStyle w:val="TableParagraph"/>
              <w:rPr>
                <w:rFonts w:ascii="Tahoma" w:hAnsi="Tahoma" w:cs="Tahoma"/>
              </w:rPr>
            </w:pPr>
          </w:p>
        </w:tc>
      </w:tr>
      <w:tr w:rsidR="00C77477" w:rsidRPr="00CA7DB0" w14:paraId="4FDA85B6" w14:textId="77777777" w:rsidTr="00A13556">
        <w:trPr>
          <w:trHeight w:val="267"/>
          <w:jc w:val="center"/>
        </w:trPr>
        <w:tc>
          <w:tcPr>
            <w:tcW w:w="719" w:type="dxa"/>
          </w:tcPr>
          <w:p w14:paraId="38FDBD11" w14:textId="77777777" w:rsidR="00C77477" w:rsidRPr="009256CB" w:rsidRDefault="00C77477" w:rsidP="00C77477">
            <w:pPr>
              <w:pStyle w:val="TableParagraph"/>
              <w:numPr>
                <w:ilvl w:val="0"/>
                <w:numId w:val="93"/>
              </w:numPr>
              <w:spacing w:before="1" w:line="249" w:lineRule="auto"/>
              <w:ind w:right="50"/>
              <w:rPr>
                <w:rFonts w:ascii="Tahoma" w:hAnsi="Tahoma" w:cs="Tahoma"/>
                <w:w w:val="105"/>
              </w:rPr>
            </w:pPr>
          </w:p>
        </w:tc>
        <w:tc>
          <w:tcPr>
            <w:tcW w:w="4246" w:type="dxa"/>
          </w:tcPr>
          <w:p w14:paraId="794B0293" w14:textId="77777777" w:rsidR="00C77477" w:rsidRPr="009256CB" w:rsidRDefault="00C77477" w:rsidP="00A13556">
            <w:pPr>
              <w:pStyle w:val="TableParagraph"/>
              <w:spacing w:before="1" w:line="249" w:lineRule="auto"/>
              <w:ind w:left="100" w:right="50"/>
              <w:rPr>
                <w:rFonts w:ascii="Tahoma" w:hAnsi="Tahoma" w:cs="Tahoma"/>
                <w:w w:val="105"/>
              </w:rPr>
            </w:pPr>
            <w:r>
              <w:rPr>
                <w:rFonts w:ascii="Tahoma" w:hAnsi="Tahoma" w:cs="Tahoma"/>
                <w:w w:val="105"/>
              </w:rPr>
              <w:t>Το ψηφιακό υλικό που θα αναπτύσσεται με τη χρήση οποιουδήποτε εργαλείου θα πρέπει να εντάσσεται λειτουργικά στην πλατφόρμα και να μην λειτουργεί ως εξωτερική εφαρμογή.</w:t>
            </w:r>
          </w:p>
        </w:tc>
        <w:tc>
          <w:tcPr>
            <w:tcW w:w="1272" w:type="dxa"/>
          </w:tcPr>
          <w:p w14:paraId="4DAEB398"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422CA12A" w14:textId="77777777" w:rsidR="00C77477" w:rsidRPr="009256CB" w:rsidRDefault="00C77477" w:rsidP="00A13556">
            <w:pPr>
              <w:pStyle w:val="TableParagraph"/>
              <w:rPr>
                <w:rFonts w:ascii="Tahoma" w:hAnsi="Tahoma" w:cs="Tahoma"/>
              </w:rPr>
            </w:pPr>
          </w:p>
        </w:tc>
        <w:tc>
          <w:tcPr>
            <w:tcW w:w="1843" w:type="dxa"/>
          </w:tcPr>
          <w:p w14:paraId="452FA505" w14:textId="77777777" w:rsidR="00C77477" w:rsidRPr="009256CB" w:rsidRDefault="00C77477" w:rsidP="00A13556">
            <w:pPr>
              <w:pStyle w:val="TableParagraph"/>
              <w:rPr>
                <w:rFonts w:ascii="Tahoma" w:hAnsi="Tahoma" w:cs="Tahoma"/>
              </w:rPr>
            </w:pPr>
          </w:p>
        </w:tc>
      </w:tr>
    </w:tbl>
    <w:p w14:paraId="058F7D40" w14:textId="65E0C73D" w:rsidR="00C77477" w:rsidRDefault="00C77477" w:rsidP="00C77477">
      <w:pPr>
        <w:rPr>
          <w:b/>
          <w:lang w:val="el-GR"/>
        </w:rPr>
      </w:pPr>
    </w:p>
    <w:p w14:paraId="7B4858A8" w14:textId="01D6FDC6" w:rsidR="00C77477" w:rsidRDefault="00C77477" w:rsidP="00C77477">
      <w:pPr>
        <w:rPr>
          <w:b/>
          <w:lang w:val="el-GR"/>
        </w:rPr>
      </w:pPr>
    </w:p>
    <w:p w14:paraId="2FD23573" w14:textId="4647BA90" w:rsidR="00C77477" w:rsidRDefault="00C77477" w:rsidP="00C77477">
      <w:pPr>
        <w:rPr>
          <w:b/>
          <w:lang w:val="el-GR"/>
        </w:rPr>
      </w:pPr>
    </w:p>
    <w:p w14:paraId="48CD003A" w14:textId="27D22422" w:rsidR="00C77477" w:rsidRDefault="00C77477" w:rsidP="00C77477">
      <w:pPr>
        <w:rPr>
          <w:b/>
          <w:lang w:val="el-GR"/>
        </w:rPr>
      </w:pPr>
    </w:p>
    <w:p w14:paraId="43C0FB40" w14:textId="77777777" w:rsidR="00C77477" w:rsidRDefault="00C77477" w:rsidP="00C77477">
      <w:pPr>
        <w:rPr>
          <w:b/>
          <w:lang w:val="el-GR"/>
        </w:rPr>
      </w:pPr>
    </w:p>
    <w:p w14:paraId="4B01099D" w14:textId="05D3BD50" w:rsidR="00C77477" w:rsidRDefault="00C77477" w:rsidP="00C77477">
      <w:pPr>
        <w:rPr>
          <w:b/>
          <w:lang w:val="el-GR"/>
        </w:rPr>
      </w:pPr>
      <w:r w:rsidRPr="009211EE">
        <w:rPr>
          <w:b/>
          <w:lang w:val="el-GR"/>
        </w:rPr>
        <w:t>Α.</w:t>
      </w:r>
      <w:r>
        <w:rPr>
          <w:b/>
          <w:lang w:val="el-GR"/>
        </w:rPr>
        <w:t>2</w:t>
      </w:r>
      <w:r w:rsidRPr="009211EE">
        <w:rPr>
          <w:b/>
          <w:lang w:val="el-GR"/>
        </w:rPr>
        <w:t>. Υποστήριξη δημιουργίας ψηφιακών μαθημάτων</w:t>
      </w:r>
    </w:p>
    <w:p w14:paraId="2712581E" w14:textId="77777777" w:rsidR="00C77477" w:rsidRPr="009211EE" w:rsidRDefault="00C77477" w:rsidP="00C77477">
      <w:pPr>
        <w:rPr>
          <w:b/>
          <w:lang w:val="el-GR"/>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9"/>
        <w:gridCol w:w="4246"/>
        <w:gridCol w:w="1272"/>
        <w:gridCol w:w="1134"/>
        <w:gridCol w:w="1843"/>
      </w:tblGrid>
      <w:tr w:rsidR="00C77477" w:rsidRPr="00387CAE" w14:paraId="347E9068" w14:textId="77777777" w:rsidTr="00A13556">
        <w:trPr>
          <w:trHeight w:val="534"/>
          <w:jc w:val="center"/>
        </w:trPr>
        <w:tc>
          <w:tcPr>
            <w:tcW w:w="719" w:type="dxa"/>
            <w:shd w:val="clear" w:color="auto" w:fill="D9D9D9" w:themeFill="background1" w:themeFillShade="D9"/>
            <w:vAlign w:val="center"/>
          </w:tcPr>
          <w:p w14:paraId="01DAA49B" w14:textId="77777777" w:rsidR="00C77477" w:rsidRPr="009256CB" w:rsidRDefault="00C77477" w:rsidP="00A13556">
            <w:pPr>
              <w:pStyle w:val="TableParagraph"/>
              <w:spacing w:before="1" w:line="249" w:lineRule="auto"/>
              <w:ind w:left="100" w:right="50"/>
              <w:jc w:val="center"/>
              <w:rPr>
                <w:rFonts w:ascii="Tahoma" w:hAnsi="Tahoma" w:cs="Tahoma"/>
                <w:color w:val="000000" w:themeColor="text1"/>
                <w:w w:val="105"/>
              </w:rPr>
            </w:pPr>
            <w:r w:rsidRPr="009256CB">
              <w:rPr>
                <w:rFonts w:ascii="Tahoma" w:hAnsi="Tahoma" w:cs="Tahoma"/>
                <w:b/>
                <w:color w:val="000000" w:themeColor="text1"/>
              </w:rPr>
              <w:t>Α/Α</w:t>
            </w:r>
          </w:p>
        </w:tc>
        <w:tc>
          <w:tcPr>
            <w:tcW w:w="4246" w:type="dxa"/>
            <w:shd w:val="clear" w:color="auto" w:fill="D9D9D9" w:themeFill="background1" w:themeFillShade="D9"/>
            <w:vAlign w:val="center"/>
          </w:tcPr>
          <w:p w14:paraId="3BE9763F" w14:textId="77777777" w:rsidR="00C77477" w:rsidRPr="009256CB" w:rsidRDefault="00C77477" w:rsidP="00A13556">
            <w:pPr>
              <w:pStyle w:val="TableParagraph"/>
              <w:spacing w:before="1" w:line="249" w:lineRule="auto"/>
              <w:ind w:left="100" w:right="50"/>
              <w:jc w:val="center"/>
              <w:rPr>
                <w:rFonts w:ascii="Tahoma" w:hAnsi="Tahoma" w:cs="Tahoma"/>
                <w:b/>
                <w:color w:val="000000" w:themeColor="text1"/>
              </w:rPr>
            </w:pPr>
            <w:r w:rsidRPr="009256CB">
              <w:rPr>
                <w:rFonts w:ascii="Tahoma" w:hAnsi="Tahoma" w:cs="Tahoma"/>
                <w:b/>
                <w:color w:val="000000" w:themeColor="text1"/>
              </w:rPr>
              <w:t>Τεχνική Προδιαγραφή</w:t>
            </w:r>
          </w:p>
        </w:tc>
        <w:tc>
          <w:tcPr>
            <w:tcW w:w="1272" w:type="dxa"/>
            <w:shd w:val="clear" w:color="auto" w:fill="D9D9D9" w:themeFill="background1" w:themeFillShade="D9"/>
            <w:vAlign w:val="center"/>
          </w:tcPr>
          <w:p w14:paraId="066A219D" w14:textId="77777777" w:rsidR="00C77477" w:rsidRPr="009256CB" w:rsidRDefault="00C77477" w:rsidP="00A13556">
            <w:pPr>
              <w:pStyle w:val="TableParagraph"/>
              <w:spacing w:before="1"/>
              <w:ind w:left="100"/>
              <w:jc w:val="center"/>
              <w:rPr>
                <w:rFonts w:ascii="Tahoma" w:hAnsi="Tahoma" w:cs="Tahoma"/>
                <w:b/>
                <w:color w:val="000000" w:themeColor="text1"/>
                <w:w w:val="105"/>
              </w:rPr>
            </w:pPr>
            <w:r w:rsidRPr="009256CB">
              <w:rPr>
                <w:rFonts w:ascii="Tahoma" w:hAnsi="Tahoma" w:cs="Tahoma"/>
                <w:b/>
                <w:color w:val="000000" w:themeColor="text1"/>
                <w:w w:val="105"/>
              </w:rPr>
              <w:t>Απαίτηση</w:t>
            </w:r>
          </w:p>
        </w:tc>
        <w:tc>
          <w:tcPr>
            <w:tcW w:w="1134" w:type="dxa"/>
            <w:shd w:val="clear" w:color="auto" w:fill="D9D9D9" w:themeFill="background1" w:themeFillShade="D9"/>
            <w:vAlign w:val="center"/>
          </w:tcPr>
          <w:p w14:paraId="30983C88" w14:textId="77777777" w:rsidR="00C77477" w:rsidRPr="009256CB" w:rsidRDefault="00C77477" w:rsidP="00A13556">
            <w:pPr>
              <w:pStyle w:val="TableParagraph"/>
              <w:jc w:val="center"/>
              <w:rPr>
                <w:rFonts w:ascii="Tahoma" w:hAnsi="Tahoma" w:cs="Tahoma"/>
                <w:b/>
                <w:color w:val="000000" w:themeColor="text1"/>
              </w:rPr>
            </w:pPr>
            <w:r w:rsidRPr="009256CB">
              <w:rPr>
                <w:rFonts w:ascii="Tahoma" w:hAnsi="Tahoma" w:cs="Tahoma"/>
                <w:b/>
                <w:color w:val="000000" w:themeColor="text1"/>
              </w:rPr>
              <w:t>Απάντηση</w:t>
            </w:r>
          </w:p>
        </w:tc>
        <w:tc>
          <w:tcPr>
            <w:tcW w:w="1843" w:type="dxa"/>
            <w:shd w:val="clear" w:color="auto" w:fill="D9D9D9" w:themeFill="background1" w:themeFillShade="D9"/>
            <w:vAlign w:val="center"/>
          </w:tcPr>
          <w:p w14:paraId="5B570598" w14:textId="77777777" w:rsidR="00C77477" w:rsidRPr="009256CB" w:rsidRDefault="00C77477" w:rsidP="00A13556">
            <w:pPr>
              <w:pStyle w:val="TableParagraph"/>
              <w:jc w:val="center"/>
              <w:rPr>
                <w:rFonts w:ascii="Tahoma" w:hAnsi="Tahoma" w:cs="Tahoma"/>
                <w:b/>
                <w:color w:val="000000" w:themeColor="text1"/>
              </w:rPr>
            </w:pPr>
            <w:r w:rsidRPr="009256CB">
              <w:rPr>
                <w:rFonts w:ascii="Tahoma" w:hAnsi="Tahoma" w:cs="Tahoma"/>
                <w:b/>
                <w:color w:val="000000" w:themeColor="text1"/>
              </w:rPr>
              <w:t>Παραπομπή</w:t>
            </w:r>
          </w:p>
        </w:tc>
      </w:tr>
      <w:tr w:rsidR="00C77477" w:rsidRPr="00CA7DB0" w14:paraId="7D0FFAAB" w14:textId="77777777" w:rsidTr="00A13556">
        <w:trPr>
          <w:trHeight w:val="267"/>
          <w:jc w:val="center"/>
        </w:trPr>
        <w:tc>
          <w:tcPr>
            <w:tcW w:w="719" w:type="dxa"/>
          </w:tcPr>
          <w:p w14:paraId="7676A6BE"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40E7B35F"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Υποστήριξη ιεραρχικής δομής  ψηφιακού βιβλίου με οργάνωση σε ενότητες και υποενότητες</w:t>
            </w:r>
          </w:p>
        </w:tc>
        <w:tc>
          <w:tcPr>
            <w:tcW w:w="1272" w:type="dxa"/>
          </w:tcPr>
          <w:p w14:paraId="13D9102B"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094DEE22" w14:textId="77777777" w:rsidR="00C77477" w:rsidRPr="009256CB" w:rsidRDefault="00C77477" w:rsidP="00A13556">
            <w:pPr>
              <w:pStyle w:val="TableParagraph"/>
              <w:rPr>
                <w:rFonts w:ascii="Tahoma" w:hAnsi="Tahoma" w:cs="Tahoma"/>
              </w:rPr>
            </w:pPr>
          </w:p>
        </w:tc>
        <w:tc>
          <w:tcPr>
            <w:tcW w:w="1843" w:type="dxa"/>
          </w:tcPr>
          <w:p w14:paraId="0DB53DC9" w14:textId="77777777" w:rsidR="00C77477" w:rsidRPr="009256CB" w:rsidRDefault="00C77477" w:rsidP="00A13556">
            <w:pPr>
              <w:pStyle w:val="TableParagraph"/>
              <w:rPr>
                <w:rFonts w:ascii="Tahoma" w:hAnsi="Tahoma" w:cs="Tahoma"/>
              </w:rPr>
            </w:pPr>
          </w:p>
        </w:tc>
      </w:tr>
      <w:tr w:rsidR="00C77477" w:rsidRPr="00CA7DB0" w14:paraId="78715D51" w14:textId="77777777" w:rsidTr="00A13556">
        <w:trPr>
          <w:trHeight w:val="267"/>
          <w:jc w:val="center"/>
        </w:trPr>
        <w:tc>
          <w:tcPr>
            <w:tcW w:w="719" w:type="dxa"/>
          </w:tcPr>
          <w:p w14:paraId="69106A3B"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35C839DE"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 xml:space="preserve">Ιεραρχική δομή ορατή κατά την επεξεργασία και σύνταξη του περιεχομένου με δυνατότητα άμεσης μετακίνησης και αναδιοργάνωσης ολοκλήρων κεφαλαίων με απλό </w:t>
            </w:r>
            <w:r w:rsidRPr="009256CB">
              <w:rPr>
                <w:rFonts w:ascii="Tahoma" w:hAnsi="Tahoma" w:cs="Tahoma"/>
                <w:w w:val="105"/>
                <w:lang w:val="en-US"/>
              </w:rPr>
              <w:t>drag</w:t>
            </w:r>
            <w:r w:rsidRPr="009256CB">
              <w:rPr>
                <w:rFonts w:ascii="Tahoma" w:hAnsi="Tahoma" w:cs="Tahoma"/>
                <w:w w:val="105"/>
              </w:rPr>
              <w:t>-</w:t>
            </w:r>
            <w:r w:rsidRPr="009256CB">
              <w:rPr>
                <w:rFonts w:ascii="Tahoma" w:hAnsi="Tahoma" w:cs="Tahoma"/>
                <w:w w:val="105"/>
                <w:lang w:val="en-US"/>
              </w:rPr>
              <w:t>n</w:t>
            </w:r>
            <w:r w:rsidRPr="009256CB">
              <w:rPr>
                <w:rFonts w:ascii="Tahoma" w:hAnsi="Tahoma" w:cs="Tahoma"/>
                <w:w w:val="105"/>
              </w:rPr>
              <w:t>-</w:t>
            </w:r>
            <w:r w:rsidRPr="009256CB">
              <w:rPr>
                <w:rFonts w:ascii="Tahoma" w:hAnsi="Tahoma" w:cs="Tahoma"/>
                <w:w w:val="105"/>
                <w:lang w:val="en-US"/>
              </w:rPr>
              <w:t>drop</w:t>
            </w:r>
            <w:r w:rsidRPr="009256CB">
              <w:rPr>
                <w:rFonts w:ascii="Tahoma" w:hAnsi="Tahoma" w:cs="Tahoma"/>
                <w:w w:val="105"/>
              </w:rPr>
              <w:t xml:space="preserve"> αναδιάταξης των επικεφαλίδων</w:t>
            </w:r>
          </w:p>
        </w:tc>
        <w:tc>
          <w:tcPr>
            <w:tcW w:w="1272" w:type="dxa"/>
          </w:tcPr>
          <w:p w14:paraId="5D60CAB8"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654DE336" w14:textId="77777777" w:rsidR="00C77477" w:rsidRPr="009256CB" w:rsidRDefault="00C77477" w:rsidP="00A13556">
            <w:pPr>
              <w:pStyle w:val="TableParagraph"/>
              <w:rPr>
                <w:rFonts w:ascii="Tahoma" w:hAnsi="Tahoma" w:cs="Tahoma"/>
              </w:rPr>
            </w:pPr>
          </w:p>
        </w:tc>
        <w:tc>
          <w:tcPr>
            <w:tcW w:w="1843" w:type="dxa"/>
          </w:tcPr>
          <w:p w14:paraId="78127DCF" w14:textId="77777777" w:rsidR="00C77477" w:rsidRPr="009256CB" w:rsidRDefault="00C77477" w:rsidP="00A13556">
            <w:pPr>
              <w:pStyle w:val="TableParagraph"/>
              <w:rPr>
                <w:rFonts w:ascii="Tahoma" w:hAnsi="Tahoma" w:cs="Tahoma"/>
              </w:rPr>
            </w:pPr>
          </w:p>
        </w:tc>
      </w:tr>
      <w:tr w:rsidR="00C77477" w:rsidRPr="00CA7DB0" w14:paraId="38A9775D" w14:textId="77777777" w:rsidTr="00A13556">
        <w:trPr>
          <w:trHeight w:val="267"/>
          <w:jc w:val="center"/>
        </w:trPr>
        <w:tc>
          <w:tcPr>
            <w:tcW w:w="719" w:type="dxa"/>
          </w:tcPr>
          <w:p w14:paraId="3015D4A7"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508BD79E"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 xml:space="preserve">Δυνατότητα επεξεργασίας και τροποποίησης τίτλων ενοτήτων εύκολα χωρίς να απαιτείται διαγραφή ενότητας και εισαγωγής εκ νέου </w:t>
            </w:r>
          </w:p>
        </w:tc>
        <w:tc>
          <w:tcPr>
            <w:tcW w:w="1272" w:type="dxa"/>
          </w:tcPr>
          <w:p w14:paraId="1FDBB725"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4B0DCBC0" w14:textId="77777777" w:rsidR="00C77477" w:rsidRPr="009256CB" w:rsidRDefault="00C77477" w:rsidP="00A13556">
            <w:pPr>
              <w:pStyle w:val="TableParagraph"/>
              <w:rPr>
                <w:rFonts w:ascii="Tahoma" w:hAnsi="Tahoma" w:cs="Tahoma"/>
              </w:rPr>
            </w:pPr>
          </w:p>
        </w:tc>
        <w:tc>
          <w:tcPr>
            <w:tcW w:w="1843" w:type="dxa"/>
          </w:tcPr>
          <w:p w14:paraId="6B4E5F43" w14:textId="77777777" w:rsidR="00C77477" w:rsidRPr="009256CB" w:rsidRDefault="00C77477" w:rsidP="00A13556">
            <w:pPr>
              <w:pStyle w:val="TableParagraph"/>
              <w:rPr>
                <w:rFonts w:ascii="Tahoma" w:hAnsi="Tahoma" w:cs="Tahoma"/>
              </w:rPr>
            </w:pPr>
          </w:p>
        </w:tc>
      </w:tr>
      <w:tr w:rsidR="00C77477" w:rsidRPr="00CA7DB0" w14:paraId="3D01E015" w14:textId="77777777" w:rsidTr="00A13556">
        <w:trPr>
          <w:trHeight w:val="267"/>
          <w:jc w:val="center"/>
        </w:trPr>
        <w:tc>
          <w:tcPr>
            <w:tcW w:w="719" w:type="dxa"/>
          </w:tcPr>
          <w:p w14:paraId="58550586"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50C1BE3F"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 xml:space="preserve">Δυνατότητα παροχής σύντομων τίτλων για τα κεφάλαια, που εμφανίζονται στον δέντρο περιήγησης, σε συνδυασμό με πιο περιγραφικούς που εμφανίζονται με μετακίνηση του ποντικιού επάνω στο σύντομο τίτλο (δηλαδή σαν </w:t>
            </w:r>
            <w:r w:rsidRPr="009256CB">
              <w:rPr>
                <w:rFonts w:ascii="Tahoma" w:hAnsi="Tahoma" w:cs="Tahoma"/>
                <w:w w:val="105"/>
                <w:lang w:val="en-US"/>
              </w:rPr>
              <w:t>tooltips</w:t>
            </w:r>
            <w:r w:rsidRPr="009256CB">
              <w:rPr>
                <w:rFonts w:ascii="Tahoma" w:hAnsi="Tahoma" w:cs="Tahoma"/>
                <w:w w:val="105"/>
              </w:rPr>
              <w:t>)</w:t>
            </w:r>
          </w:p>
        </w:tc>
        <w:tc>
          <w:tcPr>
            <w:tcW w:w="1272" w:type="dxa"/>
          </w:tcPr>
          <w:p w14:paraId="33AC4530" w14:textId="77777777" w:rsidR="00C77477" w:rsidRPr="009256CB" w:rsidRDefault="00C77477" w:rsidP="00A13556">
            <w:pPr>
              <w:pStyle w:val="TableParagraph"/>
              <w:spacing w:before="1"/>
              <w:ind w:left="100"/>
              <w:rPr>
                <w:rFonts w:ascii="Tahoma" w:hAnsi="Tahoma" w:cs="Tahoma"/>
                <w:w w:val="105"/>
                <w:lang w:val="en-US"/>
              </w:rPr>
            </w:pPr>
            <w:r w:rsidRPr="009256CB">
              <w:rPr>
                <w:rFonts w:ascii="Tahoma" w:hAnsi="Tahoma" w:cs="Tahoma"/>
                <w:w w:val="105"/>
                <w:lang w:val="en-US"/>
              </w:rPr>
              <w:t>NAI</w:t>
            </w:r>
          </w:p>
        </w:tc>
        <w:tc>
          <w:tcPr>
            <w:tcW w:w="1134" w:type="dxa"/>
          </w:tcPr>
          <w:p w14:paraId="72E71528" w14:textId="77777777" w:rsidR="00C77477" w:rsidRPr="009256CB" w:rsidRDefault="00C77477" w:rsidP="00A13556">
            <w:pPr>
              <w:pStyle w:val="TableParagraph"/>
              <w:rPr>
                <w:rFonts w:ascii="Tahoma" w:hAnsi="Tahoma" w:cs="Tahoma"/>
              </w:rPr>
            </w:pPr>
          </w:p>
        </w:tc>
        <w:tc>
          <w:tcPr>
            <w:tcW w:w="1843" w:type="dxa"/>
          </w:tcPr>
          <w:p w14:paraId="26238DC1" w14:textId="77777777" w:rsidR="00C77477" w:rsidRPr="009256CB" w:rsidRDefault="00C77477" w:rsidP="00A13556">
            <w:pPr>
              <w:pStyle w:val="TableParagraph"/>
              <w:rPr>
                <w:rFonts w:ascii="Tahoma" w:hAnsi="Tahoma" w:cs="Tahoma"/>
              </w:rPr>
            </w:pPr>
          </w:p>
        </w:tc>
      </w:tr>
      <w:tr w:rsidR="00C77477" w:rsidRPr="00CA7DB0" w14:paraId="0F89EE71" w14:textId="77777777" w:rsidTr="00A13556">
        <w:trPr>
          <w:trHeight w:val="267"/>
          <w:jc w:val="center"/>
        </w:trPr>
        <w:tc>
          <w:tcPr>
            <w:tcW w:w="719" w:type="dxa"/>
          </w:tcPr>
          <w:p w14:paraId="0BFE5D99"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38597380"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Δυνατότητα επιλογής οποιασδήποτε ενότητας για επεξεργασία με απλή περιήγηση και επιλογή στην ιεραρχική δομή των ενοτήτων</w:t>
            </w:r>
          </w:p>
        </w:tc>
        <w:tc>
          <w:tcPr>
            <w:tcW w:w="1272" w:type="dxa"/>
          </w:tcPr>
          <w:p w14:paraId="5AB0C2D3"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4A2F03E0" w14:textId="77777777" w:rsidR="00C77477" w:rsidRPr="009256CB" w:rsidRDefault="00C77477" w:rsidP="00A13556">
            <w:pPr>
              <w:pStyle w:val="TableParagraph"/>
              <w:rPr>
                <w:rFonts w:ascii="Tahoma" w:hAnsi="Tahoma" w:cs="Tahoma"/>
              </w:rPr>
            </w:pPr>
          </w:p>
        </w:tc>
        <w:tc>
          <w:tcPr>
            <w:tcW w:w="1843" w:type="dxa"/>
          </w:tcPr>
          <w:p w14:paraId="08B47F72" w14:textId="77777777" w:rsidR="00C77477" w:rsidRPr="009256CB" w:rsidRDefault="00C77477" w:rsidP="00A13556">
            <w:pPr>
              <w:pStyle w:val="TableParagraph"/>
              <w:rPr>
                <w:rFonts w:ascii="Tahoma" w:hAnsi="Tahoma" w:cs="Tahoma"/>
              </w:rPr>
            </w:pPr>
          </w:p>
        </w:tc>
      </w:tr>
      <w:tr w:rsidR="00C77477" w:rsidRPr="00CA7DB0" w14:paraId="7FBD4924" w14:textId="77777777" w:rsidTr="00A13556">
        <w:trPr>
          <w:trHeight w:val="267"/>
          <w:jc w:val="center"/>
        </w:trPr>
        <w:tc>
          <w:tcPr>
            <w:tcW w:w="719" w:type="dxa"/>
          </w:tcPr>
          <w:p w14:paraId="398D171B"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74BC272B"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Δυνατότητα εισαγωγής περιεχόμενου ενότητας τουλάχιστον των παρακάτω μορφών / τύπων:</w:t>
            </w:r>
          </w:p>
          <w:p w14:paraId="71379DF2" w14:textId="77777777" w:rsidR="00C77477" w:rsidRPr="009256CB" w:rsidRDefault="00C77477" w:rsidP="00C77477">
            <w:pPr>
              <w:pStyle w:val="TableParagraph"/>
              <w:numPr>
                <w:ilvl w:val="0"/>
                <w:numId w:val="95"/>
              </w:numPr>
              <w:spacing w:before="1" w:line="249" w:lineRule="auto"/>
              <w:ind w:left="277" w:right="50" w:hanging="177"/>
              <w:rPr>
                <w:rFonts w:ascii="Tahoma" w:hAnsi="Tahoma" w:cs="Tahoma"/>
                <w:w w:val="105"/>
              </w:rPr>
            </w:pPr>
            <w:r w:rsidRPr="009256CB">
              <w:rPr>
                <w:rFonts w:ascii="Tahoma" w:hAnsi="Tahoma" w:cs="Tahoma"/>
                <w:w w:val="105"/>
              </w:rPr>
              <w:t>μορφοποιημένη ιστοσελίδα που συντάσσεται με εργαλείο σύνταξης ενσωματωμένο της πλατφόρμας,</w:t>
            </w:r>
          </w:p>
          <w:p w14:paraId="7DB33A88" w14:textId="77777777" w:rsidR="00C77477" w:rsidRPr="009256CB" w:rsidRDefault="00C77477" w:rsidP="00C77477">
            <w:pPr>
              <w:pStyle w:val="TableParagraph"/>
              <w:numPr>
                <w:ilvl w:val="0"/>
                <w:numId w:val="95"/>
              </w:numPr>
              <w:spacing w:before="1" w:line="249" w:lineRule="auto"/>
              <w:ind w:left="277" w:right="50" w:hanging="177"/>
              <w:rPr>
                <w:rFonts w:ascii="Tahoma" w:hAnsi="Tahoma" w:cs="Tahoma"/>
                <w:w w:val="105"/>
              </w:rPr>
            </w:pPr>
            <w:r w:rsidRPr="009256CB">
              <w:rPr>
                <w:rFonts w:ascii="Tahoma" w:hAnsi="Tahoma" w:cs="Tahoma"/>
                <w:w w:val="105"/>
              </w:rPr>
              <w:t>εξωτερική ιστοσελίδα</w:t>
            </w:r>
            <w:r w:rsidRPr="009256CB">
              <w:rPr>
                <w:rFonts w:ascii="Tahoma" w:hAnsi="Tahoma" w:cs="Tahoma"/>
                <w:w w:val="105"/>
                <w:lang w:val="en-US"/>
              </w:rPr>
              <w:t>,</w:t>
            </w:r>
          </w:p>
          <w:p w14:paraId="5FD969B7" w14:textId="77777777" w:rsidR="00C77477" w:rsidRPr="009256CB" w:rsidRDefault="00C77477" w:rsidP="00C77477">
            <w:pPr>
              <w:pStyle w:val="TableParagraph"/>
              <w:numPr>
                <w:ilvl w:val="0"/>
                <w:numId w:val="95"/>
              </w:numPr>
              <w:spacing w:before="1" w:line="249" w:lineRule="auto"/>
              <w:ind w:left="277" w:right="50" w:hanging="177"/>
              <w:rPr>
                <w:rFonts w:ascii="Tahoma" w:hAnsi="Tahoma" w:cs="Tahoma"/>
                <w:w w:val="105"/>
              </w:rPr>
            </w:pPr>
            <w:r w:rsidRPr="009256CB">
              <w:rPr>
                <w:rFonts w:ascii="Tahoma" w:hAnsi="Tahoma" w:cs="Tahoma"/>
                <w:w w:val="105"/>
                <w:lang w:val="en-US"/>
              </w:rPr>
              <w:t>video</w:t>
            </w:r>
            <w:r w:rsidRPr="009256CB">
              <w:rPr>
                <w:rFonts w:ascii="Tahoma" w:hAnsi="Tahoma" w:cs="Tahoma"/>
                <w:w w:val="105"/>
              </w:rPr>
              <w:t xml:space="preserve"> (από εξωτερικές πηγές - </w:t>
            </w:r>
            <w:r w:rsidRPr="009256CB">
              <w:rPr>
                <w:rFonts w:ascii="Tahoma" w:hAnsi="Tahoma" w:cs="Tahoma"/>
                <w:w w:val="105"/>
                <w:lang w:val="en-US"/>
              </w:rPr>
              <w:t>URL</w:t>
            </w:r>
            <w:r w:rsidRPr="009256CB">
              <w:rPr>
                <w:rFonts w:ascii="Tahoma" w:hAnsi="Tahoma" w:cs="Tahoma"/>
                <w:w w:val="105"/>
              </w:rPr>
              <w:t>) ή από αρχείο,</w:t>
            </w:r>
          </w:p>
          <w:p w14:paraId="32B98A7E" w14:textId="77777777" w:rsidR="00C77477" w:rsidRPr="009256CB" w:rsidRDefault="00C77477" w:rsidP="00C77477">
            <w:pPr>
              <w:pStyle w:val="TableParagraph"/>
              <w:numPr>
                <w:ilvl w:val="0"/>
                <w:numId w:val="95"/>
              </w:numPr>
              <w:spacing w:before="1" w:line="249" w:lineRule="auto"/>
              <w:ind w:left="277" w:right="50" w:hanging="177"/>
              <w:rPr>
                <w:rFonts w:ascii="Tahoma" w:hAnsi="Tahoma" w:cs="Tahoma"/>
                <w:w w:val="105"/>
              </w:rPr>
            </w:pPr>
            <w:r w:rsidRPr="009256CB">
              <w:rPr>
                <w:rFonts w:ascii="Tahoma" w:hAnsi="Tahoma" w:cs="Tahoma"/>
                <w:w w:val="105"/>
                <w:lang w:val="en-US"/>
              </w:rPr>
              <w:t>Podcast</w:t>
            </w:r>
            <w:r w:rsidRPr="009256CB">
              <w:rPr>
                <w:rFonts w:ascii="Tahoma" w:hAnsi="Tahoma" w:cs="Tahoma"/>
                <w:w w:val="105"/>
              </w:rPr>
              <w:t xml:space="preserve"> (εξωτερικό </w:t>
            </w:r>
            <w:r w:rsidRPr="009256CB">
              <w:rPr>
                <w:rFonts w:ascii="Tahoma" w:hAnsi="Tahoma" w:cs="Tahoma"/>
                <w:w w:val="105"/>
                <w:lang w:val="en-US"/>
              </w:rPr>
              <w:t xml:space="preserve">URL), </w:t>
            </w:r>
          </w:p>
          <w:p w14:paraId="1302C4AA" w14:textId="77777777" w:rsidR="00C77477" w:rsidRPr="009256CB" w:rsidRDefault="00C77477" w:rsidP="00C77477">
            <w:pPr>
              <w:pStyle w:val="TableParagraph"/>
              <w:numPr>
                <w:ilvl w:val="0"/>
                <w:numId w:val="95"/>
              </w:numPr>
              <w:spacing w:before="1" w:line="249" w:lineRule="auto"/>
              <w:ind w:left="277" w:right="50" w:hanging="177"/>
              <w:rPr>
                <w:rFonts w:ascii="Tahoma" w:hAnsi="Tahoma" w:cs="Tahoma"/>
                <w:w w:val="105"/>
              </w:rPr>
            </w:pPr>
            <w:r w:rsidRPr="009256CB">
              <w:rPr>
                <w:rFonts w:ascii="Tahoma" w:hAnsi="Tahoma" w:cs="Tahoma"/>
                <w:w w:val="105"/>
              </w:rPr>
              <w:t xml:space="preserve">πακεταρισμένο περιεχόμενο μάθησης </w:t>
            </w:r>
            <w:r w:rsidRPr="009256CB">
              <w:rPr>
                <w:rFonts w:ascii="Tahoma" w:hAnsi="Tahoma" w:cs="Tahoma"/>
                <w:w w:val="105"/>
              </w:rPr>
              <w:lastRenderedPageBreak/>
              <w:t>με τη δική του εσωτερική δομή (</w:t>
            </w:r>
            <w:r w:rsidRPr="009256CB">
              <w:rPr>
                <w:rFonts w:ascii="Tahoma" w:hAnsi="Tahoma" w:cs="Tahoma"/>
                <w:w w:val="105"/>
                <w:lang w:val="en-US"/>
              </w:rPr>
              <w:t>CP</w:t>
            </w:r>
            <w:r w:rsidRPr="009256CB">
              <w:rPr>
                <w:rFonts w:ascii="Tahoma" w:hAnsi="Tahoma" w:cs="Tahoma"/>
                <w:w w:val="105"/>
              </w:rPr>
              <w:t xml:space="preserve"> - </w:t>
            </w:r>
            <w:r w:rsidRPr="009256CB">
              <w:rPr>
                <w:rFonts w:ascii="Tahoma" w:hAnsi="Tahoma" w:cs="Tahoma"/>
                <w:w w:val="105"/>
                <w:lang w:val="en-US"/>
              </w:rPr>
              <w:t>content</w:t>
            </w:r>
            <w:r w:rsidRPr="009256CB">
              <w:rPr>
                <w:rFonts w:ascii="Tahoma" w:hAnsi="Tahoma" w:cs="Tahoma"/>
                <w:w w:val="105"/>
              </w:rPr>
              <w:t xml:space="preserve"> </w:t>
            </w:r>
            <w:r w:rsidRPr="009256CB">
              <w:rPr>
                <w:rFonts w:ascii="Tahoma" w:hAnsi="Tahoma" w:cs="Tahoma"/>
                <w:w w:val="105"/>
                <w:lang w:val="en-US"/>
              </w:rPr>
              <w:t>packaged</w:t>
            </w:r>
            <w:r w:rsidRPr="009256CB">
              <w:rPr>
                <w:rFonts w:ascii="Tahoma" w:hAnsi="Tahoma" w:cs="Tahoma"/>
                <w:w w:val="105"/>
              </w:rPr>
              <w:t xml:space="preserve"> </w:t>
            </w:r>
            <w:r w:rsidRPr="009256CB">
              <w:rPr>
                <w:rFonts w:ascii="Tahoma" w:hAnsi="Tahoma" w:cs="Tahoma"/>
                <w:w w:val="105"/>
                <w:lang w:val="en-US"/>
              </w:rPr>
              <w:t>learning</w:t>
            </w:r>
            <w:r w:rsidRPr="009256CB">
              <w:rPr>
                <w:rFonts w:ascii="Tahoma" w:hAnsi="Tahoma" w:cs="Tahoma"/>
                <w:w w:val="105"/>
              </w:rPr>
              <w:t xml:space="preserve"> </w:t>
            </w:r>
            <w:r w:rsidRPr="009256CB">
              <w:rPr>
                <w:rFonts w:ascii="Tahoma" w:hAnsi="Tahoma" w:cs="Tahoma"/>
                <w:w w:val="105"/>
                <w:lang w:val="en-US"/>
              </w:rPr>
              <w:t>content</w:t>
            </w:r>
            <w:r w:rsidRPr="009256CB">
              <w:rPr>
                <w:rFonts w:ascii="Tahoma" w:hAnsi="Tahoma" w:cs="Tahoma"/>
                <w:w w:val="105"/>
              </w:rPr>
              <w:t xml:space="preserve">) σε μορφή </w:t>
            </w:r>
            <w:r w:rsidRPr="009256CB">
              <w:rPr>
                <w:rFonts w:ascii="Tahoma" w:hAnsi="Tahoma" w:cs="Tahoma"/>
                <w:w w:val="105"/>
                <w:lang w:val="en-US"/>
              </w:rPr>
              <w:t>IMS</w:t>
            </w:r>
            <w:r w:rsidRPr="009256CB">
              <w:rPr>
                <w:rFonts w:ascii="Tahoma" w:hAnsi="Tahoma" w:cs="Tahoma"/>
                <w:w w:val="105"/>
              </w:rPr>
              <w:t xml:space="preserve"> </w:t>
            </w:r>
            <w:r w:rsidRPr="009256CB">
              <w:rPr>
                <w:rFonts w:ascii="Tahoma" w:hAnsi="Tahoma" w:cs="Tahoma"/>
                <w:w w:val="105"/>
                <w:lang w:val="en-US"/>
              </w:rPr>
              <w:t>Content</w:t>
            </w:r>
            <w:r w:rsidRPr="009256CB">
              <w:rPr>
                <w:rFonts w:ascii="Tahoma" w:hAnsi="Tahoma" w:cs="Tahoma"/>
                <w:w w:val="105"/>
              </w:rPr>
              <w:t xml:space="preserve"> </w:t>
            </w:r>
            <w:r w:rsidRPr="009256CB">
              <w:rPr>
                <w:rFonts w:ascii="Tahoma" w:hAnsi="Tahoma" w:cs="Tahoma"/>
                <w:w w:val="105"/>
                <w:lang w:val="en-US"/>
              </w:rPr>
              <w:t>Packaging</w:t>
            </w:r>
            <w:r w:rsidRPr="009256CB">
              <w:rPr>
                <w:rFonts w:ascii="Tahoma" w:hAnsi="Tahoma" w:cs="Tahoma"/>
                <w:w w:val="105"/>
              </w:rPr>
              <w:t>,</w:t>
            </w:r>
          </w:p>
          <w:p w14:paraId="6C3F6CC5" w14:textId="77777777" w:rsidR="00C77477" w:rsidRPr="009256CB" w:rsidRDefault="00C77477" w:rsidP="00C77477">
            <w:pPr>
              <w:pStyle w:val="TableParagraph"/>
              <w:numPr>
                <w:ilvl w:val="0"/>
                <w:numId w:val="95"/>
              </w:numPr>
              <w:spacing w:before="1" w:line="249" w:lineRule="auto"/>
              <w:ind w:left="277" w:right="50" w:hanging="177"/>
              <w:rPr>
                <w:rFonts w:ascii="Tahoma" w:hAnsi="Tahoma" w:cs="Tahoma"/>
                <w:w w:val="105"/>
              </w:rPr>
            </w:pPr>
            <w:r w:rsidRPr="009256CB">
              <w:rPr>
                <w:rFonts w:ascii="Tahoma" w:hAnsi="Tahoma" w:cs="Tahoma"/>
                <w:w w:val="105"/>
              </w:rPr>
              <w:t xml:space="preserve">Περιεχόμενο </w:t>
            </w:r>
            <w:r w:rsidRPr="009256CB">
              <w:rPr>
                <w:rFonts w:ascii="Tahoma" w:hAnsi="Tahoma" w:cs="Tahoma"/>
                <w:w w:val="105"/>
                <w:lang w:val="en-US"/>
              </w:rPr>
              <w:t>WiKi</w:t>
            </w:r>
            <w:r w:rsidRPr="009256CB">
              <w:rPr>
                <w:rFonts w:ascii="Tahoma" w:hAnsi="Tahoma" w:cs="Tahoma"/>
                <w:w w:val="105"/>
              </w:rPr>
              <w:t xml:space="preserve"> (με εισαγωγή ή δημιουργία με </w:t>
            </w:r>
            <w:r w:rsidRPr="009256CB">
              <w:rPr>
                <w:rFonts w:ascii="Tahoma" w:hAnsi="Tahoma" w:cs="Tahoma"/>
                <w:w w:val="105"/>
                <w:lang w:val="en-US"/>
              </w:rPr>
              <w:t>HTML</w:t>
            </w:r>
            <w:r w:rsidRPr="009256CB">
              <w:rPr>
                <w:rFonts w:ascii="Tahoma" w:hAnsi="Tahoma" w:cs="Tahoma"/>
                <w:w w:val="105"/>
              </w:rPr>
              <w:t xml:space="preserve"> </w:t>
            </w:r>
            <w:r w:rsidRPr="009256CB">
              <w:rPr>
                <w:rFonts w:ascii="Tahoma" w:hAnsi="Tahoma" w:cs="Tahoma"/>
                <w:w w:val="105"/>
                <w:lang w:val="en-US"/>
              </w:rPr>
              <w:t>editor</w:t>
            </w:r>
            <w:r w:rsidRPr="009256CB">
              <w:rPr>
                <w:rFonts w:ascii="Tahoma" w:hAnsi="Tahoma" w:cs="Tahoma"/>
                <w:w w:val="105"/>
              </w:rPr>
              <w:t xml:space="preserve"> μέσω της πλατφόρμας),</w:t>
            </w:r>
          </w:p>
          <w:p w14:paraId="583CB88D" w14:textId="77777777" w:rsidR="00C77477" w:rsidRPr="009256CB" w:rsidRDefault="00C77477" w:rsidP="00C77477">
            <w:pPr>
              <w:pStyle w:val="TableParagraph"/>
              <w:numPr>
                <w:ilvl w:val="0"/>
                <w:numId w:val="95"/>
              </w:numPr>
              <w:spacing w:before="1" w:line="249" w:lineRule="auto"/>
              <w:ind w:left="277" w:right="50" w:hanging="177"/>
              <w:rPr>
                <w:rFonts w:ascii="Tahoma" w:hAnsi="Tahoma" w:cs="Tahoma"/>
                <w:w w:val="105"/>
              </w:rPr>
            </w:pPr>
            <w:r w:rsidRPr="009256CB">
              <w:rPr>
                <w:rFonts w:ascii="Tahoma" w:hAnsi="Tahoma" w:cs="Tahoma"/>
                <w:w w:val="105"/>
              </w:rPr>
              <w:t>ενότητας ασκήσεων</w:t>
            </w:r>
          </w:p>
        </w:tc>
        <w:tc>
          <w:tcPr>
            <w:tcW w:w="1272" w:type="dxa"/>
          </w:tcPr>
          <w:p w14:paraId="2C80E426" w14:textId="77777777" w:rsidR="00C77477" w:rsidRPr="009256CB" w:rsidRDefault="00C77477" w:rsidP="00A13556">
            <w:pPr>
              <w:pStyle w:val="TableParagraph"/>
              <w:spacing w:before="1"/>
              <w:ind w:left="100"/>
              <w:rPr>
                <w:rFonts w:ascii="Tahoma" w:hAnsi="Tahoma" w:cs="Tahoma"/>
                <w:w w:val="105"/>
                <w:lang w:val="en-US"/>
              </w:rPr>
            </w:pPr>
            <w:r w:rsidRPr="009256CB">
              <w:rPr>
                <w:rFonts w:ascii="Tahoma" w:hAnsi="Tahoma" w:cs="Tahoma"/>
                <w:w w:val="105"/>
              </w:rPr>
              <w:lastRenderedPageBreak/>
              <w:t>ΝΑΙ</w:t>
            </w:r>
          </w:p>
        </w:tc>
        <w:tc>
          <w:tcPr>
            <w:tcW w:w="1134" w:type="dxa"/>
          </w:tcPr>
          <w:p w14:paraId="67BD40FF" w14:textId="77777777" w:rsidR="00C77477" w:rsidRPr="009256CB" w:rsidRDefault="00C77477" w:rsidP="00A13556">
            <w:pPr>
              <w:pStyle w:val="TableParagraph"/>
              <w:rPr>
                <w:rFonts w:ascii="Tahoma" w:hAnsi="Tahoma" w:cs="Tahoma"/>
              </w:rPr>
            </w:pPr>
          </w:p>
        </w:tc>
        <w:tc>
          <w:tcPr>
            <w:tcW w:w="1843" w:type="dxa"/>
          </w:tcPr>
          <w:p w14:paraId="62736381" w14:textId="77777777" w:rsidR="00C77477" w:rsidRPr="009256CB" w:rsidRDefault="00C77477" w:rsidP="00A13556">
            <w:pPr>
              <w:pStyle w:val="TableParagraph"/>
              <w:rPr>
                <w:rFonts w:ascii="Tahoma" w:hAnsi="Tahoma" w:cs="Tahoma"/>
              </w:rPr>
            </w:pPr>
          </w:p>
        </w:tc>
      </w:tr>
      <w:tr w:rsidR="00C77477" w:rsidRPr="00CA7DB0" w14:paraId="4A69D740" w14:textId="77777777" w:rsidTr="00A13556">
        <w:trPr>
          <w:trHeight w:val="267"/>
          <w:jc w:val="center"/>
        </w:trPr>
        <w:tc>
          <w:tcPr>
            <w:tcW w:w="719" w:type="dxa"/>
          </w:tcPr>
          <w:p w14:paraId="1BABDEE5"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2B92B190"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 xml:space="preserve">Δυνατότητα εισαγωγής περιεχόμενου ενός ήδη υπάρχοντος ψηφιοποιημένου τμήματος / ενότητας / κεφαλαίου που μπορεί να δημιουργήθηκε από οποιαδήποτε πλατφόρμα ή ψηφιακό εργαλείο εφόσον είναι τουλάχιστον στη μορφή </w:t>
            </w:r>
            <w:r w:rsidRPr="009256CB">
              <w:rPr>
                <w:rFonts w:ascii="Tahoma" w:hAnsi="Tahoma" w:cs="Tahoma"/>
                <w:w w:val="105"/>
                <w:lang w:val="en-US"/>
              </w:rPr>
              <w:t>SCORM</w:t>
            </w:r>
            <w:r w:rsidRPr="009256CB">
              <w:rPr>
                <w:rFonts w:ascii="Tahoma" w:hAnsi="Tahoma" w:cs="Tahoma"/>
                <w:w w:val="105"/>
              </w:rPr>
              <w:t xml:space="preserve"> 1.2</w:t>
            </w:r>
          </w:p>
        </w:tc>
        <w:tc>
          <w:tcPr>
            <w:tcW w:w="1272" w:type="dxa"/>
          </w:tcPr>
          <w:p w14:paraId="35B2A7E5"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21DFDA14" w14:textId="77777777" w:rsidR="00C77477" w:rsidRPr="009256CB" w:rsidRDefault="00C77477" w:rsidP="00A13556">
            <w:pPr>
              <w:pStyle w:val="TableParagraph"/>
              <w:rPr>
                <w:rFonts w:ascii="Tahoma" w:hAnsi="Tahoma" w:cs="Tahoma"/>
              </w:rPr>
            </w:pPr>
          </w:p>
        </w:tc>
        <w:tc>
          <w:tcPr>
            <w:tcW w:w="1843" w:type="dxa"/>
          </w:tcPr>
          <w:p w14:paraId="23BDFB99" w14:textId="77777777" w:rsidR="00C77477" w:rsidRPr="009256CB" w:rsidRDefault="00C77477" w:rsidP="00A13556">
            <w:pPr>
              <w:pStyle w:val="TableParagraph"/>
              <w:rPr>
                <w:rFonts w:ascii="Tahoma" w:hAnsi="Tahoma" w:cs="Tahoma"/>
              </w:rPr>
            </w:pPr>
          </w:p>
        </w:tc>
      </w:tr>
      <w:tr w:rsidR="00C77477" w:rsidRPr="00CA7DB0" w14:paraId="11589F2A" w14:textId="77777777" w:rsidTr="00A13556">
        <w:trPr>
          <w:trHeight w:val="267"/>
          <w:jc w:val="center"/>
        </w:trPr>
        <w:tc>
          <w:tcPr>
            <w:tcW w:w="719" w:type="dxa"/>
          </w:tcPr>
          <w:p w14:paraId="597394B4"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421CB128"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 xml:space="preserve">Δυνατότητα σύνταξης περιεχομένου με ειδικό ενσωματωμένο εργαλείο-συντάκτη που επιτρέπει τουλάχιστον την εισαγωγή: </w:t>
            </w:r>
          </w:p>
          <w:p w14:paraId="61C5175B" w14:textId="77777777" w:rsidR="00C77477" w:rsidRPr="009256CB" w:rsidRDefault="00C77477" w:rsidP="00C77477">
            <w:pPr>
              <w:pStyle w:val="TableParagraph"/>
              <w:numPr>
                <w:ilvl w:val="0"/>
                <w:numId w:val="94"/>
              </w:numPr>
              <w:spacing w:before="1" w:line="249" w:lineRule="auto"/>
              <w:ind w:left="135" w:right="50" w:hanging="135"/>
              <w:rPr>
                <w:rFonts w:ascii="Tahoma" w:hAnsi="Tahoma" w:cs="Tahoma"/>
                <w:w w:val="105"/>
              </w:rPr>
            </w:pPr>
            <w:r w:rsidRPr="009256CB">
              <w:rPr>
                <w:rFonts w:ascii="Tahoma" w:hAnsi="Tahoma" w:cs="Tahoma"/>
                <w:w w:val="105"/>
              </w:rPr>
              <w:t xml:space="preserve">αλληλεπιδραστικά μορφοποιημένου κειμένου (χρώμα, φόντο, γραμματοσειρά, μέγεθος, </w:t>
            </w:r>
            <w:r w:rsidRPr="009256CB">
              <w:rPr>
                <w:rFonts w:ascii="Tahoma" w:hAnsi="Tahoma" w:cs="Tahoma"/>
                <w:w w:val="105"/>
                <w:lang w:val="en-US"/>
              </w:rPr>
              <w:t>bold</w:t>
            </w:r>
            <w:r w:rsidRPr="009256CB">
              <w:rPr>
                <w:rFonts w:ascii="Tahoma" w:hAnsi="Tahoma" w:cs="Tahoma"/>
                <w:w w:val="105"/>
              </w:rPr>
              <w:t xml:space="preserve">, </w:t>
            </w:r>
            <w:r w:rsidRPr="009256CB">
              <w:rPr>
                <w:rFonts w:ascii="Tahoma" w:hAnsi="Tahoma" w:cs="Tahoma"/>
                <w:w w:val="105"/>
                <w:lang w:val="en-US"/>
              </w:rPr>
              <w:t>italics</w:t>
            </w:r>
            <w:r w:rsidRPr="009256CB">
              <w:rPr>
                <w:rFonts w:ascii="Tahoma" w:hAnsi="Tahoma" w:cs="Tahoma"/>
                <w:w w:val="105"/>
              </w:rPr>
              <w:t xml:space="preserve">, </w:t>
            </w:r>
            <w:r w:rsidRPr="009256CB">
              <w:rPr>
                <w:rFonts w:ascii="Tahoma" w:hAnsi="Tahoma" w:cs="Tahoma"/>
                <w:w w:val="105"/>
                <w:lang w:val="en-US"/>
              </w:rPr>
              <w:t>underlined</w:t>
            </w:r>
            <w:r w:rsidRPr="009256CB">
              <w:rPr>
                <w:rFonts w:ascii="Tahoma" w:hAnsi="Tahoma" w:cs="Tahoma"/>
                <w:w w:val="105"/>
              </w:rPr>
              <w:t xml:space="preserve">), </w:t>
            </w:r>
          </w:p>
          <w:p w14:paraId="611DF75E" w14:textId="77777777" w:rsidR="00C77477" w:rsidRPr="009256CB" w:rsidRDefault="00C77477" w:rsidP="00C77477">
            <w:pPr>
              <w:pStyle w:val="TableParagraph"/>
              <w:numPr>
                <w:ilvl w:val="0"/>
                <w:numId w:val="94"/>
              </w:numPr>
              <w:spacing w:before="1" w:line="249" w:lineRule="auto"/>
              <w:ind w:left="135" w:right="50" w:hanging="135"/>
              <w:rPr>
                <w:rFonts w:ascii="Tahoma" w:hAnsi="Tahoma" w:cs="Tahoma"/>
                <w:w w:val="105"/>
                <w:lang w:val="en-US"/>
              </w:rPr>
            </w:pPr>
            <w:r w:rsidRPr="009256CB">
              <w:rPr>
                <w:rFonts w:ascii="Tahoma" w:hAnsi="Tahoma" w:cs="Tahoma"/>
                <w:w w:val="105"/>
              </w:rPr>
              <w:t xml:space="preserve">εικόνων, </w:t>
            </w:r>
          </w:p>
          <w:p w14:paraId="55A7ADE9" w14:textId="77777777" w:rsidR="00C77477" w:rsidRPr="009256CB" w:rsidRDefault="00C77477" w:rsidP="00C77477">
            <w:pPr>
              <w:pStyle w:val="TableParagraph"/>
              <w:numPr>
                <w:ilvl w:val="0"/>
                <w:numId w:val="94"/>
              </w:numPr>
              <w:spacing w:before="1" w:line="249" w:lineRule="auto"/>
              <w:ind w:left="135" w:right="50" w:hanging="135"/>
              <w:rPr>
                <w:rFonts w:ascii="Tahoma" w:hAnsi="Tahoma" w:cs="Tahoma"/>
                <w:w w:val="105"/>
              </w:rPr>
            </w:pPr>
            <w:r w:rsidRPr="009256CB">
              <w:rPr>
                <w:rFonts w:ascii="Tahoma" w:hAnsi="Tahoma" w:cs="Tahoma"/>
                <w:w w:val="105"/>
              </w:rPr>
              <w:t>αριθμημένων ή σημειωμένων (</w:t>
            </w:r>
            <w:r w:rsidRPr="009256CB">
              <w:rPr>
                <w:rFonts w:ascii="Tahoma" w:hAnsi="Tahoma" w:cs="Tahoma"/>
                <w:w w:val="105"/>
                <w:lang w:val="en-US"/>
              </w:rPr>
              <w:t>bulleted</w:t>
            </w:r>
            <w:r w:rsidRPr="009256CB">
              <w:rPr>
                <w:rFonts w:ascii="Tahoma" w:hAnsi="Tahoma" w:cs="Tahoma"/>
                <w:w w:val="105"/>
              </w:rPr>
              <w:t xml:space="preserve">) λιστών από κείμενο, </w:t>
            </w:r>
          </w:p>
          <w:p w14:paraId="1CC7988A" w14:textId="77777777" w:rsidR="00C77477" w:rsidRPr="009256CB" w:rsidRDefault="00C77477" w:rsidP="00C77477">
            <w:pPr>
              <w:pStyle w:val="TableParagraph"/>
              <w:numPr>
                <w:ilvl w:val="0"/>
                <w:numId w:val="94"/>
              </w:numPr>
              <w:spacing w:before="1" w:line="249" w:lineRule="auto"/>
              <w:ind w:left="135" w:right="50" w:hanging="135"/>
              <w:rPr>
                <w:rFonts w:ascii="Tahoma" w:hAnsi="Tahoma" w:cs="Tahoma"/>
                <w:w w:val="105"/>
              </w:rPr>
            </w:pPr>
            <w:r w:rsidRPr="009256CB">
              <w:rPr>
                <w:rFonts w:ascii="Tahoma" w:hAnsi="Tahoma" w:cs="Tahoma"/>
                <w:w w:val="105"/>
              </w:rPr>
              <w:t xml:space="preserve">ήχο ή </w:t>
            </w:r>
            <w:r w:rsidRPr="009256CB">
              <w:rPr>
                <w:rFonts w:ascii="Tahoma" w:hAnsi="Tahoma" w:cs="Tahoma"/>
                <w:w w:val="105"/>
                <w:lang w:val="en-US"/>
              </w:rPr>
              <w:t>video</w:t>
            </w:r>
            <w:r w:rsidRPr="009256CB">
              <w:rPr>
                <w:rFonts w:ascii="Tahoma" w:hAnsi="Tahoma" w:cs="Tahoma"/>
                <w:w w:val="105"/>
              </w:rPr>
              <w:t xml:space="preserve"> ως ενσωματωμένο </w:t>
            </w:r>
            <w:r w:rsidRPr="009256CB">
              <w:rPr>
                <w:rFonts w:ascii="Tahoma" w:hAnsi="Tahoma" w:cs="Tahoma"/>
                <w:w w:val="105"/>
                <w:lang w:val="en-US"/>
              </w:rPr>
              <w:t>html</w:t>
            </w:r>
            <w:r w:rsidRPr="009256CB">
              <w:rPr>
                <w:rFonts w:ascii="Tahoma" w:hAnsi="Tahoma" w:cs="Tahoma"/>
                <w:w w:val="105"/>
              </w:rPr>
              <w:t xml:space="preserve"> περιεχόμενο, </w:t>
            </w:r>
          </w:p>
          <w:p w14:paraId="3033B841" w14:textId="77777777" w:rsidR="00C77477" w:rsidRPr="009256CB" w:rsidRDefault="00C77477" w:rsidP="00C77477">
            <w:pPr>
              <w:pStyle w:val="TableParagraph"/>
              <w:numPr>
                <w:ilvl w:val="0"/>
                <w:numId w:val="94"/>
              </w:numPr>
              <w:spacing w:before="1" w:line="249" w:lineRule="auto"/>
              <w:ind w:left="135" w:right="50" w:hanging="135"/>
              <w:rPr>
                <w:rFonts w:ascii="Tahoma" w:hAnsi="Tahoma" w:cs="Tahoma"/>
                <w:w w:val="105"/>
              </w:rPr>
            </w:pPr>
            <w:r w:rsidRPr="009256CB">
              <w:rPr>
                <w:rFonts w:ascii="Tahoma" w:hAnsi="Tahoma" w:cs="Tahoma"/>
                <w:w w:val="105"/>
              </w:rPr>
              <w:t xml:space="preserve">επιτρέπει τον ορθογραφικό έλεγχο μέσω των </w:t>
            </w:r>
            <w:r w:rsidRPr="009256CB">
              <w:rPr>
                <w:rFonts w:ascii="Tahoma" w:hAnsi="Tahoma" w:cs="Tahoma"/>
                <w:w w:val="105"/>
                <w:lang w:val="en-US"/>
              </w:rPr>
              <w:t>plug</w:t>
            </w:r>
            <w:r w:rsidRPr="009256CB">
              <w:rPr>
                <w:rFonts w:ascii="Tahoma" w:hAnsi="Tahoma" w:cs="Tahoma"/>
                <w:w w:val="105"/>
              </w:rPr>
              <w:t>-</w:t>
            </w:r>
            <w:r w:rsidRPr="009256CB">
              <w:rPr>
                <w:rFonts w:ascii="Tahoma" w:hAnsi="Tahoma" w:cs="Tahoma"/>
                <w:w w:val="105"/>
                <w:lang w:val="en-US"/>
              </w:rPr>
              <w:t>ins</w:t>
            </w:r>
            <w:r w:rsidRPr="009256CB">
              <w:rPr>
                <w:rFonts w:ascii="Tahoma" w:hAnsi="Tahoma" w:cs="Tahoma"/>
                <w:w w:val="105"/>
              </w:rPr>
              <w:t xml:space="preserve"> του εκάστοτε πλοηγού</w:t>
            </w:r>
          </w:p>
          <w:p w14:paraId="4B307273" w14:textId="77777777" w:rsidR="00C77477" w:rsidRPr="009256CB" w:rsidRDefault="00C77477" w:rsidP="00C77477">
            <w:pPr>
              <w:pStyle w:val="TableParagraph"/>
              <w:numPr>
                <w:ilvl w:val="0"/>
                <w:numId w:val="94"/>
              </w:numPr>
              <w:spacing w:before="1" w:line="249" w:lineRule="auto"/>
              <w:ind w:left="135" w:right="50" w:hanging="135"/>
              <w:rPr>
                <w:rFonts w:ascii="Tahoma" w:hAnsi="Tahoma" w:cs="Tahoma"/>
                <w:w w:val="105"/>
              </w:rPr>
            </w:pPr>
            <w:r w:rsidRPr="009256CB">
              <w:rPr>
                <w:rFonts w:ascii="Tahoma" w:hAnsi="Tahoma" w:cs="Tahoma"/>
                <w:w w:val="105"/>
              </w:rPr>
              <w:t>εναπόθεση (</w:t>
            </w:r>
            <w:r w:rsidRPr="009256CB">
              <w:rPr>
                <w:rFonts w:ascii="Tahoma" w:hAnsi="Tahoma" w:cs="Tahoma"/>
                <w:w w:val="105"/>
                <w:lang w:val="en-US"/>
              </w:rPr>
              <w:t>dropping</w:t>
            </w:r>
            <w:r w:rsidRPr="009256CB">
              <w:rPr>
                <w:rFonts w:ascii="Tahoma" w:hAnsi="Tahoma" w:cs="Tahoma"/>
                <w:w w:val="105"/>
              </w:rPr>
              <w:t xml:space="preserve">) περιεχομένου που έχει γίνει </w:t>
            </w:r>
            <w:r w:rsidRPr="009256CB">
              <w:rPr>
                <w:rFonts w:ascii="Tahoma" w:hAnsi="Tahoma" w:cs="Tahoma"/>
                <w:w w:val="105"/>
                <w:lang w:val="en-US"/>
              </w:rPr>
              <w:t>copied</w:t>
            </w:r>
            <w:r w:rsidRPr="009256CB">
              <w:rPr>
                <w:rFonts w:ascii="Tahoma" w:hAnsi="Tahoma" w:cs="Tahoma"/>
                <w:w w:val="105"/>
              </w:rPr>
              <w:t xml:space="preserve"> από οποιαδήποτε τρίτη ιστοσελίδα στον συντάκτη (</w:t>
            </w:r>
            <w:r w:rsidRPr="009256CB">
              <w:rPr>
                <w:rFonts w:ascii="Tahoma" w:hAnsi="Tahoma" w:cs="Tahoma"/>
                <w:w w:val="105"/>
                <w:lang w:val="en-US"/>
              </w:rPr>
              <w:t>editor</w:t>
            </w:r>
            <w:r w:rsidRPr="009256CB">
              <w:rPr>
                <w:rFonts w:ascii="Tahoma" w:hAnsi="Tahoma" w:cs="Tahoma"/>
                <w:w w:val="105"/>
              </w:rPr>
              <w:t xml:space="preserve">) ή ακόμη και από το </w:t>
            </w:r>
            <w:r w:rsidRPr="009256CB">
              <w:rPr>
                <w:rFonts w:ascii="Tahoma" w:hAnsi="Tahoma" w:cs="Tahoma"/>
                <w:w w:val="105"/>
                <w:lang w:val="en-US"/>
              </w:rPr>
              <w:t>Microsoft</w:t>
            </w:r>
            <w:r w:rsidRPr="009256CB">
              <w:rPr>
                <w:rFonts w:ascii="Tahoma" w:hAnsi="Tahoma" w:cs="Tahoma"/>
                <w:w w:val="105"/>
              </w:rPr>
              <w:t xml:space="preserve"> </w:t>
            </w:r>
            <w:r w:rsidRPr="009256CB">
              <w:rPr>
                <w:rFonts w:ascii="Tahoma" w:hAnsi="Tahoma" w:cs="Tahoma"/>
                <w:w w:val="105"/>
                <w:lang w:val="en-US"/>
              </w:rPr>
              <w:t>Word</w:t>
            </w:r>
            <w:r w:rsidRPr="009256CB">
              <w:rPr>
                <w:rFonts w:ascii="Tahoma" w:hAnsi="Tahoma" w:cs="Tahoma"/>
                <w:w w:val="105"/>
              </w:rPr>
              <w:t>, με διατήρηση κάποιου είδους μορφοποίησης καθώς και των εικόνων</w:t>
            </w:r>
          </w:p>
        </w:tc>
        <w:tc>
          <w:tcPr>
            <w:tcW w:w="1272" w:type="dxa"/>
          </w:tcPr>
          <w:p w14:paraId="1CA381A4"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47B13E94" w14:textId="77777777" w:rsidR="00C77477" w:rsidRPr="009256CB" w:rsidRDefault="00C77477" w:rsidP="00A13556">
            <w:pPr>
              <w:pStyle w:val="TableParagraph"/>
              <w:rPr>
                <w:rFonts w:ascii="Tahoma" w:hAnsi="Tahoma" w:cs="Tahoma"/>
              </w:rPr>
            </w:pPr>
          </w:p>
        </w:tc>
        <w:tc>
          <w:tcPr>
            <w:tcW w:w="1843" w:type="dxa"/>
          </w:tcPr>
          <w:p w14:paraId="75BA90F9" w14:textId="77777777" w:rsidR="00C77477" w:rsidRPr="009256CB" w:rsidRDefault="00C77477" w:rsidP="00A13556">
            <w:pPr>
              <w:pStyle w:val="TableParagraph"/>
              <w:rPr>
                <w:rFonts w:ascii="Tahoma" w:hAnsi="Tahoma" w:cs="Tahoma"/>
              </w:rPr>
            </w:pPr>
          </w:p>
        </w:tc>
      </w:tr>
      <w:tr w:rsidR="00C77477" w:rsidRPr="00CA7DB0" w14:paraId="1CE19255" w14:textId="77777777" w:rsidTr="00A13556">
        <w:trPr>
          <w:trHeight w:val="267"/>
          <w:jc w:val="center"/>
        </w:trPr>
        <w:tc>
          <w:tcPr>
            <w:tcW w:w="719" w:type="dxa"/>
          </w:tcPr>
          <w:p w14:paraId="0FDEC7BB"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70A1109F"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Παρουσίαση του γενικού καταλόγου όλων των μαθημάτων και των πόρων μάθησης (</w:t>
            </w:r>
            <w:r w:rsidRPr="009256CB">
              <w:rPr>
                <w:rFonts w:ascii="Tahoma" w:hAnsi="Tahoma" w:cs="Tahoma"/>
                <w:w w:val="105"/>
                <w:lang w:val="en-US"/>
              </w:rPr>
              <w:t>learning</w:t>
            </w:r>
            <w:r w:rsidRPr="009256CB">
              <w:rPr>
                <w:rFonts w:ascii="Tahoma" w:hAnsi="Tahoma" w:cs="Tahoma"/>
                <w:w w:val="105"/>
              </w:rPr>
              <w:t xml:space="preserve"> </w:t>
            </w:r>
            <w:r w:rsidRPr="009256CB">
              <w:rPr>
                <w:rFonts w:ascii="Tahoma" w:hAnsi="Tahoma" w:cs="Tahoma"/>
                <w:w w:val="105"/>
                <w:lang w:val="en-US"/>
              </w:rPr>
              <w:t>resources</w:t>
            </w:r>
            <w:r w:rsidRPr="009256CB">
              <w:rPr>
                <w:rFonts w:ascii="Tahoma" w:hAnsi="Tahoma" w:cs="Tahoma"/>
                <w:w w:val="105"/>
              </w:rPr>
              <w:t xml:space="preserve">) για επιλογή προς επεξεργασία, με πληροφορία συγγραφέων, ημερομηνία </w:t>
            </w:r>
            <w:r w:rsidRPr="009256CB">
              <w:rPr>
                <w:rFonts w:ascii="Tahoma" w:hAnsi="Tahoma" w:cs="Tahoma"/>
                <w:w w:val="105"/>
              </w:rPr>
              <w:lastRenderedPageBreak/>
              <w:t xml:space="preserve">δημιουργίας, καθώς και φίλτρα (συμπεριλαμβάνοντας τουλάχιστον στα φίλτρα εάν πρόκειται για ασκήσεις ή μαθήματα, για </w:t>
            </w:r>
            <w:r w:rsidRPr="009256CB">
              <w:rPr>
                <w:rFonts w:ascii="Tahoma" w:hAnsi="Tahoma" w:cs="Tahoma"/>
                <w:w w:val="105"/>
                <w:lang w:val="en-US"/>
              </w:rPr>
              <w:t>video</w:t>
            </w:r>
            <w:r w:rsidRPr="009256CB">
              <w:rPr>
                <w:rFonts w:ascii="Tahoma" w:hAnsi="Tahoma" w:cs="Tahoma"/>
                <w:w w:val="105"/>
              </w:rPr>
              <w:t xml:space="preserve"> ή </w:t>
            </w:r>
            <w:r w:rsidRPr="009256CB">
              <w:rPr>
                <w:rFonts w:ascii="Tahoma" w:hAnsi="Tahoma" w:cs="Tahoma"/>
                <w:w w:val="105"/>
                <w:lang w:val="en-US"/>
              </w:rPr>
              <w:t>podcast</w:t>
            </w:r>
            <w:r w:rsidRPr="009256CB">
              <w:rPr>
                <w:rFonts w:ascii="Tahoma" w:hAnsi="Tahoma" w:cs="Tahoma"/>
                <w:w w:val="105"/>
              </w:rPr>
              <w:t xml:space="preserve"> ή αρχεία </w:t>
            </w:r>
            <w:r w:rsidRPr="009256CB">
              <w:rPr>
                <w:rFonts w:ascii="Tahoma" w:hAnsi="Tahoma" w:cs="Tahoma"/>
                <w:w w:val="105"/>
                <w:lang w:val="en-US"/>
              </w:rPr>
              <w:t>word</w:t>
            </w:r>
            <w:r w:rsidRPr="009256CB">
              <w:rPr>
                <w:rFonts w:ascii="Tahoma" w:hAnsi="Tahoma" w:cs="Tahoma"/>
                <w:w w:val="105"/>
              </w:rPr>
              <w:t xml:space="preserve">) </w:t>
            </w:r>
          </w:p>
        </w:tc>
        <w:tc>
          <w:tcPr>
            <w:tcW w:w="1272" w:type="dxa"/>
          </w:tcPr>
          <w:p w14:paraId="6E078CBC"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lastRenderedPageBreak/>
              <w:t>ΝΑΙ</w:t>
            </w:r>
          </w:p>
        </w:tc>
        <w:tc>
          <w:tcPr>
            <w:tcW w:w="1134" w:type="dxa"/>
          </w:tcPr>
          <w:p w14:paraId="32AEF492" w14:textId="77777777" w:rsidR="00C77477" w:rsidRPr="009256CB" w:rsidRDefault="00C77477" w:rsidP="00A13556">
            <w:pPr>
              <w:pStyle w:val="TableParagraph"/>
              <w:rPr>
                <w:rFonts w:ascii="Tahoma" w:hAnsi="Tahoma" w:cs="Tahoma"/>
              </w:rPr>
            </w:pPr>
          </w:p>
        </w:tc>
        <w:tc>
          <w:tcPr>
            <w:tcW w:w="1843" w:type="dxa"/>
          </w:tcPr>
          <w:p w14:paraId="7CE94AA5" w14:textId="77777777" w:rsidR="00C77477" w:rsidRPr="009256CB" w:rsidRDefault="00C77477" w:rsidP="00A13556">
            <w:pPr>
              <w:pStyle w:val="TableParagraph"/>
              <w:rPr>
                <w:rFonts w:ascii="Tahoma" w:hAnsi="Tahoma" w:cs="Tahoma"/>
              </w:rPr>
            </w:pPr>
          </w:p>
        </w:tc>
      </w:tr>
      <w:tr w:rsidR="00C77477" w:rsidRPr="00CA7DB0" w14:paraId="6C54039F" w14:textId="77777777" w:rsidTr="00A13556">
        <w:trPr>
          <w:trHeight w:val="267"/>
          <w:jc w:val="center"/>
        </w:trPr>
        <w:tc>
          <w:tcPr>
            <w:tcW w:w="719" w:type="dxa"/>
          </w:tcPr>
          <w:p w14:paraId="14B77A0F"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5DD2473F"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Περιβάλλον δημιουργίας μαθημάτων διαθέσιμο εξολοκλήρου μέσω πλοηγού (</w:t>
            </w:r>
            <w:r w:rsidRPr="009256CB">
              <w:rPr>
                <w:rFonts w:ascii="Tahoma" w:hAnsi="Tahoma" w:cs="Tahoma"/>
                <w:w w:val="105"/>
                <w:lang w:val="en-US"/>
              </w:rPr>
              <w:t>web</w:t>
            </w:r>
            <w:r w:rsidRPr="009256CB">
              <w:rPr>
                <w:rFonts w:ascii="Tahoma" w:hAnsi="Tahoma" w:cs="Tahoma"/>
                <w:w w:val="105"/>
              </w:rPr>
              <w:t xml:space="preserve"> </w:t>
            </w:r>
            <w:r w:rsidRPr="009256CB">
              <w:rPr>
                <w:rFonts w:ascii="Tahoma" w:hAnsi="Tahoma" w:cs="Tahoma"/>
                <w:w w:val="105"/>
                <w:lang w:val="en-US"/>
              </w:rPr>
              <w:t>browser</w:t>
            </w:r>
            <w:r w:rsidRPr="009256CB">
              <w:rPr>
                <w:rFonts w:ascii="Tahoma" w:hAnsi="Tahoma" w:cs="Tahoma"/>
                <w:w w:val="105"/>
              </w:rPr>
              <w:t>)</w:t>
            </w:r>
          </w:p>
        </w:tc>
        <w:tc>
          <w:tcPr>
            <w:tcW w:w="1272" w:type="dxa"/>
          </w:tcPr>
          <w:p w14:paraId="670425C2"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25297692" w14:textId="77777777" w:rsidR="00C77477" w:rsidRPr="009256CB" w:rsidRDefault="00C77477" w:rsidP="00A13556">
            <w:pPr>
              <w:pStyle w:val="TableParagraph"/>
              <w:rPr>
                <w:rFonts w:ascii="Tahoma" w:hAnsi="Tahoma" w:cs="Tahoma"/>
              </w:rPr>
            </w:pPr>
          </w:p>
        </w:tc>
        <w:tc>
          <w:tcPr>
            <w:tcW w:w="1843" w:type="dxa"/>
          </w:tcPr>
          <w:p w14:paraId="42B67284" w14:textId="77777777" w:rsidR="00C77477" w:rsidRPr="009256CB" w:rsidRDefault="00C77477" w:rsidP="00A13556">
            <w:pPr>
              <w:pStyle w:val="TableParagraph"/>
              <w:rPr>
                <w:rFonts w:ascii="Tahoma" w:hAnsi="Tahoma" w:cs="Tahoma"/>
              </w:rPr>
            </w:pPr>
          </w:p>
        </w:tc>
      </w:tr>
      <w:tr w:rsidR="00C77477" w:rsidRPr="006A5154" w14:paraId="102B75CF" w14:textId="77777777" w:rsidTr="00A13556">
        <w:trPr>
          <w:trHeight w:val="267"/>
          <w:jc w:val="center"/>
        </w:trPr>
        <w:tc>
          <w:tcPr>
            <w:tcW w:w="719" w:type="dxa"/>
          </w:tcPr>
          <w:p w14:paraId="6E1BEA83"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40009841"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Δυνατότητα ορισμού παρουσίασης μαθησιακών ενοτήτων με προϋπόθεση την ολοκλήρωση από τον ωφελούμενο ενότητας ασκήσεων αλλά και με την επίτευξης συγκεκριμένης επίδοσης (με δυνατότητα εισαγωγής βαθμού βάσης) σε κάποια ενότητα ασκήσεων (με δυνατότητα επιλογής της ενότητας)</w:t>
            </w:r>
          </w:p>
        </w:tc>
        <w:tc>
          <w:tcPr>
            <w:tcW w:w="1272" w:type="dxa"/>
          </w:tcPr>
          <w:p w14:paraId="71DDC868" w14:textId="77777777" w:rsidR="00C77477" w:rsidRPr="009256CB" w:rsidRDefault="00C77477" w:rsidP="00A13556">
            <w:pPr>
              <w:pStyle w:val="TableParagraph"/>
              <w:spacing w:before="1"/>
              <w:ind w:left="100"/>
              <w:rPr>
                <w:rFonts w:ascii="Tahoma" w:hAnsi="Tahoma" w:cs="Tahoma"/>
                <w:w w:val="105"/>
              </w:rPr>
            </w:pPr>
          </w:p>
        </w:tc>
        <w:tc>
          <w:tcPr>
            <w:tcW w:w="1134" w:type="dxa"/>
          </w:tcPr>
          <w:p w14:paraId="645E32F8" w14:textId="77777777" w:rsidR="00C77477" w:rsidRPr="009256CB" w:rsidRDefault="00C77477" w:rsidP="00A13556">
            <w:pPr>
              <w:pStyle w:val="TableParagraph"/>
              <w:rPr>
                <w:rFonts w:ascii="Tahoma" w:hAnsi="Tahoma" w:cs="Tahoma"/>
              </w:rPr>
            </w:pPr>
          </w:p>
        </w:tc>
        <w:tc>
          <w:tcPr>
            <w:tcW w:w="1843" w:type="dxa"/>
          </w:tcPr>
          <w:p w14:paraId="0CD6313C" w14:textId="77777777" w:rsidR="00C77477" w:rsidRPr="009256CB" w:rsidRDefault="00C77477" w:rsidP="00A13556">
            <w:pPr>
              <w:pStyle w:val="TableParagraph"/>
              <w:rPr>
                <w:rFonts w:ascii="Tahoma" w:hAnsi="Tahoma" w:cs="Tahoma"/>
              </w:rPr>
            </w:pPr>
          </w:p>
        </w:tc>
      </w:tr>
      <w:tr w:rsidR="00C77477" w:rsidRPr="00CA7DB0" w14:paraId="24E06BA1" w14:textId="77777777" w:rsidTr="00A13556">
        <w:trPr>
          <w:trHeight w:val="267"/>
          <w:jc w:val="center"/>
        </w:trPr>
        <w:tc>
          <w:tcPr>
            <w:tcW w:w="719" w:type="dxa"/>
          </w:tcPr>
          <w:p w14:paraId="6E5343B6"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0B59A232"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Δυνατότητα παρουσίασης των περιεχομένων του ψηφιακού μαθήματος συνοπτικά σε διάφορα επίπεδα επικεφαλίδων ενοτήτων</w:t>
            </w:r>
          </w:p>
        </w:tc>
        <w:tc>
          <w:tcPr>
            <w:tcW w:w="1272" w:type="dxa"/>
          </w:tcPr>
          <w:p w14:paraId="08AFFC0F"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62657F26" w14:textId="77777777" w:rsidR="00C77477" w:rsidRPr="009256CB" w:rsidRDefault="00C77477" w:rsidP="00A13556">
            <w:pPr>
              <w:pStyle w:val="TableParagraph"/>
              <w:rPr>
                <w:rFonts w:ascii="Tahoma" w:hAnsi="Tahoma" w:cs="Tahoma"/>
              </w:rPr>
            </w:pPr>
          </w:p>
        </w:tc>
        <w:tc>
          <w:tcPr>
            <w:tcW w:w="1843" w:type="dxa"/>
          </w:tcPr>
          <w:p w14:paraId="6ACBBB61" w14:textId="77777777" w:rsidR="00C77477" w:rsidRPr="009256CB" w:rsidRDefault="00C77477" w:rsidP="00A13556">
            <w:pPr>
              <w:pStyle w:val="TableParagraph"/>
              <w:rPr>
                <w:rFonts w:ascii="Tahoma" w:hAnsi="Tahoma" w:cs="Tahoma"/>
              </w:rPr>
            </w:pPr>
          </w:p>
        </w:tc>
      </w:tr>
      <w:tr w:rsidR="00C77477" w:rsidRPr="00CA7DB0" w14:paraId="7DB9AAC1" w14:textId="77777777" w:rsidTr="00A13556">
        <w:trPr>
          <w:trHeight w:val="267"/>
          <w:jc w:val="center"/>
        </w:trPr>
        <w:tc>
          <w:tcPr>
            <w:tcW w:w="719" w:type="dxa"/>
          </w:tcPr>
          <w:p w14:paraId="508DCED6"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6B44CF4A"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Δυνατότητα να επιτρέπεται η βαθμολόγηση (</w:t>
            </w:r>
            <w:r w:rsidRPr="009256CB">
              <w:rPr>
                <w:rFonts w:ascii="Tahoma" w:hAnsi="Tahoma" w:cs="Tahoma"/>
                <w:w w:val="105"/>
                <w:lang w:val="en-US"/>
              </w:rPr>
              <w:t>ranking</w:t>
            </w:r>
            <w:r w:rsidRPr="009256CB">
              <w:rPr>
                <w:rFonts w:ascii="Tahoma" w:hAnsi="Tahoma" w:cs="Tahoma"/>
                <w:w w:val="105"/>
              </w:rPr>
              <w:t xml:space="preserve">) των </w:t>
            </w:r>
            <w:r w:rsidRPr="009256CB">
              <w:rPr>
                <w:rFonts w:ascii="Tahoma" w:hAnsi="Tahoma" w:cs="Tahoma"/>
                <w:w w:val="105"/>
                <w:lang w:val="en-US"/>
              </w:rPr>
              <w:t>videos</w:t>
            </w:r>
            <w:r w:rsidRPr="009256CB">
              <w:rPr>
                <w:rFonts w:ascii="Tahoma" w:hAnsi="Tahoma" w:cs="Tahoma"/>
                <w:w w:val="105"/>
              </w:rPr>
              <w:t xml:space="preserve"> από τους ίδιους τους εκπαιδευόμενους με κάποιο τρόπο (πχ αριθμός, </w:t>
            </w:r>
            <w:r w:rsidRPr="009256CB">
              <w:rPr>
                <w:rFonts w:ascii="Tahoma" w:hAnsi="Tahoma" w:cs="Tahoma"/>
                <w:w w:val="105"/>
                <w:lang w:val="en-US"/>
              </w:rPr>
              <w:t>like</w:t>
            </w:r>
            <w:r w:rsidRPr="009256CB">
              <w:rPr>
                <w:rFonts w:ascii="Tahoma" w:hAnsi="Tahoma" w:cs="Tahoma"/>
                <w:w w:val="105"/>
              </w:rPr>
              <w:t>, αστέρια)</w:t>
            </w:r>
          </w:p>
        </w:tc>
        <w:tc>
          <w:tcPr>
            <w:tcW w:w="1272" w:type="dxa"/>
          </w:tcPr>
          <w:p w14:paraId="49D14B22"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7D3C3DED" w14:textId="77777777" w:rsidR="00C77477" w:rsidRPr="009256CB" w:rsidRDefault="00C77477" w:rsidP="00A13556">
            <w:pPr>
              <w:pStyle w:val="TableParagraph"/>
              <w:rPr>
                <w:rFonts w:ascii="Tahoma" w:hAnsi="Tahoma" w:cs="Tahoma"/>
              </w:rPr>
            </w:pPr>
          </w:p>
        </w:tc>
        <w:tc>
          <w:tcPr>
            <w:tcW w:w="1843" w:type="dxa"/>
          </w:tcPr>
          <w:p w14:paraId="0B20A07E" w14:textId="77777777" w:rsidR="00C77477" w:rsidRPr="009256CB" w:rsidRDefault="00C77477" w:rsidP="00A13556">
            <w:pPr>
              <w:pStyle w:val="TableParagraph"/>
              <w:rPr>
                <w:rFonts w:ascii="Tahoma" w:hAnsi="Tahoma" w:cs="Tahoma"/>
              </w:rPr>
            </w:pPr>
          </w:p>
        </w:tc>
      </w:tr>
      <w:tr w:rsidR="00C77477" w:rsidRPr="00CA7DB0" w14:paraId="3E65347B" w14:textId="77777777" w:rsidTr="00A13556">
        <w:trPr>
          <w:trHeight w:val="267"/>
          <w:jc w:val="center"/>
        </w:trPr>
        <w:tc>
          <w:tcPr>
            <w:tcW w:w="719" w:type="dxa"/>
          </w:tcPr>
          <w:p w14:paraId="56D8BC07" w14:textId="77777777" w:rsidR="00C77477" w:rsidRPr="009256CB" w:rsidRDefault="00C77477" w:rsidP="00A13556">
            <w:pPr>
              <w:pStyle w:val="TableParagraph"/>
              <w:numPr>
                <w:ilvl w:val="0"/>
                <w:numId w:val="96"/>
              </w:numPr>
              <w:spacing w:before="1" w:line="249" w:lineRule="auto"/>
              <w:ind w:right="50"/>
              <w:rPr>
                <w:rFonts w:ascii="Tahoma" w:hAnsi="Tahoma" w:cs="Tahoma"/>
                <w:w w:val="105"/>
              </w:rPr>
            </w:pPr>
          </w:p>
        </w:tc>
        <w:tc>
          <w:tcPr>
            <w:tcW w:w="4246" w:type="dxa"/>
          </w:tcPr>
          <w:p w14:paraId="53B23394" w14:textId="77777777" w:rsidR="00C77477" w:rsidRPr="009256CB" w:rsidRDefault="00C77477" w:rsidP="00A13556">
            <w:pPr>
              <w:pStyle w:val="TableParagraph"/>
              <w:spacing w:before="1" w:line="249" w:lineRule="auto"/>
              <w:ind w:left="100" w:right="50"/>
              <w:rPr>
                <w:rFonts w:ascii="Tahoma" w:hAnsi="Tahoma" w:cs="Tahoma"/>
                <w:w w:val="105"/>
              </w:rPr>
            </w:pPr>
            <w:r w:rsidRPr="009256CB">
              <w:rPr>
                <w:rFonts w:ascii="Tahoma" w:hAnsi="Tahoma" w:cs="Tahoma"/>
                <w:w w:val="105"/>
              </w:rPr>
              <w:t>Δυνατότητα χρονοπρογραμματισμού διάθεσης μίας ψηφιακής μαθησιακής ενότητας από / έως ημερομηνία και ώρα, συμπεριλαμβάνοντας στη δυνατότητα αυτή και τις ενότητες των ασκήσεων</w:t>
            </w:r>
          </w:p>
        </w:tc>
        <w:tc>
          <w:tcPr>
            <w:tcW w:w="1272" w:type="dxa"/>
          </w:tcPr>
          <w:p w14:paraId="7671A934" w14:textId="77777777" w:rsidR="00C77477" w:rsidRPr="009256CB" w:rsidRDefault="00C77477"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01751413" w14:textId="77777777" w:rsidR="00C77477" w:rsidRPr="009256CB" w:rsidRDefault="00C77477" w:rsidP="00A13556">
            <w:pPr>
              <w:pStyle w:val="TableParagraph"/>
              <w:rPr>
                <w:rFonts w:ascii="Tahoma" w:hAnsi="Tahoma" w:cs="Tahoma"/>
              </w:rPr>
            </w:pPr>
          </w:p>
        </w:tc>
        <w:tc>
          <w:tcPr>
            <w:tcW w:w="1843" w:type="dxa"/>
          </w:tcPr>
          <w:p w14:paraId="038FCAD6" w14:textId="77777777" w:rsidR="00C77477" w:rsidRPr="009256CB" w:rsidRDefault="00C77477" w:rsidP="00A13556">
            <w:pPr>
              <w:pStyle w:val="TableParagraph"/>
              <w:rPr>
                <w:rFonts w:ascii="Tahoma" w:hAnsi="Tahoma" w:cs="Tahoma"/>
              </w:rPr>
            </w:pPr>
          </w:p>
        </w:tc>
      </w:tr>
    </w:tbl>
    <w:p w14:paraId="2EE37BED" w14:textId="77777777" w:rsidR="009F4796" w:rsidRDefault="009F4796" w:rsidP="00155B45">
      <w:pPr>
        <w:suppressAutoHyphens w:val="0"/>
        <w:autoSpaceDE w:val="0"/>
        <w:spacing w:before="0" w:line="252" w:lineRule="auto"/>
        <w:rPr>
          <w:rFonts w:eastAsia="SimSun" w:cs="Tahoma"/>
          <w:szCs w:val="22"/>
          <w:lang w:val="el-GR"/>
        </w:rPr>
      </w:pPr>
    </w:p>
    <w:p w14:paraId="71728530" w14:textId="515CCAF6" w:rsidR="00C77477" w:rsidRDefault="00C77477" w:rsidP="00C77477">
      <w:pPr>
        <w:rPr>
          <w:b/>
          <w:lang w:val="el-GR"/>
        </w:rPr>
      </w:pPr>
      <w:r w:rsidRPr="0080617F">
        <w:rPr>
          <w:b/>
          <w:lang w:val="el-GR"/>
        </w:rPr>
        <w:t>Α.</w:t>
      </w:r>
      <w:r>
        <w:rPr>
          <w:b/>
          <w:lang w:val="el-GR"/>
        </w:rPr>
        <w:t>3</w:t>
      </w:r>
      <w:r w:rsidRPr="0080617F">
        <w:rPr>
          <w:b/>
          <w:lang w:val="el-GR"/>
        </w:rPr>
        <w:t xml:space="preserve">. Υποστήριξη </w:t>
      </w:r>
      <w:r w:rsidRPr="001C2A33">
        <w:rPr>
          <w:b/>
          <w:lang w:val="el-GR"/>
        </w:rPr>
        <w:t>δημιουργίας και διαχείρισης ορολογίας</w:t>
      </w:r>
    </w:p>
    <w:p w14:paraId="6FE31F0C" w14:textId="77777777" w:rsidR="00C77477" w:rsidRPr="001C2A33" w:rsidRDefault="00C77477" w:rsidP="00C77477">
      <w:pPr>
        <w:rPr>
          <w:b/>
          <w:lang w:val="el-GR"/>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4"/>
        <w:gridCol w:w="4246"/>
        <w:gridCol w:w="1347"/>
        <w:gridCol w:w="1134"/>
        <w:gridCol w:w="1768"/>
      </w:tblGrid>
      <w:tr w:rsidR="00C77477" w:rsidRPr="00387CAE" w14:paraId="2A6C4B27" w14:textId="77777777" w:rsidTr="00A13556">
        <w:trPr>
          <w:trHeight w:val="534"/>
          <w:jc w:val="center"/>
        </w:trPr>
        <w:tc>
          <w:tcPr>
            <w:tcW w:w="714" w:type="dxa"/>
            <w:shd w:val="clear" w:color="auto" w:fill="D9D9D9" w:themeFill="background1" w:themeFillShade="D9"/>
            <w:vAlign w:val="center"/>
          </w:tcPr>
          <w:p w14:paraId="516C86AF" w14:textId="77777777" w:rsidR="00C77477" w:rsidRPr="001C2A33" w:rsidRDefault="00C77477" w:rsidP="00A13556">
            <w:pPr>
              <w:pStyle w:val="TableParagraph"/>
              <w:spacing w:before="1" w:line="249" w:lineRule="auto"/>
              <w:ind w:left="100" w:right="50"/>
              <w:jc w:val="center"/>
              <w:rPr>
                <w:rFonts w:ascii="Tahoma" w:hAnsi="Tahoma" w:cs="Tahoma"/>
                <w:color w:val="000000" w:themeColor="text1"/>
                <w:w w:val="105"/>
                <w:lang w:val="en-US"/>
              </w:rPr>
            </w:pPr>
            <w:r>
              <w:rPr>
                <w:rFonts w:ascii="Tahoma" w:hAnsi="Tahoma" w:cs="Tahoma"/>
                <w:b/>
                <w:color w:val="000000" w:themeColor="text1"/>
                <w:szCs w:val="18"/>
                <w:lang w:val="en-US"/>
              </w:rPr>
              <w:t>A/A</w:t>
            </w:r>
          </w:p>
        </w:tc>
        <w:tc>
          <w:tcPr>
            <w:tcW w:w="4246" w:type="dxa"/>
            <w:shd w:val="clear" w:color="auto" w:fill="D9D9D9" w:themeFill="background1" w:themeFillShade="D9"/>
            <w:vAlign w:val="center"/>
          </w:tcPr>
          <w:p w14:paraId="4B77D857" w14:textId="77777777" w:rsidR="00C77477" w:rsidRPr="001C2A33" w:rsidRDefault="00C77477" w:rsidP="00A13556">
            <w:pPr>
              <w:pStyle w:val="TableParagraph"/>
              <w:spacing w:before="1" w:line="249" w:lineRule="auto"/>
              <w:ind w:left="100" w:right="50"/>
              <w:jc w:val="center"/>
              <w:rPr>
                <w:rFonts w:ascii="Tahoma" w:hAnsi="Tahoma" w:cs="Tahoma"/>
                <w:b/>
                <w:color w:val="000000" w:themeColor="text1"/>
                <w:szCs w:val="18"/>
              </w:rPr>
            </w:pPr>
            <w:r w:rsidRPr="001C2A33">
              <w:rPr>
                <w:rFonts w:ascii="Tahoma" w:hAnsi="Tahoma" w:cs="Tahoma"/>
                <w:b/>
                <w:color w:val="000000" w:themeColor="text1"/>
                <w:szCs w:val="18"/>
              </w:rPr>
              <w:t>Τεχνική Προδιαγραφή</w:t>
            </w:r>
          </w:p>
        </w:tc>
        <w:tc>
          <w:tcPr>
            <w:tcW w:w="1347" w:type="dxa"/>
            <w:shd w:val="clear" w:color="auto" w:fill="D9D9D9" w:themeFill="background1" w:themeFillShade="D9"/>
            <w:vAlign w:val="center"/>
          </w:tcPr>
          <w:p w14:paraId="4FB3699B" w14:textId="77777777" w:rsidR="00C77477" w:rsidRPr="001C2A33" w:rsidRDefault="00C77477" w:rsidP="00A13556">
            <w:pPr>
              <w:pStyle w:val="TableParagraph"/>
              <w:spacing w:before="1"/>
              <w:ind w:left="100"/>
              <w:jc w:val="center"/>
              <w:rPr>
                <w:rFonts w:ascii="Tahoma" w:hAnsi="Tahoma" w:cs="Tahoma"/>
                <w:b/>
                <w:color w:val="000000" w:themeColor="text1"/>
                <w:w w:val="105"/>
                <w:szCs w:val="18"/>
              </w:rPr>
            </w:pPr>
            <w:r w:rsidRPr="001C2A33">
              <w:rPr>
                <w:rFonts w:ascii="Tahoma" w:hAnsi="Tahoma" w:cs="Tahoma"/>
                <w:b/>
                <w:color w:val="000000" w:themeColor="text1"/>
                <w:w w:val="105"/>
                <w:szCs w:val="18"/>
              </w:rPr>
              <w:t>Απαίτηση</w:t>
            </w:r>
          </w:p>
        </w:tc>
        <w:tc>
          <w:tcPr>
            <w:tcW w:w="1134" w:type="dxa"/>
            <w:shd w:val="clear" w:color="auto" w:fill="D9D9D9" w:themeFill="background1" w:themeFillShade="D9"/>
            <w:vAlign w:val="center"/>
          </w:tcPr>
          <w:p w14:paraId="30E73DA5" w14:textId="77777777" w:rsidR="00C77477" w:rsidRPr="001C2A33" w:rsidRDefault="00C77477" w:rsidP="00A13556">
            <w:pPr>
              <w:pStyle w:val="TableParagraph"/>
              <w:jc w:val="center"/>
              <w:rPr>
                <w:rFonts w:ascii="Tahoma" w:hAnsi="Tahoma" w:cs="Tahoma"/>
                <w:b/>
                <w:color w:val="000000" w:themeColor="text1"/>
                <w:szCs w:val="18"/>
              </w:rPr>
            </w:pPr>
            <w:r w:rsidRPr="001C2A33">
              <w:rPr>
                <w:rFonts w:ascii="Tahoma" w:hAnsi="Tahoma" w:cs="Tahoma"/>
                <w:b/>
                <w:color w:val="000000" w:themeColor="text1"/>
                <w:szCs w:val="18"/>
              </w:rPr>
              <w:t>Απάντηση</w:t>
            </w:r>
          </w:p>
        </w:tc>
        <w:tc>
          <w:tcPr>
            <w:tcW w:w="1768" w:type="dxa"/>
            <w:shd w:val="clear" w:color="auto" w:fill="D9D9D9" w:themeFill="background1" w:themeFillShade="D9"/>
            <w:vAlign w:val="center"/>
          </w:tcPr>
          <w:p w14:paraId="3234B0B8" w14:textId="77777777" w:rsidR="00C77477" w:rsidRPr="001C2A33" w:rsidRDefault="00C77477" w:rsidP="00A13556">
            <w:pPr>
              <w:pStyle w:val="TableParagraph"/>
              <w:jc w:val="center"/>
              <w:rPr>
                <w:rFonts w:ascii="Tahoma" w:hAnsi="Tahoma" w:cs="Tahoma"/>
                <w:b/>
                <w:color w:val="000000" w:themeColor="text1"/>
                <w:szCs w:val="18"/>
              </w:rPr>
            </w:pPr>
            <w:r w:rsidRPr="001C2A33">
              <w:rPr>
                <w:rFonts w:ascii="Tahoma" w:hAnsi="Tahoma" w:cs="Tahoma"/>
                <w:b/>
                <w:color w:val="000000" w:themeColor="text1"/>
                <w:szCs w:val="18"/>
              </w:rPr>
              <w:t>Παραπομπή</w:t>
            </w:r>
          </w:p>
        </w:tc>
      </w:tr>
      <w:tr w:rsidR="00C77477" w:rsidRPr="00387CAE" w14:paraId="75A9A131" w14:textId="77777777" w:rsidTr="00A13556">
        <w:trPr>
          <w:trHeight w:val="267"/>
          <w:jc w:val="center"/>
        </w:trPr>
        <w:tc>
          <w:tcPr>
            <w:tcW w:w="714" w:type="dxa"/>
          </w:tcPr>
          <w:p w14:paraId="178BD583" w14:textId="77777777" w:rsidR="00C77477" w:rsidRPr="001C2A33" w:rsidRDefault="00C77477" w:rsidP="00C77477">
            <w:pPr>
              <w:pStyle w:val="TableParagraph"/>
              <w:numPr>
                <w:ilvl w:val="0"/>
                <w:numId w:val="97"/>
              </w:numPr>
              <w:spacing w:before="1" w:line="249" w:lineRule="auto"/>
              <w:ind w:right="50"/>
              <w:rPr>
                <w:rFonts w:ascii="Tahoma" w:hAnsi="Tahoma" w:cs="Tahoma"/>
                <w:w w:val="105"/>
                <w:sz w:val="20"/>
                <w:szCs w:val="18"/>
              </w:rPr>
            </w:pPr>
          </w:p>
        </w:tc>
        <w:tc>
          <w:tcPr>
            <w:tcW w:w="4246" w:type="dxa"/>
          </w:tcPr>
          <w:p w14:paraId="6A8ABADC" w14:textId="77777777" w:rsidR="00C77477" w:rsidRPr="001C2A33" w:rsidRDefault="00C77477" w:rsidP="00A13556">
            <w:pPr>
              <w:pStyle w:val="TableParagraph"/>
              <w:spacing w:before="1" w:line="249" w:lineRule="auto"/>
              <w:ind w:left="100" w:right="50"/>
              <w:rPr>
                <w:rFonts w:ascii="Tahoma" w:hAnsi="Tahoma" w:cs="Tahoma"/>
                <w:w w:val="105"/>
                <w:szCs w:val="18"/>
              </w:rPr>
            </w:pPr>
            <w:r w:rsidRPr="001C2A33">
              <w:rPr>
                <w:rFonts w:ascii="Tahoma" w:hAnsi="Tahoma" w:cs="Tahoma"/>
                <w:w w:val="105"/>
                <w:szCs w:val="18"/>
              </w:rPr>
              <w:t>Επεκτάσιμη ορολογία (</w:t>
            </w:r>
            <w:r w:rsidRPr="001C2A33">
              <w:rPr>
                <w:rFonts w:ascii="Tahoma" w:hAnsi="Tahoma" w:cs="Tahoma"/>
                <w:w w:val="105"/>
                <w:szCs w:val="18"/>
                <w:lang w:val="en-US"/>
              </w:rPr>
              <w:t>glossary</w:t>
            </w:r>
            <w:r w:rsidRPr="001C2A33">
              <w:rPr>
                <w:rFonts w:ascii="Tahoma" w:hAnsi="Tahoma" w:cs="Tahoma"/>
                <w:w w:val="105"/>
                <w:szCs w:val="18"/>
              </w:rPr>
              <w:t>) με τη βοήθεια ενσωματωμένου αλληλεπιδραστικού εργαλείου</w:t>
            </w:r>
          </w:p>
        </w:tc>
        <w:tc>
          <w:tcPr>
            <w:tcW w:w="1347" w:type="dxa"/>
          </w:tcPr>
          <w:p w14:paraId="672F7392" w14:textId="77777777" w:rsidR="00C77477" w:rsidRPr="001C2A33" w:rsidRDefault="00C77477" w:rsidP="00A13556">
            <w:pPr>
              <w:pStyle w:val="TableParagraph"/>
              <w:spacing w:before="1"/>
              <w:ind w:left="100"/>
              <w:rPr>
                <w:rFonts w:ascii="Tahoma" w:hAnsi="Tahoma" w:cs="Tahoma"/>
                <w:w w:val="105"/>
                <w:sz w:val="20"/>
                <w:szCs w:val="18"/>
              </w:rPr>
            </w:pPr>
            <w:r w:rsidRPr="001C2A33">
              <w:rPr>
                <w:rFonts w:ascii="Tahoma" w:hAnsi="Tahoma" w:cs="Tahoma"/>
                <w:w w:val="105"/>
                <w:sz w:val="20"/>
                <w:szCs w:val="18"/>
              </w:rPr>
              <w:t>ΝΑΙ</w:t>
            </w:r>
          </w:p>
        </w:tc>
        <w:tc>
          <w:tcPr>
            <w:tcW w:w="1134" w:type="dxa"/>
          </w:tcPr>
          <w:p w14:paraId="2271863A" w14:textId="77777777" w:rsidR="00C77477" w:rsidRPr="001C2A33" w:rsidRDefault="00C77477" w:rsidP="00A13556">
            <w:pPr>
              <w:pStyle w:val="TableParagraph"/>
              <w:rPr>
                <w:rFonts w:ascii="Tahoma" w:hAnsi="Tahoma" w:cs="Tahoma"/>
                <w:sz w:val="20"/>
                <w:szCs w:val="18"/>
              </w:rPr>
            </w:pPr>
          </w:p>
        </w:tc>
        <w:tc>
          <w:tcPr>
            <w:tcW w:w="1768" w:type="dxa"/>
          </w:tcPr>
          <w:p w14:paraId="78371EE8" w14:textId="77777777" w:rsidR="00C77477" w:rsidRPr="001C2A33" w:rsidRDefault="00C77477" w:rsidP="00A13556">
            <w:pPr>
              <w:pStyle w:val="TableParagraph"/>
              <w:rPr>
                <w:rFonts w:ascii="Tahoma" w:hAnsi="Tahoma" w:cs="Tahoma"/>
                <w:sz w:val="20"/>
                <w:szCs w:val="18"/>
              </w:rPr>
            </w:pPr>
          </w:p>
        </w:tc>
      </w:tr>
      <w:tr w:rsidR="00C77477" w:rsidRPr="00387CAE" w14:paraId="174F757B" w14:textId="77777777" w:rsidTr="00A13556">
        <w:trPr>
          <w:trHeight w:val="267"/>
          <w:jc w:val="center"/>
        </w:trPr>
        <w:tc>
          <w:tcPr>
            <w:tcW w:w="714" w:type="dxa"/>
          </w:tcPr>
          <w:p w14:paraId="0799B8D5" w14:textId="77777777" w:rsidR="00C77477" w:rsidRPr="001C2A33" w:rsidRDefault="00C77477" w:rsidP="00C77477">
            <w:pPr>
              <w:pStyle w:val="TableParagraph"/>
              <w:numPr>
                <w:ilvl w:val="0"/>
                <w:numId w:val="97"/>
              </w:numPr>
              <w:spacing w:before="1" w:line="249" w:lineRule="auto"/>
              <w:ind w:right="50"/>
              <w:rPr>
                <w:rFonts w:ascii="Tahoma" w:hAnsi="Tahoma" w:cs="Tahoma"/>
                <w:w w:val="105"/>
                <w:sz w:val="20"/>
                <w:szCs w:val="18"/>
              </w:rPr>
            </w:pPr>
          </w:p>
        </w:tc>
        <w:tc>
          <w:tcPr>
            <w:tcW w:w="4246" w:type="dxa"/>
          </w:tcPr>
          <w:p w14:paraId="2F5489BD" w14:textId="77777777" w:rsidR="00C77477" w:rsidRPr="001C2A33" w:rsidRDefault="00C77477" w:rsidP="00A13556">
            <w:pPr>
              <w:pStyle w:val="TableParagraph"/>
              <w:spacing w:before="1" w:line="249" w:lineRule="auto"/>
              <w:ind w:left="100" w:right="50"/>
              <w:rPr>
                <w:rFonts w:ascii="Tahoma" w:hAnsi="Tahoma" w:cs="Tahoma"/>
                <w:w w:val="105"/>
                <w:szCs w:val="18"/>
              </w:rPr>
            </w:pPr>
            <w:r w:rsidRPr="001C2A33">
              <w:rPr>
                <w:rFonts w:ascii="Tahoma" w:hAnsi="Tahoma" w:cs="Tahoma"/>
                <w:w w:val="105"/>
                <w:szCs w:val="18"/>
              </w:rPr>
              <w:t xml:space="preserve">Ενεργή ορολογία με τη μετακίνηση του </w:t>
            </w:r>
            <w:r w:rsidRPr="001C2A33">
              <w:rPr>
                <w:rFonts w:ascii="Tahoma" w:hAnsi="Tahoma" w:cs="Tahoma"/>
                <w:w w:val="105"/>
                <w:szCs w:val="18"/>
              </w:rPr>
              <w:lastRenderedPageBreak/>
              <w:t>δείκτη του ποντικιού πάνω στη σχετική έκφραση, με αναδυόμενα παράθυρα (</w:t>
            </w:r>
            <w:r w:rsidRPr="001C2A33">
              <w:rPr>
                <w:rFonts w:ascii="Tahoma" w:hAnsi="Tahoma" w:cs="Tahoma"/>
                <w:w w:val="105"/>
                <w:szCs w:val="18"/>
                <w:lang w:val="en-US"/>
              </w:rPr>
              <w:t>popups</w:t>
            </w:r>
            <w:r w:rsidRPr="001C2A33">
              <w:rPr>
                <w:rFonts w:ascii="Tahoma" w:hAnsi="Tahoma" w:cs="Tahoma"/>
                <w:w w:val="105"/>
                <w:szCs w:val="18"/>
              </w:rPr>
              <w:t xml:space="preserve"> / </w:t>
            </w:r>
            <w:r w:rsidRPr="001C2A33">
              <w:rPr>
                <w:rFonts w:ascii="Tahoma" w:hAnsi="Tahoma" w:cs="Tahoma"/>
                <w:w w:val="105"/>
                <w:szCs w:val="18"/>
                <w:lang w:val="en-US"/>
              </w:rPr>
              <w:t>tooltips</w:t>
            </w:r>
            <w:r w:rsidRPr="001C2A33">
              <w:rPr>
                <w:rFonts w:ascii="Tahoma" w:hAnsi="Tahoma" w:cs="Tahoma"/>
                <w:w w:val="105"/>
                <w:szCs w:val="18"/>
              </w:rPr>
              <w:t xml:space="preserve">), σε όλο το ψηφιακό μαθησιακό περιεχόμενο (εξαιρούνται  οι περιπτώσεις εικόνων, βίντεο και άλλων εξωτερικών παρουσιάσεων που ενσωματώνονται) </w:t>
            </w:r>
          </w:p>
        </w:tc>
        <w:tc>
          <w:tcPr>
            <w:tcW w:w="1347" w:type="dxa"/>
          </w:tcPr>
          <w:p w14:paraId="5934E0A4" w14:textId="77777777" w:rsidR="00C77477" w:rsidRPr="001C2A33" w:rsidRDefault="00C77477" w:rsidP="00A13556">
            <w:pPr>
              <w:pStyle w:val="TableParagraph"/>
              <w:spacing w:before="1"/>
              <w:ind w:left="100"/>
              <w:rPr>
                <w:rFonts w:ascii="Tahoma" w:hAnsi="Tahoma" w:cs="Tahoma"/>
                <w:w w:val="105"/>
                <w:sz w:val="20"/>
                <w:szCs w:val="18"/>
              </w:rPr>
            </w:pPr>
            <w:r w:rsidRPr="001C2A33">
              <w:rPr>
                <w:rFonts w:ascii="Tahoma" w:hAnsi="Tahoma" w:cs="Tahoma"/>
                <w:w w:val="105"/>
                <w:sz w:val="20"/>
                <w:szCs w:val="18"/>
              </w:rPr>
              <w:lastRenderedPageBreak/>
              <w:t>ΝΑΙ</w:t>
            </w:r>
          </w:p>
        </w:tc>
        <w:tc>
          <w:tcPr>
            <w:tcW w:w="1134" w:type="dxa"/>
          </w:tcPr>
          <w:p w14:paraId="5C9ACA45" w14:textId="77777777" w:rsidR="00C77477" w:rsidRPr="001C2A33" w:rsidRDefault="00C77477" w:rsidP="00A13556">
            <w:pPr>
              <w:pStyle w:val="TableParagraph"/>
              <w:rPr>
                <w:rFonts w:ascii="Tahoma" w:hAnsi="Tahoma" w:cs="Tahoma"/>
                <w:sz w:val="20"/>
                <w:szCs w:val="18"/>
              </w:rPr>
            </w:pPr>
          </w:p>
        </w:tc>
        <w:tc>
          <w:tcPr>
            <w:tcW w:w="1768" w:type="dxa"/>
          </w:tcPr>
          <w:p w14:paraId="394E98FA" w14:textId="77777777" w:rsidR="00C77477" w:rsidRPr="001C2A33" w:rsidRDefault="00C77477" w:rsidP="00A13556">
            <w:pPr>
              <w:pStyle w:val="TableParagraph"/>
              <w:rPr>
                <w:rFonts w:ascii="Tahoma" w:hAnsi="Tahoma" w:cs="Tahoma"/>
                <w:sz w:val="20"/>
                <w:szCs w:val="18"/>
              </w:rPr>
            </w:pPr>
          </w:p>
        </w:tc>
      </w:tr>
      <w:tr w:rsidR="00C77477" w:rsidRPr="00387CAE" w14:paraId="28AD8936" w14:textId="77777777" w:rsidTr="00A13556">
        <w:trPr>
          <w:trHeight w:val="267"/>
          <w:jc w:val="center"/>
        </w:trPr>
        <w:tc>
          <w:tcPr>
            <w:tcW w:w="714" w:type="dxa"/>
          </w:tcPr>
          <w:p w14:paraId="5E5AAE2C" w14:textId="77777777" w:rsidR="00C77477" w:rsidRPr="001C2A33" w:rsidRDefault="00C77477" w:rsidP="00C77477">
            <w:pPr>
              <w:pStyle w:val="TableParagraph"/>
              <w:numPr>
                <w:ilvl w:val="0"/>
                <w:numId w:val="97"/>
              </w:numPr>
              <w:spacing w:before="1" w:line="249" w:lineRule="auto"/>
              <w:ind w:right="50"/>
              <w:rPr>
                <w:rFonts w:ascii="Tahoma" w:hAnsi="Tahoma" w:cs="Tahoma"/>
                <w:w w:val="105"/>
                <w:sz w:val="20"/>
                <w:szCs w:val="18"/>
              </w:rPr>
            </w:pPr>
          </w:p>
        </w:tc>
        <w:tc>
          <w:tcPr>
            <w:tcW w:w="4246" w:type="dxa"/>
          </w:tcPr>
          <w:p w14:paraId="57D8BA8E" w14:textId="77777777" w:rsidR="00C77477" w:rsidRPr="001C2A33" w:rsidRDefault="00C77477" w:rsidP="00A13556">
            <w:pPr>
              <w:pStyle w:val="TableParagraph"/>
              <w:spacing w:before="1" w:line="249" w:lineRule="auto"/>
              <w:ind w:left="100" w:right="50"/>
              <w:rPr>
                <w:rFonts w:ascii="Tahoma" w:hAnsi="Tahoma" w:cs="Tahoma"/>
                <w:w w:val="105"/>
                <w:szCs w:val="18"/>
              </w:rPr>
            </w:pPr>
            <w:r w:rsidRPr="001C2A33">
              <w:rPr>
                <w:rFonts w:ascii="Tahoma" w:hAnsi="Tahoma" w:cs="Tahoma"/>
                <w:w w:val="105"/>
                <w:szCs w:val="18"/>
              </w:rPr>
              <w:t>Δυνατότητα προσδιορισμού συνωνύμων με άλλους όρους που ήδη έχουν εισαχθεί στην ορολογία</w:t>
            </w:r>
          </w:p>
        </w:tc>
        <w:tc>
          <w:tcPr>
            <w:tcW w:w="1347" w:type="dxa"/>
          </w:tcPr>
          <w:p w14:paraId="3079BAFE" w14:textId="77777777" w:rsidR="00C77477" w:rsidRPr="001C2A33" w:rsidRDefault="00C77477" w:rsidP="00A13556">
            <w:pPr>
              <w:pStyle w:val="TableParagraph"/>
              <w:spacing w:before="1"/>
              <w:ind w:left="100"/>
              <w:rPr>
                <w:rFonts w:ascii="Tahoma" w:hAnsi="Tahoma" w:cs="Tahoma"/>
                <w:w w:val="105"/>
                <w:sz w:val="20"/>
                <w:szCs w:val="18"/>
              </w:rPr>
            </w:pPr>
            <w:r w:rsidRPr="001C2A33">
              <w:rPr>
                <w:rFonts w:ascii="Tahoma" w:hAnsi="Tahoma" w:cs="Tahoma"/>
                <w:w w:val="105"/>
                <w:sz w:val="20"/>
                <w:szCs w:val="18"/>
              </w:rPr>
              <w:t>ΝΑΙ</w:t>
            </w:r>
          </w:p>
        </w:tc>
        <w:tc>
          <w:tcPr>
            <w:tcW w:w="1134" w:type="dxa"/>
          </w:tcPr>
          <w:p w14:paraId="49078135" w14:textId="77777777" w:rsidR="00C77477" w:rsidRPr="001C2A33" w:rsidRDefault="00C77477" w:rsidP="00A13556">
            <w:pPr>
              <w:pStyle w:val="TableParagraph"/>
              <w:rPr>
                <w:rFonts w:ascii="Tahoma" w:hAnsi="Tahoma" w:cs="Tahoma"/>
                <w:sz w:val="20"/>
                <w:szCs w:val="18"/>
              </w:rPr>
            </w:pPr>
          </w:p>
        </w:tc>
        <w:tc>
          <w:tcPr>
            <w:tcW w:w="1768" w:type="dxa"/>
          </w:tcPr>
          <w:p w14:paraId="3FF4AD6A" w14:textId="77777777" w:rsidR="00C77477" w:rsidRPr="001C2A33" w:rsidRDefault="00C77477" w:rsidP="00A13556">
            <w:pPr>
              <w:pStyle w:val="TableParagraph"/>
              <w:rPr>
                <w:rFonts w:ascii="Tahoma" w:hAnsi="Tahoma" w:cs="Tahoma"/>
                <w:sz w:val="20"/>
                <w:szCs w:val="18"/>
              </w:rPr>
            </w:pPr>
          </w:p>
        </w:tc>
      </w:tr>
      <w:tr w:rsidR="00C77477" w:rsidRPr="00387CAE" w14:paraId="4E3D34C9" w14:textId="77777777" w:rsidTr="00A13556">
        <w:trPr>
          <w:trHeight w:val="267"/>
          <w:jc w:val="center"/>
        </w:trPr>
        <w:tc>
          <w:tcPr>
            <w:tcW w:w="714" w:type="dxa"/>
          </w:tcPr>
          <w:p w14:paraId="24759DF5" w14:textId="77777777" w:rsidR="00C77477" w:rsidRPr="001C2A33" w:rsidRDefault="00C77477" w:rsidP="00C77477">
            <w:pPr>
              <w:pStyle w:val="TableParagraph"/>
              <w:numPr>
                <w:ilvl w:val="0"/>
                <w:numId w:val="97"/>
              </w:numPr>
              <w:spacing w:before="1" w:line="249" w:lineRule="auto"/>
              <w:ind w:right="50"/>
              <w:rPr>
                <w:rFonts w:ascii="Tahoma" w:hAnsi="Tahoma" w:cs="Tahoma"/>
                <w:w w:val="105"/>
                <w:sz w:val="20"/>
                <w:szCs w:val="18"/>
              </w:rPr>
            </w:pPr>
          </w:p>
        </w:tc>
        <w:tc>
          <w:tcPr>
            <w:tcW w:w="4246" w:type="dxa"/>
          </w:tcPr>
          <w:p w14:paraId="4F398277" w14:textId="77777777" w:rsidR="00C77477" w:rsidRPr="001C2A33" w:rsidRDefault="00C77477" w:rsidP="00A13556">
            <w:pPr>
              <w:pStyle w:val="TableParagraph"/>
              <w:spacing w:before="1" w:line="249" w:lineRule="auto"/>
              <w:ind w:left="100" w:right="50"/>
              <w:rPr>
                <w:rFonts w:ascii="Tahoma" w:hAnsi="Tahoma" w:cs="Tahoma"/>
                <w:w w:val="105"/>
                <w:szCs w:val="18"/>
              </w:rPr>
            </w:pPr>
            <w:r w:rsidRPr="001C2A33">
              <w:rPr>
                <w:rFonts w:ascii="Tahoma" w:hAnsi="Tahoma" w:cs="Tahoma"/>
                <w:w w:val="105"/>
                <w:szCs w:val="18"/>
              </w:rPr>
              <w:t>Δυνατότητα μορφοποίησης της παρουσίασης του περιεχομένου (αναλυτικής επεξήγησης) της ορολογίας (χρώμα κειμένου, χρώμα φόντου, γραμματοσειρά και μέγεθος) ξεχωριστά, ακόμη και σε κάθε όρο του καταλόγου εάν τύχει και αυτό απαιτείται, με δυνατότητα εισαγωγής κειμένου μέσω συντάκτη που επιτρέπει μορφοποίηση (όπως λίστες, υπογράμμιση, στοίχιση), καθώς  και εισαγωγή πινάκων, αλλά και συνδέσμων σε εξωτερικές ιστοσελίδες</w:t>
            </w:r>
          </w:p>
        </w:tc>
        <w:tc>
          <w:tcPr>
            <w:tcW w:w="1347" w:type="dxa"/>
          </w:tcPr>
          <w:p w14:paraId="6C4EED7D" w14:textId="77777777" w:rsidR="00C77477" w:rsidRPr="001C2A33" w:rsidRDefault="00C77477" w:rsidP="00A13556">
            <w:pPr>
              <w:pStyle w:val="TableParagraph"/>
              <w:spacing w:before="1"/>
              <w:ind w:left="100"/>
              <w:rPr>
                <w:rFonts w:ascii="Tahoma" w:hAnsi="Tahoma" w:cs="Tahoma"/>
                <w:w w:val="105"/>
                <w:sz w:val="20"/>
                <w:szCs w:val="18"/>
              </w:rPr>
            </w:pPr>
            <w:r w:rsidRPr="001C2A33">
              <w:rPr>
                <w:rFonts w:ascii="Tahoma" w:hAnsi="Tahoma" w:cs="Tahoma"/>
                <w:w w:val="105"/>
                <w:sz w:val="20"/>
                <w:szCs w:val="18"/>
              </w:rPr>
              <w:t>ΝΑΙ</w:t>
            </w:r>
          </w:p>
        </w:tc>
        <w:tc>
          <w:tcPr>
            <w:tcW w:w="1134" w:type="dxa"/>
          </w:tcPr>
          <w:p w14:paraId="2AF9C195" w14:textId="77777777" w:rsidR="00C77477" w:rsidRPr="001C2A33" w:rsidRDefault="00C77477" w:rsidP="00A13556">
            <w:pPr>
              <w:pStyle w:val="TableParagraph"/>
              <w:rPr>
                <w:rFonts w:ascii="Tahoma" w:hAnsi="Tahoma" w:cs="Tahoma"/>
                <w:sz w:val="20"/>
                <w:szCs w:val="18"/>
              </w:rPr>
            </w:pPr>
          </w:p>
        </w:tc>
        <w:tc>
          <w:tcPr>
            <w:tcW w:w="1768" w:type="dxa"/>
          </w:tcPr>
          <w:p w14:paraId="4A843DA1" w14:textId="77777777" w:rsidR="00C77477" w:rsidRPr="001C2A33" w:rsidRDefault="00C77477" w:rsidP="00A13556">
            <w:pPr>
              <w:pStyle w:val="TableParagraph"/>
              <w:rPr>
                <w:rFonts w:ascii="Tahoma" w:hAnsi="Tahoma" w:cs="Tahoma"/>
                <w:sz w:val="20"/>
                <w:szCs w:val="18"/>
              </w:rPr>
            </w:pPr>
          </w:p>
        </w:tc>
      </w:tr>
      <w:tr w:rsidR="00C77477" w:rsidRPr="00387CAE" w14:paraId="4D069F70" w14:textId="77777777" w:rsidTr="00A13556">
        <w:trPr>
          <w:trHeight w:val="267"/>
          <w:jc w:val="center"/>
        </w:trPr>
        <w:tc>
          <w:tcPr>
            <w:tcW w:w="714" w:type="dxa"/>
          </w:tcPr>
          <w:p w14:paraId="1D1EE10F" w14:textId="77777777" w:rsidR="00C77477" w:rsidRPr="001C2A33" w:rsidRDefault="00C77477" w:rsidP="00C77477">
            <w:pPr>
              <w:pStyle w:val="TableParagraph"/>
              <w:numPr>
                <w:ilvl w:val="0"/>
                <w:numId w:val="97"/>
              </w:numPr>
              <w:spacing w:before="1" w:line="249" w:lineRule="auto"/>
              <w:ind w:right="50"/>
              <w:rPr>
                <w:rFonts w:ascii="Tahoma" w:hAnsi="Tahoma" w:cs="Tahoma"/>
                <w:w w:val="105"/>
                <w:sz w:val="20"/>
                <w:szCs w:val="18"/>
              </w:rPr>
            </w:pPr>
          </w:p>
        </w:tc>
        <w:tc>
          <w:tcPr>
            <w:tcW w:w="4246" w:type="dxa"/>
          </w:tcPr>
          <w:p w14:paraId="44ACAE5A" w14:textId="77777777" w:rsidR="00C77477" w:rsidRPr="001C2A33" w:rsidRDefault="00C77477" w:rsidP="00A13556">
            <w:pPr>
              <w:pStyle w:val="TableParagraph"/>
              <w:spacing w:before="1" w:line="249" w:lineRule="auto"/>
              <w:ind w:left="100" w:right="50"/>
              <w:rPr>
                <w:rFonts w:ascii="Tahoma" w:hAnsi="Tahoma" w:cs="Tahoma"/>
                <w:w w:val="105"/>
                <w:szCs w:val="18"/>
              </w:rPr>
            </w:pPr>
            <w:r w:rsidRPr="001C2A33">
              <w:rPr>
                <w:rFonts w:ascii="Tahoma" w:hAnsi="Tahoma" w:cs="Tahoma"/>
                <w:w w:val="105"/>
                <w:szCs w:val="18"/>
              </w:rPr>
              <w:t>Δυνατότητα εξαγωγής ορολογίας (</w:t>
            </w:r>
            <w:r w:rsidRPr="001C2A33">
              <w:rPr>
                <w:rFonts w:ascii="Tahoma" w:hAnsi="Tahoma" w:cs="Tahoma"/>
                <w:w w:val="105"/>
                <w:szCs w:val="18"/>
                <w:lang w:val="en-US"/>
              </w:rPr>
              <w:t>exporting</w:t>
            </w:r>
            <w:r w:rsidRPr="001C2A33">
              <w:rPr>
                <w:rFonts w:ascii="Tahoma" w:hAnsi="Tahoma" w:cs="Tahoma"/>
                <w:w w:val="105"/>
                <w:szCs w:val="18"/>
              </w:rPr>
              <w:t>) και χρήσης με εισαγωγή (</w:t>
            </w:r>
            <w:r w:rsidRPr="001C2A33">
              <w:rPr>
                <w:rFonts w:ascii="Tahoma" w:hAnsi="Tahoma" w:cs="Tahoma"/>
                <w:w w:val="105"/>
                <w:szCs w:val="18"/>
                <w:lang w:val="en-US"/>
              </w:rPr>
              <w:t>importing</w:t>
            </w:r>
            <w:r w:rsidRPr="001C2A33">
              <w:rPr>
                <w:rFonts w:ascii="Tahoma" w:hAnsi="Tahoma" w:cs="Tahoma"/>
                <w:w w:val="105"/>
                <w:szCs w:val="18"/>
              </w:rPr>
              <w:t>) σε  άλλο ψηφιακό μάθημα όπως είναι (αυτούσιο)</w:t>
            </w:r>
          </w:p>
        </w:tc>
        <w:tc>
          <w:tcPr>
            <w:tcW w:w="1347" w:type="dxa"/>
          </w:tcPr>
          <w:p w14:paraId="2FA98B7D" w14:textId="77777777" w:rsidR="00C77477" w:rsidRPr="001C2A33" w:rsidRDefault="00C77477" w:rsidP="00A13556">
            <w:pPr>
              <w:pStyle w:val="TableParagraph"/>
              <w:spacing w:before="1"/>
              <w:ind w:left="100"/>
              <w:rPr>
                <w:rFonts w:ascii="Tahoma" w:hAnsi="Tahoma" w:cs="Tahoma"/>
                <w:w w:val="105"/>
                <w:sz w:val="20"/>
                <w:szCs w:val="18"/>
              </w:rPr>
            </w:pPr>
            <w:r w:rsidRPr="001C2A33">
              <w:rPr>
                <w:rFonts w:ascii="Tahoma" w:hAnsi="Tahoma" w:cs="Tahoma"/>
                <w:w w:val="105"/>
                <w:sz w:val="20"/>
                <w:szCs w:val="18"/>
              </w:rPr>
              <w:t>ΝΑΙ</w:t>
            </w:r>
          </w:p>
        </w:tc>
        <w:tc>
          <w:tcPr>
            <w:tcW w:w="1134" w:type="dxa"/>
          </w:tcPr>
          <w:p w14:paraId="1658F741" w14:textId="77777777" w:rsidR="00C77477" w:rsidRPr="001C2A33" w:rsidRDefault="00C77477" w:rsidP="00A13556">
            <w:pPr>
              <w:pStyle w:val="TableParagraph"/>
              <w:rPr>
                <w:rFonts w:ascii="Tahoma" w:hAnsi="Tahoma" w:cs="Tahoma"/>
                <w:sz w:val="20"/>
                <w:szCs w:val="18"/>
              </w:rPr>
            </w:pPr>
          </w:p>
        </w:tc>
        <w:tc>
          <w:tcPr>
            <w:tcW w:w="1768" w:type="dxa"/>
          </w:tcPr>
          <w:p w14:paraId="6E123EF8" w14:textId="77777777" w:rsidR="00C77477" w:rsidRPr="001C2A33" w:rsidRDefault="00C77477" w:rsidP="00A13556">
            <w:pPr>
              <w:pStyle w:val="TableParagraph"/>
              <w:rPr>
                <w:rFonts w:ascii="Tahoma" w:hAnsi="Tahoma" w:cs="Tahoma"/>
                <w:sz w:val="20"/>
                <w:szCs w:val="18"/>
              </w:rPr>
            </w:pPr>
          </w:p>
        </w:tc>
      </w:tr>
    </w:tbl>
    <w:p w14:paraId="1C85AB9D" w14:textId="77777777" w:rsidR="00C77477" w:rsidRDefault="00C77477" w:rsidP="00155B45">
      <w:pPr>
        <w:suppressAutoHyphens w:val="0"/>
        <w:autoSpaceDE w:val="0"/>
        <w:spacing w:before="0" w:line="252" w:lineRule="auto"/>
        <w:rPr>
          <w:rFonts w:eastAsia="SimSun" w:cs="Tahoma"/>
          <w:szCs w:val="22"/>
          <w:lang w:val="el-GR"/>
        </w:rPr>
      </w:pPr>
    </w:p>
    <w:p w14:paraId="3F74AA65" w14:textId="7E455C26" w:rsidR="00C77477" w:rsidRDefault="00C77477" w:rsidP="00C77477">
      <w:pPr>
        <w:rPr>
          <w:b/>
          <w:lang w:val="el-GR"/>
        </w:rPr>
      </w:pPr>
      <w:r w:rsidRPr="001C2A33">
        <w:rPr>
          <w:b/>
          <w:lang w:val="el-GR"/>
        </w:rPr>
        <w:t>Α.</w:t>
      </w:r>
      <w:r>
        <w:rPr>
          <w:b/>
          <w:lang w:val="el-GR"/>
        </w:rPr>
        <w:t>4</w:t>
      </w:r>
      <w:r w:rsidRPr="001C2A33">
        <w:rPr>
          <w:b/>
          <w:lang w:val="el-GR"/>
        </w:rPr>
        <w:t>. Υποστήριξη δημιουργίας και διαχείρισης ομάδων και ρόλων χρηστών</w:t>
      </w:r>
    </w:p>
    <w:p w14:paraId="45ED2713" w14:textId="77777777" w:rsidR="00C77477" w:rsidRPr="001C2A33" w:rsidRDefault="00C77477" w:rsidP="00C77477">
      <w:pPr>
        <w:rPr>
          <w:b/>
          <w:lang w:val="el-GR"/>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4"/>
        <w:gridCol w:w="4246"/>
        <w:gridCol w:w="1347"/>
        <w:gridCol w:w="1134"/>
        <w:gridCol w:w="1768"/>
      </w:tblGrid>
      <w:tr w:rsidR="00C77477" w:rsidRPr="006C390D" w14:paraId="6F411DDD" w14:textId="77777777" w:rsidTr="00A13556">
        <w:trPr>
          <w:trHeight w:val="534"/>
          <w:jc w:val="center"/>
        </w:trPr>
        <w:tc>
          <w:tcPr>
            <w:tcW w:w="714" w:type="dxa"/>
            <w:shd w:val="clear" w:color="auto" w:fill="D9D9D9" w:themeFill="background1" w:themeFillShade="D9"/>
            <w:vAlign w:val="center"/>
          </w:tcPr>
          <w:p w14:paraId="79B9B383" w14:textId="77777777" w:rsidR="00C77477" w:rsidRPr="001C2A33" w:rsidRDefault="00C77477" w:rsidP="00A13556">
            <w:pPr>
              <w:pStyle w:val="TableParagraph"/>
              <w:spacing w:before="1" w:line="249" w:lineRule="auto"/>
              <w:ind w:left="100" w:right="50"/>
              <w:jc w:val="center"/>
              <w:rPr>
                <w:rFonts w:ascii="Tahoma" w:hAnsi="Tahoma" w:cs="Tahoma"/>
                <w:color w:val="000000" w:themeColor="text1"/>
                <w:w w:val="105"/>
              </w:rPr>
            </w:pPr>
            <w:r w:rsidRPr="001C2A33">
              <w:rPr>
                <w:rFonts w:ascii="Tahoma" w:hAnsi="Tahoma" w:cs="Tahoma"/>
                <w:b/>
                <w:color w:val="000000" w:themeColor="text1"/>
              </w:rPr>
              <w:t>Α/Α</w:t>
            </w:r>
          </w:p>
        </w:tc>
        <w:tc>
          <w:tcPr>
            <w:tcW w:w="4246" w:type="dxa"/>
            <w:shd w:val="clear" w:color="auto" w:fill="D9D9D9" w:themeFill="background1" w:themeFillShade="D9"/>
            <w:vAlign w:val="center"/>
          </w:tcPr>
          <w:p w14:paraId="6428AC16" w14:textId="77777777" w:rsidR="00C77477" w:rsidRPr="001C2A33" w:rsidRDefault="00C77477" w:rsidP="00A13556">
            <w:pPr>
              <w:pStyle w:val="TableParagraph"/>
              <w:spacing w:before="1" w:line="249" w:lineRule="auto"/>
              <w:ind w:left="100" w:right="50"/>
              <w:jc w:val="center"/>
              <w:rPr>
                <w:rFonts w:ascii="Tahoma" w:hAnsi="Tahoma" w:cs="Tahoma"/>
                <w:b/>
                <w:color w:val="000000" w:themeColor="text1"/>
              </w:rPr>
            </w:pPr>
            <w:r w:rsidRPr="001C2A33">
              <w:rPr>
                <w:rFonts w:ascii="Tahoma" w:hAnsi="Tahoma" w:cs="Tahoma"/>
                <w:b/>
                <w:color w:val="000000" w:themeColor="text1"/>
              </w:rPr>
              <w:t>Τεχνική Προδιαγραφή</w:t>
            </w:r>
          </w:p>
        </w:tc>
        <w:tc>
          <w:tcPr>
            <w:tcW w:w="1347" w:type="dxa"/>
            <w:shd w:val="clear" w:color="auto" w:fill="D9D9D9" w:themeFill="background1" w:themeFillShade="D9"/>
            <w:vAlign w:val="center"/>
          </w:tcPr>
          <w:p w14:paraId="075EBFCE" w14:textId="77777777" w:rsidR="00C77477" w:rsidRPr="001C2A33" w:rsidRDefault="00C77477" w:rsidP="00A13556">
            <w:pPr>
              <w:pStyle w:val="TableParagraph"/>
              <w:spacing w:before="1"/>
              <w:ind w:left="100"/>
              <w:jc w:val="center"/>
              <w:rPr>
                <w:rFonts w:ascii="Tahoma" w:hAnsi="Tahoma" w:cs="Tahoma"/>
                <w:b/>
                <w:color w:val="000000" w:themeColor="text1"/>
                <w:w w:val="105"/>
              </w:rPr>
            </w:pPr>
            <w:r w:rsidRPr="001C2A33">
              <w:rPr>
                <w:rFonts w:ascii="Tahoma" w:hAnsi="Tahoma" w:cs="Tahoma"/>
                <w:b/>
                <w:color w:val="000000" w:themeColor="text1"/>
                <w:w w:val="105"/>
              </w:rPr>
              <w:t>Απαίτηση</w:t>
            </w:r>
          </w:p>
        </w:tc>
        <w:tc>
          <w:tcPr>
            <w:tcW w:w="1134" w:type="dxa"/>
            <w:shd w:val="clear" w:color="auto" w:fill="D9D9D9" w:themeFill="background1" w:themeFillShade="D9"/>
            <w:vAlign w:val="center"/>
          </w:tcPr>
          <w:p w14:paraId="58F10652" w14:textId="77777777" w:rsidR="00C77477" w:rsidRPr="001C2A33" w:rsidRDefault="00C77477" w:rsidP="00A13556">
            <w:pPr>
              <w:pStyle w:val="TableParagraph"/>
              <w:jc w:val="center"/>
              <w:rPr>
                <w:rFonts w:ascii="Tahoma" w:hAnsi="Tahoma" w:cs="Tahoma"/>
                <w:b/>
                <w:color w:val="000000" w:themeColor="text1"/>
              </w:rPr>
            </w:pPr>
            <w:r w:rsidRPr="001C2A33">
              <w:rPr>
                <w:rFonts w:ascii="Tahoma" w:hAnsi="Tahoma" w:cs="Tahoma"/>
                <w:b/>
                <w:color w:val="000000" w:themeColor="text1"/>
              </w:rPr>
              <w:t>Απάντηση</w:t>
            </w:r>
          </w:p>
        </w:tc>
        <w:tc>
          <w:tcPr>
            <w:tcW w:w="1768" w:type="dxa"/>
            <w:shd w:val="clear" w:color="auto" w:fill="D9D9D9" w:themeFill="background1" w:themeFillShade="D9"/>
            <w:vAlign w:val="center"/>
          </w:tcPr>
          <w:p w14:paraId="318C5261" w14:textId="77777777" w:rsidR="00C77477" w:rsidRPr="001C2A33" w:rsidRDefault="00C77477" w:rsidP="00A13556">
            <w:pPr>
              <w:pStyle w:val="TableParagraph"/>
              <w:jc w:val="center"/>
              <w:rPr>
                <w:rFonts w:ascii="Tahoma" w:hAnsi="Tahoma" w:cs="Tahoma"/>
                <w:b/>
                <w:color w:val="000000" w:themeColor="text1"/>
              </w:rPr>
            </w:pPr>
            <w:r w:rsidRPr="001C2A33">
              <w:rPr>
                <w:rFonts w:ascii="Tahoma" w:hAnsi="Tahoma" w:cs="Tahoma"/>
                <w:b/>
                <w:color w:val="000000" w:themeColor="text1"/>
              </w:rPr>
              <w:t>Παραπομπή</w:t>
            </w:r>
          </w:p>
        </w:tc>
      </w:tr>
      <w:tr w:rsidR="00C77477" w:rsidRPr="006C390D" w14:paraId="46612736" w14:textId="77777777" w:rsidTr="00A13556">
        <w:trPr>
          <w:trHeight w:val="267"/>
          <w:jc w:val="center"/>
        </w:trPr>
        <w:tc>
          <w:tcPr>
            <w:tcW w:w="714" w:type="dxa"/>
          </w:tcPr>
          <w:p w14:paraId="3023A431" w14:textId="77777777" w:rsidR="00C77477" w:rsidRPr="001C2A33" w:rsidRDefault="00C77477" w:rsidP="00C77477">
            <w:pPr>
              <w:pStyle w:val="TableParagraph"/>
              <w:numPr>
                <w:ilvl w:val="0"/>
                <w:numId w:val="100"/>
              </w:numPr>
              <w:spacing w:before="1" w:line="249" w:lineRule="auto"/>
              <w:ind w:right="50"/>
              <w:rPr>
                <w:rFonts w:ascii="Tahoma" w:hAnsi="Tahoma" w:cs="Tahoma"/>
                <w:w w:val="105"/>
              </w:rPr>
            </w:pPr>
          </w:p>
        </w:tc>
        <w:tc>
          <w:tcPr>
            <w:tcW w:w="4246" w:type="dxa"/>
          </w:tcPr>
          <w:p w14:paraId="625EBDD8" w14:textId="77777777" w:rsidR="00C77477" w:rsidRPr="001C2A33" w:rsidRDefault="00C77477" w:rsidP="00A13556">
            <w:pPr>
              <w:pStyle w:val="TableParagraph"/>
              <w:spacing w:before="1" w:line="249" w:lineRule="auto"/>
              <w:ind w:left="100" w:right="50"/>
              <w:rPr>
                <w:rFonts w:ascii="Tahoma" w:hAnsi="Tahoma" w:cs="Tahoma"/>
                <w:w w:val="105"/>
              </w:rPr>
            </w:pPr>
            <w:r w:rsidRPr="001C2A33">
              <w:rPr>
                <w:rFonts w:ascii="Tahoma" w:hAnsi="Tahoma" w:cs="Tahoma"/>
                <w:w w:val="105"/>
              </w:rPr>
              <w:t>Ενσωματωμένη εξ ολοκλήρου μέσα στην πλατφόρμα διαχείριση χρηστών με τη δυνατότητα δημιουργίας, τροποποίησης και διαγραφής χρηστών (τόσο εκπαιδευόμενων όσο και συντακτών)</w:t>
            </w:r>
          </w:p>
        </w:tc>
        <w:tc>
          <w:tcPr>
            <w:tcW w:w="1347" w:type="dxa"/>
          </w:tcPr>
          <w:p w14:paraId="67A603B3" w14:textId="77777777" w:rsidR="00C77477" w:rsidRPr="001C2A33" w:rsidRDefault="00C77477" w:rsidP="00A13556">
            <w:pPr>
              <w:pStyle w:val="TableParagraph"/>
              <w:spacing w:before="1"/>
              <w:ind w:left="100"/>
              <w:rPr>
                <w:rFonts w:ascii="Tahoma" w:hAnsi="Tahoma" w:cs="Tahoma"/>
                <w:w w:val="105"/>
              </w:rPr>
            </w:pPr>
            <w:r w:rsidRPr="001C2A33">
              <w:rPr>
                <w:rFonts w:ascii="Tahoma" w:hAnsi="Tahoma" w:cs="Tahoma"/>
                <w:w w:val="105"/>
              </w:rPr>
              <w:t>ΝΑΙ</w:t>
            </w:r>
          </w:p>
        </w:tc>
        <w:tc>
          <w:tcPr>
            <w:tcW w:w="1134" w:type="dxa"/>
          </w:tcPr>
          <w:p w14:paraId="66E8CA02" w14:textId="77777777" w:rsidR="00C77477" w:rsidRPr="001C2A33" w:rsidRDefault="00C77477" w:rsidP="00A13556">
            <w:pPr>
              <w:pStyle w:val="TableParagraph"/>
              <w:rPr>
                <w:rFonts w:ascii="Tahoma" w:hAnsi="Tahoma" w:cs="Tahoma"/>
              </w:rPr>
            </w:pPr>
          </w:p>
        </w:tc>
        <w:tc>
          <w:tcPr>
            <w:tcW w:w="1768" w:type="dxa"/>
          </w:tcPr>
          <w:p w14:paraId="0B9AA2B8" w14:textId="77777777" w:rsidR="00C77477" w:rsidRPr="001C2A33" w:rsidRDefault="00C77477" w:rsidP="00A13556">
            <w:pPr>
              <w:pStyle w:val="TableParagraph"/>
              <w:rPr>
                <w:rFonts w:ascii="Tahoma" w:hAnsi="Tahoma" w:cs="Tahoma"/>
              </w:rPr>
            </w:pPr>
          </w:p>
        </w:tc>
      </w:tr>
      <w:tr w:rsidR="00C77477" w:rsidRPr="006C390D" w14:paraId="65DFE393" w14:textId="77777777" w:rsidTr="00A13556">
        <w:trPr>
          <w:trHeight w:val="267"/>
          <w:jc w:val="center"/>
        </w:trPr>
        <w:tc>
          <w:tcPr>
            <w:tcW w:w="714" w:type="dxa"/>
          </w:tcPr>
          <w:p w14:paraId="182A2F91" w14:textId="77777777" w:rsidR="00C77477" w:rsidRPr="001C2A33" w:rsidRDefault="00C77477" w:rsidP="00C77477">
            <w:pPr>
              <w:pStyle w:val="TableParagraph"/>
              <w:numPr>
                <w:ilvl w:val="0"/>
                <w:numId w:val="100"/>
              </w:numPr>
              <w:spacing w:before="1" w:line="249" w:lineRule="auto"/>
              <w:ind w:right="50"/>
              <w:rPr>
                <w:rFonts w:ascii="Tahoma" w:hAnsi="Tahoma" w:cs="Tahoma"/>
                <w:w w:val="105"/>
              </w:rPr>
            </w:pPr>
          </w:p>
        </w:tc>
        <w:tc>
          <w:tcPr>
            <w:tcW w:w="4246" w:type="dxa"/>
          </w:tcPr>
          <w:p w14:paraId="256F8533" w14:textId="77777777" w:rsidR="00C77477" w:rsidRPr="001C2A33" w:rsidRDefault="00C77477" w:rsidP="00A13556">
            <w:pPr>
              <w:pStyle w:val="TableParagraph"/>
              <w:spacing w:before="1" w:line="249" w:lineRule="auto"/>
              <w:ind w:left="100" w:right="50"/>
              <w:rPr>
                <w:rFonts w:ascii="Tahoma" w:hAnsi="Tahoma" w:cs="Tahoma"/>
                <w:w w:val="105"/>
              </w:rPr>
            </w:pPr>
            <w:r w:rsidRPr="001C2A33">
              <w:rPr>
                <w:rFonts w:ascii="Tahoma" w:hAnsi="Tahoma" w:cs="Tahoma"/>
                <w:w w:val="105"/>
              </w:rPr>
              <w:t>Υποστήριξη τουλάχιστον των παρακάτω ρόλων στη δημιουργία χρηστών:</w:t>
            </w:r>
          </w:p>
          <w:p w14:paraId="4255BFDB"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rPr>
            </w:pPr>
            <w:r w:rsidRPr="001C2A33">
              <w:rPr>
                <w:rFonts w:ascii="Tahoma" w:hAnsi="Tahoma" w:cs="Tahoma"/>
                <w:w w:val="105"/>
              </w:rPr>
              <w:t>διαχειριστής συστήματος (</w:t>
            </w:r>
            <w:r w:rsidRPr="001C2A33">
              <w:rPr>
                <w:rFonts w:ascii="Tahoma" w:hAnsi="Tahoma" w:cs="Tahoma"/>
                <w:w w:val="105"/>
                <w:lang w:val="en-US"/>
              </w:rPr>
              <w:t>admin</w:t>
            </w:r>
            <w:r w:rsidRPr="001C2A33">
              <w:rPr>
                <w:rFonts w:ascii="Tahoma" w:hAnsi="Tahoma" w:cs="Tahoma"/>
                <w:w w:val="105"/>
              </w:rPr>
              <w:t xml:space="preserve">),  </w:t>
            </w:r>
          </w:p>
          <w:p w14:paraId="6EAE1597"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lang w:val="en-US"/>
              </w:rPr>
            </w:pPr>
            <w:r w:rsidRPr="001C2A33">
              <w:rPr>
                <w:rFonts w:ascii="Tahoma" w:hAnsi="Tahoma" w:cs="Tahoma"/>
                <w:w w:val="105"/>
              </w:rPr>
              <w:lastRenderedPageBreak/>
              <w:t>διαχειριστής χρηστών (</w:t>
            </w:r>
            <w:r w:rsidRPr="001C2A33">
              <w:rPr>
                <w:rFonts w:ascii="Tahoma" w:hAnsi="Tahoma" w:cs="Tahoma"/>
                <w:w w:val="105"/>
                <w:lang w:val="en-US"/>
              </w:rPr>
              <w:t>user manager),</w:t>
            </w:r>
          </w:p>
          <w:p w14:paraId="277F2450"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lang w:val="en-US"/>
              </w:rPr>
            </w:pPr>
            <w:r w:rsidRPr="001C2A33">
              <w:rPr>
                <w:rFonts w:ascii="Tahoma" w:hAnsi="Tahoma" w:cs="Tahoma"/>
                <w:w w:val="105"/>
              </w:rPr>
              <w:t>ιδιοκτήτης μαθήματος (</w:t>
            </w:r>
            <w:r w:rsidRPr="001C2A33">
              <w:rPr>
                <w:rFonts w:ascii="Tahoma" w:hAnsi="Tahoma" w:cs="Tahoma"/>
                <w:w w:val="105"/>
                <w:lang w:val="en-US"/>
              </w:rPr>
              <w:t>course owner)</w:t>
            </w:r>
          </w:p>
          <w:p w14:paraId="53A0DE9D"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lang w:val="en-US"/>
              </w:rPr>
            </w:pPr>
            <w:r w:rsidRPr="001C2A33">
              <w:rPr>
                <w:rFonts w:ascii="Tahoma" w:hAnsi="Tahoma" w:cs="Tahoma"/>
                <w:w w:val="105"/>
              </w:rPr>
              <w:t>συγγραφέας μαθήματος (</w:t>
            </w:r>
            <w:r w:rsidRPr="001C2A33">
              <w:rPr>
                <w:rFonts w:ascii="Tahoma" w:hAnsi="Tahoma" w:cs="Tahoma"/>
                <w:w w:val="105"/>
                <w:lang w:val="en-US"/>
              </w:rPr>
              <w:t>course</w:t>
            </w:r>
            <w:r w:rsidRPr="001C2A33">
              <w:rPr>
                <w:rFonts w:ascii="Tahoma" w:hAnsi="Tahoma" w:cs="Tahoma"/>
                <w:w w:val="105"/>
              </w:rPr>
              <w:t xml:space="preserve"> </w:t>
            </w:r>
            <w:r w:rsidRPr="001C2A33">
              <w:rPr>
                <w:rFonts w:ascii="Tahoma" w:hAnsi="Tahoma" w:cs="Tahoma"/>
                <w:w w:val="105"/>
                <w:lang w:val="en-US"/>
              </w:rPr>
              <w:t>author</w:t>
            </w:r>
            <w:r w:rsidRPr="001C2A33">
              <w:rPr>
                <w:rFonts w:ascii="Tahoma" w:hAnsi="Tahoma" w:cs="Tahoma"/>
                <w:w w:val="105"/>
              </w:rPr>
              <w:t xml:space="preserve">), </w:t>
            </w:r>
          </w:p>
          <w:p w14:paraId="5D8906CC"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lang w:val="en-US"/>
              </w:rPr>
            </w:pPr>
            <w:r w:rsidRPr="001C2A33">
              <w:rPr>
                <w:rFonts w:ascii="Tahoma" w:hAnsi="Tahoma" w:cs="Tahoma"/>
                <w:w w:val="105"/>
              </w:rPr>
              <w:t>συμμετέχων</w:t>
            </w:r>
            <w:r w:rsidRPr="001C2A33">
              <w:rPr>
                <w:rFonts w:ascii="Tahoma" w:hAnsi="Tahoma" w:cs="Tahoma"/>
                <w:w w:val="105"/>
                <w:lang w:val="en-US"/>
              </w:rPr>
              <w:t xml:space="preserve"> </w:t>
            </w:r>
            <w:r w:rsidRPr="001C2A33">
              <w:rPr>
                <w:rFonts w:ascii="Tahoma" w:hAnsi="Tahoma" w:cs="Tahoma"/>
                <w:w w:val="105"/>
              </w:rPr>
              <w:t>μαθήματος</w:t>
            </w:r>
            <w:r w:rsidRPr="001C2A33">
              <w:rPr>
                <w:rFonts w:ascii="Tahoma" w:hAnsi="Tahoma" w:cs="Tahoma"/>
                <w:w w:val="105"/>
                <w:lang w:val="en-US"/>
              </w:rPr>
              <w:t xml:space="preserve"> / </w:t>
            </w:r>
            <w:r w:rsidRPr="001C2A33">
              <w:rPr>
                <w:rFonts w:ascii="Tahoma" w:hAnsi="Tahoma" w:cs="Tahoma"/>
                <w:w w:val="105"/>
              </w:rPr>
              <w:t>διδασκόμενος</w:t>
            </w:r>
            <w:r w:rsidRPr="001C2A33">
              <w:rPr>
                <w:rFonts w:ascii="Tahoma" w:hAnsi="Tahoma" w:cs="Tahoma"/>
                <w:w w:val="105"/>
                <w:lang w:val="en-US"/>
              </w:rPr>
              <w:t xml:space="preserve"> / </w:t>
            </w:r>
            <w:r w:rsidRPr="001C2A33">
              <w:rPr>
                <w:rFonts w:ascii="Tahoma" w:hAnsi="Tahoma" w:cs="Tahoma"/>
                <w:w w:val="105"/>
              </w:rPr>
              <w:t>εκπαιδευόμενος</w:t>
            </w:r>
            <w:r w:rsidRPr="001C2A33">
              <w:rPr>
                <w:rFonts w:ascii="Tahoma" w:hAnsi="Tahoma" w:cs="Tahoma"/>
                <w:w w:val="105"/>
                <w:lang w:val="en-US"/>
              </w:rPr>
              <w:t xml:space="preserve"> (course participant / trainee)</w:t>
            </w:r>
          </w:p>
          <w:p w14:paraId="6CD6B12C"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rPr>
            </w:pPr>
            <w:r w:rsidRPr="001C2A33">
              <w:rPr>
                <w:rFonts w:ascii="Tahoma" w:hAnsi="Tahoma" w:cs="Tahoma"/>
                <w:w w:val="105"/>
              </w:rPr>
              <w:t>διαχειριστής πόρων ψηφιακών μαθημάτων (πρόκειται για πηγές / στοιχεία κοινά σε διάφορα ψηφιακά μαθήματα)</w:t>
            </w:r>
          </w:p>
          <w:p w14:paraId="0357E8DD"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rPr>
            </w:pPr>
            <w:r w:rsidRPr="001C2A33">
              <w:rPr>
                <w:rFonts w:ascii="Tahoma" w:hAnsi="Tahoma" w:cs="Tahoma"/>
                <w:w w:val="105"/>
              </w:rPr>
              <w:t>διαχειριστής οδηγού μαθημάτων (</w:t>
            </w:r>
            <w:r w:rsidRPr="001C2A33">
              <w:rPr>
                <w:rFonts w:ascii="Tahoma" w:hAnsi="Tahoma" w:cs="Tahoma"/>
                <w:w w:val="105"/>
                <w:lang w:val="en-US"/>
              </w:rPr>
              <w:t>curriculum</w:t>
            </w:r>
            <w:r w:rsidRPr="001C2A33">
              <w:rPr>
                <w:rFonts w:ascii="Tahoma" w:hAnsi="Tahoma" w:cs="Tahoma"/>
                <w:w w:val="105"/>
              </w:rPr>
              <w:t>),</w:t>
            </w:r>
          </w:p>
          <w:p w14:paraId="5E8D0DC5"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rPr>
            </w:pPr>
            <w:r w:rsidRPr="001C2A33">
              <w:rPr>
                <w:rFonts w:ascii="Tahoma" w:hAnsi="Tahoma" w:cs="Tahoma"/>
                <w:w w:val="105"/>
              </w:rPr>
              <w:t>διαχειριστής τράπεζας ασκήσεων (</w:t>
            </w:r>
            <w:r w:rsidRPr="001C2A33">
              <w:rPr>
                <w:rFonts w:ascii="Tahoma" w:hAnsi="Tahoma" w:cs="Tahoma"/>
                <w:w w:val="105"/>
                <w:lang w:val="en-US"/>
              </w:rPr>
              <w:t>test</w:t>
            </w:r>
            <w:r w:rsidRPr="001C2A33">
              <w:rPr>
                <w:rFonts w:ascii="Tahoma" w:hAnsi="Tahoma" w:cs="Tahoma"/>
                <w:w w:val="105"/>
              </w:rPr>
              <w:t xml:space="preserve"> </w:t>
            </w:r>
            <w:r w:rsidRPr="001C2A33">
              <w:rPr>
                <w:rFonts w:ascii="Tahoma" w:hAnsi="Tahoma" w:cs="Tahoma"/>
                <w:w w:val="105"/>
                <w:lang w:val="en-US"/>
              </w:rPr>
              <w:t>bank</w:t>
            </w:r>
            <w:r w:rsidRPr="001C2A33">
              <w:rPr>
                <w:rFonts w:ascii="Tahoma" w:hAnsi="Tahoma" w:cs="Tahoma"/>
                <w:w w:val="105"/>
              </w:rPr>
              <w:t>)</w:t>
            </w:r>
          </w:p>
          <w:p w14:paraId="64563434"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rPr>
            </w:pPr>
            <w:r w:rsidRPr="001C2A33">
              <w:rPr>
                <w:rFonts w:ascii="Tahoma" w:hAnsi="Tahoma" w:cs="Tahoma"/>
                <w:w w:val="105"/>
              </w:rPr>
              <w:t>σύμβουλος μαθήματος (</w:t>
            </w:r>
            <w:r w:rsidRPr="001C2A33">
              <w:rPr>
                <w:rFonts w:ascii="Tahoma" w:hAnsi="Tahoma" w:cs="Tahoma"/>
                <w:w w:val="105"/>
                <w:lang w:val="en-US"/>
              </w:rPr>
              <w:t>course coach)</w:t>
            </w:r>
          </w:p>
          <w:p w14:paraId="5A1D8F79" w14:textId="77777777" w:rsidR="00C77477" w:rsidRPr="001C2A33" w:rsidRDefault="00C77477" w:rsidP="00C77477">
            <w:pPr>
              <w:pStyle w:val="TableParagraph"/>
              <w:numPr>
                <w:ilvl w:val="0"/>
                <w:numId w:val="98"/>
              </w:numPr>
              <w:spacing w:before="1" w:line="249" w:lineRule="auto"/>
              <w:ind w:left="277" w:right="50" w:hanging="177"/>
              <w:jc w:val="both"/>
              <w:rPr>
                <w:rFonts w:ascii="Tahoma" w:hAnsi="Tahoma" w:cs="Tahoma"/>
                <w:w w:val="105"/>
                <w:lang w:val="en-US"/>
              </w:rPr>
            </w:pPr>
            <w:r w:rsidRPr="001C2A33">
              <w:rPr>
                <w:rFonts w:ascii="Tahoma" w:hAnsi="Tahoma" w:cs="Tahoma"/>
                <w:w w:val="105"/>
              </w:rPr>
              <w:t>ανώνυμοι χρήστες / επισκέπτες</w:t>
            </w:r>
            <w:r w:rsidRPr="001C2A33">
              <w:rPr>
                <w:rFonts w:ascii="Tahoma" w:hAnsi="Tahoma" w:cs="Tahoma"/>
                <w:w w:val="105"/>
                <w:lang w:val="en-US"/>
              </w:rPr>
              <w:t xml:space="preserve"> (guests),</w:t>
            </w:r>
          </w:p>
        </w:tc>
        <w:tc>
          <w:tcPr>
            <w:tcW w:w="1347" w:type="dxa"/>
          </w:tcPr>
          <w:p w14:paraId="3B15F3F7" w14:textId="77777777" w:rsidR="00C77477" w:rsidRPr="001C2A33" w:rsidRDefault="00C77477" w:rsidP="00A13556">
            <w:pPr>
              <w:pStyle w:val="TableParagraph"/>
              <w:spacing w:before="1"/>
              <w:ind w:left="100"/>
              <w:rPr>
                <w:rFonts w:ascii="Tahoma" w:hAnsi="Tahoma" w:cs="Tahoma"/>
                <w:w w:val="105"/>
              </w:rPr>
            </w:pPr>
            <w:r w:rsidRPr="001C2A33">
              <w:rPr>
                <w:rFonts w:ascii="Tahoma" w:hAnsi="Tahoma" w:cs="Tahoma"/>
                <w:w w:val="105"/>
              </w:rPr>
              <w:lastRenderedPageBreak/>
              <w:t>ΝΑΙ</w:t>
            </w:r>
          </w:p>
        </w:tc>
        <w:tc>
          <w:tcPr>
            <w:tcW w:w="1134" w:type="dxa"/>
          </w:tcPr>
          <w:p w14:paraId="543D30DB" w14:textId="77777777" w:rsidR="00C77477" w:rsidRPr="001C2A33" w:rsidRDefault="00C77477" w:rsidP="00A13556">
            <w:pPr>
              <w:pStyle w:val="TableParagraph"/>
              <w:rPr>
                <w:rFonts w:ascii="Tahoma" w:hAnsi="Tahoma" w:cs="Tahoma"/>
              </w:rPr>
            </w:pPr>
          </w:p>
        </w:tc>
        <w:tc>
          <w:tcPr>
            <w:tcW w:w="1768" w:type="dxa"/>
          </w:tcPr>
          <w:p w14:paraId="4A883180" w14:textId="77777777" w:rsidR="00C77477" w:rsidRPr="001C2A33" w:rsidRDefault="00C77477" w:rsidP="00A13556">
            <w:pPr>
              <w:pStyle w:val="TableParagraph"/>
              <w:rPr>
                <w:rFonts w:ascii="Tahoma" w:hAnsi="Tahoma" w:cs="Tahoma"/>
              </w:rPr>
            </w:pPr>
          </w:p>
        </w:tc>
      </w:tr>
      <w:tr w:rsidR="00C77477" w:rsidRPr="006C390D" w14:paraId="39119185" w14:textId="77777777" w:rsidTr="00A13556">
        <w:trPr>
          <w:trHeight w:val="267"/>
          <w:jc w:val="center"/>
        </w:trPr>
        <w:tc>
          <w:tcPr>
            <w:tcW w:w="714" w:type="dxa"/>
          </w:tcPr>
          <w:p w14:paraId="592A63B4" w14:textId="77777777" w:rsidR="00C77477" w:rsidRPr="001C2A33" w:rsidRDefault="00C77477" w:rsidP="00C77477">
            <w:pPr>
              <w:pStyle w:val="TableParagraph"/>
              <w:numPr>
                <w:ilvl w:val="0"/>
                <w:numId w:val="100"/>
              </w:numPr>
              <w:spacing w:before="1" w:line="249" w:lineRule="auto"/>
              <w:ind w:right="50"/>
              <w:rPr>
                <w:rFonts w:ascii="Tahoma" w:hAnsi="Tahoma" w:cs="Tahoma"/>
                <w:w w:val="105"/>
              </w:rPr>
            </w:pPr>
          </w:p>
        </w:tc>
        <w:tc>
          <w:tcPr>
            <w:tcW w:w="4246" w:type="dxa"/>
          </w:tcPr>
          <w:p w14:paraId="4A3FE068" w14:textId="77777777" w:rsidR="00C77477" w:rsidRPr="001C2A33" w:rsidRDefault="00C77477" w:rsidP="00A13556">
            <w:pPr>
              <w:pStyle w:val="TableParagraph"/>
              <w:spacing w:before="1" w:line="249" w:lineRule="auto"/>
              <w:ind w:left="100" w:right="50"/>
              <w:rPr>
                <w:rFonts w:ascii="Tahoma" w:hAnsi="Tahoma" w:cs="Tahoma"/>
                <w:w w:val="105"/>
              </w:rPr>
            </w:pPr>
            <w:r w:rsidRPr="001C2A33">
              <w:rPr>
                <w:rFonts w:ascii="Tahoma" w:hAnsi="Tahoma" w:cs="Tahoma"/>
                <w:w w:val="105"/>
              </w:rPr>
              <w:t xml:space="preserve">Φάκελος για τα στοιχεία του κάθε χρήστη που να μπορεί να περιλαμβάνει: </w:t>
            </w:r>
          </w:p>
          <w:p w14:paraId="0F90E4D4"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rPr>
            </w:pPr>
            <w:r w:rsidRPr="001C2A33">
              <w:rPr>
                <w:rFonts w:ascii="Tahoma" w:hAnsi="Tahoma" w:cs="Tahoma"/>
                <w:w w:val="105"/>
              </w:rPr>
              <w:t xml:space="preserve">ονοματεπώνυμο, </w:t>
            </w:r>
          </w:p>
          <w:p w14:paraId="44A753D6"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rPr>
            </w:pPr>
            <w:r w:rsidRPr="001C2A33">
              <w:rPr>
                <w:rFonts w:ascii="Tahoma" w:hAnsi="Tahoma" w:cs="Tahoma"/>
                <w:w w:val="105"/>
                <w:lang w:val="en-US"/>
              </w:rPr>
              <w:t>e</w:t>
            </w:r>
            <w:r w:rsidRPr="001C2A33">
              <w:rPr>
                <w:rFonts w:ascii="Tahoma" w:hAnsi="Tahoma" w:cs="Tahoma"/>
                <w:w w:val="105"/>
              </w:rPr>
              <w:t>-</w:t>
            </w:r>
            <w:r w:rsidRPr="001C2A33">
              <w:rPr>
                <w:rFonts w:ascii="Tahoma" w:hAnsi="Tahoma" w:cs="Tahoma"/>
                <w:w w:val="105"/>
                <w:lang w:val="en-US"/>
              </w:rPr>
              <w:t>mail</w:t>
            </w:r>
            <w:r w:rsidRPr="001C2A33">
              <w:rPr>
                <w:rFonts w:ascii="Tahoma" w:hAnsi="Tahoma" w:cs="Tahoma"/>
                <w:w w:val="105"/>
              </w:rPr>
              <w:t xml:space="preserve">, </w:t>
            </w:r>
          </w:p>
          <w:p w14:paraId="624802C5"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rPr>
            </w:pPr>
            <w:r w:rsidRPr="001C2A33">
              <w:rPr>
                <w:rFonts w:ascii="Tahoma" w:hAnsi="Tahoma" w:cs="Tahoma"/>
                <w:w w:val="105"/>
              </w:rPr>
              <w:t xml:space="preserve">τηλέφωνα επικοινωνίας, </w:t>
            </w:r>
          </w:p>
          <w:p w14:paraId="7F9F2B16"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rPr>
            </w:pPr>
            <w:r w:rsidRPr="001C2A33">
              <w:rPr>
                <w:rFonts w:ascii="Tahoma" w:hAnsi="Tahoma" w:cs="Tahoma"/>
                <w:w w:val="105"/>
                <w:lang w:val="en-US"/>
              </w:rPr>
              <w:t>login</w:t>
            </w:r>
            <w:r w:rsidRPr="001C2A33">
              <w:rPr>
                <w:rFonts w:ascii="Tahoma" w:hAnsi="Tahoma" w:cs="Tahoma"/>
                <w:w w:val="105"/>
              </w:rPr>
              <w:t xml:space="preserve"> / </w:t>
            </w:r>
            <w:r w:rsidRPr="001C2A33">
              <w:rPr>
                <w:rFonts w:ascii="Tahoma" w:hAnsi="Tahoma" w:cs="Tahoma"/>
                <w:w w:val="105"/>
                <w:lang w:val="en-US"/>
              </w:rPr>
              <w:t>user</w:t>
            </w:r>
            <w:r w:rsidRPr="001C2A33">
              <w:rPr>
                <w:rFonts w:ascii="Tahoma" w:hAnsi="Tahoma" w:cs="Tahoma"/>
                <w:w w:val="105"/>
              </w:rPr>
              <w:t xml:space="preserve"> </w:t>
            </w:r>
            <w:r w:rsidRPr="001C2A33">
              <w:rPr>
                <w:rFonts w:ascii="Tahoma" w:hAnsi="Tahoma" w:cs="Tahoma"/>
                <w:w w:val="105"/>
                <w:lang w:val="en-US"/>
              </w:rPr>
              <w:t>id</w:t>
            </w:r>
            <w:r w:rsidRPr="001C2A33">
              <w:rPr>
                <w:rFonts w:ascii="Tahoma" w:hAnsi="Tahoma" w:cs="Tahoma"/>
                <w:w w:val="105"/>
              </w:rPr>
              <w:t xml:space="preserve">, </w:t>
            </w:r>
          </w:p>
          <w:p w14:paraId="1844DDEF"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lang w:val="en-US"/>
              </w:rPr>
            </w:pPr>
            <w:r w:rsidRPr="001C2A33">
              <w:rPr>
                <w:rFonts w:ascii="Tahoma" w:hAnsi="Tahoma" w:cs="Tahoma"/>
                <w:w w:val="105"/>
                <w:lang w:val="en-US"/>
              </w:rPr>
              <w:t>password</w:t>
            </w:r>
            <w:r w:rsidRPr="001C2A33">
              <w:rPr>
                <w:rFonts w:ascii="Tahoma" w:hAnsi="Tahoma" w:cs="Tahoma"/>
                <w:w w:val="105"/>
              </w:rPr>
              <w:t xml:space="preserve">, </w:t>
            </w:r>
          </w:p>
          <w:p w14:paraId="2502E5E1"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lang w:val="en-US"/>
              </w:rPr>
            </w:pPr>
            <w:r w:rsidRPr="001C2A33">
              <w:rPr>
                <w:rFonts w:ascii="Tahoma" w:hAnsi="Tahoma" w:cs="Tahoma"/>
                <w:w w:val="105"/>
              </w:rPr>
              <w:t>κείμενο περιγραφής</w:t>
            </w:r>
          </w:p>
          <w:p w14:paraId="7B39AA39"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rPr>
            </w:pPr>
            <w:r w:rsidRPr="001C2A33">
              <w:rPr>
                <w:rFonts w:ascii="Tahoma" w:hAnsi="Tahoma" w:cs="Tahoma"/>
                <w:w w:val="105"/>
              </w:rPr>
              <w:t>αναρτώμενη φωτογραφία</w:t>
            </w:r>
          </w:p>
          <w:p w14:paraId="6E444377" w14:textId="77777777" w:rsidR="00C77477" w:rsidRPr="001C2A33" w:rsidRDefault="00C77477" w:rsidP="00C77477">
            <w:pPr>
              <w:pStyle w:val="TableParagraph"/>
              <w:numPr>
                <w:ilvl w:val="0"/>
                <w:numId w:val="99"/>
              </w:numPr>
              <w:spacing w:before="1" w:line="249" w:lineRule="auto"/>
              <w:ind w:left="277" w:right="50" w:hanging="177"/>
              <w:jc w:val="both"/>
              <w:rPr>
                <w:rFonts w:ascii="Tahoma" w:hAnsi="Tahoma" w:cs="Tahoma"/>
                <w:w w:val="105"/>
              </w:rPr>
            </w:pPr>
            <w:r w:rsidRPr="001C2A33">
              <w:rPr>
                <w:rFonts w:ascii="Tahoma" w:hAnsi="Tahoma" w:cs="Tahoma"/>
                <w:w w:val="105"/>
              </w:rPr>
              <w:t>προσωπική ιστοσελίδα</w:t>
            </w:r>
          </w:p>
        </w:tc>
        <w:tc>
          <w:tcPr>
            <w:tcW w:w="1347" w:type="dxa"/>
          </w:tcPr>
          <w:p w14:paraId="4BDD28B0" w14:textId="77777777" w:rsidR="00C77477" w:rsidRPr="001C2A33" w:rsidRDefault="00C77477" w:rsidP="00A13556">
            <w:pPr>
              <w:pStyle w:val="TableParagraph"/>
              <w:spacing w:before="1"/>
              <w:ind w:left="100"/>
              <w:rPr>
                <w:rFonts w:ascii="Tahoma" w:hAnsi="Tahoma" w:cs="Tahoma"/>
                <w:w w:val="105"/>
              </w:rPr>
            </w:pPr>
            <w:r w:rsidRPr="001C2A33">
              <w:rPr>
                <w:rFonts w:ascii="Tahoma" w:hAnsi="Tahoma" w:cs="Tahoma"/>
                <w:w w:val="105"/>
              </w:rPr>
              <w:t>ΝΑΙ</w:t>
            </w:r>
          </w:p>
        </w:tc>
        <w:tc>
          <w:tcPr>
            <w:tcW w:w="1134" w:type="dxa"/>
          </w:tcPr>
          <w:p w14:paraId="7E6EB689" w14:textId="77777777" w:rsidR="00C77477" w:rsidRPr="001C2A33" w:rsidRDefault="00C77477" w:rsidP="00A13556">
            <w:pPr>
              <w:pStyle w:val="TableParagraph"/>
              <w:rPr>
                <w:rFonts w:ascii="Tahoma" w:hAnsi="Tahoma" w:cs="Tahoma"/>
              </w:rPr>
            </w:pPr>
          </w:p>
        </w:tc>
        <w:tc>
          <w:tcPr>
            <w:tcW w:w="1768" w:type="dxa"/>
          </w:tcPr>
          <w:p w14:paraId="785D945C" w14:textId="77777777" w:rsidR="00C77477" w:rsidRPr="001C2A33" w:rsidRDefault="00C77477" w:rsidP="00A13556">
            <w:pPr>
              <w:pStyle w:val="TableParagraph"/>
              <w:rPr>
                <w:rFonts w:ascii="Tahoma" w:hAnsi="Tahoma" w:cs="Tahoma"/>
              </w:rPr>
            </w:pPr>
          </w:p>
        </w:tc>
      </w:tr>
      <w:tr w:rsidR="00C77477" w:rsidRPr="006C390D" w14:paraId="64F787F4" w14:textId="77777777" w:rsidTr="00A13556">
        <w:trPr>
          <w:trHeight w:val="267"/>
          <w:jc w:val="center"/>
        </w:trPr>
        <w:tc>
          <w:tcPr>
            <w:tcW w:w="714" w:type="dxa"/>
          </w:tcPr>
          <w:p w14:paraId="72087E25" w14:textId="77777777" w:rsidR="00C77477" w:rsidRPr="001C2A33" w:rsidRDefault="00C77477" w:rsidP="00C77477">
            <w:pPr>
              <w:pStyle w:val="TableParagraph"/>
              <w:numPr>
                <w:ilvl w:val="0"/>
                <w:numId w:val="100"/>
              </w:numPr>
              <w:spacing w:before="1" w:line="249" w:lineRule="auto"/>
              <w:ind w:right="50"/>
              <w:rPr>
                <w:rFonts w:ascii="Tahoma" w:hAnsi="Tahoma" w:cs="Tahoma"/>
                <w:w w:val="105"/>
              </w:rPr>
            </w:pPr>
          </w:p>
        </w:tc>
        <w:tc>
          <w:tcPr>
            <w:tcW w:w="4246" w:type="dxa"/>
          </w:tcPr>
          <w:p w14:paraId="4ADC41AF" w14:textId="77777777" w:rsidR="00C77477" w:rsidRPr="001C2A33" w:rsidRDefault="00C77477" w:rsidP="00A13556">
            <w:pPr>
              <w:pStyle w:val="TableParagraph"/>
              <w:spacing w:before="1" w:line="249" w:lineRule="auto"/>
              <w:ind w:left="100" w:right="50"/>
              <w:rPr>
                <w:rFonts w:ascii="Tahoma" w:hAnsi="Tahoma" w:cs="Tahoma"/>
                <w:w w:val="105"/>
              </w:rPr>
            </w:pPr>
            <w:r w:rsidRPr="001C2A33">
              <w:rPr>
                <w:rFonts w:ascii="Tahoma" w:hAnsi="Tahoma" w:cs="Tahoma"/>
                <w:w w:val="105"/>
              </w:rPr>
              <w:t>Δυνατότητα τροποποίησης προνομίων πρόσβασης και ρόλων</w:t>
            </w:r>
          </w:p>
        </w:tc>
        <w:tc>
          <w:tcPr>
            <w:tcW w:w="1347" w:type="dxa"/>
          </w:tcPr>
          <w:p w14:paraId="7ED0B44E" w14:textId="77777777" w:rsidR="00C77477" w:rsidRPr="001C2A33" w:rsidRDefault="00C77477" w:rsidP="00A13556">
            <w:pPr>
              <w:pStyle w:val="TableParagraph"/>
              <w:spacing w:before="1"/>
              <w:ind w:left="100"/>
              <w:rPr>
                <w:rFonts w:ascii="Tahoma" w:hAnsi="Tahoma" w:cs="Tahoma"/>
                <w:w w:val="105"/>
              </w:rPr>
            </w:pPr>
            <w:r w:rsidRPr="001C2A33">
              <w:rPr>
                <w:rFonts w:ascii="Tahoma" w:hAnsi="Tahoma" w:cs="Tahoma"/>
                <w:w w:val="105"/>
              </w:rPr>
              <w:t>ΝΑΙ</w:t>
            </w:r>
          </w:p>
        </w:tc>
        <w:tc>
          <w:tcPr>
            <w:tcW w:w="1134" w:type="dxa"/>
          </w:tcPr>
          <w:p w14:paraId="27A21D75" w14:textId="77777777" w:rsidR="00C77477" w:rsidRPr="001C2A33" w:rsidRDefault="00C77477" w:rsidP="00A13556">
            <w:pPr>
              <w:pStyle w:val="TableParagraph"/>
              <w:rPr>
                <w:rFonts w:ascii="Tahoma" w:hAnsi="Tahoma" w:cs="Tahoma"/>
              </w:rPr>
            </w:pPr>
          </w:p>
        </w:tc>
        <w:tc>
          <w:tcPr>
            <w:tcW w:w="1768" w:type="dxa"/>
          </w:tcPr>
          <w:p w14:paraId="1150D491" w14:textId="77777777" w:rsidR="00C77477" w:rsidRPr="001C2A33" w:rsidRDefault="00C77477" w:rsidP="00A13556">
            <w:pPr>
              <w:pStyle w:val="TableParagraph"/>
              <w:rPr>
                <w:rFonts w:ascii="Tahoma" w:hAnsi="Tahoma" w:cs="Tahoma"/>
              </w:rPr>
            </w:pPr>
          </w:p>
        </w:tc>
      </w:tr>
      <w:tr w:rsidR="00C77477" w:rsidRPr="006C390D" w14:paraId="5F964B00" w14:textId="77777777" w:rsidTr="00A13556">
        <w:trPr>
          <w:trHeight w:val="267"/>
          <w:jc w:val="center"/>
        </w:trPr>
        <w:tc>
          <w:tcPr>
            <w:tcW w:w="714" w:type="dxa"/>
          </w:tcPr>
          <w:p w14:paraId="07278E36" w14:textId="77777777" w:rsidR="00C77477" w:rsidRPr="001C2A33" w:rsidRDefault="00C77477" w:rsidP="00C77477">
            <w:pPr>
              <w:pStyle w:val="TableParagraph"/>
              <w:numPr>
                <w:ilvl w:val="0"/>
                <w:numId w:val="100"/>
              </w:numPr>
              <w:spacing w:before="1" w:line="249" w:lineRule="auto"/>
              <w:ind w:right="50"/>
              <w:rPr>
                <w:rFonts w:ascii="Tahoma" w:hAnsi="Tahoma" w:cs="Tahoma"/>
                <w:w w:val="105"/>
              </w:rPr>
            </w:pPr>
          </w:p>
        </w:tc>
        <w:tc>
          <w:tcPr>
            <w:tcW w:w="4246" w:type="dxa"/>
          </w:tcPr>
          <w:p w14:paraId="138756AE" w14:textId="77777777" w:rsidR="00C77477" w:rsidRPr="001C2A33" w:rsidRDefault="00C77477" w:rsidP="00A13556">
            <w:pPr>
              <w:pStyle w:val="TableParagraph"/>
              <w:spacing w:before="1" w:line="249" w:lineRule="auto"/>
              <w:ind w:left="100" w:right="50"/>
              <w:rPr>
                <w:rFonts w:ascii="Tahoma" w:hAnsi="Tahoma" w:cs="Tahoma"/>
                <w:w w:val="105"/>
              </w:rPr>
            </w:pPr>
            <w:r w:rsidRPr="001C2A33">
              <w:rPr>
                <w:rFonts w:ascii="Tahoma" w:hAnsi="Tahoma" w:cs="Tahoma"/>
                <w:w w:val="105"/>
              </w:rPr>
              <w:t>Δυνατότητα τροποποίησης προνομίων πρόσβασης ανά ξεχωριστό πόρο μάθησης ή ψηφιακό μάθημα</w:t>
            </w:r>
          </w:p>
        </w:tc>
        <w:tc>
          <w:tcPr>
            <w:tcW w:w="1347" w:type="dxa"/>
          </w:tcPr>
          <w:p w14:paraId="4A15195E" w14:textId="77777777" w:rsidR="00C77477" w:rsidRPr="001C2A33" w:rsidRDefault="00C77477" w:rsidP="00A13556">
            <w:pPr>
              <w:pStyle w:val="TableParagraph"/>
              <w:spacing w:before="1"/>
              <w:ind w:left="100"/>
              <w:rPr>
                <w:rFonts w:ascii="Tahoma" w:hAnsi="Tahoma" w:cs="Tahoma"/>
                <w:w w:val="105"/>
              </w:rPr>
            </w:pPr>
            <w:r w:rsidRPr="001C2A33">
              <w:rPr>
                <w:rFonts w:ascii="Tahoma" w:hAnsi="Tahoma" w:cs="Tahoma"/>
                <w:w w:val="105"/>
              </w:rPr>
              <w:t>ΝΑΙ</w:t>
            </w:r>
          </w:p>
        </w:tc>
        <w:tc>
          <w:tcPr>
            <w:tcW w:w="1134" w:type="dxa"/>
          </w:tcPr>
          <w:p w14:paraId="267B01EB" w14:textId="77777777" w:rsidR="00C77477" w:rsidRPr="001C2A33" w:rsidRDefault="00C77477" w:rsidP="00A13556">
            <w:pPr>
              <w:pStyle w:val="TableParagraph"/>
              <w:rPr>
                <w:rFonts w:ascii="Tahoma" w:hAnsi="Tahoma" w:cs="Tahoma"/>
              </w:rPr>
            </w:pPr>
          </w:p>
        </w:tc>
        <w:tc>
          <w:tcPr>
            <w:tcW w:w="1768" w:type="dxa"/>
          </w:tcPr>
          <w:p w14:paraId="580554E2" w14:textId="77777777" w:rsidR="00C77477" w:rsidRPr="001C2A33" w:rsidRDefault="00C77477" w:rsidP="00A13556">
            <w:pPr>
              <w:pStyle w:val="TableParagraph"/>
              <w:rPr>
                <w:rFonts w:ascii="Tahoma" w:hAnsi="Tahoma" w:cs="Tahoma"/>
              </w:rPr>
            </w:pPr>
          </w:p>
        </w:tc>
      </w:tr>
    </w:tbl>
    <w:p w14:paraId="23C8243B" w14:textId="01F928E9" w:rsidR="00C77477" w:rsidRDefault="00C77477" w:rsidP="00C77477">
      <w:pPr>
        <w:suppressAutoHyphens w:val="0"/>
        <w:autoSpaceDE w:val="0"/>
        <w:spacing w:before="0" w:line="252" w:lineRule="auto"/>
        <w:rPr>
          <w:rFonts w:eastAsia="SimSun" w:cs="Tahoma"/>
          <w:szCs w:val="22"/>
          <w:lang w:val="el-GR"/>
        </w:rPr>
      </w:pPr>
    </w:p>
    <w:p w14:paraId="3802DC49" w14:textId="77777777" w:rsidR="00B63F43" w:rsidRDefault="00B63F43" w:rsidP="00B63F43">
      <w:pPr>
        <w:suppressAutoHyphens w:val="0"/>
        <w:autoSpaceDE w:val="0"/>
        <w:spacing w:before="0" w:line="252" w:lineRule="auto"/>
        <w:rPr>
          <w:rFonts w:eastAsia="SimSun" w:cs="Tahoma"/>
          <w:b/>
          <w:szCs w:val="22"/>
          <w:lang w:val="el-GR"/>
        </w:rPr>
      </w:pPr>
      <w:r w:rsidRPr="001C2A33">
        <w:rPr>
          <w:rFonts w:eastAsia="SimSun" w:cs="Tahoma"/>
          <w:b/>
          <w:szCs w:val="22"/>
          <w:lang w:val="el-GR"/>
        </w:rPr>
        <w:t xml:space="preserve">Β. Τεχνικές απαιτήσεις ασφάλειας συστήματος </w:t>
      </w:r>
    </w:p>
    <w:p w14:paraId="60C9A989" w14:textId="77777777" w:rsidR="00B63F43" w:rsidRDefault="00B63F43" w:rsidP="00B63F43">
      <w:pPr>
        <w:suppressAutoHyphens w:val="0"/>
        <w:autoSpaceDE w:val="0"/>
        <w:spacing w:before="0" w:line="252" w:lineRule="auto"/>
        <w:rPr>
          <w:rFonts w:eastAsia="SimSun" w:cs="Tahoma"/>
          <w:b/>
          <w:szCs w:val="22"/>
          <w:lang w:val="el-GR"/>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9"/>
        <w:gridCol w:w="4246"/>
        <w:gridCol w:w="1272"/>
        <w:gridCol w:w="1134"/>
        <w:gridCol w:w="1843"/>
      </w:tblGrid>
      <w:tr w:rsidR="00B63F43" w:rsidRPr="00387CAE" w14:paraId="10174BB6" w14:textId="77777777" w:rsidTr="00A13556">
        <w:trPr>
          <w:trHeight w:val="534"/>
          <w:jc w:val="center"/>
        </w:trPr>
        <w:tc>
          <w:tcPr>
            <w:tcW w:w="719" w:type="dxa"/>
            <w:shd w:val="clear" w:color="auto" w:fill="D9D9D9" w:themeFill="background1" w:themeFillShade="D9"/>
            <w:vAlign w:val="center"/>
          </w:tcPr>
          <w:p w14:paraId="3379D333" w14:textId="77777777" w:rsidR="00B63F43" w:rsidRPr="009256CB" w:rsidRDefault="00B63F43" w:rsidP="00A13556">
            <w:pPr>
              <w:pStyle w:val="TableParagraph"/>
              <w:spacing w:before="1" w:line="249" w:lineRule="auto"/>
              <w:ind w:left="100" w:right="50"/>
              <w:jc w:val="center"/>
              <w:rPr>
                <w:rFonts w:ascii="Tahoma" w:hAnsi="Tahoma" w:cs="Tahoma"/>
                <w:color w:val="000000" w:themeColor="text1"/>
                <w:w w:val="105"/>
              </w:rPr>
            </w:pPr>
            <w:r w:rsidRPr="009256CB">
              <w:rPr>
                <w:rFonts w:ascii="Tahoma" w:hAnsi="Tahoma" w:cs="Tahoma"/>
                <w:b/>
                <w:color w:val="000000" w:themeColor="text1"/>
              </w:rPr>
              <w:t>Α/Α</w:t>
            </w:r>
          </w:p>
        </w:tc>
        <w:tc>
          <w:tcPr>
            <w:tcW w:w="4246" w:type="dxa"/>
            <w:shd w:val="clear" w:color="auto" w:fill="D9D9D9" w:themeFill="background1" w:themeFillShade="D9"/>
            <w:vAlign w:val="center"/>
          </w:tcPr>
          <w:p w14:paraId="63A80A9D" w14:textId="77777777" w:rsidR="00B63F43" w:rsidRPr="009256CB" w:rsidRDefault="00B63F43" w:rsidP="00A13556">
            <w:pPr>
              <w:pStyle w:val="TableParagraph"/>
              <w:spacing w:before="1" w:line="249" w:lineRule="auto"/>
              <w:ind w:left="100" w:right="50"/>
              <w:jc w:val="center"/>
              <w:rPr>
                <w:rFonts w:ascii="Tahoma" w:hAnsi="Tahoma" w:cs="Tahoma"/>
                <w:b/>
                <w:color w:val="000000" w:themeColor="text1"/>
              </w:rPr>
            </w:pPr>
            <w:r w:rsidRPr="009256CB">
              <w:rPr>
                <w:rFonts w:ascii="Tahoma" w:hAnsi="Tahoma" w:cs="Tahoma"/>
                <w:b/>
                <w:color w:val="000000" w:themeColor="text1"/>
              </w:rPr>
              <w:t>Τεχνική Προδιαγραφή</w:t>
            </w:r>
          </w:p>
        </w:tc>
        <w:tc>
          <w:tcPr>
            <w:tcW w:w="1272" w:type="dxa"/>
            <w:shd w:val="clear" w:color="auto" w:fill="D9D9D9" w:themeFill="background1" w:themeFillShade="D9"/>
            <w:vAlign w:val="center"/>
          </w:tcPr>
          <w:p w14:paraId="40AC26FD" w14:textId="77777777" w:rsidR="00B63F43" w:rsidRPr="009256CB" w:rsidRDefault="00B63F43" w:rsidP="00A13556">
            <w:pPr>
              <w:pStyle w:val="TableParagraph"/>
              <w:spacing w:before="1"/>
              <w:ind w:left="100"/>
              <w:jc w:val="center"/>
              <w:rPr>
                <w:rFonts w:ascii="Tahoma" w:hAnsi="Tahoma" w:cs="Tahoma"/>
                <w:b/>
                <w:color w:val="000000" w:themeColor="text1"/>
                <w:w w:val="105"/>
              </w:rPr>
            </w:pPr>
            <w:r w:rsidRPr="009256CB">
              <w:rPr>
                <w:rFonts w:ascii="Tahoma" w:hAnsi="Tahoma" w:cs="Tahoma"/>
                <w:b/>
                <w:color w:val="000000" w:themeColor="text1"/>
                <w:w w:val="105"/>
              </w:rPr>
              <w:t>Απαίτηση</w:t>
            </w:r>
          </w:p>
        </w:tc>
        <w:tc>
          <w:tcPr>
            <w:tcW w:w="1134" w:type="dxa"/>
            <w:shd w:val="clear" w:color="auto" w:fill="D9D9D9" w:themeFill="background1" w:themeFillShade="D9"/>
            <w:vAlign w:val="center"/>
          </w:tcPr>
          <w:p w14:paraId="27609EB7" w14:textId="77777777" w:rsidR="00B63F43" w:rsidRPr="009256CB" w:rsidRDefault="00B63F43" w:rsidP="00A13556">
            <w:pPr>
              <w:pStyle w:val="TableParagraph"/>
              <w:jc w:val="center"/>
              <w:rPr>
                <w:rFonts w:ascii="Tahoma" w:hAnsi="Tahoma" w:cs="Tahoma"/>
                <w:b/>
                <w:color w:val="000000" w:themeColor="text1"/>
              </w:rPr>
            </w:pPr>
            <w:r w:rsidRPr="009256CB">
              <w:rPr>
                <w:rFonts w:ascii="Tahoma" w:hAnsi="Tahoma" w:cs="Tahoma"/>
                <w:b/>
                <w:color w:val="000000" w:themeColor="text1"/>
              </w:rPr>
              <w:t>Απάντηση</w:t>
            </w:r>
          </w:p>
        </w:tc>
        <w:tc>
          <w:tcPr>
            <w:tcW w:w="1843" w:type="dxa"/>
            <w:shd w:val="clear" w:color="auto" w:fill="D9D9D9" w:themeFill="background1" w:themeFillShade="D9"/>
            <w:vAlign w:val="center"/>
          </w:tcPr>
          <w:p w14:paraId="40B58E0C" w14:textId="77777777" w:rsidR="00B63F43" w:rsidRPr="009256CB" w:rsidRDefault="00B63F43" w:rsidP="00A13556">
            <w:pPr>
              <w:pStyle w:val="TableParagraph"/>
              <w:jc w:val="center"/>
              <w:rPr>
                <w:rFonts w:ascii="Tahoma" w:hAnsi="Tahoma" w:cs="Tahoma"/>
                <w:b/>
                <w:color w:val="000000" w:themeColor="text1"/>
              </w:rPr>
            </w:pPr>
            <w:r w:rsidRPr="009256CB">
              <w:rPr>
                <w:rFonts w:ascii="Tahoma" w:hAnsi="Tahoma" w:cs="Tahoma"/>
                <w:b/>
                <w:color w:val="000000" w:themeColor="text1"/>
              </w:rPr>
              <w:t>Παραπομπή</w:t>
            </w:r>
          </w:p>
        </w:tc>
      </w:tr>
      <w:tr w:rsidR="00B63F43" w:rsidRPr="00CA7DB0" w14:paraId="0F4D78F1" w14:textId="77777777" w:rsidTr="00A13556">
        <w:trPr>
          <w:trHeight w:val="267"/>
          <w:jc w:val="center"/>
        </w:trPr>
        <w:tc>
          <w:tcPr>
            <w:tcW w:w="719" w:type="dxa"/>
          </w:tcPr>
          <w:p w14:paraId="68C0476D" w14:textId="77777777" w:rsidR="00B63F43" w:rsidRPr="009256CB" w:rsidRDefault="00B63F43" w:rsidP="00B63F43">
            <w:pPr>
              <w:pStyle w:val="TableParagraph"/>
              <w:numPr>
                <w:ilvl w:val="0"/>
                <w:numId w:val="101"/>
              </w:numPr>
              <w:spacing w:before="1" w:line="249" w:lineRule="auto"/>
              <w:ind w:right="50"/>
              <w:rPr>
                <w:rFonts w:ascii="Tahoma" w:hAnsi="Tahoma" w:cs="Tahoma"/>
                <w:w w:val="105"/>
              </w:rPr>
            </w:pPr>
          </w:p>
        </w:tc>
        <w:tc>
          <w:tcPr>
            <w:tcW w:w="4246" w:type="dxa"/>
          </w:tcPr>
          <w:p w14:paraId="33811749" w14:textId="77777777" w:rsidR="00B63F43" w:rsidRPr="009256CB" w:rsidRDefault="00B63F43" w:rsidP="00A13556">
            <w:pPr>
              <w:pStyle w:val="TableParagraph"/>
              <w:spacing w:before="1" w:line="249" w:lineRule="auto"/>
              <w:ind w:left="100" w:right="50"/>
              <w:rPr>
                <w:rFonts w:ascii="Tahoma" w:hAnsi="Tahoma" w:cs="Tahoma"/>
                <w:w w:val="105"/>
              </w:rPr>
            </w:pPr>
            <w:r>
              <w:rPr>
                <w:rFonts w:ascii="Tahoma" w:hAnsi="Tahoma" w:cs="Tahoma"/>
                <w:w w:val="105"/>
              </w:rPr>
              <w:t xml:space="preserve">Προσδιορισμός </w:t>
            </w:r>
            <w:r w:rsidRPr="00B46C68">
              <w:rPr>
                <w:rFonts w:ascii="Tahoma" w:hAnsi="Tahoma" w:cs="Tahoma"/>
                <w:w w:val="105"/>
              </w:rPr>
              <w:t>τ</w:t>
            </w:r>
            <w:r>
              <w:rPr>
                <w:rFonts w:ascii="Tahoma" w:hAnsi="Tahoma" w:cs="Tahoma"/>
                <w:w w:val="105"/>
              </w:rPr>
              <w:t>ου</w:t>
            </w:r>
            <w:r w:rsidRPr="00B46C68">
              <w:rPr>
                <w:rFonts w:ascii="Tahoma" w:hAnsi="Tahoma" w:cs="Tahoma"/>
                <w:w w:val="105"/>
              </w:rPr>
              <w:t xml:space="preserve"> τρόπο</w:t>
            </w:r>
            <w:r>
              <w:rPr>
                <w:rFonts w:ascii="Tahoma" w:hAnsi="Tahoma" w:cs="Tahoma"/>
                <w:w w:val="105"/>
              </w:rPr>
              <w:t>υ</w:t>
            </w:r>
            <w:r w:rsidRPr="00B46C68">
              <w:rPr>
                <w:rFonts w:ascii="Tahoma" w:hAnsi="Tahoma" w:cs="Tahoma"/>
                <w:w w:val="105"/>
              </w:rPr>
              <w:t xml:space="preserve"> και τ</w:t>
            </w:r>
            <w:r>
              <w:rPr>
                <w:rFonts w:ascii="Tahoma" w:hAnsi="Tahoma" w:cs="Tahoma"/>
                <w:w w:val="105"/>
              </w:rPr>
              <w:t>ων</w:t>
            </w:r>
            <w:r w:rsidRPr="00B46C68">
              <w:rPr>
                <w:rFonts w:ascii="Tahoma" w:hAnsi="Tahoma" w:cs="Tahoma"/>
                <w:w w:val="105"/>
              </w:rPr>
              <w:t xml:space="preserve"> μέθοδ</w:t>
            </w:r>
            <w:r>
              <w:rPr>
                <w:rFonts w:ascii="Tahoma" w:hAnsi="Tahoma" w:cs="Tahoma"/>
                <w:w w:val="105"/>
              </w:rPr>
              <w:t>ων</w:t>
            </w:r>
            <w:r w:rsidRPr="00B46C68">
              <w:rPr>
                <w:rFonts w:ascii="Tahoma" w:hAnsi="Tahoma" w:cs="Tahoma"/>
                <w:w w:val="105"/>
              </w:rPr>
              <w:t xml:space="preserve"> ασφάλειας </w:t>
            </w:r>
            <w:r>
              <w:rPr>
                <w:rFonts w:ascii="Tahoma" w:hAnsi="Tahoma" w:cs="Tahoma"/>
                <w:w w:val="105"/>
              </w:rPr>
              <w:t>της  πλατφόρμας</w:t>
            </w:r>
            <w:r w:rsidRPr="00B46C68">
              <w:rPr>
                <w:rFonts w:ascii="Tahoma" w:hAnsi="Tahoma" w:cs="Tahoma"/>
                <w:w w:val="105"/>
              </w:rPr>
              <w:t xml:space="preserve"> </w:t>
            </w:r>
            <w:r w:rsidRPr="00B46C68">
              <w:rPr>
                <w:rFonts w:ascii="Tahoma" w:hAnsi="Tahoma" w:cs="Tahoma"/>
                <w:w w:val="105"/>
              </w:rPr>
              <w:lastRenderedPageBreak/>
              <w:t>κατά τη διάρκεια τις λειτουργίες από κυβερνοεπιθέσεις.</w:t>
            </w:r>
          </w:p>
        </w:tc>
        <w:tc>
          <w:tcPr>
            <w:tcW w:w="1272" w:type="dxa"/>
          </w:tcPr>
          <w:p w14:paraId="7A671A91" w14:textId="77777777" w:rsidR="00B63F43" w:rsidRPr="009256CB" w:rsidRDefault="00B63F43" w:rsidP="00A13556">
            <w:pPr>
              <w:pStyle w:val="TableParagraph"/>
              <w:spacing w:before="1"/>
              <w:ind w:left="100"/>
              <w:rPr>
                <w:rFonts w:ascii="Tahoma" w:hAnsi="Tahoma" w:cs="Tahoma"/>
                <w:w w:val="105"/>
              </w:rPr>
            </w:pPr>
            <w:r w:rsidRPr="009256CB">
              <w:rPr>
                <w:rFonts w:ascii="Tahoma" w:hAnsi="Tahoma" w:cs="Tahoma"/>
                <w:w w:val="105"/>
              </w:rPr>
              <w:lastRenderedPageBreak/>
              <w:t>ΝΑΙ</w:t>
            </w:r>
          </w:p>
        </w:tc>
        <w:tc>
          <w:tcPr>
            <w:tcW w:w="1134" w:type="dxa"/>
          </w:tcPr>
          <w:p w14:paraId="60731EB7" w14:textId="77777777" w:rsidR="00B63F43" w:rsidRPr="009256CB" w:rsidRDefault="00B63F43" w:rsidP="00A13556">
            <w:pPr>
              <w:pStyle w:val="TableParagraph"/>
              <w:rPr>
                <w:rFonts w:ascii="Tahoma" w:hAnsi="Tahoma" w:cs="Tahoma"/>
              </w:rPr>
            </w:pPr>
          </w:p>
        </w:tc>
        <w:tc>
          <w:tcPr>
            <w:tcW w:w="1843" w:type="dxa"/>
          </w:tcPr>
          <w:p w14:paraId="3B6E3E01" w14:textId="77777777" w:rsidR="00B63F43" w:rsidRPr="009256CB" w:rsidRDefault="00B63F43" w:rsidP="00A13556">
            <w:pPr>
              <w:pStyle w:val="TableParagraph"/>
              <w:rPr>
                <w:rFonts w:ascii="Tahoma" w:hAnsi="Tahoma" w:cs="Tahoma"/>
              </w:rPr>
            </w:pPr>
          </w:p>
        </w:tc>
      </w:tr>
      <w:tr w:rsidR="00B63F43" w:rsidRPr="00CA7DB0" w14:paraId="2563D1D3" w14:textId="77777777" w:rsidTr="00A13556">
        <w:trPr>
          <w:trHeight w:val="267"/>
          <w:jc w:val="center"/>
        </w:trPr>
        <w:tc>
          <w:tcPr>
            <w:tcW w:w="719" w:type="dxa"/>
          </w:tcPr>
          <w:p w14:paraId="2A258174" w14:textId="77777777" w:rsidR="00B63F43" w:rsidRPr="009256CB" w:rsidRDefault="00B63F43" w:rsidP="00B63F43">
            <w:pPr>
              <w:pStyle w:val="TableParagraph"/>
              <w:numPr>
                <w:ilvl w:val="0"/>
                <w:numId w:val="101"/>
              </w:numPr>
              <w:spacing w:before="1" w:line="249" w:lineRule="auto"/>
              <w:ind w:right="50"/>
              <w:rPr>
                <w:rFonts w:ascii="Tahoma" w:hAnsi="Tahoma" w:cs="Tahoma"/>
                <w:w w:val="105"/>
              </w:rPr>
            </w:pPr>
          </w:p>
        </w:tc>
        <w:tc>
          <w:tcPr>
            <w:tcW w:w="4246" w:type="dxa"/>
          </w:tcPr>
          <w:p w14:paraId="7BE4190D" w14:textId="77777777" w:rsidR="00B63F43" w:rsidRPr="009256CB" w:rsidRDefault="00B63F43" w:rsidP="00A13556">
            <w:pPr>
              <w:pStyle w:val="TableParagraph"/>
              <w:spacing w:before="1" w:line="249" w:lineRule="auto"/>
              <w:ind w:left="100" w:right="50"/>
              <w:rPr>
                <w:rFonts w:ascii="Tahoma" w:hAnsi="Tahoma" w:cs="Tahoma"/>
                <w:w w:val="105"/>
              </w:rPr>
            </w:pPr>
            <w:r>
              <w:rPr>
                <w:rFonts w:ascii="Tahoma" w:hAnsi="Tahoma" w:cs="Tahoma"/>
                <w:w w:val="105"/>
              </w:rPr>
              <w:t>Ύπαρξη εξειδικευμένου λογισμικού προστασίας από κυβερνοεπιθέσεις</w:t>
            </w:r>
          </w:p>
        </w:tc>
        <w:tc>
          <w:tcPr>
            <w:tcW w:w="1272" w:type="dxa"/>
          </w:tcPr>
          <w:p w14:paraId="78A206B9" w14:textId="77777777" w:rsidR="00B63F43" w:rsidRPr="009256CB" w:rsidRDefault="00B63F43"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7AE8E2E9" w14:textId="77777777" w:rsidR="00B63F43" w:rsidRPr="009256CB" w:rsidRDefault="00B63F43" w:rsidP="00A13556">
            <w:pPr>
              <w:pStyle w:val="TableParagraph"/>
              <w:rPr>
                <w:rFonts w:ascii="Tahoma" w:hAnsi="Tahoma" w:cs="Tahoma"/>
              </w:rPr>
            </w:pPr>
          </w:p>
        </w:tc>
        <w:tc>
          <w:tcPr>
            <w:tcW w:w="1843" w:type="dxa"/>
          </w:tcPr>
          <w:p w14:paraId="535600A6" w14:textId="77777777" w:rsidR="00B63F43" w:rsidRPr="009256CB" w:rsidRDefault="00B63F43" w:rsidP="00A13556">
            <w:pPr>
              <w:pStyle w:val="TableParagraph"/>
              <w:rPr>
                <w:rFonts w:ascii="Tahoma" w:hAnsi="Tahoma" w:cs="Tahoma"/>
              </w:rPr>
            </w:pPr>
          </w:p>
        </w:tc>
      </w:tr>
      <w:tr w:rsidR="00B63F43" w:rsidRPr="00CA7DB0" w14:paraId="17DCF4D9" w14:textId="77777777" w:rsidTr="00A13556">
        <w:trPr>
          <w:trHeight w:val="267"/>
          <w:jc w:val="center"/>
        </w:trPr>
        <w:tc>
          <w:tcPr>
            <w:tcW w:w="719" w:type="dxa"/>
          </w:tcPr>
          <w:p w14:paraId="01754640" w14:textId="77777777" w:rsidR="00B63F43" w:rsidRPr="009256CB" w:rsidRDefault="00B63F43" w:rsidP="00B63F43">
            <w:pPr>
              <w:pStyle w:val="TableParagraph"/>
              <w:numPr>
                <w:ilvl w:val="0"/>
                <w:numId w:val="101"/>
              </w:numPr>
              <w:spacing w:before="1" w:line="249" w:lineRule="auto"/>
              <w:ind w:right="50"/>
              <w:rPr>
                <w:rFonts w:ascii="Tahoma" w:hAnsi="Tahoma" w:cs="Tahoma"/>
                <w:w w:val="105"/>
              </w:rPr>
            </w:pPr>
          </w:p>
        </w:tc>
        <w:tc>
          <w:tcPr>
            <w:tcW w:w="4246" w:type="dxa"/>
          </w:tcPr>
          <w:p w14:paraId="0B14BA61" w14:textId="77777777" w:rsidR="00B63F43" w:rsidRPr="009256CB" w:rsidRDefault="00B63F43" w:rsidP="00A13556">
            <w:pPr>
              <w:pStyle w:val="TableParagraph"/>
              <w:spacing w:before="1" w:line="249" w:lineRule="auto"/>
              <w:ind w:left="100" w:right="50"/>
              <w:rPr>
                <w:rFonts w:ascii="Tahoma" w:hAnsi="Tahoma" w:cs="Tahoma"/>
                <w:w w:val="105"/>
              </w:rPr>
            </w:pPr>
            <w:r>
              <w:rPr>
                <w:rFonts w:ascii="Tahoma" w:hAnsi="Tahoma" w:cs="Tahoma"/>
                <w:w w:val="105"/>
              </w:rPr>
              <w:t>Το λογισμικό που προτείνεται αποτελεί</w:t>
            </w:r>
            <w:r w:rsidRPr="00B46C68">
              <w:rPr>
                <w:rFonts w:ascii="Tahoma" w:hAnsi="Tahoma" w:cs="Tahoma"/>
                <w:w w:val="105"/>
              </w:rPr>
              <w:t xml:space="preserve"> ολοκληρωμένη λύση open XDR (Extended Detection &amp; Response) με χαρακτηριστικά και λειτουργίες Next Gen SOC, η οποία να εξασφαλίζει την κεντρική παρακολούθηση και διαχείριση</w:t>
            </w:r>
          </w:p>
        </w:tc>
        <w:tc>
          <w:tcPr>
            <w:tcW w:w="1272" w:type="dxa"/>
          </w:tcPr>
          <w:p w14:paraId="353EC666" w14:textId="77777777" w:rsidR="00B63F43" w:rsidRPr="009256CB" w:rsidRDefault="00B63F43" w:rsidP="00A13556">
            <w:pPr>
              <w:pStyle w:val="TableParagraph"/>
              <w:spacing w:before="1"/>
              <w:ind w:left="100"/>
              <w:rPr>
                <w:rFonts w:ascii="Tahoma" w:hAnsi="Tahoma" w:cs="Tahoma"/>
                <w:w w:val="105"/>
              </w:rPr>
            </w:pPr>
            <w:r w:rsidRPr="009256CB">
              <w:rPr>
                <w:rFonts w:ascii="Tahoma" w:hAnsi="Tahoma" w:cs="Tahoma"/>
                <w:w w:val="105"/>
              </w:rPr>
              <w:t>ΝΑΙ</w:t>
            </w:r>
          </w:p>
        </w:tc>
        <w:tc>
          <w:tcPr>
            <w:tcW w:w="1134" w:type="dxa"/>
          </w:tcPr>
          <w:p w14:paraId="444E0E02" w14:textId="77777777" w:rsidR="00B63F43" w:rsidRPr="009256CB" w:rsidRDefault="00B63F43" w:rsidP="00A13556">
            <w:pPr>
              <w:pStyle w:val="TableParagraph"/>
              <w:rPr>
                <w:rFonts w:ascii="Tahoma" w:hAnsi="Tahoma" w:cs="Tahoma"/>
              </w:rPr>
            </w:pPr>
          </w:p>
        </w:tc>
        <w:tc>
          <w:tcPr>
            <w:tcW w:w="1843" w:type="dxa"/>
          </w:tcPr>
          <w:p w14:paraId="017C47D9" w14:textId="77777777" w:rsidR="00B63F43" w:rsidRPr="009256CB" w:rsidRDefault="00B63F43" w:rsidP="00A13556">
            <w:pPr>
              <w:pStyle w:val="TableParagraph"/>
              <w:rPr>
                <w:rFonts w:ascii="Tahoma" w:hAnsi="Tahoma" w:cs="Tahoma"/>
              </w:rPr>
            </w:pPr>
          </w:p>
        </w:tc>
      </w:tr>
    </w:tbl>
    <w:p w14:paraId="5BE40317" w14:textId="77777777" w:rsidR="00C77477" w:rsidRDefault="00C77477" w:rsidP="0086011B">
      <w:pPr>
        <w:suppressAutoHyphens w:val="0"/>
        <w:spacing w:before="0" w:after="0"/>
        <w:jc w:val="left"/>
        <w:rPr>
          <w:rFonts w:eastAsia="SimSun" w:cs="Tahoma"/>
          <w:szCs w:val="22"/>
          <w:lang w:val="el-GR"/>
        </w:rPr>
      </w:pPr>
    </w:p>
    <w:p w14:paraId="7A464BA6" w14:textId="14F96A6E" w:rsidR="00C77477" w:rsidRPr="00155B45" w:rsidRDefault="00C77477" w:rsidP="00155B45">
      <w:pPr>
        <w:suppressAutoHyphens w:val="0"/>
        <w:autoSpaceDE w:val="0"/>
        <w:spacing w:before="0" w:line="252" w:lineRule="auto"/>
        <w:rPr>
          <w:rFonts w:eastAsia="SimSun" w:cs="Tahoma"/>
          <w:szCs w:val="22"/>
          <w:lang w:val="el-GR"/>
        </w:rPr>
        <w:sectPr w:rsidR="00C77477" w:rsidRPr="00155B45" w:rsidSect="001A1970">
          <w:pgSz w:w="11906" w:h="16838"/>
          <w:pgMar w:top="1418" w:right="1134" w:bottom="1134" w:left="1134" w:header="720" w:footer="709" w:gutter="0"/>
          <w:cols w:space="720"/>
          <w:titlePg/>
          <w:docGrid w:linePitch="360"/>
        </w:sectPr>
      </w:pPr>
    </w:p>
    <w:p w14:paraId="75D1286C" w14:textId="0FCA5650" w:rsidR="00E41595" w:rsidRPr="001F1403" w:rsidRDefault="003355E7" w:rsidP="00E41595">
      <w:pPr>
        <w:pStyle w:val="2"/>
        <w:spacing w:before="0" w:after="120" w:line="252" w:lineRule="auto"/>
        <w:rPr>
          <w:rFonts w:ascii="Tahoma" w:hAnsi="Tahoma" w:cs="Tahoma"/>
          <w:bCs/>
          <w:sz w:val="22"/>
          <w:lang w:val="el-GR"/>
        </w:rPr>
      </w:pPr>
      <w:bookmarkStart w:id="295" w:name="_Ref496624736"/>
      <w:bookmarkStart w:id="296" w:name="_Ref496624788"/>
      <w:bookmarkStart w:id="297" w:name="_Toc43378515"/>
      <w:bookmarkStart w:id="298" w:name="_Ref111932211"/>
      <w:bookmarkStart w:id="299" w:name="_Ref111933894"/>
      <w:bookmarkStart w:id="300" w:name="_Ref111933933"/>
      <w:bookmarkStart w:id="301" w:name="_Toc119587190"/>
      <w:r w:rsidRPr="0058732F">
        <w:rPr>
          <w:rFonts w:ascii="Tahoma" w:hAnsi="Tahoma" w:cs="Tahoma"/>
          <w:sz w:val="22"/>
          <w:lang w:val="el-GR"/>
        </w:rPr>
        <w:lastRenderedPageBreak/>
        <w:t>ΠΑΡΑΡΤΗΜΑ ΙI</w:t>
      </w:r>
      <w:r w:rsidR="009469CF">
        <w:rPr>
          <w:rFonts w:ascii="Tahoma" w:hAnsi="Tahoma" w:cs="Tahoma"/>
          <w:sz w:val="22"/>
          <w:lang w:val="en-US"/>
        </w:rPr>
        <w:t>I</w:t>
      </w:r>
      <w:r w:rsidRPr="0058732F">
        <w:rPr>
          <w:rFonts w:ascii="Tahoma" w:hAnsi="Tahoma" w:cs="Tahoma"/>
          <w:sz w:val="22"/>
          <w:lang w:val="el-GR"/>
        </w:rPr>
        <w:t xml:space="preserve"> –</w:t>
      </w:r>
      <w:r w:rsidR="00E41595">
        <w:rPr>
          <w:rFonts w:ascii="Tahoma" w:hAnsi="Tahoma" w:cs="Tahoma"/>
          <w:sz w:val="22"/>
          <w:lang w:val="el-GR"/>
        </w:rPr>
        <w:t xml:space="preserve"> </w:t>
      </w:r>
      <w:bookmarkStart w:id="302" w:name="_Ref510086970"/>
      <w:bookmarkStart w:id="303" w:name="_Toc74566994"/>
      <w:bookmarkStart w:id="304" w:name="_Toc496694234"/>
      <w:bookmarkEnd w:id="295"/>
      <w:bookmarkEnd w:id="296"/>
      <w:bookmarkEnd w:id="297"/>
      <w:r w:rsidR="00E41595" w:rsidRPr="001F1403">
        <w:rPr>
          <w:rFonts w:ascii="Tahoma" w:hAnsi="Tahoma" w:cs="Tahoma"/>
          <w:bCs/>
          <w:sz w:val="22"/>
          <w:lang w:val="el-GR"/>
        </w:rPr>
        <w:t>ΕΥΡΩΠΑΙΚΟ ΕΝΙΑΙΟ ΕΓΓΡΑΦΟ ΣΥΜΒΑΣΗΣ (ΕΕΕΣ)</w:t>
      </w:r>
      <w:bookmarkEnd w:id="298"/>
      <w:bookmarkEnd w:id="299"/>
      <w:bookmarkEnd w:id="300"/>
      <w:bookmarkEnd w:id="301"/>
      <w:bookmarkEnd w:id="302"/>
      <w:bookmarkEnd w:id="303"/>
      <w:r w:rsidR="00E41595" w:rsidRPr="001F1403">
        <w:rPr>
          <w:rFonts w:ascii="Tahoma" w:hAnsi="Tahoma" w:cs="Tahoma"/>
          <w:bCs/>
          <w:sz w:val="22"/>
          <w:lang w:val="el-GR"/>
        </w:rPr>
        <w:t xml:space="preserve"> </w:t>
      </w:r>
    </w:p>
    <w:p w14:paraId="7408B795" w14:textId="77777777" w:rsidR="00E41595" w:rsidRPr="001F1403" w:rsidRDefault="00E41595" w:rsidP="00E41595">
      <w:pPr>
        <w:pStyle w:val="4"/>
        <w:ind w:left="864" w:hanging="864"/>
        <w:rPr>
          <w:rFonts w:ascii="Tahoma" w:hAnsi="Tahoma" w:cs="Tahoma"/>
          <w:szCs w:val="22"/>
          <w:lang w:val="el-GR"/>
        </w:rPr>
      </w:pPr>
      <w:r w:rsidRPr="001F1403">
        <w:rPr>
          <w:rFonts w:ascii="Tahoma" w:hAnsi="Tahoma" w:cs="Tahoma"/>
          <w:szCs w:val="22"/>
          <w:lang w:val="el-GR"/>
        </w:rPr>
        <w:t xml:space="preserve">ΕΥΡΩΠΑΙΚΟ ΕΝΙΑΙΟ ΕΓΓΡΑΦΟ ΣΥΜΒΑΣΗΣ (ΕΕΕΣ) </w:t>
      </w:r>
    </w:p>
    <w:p w14:paraId="0D77D52E"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939F78A"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4FDA3AF4"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21489F9"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04"/>
    <w:p w14:paraId="68188CC5" w14:textId="77777777" w:rsidR="004A23B9" w:rsidRPr="004C45C2" w:rsidRDefault="004A23B9" w:rsidP="004C45C2">
      <w:pPr>
        <w:pStyle w:val="normalwithoutspacing"/>
        <w:spacing w:before="0" w:after="120" w:line="252" w:lineRule="auto"/>
        <w:rPr>
          <w:rFonts w:cs="Tahoma"/>
          <w:i/>
          <w:color w:val="5B9BD5"/>
          <w:szCs w:val="22"/>
        </w:rPr>
      </w:pPr>
    </w:p>
    <w:p w14:paraId="10DD3D82" w14:textId="77777777" w:rsidR="00166662" w:rsidRPr="00155B45" w:rsidRDefault="00166662" w:rsidP="00155B45">
      <w:pPr>
        <w:pStyle w:val="normalwithoutspacing"/>
        <w:spacing w:before="0" w:after="120" w:line="252" w:lineRule="auto"/>
        <w:rPr>
          <w:rFonts w:cs="Tahoma"/>
          <w:i/>
          <w:color w:val="5B9BD5"/>
          <w:szCs w:val="22"/>
        </w:rPr>
        <w:sectPr w:rsidR="00166662" w:rsidRPr="00155B45" w:rsidSect="001A1970">
          <w:pgSz w:w="11906" w:h="16838"/>
          <w:pgMar w:top="1134" w:right="1134" w:bottom="1134" w:left="1134" w:header="720" w:footer="709" w:gutter="0"/>
          <w:cols w:space="720"/>
          <w:titlePg/>
          <w:docGrid w:linePitch="360"/>
        </w:sectPr>
      </w:pPr>
    </w:p>
    <w:p w14:paraId="128D52D6" w14:textId="6F66DFAA" w:rsidR="006E4901" w:rsidRPr="00155B45" w:rsidRDefault="003355E7" w:rsidP="00155B45">
      <w:pPr>
        <w:pStyle w:val="2"/>
        <w:spacing w:before="0" w:after="120" w:line="252" w:lineRule="auto"/>
        <w:rPr>
          <w:rFonts w:ascii="Tahoma" w:hAnsi="Tahoma" w:cs="Tahoma"/>
          <w:sz w:val="22"/>
          <w:lang w:val="el-GR"/>
        </w:rPr>
      </w:pPr>
      <w:bookmarkStart w:id="305" w:name="_Ref496624509"/>
      <w:bookmarkStart w:id="306" w:name="_Toc43378517"/>
      <w:bookmarkStart w:id="307" w:name="_Toc119587191"/>
      <w:r w:rsidRPr="00155B45">
        <w:rPr>
          <w:rFonts w:ascii="Tahoma" w:hAnsi="Tahoma" w:cs="Tahoma"/>
          <w:sz w:val="22"/>
          <w:lang w:val="el-GR"/>
        </w:rPr>
        <w:lastRenderedPageBreak/>
        <w:t xml:space="preserve">ΠΑΡΑΡΤΗΜΑ </w:t>
      </w:r>
      <w:r w:rsidR="009469CF" w:rsidRPr="00155B45">
        <w:rPr>
          <w:rFonts w:ascii="Tahoma" w:hAnsi="Tahoma" w:cs="Tahoma"/>
          <w:sz w:val="22"/>
          <w:lang w:val="el-GR"/>
        </w:rPr>
        <w:t>Ι</w:t>
      </w:r>
      <w:r w:rsidR="00ED40D6">
        <w:rPr>
          <w:rFonts w:ascii="Tahoma" w:hAnsi="Tahoma" w:cs="Tahoma"/>
          <w:sz w:val="22"/>
          <w:lang w:val="en-US"/>
        </w:rPr>
        <w:t>V</w:t>
      </w:r>
      <w:r w:rsidRPr="00155B45">
        <w:rPr>
          <w:rFonts w:ascii="Tahoma" w:hAnsi="Tahoma" w:cs="Tahoma"/>
          <w:sz w:val="22"/>
          <w:lang w:val="el-GR"/>
        </w:rPr>
        <w:t xml:space="preserve">– </w:t>
      </w:r>
      <w:r w:rsidR="006E4901" w:rsidRPr="00155B45">
        <w:rPr>
          <w:rFonts w:ascii="Tahoma" w:hAnsi="Tahoma" w:cs="Tahoma"/>
          <w:sz w:val="22"/>
          <w:lang w:val="el-GR"/>
        </w:rPr>
        <w:t>Υπόδειγμα Βιογραφικού Σημειώματος</w:t>
      </w:r>
      <w:bookmarkEnd w:id="305"/>
      <w:bookmarkEnd w:id="306"/>
      <w:bookmarkEnd w:id="307"/>
    </w:p>
    <w:p w14:paraId="52AF8E78" w14:textId="77777777" w:rsidR="006E4901" w:rsidRPr="00155B45" w:rsidRDefault="006E4901" w:rsidP="00155B45">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0"/>
        <w:gridCol w:w="7"/>
        <w:gridCol w:w="3993"/>
        <w:gridCol w:w="1986"/>
        <w:gridCol w:w="1974"/>
      </w:tblGrid>
      <w:tr w:rsidR="006E4901" w:rsidRPr="00155B45" w14:paraId="027034F1" w14:textId="77777777" w:rsidTr="00B45498">
        <w:trPr>
          <w:trHeight w:val="567"/>
        </w:trPr>
        <w:tc>
          <w:tcPr>
            <w:tcW w:w="5000"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33F96A4F" w14:textId="77777777" w:rsidR="006E4901" w:rsidRPr="00155B45" w:rsidRDefault="006E4901" w:rsidP="00155B45">
            <w:pPr>
              <w:spacing w:before="0" w:line="252" w:lineRule="auto"/>
              <w:jc w:val="center"/>
              <w:rPr>
                <w:rFonts w:cs="Tahoma"/>
                <w:b/>
                <w:szCs w:val="22"/>
              </w:rPr>
            </w:pPr>
            <w:r w:rsidRPr="00155B45">
              <w:rPr>
                <w:rFonts w:cs="Tahoma"/>
                <w:b/>
                <w:szCs w:val="22"/>
              </w:rPr>
              <w:t>ΒΙΟΓΡΑΦΙΚΟ ΣΗΜΕΙΩΜΑ</w:t>
            </w:r>
          </w:p>
        </w:tc>
      </w:tr>
      <w:tr w:rsidR="006E4901" w:rsidRPr="00155B45" w14:paraId="44FF59BB" w14:textId="77777777" w:rsidTr="00B45498">
        <w:tc>
          <w:tcPr>
            <w:tcW w:w="5000" w:type="pct"/>
            <w:gridSpan w:val="5"/>
          </w:tcPr>
          <w:p w14:paraId="25ABA5AB" w14:textId="77777777" w:rsidR="006E4901" w:rsidRPr="00155B45" w:rsidRDefault="006E4901" w:rsidP="00155B45">
            <w:pPr>
              <w:spacing w:before="0" w:line="252" w:lineRule="auto"/>
              <w:rPr>
                <w:rFonts w:cs="Tahoma"/>
                <w:szCs w:val="22"/>
              </w:rPr>
            </w:pPr>
          </w:p>
        </w:tc>
      </w:tr>
      <w:tr w:rsidR="006F7047" w:rsidRPr="00155B45" w14:paraId="335D7034" w14:textId="77777777" w:rsidTr="00B45498">
        <w:tc>
          <w:tcPr>
            <w:tcW w:w="2944" w:type="pct"/>
            <w:gridSpan w:val="3"/>
            <w:tcBorders>
              <w:top w:val="single" w:sz="6" w:space="0" w:color="auto"/>
              <w:left w:val="single" w:sz="6" w:space="0" w:color="auto"/>
              <w:bottom w:val="single" w:sz="4" w:space="0" w:color="auto"/>
              <w:right w:val="single" w:sz="6" w:space="0" w:color="auto"/>
            </w:tcBorders>
            <w:shd w:val="pct10" w:color="auto" w:fill="auto"/>
            <w:vAlign w:val="center"/>
          </w:tcPr>
          <w:p w14:paraId="132225CA" w14:textId="77777777" w:rsidR="006E4901" w:rsidRPr="00155B45" w:rsidRDefault="006E4901" w:rsidP="00155B45">
            <w:pPr>
              <w:spacing w:before="0" w:line="252" w:lineRule="auto"/>
              <w:rPr>
                <w:rFonts w:cs="Tahoma"/>
                <w:b/>
                <w:szCs w:val="22"/>
              </w:rPr>
            </w:pPr>
            <w:r w:rsidRPr="00155B45">
              <w:rPr>
                <w:rFonts w:cs="Tahoma"/>
                <w:b/>
                <w:szCs w:val="22"/>
              </w:rPr>
              <w:t>ΠΡΟΣΩΠΙΚΑ ΣΤΟΙΧΕΙΑ</w:t>
            </w:r>
          </w:p>
        </w:tc>
        <w:tc>
          <w:tcPr>
            <w:tcW w:w="2056" w:type="pct"/>
            <w:gridSpan w:val="2"/>
            <w:tcBorders>
              <w:bottom w:val="single" w:sz="4" w:space="0" w:color="auto"/>
            </w:tcBorders>
            <w:vAlign w:val="center"/>
          </w:tcPr>
          <w:p w14:paraId="20107B78" w14:textId="77777777" w:rsidR="006E4901" w:rsidRPr="00155B45" w:rsidRDefault="006E4901" w:rsidP="00155B45">
            <w:pPr>
              <w:spacing w:before="0" w:line="252" w:lineRule="auto"/>
              <w:rPr>
                <w:rFonts w:cs="Tahoma"/>
                <w:szCs w:val="22"/>
              </w:rPr>
            </w:pPr>
          </w:p>
        </w:tc>
      </w:tr>
      <w:tr w:rsidR="006F7047" w:rsidRPr="00155B45" w14:paraId="6EC88306" w14:textId="77777777" w:rsidTr="00B45498">
        <w:tc>
          <w:tcPr>
            <w:tcW w:w="867" w:type="pct"/>
            <w:tcBorders>
              <w:top w:val="single" w:sz="4" w:space="0" w:color="auto"/>
              <w:left w:val="single" w:sz="4" w:space="0" w:color="auto"/>
              <w:bottom w:val="nil"/>
              <w:right w:val="nil"/>
            </w:tcBorders>
            <w:vAlign w:val="center"/>
          </w:tcPr>
          <w:p w14:paraId="22A64AEB" w14:textId="77777777" w:rsidR="006E4901" w:rsidRPr="00155B45" w:rsidRDefault="006E4901" w:rsidP="00155B45">
            <w:pPr>
              <w:spacing w:before="0" w:line="252" w:lineRule="auto"/>
              <w:rPr>
                <w:rFonts w:cs="Tahoma"/>
                <w:b/>
                <w:szCs w:val="22"/>
              </w:rPr>
            </w:pPr>
            <w:r w:rsidRPr="00155B45">
              <w:rPr>
                <w:rFonts w:cs="Tahoma"/>
                <w:b/>
                <w:szCs w:val="22"/>
              </w:rPr>
              <w:t>Επώνυμο:</w:t>
            </w:r>
          </w:p>
        </w:tc>
        <w:tc>
          <w:tcPr>
            <w:tcW w:w="2077" w:type="pct"/>
            <w:gridSpan w:val="2"/>
            <w:tcBorders>
              <w:top w:val="single" w:sz="4" w:space="0" w:color="auto"/>
              <w:left w:val="nil"/>
              <w:bottom w:val="single" w:sz="6" w:space="0" w:color="auto"/>
              <w:right w:val="nil"/>
            </w:tcBorders>
            <w:vAlign w:val="center"/>
          </w:tcPr>
          <w:p w14:paraId="6094CC8C"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nil"/>
              <w:right w:val="nil"/>
            </w:tcBorders>
            <w:vAlign w:val="center"/>
          </w:tcPr>
          <w:p w14:paraId="4777F305" w14:textId="77777777" w:rsidR="006E4901" w:rsidRPr="00155B45" w:rsidRDefault="006E4901" w:rsidP="00155B45">
            <w:pPr>
              <w:spacing w:before="0" w:line="252" w:lineRule="auto"/>
              <w:rPr>
                <w:rFonts w:cs="Tahoma"/>
                <w:b/>
                <w:szCs w:val="22"/>
              </w:rPr>
            </w:pPr>
            <w:r w:rsidRPr="00155B45">
              <w:rPr>
                <w:rFonts w:cs="Tahoma"/>
                <w:b/>
                <w:szCs w:val="22"/>
              </w:rPr>
              <w:t>Όνομα:</w:t>
            </w:r>
          </w:p>
        </w:tc>
        <w:tc>
          <w:tcPr>
            <w:tcW w:w="1025" w:type="pct"/>
            <w:tcBorders>
              <w:top w:val="single" w:sz="4" w:space="0" w:color="auto"/>
              <w:left w:val="nil"/>
              <w:bottom w:val="single" w:sz="6" w:space="0" w:color="auto"/>
              <w:right w:val="single" w:sz="4" w:space="0" w:color="auto"/>
            </w:tcBorders>
            <w:vAlign w:val="center"/>
          </w:tcPr>
          <w:p w14:paraId="5FB2F0B0" w14:textId="77777777" w:rsidR="006E4901" w:rsidRPr="00155B45" w:rsidRDefault="006E4901" w:rsidP="00155B45">
            <w:pPr>
              <w:spacing w:before="0" w:line="252" w:lineRule="auto"/>
              <w:rPr>
                <w:rFonts w:cs="Tahoma"/>
                <w:szCs w:val="22"/>
              </w:rPr>
            </w:pPr>
          </w:p>
        </w:tc>
      </w:tr>
      <w:tr w:rsidR="006E4901" w:rsidRPr="00155B45" w14:paraId="4071EA59" w14:textId="77777777" w:rsidTr="00B45498">
        <w:trPr>
          <w:trHeight w:val="247"/>
        </w:trPr>
        <w:tc>
          <w:tcPr>
            <w:tcW w:w="5000" w:type="pct"/>
            <w:gridSpan w:val="5"/>
            <w:tcBorders>
              <w:top w:val="nil"/>
              <w:left w:val="single" w:sz="4" w:space="0" w:color="auto"/>
              <w:bottom w:val="nil"/>
              <w:right w:val="single" w:sz="4" w:space="0" w:color="auto"/>
            </w:tcBorders>
            <w:vAlign w:val="center"/>
          </w:tcPr>
          <w:p w14:paraId="1D577D62" w14:textId="77777777" w:rsidR="006E4901" w:rsidRPr="00155B45" w:rsidRDefault="006E4901" w:rsidP="00155B45">
            <w:pPr>
              <w:spacing w:before="0" w:line="252" w:lineRule="auto"/>
              <w:rPr>
                <w:rFonts w:cs="Tahoma"/>
                <w:szCs w:val="22"/>
              </w:rPr>
            </w:pPr>
          </w:p>
        </w:tc>
      </w:tr>
      <w:tr w:rsidR="006F7047" w:rsidRPr="00155B45" w14:paraId="11D4939E" w14:textId="77777777" w:rsidTr="00B45498">
        <w:tc>
          <w:tcPr>
            <w:tcW w:w="871" w:type="pct"/>
            <w:gridSpan w:val="2"/>
            <w:tcBorders>
              <w:top w:val="nil"/>
              <w:left w:val="single" w:sz="4" w:space="0" w:color="auto"/>
              <w:bottom w:val="nil"/>
              <w:right w:val="nil"/>
            </w:tcBorders>
            <w:vAlign w:val="center"/>
          </w:tcPr>
          <w:p w14:paraId="6D3838B0" w14:textId="77777777" w:rsidR="006E4901" w:rsidRPr="00155B45" w:rsidRDefault="006E4901" w:rsidP="00155B45">
            <w:pPr>
              <w:spacing w:before="0" w:line="252" w:lineRule="auto"/>
              <w:rPr>
                <w:rFonts w:cs="Tahoma"/>
                <w:b/>
                <w:szCs w:val="22"/>
              </w:rPr>
            </w:pPr>
            <w:r w:rsidRPr="00155B45">
              <w:rPr>
                <w:rFonts w:cs="Tahoma"/>
                <w:b/>
                <w:szCs w:val="22"/>
              </w:rPr>
              <w:t>Πατρώνυμο:</w:t>
            </w:r>
          </w:p>
        </w:tc>
        <w:tc>
          <w:tcPr>
            <w:tcW w:w="2073" w:type="pct"/>
            <w:tcBorders>
              <w:top w:val="nil"/>
              <w:left w:val="nil"/>
              <w:bottom w:val="single" w:sz="6" w:space="0" w:color="auto"/>
              <w:right w:val="nil"/>
            </w:tcBorders>
            <w:vAlign w:val="center"/>
          </w:tcPr>
          <w:p w14:paraId="20E3A868" w14:textId="77777777" w:rsidR="006E4901" w:rsidRPr="00155B45" w:rsidRDefault="006E4901" w:rsidP="00155B45">
            <w:pPr>
              <w:spacing w:before="0" w:line="252" w:lineRule="auto"/>
              <w:rPr>
                <w:rFonts w:cs="Tahoma"/>
                <w:szCs w:val="22"/>
              </w:rPr>
            </w:pPr>
          </w:p>
        </w:tc>
        <w:tc>
          <w:tcPr>
            <w:tcW w:w="1031" w:type="pct"/>
            <w:vAlign w:val="center"/>
          </w:tcPr>
          <w:p w14:paraId="58C069FB" w14:textId="77777777" w:rsidR="006E4901" w:rsidRPr="00155B45" w:rsidRDefault="006E4901" w:rsidP="00155B45">
            <w:pPr>
              <w:spacing w:before="0" w:line="252" w:lineRule="auto"/>
              <w:rPr>
                <w:rFonts w:cs="Tahoma"/>
                <w:b/>
                <w:szCs w:val="22"/>
              </w:rPr>
            </w:pPr>
            <w:r w:rsidRPr="00155B45">
              <w:rPr>
                <w:rFonts w:cs="Tahoma"/>
                <w:b/>
                <w:szCs w:val="22"/>
              </w:rPr>
              <w:t>Μητρώνυμο:</w:t>
            </w:r>
          </w:p>
        </w:tc>
        <w:tc>
          <w:tcPr>
            <w:tcW w:w="1025" w:type="pct"/>
            <w:tcBorders>
              <w:top w:val="nil"/>
              <w:left w:val="nil"/>
              <w:bottom w:val="single" w:sz="6" w:space="0" w:color="auto"/>
              <w:right w:val="single" w:sz="4" w:space="0" w:color="auto"/>
            </w:tcBorders>
            <w:vAlign w:val="center"/>
          </w:tcPr>
          <w:p w14:paraId="68AEB7F8" w14:textId="77777777" w:rsidR="006E4901" w:rsidRPr="00155B45" w:rsidRDefault="006E4901" w:rsidP="00155B45">
            <w:pPr>
              <w:spacing w:before="0" w:line="252" w:lineRule="auto"/>
              <w:rPr>
                <w:rFonts w:cs="Tahoma"/>
                <w:szCs w:val="22"/>
              </w:rPr>
            </w:pPr>
          </w:p>
        </w:tc>
      </w:tr>
      <w:tr w:rsidR="006E4901" w:rsidRPr="00155B45" w14:paraId="7A9DD359" w14:textId="77777777" w:rsidTr="00B45498">
        <w:tc>
          <w:tcPr>
            <w:tcW w:w="5000" w:type="pct"/>
            <w:gridSpan w:val="5"/>
            <w:tcBorders>
              <w:top w:val="nil"/>
              <w:left w:val="single" w:sz="4" w:space="0" w:color="auto"/>
              <w:bottom w:val="nil"/>
              <w:right w:val="single" w:sz="4" w:space="0" w:color="auto"/>
            </w:tcBorders>
            <w:vAlign w:val="center"/>
          </w:tcPr>
          <w:p w14:paraId="232FC4CE" w14:textId="77777777" w:rsidR="006E4901" w:rsidRPr="00155B45" w:rsidRDefault="006E4901" w:rsidP="00155B45">
            <w:pPr>
              <w:spacing w:before="0" w:line="252" w:lineRule="auto"/>
              <w:rPr>
                <w:rFonts w:cs="Tahoma"/>
                <w:szCs w:val="22"/>
              </w:rPr>
            </w:pPr>
          </w:p>
        </w:tc>
      </w:tr>
      <w:tr w:rsidR="006F7047" w:rsidRPr="00155B45" w14:paraId="0EF0C6DE" w14:textId="77777777" w:rsidTr="00B45498">
        <w:tc>
          <w:tcPr>
            <w:tcW w:w="867" w:type="pct"/>
            <w:tcBorders>
              <w:top w:val="nil"/>
              <w:left w:val="single" w:sz="4" w:space="0" w:color="auto"/>
              <w:bottom w:val="nil"/>
              <w:right w:val="nil"/>
            </w:tcBorders>
            <w:vAlign w:val="center"/>
          </w:tcPr>
          <w:p w14:paraId="13C1E63C" w14:textId="77777777" w:rsidR="006E4901" w:rsidRPr="00155B45" w:rsidRDefault="006E4901" w:rsidP="00155B45">
            <w:pPr>
              <w:spacing w:before="0" w:line="252" w:lineRule="auto"/>
              <w:rPr>
                <w:rFonts w:cs="Tahoma"/>
                <w:b/>
                <w:szCs w:val="22"/>
              </w:rPr>
            </w:pPr>
            <w:r w:rsidRPr="00155B45">
              <w:rPr>
                <w:rFonts w:cs="Tahoma"/>
                <w:b/>
                <w:szCs w:val="22"/>
              </w:rPr>
              <w:t>Ημερομηνία Γέννησης:</w:t>
            </w:r>
          </w:p>
        </w:tc>
        <w:tc>
          <w:tcPr>
            <w:tcW w:w="2077" w:type="pct"/>
            <w:gridSpan w:val="2"/>
            <w:tcBorders>
              <w:top w:val="nil"/>
              <w:left w:val="nil"/>
              <w:bottom w:val="single" w:sz="6" w:space="0" w:color="auto"/>
              <w:right w:val="nil"/>
            </w:tcBorders>
            <w:vAlign w:val="center"/>
          </w:tcPr>
          <w:p w14:paraId="10AA4AAA" w14:textId="77777777" w:rsidR="006E4901" w:rsidRPr="00155B45" w:rsidRDefault="006E4901" w:rsidP="00155B45">
            <w:pPr>
              <w:spacing w:before="0" w:line="252" w:lineRule="auto"/>
              <w:rPr>
                <w:rFonts w:cs="Tahoma"/>
                <w:szCs w:val="22"/>
              </w:rPr>
            </w:pPr>
            <w:r w:rsidRPr="00155B45">
              <w:rPr>
                <w:rFonts w:cs="Tahoma"/>
                <w:szCs w:val="22"/>
              </w:rPr>
              <w:t>__ /__ / ____</w:t>
            </w:r>
          </w:p>
        </w:tc>
        <w:tc>
          <w:tcPr>
            <w:tcW w:w="1031" w:type="pct"/>
            <w:vAlign w:val="center"/>
          </w:tcPr>
          <w:p w14:paraId="6FFF1E71" w14:textId="77777777" w:rsidR="006E4901" w:rsidRPr="00155B45" w:rsidRDefault="006E4901" w:rsidP="00155B45">
            <w:pPr>
              <w:spacing w:before="0" w:line="252" w:lineRule="auto"/>
              <w:rPr>
                <w:rFonts w:cs="Tahoma"/>
                <w:b/>
                <w:szCs w:val="22"/>
              </w:rPr>
            </w:pPr>
            <w:r w:rsidRPr="00155B45">
              <w:rPr>
                <w:rFonts w:cs="Tahoma"/>
                <w:b/>
                <w:szCs w:val="22"/>
              </w:rPr>
              <w:t>Τόπος Γέννησης:</w:t>
            </w:r>
          </w:p>
        </w:tc>
        <w:tc>
          <w:tcPr>
            <w:tcW w:w="1025" w:type="pct"/>
            <w:tcBorders>
              <w:top w:val="nil"/>
              <w:left w:val="nil"/>
              <w:bottom w:val="single" w:sz="6" w:space="0" w:color="auto"/>
              <w:right w:val="single" w:sz="4" w:space="0" w:color="auto"/>
            </w:tcBorders>
            <w:vAlign w:val="center"/>
          </w:tcPr>
          <w:p w14:paraId="293FC838" w14:textId="77777777" w:rsidR="006E4901" w:rsidRPr="00155B45" w:rsidRDefault="006E4901" w:rsidP="00155B45">
            <w:pPr>
              <w:spacing w:before="0" w:line="252" w:lineRule="auto"/>
              <w:rPr>
                <w:rFonts w:cs="Tahoma"/>
                <w:szCs w:val="22"/>
              </w:rPr>
            </w:pPr>
          </w:p>
        </w:tc>
      </w:tr>
      <w:tr w:rsidR="006E4901" w:rsidRPr="00155B45" w14:paraId="0402147C" w14:textId="77777777" w:rsidTr="00B45498">
        <w:tc>
          <w:tcPr>
            <w:tcW w:w="5000" w:type="pct"/>
            <w:gridSpan w:val="5"/>
            <w:tcBorders>
              <w:top w:val="nil"/>
              <w:left w:val="single" w:sz="4" w:space="0" w:color="auto"/>
              <w:bottom w:val="nil"/>
              <w:right w:val="single" w:sz="4" w:space="0" w:color="auto"/>
            </w:tcBorders>
            <w:vAlign w:val="center"/>
          </w:tcPr>
          <w:p w14:paraId="4609E0CE" w14:textId="77777777" w:rsidR="006E4901" w:rsidRPr="00155B45" w:rsidRDefault="006E4901" w:rsidP="00155B45">
            <w:pPr>
              <w:spacing w:before="0" w:line="252" w:lineRule="auto"/>
              <w:rPr>
                <w:rFonts w:cs="Tahoma"/>
                <w:szCs w:val="22"/>
              </w:rPr>
            </w:pPr>
          </w:p>
        </w:tc>
      </w:tr>
      <w:tr w:rsidR="006F7047" w:rsidRPr="00155B45" w14:paraId="79A33667" w14:textId="77777777" w:rsidTr="00B45498">
        <w:tc>
          <w:tcPr>
            <w:tcW w:w="867" w:type="pct"/>
            <w:tcBorders>
              <w:top w:val="nil"/>
              <w:left w:val="single" w:sz="4" w:space="0" w:color="auto"/>
              <w:bottom w:val="nil"/>
              <w:right w:val="nil"/>
            </w:tcBorders>
            <w:vAlign w:val="center"/>
          </w:tcPr>
          <w:p w14:paraId="5ED87DC3" w14:textId="77777777" w:rsidR="006E4901" w:rsidRPr="00155B45" w:rsidRDefault="006E4901" w:rsidP="00155B45">
            <w:pPr>
              <w:spacing w:before="0" w:line="252" w:lineRule="auto"/>
              <w:rPr>
                <w:rFonts w:cs="Tahoma"/>
                <w:b/>
                <w:szCs w:val="22"/>
              </w:rPr>
            </w:pPr>
            <w:r w:rsidRPr="00155B45">
              <w:rPr>
                <w:rFonts w:cs="Tahoma"/>
                <w:b/>
                <w:szCs w:val="22"/>
              </w:rPr>
              <w:t>Τηλέφωνο:</w:t>
            </w:r>
          </w:p>
        </w:tc>
        <w:tc>
          <w:tcPr>
            <w:tcW w:w="2077" w:type="pct"/>
            <w:gridSpan w:val="2"/>
            <w:tcBorders>
              <w:top w:val="nil"/>
              <w:left w:val="nil"/>
              <w:bottom w:val="single" w:sz="6" w:space="0" w:color="auto"/>
              <w:right w:val="nil"/>
            </w:tcBorders>
            <w:vAlign w:val="center"/>
          </w:tcPr>
          <w:p w14:paraId="325D7BD4" w14:textId="77777777" w:rsidR="006E4901" w:rsidRPr="00155B45" w:rsidRDefault="006E4901" w:rsidP="00155B45">
            <w:pPr>
              <w:spacing w:before="0" w:line="252" w:lineRule="auto"/>
              <w:rPr>
                <w:rFonts w:cs="Tahoma"/>
                <w:szCs w:val="22"/>
              </w:rPr>
            </w:pPr>
          </w:p>
        </w:tc>
        <w:tc>
          <w:tcPr>
            <w:tcW w:w="1031" w:type="pct"/>
            <w:vAlign w:val="center"/>
          </w:tcPr>
          <w:p w14:paraId="476453A0" w14:textId="77777777" w:rsidR="006E4901" w:rsidRPr="00155B45" w:rsidRDefault="006E4901" w:rsidP="00155B45">
            <w:pPr>
              <w:spacing w:before="0" w:line="252" w:lineRule="auto"/>
              <w:rPr>
                <w:rFonts w:cs="Tahoma"/>
                <w:b/>
                <w:szCs w:val="22"/>
              </w:rPr>
            </w:pPr>
            <w:r w:rsidRPr="00155B45">
              <w:rPr>
                <w:rFonts w:cs="Tahoma"/>
                <w:b/>
                <w:szCs w:val="22"/>
              </w:rPr>
              <w:t>E-mail:</w:t>
            </w:r>
          </w:p>
        </w:tc>
        <w:tc>
          <w:tcPr>
            <w:tcW w:w="1025" w:type="pct"/>
            <w:tcBorders>
              <w:top w:val="nil"/>
              <w:left w:val="nil"/>
              <w:bottom w:val="single" w:sz="6" w:space="0" w:color="auto"/>
              <w:right w:val="single" w:sz="4" w:space="0" w:color="auto"/>
            </w:tcBorders>
            <w:vAlign w:val="center"/>
          </w:tcPr>
          <w:p w14:paraId="6EE8F245" w14:textId="77777777" w:rsidR="006E4901" w:rsidRPr="00155B45" w:rsidRDefault="006E4901" w:rsidP="00155B45">
            <w:pPr>
              <w:spacing w:before="0" w:line="252" w:lineRule="auto"/>
              <w:rPr>
                <w:rFonts w:cs="Tahoma"/>
                <w:szCs w:val="22"/>
              </w:rPr>
            </w:pPr>
          </w:p>
        </w:tc>
      </w:tr>
      <w:tr w:rsidR="006F7047" w:rsidRPr="00155B45" w14:paraId="4DFBE722" w14:textId="77777777" w:rsidTr="00B45498">
        <w:tc>
          <w:tcPr>
            <w:tcW w:w="867" w:type="pct"/>
            <w:tcBorders>
              <w:top w:val="nil"/>
              <w:left w:val="single" w:sz="4" w:space="0" w:color="auto"/>
              <w:bottom w:val="nil"/>
              <w:right w:val="nil"/>
            </w:tcBorders>
            <w:vAlign w:val="center"/>
          </w:tcPr>
          <w:p w14:paraId="056AF8A5" w14:textId="77777777" w:rsidR="006E4901" w:rsidRPr="00155B45" w:rsidRDefault="006E4901" w:rsidP="00155B45">
            <w:pPr>
              <w:spacing w:before="0" w:line="252" w:lineRule="auto"/>
              <w:rPr>
                <w:rFonts w:cs="Tahoma"/>
                <w:b/>
                <w:szCs w:val="22"/>
              </w:rPr>
            </w:pPr>
            <w:r w:rsidRPr="00155B45">
              <w:rPr>
                <w:rFonts w:cs="Tahoma"/>
                <w:b/>
                <w:szCs w:val="22"/>
              </w:rPr>
              <w:t>Fax:</w:t>
            </w:r>
          </w:p>
        </w:tc>
        <w:tc>
          <w:tcPr>
            <w:tcW w:w="2077" w:type="pct"/>
            <w:gridSpan w:val="2"/>
            <w:tcBorders>
              <w:top w:val="nil"/>
              <w:left w:val="nil"/>
              <w:bottom w:val="single" w:sz="6" w:space="0" w:color="auto"/>
              <w:right w:val="nil"/>
            </w:tcBorders>
            <w:vAlign w:val="center"/>
          </w:tcPr>
          <w:p w14:paraId="73D182B8" w14:textId="77777777" w:rsidR="006E4901" w:rsidRPr="00155B45" w:rsidRDefault="006E4901" w:rsidP="00155B45">
            <w:pPr>
              <w:spacing w:before="0" w:line="252" w:lineRule="auto"/>
              <w:rPr>
                <w:rFonts w:cs="Tahoma"/>
                <w:szCs w:val="22"/>
              </w:rPr>
            </w:pPr>
          </w:p>
        </w:tc>
        <w:tc>
          <w:tcPr>
            <w:tcW w:w="1031" w:type="pct"/>
            <w:vAlign w:val="center"/>
          </w:tcPr>
          <w:p w14:paraId="4790B033" w14:textId="77777777" w:rsidR="006E4901" w:rsidRPr="00155B45" w:rsidRDefault="006E4901" w:rsidP="00155B45">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14C468F9" w14:textId="77777777" w:rsidR="006E4901" w:rsidRPr="00155B45" w:rsidRDefault="006E4901" w:rsidP="00155B45">
            <w:pPr>
              <w:spacing w:before="0" w:line="252" w:lineRule="auto"/>
              <w:rPr>
                <w:rFonts w:cs="Tahoma"/>
                <w:szCs w:val="22"/>
              </w:rPr>
            </w:pPr>
          </w:p>
        </w:tc>
      </w:tr>
      <w:tr w:rsidR="006F7047" w:rsidRPr="00155B45" w14:paraId="6DAE244D" w14:textId="77777777" w:rsidTr="00B45498">
        <w:tc>
          <w:tcPr>
            <w:tcW w:w="867" w:type="pct"/>
            <w:tcBorders>
              <w:top w:val="nil"/>
              <w:left w:val="single" w:sz="4" w:space="0" w:color="auto"/>
              <w:bottom w:val="nil"/>
              <w:right w:val="nil"/>
            </w:tcBorders>
            <w:vAlign w:val="center"/>
          </w:tcPr>
          <w:p w14:paraId="53DED28D" w14:textId="77777777" w:rsidR="006E4901" w:rsidRPr="00155B45" w:rsidRDefault="006E4901" w:rsidP="00155B45">
            <w:pPr>
              <w:spacing w:before="0" w:line="252" w:lineRule="auto"/>
              <w:rPr>
                <w:rFonts w:cs="Tahoma"/>
                <w:b/>
                <w:szCs w:val="22"/>
              </w:rPr>
            </w:pPr>
            <w:r w:rsidRPr="00155B45">
              <w:rPr>
                <w:rFonts w:cs="Tahoma"/>
                <w:b/>
                <w:szCs w:val="22"/>
              </w:rPr>
              <w:t>Διεύθυνση Κατοικίας:</w:t>
            </w:r>
          </w:p>
        </w:tc>
        <w:tc>
          <w:tcPr>
            <w:tcW w:w="2077" w:type="pct"/>
            <w:gridSpan w:val="2"/>
            <w:tcBorders>
              <w:top w:val="nil"/>
              <w:left w:val="nil"/>
              <w:bottom w:val="single" w:sz="6" w:space="0" w:color="auto"/>
              <w:right w:val="nil"/>
            </w:tcBorders>
            <w:vAlign w:val="center"/>
          </w:tcPr>
          <w:p w14:paraId="264044D7"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0A9DA8E0"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5D6458C3" w14:textId="77777777" w:rsidR="006E4901" w:rsidRPr="00155B45" w:rsidRDefault="006E4901" w:rsidP="00155B45">
            <w:pPr>
              <w:spacing w:before="0" w:line="252" w:lineRule="auto"/>
              <w:rPr>
                <w:rFonts w:cs="Tahoma"/>
                <w:szCs w:val="22"/>
              </w:rPr>
            </w:pPr>
          </w:p>
        </w:tc>
      </w:tr>
      <w:tr w:rsidR="006F7047" w:rsidRPr="00155B45" w14:paraId="60350217" w14:textId="77777777" w:rsidTr="00B45498">
        <w:tc>
          <w:tcPr>
            <w:tcW w:w="867" w:type="pct"/>
            <w:tcBorders>
              <w:top w:val="nil"/>
              <w:left w:val="single" w:sz="4" w:space="0" w:color="auto"/>
              <w:bottom w:val="nil"/>
              <w:right w:val="nil"/>
            </w:tcBorders>
            <w:vAlign w:val="center"/>
          </w:tcPr>
          <w:p w14:paraId="4CB39AA7"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single" w:sz="6" w:space="0" w:color="auto"/>
              <w:right w:val="nil"/>
            </w:tcBorders>
            <w:vAlign w:val="center"/>
          </w:tcPr>
          <w:p w14:paraId="2140DC1A"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50488658"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0956C0F4" w14:textId="77777777" w:rsidR="006E4901" w:rsidRPr="00155B45" w:rsidRDefault="006E4901" w:rsidP="00155B45">
            <w:pPr>
              <w:spacing w:before="0" w:line="252" w:lineRule="auto"/>
              <w:rPr>
                <w:rFonts w:cs="Tahoma"/>
                <w:szCs w:val="22"/>
              </w:rPr>
            </w:pPr>
          </w:p>
        </w:tc>
      </w:tr>
      <w:tr w:rsidR="006F7047" w:rsidRPr="00155B45" w14:paraId="019E9217" w14:textId="77777777" w:rsidTr="00B45498">
        <w:tc>
          <w:tcPr>
            <w:tcW w:w="867" w:type="pct"/>
            <w:tcBorders>
              <w:top w:val="nil"/>
              <w:left w:val="single" w:sz="4" w:space="0" w:color="auto"/>
              <w:bottom w:val="double" w:sz="6" w:space="0" w:color="auto"/>
              <w:right w:val="nil"/>
            </w:tcBorders>
            <w:vAlign w:val="center"/>
          </w:tcPr>
          <w:p w14:paraId="6C9E280F"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double" w:sz="6" w:space="0" w:color="auto"/>
              <w:right w:val="nil"/>
            </w:tcBorders>
            <w:vAlign w:val="center"/>
          </w:tcPr>
          <w:p w14:paraId="0A73C362" w14:textId="77777777" w:rsidR="006E4901" w:rsidRPr="00155B45" w:rsidRDefault="006E4901" w:rsidP="00155B45">
            <w:pPr>
              <w:spacing w:before="0" w:line="252" w:lineRule="auto"/>
              <w:rPr>
                <w:rFonts w:cs="Tahoma"/>
                <w:szCs w:val="22"/>
              </w:rPr>
            </w:pPr>
          </w:p>
        </w:tc>
        <w:tc>
          <w:tcPr>
            <w:tcW w:w="1031" w:type="pct"/>
            <w:tcBorders>
              <w:top w:val="nil"/>
              <w:left w:val="nil"/>
              <w:bottom w:val="double" w:sz="6" w:space="0" w:color="auto"/>
              <w:right w:val="nil"/>
            </w:tcBorders>
            <w:vAlign w:val="center"/>
          </w:tcPr>
          <w:p w14:paraId="161B4ADD" w14:textId="77777777" w:rsidR="006E4901" w:rsidRPr="00155B45" w:rsidRDefault="006E4901" w:rsidP="00155B45">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3013C5F8" w14:textId="77777777" w:rsidR="006E4901" w:rsidRPr="00155B45" w:rsidRDefault="006E4901" w:rsidP="00155B45">
            <w:pPr>
              <w:spacing w:before="0" w:line="252" w:lineRule="auto"/>
              <w:rPr>
                <w:rFonts w:cs="Tahoma"/>
                <w:szCs w:val="22"/>
              </w:rPr>
            </w:pPr>
          </w:p>
        </w:tc>
      </w:tr>
      <w:tr w:rsidR="006E4901" w:rsidRPr="00155B45" w14:paraId="1A2937AF" w14:textId="77777777" w:rsidTr="00B45498">
        <w:tc>
          <w:tcPr>
            <w:tcW w:w="5000" w:type="pct"/>
            <w:gridSpan w:val="5"/>
            <w:tcBorders>
              <w:left w:val="single" w:sz="4" w:space="0" w:color="auto"/>
              <w:right w:val="single" w:sz="4" w:space="0" w:color="auto"/>
            </w:tcBorders>
          </w:tcPr>
          <w:p w14:paraId="3B572B69" w14:textId="77777777" w:rsidR="006E4901" w:rsidRPr="00155B45" w:rsidRDefault="006E4901" w:rsidP="00155B45">
            <w:pPr>
              <w:spacing w:before="0" w:line="252" w:lineRule="auto"/>
              <w:rPr>
                <w:rFonts w:cs="Tahoma"/>
                <w:szCs w:val="22"/>
              </w:rPr>
            </w:pPr>
          </w:p>
        </w:tc>
      </w:tr>
      <w:tr w:rsidR="006E4901" w:rsidRPr="00155B45" w14:paraId="64E4B517"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3A4A0007" w14:textId="77777777" w:rsidR="006E4901" w:rsidRPr="00155B45" w:rsidRDefault="006E4901" w:rsidP="00155B45">
            <w:pPr>
              <w:spacing w:before="0" w:line="252" w:lineRule="auto"/>
              <w:rPr>
                <w:rFonts w:cs="Tahoma"/>
                <w:b/>
                <w:szCs w:val="22"/>
              </w:rPr>
            </w:pPr>
            <w:r w:rsidRPr="00155B45">
              <w:rPr>
                <w:rFonts w:cs="Tahoma"/>
                <w:b/>
                <w:szCs w:val="22"/>
              </w:rPr>
              <w:t>ΕΚΠΑΙΔΕΥΣΗ</w:t>
            </w:r>
          </w:p>
        </w:tc>
        <w:tc>
          <w:tcPr>
            <w:tcW w:w="4133" w:type="pct"/>
            <w:gridSpan w:val="4"/>
            <w:tcBorders>
              <w:bottom w:val="single" w:sz="4" w:space="0" w:color="auto"/>
              <w:right w:val="single" w:sz="4" w:space="0" w:color="auto"/>
            </w:tcBorders>
          </w:tcPr>
          <w:p w14:paraId="43EFE303" w14:textId="77777777" w:rsidR="006E4901" w:rsidRPr="00155B45" w:rsidRDefault="006E4901" w:rsidP="00155B45">
            <w:pPr>
              <w:spacing w:before="0" w:line="252" w:lineRule="auto"/>
              <w:rPr>
                <w:rFonts w:cs="Tahoma"/>
                <w:szCs w:val="22"/>
              </w:rPr>
            </w:pPr>
          </w:p>
        </w:tc>
      </w:tr>
      <w:tr w:rsidR="006F7047" w:rsidRPr="00155B45" w14:paraId="5FBA209B"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35042CBE" w14:textId="77777777" w:rsidR="006E4901" w:rsidRPr="00155B45" w:rsidRDefault="006E4901" w:rsidP="00155B45">
            <w:pPr>
              <w:spacing w:before="0" w:line="252" w:lineRule="auto"/>
              <w:jc w:val="center"/>
              <w:rPr>
                <w:rFonts w:cs="Tahoma"/>
                <w:b/>
                <w:szCs w:val="22"/>
              </w:rPr>
            </w:pPr>
            <w:r w:rsidRPr="00155B45">
              <w:rPr>
                <w:rFonts w:cs="Tahoma"/>
                <w:b/>
                <w:szCs w:val="22"/>
              </w:rPr>
              <w:t>Όνομα Ιδρύματος</w:t>
            </w:r>
          </w:p>
        </w:tc>
        <w:tc>
          <w:tcPr>
            <w:tcW w:w="2077" w:type="pct"/>
            <w:gridSpan w:val="2"/>
            <w:tcBorders>
              <w:top w:val="single" w:sz="4" w:space="0" w:color="auto"/>
              <w:left w:val="nil"/>
              <w:bottom w:val="single" w:sz="4" w:space="0" w:color="auto"/>
              <w:right w:val="single" w:sz="6" w:space="0" w:color="auto"/>
            </w:tcBorders>
            <w:vAlign w:val="center"/>
          </w:tcPr>
          <w:p w14:paraId="7C353263" w14:textId="77777777" w:rsidR="006E4901" w:rsidRPr="00155B45" w:rsidRDefault="006E4901" w:rsidP="00155B45">
            <w:pPr>
              <w:spacing w:before="0" w:line="252" w:lineRule="auto"/>
              <w:jc w:val="center"/>
              <w:rPr>
                <w:rFonts w:cs="Tahoma"/>
                <w:b/>
                <w:szCs w:val="22"/>
              </w:rPr>
            </w:pPr>
            <w:r w:rsidRPr="00155B45">
              <w:rPr>
                <w:rFonts w:cs="Tahoma"/>
                <w:b/>
                <w:szCs w:val="22"/>
              </w:rPr>
              <w:t>Τίτλος Πτυχίου</w:t>
            </w:r>
          </w:p>
        </w:tc>
        <w:tc>
          <w:tcPr>
            <w:tcW w:w="1031" w:type="pct"/>
            <w:tcBorders>
              <w:top w:val="single" w:sz="4" w:space="0" w:color="auto"/>
              <w:left w:val="nil"/>
              <w:bottom w:val="single" w:sz="4" w:space="0" w:color="auto"/>
              <w:right w:val="single" w:sz="6" w:space="0" w:color="auto"/>
            </w:tcBorders>
            <w:vAlign w:val="center"/>
          </w:tcPr>
          <w:p w14:paraId="1FDAF71A" w14:textId="77777777" w:rsidR="006E4901" w:rsidRPr="00155B45" w:rsidRDefault="006E4901" w:rsidP="00155B45">
            <w:pPr>
              <w:spacing w:before="0" w:line="252" w:lineRule="auto"/>
              <w:jc w:val="center"/>
              <w:rPr>
                <w:rFonts w:cs="Tahoma"/>
                <w:b/>
                <w:szCs w:val="22"/>
              </w:rPr>
            </w:pPr>
            <w:r w:rsidRPr="00155B45">
              <w:rPr>
                <w:rFonts w:cs="Tahoma"/>
                <w:b/>
                <w:szCs w:val="22"/>
              </w:rPr>
              <w:t>Ειδικότητα</w:t>
            </w:r>
          </w:p>
        </w:tc>
        <w:tc>
          <w:tcPr>
            <w:tcW w:w="1025" w:type="pct"/>
            <w:tcBorders>
              <w:top w:val="single" w:sz="4" w:space="0" w:color="auto"/>
              <w:left w:val="nil"/>
              <w:bottom w:val="single" w:sz="4" w:space="0" w:color="auto"/>
              <w:right w:val="single" w:sz="4" w:space="0" w:color="auto"/>
            </w:tcBorders>
            <w:vAlign w:val="center"/>
          </w:tcPr>
          <w:p w14:paraId="2E467318" w14:textId="77777777" w:rsidR="006E4901" w:rsidRPr="00155B45" w:rsidRDefault="006E4901" w:rsidP="00155B45">
            <w:pPr>
              <w:spacing w:before="0" w:line="252" w:lineRule="auto"/>
              <w:jc w:val="center"/>
              <w:rPr>
                <w:rFonts w:cs="Tahoma"/>
                <w:b/>
                <w:szCs w:val="22"/>
              </w:rPr>
            </w:pPr>
            <w:r w:rsidRPr="00155B45">
              <w:rPr>
                <w:rFonts w:cs="Tahoma"/>
                <w:b/>
                <w:szCs w:val="22"/>
              </w:rPr>
              <w:t>Ημερομηνία Απόκτησης Πτυχίου</w:t>
            </w:r>
          </w:p>
        </w:tc>
      </w:tr>
      <w:tr w:rsidR="006F7047" w:rsidRPr="00155B45" w14:paraId="5384E035" w14:textId="77777777" w:rsidTr="00B45498">
        <w:tc>
          <w:tcPr>
            <w:tcW w:w="867" w:type="pct"/>
            <w:tcBorders>
              <w:top w:val="single" w:sz="4" w:space="0" w:color="auto"/>
              <w:left w:val="single" w:sz="4" w:space="0" w:color="auto"/>
              <w:bottom w:val="single" w:sz="6" w:space="0" w:color="auto"/>
              <w:right w:val="single" w:sz="6" w:space="0" w:color="auto"/>
            </w:tcBorders>
          </w:tcPr>
          <w:p w14:paraId="0281BFB1" w14:textId="77777777" w:rsidR="006E4901" w:rsidRPr="00155B45" w:rsidRDefault="006E4901" w:rsidP="00155B45">
            <w:pPr>
              <w:spacing w:before="0" w:line="252" w:lineRule="auto"/>
              <w:rPr>
                <w:rFonts w:cs="Tahoma"/>
                <w:szCs w:val="22"/>
              </w:rPr>
            </w:pPr>
          </w:p>
          <w:p w14:paraId="46A3938F" w14:textId="77777777" w:rsidR="006E4901" w:rsidRPr="00155B45" w:rsidRDefault="006E4901" w:rsidP="00155B45">
            <w:pPr>
              <w:spacing w:before="0" w:line="252" w:lineRule="auto"/>
              <w:rPr>
                <w:rFonts w:cs="Tahoma"/>
                <w:szCs w:val="22"/>
              </w:rPr>
            </w:pPr>
          </w:p>
        </w:tc>
        <w:tc>
          <w:tcPr>
            <w:tcW w:w="2077" w:type="pct"/>
            <w:gridSpan w:val="2"/>
            <w:tcBorders>
              <w:top w:val="single" w:sz="4" w:space="0" w:color="auto"/>
              <w:left w:val="nil"/>
              <w:bottom w:val="single" w:sz="6" w:space="0" w:color="auto"/>
              <w:right w:val="single" w:sz="6" w:space="0" w:color="auto"/>
            </w:tcBorders>
          </w:tcPr>
          <w:p w14:paraId="0C60BFE1"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single" w:sz="6" w:space="0" w:color="auto"/>
              <w:right w:val="single" w:sz="6" w:space="0" w:color="auto"/>
            </w:tcBorders>
          </w:tcPr>
          <w:p w14:paraId="76ADC691" w14:textId="77777777" w:rsidR="006E4901" w:rsidRPr="00155B45" w:rsidRDefault="006E4901" w:rsidP="00155B45">
            <w:pPr>
              <w:spacing w:before="0" w:line="252" w:lineRule="auto"/>
              <w:rPr>
                <w:rFonts w:cs="Tahoma"/>
                <w:szCs w:val="22"/>
              </w:rPr>
            </w:pPr>
          </w:p>
        </w:tc>
        <w:tc>
          <w:tcPr>
            <w:tcW w:w="1025" w:type="pct"/>
            <w:tcBorders>
              <w:top w:val="single" w:sz="4" w:space="0" w:color="auto"/>
              <w:left w:val="nil"/>
              <w:bottom w:val="single" w:sz="6" w:space="0" w:color="auto"/>
              <w:right w:val="single" w:sz="4" w:space="0" w:color="auto"/>
            </w:tcBorders>
          </w:tcPr>
          <w:p w14:paraId="03A7B2D9" w14:textId="77777777" w:rsidR="006E4901" w:rsidRPr="00155B45" w:rsidRDefault="006E4901" w:rsidP="00155B45">
            <w:pPr>
              <w:spacing w:before="0" w:line="252" w:lineRule="auto"/>
              <w:rPr>
                <w:rFonts w:cs="Tahoma"/>
                <w:szCs w:val="22"/>
              </w:rPr>
            </w:pPr>
          </w:p>
        </w:tc>
      </w:tr>
      <w:tr w:rsidR="006F7047" w:rsidRPr="00155B45" w14:paraId="5C734DA2" w14:textId="77777777" w:rsidTr="00B45498">
        <w:tc>
          <w:tcPr>
            <w:tcW w:w="867" w:type="pct"/>
            <w:tcBorders>
              <w:top w:val="nil"/>
              <w:left w:val="single" w:sz="4" w:space="0" w:color="auto"/>
              <w:bottom w:val="nil"/>
              <w:right w:val="single" w:sz="6" w:space="0" w:color="auto"/>
            </w:tcBorders>
          </w:tcPr>
          <w:p w14:paraId="2B9A45FE" w14:textId="77777777" w:rsidR="006E4901" w:rsidRPr="00155B45" w:rsidRDefault="006E4901" w:rsidP="00155B45">
            <w:pPr>
              <w:spacing w:before="0" w:line="252" w:lineRule="auto"/>
              <w:rPr>
                <w:rFonts w:cs="Tahoma"/>
                <w:szCs w:val="22"/>
              </w:rPr>
            </w:pPr>
          </w:p>
          <w:p w14:paraId="587BFAF6"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nil"/>
              <w:right w:val="single" w:sz="6" w:space="0" w:color="auto"/>
            </w:tcBorders>
          </w:tcPr>
          <w:p w14:paraId="27579978" w14:textId="77777777" w:rsidR="006E4901" w:rsidRPr="00155B45" w:rsidRDefault="006E4901" w:rsidP="00155B45">
            <w:pPr>
              <w:spacing w:before="0" w:line="252" w:lineRule="auto"/>
              <w:rPr>
                <w:rFonts w:cs="Tahoma"/>
                <w:szCs w:val="22"/>
              </w:rPr>
            </w:pPr>
          </w:p>
        </w:tc>
        <w:tc>
          <w:tcPr>
            <w:tcW w:w="1031" w:type="pct"/>
            <w:tcBorders>
              <w:top w:val="nil"/>
              <w:left w:val="nil"/>
              <w:bottom w:val="nil"/>
              <w:right w:val="single" w:sz="6" w:space="0" w:color="auto"/>
            </w:tcBorders>
          </w:tcPr>
          <w:p w14:paraId="66A74BDC" w14:textId="77777777" w:rsidR="006E4901" w:rsidRPr="00155B45" w:rsidRDefault="006E4901" w:rsidP="00155B45">
            <w:pPr>
              <w:spacing w:before="0" w:line="252" w:lineRule="auto"/>
              <w:rPr>
                <w:rFonts w:cs="Tahoma"/>
                <w:szCs w:val="22"/>
              </w:rPr>
            </w:pPr>
          </w:p>
        </w:tc>
        <w:tc>
          <w:tcPr>
            <w:tcW w:w="1025" w:type="pct"/>
            <w:tcBorders>
              <w:top w:val="nil"/>
              <w:left w:val="nil"/>
              <w:bottom w:val="nil"/>
              <w:right w:val="single" w:sz="4" w:space="0" w:color="auto"/>
            </w:tcBorders>
          </w:tcPr>
          <w:p w14:paraId="3B162AC3" w14:textId="77777777" w:rsidR="006E4901" w:rsidRPr="00155B45" w:rsidRDefault="006E4901" w:rsidP="00155B45">
            <w:pPr>
              <w:spacing w:before="0" w:line="252" w:lineRule="auto"/>
              <w:rPr>
                <w:rFonts w:cs="Tahoma"/>
                <w:szCs w:val="22"/>
              </w:rPr>
            </w:pPr>
          </w:p>
        </w:tc>
      </w:tr>
      <w:tr w:rsidR="006F7047" w:rsidRPr="00155B45" w14:paraId="5CADFE97" w14:textId="77777777" w:rsidTr="00B45498">
        <w:tc>
          <w:tcPr>
            <w:tcW w:w="867" w:type="pct"/>
            <w:tcBorders>
              <w:top w:val="single" w:sz="6" w:space="0" w:color="auto"/>
              <w:left w:val="single" w:sz="4" w:space="0" w:color="auto"/>
              <w:bottom w:val="single" w:sz="4" w:space="0" w:color="auto"/>
              <w:right w:val="single" w:sz="6" w:space="0" w:color="auto"/>
            </w:tcBorders>
          </w:tcPr>
          <w:p w14:paraId="4E76350A" w14:textId="77777777" w:rsidR="006E4901" w:rsidRPr="00155B45" w:rsidRDefault="006E4901" w:rsidP="00155B45">
            <w:pPr>
              <w:spacing w:before="0" w:line="252" w:lineRule="auto"/>
              <w:rPr>
                <w:rFonts w:cs="Tahoma"/>
                <w:szCs w:val="22"/>
              </w:rPr>
            </w:pPr>
          </w:p>
          <w:p w14:paraId="27DD9DC5" w14:textId="77777777" w:rsidR="006E4901" w:rsidRPr="00155B45" w:rsidRDefault="006E4901" w:rsidP="00155B45">
            <w:pPr>
              <w:spacing w:before="0" w:line="252" w:lineRule="auto"/>
              <w:rPr>
                <w:rFonts w:cs="Tahoma"/>
                <w:szCs w:val="22"/>
              </w:rPr>
            </w:pPr>
          </w:p>
        </w:tc>
        <w:tc>
          <w:tcPr>
            <w:tcW w:w="2077" w:type="pct"/>
            <w:gridSpan w:val="2"/>
            <w:tcBorders>
              <w:top w:val="single" w:sz="6" w:space="0" w:color="auto"/>
              <w:left w:val="nil"/>
              <w:bottom w:val="single" w:sz="4" w:space="0" w:color="auto"/>
              <w:right w:val="single" w:sz="6" w:space="0" w:color="auto"/>
            </w:tcBorders>
          </w:tcPr>
          <w:p w14:paraId="7BFA5FEF" w14:textId="77777777" w:rsidR="006E4901" w:rsidRPr="00155B45" w:rsidRDefault="006E4901" w:rsidP="00155B45">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4F3F5E11" w14:textId="77777777" w:rsidR="006E4901" w:rsidRPr="00155B45" w:rsidRDefault="006E4901" w:rsidP="00155B45">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4D0890F6" w14:textId="77777777" w:rsidR="006E4901" w:rsidRPr="00155B45" w:rsidRDefault="006E4901" w:rsidP="00155B45">
            <w:pPr>
              <w:spacing w:before="0" w:line="252" w:lineRule="auto"/>
              <w:rPr>
                <w:rFonts w:cs="Tahoma"/>
                <w:szCs w:val="22"/>
              </w:rPr>
            </w:pPr>
          </w:p>
        </w:tc>
      </w:tr>
      <w:tr w:rsidR="006F7047" w:rsidRPr="006A5154" w14:paraId="4E2DC49B"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3"/>
            <w:tcBorders>
              <w:top w:val="single" w:sz="4" w:space="0" w:color="auto"/>
              <w:left w:val="single" w:sz="4" w:space="0" w:color="auto"/>
              <w:bottom w:val="single" w:sz="4" w:space="0" w:color="auto"/>
              <w:right w:val="single" w:sz="4" w:space="0" w:color="auto"/>
            </w:tcBorders>
            <w:shd w:val="pct10" w:color="auto" w:fill="auto"/>
          </w:tcPr>
          <w:p w14:paraId="1A0CBCCD" w14:textId="77777777" w:rsidR="006E4901" w:rsidRPr="00155B45" w:rsidRDefault="006E4901" w:rsidP="00155B45">
            <w:pPr>
              <w:spacing w:before="0" w:line="252" w:lineRule="auto"/>
              <w:jc w:val="center"/>
              <w:rPr>
                <w:rFonts w:cs="Tahoma"/>
                <w:b/>
                <w:szCs w:val="22"/>
                <w:lang w:val="el-GR"/>
              </w:rPr>
            </w:pPr>
            <w:r w:rsidRPr="00155B45">
              <w:rPr>
                <w:rFonts w:cs="Tahoma"/>
                <w:b/>
                <w:szCs w:val="22"/>
                <w:lang w:val="el-GR"/>
              </w:rPr>
              <w:lastRenderedPageBreak/>
              <w:t xml:space="preserve">ΚΑΤΗΓΟΡΙΑ ΣΤΕΛΕΧΟΥΣ </w:t>
            </w:r>
          </w:p>
          <w:p w14:paraId="75B3C50F" w14:textId="77777777" w:rsidR="006E4901" w:rsidRPr="00155B45" w:rsidRDefault="006E4901" w:rsidP="00155B45">
            <w:pPr>
              <w:spacing w:before="0" w:line="252" w:lineRule="auto"/>
              <w:jc w:val="center"/>
              <w:rPr>
                <w:rFonts w:cs="Tahoma"/>
                <w:szCs w:val="22"/>
                <w:lang w:val="el-GR"/>
              </w:rPr>
            </w:pPr>
            <w:r w:rsidRPr="00155B45">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0C9BC052" w14:textId="77777777" w:rsidR="006E4901" w:rsidRPr="00155B45" w:rsidRDefault="006E4901" w:rsidP="00155B45">
            <w:pPr>
              <w:spacing w:before="0" w:line="252" w:lineRule="auto"/>
              <w:rPr>
                <w:rFonts w:cs="Tahoma"/>
                <w:szCs w:val="22"/>
                <w:lang w:val="el-GR"/>
              </w:rPr>
            </w:pPr>
          </w:p>
        </w:tc>
      </w:tr>
    </w:tbl>
    <w:p w14:paraId="4CDC5EB3" w14:textId="77777777" w:rsidR="00571DC2" w:rsidRPr="00155B45" w:rsidRDefault="00571DC2" w:rsidP="00155B45">
      <w:pPr>
        <w:spacing w:before="0" w:line="252" w:lineRule="auto"/>
        <w:rPr>
          <w:rFonts w:cs="Tahoma"/>
          <w:szCs w:val="22"/>
          <w:lang w:val="el-GR"/>
        </w:rPr>
      </w:pPr>
    </w:p>
    <w:p w14:paraId="3D29E48D" w14:textId="77777777" w:rsidR="006E4901" w:rsidRPr="00155B45" w:rsidRDefault="006E4901" w:rsidP="00155B45">
      <w:pPr>
        <w:spacing w:before="0" w:line="252" w:lineRule="auto"/>
        <w:rPr>
          <w:rFonts w:cs="Tahoma"/>
          <w:szCs w:val="22"/>
          <w:lang w:val="el-GR"/>
        </w:rPr>
        <w:sectPr w:rsidR="006E4901" w:rsidRPr="00155B45" w:rsidSect="001A1970">
          <w:pgSz w:w="11906" w:h="16838"/>
          <w:pgMar w:top="1134" w:right="1134" w:bottom="1134" w:left="1134" w:header="720" w:footer="709" w:gutter="0"/>
          <w:cols w:space="720"/>
          <w:titlePg/>
          <w:docGrid w:linePitch="360"/>
        </w:sectPr>
      </w:pPr>
    </w:p>
    <w:p w14:paraId="0B31C1CE" w14:textId="77777777" w:rsidR="006E4901" w:rsidRPr="00155B45" w:rsidRDefault="006E4901" w:rsidP="00155B45">
      <w:pPr>
        <w:spacing w:before="0" w:line="252" w:lineRule="auto"/>
        <w:rPr>
          <w:rFonts w:cs="Tahoma"/>
          <w:i/>
          <w:color w:val="5B9BD5"/>
          <w:szCs w:val="22"/>
          <w:lang w:val="el-GR"/>
        </w:rPr>
      </w:pPr>
    </w:p>
    <w:p w14:paraId="0EE4A161" w14:textId="77777777" w:rsidR="006E4901" w:rsidRPr="00155B45" w:rsidRDefault="006E4901" w:rsidP="00155B45">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155B45" w14:paraId="1A575307" w14:textId="77777777" w:rsidTr="008B4966">
        <w:trPr>
          <w:trHeight w:val="567"/>
        </w:trPr>
        <w:tc>
          <w:tcPr>
            <w:tcW w:w="5000" w:type="pct"/>
            <w:shd w:val="pct10" w:color="auto" w:fill="auto"/>
            <w:vAlign w:val="center"/>
          </w:tcPr>
          <w:p w14:paraId="740FB9C9" w14:textId="77777777" w:rsidR="006E4901" w:rsidRPr="00155B45" w:rsidRDefault="006E4901" w:rsidP="00155B45">
            <w:pPr>
              <w:spacing w:before="0" w:line="252" w:lineRule="auto"/>
              <w:jc w:val="center"/>
              <w:rPr>
                <w:rFonts w:cs="Tahoma"/>
                <w:szCs w:val="22"/>
              </w:rPr>
            </w:pPr>
            <w:r w:rsidRPr="00155B45">
              <w:rPr>
                <w:rFonts w:cs="Tahoma"/>
                <w:b/>
                <w:szCs w:val="22"/>
              </w:rPr>
              <w:t>ΕΠΑΓΓΕΛΜΑΤΙΚΗ ΕΜΠΕΙΡΙΑ</w:t>
            </w:r>
          </w:p>
        </w:tc>
      </w:tr>
    </w:tbl>
    <w:p w14:paraId="2318E286" w14:textId="77777777" w:rsidR="006E4901" w:rsidRPr="00155B45" w:rsidRDefault="006E4901" w:rsidP="00155B45">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155B45" w14:paraId="777FD23E" w14:textId="77777777" w:rsidTr="008B4966">
        <w:trPr>
          <w:cantSplit/>
        </w:trPr>
        <w:tc>
          <w:tcPr>
            <w:tcW w:w="1315" w:type="pct"/>
            <w:vMerge w:val="restart"/>
            <w:shd w:val="clear" w:color="auto" w:fill="E6E6E6"/>
            <w:vAlign w:val="center"/>
          </w:tcPr>
          <w:p w14:paraId="0CB70440" w14:textId="77777777" w:rsidR="006E4901" w:rsidRPr="00155B45" w:rsidRDefault="006E4901" w:rsidP="00155B45">
            <w:pPr>
              <w:spacing w:before="0" w:line="252" w:lineRule="auto"/>
              <w:jc w:val="center"/>
              <w:rPr>
                <w:rFonts w:cs="Tahoma"/>
                <w:b/>
                <w:szCs w:val="22"/>
              </w:rPr>
            </w:pPr>
            <w:r w:rsidRPr="00155B45">
              <w:rPr>
                <w:rFonts w:cs="Tahoma"/>
                <w:b/>
                <w:szCs w:val="22"/>
              </w:rPr>
              <w:t>Έργο</w:t>
            </w:r>
          </w:p>
        </w:tc>
        <w:tc>
          <w:tcPr>
            <w:tcW w:w="730" w:type="pct"/>
            <w:vMerge w:val="restart"/>
            <w:shd w:val="clear" w:color="auto" w:fill="E6E6E6"/>
            <w:vAlign w:val="center"/>
          </w:tcPr>
          <w:p w14:paraId="642ACF5C" w14:textId="77777777" w:rsidR="006E4901" w:rsidRPr="00155B45" w:rsidRDefault="006E4901" w:rsidP="00155B45">
            <w:pPr>
              <w:spacing w:before="0" w:line="252" w:lineRule="auto"/>
              <w:jc w:val="center"/>
              <w:rPr>
                <w:rFonts w:cs="Tahoma"/>
                <w:b/>
                <w:szCs w:val="22"/>
              </w:rPr>
            </w:pPr>
            <w:r w:rsidRPr="00155B45">
              <w:rPr>
                <w:rFonts w:cs="Tahoma"/>
                <w:b/>
                <w:szCs w:val="22"/>
              </w:rPr>
              <w:t>Εργοδότης</w:t>
            </w:r>
          </w:p>
        </w:tc>
        <w:tc>
          <w:tcPr>
            <w:tcW w:w="2008" w:type="pct"/>
            <w:vMerge w:val="restart"/>
            <w:shd w:val="clear" w:color="auto" w:fill="E6E6E6"/>
            <w:vAlign w:val="center"/>
          </w:tcPr>
          <w:p w14:paraId="5961DA88" w14:textId="77777777" w:rsidR="006E4901" w:rsidRPr="00155B45" w:rsidRDefault="006E4901" w:rsidP="00155B45">
            <w:pPr>
              <w:spacing w:before="0" w:line="252" w:lineRule="auto"/>
              <w:jc w:val="center"/>
              <w:rPr>
                <w:rFonts w:cs="Tahoma"/>
                <w:szCs w:val="22"/>
                <w:lang w:val="el-GR"/>
              </w:rPr>
            </w:pPr>
            <w:r w:rsidRPr="00155B45">
              <w:rPr>
                <w:rFonts w:cs="Tahoma"/>
                <w:b/>
                <w:szCs w:val="22"/>
                <w:lang w:val="el-GR"/>
              </w:rPr>
              <w:t>Θέση</w:t>
            </w:r>
            <w:r w:rsidRPr="00155B45">
              <w:rPr>
                <w:rStyle w:val="ac"/>
                <w:rFonts w:cs="Tahoma"/>
                <w:szCs w:val="22"/>
              </w:rPr>
              <w:footnoteReference w:id="21"/>
            </w:r>
            <w:r w:rsidRPr="00155B45">
              <w:rPr>
                <w:rFonts w:cs="Tahoma"/>
                <w:b/>
                <w:szCs w:val="22"/>
                <w:lang w:val="el-GR"/>
              </w:rPr>
              <w:t xml:space="preserve"> και Καθήκοντα στο Έργο </w:t>
            </w:r>
          </w:p>
        </w:tc>
        <w:tc>
          <w:tcPr>
            <w:tcW w:w="947" w:type="pct"/>
            <w:gridSpan w:val="2"/>
            <w:shd w:val="clear" w:color="auto" w:fill="E6E6E6"/>
            <w:vAlign w:val="center"/>
          </w:tcPr>
          <w:p w14:paraId="1A0972A5" w14:textId="77777777" w:rsidR="006E4901" w:rsidRPr="00155B45" w:rsidRDefault="006E4901" w:rsidP="00155B45">
            <w:pPr>
              <w:spacing w:before="0" w:line="252" w:lineRule="auto"/>
              <w:jc w:val="center"/>
              <w:rPr>
                <w:rFonts w:cs="Tahoma"/>
                <w:b/>
                <w:szCs w:val="22"/>
              </w:rPr>
            </w:pPr>
            <w:r w:rsidRPr="00155B45">
              <w:rPr>
                <w:rFonts w:cs="Tahoma"/>
                <w:b/>
                <w:szCs w:val="22"/>
              </w:rPr>
              <w:t>Απασχόληση στο Έργο</w:t>
            </w:r>
          </w:p>
        </w:tc>
      </w:tr>
      <w:tr w:rsidR="006E4901" w:rsidRPr="00155B45" w14:paraId="07373CA4" w14:textId="77777777" w:rsidTr="008B4966">
        <w:trPr>
          <w:cantSplit/>
        </w:trPr>
        <w:tc>
          <w:tcPr>
            <w:tcW w:w="1315" w:type="pct"/>
            <w:vMerge/>
            <w:shd w:val="clear" w:color="auto" w:fill="E6E6E6"/>
            <w:vAlign w:val="center"/>
          </w:tcPr>
          <w:p w14:paraId="7DB19E77" w14:textId="77777777" w:rsidR="006E4901" w:rsidRPr="00155B45" w:rsidRDefault="006E4901" w:rsidP="00155B45">
            <w:pPr>
              <w:spacing w:before="0" w:line="252" w:lineRule="auto"/>
              <w:jc w:val="left"/>
              <w:rPr>
                <w:rFonts w:cs="Tahoma"/>
                <w:b/>
                <w:szCs w:val="22"/>
              </w:rPr>
            </w:pPr>
          </w:p>
        </w:tc>
        <w:tc>
          <w:tcPr>
            <w:tcW w:w="730" w:type="pct"/>
            <w:vMerge/>
            <w:shd w:val="clear" w:color="auto" w:fill="E6E6E6"/>
            <w:vAlign w:val="center"/>
          </w:tcPr>
          <w:p w14:paraId="22192482" w14:textId="77777777" w:rsidR="006E4901" w:rsidRPr="00155B45" w:rsidRDefault="006E4901" w:rsidP="00155B45">
            <w:pPr>
              <w:spacing w:before="0" w:line="252" w:lineRule="auto"/>
              <w:jc w:val="left"/>
              <w:rPr>
                <w:rFonts w:cs="Tahoma"/>
                <w:b/>
                <w:szCs w:val="22"/>
              </w:rPr>
            </w:pPr>
          </w:p>
        </w:tc>
        <w:tc>
          <w:tcPr>
            <w:tcW w:w="2008" w:type="pct"/>
            <w:vMerge/>
            <w:shd w:val="clear" w:color="auto" w:fill="E6E6E6"/>
            <w:vAlign w:val="center"/>
          </w:tcPr>
          <w:p w14:paraId="399A4AA5" w14:textId="77777777" w:rsidR="006E4901" w:rsidRPr="00155B45" w:rsidRDefault="006E4901" w:rsidP="00155B45">
            <w:pPr>
              <w:spacing w:before="0" w:line="252" w:lineRule="auto"/>
              <w:jc w:val="left"/>
              <w:rPr>
                <w:rFonts w:cs="Tahoma"/>
                <w:b/>
                <w:szCs w:val="22"/>
              </w:rPr>
            </w:pPr>
          </w:p>
        </w:tc>
        <w:tc>
          <w:tcPr>
            <w:tcW w:w="548" w:type="pct"/>
            <w:shd w:val="clear" w:color="auto" w:fill="E6E6E6"/>
            <w:vAlign w:val="center"/>
          </w:tcPr>
          <w:p w14:paraId="6F2E775A" w14:textId="77777777" w:rsidR="006E4901" w:rsidRPr="00155B45" w:rsidRDefault="006E4901" w:rsidP="00155B45">
            <w:pPr>
              <w:spacing w:before="0" w:line="252" w:lineRule="auto"/>
              <w:jc w:val="center"/>
              <w:rPr>
                <w:rFonts w:cs="Tahoma"/>
                <w:b/>
                <w:szCs w:val="22"/>
              </w:rPr>
            </w:pPr>
            <w:r w:rsidRPr="00155B45">
              <w:rPr>
                <w:rFonts w:cs="Tahoma"/>
                <w:b/>
                <w:szCs w:val="22"/>
              </w:rPr>
              <w:t>Περίοδος</w:t>
            </w:r>
          </w:p>
          <w:p w14:paraId="64A5A89C" w14:textId="77777777" w:rsidR="006E4901" w:rsidRPr="00155B45" w:rsidRDefault="006E4901" w:rsidP="00155B45">
            <w:pPr>
              <w:spacing w:before="0" w:line="252" w:lineRule="auto"/>
              <w:jc w:val="center"/>
              <w:rPr>
                <w:rFonts w:cs="Tahoma"/>
                <w:b/>
                <w:szCs w:val="22"/>
              </w:rPr>
            </w:pPr>
            <w:r w:rsidRPr="00155B45">
              <w:rPr>
                <w:rFonts w:cs="Tahoma"/>
                <w:szCs w:val="22"/>
              </w:rPr>
              <w:t xml:space="preserve">(από </w:t>
            </w:r>
            <w:r w:rsidRPr="00155B45">
              <w:rPr>
                <w:rFonts w:cs="Tahoma"/>
                <w:b/>
                <w:szCs w:val="22"/>
              </w:rPr>
              <w:t>-</w:t>
            </w:r>
            <w:r w:rsidRPr="00155B45">
              <w:rPr>
                <w:rFonts w:cs="Tahoma"/>
                <w:szCs w:val="22"/>
              </w:rPr>
              <w:t xml:space="preserve"> έως)</w:t>
            </w:r>
          </w:p>
        </w:tc>
        <w:tc>
          <w:tcPr>
            <w:tcW w:w="399" w:type="pct"/>
            <w:shd w:val="clear" w:color="auto" w:fill="E6E6E6"/>
            <w:vAlign w:val="center"/>
          </w:tcPr>
          <w:p w14:paraId="42425EAF" w14:textId="77777777" w:rsidR="006E4901" w:rsidRPr="00155B45" w:rsidRDefault="006E4901" w:rsidP="00155B45">
            <w:pPr>
              <w:spacing w:before="0" w:line="252" w:lineRule="auto"/>
              <w:jc w:val="center"/>
              <w:rPr>
                <w:rFonts w:cs="Tahoma"/>
                <w:b/>
                <w:szCs w:val="22"/>
              </w:rPr>
            </w:pPr>
            <w:r w:rsidRPr="00155B45">
              <w:rPr>
                <w:rFonts w:cs="Tahoma"/>
                <w:b/>
                <w:szCs w:val="22"/>
              </w:rPr>
              <w:t>Α/Μ</w:t>
            </w:r>
          </w:p>
        </w:tc>
      </w:tr>
      <w:tr w:rsidR="006E4901" w:rsidRPr="00155B45" w14:paraId="673A267E" w14:textId="77777777" w:rsidTr="008B4966">
        <w:tc>
          <w:tcPr>
            <w:tcW w:w="1315" w:type="pct"/>
          </w:tcPr>
          <w:p w14:paraId="6D1E039E" w14:textId="77777777" w:rsidR="006E4901" w:rsidRPr="00155B45" w:rsidRDefault="006E4901" w:rsidP="00155B45">
            <w:pPr>
              <w:spacing w:before="0" w:line="252" w:lineRule="auto"/>
              <w:rPr>
                <w:rFonts w:cs="Tahoma"/>
                <w:szCs w:val="22"/>
              </w:rPr>
            </w:pPr>
          </w:p>
          <w:p w14:paraId="337DAC66" w14:textId="77777777" w:rsidR="006E4901" w:rsidRPr="00155B45" w:rsidRDefault="006E4901" w:rsidP="00155B45">
            <w:pPr>
              <w:spacing w:before="0" w:line="252" w:lineRule="auto"/>
              <w:rPr>
                <w:rFonts w:cs="Tahoma"/>
                <w:szCs w:val="22"/>
              </w:rPr>
            </w:pPr>
          </w:p>
        </w:tc>
        <w:tc>
          <w:tcPr>
            <w:tcW w:w="730" w:type="pct"/>
          </w:tcPr>
          <w:p w14:paraId="774BA363" w14:textId="77777777" w:rsidR="006E4901" w:rsidRPr="00155B45" w:rsidRDefault="006E4901" w:rsidP="00155B45">
            <w:pPr>
              <w:spacing w:before="0" w:line="252" w:lineRule="auto"/>
              <w:rPr>
                <w:rFonts w:cs="Tahoma"/>
                <w:szCs w:val="22"/>
              </w:rPr>
            </w:pPr>
          </w:p>
        </w:tc>
        <w:tc>
          <w:tcPr>
            <w:tcW w:w="2008" w:type="pct"/>
          </w:tcPr>
          <w:p w14:paraId="2BC8011B" w14:textId="77777777" w:rsidR="006E4901" w:rsidRPr="00155B45" w:rsidRDefault="006E4901" w:rsidP="00155B45">
            <w:pPr>
              <w:spacing w:before="0" w:line="252" w:lineRule="auto"/>
              <w:rPr>
                <w:rFonts w:cs="Tahoma"/>
                <w:szCs w:val="22"/>
              </w:rPr>
            </w:pPr>
          </w:p>
          <w:p w14:paraId="32DF3144" w14:textId="77777777" w:rsidR="006E4901" w:rsidRPr="00155B45" w:rsidRDefault="006E4901" w:rsidP="00155B45">
            <w:pPr>
              <w:spacing w:before="0" w:line="252" w:lineRule="auto"/>
              <w:rPr>
                <w:rFonts w:cs="Tahoma"/>
                <w:szCs w:val="22"/>
              </w:rPr>
            </w:pPr>
          </w:p>
          <w:p w14:paraId="3771C9FB" w14:textId="77777777" w:rsidR="006E4901" w:rsidRPr="00155B45" w:rsidRDefault="006E4901" w:rsidP="00155B45">
            <w:pPr>
              <w:spacing w:before="0" w:line="252" w:lineRule="auto"/>
              <w:rPr>
                <w:rFonts w:cs="Tahoma"/>
                <w:szCs w:val="22"/>
              </w:rPr>
            </w:pPr>
          </w:p>
        </w:tc>
        <w:tc>
          <w:tcPr>
            <w:tcW w:w="548" w:type="pct"/>
          </w:tcPr>
          <w:p w14:paraId="235E7894"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7A4489CC" w14:textId="77777777" w:rsidR="006E4901" w:rsidRPr="00155B45" w:rsidRDefault="006E4901" w:rsidP="00155B45">
            <w:pPr>
              <w:spacing w:before="0" w:line="252" w:lineRule="auto"/>
              <w:jc w:val="center"/>
              <w:rPr>
                <w:rFonts w:cs="Tahoma"/>
                <w:szCs w:val="22"/>
              </w:rPr>
            </w:pPr>
            <w:r w:rsidRPr="00155B45">
              <w:rPr>
                <w:rFonts w:cs="Tahoma"/>
                <w:szCs w:val="22"/>
              </w:rPr>
              <w:t>-</w:t>
            </w:r>
          </w:p>
          <w:p w14:paraId="3267549E"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4125EE77" w14:textId="77777777" w:rsidR="006E4901" w:rsidRPr="00155B45" w:rsidRDefault="006E4901" w:rsidP="00155B45">
            <w:pPr>
              <w:spacing w:before="0" w:line="252" w:lineRule="auto"/>
              <w:jc w:val="center"/>
              <w:rPr>
                <w:rFonts w:cs="Tahoma"/>
                <w:szCs w:val="22"/>
              </w:rPr>
            </w:pPr>
          </w:p>
        </w:tc>
      </w:tr>
      <w:tr w:rsidR="006E4901" w:rsidRPr="00155B45" w14:paraId="44F29221" w14:textId="77777777" w:rsidTr="008B4966">
        <w:tc>
          <w:tcPr>
            <w:tcW w:w="1315" w:type="pct"/>
          </w:tcPr>
          <w:p w14:paraId="3CE392C1" w14:textId="77777777" w:rsidR="006E4901" w:rsidRPr="00155B45" w:rsidRDefault="006E4901" w:rsidP="00155B45">
            <w:pPr>
              <w:spacing w:before="0" w:line="252" w:lineRule="auto"/>
              <w:rPr>
                <w:rFonts w:cs="Tahoma"/>
                <w:szCs w:val="22"/>
              </w:rPr>
            </w:pPr>
          </w:p>
        </w:tc>
        <w:tc>
          <w:tcPr>
            <w:tcW w:w="730" w:type="pct"/>
          </w:tcPr>
          <w:p w14:paraId="0181CDEF" w14:textId="77777777" w:rsidR="006E4901" w:rsidRPr="00155B45" w:rsidRDefault="006E4901" w:rsidP="00155B45">
            <w:pPr>
              <w:spacing w:before="0" w:line="252" w:lineRule="auto"/>
              <w:rPr>
                <w:rFonts w:cs="Tahoma"/>
                <w:szCs w:val="22"/>
              </w:rPr>
            </w:pPr>
          </w:p>
        </w:tc>
        <w:tc>
          <w:tcPr>
            <w:tcW w:w="2008" w:type="pct"/>
          </w:tcPr>
          <w:p w14:paraId="6BC5F8CD" w14:textId="77777777" w:rsidR="006E4901" w:rsidRPr="00155B45" w:rsidRDefault="006E4901" w:rsidP="00155B45">
            <w:pPr>
              <w:spacing w:before="0" w:line="252" w:lineRule="auto"/>
              <w:rPr>
                <w:rFonts w:cs="Tahoma"/>
                <w:szCs w:val="22"/>
              </w:rPr>
            </w:pPr>
          </w:p>
        </w:tc>
        <w:tc>
          <w:tcPr>
            <w:tcW w:w="548" w:type="pct"/>
          </w:tcPr>
          <w:p w14:paraId="24E6CC68"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453C816E" w14:textId="77777777" w:rsidR="006E4901" w:rsidRPr="00155B45" w:rsidRDefault="006E4901" w:rsidP="00155B45">
            <w:pPr>
              <w:spacing w:before="0" w:line="252" w:lineRule="auto"/>
              <w:jc w:val="center"/>
              <w:rPr>
                <w:rFonts w:cs="Tahoma"/>
                <w:szCs w:val="22"/>
              </w:rPr>
            </w:pPr>
            <w:r w:rsidRPr="00155B45">
              <w:rPr>
                <w:rFonts w:cs="Tahoma"/>
                <w:szCs w:val="22"/>
              </w:rPr>
              <w:t>-</w:t>
            </w:r>
          </w:p>
          <w:p w14:paraId="3D3E3606"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16AB4E96" w14:textId="77777777" w:rsidR="006E4901" w:rsidRPr="00155B45" w:rsidRDefault="006E4901" w:rsidP="00155B45">
            <w:pPr>
              <w:spacing w:before="0" w:line="252" w:lineRule="auto"/>
              <w:jc w:val="center"/>
              <w:rPr>
                <w:rFonts w:cs="Tahoma"/>
                <w:szCs w:val="22"/>
              </w:rPr>
            </w:pPr>
          </w:p>
        </w:tc>
      </w:tr>
      <w:tr w:rsidR="006E4901" w:rsidRPr="00155B45" w14:paraId="4FB6AB2F" w14:textId="77777777" w:rsidTr="008B4966">
        <w:tc>
          <w:tcPr>
            <w:tcW w:w="1315" w:type="pct"/>
          </w:tcPr>
          <w:p w14:paraId="28DCDA53" w14:textId="77777777" w:rsidR="006E4901" w:rsidRPr="00155B45" w:rsidRDefault="006E4901" w:rsidP="00155B45">
            <w:pPr>
              <w:spacing w:before="0" w:line="252" w:lineRule="auto"/>
              <w:rPr>
                <w:rFonts w:cs="Tahoma"/>
                <w:szCs w:val="22"/>
              </w:rPr>
            </w:pPr>
          </w:p>
        </w:tc>
        <w:tc>
          <w:tcPr>
            <w:tcW w:w="730" w:type="pct"/>
          </w:tcPr>
          <w:p w14:paraId="3BB06FEE" w14:textId="77777777" w:rsidR="006E4901" w:rsidRPr="00155B45" w:rsidRDefault="006E4901" w:rsidP="00155B45">
            <w:pPr>
              <w:spacing w:before="0" w:line="252" w:lineRule="auto"/>
              <w:rPr>
                <w:rFonts w:cs="Tahoma"/>
                <w:szCs w:val="22"/>
              </w:rPr>
            </w:pPr>
          </w:p>
        </w:tc>
        <w:tc>
          <w:tcPr>
            <w:tcW w:w="2008" w:type="pct"/>
          </w:tcPr>
          <w:p w14:paraId="7AC2C5C3" w14:textId="77777777" w:rsidR="006E4901" w:rsidRPr="00155B45" w:rsidRDefault="006E4901" w:rsidP="00155B45">
            <w:pPr>
              <w:spacing w:before="0" w:line="252" w:lineRule="auto"/>
              <w:rPr>
                <w:rFonts w:cs="Tahoma"/>
                <w:szCs w:val="22"/>
              </w:rPr>
            </w:pPr>
          </w:p>
        </w:tc>
        <w:tc>
          <w:tcPr>
            <w:tcW w:w="548" w:type="pct"/>
          </w:tcPr>
          <w:p w14:paraId="1D29D4E9"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68D9A6EA" w14:textId="77777777" w:rsidR="006E4901" w:rsidRPr="00155B45" w:rsidRDefault="006E4901" w:rsidP="00155B45">
            <w:pPr>
              <w:spacing w:before="0" w:line="252" w:lineRule="auto"/>
              <w:jc w:val="center"/>
              <w:rPr>
                <w:rFonts w:cs="Tahoma"/>
                <w:szCs w:val="22"/>
              </w:rPr>
            </w:pPr>
            <w:r w:rsidRPr="00155B45">
              <w:rPr>
                <w:rFonts w:cs="Tahoma"/>
                <w:szCs w:val="22"/>
              </w:rPr>
              <w:t>-</w:t>
            </w:r>
          </w:p>
          <w:p w14:paraId="00E548A9"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77213337" w14:textId="77777777" w:rsidR="006E4901" w:rsidRPr="00155B45" w:rsidRDefault="006E4901" w:rsidP="00155B45">
            <w:pPr>
              <w:spacing w:before="0" w:line="252" w:lineRule="auto"/>
              <w:jc w:val="center"/>
              <w:rPr>
                <w:rFonts w:cs="Tahoma"/>
                <w:szCs w:val="22"/>
              </w:rPr>
            </w:pPr>
          </w:p>
        </w:tc>
      </w:tr>
    </w:tbl>
    <w:p w14:paraId="2DD2062A" w14:textId="77777777" w:rsidR="006E4901" w:rsidRPr="00155B45" w:rsidRDefault="006E4901" w:rsidP="00155B45">
      <w:pPr>
        <w:spacing w:before="0" w:line="252" w:lineRule="auto"/>
        <w:rPr>
          <w:rFonts w:cs="Tahoma"/>
          <w:szCs w:val="22"/>
        </w:rPr>
        <w:sectPr w:rsidR="006E4901" w:rsidRPr="00155B45" w:rsidSect="001A1970">
          <w:headerReference w:type="default" r:id="rId26"/>
          <w:footerReference w:type="default" r:id="rId27"/>
          <w:headerReference w:type="first" r:id="rId28"/>
          <w:pgSz w:w="16838" w:h="11906" w:orient="landscape"/>
          <w:pgMar w:top="1134" w:right="1134" w:bottom="1134" w:left="1134" w:header="720" w:footer="709" w:gutter="0"/>
          <w:cols w:space="720"/>
          <w:titlePg/>
          <w:docGrid w:linePitch="360"/>
        </w:sectPr>
      </w:pPr>
    </w:p>
    <w:p w14:paraId="6D4335CC" w14:textId="382A289A" w:rsidR="00C93CF5" w:rsidRPr="00155B45" w:rsidRDefault="51751065" w:rsidP="54BD68CF">
      <w:pPr>
        <w:pStyle w:val="2"/>
        <w:spacing w:before="0" w:after="120" w:line="252" w:lineRule="auto"/>
        <w:rPr>
          <w:rFonts w:ascii="Tahoma" w:hAnsi="Tahoma" w:cs="Tahoma"/>
          <w:sz w:val="22"/>
          <w:lang w:val="el-GR"/>
        </w:rPr>
      </w:pPr>
      <w:bookmarkStart w:id="308" w:name="_Ref510087097"/>
      <w:bookmarkStart w:id="309" w:name="_Ref40980475"/>
      <w:bookmarkStart w:id="310" w:name="_Toc43378518"/>
      <w:r w:rsidRPr="54BD68CF">
        <w:rPr>
          <w:rFonts w:ascii="Tahoma" w:hAnsi="Tahoma" w:cs="Tahoma"/>
          <w:sz w:val="22"/>
          <w:lang w:val="el-GR"/>
        </w:rPr>
        <w:lastRenderedPageBreak/>
        <w:t xml:space="preserve"> </w:t>
      </w:r>
      <w:bookmarkStart w:id="311" w:name="_Ref104759442"/>
      <w:bookmarkStart w:id="312" w:name="_Ref104759451"/>
      <w:bookmarkStart w:id="313" w:name="_Ref104759456"/>
      <w:bookmarkStart w:id="314" w:name="_Toc119587192"/>
      <w:r w:rsidR="6192CEE6" w:rsidRPr="54BD68CF">
        <w:rPr>
          <w:rFonts w:ascii="Tahoma" w:hAnsi="Tahoma" w:cs="Tahoma"/>
          <w:sz w:val="22"/>
          <w:lang w:val="el-GR"/>
        </w:rPr>
        <w:t xml:space="preserve">ΠΑΡΑΡΤΗΜΑ </w:t>
      </w:r>
      <w:r w:rsidR="6192CEE6" w:rsidRPr="54BD68CF">
        <w:rPr>
          <w:rFonts w:ascii="Tahoma" w:hAnsi="Tahoma" w:cs="Tahoma"/>
          <w:sz w:val="22"/>
        </w:rPr>
        <w:t>V</w:t>
      </w:r>
      <w:r w:rsidR="6192CEE6" w:rsidRPr="54BD68CF">
        <w:rPr>
          <w:rFonts w:ascii="Tahoma" w:hAnsi="Tahoma" w:cs="Tahoma"/>
          <w:sz w:val="22"/>
          <w:lang w:val="el-GR"/>
        </w:rPr>
        <w:t xml:space="preserve"> – Υπόδειγμα Τεχνικής Προσφοράς</w:t>
      </w:r>
      <w:bookmarkEnd w:id="308"/>
      <w:bookmarkEnd w:id="309"/>
      <w:bookmarkEnd w:id="310"/>
      <w:bookmarkEnd w:id="311"/>
      <w:bookmarkEnd w:id="312"/>
      <w:bookmarkEnd w:id="313"/>
      <w:bookmarkEnd w:id="314"/>
      <w:r w:rsidR="6192CEE6" w:rsidRPr="54BD68CF">
        <w:rPr>
          <w:rFonts w:ascii="Tahoma" w:hAnsi="Tahoma" w:cs="Tahoma"/>
          <w:sz w:val="22"/>
          <w:lang w:val="el-GR"/>
        </w:rPr>
        <w:t xml:space="preserve"> </w:t>
      </w:r>
    </w:p>
    <w:p w14:paraId="4673CA52" w14:textId="77777777" w:rsidR="00D30E31" w:rsidRPr="00155B45" w:rsidRDefault="00D30E31" w:rsidP="00155B45">
      <w:pPr>
        <w:spacing w:before="0" w:line="252" w:lineRule="auto"/>
        <w:rPr>
          <w:rFonts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811"/>
        <w:gridCol w:w="2971"/>
      </w:tblGrid>
      <w:tr w:rsidR="00D30E31" w:rsidRPr="00371160" w14:paraId="3178C3AE" w14:textId="77777777" w:rsidTr="00D30E31">
        <w:trPr>
          <w:trHeight w:val="595"/>
          <w:jc w:val="center"/>
        </w:trPr>
        <w:tc>
          <w:tcPr>
            <w:tcW w:w="5000" w:type="pct"/>
            <w:gridSpan w:val="3"/>
            <w:shd w:val="clear" w:color="auto" w:fill="D9D9D9" w:themeFill="background1" w:themeFillShade="D9"/>
            <w:vAlign w:val="center"/>
          </w:tcPr>
          <w:p w14:paraId="63258554" w14:textId="77777777" w:rsidR="00D30E31" w:rsidRPr="00371160" w:rsidRDefault="00D30E31" w:rsidP="00155B45">
            <w:pPr>
              <w:numPr>
                <w:ilvl w:val="12"/>
                <w:numId w:val="0"/>
              </w:numPr>
              <w:spacing w:before="0" w:line="252" w:lineRule="auto"/>
              <w:jc w:val="left"/>
              <w:rPr>
                <w:rFonts w:cs="Tahoma"/>
                <w:b/>
                <w:szCs w:val="22"/>
                <w:lang w:val="el-GR"/>
              </w:rPr>
            </w:pPr>
            <w:r w:rsidRPr="00371160">
              <w:rPr>
                <w:rFonts w:cs="Tahoma"/>
                <w:b/>
                <w:szCs w:val="22"/>
                <w:lang w:val="el-GR"/>
              </w:rPr>
              <w:t xml:space="preserve">Περιεχόμενα Τεχνικής Προσφοράς </w:t>
            </w:r>
          </w:p>
        </w:tc>
      </w:tr>
      <w:tr w:rsidR="00D30E31" w:rsidRPr="00371160" w14:paraId="480FE6E5" w14:textId="77777777" w:rsidTr="007F2928">
        <w:trPr>
          <w:trHeight w:val="116"/>
          <w:jc w:val="center"/>
        </w:trPr>
        <w:tc>
          <w:tcPr>
            <w:tcW w:w="439" w:type="pct"/>
            <w:shd w:val="clear" w:color="auto" w:fill="D9D9D9" w:themeFill="background1" w:themeFillShade="D9"/>
            <w:vAlign w:val="center"/>
          </w:tcPr>
          <w:p w14:paraId="00F7ADBA" w14:textId="77777777" w:rsidR="00D30E31" w:rsidRPr="00371160" w:rsidRDefault="00D30E31" w:rsidP="00155B45">
            <w:pPr>
              <w:suppressAutoHyphens w:val="0"/>
              <w:spacing w:before="0" w:line="252" w:lineRule="auto"/>
              <w:jc w:val="center"/>
              <w:rPr>
                <w:rFonts w:cs="Tahoma"/>
                <w:b/>
                <w:szCs w:val="22"/>
                <w:lang w:val="el-GR"/>
              </w:rPr>
            </w:pPr>
            <w:r w:rsidRPr="00371160">
              <w:rPr>
                <w:rFonts w:cs="Tahoma"/>
                <w:b/>
                <w:szCs w:val="22"/>
              </w:rPr>
              <w:t>Α/Α</w:t>
            </w:r>
          </w:p>
        </w:tc>
        <w:tc>
          <w:tcPr>
            <w:tcW w:w="3018" w:type="pct"/>
            <w:shd w:val="clear" w:color="auto" w:fill="D9D9D9" w:themeFill="background1" w:themeFillShade="D9"/>
            <w:vAlign w:val="center"/>
          </w:tcPr>
          <w:p w14:paraId="38D05EEF" w14:textId="77777777" w:rsidR="00D30E31" w:rsidRPr="00371160" w:rsidRDefault="00D30E31" w:rsidP="00155B45">
            <w:pPr>
              <w:numPr>
                <w:ilvl w:val="12"/>
                <w:numId w:val="0"/>
              </w:numPr>
              <w:spacing w:before="0" w:line="252" w:lineRule="auto"/>
              <w:jc w:val="center"/>
              <w:rPr>
                <w:rFonts w:cs="Tahoma"/>
                <w:b/>
                <w:szCs w:val="22"/>
                <w:lang w:val="el-GR"/>
              </w:rPr>
            </w:pPr>
            <w:r w:rsidRPr="00371160">
              <w:rPr>
                <w:rFonts w:cs="Tahoma"/>
                <w:b/>
                <w:szCs w:val="22"/>
              </w:rPr>
              <w:t>Τίτλος Ενότητας</w:t>
            </w:r>
          </w:p>
        </w:tc>
        <w:tc>
          <w:tcPr>
            <w:tcW w:w="1543" w:type="pct"/>
            <w:shd w:val="clear" w:color="auto" w:fill="D9D9D9" w:themeFill="background1" w:themeFillShade="D9"/>
            <w:vAlign w:val="center"/>
          </w:tcPr>
          <w:p w14:paraId="2CD6D0AA" w14:textId="77777777" w:rsidR="00D30E31" w:rsidRPr="00371160" w:rsidRDefault="00D30E31" w:rsidP="00155B45">
            <w:pPr>
              <w:numPr>
                <w:ilvl w:val="12"/>
                <w:numId w:val="0"/>
              </w:numPr>
              <w:spacing w:before="0" w:line="252" w:lineRule="auto"/>
              <w:jc w:val="center"/>
              <w:rPr>
                <w:rFonts w:cs="Tahoma"/>
                <w:b/>
                <w:szCs w:val="22"/>
                <w:lang w:val="el-GR"/>
              </w:rPr>
            </w:pPr>
            <w:r w:rsidRPr="00371160">
              <w:rPr>
                <w:rFonts w:cs="Tahoma"/>
                <w:b/>
                <w:szCs w:val="22"/>
                <w:lang w:val="el-GR"/>
              </w:rPr>
              <w:t xml:space="preserve">Σύμφωνα με παραγράφους: </w:t>
            </w:r>
          </w:p>
        </w:tc>
      </w:tr>
      <w:tr w:rsidR="00D30E31" w:rsidRPr="00371160" w14:paraId="1524B1D9" w14:textId="77777777" w:rsidTr="007F2928">
        <w:trPr>
          <w:trHeight w:val="595"/>
          <w:jc w:val="center"/>
        </w:trPr>
        <w:tc>
          <w:tcPr>
            <w:tcW w:w="439" w:type="pct"/>
            <w:shd w:val="clear" w:color="auto" w:fill="F7CAAC" w:themeFill="accent2" w:themeFillTint="66"/>
          </w:tcPr>
          <w:p w14:paraId="2519B091" w14:textId="77777777" w:rsidR="00D30E31" w:rsidRPr="00371160" w:rsidRDefault="007F2928" w:rsidP="00155B45">
            <w:pPr>
              <w:suppressAutoHyphens w:val="0"/>
              <w:spacing w:before="0" w:line="252" w:lineRule="auto"/>
              <w:jc w:val="center"/>
              <w:rPr>
                <w:rFonts w:cs="Tahoma"/>
                <w:b/>
                <w:szCs w:val="22"/>
                <w:lang w:val="el-GR"/>
              </w:rPr>
            </w:pPr>
            <w:r w:rsidRPr="00371160">
              <w:rPr>
                <w:rFonts w:cs="Tahoma"/>
                <w:b/>
                <w:szCs w:val="22"/>
                <w:lang w:val="el-GR"/>
              </w:rPr>
              <w:t>1.</w:t>
            </w:r>
            <w:r w:rsidR="00D30E31" w:rsidRPr="00371160">
              <w:rPr>
                <w:rFonts w:cs="Tahoma"/>
                <w:b/>
                <w:szCs w:val="22"/>
                <w:lang w:val="el-GR"/>
              </w:rPr>
              <w:t xml:space="preserve"> </w:t>
            </w:r>
          </w:p>
        </w:tc>
        <w:tc>
          <w:tcPr>
            <w:tcW w:w="3018" w:type="pct"/>
            <w:shd w:val="clear" w:color="auto" w:fill="F7CAAC" w:themeFill="accent2" w:themeFillTint="66"/>
          </w:tcPr>
          <w:p w14:paraId="65976831" w14:textId="77777777" w:rsidR="00D30E31" w:rsidRPr="00371160" w:rsidRDefault="007F2928" w:rsidP="00155B45">
            <w:pPr>
              <w:numPr>
                <w:ilvl w:val="12"/>
                <w:numId w:val="0"/>
              </w:numPr>
              <w:spacing w:before="0" w:line="252" w:lineRule="auto"/>
              <w:jc w:val="left"/>
              <w:rPr>
                <w:rFonts w:cs="Tahoma"/>
                <w:b/>
                <w:szCs w:val="22"/>
                <w:lang w:val="el-GR"/>
              </w:rPr>
            </w:pPr>
            <w:r w:rsidRPr="00371160">
              <w:rPr>
                <w:rFonts w:cs="Tahoma"/>
                <w:b/>
                <w:szCs w:val="22"/>
                <w:lang w:val="el-GR"/>
              </w:rPr>
              <w:t>Περιγραφή</w:t>
            </w:r>
            <w:r w:rsidR="00D30E31" w:rsidRPr="00371160">
              <w:rPr>
                <w:rFonts w:cs="Tahoma"/>
                <w:b/>
                <w:szCs w:val="22"/>
                <w:lang w:val="el-GR"/>
              </w:rPr>
              <w:t xml:space="preserve"> Έργου</w:t>
            </w:r>
          </w:p>
        </w:tc>
        <w:tc>
          <w:tcPr>
            <w:tcW w:w="1543" w:type="pct"/>
            <w:shd w:val="clear" w:color="auto" w:fill="F7CAAC" w:themeFill="accent2" w:themeFillTint="66"/>
          </w:tcPr>
          <w:p w14:paraId="7C84FE82" w14:textId="77777777" w:rsidR="00D30E31" w:rsidRPr="00371160" w:rsidRDefault="00D30E31" w:rsidP="00155B45">
            <w:pPr>
              <w:numPr>
                <w:ilvl w:val="12"/>
                <w:numId w:val="0"/>
              </w:numPr>
              <w:spacing w:before="0" w:line="252" w:lineRule="auto"/>
              <w:jc w:val="center"/>
              <w:rPr>
                <w:rFonts w:cs="Tahoma"/>
                <w:b/>
                <w:szCs w:val="22"/>
                <w:lang w:val="el-GR"/>
              </w:rPr>
            </w:pPr>
          </w:p>
        </w:tc>
      </w:tr>
      <w:tr w:rsidR="00437A27" w:rsidRPr="006A5154" w14:paraId="08C12A8B" w14:textId="77777777" w:rsidTr="007F2928">
        <w:trPr>
          <w:trHeight w:val="295"/>
          <w:jc w:val="center"/>
        </w:trPr>
        <w:tc>
          <w:tcPr>
            <w:tcW w:w="439" w:type="pct"/>
            <w:shd w:val="clear" w:color="auto" w:fill="auto"/>
            <w:vAlign w:val="center"/>
          </w:tcPr>
          <w:p w14:paraId="3BC7859C" w14:textId="77777777" w:rsidR="00437A27" w:rsidRPr="00371160" w:rsidRDefault="00437A27" w:rsidP="00437A27">
            <w:pPr>
              <w:suppressAutoHyphens w:val="0"/>
              <w:spacing w:before="0" w:line="252" w:lineRule="auto"/>
              <w:jc w:val="center"/>
              <w:rPr>
                <w:rFonts w:cs="Tahoma"/>
                <w:b/>
                <w:szCs w:val="22"/>
                <w:lang w:val="el-GR"/>
              </w:rPr>
            </w:pPr>
            <w:r w:rsidRPr="00371160">
              <w:rPr>
                <w:rFonts w:cs="Tahoma"/>
                <w:b/>
                <w:szCs w:val="22"/>
                <w:lang w:val="el-GR"/>
              </w:rPr>
              <w:t>1.1</w:t>
            </w:r>
          </w:p>
        </w:tc>
        <w:tc>
          <w:tcPr>
            <w:tcW w:w="3018" w:type="pct"/>
            <w:shd w:val="clear" w:color="auto" w:fill="auto"/>
            <w:vAlign w:val="center"/>
          </w:tcPr>
          <w:p w14:paraId="705D78DA" w14:textId="77777777" w:rsidR="00437A27" w:rsidRPr="00371160" w:rsidRDefault="00437A27" w:rsidP="00437A27">
            <w:pPr>
              <w:numPr>
                <w:ilvl w:val="12"/>
                <w:numId w:val="0"/>
              </w:numPr>
              <w:spacing w:before="0" w:line="252" w:lineRule="auto"/>
              <w:jc w:val="left"/>
              <w:rPr>
                <w:rFonts w:cs="Tahoma"/>
                <w:szCs w:val="22"/>
                <w:lang w:val="el-GR"/>
              </w:rPr>
            </w:pPr>
            <w:r w:rsidRPr="00371160">
              <w:rPr>
                <w:rFonts w:cs="Tahoma"/>
                <w:szCs w:val="22"/>
                <w:lang w:val="el-GR"/>
              </w:rPr>
              <w:t xml:space="preserve">Περιβάλλον Έργου </w:t>
            </w:r>
          </w:p>
        </w:tc>
        <w:tc>
          <w:tcPr>
            <w:tcW w:w="1543" w:type="pct"/>
            <w:shd w:val="clear" w:color="auto" w:fill="auto"/>
            <w:vAlign w:val="center"/>
          </w:tcPr>
          <w:p w14:paraId="4B4AE4BF" w14:textId="4748D2A3" w:rsidR="00965190" w:rsidRPr="00371160" w:rsidRDefault="00437A27" w:rsidP="00E11C09">
            <w:pPr>
              <w:numPr>
                <w:ilvl w:val="12"/>
                <w:numId w:val="0"/>
              </w:numPr>
              <w:spacing w:before="0" w:line="252" w:lineRule="auto"/>
              <w:jc w:val="center"/>
              <w:rPr>
                <w:rFonts w:cs="Tahoma"/>
                <w:szCs w:val="22"/>
                <w:lang w:val="el-GR"/>
              </w:rPr>
            </w:pPr>
            <w:r w:rsidRPr="00371160">
              <w:rPr>
                <w:rFonts w:cs="Tahoma"/>
                <w:szCs w:val="22"/>
                <w:lang w:val="el-GR"/>
              </w:rPr>
              <w:t>ΠΑΡΑΡΤΗΜΑ Ι – 1,</w:t>
            </w:r>
            <w:r w:rsidR="00965190" w:rsidRPr="00371160">
              <w:rPr>
                <w:rFonts w:cs="Tahoma"/>
                <w:szCs w:val="22"/>
                <w:lang w:val="el-GR"/>
              </w:rPr>
              <w:t xml:space="preserve"> 2</w:t>
            </w:r>
            <w:r w:rsidR="00B63F43" w:rsidRPr="00371160">
              <w:rPr>
                <w:rFonts w:cs="Tahoma"/>
                <w:szCs w:val="22"/>
                <w:lang w:val="el-GR"/>
              </w:rPr>
              <w:t>,</w:t>
            </w:r>
            <w:r w:rsidR="00B63F43" w:rsidRPr="00371160">
              <w:rPr>
                <w:lang w:val="el-GR"/>
              </w:rPr>
              <w:t xml:space="preserve"> </w:t>
            </w:r>
            <w:r w:rsidR="00B63F43" w:rsidRPr="00371160">
              <w:rPr>
                <w:rFonts w:cs="Tahoma"/>
                <w:szCs w:val="22"/>
                <w:lang w:val="el-GR"/>
              </w:rPr>
              <w:t>3</w:t>
            </w:r>
            <w:r w:rsidR="00965190" w:rsidRPr="00371160">
              <w:rPr>
                <w:rFonts w:cs="Tahoma"/>
                <w:szCs w:val="22"/>
                <w:lang w:val="el-GR"/>
              </w:rPr>
              <w:t xml:space="preserve"> </w:t>
            </w:r>
          </w:p>
          <w:p w14:paraId="0286CF08" w14:textId="44CEC43B" w:rsidR="00437A27" w:rsidRPr="00371160" w:rsidRDefault="00437A27" w:rsidP="00E11C09">
            <w:pPr>
              <w:numPr>
                <w:ilvl w:val="12"/>
                <w:numId w:val="0"/>
              </w:numPr>
              <w:spacing w:before="0" w:line="252" w:lineRule="auto"/>
              <w:jc w:val="center"/>
              <w:rPr>
                <w:rFonts w:cs="Tahoma"/>
                <w:szCs w:val="22"/>
                <w:lang w:val="el-GR"/>
              </w:rPr>
            </w:pPr>
            <w:r w:rsidRPr="00371160">
              <w:rPr>
                <w:rFonts w:cs="Tahoma"/>
                <w:szCs w:val="22"/>
                <w:lang w:val="el-GR"/>
              </w:rPr>
              <w:t xml:space="preserve"> </w:t>
            </w:r>
            <w:r w:rsidRPr="00371160">
              <w:rPr>
                <w:rFonts w:cs="Tahoma"/>
                <w:szCs w:val="22"/>
                <w:lang w:val="el-GR" w:eastAsia="el-GR"/>
              </w:rPr>
              <w:t>(και υπο-παράγραφοι)</w:t>
            </w:r>
            <w:r w:rsidR="00E11C09" w:rsidRPr="00371160">
              <w:rPr>
                <w:rFonts w:cs="Tahoma"/>
                <w:szCs w:val="22"/>
                <w:lang w:val="el-GR"/>
              </w:rPr>
              <w:t xml:space="preserve"> </w:t>
            </w:r>
          </w:p>
        </w:tc>
      </w:tr>
      <w:tr w:rsidR="00437A27" w:rsidRPr="006A5154" w14:paraId="15E0ECB7" w14:textId="77777777" w:rsidTr="007F2928">
        <w:trPr>
          <w:jc w:val="center"/>
        </w:trPr>
        <w:tc>
          <w:tcPr>
            <w:tcW w:w="439" w:type="pct"/>
            <w:vAlign w:val="center"/>
          </w:tcPr>
          <w:p w14:paraId="7589D8A8" w14:textId="79C27CF1" w:rsidR="00437A27" w:rsidRPr="00371160" w:rsidRDefault="00437A27" w:rsidP="00437A27">
            <w:pPr>
              <w:suppressAutoHyphens w:val="0"/>
              <w:spacing w:before="0" w:line="252" w:lineRule="auto"/>
              <w:jc w:val="center"/>
              <w:rPr>
                <w:rFonts w:cs="Tahoma"/>
                <w:b/>
                <w:szCs w:val="22"/>
                <w:lang w:val="el-GR"/>
              </w:rPr>
            </w:pPr>
            <w:r w:rsidRPr="00371160">
              <w:rPr>
                <w:rFonts w:cs="Tahoma"/>
                <w:b/>
                <w:szCs w:val="22"/>
                <w:lang w:val="el-GR"/>
              </w:rPr>
              <w:t>1.</w:t>
            </w:r>
            <w:r w:rsidR="001B2B33" w:rsidRPr="00371160">
              <w:rPr>
                <w:rFonts w:cs="Tahoma"/>
                <w:b/>
                <w:szCs w:val="22"/>
                <w:lang w:val="el-GR"/>
              </w:rPr>
              <w:t>2</w:t>
            </w:r>
          </w:p>
        </w:tc>
        <w:tc>
          <w:tcPr>
            <w:tcW w:w="3018" w:type="pct"/>
            <w:vAlign w:val="center"/>
          </w:tcPr>
          <w:p w14:paraId="4449A4C6" w14:textId="77777777" w:rsidR="00437A27" w:rsidRPr="00371160" w:rsidRDefault="00437A27" w:rsidP="00437A27">
            <w:pPr>
              <w:spacing w:before="0" w:line="252" w:lineRule="auto"/>
              <w:jc w:val="left"/>
              <w:rPr>
                <w:rFonts w:cs="Tahoma"/>
                <w:szCs w:val="22"/>
                <w:lang w:val="el-GR"/>
              </w:rPr>
            </w:pPr>
            <w:r w:rsidRPr="00371160">
              <w:rPr>
                <w:rFonts w:cs="Tahoma"/>
                <w:szCs w:val="22"/>
                <w:lang w:val="el-GR"/>
              </w:rPr>
              <w:t xml:space="preserve">Αντικείμενο Έργου  </w:t>
            </w:r>
          </w:p>
        </w:tc>
        <w:tc>
          <w:tcPr>
            <w:tcW w:w="1543" w:type="pct"/>
            <w:vAlign w:val="center"/>
          </w:tcPr>
          <w:p w14:paraId="5843254E" w14:textId="5055B318" w:rsidR="00437A27" w:rsidRPr="00371160" w:rsidRDefault="00437A27" w:rsidP="00437A27">
            <w:pPr>
              <w:numPr>
                <w:ilvl w:val="12"/>
                <w:numId w:val="0"/>
              </w:numPr>
              <w:spacing w:before="0" w:line="252" w:lineRule="auto"/>
              <w:jc w:val="center"/>
              <w:rPr>
                <w:rFonts w:cs="Tahoma"/>
                <w:szCs w:val="22"/>
                <w:lang w:val="el-GR"/>
              </w:rPr>
            </w:pPr>
            <w:r w:rsidRPr="00371160">
              <w:rPr>
                <w:rFonts w:cs="Tahoma"/>
                <w:szCs w:val="22"/>
                <w:lang w:val="el-GR"/>
              </w:rPr>
              <w:t xml:space="preserve">ΠΑΡΑΡΤΗΜΑ Ι </w:t>
            </w:r>
            <w:r w:rsidR="000C7316" w:rsidRPr="00371160">
              <w:rPr>
                <w:rFonts w:cs="Tahoma"/>
                <w:szCs w:val="22"/>
                <w:lang w:val="el-GR"/>
              </w:rPr>
              <w:t>–</w:t>
            </w:r>
            <w:r w:rsidRPr="00371160">
              <w:rPr>
                <w:rFonts w:cs="Tahoma"/>
                <w:szCs w:val="22"/>
                <w:lang w:val="el-GR"/>
              </w:rPr>
              <w:t xml:space="preserve"> </w:t>
            </w:r>
            <w:r w:rsidR="000C7316" w:rsidRPr="00371160">
              <w:rPr>
                <w:rFonts w:cs="Tahoma"/>
                <w:szCs w:val="22"/>
                <w:lang w:val="el-GR"/>
              </w:rPr>
              <w:t>3</w:t>
            </w:r>
          </w:p>
          <w:p w14:paraId="22FB1853" w14:textId="77777777" w:rsidR="00437A27" w:rsidRPr="00371160" w:rsidRDefault="00437A27" w:rsidP="00437A27">
            <w:pPr>
              <w:numPr>
                <w:ilvl w:val="12"/>
                <w:numId w:val="0"/>
              </w:numPr>
              <w:spacing w:before="0" w:line="252" w:lineRule="auto"/>
              <w:jc w:val="center"/>
              <w:rPr>
                <w:rFonts w:cs="Tahoma"/>
                <w:szCs w:val="22"/>
                <w:lang w:val="el-GR"/>
              </w:rPr>
            </w:pPr>
            <w:r w:rsidRPr="00371160">
              <w:rPr>
                <w:rFonts w:cs="Tahoma"/>
                <w:szCs w:val="22"/>
                <w:lang w:val="el-GR" w:eastAsia="el-GR"/>
              </w:rPr>
              <w:t>(και υπο-παράγραφοι)</w:t>
            </w:r>
          </w:p>
        </w:tc>
      </w:tr>
      <w:tr w:rsidR="00437A27" w:rsidRPr="00371160" w14:paraId="39281424" w14:textId="77777777" w:rsidTr="007F2928">
        <w:trPr>
          <w:jc w:val="center"/>
        </w:trPr>
        <w:tc>
          <w:tcPr>
            <w:tcW w:w="439" w:type="pct"/>
            <w:vAlign w:val="center"/>
          </w:tcPr>
          <w:p w14:paraId="70E5E3AC" w14:textId="35402928" w:rsidR="00437A27" w:rsidRPr="00371160" w:rsidRDefault="00437A27" w:rsidP="00437A27">
            <w:pPr>
              <w:suppressAutoHyphens w:val="0"/>
              <w:spacing w:before="0" w:line="252" w:lineRule="auto"/>
              <w:jc w:val="center"/>
              <w:rPr>
                <w:rFonts w:cs="Tahoma"/>
                <w:b/>
                <w:szCs w:val="22"/>
                <w:lang w:val="el-GR"/>
              </w:rPr>
            </w:pPr>
            <w:r w:rsidRPr="00371160">
              <w:rPr>
                <w:rFonts w:cs="Tahoma"/>
                <w:b/>
                <w:szCs w:val="22"/>
                <w:lang w:val="el-GR"/>
              </w:rPr>
              <w:t>1.</w:t>
            </w:r>
            <w:r w:rsidR="001B2B33" w:rsidRPr="00371160">
              <w:rPr>
                <w:rFonts w:cs="Tahoma"/>
                <w:b/>
                <w:szCs w:val="22"/>
                <w:lang w:val="el-GR"/>
              </w:rPr>
              <w:t>3</w:t>
            </w:r>
          </w:p>
        </w:tc>
        <w:tc>
          <w:tcPr>
            <w:tcW w:w="3018" w:type="pct"/>
            <w:vAlign w:val="center"/>
          </w:tcPr>
          <w:p w14:paraId="3E5C2A5B" w14:textId="77777777" w:rsidR="00437A27" w:rsidRPr="00371160" w:rsidRDefault="00437A27" w:rsidP="00437A27">
            <w:pPr>
              <w:spacing w:before="0" w:line="252" w:lineRule="auto"/>
              <w:jc w:val="left"/>
              <w:rPr>
                <w:rFonts w:cs="Tahoma"/>
                <w:szCs w:val="22"/>
                <w:lang w:val="el-GR"/>
              </w:rPr>
            </w:pPr>
            <w:r w:rsidRPr="00371160">
              <w:rPr>
                <w:rFonts w:cs="Tahoma"/>
                <w:szCs w:val="22"/>
                <w:lang w:val="el-GR"/>
              </w:rPr>
              <w:t xml:space="preserve">Μεθοδολογία Υλοποίησης Έργου </w:t>
            </w:r>
          </w:p>
        </w:tc>
        <w:tc>
          <w:tcPr>
            <w:tcW w:w="1543" w:type="pct"/>
            <w:vAlign w:val="center"/>
          </w:tcPr>
          <w:p w14:paraId="70D1BC0C" w14:textId="5546FAC9" w:rsidR="00437A27" w:rsidRPr="00371160" w:rsidRDefault="00437A27" w:rsidP="00437A27">
            <w:pPr>
              <w:numPr>
                <w:ilvl w:val="12"/>
                <w:numId w:val="0"/>
              </w:numPr>
              <w:spacing w:before="0" w:line="252" w:lineRule="auto"/>
              <w:jc w:val="center"/>
              <w:rPr>
                <w:rFonts w:cs="Tahoma"/>
                <w:szCs w:val="22"/>
                <w:lang w:val="el-GR"/>
              </w:rPr>
            </w:pPr>
            <w:r w:rsidRPr="00371160">
              <w:rPr>
                <w:rFonts w:cs="Tahoma"/>
                <w:szCs w:val="22"/>
                <w:lang w:val="el-GR"/>
              </w:rPr>
              <w:t xml:space="preserve">ΠΑΡΑΡΤΗΜΑ Ι </w:t>
            </w:r>
            <w:r w:rsidR="000C7316" w:rsidRPr="00371160">
              <w:rPr>
                <w:rFonts w:cs="Tahoma"/>
                <w:szCs w:val="22"/>
                <w:lang w:val="el-GR"/>
              </w:rPr>
              <w:t>–</w:t>
            </w:r>
            <w:r w:rsidRPr="00371160">
              <w:rPr>
                <w:rFonts w:cs="Tahoma"/>
                <w:szCs w:val="22"/>
                <w:lang w:val="el-GR"/>
              </w:rPr>
              <w:t xml:space="preserve"> </w:t>
            </w:r>
            <w:r w:rsidR="001A1D3C" w:rsidRPr="00371160">
              <w:rPr>
                <w:rFonts w:cs="Tahoma"/>
                <w:szCs w:val="22"/>
                <w:lang w:val="en-US"/>
              </w:rPr>
              <w:t>4,5,6</w:t>
            </w:r>
            <w:r w:rsidR="00965190" w:rsidRPr="00371160">
              <w:rPr>
                <w:rFonts w:cs="Tahoma"/>
                <w:szCs w:val="22"/>
                <w:lang w:val="el-GR"/>
              </w:rPr>
              <w:t xml:space="preserve"> </w:t>
            </w:r>
          </w:p>
        </w:tc>
      </w:tr>
      <w:tr w:rsidR="00437A27" w:rsidRPr="00371160" w14:paraId="3EE0A97D" w14:textId="77777777" w:rsidTr="007F2928">
        <w:trPr>
          <w:jc w:val="center"/>
        </w:trPr>
        <w:tc>
          <w:tcPr>
            <w:tcW w:w="439" w:type="pct"/>
            <w:shd w:val="clear" w:color="auto" w:fill="F7CAAC" w:themeFill="accent2" w:themeFillTint="66"/>
            <w:vAlign w:val="center"/>
          </w:tcPr>
          <w:p w14:paraId="5199859D" w14:textId="77777777" w:rsidR="00437A27" w:rsidRPr="00371160" w:rsidRDefault="00437A27" w:rsidP="00437A27">
            <w:pPr>
              <w:suppressAutoHyphens w:val="0"/>
              <w:spacing w:before="0" w:line="252" w:lineRule="auto"/>
              <w:jc w:val="center"/>
              <w:rPr>
                <w:rFonts w:cs="Tahoma"/>
                <w:b/>
                <w:szCs w:val="22"/>
                <w:lang w:val="el-GR"/>
              </w:rPr>
            </w:pPr>
            <w:r w:rsidRPr="00371160">
              <w:rPr>
                <w:rFonts w:cs="Tahoma"/>
                <w:b/>
                <w:szCs w:val="22"/>
                <w:lang w:val="el-GR"/>
              </w:rPr>
              <w:t>2.</w:t>
            </w:r>
          </w:p>
        </w:tc>
        <w:tc>
          <w:tcPr>
            <w:tcW w:w="3018" w:type="pct"/>
            <w:shd w:val="clear" w:color="auto" w:fill="F7CAAC" w:themeFill="accent2" w:themeFillTint="66"/>
            <w:vAlign w:val="center"/>
          </w:tcPr>
          <w:p w14:paraId="09A7BE64" w14:textId="77777777" w:rsidR="00437A27" w:rsidRPr="00371160" w:rsidRDefault="00437A27" w:rsidP="00437A27">
            <w:pPr>
              <w:spacing w:before="0" w:line="252" w:lineRule="auto"/>
              <w:jc w:val="left"/>
              <w:rPr>
                <w:rFonts w:cs="Tahoma"/>
                <w:szCs w:val="22"/>
                <w:lang w:val="el-GR"/>
              </w:rPr>
            </w:pPr>
            <w:r w:rsidRPr="00371160">
              <w:rPr>
                <w:rFonts w:cs="Tahoma"/>
                <w:b/>
                <w:szCs w:val="22"/>
                <w:lang w:val="el-GR"/>
              </w:rPr>
              <w:t>Σχήμα Διοίκησης Έργου</w:t>
            </w:r>
          </w:p>
        </w:tc>
        <w:tc>
          <w:tcPr>
            <w:tcW w:w="1543" w:type="pct"/>
            <w:shd w:val="clear" w:color="auto" w:fill="F7CAAC" w:themeFill="accent2" w:themeFillTint="66"/>
            <w:vAlign w:val="center"/>
          </w:tcPr>
          <w:p w14:paraId="033FBA74" w14:textId="77777777" w:rsidR="00437A27" w:rsidRPr="00371160" w:rsidRDefault="00437A27" w:rsidP="00437A27">
            <w:pPr>
              <w:numPr>
                <w:ilvl w:val="12"/>
                <w:numId w:val="0"/>
              </w:numPr>
              <w:spacing w:before="0" w:line="252" w:lineRule="auto"/>
              <w:jc w:val="center"/>
              <w:rPr>
                <w:rFonts w:cs="Tahoma"/>
                <w:szCs w:val="22"/>
                <w:lang w:val="en-US"/>
              </w:rPr>
            </w:pPr>
          </w:p>
        </w:tc>
      </w:tr>
      <w:tr w:rsidR="00437A27" w:rsidRPr="006A5154" w14:paraId="5013BD59" w14:textId="77777777" w:rsidTr="007F2928">
        <w:trPr>
          <w:jc w:val="center"/>
        </w:trPr>
        <w:tc>
          <w:tcPr>
            <w:tcW w:w="439" w:type="pct"/>
            <w:vAlign w:val="center"/>
          </w:tcPr>
          <w:p w14:paraId="4BD306D7" w14:textId="77777777" w:rsidR="00437A27" w:rsidRPr="00371160" w:rsidRDefault="00437A27" w:rsidP="00437A27">
            <w:pPr>
              <w:suppressAutoHyphens w:val="0"/>
              <w:spacing w:before="0" w:line="252" w:lineRule="auto"/>
              <w:ind w:left="142"/>
              <w:jc w:val="center"/>
              <w:rPr>
                <w:rFonts w:cs="Tahoma"/>
                <w:b/>
                <w:szCs w:val="22"/>
                <w:lang w:val="el-GR"/>
              </w:rPr>
            </w:pPr>
            <w:r w:rsidRPr="00371160">
              <w:rPr>
                <w:rFonts w:cs="Tahoma"/>
                <w:b/>
                <w:szCs w:val="22"/>
                <w:lang w:val="el-GR"/>
              </w:rPr>
              <w:t>2.1</w:t>
            </w:r>
          </w:p>
        </w:tc>
        <w:tc>
          <w:tcPr>
            <w:tcW w:w="3018" w:type="pct"/>
            <w:vAlign w:val="center"/>
          </w:tcPr>
          <w:p w14:paraId="79BA3C32" w14:textId="77777777" w:rsidR="00437A27" w:rsidRPr="00371160" w:rsidRDefault="00437A27" w:rsidP="00437A27">
            <w:pPr>
              <w:numPr>
                <w:ilvl w:val="12"/>
                <w:numId w:val="0"/>
              </w:numPr>
              <w:spacing w:before="0" w:line="252" w:lineRule="auto"/>
              <w:rPr>
                <w:rFonts w:cs="Tahoma"/>
                <w:szCs w:val="22"/>
                <w:lang w:val="el-GR"/>
              </w:rPr>
            </w:pPr>
            <w:r w:rsidRPr="00371160">
              <w:rPr>
                <w:rFonts w:cs="Tahoma"/>
                <w:szCs w:val="22"/>
                <w:lang w:val="el-GR"/>
              </w:rPr>
              <w:t>Δομή, Οργάνωση και Λειτουργία Ομάδας Έργου</w:t>
            </w:r>
          </w:p>
        </w:tc>
        <w:tc>
          <w:tcPr>
            <w:tcW w:w="1543" w:type="pct"/>
          </w:tcPr>
          <w:p w14:paraId="4F383FEE" w14:textId="18482DEB" w:rsidR="00965190" w:rsidRPr="00371160" w:rsidRDefault="00437A27" w:rsidP="00437A27">
            <w:pPr>
              <w:numPr>
                <w:ilvl w:val="12"/>
                <w:numId w:val="0"/>
              </w:numPr>
              <w:spacing w:before="0" w:line="252" w:lineRule="auto"/>
              <w:jc w:val="center"/>
              <w:rPr>
                <w:rFonts w:cs="Tahoma"/>
                <w:szCs w:val="22"/>
                <w:lang w:val="el-GR" w:eastAsia="el-GR"/>
              </w:rPr>
            </w:pPr>
            <w:r w:rsidRPr="00371160">
              <w:rPr>
                <w:rFonts w:cs="Tahoma"/>
                <w:szCs w:val="22"/>
                <w:lang w:val="el-GR"/>
              </w:rPr>
              <w:t xml:space="preserve">ΠΑΡΑΡΤΗΜΑ Ι </w:t>
            </w:r>
            <w:r w:rsidR="00965190" w:rsidRPr="00371160">
              <w:rPr>
                <w:rFonts w:cs="Tahoma"/>
                <w:szCs w:val="22"/>
                <w:lang w:val="el-GR"/>
              </w:rPr>
              <w:t>–</w:t>
            </w:r>
            <w:r w:rsidRPr="00371160">
              <w:rPr>
                <w:rFonts w:cs="Tahoma"/>
                <w:szCs w:val="22"/>
                <w:lang w:val="el-GR"/>
              </w:rPr>
              <w:t xml:space="preserve"> </w:t>
            </w:r>
            <w:r w:rsidR="001A1D3C" w:rsidRPr="00371160">
              <w:rPr>
                <w:rFonts w:cs="Tahoma"/>
                <w:szCs w:val="22"/>
                <w:lang w:val="el-GR"/>
              </w:rPr>
              <w:t>7</w:t>
            </w:r>
            <w:r w:rsidR="00965190" w:rsidRPr="00371160">
              <w:rPr>
                <w:rFonts w:cs="Tahoma"/>
                <w:szCs w:val="22"/>
                <w:lang w:val="el-GR"/>
              </w:rPr>
              <w:t xml:space="preserve"> </w:t>
            </w:r>
          </w:p>
          <w:p w14:paraId="78A43F0D" w14:textId="5BA7CB89" w:rsidR="00437A27" w:rsidRPr="00371160" w:rsidRDefault="00437A27" w:rsidP="00437A27">
            <w:pPr>
              <w:numPr>
                <w:ilvl w:val="12"/>
                <w:numId w:val="0"/>
              </w:numPr>
              <w:spacing w:before="0" w:line="252" w:lineRule="auto"/>
              <w:jc w:val="center"/>
              <w:rPr>
                <w:rFonts w:cs="Tahoma"/>
                <w:szCs w:val="22"/>
                <w:lang w:val="el-GR"/>
              </w:rPr>
            </w:pPr>
            <w:r w:rsidRPr="00371160">
              <w:rPr>
                <w:rFonts w:cs="Tahoma"/>
                <w:szCs w:val="22"/>
                <w:lang w:val="el-GR" w:eastAsia="el-GR"/>
              </w:rPr>
              <w:t xml:space="preserve"> (και υπο-παράγραφοι)</w:t>
            </w:r>
          </w:p>
        </w:tc>
      </w:tr>
      <w:tr w:rsidR="00437A27" w:rsidRPr="00155B45" w14:paraId="6CF0AF5B" w14:textId="77777777" w:rsidTr="007F2928">
        <w:trPr>
          <w:jc w:val="center"/>
        </w:trPr>
        <w:tc>
          <w:tcPr>
            <w:tcW w:w="439" w:type="pct"/>
            <w:vAlign w:val="center"/>
          </w:tcPr>
          <w:p w14:paraId="2053E144" w14:textId="77777777" w:rsidR="00437A27" w:rsidRPr="00371160" w:rsidRDefault="00437A27" w:rsidP="00437A27">
            <w:pPr>
              <w:suppressAutoHyphens w:val="0"/>
              <w:spacing w:before="0" w:line="252" w:lineRule="auto"/>
              <w:ind w:left="142"/>
              <w:jc w:val="center"/>
              <w:rPr>
                <w:rFonts w:cs="Tahoma"/>
                <w:b/>
                <w:szCs w:val="22"/>
                <w:lang w:val="el-GR"/>
              </w:rPr>
            </w:pPr>
            <w:r w:rsidRPr="00371160">
              <w:rPr>
                <w:rFonts w:cs="Tahoma"/>
                <w:b/>
                <w:szCs w:val="22"/>
                <w:lang w:val="el-GR"/>
              </w:rPr>
              <w:t>2.2</w:t>
            </w:r>
          </w:p>
        </w:tc>
        <w:tc>
          <w:tcPr>
            <w:tcW w:w="3018" w:type="pct"/>
            <w:vAlign w:val="center"/>
          </w:tcPr>
          <w:p w14:paraId="4CF5B0B0" w14:textId="77777777" w:rsidR="00437A27" w:rsidRPr="00371160" w:rsidRDefault="00437A27" w:rsidP="00437A27">
            <w:pPr>
              <w:numPr>
                <w:ilvl w:val="12"/>
                <w:numId w:val="0"/>
              </w:numPr>
              <w:spacing w:before="0" w:line="252" w:lineRule="auto"/>
              <w:rPr>
                <w:rFonts w:cs="Tahoma"/>
                <w:szCs w:val="22"/>
                <w:lang w:val="el-GR"/>
              </w:rPr>
            </w:pPr>
            <w:r w:rsidRPr="00371160">
              <w:rPr>
                <w:rFonts w:cs="Tahoma"/>
                <w:szCs w:val="22"/>
                <w:lang w:val="el-GR"/>
              </w:rPr>
              <w:t>Μεθοδολογία Διοίκησης και Διασφάλισης Ποιότητας</w:t>
            </w:r>
          </w:p>
        </w:tc>
        <w:tc>
          <w:tcPr>
            <w:tcW w:w="1543" w:type="pct"/>
          </w:tcPr>
          <w:p w14:paraId="0888389E" w14:textId="4DA15453" w:rsidR="00437A27" w:rsidRPr="00830EB0" w:rsidRDefault="00437A27" w:rsidP="00437A27">
            <w:pPr>
              <w:numPr>
                <w:ilvl w:val="12"/>
                <w:numId w:val="0"/>
              </w:numPr>
              <w:spacing w:before="0" w:line="252" w:lineRule="auto"/>
              <w:jc w:val="center"/>
              <w:rPr>
                <w:rFonts w:cs="Tahoma"/>
                <w:szCs w:val="22"/>
                <w:lang w:val="en-US"/>
              </w:rPr>
            </w:pPr>
            <w:r w:rsidRPr="00371160">
              <w:rPr>
                <w:rFonts w:cs="Tahoma"/>
                <w:szCs w:val="22"/>
                <w:lang w:val="el-GR"/>
              </w:rPr>
              <w:t xml:space="preserve">ΠΑΡΑΡΤΗΜΑ Ι - </w:t>
            </w:r>
            <w:r w:rsidR="001A1D3C" w:rsidRPr="00371160">
              <w:rPr>
                <w:rFonts w:cs="Tahoma"/>
                <w:szCs w:val="22"/>
                <w:lang w:val="en-US"/>
              </w:rPr>
              <w:t>8</w:t>
            </w:r>
          </w:p>
        </w:tc>
      </w:tr>
    </w:tbl>
    <w:p w14:paraId="694099DF" w14:textId="77777777" w:rsidR="00D30E31" w:rsidRPr="008D4C51" w:rsidRDefault="00D30E31" w:rsidP="008D4C51">
      <w:pPr>
        <w:suppressAutoHyphens w:val="0"/>
        <w:spacing w:before="0" w:line="252" w:lineRule="auto"/>
        <w:jc w:val="center"/>
        <w:rPr>
          <w:rFonts w:cs="Tahoma"/>
          <w:b/>
          <w:szCs w:val="22"/>
          <w:lang w:val="el-GR"/>
        </w:rPr>
      </w:pPr>
    </w:p>
    <w:p w14:paraId="6E5BF173" w14:textId="77777777" w:rsidR="00D30E31" w:rsidRPr="00155B45" w:rsidRDefault="00D30E31" w:rsidP="00155B45">
      <w:pPr>
        <w:spacing w:before="0" w:line="252" w:lineRule="auto"/>
        <w:rPr>
          <w:rFonts w:cs="Tahoma"/>
          <w:lang w:val="el-GR"/>
        </w:rPr>
      </w:pPr>
    </w:p>
    <w:p w14:paraId="584AC921" w14:textId="77777777" w:rsidR="00C93CF5" w:rsidRPr="00155B45" w:rsidRDefault="00C93CF5" w:rsidP="00155B45">
      <w:pPr>
        <w:spacing w:before="0" w:line="252" w:lineRule="auto"/>
        <w:rPr>
          <w:rFonts w:cs="Tahoma"/>
          <w:szCs w:val="22"/>
          <w:lang w:val="el-GR"/>
        </w:rPr>
      </w:pPr>
    </w:p>
    <w:p w14:paraId="4812D6AC" w14:textId="77777777" w:rsidR="00DD3CF2" w:rsidRPr="00155B45" w:rsidRDefault="00DD3CF2" w:rsidP="00155B45">
      <w:pPr>
        <w:spacing w:before="0" w:line="252" w:lineRule="auto"/>
        <w:rPr>
          <w:rFonts w:cs="Tahoma"/>
          <w:szCs w:val="22"/>
          <w:lang w:val="el-GR"/>
        </w:rPr>
      </w:pPr>
    </w:p>
    <w:p w14:paraId="15C25C9A" w14:textId="77777777" w:rsidR="003D154A" w:rsidRPr="00155B45" w:rsidRDefault="003D154A" w:rsidP="00155B45">
      <w:pPr>
        <w:pStyle w:val="normalwithoutspacing"/>
        <w:spacing w:before="0" w:after="120" w:line="252" w:lineRule="auto"/>
        <w:rPr>
          <w:rFonts w:cs="Tahoma"/>
          <w:szCs w:val="22"/>
        </w:rPr>
        <w:sectPr w:rsidR="003D154A" w:rsidRPr="00155B45" w:rsidSect="001A1970">
          <w:pgSz w:w="11906" w:h="16838"/>
          <w:pgMar w:top="1134" w:right="1134" w:bottom="1134" w:left="1134" w:header="720" w:footer="709" w:gutter="0"/>
          <w:cols w:space="720"/>
          <w:titlePg/>
          <w:docGrid w:linePitch="360"/>
        </w:sectPr>
      </w:pPr>
    </w:p>
    <w:p w14:paraId="5C674ACC" w14:textId="575B6DEB" w:rsidR="008338F0" w:rsidRPr="00155B45" w:rsidRDefault="003355E7" w:rsidP="00155B45">
      <w:pPr>
        <w:pStyle w:val="2"/>
        <w:spacing w:before="0" w:after="120" w:line="252" w:lineRule="auto"/>
        <w:rPr>
          <w:rFonts w:ascii="Tahoma" w:hAnsi="Tahoma" w:cs="Tahoma"/>
          <w:sz w:val="22"/>
          <w:lang w:val="el-GR"/>
        </w:rPr>
      </w:pPr>
      <w:bookmarkStart w:id="315" w:name="_Ref510087099"/>
      <w:bookmarkStart w:id="316" w:name="_Ref40980023"/>
      <w:bookmarkStart w:id="317" w:name="_Ref40980058"/>
      <w:bookmarkStart w:id="318" w:name="_Ref40980548"/>
      <w:bookmarkStart w:id="319" w:name="_Toc43378519"/>
      <w:bookmarkStart w:id="320" w:name="_Toc119587193"/>
      <w:r w:rsidRPr="00155B45">
        <w:rPr>
          <w:rFonts w:ascii="Tahoma" w:hAnsi="Tahoma" w:cs="Tahoma"/>
          <w:sz w:val="22"/>
          <w:lang w:val="el-GR"/>
        </w:rPr>
        <w:lastRenderedPageBreak/>
        <w:t xml:space="preserve">ΠΑΡΑΡΤΗΜΑ </w:t>
      </w:r>
      <w:r w:rsidRPr="00155B45">
        <w:rPr>
          <w:rFonts w:ascii="Tahoma" w:hAnsi="Tahoma" w:cs="Tahoma"/>
          <w:sz w:val="22"/>
        </w:rPr>
        <w:t>V</w:t>
      </w:r>
      <w:r w:rsidR="001B2B33">
        <w:rPr>
          <w:rFonts w:ascii="Tahoma" w:hAnsi="Tahoma" w:cs="Tahoma"/>
          <w:sz w:val="22"/>
          <w:lang w:val="en-US"/>
        </w:rPr>
        <w:t>I</w:t>
      </w:r>
      <w:r w:rsidRPr="00155B45">
        <w:rPr>
          <w:rFonts w:ascii="Tahoma" w:hAnsi="Tahoma" w:cs="Tahoma"/>
          <w:sz w:val="22"/>
          <w:lang w:val="el-GR"/>
        </w:rPr>
        <w:t xml:space="preserve"> – </w:t>
      </w:r>
      <w:r w:rsidR="006E4901" w:rsidRPr="00155B45">
        <w:rPr>
          <w:rFonts w:ascii="Tahoma" w:hAnsi="Tahoma" w:cs="Tahoma"/>
          <w:sz w:val="22"/>
          <w:lang w:val="el-GR"/>
        </w:rPr>
        <w:t>Υπόδειγμα Οικονομικής Προσφοράς</w:t>
      </w:r>
      <w:bookmarkEnd w:id="315"/>
      <w:bookmarkEnd w:id="316"/>
      <w:bookmarkEnd w:id="317"/>
      <w:bookmarkEnd w:id="318"/>
      <w:bookmarkEnd w:id="319"/>
      <w:bookmarkEnd w:id="320"/>
      <w:r w:rsidR="00E1337D" w:rsidRPr="00155B45">
        <w:rPr>
          <w:rFonts w:ascii="Tahoma" w:hAnsi="Tahoma" w:cs="Tahoma"/>
          <w:sz w:val="22"/>
          <w:lang w:val="el-GR"/>
        </w:rPr>
        <w:t xml:space="preserve"> </w:t>
      </w:r>
    </w:p>
    <w:p w14:paraId="1389DA08" w14:textId="10B14D4B" w:rsidR="00E97DEE" w:rsidRDefault="00E97DEE" w:rsidP="00155B45">
      <w:pPr>
        <w:spacing w:before="0" w:line="252" w:lineRule="auto"/>
        <w:rPr>
          <w:rFonts w:cs="Tahoma"/>
          <w:szCs w:val="22"/>
          <w:lang w:val="el-GR"/>
        </w:rPr>
      </w:pPr>
    </w:p>
    <w:p w14:paraId="1102C369" w14:textId="12D64523" w:rsidR="00E97DEE" w:rsidRPr="001A1970" w:rsidRDefault="00E97DEE" w:rsidP="00E97DEE">
      <w:pPr>
        <w:rPr>
          <w:lang w:val="el-GR"/>
        </w:rPr>
      </w:pPr>
      <w:bookmarkStart w:id="321" w:name="_Ref5713075"/>
      <w:r w:rsidRPr="0000606D">
        <w:rPr>
          <w:lang w:val="el-GR"/>
        </w:rPr>
        <w:t xml:space="preserve">Στην οικονομική προσφορά </w:t>
      </w:r>
      <w:r w:rsidR="001A1970" w:rsidRPr="0000606D">
        <w:rPr>
          <w:lang w:val="el-GR"/>
        </w:rPr>
        <w:t xml:space="preserve">υποβάλλεται ο κάτωθι πίνακας, ο οποίος αποτυπώνει τους προσφερόμενους ανθρωπομήνες ανά παραδοτέο και το σταθερό κόστος, το οποίο είναι ίσο με την εκτιμώμενη αξία της παρούσας. </w:t>
      </w:r>
    </w:p>
    <w:bookmarkEnd w:id="321"/>
    <w:p w14:paraId="64807F47" w14:textId="77777777" w:rsidR="00E97DEE" w:rsidRPr="001A1970" w:rsidRDefault="00E97DEE" w:rsidP="00E97DEE">
      <w:pPr>
        <w:spacing w:after="0"/>
        <w:rPr>
          <w:lang w:val="el-GR"/>
        </w:rPr>
      </w:pPr>
    </w:p>
    <w:tbl>
      <w:tblPr>
        <w:tblStyle w:val="TableGrid1"/>
        <w:tblW w:w="12404" w:type="dxa"/>
        <w:jc w:val="center"/>
        <w:shd w:val="clear" w:color="auto" w:fill="FFFFFF" w:themeFill="background1"/>
        <w:tblLayout w:type="fixed"/>
        <w:tblLook w:val="04A0" w:firstRow="1" w:lastRow="0" w:firstColumn="1" w:lastColumn="0" w:noHBand="0" w:noVBand="1"/>
      </w:tblPr>
      <w:tblGrid>
        <w:gridCol w:w="5772"/>
        <w:gridCol w:w="992"/>
        <w:gridCol w:w="1276"/>
        <w:gridCol w:w="1418"/>
        <w:gridCol w:w="1329"/>
        <w:gridCol w:w="1617"/>
      </w:tblGrid>
      <w:tr w:rsidR="001A1970" w:rsidRPr="00C63D78" w14:paraId="384A85F2" w14:textId="77777777" w:rsidTr="00AB25F0">
        <w:trPr>
          <w:trHeight w:val="415"/>
          <w:jc w:val="center"/>
        </w:trPr>
        <w:tc>
          <w:tcPr>
            <w:tcW w:w="5772" w:type="dxa"/>
            <w:vMerge w:val="restart"/>
            <w:shd w:val="clear" w:color="auto" w:fill="BFBFBF" w:themeFill="background1" w:themeFillShade="BF"/>
            <w:vAlign w:val="center"/>
          </w:tcPr>
          <w:p w14:paraId="77F63792" w14:textId="5BB0D101" w:rsidR="008A3623" w:rsidRPr="00C63D78" w:rsidRDefault="008A3623" w:rsidP="00923AA6">
            <w:pPr>
              <w:spacing w:after="0"/>
              <w:ind w:left="-109" w:right="-106"/>
              <w:jc w:val="center"/>
              <w:rPr>
                <w:rFonts w:eastAsia="SimSun"/>
                <w:b/>
                <w:bCs/>
                <w:sz w:val="20"/>
                <w:szCs w:val="20"/>
                <w:lang w:val="el-GR"/>
              </w:rPr>
            </w:pPr>
            <w:r w:rsidRPr="00C63D78">
              <w:rPr>
                <w:rFonts w:eastAsia="SimSun"/>
                <w:b/>
                <w:bCs/>
                <w:sz w:val="20"/>
                <w:szCs w:val="20"/>
                <w:lang w:val="el-GR"/>
              </w:rPr>
              <w:t xml:space="preserve">ΠΑΡΑΔΟΤΕΑ </w:t>
            </w:r>
          </w:p>
        </w:tc>
        <w:tc>
          <w:tcPr>
            <w:tcW w:w="992" w:type="dxa"/>
            <w:vMerge w:val="restart"/>
            <w:shd w:val="clear" w:color="auto" w:fill="BFBFBF" w:themeFill="background1" w:themeFillShade="BF"/>
            <w:vAlign w:val="center"/>
          </w:tcPr>
          <w:p w14:paraId="21034BA7" w14:textId="77777777" w:rsidR="008A3623" w:rsidRPr="00C63D78" w:rsidRDefault="008A3623" w:rsidP="00923AA6">
            <w:pPr>
              <w:spacing w:after="0"/>
              <w:ind w:left="-112" w:right="-111"/>
              <w:jc w:val="center"/>
              <w:rPr>
                <w:rFonts w:eastAsia="SimSun"/>
                <w:b/>
                <w:bCs/>
                <w:sz w:val="20"/>
                <w:szCs w:val="20"/>
                <w:lang w:val="el-GR"/>
              </w:rPr>
            </w:pPr>
            <w:r w:rsidRPr="00C63D78">
              <w:rPr>
                <w:b/>
                <w:bCs/>
                <w:sz w:val="20"/>
                <w:szCs w:val="20"/>
              </w:rPr>
              <w:t>Ανθρωπομήνες</w:t>
            </w:r>
          </w:p>
        </w:tc>
        <w:tc>
          <w:tcPr>
            <w:tcW w:w="2694" w:type="dxa"/>
            <w:gridSpan w:val="2"/>
            <w:shd w:val="clear" w:color="auto" w:fill="BFBFBF" w:themeFill="background1" w:themeFillShade="BF"/>
            <w:vAlign w:val="center"/>
          </w:tcPr>
          <w:p w14:paraId="167A1326" w14:textId="77777777" w:rsidR="008A3623" w:rsidRPr="00C63D78" w:rsidRDefault="008A3623" w:rsidP="00923AA6">
            <w:pPr>
              <w:spacing w:after="0"/>
              <w:jc w:val="center"/>
              <w:rPr>
                <w:rFonts w:eastAsia="SimSun"/>
                <w:b/>
                <w:bCs/>
                <w:sz w:val="20"/>
                <w:szCs w:val="20"/>
                <w:lang w:val="el-GR"/>
              </w:rPr>
            </w:pPr>
            <w:r w:rsidRPr="00C63D78">
              <w:rPr>
                <w:b/>
                <w:bCs/>
                <w:sz w:val="20"/>
                <w:szCs w:val="20"/>
              </w:rPr>
              <w:t>ΑΞΙΑ ΧΩΡΙΣ ΦΠΑ [€]</w:t>
            </w:r>
          </w:p>
        </w:tc>
        <w:tc>
          <w:tcPr>
            <w:tcW w:w="1329" w:type="dxa"/>
            <w:vMerge w:val="restart"/>
            <w:shd w:val="clear" w:color="auto" w:fill="BFBFBF" w:themeFill="background1" w:themeFillShade="BF"/>
            <w:vAlign w:val="center"/>
          </w:tcPr>
          <w:p w14:paraId="643D453C" w14:textId="77777777" w:rsidR="008A3623" w:rsidRPr="00C63D78" w:rsidRDefault="008A3623" w:rsidP="00923AA6">
            <w:pPr>
              <w:spacing w:after="0"/>
              <w:jc w:val="center"/>
              <w:rPr>
                <w:rFonts w:eastAsia="SimSun"/>
                <w:b/>
                <w:bCs/>
                <w:sz w:val="20"/>
                <w:szCs w:val="20"/>
                <w:lang w:val="el-GR"/>
              </w:rPr>
            </w:pPr>
            <w:r w:rsidRPr="00C63D78">
              <w:rPr>
                <w:b/>
                <w:bCs/>
                <w:sz w:val="20"/>
                <w:szCs w:val="20"/>
              </w:rPr>
              <w:t>ΦΠΑ [€]</w:t>
            </w:r>
          </w:p>
        </w:tc>
        <w:tc>
          <w:tcPr>
            <w:tcW w:w="1617" w:type="dxa"/>
            <w:vMerge w:val="restart"/>
            <w:shd w:val="clear" w:color="auto" w:fill="BFBFBF" w:themeFill="background1" w:themeFillShade="BF"/>
          </w:tcPr>
          <w:p w14:paraId="1D9603FD" w14:textId="77777777" w:rsidR="008A3623" w:rsidRPr="00C63D78" w:rsidRDefault="008A3623" w:rsidP="00923AA6">
            <w:pPr>
              <w:spacing w:after="0"/>
              <w:jc w:val="center"/>
              <w:rPr>
                <w:b/>
                <w:bCs/>
                <w:sz w:val="20"/>
                <w:szCs w:val="20"/>
              </w:rPr>
            </w:pPr>
            <w:r w:rsidRPr="00C63D78">
              <w:rPr>
                <w:b/>
                <w:bCs/>
                <w:sz w:val="20"/>
                <w:szCs w:val="20"/>
              </w:rPr>
              <w:t xml:space="preserve">ΣΥΝΟΛΙΚΗ ΑΞΙΑ </w:t>
            </w:r>
          </w:p>
          <w:p w14:paraId="1F23B7AF" w14:textId="77777777" w:rsidR="008A3623" w:rsidRPr="00C63D78" w:rsidRDefault="008A3623" w:rsidP="00923AA6">
            <w:pPr>
              <w:spacing w:after="0"/>
              <w:jc w:val="center"/>
              <w:rPr>
                <w:rFonts w:eastAsia="SimSun"/>
                <w:b/>
                <w:bCs/>
                <w:sz w:val="20"/>
                <w:szCs w:val="20"/>
                <w:lang w:val="el-GR"/>
              </w:rPr>
            </w:pPr>
            <w:r w:rsidRPr="00C63D78">
              <w:rPr>
                <w:b/>
                <w:bCs/>
                <w:sz w:val="20"/>
                <w:szCs w:val="20"/>
              </w:rPr>
              <w:t>ΜΕ ΦΠΑ [€]</w:t>
            </w:r>
          </w:p>
        </w:tc>
      </w:tr>
      <w:tr w:rsidR="001A1970" w:rsidRPr="00C63D78" w14:paraId="231D8CB7" w14:textId="77777777" w:rsidTr="00AB25F0">
        <w:trPr>
          <w:trHeight w:val="415"/>
          <w:jc w:val="center"/>
        </w:trPr>
        <w:tc>
          <w:tcPr>
            <w:tcW w:w="5772" w:type="dxa"/>
            <w:vMerge/>
            <w:shd w:val="clear" w:color="auto" w:fill="FFFFFF" w:themeFill="background1"/>
            <w:vAlign w:val="center"/>
          </w:tcPr>
          <w:p w14:paraId="3983E275" w14:textId="77777777" w:rsidR="008A3623" w:rsidRPr="00C63D78" w:rsidRDefault="008A3623" w:rsidP="00923AA6">
            <w:pPr>
              <w:spacing w:after="0"/>
              <w:ind w:left="-109" w:right="-106"/>
              <w:jc w:val="center"/>
              <w:rPr>
                <w:rFonts w:eastAsia="SimSun"/>
                <w:b/>
                <w:bCs/>
                <w:sz w:val="20"/>
                <w:lang w:val="el-GR"/>
              </w:rPr>
            </w:pPr>
          </w:p>
        </w:tc>
        <w:tc>
          <w:tcPr>
            <w:tcW w:w="992" w:type="dxa"/>
            <w:vMerge/>
            <w:shd w:val="clear" w:color="auto" w:fill="FFFFFF" w:themeFill="background1"/>
            <w:vAlign w:val="center"/>
          </w:tcPr>
          <w:p w14:paraId="19C0288B" w14:textId="77777777" w:rsidR="008A3623" w:rsidRPr="00C63D78" w:rsidRDefault="008A3623" w:rsidP="00923AA6">
            <w:pPr>
              <w:spacing w:after="0"/>
              <w:jc w:val="center"/>
            </w:pPr>
          </w:p>
        </w:tc>
        <w:tc>
          <w:tcPr>
            <w:tcW w:w="1276" w:type="dxa"/>
            <w:shd w:val="clear" w:color="auto" w:fill="BFBFBF" w:themeFill="background1" w:themeFillShade="BF"/>
            <w:vAlign w:val="center"/>
          </w:tcPr>
          <w:p w14:paraId="7BE01CB5" w14:textId="77777777" w:rsidR="008A3623" w:rsidRPr="00C63D78" w:rsidRDefault="008A3623" w:rsidP="00923AA6">
            <w:pPr>
              <w:spacing w:after="0"/>
              <w:jc w:val="center"/>
              <w:rPr>
                <w:b/>
                <w:bCs/>
                <w:sz w:val="20"/>
                <w:szCs w:val="20"/>
              </w:rPr>
            </w:pPr>
            <w:r w:rsidRPr="00C63D78">
              <w:rPr>
                <w:b/>
                <w:bCs/>
                <w:sz w:val="20"/>
                <w:szCs w:val="20"/>
              </w:rPr>
              <w:t>ΤΙΜΗ ΜΟΝΑΔΑΣ</w:t>
            </w:r>
          </w:p>
        </w:tc>
        <w:tc>
          <w:tcPr>
            <w:tcW w:w="1418" w:type="dxa"/>
            <w:shd w:val="clear" w:color="auto" w:fill="BFBFBF" w:themeFill="background1" w:themeFillShade="BF"/>
            <w:vAlign w:val="center"/>
          </w:tcPr>
          <w:p w14:paraId="5FBA3F24" w14:textId="77777777" w:rsidR="008A3623" w:rsidRPr="00C63D78" w:rsidRDefault="008A3623" w:rsidP="00923AA6">
            <w:pPr>
              <w:spacing w:after="0"/>
              <w:jc w:val="center"/>
              <w:rPr>
                <w:rFonts w:eastAsia="SimSun"/>
                <w:b/>
                <w:bCs/>
                <w:sz w:val="20"/>
                <w:szCs w:val="20"/>
                <w:lang w:val="el-GR"/>
              </w:rPr>
            </w:pPr>
            <w:r w:rsidRPr="00C63D78">
              <w:rPr>
                <w:b/>
                <w:bCs/>
                <w:sz w:val="20"/>
                <w:szCs w:val="20"/>
              </w:rPr>
              <w:t>ΣΥΝΟΛΟ</w:t>
            </w:r>
          </w:p>
        </w:tc>
        <w:tc>
          <w:tcPr>
            <w:tcW w:w="1329" w:type="dxa"/>
            <w:vMerge/>
            <w:shd w:val="clear" w:color="auto" w:fill="FFFFFF" w:themeFill="background1"/>
            <w:vAlign w:val="center"/>
          </w:tcPr>
          <w:p w14:paraId="07153DCB" w14:textId="77777777" w:rsidR="008A3623" w:rsidRPr="00C63D78" w:rsidRDefault="008A3623" w:rsidP="00923AA6">
            <w:pPr>
              <w:spacing w:after="0"/>
              <w:jc w:val="center"/>
            </w:pPr>
          </w:p>
        </w:tc>
        <w:tc>
          <w:tcPr>
            <w:tcW w:w="1617" w:type="dxa"/>
            <w:vMerge/>
            <w:shd w:val="clear" w:color="auto" w:fill="FFFFFF" w:themeFill="background1"/>
          </w:tcPr>
          <w:p w14:paraId="54F055EF" w14:textId="77777777" w:rsidR="008A3623" w:rsidRPr="00C63D78" w:rsidRDefault="008A3623" w:rsidP="00923AA6">
            <w:pPr>
              <w:spacing w:after="0"/>
              <w:jc w:val="center"/>
            </w:pPr>
          </w:p>
        </w:tc>
      </w:tr>
      <w:tr w:rsidR="00C63D78" w:rsidRPr="00C63D78" w14:paraId="04120AD8" w14:textId="77777777" w:rsidTr="00AB25F0">
        <w:trPr>
          <w:trHeight w:val="728"/>
          <w:jc w:val="center"/>
        </w:trPr>
        <w:tc>
          <w:tcPr>
            <w:tcW w:w="5772" w:type="dxa"/>
            <w:shd w:val="clear" w:color="auto" w:fill="FFFFFF" w:themeFill="background1"/>
            <w:vAlign w:val="center"/>
          </w:tcPr>
          <w:p w14:paraId="5B276BCF" w14:textId="09F22A7E" w:rsidR="00C63D78" w:rsidRPr="00C63D78" w:rsidRDefault="00482021" w:rsidP="00A002CE">
            <w:pPr>
              <w:spacing w:line="276" w:lineRule="auto"/>
              <w:rPr>
                <w:rFonts w:eastAsia="SimSun"/>
                <w:sz w:val="20"/>
                <w:lang w:val="el-GR"/>
              </w:rPr>
            </w:pPr>
            <w:r w:rsidRPr="00DC2F2B">
              <w:rPr>
                <w:rFonts w:eastAsia="SimSun" w:cs="Tahoma"/>
                <w:b/>
                <w:bCs/>
                <w:szCs w:val="22"/>
                <w:lang w:val="el-GR"/>
              </w:rPr>
              <w:t xml:space="preserve">Π1 </w:t>
            </w:r>
            <w:r>
              <w:rPr>
                <w:rFonts w:eastAsia="SimSun" w:cs="Tahoma"/>
                <w:b/>
                <w:bCs/>
                <w:szCs w:val="22"/>
                <w:lang w:val="el-GR"/>
              </w:rPr>
              <w:t xml:space="preserve">Μελέτη Εφαρμογής - </w:t>
            </w:r>
            <w:r w:rsidRPr="006F7405">
              <w:rPr>
                <w:rFonts w:eastAsia="SimSun" w:cs="Tahoma"/>
                <w:b/>
                <w:bCs/>
                <w:szCs w:val="22"/>
                <w:lang w:val="el-GR"/>
              </w:rPr>
              <w:t xml:space="preserve">Αποτύπωση της ηλεκτρονικής μορφής του εκπαιδευτικού υλικού στην ειδική πλατφόρμα εκμάθησης για </w:t>
            </w:r>
            <w:r w:rsidR="00A002CE">
              <w:rPr>
                <w:rFonts w:eastAsia="SimSun" w:cs="Tahoma"/>
                <w:b/>
                <w:bCs/>
                <w:szCs w:val="22"/>
                <w:lang w:val="el-GR"/>
              </w:rPr>
              <w:t>τηλεκπαίδευση</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F7766E0" w14:textId="0888B751" w:rsidR="00C63D78" w:rsidRPr="00C63D78" w:rsidRDefault="0001426E" w:rsidP="00C63D78">
            <w:pPr>
              <w:spacing w:after="0"/>
              <w:jc w:val="left"/>
              <w:rPr>
                <w:rFonts w:eastAsia="SimSun"/>
                <w:sz w:val="20"/>
                <w:lang w:val="el-GR"/>
              </w:rPr>
            </w:pPr>
            <w:r w:rsidRPr="00371160">
              <w:rPr>
                <w:rFonts w:cs="Tahoma"/>
                <w:sz w:val="20"/>
                <w:szCs w:val="20"/>
                <w:lang w:val="el-GR"/>
              </w:rPr>
              <w:t xml:space="preserve"> </w:t>
            </w:r>
            <w:r w:rsidR="00C63D78">
              <w:rPr>
                <w:rFonts w:cs="Tahoma"/>
                <w:sz w:val="20"/>
                <w:szCs w:val="20"/>
              </w:rPr>
              <w:t>17,50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22B2ACD7" w14:textId="720A9FE5" w:rsidR="00C63D78" w:rsidRPr="00C63D78" w:rsidRDefault="00C63D78" w:rsidP="00C63D78">
            <w:pPr>
              <w:spacing w:after="0"/>
              <w:rPr>
                <w:rFonts w:eastAsia="SimSun"/>
                <w:sz w:val="20"/>
                <w:lang w:val="el-GR"/>
              </w:rPr>
            </w:pPr>
            <w:r>
              <w:rPr>
                <w:rFonts w:cs="Tahoma"/>
                <w:sz w:val="20"/>
                <w:szCs w:val="20"/>
              </w:rPr>
              <w:t>4.000,00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B9D8B8C" w14:textId="1C267346" w:rsidR="00C63D78" w:rsidRPr="00C63D78" w:rsidRDefault="00C63D78" w:rsidP="00C63D78">
            <w:pPr>
              <w:spacing w:after="0"/>
              <w:jc w:val="left"/>
              <w:rPr>
                <w:rFonts w:eastAsia="SimSun"/>
                <w:sz w:val="20"/>
                <w:lang w:val="el-GR"/>
              </w:rPr>
            </w:pPr>
            <w:r>
              <w:rPr>
                <w:rFonts w:cs="Tahoma"/>
                <w:sz w:val="20"/>
                <w:szCs w:val="20"/>
              </w:rPr>
              <w:t xml:space="preserve">70.000,00 </w:t>
            </w:r>
          </w:p>
        </w:tc>
        <w:tc>
          <w:tcPr>
            <w:tcW w:w="1329" w:type="dxa"/>
            <w:tcBorders>
              <w:top w:val="single" w:sz="4" w:space="0" w:color="auto"/>
              <w:left w:val="nil"/>
              <w:bottom w:val="single" w:sz="4" w:space="0" w:color="auto"/>
              <w:right w:val="single" w:sz="4" w:space="0" w:color="auto"/>
            </w:tcBorders>
            <w:shd w:val="clear" w:color="000000" w:fill="FFFFFF"/>
            <w:vAlign w:val="center"/>
          </w:tcPr>
          <w:p w14:paraId="25FF52BA" w14:textId="44511792" w:rsidR="00C63D78" w:rsidRPr="00C63D78" w:rsidRDefault="00C63D78" w:rsidP="00C63D78">
            <w:pPr>
              <w:spacing w:after="0"/>
              <w:jc w:val="left"/>
              <w:rPr>
                <w:rFonts w:eastAsia="SimSun"/>
                <w:sz w:val="20"/>
                <w:lang w:val="el-GR"/>
              </w:rPr>
            </w:pPr>
            <w:r>
              <w:rPr>
                <w:rFonts w:cs="Tahoma"/>
                <w:sz w:val="20"/>
                <w:szCs w:val="20"/>
              </w:rPr>
              <w:t>16</w:t>
            </w:r>
            <w:r w:rsidR="0001426E">
              <w:rPr>
                <w:rFonts w:cs="Tahoma"/>
                <w:sz w:val="20"/>
                <w:szCs w:val="20"/>
              </w:rPr>
              <w:t>.</w:t>
            </w:r>
            <w:r>
              <w:rPr>
                <w:rFonts w:cs="Tahoma"/>
                <w:sz w:val="20"/>
                <w:szCs w:val="20"/>
              </w:rPr>
              <w:t>800</w:t>
            </w:r>
            <w:r w:rsidR="0001426E">
              <w:rPr>
                <w:rFonts w:cs="Tahoma"/>
                <w:sz w:val="20"/>
                <w:szCs w:val="20"/>
              </w:rPr>
              <w:t>,</w:t>
            </w:r>
            <w:r>
              <w:rPr>
                <w:rFonts w:cs="Tahoma"/>
                <w:sz w:val="20"/>
                <w:szCs w:val="20"/>
              </w:rPr>
              <w:t xml:space="preserve">00 </w:t>
            </w:r>
          </w:p>
        </w:tc>
        <w:tc>
          <w:tcPr>
            <w:tcW w:w="1617" w:type="dxa"/>
            <w:tcBorders>
              <w:top w:val="single" w:sz="4" w:space="0" w:color="auto"/>
              <w:left w:val="nil"/>
              <w:bottom w:val="single" w:sz="4" w:space="0" w:color="auto"/>
              <w:right w:val="single" w:sz="4" w:space="0" w:color="auto"/>
            </w:tcBorders>
            <w:shd w:val="clear" w:color="000000" w:fill="FFFFFF"/>
            <w:vAlign w:val="center"/>
          </w:tcPr>
          <w:p w14:paraId="4F156D61" w14:textId="45873483" w:rsidR="00C63D78" w:rsidRPr="00C63D78" w:rsidRDefault="00C63D78" w:rsidP="00C63D78">
            <w:pPr>
              <w:spacing w:after="0"/>
              <w:jc w:val="left"/>
              <w:rPr>
                <w:rFonts w:eastAsia="SimSun"/>
                <w:sz w:val="20"/>
                <w:lang w:val="el-GR"/>
              </w:rPr>
            </w:pPr>
            <w:r>
              <w:rPr>
                <w:rFonts w:cs="Tahoma"/>
                <w:sz w:val="20"/>
                <w:szCs w:val="20"/>
              </w:rPr>
              <w:t>86</w:t>
            </w:r>
            <w:r w:rsidR="0001426E">
              <w:rPr>
                <w:rFonts w:cs="Tahoma"/>
                <w:sz w:val="20"/>
                <w:szCs w:val="20"/>
              </w:rPr>
              <w:t>.</w:t>
            </w:r>
            <w:r>
              <w:rPr>
                <w:rFonts w:cs="Tahoma"/>
                <w:sz w:val="20"/>
                <w:szCs w:val="20"/>
              </w:rPr>
              <w:t>800</w:t>
            </w:r>
            <w:r w:rsidR="0001426E">
              <w:rPr>
                <w:rFonts w:cs="Tahoma"/>
                <w:sz w:val="20"/>
                <w:szCs w:val="20"/>
              </w:rPr>
              <w:t>,</w:t>
            </w:r>
            <w:r>
              <w:rPr>
                <w:rFonts w:cs="Tahoma"/>
                <w:sz w:val="20"/>
                <w:szCs w:val="20"/>
              </w:rPr>
              <w:t xml:space="preserve">00 </w:t>
            </w:r>
          </w:p>
        </w:tc>
      </w:tr>
      <w:tr w:rsidR="00C63D78" w:rsidRPr="00C63D78" w14:paraId="595572FD" w14:textId="77777777" w:rsidTr="00AB25F0">
        <w:trPr>
          <w:trHeight w:val="701"/>
          <w:jc w:val="center"/>
        </w:trPr>
        <w:tc>
          <w:tcPr>
            <w:tcW w:w="5772" w:type="dxa"/>
            <w:shd w:val="clear" w:color="auto" w:fill="FFFFFF" w:themeFill="background1"/>
            <w:vAlign w:val="center"/>
          </w:tcPr>
          <w:p w14:paraId="0BE7EBBF" w14:textId="73EB51B9" w:rsidR="00482021" w:rsidRDefault="00482021" w:rsidP="00482021">
            <w:pPr>
              <w:spacing w:line="276" w:lineRule="auto"/>
              <w:rPr>
                <w:rFonts w:eastAsia="SimSun" w:cs="Tahoma"/>
                <w:b/>
                <w:bCs/>
                <w:szCs w:val="22"/>
                <w:lang w:val="el-GR"/>
              </w:rPr>
            </w:pPr>
            <w:r w:rsidRPr="00DC2F2B">
              <w:rPr>
                <w:rFonts w:eastAsia="SimSun" w:cs="Tahoma"/>
                <w:b/>
                <w:bCs/>
                <w:szCs w:val="22"/>
                <w:lang w:val="el-GR"/>
              </w:rPr>
              <w:t xml:space="preserve">Π2 </w:t>
            </w:r>
            <w:r>
              <w:rPr>
                <w:rFonts w:eastAsia="SimSun" w:cs="Tahoma"/>
                <w:b/>
                <w:bCs/>
                <w:szCs w:val="22"/>
                <w:lang w:val="el-GR"/>
              </w:rPr>
              <w:t xml:space="preserve">Εγκατάσταση – προσαρμογή και λειτουργίας </w:t>
            </w:r>
            <w:r w:rsidRPr="00F769CA">
              <w:rPr>
                <w:rFonts w:eastAsia="SimSun" w:cs="Tahoma"/>
                <w:b/>
                <w:bCs/>
                <w:szCs w:val="22"/>
                <w:lang w:val="el-GR"/>
              </w:rPr>
              <w:t>της διαδικτυακής εφαρμογής</w:t>
            </w:r>
            <w:r>
              <w:rPr>
                <w:rFonts w:eastAsia="SimSun" w:cs="Tahoma"/>
                <w:b/>
                <w:bCs/>
                <w:szCs w:val="22"/>
                <w:lang w:val="el-GR"/>
              </w:rPr>
              <w:t xml:space="preserve"> - πλατφόρμας</w:t>
            </w:r>
            <w:r w:rsidRPr="00DC2F2B">
              <w:rPr>
                <w:rFonts w:eastAsia="SimSun" w:cs="Tahoma"/>
                <w:b/>
                <w:bCs/>
                <w:szCs w:val="22"/>
                <w:lang w:val="el-GR"/>
              </w:rPr>
              <w:t xml:space="preserve"> </w:t>
            </w:r>
          </w:p>
          <w:p w14:paraId="1B90F09C" w14:textId="77777777" w:rsidR="00C63D78" w:rsidRPr="00C63D78" w:rsidRDefault="00C63D78" w:rsidP="00C63D78">
            <w:pPr>
              <w:suppressAutoHyphens w:val="0"/>
              <w:spacing w:before="0" w:after="0"/>
              <w:jc w:val="left"/>
              <w:rPr>
                <w:rFonts w:eastAsia="SimSun"/>
                <w:sz w:val="20"/>
                <w:lang w:val="el-GR"/>
              </w:rPr>
            </w:pPr>
          </w:p>
          <w:p w14:paraId="4DF05BB4" w14:textId="3971D2B8" w:rsidR="00C63D78" w:rsidRPr="00C63D78" w:rsidRDefault="00C63D78" w:rsidP="00C63D78">
            <w:pPr>
              <w:suppressAutoHyphens w:val="0"/>
              <w:spacing w:before="0" w:after="0"/>
              <w:jc w:val="left"/>
              <w:rPr>
                <w:rFonts w:eastAsia="SimSun"/>
                <w:sz w:val="20"/>
                <w:lang w:val="el-GR"/>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18FAED19" w14:textId="1A06F752" w:rsidR="00C63D78" w:rsidRPr="0075138A" w:rsidRDefault="0075138A" w:rsidP="00C63D78">
            <w:pPr>
              <w:spacing w:after="0"/>
              <w:jc w:val="center"/>
              <w:rPr>
                <w:rFonts w:eastAsia="SimSun"/>
                <w:szCs w:val="28"/>
                <w:lang w:val="el-GR"/>
              </w:rPr>
            </w:pPr>
            <w:r>
              <w:rPr>
                <w:rFonts w:cs="Tahoma"/>
                <w:sz w:val="20"/>
                <w:szCs w:val="20"/>
                <w:lang w:val="el-GR"/>
              </w:rPr>
              <w:t>12,50</w:t>
            </w:r>
          </w:p>
        </w:tc>
        <w:tc>
          <w:tcPr>
            <w:tcW w:w="1276" w:type="dxa"/>
            <w:tcBorders>
              <w:top w:val="nil"/>
              <w:left w:val="nil"/>
              <w:bottom w:val="single" w:sz="4" w:space="0" w:color="auto"/>
              <w:right w:val="single" w:sz="4" w:space="0" w:color="auto"/>
            </w:tcBorders>
            <w:shd w:val="clear" w:color="000000" w:fill="FFFFFF"/>
            <w:vAlign w:val="center"/>
          </w:tcPr>
          <w:p w14:paraId="6D66905A" w14:textId="71C9230E" w:rsidR="00C63D78" w:rsidRPr="00C63D78" w:rsidRDefault="00C63D78" w:rsidP="00C63D78">
            <w:pPr>
              <w:spacing w:after="0"/>
              <w:jc w:val="left"/>
              <w:rPr>
                <w:rFonts w:eastAsia="SimSun"/>
                <w:sz w:val="20"/>
                <w:lang w:val="el-GR"/>
              </w:rPr>
            </w:pPr>
            <w:r>
              <w:rPr>
                <w:rFonts w:cs="Tahoma"/>
                <w:sz w:val="20"/>
                <w:szCs w:val="20"/>
              </w:rPr>
              <w:t>4.000,00</w:t>
            </w:r>
          </w:p>
        </w:tc>
        <w:tc>
          <w:tcPr>
            <w:tcW w:w="1418" w:type="dxa"/>
            <w:tcBorders>
              <w:top w:val="nil"/>
              <w:left w:val="nil"/>
              <w:bottom w:val="single" w:sz="4" w:space="0" w:color="auto"/>
              <w:right w:val="single" w:sz="4" w:space="0" w:color="auto"/>
            </w:tcBorders>
            <w:shd w:val="clear" w:color="000000" w:fill="FFFFFF"/>
            <w:vAlign w:val="center"/>
          </w:tcPr>
          <w:p w14:paraId="12BCB659" w14:textId="6D02F1ED" w:rsidR="00C63D78" w:rsidRPr="00C63D78" w:rsidRDefault="0075138A" w:rsidP="00C63D78">
            <w:pPr>
              <w:spacing w:after="0"/>
              <w:ind w:left="-104"/>
              <w:jc w:val="center"/>
              <w:rPr>
                <w:rFonts w:eastAsia="SimSun"/>
                <w:lang w:val="el-GR"/>
              </w:rPr>
            </w:pPr>
            <w:r>
              <w:rPr>
                <w:rFonts w:cs="Tahoma"/>
                <w:sz w:val="20"/>
                <w:szCs w:val="20"/>
                <w:lang w:val="el-GR"/>
              </w:rPr>
              <w:t>50.000,00</w:t>
            </w:r>
          </w:p>
        </w:tc>
        <w:tc>
          <w:tcPr>
            <w:tcW w:w="1329" w:type="dxa"/>
            <w:tcBorders>
              <w:top w:val="nil"/>
              <w:left w:val="nil"/>
              <w:bottom w:val="single" w:sz="4" w:space="0" w:color="auto"/>
              <w:right w:val="single" w:sz="4" w:space="0" w:color="auto"/>
            </w:tcBorders>
            <w:shd w:val="clear" w:color="000000" w:fill="FFFFFF"/>
            <w:vAlign w:val="center"/>
          </w:tcPr>
          <w:p w14:paraId="6CAC2C4D" w14:textId="7774939C" w:rsidR="00C63D78" w:rsidRPr="00C63D78" w:rsidRDefault="0075138A" w:rsidP="00C63D78">
            <w:pPr>
              <w:spacing w:after="0"/>
              <w:ind w:left="-104"/>
              <w:jc w:val="center"/>
              <w:rPr>
                <w:lang w:val="el-GR"/>
              </w:rPr>
            </w:pPr>
            <w:r>
              <w:rPr>
                <w:rFonts w:cs="Tahoma"/>
                <w:sz w:val="20"/>
                <w:szCs w:val="20"/>
                <w:lang w:val="el-GR"/>
              </w:rPr>
              <w:t>12.000,00</w:t>
            </w:r>
          </w:p>
        </w:tc>
        <w:tc>
          <w:tcPr>
            <w:tcW w:w="1617" w:type="dxa"/>
            <w:tcBorders>
              <w:top w:val="nil"/>
              <w:left w:val="nil"/>
              <w:bottom w:val="single" w:sz="4" w:space="0" w:color="auto"/>
              <w:right w:val="single" w:sz="4" w:space="0" w:color="auto"/>
            </w:tcBorders>
            <w:shd w:val="clear" w:color="000000" w:fill="FFFFFF"/>
            <w:vAlign w:val="center"/>
          </w:tcPr>
          <w:p w14:paraId="242C7A1D" w14:textId="1C0C27C4" w:rsidR="00C63D78" w:rsidRPr="00C63D78" w:rsidRDefault="0075138A" w:rsidP="00C63D78">
            <w:pPr>
              <w:spacing w:after="0"/>
              <w:ind w:left="-104"/>
              <w:jc w:val="center"/>
              <w:rPr>
                <w:lang w:val="el-GR"/>
              </w:rPr>
            </w:pPr>
            <w:r>
              <w:rPr>
                <w:rFonts w:cs="Tahoma"/>
                <w:sz w:val="20"/>
                <w:szCs w:val="20"/>
                <w:lang w:val="el-GR"/>
              </w:rPr>
              <w:t>62.000,00</w:t>
            </w:r>
          </w:p>
        </w:tc>
      </w:tr>
      <w:tr w:rsidR="00C63D78" w:rsidRPr="00C63D78" w14:paraId="3D2E83DC" w14:textId="77777777" w:rsidTr="00AB25F0">
        <w:trPr>
          <w:jc w:val="center"/>
        </w:trPr>
        <w:tc>
          <w:tcPr>
            <w:tcW w:w="5772" w:type="dxa"/>
            <w:shd w:val="clear" w:color="auto" w:fill="FFFFFF" w:themeFill="background1"/>
            <w:vAlign w:val="center"/>
          </w:tcPr>
          <w:p w14:paraId="25AC62BA" w14:textId="727519F9" w:rsidR="00C63D78" w:rsidRPr="00371160" w:rsidRDefault="00482021" w:rsidP="00371160">
            <w:pPr>
              <w:spacing w:line="276" w:lineRule="auto"/>
              <w:rPr>
                <w:rFonts w:eastAsia="SimSun" w:cs="Tahoma"/>
                <w:b/>
                <w:bCs/>
                <w:szCs w:val="22"/>
                <w:lang w:val="el-GR"/>
              </w:rPr>
            </w:pPr>
            <w:r>
              <w:rPr>
                <w:rFonts w:eastAsia="SimSun" w:cs="Tahoma"/>
                <w:b/>
                <w:bCs/>
                <w:szCs w:val="22"/>
                <w:lang w:val="el-GR"/>
              </w:rPr>
              <w:t>Π3 Δ</w:t>
            </w:r>
            <w:r w:rsidRPr="002F2B45">
              <w:rPr>
                <w:rFonts w:eastAsia="SimSun" w:cs="Tahoma"/>
                <w:b/>
                <w:bCs/>
                <w:szCs w:val="22"/>
                <w:lang w:val="el-GR"/>
              </w:rPr>
              <w:t xml:space="preserve">ημιουργία αναφορών σε </w:t>
            </w:r>
            <w:r w:rsidR="00505C0E">
              <w:rPr>
                <w:rFonts w:eastAsia="SimSun" w:cs="Tahoma"/>
                <w:b/>
                <w:bCs/>
                <w:szCs w:val="22"/>
                <w:lang w:val="el-GR"/>
              </w:rPr>
              <w:t>μηνιαία</w:t>
            </w:r>
            <w:r w:rsidRPr="002F2B45">
              <w:rPr>
                <w:rFonts w:eastAsia="SimSun" w:cs="Tahoma"/>
                <w:b/>
                <w:bCs/>
                <w:szCs w:val="22"/>
                <w:lang w:val="el-GR"/>
              </w:rPr>
              <w:t xml:space="preserve"> βάση σχετικά με την πορεία των καταρτιζόμενων και των ενεργειών τους</w:t>
            </w:r>
            <w:r>
              <w:rPr>
                <w:rFonts w:eastAsia="SimSun" w:cs="Tahoma"/>
                <w:b/>
                <w:bCs/>
                <w:szCs w:val="22"/>
                <w:lang w:val="el-GR"/>
              </w:rPr>
              <w:t xml:space="preserve"> </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1543A02" w14:textId="4F009AE8" w:rsidR="00C63D78" w:rsidRPr="00371160" w:rsidRDefault="0075138A" w:rsidP="00C63D78">
            <w:pPr>
              <w:spacing w:after="0"/>
              <w:jc w:val="center"/>
              <w:rPr>
                <w:rFonts w:eastAsia="SimSun"/>
                <w:sz w:val="20"/>
                <w:lang w:val="el-GR"/>
              </w:rPr>
            </w:pPr>
            <w:r>
              <w:rPr>
                <w:rFonts w:cs="Tahoma"/>
                <w:sz w:val="20"/>
                <w:szCs w:val="20"/>
                <w:lang w:val="el-GR"/>
              </w:rPr>
              <w:t>7,50</w:t>
            </w:r>
          </w:p>
        </w:tc>
        <w:tc>
          <w:tcPr>
            <w:tcW w:w="1276" w:type="dxa"/>
            <w:tcBorders>
              <w:top w:val="nil"/>
              <w:left w:val="nil"/>
              <w:bottom w:val="single" w:sz="4" w:space="0" w:color="auto"/>
              <w:right w:val="single" w:sz="4" w:space="0" w:color="auto"/>
            </w:tcBorders>
            <w:shd w:val="clear" w:color="000000" w:fill="FFFFFF"/>
            <w:vAlign w:val="center"/>
          </w:tcPr>
          <w:p w14:paraId="774240A8" w14:textId="7970ED16" w:rsidR="00C63D78" w:rsidRPr="00C63D78" w:rsidRDefault="00C63D78" w:rsidP="00C63D78">
            <w:pPr>
              <w:spacing w:after="0"/>
              <w:jc w:val="left"/>
              <w:rPr>
                <w:rFonts w:eastAsia="SimSun"/>
                <w:sz w:val="20"/>
                <w:lang w:val="el-GR"/>
              </w:rPr>
            </w:pPr>
            <w:r>
              <w:rPr>
                <w:rFonts w:cs="Tahoma"/>
                <w:sz w:val="20"/>
                <w:szCs w:val="20"/>
              </w:rPr>
              <w:t>4.000,00</w:t>
            </w:r>
          </w:p>
        </w:tc>
        <w:tc>
          <w:tcPr>
            <w:tcW w:w="1418" w:type="dxa"/>
            <w:tcBorders>
              <w:top w:val="nil"/>
              <w:left w:val="nil"/>
              <w:bottom w:val="single" w:sz="4" w:space="0" w:color="auto"/>
              <w:right w:val="single" w:sz="4" w:space="0" w:color="auto"/>
            </w:tcBorders>
            <w:shd w:val="clear" w:color="000000" w:fill="FFFFFF"/>
            <w:vAlign w:val="center"/>
          </w:tcPr>
          <w:p w14:paraId="43B75661" w14:textId="4FA94E31" w:rsidR="00C63D78" w:rsidRPr="00C63D78" w:rsidRDefault="0075138A" w:rsidP="00C63D78">
            <w:pPr>
              <w:spacing w:after="0"/>
              <w:ind w:left="-104"/>
              <w:jc w:val="center"/>
              <w:rPr>
                <w:rFonts w:eastAsia="SimSun"/>
                <w:lang w:val="el-GR"/>
              </w:rPr>
            </w:pPr>
            <w:r>
              <w:rPr>
                <w:rFonts w:cs="Tahoma"/>
                <w:sz w:val="20"/>
                <w:szCs w:val="20"/>
                <w:lang w:val="el-GR"/>
              </w:rPr>
              <w:t>30.000,00</w:t>
            </w:r>
            <w:r w:rsidR="00C63D78">
              <w:rPr>
                <w:rFonts w:cs="Tahoma"/>
                <w:sz w:val="20"/>
                <w:szCs w:val="20"/>
              </w:rPr>
              <w:t xml:space="preserve"> </w:t>
            </w:r>
          </w:p>
        </w:tc>
        <w:tc>
          <w:tcPr>
            <w:tcW w:w="1329" w:type="dxa"/>
            <w:tcBorders>
              <w:top w:val="nil"/>
              <w:left w:val="nil"/>
              <w:bottom w:val="single" w:sz="4" w:space="0" w:color="auto"/>
              <w:right w:val="single" w:sz="4" w:space="0" w:color="auto"/>
            </w:tcBorders>
            <w:shd w:val="clear" w:color="000000" w:fill="FFFFFF"/>
            <w:vAlign w:val="center"/>
          </w:tcPr>
          <w:p w14:paraId="6B79B010" w14:textId="31DC04C5" w:rsidR="00C63D78" w:rsidRPr="0075138A" w:rsidRDefault="0075138A" w:rsidP="00C63D78">
            <w:pPr>
              <w:spacing w:after="0"/>
              <w:ind w:left="-104"/>
              <w:jc w:val="center"/>
              <w:rPr>
                <w:lang w:val="el-GR"/>
              </w:rPr>
            </w:pPr>
            <w:r>
              <w:rPr>
                <w:rFonts w:cs="Tahoma"/>
                <w:sz w:val="20"/>
                <w:szCs w:val="20"/>
                <w:lang w:val="el-GR"/>
              </w:rPr>
              <w:t>7.200,00</w:t>
            </w:r>
          </w:p>
        </w:tc>
        <w:tc>
          <w:tcPr>
            <w:tcW w:w="1617" w:type="dxa"/>
            <w:tcBorders>
              <w:top w:val="nil"/>
              <w:left w:val="nil"/>
              <w:bottom w:val="single" w:sz="4" w:space="0" w:color="auto"/>
              <w:right w:val="single" w:sz="4" w:space="0" w:color="auto"/>
            </w:tcBorders>
            <w:shd w:val="clear" w:color="000000" w:fill="FFFFFF"/>
            <w:vAlign w:val="center"/>
          </w:tcPr>
          <w:p w14:paraId="36643413" w14:textId="7BEDA08C" w:rsidR="00C63D78" w:rsidRPr="0075138A" w:rsidRDefault="0075138A" w:rsidP="00C63D78">
            <w:pPr>
              <w:spacing w:after="0"/>
              <w:ind w:left="-104"/>
              <w:jc w:val="center"/>
              <w:rPr>
                <w:lang w:val="el-GR"/>
              </w:rPr>
            </w:pPr>
            <w:r>
              <w:rPr>
                <w:rFonts w:cs="Tahoma"/>
                <w:sz w:val="20"/>
                <w:szCs w:val="20"/>
                <w:lang w:val="el-GR"/>
              </w:rPr>
              <w:t>37.200,00</w:t>
            </w:r>
          </w:p>
        </w:tc>
      </w:tr>
      <w:tr w:rsidR="0001426E" w:rsidRPr="00DD24A3" w14:paraId="72D04164" w14:textId="77777777" w:rsidTr="00AB25F0">
        <w:trPr>
          <w:jc w:val="center"/>
        </w:trPr>
        <w:tc>
          <w:tcPr>
            <w:tcW w:w="5772" w:type="dxa"/>
            <w:shd w:val="clear" w:color="auto" w:fill="FFFFFF" w:themeFill="background1"/>
            <w:vAlign w:val="center"/>
          </w:tcPr>
          <w:p w14:paraId="2FBDF3AD" w14:textId="77777777" w:rsidR="0001426E" w:rsidRPr="00C63D78" w:rsidRDefault="0001426E" w:rsidP="00923AA6">
            <w:pPr>
              <w:spacing w:after="0"/>
              <w:jc w:val="left"/>
              <w:rPr>
                <w:rFonts w:eastAsia="SimSun"/>
                <w:sz w:val="20"/>
                <w:lang w:val="el-GR"/>
              </w:rPr>
            </w:pPr>
          </w:p>
        </w:tc>
        <w:tc>
          <w:tcPr>
            <w:tcW w:w="992" w:type="dxa"/>
            <w:shd w:val="clear" w:color="auto" w:fill="FFFFFF" w:themeFill="background1"/>
            <w:vAlign w:val="center"/>
          </w:tcPr>
          <w:p w14:paraId="3D0F82EC" w14:textId="796298B3" w:rsidR="0001426E" w:rsidRPr="00C63D78" w:rsidRDefault="0001426E" w:rsidP="00923AA6">
            <w:pPr>
              <w:spacing w:after="0"/>
              <w:jc w:val="center"/>
              <w:rPr>
                <w:rFonts w:eastAsia="SimSun"/>
                <w:b/>
                <w:bCs/>
                <w:sz w:val="20"/>
                <w:lang w:val="el-GR"/>
              </w:rPr>
            </w:pPr>
          </w:p>
        </w:tc>
        <w:tc>
          <w:tcPr>
            <w:tcW w:w="1276" w:type="dxa"/>
            <w:shd w:val="clear" w:color="auto" w:fill="FFFFFF" w:themeFill="background1"/>
            <w:vAlign w:val="center"/>
          </w:tcPr>
          <w:p w14:paraId="171E789F" w14:textId="091E5D0D" w:rsidR="0001426E" w:rsidRPr="00C63D78" w:rsidRDefault="0001426E" w:rsidP="00923AA6">
            <w:pPr>
              <w:spacing w:after="0"/>
              <w:jc w:val="left"/>
              <w:rPr>
                <w:rFonts w:eastAsia="SimSun"/>
                <w:sz w:val="20"/>
                <w:lang w:val="el-GR"/>
              </w:rPr>
            </w:pPr>
          </w:p>
        </w:tc>
        <w:tc>
          <w:tcPr>
            <w:tcW w:w="1418" w:type="dxa"/>
            <w:shd w:val="clear" w:color="auto" w:fill="BFBFBF" w:themeFill="background1" w:themeFillShade="BF"/>
            <w:vAlign w:val="center"/>
          </w:tcPr>
          <w:p w14:paraId="070619EC" w14:textId="4FAF00FB" w:rsidR="0001426E" w:rsidRPr="00C63D78" w:rsidRDefault="0001426E" w:rsidP="00923AA6">
            <w:pPr>
              <w:spacing w:after="0"/>
              <w:ind w:left="-104"/>
              <w:jc w:val="center"/>
              <w:rPr>
                <w:rFonts w:eastAsia="SimSun"/>
                <w:b/>
                <w:bCs/>
                <w:lang w:val="el-GR"/>
              </w:rPr>
            </w:pPr>
            <w:r>
              <w:rPr>
                <w:rFonts w:eastAsia="SimSun"/>
                <w:b/>
                <w:bCs/>
                <w:lang w:val="en-US"/>
              </w:rPr>
              <w:t>150.000,00</w:t>
            </w:r>
          </w:p>
        </w:tc>
        <w:tc>
          <w:tcPr>
            <w:tcW w:w="1329" w:type="dxa"/>
            <w:shd w:val="clear" w:color="auto" w:fill="BFBFBF" w:themeFill="background1" w:themeFillShade="BF"/>
            <w:vAlign w:val="center"/>
          </w:tcPr>
          <w:p w14:paraId="101D2204" w14:textId="47D422B2" w:rsidR="0001426E" w:rsidRPr="00C63D78" w:rsidRDefault="0001426E" w:rsidP="00923AA6">
            <w:pPr>
              <w:spacing w:after="0"/>
              <w:ind w:left="-104"/>
              <w:jc w:val="center"/>
              <w:rPr>
                <w:rFonts w:eastAsia="SimSun"/>
                <w:lang w:val="el-GR"/>
              </w:rPr>
            </w:pPr>
            <w:r>
              <w:rPr>
                <w:b/>
                <w:bCs/>
                <w:lang w:val="en-US"/>
              </w:rPr>
              <w:t>36.000,00</w:t>
            </w:r>
          </w:p>
        </w:tc>
        <w:tc>
          <w:tcPr>
            <w:tcW w:w="1617" w:type="dxa"/>
            <w:shd w:val="clear" w:color="auto" w:fill="BFBFBF" w:themeFill="background1" w:themeFillShade="BF"/>
            <w:vAlign w:val="center"/>
          </w:tcPr>
          <w:p w14:paraId="48AEBE88" w14:textId="6594134B" w:rsidR="0001426E" w:rsidRPr="0001426E" w:rsidRDefault="0001426E" w:rsidP="00923AA6">
            <w:pPr>
              <w:spacing w:after="0"/>
              <w:ind w:left="-104"/>
              <w:jc w:val="center"/>
              <w:rPr>
                <w:rFonts w:eastAsia="SimSun"/>
                <w:lang w:val="en-US"/>
              </w:rPr>
            </w:pPr>
            <w:r>
              <w:rPr>
                <w:b/>
                <w:bCs/>
                <w:lang w:val="en-US"/>
              </w:rPr>
              <w:t>186.000,00</w:t>
            </w:r>
          </w:p>
        </w:tc>
      </w:tr>
    </w:tbl>
    <w:p w14:paraId="3A699F4D" w14:textId="77777777" w:rsidR="00E97DEE" w:rsidRPr="0057399C" w:rsidRDefault="00E97DEE" w:rsidP="00E97DEE">
      <w:pPr>
        <w:rPr>
          <w:b/>
          <w:lang w:val="el-GR"/>
        </w:rPr>
      </w:pPr>
    </w:p>
    <w:p w14:paraId="01111E20" w14:textId="77777777" w:rsidR="00E97DEE" w:rsidRPr="0057399C" w:rsidRDefault="00E97DEE" w:rsidP="00E97DEE">
      <w:pPr>
        <w:keepNext/>
        <w:tabs>
          <w:tab w:val="left" w:pos="1276"/>
        </w:tabs>
        <w:suppressAutoHyphens w:val="0"/>
        <w:spacing w:before="240"/>
        <w:jc w:val="left"/>
        <w:outlineLvl w:val="3"/>
        <w:rPr>
          <w:b/>
          <w:bCs/>
          <w:szCs w:val="28"/>
          <w:lang w:val="el-GR"/>
        </w:rPr>
        <w:sectPr w:rsidR="00E97DEE" w:rsidRPr="0057399C" w:rsidSect="001A1970">
          <w:headerReference w:type="first" r:id="rId29"/>
          <w:pgSz w:w="16838" w:h="11906" w:orient="landscape"/>
          <w:pgMar w:top="1134" w:right="1134" w:bottom="1134" w:left="1134" w:header="720" w:footer="709" w:gutter="0"/>
          <w:cols w:space="720"/>
          <w:titlePg/>
          <w:docGrid w:linePitch="360"/>
        </w:sectPr>
      </w:pPr>
    </w:p>
    <w:p w14:paraId="7CEEDEDB" w14:textId="77777777" w:rsidR="00E97DEE" w:rsidRDefault="00E97DEE" w:rsidP="00155B45">
      <w:pPr>
        <w:spacing w:before="0" w:line="252" w:lineRule="auto"/>
        <w:rPr>
          <w:rFonts w:cs="Tahoma"/>
          <w:szCs w:val="22"/>
          <w:lang w:val="el-GR"/>
        </w:rPr>
      </w:pPr>
    </w:p>
    <w:p w14:paraId="658EC60E" w14:textId="77777777" w:rsidR="008338F0" w:rsidRPr="00155B45" w:rsidRDefault="008338F0" w:rsidP="00155B45">
      <w:pPr>
        <w:spacing w:before="0" w:line="252" w:lineRule="auto"/>
        <w:rPr>
          <w:rFonts w:cs="Tahoma"/>
          <w:szCs w:val="22"/>
          <w:lang w:val="el-GR"/>
        </w:rPr>
      </w:pPr>
    </w:p>
    <w:p w14:paraId="723112F5" w14:textId="7F801AB9" w:rsidR="008338F0" w:rsidRPr="00155B45" w:rsidRDefault="003355E7" w:rsidP="001A1970">
      <w:pPr>
        <w:pStyle w:val="2"/>
        <w:rPr>
          <w:lang w:val="el-GR"/>
        </w:rPr>
      </w:pPr>
      <w:bookmarkStart w:id="322" w:name="_Ref496623895"/>
      <w:bookmarkStart w:id="323" w:name="_Ref496624676"/>
      <w:bookmarkStart w:id="324" w:name="_Ref496625135"/>
      <w:bookmarkStart w:id="325" w:name="_Toc43378525"/>
      <w:bookmarkStart w:id="326" w:name="_Toc119587194"/>
      <w:r w:rsidRPr="00155B45">
        <w:rPr>
          <w:lang w:val="el-GR"/>
        </w:rPr>
        <w:t xml:space="preserve">ΠΑΡΑΡΤΗΜΑ </w:t>
      </w:r>
      <w:r w:rsidRPr="00155B45">
        <w:t>VI</w:t>
      </w:r>
      <w:r w:rsidR="001B2B33">
        <w:t>I</w:t>
      </w:r>
      <w:r w:rsidRPr="00155B45">
        <w:rPr>
          <w:lang w:val="el-GR"/>
        </w:rPr>
        <w:t xml:space="preserve"> – Υποδείγματα Εγγυητικών Επιστολών</w:t>
      </w:r>
      <w:bookmarkEnd w:id="322"/>
      <w:bookmarkEnd w:id="323"/>
      <w:bookmarkEnd w:id="324"/>
      <w:bookmarkEnd w:id="325"/>
      <w:bookmarkEnd w:id="326"/>
      <w:r w:rsidRPr="00155B45">
        <w:rPr>
          <w:lang w:val="el-GR"/>
        </w:rPr>
        <w:t xml:space="preserve"> </w:t>
      </w:r>
    </w:p>
    <w:p w14:paraId="5FB135F7" w14:textId="26A60DD5" w:rsidR="009B6AAD" w:rsidRPr="00155B45" w:rsidRDefault="009B6AAD" w:rsidP="00826B7F">
      <w:pPr>
        <w:pStyle w:val="3"/>
        <w:numPr>
          <w:ilvl w:val="0"/>
          <w:numId w:val="6"/>
        </w:numPr>
        <w:spacing w:before="0" w:after="120" w:line="252" w:lineRule="auto"/>
        <w:rPr>
          <w:rFonts w:ascii="Tahoma" w:hAnsi="Tahoma" w:cs="Tahoma"/>
          <w:szCs w:val="22"/>
          <w:u w:val="single"/>
          <w:lang w:val="el-GR"/>
        </w:rPr>
      </w:pPr>
      <w:bookmarkStart w:id="327" w:name="_Toc43634808"/>
      <w:bookmarkStart w:id="328" w:name="_Toc44821188"/>
      <w:bookmarkStart w:id="329" w:name="_Toc48552980"/>
      <w:bookmarkStart w:id="330" w:name="_Toc49073807"/>
      <w:bookmarkStart w:id="331" w:name="_Toc62559079"/>
      <w:bookmarkStart w:id="332" w:name="_Toc487799701"/>
      <w:bookmarkStart w:id="333" w:name="_Toc43378526"/>
      <w:bookmarkStart w:id="334" w:name="_Toc119587195"/>
      <w:r w:rsidRPr="00155B45">
        <w:rPr>
          <w:rFonts w:ascii="Tahoma" w:hAnsi="Tahoma" w:cs="Tahoma"/>
          <w:szCs w:val="22"/>
          <w:u w:val="single"/>
          <w:lang w:val="el-GR"/>
        </w:rPr>
        <w:t>Εγγυητική Επιστολή Συμμετοχής</w:t>
      </w:r>
      <w:bookmarkEnd w:id="327"/>
      <w:bookmarkEnd w:id="328"/>
      <w:bookmarkEnd w:id="329"/>
      <w:bookmarkEnd w:id="330"/>
      <w:bookmarkEnd w:id="331"/>
      <w:bookmarkEnd w:id="332"/>
      <w:bookmarkEnd w:id="333"/>
      <w:bookmarkEnd w:id="334"/>
    </w:p>
    <w:p w14:paraId="2C703367" w14:textId="77777777" w:rsidR="007A7DCA" w:rsidRPr="00155B45" w:rsidRDefault="007A7DCA" w:rsidP="00155B45">
      <w:pPr>
        <w:spacing w:before="0" w:line="252" w:lineRule="auto"/>
        <w:rPr>
          <w:rFonts w:cs="Tahoma"/>
          <w:szCs w:val="22"/>
          <w:lang w:val="el-GR" w:eastAsia="el-GR"/>
        </w:rPr>
      </w:pPr>
    </w:p>
    <w:p w14:paraId="6770B4C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69D3551C"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74FCD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213E27A" w14:textId="77777777" w:rsidR="009B6AAD" w:rsidRPr="00155B45" w:rsidRDefault="00330DB8" w:rsidP="00155B45">
      <w:pPr>
        <w:spacing w:before="0" w:line="252" w:lineRule="auto"/>
        <w:rPr>
          <w:rFonts w:cs="Tahoma"/>
          <w:szCs w:val="22"/>
          <w:lang w:val="el-GR" w:eastAsia="el-GR"/>
        </w:rPr>
      </w:pPr>
      <w:r>
        <w:rPr>
          <w:rFonts w:cs="Tahoma"/>
          <w:color w:val="000000"/>
          <w:szCs w:val="22"/>
          <w:lang w:val="el-GR"/>
        </w:rPr>
        <w:t>Λεωφ.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4FE4223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αριθμ. ……………….. ποσού ………………….……. ευρώ </w:t>
      </w:r>
    </w:p>
    <w:p w14:paraId="7E022F5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34DE06E6"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44BB82B1"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689191AC"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338E575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6BA697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86DF76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DB8917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155B45">
        <w:rPr>
          <w:rFonts w:cs="Tahoma"/>
          <w:color w:val="FF0000"/>
          <w:szCs w:val="22"/>
          <w:lang w:val="el-GR" w:eastAsia="el-GR"/>
        </w:rPr>
        <w:t>}</w:t>
      </w:r>
    </w:p>
    <w:p w14:paraId="0CB16FC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43CE7D48"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63A8F97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lastRenderedPageBreak/>
        <w:t>Σε περίπτωση κατάπτωσης της εγγύησης, το ποσό της κατάπτωσης υπόκειται στο εκάστοτε ισχύον πάγιο τέλος χαρτοσήμου.</w:t>
      </w:r>
    </w:p>
    <w:p w14:paraId="64762610" w14:textId="4F7B88D2"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155B45">
        <w:rPr>
          <w:rFonts w:cs="Tahoma"/>
          <w:b/>
          <w:bCs/>
          <w:szCs w:val="22"/>
          <w:lang w:val="el-GR"/>
        </w:rPr>
        <w:fldChar w:fldCharType="begin"/>
      </w:r>
      <w:r w:rsidR="00426F74" w:rsidRPr="00155B45">
        <w:rPr>
          <w:rFonts w:cs="Tahoma"/>
          <w:szCs w:val="22"/>
          <w:lang w:val="el-GR" w:eastAsia="el-GR"/>
        </w:rPr>
        <w:instrText xml:space="preserve"> REF _Ref496542081 \w \h </w:instrText>
      </w:r>
      <w:r w:rsidR="00426F74" w:rsidRPr="00155B45">
        <w:rPr>
          <w:rFonts w:cs="Tahoma"/>
          <w:b/>
          <w:bCs/>
          <w:szCs w:val="22"/>
          <w:lang w:val="el-GR"/>
        </w:rPr>
        <w:instrText xml:space="preserve"> \* MERGEFORMAT </w:instrText>
      </w:r>
      <w:r w:rsidR="00426F74" w:rsidRPr="00155B45">
        <w:rPr>
          <w:rFonts w:cs="Tahoma"/>
          <w:b/>
          <w:bCs/>
          <w:szCs w:val="22"/>
          <w:lang w:val="el-GR"/>
        </w:rPr>
      </w:r>
      <w:r w:rsidR="00426F74" w:rsidRPr="00155B45">
        <w:rPr>
          <w:rFonts w:cs="Tahoma"/>
          <w:b/>
          <w:bCs/>
          <w:szCs w:val="22"/>
          <w:lang w:val="el-GR"/>
        </w:rPr>
        <w:fldChar w:fldCharType="separate"/>
      </w:r>
      <w:r w:rsidR="00654356">
        <w:rPr>
          <w:rFonts w:cs="Tahoma"/>
          <w:szCs w:val="22"/>
          <w:lang w:val="el-GR" w:eastAsia="el-GR"/>
        </w:rPr>
        <w:t>0</w:t>
      </w:r>
      <w:r w:rsidR="00426F74" w:rsidRPr="00155B45">
        <w:rPr>
          <w:rFonts w:cs="Tahoma"/>
          <w:b/>
          <w:bCs/>
          <w:szCs w:val="22"/>
          <w:lang w:val="el-GR"/>
        </w:rPr>
        <w:fldChar w:fldCharType="end"/>
      </w:r>
      <w:r w:rsidR="004A3382" w:rsidRPr="00155B45">
        <w:rPr>
          <w:rFonts w:cs="Tahoma"/>
          <w:szCs w:val="22"/>
          <w:lang w:val="el-GR" w:eastAsia="el-GR"/>
        </w:rPr>
        <w:t xml:space="preserve"> της παρούσας </w:t>
      </w:r>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2800EFA9" w14:textId="77777777" w:rsidR="009B6AAD" w:rsidRPr="00155B45" w:rsidRDefault="009B6AAD" w:rsidP="00155B45">
      <w:pPr>
        <w:spacing w:before="0" w:line="252" w:lineRule="auto"/>
        <w:jc w:val="right"/>
        <w:rPr>
          <w:rFonts w:cs="Tahoma"/>
          <w:szCs w:val="22"/>
        </w:rPr>
      </w:pPr>
      <w:r w:rsidRPr="00155B45">
        <w:rPr>
          <w:rFonts w:cs="Tahoma"/>
          <w:szCs w:val="22"/>
          <w:lang w:eastAsia="el-GR"/>
        </w:rPr>
        <w:t xml:space="preserve">(Εξουσιοδοτημένη </w:t>
      </w:r>
      <w:r w:rsidR="00426F74" w:rsidRPr="00155B45">
        <w:rPr>
          <w:rFonts w:cs="Tahoma"/>
          <w:szCs w:val="22"/>
          <w:lang w:val="el-GR" w:eastAsia="el-GR"/>
        </w:rPr>
        <w:t>υπογραφή</w:t>
      </w:r>
      <w:r w:rsidRPr="00155B45">
        <w:rPr>
          <w:rFonts w:cs="Tahoma"/>
          <w:szCs w:val="22"/>
          <w:lang w:eastAsia="el-GR"/>
        </w:rPr>
        <w:t>)</w:t>
      </w:r>
    </w:p>
    <w:p w14:paraId="46F6F093" w14:textId="77777777" w:rsidR="009B6AAD" w:rsidRPr="00155B45" w:rsidRDefault="009B6AAD" w:rsidP="00155B45">
      <w:pPr>
        <w:suppressAutoHyphens w:val="0"/>
        <w:spacing w:before="0" w:line="252" w:lineRule="auto"/>
        <w:jc w:val="left"/>
        <w:rPr>
          <w:rFonts w:cs="Tahoma"/>
          <w:szCs w:val="22"/>
          <w:lang w:val="el-GR"/>
        </w:rPr>
      </w:pPr>
    </w:p>
    <w:p w14:paraId="0A780A80" w14:textId="77777777" w:rsidR="009B6AAD" w:rsidRPr="00155B45" w:rsidRDefault="009B6AAD" w:rsidP="00155B45">
      <w:pPr>
        <w:suppressAutoHyphens w:val="0"/>
        <w:spacing w:before="0" w:line="252" w:lineRule="auto"/>
        <w:jc w:val="left"/>
        <w:rPr>
          <w:rFonts w:cs="Tahoma"/>
          <w:szCs w:val="22"/>
          <w:lang w:val="el-GR"/>
        </w:rPr>
      </w:pPr>
    </w:p>
    <w:p w14:paraId="3A3794D6" w14:textId="77777777" w:rsidR="00E655F0" w:rsidRPr="00155B45" w:rsidRDefault="00E655F0" w:rsidP="00155B45">
      <w:pPr>
        <w:suppressAutoHyphens w:val="0"/>
        <w:spacing w:before="0" w:line="252" w:lineRule="auto"/>
        <w:jc w:val="left"/>
        <w:rPr>
          <w:rFonts w:cs="Tahoma"/>
          <w:szCs w:val="22"/>
          <w:lang w:val="el-GR"/>
        </w:rPr>
      </w:pPr>
    </w:p>
    <w:p w14:paraId="0155A266" w14:textId="77777777" w:rsidR="007A7DCA" w:rsidRPr="00155B45" w:rsidRDefault="007A7DCA" w:rsidP="00155B45">
      <w:pPr>
        <w:suppressAutoHyphens w:val="0"/>
        <w:spacing w:before="0" w:line="252" w:lineRule="auto"/>
        <w:jc w:val="left"/>
        <w:rPr>
          <w:rFonts w:cs="Tahoma"/>
          <w:szCs w:val="22"/>
          <w:lang w:val="el-GR"/>
        </w:rPr>
      </w:pPr>
      <w:r w:rsidRPr="00155B45">
        <w:rPr>
          <w:rFonts w:cs="Tahoma"/>
          <w:szCs w:val="22"/>
          <w:lang w:val="el-GR"/>
        </w:rPr>
        <w:br w:type="page"/>
      </w:r>
    </w:p>
    <w:p w14:paraId="4D43CF90" w14:textId="67D2EC0E" w:rsidR="007A7DCA" w:rsidRPr="00155B45" w:rsidRDefault="007A7DCA" w:rsidP="00826B7F">
      <w:pPr>
        <w:pStyle w:val="3"/>
        <w:numPr>
          <w:ilvl w:val="0"/>
          <w:numId w:val="6"/>
        </w:numPr>
        <w:spacing w:before="0" w:after="120" w:line="252" w:lineRule="auto"/>
        <w:rPr>
          <w:rFonts w:ascii="Tahoma" w:hAnsi="Tahoma" w:cs="Tahoma"/>
          <w:szCs w:val="22"/>
          <w:u w:val="single"/>
          <w:lang w:val="el-GR"/>
        </w:rPr>
      </w:pPr>
      <w:bookmarkStart w:id="335" w:name="_Toc43378527"/>
      <w:bookmarkStart w:id="336" w:name="_Toc119587196"/>
      <w:r w:rsidRPr="00155B45">
        <w:rPr>
          <w:rFonts w:ascii="Tahoma" w:hAnsi="Tahoma" w:cs="Tahoma"/>
          <w:szCs w:val="22"/>
          <w:u w:val="single"/>
          <w:lang w:val="el-GR"/>
        </w:rPr>
        <w:lastRenderedPageBreak/>
        <w:t>Εγγυητική Επιστολή Καλής Εκτέλεσης</w:t>
      </w:r>
      <w:bookmarkEnd w:id="335"/>
      <w:bookmarkEnd w:id="336"/>
      <w:r w:rsidRPr="00155B45">
        <w:rPr>
          <w:rFonts w:ascii="Tahoma" w:hAnsi="Tahoma" w:cs="Tahoma"/>
          <w:szCs w:val="22"/>
          <w:u w:val="single"/>
          <w:lang w:val="el-GR"/>
        </w:rPr>
        <w:t xml:space="preserve"> </w:t>
      </w:r>
    </w:p>
    <w:p w14:paraId="3D7E9D1B" w14:textId="77777777" w:rsidR="009B6AAD" w:rsidRPr="00155B45" w:rsidRDefault="009B6AAD" w:rsidP="00155B45">
      <w:pPr>
        <w:suppressAutoHyphens w:val="0"/>
        <w:spacing w:before="0" w:line="252" w:lineRule="auto"/>
        <w:jc w:val="left"/>
        <w:rPr>
          <w:rFonts w:cs="Tahoma"/>
          <w:szCs w:val="22"/>
          <w:lang w:val="el-GR"/>
        </w:rPr>
      </w:pPr>
    </w:p>
    <w:p w14:paraId="3D5DF94A" w14:textId="77777777" w:rsidR="007A7DCA" w:rsidRPr="00155B45" w:rsidRDefault="007A7DCA" w:rsidP="00155B45">
      <w:pPr>
        <w:spacing w:before="0" w:line="252" w:lineRule="auto"/>
        <w:rPr>
          <w:rFonts w:cs="Tahoma"/>
          <w:szCs w:val="22"/>
          <w:lang w:val="el-GR"/>
        </w:rPr>
      </w:pPr>
      <w:bookmarkStart w:id="337" w:name="_Toc336420407"/>
      <w:r w:rsidRPr="00155B45">
        <w:rPr>
          <w:rFonts w:cs="Tahoma"/>
          <w:szCs w:val="22"/>
          <w:lang w:val="el-GR"/>
        </w:rPr>
        <w:t>ΕΚΔΟΤΗΣ (Πλήρης επωνυμία).......................................................................</w:t>
      </w:r>
      <w:bookmarkEnd w:id="337"/>
    </w:p>
    <w:p w14:paraId="593155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54AE37AF"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3A9B11A3" w14:textId="77777777" w:rsidR="00330DB8" w:rsidRPr="00155B45" w:rsidRDefault="00330DB8" w:rsidP="00330DB8">
      <w:pPr>
        <w:spacing w:before="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A00649E" w14:textId="77777777" w:rsidR="007A7DCA" w:rsidRPr="00155B45" w:rsidRDefault="007A7DCA" w:rsidP="00155B45">
      <w:pPr>
        <w:spacing w:before="0" w:line="252" w:lineRule="auto"/>
        <w:rPr>
          <w:rFonts w:cs="Tahoma"/>
          <w:szCs w:val="22"/>
          <w:lang w:val="el-GR"/>
        </w:rPr>
      </w:pPr>
    </w:p>
    <w:p w14:paraId="2C20E967"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αριθμ. ……………….. ποσού ………………….……. ευρώ </w:t>
      </w:r>
    </w:p>
    <w:p w14:paraId="05A6CC65"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6AFBE61A"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5CB7621D"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023BD751"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4CBFFDAA"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C734849"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DA90E14"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98E1552" w14:textId="77777777" w:rsidR="007A7DCA" w:rsidRPr="00155B45" w:rsidRDefault="007A7DCA" w:rsidP="00155B45">
      <w:pPr>
        <w:spacing w:before="0" w:line="252" w:lineRule="auto"/>
        <w:rPr>
          <w:rFonts w:cs="Tahoma"/>
          <w:szCs w:val="22"/>
          <w:lang w:val="el-GR"/>
        </w:rPr>
      </w:pPr>
      <w:r w:rsidRPr="00155B4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AD4AE9A"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C3B0C2F"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404F306E" w14:textId="21307C00"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rsidR="00061ADD" w:rsidRPr="00155B45">
        <w:rPr>
          <w:rFonts w:cs="Tahoma"/>
          <w:b/>
          <w:szCs w:val="22"/>
          <w:lang w:val="el-GR"/>
        </w:rPr>
        <w:fldChar w:fldCharType="begin"/>
      </w:r>
      <w:r w:rsidR="00061ADD" w:rsidRPr="00155B45">
        <w:rPr>
          <w:rFonts w:cs="Tahoma"/>
          <w:b/>
          <w:szCs w:val="22"/>
          <w:lang w:val="el-GR"/>
        </w:rPr>
        <w:instrText xml:space="preserve"> REF _Ref496542746 \r \h  \* MERGEFORMAT </w:instrText>
      </w:r>
      <w:r w:rsidR="00061ADD" w:rsidRPr="00155B45">
        <w:rPr>
          <w:rFonts w:cs="Tahoma"/>
          <w:b/>
          <w:szCs w:val="22"/>
          <w:lang w:val="el-GR"/>
        </w:rPr>
      </w:r>
      <w:r w:rsidR="00061ADD" w:rsidRPr="00155B45">
        <w:rPr>
          <w:rFonts w:cs="Tahoma"/>
          <w:b/>
          <w:szCs w:val="22"/>
          <w:lang w:val="el-GR"/>
        </w:rPr>
        <w:fldChar w:fldCharType="separate"/>
      </w:r>
      <w:r w:rsidR="00654356">
        <w:rPr>
          <w:rFonts w:cs="Tahoma"/>
          <w:b/>
          <w:szCs w:val="22"/>
          <w:lang w:val="el-GR"/>
        </w:rPr>
        <w:t>0</w:t>
      </w:r>
      <w:r w:rsidR="00061ADD" w:rsidRPr="00155B45">
        <w:rPr>
          <w:rFonts w:cs="Tahoma"/>
          <w:b/>
          <w:szCs w:val="22"/>
          <w:lang w:val="el-GR"/>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3901BF22"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155B45" w:rsidRDefault="007A7DCA" w:rsidP="00155B45">
      <w:pPr>
        <w:spacing w:before="0" w:line="252" w:lineRule="auto"/>
        <w:jc w:val="right"/>
        <w:rPr>
          <w:rFonts w:cs="Tahoma"/>
          <w:szCs w:val="22"/>
          <w:lang w:val="el-GR"/>
        </w:rPr>
      </w:pPr>
    </w:p>
    <w:p w14:paraId="542D5E8F"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440B5D1E" w14:textId="6530476D" w:rsidR="00BC6734" w:rsidRPr="00155B45" w:rsidRDefault="00BC6734" w:rsidP="00155B45">
      <w:pPr>
        <w:spacing w:before="0" w:line="252" w:lineRule="auto"/>
        <w:rPr>
          <w:rFonts w:cs="Tahoma"/>
          <w:lang w:val="el-GR"/>
        </w:rPr>
      </w:pPr>
      <w:bookmarkStart w:id="338" w:name="_Ref42853874"/>
      <w:bookmarkStart w:id="339" w:name="_Toc43378530"/>
    </w:p>
    <w:p w14:paraId="03001B99" w14:textId="4B4D07C7" w:rsidR="00BC6734" w:rsidRPr="00155B45" w:rsidRDefault="00BC6734" w:rsidP="00155B45">
      <w:pPr>
        <w:spacing w:before="0" w:line="252" w:lineRule="auto"/>
        <w:rPr>
          <w:rFonts w:cs="Tahoma"/>
          <w:lang w:val="el-GR"/>
        </w:rPr>
      </w:pPr>
    </w:p>
    <w:p w14:paraId="29BB91C1" w14:textId="7BC24E04" w:rsidR="0090486E" w:rsidRPr="00603221" w:rsidRDefault="0090486E" w:rsidP="0090486E">
      <w:pPr>
        <w:pStyle w:val="2"/>
        <w:pBdr>
          <w:top w:val="none" w:sz="0" w:space="0" w:color="auto"/>
          <w:left w:val="none" w:sz="0" w:space="0" w:color="auto"/>
          <w:bottom w:val="none" w:sz="0" w:space="0" w:color="auto"/>
          <w:right w:val="none" w:sz="0" w:space="0" w:color="auto"/>
        </w:pBdr>
        <w:ind w:left="576" w:hanging="576"/>
        <w:rPr>
          <w:rFonts w:cs="Tahoma"/>
          <w:lang w:val="el-GR"/>
        </w:rPr>
      </w:pPr>
      <w:bookmarkStart w:id="340" w:name="_Ref494118533"/>
      <w:bookmarkStart w:id="341" w:name="_Ref40984039"/>
      <w:bookmarkStart w:id="342" w:name="_Toc97194386"/>
      <w:bookmarkStart w:id="343" w:name="_Toc97194490"/>
      <w:bookmarkStart w:id="344" w:name="_Toc97205024"/>
      <w:bookmarkStart w:id="345" w:name="_Toc119587197"/>
      <w:bookmarkStart w:id="346" w:name="_Hlk118712588"/>
      <w:bookmarkStart w:id="347" w:name="_Toc84423766"/>
      <w:bookmarkEnd w:id="338"/>
      <w:bookmarkEnd w:id="339"/>
      <w:r w:rsidRPr="00603221">
        <w:rPr>
          <w:rFonts w:cs="Tahoma"/>
          <w:lang w:val="el-GR"/>
        </w:rPr>
        <w:t xml:space="preserve">ΠΑΡΑΡΤΗΜΑ </w:t>
      </w:r>
      <w:r w:rsidRPr="00603221">
        <w:rPr>
          <w:rFonts w:cs="Tahoma"/>
        </w:rPr>
        <w:t>V</w:t>
      </w:r>
      <w:r>
        <w:rPr>
          <w:rFonts w:cs="Tahoma"/>
          <w:lang w:val="el-GR"/>
        </w:rPr>
        <w:t>Ι</w:t>
      </w:r>
      <w:r w:rsidRPr="00603221">
        <w:rPr>
          <w:rFonts w:cs="Tahoma"/>
        </w:rPr>
        <w:t>I</w:t>
      </w:r>
      <w:r w:rsidRPr="00603221">
        <w:rPr>
          <w:rFonts w:cs="Tahoma"/>
          <w:lang w:val="el-GR"/>
        </w:rPr>
        <w:t xml:space="preserve">Ι – </w:t>
      </w:r>
      <w:bookmarkEnd w:id="340"/>
      <w:bookmarkEnd w:id="341"/>
      <w:bookmarkEnd w:id="342"/>
      <w:bookmarkEnd w:id="343"/>
      <w:bookmarkEnd w:id="344"/>
      <w:r w:rsidR="0029743A">
        <w:rPr>
          <w:rFonts w:cs="Tahoma"/>
          <w:lang w:val="el-GR"/>
        </w:rPr>
        <w:t>ΑΛΛΕΣ ΔΗΛΩΣΕΙΣ</w:t>
      </w:r>
      <w:bookmarkEnd w:id="345"/>
      <w:r w:rsidRPr="00603221">
        <w:rPr>
          <w:rFonts w:cs="Tahoma"/>
          <w:lang w:val="el-GR"/>
        </w:rPr>
        <w:t xml:space="preserve"> </w:t>
      </w:r>
    </w:p>
    <w:p w14:paraId="1BD3537C" w14:textId="77777777" w:rsidR="0090486E" w:rsidRPr="00C03FAF" w:rsidRDefault="0090486E" w:rsidP="0090486E">
      <w:pPr>
        <w:rPr>
          <w:rFonts w:eastAsia="SimSun"/>
          <w:lang w:val="el-GR" w:eastAsia="el-GR" w:bidi="he-IL"/>
        </w:rPr>
      </w:pPr>
    </w:p>
    <w:p w14:paraId="153682A2" w14:textId="77777777" w:rsidR="0090486E" w:rsidRPr="00C03FAF" w:rsidRDefault="0090486E" w:rsidP="0090486E">
      <w:pPr>
        <w:jc w:val="center"/>
        <w:rPr>
          <w:rFonts w:eastAsia="SimSun" w:cs="Tahoma"/>
          <w:bCs/>
          <w:lang w:val="el-GR" w:eastAsia="el-GR" w:bidi="he-IL"/>
        </w:rPr>
      </w:pPr>
      <w:r w:rsidRPr="00C03FAF">
        <w:rPr>
          <w:rFonts w:eastAsia="SimSun"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73E385F" w14:textId="77777777" w:rsidR="0090486E" w:rsidRPr="00C03FAF" w:rsidRDefault="0090486E" w:rsidP="0090486E">
      <w:pPr>
        <w:rPr>
          <w:lang w:val="el-GR"/>
        </w:rPr>
      </w:pPr>
    </w:p>
    <w:p w14:paraId="59058534" w14:textId="77777777" w:rsidR="0090486E" w:rsidRPr="00C03FAF" w:rsidRDefault="0090486E" w:rsidP="0090486E">
      <w:pPr>
        <w:pStyle w:val="Default"/>
        <w:spacing w:before="120" w:after="120"/>
        <w:jc w:val="both"/>
        <w:rPr>
          <w:rFonts w:ascii="Tahoma" w:hAnsi="Tahoma" w:cs="Tahoma"/>
          <w:color w:val="auto"/>
          <w:sz w:val="22"/>
          <w:szCs w:val="22"/>
          <w:lang w:eastAsia="el-GR" w:bidi="he-IL"/>
        </w:rPr>
      </w:pPr>
      <w:r w:rsidRPr="00C03FAF">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C03FAF">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3D3FCEC" w14:textId="77777777" w:rsidR="0090486E" w:rsidRPr="00C03FAF" w:rsidRDefault="0090486E" w:rsidP="0090486E">
      <w:pPr>
        <w:pStyle w:val="aff0"/>
        <w:numPr>
          <w:ilvl w:val="0"/>
          <w:numId w:val="103"/>
        </w:numPr>
        <w:suppressAutoHyphens w:val="0"/>
        <w:autoSpaceDE w:val="0"/>
        <w:autoSpaceDN w:val="0"/>
        <w:adjustRightInd w:val="0"/>
        <w:ind w:left="714" w:hanging="357"/>
        <w:contextualSpacing w:val="0"/>
        <w:rPr>
          <w:lang w:val="el-GR" w:eastAsia="el-GR" w:bidi="he-IL"/>
        </w:rPr>
      </w:pPr>
      <w:r w:rsidRPr="00C03FAF">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69ACC31" w14:textId="77777777" w:rsidR="0090486E" w:rsidRPr="00C03FAF" w:rsidRDefault="0090486E" w:rsidP="0090486E">
      <w:pPr>
        <w:pStyle w:val="aff0"/>
        <w:numPr>
          <w:ilvl w:val="0"/>
          <w:numId w:val="103"/>
        </w:numPr>
        <w:suppressAutoHyphens w:val="0"/>
        <w:autoSpaceDE w:val="0"/>
        <w:autoSpaceDN w:val="0"/>
        <w:adjustRightInd w:val="0"/>
        <w:ind w:left="714" w:hanging="357"/>
        <w:contextualSpacing w:val="0"/>
        <w:rPr>
          <w:lang w:val="el-GR" w:eastAsia="el-GR" w:bidi="he-IL"/>
        </w:rPr>
      </w:pPr>
      <w:r w:rsidRPr="00C03FAF">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B984133" w14:textId="77777777" w:rsidR="0090486E" w:rsidRPr="00C03FAF" w:rsidRDefault="0090486E" w:rsidP="0090486E">
      <w:pPr>
        <w:pStyle w:val="aff0"/>
        <w:numPr>
          <w:ilvl w:val="0"/>
          <w:numId w:val="103"/>
        </w:numPr>
        <w:suppressAutoHyphens w:val="0"/>
        <w:autoSpaceDE w:val="0"/>
        <w:autoSpaceDN w:val="0"/>
        <w:adjustRightInd w:val="0"/>
        <w:ind w:left="714" w:hanging="357"/>
        <w:contextualSpacing w:val="0"/>
        <w:rPr>
          <w:lang w:val="el-GR" w:eastAsia="el-GR" w:bidi="he-IL"/>
        </w:rPr>
      </w:pPr>
      <w:r w:rsidRPr="00C03FAF">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4B0A33B8" w14:textId="77777777" w:rsidR="0090486E" w:rsidRPr="00C03FAF" w:rsidRDefault="0090486E" w:rsidP="0090486E">
      <w:pPr>
        <w:pStyle w:val="aff0"/>
        <w:numPr>
          <w:ilvl w:val="0"/>
          <w:numId w:val="103"/>
        </w:numPr>
        <w:suppressAutoHyphens w:val="0"/>
        <w:ind w:left="714" w:hanging="357"/>
        <w:contextualSpacing w:val="0"/>
        <w:rPr>
          <w:lang w:val="el-GR"/>
        </w:rPr>
      </w:pPr>
      <w:r w:rsidRPr="00C03FAF">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346"/>
    <w:p w14:paraId="3C975A8C" w14:textId="77777777" w:rsidR="0090486E" w:rsidRDefault="0090486E">
      <w:pPr>
        <w:suppressAutoHyphens w:val="0"/>
        <w:spacing w:before="0" w:after="0"/>
        <w:jc w:val="left"/>
        <w:rPr>
          <w:rFonts w:ascii="Arial" w:hAnsi="Arial" w:cs="Arial"/>
          <w:b/>
          <w:color w:val="002060"/>
          <w:sz w:val="24"/>
          <w:szCs w:val="22"/>
          <w:lang w:val="el-GR"/>
        </w:rPr>
      </w:pPr>
      <w:r>
        <w:rPr>
          <w:lang w:val="el-GR"/>
        </w:rPr>
        <w:br w:type="page"/>
      </w:r>
    </w:p>
    <w:p w14:paraId="3484436F" w14:textId="2F1A77F1" w:rsidR="00611761" w:rsidRPr="001A1970" w:rsidRDefault="00611761" w:rsidP="001A1970">
      <w:pPr>
        <w:pStyle w:val="2"/>
        <w:rPr>
          <w:bCs/>
          <w:lang w:val="el-GR"/>
        </w:rPr>
      </w:pPr>
      <w:bookmarkStart w:id="348" w:name="_Toc119587198"/>
      <w:r w:rsidRPr="001A1970">
        <w:rPr>
          <w:lang w:val="el-GR"/>
        </w:rPr>
        <w:lastRenderedPageBreak/>
        <w:t xml:space="preserve">ΠΑΡΑΡΤΗΜΑ </w:t>
      </w:r>
      <w:r w:rsidR="00590727" w:rsidRPr="001A1970">
        <w:rPr>
          <w:lang w:val="en-US"/>
        </w:rPr>
        <w:t>I</w:t>
      </w:r>
      <w:r w:rsidR="0090486E">
        <w:rPr>
          <w:lang w:val="el-GR"/>
        </w:rPr>
        <w:t>Χ</w:t>
      </w:r>
      <w:r w:rsidRPr="001A1970">
        <w:rPr>
          <w:lang w:val="el-GR"/>
        </w:rPr>
        <w:t>. ΕΝΗΜΕΡΩΣΗ ΓΙΑ ΤΗΝ ΕΠΕΞΕΡΓΑΣΙΑ ΠΡΟΣΩΠΙΚΩΝ ΔΕΔΟΜΕΝΩΝ</w:t>
      </w:r>
      <w:bookmarkEnd w:id="347"/>
      <w:bookmarkEnd w:id="348"/>
      <w:r w:rsidRPr="001A1970">
        <w:rPr>
          <w:lang w:val="el-GR"/>
        </w:rPr>
        <w:t xml:space="preserve"> </w:t>
      </w:r>
    </w:p>
    <w:p w14:paraId="511BD197"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34466A6"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222AB25"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70C9729"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690FEF3C" w14:textId="77777777" w:rsidR="00611761" w:rsidRPr="001442CD" w:rsidRDefault="00611761" w:rsidP="00611761">
      <w:pPr>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359CDDB"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73B041A"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194677"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6AB12815"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95B9A34"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A3777EF" w14:textId="77777777" w:rsidR="00611761" w:rsidRPr="0090623F" w:rsidRDefault="00611761" w:rsidP="00E6219D">
      <w:pPr>
        <w:spacing w:before="0" w:line="276" w:lineRule="auto"/>
        <w:rPr>
          <w:rFonts w:cs="Tahoma"/>
          <w:szCs w:val="22"/>
          <w:lang w:val="el-GR"/>
        </w:rPr>
      </w:pPr>
    </w:p>
    <w:p w14:paraId="7D00EAC1" w14:textId="2A38E3CD" w:rsidR="0029743A" w:rsidRDefault="0029743A">
      <w:pPr>
        <w:suppressAutoHyphens w:val="0"/>
        <w:spacing w:before="0" w:after="0"/>
        <w:jc w:val="left"/>
        <w:rPr>
          <w:rFonts w:cs="Tahoma"/>
          <w:szCs w:val="22"/>
          <w:lang w:val="el-GR"/>
        </w:rPr>
      </w:pPr>
      <w:r>
        <w:rPr>
          <w:rFonts w:cs="Tahoma"/>
          <w:szCs w:val="22"/>
          <w:lang w:val="el-GR"/>
        </w:rPr>
        <w:br w:type="page"/>
      </w:r>
    </w:p>
    <w:p w14:paraId="2536C9DB" w14:textId="132ADB15" w:rsidR="0029743A" w:rsidRDefault="0029743A" w:rsidP="00987283">
      <w:pPr>
        <w:pStyle w:val="2"/>
        <w:rPr>
          <w:lang w:val="el-GR"/>
        </w:rPr>
      </w:pPr>
      <w:bookmarkStart w:id="349" w:name="_Ref118477993"/>
      <w:bookmarkStart w:id="350" w:name="_Toc119577305"/>
      <w:bookmarkStart w:id="351" w:name="_Toc119587199"/>
      <w:bookmarkStart w:id="352" w:name="_Hlk118481870"/>
      <w:r w:rsidRPr="0029743A">
        <w:rPr>
          <w:lang w:val="el-GR"/>
        </w:rPr>
        <w:lastRenderedPageBreak/>
        <w:t xml:space="preserve">ΠΑΡΑΡΤΗΜΑ </w:t>
      </w:r>
      <w:r w:rsidRPr="0029743A">
        <w:t>X</w:t>
      </w:r>
      <w:r w:rsidRPr="0029743A">
        <w:rPr>
          <w:lang w:val="el-GR"/>
        </w:rPr>
        <w:t xml:space="preserve"> – </w:t>
      </w:r>
      <w:bookmarkEnd w:id="349"/>
      <w:bookmarkEnd w:id="350"/>
      <w:r>
        <w:rPr>
          <w:lang w:val="el-GR"/>
        </w:rPr>
        <w:t>ΡΗΤΡΑ ΑΚΕΡΑΙΟΤΗΤΑΣ</w:t>
      </w:r>
      <w:bookmarkEnd w:id="351"/>
    </w:p>
    <w:p w14:paraId="41EA8FA7" w14:textId="77777777" w:rsidR="0029743A" w:rsidRPr="0029743A" w:rsidRDefault="0029743A" w:rsidP="0029743A">
      <w:pPr>
        <w:spacing w:line="276" w:lineRule="auto"/>
        <w:rPr>
          <w:lang w:val="el-GR"/>
        </w:rPr>
      </w:pPr>
      <w:r w:rsidRPr="0029743A">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E95E33E" w14:textId="77777777" w:rsidR="0029743A" w:rsidRPr="0029743A" w:rsidRDefault="0029743A" w:rsidP="0029743A">
      <w:pPr>
        <w:spacing w:line="276" w:lineRule="auto"/>
        <w:rPr>
          <w:lang w:val="el-GR"/>
        </w:rPr>
      </w:pPr>
      <w:r w:rsidRPr="0029743A">
        <w:rPr>
          <w:lang w:val="el-GR"/>
        </w:rPr>
        <w:t>Ειδικότερα, ο Ανάδοχος δηλώνει ότι:</w:t>
      </w:r>
    </w:p>
    <w:p w14:paraId="373B98BE" w14:textId="77777777" w:rsidR="0029743A" w:rsidRPr="0029743A" w:rsidRDefault="0029743A" w:rsidP="0029743A">
      <w:pPr>
        <w:spacing w:line="276" w:lineRule="auto"/>
        <w:rPr>
          <w:lang w:val="el-GR"/>
        </w:rPr>
      </w:pPr>
      <w:r w:rsidRPr="0029743A">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45F74FD" w14:textId="77777777" w:rsidR="0029743A" w:rsidRPr="0029743A" w:rsidRDefault="0029743A" w:rsidP="0029743A">
      <w:pPr>
        <w:spacing w:line="276" w:lineRule="auto"/>
        <w:rPr>
          <w:lang w:val="el-GR"/>
        </w:rPr>
      </w:pPr>
      <w:r w:rsidRPr="0029743A">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D17B7B8" w14:textId="77777777" w:rsidR="0029743A" w:rsidRPr="0029743A" w:rsidRDefault="0029743A" w:rsidP="0029743A">
      <w:pPr>
        <w:spacing w:line="276" w:lineRule="auto"/>
        <w:rPr>
          <w:lang w:val="el-GR"/>
        </w:rPr>
      </w:pPr>
      <w:r w:rsidRPr="0029743A">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1EFF551" w14:textId="77777777" w:rsidR="0029743A" w:rsidRPr="0029743A" w:rsidRDefault="0029743A" w:rsidP="0029743A">
      <w:pPr>
        <w:spacing w:line="276" w:lineRule="auto"/>
        <w:rPr>
          <w:lang w:val="el-GR"/>
        </w:rPr>
      </w:pPr>
      <w:r w:rsidRPr="0029743A">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DA31EB6" w14:textId="77777777" w:rsidR="0029743A" w:rsidRPr="0029743A" w:rsidRDefault="0029743A" w:rsidP="0029743A">
      <w:pPr>
        <w:spacing w:line="276" w:lineRule="auto"/>
        <w:rPr>
          <w:lang w:val="el-GR"/>
        </w:rPr>
      </w:pPr>
      <w:r w:rsidRPr="0029743A">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5DDF061" w14:textId="77777777" w:rsidR="0029743A" w:rsidRPr="0029743A" w:rsidRDefault="0029743A" w:rsidP="0029743A">
      <w:pPr>
        <w:spacing w:line="276" w:lineRule="auto"/>
        <w:rPr>
          <w:lang w:val="el-GR"/>
        </w:rPr>
      </w:pPr>
      <w:r w:rsidRPr="0029743A">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7E5B7EEB" w14:textId="77777777" w:rsidR="0029743A" w:rsidRPr="0029743A" w:rsidRDefault="0029743A" w:rsidP="0029743A">
      <w:pPr>
        <w:spacing w:line="276" w:lineRule="auto"/>
        <w:rPr>
          <w:lang w:val="el-GR"/>
        </w:rPr>
      </w:pPr>
      <w:r w:rsidRPr="0029743A">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720FABB" w14:textId="77777777" w:rsidR="0029743A" w:rsidRPr="0029743A" w:rsidRDefault="0029743A" w:rsidP="0029743A">
      <w:pPr>
        <w:spacing w:line="276" w:lineRule="auto"/>
        <w:rPr>
          <w:lang w:val="el-GR"/>
        </w:rPr>
      </w:pPr>
      <w:r w:rsidRPr="0029743A">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w:t>
      </w:r>
      <w:r w:rsidRPr="0029743A">
        <w:rPr>
          <w:lang w:val="el-GR"/>
        </w:rPr>
        <w:lastRenderedPageBreak/>
        <w:t>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73F8710" w14:textId="77777777" w:rsidR="0029743A" w:rsidRPr="0029743A" w:rsidRDefault="0029743A" w:rsidP="0029743A">
      <w:pPr>
        <w:spacing w:line="276" w:lineRule="auto"/>
        <w:rPr>
          <w:lang w:val="el-GR"/>
        </w:rPr>
      </w:pPr>
    </w:p>
    <w:p w14:paraId="0B2D5452" w14:textId="77777777" w:rsidR="0029743A" w:rsidRPr="0029743A" w:rsidRDefault="0029743A" w:rsidP="0029743A">
      <w:pPr>
        <w:spacing w:line="276" w:lineRule="auto"/>
        <w:rPr>
          <w:lang w:val="el-GR"/>
        </w:rPr>
      </w:pPr>
      <w:r w:rsidRPr="0029743A">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352"/>
    <w:p w14:paraId="650889A8" w14:textId="77777777" w:rsidR="0029743A" w:rsidRPr="0029743A" w:rsidRDefault="0029743A" w:rsidP="0029743A">
      <w:pPr>
        <w:spacing w:before="0" w:line="252" w:lineRule="auto"/>
        <w:jc w:val="left"/>
        <w:rPr>
          <w:rFonts w:cs="Tahoma"/>
          <w:szCs w:val="22"/>
          <w:lang w:val="el-GR"/>
        </w:rPr>
      </w:pPr>
    </w:p>
    <w:p w14:paraId="6388039E" w14:textId="77777777" w:rsidR="00A86B07" w:rsidRDefault="00A86B07" w:rsidP="00155B45">
      <w:pPr>
        <w:spacing w:before="0" w:line="252" w:lineRule="auto"/>
        <w:jc w:val="left"/>
        <w:rPr>
          <w:rFonts w:cs="Tahoma"/>
          <w:szCs w:val="22"/>
          <w:lang w:val="el-GR"/>
        </w:rPr>
      </w:pPr>
    </w:p>
    <w:sectPr w:rsidR="00A86B07" w:rsidSect="001A1970">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99971" w14:textId="77777777" w:rsidR="009643C5" w:rsidRDefault="009643C5">
      <w:pPr>
        <w:spacing w:after="0"/>
      </w:pPr>
      <w:r>
        <w:separator/>
      </w:r>
    </w:p>
  </w:endnote>
  <w:endnote w:type="continuationSeparator" w:id="0">
    <w:p w14:paraId="063095E9" w14:textId="77777777" w:rsidR="009643C5" w:rsidRDefault="009643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ourier New"/>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Lucida Grande">
    <w:charset w:val="00"/>
    <w:family w:val="swiss"/>
    <w:pitch w:val="variable"/>
    <w:sig w:usb0="E1000AEF" w:usb1="5000A1FF" w:usb2="00000000" w:usb3="00000000" w:csb0="000001BF" w:csb1="00000000"/>
  </w:font>
  <w:font w:name="Verdana">
    <w:panose1 w:val="020B0604030504040204"/>
    <w:charset w:val="A1"/>
    <w:family w:val="swiss"/>
    <w:pitch w:val="variable"/>
    <w:sig w:usb0="A00006FF" w:usb1="4000205B" w:usb2="00000010" w:usb3="00000000" w:csb0="0000019F" w:csb1="00000000"/>
  </w:font>
  <w:font w:name="SimSun;宋体">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4A5B0" w14:textId="054D5DD1" w:rsidR="00E66A22" w:rsidRDefault="00E66A22"/>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FF4F62" w14:paraId="45B6F029" w14:textId="77777777" w:rsidTr="000D658E">
      <w:tc>
        <w:tcPr>
          <w:tcW w:w="8747" w:type="dxa"/>
          <w:tcBorders>
            <w:top w:val="nil"/>
            <w:bottom w:val="single" w:sz="4" w:space="0" w:color="auto"/>
          </w:tcBorders>
        </w:tcPr>
        <w:p w14:paraId="6E3282CD" w14:textId="77777777" w:rsidR="007B1CA0" w:rsidRPr="00340E8A" w:rsidRDefault="007B1CA0" w:rsidP="00340E8A">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108" w:type="dxa"/>
          <w:tcBorders>
            <w:top w:val="nil"/>
            <w:bottom w:val="single" w:sz="4" w:space="0" w:color="auto"/>
          </w:tcBorders>
        </w:tcPr>
        <w:p w14:paraId="22D0F796" w14:textId="0E7205A1" w:rsidR="007B1CA0" w:rsidRPr="00443F36" w:rsidRDefault="007B1CA0" w:rsidP="00340E8A">
          <w:pPr>
            <w:pStyle w:val="af3"/>
            <w:spacing w:after="0"/>
            <w:jc w:val="right"/>
            <w:rPr>
              <w:rStyle w:val="a4"/>
              <w:sz w:val="20"/>
              <w:szCs w:val="22"/>
              <w:lang w:val="el-GR"/>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sidR="008639A3">
            <w:rPr>
              <w:rStyle w:val="a4"/>
              <w:noProof/>
              <w:sz w:val="20"/>
              <w:szCs w:val="22"/>
            </w:rPr>
            <w:t>3</w:t>
          </w:r>
          <w:r w:rsidRPr="00340E8A">
            <w:rPr>
              <w:rStyle w:val="a4"/>
              <w:sz w:val="20"/>
              <w:szCs w:val="22"/>
            </w:rPr>
            <w:fldChar w:fldCharType="end"/>
          </w:r>
          <w:r w:rsidRPr="00340E8A">
            <w:rPr>
              <w:rStyle w:val="a4"/>
              <w:sz w:val="20"/>
              <w:szCs w:val="22"/>
            </w:rPr>
            <w:t xml:space="preserve"> - </w:t>
          </w:r>
          <w:r w:rsidR="00443F36">
            <w:rPr>
              <w:rStyle w:val="a4"/>
              <w:sz w:val="20"/>
              <w:szCs w:val="22"/>
              <w:lang w:val="el-GR"/>
            </w:rPr>
            <w:t>115</w:t>
          </w:r>
        </w:p>
      </w:tc>
    </w:tr>
    <w:tr w:rsidR="00A83B6D" w:rsidRPr="00FF4F62" w14:paraId="4125B98C" w14:textId="77777777" w:rsidTr="000A5522">
      <w:tc>
        <w:tcPr>
          <w:tcW w:w="9855" w:type="dxa"/>
          <w:gridSpan w:val="2"/>
          <w:tcBorders>
            <w:top w:val="single" w:sz="4" w:space="0" w:color="auto"/>
          </w:tcBorders>
        </w:tcPr>
        <w:p w14:paraId="746AD2CB" w14:textId="1E304228" w:rsidR="00A83B6D" w:rsidRPr="00340E8A" w:rsidRDefault="00A83B6D" w:rsidP="00340E8A">
          <w:pPr>
            <w:pStyle w:val="af3"/>
            <w:spacing w:after="0"/>
            <w:jc w:val="right"/>
            <w:rPr>
              <w:rStyle w:val="a4"/>
              <w:sz w:val="20"/>
              <w:szCs w:val="22"/>
            </w:rPr>
          </w:pPr>
          <w:r w:rsidRPr="00810AC1">
            <w:rPr>
              <w:rStyle w:val="DefaultParagraphFont1"/>
              <w:noProof/>
            </w:rPr>
            <w:drawing>
              <wp:inline distT="0" distB="0" distL="0" distR="0" wp14:anchorId="3DBE58BE" wp14:editId="4A5F4FE2">
                <wp:extent cx="6120130" cy="523875"/>
                <wp:effectExtent l="0" t="0" r="0" b="9525"/>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2713" b="14369"/>
                        <a:stretch/>
                      </pic:blipFill>
                      <pic:spPr bwMode="auto">
                        <a:xfrm>
                          <a:off x="0" y="0"/>
                          <a:ext cx="6120130" cy="5238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628375A" w14:textId="77777777" w:rsidR="007B1CA0" w:rsidRPr="00603221" w:rsidRDefault="007B1CA0" w:rsidP="00571DC2">
    <w:pPr>
      <w:pStyle w:val="af3"/>
      <w:tabs>
        <w:tab w:val="left" w:pos="7752"/>
      </w:tabs>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1C4E" w14:textId="29ED908E" w:rsidR="00E66A22" w:rsidRPr="001F3B88" w:rsidRDefault="00E66A22">
    <w:pPr>
      <w:rPr>
        <w:lang w:val="en-US"/>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C86E08" w14:paraId="43C32AFB" w14:textId="77777777" w:rsidTr="00F73A5F">
      <w:tc>
        <w:tcPr>
          <w:tcW w:w="8747" w:type="dxa"/>
          <w:tcBorders>
            <w:top w:val="single" w:sz="4" w:space="0" w:color="auto"/>
            <w:bottom w:val="single" w:sz="4" w:space="0" w:color="auto"/>
          </w:tcBorders>
        </w:tcPr>
        <w:p w14:paraId="4BFFF421" w14:textId="7D9A3825" w:rsidR="007B1CA0" w:rsidRPr="00C86E08" w:rsidRDefault="007B1CA0"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bottom w:val="single" w:sz="4" w:space="0" w:color="auto"/>
          </w:tcBorders>
        </w:tcPr>
        <w:p w14:paraId="35456F14" w14:textId="283EE009" w:rsidR="007B1CA0" w:rsidRPr="00443F36" w:rsidRDefault="007B1CA0" w:rsidP="008F0933">
          <w:pPr>
            <w:pStyle w:val="af3"/>
            <w:spacing w:after="0"/>
            <w:jc w:val="right"/>
            <w:rPr>
              <w:rStyle w:val="a4"/>
              <w:sz w:val="20"/>
              <w:szCs w:val="22"/>
              <w:lang w:val="el-GR"/>
            </w:rPr>
          </w:pPr>
          <w:r w:rsidRPr="00C86E08">
            <w:rPr>
              <w:rStyle w:val="a4"/>
              <w:sz w:val="20"/>
              <w:szCs w:val="22"/>
            </w:rPr>
            <w:fldChar w:fldCharType="begin"/>
          </w:r>
          <w:r w:rsidRPr="00C86E08">
            <w:rPr>
              <w:rStyle w:val="a4"/>
              <w:sz w:val="20"/>
              <w:szCs w:val="22"/>
            </w:rPr>
            <w:instrText xml:space="preserve"> PAGE </w:instrText>
          </w:r>
          <w:r w:rsidRPr="00C86E08">
            <w:rPr>
              <w:rStyle w:val="a4"/>
              <w:sz w:val="20"/>
              <w:szCs w:val="22"/>
            </w:rPr>
            <w:fldChar w:fldCharType="separate"/>
          </w:r>
          <w:r w:rsidR="008639A3">
            <w:rPr>
              <w:rStyle w:val="a4"/>
              <w:noProof/>
              <w:sz w:val="20"/>
              <w:szCs w:val="22"/>
            </w:rPr>
            <w:t>2</w:t>
          </w:r>
          <w:r w:rsidRPr="00C86E08">
            <w:rPr>
              <w:rStyle w:val="a4"/>
              <w:sz w:val="20"/>
              <w:szCs w:val="22"/>
            </w:rPr>
            <w:fldChar w:fldCharType="end"/>
          </w:r>
          <w:r w:rsidRPr="00C86E08">
            <w:rPr>
              <w:rStyle w:val="a4"/>
              <w:sz w:val="20"/>
              <w:szCs w:val="22"/>
            </w:rPr>
            <w:t xml:space="preserve"> - </w:t>
          </w:r>
          <w:r w:rsidR="00443F36">
            <w:rPr>
              <w:rStyle w:val="a4"/>
              <w:sz w:val="20"/>
              <w:szCs w:val="22"/>
              <w:lang w:val="el-GR"/>
            </w:rPr>
            <w:t>115</w:t>
          </w:r>
        </w:p>
      </w:tc>
    </w:tr>
    <w:tr w:rsidR="00A83B6D" w:rsidRPr="00C86E08" w14:paraId="18F9CB33" w14:textId="77777777" w:rsidTr="00C671E1">
      <w:tc>
        <w:tcPr>
          <w:tcW w:w="9855" w:type="dxa"/>
          <w:gridSpan w:val="2"/>
          <w:tcBorders>
            <w:top w:val="single" w:sz="4" w:space="0" w:color="auto"/>
          </w:tcBorders>
        </w:tcPr>
        <w:p w14:paraId="34897928" w14:textId="5C8B2F85" w:rsidR="00A83B6D" w:rsidRPr="00C86E08" w:rsidRDefault="00A83B6D" w:rsidP="008F0933">
          <w:pPr>
            <w:pStyle w:val="af3"/>
            <w:spacing w:after="0"/>
            <w:jc w:val="right"/>
            <w:rPr>
              <w:rStyle w:val="a4"/>
              <w:sz w:val="20"/>
              <w:szCs w:val="22"/>
            </w:rPr>
          </w:pPr>
          <w:r w:rsidRPr="00810AC1">
            <w:rPr>
              <w:rStyle w:val="DefaultParagraphFont1"/>
              <w:noProof/>
            </w:rPr>
            <w:drawing>
              <wp:inline distT="0" distB="0" distL="0" distR="0" wp14:anchorId="62AADF80" wp14:editId="2FDEE71A">
                <wp:extent cx="6120130" cy="447675"/>
                <wp:effectExtent l="0" t="0" r="0" b="952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154BB6C" w14:textId="77777777" w:rsidR="007B1CA0" w:rsidRPr="00CB46D2" w:rsidRDefault="007B1CA0" w:rsidP="008F0933">
    <w:pPr>
      <w:pStyle w:val="af3"/>
      <w:tabs>
        <w:tab w:val="left" w:pos="1860"/>
      </w:tabs>
      <w:spacing w:after="0"/>
      <w:rPr>
        <w:sz w:val="20"/>
        <w:szCs w:val="2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268" w14:textId="77777777" w:rsidR="007B1CA0" w:rsidRDefault="007B1CA0">
    <w:pPr>
      <w:pStyle w:val="af3"/>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14:paraId="65F1D26F" w14:textId="77777777" w:rsidTr="00087B67">
      <w:tc>
        <w:tcPr>
          <w:tcW w:w="8747" w:type="dxa"/>
          <w:tcBorders>
            <w:top w:val="single" w:sz="4" w:space="0" w:color="auto"/>
          </w:tcBorders>
        </w:tcPr>
        <w:p w14:paraId="15880491" w14:textId="77777777" w:rsidR="007B1CA0" w:rsidRPr="00A57A09" w:rsidRDefault="007B1CA0" w:rsidP="006B55CD">
          <w:pPr>
            <w:pStyle w:val="af3"/>
            <w:spacing w:after="0"/>
            <w:rPr>
              <w:rStyle w:val="a4"/>
              <w:sz w:val="20"/>
              <w:szCs w:val="22"/>
              <w:lang w:val="el-GR"/>
            </w:rPr>
          </w:pPr>
          <w:r w:rsidRPr="00A57A09">
            <w:rPr>
              <w:rStyle w:val="a4"/>
              <w:sz w:val="20"/>
              <w:szCs w:val="22"/>
              <w:lang w:val="el-GR"/>
            </w:rPr>
            <w:t xml:space="preserve">Κοινωνία της Πληροφορίας </w:t>
          </w:r>
          <w:r>
            <w:rPr>
              <w:rStyle w:val="a4"/>
              <w:sz w:val="20"/>
              <w:szCs w:val="22"/>
              <w:lang w:val="el-GR"/>
            </w:rPr>
            <w:t>Μ.</w:t>
          </w:r>
          <w:r w:rsidRPr="00A57A09">
            <w:rPr>
              <w:rStyle w:val="a4"/>
              <w:sz w:val="20"/>
              <w:szCs w:val="22"/>
              <w:lang w:val="el-GR"/>
            </w:rPr>
            <w:t xml:space="preserve">Α.Ε. </w:t>
          </w:r>
        </w:p>
      </w:tc>
      <w:tc>
        <w:tcPr>
          <w:tcW w:w="1108" w:type="dxa"/>
          <w:tcBorders>
            <w:top w:val="single" w:sz="4" w:space="0" w:color="auto"/>
          </w:tcBorders>
        </w:tcPr>
        <w:p w14:paraId="1E23FEC7" w14:textId="5310D8D6" w:rsidR="007B1CA0" w:rsidRPr="00443F36" w:rsidRDefault="007B1CA0" w:rsidP="006B55CD">
          <w:pPr>
            <w:pStyle w:val="af3"/>
            <w:spacing w:after="0"/>
            <w:rPr>
              <w:rStyle w:val="a4"/>
              <w:sz w:val="20"/>
              <w:szCs w:val="22"/>
              <w:lang w:val="el-GR"/>
            </w:rPr>
          </w:pPr>
          <w:r w:rsidRPr="00A57A09">
            <w:rPr>
              <w:rStyle w:val="a4"/>
              <w:sz w:val="20"/>
              <w:szCs w:val="22"/>
            </w:rPr>
            <w:fldChar w:fldCharType="begin"/>
          </w:r>
          <w:r w:rsidRPr="00A57A09">
            <w:rPr>
              <w:rStyle w:val="a4"/>
              <w:sz w:val="20"/>
              <w:szCs w:val="22"/>
            </w:rPr>
            <w:instrText xml:space="preserve"> PAGE </w:instrText>
          </w:r>
          <w:r w:rsidRPr="00A57A09">
            <w:rPr>
              <w:rStyle w:val="a4"/>
              <w:sz w:val="20"/>
              <w:szCs w:val="22"/>
            </w:rPr>
            <w:fldChar w:fldCharType="separate"/>
          </w:r>
          <w:r w:rsidR="008639A3">
            <w:rPr>
              <w:rStyle w:val="a4"/>
              <w:noProof/>
              <w:sz w:val="20"/>
              <w:szCs w:val="22"/>
            </w:rPr>
            <w:t>93</w:t>
          </w:r>
          <w:r w:rsidRPr="00A57A09">
            <w:rPr>
              <w:rStyle w:val="a4"/>
              <w:sz w:val="20"/>
              <w:szCs w:val="22"/>
            </w:rPr>
            <w:fldChar w:fldCharType="end"/>
          </w:r>
          <w:r w:rsidRPr="00A57A09">
            <w:rPr>
              <w:rStyle w:val="a4"/>
              <w:sz w:val="20"/>
              <w:szCs w:val="22"/>
            </w:rPr>
            <w:t xml:space="preserve"> - </w:t>
          </w:r>
          <w:r w:rsidR="00443F36">
            <w:rPr>
              <w:rStyle w:val="a4"/>
              <w:sz w:val="20"/>
              <w:szCs w:val="22"/>
              <w:lang w:val="el-GR"/>
            </w:rPr>
            <w:t>115</w:t>
          </w:r>
        </w:p>
      </w:tc>
    </w:tr>
    <w:tr w:rsidR="00087B67" w:rsidRPr="00C86E08" w14:paraId="15E121B8" w14:textId="77777777" w:rsidTr="00087B67">
      <w:tc>
        <w:tcPr>
          <w:tcW w:w="8747" w:type="dxa"/>
          <w:tcBorders>
            <w:top w:val="single" w:sz="4" w:space="0" w:color="auto"/>
          </w:tcBorders>
        </w:tcPr>
        <w:p w14:paraId="78EF7B78" w14:textId="1EF081BD" w:rsidR="00087B67" w:rsidRPr="00C86E08" w:rsidRDefault="00087B67" w:rsidP="00087B67">
          <w:pPr>
            <w:pStyle w:val="af3"/>
            <w:spacing w:after="0"/>
            <w:jc w:val="center"/>
            <w:rPr>
              <w:rStyle w:val="a4"/>
              <w:sz w:val="20"/>
              <w:szCs w:val="22"/>
              <w:lang w:val="el-GR"/>
            </w:rPr>
          </w:pPr>
        </w:p>
      </w:tc>
      <w:tc>
        <w:tcPr>
          <w:tcW w:w="1108" w:type="dxa"/>
          <w:tcBorders>
            <w:top w:val="single" w:sz="4" w:space="0" w:color="auto"/>
          </w:tcBorders>
        </w:tcPr>
        <w:p w14:paraId="1660AD32" w14:textId="77777777" w:rsidR="00087B67" w:rsidRPr="00C86E08" w:rsidRDefault="00087B67" w:rsidP="00087B67">
          <w:pPr>
            <w:pStyle w:val="af3"/>
            <w:spacing w:after="0"/>
            <w:rPr>
              <w:rStyle w:val="a4"/>
              <w:sz w:val="20"/>
              <w:szCs w:val="22"/>
            </w:rPr>
          </w:pPr>
        </w:p>
      </w:tc>
    </w:tr>
  </w:tbl>
  <w:p w14:paraId="0922EABB" w14:textId="23A8F8BF" w:rsidR="007B1CA0" w:rsidRDefault="000D658E" w:rsidP="000D658E">
    <w:pPr>
      <w:pStyle w:val="af3"/>
      <w:spacing w:after="0"/>
    </w:pPr>
    <w:r>
      <w:rPr>
        <w:noProof/>
      </w:rPr>
      <w:drawing>
        <wp:inline distT="0" distB="0" distL="0" distR="0" wp14:anchorId="1494AB74" wp14:editId="648D815F">
          <wp:extent cx="6120765" cy="4451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451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8190" w14:textId="77777777" w:rsidR="009643C5" w:rsidRDefault="009643C5">
      <w:pPr>
        <w:spacing w:after="0"/>
      </w:pPr>
      <w:r>
        <w:separator/>
      </w:r>
    </w:p>
  </w:footnote>
  <w:footnote w:type="continuationSeparator" w:id="0">
    <w:p w14:paraId="52A49D16" w14:textId="77777777" w:rsidR="009643C5" w:rsidRDefault="009643C5">
      <w:pPr>
        <w:spacing w:after="0"/>
      </w:pPr>
      <w:r>
        <w:continuationSeparator/>
      </w:r>
    </w:p>
  </w:footnote>
  <w:footnote w:id="1">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3">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0D2AD8D3" w14:textId="77777777" w:rsidR="007B1CA0" w:rsidRPr="006B2C94" w:rsidRDefault="007B1CA0" w:rsidP="005A372A">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3FCCD18C" w14:textId="77777777" w:rsidR="007B1CA0" w:rsidRPr="00BD65F6" w:rsidRDefault="007B1CA0" w:rsidP="005A372A">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2F8FB8DC" w14:textId="77777777" w:rsidR="007B1CA0" w:rsidRPr="0029307B" w:rsidRDefault="007B1CA0" w:rsidP="00FD7959">
      <w:pPr>
        <w:pStyle w:val="af5"/>
        <w:rPr>
          <w:lang w:val="el-GR"/>
        </w:rPr>
      </w:pPr>
      <w:r>
        <w:rPr>
          <w:rStyle w:val="ac"/>
        </w:rPr>
        <w:footnoteRef/>
      </w:r>
      <w:r w:rsidRPr="0029307B">
        <w:rPr>
          <w:lang w:val="el-GR"/>
        </w:rPr>
        <w:t xml:space="preserve"> </w:t>
      </w:r>
      <w:r>
        <w:rPr>
          <w:lang w:val="el-GR"/>
        </w:rPr>
        <w:tab/>
      </w:r>
      <w:r w:rsidRPr="00FD7959">
        <w:rPr>
          <w:lang w:val="el-GR"/>
        </w:rPr>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7">
    <w:p w14:paraId="37B390F6" w14:textId="77777777" w:rsidR="007B1CA0" w:rsidRPr="005B2FD1" w:rsidRDefault="007B1CA0" w:rsidP="00064A1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10">
    <w:p w14:paraId="333EA480" w14:textId="77777777" w:rsidR="007B1CA0" w:rsidRPr="001101C6"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1">
    <w:p w14:paraId="0539A449" w14:textId="77777777" w:rsidR="007B1CA0" w:rsidRPr="00BD65F6" w:rsidRDefault="007B1CA0" w:rsidP="00347736">
      <w:pPr>
        <w:pStyle w:val="af5"/>
        <w:rPr>
          <w:lang w:val="el-GR"/>
        </w:rPr>
      </w:pPr>
      <w:r>
        <w:rPr>
          <w:rStyle w:val="a9"/>
        </w:rPr>
        <w:footnoteRef/>
      </w:r>
      <w:r>
        <w:rPr>
          <w:lang w:val="el-GR"/>
        </w:rPr>
        <w:tab/>
      </w:r>
      <w:r>
        <w:rPr>
          <w:lang w:val="el-GR"/>
        </w:rPr>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2">
    <w:p w14:paraId="0F603992" w14:textId="77777777" w:rsidR="007B1CA0" w:rsidRPr="00BD65F6" w:rsidRDefault="007B1CA0" w:rsidP="00347736">
      <w:pPr>
        <w:pStyle w:val="af5"/>
        <w:rPr>
          <w:lang w:val="el-GR"/>
        </w:rPr>
      </w:pPr>
      <w:r>
        <w:rPr>
          <w:rStyle w:val="a9"/>
        </w:rPr>
        <w:footnoteRef/>
      </w:r>
      <w:r>
        <w:rPr>
          <w:lang w:val="el-GR"/>
        </w:rPr>
        <w:tab/>
      </w:r>
      <w:r>
        <w:rPr>
          <w:lang w:val="el-GR"/>
        </w:rPr>
        <w:t>Το ποσοστό αυτό δεν μπορεί να υπερβαίνει το 80% (παραγρ. 1, άρθρο 105, Ν. 4412/2016, όπως αντικαταστάθηκε από το άρθρο 45 του ν. 4782/2021).</w:t>
      </w:r>
    </w:p>
  </w:footnote>
  <w:footnote w:id="13">
    <w:p w14:paraId="798D6097" w14:textId="77777777" w:rsidR="007B1CA0" w:rsidRPr="00841073"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4">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5701095F" w14:textId="77777777" w:rsidR="007B1CA0" w:rsidRPr="007C4E1D" w:rsidRDefault="007B1CA0" w:rsidP="006B74DC">
      <w:pPr>
        <w:pStyle w:val="af5"/>
        <w:rPr>
          <w:lang w:val="el-GR"/>
        </w:rPr>
      </w:pPr>
      <w:r>
        <w:rPr>
          <w:rStyle w:val="ac"/>
        </w:rPr>
        <w:footnoteRef/>
      </w:r>
      <w:r w:rsidRPr="007C4E1D">
        <w:rPr>
          <w:lang w:val="el-GR"/>
        </w:rPr>
        <w:t xml:space="preserve"> </w:t>
      </w:r>
      <w:r w:rsidRPr="007C4E1D">
        <w:rPr>
          <w:lang w:val="el-GR"/>
        </w:rPr>
        <w:t>Πρβλ. άρθρο 372 παρ. 1 και 2 Ν. 4412/2016</w:t>
      </w:r>
      <w:r>
        <w:rPr>
          <w:lang w:val="el-GR"/>
        </w:rPr>
        <w:t>.</w:t>
      </w:r>
    </w:p>
  </w:footnote>
  <w:footnote w:id="17">
    <w:p w14:paraId="5DD160E5" w14:textId="77777777" w:rsidR="007B1CA0" w:rsidRPr="00F40EF3" w:rsidRDefault="007B1CA0" w:rsidP="006B74DC">
      <w:pPr>
        <w:pStyle w:val="af5"/>
        <w:rPr>
          <w:lang w:val="el-GR"/>
        </w:rPr>
      </w:pPr>
      <w:r>
        <w:rPr>
          <w:rStyle w:val="ac"/>
        </w:rPr>
        <w:footnoteRef/>
      </w:r>
      <w:r w:rsidRPr="00F40EF3">
        <w:rPr>
          <w:lang w:val="el-GR"/>
        </w:rPr>
        <w:t xml:space="preserve"> </w:t>
      </w:r>
      <w:r w:rsidRPr="00F40EF3">
        <w:rPr>
          <w:lang w:val="el-GR"/>
        </w:rPr>
        <w:t>Πρβλ. άρθρο 372 παρ. 4 του ν. 4412/2016</w:t>
      </w:r>
      <w:r>
        <w:rPr>
          <w:lang w:val="el-GR"/>
        </w:rPr>
        <w:t>.</w:t>
      </w:r>
    </w:p>
  </w:footnote>
  <w:footnote w:id="18">
    <w:p w14:paraId="447F13CC" w14:textId="77777777" w:rsidR="007B1CA0" w:rsidRPr="00F40EF3" w:rsidRDefault="007B1CA0" w:rsidP="006B74DC">
      <w:pPr>
        <w:pStyle w:val="af5"/>
        <w:rPr>
          <w:lang w:val="el-GR"/>
        </w:rPr>
      </w:pPr>
      <w:r>
        <w:rPr>
          <w:rStyle w:val="ac"/>
        </w:rPr>
        <w:footnoteRef/>
      </w:r>
      <w:r w:rsidRPr="006A44BE">
        <w:rPr>
          <w:lang w:val="el-GR"/>
        </w:rPr>
        <w:t xml:space="preserve"> </w:t>
      </w:r>
      <w:r w:rsidRPr="006A44BE">
        <w:rPr>
          <w:lang w:val="el-GR"/>
        </w:rPr>
        <w:t>Πρβλ άρθρο 372 παρ. 6 του ν. 4412/2016.</w:t>
      </w:r>
    </w:p>
  </w:footnote>
  <w:footnote w:id="19">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0">
    <w:p w14:paraId="459B035D" w14:textId="77777777" w:rsidR="003B67E3" w:rsidRPr="001F7E31" w:rsidRDefault="003B67E3" w:rsidP="003B67E3">
      <w:pPr>
        <w:pStyle w:val="af5"/>
        <w:rPr>
          <w:lang w:val="el-GR"/>
        </w:rPr>
      </w:pPr>
      <w:r>
        <w:rPr>
          <w:rStyle w:val="ac"/>
        </w:rPr>
        <w:footnoteRef/>
      </w:r>
      <w:r w:rsidRPr="001F7E31">
        <w:rPr>
          <w:lang w:val="el-GR"/>
        </w:rPr>
        <w:t xml:space="preserve"> </w:t>
      </w:r>
      <w:r>
        <w:rPr>
          <w:lang w:val="el-GR"/>
        </w:rPr>
        <w:tab/>
      </w:r>
      <w:r>
        <w:rPr>
          <w:lang w:val="el-GR"/>
        </w:rPr>
        <w:t xml:space="preserve">Πρβλ. άρθρο 218 του ν.4412/2016, όπως τροποποιήθηκε με το άρθρο 43 παρ. 25, υποπαρ. α του ν. 4605/2019. </w:t>
      </w:r>
    </w:p>
  </w:footnote>
  <w:footnote w:id="21">
    <w:p w14:paraId="31DF835D" w14:textId="77777777" w:rsidR="007B1CA0" w:rsidRPr="00EE7F42" w:rsidRDefault="007B1CA0"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w:t>
      </w:r>
      <w:r>
        <w:rPr>
          <w:lang w:val="en-US"/>
        </w:rPr>
        <w:t xml:space="preserve"> </w:t>
      </w:r>
      <w:r>
        <w:rPr>
          <w:lang w:val="en-GB"/>
        </w:rPr>
        <w:t>manager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6A51EC" w:rsidRPr="006A5154" w14:paraId="1E5ADCE2" w14:textId="77777777" w:rsidTr="00F844D1">
      <w:trPr>
        <w:trHeight w:val="417"/>
      </w:trPr>
      <w:tc>
        <w:tcPr>
          <w:tcW w:w="2880" w:type="dxa"/>
          <w:vMerge w:val="restart"/>
          <w:tcBorders>
            <w:top w:val="nil"/>
            <w:left w:val="nil"/>
            <w:bottom w:val="nil"/>
            <w:right w:val="nil"/>
          </w:tcBorders>
          <w:shd w:val="clear" w:color="auto" w:fill="auto"/>
        </w:tcPr>
        <w:p w14:paraId="4E2A506E" w14:textId="77777777" w:rsidR="006A51EC" w:rsidRPr="00241DEF" w:rsidRDefault="006A51EC" w:rsidP="006A51EC">
          <w:pPr>
            <w:suppressAutoHyphens w:val="0"/>
            <w:spacing w:after="0"/>
            <w:ind w:right="-442"/>
            <w:jc w:val="left"/>
            <w:rPr>
              <w:rFonts w:cs="Tahoma"/>
              <w:b/>
              <w:szCs w:val="22"/>
              <w:lang w:val="en-US" w:eastAsia="en-US"/>
            </w:rPr>
          </w:pPr>
          <w:r w:rsidRPr="00241DEF">
            <w:rPr>
              <w:rFonts w:cs="Times New Roman"/>
              <w:b/>
              <w:noProof/>
              <w:szCs w:val="22"/>
              <w:lang w:val="el-GR" w:eastAsia="en-US"/>
            </w:rPr>
            <w:drawing>
              <wp:inline distT="0" distB="0" distL="0" distR="0" wp14:anchorId="65871F3E" wp14:editId="0BC68064">
                <wp:extent cx="1615440" cy="495300"/>
                <wp:effectExtent l="0" t="0" r="3810" b="0"/>
                <wp:docPr id="10" name="Εικόνα 10"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15440"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485C7755" w14:textId="77777777" w:rsidR="006A51EC" w:rsidRPr="00241DEF" w:rsidRDefault="006A51EC" w:rsidP="006A51EC">
          <w:pPr>
            <w:tabs>
              <w:tab w:val="right" w:pos="8306"/>
            </w:tabs>
            <w:suppressAutoHyphens w:val="0"/>
            <w:spacing w:before="80" w:after="0"/>
            <w:ind w:right="-104"/>
            <w:jc w:val="center"/>
            <w:rPr>
              <w:rFonts w:cs="Tahoma"/>
              <w:sz w:val="16"/>
              <w:szCs w:val="16"/>
              <w:lang w:val="el-GR" w:eastAsia="en-US"/>
            </w:rPr>
          </w:pPr>
          <w:r w:rsidRPr="00241DEF">
            <w:rPr>
              <w:rFonts w:cs="Tahoma"/>
              <w:noProof/>
              <w:sz w:val="16"/>
              <w:szCs w:val="16"/>
              <w:lang w:val="el-GR" w:eastAsia="en-US"/>
            </w:rPr>
            <w:t>Λεωφ. Συγγρού</w:t>
          </w:r>
          <w:r w:rsidRPr="00241DEF">
            <w:rPr>
              <w:rFonts w:cs="Tahoma"/>
              <w:sz w:val="16"/>
              <w:szCs w:val="16"/>
              <w:lang w:val="el-GR" w:eastAsia="en-US"/>
            </w:rPr>
            <w:t xml:space="preserve"> 194, 176 71 - Καλλιθέα (Αττική)  </w:t>
          </w:r>
          <w:r w:rsidRPr="00241DEF">
            <w:rPr>
              <w:rFonts w:cs="Tahoma"/>
              <w:sz w:val="16"/>
              <w:szCs w:val="16"/>
              <w:lang w:val="el-GR" w:eastAsia="en-US"/>
            </w:rPr>
            <w:sym w:font="Symbol" w:char="00B7"/>
          </w:r>
          <w:r w:rsidRPr="00241DEF">
            <w:rPr>
              <w:rFonts w:cs="Tahoma"/>
              <w:sz w:val="16"/>
              <w:szCs w:val="16"/>
              <w:lang w:val="el-GR" w:eastAsia="en-US"/>
            </w:rPr>
            <w:t xml:space="preserve">  Τηλ.: 213 1300 700  </w:t>
          </w:r>
          <w:r w:rsidRPr="00241DEF">
            <w:rPr>
              <w:rFonts w:cs="Tahoma"/>
              <w:sz w:val="16"/>
              <w:szCs w:val="16"/>
              <w:lang w:val="el-GR" w:eastAsia="en-US"/>
            </w:rPr>
            <w:sym w:font="Symbol" w:char="00B7"/>
          </w:r>
          <w:r w:rsidRPr="00241DEF">
            <w:rPr>
              <w:rFonts w:cs="Tahoma"/>
              <w:sz w:val="16"/>
              <w:szCs w:val="16"/>
              <w:lang w:val="el-GR" w:eastAsia="en-US"/>
            </w:rPr>
            <w:t xml:space="preserve">  Fax: 213 1300 800-1</w:t>
          </w:r>
        </w:p>
      </w:tc>
    </w:tr>
    <w:tr w:rsidR="006A51EC" w:rsidRPr="00241DEF" w14:paraId="47DDC268" w14:textId="77777777" w:rsidTr="00F844D1">
      <w:tc>
        <w:tcPr>
          <w:tcW w:w="2880" w:type="dxa"/>
          <w:vMerge/>
          <w:tcBorders>
            <w:left w:val="nil"/>
            <w:bottom w:val="nil"/>
            <w:right w:val="nil"/>
          </w:tcBorders>
          <w:shd w:val="clear" w:color="auto" w:fill="auto"/>
        </w:tcPr>
        <w:p w14:paraId="1ED89E40" w14:textId="77777777" w:rsidR="006A51EC" w:rsidRPr="00241DEF" w:rsidRDefault="006A51EC" w:rsidP="006A51EC">
          <w:pPr>
            <w:suppressAutoHyphens w:val="0"/>
            <w:spacing w:before="0" w:after="0"/>
            <w:ind w:right="-442"/>
            <w:jc w:val="left"/>
            <w:rPr>
              <w:rFonts w:cs="Tahoma"/>
              <w:b/>
              <w:szCs w:val="22"/>
              <w:lang w:val="el-GR" w:eastAsia="en-US"/>
            </w:rPr>
          </w:pPr>
        </w:p>
      </w:tc>
      <w:tc>
        <w:tcPr>
          <w:tcW w:w="6930" w:type="dxa"/>
          <w:tcBorders>
            <w:left w:val="nil"/>
            <w:bottom w:val="nil"/>
            <w:right w:val="nil"/>
          </w:tcBorders>
          <w:shd w:val="clear" w:color="auto" w:fill="auto"/>
          <w:vAlign w:val="center"/>
        </w:tcPr>
        <w:p w14:paraId="773BB00C" w14:textId="77777777" w:rsidR="006A51EC" w:rsidRPr="00241DEF" w:rsidRDefault="006A51EC" w:rsidP="006A51EC">
          <w:pPr>
            <w:tabs>
              <w:tab w:val="center" w:pos="4153"/>
              <w:tab w:val="right" w:pos="8306"/>
            </w:tabs>
            <w:suppressAutoHyphens w:val="0"/>
            <w:spacing w:before="80" w:after="0"/>
            <w:ind w:right="-261"/>
            <w:jc w:val="center"/>
            <w:rPr>
              <w:rFonts w:cs="Tahoma"/>
              <w:noProof/>
              <w:sz w:val="16"/>
              <w:szCs w:val="16"/>
              <w:lang w:val="en-US" w:eastAsia="en-US"/>
            </w:rPr>
          </w:pPr>
          <w:r w:rsidRPr="00241DEF">
            <w:rPr>
              <w:rFonts w:cs="Tahoma"/>
              <w:noProof/>
              <w:sz w:val="16"/>
              <w:szCs w:val="16"/>
              <w:lang w:val="en-US" w:eastAsia="en-US"/>
            </w:rPr>
            <w:t xml:space="preserve">http://www.ktpae.gr </w:t>
          </w:r>
          <w:r w:rsidRPr="00241DEF">
            <w:rPr>
              <w:rFonts w:cs="Tahoma"/>
              <w:noProof/>
              <w:sz w:val="16"/>
              <w:szCs w:val="16"/>
              <w:lang w:val="el-GR" w:eastAsia="en-US"/>
            </w:rPr>
            <w:sym w:font="Symbol" w:char="00B7"/>
          </w:r>
          <w:r w:rsidRPr="00241DEF">
            <w:rPr>
              <w:rFonts w:cs="Tahoma"/>
              <w:noProof/>
              <w:sz w:val="16"/>
              <w:szCs w:val="16"/>
              <w:lang w:val="en-US" w:eastAsia="en-US"/>
            </w:rPr>
            <w:t xml:space="preserve"> e-mail: </w:t>
          </w:r>
          <w:hyperlink r:id="rId2" w:history="1">
            <w:r w:rsidRPr="00241DEF">
              <w:rPr>
                <w:rFonts w:cs="Tahoma"/>
                <w:noProof/>
                <w:color w:val="0000FF"/>
                <w:sz w:val="16"/>
                <w:szCs w:val="16"/>
                <w:u w:val="single"/>
                <w:lang w:val="en-US" w:eastAsia="en-US"/>
              </w:rPr>
              <w:t>info@ktpae.gr</w:t>
            </w:r>
          </w:hyperlink>
        </w:p>
      </w:tc>
    </w:tr>
    <w:tr w:rsidR="006A51EC" w:rsidRPr="006A5154" w14:paraId="1309441F" w14:textId="77777777" w:rsidTr="00F844D1">
      <w:tc>
        <w:tcPr>
          <w:tcW w:w="2880" w:type="dxa"/>
          <w:vMerge/>
          <w:tcBorders>
            <w:left w:val="nil"/>
            <w:bottom w:val="nil"/>
            <w:right w:val="nil"/>
          </w:tcBorders>
          <w:shd w:val="clear" w:color="auto" w:fill="auto"/>
        </w:tcPr>
        <w:p w14:paraId="2177E7F9" w14:textId="77777777" w:rsidR="006A51EC" w:rsidRPr="00241DEF" w:rsidRDefault="006A51EC" w:rsidP="006A51EC">
          <w:pPr>
            <w:suppressAutoHyphens w:val="0"/>
            <w:spacing w:before="0" w:after="0"/>
            <w:ind w:right="-442"/>
            <w:jc w:val="left"/>
            <w:rPr>
              <w:rFonts w:cs="Tahoma"/>
              <w:b/>
              <w:szCs w:val="22"/>
              <w:lang w:val="en-US" w:eastAsia="en-US"/>
            </w:rPr>
          </w:pPr>
        </w:p>
      </w:tc>
      <w:tc>
        <w:tcPr>
          <w:tcW w:w="6930" w:type="dxa"/>
          <w:tcBorders>
            <w:top w:val="nil"/>
            <w:left w:val="nil"/>
            <w:bottom w:val="nil"/>
            <w:right w:val="nil"/>
          </w:tcBorders>
          <w:shd w:val="clear" w:color="auto" w:fill="auto"/>
          <w:vAlign w:val="center"/>
        </w:tcPr>
        <w:p w14:paraId="100B0D48" w14:textId="77777777" w:rsidR="006A51EC" w:rsidRPr="00241DEF" w:rsidRDefault="006A51EC" w:rsidP="006A51EC">
          <w:pPr>
            <w:tabs>
              <w:tab w:val="center" w:pos="4153"/>
              <w:tab w:val="right" w:pos="8306"/>
            </w:tabs>
            <w:suppressAutoHyphens w:val="0"/>
            <w:spacing w:before="80" w:after="0"/>
            <w:ind w:right="-261"/>
            <w:jc w:val="center"/>
            <w:rPr>
              <w:rFonts w:cs="Tahoma"/>
              <w:noProof/>
              <w:sz w:val="16"/>
              <w:szCs w:val="16"/>
              <w:lang w:val="el-GR" w:eastAsia="en-US"/>
            </w:rPr>
          </w:pPr>
          <w:r w:rsidRPr="00241DEF">
            <w:rPr>
              <w:rFonts w:cs="Tahoma"/>
              <w:noProof/>
              <w:sz w:val="16"/>
              <w:szCs w:val="16"/>
              <w:lang w:val="el-GR" w:eastAsia="en-US"/>
            </w:rPr>
            <w:t xml:space="preserve">ΝΠΙΔ Μη Κερδοσκοπικό </w:t>
          </w:r>
          <w:r w:rsidRPr="00241DEF">
            <w:rPr>
              <w:rFonts w:cs="Tahoma"/>
              <w:noProof/>
              <w:sz w:val="16"/>
              <w:szCs w:val="16"/>
              <w:lang w:val="el-GR" w:eastAsia="en-US"/>
            </w:rPr>
            <w:sym w:font="Symbol" w:char="00B7"/>
          </w:r>
          <w:r w:rsidRPr="00241DEF">
            <w:rPr>
              <w:rFonts w:cs="Tahoma"/>
              <w:noProof/>
              <w:sz w:val="16"/>
              <w:szCs w:val="16"/>
              <w:lang w:val="el-GR" w:eastAsia="en-US"/>
            </w:rPr>
            <w:t xml:space="preserve"> Αρ. ΓΕΜΗ: </w:t>
          </w:r>
          <w:r w:rsidRPr="00241DEF">
            <w:rPr>
              <w:rFonts w:cs="Tahoma"/>
              <w:sz w:val="16"/>
              <w:szCs w:val="16"/>
              <w:lang w:val="el-GR" w:eastAsia="en-US"/>
            </w:rPr>
            <w:t>004261201000</w:t>
          </w:r>
        </w:p>
      </w:tc>
    </w:tr>
  </w:tbl>
  <w:p w14:paraId="015AAB71" w14:textId="277BA9B5" w:rsidR="007B1CA0" w:rsidRPr="006A51EC" w:rsidRDefault="007B1CA0" w:rsidP="006A51EC">
    <w:pPr>
      <w:pStyle w:val="af4"/>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241DEF" w:rsidRPr="006A5154" w14:paraId="10518085" w14:textId="77777777" w:rsidTr="00F844D1">
      <w:trPr>
        <w:trHeight w:val="417"/>
      </w:trPr>
      <w:tc>
        <w:tcPr>
          <w:tcW w:w="2880" w:type="dxa"/>
          <w:vMerge w:val="restart"/>
          <w:tcBorders>
            <w:top w:val="nil"/>
            <w:left w:val="nil"/>
            <w:bottom w:val="nil"/>
            <w:right w:val="nil"/>
          </w:tcBorders>
          <w:shd w:val="clear" w:color="auto" w:fill="auto"/>
        </w:tcPr>
        <w:p w14:paraId="77E0D029" w14:textId="49F59B96" w:rsidR="00241DEF" w:rsidRPr="00241DEF" w:rsidRDefault="00241DEF" w:rsidP="00241DEF">
          <w:pPr>
            <w:suppressAutoHyphens w:val="0"/>
            <w:spacing w:after="0"/>
            <w:ind w:right="-442"/>
            <w:jc w:val="left"/>
            <w:rPr>
              <w:rFonts w:cs="Tahoma"/>
              <w:b/>
              <w:szCs w:val="22"/>
              <w:lang w:val="en-US" w:eastAsia="en-US"/>
            </w:rPr>
          </w:pPr>
          <w:r w:rsidRPr="00241DEF">
            <w:rPr>
              <w:rFonts w:cs="Times New Roman"/>
              <w:b/>
              <w:noProof/>
              <w:szCs w:val="22"/>
              <w:lang w:val="el-GR" w:eastAsia="en-US"/>
            </w:rPr>
            <w:drawing>
              <wp:inline distT="0" distB="0" distL="0" distR="0" wp14:anchorId="2DCBA0B3" wp14:editId="09CAF3BF">
                <wp:extent cx="1615440" cy="495300"/>
                <wp:effectExtent l="0" t="0" r="3810" b="0"/>
                <wp:docPr id="12" name="Εικόνα 12"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15440"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069EACA2" w14:textId="77777777" w:rsidR="00241DEF" w:rsidRPr="00241DEF" w:rsidRDefault="00241DEF" w:rsidP="00241DEF">
          <w:pPr>
            <w:tabs>
              <w:tab w:val="right" w:pos="8306"/>
            </w:tabs>
            <w:suppressAutoHyphens w:val="0"/>
            <w:spacing w:before="80" w:after="0"/>
            <w:ind w:right="-104"/>
            <w:jc w:val="center"/>
            <w:rPr>
              <w:rFonts w:cs="Tahoma"/>
              <w:sz w:val="16"/>
              <w:szCs w:val="16"/>
              <w:lang w:val="el-GR" w:eastAsia="en-US"/>
            </w:rPr>
          </w:pPr>
          <w:r w:rsidRPr="00241DEF">
            <w:rPr>
              <w:rFonts w:cs="Tahoma"/>
              <w:noProof/>
              <w:sz w:val="16"/>
              <w:szCs w:val="16"/>
              <w:lang w:val="el-GR" w:eastAsia="en-US"/>
            </w:rPr>
            <w:t>Λεωφ. Συγγρού</w:t>
          </w:r>
          <w:r w:rsidRPr="00241DEF">
            <w:rPr>
              <w:rFonts w:cs="Tahoma"/>
              <w:sz w:val="16"/>
              <w:szCs w:val="16"/>
              <w:lang w:val="el-GR" w:eastAsia="en-US"/>
            </w:rPr>
            <w:t xml:space="preserve"> 194, 176 71 - Καλλιθέα (Αττική)  </w:t>
          </w:r>
          <w:r w:rsidRPr="00241DEF">
            <w:rPr>
              <w:rFonts w:cs="Tahoma"/>
              <w:sz w:val="16"/>
              <w:szCs w:val="16"/>
              <w:lang w:val="el-GR" w:eastAsia="en-US"/>
            </w:rPr>
            <w:sym w:font="Symbol" w:char="00B7"/>
          </w:r>
          <w:r w:rsidRPr="00241DEF">
            <w:rPr>
              <w:rFonts w:cs="Tahoma"/>
              <w:sz w:val="16"/>
              <w:szCs w:val="16"/>
              <w:lang w:val="el-GR" w:eastAsia="en-US"/>
            </w:rPr>
            <w:t xml:space="preserve">  Τηλ.: 213 1300 700  </w:t>
          </w:r>
          <w:r w:rsidRPr="00241DEF">
            <w:rPr>
              <w:rFonts w:cs="Tahoma"/>
              <w:sz w:val="16"/>
              <w:szCs w:val="16"/>
              <w:lang w:val="el-GR" w:eastAsia="en-US"/>
            </w:rPr>
            <w:sym w:font="Symbol" w:char="00B7"/>
          </w:r>
          <w:r w:rsidRPr="00241DEF">
            <w:rPr>
              <w:rFonts w:cs="Tahoma"/>
              <w:sz w:val="16"/>
              <w:szCs w:val="16"/>
              <w:lang w:val="el-GR" w:eastAsia="en-US"/>
            </w:rPr>
            <w:t xml:space="preserve">  Fax: 213 1300 800-1</w:t>
          </w:r>
        </w:p>
      </w:tc>
    </w:tr>
    <w:tr w:rsidR="00241DEF" w:rsidRPr="00241DEF" w14:paraId="03FCC6D2" w14:textId="77777777" w:rsidTr="00F844D1">
      <w:tc>
        <w:tcPr>
          <w:tcW w:w="2880" w:type="dxa"/>
          <w:vMerge/>
          <w:tcBorders>
            <w:left w:val="nil"/>
            <w:bottom w:val="nil"/>
            <w:right w:val="nil"/>
          </w:tcBorders>
          <w:shd w:val="clear" w:color="auto" w:fill="auto"/>
        </w:tcPr>
        <w:p w14:paraId="21BC349A" w14:textId="77777777" w:rsidR="00241DEF" w:rsidRPr="00241DEF" w:rsidRDefault="00241DEF" w:rsidP="00241DEF">
          <w:pPr>
            <w:suppressAutoHyphens w:val="0"/>
            <w:spacing w:before="0" w:after="0"/>
            <w:ind w:right="-442"/>
            <w:jc w:val="left"/>
            <w:rPr>
              <w:rFonts w:cs="Tahoma"/>
              <w:b/>
              <w:szCs w:val="22"/>
              <w:lang w:val="el-GR" w:eastAsia="en-US"/>
            </w:rPr>
          </w:pPr>
        </w:p>
      </w:tc>
      <w:tc>
        <w:tcPr>
          <w:tcW w:w="6930" w:type="dxa"/>
          <w:tcBorders>
            <w:left w:val="nil"/>
            <w:bottom w:val="nil"/>
            <w:right w:val="nil"/>
          </w:tcBorders>
          <w:shd w:val="clear" w:color="auto" w:fill="auto"/>
          <w:vAlign w:val="center"/>
        </w:tcPr>
        <w:p w14:paraId="4C3AB9F5" w14:textId="77777777" w:rsidR="00241DEF" w:rsidRPr="00241DEF" w:rsidRDefault="00241DEF" w:rsidP="00241DEF">
          <w:pPr>
            <w:tabs>
              <w:tab w:val="center" w:pos="4153"/>
              <w:tab w:val="right" w:pos="8306"/>
            </w:tabs>
            <w:suppressAutoHyphens w:val="0"/>
            <w:spacing w:before="80" w:after="0"/>
            <w:ind w:right="-261"/>
            <w:jc w:val="center"/>
            <w:rPr>
              <w:rFonts w:cs="Tahoma"/>
              <w:noProof/>
              <w:sz w:val="16"/>
              <w:szCs w:val="16"/>
              <w:lang w:val="en-US" w:eastAsia="en-US"/>
            </w:rPr>
          </w:pPr>
          <w:r w:rsidRPr="00241DEF">
            <w:rPr>
              <w:rFonts w:cs="Tahoma"/>
              <w:noProof/>
              <w:sz w:val="16"/>
              <w:szCs w:val="16"/>
              <w:lang w:val="en-US" w:eastAsia="en-US"/>
            </w:rPr>
            <w:t xml:space="preserve">http://www.ktpae.gr </w:t>
          </w:r>
          <w:r w:rsidRPr="00241DEF">
            <w:rPr>
              <w:rFonts w:cs="Tahoma"/>
              <w:noProof/>
              <w:sz w:val="16"/>
              <w:szCs w:val="16"/>
              <w:lang w:val="el-GR" w:eastAsia="en-US"/>
            </w:rPr>
            <w:sym w:font="Symbol" w:char="00B7"/>
          </w:r>
          <w:r w:rsidRPr="00241DEF">
            <w:rPr>
              <w:rFonts w:cs="Tahoma"/>
              <w:noProof/>
              <w:sz w:val="16"/>
              <w:szCs w:val="16"/>
              <w:lang w:val="en-US" w:eastAsia="en-US"/>
            </w:rPr>
            <w:t xml:space="preserve"> e-mail: </w:t>
          </w:r>
          <w:hyperlink r:id="rId2" w:history="1">
            <w:r w:rsidRPr="00241DEF">
              <w:rPr>
                <w:rFonts w:cs="Tahoma"/>
                <w:noProof/>
                <w:color w:val="0000FF"/>
                <w:sz w:val="16"/>
                <w:szCs w:val="16"/>
                <w:u w:val="single"/>
                <w:lang w:val="en-US" w:eastAsia="en-US"/>
              </w:rPr>
              <w:t>info@ktpae.gr</w:t>
            </w:r>
          </w:hyperlink>
        </w:p>
      </w:tc>
    </w:tr>
    <w:tr w:rsidR="00241DEF" w:rsidRPr="006A5154" w14:paraId="4095EB75" w14:textId="77777777" w:rsidTr="00F844D1">
      <w:tc>
        <w:tcPr>
          <w:tcW w:w="2880" w:type="dxa"/>
          <w:vMerge/>
          <w:tcBorders>
            <w:left w:val="nil"/>
            <w:bottom w:val="nil"/>
            <w:right w:val="nil"/>
          </w:tcBorders>
          <w:shd w:val="clear" w:color="auto" w:fill="auto"/>
        </w:tcPr>
        <w:p w14:paraId="13641F76" w14:textId="77777777" w:rsidR="00241DEF" w:rsidRPr="00241DEF" w:rsidRDefault="00241DEF" w:rsidP="00241DEF">
          <w:pPr>
            <w:suppressAutoHyphens w:val="0"/>
            <w:spacing w:before="0" w:after="0"/>
            <w:ind w:right="-442"/>
            <w:jc w:val="left"/>
            <w:rPr>
              <w:rFonts w:cs="Tahoma"/>
              <w:b/>
              <w:szCs w:val="22"/>
              <w:lang w:val="en-US" w:eastAsia="en-US"/>
            </w:rPr>
          </w:pPr>
        </w:p>
      </w:tc>
      <w:tc>
        <w:tcPr>
          <w:tcW w:w="6930" w:type="dxa"/>
          <w:tcBorders>
            <w:top w:val="nil"/>
            <w:left w:val="nil"/>
            <w:bottom w:val="nil"/>
            <w:right w:val="nil"/>
          </w:tcBorders>
          <w:shd w:val="clear" w:color="auto" w:fill="auto"/>
          <w:vAlign w:val="center"/>
        </w:tcPr>
        <w:p w14:paraId="0317BC0D" w14:textId="77777777" w:rsidR="00241DEF" w:rsidRPr="00241DEF" w:rsidRDefault="00241DEF" w:rsidP="00241DEF">
          <w:pPr>
            <w:tabs>
              <w:tab w:val="center" w:pos="4153"/>
              <w:tab w:val="right" w:pos="8306"/>
            </w:tabs>
            <w:suppressAutoHyphens w:val="0"/>
            <w:spacing w:before="80" w:after="0"/>
            <w:ind w:right="-261"/>
            <w:jc w:val="center"/>
            <w:rPr>
              <w:rFonts w:cs="Tahoma"/>
              <w:noProof/>
              <w:sz w:val="16"/>
              <w:szCs w:val="16"/>
              <w:lang w:val="el-GR" w:eastAsia="en-US"/>
            </w:rPr>
          </w:pPr>
          <w:r w:rsidRPr="00241DEF">
            <w:rPr>
              <w:rFonts w:cs="Tahoma"/>
              <w:noProof/>
              <w:sz w:val="16"/>
              <w:szCs w:val="16"/>
              <w:lang w:val="el-GR" w:eastAsia="en-US"/>
            </w:rPr>
            <w:t xml:space="preserve">ΝΠΙΔ Μη Κερδοσκοπικό </w:t>
          </w:r>
          <w:r w:rsidRPr="00241DEF">
            <w:rPr>
              <w:rFonts w:cs="Tahoma"/>
              <w:noProof/>
              <w:sz w:val="16"/>
              <w:szCs w:val="16"/>
              <w:lang w:val="el-GR" w:eastAsia="en-US"/>
            </w:rPr>
            <w:sym w:font="Symbol" w:char="00B7"/>
          </w:r>
          <w:r w:rsidRPr="00241DEF">
            <w:rPr>
              <w:rFonts w:cs="Tahoma"/>
              <w:noProof/>
              <w:sz w:val="16"/>
              <w:szCs w:val="16"/>
              <w:lang w:val="el-GR" w:eastAsia="en-US"/>
            </w:rPr>
            <w:t xml:space="preserve"> Αρ. ΓΕΜΗ: </w:t>
          </w:r>
          <w:r w:rsidRPr="00241DEF">
            <w:rPr>
              <w:rFonts w:cs="Tahoma"/>
              <w:sz w:val="16"/>
              <w:szCs w:val="16"/>
              <w:lang w:val="el-GR" w:eastAsia="en-US"/>
            </w:rPr>
            <w:t>004261201000</w:t>
          </w:r>
        </w:p>
      </w:tc>
    </w:tr>
  </w:tbl>
  <w:p w14:paraId="79B50C96" w14:textId="77777777" w:rsidR="007B1CA0" w:rsidRPr="00150502" w:rsidRDefault="007B1CA0">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7D17" w14:textId="21A779DB" w:rsidR="007B1CA0" w:rsidRPr="00A57A09" w:rsidRDefault="00E236A5" w:rsidP="00E655F0">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A2D44">
      <w:rPr>
        <w:sz w:val="20"/>
        <w:szCs w:val="22"/>
        <w:lang w:val="el-GR"/>
      </w:rPr>
      <w:t xml:space="preserve">Πλατφόρμα </w:t>
    </w:r>
    <w:r w:rsidR="008A3543">
      <w:rPr>
        <w:sz w:val="20"/>
        <w:szCs w:val="22"/>
        <w:lang w:val="el-GR"/>
      </w:rPr>
      <w:t>Εκπαίδευση</w:t>
    </w:r>
    <w:r w:rsidR="000A2D44">
      <w:rPr>
        <w:sz w:val="20"/>
        <w:szCs w:val="22"/>
        <w:lang w:val="el-GR"/>
      </w:rPr>
      <w:t>ς</w:t>
    </w:r>
    <w:r w:rsidR="008A3543">
      <w:rPr>
        <w:sz w:val="20"/>
        <w:szCs w:val="22"/>
        <w:lang w:val="el-GR"/>
      </w:rPr>
      <w:t xml:space="preserve">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007F" w14:textId="3A0DA5B9" w:rsidR="007B1CA0" w:rsidRPr="00291238" w:rsidRDefault="00E236A5" w:rsidP="00E97DEE">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A2D44">
      <w:rPr>
        <w:sz w:val="20"/>
        <w:szCs w:val="22"/>
        <w:lang w:val="el-GR"/>
      </w:rPr>
      <w:t xml:space="preserve">Πλατφόρμα </w:t>
    </w:r>
    <w:r w:rsidR="008A3543">
      <w:rPr>
        <w:sz w:val="20"/>
        <w:szCs w:val="22"/>
        <w:lang w:val="el-GR"/>
      </w:rPr>
      <w:t>Εκπαίδευση</w:t>
    </w:r>
    <w:r w:rsidR="000A2D44">
      <w:rPr>
        <w:sz w:val="20"/>
        <w:szCs w:val="22"/>
        <w:lang w:val="el-GR"/>
      </w:rPr>
      <w:t>ς</w:t>
    </w:r>
    <w:r w:rsidR="008A3543">
      <w:rPr>
        <w:sz w:val="20"/>
        <w:szCs w:val="22"/>
        <w:lang w:val="el-GR"/>
      </w:rPr>
      <w:t xml:space="preserve">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5A3D" w14:textId="7DF25919" w:rsidR="00E97DEE" w:rsidRPr="00E236A5" w:rsidRDefault="00E236A5" w:rsidP="00E236A5">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A2D44">
      <w:rPr>
        <w:sz w:val="20"/>
        <w:szCs w:val="22"/>
        <w:lang w:val="el-GR"/>
      </w:rPr>
      <w:t xml:space="preserve">Πλατφόρμα </w:t>
    </w:r>
    <w:r w:rsidR="008A3543">
      <w:rPr>
        <w:sz w:val="20"/>
        <w:szCs w:val="22"/>
        <w:lang w:val="el-GR"/>
      </w:rPr>
      <w:t>Εκπαίδευση</w:t>
    </w:r>
    <w:r w:rsidR="000A2D44">
      <w:rPr>
        <w:sz w:val="20"/>
        <w:szCs w:val="22"/>
        <w:lang w:val="el-GR"/>
      </w:rPr>
      <w:t>ς</w:t>
    </w:r>
    <w:r w:rsidR="008A3543">
      <w:rPr>
        <w:sz w:val="20"/>
        <w:szCs w:val="22"/>
        <w:lang w:val="el-GR"/>
      </w:rPr>
      <w:t xml:space="preserve">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6E6C0B99" w:rsidR="007B1CA0" w:rsidRPr="009C3738" w:rsidRDefault="00E236A5" w:rsidP="00E236A5">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A2D44">
      <w:rPr>
        <w:sz w:val="20"/>
        <w:szCs w:val="22"/>
        <w:lang w:val="el-GR"/>
      </w:rPr>
      <w:t xml:space="preserve">Πλατφόρμα </w:t>
    </w:r>
    <w:r w:rsidR="008A3543">
      <w:rPr>
        <w:sz w:val="20"/>
        <w:szCs w:val="22"/>
        <w:lang w:val="el-GR"/>
      </w:rPr>
      <w:t>Εκπαίδευση</w:t>
    </w:r>
    <w:r w:rsidR="000A2D44">
      <w:rPr>
        <w:sz w:val="20"/>
        <w:szCs w:val="22"/>
        <w:lang w:val="el-GR"/>
      </w:rPr>
      <w:t>ς</w:t>
    </w:r>
    <w:r w:rsidR="008A3543">
      <w:rPr>
        <w:sz w:val="20"/>
        <w:szCs w:val="22"/>
        <w:lang w:val="el-GR"/>
      </w:rPr>
      <w:t xml:space="preserve">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27B6736"/>
    <w:multiLevelType w:val="hybridMultilevel"/>
    <w:tmpl w:val="60CE2A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36442DE"/>
    <w:multiLevelType w:val="hybridMultilevel"/>
    <w:tmpl w:val="11D21656"/>
    <w:lvl w:ilvl="0" w:tplc="04080001">
      <w:start w:val="1"/>
      <w:numFmt w:val="bullet"/>
      <w:lvlText w:val=""/>
      <w:lvlJc w:val="left"/>
      <w:pPr>
        <w:ind w:left="460" w:hanging="360"/>
      </w:pPr>
      <w:rPr>
        <w:rFonts w:ascii="Symbol" w:hAnsi="Symbol" w:hint="default"/>
      </w:rPr>
    </w:lvl>
    <w:lvl w:ilvl="1" w:tplc="04080003" w:tentative="1">
      <w:start w:val="1"/>
      <w:numFmt w:val="bullet"/>
      <w:lvlText w:val="o"/>
      <w:lvlJc w:val="left"/>
      <w:pPr>
        <w:ind w:left="1180" w:hanging="360"/>
      </w:pPr>
      <w:rPr>
        <w:rFonts w:ascii="Courier New" w:hAnsi="Courier New" w:cs="Courier New" w:hint="default"/>
      </w:rPr>
    </w:lvl>
    <w:lvl w:ilvl="2" w:tplc="04080005" w:tentative="1">
      <w:start w:val="1"/>
      <w:numFmt w:val="bullet"/>
      <w:lvlText w:val=""/>
      <w:lvlJc w:val="left"/>
      <w:pPr>
        <w:ind w:left="1900" w:hanging="360"/>
      </w:pPr>
      <w:rPr>
        <w:rFonts w:ascii="Wingdings" w:hAnsi="Wingdings" w:hint="default"/>
      </w:rPr>
    </w:lvl>
    <w:lvl w:ilvl="3" w:tplc="04080001" w:tentative="1">
      <w:start w:val="1"/>
      <w:numFmt w:val="bullet"/>
      <w:lvlText w:val=""/>
      <w:lvlJc w:val="left"/>
      <w:pPr>
        <w:ind w:left="2620" w:hanging="360"/>
      </w:pPr>
      <w:rPr>
        <w:rFonts w:ascii="Symbol" w:hAnsi="Symbol" w:hint="default"/>
      </w:rPr>
    </w:lvl>
    <w:lvl w:ilvl="4" w:tplc="04080003" w:tentative="1">
      <w:start w:val="1"/>
      <w:numFmt w:val="bullet"/>
      <w:lvlText w:val="o"/>
      <w:lvlJc w:val="left"/>
      <w:pPr>
        <w:ind w:left="3340" w:hanging="360"/>
      </w:pPr>
      <w:rPr>
        <w:rFonts w:ascii="Courier New" w:hAnsi="Courier New" w:cs="Courier New" w:hint="default"/>
      </w:rPr>
    </w:lvl>
    <w:lvl w:ilvl="5" w:tplc="04080005" w:tentative="1">
      <w:start w:val="1"/>
      <w:numFmt w:val="bullet"/>
      <w:lvlText w:val=""/>
      <w:lvlJc w:val="left"/>
      <w:pPr>
        <w:ind w:left="4060" w:hanging="360"/>
      </w:pPr>
      <w:rPr>
        <w:rFonts w:ascii="Wingdings" w:hAnsi="Wingdings" w:hint="default"/>
      </w:rPr>
    </w:lvl>
    <w:lvl w:ilvl="6" w:tplc="04080001" w:tentative="1">
      <w:start w:val="1"/>
      <w:numFmt w:val="bullet"/>
      <w:lvlText w:val=""/>
      <w:lvlJc w:val="left"/>
      <w:pPr>
        <w:ind w:left="4780" w:hanging="360"/>
      </w:pPr>
      <w:rPr>
        <w:rFonts w:ascii="Symbol" w:hAnsi="Symbol" w:hint="default"/>
      </w:rPr>
    </w:lvl>
    <w:lvl w:ilvl="7" w:tplc="04080003" w:tentative="1">
      <w:start w:val="1"/>
      <w:numFmt w:val="bullet"/>
      <w:lvlText w:val="o"/>
      <w:lvlJc w:val="left"/>
      <w:pPr>
        <w:ind w:left="5500" w:hanging="360"/>
      </w:pPr>
      <w:rPr>
        <w:rFonts w:ascii="Courier New" w:hAnsi="Courier New" w:cs="Courier New" w:hint="default"/>
      </w:rPr>
    </w:lvl>
    <w:lvl w:ilvl="8" w:tplc="04080005" w:tentative="1">
      <w:start w:val="1"/>
      <w:numFmt w:val="bullet"/>
      <w:lvlText w:val=""/>
      <w:lvlJc w:val="left"/>
      <w:pPr>
        <w:ind w:left="6220" w:hanging="360"/>
      </w:pPr>
      <w:rPr>
        <w:rFonts w:ascii="Wingdings" w:hAnsi="Wingdings" w:hint="default"/>
      </w:rPr>
    </w:lvl>
  </w:abstractNum>
  <w:abstractNum w:abstractNumId="12"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8612148"/>
    <w:multiLevelType w:val="multilevel"/>
    <w:tmpl w:val="FE38320A"/>
    <w:lvl w:ilvl="0">
      <w:start w:val="3"/>
      <w:numFmt w:val="decimal"/>
      <w:lvlText w:val="%1"/>
      <w:lvlJc w:val="left"/>
      <w:pPr>
        <w:ind w:left="375" w:hanging="375"/>
      </w:pPr>
      <w:rPr>
        <w:rFonts w:hint="default"/>
      </w:rPr>
    </w:lvl>
    <w:lvl w:ilvl="1">
      <w:start w:val="1"/>
      <w:numFmt w:val="decimal"/>
      <w:lvlText w:val="%1.%2"/>
      <w:lvlJc w:val="left"/>
      <w:pPr>
        <w:ind w:left="1770" w:hanging="720"/>
      </w:pPr>
      <w:rPr>
        <w:rFonts w:hint="default"/>
      </w:rPr>
    </w:lvl>
    <w:lvl w:ilvl="2">
      <w:start w:val="1"/>
      <w:numFmt w:val="decimal"/>
      <w:lvlText w:val="%1.%2.%3"/>
      <w:lvlJc w:val="left"/>
      <w:pPr>
        <w:ind w:left="2820" w:hanging="720"/>
      </w:pPr>
      <w:rPr>
        <w:rFonts w:hint="default"/>
      </w:rPr>
    </w:lvl>
    <w:lvl w:ilvl="3">
      <w:start w:val="1"/>
      <w:numFmt w:val="decimal"/>
      <w:lvlText w:val="%1.%2.%3.%4"/>
      <w:lvlJc w:val="left"/>
      <w:pPr>
        <w:ind w:left="4230" w:hanging="1080"/>
      </w:pPr>
      <w:rPr>
        <w:rFonts w:hint="default"/>
      </w:rPr>
    </w:lvl>
    <w:lvl w:ilvl="4">
      <w:start w:val="1"/>
      <w:numFmt w:val="decimal"/>
      <w:lvlText w:val="%1.%2.%3.%4.%5"/>
      <w:lvlJc w:val="left"/>
      <w:pPr>
        <w:ind w:left="5640" w:hanging="1440"/>
      </w:pPr>
      <w:rPr>
        <w:rFonts w:hint="default"/>
      </w:rPr>
    </w:lvl>
    <w:lvl w:ilvl="5">
      <w:start w:val="1"/>
      <w:numFmt w:val="decimal"/>
      <w:lvlText w:val="%1.%2.%3.%4.%5.%6"/>
      <w:lvlJc w:val="left"/>
      <w:pPr>
        <w:ind w:left="6690" w:hanging="1440"/>
      </w:pPr>
      <w:rPr>
        <w:rFonts w:hint="default"/>
      </w:rPr>
    </w:lvl>
    <w:lvl w:ilvl="6">
      <w:start w:val="1"/>
      <w:numFmt w:val="decimal"/>
      <w:lvlText w:val="%1.%2.%3.%4.%5.%6.%7"/>
      <w:lvlJc w:val="left"/>
      <w:pPr>
        <w:ind w:left="8100" w:hanging="1800"/>
      </w:pPr>
      <w:rPr>
        <w:rFonts w:hint="default"/>
      </w:rPr>
    </w:lvl>
    <w:lvl w:ilvl="7">
      <w:start w:val="1"/>
      <w:numFmt w:val="decimal"/>
      <w:lvlText w:val="%1.%2.%3.%4.%5.%6.%7.%8"/>
      <w:lvlJc w:val="left"/>
      <w:pPr>
        <w:ind w:left="9510" w:hanging="2160"/>
      </w:pPr>
      <w:rPr>
        <w:rFonts w:hint="default"/>
      </w:rPr>
    </w:lvl>
    <w:lvl w:ilvl="8">
      <w:start w:val="1"/>
      <w:numFmt w:val="decimal"/>
      <w:lvlText w:val="%1.%2.%3.%4.%5.%6.%7.%8.%9"/>
      <w:lvlJc w:val="left"/>
      <w:pPr>
        <w:ind w:left="10920" w:hanging="2520"/>
      </w:pPr>
      <w:rPr>
        <w:rFonts w:hint="default"/>
      </w:rPr>
    </w:lvl>
  </w:abstractNum>
  <w:abstractNum w:abstractNumId="14" w15:restartNumberingAfterBreak="0">
    <w:nsid w:val="0AFD3AF1"/>
    <w:multiLevelType w:val="hybridMultilevel"/>
    <w:tmpl w:val="D884E01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0C223762"/>
    <w:multiLevelType w:val="hybridMultilevel"/>
    <w:tmpl w:val="B7723E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E3A6E78"/>
    <w:multiLevelType w:val="hybridMultilevel"/>
    <w:tmpl w:val="5D5E7B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EBD2032"/>
    <w:multiLevelType w:val="hybridMultilevel"/>
    <w:tmpl w:val="D6540FDE"/>
    <w:lvl w:ilvl="0" w:tplc="77128E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0CE66D4"/>
    <w:multiLevelType w:val="hybridMultilevel"/>
    <w:tmpl w:val="59EC36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28C3323"/>
    <w:multiLevelType w:val="multilevel"/>
    <w:tmpl w:val="14AEB514"/>
    <w:lvl w:ilvl="0">
      <w:start w:val="2"/>
      <w:numFmt w:val="decimal"/>
      <w:lvlText w:val="%1"/>
      <w:lvlJc w:val="left"/>
      <w:pPr>
        <w:ind w:left="810" w:hanging="810"/>
      </w:pPr>
      <w:rPr>
        <w:rFonts w:hint="default"/>
      </w:rPr>
    </w:lvl>
    <w:lvl w:ilvl="1">
      <w:start w:val="4"/>
      <w:numFmt w:val="decimal"/>
      <w:lvlText w:val="%1.%2"/>
      <w:lvlJc w:val="left"/>
      <w:pPr>
        <w:ind w:left="1050" w:hanging="810"/>
      </w:pPr>
      <w:rPr>
        <w:rFonts w:hint="default"/>
      </w:rPr>
    </w:lvl>
    <w:lvl w:ilvl="2">
      <w:start w:val="3"/>
      <w:numFmt w:val="decimal"/>
      <w:lvlText w:val="%1.%2.%3"/>
      <w:lvlJc w:val="left"/>
      <w:pPr>
        <w:ind w:left="1290" w:hanging="81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440" w:hanging="2520"/>
      </w:pPr>
      <w:rPr>
        <w:rFonts w:hint="default"/>
      </w:rPr>
    </w:lvl>
  </w:abstractNum>
  <w:abstractNum w:abstractNumId="20" w15:restartNumberingAfterBreak="0">
    <w:nsid w:val="139C6DC8"/>
    <w:multiLevelType w:val="multilevel"/>
    <w:tmpl w:val="DA4EA22E"/>
    <w:lvl w:ilvl="0">
      <w:start w:val="2"/>
      <w:numFmt w:val="decimal"/>
      <w:lvlText w:val="%1"/>
      <w:lvlJc w:val="left"/>
      <w:pPr>
        <w:ind w:left="600" w:hanging="600"/>
      </w:pPr>
      <w:rPr>
        <w:rFonts w:hint="default"/>
      </w:rPr>
    </w:lvl>
    <w:lvl w:ilvl="1">
      <w:start w:val="3"/>
      <w:numFmt w:val="decimal"/>
      <w:lvlText w:val="%1.%2"/>
      <w:lvlJc w:val="left"/>
      <w:pPr>
        <w:ind w:left="1475" w:hanging="720"/>
      </w:pPr>
      <w:rPr>
        <w:rFonts w:hint="default"/>
      </w:rPr>
    </w:lvl>
    <w:lvl w:ilvl="2">
      <w:start w:val="1"/>
      <w:numFmt w:val="decimal"/>
      <w:lvlText w:val="%1.%2.%3"/>
      <w:lvlJc w:val="left"/>
      <w:pPr>
        <w:ind w:left="2230" w:hanging="720"/>
      </w:pPr>
      <w:rPr>
        <w:rFonts w:hint="default"/>
      </w:rPr>
    </w:lvl>
    <w:lvl w:ilvl="3">
      <w:start w:val="1"/>
      <w:numFmt w:val="decimal"/>
      <w:lvlText w:val="%1.%2.%3.%4"/>
      <w:lvlJc w:val="left"/>
      <w:pPr>
        <w:ind w:left="3345" w:hanging="1080"/>
      </w:pPr>
      <w:rPr>
        <w:rFonts w:hint="default"/>
      </w:rPr>
    </w:lvl>
    <w:lvl w:ilvl="4">
      <w:start w:val="1"/>
      <w:numFmt w:val="decimal"/>
      <w:lvlText w:val="%1.%2.%3.%4.%5"/>
      <w:lvlJc w:val="left"/>
      <w:pPr>
        <w:ind w:left="4460" w:hanging="1440"/>
      </w:pPr>
      <w:rPr>
        <w:rFonts w:hint="default"/>
      </w:rPr>
    </w:lvl>
    <w:lvl w:ilvl="5">
      <w:start w:val="1"/>
      <w:numFmt w:val="decimal"/>
      <w:lvlText w:val="%1.%2.%3.%4.%5.%6"/>
      <w:lvlJc w:val="left"/>
      <w:pPr>
        <w:ind w:left="5215" w:hanging="1440"/>
      </w:pPr>
      <w:rPr>
        <w:rFonts w:hint="default"/>
      </w:rPr>
    </w:lvl>
    <w:lvl w:ilvl="6">
      <w:start w:val="1"/>
      <w:numFmt w:val="decimal"/>
      <w:lvlText w:val="%1.%2.%3.%4.%5.%6.%7"/>
      <w:lvlJc w:val="left"/>
      <w:pPr>
        <w:ind w:left="6330" w:hanging="1800"/>
      </w:pPr>
      <w:rPr>
        <w:rFonts w:hint="default"/>
      </w:rPr>
    </w:lvl>
    <w:lvl w:ilvl="7">
      <w:start w:val="1"/>
      <w:numFmt w:val="decimal"/>
      <w:lvlText w:val="%1.%2.%3.%4.%5.%6.%7.%8"/>
      <w:lvlJc w:val="left"/>
      <w:pPr>
        <w:ind w:left="7445" w:hanging="2160"/>
      </w:pPr>
      <w:rPr>
        <w:rFonts w:hint="default"/>
      </w:rPr>
    </w:lvl>
    <w:lvl w:ilvl="8">
      <w:start w:val="1"/>
      <w:numFmt w:val="decimal"/>
      <w:lvlText w:val="%1.%2.%3.%4.%5.%6.%7.%8.%9"/>
      <w:lvlJc w:val="left"/>
      <w:pPr>
        <w:ind w:left="8560" w:hanging="2520"/>
      </w:pPr>
      <w:rPr>
        <w:rFonts w:hint="default"/>
      </w:rPr>
    </w:lvl>
  </w:abstractNum>
  <w:abstractNum w:abstractNumId="21"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4E3741D"/>
    <w:multiLevelType w:val="hybridMultilevel"/>
    <w:tmpl w:val="56CE8FD6"/>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5BE420B"/>
    <w:multiLevelType w:val="hybridMultilevel"/>
    <w:tmpl w:val="AC887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6463D94"/>
    <w:multiLevelType w:val="hybridMultilevel"/>
    <w:tmpl w:val="4826442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534CAB"/>
    <w:multiLevelType w:val="hybridMultilevel"/>
    <w:tmpl w:val="07EC3C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8D604E2"/>
    <w:multiLevelType w:val="hybridMultilevel"/>
    <w:tmpl w:val="44A027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0" w15:restartNumberingAfterBreak="0">
    <w:nsid w:val="1A722F0C"/>
    <w:multiLevelType w:val="hybridMultilevel"/>
    <w:tmpl w:val="6ACA46FC"/>
    <w:lvl w:ilvl="0" w:tplc="AC76B942">
      <w:start w:val="1"/>
      <w:numFmt w:val="decimal"/>
      <w:lvlText w:val="%1."/>
      <w:lvlJc w:val="left"/>
      <w:pPr>
        <w:ind w:left="720" w:hanging="360"/>
      </w:pPr>
      <w:rPr>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128231E"/>
    <w:multiLevelType w:val="multilevel"/>
    <w:tmpl w:val="642C68AE"/>
    <w:lvl w:ilvl="0">
      <w:start w:val="1"/>
      <w:numFmt w:val="decimal"/>
      <w:lvlText w:val="%1."/>
      <w:lvlJc w:val="left"/>
      <w:pPr>
        <w:ind w:left="530" w:hanging="360"/>
      </w:pPr>
      <w:rPr>
        <w:rFonts w:ascii="Tahoma" w:eastAsia="Times New Roman" w:hAnsi="Tahoma" w:cs="Times New Roman"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3" w15:restartNumberingAfterBreak="0">
    <w:nsid w:val="239716D8"/>
    <w:multiLevelType w:val="hybridMultilevel"/>
    <w:tmpl w:val="59D475D4"/>
    <w:lvl w:ilvl="0" w:tplc="6D083F90">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C6EE28BE">
      <w:start w:val="1"/>
      <w:numFmt w:val="decimal"/>
      <w:lvlText w:val="%3."/>
      <w:lvlJc w:val="left"/>
      <w:pPr>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248C44A8"/>
    <w:multiLevelType w:val="hybridMultilevel"/>
    <w:tmpl w:val="60CE2A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6" w15:restartNumberingAfterBreak="0">
    <w:nsid w:val="27657754"/>
    <w:multiLevelType w:val="hybridMultilevel"/>
    <w:tmpl w:val="3E3029A4"/>
    <w:lvl w:ilvl="0" w:tplc="0408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8563036"/>
    <w:multiLevelType w:val="hybridMultilevel"/>
    <w:tmpl w:val="05D8ADF0"/>
    <w:lvl w:ilvl="0" w:tplc="4674680A">
      <w:start w:val="6"/>
      <w:numFmt w:val="decimal"/>
      <w:lvlText w:val="%1."/>
      <w:lvlJc w:val="left"/>
      <w:pPr>
        <w:ind w:left="360" w:hanging="360"/>
      </w:pPr>
      <w:rPr>
        <w:rFonts w:ascii="Tahoma" w:hAnsi="Tahoma" w:cs="Tahoma"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39" w15:restartNumberingAfterBreak="0">
    <w:nsid w:val="28FF7D78"/>
    <w:multiLevelType w:val="hybridMultilevel"/>
    <w:tmpl w:val="2722C540"/>
    <w:lvl w:ilvl="0" w:tplc="171CF78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29AD1F4E"/>
    <w:multiLevelType w:val="hybridMultilevel"/>
    <w:tmpl w:val="DA06D796"/>
    <w:lvl w:ilvl="0" w:tplc="1C148C96">
      <w:start w:val="9"/>
      <w:numFmt w:val="decimal"/>
      <w:lvlText w:val="%1."/>
      <w:lvlJc w:val="left"/>
      <w:pPr>
        <w:ind w:left="2880" w:hanging="360"/>
      </w:pPr>
      <w:rPr>
        <w:rFonts w:hint="default"/>
      </w:rPr>
    </w:lvl>
    <w:lvl w:ilvl="1" w:tplc="04080019" w:tentative="1">
      <w:start w:val="1"/>
      <w:numFmt w:val="lowerLetter"/>
      <w:lvlText w:val="%2."/>
      <w:lvlJc w:val="left"/>
      <w:pPr>
        <w:ind w:left="3600" w:hanging="360"/>
      </w:pPr>
    </w:lvl>
    <w:lvl w:ilvl="2" w:tplc="0408001B" w:tentative="1">
      <w:start w:val="1"/>
      <w:numFmt w:val="lowerRoman"/>
      <w:lvlText w:val="%3."/>
      <w:lvlJc w:val="right"/>
      <w:pPr>
        <w:ind w:left="4320" w:hanging="180"/>
      </w:pPr>
    </w:lvl>
    <w:lvl w:ilvl="3" w:tplc="0408000F" w:tentative="1">
      <w:start w:val="1"/>
      <w:numFmt w:val="decimal"/>
      <w:lvlText w:val="%4."/>
      <w:lvlJc w:val="left"/>
      <w:pPr>
        <w:ind w:left="5040" w:hanging="360"/>
      </w:pPr>
    </w:lvl>
    <w:lvl w:ilvl="4" w:tplc="04080019" w:tentative="1">
      <w:start w:val="1"/>
      <w:numFmt w:val="lowerLetter"/>
      <w:lvlText w:val="%5."/>
      <w:lvlJc w:val="left"/>
      <w:pPr>
        <w:ind w:left="5760" w:hanging="360"/>
      </w:pPr>
    </w:lvl>
    <w:lvl w:ilvl="5" w:tplc="0408001B" w:tentative="1">
      <w:start w:val="1"/>
      <w:numFmt w:val="lowerRoman"/>
      <w:lvlText w:val="%6."/>
      <w:lvlJc w:val="right"/>
      <w:pPr>
        <w:ind w:left="6480" w:hanging="180"/>
      </w:pPr>
    </w:lvl>
    <w:lvl w:ilvl="6" w:tplc="0408000F" w:tentative="1">
      <w:start w:val="1"/>
      <w:numFmt w:val="decimal"/>
      <w:lvlText w:val="%7."/>
      <w:lvlJc w:val="left"/>
      <w:pPr>
        <w:ind w:left="7200" w:hanging="360"/>
      </w:pPr>
    </w:lvl>
    <w:lvl w:ilvl="7" w:tplc="04080019" w:tentative="1">
      <w:start w:val="1"/>
      <w:numFmt w:val="lowerLetter"/>
      <w:lvlText w:val="%8."/>
      <w:lvlJc w:val="left"/>
      <w:pPr>
        <w:ind w:left="7920" w:hanging="360"/>
      </w:pPr>
    </w:lvl>
    <w:lvl w:ilvl="8" w:tplc="0408001B" w:tentative="1">
      <w:start w:val="1"/>
      <w:numFmt w:val="lowerRoman"/>
      <w:lvlText w:val="%9."/>
      <w:lvlJc w:val="right"/>
      <w:pPr>
        <w:ind w:left="8640" w:hanging="180"/>
      </w:pPr>
    </w:lvl>
  </w:abstractNum>
  <w:abstractNum w:abstractNumId="41" w15:restartNumberingAfterBreak="0">
    <w:nsid w:val="2BB15DE4"/>
    <w:multiLevelType w:val="hybridMultilevel"/>
    <w:tmpl w:val="852420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2BB16DFC"/>
    <w:multiLevelType w:val="hybridMultilevel"/>
    <w:tmpl w:val="40E61996"/>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2CD3595E"/>
    <w:multiLevelType w:val="multilevel"/>
    <w:tmpl w:val="D22EDC6E"/>
    <w:lvl w:ilvl="0">
      <w:start w:val="1"/>
      <w:numFmt w:val="decimal"/>
      <w:lvlText w:val="%1."/>
      <w:lvlJc w:val="left"/>
      <w:pPr>
        <w:ind w:left="360" w:hanging="360"/>
      </w:pPr>
      <w:rPr>
        <w:rFonts w:ascii="Arial" w:eastAsia="Times New Roman" w:hAnsi="Arial" w:cs="Arial" w:hint="default"/>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2DE6182B"/>
    <w:multiLevelType w:val="hybridMultilevel"/>
    <w:tmpl w:val="2FD43922"/>
    <w:lvl w:ilvl="0" w:tplc="04080001">
      <w:start w:val="1"/>
      <w:numFmt w:val="bullet"/>
      <w:lvlText w:val=""/>
      <w:lvlJc w:val="left"/>
      <w:pPr>
        <w:ind w:left="720" w:hanging="360"/>
      </w:pPr>
      <w:rPr>
        <w:rFonts w:ascii="Symbol" w:hAnsi="Symbol" w:hint="default"/>
      </w:rPr>
    </w:lvl>
    <w:lvl w:ilvl="1" w:tplc="77128E34">
      <w:start w:val="1"/>
      <w:numFmt w:val="decimal"/>
      <w:lvlText w:val="%2)"/>
      <w:lvlJc w:val="lef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2E06C0D"/>
    <w:multiLevelType w:val="hybridMultilevel"/>
    <w:tmpl w:val="0BFC0F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33DF37E3"/>
    <w:multiLevelType w:val="multilevel"/>
    <w:tmpl w:val="6FFA35A2"/>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34DE576B"/>
    <w:multiLevelType w:val="hybridMultilevel"/>
    <w:tmpl w:val="D9648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389E3BFF"/>
    <w:multiLevelType w:val="multilevel"/>
    <w:tmpl w:val="B988233E"/>
    <w:lvl w:ilvl="0">
      <w:start w:val="5"/>
      <w:numFmt w:val="decimal"/>
      <w:lvlText w:val="%1"/>
      <w:lvlJc w:val="left"/>
      <w:pPr>
        <w:ind w:left="375" w:hanging="375"/>
      </w:pPr>
      <w:rPr>
        <w:rFonts w:hint="default"/>
      </w:rPr>
    </w:lvl>
    <w:lvl w:ilvl="1">
      <w:start w:val="2"/>
      <w:numFmt w:val="decimal"/>
      <w:lvlText w:val="%1.%2"/>
      <w:lvlJc w:val="left"/>
      <w:pPr>
        <w:ind w:left="3210" w:hanging="720"/>
      </w:pPr>
      <w:rPr>
        <w:rFonts w:hint="default"/>
      </w:rPr>
    </w:lvl>
    <w:lvl w:ilvl="2">
      <w:start w:val="1"/>
      <w:numFmt w:val="decimal"/>
      <w:lvlText w:val="%1.%2.%3"/>
      <w:lvlJc w:val="left"/>
      <w:pPr>
        <w:ind w:left="5700" w:hanging="720"/>
      </w:pPr>
      <w:rPr>
        <w:rFonts w:hint="default"/>
      </w:rPr>
    </w:lvl>
    <w:lvl w:ilvl="3">
      <w:start w:val="1"/>
      <w:numFmt w:val="decimal"/>
      <w:lvlText w:val="%1.%2.%3.%4"/>
      <w:lvlJc w:val="left"/>
      <w:pPr>
        <w:ind w:left="8550" w:hanging="1080"/>
      </w:pPr>
      <w:rPr>
        <w:rFonts w:hint="default"/>
      </w:rPr>
    </w:lvl>
    <w:lvl w:ilvl="4">
      <w:start w:val="1"/>
      <w:numFmt w:val="decimal"/>
      <w:lvlText w:val="%1.%2.%3.%4.%5"/>
      <w:lvlJc w:val="left"/>
      <w:pPr>
        <w:ind w:left="11400" w:hanging="1440"/>
      </w:pPr>
      <w:rPr>
        <w:rFonts w:hint="default"/>
      </w:rPr>
    </w:lvl>
    <w:lvl w:ilvl="5">
      <w:start w:val="1"/>
      <w:numFmt w:val="decimal"/>
      <w:lvlText w:val="%1.%2.%3.%4.%5.%6"/>
      <w:lvlJc w:val="left"/>
      <w:pPr>
        <w:ind w:left="13890" w:hanging="1440"/>
      </w:pPr>
      <w:rPr>
        <w:rFonts w:hint="default"/>
      </w:rPr>
    </w:lvl>
    <w:lvl w:ilvl="6">
      <w:start w:val="1"/>
      <w:numFmt w:val="decimal"/>
      <w:lvlText w:val="%1.%2.%3.%4.%5.%6.%7"/>
      <w:lvlJc w:val="left"/>
      <w:pPr>
        <w:ind w:left="16740" w:hanging="1800"/>
      </w:pPr>
      <w:rPr>
        <w:rFonts w:hint="default"/>
      </w:rPr>
    </w:lvl>
    <w:lvl w:ilvl="7">
      <w:start w:val="1"/>
      <w:numFmt w:val="decimal"/>
      <w:lvlText w:val="%1.%2.%3.%4.%5.%6.%7.%8"/>
      <w:lvlJc w:val="left"/>
      <w:pPr>
        <w:ind w:left="19590" w:hanging="2160"/>
      </w:pPr>
      <w:rPr>
        <w:rFonts w:hint="default"/>
      </w:rPr>
    </w:lvl>
    <w:lvl w:ilvl="8">
      <w:start w:val="1"/>
      <w:numFmt w:val="decimal"/>
      <w:lvlText w:val="%1.%2.%3.%4.%5.%6.%7.%8.%9"/>
      <w:lvlJc w:val="left"/>
      <w:pPr>
        <w:ind w:left="22440" w:hanging="2520"/>
      </w:pPr>
      <w:rPr>
        <w:rFonts w:hint="default"/>
      </w:rPr>
    </w:lvl>
  </w:abstractNum>
  <w:abstractNum w:abstractNumId="49" w15:restartNumberingAfterBreak="0">
    <w:nsid w:val="3F486F03"/>
    <w:multiLevelType w:val="multilevel"/>
    <w:tmpl w:val="3042D568"/>
    <w:styleLink w:val="1"/>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50"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51" w15:restartNumberingAfterBreak="0">
    <w:nsid w:val="43D330BD"/>
    <w:multiLevelType w:val="hybridMultilevel"/>
    <w:tmpl w:val="24123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44430077"/>
    <w:multiLevelType w:val="multilevel"/>
    <w:tmpl w:val="0BEE1992"/>
    <w:lvl w:ilvl="0">
      <w:start w:val="4"/>
      <w:numFmt w:val="decimal"/>
      <w:lvlText w:val="%1"/>
      <w:lvlJc w:val="left"/>
      <w:pPr>
        <w:ind w:left="375" w:hanging="375"/>
      </w:pPr>
      <w:rPr>
        <w:rFonts w:hint="default"/>
      </w:rPr>
    </w:lvl>
    <w:lvl w:ilvl="1">
      <w:start w:val="1"/>
      <w:numFmt w:val="decimal"/>
      <w:lvlText w:val="%1.%2"/>
      <w:lvlJc w:val="left"/>
      <w:pPr>
        <w:ind w:left="2490" w:hanging="720"/>
      </w:pPr>
      <w:rPr>
        <w:rFonts w:hint="default"/>
      </w:rPr>
    </w:lvl>
    <w:lvl w:ilvl="2">
      <w:start w:val="1"/>
      <w:numFmt w:val="decimal"/>
      <w:lvlText w:val="%1.%2.%3"/>
      <w:lvlJc w:val="left"/>
      <w:pPr>
        <w:ind w:left="4260" w:hanging="720"/>
      </w:pPr>
      <w:rPr>
        <w:rFonts w:hint="default"/>
      </w:rPr>
    </w:lvl>
    <w:lvl w:ilvl="3">
      <w:start w:val="1"/>
      <w:numFmt w:val="decimal"/>
      <w:lvlText w:val="%1.%2.%3.%4"/>
      <w:lvlJc w:val="left"/>
      <w:pPr>
        <w:ind w:left="6390" w:hanging="1080"/>
      </w:pPr>
      <w:rPr>
        <w:rFonts w:hint="default"/>
      </w:rPr>
    </w:lvl>
    <w:lvl w:ilvl="4">
      <w:start w:val="1"/>
      <w:numFmt w:val="decimal"/>
      <w:lvlText w:val="%1.%2.%3.%4.%5"/>
      <w:lvlJc w:val="left"/>
      <w:pPr>
        <w:ind w:left="8520" w:hanging="1440"/>
      </w:pPr>
      <w:rPr>
        <w:rFonts w:hint="default"/>
      </w:rPr>
    </w:lvl>
    <w:lvl w:ilvl="5">
      <w:start w:val="1"/>
      <w:numFmt w:val="decimal"/>
      <w:lvlText w:val="%1.%2.%3.%4.%5.%6"/>
      <w:lvlJc w:val="left"/>
      <w:pPr>
        <w:ind w:left="10290" w:hanging="1440"/>
      </w:pPr>
      <w:rPr>
        <w:rFonts w:hint="default"/>
      </w:rPr>
    </w:lvl>
    <w:lvl w:ilvl="6">
      <w:start w:val="1"/>
      <w:numFmt w:val="decimal"/>
      <w:lvlText w:val="%1.%2.%3.%4.%5.%6.%7"/>
      <w:lvlJc w:val="left"/>
      <w:pPr>
        <w:ind w:left="12420" w:hanging="1800"/>
      </w:pPr>
      <w:rPr>
        <w:rFonts w:hint="default"/>
      </w:rPr>
    </w:lvl>
    <w:lvl w:ilvl="7">
      <w:start w:val="1"/>
      <w:numFmt w:val="decimal"/>
      <w:lvlText w:val="%1.%2.%3.%4.%5.%6.%7.%8"/>
      <w:lvlJc w:val="left"/>
      <w:pPr>
        <w:ind w:left="14550" w:hanging="2160"/>
      </w:pPr>
      <w:rPr>
        <w:rFonts w:hint="default"/>
      </w:rPr>
    </w:lvl>
    <w:lvl w:ilvl="8">
      <w:start w:val="1"/>
      <w:numFmt w:val="decimal"/>
      <w:lvlText w:val="%1.%2.%3.%4.%5.%6.%7.%8.%9"/>
      <w:lvlJc w:val="left"/>
      <w:pPr>
        <w:ind w:left="16680" w:hanging="2520"/>
      </w:pPr>
      <w:rPr>
        <w:rFonts w:hint="default"/>
      </w:rPr>
    </w:lvl>
  </w:abstractNum>
  <w:abstractNum w:abstractNumId="53" w15:restartNumberingAfterBreak="0">
    <w:nsid w:val="444D0794"/>
    <w:multiLevelType w:val="hybridMultilevel"/>
    <w:tmpl w:val="EFC6FE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4545201C"/>
    <w:multiLevelType w:val="hybridMultilevel"/>
    <w:tmpl w:val="17686C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4574286F"/>
    <w:multiLevelType w:val="hybridMultilevel"/>
    <w:tmpl w:val="B92C5616"/>
    <w:lvl w:ilvl="0" w:tplc="209A261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45FA424D"/>
    <w:multiLevelType w:val="multilevel"/>
    <w:tmpl w:val="6CAA485C"/>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15:restartNumberingAfterBreak="0">
    <w:nsid w:val="490D4492"/>
    <w:multiLevelType w:val="hybridMultilevel"/>
    <w:tmpl w:val="BBD43B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49F6284A"/>
    <w:multiLevelType w:val="hybridMultilevel"/>
    <w:tmpl w:val="C2802ECC"/>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4ADE675B"/>
    <w:multiLevelType w:val="multilevel"/>
    <w:tmpl w:val="AD5E95D4"/>
    <w:lvl w:ilvl="0">
      <w:start w:val="6"/>
      <w:numFmt w:val="decimal"/>
      <w:lvlText w:val="%1"/>
      <w:lvlJc w:val="left"/>
      <w:pPr>
        <w:ind w:left="375" w:hanging="375"/>
      </w:pPr>
      <w:rPr>
        <w:rFonts w:hint="default"/>
      </w:rPr>
    </w:lvl>
    <w:lvl w:ilvl="1">
      <w:start w:val="1"/>
      <w:numFmt w:val="decimal"/>
      <w:lvlText w:val="%1.%2"/>
      <w:lvlJc w:val="left"/>
      <w:pPr>
        <w:ind w:left="3930" w:hanging="720"/>
      </w:pPr>
      <w:rPr>
        <w:rFonts w:hint="default"/>
      </w:rPr>
    </w:lvl>
    <w:lvl w:ilvl="2">
      <w:start w:val="1"/>
      <w:numFmt w:val="decimal"/>
      <w:lvlText w:val="%1.%2.%3"/>
      <w:lvlJc w:val="left"/>
      <w:pPr>
        <w:ind w:left="7140" w:hanging="720"/>
      </w:pPr>
      <w:rPr>
        <w:rFonts w:hint="default"/>
      </w:rPr>
    </w:lvl>
    <w:lvl w:ilvl="3">
      <w:start w:val="1"/>
      <w:numFmt w:val="decimal"/>
      <w:lvlText w:val="%1.%2.%3.%4"/>
      <w:lvlJc w:val="left"/>
      <w:pPr>
        <w:ind w:left="10710" w:hanging="1080"/>
      </w:pPr>
      <w:rPr>
        <w:rFonts w:hint="default"/>
      </w:rPr>
    </w:lvl>
    <w:lvl w:ilvl="4">
      <w:start w:val="1"/>
      <w:numFmt w:val="decimal"/>
      <w:lvlText w:val="%1.%2.%3.%4.%5"/>
      <w:lvlJc w:val="left"/>
      <w:pPr>
        <w:ind w:left="14280" w:hanging="1440"/>
      </w:pPr>
      <w:rPr>
        <w:rFonts w:hint="default"/>
      </w:rPr>
    </w:lvl>
    <w:lvl w:ilvl="5">
      <w:start w:val="1"/>
      <w:numFmt w:val="decimal"/>
      <w:lvlText w:val="%1.%2.%3.%4.%5.%6"/>
      <w:lvlJc w:val="left"/>
      <w:pPr>
        <w:ind w:left="17490" w:hanging="1440"/>
      </w:pPr>
      <w:rPr>
        <w:rFonts w:hint="default"/>
      </w:rPr>
    </w:lvl>
    <w:lvl w:ilvl="6">
      <w:start w:val="1"/>
      <w:numFmt w:val="decimal"/>
      <w:lvlText w:val="%1.%2.%3.%4.%5.%6.%7"/>
      <w:lvlJc w:val="left"/>
      <w:pPr>
        <w:ind w:left="21060" w:hanging="1800"/>
      </w:pPr>
      <w:rPr>
        <w:rFonts w:hint="default"/>
      </w:rPr>
    </w:lvl>
    <w:lvl w:ilvl="7">
      <w:start w:val="1"/>
      <w:numFmt w:val="decimal"/>
      <w:lvlText w:val="%1.%2.%3.%4.%5.%6.%7.%8"/>
      <w:lvlJc w:val="left"/>
      <w:pPr>
        <w:ind w:left="24630" w:hanging="2160"/>
      </w:pPr>
      <w:rPr>
        <w:rFonts w:hint="default"/>
      </w:rPr>
    </w:lvl>
    <w:lvl w:ilvl="8">
      <w:start w:val="1"/>
      <w:numFmt w:val="decimal"/>
      <w:lvlText w:val="%1.%2.%3.%4.%5.%6.%7.%8.%9"/>
      <w:lvlJc w:val="left"/>
      <w:pPr>
        <w:ind w:left="28200" w:hanging="2520"/>
      </w:pPr>
      <w:rPr>
        <w:rFonts w:hint="default"/>
      </w:rPr>
    </w:lvl>
  </w:abstractNum>
  <w:abstractNum w:abstractNumId="62" w15:restartNumberingAfterBreak="0">
    <w:nsid w:val="4BD85264"/>
    <w:multiLevelType w:val="multilevel"/>
    <w:tmpl w:val="5CF0E90C"/>
    <w:lvl w:ilvl="0">
      <w:start w:val="1"/>
      <w:numFmt w:val="decimal"/>
      <w:lvlText w:val="%1."/>
      <w:lvlJc w:val="left"/>
      <w:pPr>
        <w:ind w:left="530" w:hanging="360"/>
      </w:pPr>
      <w:rPr>
        <w:rFonts w:ascii="Tahoma" w:eastAsia="Times New Roman" w:hAnsi="Tahoma" w:cs="Times New Roman"/>
        <w:b/>
        <w:bCs/>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63" w15:restartNumberingAfterBreak="0">
    <w:nsid w:val="4D087F17"/>
    <w:multiLevelType w:val="hybridMultilevel"/>
    <w:tmpl w:val="C26A04E0"/>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15:restartNumberingAfterBreak="0">
    <w:nsid w:val="50533FE5"/>
    <w:multiLevelType w:val="hybridMultilevel"/>
    <w:tmpl w:val="6A5E39E2"/>
    <w:lvl w:ilvl="0" w:tplc="602619E2">
      <w:start w:val="1"/>
      <w:numFmt w:val="decimal"/>
      <w:lvlText w:val="%1)"/>
      <w:lvlJc w:val="left"/>
      <w:pPr>
        <w:ind w:left="81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51BF606B"/>
    <w:multiLevelType w:val="hybridMultilevel"/>
    <w:tmpl w:val="B6B2789E"/>
    <w:lvl w:ilvl="0" w:tplc="0408000F">
      <w:start w:val="1"/>
      <w:numFmt w:val="decimal"/>
      <w:lvlText w:val="%1."/>
      <w:lvlJc w:val="left"/>
      <w:pPr>
        <w:ind w:left="720" w:hanging="360"/>
      </w:pPr>
      <w:rPr>
        <w:rFonts w:eastAsia="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41E4313"/>
    <w:multiLevelType w:val="hybridMultilevel"/>
    <w:tmpl w:val="C3D8BF90"/>
    <w:lvl w:ilvl="0" w:tplc="04080001">
      <w:start w:val="1"/>
      <w:numFmt w:val="bullet"/>
      <w:lvlText w:val=""/>
      <w:lvlJc w:val="left"/>
      <w:pPr>
        <w:ind w:left="460" w:hanging="360"/>
      </w:pPr>
      <w:rPr>
        <w:rFonts w:ascii="Symbol" w:hAnsi="Symbol" w:hint="default"/>
      </w:rPr>
    </w:lvl>
    <w:lvl w:ilvl="1" w:tplc="04080003" w:tentative="1">
      <w:start w:val="1"/>
      <w:numFmt w:val="bullet"/>
      <w:lvlText w:val="o"/>
      <w:lvlJc w:val="left"/>
      <w:pPr>
        <w:ind w:left="1180" w:hanging="360"/>
      </w:pPr>
      <w:rPr>
        <w:rFonts w:ascii="Courier New" w:hAnsi="Courier New" w:cs="Courier New" w:hint="default"/>
      </w:rPr>
    </w:lvl>
    <w:lvl w:ilvl="2" w:tplc="04080005" w:tentative="1">
      <w:start w:val="1"/>
      <w:numFmt w:val="bullet"/>
      <w:lvlText w:val=""/>
      <w:lvlJc w:val="left"/>
      <w:pPr>
        <w:ind w:left="1900" w:hanging="360"/>
      </w:pPr>
      <w:rPr>
        <w:rFonts w:ascii="Wingdings" w:hAnsi="Wingdings" w:hint="default"/>
      </w:rPr>
    </w:lvl>
    <w:lvl w:ilvl="3" w:tplc="04080001" w:tentative="1">
      <w:start w:val="1"/>
      <w:numFmt w:val="bullet"/>
      <w:lvlText w:val=""/>
      <w:lvlJc w:val="left"/>
      <w:pPr>
        <w:ind w:left="2620" w:hanging="360"/>
      </w:pPr>
      <w:rPr>
        <w:rFonts w:ascii="Symbol" w:hAnsi="Symbol" w:hint="default"/>
      </w:rPr>
    </w:lvl>
    <w:lvl w:ilvl="4" w:tplc="04080003" w:tentative="1">
      <w:start w:val="1"/>
      <w:numFmt w:val="bullet"/>
      <w:lvlText w:val="o"/>
      <w:lvlJc w:val="left"/>
      <w:pPr>
        <w:ind w:left="3340" w:hanging="360"/>
      </w:pPr>
      <w:rPr>
        <w:rFonts w:ascii="Courier New" w:hAnsi="Courier New" w:cs="Courier New" w:hint="default"/>
      </w:rPr>
    </w:lvl>
    <w:lvl w:ilvl="5" w:tplc="04080005" w:tentative="1">
      <w:start w:val="1"/>
      <w:numFmt w:val="bullet"/>
      <w:lvlText w:val=""/>
      <w:lvlJc w:val="left"/>
      <w:pPr>
        <w:ind w:left="4060" w:hanging="360"/>
      </w:pPr>
      <w:rPr>
        <w:rFonts w:ascii="Wingdings" w:hAnsi="Wingdings" w:hint="default"/>
      </w:rPr>
    </w:lvl>
    <w:lvl w:ilvl="6" w:tplc="04080001" w:tentative="1">
      <w:start w:val="1"/>
      <w:numFmt w:val="bullet"/>
      <w:lvlText w:val=""/>
      <w:lvlJc w:val="left"/>
      <w:pPr>
        <w:ind w:left="4780" w:hanging="360"/>
      </w:pPr>
      <w:rPr>
        <w:rFonts w:ascii="Symbol" w:hAnsi="Symbol" w:hint="default"/>
      </w:rPr>
    </w:lvl>
    <w:lvl w:ilvl="7" w:tplc="04080003" w:tentative="1">
      <w:start w:val="1"/>
      <w:numFmt w:val="bullet"/>
      <w:lvlText w:val="o"/>
      <w:lvlJc w:val="left"/>
      <w:pPr>
        <w:ind w:left="5500" w:hanging="360"/>
      </w:pPr>
      <w:rPr>
        <w:rFonts w:ascii="Courier New" w:hAnsi="Courier New" w:cs="Courier New" w:hint="default"/>
      </w:rPr>
    </w:lvl>
    <w:lvl w:ilvl="8" w:tplc="04080005" w:tentative="1">
      <w:start w:val="1"/>
      <w:numFmt w:val="bullet"/>
      <w:lvlText w:val=""/>
      <w:lvlJc w:val="left"/>
      <w:pPr>
        <w:ind w:left="6220" w:hanging="360"/>
      </w:pPr>
      <w:rPr>
        <w:rFonts w:ascii="Wingdings" w:hAnsi="Wingdings" w:hint="default"/>
      </w:rPr>
    </w:lvl>
  </w:abstractNum>
  <w:abstractNum w:abstractNumId="6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70" w15:restartNumberingAfterBreak="0">
    <w:nsid w:val="56717134"/>
    <w:multiLevelType w:val="hybridMultilevel"/>
    <w:tmpl w:val="4DAC1EFA"/>
    <w:lvl w:ilvl="0" w:tplc="303CD6F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577E402A"/>
    <w:multiLevelType w:val="hybridMultilevel"/>
    <w:tmpl w:val="7DB88A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2" w15:restartNumberingAfterBreak="0">
    <w:nsid w:val="5832349B"/>
    <w:multiLevelType w:val="hybridMultilevel"/>
    <w:tmpl w:val="C7F8FB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58BE3959"/>
    <w:multiLevelType w:val="hybridMultilevel"/>
    <w:tmpl w:val="F9168B16"/>
    <w:lvl w:ilvl="0" w:tplc="52A85E88">
      <w:start w:val="7"/>
      <w:numFmt w:val="decimal"/>
      <w:lvlText w:val="%1"/>
      <w:lvlJc w:val="left"/>
      <w:pPr>
        <w:ind w:left="2865" w:hanging="1425"/>
      </w:pPr>
      <w:rPr>
        <w:rFonts w:ascii="Tahoma" w:hAnsi="Tahoma" w:hint="default"/>
      </w:rPr>
    </w:lvl>
    <w:lvl w:ilvl="1" w:tplc="04080019">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74"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5" w15:restartNumberingAfterBreak="0">
    <w:nsid w:val="5DB1201C"/>
    <w:multiLevelType w:val="multilevel"/>
    <w:tmpl w:val="0B647000"/>
    <w:styleLink w:val="10"/>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76" w15:restartNumberingAfterBreak="0">
    <w:nsid w:val="629702D3"/>
    <w:multiLevelType w:val="multilevel"/>
    <w:tmpl w:val="C2EA1E48"/>
    <w:styleLink w:val="CurrentList1"/>
    <w:lvl w:ilvl="0">
      <w:start w:val="1"/>
      <w:numFmt w:val="decimal"/>
      <w:lvlText w:val="%1."/>
      <w:lvlJc w:val="left"/>
      <w:pPr>
        <w:ind w:left="360" w:hanging="360"/>
      </w:pPr>
      <w:rPr>
        <w:rFonts w:ascii="Arial" w:eastAsia="Times New Roman" w:hAnsi="Arial" w:cs="Arial"/>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7"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0" w15:restartNumberingAfterBreak="0">
    <w:nsid w:val="65D01C7A"/>
    <w:multiLevelType w:val="multilevel"/>
    <w:tmpl w:val="6A3851EC"/>
    <w:lvl w:ilvl="0">
      <w:start w:val="2"/>
      <w:numFmt w:val="decimal"/>
      <w:lvlText w:val="%1"/>
      <w:lvlJc w:val="left"/>
      <w:pPr>
        <w:ind w:left="810" w:hanging="810"/>
      </w:pPr>
      <w:rPr>
        <w:rFonts w:hint="default"/>
      </w:rPr>
    </w:lvl>
    <w:lvl w:ilvl="1">
      <w:start w:val="2"/>
      <w:numFmt w:val="decimal"/>
      <w:lvlText w:val="%1.%2"/>
      <w:lvlJc w:val="left"/>
      <w:pPr>
        <w:ind w:left="1160" w:hanging="810"/>
      </w:pPr>
      <w:rPr>
        <w:rFonts w:hint="default"/>
      </w:rPr>
    </w:lvl>
    <w:lvl w:ilvl="2">
      <w:start w:val="6"/>
      <w:numFmt w:val="decimal"/>
      <w:lvlText w:val="%1.%2.%3"/>
      <w:lvlJc w:val="left"/>
      <w:pPr>
        <w:ind w:left="1510" w:hanging="810"/>
      </w:pPr>
      <w:rPr>
        <w:rFonts w:hint="default"/>
      </w:rPr>
    </w:lvl>
    <w:lvl w:ilvl="3">
      <w:start w:val="2"/>
      <w:numFmt w:val="decimal"/>
      <w:lvlText w:val="%1.%2.%3.%4"/>
      <w:lvlJc w:val="left"/>
      <w:pPr>
        <w:ind w:left="2130" w:hanging="1080"/>
      </w:pPr>
      <w:rPr>
        <w:rFonts w:hint="default"/>
      </w:rPr>
    </w:lvl>
    <w:lvl w:ilvl="4">
      <w:start w:val="1"/>
      <w:numFmt w:val="decimal"/>
      <w:lvlText w:val="%1.%2.%3.%4.%5"/>
      <w:lvlJc w:val="left"/>
      <w:pPr>
        <w:ind w:left="2840" w:hanging="144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610" w:hanging="2160"/>
      </w:pPr>
      <w:rPr>
        <w:rFonts w:hint="default"/>
      </w:rPr>
    </w:lvl>
    <w:lvl w:ilvl="8">
      <w:start w:val="1"/>
      <w:numFmt w:val="decimal"/>
      <w:lvlText w:val="%1.%2.%3.%4.%5.%6.%7.%8.%9"/>
      <w:lvlJc w:val="left"/>
      <w:pPr>
        <w:ind w:left="5320" w:hanging="2520"/>
      </w:pPr>
      <w:rPr>
        <w:rFonts w:hint="default"/>
      </w:rPr>
    </w:lvl>
  </w:abstractNum>
  <w:abstractNum w:abstractNumId="81" w15:restartNumberingAfterBreak="0">
    <w:nsid w:val="67E80A7B"/>
    <w:multiLevelType w:val="hybridMultilevel"/>
    <w:tmpl w:val="101C561E"/>
    <w:lvl w:ilvl="0" w:tplc="0408000D">
      <w:start w:val="1"/>
      <w:numFmt w:val="bullet"/>
      <w:lvlText w:val=""/>
      <w:lvlJc w:val="left"/>
      <w:pPr>
        <w:ind w:left="720" w:hanging="72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9EB3031"/>
    <w:multiLevelType w:val="hybridMultilevel"/>
    <w:tmpl w:val="143A57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6D66210C"/>
    <w:multiLevelType w:val="multilevel"/>
    <w:tmpl w:val="EBE8C7EA"/>
    <w:lvl w:ilvl="0">
      <w:start w:val="2"/>
      <w:numFmt w:val="decimal"/>
      <w:lvlText w:val="%1"/>
      <w:lvlJc w:val="left"/>
      <w:pPr>
        <w:ind w:left="360" w:hanging="36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6150" w:hanging="2160"/>
      </w:pPr>
      <w:rPr>
        <w:rFonts w:hint="default"/>
      </w:rPr>
    </w:lvl>
    <w:lvl w:ilvl="8">
      <w:start w:val="1"/>
      <w:numFmt w:val="decimal"/>
      <w:lvlText w:val="%1.%2.%3.%4.%5.%6.%7.%8.%9"/>
      <w:lvlJc w:val="left"/>
      <w:pPr>
        <w:ind w:left="7080" w:hanging="2520"/>
      </w:pPr>
      <w:rPr>
        <w:rFonts w:hint="default"/>
      </w:rPr>
    </w:lvl>
  </w:abstractNum>
  <w:abstractNum w:abstractNumId="84"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71C60F66"/>
    <w:multiLevelType w:val="hybridMultilevel"/>
    <w:tmpl w:val="B82AD7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8" w15:restartNumberingAfterBreak="0">
    <w:nsid w:val="75AD3160"/>
    <w:multiLevelType w:val="hybridMultilevel"/>
    <w:tmpl w:val="C7EA1652"/>
    <w:lvl w:ilvl="0" w:tplc="97E843B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779E423B"/>
    <w:multiLevelType w:val="hybridMultilevel"/>
    <w:tmpl w:val="15641A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91" w15:restartNumberingAfterBreak="0">
    <w:nsid w:val="7A7E0F48"/>
    <w:multiLevelType w:val="hybridMultilevel"/>
    <w:tmpl w:val="FF0884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7AAF5CAD"/>
    <w:multiLevelType w:val="multilevel"/>
    <w:tmpl w:val="237A55E6"/>
    <w:lvl w:ilvl="0">
      <w:start w:val="3"/>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7B554C92"/>
    <w:multiLevelType w:val="multilevel"/>
    <w:tmpl w:val="83362DA8"/>
    <w:lvl w:ilvl="0">
      <w:start w:val="2"/>
      <w:numFmt w:val="decimal"/>
      <w:lvlText w:val="%1"/>
      <w:lvlJc w:val="left"/>
      <w:pPr>
        <w:ind w:left="810" w:hanging="810"/>
      </w:pPr>
      <w:rPr>
        <w:rFonts w:hint="default"/>
      </w:rPr>
    </w:lvl>
    <w:lvl w:ilvl="1">
      <w:start w:val="2"/>
      <w:numFmt w:val="decimal"/>
      <w:lvlText w:val="%1.%2"/>
      <w:lvlJc w:val="left"/>
      <w:pPr>
        <w:ind w:left="1050" w:hanging="810"/>
      </w:pPr>
      <w:rPr>
        <w:rFonts w:hint="default"/>
      </w:rPr>
    </w:lvl>
    <w:lvl w:ilvl="2">
      <w:start w:val="6"/>
      <w:numFmt w:val="decimal"/>
      <w:lvlText w:val="%1.%2.%3"/>
      <w:lvlJc w:val="left"/>
      <w:pPr>
        <w:ind w:left="1290" w:hanging="81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440" w:hanging="2520"/>
      </w:pPr>
      <w:rPr>
        <w:rFonts w:hint="default"/>
      </w:rPr>
    </w:lvl>
  </w:abstractNum>
  <w:abstractNum w:abstractNumId="9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7CAC345C"/>
    <w:multiLevelType w:val="hybridMultilevel"/>
    <w:tmpl w:val="B7721AF4"/>
    <w:lvl w:ilvl="0" w:tplc="209A261C">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F867CB9"/>
    <w:multiLevelType w:val="hybridMultilevel"/>
    <w:tmpl w:val="3496E552"/>
    <w:lvl w:ilvl="0" w:tplc="04080001">
      <w:start w:val="1"/>
      <w:numFmt w:val="bullet"/>
      <w:lvlText w:val=""/>
      <w:lvlJc w:val="left"/>
      <w:pPr>
        <w:ind w:left="460" w:hanging="360"/>
      </w:pPr>
      <w:rPr>
        <w:rFonts w:ascii="Symbol" w:hAnsi="Symbol" w:hint="default"/>
      </w:rPr>
    </w:lvl>
    <w:lvl w:ilvl="1" w:tplc="04080003" w:tentative="1">
      <w:start w:val="1"/>
      <w:numFmt w:val="bullet"/>
      <w:lvlText w:val="o"/>
      <w:lvlJc w:val="left"/>
      <w:pPr>
        <w:ind w:left="1180" w:hanging="360"/>
      </w:pPr>
      <w:rPr>
        <w:rFonts w:ascii="Courier New" w:hAnsi="Courier New" w:cs="Courier New" w:hint="default"/>
      </w:rPr>
    </w:lvl>
    <w:lvl w:ilvl="2" w:tplc="04080005" w:tentative="1">
      <w:start w:val="1"/>
      <w:numFmt w:val="bullet"/>
      <w:lvlText w:val=""/>
      <w:lvlJc w:val="left"/>
      <w:pPr>
        <w:ind w:left="1900" w:hanging="360"/>
      </w:pPr>
      <w:rPr>
        <w:rFonts w:ascii="Wingdings" w:hAnsi="Wingdings" w:hint="default"/>
      </w:rPr>
    </w:lvl>
    <w:lvl w:ilvl="3" w:tplc="04080001" w:tentative="1">
      <w:start w:val="1"/>
      <w:numFmt w:val="bullet"/>
      <w:lvlText w:val=""/>
      <w:lvlJc w:val="left"/>
      <w:pPr>
        <w:ind w:left="2620" w:hanging="360"/>
      </w:pPr>
      <w:rPr>
        <w:rFonts w:ascii="Symbol" w:hAnsi="Symbol" w:hint="default"/>
      </w:rPr>
    </w:lvl>
    <w:lvl w:ilvl="4" w:tplc="04080003" w:tentative="1">
      <w:start w:val="1"/>
      <w:numFmt w:val="bullet"/>
      <w:lvlText w:val="o"/>
      <w:lvlJc w:val="left"/>
      <w:pPr>
        <w:ind w:left="3340" w:hanging="360"/>
      </w:pPr>
      <w:rPr>
        <w:rFonts w:ascii="Courier New" w:hAnsi="Courier New" w:cs="Courier New" w:hint="default"/>
      </w:rPr>
    </w:lvl>
    <w:lvl w:ilvl="5" w:tplc="04080005" w:tentative="1">
      <w:start w:val="1"/>
      <w:numFmt w:val="bullet"/>
      <w:lvlText w:val=""/>
      <w:lvlJc w:val="left"/>
      <w:pPr>
        <w:ind w:left="4060" w:hanging="360"/>
      </w:pPr>
      <w:rPr>
        <w:rFonts w:ascii="Wingdings" w:hAnsi="Wingdings" w:hint="default"/>
      </w:rPr>
    </w:lvl>
    <w:lvl w:ilvl="6" w:tplc="04080001" w:tentative="1">
      <w:start w:val="1"/>
      <w:numFmt w:val="bullet"/>
      <w:lvlText w:val=""/>
      <w:lvlJc w:val="left"/>
      <w:pPr>
        <w:ind w:left="4780" w:hanging="360"/>
      </w:pPr>
      <w:rPr>
        <w:rFonts w:ascii="Symbol" w:hAnsi="Symbol" w:hint="default"/>
      </w:rPr>
    </w:lvl>
    <w:lvl w:ilvl="7" w:tplc="04080003" w:tentative="1">
      <w:start w:val="1"/>
      <w:numFmt w:val="bullet"/>
      <w:lvlText w:val="o"/>
      <w:lvlJc w:val="left"/>
      <w:pPr>
        <w:ind w:left="5500" w:hanging="360"/>
      </w:pPr>
      <w:rPr>
        <w:rFonts w:ascii="Courier New" w:hAnsi="Courier New" w:cs="Courier New" w:hint="default"/>
      </w:rPr>
    </w:lvl>
    <w:lvl w:ilvl="8" w:tplc="04080005" w:tentative="1">
      <w:start w:val="1"/>
      <w:numFmt w:val="bullet"/>
      <w:lvlText w:val=""/>
      <w:lvlJc w:val="left"/>
      <w:pPr>
        <w:ind w:left="6220" w:hanging="360"/>
      </w:pPr>
      <w:rPr>
        <w:rFonts w:ascii="Wingdings" w:hAnsi="Wingdings" w:hint="default"/>
      </w:r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93"/>
  </w:num>
  <w:num w:numId="6" w16cid:durableId="1547061737">
    <w:abstractNumId w:val="31"/>
  </w:num>
  <w:num w:numId="7" w16cid:durableId="1140459105">
    <w:abstractNumId w:val="66"/>
  </w:num>
  <w:num w:numId="8" w16cid:durableId="361371026">
    <w:abstractNumId w:val="43"/>
  </w:num>
  <w:num w:numId="9" w16cid:durableId="1344431286">
    <w:abstractNumId w:val="21"/>
  </w:num>
  <w:num w:numId="10" w16cid:durableId="34044892">
    <w:abstractNumId w:val="84"/>
  </w:num>
  <w:num w:numId="11" w16cid:durableId="1329092563">
    <w:abstractNumId w:val="97"/>
  </w:num>
  <w:num w:numId="12" w16cid:durableId="821770279">
    <w:abstractNumId w:val="78"/>
  </w:num>
  <w:num w:numId="13" w16cid:durableId="1533155397">
    <w:abstractNumId w:val="62"/>
  </w:num>
  <w:num w:numId="14" w16cid:durableId="333651058">
    <w:abstractNumId w:val="69"/>
  </w:num>
  <w:num w:numId="15" w16cid:durableId="157622588">
    <w:abstractNumId w:val="58"/>
  </w:num>
  <w:num w:numId="16" w16cid:durableId="879588847">
    <w:abstractNumId w:val="49"/>
  </w:num>
  <w:num w:numId="17" w16cid:durableId="233055433">
    <w:abstractNumId w:val="79"/>
  </w:num>
  <w:num w:numId="18" w16cid:durableId="907690104">
    <w:abstractNumId w:val="87"/>
  </w:num>
  <w:num w:numId="19" w16cid:durableId="1406681207">
    <w:abstractNumId w:val="14"/>
  </w:num>
  <w:num w:numId="20" w16cid:durableId="1257206606">
    <w:abstractNumId w:val="74"/>
  </w:num>
  <w:num w:numId="21" w16cid:durableId="1855800348">
    <w:abstractNumId w:val="35"/>
  </w:num>
  <w:num w:numId="22" w16cid:durableId="2063433688">
    <w:abstractNumId w:val="29"/>
  </w:num>
  <w:num w:numId="23" w16cid:durableId="1002270479">
    <w:abstractNumId w:val="90"/>
  </w:num>
  <w:num w:numId="24" w16cid:durableId="1431658389">
    <w:abstractNumId w:val="95"/>
  </w:num>
  <w:num w:numId="25" w16cid:durableId="1421947942">
    <w:abstractNumId w:val="9"/>
  </w:num>
  <w:num w:numId="26" w16cid:durableId="1428620037">
    <w:abstractNumId w:val="85"/>
  </w:num>
  <w:num w:numId="27" w16cid:durableId="931399130">
    <w:abstractNumId w:val="25"/>
  </w:num>
  <w:num w:numId="28" w16cid:durableId="1505166774">
    <w:abstractNumId w:val="43"/>
    <w:lvlOverride w:ilvl="0">
      <w:startOverride w:val="2"/>
    </w:lvlOverride>
    <w:lvlOverride w:ilvl="1">
      <w:startOverride w:val="4"/>
    </w:lvlOverride>
    <w:lvlOverride w:ilvl="2">
      <w:startOverride w:val="3"/>
    </w:lvlOverride>
    <w:lvlOverride w:ilvl="3">
      <w:startOverride w:val="2"/>
    </w:lvlOverride>
  </w:num>
  <w:num w:numId="29" w16cid:durableId="2063139289">
    <w:abstractNumId w:val="50"/>
  </w:num>
  <w:num w:numId="30" w16cid:durableId="1404327147">
    <w:abstractNumId w:val="59"/>
  </w:num>
  <w:num w:numId="31" w16cid:durableId="2097021568">
    <w:abstractNumId w:val="22"/>
  </w:num>
  <w:num w:numId="32" w16cid:durableId="1319530240">
    <w:abstractNumId w:val="44"/>
  </w:num>
  <w:num w:numId="33" w16cid:durableId="927470811">
    <w:abstractNumId w:val="57"/>
  </w:num>
  <w:num w:numId="34" w16cid:durableId="990643581">
    <w:abstractNumId w:val="17"/>
  </w:num>
  <w:num w:numId="35" w16cid:durableId="753551204">
    <w:abstractNumId w:val="96"/>
  </w:num>
  <w:num w:numId="36" w16cid:durableId="268783305">
    <w:abstractNumId w:val="55"/>
  </w:num>
  <w:num w:numId="37" w16cid:durableId="1685470996">
    <w:abstractNumId w:val="30"/>
  </w:num>
  <w:num w:numId="38" w16cid:durableId="1693919434">
    <w:abstractNumId w:val="23"/>
  </w:num>
  <w:num w:numId="39" w16cid:durableId="1290933464">
    <w:abstractNumId w:val="53"/>
  </w:num>
  <w:num w:numId="40" w16cid:durableId="1223904895">
    <w:abstractNumId w:val="33"/>
  </w:num>
  <w:num w:numId="41" w16cid:durableId="2134783477">
    <w:abstractNumId w:val="64"/>
  </w:num>
  <w:num w:numId="42" w16cid:durableId="2066292091">
    <w:abstractNumId w:val="75"/>
  </w:num>
  <w:num w:numId="43" w16cid:durableId="1564684411">
    <w:abstractNumId w:val="26"/>
  </w:num>
  <w:num w:numId="44" w16cid:durableId="59449011">
    <w:abstractNumId w:val="91"/>
  </w:num>
  <w:num w:numId="45" w16cid:durableId="658316277">
    <w:abstractNumId w:val="38"/>
  </w:num>
  <w:num w:numId="46" w16cid:durableId="1229534981">
    <w:abstractNumId w:val="12"/>
  </w:num>
  <w:num w:numId="47" w16cid:durableId="988552881">
    <w:abstractNumId w:val="24"/>
  </w:num>
  <w:num w:numId="48" w16cid:durableId="1119224944">
    <w:abstractNumId w:val="43"/>
    <w:lvlOverride w:ilvl="0">
      <w:startOverride w:val="2"/>
    </w:lvlOverride>
    <w:lvlOverride w:ilvl="1">
      <w:startOverride w:val="2"/>
    </w:lvlOverride>
    <w:lvlOverride w:ilvl="2">
      <w:startOverride w:val="6"/>
    </w:lvlOverride>
  </w:num>
  <w:num w:numId="49" w16cid:durableId="329413386">
    <w:abstractNumId w:val="43"/>
    <w:lvlOverride w:ilvl="0">
      <w:startOverride w:val="2"/>
    </w:lvlOverride>
    <w:lvlOverride w:ilvl="1">
      <w:startOverride w:val="2"/>
    </w:lvlOverride>
    <w:lvlOverride w:ilvl="2">
      <w:startOverride w:val="6"/>
    </w:lvlOverride>
    <w:lvlOverride w:ilvl="3">
      <w:startOverride w:val="2"/>
    </w:lvlOverride>
  </w:num>
  <w:num w:numId="50" w16cid:durableId="1210917631">
    <w:abstractNumId w:val="43"/>
    <w:lvlOverride w:ilvl="0">
      <w:startOverride w:val="2"/>
    </w:lvlOverride>
    <w:lvlOverride w:ilvl="1">
      <w:startOverride w:val="2"/>
    </w:lvlOverride>
    <w:lvlOverride w:ilvl="2">
      <w:startOverride w:val="9"/>
    </w:lvlOverride>
    <w:lvlOverride w:ilvl="3">
      <w:startOverride w:val="1"/>
    </w:lvlOverride>
  </w:num>
  <w:num w:numId="51" w16cid:durableId="890920931">
    <w:abstractNumId w:val="65"/>
  </w:num>
  <w:num w:numId="52" w16cid:durableId="1057630783">
    <w:abstractNumId w:val="43"/>
    <w:lvlOverride w:ilvl="0">
      <w:startOverride w:val="2"/>
    </w:lvlOverride>
    <w:lvlOverride w:ilvl="1">
      <w:startOverride w:val="1"/>
    </w:lvlOverride>
  </w:num>
  <w:num w:numId="53" w16cid:durableId="695888641">
    <w:abstractNumId w:val="43"/>
    <w:lvlOverride w:ilvl="0">
      <w:startOverride w:val="2"/>
    </w:lvlOverride>
    <w:lvlOverride w:ilvl="1">
      <w:startOverride w:val="1"/>
    </w:lvlOverride>
  </w:num>
  <w:num w:numId="54" w16cid:durableId="770201783">
    <w:abstractNumId w:val="43"/>
    <w:lvlOverride w:ilvl="0">
      <w:startOverride w:val="2"/>
    </w:lvlOverride>
    <w:lvlOverride w:ilvl="1">
      <w:startOverride w:val="1"/>
    </w:lvlOverride>
  </w:num>
  <w:num w:numId="55" w16cid:durableId="671377658">
    <w:abstractNumId w:val="43"/>
    <w:lvlOverride w:ilvl="0">
      <w:startOverride w:val="3"/>
    </w:lvlOverride>
    <w:lvlOverride w:ilvl="1">
      <w:startOverride w:val="1"/>
    </w:lvlOverride>
  </w:num>
  <w:num w:numId="56" w16cid:durableId="1760833435">
    <w:abstractNumId w:val="43"/>
    <w:lvlOverride w:ilvl="0">
      <w:startOverride w:val="3"/>
    </w:lvlOverride>
    <w:lvlOverride w:ilvl="1">
      <w:startOverride w:val="1"/>
    </w:lvlOverride>
  </w:num>
  <w:num w:numId="57" w16cid:durableId="1259866903">
    <w:abstractNumId w:val="43"/>
    <w:lvlOverride w:ilvl="0">
      <w:startOverride w:val="3"/>
    </w:lvlOverride>
    <w:lvlOverride w:ilvl="1">
      <w:startOverride w:val="2"/>
    </w:lvlOverride>
  </w:num>
  <w:num w:numId="58" w16cid:durableId="44306345">
    <w:abstractNumId w:val="43"/>
    <w:lvlOverride w:ilvl="0">
      <w:startOverride w:val="3"/>
    </w:lvlOverride>
    <w:lvlOverride w:ilvl="1">
      <w:startOverride w:val="2"/>
    </w:lvlOverride>
  </w:num>
  <w:num w:numId="59" w16cid:durableId="1905022395">
    <w:abstractNumId w:val="73"/>
  </w:num>
  <w:num w:numId="60" w16cid:durableId="2144228727">
    <w:abstractNumId w:val="40"/>
  </w:num>
  <w:num w:numId="61" w16cid:durableId="195194896">
    <w:abstractNumId w:val="60"/>
  </w:num>
  <w:num w:numId="62" w16cid:durableId="1067067708">
    <w:abstractNumId w:val="56"/>
  </w:num>
  <w:num w:numId="63" w16cid:durableId="469791894">
    <w:abstractNumId w:val="51"/>
  </w:num>
  <w:num w:numId="64" w16cid:durableId="2030716785">
    <w:abstractNumId w:val="54"/>
  </w:num>
  <w:num w:numId="65" w16cid:durableId="21900350">
    <w:abstractNumId w:val="46"/>
  </w:num>
  <w:num w:numId="66" w16cid:durableId="2121145318">
    <w:abstractNumId w:val="94"/>
  </w:num>
  <w:num w:numId="67" w16cid:durableId="775444107">
    <w:abstractNumId w:val="80"/>
  </w:num>
  <w:num w:numId="68" w16cid:durableId="1564481623">
    <w:abstractNumId w:val="81"/>
  </w:num>
  <w:num w:numId="69" w16cid:durableId="899634000">
    <w:abstractNumId w:val="20"/>
  </w:num>
  <w:num w:numId="70" w16cid:durableId="691497023">
    <w:abstractNumId w:val="19"/>
  </w:num>
  <w:num w:numId="71" w16cid:durableId="121728449">
    <w:abstractNumId w:val="76"/>
  </w:num>
  <w:num w:numId="72" w16cid:durableId="381249565">
    <w:abstractNumId w:val="13"/>
  </w:num>
  <w:num w:numId="73" w16cid:durableId="487985090">
    <w:abstractNumId w:val="52"/>
  </w:num>
  <w:num w:numId="74" w16cid:durableId="1300182260">
    <w:abstractNumId w:val="18"/>
  </w:num>
  <w:num w:numId="75" w16cid:durableId="680477300">
    <w:abstractNumId w:val="48"/>
  </w:num>
  <w:num w:numId="76" w16cid:durableId="890993550">
    <w:abstractNumId w:val="61"/>
  </w:num>
  <w:num w:numId="77" w16cid:durableId="1696348532">
    <w:abstractNumId w:val="45"/>
  </w:num>
  <w:num w:numId="78" w16cid:durableId="1673290852">
    <w:abstractNumId w:val="42"/>
  </w:num>
  <w:num w:numId="79" w16cid:durableId="1215578188">
    <w:abstractNumId w:val="89"/>
  </w:num>
  <w:num w:numId="80" w16cid:durableId="1421679318">
    <w:abstractNumId w:val="41"/>
  </w:num>
  <w:num w:numId="81" w16cid:durableId="727611828">
    <w:abstractNumId w:val="16"/>
  </w:num>
  <w:num w:numId="82" w16cid:durableId="920721124">
    <w:abstractNumId w:val="63"/>
  </w:num>
  <w:num w:numId="83" w16cid:durableId="1377779359">
    <w:abstractNumId w:val="82"/>
  </w:num>
  <w:num w:numId="84" w16cid:durableId="234164709">
    <w:abstractNumId w:val="72"/>
  </w:num>
  <w:num w:numId="85" w16cid:durableId="551111551">
    <w:abstractNumId w:val="15"/>
  </w:num>
  <w:num w:numId="86" w16cid:durableId="1768231962">
    <w:abstractNumId w:val="27"/>
  </w:num>
  <w:num w:numId="87" w16cid:durableId="1871795329">
    <w:abstractNumId w:val="32"/>
  </w:num>
  <w:num w:numId="88" w16cid:durableId="612984302">
    <w:abstractNumId w:val="36"/>
  </w:num>
  <w:num w:numId="89" w16cid:durableId="2003656669">
    <w:abstractNumId w:val="92"/>
  </w:num>
  <w:num w:numId="90" w16cid:durableId="1923643488">
    <w:abstractNumId w:val="37"/>
  </w:num>
  <w:num w:numId="91" w16cid:durableId="2137984706">
    <w:abstractNumId w:val="47"/>
  </w:num>
  <w:num w:numId="92" w16cid:durableId="947354654">
    <w:abstractNumId w:val="86"/>
  </w:num>
  <w:num w:numId="93" w16cid:durableId="1671638042">
    <w:abstractNumId w:val="34"/>
  </w:num>
  <w:num w:numId="94" w16cid:durableId="1471022797">
    <w:abstractNumId w:val="71"/>
  </w:num>
  <w:num w:numId="95" w16cid:durableId="504170219">
    <w:abstractNumId w:val="67"/>
  </w:num>
  <w:num w:numId="96" w16cid:durableId="607279446">
    <w:abstractNumId w:val="88"/>
  </w:num>
  <w:num w:numId="97" w16cid:durableId="713234663">
    <w:abstractNumId w:val="39"/>
  </w:num>
  <w:num w:numId="98" w16cid:durableId="1881824420">
    <w:abstractNumId w:val="98"/>
  </w:num>
  <w:num w:numId="99" w16cid:durableId="1289238867">
    <w:abstractNumId w:val="11"/>
  </w:num>
  <w:num w:numId="100" w16cid:durableId="1934392803">
    <w:abstractNumId w:val="70"/>
  </w:num>
  <w:num w:numId="101" w16cid:durableId="134373242">
    <w:abstractNumId w:val="10"/>
  </w:num>
  <w:num w:numId="102" w16cid:durableId="160202635">
    <w:abstractNumId w:val="83"/>
  </w:num>
  <w:num w:numId="103" w16cid:durableId="1934044701">
    <w:abstractNumId w:val="28"/>
  </w:num>
  <w:num w:numId="104" w16cid:durableId="874316852">
    <w:abstractNumId w:val="6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3135"/>
    <w:rsid w:val="0000490D"/>
    <w:rsid w:val="000049C5"/>
    <w:rsid w:val="00005C61"/>
    <w:rsid w:val="00005F09"/>
    <w:rsid w:val="0000606D"/>
    <w:rsid w:val="000062FA"/>
    <w:rsid w:val="000064F0"/>
    <w:rsid w:val="0000716D"/>
    <w:rsid w:val="00007838"/>
    <w:rsid w:val="00007EFA"/>
    <w:rsid w:val="00011E45"/>
    <w:rsid w:val="0001217D"/>
    <w:rsid w:val="00012387"/>
    <w:rsid w:val="00012917"/>
    <w:rsid w:val="0001375B"/>
    <w:rsid w:val="00013A52"/>
    <w:rsid w:val="00013E6F"/>
    <w:rsid w:val="0001426E"/>
    <w:rsid w:val="00014410"/>
    <w:rsid w:val="00014587"/>
    <w:rsid w:val="00014632"/>
    <w:rsid w:val="00015A9D"/>
    <w:rsid w:val="00015F06"/>
    <w:rsid w:val="00016BF2"/>
    <w:rsid w:val="00020579"/>
    <w:rsid w:val="00022CB3"/>
    <w:rsid w:val="000244B8"/>
    <w:rsid w:val="00025CD5"/>
    <w:rsid w:val="00025FF8"/>
    <w:rsid w:val="00026667"/>
    <w:rsid w:val="000269F6"/>
    <w:rsid w:val="00026B2C"/>
    <w:rsid w:val="00026E7F"/>
    <w:rsid w:val="0002765E"/>
    <w:rsid w:val="000303BF"/>
    <w:rsid w:val="000326F6"/>
    <w:rsid w:val="00032A9F"/>
    <w:rsid w:val="00034E19"/>
    <w:rsid w:val="00034FF1"/>
    <w:rsid w:val="000356C1"/>
    <w:rsid w:val="00036033"/>
    <w:rsid w:val="00036CBD"/>
    <w:rsid w:val="00037B97"/>
    <w:rsid w:val="000414D5"/>
    <w:rsid w:val="000418D6"/>
    <w:rsid w:val="00042DB8"/>
    <w:rsid w:val="00043BBA"/>
    <w:rsid w:val="00043D44"/>
    <w:rsid w:val="00043F27"/>
    <w:rsid w:val="0004424A"/>
    <w:rsid w:val="0004572C"/>
    <w:rsid w:val="00045C15"/>
    <w:rsid w:val="00046044"/>
    <w:rsid w:val="00046293"/>
    <w:rsid w:val="000467DB"/>
    <w:rsid w:val="00047210"/>
    <w:rsid w:val="0004724C"/>
    <w:rsid w:val="0005095C"/>
    <w:rsid w:val="00051D66"/>
    <w:rsid w:val="000546DF"/>
    <w:rsid w:val="0005488E"/>
    <w:rsid w:val="0005523F"/>
    <w:rsid w:val="0005548E"/>
    <w:rsid w:val="00055804"/>
    <w:rsid w:val="0005580B"/>
    <w:rsid w:val="000558A1"/>
    <w:rsid w:val="0005617B"/>
    <w:rsid w:val="0005621C"/>
    <w:rsid w:val="00056979"/>
    <w:rsid w:val="0005736E"/>
    <w:rsid w:val="000577FA"/>
    <w:rsid w:val="000579AC"/>
    <w:rsid w:val="00057AD3"/>
    <w:rsid w:val="00057BBA"/>
    <w:rsid w:val="00057F4A"/>
    <w:rsid w:val="00060372"/>
    <w:rsid w:val="000610D4"/>
    <w:rsid w:val="000610EB"/>
    <w:rsid w:val="0006186A"/>
    <w:rsid w:val="00061ADD"/>
    <w:rsid w:val="0006237D"/>
    <w:rsid w:val="00062391"/>
    <w:rsid w:val="000626A3"/>
    <w:rsid w:val="000630DA"/>
    <w:rsid w:val="00063C2F"/>
    <w:rsid w:val="00063DBB"/>
    <w:rsid w:val="000649AF"/>
    <w:rsid w:val="00064A1B"/>
    <w:rsid w:val="000650A9"/>
    <w:rsid w:val="00066F2E"/>
    <w:rsid w:val="0006771D"/>
    <w:rsid w:val="000677A4"/>
    <w:rsid w:val="00067BB1"/>
    <w:rsid w:val="000705D7"/>
    <w:rsid w:val="000706B1"/>
    <w:rsid w:val="00070731"/>
    <w:rsid w:val="00071194"/>
    <w:rsid w:val="00072EE8"/>
    <w:rsid w:val="000738BC"/>
    <w:rsid w:val="000740E4"/>
    <w:rsid w:val="00074CBD"/>
    <w:rsid w:val="00076A85"/>
    <w:rsid w:val="0008087C"/>
    <w:rsid w:val="000817DD"/>
    <w:rsid w:val="000819EE"/>
    <w:rsid w:val="00082E01"/>
    <w:rsid w:val="000833D5"/>
    <w:rsid w:val="000873DC"/>
    <w:rsid w:val="0008759C"/>
    <w:rsid w:val="00087B67"/>
    <w:rsid w:val="00087FEA"/>
    <w:rsid w:val="00090E3E"/>
    <w:rsid w:val="00092ADB"/>
    <w:rsid w:val="000935D0"/>
    <w:rsid w:val="00094D2D"/>
    <w:rsid w:val="00095246"/>
    <w:rsid w:val="0009738D"/>
    <w:rsid w:val="00097579"/>
    <w:rsid w:val="0009766B"/>
    <w:rsid w:val="00097915"/>
    <w:rsid w:val="000A08AB"/>
    <w:rsid w:val="000A2253"/>
    <w:rsid w:val="000A2D44"/>
    <w:rsid w:val="000A3621"/>
    <w:rsid w:val="000A4A55"/>
    <w:rsid w:val="000A6850"/>
    <w:rsid w:val="000B0077"/>
    <w:rsid w:val="000B018C"/>
    <w:rsid w:val="000B187C"/>
    <w:rsid w:val="000B2165"/>
    <w:rsid w:val="000B2284"/>
    <w:rsid w:val="000B24BD"/>
    <w:rsid w:val="000B2A43"/>
    <w:rsid w:val="000B3032"/>
    <w:rsid w:val="000B307E"/>
    <w:rsid w:val="000B3165"/>
    <w:rsid w:val="000B647D"/>
    <w:rsid w:val="000C0323"/>
    <w:rsid w:val="000C04E3"/>
    <w:rsid w:val="000C1FED"/>
    <w:rsid w:val="000C3AA6"/>
    <w:rsid w:val="000C3E8E"/>
    <w:rsid w:val="000C477E"/>
    <w:rsid w:val="000C4B25"/>
    <w:rsid w:val="000C5CF4"/>
    <w:rsid w:val="000C5D2B"/>
    <w:rsid w:val="000C5E6F"/>
    <w:rsid w:val="000C7316"/>
    <w:rsid w:val="000C7BC2"/>
    <w:rsid w:val="000C7E0D"/>
    <w:rsid w:val="000D1435"/>
    <w:rsid w:val="000D17EB"/>
    <w:rsid w:val="000D25C5"/>
    <w:rsid w:val="000D28B4"/>
    <w:rsid w:val="000D2A56"/>
    <w:rsid w:val="000D35F1"/>
    <w:rsid w:val="000D4AEC"/>
    <w:rsid w:val="000D4B6C"/>
    <w:rsid w:val="000D518B"/>
    <w:rsid w:val="000D5CC2"/>
    <w:rsid w:val="000D5FB8"/>
    <w:rsid w:val="000D63C7"/>
    <w:rsid w:val="000D658E"/>
    <w:rsid w:val="000D6DFD"/>
    <w:rsid w:val="000D6E10"/>
    <w:rsid w:val="000E02AA"/>
    <w:rsid w:val="000E04A1"/>
    <w:rsid w:val="000E178C"/>
    <w:rsid w:val="000E17C7"/>
    <w:rsid w:val="000E1C5E"/>
    <w:rsid w:val="000E2020"/>
    <w:rsid w:val="000E2462"/>
    <w:rsid w:val="000E27C3"/>
    <w:rsid w:val="000E2B25"/>
    <w:rsid w:val="000E435D"/>
    <w:rsid w:val="000E4AB6"/>
    <w:rsid w:val="000E53E6"/>
    <w:rsid w:val="000E5E49"/>
    <w:rsid w:val="000E5EAE"/>
    <w:rsid w:val="000E6B11"/>
    <w:rsid w:val="000E6DC6"/>
    <w:rsid w:val="000F079A"/>
    <w:rsid w:val="000F1F11"/>
    <w:rsid w:val="000F264E"/>
    <w:rsid w:val="000F52AC"/>
    <w:rsid w:val="000F58AA"/>
    <w:rsid w:val="000F5BE0"/>
    <w:rsid w:val="000F62F0"/>
    <w:rsid w:val="000F6804"/>
    <w:rsid w:val="000F6FD9"/>
    <w:rsid w:val="000F77A3"/>
    <w:rsid w:val="000F7CF2"/>
    <w:rsid w:val="00100156"/>
    <w:rsid w:val="00100169"/>
    <w:rsid w:val="00102C80"/>
    <w:rsid w:val="00103061"/>
    <w:rsid w:val="00103BC3"/>
    <w:rsid w:val="00104657"/>
    <w:rsid w:val="00105367"/>
    <w:rsid w:val="00105409"/>
    <w:rsid w:val="001056FE"/>
    <w:rsid w:val="001061A0"/>
    <w:rsid w:val="00106AF7"/>
    <w:rsid w:val="0011285E"/>
    <w:rsid w:val="001129CC"/>
    <w:rsid w:val="00112BAC"/>
    <w:rsid w:val="001133D1"/>
    <w:rsid w:val="0011341D"/>
    <w:rsid w:val="00114833"/>
    <w:rsid w:val="0011533C"/>
    <w:rsid w:val="00115643"/>
    <w:rsid w:val="00116A28"/>
    <w:rsid w:val="00117BB2"/>
    <w:rsid w:val="00117DC3"/>
    <w:rsid w:val="001201B6"/>
    <w:rsid w:val="001202D5"/>
    <w:rsid w:val="001210BA"/>
    <w:rsid w:val="00121A99"/>
    <w:rsid w:val="00121ABE"/>
    <w:rsid w:val="001227CE"/>
    <w:rsid w:val="0012323D"/>
    <w:rsid w:val="00123866"/>
    <w:rsid w:val="0012425C"/>
    <w:rsid w:val="001253B5"/>
    <w:rsid w:val="00126C29"/>
    <w:rsid w:val="0012787C"/>
    <w:rsid w:val="00127DAC"/>
    <w:rsid w:val="00130602"/>
    <w:rsid w:val="001308CC"/>
    <w:rsid w:val="00130FA0"/>
    <w:rsid w:val="001312AF"/>
    <w:rsid w:val="00131D93"/>
    <w:rsid w:val="00131DD7"/>
    <w:rsid w:val="001322A2"/>
    <w:rsid w:val="00133E0F"/>
    <w:rsid w:val="001344D5"/>
    <w:rsid w:val="00137A93"/>
    <w:rsid w:val="00137DAA"/>
    <w:rsid w:val="00137EEA"/>
    <w:rsid w:val="001409D6"/>
    <w:rsid w:val="00140CA7"/>
    <w:rsid w:val="00141A73"/>
    <w:rsid w:val="00141DE9"/>
    <w:rsid w:val="00141E27"/>
    <w:rsid w:val="00143040"/>
    <w:rsid w:val="0014376F"/>
    <w:rsid w:val="001452C0"/>
    <w:rsid w:val="00145D9A"/>
    <w:rsid w:val="001465E3"/>
    <w:rsid w:val="00146631"/>
    <w:rsid w:val="00150502"/>
    <w:rsid w:val="00151DC8"/>
    <w:rsid w:val="001527B7"/>
    <w:rsid w:val="00153753"/>
    <w:rsid w:val="00153F0B"/>
    <w:rsid w:val="00154368"/>
    <w:rsid w:val="00154623"/>
    <w:rsid w:val="0015499C"/>
    <w:rsid w:val="00155375"/>
    <w:rsid w:val="00155378"/>
    <w:rsid w:val="001555CF"/>
    <w:rsid w:val="00155B45"/>
    <w:rsid w:val="00155C92"/>
    <w:rsid w:val="0016089E"/>
    <w:rsid w:val="001611B6"/>
    <w:rsid w:val="001619EA"/>
    <w:rsid w:val="001624A2"/>
    <w:rsid w:val="00162919"/>
    <w:rsid w:val="00162F09"/>
    <w:rsid w:val="00163845"/>
    <w:rsid w:val="00164759"/>
    <w:rsid w:val="001649E0"/>
    <w:rsid w:val="001652F4"/>
    <w:rsid w:val="0016530B"/>
    <w:rsid w:val="00166662"/>
    <w:rsid w:val="0016731E"/>
    <w:rsid w:val="00167C79"/>
    <w:rsid w:val="00167F10"/>
    <w:rsid w:val="00170653"/>
    <w:rsid w:val="00170CA8"/>
    <w:rsid w:val="00172E4E"/>
    <w:rsid w:val="001732D9"/>
    <w:rsid w:val="00174868"/>
    <w:rsid w:val="001751E2"/>
    <w:rsid w:val="001766ED"/>
    <w:rsid w:val="00177F66"/>
    <w:rsid w:val="00182F0E"/>
    <w:rsid w:val="00183398"/>
    <w:rsid w:val="00184372"/>
    <w:rsid w:val="001852F3"/>
    <w:rsid w:val="001859FA"/>
    <w:rsid w:val="00185D4B"/>
    <w:rsid w:val="001869A5"/>
    <w:rsid w:val="00187763"/>
    <w:rsid w:val="00187D66"/>
    <w:rsid w:val="0019129F"/>
    <w:rsid w:val="00191ED5"/>
    <w:rsid w:val="001931D2"/>
    <w:rsid w:val="00193440"/>
    <w:rsid w:val="00194627"/>
    <w:rsid w:val="00194C49"/>
    <w:rsid w:val="00195A7F"/>
    <w:rsid w:val="00196957"/>
    <w:rsid w:val="001A065D"/>
    <w:rsid w:val="001A149B"/>
    <w:rsid w:val="001A1970"/>
    <w:rsid w:val="001A1D3C"/>
    <w:rsid w:val="001A2AE7"/>
    <w:rsid w:val="001A317F"/>
    <w:rsid w:val="001A324D"/>
    <w:rsid w:val="001A5E03"/>
    <w:rsid w:val="001A61D3"/>
    <w:rsid w:val="001A6476"/>
    <w:rsid w:val="001A65F6"/>
    <w:rsid w:val="001A6CEB"/>
    <w:rsid w:val="001B017A"/>
    <w:rsid w:val="001B0B10"/>
    <w:rsid w:val="001B178C"/>
    <w:rsid w:val="001B1FFA"/>
    <w:rsid w:val="001B235A"/>
    <w:rsid w:val="001B2758"/>
    <w:rsid w:val="001B2B33"/>
    <w:rsid w:val="001B3BDE"/>
    <w:rsid w:val="001B56F1"/>
    <w:rsid w:val="001B585C"/>
    <w:rsid w:val="001B5981"/>
    <w:rsid w:val="001B59A4"/>
    <w:rsid w:val="001B5CA2"/>
    <w:rsid w:val="001C0A2E"/>
    <w:rsid w:val="001C2B9C"/>
    <w:rsid w:val="001C3012"/>
    <w:rsid w:val="001C3752"/>
    <w:rsid w:val="001C3D73"/>
    <w:rsid w:val="001C4403"/>
    <w:rsid w:val="001C443C"/>
    <w:rsid w:val="001C44A3"/>
    <w:rsid w:val="001C457B"/>
    <w:rsid w:val="001C49C6"/>
    <w:rsid w:val="001C4B72"/>
    <w:rsid w:val="001C4DEC"/>
    <w:rsid w:val="001C4E45"/>
    <w:rsid w:val="001C4FF6"/>
    <w:rsid w:val="001C5006"/>
    <w:rsid w:val="001C6408"/>
    <w:rsid w:val="001C673F"/>
    <w:rsid w:val="001D0672"/>
    <w:rsid w:val="001D09BD"/>
    <w:rsid w:val="001D0D7B"/>
    <w:rsid w:val="001D268B"/>
    <w:rsid w:val="001D44D0"/>
    <w:rsid w:val="001D6E0A"/>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2585"/>
    <w:rsid w:val="001F3B88"/>
    <w:rsid w:val="001F40A2"/>
    <w:rsid w:val="001F4315"/>
    <w:rsid w:val="001F4428"/>
    <w:rsid w:val="001F4D80"/>
    <w:rsid w:val="001F4EAA"/>
    <w:rsid w:val="001F500A"/>
    <w:rsid w:val="001F54BA"/>
    <w:rsid w:val="001F5B70"/>
    <w:rsid w:val="001F5F4A"/>
    <w:rsid w:val="001F6BBD"/>
    <w:rsid w:val="00200224"/>
    <w:rsid w:val="0020068A"/>
    <w:rsid w:val="00200CE1"/>
    <w:rsid w:val="0020174E"/>
    <w:rsid w:val="002019EB"/>
    <w:rsid w:val="00201E03"/>
    <w:rsid w:val="00202ACF"/>
    <w:rsid w:val="0020341A"/>
    <w:rsid w:val="00203D78"/>
    <w:rsid w:val="00204692"/>
    <w:rsid w:val="00205672"/>
    <w:rsid w:val="00205B69"/>
    <w:rsid w:val="00206E3E"/>
    <w:rsid w:val="00207A57"/>
    <w:rsid w:val="002103E1"/>
    <w:rsid w:val="00210EB4"/>
    <w:rsid w:val="0021129F"/>
    <w:rsid w:val="0021310B"/>
    <w:rsid w:val="00213B08"/>
    <w:rsid w:val="0021459F"/>
    <w:rsid w:val="002145A1"/>
    <w:rsid w:val="0021551E"/>
    <w:rsid w:val="00215C1A"/>
    <w:rsid w:val="00216B3C"/>
    <w:rsid w:val="0021759C"/>
    <w:rsid w:val="00220847"/>
    <w:rsid w:val="00221291"/>
    <w:rsid w:val="00221644"/>
    <w:rsid w:val="00221708"/>
    <w:rsid w:val="002219CE"/>
    <w:rsid w:val="00221CD3"/>
    <w:rsid w:val="00222742"/>
    <w:rsid w:val="0022307F"/>
    <w:rsid w:val="00223AA5"/>
    <w:rsid w:val="00224AC1"/>
    <w:rsid w:val="00226710"/>
    <w:rsid w:val="00226806"/>
    <w:rsid w:val="002272D4"/>
    <w:rsid w:val="0022747B"/>
    <w:rsid w:val="0022772A"/>
    <w:rsid w:val="002318BB"/>
    <w:rsid w:val="00240449"/>
    <w:rsid w:val="00241DEF"/>
    <w:rsid w:val="0024279E"/>
    <w:rsid w:val="00243251"/>
    <w:rsid w:val="00243C69"/>
    <w:rsid w:val="00243F84"/>
    <w:rsid w:val="0024406C"/>
    <w:rsid w:val="0024503F"/>
    <w:rsid w:val="00245754"/>
    <w:rsid w:val="002459AC"/>
    <w:rsid w:val="00246172"/>
    <w:rsid w:val="00246973"/>
    <w:rsid w:val="00246FD8"/>
    <w:rsid w:val="00250252"/>
    <w:rsid w:val="00250B80"/>
    <w:rsid w:val="002513A5"/>
    <w:rsid w:val="002516ED"/>
    <w:rsid w:val="00252EB3"/>
    <w:rsid w:val="002535AD"/>
    <w:rsid w:val="002537AC"/>
    <w:rsid w:val="002554B6"/>
    <w:rsid w:val="00255F74"/>
    <w:rsid w:val="0025781E"/>
    <w:rsid w:val="002616A3"/>
    <w:rsid w:val="00263C2C"/>
    <w:rsid w:val="00263D80"/>
    <w:rsid w:val="0026521A"/>
    <w:rsid w:val="002654F7"/>
    <w:rsid w:val="00265525"/>
    <w:rsid w:val="00265688"/>
    <w:rsid w:val="00265891"/>
    <w:rsid w:val="00265947"/>
    <w:rsid w:val="0026770A"/>
    <w:rsid w:val="00267E73"/>
    <w:rsid w:val="00270326"/>
    <w:rsid w:val="00270869"/>
    <w:rsid w:val="00272756"/>
    <w:rsid w:val="00272B7A"/>
    <w:rsid w:val="00272DD0"/>
    <w:rsid w:val="00272F1F"/>
    <w:rsid w:val="00275075"/>
    <w:rsid w:val="00276196"/>
    <w:rsid w:val="00276C86"/>
    <w:rsid w:val="00277F8F"/>
    <w:rsid w:val="00280B8B"/>
    <w:rsid w:val="0028217E"/>
    <w:rsid w:val="00282306"/>
    <w:rsid w:val="00282839"/>
    <w:rsid w:val="00284709"/>
    <w:rsid w:val="00284E9C"/>
    <w:rsid w:val="00284EA4"/>
    <w:rsid w:val="002858E5"/>
    <w:rsid w:val="00285D71"/>
    <w:rsid w:val="0028724A"/>
    <w:rsid w:val="00290B29"/>
    <w:rsid w:val="00291238"/>
    <w:rsid w:val="00291572"/>
    <w:rsid w:val="00292A45"/>
    <w:rsid w:val="00293D84"/>
    <w:rsid w:val="0029545C"/>
    <w:rsid w:val="00295FEE"/>
    <w:rsid w:val="0029606C"/>
    <w:rsid w:val="0029613C"/>
    <w:rsid w:val="0029743A"/>
    <w:rsid w:val="002A0196"/>
    <w:rsid w:val="002A139C"/>
    <w:rsid w:val="002A1E5E"/>
    <w:rsid w:val="002A2C28"/>
    <w:rsid w:val="002A3476"/>
    <w:rsid w:val="002A37B5"/>
    <w:rsid w:val="002A3E62"/>
    <w:rsid w:val="002A5438"/>
    <w:rsid w:val="002A65B3"/>
    <w:rsid w:val="002A66DB"/>
    <w:rsid w:val="002B0E86"/>
    <w:rsid w:val="002B191C"/>
    <w:rsid w:val="002B2EA7"/>
    <w:rsid w:val="002B33C9"/>
    <w:rsid w:val="002B37F0"/>
    <w:rsid w:val="002B654E"/>
    <w:rsid w:val="002B7474"/>
    <w:rsid w:val="002B7A71"/>
    <w:rsid w:val="002C1EB5"/>
    <w:rsid w:val="002C2628"/>
    <w:rsid w:val="002C263A"/>
    <w:rsid w:val="002C2A09"/>
    <w:rsid w:val="002C3E1C"/>
    <w:rsid w:val="002C42F5"/>
    <w:rsid w:val="002C4383"/>
    <w:rsid w:val="002C4A2F"/>
    <w:rsid w:val="002C50EB"/>
    <w:rsid w:val="002C7E9A"/>
    <w:rsid w:val="002D0521"/>
    <w:rsid w:val="002D0CD6"/>
    <w:rsid w:val="002D0D70"/>
    <w:rsid w:val="002D1817"/>
    <w:rsid w:val="002D20D2"/>
    <w:rsid w:val="002D24F8"/>
    <w:rsid w:val="002D2A70"/>
    <w:rsid w:val="002D4295"/>
    <w:rsid w:val="002D42B9"/>
    <w:rsid w:val="002D539D"/>
    <w:rsid w:val="002D63D3"/>
    <w:rsid w:val="002D6DF5"/>
    <w:rsid w:val="002D6EA6"/>
    <w:rsid w:val="002E0719"/>
    <w:rsid w:val="002E0A7E"/>
    <w:rsid w:val="002E1FDE"/>
    <w:rsid w:val="002E3CAD"/>
    <w:rsid w:val="002E4EA2"/>
    <w:rsid w:val="002E5CF7"/>
    <w:rsid w:val="002E6472"/>
    <w:rsid w:val="002E6715"/>
    <w:rsid w:val="002E6AF8"/>
    <w:rsid w:val="002E6B25"/>
    <w:rsid w:val="002E6C04"/>
    <w:rsid w:val="002F1454"/>
    <w:rsid w:val="002F14D9"/>
    <w:rsid w:val="002F15FA"/>
    <w:rsid w:val="002F1DAF"/>
    <w:rsid w:val="002F1F87"/>
    <w:rsid w:val="002F2E92"/>
    <w:rsid w:val="002F337B"/>
    <w:rsid w:val="002F3675"/>
    <w:rsid w:val="002F37AA"/>
    <w:rsid w:val="002F38A1"/>
    <w:rsid w:val="002F4C36"/>
    <w:rsid w:val="002F5250"/>
    <w:rsid w:val="002F5759"/>
    <w:rsid w:val="002F5969"/>
    <w:rsid w:val="002F59FE"/>
    <w:rsid w:val="002F6676"/>
    <w:rsid w:val="002F718F"/>
    <w:rsid w:val="002F722A"/>
    <w:rsid w:val="0030005E"/>
    <w:rsid w:val="00302510"/>
    <w:rsid w:val="00302CAA"/>
    <w:rsid w:val="00303874"/>
    <w:rsid w:val="00303C39"/>
    <w:rsid w:val="003043EF"/>
    <w:rsid w:val="00304C6C"/>
    <w:rsid w:val="00305B89"/>
    <w:rsid w:val="003061E3"/>
    <w:rsid w:val="00307335"/>
    <w:rsid w:val="0030791E"/>
    <w:rsid w:val="00310201"/>
    <w:rsid w:val="003103DA"/>
    <w:rsid w:val="003105FA"/>
    <w:rsid w:val="0031166C"/>
    <w:rsid w:val="0031232C"/>
    <w:rsid w:val="00312F18"/>
    <w:rsid w:val="003133DB"/>
    <w:rsid w:val="00313E31"/>
    <w:rsid w:val="00314687"/>
    <w:rsid w:val="0031527A"/>
    <w:rsid w:val="003153CD"/>
    <w:rsid w:val="0031588A"/>
    <w:rsid w:val="0031590C"/>
    <w:rsid w:val="00315CF0"/>
    <w:rsid w:val="00317788"/>
    <w:rsid w:val="00317C4D"/>
    <w:rsid w:val="00317E07"/>
    <w:rsid w:val="003218ED"/>
    <w:rsid w:val="00322BC3"/>
    <w:rsid w:val="00322ED3"/>
    <w:rsid w:val="00324D8C"/>
    <w:rsid w:val="00324F7E"/>
    <w:rsid w:val="003255E1"/>
    <w:rsid w:val="00325C93"/>
    <w:rsid w:val="0032603B"/>
    <w:rsid w:val="003260E1"/>
    <w:rsid w:val="0032658F"/>
    <w:rsid w:val="00326BDC"/>
    <w:rsid w:val="003275F6"/>
    <w:rsid w:val="00327FD0"/>
    <w:rsid w:val="00330D0A"/>
    <w:rsid w:val="00330DB8"/>
    <w:rsid w:val="00331981"/>
    <w:rsid w:val="00332192"/>
    <w:rsid w:val="00332AF9"/>
    <w:rsid w:val="00332F83"/>
    <w:rsid w:val="00332F94"/>
    <w:rsid w:val="00333289"/>
    <w:rsid w:val="00333FFB"/>
    <w:rsid w:val="0033462B"/>
    <w:rsid w:val="003347EA"/>
    <w:rsid w:val="00334AD6"/>
    <w:rsid w:val="003355E7"/>
    <w:rsid w:val="003366E9"/>
    <w:rsid w:val="00336905"/>
    <w:rsid w:val="00338E2B"/>
    <w:rsid w:val="00340E8A"/>
    <w:rsid w:val="00341581"/>
    <w:rsid w:val="0034186C"/>
    <w:rsid w:val="00341F6A"/>
    <w:rsid w:val="00341F74"/>
    <w:rsid w:val="003426EE"/>
    <w:rsid w:val="00343BB2"/>
    <w:rsid w:val="00343EB5"/>
    <w:rsid w:val="00344BD8"/>
    <w:rsid w:val="00344C7E"/>
    <w:rsid w:val="00344FB9"/>
    <w:rsid w:val="00345863"/>
    <w:rsid w:val="0034647E"/>
    <w:rsid w:val="00347430"/>
    <w:rsid w:val="00347736"/>
    <w:rsid w:val="00347AD8"/>
    <w:rsid w:val="00350C6C"/>
    <w:rsid w:val="00352033"/>
    <w:rsid w:val="00352231"/>
    <w:rsid w:val="003528AF"/>
    <w:rsid w:val="0035778A"/>
    <w:rsid w:val="0035781F"/>
    <w:rsid w:val="00357CEB"/>
    <w:rsid w:val="0036110A"/>
    <w:rsid w:val="00361390"/>
    <w:rsid w:val="003621FC"/>
    <w:rsid w:val="00362646"/>
    <w:rsid w:val="00362F52"/>
    <w:rsid w:val="00363799"/>
    <w:rsid w:val="0036512D"/>
    <w:rsid w:val="00366319"/>
    <w:rsid w:val="003709D8"/>
    <w:rsid w:val="00370EB2"/>
    <w:rsid w:val="00371160"/>
    <w:rsid w:val="00371877"/>
    <w:rsid w:val="0037210E"/>
    <w:rsid w:val="00372BEA"/>
    <w:rsid w:val="00373080"/>
    <w:rsid w:val="00373B83"/>
    <w:rsid w:val="003744A8"/>
    <w:rsid w:val="00375FD8"/>
    <w:rsid w:val="00376A3A"/>
    <w:rsid w:val="00377073"/>
    <w:rsid w:val="00377A13"/>
    <w:rsid w:val="00380F25"/>
    <w:rsid w:val="003814F3"/>
    <w:rsid w:val="00381951"/>
    <w:rsid w:val="003822A5"/>
    <w:rsid w:val="0038278A"/>
    <w:rsid w:val="0038374A"/>
    <w:rsid w:val="003838D7"/>
    <w:rsid w:val="00385477"/>
    <w:rsid w:val="00385597"/>
    <w:rsid w:val="003859F5"/>
    <w:rsid w:val="00385B31"/>
    <w:rsid w:val="00386175"/>
    <w:rsid w:val="00387CD2"/>
    <w:rsid w:val="00390733"/>
    <w:rsid w:val="0039081E"/>
    <w:rsid w:val="0039187D"/>
    <w:rsid w:val="00392C48"/>
    <w:rsid w:val="00393907"/>
    <w:rsid w:val="003939F9"/>
    <w:rsid w:val="00394149"/>
    <w:rsid w:val="0039457B"/>
    <w:rsid w:val="00394F33"/>
    <w:rsid w:val="0039579E"/>
    <w:rsid w:val="00395D7F"/>
    <w:rsid w:val="003A06E0"/>
    <w:rsid w:val="003A109E"/>
    <w:rsid w:val="003A206A"/>
    <w:rsid w:val="003A4033"/>
    <w:rsid w:val="003A58A3"/>
    <w:rsid w:val="003A5AAC"/>
    <w:rsid w:val="003B0E89"/>
    <w:rsid w:val="003B0FFB"/>
    <w:rsid w:val="003B13AE"/>
    <w:rsid w:val="003B211F"/>
    <w:rsid w:val="003B2434"/>
    <w:rsid w:val="003B30AB"/>
    <w:rsid w:val="003B3131"/>
    <w:rsid w:val="003B4D3A"/>
    <w:rsid w:val="003B5439"/>
    <w:rsid w:val="003B67E3"/>
    <w:rsid w:val="003B7FDB"/>
    <w:rsid w:val="003C0732"/>
    <w:rsid w:val="003C0ACD"/>
    <w:rsid w:val="003C169C"/>
    <w:rsid w:val="003C2301"/>
    <w:rsid w:val="003C28B1"/>
    <w:rsid w:val="003C343A"/>
    <w:rsid w:val="003C5C84"/>
    <w:rsid w:val="003D0035"/>
    <w:rsid w:val="003D0692"/>
    <w:rsid w:val="003D06B4"/>
    <w:rsid w:val="003D0C64"/>
    <w:rsid w:val="003D154A"/>
    <w:rsid w:val="003D1750"/>
    <w:rsid w:val="003D21DA"/>
    <w:rsid w:val="003D2236"/>
    <w:rsid w:val="003D2EC1"/>
    <w:rsid w:val="003D3613"/>
    <w:rsid w:val="003D3709"/>
    <w:rsid w:val="003D4019"/>
    <w:rsid w:val="003D5F3C"/>
    <w:rsid w:val="003D60E4"/>
    <w:rsid w:val="003D6EF2"/>
    <w:rsid w:val="003E027C"/>
    <w:rsid w:val="003E0584"/>
    <w:rsid w:val="003E0D6A"/>
    <w:rsid w:val="003E1502"/>
    <w:rsid w:val="003E1DB4"/>
    <w:rsid w:val="003E289C"/>
    <w:rsid w:val="003E2FF2"/>
    <w:rsid w:val="003E3336"/>
    <w:rsid w:val="003E34BF"/>
    <w:rsid w:val="003E3F5A"/>
    <w:rsid w:val="003E4177"/>
    <w:rsid w:val="003E64DC"/>
    <w:rsid w:val="003E6937"/>
    <w:rsid w:val="003F02BB"/>
    <w:rsid w:val="003F02DB"/>
    <w:rsid w:val="003F02EE"/>
    <w:rsid w:val="003F20C5"/>
    <w:rsid w:val="003F29C4"/>
    <w:rsid w:val="003F2FB4"/>
    <w:rsid w:val="003F3008"/>
    <w:rsid w:val="003F35F9"/>
    <w:rsid w:val="003F6F09"/>
    <w:rsid w:val="003F7354"/>
    <w:rsid w:val="003F7656"/>
    <w:rsid w:val="003F7D30"/>
    <w:rsid w:val="00400357"/>
    <w:rsid w:val="004004AE"/>
    <w:rsid w:val="004005F4"/>
    <w:rsid w:val="00401C3F"/>
    <w:rsid w:val="00402DA7"/>
    <w:rsid w:val="004030D0"/>
    <w:rsid w:val="004032C1"/>
    <w:rsid w:val="0040438A"/>
    <w:rsid w:val="0040459E"/>
    <w:rsid w:val="00405227"/>
    <w:rsid w:val="00405E45"/>
    <w:rsid w:val="00405F8E"/>
    <w:rsid w:val="00406E80"/>
    <w:rsid w:val="004076A7"/>
    <w:rsid w:val="00407FAB"/>
    <w:rsid w:val="00412015"/>
    <w:rsid w:val="0041248A"/>
    <w:rsid w:val="00412E12"/>
    <w:rsid w:val="00413294"/>
    <w:rsid w:val="00414212"/>
    <w:rsid w:val="004143A0"/>
    <w:rsid w:val="004143F5"/>
    <w:rsid w:val="00414507"/>
    <w:rsid w:val="0041715F"/>
    <w:rsid w:val="00417A19"/>
    <w:rsid w:val="00421161"/>
    <w:rsid w:val="0042175A"/>
    <w:rsid w:val="00421C3D"/>
    <w:rsid w:val="004223C0"/>
    <w:rsid w:val="00422D27"/>
    <w:rsid w:val="0042353D"/>
    <w:rsid w:val="004245A6"/>
    <w:rsid w:val="00424E8C"/>
    <w:rsid w:val="00425741"/>
    <w:rsid w:val="00426F74"/>
    <w:rsid w:val="00427883"/>
    <w:rsid w:val="00431D91"/>
    <w:rsid w:val="00433E35"/>
    <w:rsid w:val="004355E9"/>
    <w:rsid w:val="00435C4F"/>
    <w:rsid w:val="0043694B"/>
    <w:rsid w:val="00436C61"/>
    <w:rsid w:val="00436FB1"/>
    <w:rsid w:val="00437A27"/>
    <w:rsid w:val="00437CE2"/>
    <w:rsid w:val="004415F3"/>
    <w:rsid w:val="00441D66"/>
    <w:rsid w:val="00443F36"/>
    <w:rsid w:val="00443FF9"/>
    <w:rsid w:val="00444103"/>
    <w:rsid w:val="004443B1"/>
    <w:rsid w:val="004448B0"/>
    <w:rsid w:val="00445127"/>
    <w:rsid w:val="00445137"/>
    <w:rsid w:val="00445200"/>
    <w:rsid w:val="00445548"/>
    <w:rsid w:val="00447F85"/>
    <w:rsid w:val="00450135"/>
    <w:rsid w:val="00450D82"/>
    <w:rsid w:val="00451571"/>
    <w:rsid w:val="004517B8"/>
    <w:rsid w:val="00452953"/>
    <w:rsid w:val="00454381"/>
    <w:rsid w:val="00456381"/>
    <w:rsid w:val="00457061"/>
    <w:rsid w:val="004578E2"/>
    <w:rsid w:val="00457DC9"/>
    <w:rsid w:val="00460746"/>
    <w:rsid w:val="00461CF6"/>
    <w:rsid w:val="00462816"/>
    <w:rsid w:val="004629AE"/>
    <w:rsid w:val="0046318A"/>
    <w:rsid w:val="00465DC2"/>
    <w:rsid w:val="00465F90"/>
    <w:rsid w:val="00466C7D"/>
    <w:rsid w:val="00467EB2"/>
    <w:rsid w:val="00470016"/>
    <w:rsid w:val="0047013C"/>
    <w:rsid w:val="004715AE"/>
    <w:rsid w:val="004717A5"/>
    <w:rsid w:val="00471C2B"/>
    <w:rsid w:val="00471D22"/>
    <w:rsid w:val="0047223E"/>
    <w:rsid w:val="0047274B"/>
    <w:rsid w:val="0047394F"/>
    <w:rsid w:val="00474444"/>
    <w:rsid w:val="004754F1"/>
    <w:rsid w:val="00476658"/>
    <w:rsid w:val="00477F69"/>
    <w:rsid w:val="00480DEA"/>
    <w:rsid w:val="004819F3"/>
    <w:rsid w:val="00482021"/>
    <w:rsid w:val="00482D88"/>
    <w:rsid w:val="00483245"/>
    <w:rsid w:val="00483340"/>
    <w:rsid w:val="00483922"/>
    <w:rsid w:val="00484A4D"/>
    <w:rsid w:val="00484C52"/>
    <w:rsid w:val="00485456"/>
    <w:rsid w:val="0048569A"/>
    <w:rsid w:val="00485A0C"/>
    <w:rsid w:val="00485DD7"/>
    <w:rsid w:val="00486E56"/>
    <w:rsid w:val="00487AA2"/>
    <w:rsid w:val="00487AA3"/>
    <w:rsid w:val="00487E03"/>
    <w:rsid w:val="00490EA5"/>
    <w:rsid w:val="00491E6A"/>
    <w:rsid w:val="00492B5D"/>
    <w:rsid w:val="00493846"/>
    <w:rsid w:val="00495122"/>
    <w:rsid w:val="00495CDE"/>
    <w:rsid w:val="00496E32"/>
    <w:rsid w:val="00497512"/>
    <w:rsid w:val="00497D35"/>
    <w:rsid w:val="004A05FB"/>
    <w:rsid w:val="004A1634"/>
    <w:rsid w:val="004A23B9"/>
    <w:rsid w:val="004A27A4"/>
    <w:rsid w:val="004A3382"/>
    <w:rsid w:val="004A5344"/>
    <w:rsid w:val="004A5A53"/>
    <w:rsid w:val="004A6155"/>
    <w:rsid w:val="004A784E"/>
    <w:rsid w:val="004A7BC0"/>
    <w:rsid w:val="004B05DD"/>
    <w:rsid w:val="004B0FE8"/>
    <w:rsid w:val="004B44F4"/>
    <w:rsid w:val="004B4A2D"/>
    <w:rsid w:val="004B4D52"/>
    <w:rsid w:val="004B5AE9"/>
    <w:rsid w:val="004B5E49"/>
    <w:rsid w:val="004B6340"/>
    <w:rsid w:val="004B63F1"/>
    <w:rsid w:val="004B675D"/>
    <w:rsid w:val="004B6C06"/>
    <w:rsid w:val="004B7E25"/>
    <w:rsid w:val="004C19BF"/>
    <w:rsid w:val="004C20AE"/>
    <w:rsid w:val="004C2E5F"/>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D56"/>
    <w:rsid w:val="004D35F6"/>
    <w:rsid w:val="004D3B2F"/>
    <w:rsid w:val="004D3F6D"/>
    <w:rsid w:val="004D41D4"/>
    <w:rsid w:val="004D5948"/>
    <w:rsid w:val="004D5EFB"/>
    <w:rsid w:val="004D64E8"/>
    <w:rsid w:val="004D7A95"/>
    <w:rsid w:val="004E084D"/>
    <w:rsid w:val="004E0B63"/>
    <w:rsid w:val="004E1055"/>
    <w:rsid w:val="004E1334"/>
    <w:rsid w:val="004E1D73"/>
    <w:rsid w:val="004E23FC"/>
    <w:rsid w:val="004E30AA"/>
    <w:rsid w:val="004E3E33"/>
    <w:rsid w:val="004E4504"/>
    <w:rsid w:val="004E49D7"/>
    <w:rsid w:val="004E4A59"/>
    <w:rsid w:val="004E535D"/>
    <w:rsid w:val="004E540A"/>
    <w:rsid w:val="004E5A48"/>
    <w:rsid w:val="004E704A"/>
    <w:rsid w:val="004E79B7"/>
    <w:rsid w:val="004E7E09"/>
    <w:rsid w:val="004F082D"/>
    <w:rsid w:val="004F0985"/>
    <w:rsid w:val="004F0CCE"/>
    <w:rsid w:val="004F203B"/>
    <w:rsid w:val="004F745F"/>
    <w:rsid w:val="004F7472"/>
    <w:rsid w:val="004F75FA"/>
    <w:rsid w:val="004F7950"/>
    <w:rsid w:val="00501894"/>
    <w:rsid w:val="00501A34"/>
    <w:rsid w:val="00501C7A"/>
    <w:rsid w:val="00502AFC"/>
    <w:rsid w:val="00502DA5"/>
    <w:rsid w:val="00504020"/>
    <w:rsid w:val="00504042"/>
    <w:rsid w:val="00505022"/>
    <w:rsid w:val="00505BF7"/>
    <w:rsid w:val="00505C0E"/>
    <w:rsid w:val="0050601C"/>
    <w:rsid w:val="005063E0"/>
    <w:rsid w:val="005065AB"/>
    <w:rsid w:val="0050691C"/>
    <w:rsid w:val="00507584"/>
    <w:rsid w:val="00510D76"/>
    <w:rsid w:val="005117CA"/>
    <w:rsid w:val="00511C2F"/>
    <w:rsid w:val="00512071"/>
    <w:rsid w:val="00512083"/>
    <w:rsid w:val="00512527"/>
    <w:rsid w:val="005130BD"/>
    <w:rsid w:val="00513AFA"/>
    <w:rsid w:val="005148A4"/>
    <w:rsid w:val="00514CDC"/>
    <w:rsid w:val="00514DAC"/>
    <w:rsid w:val="005158F1"/>
    <w:rsid w:val="0051599E"/>
    <w:rsid w:val="005160E6"/>
    <w:rsid w:val="00516D95"/>
    <w:rsid w:val="00520D78"/>
    <w:rsid w:val="005211DE"/>
    <w:rsid w:val="0052142B"/>
    <w:rsid w:val="005219A3"/>
    <w:rsid w:val="00522DD5"/>
    <w:rsid w:val="00523863"/>
    <w:rsid w:val="00523EEE"/>
    <w:rsid w:val="00523F26"/>
    <w:rsid w:val="005242FC"/>
    <w:rsid w:val="005252D6"/>
    <w:rsid w:val="00526284"/>
    <w:rsid w:val="005262C2"/>
    <w:rsid w:val="00527ABB"/>
    <w:rsid w:val="00531314"/>
    <w:rsid w:val="00533625"/>
    <w:rsid w:val="00533BF0"/>
    <w:rsid w:val="00533E9D"/>
    <w:rsid w:val="00535ACF"/>
    <w:rsid w:val="00535BFB"/>
    <w:rsid w:val="00535F41"/>
    <w:rsid w:val="00536181"/>
    <w:rsid w:val="005403A1"/>
    <w:rsid w:val="0054042A"/>
    <w:rsid w:val="005415AC"/>
    <w:rsid w:val="005425A5"/>
    <w:rsid w:val="00542891"/>
    <w:rsid w:val="00544615"/>
    <w:rsid w:val="005452F1"/>
    <w:rsid w:val="00545564"/>
    <w:rsid w:val="005458AD"/>
    <w:rsid w:val="00545D05"/>
    <w:rsid w:val="0054699E"/>
    <w:rsid w:val="00547C24"/>
    <w:rsid w:val="00547D6C"/>
    <w:rsid w:val="00550040"/>
    <w:rsid w:val="00551651"/>
    <w:rsid w:val="00552B61"/>
    <w:rsid w:val="0055409C"/>
    <w:rsid w:val="0055501A"/>
    <w:rsid w:val="00556123"/>
    <w:rsid w:val="0055664F"/>
    <w:rsid w:val="005567AF"/>
    <w:rsid w:val="0056029C"/>
    <w:rsid w:val="005627C8"/>
    <w:rsid w:val="0056291C"/>
    <w:rsid w:val="005632FF"/>
    <w:rsid w:val="00564BDB"/>
    <w:rsid w:val="00565241"/>
    <w:rsid w:val="00567706"/>
    <w:rsid w:val="005709FC"/>
    <w:rsid w:val="00570DBA"/>
    <w:rsid w:val="0057107E"/>
    <w:rsid w:val="0057126B"/>
    <w:rsid w:val="005712C8"/>
    <w:rsid w:val="005714F4"/>
    <w:rsid w:val="00571DC2"/>
    <w:rsid w:val="0057232C"/>
    <w:rsid w:val="00572622"/>
    <w:rsid w:val="005729DF"/>
    <w:rsid w:val="00573CEB"/>
    <w:rsid w:val="00573DD2"/>
    <w:rsid w:val="00573F8E"/>
    <w:rsid w:val="0057409F"/>
    <w:rsid w:val="005744EC"/>
    <w:rsid w:val="00574DB6"/>
    <w:rsid w:val="00575012"/>
    <w:rsid w:val="0057514C"/>
    <w:rsid w:val="00575BB2"/>
    <w:rsid w:val="005763C3"/>
    <w:rsid w:val="00580091"/>
    <w:rsid w:val="00580286"/>
    <w:rsid w:val="00580BCD"/>
    <w:rsid w:val="00581538"/>
    <w:rsid w:val="0058155F"/>
    <w:rsid w:val="005818CF"/>
    <w:rsid w:val="00581AEB"/>
    <w:rsid w:val="00582757"/>
    <w:rsid w:val="00582A95"/>
    <w:rsid w:val="005833DC"/>
    <w:rsid w:val="0058394A"/>
    <w:rsid w:val="00583BAD"/>
    <w:rsid w:val="00583ED0"/>
    <w:rsid w:val="00584F5C"/>
    <w:rsid w:val="005868A3"/>
    <w:rsid w:val="0058732F"/>
    <w:rsid w:val="00587DEA"/>
    <w:rsid w:val="00590559"/>
    <w:rsid w:val="00590727"/>
    <w:rsid w:val="00594106"/>
    <w:rsid w:val="00594FE8"/>
    <w:rsid w:val="005961B0"/>
    <w:rsid w:val="00597199"/>
    <w:rsid w:val="005971BC"/>
    <w:rsid w:val="005A07D6"/>
    <w:rsid w:val="005A0ABC"/>
    <w:rsid w:val="005A0ACC"/>
    <w:rsid w:val="005A1CDF"/>
    <w:rsid w:val="005A2038"/>
    <w:rsid w:val="005A27D1"/>
    <w:rsid w:val="005A3205"/>
    <w:rsid w:val="005A3269"/>
    <w:rsid w:val="005A372A"/>
    <w:rsid w:val="005A382E"/>
    <w:rsid w:val="005A4930"/>
    <w:rsid w:val="005A4B0D"/>
    <w:rsid w:val="005A5FF4"/>
    <w:rsid w:val="005A6D1D"/>
    <w:rsid w:val="005A6F1B"/>
    <w:rsid w:val="005A74FF"/>
    <w:rsid w:val="005A7DD2"/>
    <w:rsid w:val="005B05D9"/>
    <w:rsid w:val="005B1089"/>
    <w:rsid w:val="005B1287"/>
    <w:rsid w:val="005B274E"/>
    <w:rsid w:val="005B2CE7"/>
    <w:rsid w:val="005B4566"/>
    <w:rsid w:val="005B619C"/>
    <w:rsid w:val="005B6BFF"/>
    <w:rsid w:val="005B6E69"/>
    <w:rsid w:val="005C1119"/>
    <w:rsid w:val="005C1530"/>
    <w:rsid w:val="005C2742"/>
    <w:rsid w:val="005C5855"/>
    <w:rsid w:val="005C719C"/>
    <w:rsid w:val="005C757A"/>
    <w:rsid w:val="005C75BC"/>
    <w:rsid w:val="005D123B"/>
    <w:rsid w:val="005D13A6"/>
    <w:rsid w:val="005D1542"/>
    <w:rsid w:val="005D178E"/>
    <w:rsid w:val="005D19AC"/>
    <w:rsid w:val="005D1B15"/>
    <w:rsid w:val="005D1ED3"/>
    <w:rsid w:val="005D2178"/>
    <w:rsid w:val="005D22D7"/>
    <w:rsid w:val="005D2713"/>
    <w:rsid w:val="005D2A02"/>
    <w:rsid w:val="005D3218"/>
    <w:rsid w:val="005D3E0D"/>
    <w:rsid w:val="005D3F14"/>
    <w:rsid w:val="005D47EF"/>
    <w:rsid w:val="005D4C29"/>
    <w:rsid w:val="005D5446"/>
    <w:rsid w:val="005D675C"/>
    <w:rsid w:val="005D780B"/>
    <w:rsid w:val="005E03D4"/>
    <w:rsid w:val="005E23F9"/>
    <w:rsid w:val="005E4030"/>
    <w:rsid w:val="005E433F"/>
    <w:rsid w:val="005E651D"/>
    <w:rsid w:val="005E7812"/>
    <w:rsid w:val="005E7CFF"/>
    <w:rsid w:val="005E7FE8"/>
    <w:rsid w:val="005F07EE"/>
    <w:rsid w:val="005F0991"/>
    <w:rsid w:val="005F1735"/>
    <w:rsid w:val="005F219A"/>
    <w:rsid w:val="005F2250"/>
    <w:rsid w:val="005F241C"/>
    <w:rsid w:val="005F25B2"/>
    <w:rsid w:val="005F2EEB"/>
    <w:rsid w:val="005F39AC"/>
    <w:rsid w:val="005F3E1F"/>
    <w:rsid w:val="005F5110"/>
    <w:rsid w:val="005F5945"/>
    <w:rsid w:val="005F5ED7"/>
    <w:rsid w:val="005F6626"/>
    <w:rsid w:val="005F6865"/>
    <w:rsid w:val="005F77B6"/>
    <w:rsid w:val="005F7A44"/>
    <w:rsid w:val="006002F3"/>
    <w:rsid w:val="00600FE2"/>
    <w:rsid w:val="00601749"/>
    <w:rsid w:val="00602450"/>
    <w:rsid w:val="00603221"/>
    <w:rsid w:val="00603A43"/>
    <w:rsid w:val="00603EE4"/>
    <w:rsid w:val="00604794"/>
    <w:rsid w:val="00606CD2"/>
    <w:rsid w:val="00606D5A"/>
    <w:rsid w:val="00606EF6"/>
    <w:rsid w:val="006113C2"/>
    <w:rsid w:val="00611761"/>
    <w:rsid w:val="006134D0"/>
    <w:rsid w:val="006137C2"/>
    <w:rsid w:val="00613C2A"/>
    <w:rsid w:val="00614062"/>
    <w:rsid w:val="00615BB7"/>
    <w:rsid w:val="006179BF"/>
    <w:rsid w:val="00620205"/>
    <w:rsid w:val="00621A10"/>
    <w:rsid w:val="00621EF0"/>
    <w:rsid w:val="00622127"/>
    <w:rsid w:val="00622363"/>
    <w:rsid w:val="0062303C"/>
    <w:rsid w:val="0062414B"/>
    <w:rsid w:val="00626490"/>
    <w:rsid w:val="006266A4"/>
    <w:rsid w:val="00626AA6"/>
    <w:rsid w:val="006304F2"/>
    <w:rsid w:val="00631378"/>
    <w:rsid w:val="00631AF3"/>
    <w:rsid w:val="00632A79"/>
    <w:rsid w:val="0063308B"/>
    <w:rsid w:val="0063314C"/>
    <w:rsid w:val="00635013"/>
    <w:rsid w:val="00635023"/>
    <w:rsid w:val="006351FD"/>
    <w:rsid w:val="00635DF7"/>
    <w:rsid w:val="00636317"/>
    <w:rsid w:val="0063694E"/>
    <w:rsid w:val="006374E1"/>
    <w:rsid w:val="006376B4"/>
    <w:rsid w:val="00641561"/>
    <w:rsid w:val="00641E57"/>
    <w:rsid w:val="0064201A"/>
    <w:rsid w:val="006420EC"/>
    <w:rsid w:val="00642377"/>
    <w:rsid w:val="00643224"/>
    <w:rsid w:val="00643EB4"/>
    <w:rsid w:val="00644158"/>
    <w:rsid w:val="006441C6"/>
    <w:rsid w:val="00644670"/>
    <w:rsid w:val="006458F8"/>
    <w:rsid w:val="006463A8"/>
    <w:rsid w:val="00647052"/>
    <w:rsid w:val="0065109B"/>
    <w:rsid w:val="0065188A"/>
    <w:rsid w:val="00651B97"/>
    <w:rsid w:val="006521C1"/>
    <w:rsid w:val="00653F07"/>
    <w:rsid w:val="00654356"/>
    <w:rsid w:val="006549AC"/>
    <w:rsid w:val="006549D4"/>
    <w:rsid w:val="006559B4"/>
    <w:rsid w:val="00655A08"/>
    <w:rsid w:val="006565C2"/>
    <w:rsid w:val="00656C99"/>
    <w:rsid w:val="006572C1"/>
    <w:rsid w:val="00657867"/>
    <w:rsid w:val="006607CE"/>
    <w:rsid w:val="00660FB4"/>
    <w:rsid w:val="0066112B"/>
    <w:rsid w:val="00661F16"/>
    <w:rsid w:val="00661F3B"/>
    <w:rsid w:val="00665EDE"/>
    <w:rsid w:val="0066664A"/>
    <w:rsid w:val="00667511"/>
    <w:rsid w:val="00670E43"/>
    <w:rsid w:val="00671294"/>
    <w:rsid w:val="006712BB"/>
    <w:rsid w:val="00671356"/>
    <w:rsid w:val="006719D5"/>
    <w:rsid w:val="00671CE2"/>
    <w:rsid w:val="006724A8"/>
    <w:rsid w:val="006726E4"/>
    <w:rsid w:val="00672C9B"/>
    <w:rsid w:val="00673490"/>
    <w:rsid w:val="006755FB"/>
    <w:rsid w:val="006771AF"/>
    <w:rsid w:val="00677A8B"/>
    <w:rsid w:val="00677DD3"/>
    <w:rsid w:val="00683307"/>
    <w:rsid w:val="006838F7"/>
    <w:rsid w:val="00683BD5"/>
    <w:rsid w:val="00683C52"/>
    <w:rsid w:val="00685B7D"/>
    <w:rsid w:val="00685F44"/>
    <w:rsid w:val="00686844"/>
    <w:rsid w:val="00687156"/>
    <w:rsid w:val="0068732F"/>
    <w:rsid w:val="006875E9"/>
    <w:rsid w:val="00687771"/>
    <w:rsid w:val="00687A07"/>
    <w:rsid w:val="00687C0A"/>
    <w:rsid w:val="00687F93"/>
    <w:rsid w:val="00691284"/>
    <w:rsid w:val="00691DF8"/>
    <w:rsid w:val="00692920"/>
    <w:rsid w:val="00692A78"/>
    <w:rsid w:val="006943C6"/>
    <w:rsid w:val="00694974"/>
    <w:rsid w:val="00695491"/>
    <w:rsid w:val="006A0185"/>
    <w:rsid w:val="006A1396"/>
    <w:rsid w:val="006A449A"/>
    <w:rsid w:val="006A5154"/>
    <w:rsid w:val="006A51EC"/>
    <w:rsid w:val="006A656C"/>
    <w:rsid w:val="006A6AE4"/>
    <w:rsid w:val="006B06BF"/>
    <w:rsid w:val="006B0711"/>
    <w:rsid w:val="006B0CFE"/>
    <w:rsid w:val="006B0D3C"/>
    <w:rsid w:val="006B2319"/>
    <w:rsid w:val="006B2983"/>
    <w:rsid w:val="006B3837"/>
    <w:rsid w:val="006B55CD"/>
    <w:rsid w:val="006B5950"/>
    <w:rsid w:val="006B651B"/>
    <w:rsid w:val="006B6AD9"/>
    <w:rsid w:val="006B6D57"/>
    <w:rsid w:val="006B74DC"/>
    <w:rsid w:val="006B796D"/>
    <w:rsid w:val="006C0D33"/>
    <w:rsid w:val="006C16BA"/>
    <w:rsid w:val="006C17A2"/>
    <w:rsid w:val="006C3A4F"/>
    <w:rsid w:val="006C46A8"/>
    <w:rsid w:val="006C47C8"/>
    <w:rsid w:val="006C4F3D"/>
    <w:rsid w:val="006C52E9"/>
    <w:rsid w:val="006D4704"/>
    <w:rsid w:val="006D4A8B"/>
    <w:rsid w:val="006D523A"/>
    <w:rsid w:val="006D7DA4"/>
    <w:rsid w:val="006E092B"/>
    <w:rsid w:val="006E4505"/>
    <w:rsid w:val="006E4901"/>
    <w:rsid w:val="006E5AB3"/>
    <w:rsid w:val="006E7356"/>
    <w:rsid w:val="006E77BD"/>
    <w:rsid w:val="006E7ADD"/>
    <w:rsid w:val="006F09F0"/>
    <w:rsid w:val="006F430F"/>
    <w:rsid w:val="006F4789"/>
    <w:rsid w:val="006F4821"/>
    <w:rsid w:val="006F691A"/>
    <w:rsid w:val="006F7047"/>
    <w:rsid w:val="006F7AA1"/>
    <w:rsid w:val="00701A93"/>
    <w:rsid w:val="00701BF0"/>
    <w:rsid w:val="0070460E"/>
    <w:rsid w:val="007049CF"/>
    <w:rsid w:val="00704D1F"/>
    <w:rsid w:val="007059C8"/>
    <w:rsid w:val="007060B5"/>
    <w:rsid w:val="0070725E"/>
    <w:rsid w:val="00707792"/>
    <w:rsid w:val="007079D6"/>
    <w:rsid w:val="00707E75"/>
    <w:rsid w:val="00711BD4"/>
    <w:rsid w:val="00711C41"/>
    <w:rsid w:val="00711F2C"/>
    <w:rsid w:val="0071303E"/>
    <w:rsid w:val="007137CC"/>
    <w:rsid w:val="007150A4"/>
    <w:rsid w:val="00715492"/>
    <w:rsid w:val="00716265"/>
    <w:rsid w:val="007173E9"/>
    <w:rsid w:val="00717FA0"/>
    <w:rsid w:val="007201B2"/>
    <w:rsid w:val="007201DD"/>
    <w:rsid w:val="00720491"/>
    <w:rsid w:val="00720517"/>
    <w:rsid w:val="00720EE6"/>
    <w:rsid w:val="00720F1C"/>
    <w:rsid w:val="00721451"/>
    <w:rsid w:val="00721B41"/>
    <w:rsid w:val="00721E32"/>
    <w:rsid w:val="00722809"/>
    <w:rsid w:val="007238F1"/>
    <w:rsid w:val="00723D04"/>
    <w:rsid w:val="007240F3"/>
    <w:rsid w:val="00725FEA"/>
    <w:rsid w:val="00726320"/>
    <w:rsid w:val="007265E7"/>
    <w:rsid w:val="00726D09"/>
    <w:rsid w:val="00730982"/>
    <w:rsid w:val="00730E2E"/>
    <w:rsid w:val="00730FB9"/>
    <w:rsid w:val="0073248E"/>
    <w:rsid w:val="00733343"/>
    <w:rsid w:val="00733676"/>
    <w:rsid w:val="00733DE3"/>
    <w:rsid w:val="007340CA"/>
    <w:rsid w:val="0073663E"/>
    <w:rsid w:val="00736BA5"/>
    <w:rsid w:val="00740B6A"/>
    <w:rsid w:val="007431FF"/>
    <w:rsid w:val="0074334B"/>
    <w:rsid w:val="007435C5"/>
    <w:rsid w:val="007441DB"/>
    <w:rsid w:val="0074508A"/>
    <w:rsid w:val="00745B9B"/>
    <w:rsid w:val="00745CCD"/>
    <w:rsid w:val="00746F81"/>
    <w:rsid w:val="00747046"/>
    <w:rsid w:val="00747739"/>
    <w:rsid w:val="00747778"/>
    <w:rsid w:val="00750361"/>
    <w:rsid w:val="0075138A"/>
    <w:rsid w:val="0075145D"/>
    <w:rsid w:val="0075191E"/>
    <w:rsid w:val="007541C6"/>
    <w:rsid w:val="00754B83"/>
    <w:rsid w:val="0075602E"/>
    <w:rsid w:val="007574C4"/>
    <w:rsid w:val="00757738"/>
    <w:rsid w:val="00760738"/>
    <w:rsid w:val="00760A89"/>
    <w:rsid w:val="007610D3"/>
    <w:rsid w:val="0076118B"/>
    <w:rsid w:val="0076131E"/>
    <w:rsid w:val="00762000"/>
    <w:rsid w:val="00766AC6"/>
    <w:rsid w:val="00767047"/>
    <w:rsid w:val="00767D08"/>
    <w:rsid w:val="00770BE5"/>
    <w:rsid w:val="00770DF3"/>
    <w:rsid w:val="00772723"/>
    <w:rsid w:val="00774D0A"/>
    <w:rsid w:val="0077544D"/>
    <w:rsid w:val="00775513"/>
    <w:rsid w:val="00776393"/>
    <w:rsid w:val="007766BD"/>
    <w:rsid w:val="00776750"/>
    <w:rsid w:val="00776E21"/>
    <w:rsid w:val="00777266"/>
    <w:rsid w:val="00780ED3"/>
    <w:rsid w:val="00781112"/>
    <w:rsid w:val="0078167B"/>
    <w:rsid w:val="0078257F"/>
    <w:rsid w:val="0078330D"/>
    <w:rsid w:val="00784E52"/>
    <w:rsid w:val="0078564F"/>
    <w:rsid w:val="0078594A"/>
    <w:rsid w:val="00785E63"/>
    <w:rsid w:val="00786855"/>
    <w:rsid w:val="00787B9A"/>
    <w:rsid w:val="00792324"/>
    <w:rsid w:val="0079396E"/>
    <w:rsid w:val="00793D43"/>
    <w:rsid w:val="00793E7F"/>
    <w:rsid w:val="00796046"/>
    <w:rsid w:val="00797389"/>
    <w:rsid w:val="007A00F3"/>
    <w:rsid w:val="007A0404"/>
    <w:rsid w:val="007A0890"/>
    <w:rsid w:val="007A0CF7"/>
    <w:rsid w:val="007A17DE"/>
    <w:rsid w:val="007A29CC"/>
    <w:rsid w:val="007A36BD"/>
    <w:rsid w:val="007A3AC0"/>
    <w:rsid w:val="007A42C6"/>
    <w:rsid w:val="007A48BA"/>
    <w:rsid w:val="007A5BBB"/>
    <w:rsid w:val="007A6363"/>
    <w:rsid w:val="007A734E"/>
    <w:rsid w:val="007A7DCA"/>
    <w:rsid w:val="007B024B"/>
    <w:rsid w:val="007B05CA"/>
    <w:rsid w:val="007B0FE4"/>
    <w:rsid w:val="007B1CA0"/>
    <w:rsid w:val="007B36CB"/>
    <w:rsid w:val="007B47D7"/>
    <w:rsid w:val="007B54A8"/>
    <w:rsid w:val="007B5925"/>
    <w:rsid w:val="007B62F5"/>
    <w:rsid w:val="007B6E8C"/>
    <w:rsid w:val="007B7960"/>
    <w:rsid w:val="007C06F4"/>
    <w:rsid w:val="007C181D"/>
    <w:rsid w:val="007C2DDD"/>
    <w:rsid w:val="007C49B1"/>
    <w:rsid w:val="007C4C8B"/>
    <w:rsid w:val="007C602F"/>
    <w:rsid w:val="007C6571"/>
    <w:rsid w:val="007C6DF1"/>
    <w:rsid w:val="007C6E3D"/>
    <w:rsid w:val="007C741E"/>
    <w:rsid w:val="007D167A"/>
    <w:rsid w:val="007D1686"/>
    <w:rsid w:val="007D2CC2"/>
    <w:rsid w:val="007D30DA"/>
    <w:rsid w:val="007D35AA"/>
    <w:rsid w:val="007D3A48"/>
    <w:rsid w:val="007D405E"/>
    <w:rsid w:val="007D50B1"/>
    <w:rsid w:val="007D65B8"/>
    <w:rsid w:val="007D679C"/>
    <w:rsid w:val="007D6875"/>
    <w:rsid w:val="007D6FC6"/>
    <w:rsid w:val="007D76DF"/>
    <w:rsid w:val="007D792E"/>
    <w:rsid w:val="007E000B"/>
    <w:rsid w:val="007E243D"/>
    <w:rsid w:val="007E27ED"/>
    <w:rsid w:val="007E2EB5"/>
    <w:rsid w:val="007E3BFF"/>
    <w:rsid w:val="007E49D0"/>
    <w:rsid w:val="007E6DF3"/>
    <w:rsid w:val="007E6FDE"/>
    <w:rsid w:val="007E73F5"/>
    <w:rsid w:val="007F03FD"/>
    <w:rsid w:val="007F0698"/>
    <w:rsid w:val="007F19EA"/>
    <w:rsid w:val="007F1CCB"/>
    <w:rsid w:val="007F2928"/>
    <w:rsid w:val="007F2C74"/>
    <w:rsid w:val="007F3143"/>
    <w:rsid w:val="007F3E46"/>
    <w:rsid w:val="007F4B75"/>
    <w:rsid w:val="007F4B9D"/>
    <w:rsid w:val="007F51C4"/>
    <w:rsid w:val="007F5A40"/>
    <w:rsid w:val="007F5EF1"/>
    <w:rsid w:val="007F6E40"/>
    <w:rsid w:val="007F7282"/>
    <w:rsid w:val="007F7398"/>
    <w:rsid w:val="007F7803"/>
    <w:rsid w:val="00800CA6"/>
    <w:rsid w:val="00800F6D"/>
    <w:rsid w:val="00801103"/>
    <w:rsid w:val="00801521"/>
    <w:rsid w:val="008030C6"/>
    <w:rsid w:val="008037A6"/>
    <w:rsid w:val="008037F9"/>
    <w:rsid w:val="00803EC4"/>
    <w:rsid w:val="00806C9F"/>
    <w:rsid w:val="00810A39"/>
    <w:rsid w:val="00810AC1"/>
    <w:rsid w:val="00811DEB"/>
    <w:rsid w:val="008129E2"/>
    <w:rsid w:val="00812E02"/>
    <w:rsid w:val="00814752"/>
    <w:rsid w:val="0081597C"/>
    <w:rsid w:val="0081766D"/>
    <w:rsid w:val="008222ED"/>
    <w:rsid w:val="0082284D"/>
    <w:rsid w:val="008234B7"/>
    <w:rsid w:val="00823C79"/>
    <w:rsid w:val="00823E0D"/>
    <w:rsid w:val="0082494B"/>
    <w:rsid w:val="00826B7F"/>
    <w:rsid w:val="008306FF"/>
    <w:rsid w:val="00830C06"/>
    <w:rsid w:val="00830EB0"/>
    <w:rsid w:val="00830ECD"/>
    <w:rsid w:val="0083358A"/>
    <w:rsid w:val="008338F0"/>
    <w:rsid w:val="00833A04"/>
    <w:rsid w:val="00833AD3"/>
    <w:rsid w:val="00833DEA"/>
    <w:rsid w:val="008352EF"/>
    <w:rsid w:val="00835927"/>
    <w:rsid w:val="00837145"/>
    <w:rsid w:val="00840751"/>
    <w:rsid w:val="008413C1"/>
    <w:rsid w:val="008420CC"/>
    <w:rsid w:val="0084241F"/>
    <w:rsid w:val="00842E82"/>
    <w:rsid w:val="00843142"/>
    <w:rsid w:val="00843C3D"/>
    <w:rsid w:val="0084469B"/>
    <w:rsid w:val="0084515E"/>
    <w:rsid w:val="00845415"/>
    <w:rsid w:val="0084558A"/>
    <w:rsid w:val="008457D8"/>
    <w:rsid w:val="00845D23"/>
    <w:rsid w:val="00850395"/>
    <w:rsid w:val="008504A5"/>
    <w:rsid w:val="00850B23"/>
    <w:rsid w:val="00853A4C"/>
    <w:rsid w:val="00856344"/>
    <w:rsid w:val="008563A6"/>
    <w:rsid w:val="00857A85"/>
    <w:rsid w:val="00857DAB"/>
    <w:rsid w:val="0086011B"/>
    <w:rsid w:val="008610C3"/>
    <w:rsid w:val="008611A0"/>
    <w:rsid w:val="008617EB"/>
    <w:rsid w:val="008639A3"/>
    <w:rsid w:val="00864287"/>
    <w:rsid w:val="00864A38"/>
    <w:rsid w:val="00865C6A"/>
    <w:rsid w:val="00865C7D"/>
    <w:rsid w:val="00866D81"/>
    <w:rsid w:val="008679A7"/>
    <w:rsid w:val="008702D8"/>
    <w:rsid w:val="00870947"/>
    <w:rsid w:val="008714D6"/>
    <w:rsid w:val="008758E7"/>
    <w:rsid w:val="0087631A"/>
    <w:rsid w:val="008763AE"/>
    <w:rsid w:val="0087656E"/>
    <w:rsid w:val="00877A6E"/>
    <w:rsid w:val="00877F09"/>
    <w:rsid w:val="00877F68"/>
    <w:rsid w:val="008818C6"/>
    <w:rsid w:val="00881FDA"/>
    <w:rsid w:val="00882E06"/>
    <w:rsid w:val="00882E44"/>
    <w:rsid w:val="008833AE"/>
    <w:rsid w:val="00883BE9"/>
    <w:rsid w:val="00883D18"/>
    <w:rsid w:val="00883EF7"/>
    <w:rsid w:val="0088463F"/>
    <w:rsid w:val="00885D8B"/>
    <w:rsid w:val="00887107"/>
    <w:rsid w:val="00890483"/>
    <w:rsid w:val="008909EB"/>
    <w:rsid w:val="008917A8"/>
    <w:rsid w:val="00892358"/>
    <w:rsid w:val="00893B0F"/>
    <w:rsid w:val="00893CDA"/>
    <w:rsid w:val="008951BF"/>
    <w:rsid w:val="008953E3"/>
    <w:rsid w:val="00895D03"/>
    <w:rsid w:val="008979A6"/>
    <w:rsid w:val="008A0FA8"/>
    <w:rsid w:val="008A2615"/>
    <w:rsid w:val="008A33FC"/>
    <w:rsid w:val="008A3543"/>
    <w:rsid w:val="008A3546"/>
    <w:rsid w:val="008A3623"/>
    <w:rsid w:val="008A3725"/>
    <w:rsid w:val="008A3FC9"/>
    <w:rsid w:val="008A5C09"/>
    <w:rsid w:val="008A6DB7"/>
    <w:rsid w:val="008B18E4"/>
    <w:rsid w:val="008B2C3C"/>
    <w:rsid w:val="008B36CB"/>
    <w:rsid w:val="008B3AFB"/>
    <w:rsid w:val="008B41C9"/>
    <w:rsid w:val="008B4966"/>
    <w:rsid w:val="008B546A"/>
    <w:rsid w:val="008B596B"/>
    <w:rsid w:val="008B6839"/>
    <w:rsid w:val="008B7637"/>
    <w:rsid w:val="008C0BF3"/>
    <w:rsid w:val="008C1A73"/>
    <w:rsid w:val="008C3823"/>
    <w:rsid w:val="008C3ADE"/>
    <w:rsid w:val="008C44F5"/>
    <w:rsid w:val="008C7525"/>
    <w:rsid w:val="008C7D72"/>
    <w:rsid w:val="008C7FFC"/>
    <w:rsid w:val="008D181B"/>
    <w:rsid w:val="008D1887"/>
    <w:rsid w:val="008D1CFE"/>
    <w:rsid w:val="008D2048"/>
    <w:rsid w:val="008D2BE7"/>
    <w:rsid w:val="008D4C51"/>
    <w:rsid w:val="008D5433"/>
    <w:rsid w:val="008D5674"/>
    <w:rsid w:val="008D56D7"/>
    <w:rsid w:val="008D56F8"/>
    <w:rsid w:val="008D5706"/>
    <w:rsid w:val="008D6E56"/>
    <w:rsid w:val="008D732D"/>
    <w:rsid w:val="008D7BBD"/>
    <w:rsid w:val="008D7DBD"/>
    <w:rsid w:val="008E0C9B"/>
    <w:rsid w:val="008E0D9D"/>
    <w:rsid w:val="008E1092"/>
    <w:rsid w:val="008E15CB"/>
    <w:rsid w:val="008E18C3"/>
    <w:rsid w:val="008E1C90"/>
    <w:rsid w:val="008E364D"/>
    <w:rsid w:val="008E36D7"/>
    <w:rsid w:val="008E385F"/>
    <w:rsid w:val="008E45B1"/>
    <w:rsid w:val="008E7374"/>
    <w:rsid w:val="008E7D71"/>
    <w:rsid w:val="008E7E76"/>
    <w:rsid w:val="008F0933"/>
    <w:rsid w:val="008F1CDD"/>
    <w:rsid w:val="008F30DE"/>
    <w:rsid w:val="008F350F"/>
    <w:rsid w:val="008F3A65"/>
    <w:rsid w:val="008F5B72"/>
    <w:rsid w:val="008F63C5"/>
    <w:rsid w:val="008F66D6"/>
    <w:rsid w:val="008F6735"/>
    <w:rsid w:val="008F7314"/>
    <w:rsid w:val="008F74AF"/>
    <w:rsid w:val="008F7705"/>
    <w:rsid w:val="008F7A25"/>
    <w:rsid w:val="009006B5"/>
    <w:rsid w:val="0090187C"/>
    <w:rsid w:val="0090486E"/>
    <w:rsid w:val="009056D0"/>
    <w:rsid w:val="00906220"/>
    <w:rsid w:val="0090623F"/>
    <w:rsid w:val="0090702A"/>
    <w:rsid w:val="009114C4"/>
    <w:rsid w:val="009119D9"/>
    <w:rsid w:val="00911D91"/>
    <w:rsid w:val="00912AF9"/>
    <w:rsid w:val="00913C8E"/>
    <w:rsid w:val="00913D8C"/>
    <w:rsid w:val="009149B0"/>
    <w:rsid w:val="00914C2D"/>
    <w:rsid w:val="009152EB"/>
    <w:rsid w:val="009158AF"/>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670"/>
    <w:rsid w:val="00922468"/>
    <w:rsid w:val="009230E7"/>
    <w:rsid w:val="00924225"/>
    <w:rsid w:val="00924AB9"/>
    <w:rsid w:val="00924CBE"/>
    <w:rsid w:val="00924D4D"/>
    <w:rsid w:val="00925636"/>
    <w:rsid w:val="009257A9"/>
    <w:rsid w:val="009262DB"/>
    <w:rsid w:val="00926585"/>
    <w:rsid w:val="00927516"/>
    <w:rsid w:val="00927C8F"/>
    <w:rsid w:val="009301F8"/>
    <w:rsid w:val="009325D7"/>
    <w:rsid w:val="00932C75"/>
    <w:rsid w:val="00932CAD"/>
    <w:rsid w:val="009331B5"/>
    <w:rsid w:val="00933227"/>
    <w:rsid w:val="00933266"/>
    <w:rsid w:val="00937DE5"/>
    <w:rsid w:val="00940202"/>
    <w:rsid w:val="009408C2"/>
    <w:rsid w:val="009410CB"/>
    <w:rsid w:val="00941216"/>
    <w:rsid w:val="00941CA2"/>
    <w:rsid w:val="00942D7E"/>
    <w:rsid w:val="009433B4"/>
    <w:rsid w:val="00943F9B"/>
    <w:rsid w:val="009449F8"/>
    <w:rsid w:val="00944CB4"/>
    <w:rsid w:val="00946108"/>
    <w:rsid w:val="009469CF"/>
    <w:rsid w:val="00947CC0"/>
    <w:rsid w:val="00947FD2"/>
    <w:rsid w:val="00950109"/>
    <w:rsid w:val="009502E1"/>
    <w:rsid w:val="0095061E"/>
    <w:rsid w:val="00951F63"/>
    <w:rsid w:val="00952126"/>
    <w:rsid w:val="00953E50"/>
    <w:rsid w:val="009549C5"/>
    <w:rsid w:val="00955C56"/>
    <w:rsid w:val="00955E0B"/>
    <w:rsid w:val="009560E9"/>
    <w:rsid w:val="0095707A"/>
    <w:rsid w:val="00957117"/>
    <w:rsid w:val="0095740D"/>
    <w:rsid w:val="00957D4F"/>
    <w:rsid w:val="00957F67"/>
    <w:rsid w:val="0095A82F"/>
    <w:rsid w:val="00960482"/>
    <w:rsid w:val="009605F7"/>
    <w:rsid w:val="009613CB"/>
    <w:rsid w:val="00964361"/>
    <w:rsid w:val="009643C5"/>
    <w:rsid w:val="009649DC"/>
    <w:rsid w:val="00964D8C"/>
    <w:rsid w:val="00965190"/>
    <w:rsid w:val="0096539B"/>
    <w:rsid w:val="009658D3"/>
    <w:rsid w:val="00967A52"/>
    <w:rsid w:val="00970242"/>
    <w:rsid w:val="00970864"/>
    <w:rsid w:val="009715EE"/>
    <w:rsid w:val="00972320"/>
    <w:rsid w:val="00973108"/>
    <w:rsid w:val="009732FC"/>
    <w:rsid w:val="00975215"/>
    <w:rsid w:val="00976CBB"/>
    <w:rsid w:val="00980B84"/>
    <w:rsid w:val="009812EC"/>
    <w:rsid w:val="00983064"/>
    <w:rsid w:val="0098350A"/>
    <w:rsid w:val="00983F0B"/>
    <w:rsid w:val="00984A46"/>
    <w:rsid w:val="0098582F"/>
    <w:rsid w:val="00985E30"/>
    <w:rsid w:val="00985ED9"/>
    <w:rsid w:val="0098724B"/>
    <w:rsid w:val="00987283"/>
    <w:rsid w:val="009877DD"/>
    <w:rsid w:val="00987ED0"/>
    <w:rsid w:val="00990644"/>
    <w:rsid w:val="00990911"/>
    <w:rsid w:val="00991812"/>
    <w:rsid w:val="00991DA0"/>
    <w:rsid w:val="00993706"/>
    <w:rsid w:val="00993967"/>
    <w:rsid w:val="00993F9B"/>
    <w:rsid w:val="009949E2"/>
    <w:rsid w:val="00994E9A"/>
    <w:rsid w:val="0099640A"/>
    <w:rsid w:val="00996B80"/>
    <w:rsid w:val="00996C3E"/>
    <w:rsid w:val="0099768B"/>
    <w:rsid w:val="00997953"/>
    <w:rsid w:val="009A092A"/>
    <w:rsid w:val="009A0F79"/>
    <w:rsid w:val="009A182D"/>
    <w:rsid w:val="009A1836"/>
    <w:rsid w:val="009A1C0F"/>
    <w:rsid w:val="009A1F82"/>
    <w:rsid w:val="009A2111"/>
    <w:rsid w:val="009A284F"/>
    <w:rsid w:val="009A2B17"/>
    <w:rsid w:val="009A38DD"/>
    <w:rsid w:val="009A4682"/>
    <w:rsid w:val="009A496C"/>
    <w:rsid w:val="009A66CB"/>
    <w:rsid w:val="009B1A8B"/>
    <w:rsid w:val="009B1B32"/>
    <w:rsid w:val="009B399A"/>
    <w:rsid w:val="009B44EF"/>
    <w:rsid w:val="009B5911"/>
    <w:rsid w:val="009B63E0"/>
    <w:rsid w:val="009B64A8"/>
    <w:rsid w:val="009B6A2A"/>
    <w:rsid w:val="009B6AAD"/>
    <w:rsid w:val="009B7211"/>
    <w:rsid w:val="009C0AFF"/>
    <w:rsid w:val="009C14A3"/>
    <w:rsid w:val="009C1885"/>
    <w:rsid w:val="009C1BEB"/>
    <w:rsid w:val="009C1F70"/>
    <w:rsid w:val="009C3738"/>
    <w:rsid w:val="009C3982"/>
    <w:rsid w:val="009C3C60"/>
    <w:rsid w:val="009C4739"/>
    <w:rsid w:val="009C54A1"/>
    <w:rsid w:val="009C5511"/>
    <w:rsid w:val="009C5AA2"/>
    <w:rsid w:val="009C5EA6"/>
    <w:rsid w:val="009C6050"/>
    <w:rsid w:val="009C6FF6"/>
    <w:rsid w:val="009C7EA6"/>
    <w:rsid w:val="009D0F11"/>
    <w:rsid w:val="009D2AAC"/>
    <w:rsid w:val="009D3802"/>
    <w:rsid w:val="009D499B"/>
    <w:rsid w:val="009D531E"/>
    <w:rsid w:val="009D558F"/>
    <w:rsid w:val="009D60F4"/>
    <w:rsid w:val="009D67F8"/>
    <w:rsid w:val="009D7B76"/>
    <w:rsid w:val="009D7FD2"/>
    <w:rsid w:val="009E03E5"/>
    <w:rsid w:val="009E18F6"/>
    <w:rsid w:val="009E2028"/>
    <w:rsid w:val="009E2949"/>
    <w:rsid w:val="009E35AB"/>
    <w:rsid w:val="009E372E"/>
    <w:rsid w:val="009E3988"/>
    <w:rsid w:val="009E3A10"/>
    <w:rsid w:val="009E42DB"/>
    <w:rsid w:val="009E570D"/>
    <w:rsid w:val="009F10F2"/>
    <w:rsid w:val="009F30A6"/>
    <w:rsid w:val="009F34B0"/>
    <w:rsid w:val="009F36D5"/>
    <w:rsid w:val="009F42A6"/>
    <w:rsid w:val="009F473A"/>
    <w:rsid w:val="009F4796"/>
    <w:rsid w:val="009F4FF6"/>
    <w:rsid w:val="009F5755"/>
    <w:rsid w:val="009F605E"/>
    <w:rsid w:val="009F660F"/>
    <w:rsid w:val="009F6BC0"/>
    <w:rsid w:val="009F6C8E"/>
    <w:rsid w:val="00A002CE"/>
    <w:rsid w:val="00A017A8"/>
    <w:rsid w:val="00A01EC2"/>
    <w:rsid w:val="00A027A9"/>
    <w:rsid w:val="00A02E55"/>
    <w:rsid w:val="00A04B1B"/>
    <w:rsid w:val="00A05AFF"/>
    <w:rsid w:val="00A066AE"/>
    <w:rsid w:val="00A06BE3"/>
    <w:rsid w:val="00A07192"/>
    <w:rsid w:val="00A07F0C"/>
    <w:rsid w:val="00A117E7"/>
    <w:rsid w:val="00A14EF2"/>
    <w:rsid w:val="00A1680F"/>
    <w:rsid w:val="00A204F8"/>
    <w:rsid w:val="00A2073E"/>
    <w:rsid w:val="00A20DEF"/>
    <w:rsid w:val="00A21304"/>
    <w:rsid w:val="00A21690"/>
    <w:rsid w:val="00A22456"/>
    <w:rsid w:val="00A22E7E"/>
    <w:rsid w:val="00A238CE"/>
    <w:rsid w:val="00A23DF2"/>
    <w:rsid w:val="00A24406"/>
    <w:rsid w:val="00A2530F"/>
    <w:rsid w:val="00A25EE7"/>
    <w:rsid w:val="00A318A4"/>
    <w:rsid w:val="00A31B41"/>
    <w:rsid w:val="00A32F3F"/>
    <w:rsid w:val="00A33069"/>
    <w:rsid w:val="00A35F84"/>
    <w:rsid w:val="00A35FFF"/>
    <w:rsid w:val="00A36101"/>
    <w:rsid w:val="00A367BD"/>
    <w:rsid w:val="00A40EC3"/>
    <w:rsid w:val="00A414C5"/>
    <w:rsid w:val="00A414CB"/>
    <w:rsid w:val="00A41B17"/>
    <w:rsid w:val="00A41CCA"/>
    <w:rsid w:val="00A41E03"/>
    <w:rsid w:val="00A421CC"/>
    <w:rsid w:val="00A42C93"/>
    <w:rsid w:val="00A4342C"/>
    <w:rsid w:val="00A449C6"/>
    <w:rsid w:val="00A44AF4"/>
    <w:rsid w:val="00A453BA"/>
    <w:rsid w:val="00A467F7"/>
    <w:rsid w:val="00A46BD2"/>
    <w:rsid w:val="00A46FC0"/>
    <w:rsid w:val="00A4721B"/>
    <w:rsid w:val="00A4737C"/>
    <w:rsid w:val="00A477A3"/>
    <w:rsid w:val="00A504FF"/>
    <w:rsid w:val="00A5198C"/>
    <w:rsid w:val="00A51C17"/>
    <w:rsid w:val="00A51E88"/>
    <w:rsid w:val="00A5214E"/>
    <w:rsid w:val="00A521CE"/>
    <w:rsid w:val="00A5255D"/>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4759"/>
    <w:rsid w:val="00A651BA"/>
    <w:rsid w:val="00A6584E"/>
    <w:rsid w:val="00A659E1"/>
    <w:rsid w:val="00A66112"/>
    <w:rsid w:val="00A66378"/>
    <w:rsid w:val="00A66B44"/>
    <w:rsid w:val="00A67442"/>
    <w:rsid w:val="00A70112"/>
    <w:rsid w:val="00A7258D"/>
    <w:rsid w:val="00A733EF"/>
    <w:rsid w:val="00A73A5C"/>
    <w:rsid w:val="00A7426F"/>
    <w:rsid w:val="00A74310"/>
    <w:rsid w:val="00A75CD6"/>
    <w:rsid w:val="00A75F39"/>
    <w:rsid w:val="00A82E78"/>
    <w:rsid w:val="00A83289"/>
    <w:rsid w:val="00A83490"/>
    <w:rsid w:val="00A83B6D"/>
    <w:rsid w:val="00A84517"/>
    <w:rsid w:val="00A848D1"/>
    <w:rsid w:val="00A84DDC"/>
    <w:rsid w:val="00A8538B"/>
    <w:rsid w:val="00A854DB"/>
    <w:rsid w:val="00A85627"/>
    <w:rsid w:val="00A859F5"/>
    <w:rsid w:val="00A86B07"/>
    <w:rsid w:val="00A879A8"/>
    <w:rsid w:val="00A87CDA"/>
    <w:rsid w:val="00A90399"/>
    <w:rsid w:val="00A92C12"/>
    <w:rsid w:val="00A92F65"/>
    <w:rsid w:val="00A932BD"/>
    <w:rsid w:val="00A946EF"/>
    <w:rsid w:val="00A9669D"/>
    <w:rsid w:val="00AA00D6"/>
    <w:rsid w:val="00AA0342"/>
    <w:rsid w:val="00AA077B"/>
    <w:rsid w:val="00AA1BDA"/>
    <w:rsid w:val="00AA21D0"/>
    <w:rsid w:val="00AA2807"/>
    <w:rsid w:val="00AA2C2E"/>
    <w:rsid w:val="00AA3B02"/>
    <w:rsid w:val="00AA44C6"/>
    <w:rsid w:val="00AA577D"/>
    <w:rsid w:val="00AA5888"/>
    <w:rsid w:val="00AA60C6"/>
    <w:rsid w:val="00AA6688"/>
    <w:rsid w:val="00AB042D"/>
    <w:rsid w:val="00AB04E1"/>
    <w:rsid w:val="00AB0B86"/>
    <w:rsid w:val="00AB1438"/>
    <w:rsid w:val="00AB1607"/>
    <w:rsid w:val="00AB189F"/>
    <w:rsid w:val="00AB1DCF"/>
    <w:rsid w:val="00AB25F0"/>
    <w:rsid w:val="00AB31E8"/>
    <w:rsid w:val="00AB32EB"/>
    <w:rsid w:val="00AB332E"/>
    <w:rsid w:val="00AB3750"/>
    <w:rsid w:val="00AB3BD8"/>
    <w:rsid w:val="00AB5AE1"/>
    <w:rsid w:val="00AC1AB0"/>
    <w:rsid w:val="00AC27B1"/>
    <w:rsid w:val="00AC2E76"/>
    <w:rsid w:val="00AC43E3"/>
    <w:rsid w:val="00AC5A35"/>
    <w:rsid w:val="00AC6425"/>
    <w:rsid w:val="00AC6490"/>
    <w:rsid w:val="00AC7F39"/>
    <w:rsid w:val="00AD2957"/>
    <w:rsid w:val="00AD2F7C"/>
    <w:rsid w:val="00AD3D88"/>
    <w:rsid w:val="00AD4DD0"/>
    <w:rsid w:val="00AD558F"/>
    <w:rsid w:val="00AD70BB"/>
    <w:rsid w:val="00AD7DFB"/>
    <w:rsid w:val="00AE09AD"/>
    <w:rsid w:val="00AE167A"/>
    <w:rsid w:val="00AE2100"/>
    <w:rsid w:val="00AE21AF"/>
    <w:rsid w:val="00AE32CA"/>
    <w:rsid w:val="00AE3E98"/>
    <w:rsid w:val="00AE5595"/>
    <w:rsid w:val="00AE5A4F"/>
    <w:rsid w:val="00AE5B7C"/>
    <w:rsid w:val="00AE712D"/>
    <w:rsid w:val="00AF02F5"/>
    <w:rsid w:val="00AF1817"/>
    <w:rsid w:val="00AF20F1"/>
    <w:rsid w:val="00AF4040"/>
    <w:rsid w:val="00AF4387"/>
    <w:rsid w:val="00AF4CED"/>
    <w:rsid w:val="00AF4E1D"/>
    <w:rsid w:val="00AF4E8D"/>
    <w:rsid w:val="00AF642F"/>
    <w:rsid w:val="00AF7640"/>
    <w:rsid w:val="00AF76BE"/>
    <w:rsid w:val="00B0074E"/>
    <w:rsid w:val="00B02C89"/>
    <w:rsid w:val="00B02D71"/>
    <w:rsid w:val="00B048E7"/>
    <w:rsid w:val="00B04AF3"/>
    <w:rsid w:val="00B04B99"/>
    <w:rsid w:val="00B04C97"/>
    <w:rsid w:val="00B05B5D"/>
    <w:rsid w:val="00B066DA"/>
    <w:rsid w:val="00B108DC"/>
    <w:rsid w:val="00B11217"/>
    <w:rsid w:val="00B1145F"/>
    <w:rsid w:val="00B1259E"/>
    <w:rsid w:val="00B12E44"/>
    <w:rsid w:val="00B13783"/>
    <w:rsid w:val="00B137DA"/>
    <w:rsid w:val="00B143DA"/>
    <w:rsid w:val="00B14D14"/>
    <w:rsid w:val="00B1515A"/>
    <w:rsid w:val="00B16B8B"/>
    <w:rsid w:val="00B16BBD"/>
    <w:rsid w:val="00B20201"/>
    <w:rsid w:val="00B20F3B"/>
    <w:rsid w:val="00B21220"/>
    <w:rsid w:val="00B2164A"/>
    <w:rsid w:val="00B2166F"/>
    <w:rsid w:val="00B21B27"/>
    <w:rsid w:val="00B21E1B"/>
    <w:rsid w:val="00B21F56"/>
    <w:rsid w:val="00B222AE"/>
    <w:rsid w:val="00B22C3C"/>
    <w:rsid w:val="00B22F8D"/>
    <w:rsid w:val="00B232EE"/>
    <w:rsid w:val="00B23432"/>
    <w:rsid w:val="00B2384F"/>
    <w:rsid w:val="00B23FCC"/>
    <w:rsid w:val="00B255CD"/>
    <w:rsid w:val="00B262C4"/>
    <w:rsid w:val="00B2761A"/>
    <w:rsid w:val="00B305B0"/>
    <w:rsid w:val="00B30B45"/>
    <w:rsid w:val="00B3198D"/>
    <w:rsid w:val="00B31E22"/>
    <w:rsid w:val="00B32C4E"/>
    <w:rsid w:val="00B34285"/>
    <w:rsid w:val="00B34884"/>
    <w:rsid w:val="00B351DA"/>
    <w:rsid w:val="00B367DE"/>
    <w:rsid w:val="00B36B1A"/>
    <w:rsid w:val="00B3723C"/>
    <w:rsid w:val="00B3743C"/>
    <w:rsid w:val="00B3759B"/>
    <w:rsid w:val="00B40363"/>
    <w:rsid w:val="00B42834"/>
    <w:rsid w:val="00B4308D"/>
    <w:rsid w:val="00B43BB4"/>
    <w:rsid w:val="00B45498"/>
    <w:rsid w:val="00B45E12"/>
    <w:rsid w:val="00B4685E"/>
    <w:rsid w:val="00B47839"/>
    <w:rsid w:val="00B50A59"/>
    <w:rsid w:val="00B51573"/>
    <w:rsid w:val="00B5195F"/>
    <w:rsid w:val="00B51C65"/>
    <w:rsid w:val="00B51D5C"/>
    <w:rsid w:val="00B52059"/>
    <w:rsid w:val="00B52E0E"/>
    <w:rsid w:val="00B530BB"/>
    <w:rsid w:val="00B53297"/>
    <w:rsid w:val="00B54348"/>
    <w:rsid w:val="00B556CF"/>
    <w:rsid w:val="00B5591F"/>
    <w:rsid w:val="00B56A76"/>
    <w:rsid w:val="00B600C6"/>
    <w:rsid w:val="00B60145"/>
    <w:rsid w:val="00B6066A"/>
    <w:rsid w:val="00B60E7A"/>
    <w:rsid w:val="00B6180B"/>
    <w:rsid w:val="00B6224E"/>
    <w:rsid w:val="00B622FA"/>
    <w:rsid w:val="00B635EE"/>
    <w:rsid w:val="00B63F43"/>
    <w:rsid w:val="00B641E7"/>
    <w:rsid w:val="00B64C97"/>
    <w:rsid w:val="00B64F94"/>
    <w:rsid w:val="00B6523D"/>
    <w:rsid w:val="00B65713"/>
    <w:rsid w:val="00B65D70"/>
    <w:rsid w:val="00B7040C"/>
    <w:rsid w:val="00B71E9A"/>
    <w:rsid w:val="00B72F39"/>
    <w:rsid w:val="00B731D1"/>
    <w:rsid w:val="00B7353B"/>
    <w:rsid w:val="00B735EC"/>
    <w:rsid w:val="00B736B9"/>
    <w:rsid w:val="00B737A0"/>
    <w:rsid w:val="00B739BB"/>
    <w:rsid w:val="00B74799"/>
    <w:rsid w:val="00B765DD"/>
    <w:rsid w:val="00B76613"/>
    <w:rsid w:val="00B766B9"/>
    <w:rsid w:val="00B7671F"/>
    <w:rsid w:val="00B77225"/>
    <w:rsid w:val="00B814F4"/>
    <w:rsid w:val="00B81D9C"/>
    <w:rsid w:val="00B82D4A"/>
    <w:rsid w:val="00B8364C"/>
    <w:rsid w:val="00B8382F"/>
    <w:rsid w:val="00B8470A"/>
    <w:rsid w:val="00B84EE0"/>
    <w:rsid w:val="00B852FB"/>
    <w:rsid w:val="00B8545D"/>
    <w:rsid w:val="00B855AB"/>
    <w:rsid w:val="00B85A5F"/>
    <w:rsid w:val="00B86703"/>
    <w:rsid w:val="00B86FF4"/>
    <w:rsid w:val="00B87638"/>
    <w:rsid w:val="00B87DE0"/>
    <w:rsid w:val="00B902AF"/>
    <w:rsid w:val="00B90581"/>
    <w:rsid w:val="00B90619"/>
    <w:rsid w:val="00B90B4B"/>
    <w:rsid w:val="00B91CB6"/>
    <w:rsid w:val="00B92D62"/>
    <w:rsid w:val="00B9353B"/>
    <w:rsid w:val="00B93BFC"/>
    <w:rsid w:val="00B941FC"/>
    <w:rsid w:val="00B9437F"/>
    <w:rsid w:val="00B94D72"/>
    <w:rsid w:val="00B94EF9"/>
    <w:rsid w:val="00B96028"/>
    <w:rsid w:val="00B96B00"/>
    <w:rsid w:val="00B97398"/>
    <w:rsid w:val="00B97C2E"/>
    <w:rsid w:val="00BA02D6"/>
    <w:rsid w:val="00BA084C"/>
    <w:rsid w:val="00BA1516"/>
    <w:rsid w:val="00BA1D68"/>
    <w:rsid w:val="00BA2758"/>
    <w:rsid w:val="00BA2A18"/>
    <w:rsid w:val="00BA2A52"/>
    <w:rsid w:val="00BA3D37"/>
    <w:rsid w:val="00BA3F40"/>
    <w:rsid w:val="00BA54B9"/>
    <w:rsid w:val="00BA6BAE"/>
    <w:rsid w:val="00BB14D1"/>
    <w:rsid w:val="00BB1C5E"/>
    <w:rsid w:val="00BB2811"/>
    <w:rsid w:val="00BB2B82"/>
    <w:rsid w:val="00BB3801"/>
    <w:rsid w:val="00BB454E"/>
    <w:rsid w:val="00BB4613"/>
    <w:rsid w:val="00BB53FC"/>
    <w:rsid w:val="00BB5C68"/>
    <w:rsid w:val="00BB60F9"/>
    <w:rsid w:val="00BC1524"/>
    <w:rsid w:val="00BC1C74"/>
    <w:rsid w:val="00BC2D01"/>
    <w:rsid w:val="00BC3639"/>
    <w:rsid w:val="00BC383D"/>
    <w:rsid w:val="00BC4717"/>
    <w:rsid w:val="00BC5C8E"/>
    <w:rsid w:val="00BC6734"/>
    <w:rsid w:val="00BC727D"/>
    <w:rsid w:val="00BD0236"/>
    <w:rsid w:val="00BD139E"/>
    <w:rsid w:val="00BD1468"/>
    <w:rsid w:val="00BD15F9"/>
    <w:rsid w:val="00BD17C2"/>
    <w:rsid w:val="00BD2185"/>
    <w:rsid w:val="00BD30B4"/>
    <w:rsid w:val="00BD358F"/>
    <w:rsid w:val="00BD369B"/>
    <w:rsid w:val="00BD42CB"/>
    <w:rsid w:val="00BD49AE"/>
    <w:rsid w:val="00BD55C4"/>
    <w:rsid w:val="00BD5DBA"/>
    <w:rsid w:val="00BD5E53"/>
    <w:rsid w:val="00BD6B01"/>
    <w:rsid w:val="00BD6D0B"/>
    <w:rsid w:val="00BD6E6D"/>
    <w:rsid w:val="00BE0449"/>
    <w:rsid w:val="00BE1881"/>
    <w:rsid w:val="00BE1CE5"/>
    <w:rsid w:val="00BE25DF"/>
    <w:rsid w:val="00BE3A18"/>
    <w:rsid w:val="00BE3FC1"/>
    <w:rsid w:val="00BE40FF"/>
    <w:rsid w:val="00BE5788"/>
    <w:rsid w:val="00BE63A9"/>
    <w:rsid w:val="00BE6F4C"/>
    <w:rsid w:val="00BE73E8"/>
    <w:rsid w:val="00BE74F7"/>
    <w:rsid w:val="00BE779C"/>
    <w:rsid w:val="00BF0621"/>
    <w:rsid w:val="00BF15CA"/>
    <w:rsid w:val="00BF19D8"/>
    <w:rsid w:val="00BF1D2A"/>
    <w:rsid w:val="00BF29B2"/>
    <w:rsid w:val="00BF2A9D"/>
    <w:rsid w:val="00BF6024"/>
    <w:rsid w:val="00BF6038"/>
    <w:rsid w:val="00BF635F"/>
    <w:rsid w:val="00BF695A"/>
    <w:rsid w:val="00BF78A2"/>
    <w:rsid w:val="00BF7EDE"/>
    <w:rsid w:val="00C00AC3"/>
    <w:rsid w:val="00C0210C"/>
    <w:rsid w:val="00C066AE"/>
    <w:rsid w:val="00C07874"/>
    <w:rsid w:val="00C07F00"/>
    <w:rsid w:val="00C10D1E"/>
    <w:rsid w:val="00C11745"/>
    <w:rsid w:val="00C126C0"/>
    <w:rsid w:val="00C12ADD"/>
    <w:rsid w:val="00C13AFF"/>
    <w:rsid w:val="00C148B6"/>
    <w:rsid w:val="00C1493B"/>
    <w:rsid w:val="00C151CE"/>
    <w:rsid w:val="00C15414"/>
    <w:rsid w:val="00C15431"/>
    <w:rsid w:val="00C1547A"/>
    <w:rsid w:val="00C15797"/>
    <w:rsid w:val="00C16059"/>
    <w:rsid w:val="00C161D9"/>
    <w:rsid w:val="00C166BC"/>
    <w:rsid w:val="00C16D10"/>
    <w:rsid w:val="00C20F40"/>
    <w:rsid w:val="00C22AB7"/>
    <w:rsid w:val="00C23CBE"/>
    <w:rsid w:val="00C24419"/>
    <w:rsid w:val="00C2588B"/>
    <w:rsid w:val="00C276D8"/>
    <w:rsid w:val="00C332D3"/>
    <w:rsid w:val="00C33C73"/>
    <w:rsid w:val="00C34B9F"/>
    <w:rsid w:val="00C34E28"/>
    <w:rsid w:val="00C35C21"/>
    <w:rsid w:val="00C3643F"/>
    <w:rsid w:val="00C36E7B"/>
    <w:rsid w:val="00C36FBE"/>
    <w:rsid w:val="00C3706E"/>
    <w:rsid w:val="00C37ED2"/>
    <w:rsid w:val="00C37F90"/>
    <w:rsid w:val="00C407EB"/>
    <w:rsid w:val="00C40EC3"/>
    <w:rsid w:val="00C40FB9"/>
    <w:rsid w:val="00C41ED7"/>
    <w:rsid w:val="00C442A6"/>
    <w:rsid w:val="00C45DD9"/>
    <w:rsid w:val="00C463BE"/>
    <w:rsid w:val="00C50319"/>
    <w:rsid w:val="00C50D6E"/>
    <w:rsid w:val="00C52DD2"/>
    <w:rsid w:val="00C532A3"/>
    <w:rsid w:val="00C535AC"/>
    <w:rsid w:val="00C54C91"/>
    <w:rsid w:val="00C551B3"/>
    <w:rsid w:val="00C5749E"/>
    <w:rsid w:val="00C574F8"/>
    <w:rsid w:val="00C57BFF"/>
    <w:rsid w:val="00C604B6"/>
    <w:rsid w:val="00C624BC"/>
    <w:rsid w:val="00C62549"/>
    <w:rsid w:val="00C63AF1"/>
    <w:rsid w:val="00C63AFC"/>
    <w:rsid w:val="00C63C4C"/>
    <w:rsid w:val="00C63D78"/>
    <w:rsid w:val="00C6400F"/>
    <w:rsid w:val="00C64186"/>
    <w:rsid w:val="00C65A15"/>
    <w:rsid w:val="00C6622B"/>
    <w:rsid w:val="00C66EE2"/>
    <w:rsid w:val="00C673A6"/>
    <w:rsid w:val="00C6766B"/>
    <w:rsid w:val="00C702D4"/>
    <w:rsid w:val="00C7069F"/>
    <w:rsid w:val="00C71236"/>
    <w:rsid w:val="00C71722"/>
    <w:rsid w:val="00C73B52"/>
    <w:rsid w:val="00C74072"/>
    <w:rsid w:val="00C747A1"/>
    <w:rsid w:val="00C7714C"/>
    <w:rsid w:val="00C77477"/>
    <w:rsid w:val="00C77CBD"/>
    <w:rsid w:val="00C80274"/>
    <w:rsid w:val="00C825F0"/>
    <w:rsid w:val="00C83110"/>
    <w:rsid w:val="00C8339C"/>
    <w:rsid w:val="00C837EE"/>
    <w:rsid w:val="00C843CA"/>
    <w:rsid w:val="00C84A6C"/>
    <w:rsid w:val="00C84B11"/>
    <w:rsid w:val="00C84F75"/>
    <w:rsid w:val="00C85BDB"/>
    <w:rsid w:val="00C86E94"/>
    <w:rsid w:val="00C87C2F"/>
    <w:rsid w:val="00C9000A"/>
    <w:rsid w:val="00C90A04"/>
    <w:rsid w:val="00C9153E"/>
    <w:rsid w:val="00C91AA6"/>
    <w:rsid w:val="00C91B29"/>
    <w:rsid w:val="00C93069"/>
    <w:rsid w:val="00C931A2"/>
    <w:rsid w:val="00C93CF5"/>
    <w:rsid w:val="00C955DB"/>
    <w:rsid w:val="00C957F1"/>
    <w:rsid w:val="00C958EF"/>
    <w:rsid w:val="00C95ACA"/>
    <w:rsid w:val="00C960CF"/>
    <w:rsid w:val="00C9729F"/>
    <w:rsid w:val="00C97818"/>
    <w:rsid w:val="00C9790A"/>
    <w:rsid w:val="00CA1191"/>
    <w:rsid w:val="00CA11FB"/>
    <w:rsid w:val="00CA1F25"/>
    <w:rsid w:val="00CA26EE"/>
    <w:rsid w:val="00CA2910"/>
    <w:rsid w:val="00CA3565"/>
    <w:rsid w:val="00CA4C44"/>
    <w:rsid w:val="00CA4DD3"/>
    <w:rsid w:val="00CA50A3"/>
    <w:rsid w:val="00CA543A"/>
    <w:rsid w:val="00CA6082"/>
    <w:rsid w:val="00CA68A9"/>
    <w:rsid w:val="00CA6BFF"/>
    <w:rsid w:val="00CA7AEF"/>
    <w:rsid w:val="00CB09B1"/>
    <w:rsid w:val="00CB09FC"/>
    <w:rsid w:val="00CB0BB2"/>
    <w:rsid w:val="00CB1740"/>
    <w:rsid w:val="00CB2425"/>
    <w:rsid w:val="00CB2E20"/>
    <w:rsid w:val="00CB3073"/>
    <w:rsid w:val="00CB46D2"/>
    <w:rsid w:val="00CB4FC9"/>
    <w:rsid w:val="00CB5027"/>
    <w:rsid w:val="00CB56C3"/>
    <w:rsid w:val="00CB5925"/>
    <w:rsid w:val="00CB6051"/>
    <w:rsid w:val="00CC01CF"/>
    <w:rsid w:val="00CC07BB"/>
    <w:rsid w:val="00CC119F"/>
    <w:rsid w:val="00CC243E"/>
    <w:rsid w:val="00CC315E"/>
    <w:rsid w:val="00CC386F"/>
    <w:rsid w:val="00CC5353"/>
    <w:rsid w:val="00CC5E23"/>
    <w:rsid w:val="00CC5F3F"/>
    <w:rsid w:val="00CC62EF"/>
    <w:rsid w:val="00CC6E7A"/>
    <w:rsid w:val="00CD22D1"/>
    <w:rsid w:val="00CD2EB5"/>
    <w:rsid w:val="00CD3896"/>
    <w:rsid w:val="00CD3B97"/>
    <w:rsid w:val="00CD3BDA"/>
    <w:rsid w:val="00CD5862"/>
    <w:rsid w:val="00CD59B5"/>
    <w:rsid w:val="00CD5BAC"/>
    <w:rsid w:val="00CD6B21"/>
    <w:rsid w:val="00CD776A"/>
    <w:rsid w:val="00CD784B"/>
    <w:rsid w:val="00CE12C7"/>
    <w:rsid w:val="00CE145E"/>
    <w:rsid w:val="00CE1C80"/>
    <w:rsid w:val="00CE2561"/>
    <w:rsid w:val="00CE3230"/>
    <w:rsid w:val="00CE3485"/>
    <w:rsid w:val="00CE3F98"/>
    <w:rsid w:val="00CE4A65"/>
    <w:rsid w:val="00CE5199"/>
    <w:rsid w:val="00CE56BF"/>
    <w:rsid w:val="00CE5828"/>
    <w:rsid w:val="00CE64B7"/>
    <w:rsid w:val="00CE676E"/>
    <w:rsid w:val="00CE79F0"/>
    <w:rsid w:val="00CE7BE8"/>
    <w:rsid w:val="00CF0721"/>
    <w:rsid w:val="00CF0785"/>
    <w:rsid w:val="00CF092F"/>
    <w:rsid w:val="00CF0990"/>
    <w:rsid w:val="00CF0EAB"/>
    <w:rsid w:val="00CF16C7"/>
    <w:rsid w:val="00CF3A5B"/>
    <w:rsid w:val="00CF3CCB"/>
    <w:rsid w:val="00CF53F2"/>
    <w:rsid w:val="00CF54BE"/>
    <w:rsid w:val="00CF5DA1"/>
    <w:rsid w:val="00CF74F2"/>
    <w:rsid w:val="00CF7970"/>
    <w:rsid w:val="00CF7B77"/>
    <w:rsid w:val="00CF7FEE"/>
    <w:rsid w:val="00D00863"/>
    <w:rsid w:val="00D00F43"/>
    <w:rsid w:val="00D01BFC"/>
    <w:rsid w:val="00D021F2"/>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27A3"/>
    <w:rsid w:val="00D12DC9"/>
    <w:rsid w:val="00D148A9"/>
    <w:rsid w:val="00D14C13"/>
    <w:rsid w:val="00D157B7"/>
    <w:rsid w:val="00D160EF"/>
    <w:rsid w:val="00D166D9"/>
    <w:rsid w:val="00D16C49"/>
    <w:rsid w:val="00D204CA"/>
    <w:rsid w:val="00D20FCB"/>
    <w:rsid w:val="00D2218E"/>
    <w:rsid w:val="00D22739"/>
    <w:rsid w:val="00D22CAD"/>
    <w:rsid w:val="00D23FA1"/>
    <w:rsid w:val="00D241A4"/>
    <w:rsid w:val="00D2542A"/>
    <w:rsid w:val="00D25C82"/>
    <w:rsid w:val="00D27608"/>
    <w:rsid w:val="00D27FE4"/>
    <w:rsid w:val="00D305F5"/>
    <w:rsid w:val="00D30600"/>
    <w:rsid w:val="00D30E31"/>
    <w:rsid w:val="00D31CFD"/>
    <w:rsid w:val="00D32087"/>
    <w:rsid w:val="00D3218B"/>
    <w:rsid w:val="00D322BC"/>
    <w:rsid w:val="00D32FC8"/>
    <w:rsid w:val="00D332F2"/>
    <w:rsid w:val="00D3415B"/>
    <w:rsid w:val="00D3541D"/>
    <w:rsid w:val="00D35C42"/>
    <w:rsid w:val="00D370A8"/>
    <w:rsid w:val="00D3796D"/>
    <w:rsid w:val="00D37B8E"/>
    <w:rsid w:val="00D41480"/>
    <w:rsid w:val="00D415B7"/>
    <w:rsid w:val="00D4164C"/>
    <w:rsid w:val="00D41B61"/>
    <w:rsid w:val="00D42DE4"/>
    <w:rsid w:val="00D44208"/>
    <w:rsid w:val="00D44658"/>
    <w:rsid w:val="00D44CF0"/>
    <w:rsid w:val="00D45A76"/>
    <w:rsid w:val="00D45D61"/>
    <w:rsid w:val="00D46958"/>
    <w:rsid w:val="00D469FC"/>
    <w:rsid w:val="00D46D18"/>
    <w:rsid w:val="00D47304"/>
    <w:rsid w:val="00D50C6F"/>
    <w:rsid w:val="00D50D14"/>
    <w:rsid w:val="00D522B0"/>
    <w:rsid w:val="00D5279B"/>
    <w:rsid w:val="00D52AEB"/>
    <w:rsid w:val="00D52E2A"/>
    <w:rsid w:val="00D532BE"/>
    <w:rsid w:val="00D54321"/>
    <w:rsid w:val="00D54FB9"/>
    <w:rsid w:val="00D56132"/>
    <w:rsid w:val="00D57170"/>
    <w:rsid w:val="00D61007"/>
    <w:rsid w:val="00D62361"/>
    <w:rsid w:val="00D627BB"/>
    <w:rsid w:val="00D62BA6"/>
    <w:rsid w:val="00D633BE"/>
    <w:rsid w:val="00D64A0F"/>
    <w:rsid w:val="00D65079"/>
    <w:rsid w:val="00D67D9D"/>
    <w:rsid w:val="00D70565"/>
    <w:rsid w:val="00D712DF"/>
    <w:rsid w:val="00D72C0C"/>
    <w:rsid w:val="00D74074"/>
    <w:rsid w:val="00D743A6"/>
    <w:rsid w:val="00D746DB"/>
    <w:rsid w:val="00D75347"/>
    <w:rsid w:val="00D75532"/>
    <w:rsid w:val="00D755AF"/>
    <w:rsid w:val="00D7563E"/>
    <w:rsid w:val="00D76AD7"/>
    <w:rsid w:val="00D77226"/>
    <w:rsid w:val="00D772F0"/>
    <w:rsid w:val="00D77616"/>
    <w:rsid w:val="00D77DC6"/>
    <w:rsid w:val="00D77DDF"/>
    <w:rsid w:val="00D812B8"/>
    <w:rsid w:val="00D815FB"/>
    <w:rsid w:val="00D820D3"/>
    <w:rsid w:val="00D82181"/>
    <w:rsid w:val="00D82765"/>
    <w:rsid w:val="00D82E5C"/>
    <w:rsid w:val="00D83332"/>
    <w:rsid w:val="00D83E2D"/>
    <w:rsid w:val="00D85104"/>
    <w:rsid w:val="00D873EA"/>
    <w:rsid w:val="00D87E8F"/>
    <w:rsid w:val="00D92C7C"/>
    <w:rsid w:val="00D92E5F"/>
    <w:rsid w:val="00D9353E"/>
    <w:rsid w:val="00D9390F"/>
    <w:rsid w:val="00D93C0C"/>
    <w:rsid w:val="00D9608C"/>
    <w:rsid w:val="00D9781C"/>
    <w:rsid w:val="00DA017D"/>
    <w:rsid w:val="00DA0893"/>
    <w:rsid w:val="00DA0EE7"/>
    <w:rsid w:val="00DA1579"/>
    <w:rsid w:val="00DA2A67"/>
    <w:rsid w:val="00DA32CE"/>
    <w:rsid w:val="00DA43D3"/>
    <w:rsid w:val="00DA53D6"/>
    <w:rsid w:val="00DA5E75"/>
    <w:rsid w:val="00DA6FD8"/>
    <w:rsid w:val="00DA7CF4"/>
    <w:rsid w:val="00DB024C"/>
    <w:rsid w:val="00DB125B"/>
    <w:rsid w:val="00DB13B2"/>
    <w:rsid w:val="00DB1447"/>
    <w:rsid w:val="00DB2700"/>
    <w:rsid w:val="00DB27C8"/>
    <w:rsid w:val="00DB46D3"/>
    <w:rsid w:val="00DB4A5E"/>
    <w:rsid w:val="00DB626C"/>
    <w:rsid w:val="00DB65C6"/>
    <w:rsid w:val="00DB6CAA"/>
    <w:rsid w:val="00DB6E4F"/>
    <w:rsid w:val="00DB7554"/>
    <w:rsid w:val="00DB7A0E"/>
    <w:rsid w:val="00DC0064"/>
    <w:rsid w:val="00DC11E3"/>
    <w:rsid w:val="00DC1A5B"/>
    <w:rsid w:val="00DC2B0E"/>
    <w:rsid w:val="00DC3FD7"/>
    <w:rsid w:val="00DC444D"/>
    <w:rsid w:val="00DC44B1"/>
    <w:rsid w:val="00DC5139"/>
    <w:rsid w:val="00DC54A5"/>
    <w:rsid w:val="00DC5B2D"/>
    <w:rsid w:val="00DC7396"/>
    <w:rsid w:val="00DC7ED7"/>
    <w:rsid w:val="00DD10A8"/>
    <w:rsid w:val="00DD1A4B"/>
    <w:rsid w:val="00DD223D"/>
    <w:rsid w:val="00DD2BF2"/>
    <w:rsid w:val="00DD2EB2"/>
    <w:rsid w:val="00DD3CF2"/>
    <w:rsid w:val="00DD4EBD"/>
    <w:rsid w:val="00DD5453"/>
    <w:rsid w:val="00DD5DDD"/>
    <w:rsid w:val="00DD65EE"/>
    <w:rsid w:val="00DD677C"/>
    <w:rsid w:val="00DD71B7"/>
    <w:rsid w:val="00DD72A9"/>
    <w:rsid w:val="00DD7432"/>
    <w:rsid w:val="00DD753B"/>
    <w:rsid w:val="00DD7D4C"/>
    <w:rsid w:val="00DE191C"/>
    <w:rsid w:val="00DE2EF3"/>
    <w:rsid w:val="00DE31C0"/>
    <w:rsid w:val="00DE35B3"/>
    <w:rsid w:val="00DE4053"/>
    <w:rsid w:val="00DE42F5"/>
    <w:rsid w:val="00DE4C36"/>
    <w:rsid w:val="00DE4E97"/>
    <w:rsid w:val="00DE5468"/>
    <w:rsid w:val="00DE551B"/>
    <w:rsid w:val="00DE5A55"/>
    <w:rsid w:val="00DE60EF"/>
    <w:rsid w:val="00DE6525"/>
    <w:rsid w:val="00DE757D"/>
    <w:rsid w:val="00DE7F76"/>
    <w:rsid w:val="00DF02B0"/>
    <w:rsid w:val="00DF0C2D"/>
    <w:rsid w:val="00DF1C80"/>
    <w:rsid w:val="00DF26EE"/>
    <w:rsid w:val="00DF2EE5"/>
    <w:rsid w:val="00DF3663"/>
    <w:rsid w:val="00DF6A64"/>
    <w:rsid w:val="00E0084F"/>
    <w:rsid w:val="00E009C3"/>
    <w:rsid w:val="00E00BE5"/>
    <w:rsid w:val="00E010AD"/>
    <w:rsid w:val="00E01114"/>
    <w:rsid w:val="00E01F15"/>
    <w:rsid w:val="00E01F92"/>
    <w:rsid w:val="00E03665"/>
    <w:rsid w:val="00E03D45"/>
    <w:rsid w:val="00E03D9F"/>
    <w:rsid w:val="00E0436E"/>
    <w:rsid w:val="00E05B56"/>
    <w:rsid w:val="00E05DBB"/>
    <w:rsid w:val="00E05F03"/>
    <w:rsid w:val="00E0632E"/>
    <w:rsid w:val="00E0797D"/>
    <w:rsid w:val="00E1026C"/>
    <w:rsid w:val="00E10D65"/>
    <w:rsid w:val="00E1157E"/>
    <w:rsid w:val="00E11C09"/>
    <w:rsid w:val="00E1337D"/>
    <w:rsid w:val="00E1369B"/>
    <w:rsid w:val="00E1385D"/>
    <w:rsid w:val="00E13ED0"/>
    <w:rsid w:val="00E14418"/>
    <w:rsid w:val="00E15E1D"/>
    <w:rsid w:val="00E15F1E"/>
    <w:rsid w:val="00E17CF3"/>
    <w:rsid w:val="00E17E18"/>
    <w:rsid w:val="00E17EA6"/>
    <w:rsid w:val="00E204CA"/>
    <w:rsid w:val="00E212DD"/>
    <w:rsid w:val="00E21B5F"/>
    <w:rsid w:val="00E223AE"/>
    <w:rsid w:val="00E22A12"/>
    <w:rsid w:val="00E22AD6"/>
    <w:rsid w:val="00E236A5"/>
    <w:rsid w:val="00E23BEB"/>
    <w:rsid w:val="00E2423D"/>
    <w:rsid w:val="00E24B2B"/>
    <w:rsid w:val="00E24CB4"/>
    <w:rsid w:val="00E24DDC"/>
    <w:rsid w:val="00E256F9"/>
    <w:rsid w:val="00E27A93"/>
    <w:rsid w:val="00E30ACC"/>
    <w:rsid w:val="00E30C75"/>
    <w:rsid w:val="00E30D74"/>
    <w:rsid w:val="00E32531"/>
    <w:rsid w:val="00E3388D"/>
    <w:rsid w:val="00E3467A"/>
    <w:rsid w:val="00E3470B"/>
    <w:rsid w:val="00E34AC0"/>
    <w:rsid w:val="00E34ECC"/>
    <w:rsid w:val="00E369C8"/>
    <w:rsid w:val="00E370F3"/>
    <w:rsid w:val="00E403E0"/>
    <w:rsid w:val="00E41595"/>
    <w:rsid w:val="00E4169B"/>
    <w:rsid w:val="00E4286B"/>
    <w:rsid w:val="00E44F7C"/>
    <w:rsid w:val="00E45012"/>
    <w:rsid w:val="00E4503A"/>
    <w:rsid w:val="00E457A5"/>
    <w:rsid w:val="00E46330"/>
    <w:rsid w:val="00E4675B"/>
    <w:rsid w:val="00E46C13"/>
    <w:rsid w:val="00E5020E"/>
    <w:rsid w:val="00E508A3"/>
    <w:rsid w:val="00E50CFE"/>
    <w:rsid w:val="00E51405"/>
    <w:rsid w:val="00E536F5"/>
    <w:rsid w:val="00E54770"/>
    <w:rsid w:val="00E55600"/>
    <w:rsid w:val="00E56F22"/>
    <w:rsid w:val="00E60E65"/>
    <w:rsid w:val="00E6180F"/>
    <w:rsid w:val="00E6197F"/>
    <w:rsid w:val="00E6206E"/>
    <w:rsid w:val="00E6219D"/>
    <w:rsid w:val="00E632A8"/>
    <w:rsid w:val="00E633B9"/>
    <w:rsid w:val="00E6373E"/>
    <w:rsid w:val="00E64237"/>
    <w:rsid w:val="00E6489A"/>
    <w:rsid w:val="00E64B6C"/>
    <w:rsid w:val="00E655F0"/>
    <w:rsid w:val="00E66A22"/>
    <w:rsid w:val="00E66CC6"/>
    <w:rsid w:val="00E67229"/>
    <w:rsid w:val="00E70617"/>
    <w:rsid w:val="00E720E2"/>
    <w:rsid w:val="00E72A7D"/>
    <w:rsid w:val="00E757DA"/>
    <w:rsid w:val="00E76750"/>
    <w:rsid w:val="00E77385"/>
    <w:rsid w:val="00E7792E"/>
    <w:rsid w:val="00E77E74"/>
    <w:rsid w:val="00E817D9"/>
    <w:rsid w:val="00E81DAD"/>
    <w:rsid w:val="00E82859"/>
    <w:rsid w:val="00E82952"/>
    <w:rsid w:val="00E82C44"/>
    <w:rsid w:val="00E82C7D"/>
    <w:rsid w:val="00E83D26"/>
    <w:rsid w:val="00E848F0"/>
    <w:rsid w:val="00E850E2"/>
    <w:rsid w:val="00E865E2"/>
    <w:rsid w:val="00E87A4F"/>
    <w:rsid w:val="00E87EA9"/>
    <w:rsid w:val="00E90691"/>
    <w:rsid w:val="00E9143D"/>
    <w:rsid w:val="00E91FCF"/>
    <w:rsid w:val="00E92608"/>
    <w:rsid w:val="00E931A1"/>
    <w:rsid w:val="00E933C7"/>
    <w:rsid w:val="00E933E5"/>
    <w:rsid w:val="00E942FD"/>
    <w:rsid w:val="00E94CC7"/>
    <w:rsid w:val="00E95CBF"/>
    <w:rsid w:val="00E9664B"/>
    <w:rsid w:val="00E9706C"/>
    <w:rsid w:val="00E975FD"/>
    <w:rsid w:val="00E97689"/>
    <w:rsid w:val="00E97886"/>
    <w:rsid w:val="00E97DEE"/>
    <w:rsid w:val="00EA0374"/>
    <w:rsid w:val="00EA0462"/>
    <w:rsid w:val="00EA090F"/>
    <w:rsid w:val="00EA149B"/>
    <w:rsid w:val="00EA1895"/>
    <w:rsid w:val="00EA3838"/>
    <w:rsid w:val="00EA4198"/>
    <w:rsid w:val="00EA4BE5"/>
    <w:rsid w:val="00EA644A"/>
    <w:rsid w:val="00EA6A06"/>
    <w:rsid w:val="00EA7814"/>
    <w:rsid w:val="00EB0718"/>
    <w:rsid w:val="00EB0937"/>
    <w:rsid w:val="00EB0ADB"/>
    <w:rsid w:val="00EB11B7"/>
    <w:rsid w:val="00EB130B"/>
    <w:rsid w:val="00EB1543"/>
    <w:rsid w:val="00EB19E5"/>
    <w:rsid w:val="00EB241B"/>
    <w:rsid w:val="00EB3FAE"/>
    <w:rsid w:val="00EB4B2B"/>
    <w:rsid w:val="00EB5158"/>
    <w:rsid w:val="00EB57EE"/>
    <w:rsid w:val="00EB68A5"/>
    <w:rsid w:val="00EC114B"/>
    <w:rsid w:val="00EC2CA4"/>
    <w:rsid w:val="00EC3659"/>
    <w:rsid w:val="00EC57A9"/>
    <w:rsid w:val="00EC638C"/>
    <w:rsid w:val="00EC69C7"/>
    <w:rsid w:val="00EC7466"/>
    <w:rsid w:val="00ED0064"/>
    <w:rsid w:val="00ED0462"/>
    <w:rsid w:val="00ED2286"/>
    <w:rsid w:val="00ED3114"/>
    <w:rsid w:val="00ED40D6"/>
    <w:rsid w:val="00ED42F8"/>
    <w:rsid w:val="00ED4496"/>
    <w:rsid w:val="00ED44A8"/>
    <w:rsid w:val="00ED4522"/>
    <w:rsid w:val="00ED5507"/>
    <w:rsid w:val="00EE088B"/>
    <w:rsid w:val="00EE1E0B"/>
    <w:rsid w:val="00EE2614"/>
    <w:rsid w:val="00EE2684"/>
    <w:rsid w:val="00EE40A0"/>
    <w:rsid w:val="00EE67F9"/>
    <w:rsid w:val="00EE7F42"/>
    <w:rsid w:val="00EF1596"/>
    <w:rsid w:val="00EF2209"/>
    <w:rsid w:val="00EF227A"/>
    <w:rsid w:val="00EF2434"/>
    <w:rsid w:val="00EF269A"/>
    <w:rsid w:val="00EF2F39"/>
    <w:rsid w:val="00EF63B0"/>
    <w:rsid w:val="00EF6F6E"/>
    <w:rsid w:val="00F00788"/>
    <w:rsid w:val="00F0080C"/>
    <w:rsid w:val="00F01E85"/>
    <w:rsid w:val="00F02DC1"/>
    <w:rsid w:val="00F03272"/>
    <w:rsid w:val="00F05273"/>
    <w:rsid w:val="00F06D6A"/>
    <w:rsid w:val="00F07132"/>
    <w:rsid w:val="00F07A67"/>
    <w:rsid w:val="00F10040"/>
    <w:rsid w:val="00F107AB"/>
    <w:rsid w:val="00F107E9"/>
    <w:rsid w:val="00F109E1"/>
    <w:rsid w:val="00F110A5"/>
    <w:rsid w:val="00F112D5"/>
    <w:rsid w:val="00F11417"/>
    <w:rsid w:val="00F12A47"/>
    <w:rsid w:val="00F13AF8"/>
    <w:rsid w:val="00F148CE"/>
    <w:rsid w:val="00F152D3"/>
    <w:rsid w:val="00F158EB"/>
    <w:rsid w:val="00F16E82"/>
    <w:rsid w:val="00F17365"/>
    <w:rsid w:val="00F203A7"/>
    <w:rsid w:val="00F204C4"/>
    <w:rsid w:val="00F209C9"/>
    <w:rsid w:val="00F23046"/>
    <w:rsid w:val="00F242FC"/>
    <w:rsid w:val="00F257DF"/>
    <w:rsid w:val="00F2581E"/>
    <w:rsid w:val="00F25F8F"/>
    <w:rsid w:val="00F26623"/>
    <w:rsid w:val="00F26D6D"/>
    <w:rsid w:val="00F275EB"/>
    <w:rsid w:val="00F310A5"/>
    <w:rsid w:val="00F33F64"/>
    <w:rsid w:val="00F345AB"/>
    <w:rsid w:val="00F349AF"/>
    <w:rsid w:val="00F361D4"/>
    <w:rsid w:val="00F371B3"/>
    <w:rsid w:val="00F37A74"/>
    <w:rsid w:val="00F400B2"/>
    <w:rsid w:val="00F408C1"/>
    <w:rsid w:val="00F41119"/>
    <w:rsid w:val="00F41342"/>
    <w:rsid w:val="00F415C1"/>
    <w:rsid w:val="00F41A21"/>
    <w:rsid w:val="00F41DF5"/>
    <w:rsid w:val="00F42155"/>
    <w:rsid w:val="00F423FA"/>
    <w:rsid w:val="00F4275C"/>
    <w:rsid w:val="00F42E1F"/>
    <w:rsid w:val="00F43ED1"/>
    <w:rsid w:val="00F4407D"/>
    <w:rsid w:val="00F44868"/>
    <w:rsid w:val="00F45729"/>
    <w:rsid w:val="00F45731"/>
    <w:rsid w:val="00F457A7"/>
    <w:rsid w:val="00F462F4"/>
    <w:rsid w:val="00F50D0A"/>
    <w:rsid w:val="00F51401"/>
    <w:rsid w:val="00F524BD"/>
    <w:rsid w:val="00F52CBD"/>
    <w:rsid w:val="00F52F4E"/>
    <w:rsid w:val="00F5487E"/>
    <w:rsid w:val="00F54D91"/>
    <w:rsid w:val="00F56266"/>
    <w:rsid w:val="00F573D8"/>
    <w:rsid w:val="00F6060F"/>
    <w:rsid w:val="00F60903"/>
    <w:rsid w:val="00F60D4F"/>
    <w:rsid w:val="00F60DA7"/>
    <w:rsid w:val="00F60E5D"/>
    <w:rsid w:val="00F610B7"/>
    <w:rsid w:val="00F61A29"/>
    <w:rsid w:val="00F62DB8"/>
    <w:rsid w:val="00F63A9F"/>
    <w:rsid w:val="00F65159"/>
    <w:rsid w:val="00F66109"/>
    <w:rsid w:val="00F66A19"/>
    <w:rsid w:val="00F674E9"/>
    <w:rsid w:val="00F67538"/>
    <w:rsid w:val="00F70922"/>
    <w:rsid w:val="00F714D5"/>
    <w:rsid w:val="00F72A49"/>
    <w:rsid w:val="00F72E74"/>
    <w:rsid w:val="00F7305F"/>
    <w:rsid w:val="00F73196"/>
    <w:rsid w:val="00F73A5F"/>
    <w:rsid w:val="00F74735"/>
    <w:rsid w:val="00F750DC"/>
    <w:rsid w:val="00F76019"/>
    <w:rsid w:val="00F7649C"/>
    <w:rsid w:val="00F76D8D"/>
    <w:rsid w:val="00F77CBF"/>
    <w:rsid w:val="00F77E5B"/>
    <w:rsid w:val="00F80632"/>
    <w:rsid w:val="00F80923"/>
    <w:rsid w:val="00F80F06"/>
    <w:rsid w:val="00F82263"/>
    <w:rsid w:val="00F83EC4"/>
    <w:rsid w:val="00F850FF"/>
    <w:rsid w:val="00F86B7A"/>
    <w:rsid w:val="00F914D6"/>
    <w:rsid w:val="00F9267D"/>
    <w:rsid w:val="00F92F1A"/>
    <w:rsid w:val="00F93722"/>
    <w:rsid w:val="00F93B62"/>
    <w:rsid w:val="00F9474F"/>
    <w:rsid w:val="00F94982"/>
    <w:rsid w:val="00F94BDA"/>
    <w:rsid w:val="00F950F6"/>
    <w:rsid w:val="00F9665F"/>
    <w:rsid w:val="00F966BE"/>
    <w:rsid w:val="00F97A6E"/>
    <w:rsid w:val="00F97C41"/>
    <w:rsid w:val="00FA06DD"/>
    <w:rsid w:val="00FA0915"/>
    <w:rsid w:val="00FA0A70"/>
    <w:rsid w:val="00FA0BB7"/>
    <w:rsid w:val="00FA0BFF"/>
    <w:rsid w:val="00FA0DA6"/>
    <w:rsid w:val="00FA14ED"/>
    <w:rsid w:val="00FA1669"/>
    <w:rsid w:val="00FA1D35"/>
    <w:rsid w:val="00FA1FF9"/>
    <w:rsid w:val="00FA3307"/>
    <w:rsid w:val="00FA35DE"/>
    <w:rsid w:val="00FA46BA"/>
    <w:rsid w:val="00FA4C26"/>
    <w:rsid w:val="00FA57DC"/>
    <w:rsid w:val="00FA6962"/>
    <w:rsid w:val="00FB0168"/>
    <w:rsid w:val="00FB03E0"/>
    <w:rsid w:val="00FB0FA2"/>
    <w:rsid w:val="00FB18E4"/>
    <w:rsid w:val="00FB2B27"/>
    <w:rsid w:val="00FB38CD"/>
    <w:rsid w:val="00FB3CCC"/>
    <w:rsid w:val="00FB3E29"/>
    <w:rsid w:val="00FB6461"/>
    <w:rsid w:val="00FB65FD"/>
    <w:rsid w:val="00FC1693"/>
    <w:rsid w:val="00FC2696"/>
    <w:rsid w:val="00FC2B8A"/>
    <w:rsid w:val="00FC2EA3"/>
    <w:rsid w:val="00FC3B4E"/>
    <w:rsid w:val="00FC4B98"/>
    <w:rsid w:val="00FC6899"/>
    <w:rsid w:val="00FC6E92"/>
    <w:rsid w:val="00FC7283"/>
    <w:rsid w:val="00FD0021"/>
    <w:rsid w:val="00FD1117"/>
    <w:rsid w:val="00FD1A39"/>
    <w:rsid w:val="00FD1BCB"/>
    <w:rsid w:val="00FD1EC4"/>
    <w:rsid w:val="00FD25A2"/>
    <w:rsid w:val="00FD25C7"/>
    <w:rsid w:val="00FD28E4"/>
    <w:rsid w:val="00FD2A0B"/>
    <w:rsid w:val="00FD44E8"/>
    <w:rsid w:val="00FD4E77"/>
    <w:rsid w:val="00FD7959"/>
    <w:rsid w:val="00FD7D0F"/>
    <w:rsid w:val="00FD7F96"/>
    <w:rsid w:val="00FE02EC"/>
    <w:rsid w:val="00FE0568"/>
    <w:rsid w:val="00FE144C"/>
    <w:rsid w:val="00FE19A5"/>
    <w:rsid w:val="00FE2CE2"/>
    <w:rsid w:val="00FE2FA0"/>
    <w:rsid w:val="00FE3ABC"/>
    <w:rsid w:val="00FE439E"/>
    <w:rsid w:val="00FE4554"/>
    <w:rsid w:val="00FE5D8C"/>
    <w:rsid w:val="00FE7BB4"/>
    <w:rsid w:val="00FE7E95"/>
    <w:rsid w:val="00FF0D8C"/>
    <w:rsid w:val="00FF140A"/>
    <w:rsid w:val="00FF1485"/>
    <w:rsid w:val="00FF1776"/>
    <w:rsid w:val="00FF2022"/>
    <w:rsid w:val="00FF231A"/>
    <w:rsid w:val="00FF2DFE"/>
    <w:rsid w:val="00FF2E21"/>
    <w:rsid w:val="00FF2EC8"/>
    <w:rsid w:val="00FF344D"/>
    <w:rsid w:val="00FF4774"/>
    <w:rsid w:val="00FF4F0B"/>
    <w:rsid w:val="00FF4F62"/>
    <w:rsid w:val="00FF5396"/>
    <w:rsid w:val="00FF585E"/>
    <w:rsid w:val="00FF599C"/>
    <w:rsid w:val="00FF6CAF"/>
    <w:rsid w:val="00FF6E5A"/>
    <w:rsid w:val="00FF7D70"/>
    <w:rsid w:val="00FF7EFE"/>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15:docId w15:val="{EF30AED4-7FEB-44B1-BB8D-EAE2DA46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17365"/>
    <w:pPr>
      <w:suppressAutoHyphens/>
      <w:spacing w:before="120" w:after="120"/>
      <w:jc w:val="both"/>
    </w:pPr>
    <w:rPr>
      <w:rFonts w:ascii="Tahoma" w:hAnsi="Tahoma" w:cs="Calibri"/>
      <w:sz w:val="22"/>
      <w:szCs w:val="24"/>
      <w:lang w:val="en-GB" w:eastAsia="zh-CN"/>
    </w:rPr>
  </w:style>
  <w:style w:type="paragraph" w:styleId="1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1"/>
    <w:next w:val="a0"/>
    <w:qFormat/>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4"/>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pPr>
      <w:spacing w:after="100"/>
    </w:pPr>
    <w:rPr>
      <w:rFonts w:eastAsia="MS Mincho"/>
      <w:lang w:val="en-US" w:eastAsia="ja-JP"/>
    </w:rPr>
  </w:style>
  <w:style w:type="paragraph" w:styleId="af4">
    <w:name w:val="header"/>
    <w:aliases w:val="hd,ho,header odd,Header Titlos Prosforas"/>
    <w:basedOn w:val="a0"/>
    <w:link w:val="Char2"/>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
    <w:name w:val="Στυλ1"/>
    <w:uiPriority w:val="99"/>
    <w:rsid w:val="00C11745"/>
    <w:pPr>
      <w:numPr>
        <w:numId w:val="16"/>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4"/>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9"/>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0">
    <w:name w:val="Τρέχουσα λίστα1"/>
    <w:uiPriority w:val="99"/>
    <w:rsid w:val="00870947"/>
    <w:pPr>
      <w:numPr>
        <w:numId w:val="42"/>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226710"/>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35144339">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72642928">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promitheus.gov.g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s://greece20.gov.gr/epikoinwnia-dimosiotita/" TargetMode="Externa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eaadhsy.gr/n4412/n4412fulltextlinks.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footer" Target="footer3.xml"/><Relationship Id="rId30"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D17D2EB5887ECF4FB67FA740FC211EB6" ma:contentTypeVersion="2" ma:contentTypeDescription="Δημιουργία νέου εγγράφου" ma:contentTypeScope="" ma:versionID="e7b5ae2d9b2374414538f98a33ab3941">
  <xsd:schema xmlns:xsd="http://www.w3.org/2001/XMLSchema" xmlns:xs="http://www.w3.org/2001/XMLSchema" xmlns:p="http://schemas.microsoft.com/office/2006/metadata/properties" xmlns:ns2="958a5670-e6ec-4e34-b557-78a77a3c8cd9" targetNamespace="http://schemas.microsoft.com/office/2006/metadata/properties" ma:root="true" ma:fieldsID="16008fbd1071af6b1e9ec4ff87ba17ab" ns2:_="">
    <xsd:import namespace="958a5670-e6ec-4e34-b557-78a77a3c8c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8a5670-e6ec-4e34-b557-78a77a3c8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F9F56-B39B-463C-B393-E26E7282B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8a5670-e6ec-4e34-b557-78a77a3c8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C0A07-00EF-4AEE-A989-31BBF32D4947}">
  <ds:schemaRefs>
    <ds:schemaRef ds:uri="http://schemas.microsoft.com/sharepoint/v3/contenttype/forms"/>
  </ds:schemaRefs>
</ds:datastoreItem>
</file>

<file path=customXml/itemProps3.xml><?xml version="1.0" encoding="utf-8"?>
<ds:datastoreItem xmlns:ds="http://schemas.openxmlformats.org/officeDocument/2006/customXml" ds:itemID="{AB8B5CA8-F306-46A5-B6E7-CA89EEA42C1F}">
  <ds:schemaRefs>
    <ds:schemaRef ds:uri="http://purl.org/dc/dcmitype/"/>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958a5670-e6ec-4e34-b557-78a77a3c8cd9"/>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114</Pages>
  <Words>38404</Words>
  <Characters>207384</Characters>
  <Application>Microsoft Office Word</Application>
  <DocSecurity>0</DocSecurity>
  <Lines>1728</Lines>
  <Paragraphs>490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Παγώνη Δήμητρα</cp:lastModifiedBy>
  <cp:revision>14</cp:revision>
  <cp:lastPrinted>2022-11-29T12:55:00Z</cp:lastPrinted>
  <dcterms:created xsi:type="dcterms:W3CDTF">2022-11-17T14:38:00Z</dcterms:created>
  <dcterms:modified xsi:type="dcterms:W3CDTF">2022-11-29T12:57:00Z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0x010100D17D2EB5887ECF4FB67FA740FC211EB6</vt:lpwstr>
  </property>
</Properties>
</file>