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73D99D" w14:textId="112F5795"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Διακήρυξη</w:t>
      </w:r>
    </w:p>
    <w:p w14:paraId="13703056" w14:textId="4E99E3EC" w:rsidR="0024279E" w:rsidRPr="00155B45" w:rsidRDefault="00DF02B0" w:rsidP="00155B45">
      <w:pPr>
        <w:spacing w:before="0" w:line="252" w:lineRule="auto"/>
        <w:jc w:val="center"/>
        <w:rPr>
          <w:rFonts w:cs="Tahoma"/>
          <w:b/>
          <w:sz w:val="32"/>
          <w:szCs w:val="32"/>
          <w:lang w:val="el-GR"/>
        </w:rPr>
      </w:pPr>
      <w:r w:rsidRPr="00155B45">
        <w:rPr>
          <w:rFonts w:cs="Tahoma"/>
          <w:b/>
          <w:sz w:val="32"/>
          <w:szCs w:val="32"/>
          <w:lang w:val="el-GR"/>
        </w:rPr>
        <w:t xml:space="preserve">Ηλεκτρονικού </w:t>
      </w:r>
      <w:r w:rsidR="0024279E" w:rsidRPr="00155B45">
        <w:rPr>
          <w:rFonts w:cs="Tahoma"/>
          <w:b/>
          <w:sz w:val="32"/>
          <w:szCs w:val="32"/>
          <w:lang w:val="el-GR"/>
        </w:rPr>
        <w:t xml:space="preserve">Ανοικτού </w:t>
      </w:r>
      <w:r w:rsidRPr="00155B45">
        <w:rPr>
          <w:rFonts w:cs="Tahoma"/>
          <w:b/>
          <w:sz w:val="32"/>
          <w:szCs w:val="32"/>
          <w:lang w:val="el-GR"/>
        </w:rPr>
        <w:t>Κ</w:t>
      </w:r>
      <w:r w:rsidR="008B4966" w:rsidRPr="00155B45">
        <w:rPr>
          <w:rFonts w:cs="Tahoma"/>
          <w:b/>
          <w:sz w:val="32"/>
          <w:szCs w:val="32"/>
          <w:lang w:val="el-GR"/>
        </w:rPr>
        <w:t xml:space="preserve">άτω των </w:t>
      </w:r>
      <w:r w:rsidRPr="00155B45">
        <w:rPr>
          <w:rFonts w:cs="Tahoma"/>
          <w:b/>
          <w:sz w:val="32"/>
          <w:szCs w:val="32"/>
          <w:lang w:val="el-GR"/>
        </w:rPr>
        <w:t>Ο</w:t>
      </w:r>
      <w:r w:rsidR="008B4966" w:rsidRPr="00155B45">
        <w:rPr>
          <w:rFonts w:cs="Tahoma"/>
          <w:b/>
          <w:sz w:val="32"/>
          <w:szCs w:val="32"/>
          <w:lang w:val="el-GR"/>
        </w:rPr>
        <w:t xml:space="preserve">ρίων </w:t>
      </w:r>
      <w:r w:rsidR="0024279E" w:rsidRPr="00155B45">
        <w:rPr>
          <w:rFonts w:cs="Tahoma"/>
          <w:b/>
          <w:sz w:val="32"/>
          <w:szCs w:val="32"/>
          <w:lang w:val="el-GR"/>
        </w:rPr>
        <w:t>Διαγωνισμού</w:t>
      </w:r>
    </w:p>
    <w:p w14:paraId="51FAFC01" w14:textId="313EA186"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για το Έργο</w:t>
      </w:r>
    </w:p>
    <w:p w14:paraId="24A28503" w14:textId="6FC991B7" w:rsidR="0024279E" w:rsidRPr="00155B45" w:rsidRDefault="0024279E" w:rsidP="00155B45">
      <w:pPr>
        <w:spacing w:before="0" w:line="252" w:lineRule="auto"/>
        <w:jc w:val="center"/>
        <w:rPr>
          <w:rFonts w:cs="Tahoma"/>
          <w:b/>
          <w:iCs/>
          <w:sz w:val="32"/>
          <w:szCs w:val="32"/>
          <w:lang w:val="el-GR"/>
        </w:rPr>
      </w:pPr>
      <w:r w:rsidRPr="00155B45">
        <w:rPr>
          <w:rFonts w:cs="Tahoma"/>
          <w:b/>
          <w:iCs/>
          <w:sz w:val="32"/>
          <w:szCs w:val="32"/>
          <w:lang w:val="el-GR"/>
        </w:rPr>
        <w:t>«</w:t>
      </w:r>
      <w:r w:rsidR="00424E8C" w:rsidRPr="00155B45">
        <w:rPr>
          <w:rFonts w:cs="Tahoma"/>
          <w:b/>
          <w:iCs/>
          <w:sz w:val="32"/>
          <w:szCs w:val="32"/>
          <w:lang w:val="el-GR"/>
        </w:rPr>
        <w:t xml:space="preserve">Ανασχεδιασμός, Απλούστευση &amp; </w:t>
      </w:r>
      <w:proofErr w:type="spellStart"/>
      <w:r w:rsidR="00424E8C" w:rsidRPr="00155B45">
        <w:rPr>
          <w:rFonts w:cs="Tahoma"/>
          <w:b/>
          <w:iCs/>
          <w:sz w:val="32"/>
          <w:szCs w:val="32"/>
          <w:lang w:val="el-GR"/>
        </w:rPr>
        <w:t>Μοντελοποίηση</w:t>
      </w:r>
      <w:proofErr w:type="spellEnd"/>
      <w:r w:rsidR="00424E8C" w:rsidRPr="00155B45">
        <w:rPr>
          <w:rFonts w:cs="Tahoma"/>
          <w:b/>
          <w:iCs/>
          <w:sz w:val="32"/>
          <w:szCs w:val="32"/>
          <w:lang w:val="el-GR"/>
        </w:rPr>
        <w:t xml:space="preserve"> ροών του Εθνικού Τυπογραφείου</w:t>
      </w:r>
      <w:r w:rsidRPr="00155B45">
        <w:rPr>
          <w:rFonts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155B45" w14:paraId="4D208526" w14:textId="77777777" w:rsidTr="00603221">
        <w:tc>
          <w:tcPr>
            <w:tcW w:w="3330" w:type="dxa"/>
            <w:shd w:val="clear" w:color="auto" w:fill="auto"/>
            <w:vAlign w:val="bottom"/>
          </w:tcPr>
          <w:p w14:paraId="09D584FB" w14:textId="77777777" w:rsidR="0024279E" w:rsidRPr="00155B45" w:rsidRDefault="0024279E" w:rsidP="00155B45">
            <w:pPr>
              <w:autoSpaceDE w:val="0"/>
              <w:autoSpaceDN w:val="0"/>
              <w:adjustRightInd w:val="0"/>
              <w:spacing w:before="0" w:line="252" w:lineRule="auto"/>
              <w:jc w:val="right"/>
              <w:rPr>
                <w:rFonts w:cs="Tahoma"/>
                <w:b/>
                <w:color w:val="000000"/>
                <w:szCs w:val="22"/>
              </w:rPr>
            </w:pPr>
            <w:proofErr w:type="spellStart"/>
            <w:r w:rsidRPr="00155B45">
              <w:rPr>
                <w:rFonts w:cs="Tahoma"/>
                <w:b/>
                <w:color w:val="000000"/>
                <w:szCs w:val="22"/>
              </w:rPr>
              <w:t>Κωδ</w:t>
            </w:r>
            <w:proofErr w:type="spellEnd"/>
            <w:r w:rsidRPr="00155B45">
              <w:rPr>
                <w:rFonts w:cs="Tahoma"/>
                <w:b/>
                <w:color w:val="000000"/>
                <w:szCs w:val="22"/>
              </w:rPr>
              <w:t xml:space="preserve">. ΟΠΣ: </w:t>
            </w:r>
          </w:p>
        </w:tc>
        <w:tc>
          <w:tcPr>
            <w:tcW w:w="6298" w:type="dxa"/>
            <w:gridSpan w:val="2"/>
            <w:shd w:val="clear" w:color="auto" w:fill="auto"/>
            <w:vAlign w:val="bottom"/>
          </w:tcPr>
          <w:p w14:paraId="5F5B5032" w14:textId="01E770F6" w:rsidR="0024279E" w:rsidRPr="00987ED0" w:rsidRDefault="00B735EC" w:rsidP="00155B45">
            <w:pPr>
              <w:autoSpaceDE w:val="0"/>
              <w:autoSpaceDN w:val="0"/>
              <w:adjustRightInd w:val="0"/>
              <w:spacing w:before="0" w:line="252" w:lineRule="auto"/>
              <w:rPr>
                <w:rFonts w:cs="Tahoma"/>
                <w:b/>
                <w:bCs/>
                <w:szCs w:val="22"/>
                <w:lang w:val="el-GR"/>
              </w:rPr>
            </w:pPr>
            <w:r w:rsidRPr="00987ED0">
              <w:rPr>
                <w:rFonts w:cs="Tahoma"/>
                <w:b/>
                <w:bCs/>
                <w:szCs w:val="22"/>
                <w:lang w:val="el-GR"/>
              </w:rPr>
              <w:t>5094983</w:t>
            </w:r>
          </w:p>
        </w:tc>
      </w:tr>
      <w:tr w:rsidR="0024279E" w:rsidRPr="00155B45" w14:paraId="70D8EAA5" w14:textId="77777777" w:rsidTr="00603221">
        <w:tc>
          <w:tcPr>
            <w:tcW w:w="3330" w:type="dxa"/>
            <w:shd w:val="clear" w:color="auto" w:fill="auto"/>
            <w:vAlign w:val="bottom"/>
          </w:tcPr>
          <w:p w14:paraId="73A0EDB9" w14:textId="77777777" w:rsidR="0024279E" w:rsidRPr="00155B45" w:rsidRDefault="0024279E" w:rsidP="00155B45">
            <w:pPr>
              <w:autoSpaceDE w:val="0"/>
              <w:autoSpaceDN w:val="0"/>
              <w:adjustRightInd w:val="0"/>
              <w:spacing w:before="0" w:line="252" w:lineRule="auto"/>
              <w:jc w:val="right"/>
              <w:rPr>
                <w:rFonts w:cs="Tahoma"/>
                <w:b/>
                <w:color w:val="000000"/>
                <w:szCs w:val="22"/>
              </w:rPr>
            </w:pPr>
            <w:r w:rsidRPr="00155B45">
              <w:rPr>
                <w:rFonts w:cs="Tahoma"/>
                <w:b/>
                <w:color w:val="000000"/>
                <w:szCs w:val="22"/>
              </w:rPr>
              <w:t>Επ</w:t>
            </w:r>
            <w:proofErr w:type="spellStart"/>
            <w:r w:rsidRPr="00155B45">
              <w:rPr>
                <w:rFonts w:cs="Tahoma"/>
                <w:b/>
                <w:color w:val="000000"/>
                <w:szCs w:val="22"/>
              </w:rPr>
              <w:t>ιχειρησι</w:t>
            </w:r>
            <w:proofErr w:type="spellEnd"/>
            <w:r w:rsidRPr="00155B45">
              <w:rPr>
                <w:rFonts w:cs="Tahoma"/>
                <w:b/>
                <w:color w:val="000000"/>
                <w:szCs w:val="22"/>
              </w:rPr>
              <w:t xml:space="preserve">ακό </w:t>
            </w:r>
            <w:proofErr w:type="spellStart"/>
            <w:r w:rsidRPr="00155B45">
              <w:rPr>
                <w:rFonts w:cs="Tahoma"/>
                <w:b/>
                <w:color w:val="000000"/>
                <w:szCs w:val="22"/>
              </w:rPr>
              <w:t>Πρόγρ</w:t>
            </w:r>
            <w:proofErr w:type="spellEnd"/>
            <w:r w:rsidRPr="00155B45">
              <w:rPr>
                <w:rFonts w:cs="Tahoma"/>
                <w:b/>
                <w:color w:val="000000"/>
                <w:szCs w:val="22"/>
              </w:rPr>
              <w:t>αμμα:</w:t>
            </w:r>
          </w:p>
        </w:tc>
        <w:tc>
          <w:tcPr>
            <w:tcW w:w="6298" w:type="dxa"/>
            <w:gridSpan w:val="2"/>
            <w:shd w:val="clear" w:color="auto" w:fill="auto"/>
            <w:vAlign w:val="bottom"/>
          </w:tcPr>
          <w:p w14:paraId="7FCCDA20" w14:textId="557BBC8E" w:rsidR="0024279E" w:rsidRPr="00155B45" w:rsidRDefault="00604794" w:rsidP="00155B45">
            <w:pPr>
              <w:autoSpaceDE w:val="0"/>
              <w:autoSpaceDN w:val="0"/>
              <w:adjustRightInd w:val="0"/>
              <w:spacing w:before="0" w:line="252" w:lineRule="auto"/>
              <w:rPr>
                <w:rFonts w:cs="Tahoma"/>
                <w:b/>
                <w:szCs w:val="22"/>
              </w:rPr>
            </w:pPr>
            <w:proofErr w:type="spellStart"/>
            <w:r w:rsidRPr="00155B45">
              <w:rPr>
                <w:rFonts w:cs="Tahoma"/>
                <w:b/>
                <w:szCs w:val="22"/>
              </w:rPr>
              <w:t>Μετ</w:t>
            </w:r>
            <w:proofErr w:type="spellEnd"/>
            <w:r w:rsidRPr="00155B45">
              <w:rPr>
                <w:rFonts w:cs="Tahoma"/>
                <w:b/>
                <w:szCs w:val="22"/>
              </w:rPr>
              <w:t>αρρύθμιση</w:t>
            </w:r>
            <w:r w:rsidRPr="00155B45">
              <w:rPr>
                <w:rFonts w:cs="Tahoma"/>
                <w:b/>
                <w:szCs w:val="22"/>
                <w:lang w:val="el-GR"/>
              </w:rPr>
              <w:t xml:space="preserve"> </w:t>
            </w:r>
            <w:proofErr w:type="spellStart"/>
            <w:r w:rsidRPr="00155B45">
              <w:rPr>
                <w:rFonts w:cs="Tahoma"/>
                <w:b/>
                <w:szCs w:val="22"/>
              </w:rPr>
              <w:t>Δημόσιου</w:t>
            </w:r>
            <w:proofErr w:type="spellEnd"/>
            <w:r w:rsidRPr="00155B45">
              <w:rPr>
                <w:rFonts w:cs="Tahoma"/>
                <w:b/>
                <w:szCs w:val="22"/>
              </w:rPr>
              <w:t xml:space="preserve"> </w:t>
            </w:r>
            <w:proofErr w:type="spellStart"/>
            <w:r w:rsidRPr="00155B45">
              <w:rPr>
                <w:rFonts w:cs="Tahoma"/>
                <w:b/>
                <w:szCs w:val="22"/>
              </w:rPr>
              <w:t>Τομέ</w:t>
            </w:r>
            <w:proofErr w:type="spellEnd"/>
            <w:r w:rsidRPr="00155B45">
              <w:rPr>
                <w:rFonts w:cs="Tahoma"/>
                <w:b/>
                <w:szCs w:val="22"/>
              </w:rPr>
              <w:t>α</w:t>
            </w:r>
          </w:p>
        </w:tc>
      </w:tr>
      <w:tr w:rsidR="0024279E" w:rsidRPr="00076A85" w14:paraId="23DF828C" w14:textId="77777777" w:rsidTr="00603221">
        <w:tc>
          <w:tcPr>
            <w:tcW w:w="3330" w:type="dxa"/>
            <w:shd w:val="clear" w:color="auto" w:fill="auto"/>
            <w:vAlign w:val="bottom"/>
          </w:tcPr>
          <w:p w14:paraId="4CAEA0DF" w14:textId="2350464A" w:rsidR="0024279E" w:rsidRPr="00155B45" w:rsidRDefault="0024279E" w:rsidP="00155B45">
            <w:pPr>
              <w:autoSpaceDE w:val="0"/>
              <w:autoSpaceDN w:val="0"/>
              <w:adjustRightInd w:val="0"/>
              <w:spacing w:before="0" w:line="252" w:lineRule="auto"/>
              <w:jc w:val="right"/>
              <w:rPr>
                <w:rFonts w:cs="Tahoma"/>
                <w:b/>
                <w:color w:val="000000"/>
                <w:szCs w:val="22"/>
              </w:rPr>
            </w:pPr>
            <w:proofErr w:type="spellStart"/>
            <w:r w:rsidRPr="00155B45">
              <w:rPr>
                <w:rFonts w:cs="Tahoma"/>
                <w:b/>
                <w:color w:val="000000"/>
                <w:szCs w:val="22"/>
              </w:rPr>
              <w:t>Προϋ</w:t>
            </w:r>
            <w:proofErr w:type="spellEnd"/>
            <w:r w:rsidRPr="00155B45">
              <w:rPr>
                <w:rFonts w:cs="Tahoma"/>
                <w:b/>
                <w:color w:val="000000"/>
                <w:szCs w:val="22"/>
              </w:rPr>
              <w:t>πολογισμός</w:t>
            </w:r>
            <w:r w:rsidR="002A1E5E" w:rsidRPr="00155B45">
              <w:rPr>
                <w:rFonts w:cs="Tahoma"/>
                <w:b/>
                <w:color w:val="000000"/>
                <w:szCs w:val="22"/>
                <w:lang w:val="el-GR"/>
              </w:rPr>
              <w:t xml:space="preserve"> </w:t>
            </w:r>
            <w:r w:rsidR="00E05F03" w:rsidRPr="00155B45">
              <w:rPr>
                <w:rFonts w:cs="Tahoma"/>
                <w:b/>
                <w:color w:val="000000"/>
                <w:szCs w:val="22"/>
                <w:lang w:val="el-GR"/>
              </w:rPr>
              <w:t>-Εκτιμώμενη αξία σύμβασης</w:t>
            </w:r>
            <w:r w:rsidRPr="00155B45">
              <w:rPr>
                <w:rFonts w:cs="Tahoma"/>
                <w:b/>
                <w:color w:val="000000"/>
                <w:szCs w:val="22"/>
              </w:rPr>
              <w:t>:</w:t>
            </w:r>
          </w:p>
          <w:p w14:paraId="625E5843" w14:textId="77777777" w:rsidR="0024279E" w:rsidRPr="00155B45" w:rsidRDefault="0024279E" w:rsidP="00155B45">
            <w:pPr>
              <w:autoSpaceDE w:val="0"/>
              <w:autoSpaceDN w:val="0"/>
              <w:adjustRightInd w:val="0"/>
              <w:spacing w:before="0" w:line="252" w:lineRule="auto"/>
              <w:jc w:val="right"/>
              <w:rPr>
                <w:rFonts w:cs="Tahoma"/>
                <w:b/>
                <w:color w:val="000000"/>
                <w:szCs w:val="22"/>
              </w:rPr>
            </w:pPr>
          </w:p>
        </w:tc>
        <w:tc>
          <w:tcPr>
            <w:tcW w:w="6298" w:type="dxa"/>
            <w:gridSpan w:val="2"/>
            <w:shd w:val="clear" w:color="auto" w:fill="auto"/>
            <w:vAlign w:val="bottom"/>
          </w:tcPr>
          <w:p w14:paraId="6C439F74" w14:textId="65FCBDEA" w:rsidR="008D1CFE" w:rsidRPr="00155B45" w:rsidRDefault="008D1CFE" w:rsidP="00155B45">
            <w:pPr>
              <w:pStyle w:val="TabletextChar"/>
              <w:spacing w:before="0" w:line="252" w:lineRule="auto"/>
              <w:rPr>
                <w:rFonts w:cs="Tahoma"/>
                <w:sz w:val="22"/>
                <w:szCs w:val="22"/>
              </w:rPr>
            </w:pPr>
            <w:r w:rsidRPr="00155B45">
              <w:rPr>
                <w:rFonts w:cs="Tahoma"/>
                <w:sz w:val="22"/>
                <w:szCs w:val="22"/>
              </w:rPr>
              <w:t>Προϋπολογισμός Έργου - εκτιμώμενη αξία σύμβασης</w:t>
            </w:r>
          </w:p>
          <w:p w14:paraId="3C522372" w14:textId="7C979261" w:rsidR="00DD5453" w:rsidRPr="00155B45" w:rsidRDefault="00076A85" w:rsidP="00155B45">
            <w:pPr>
              <w:pStyle w:val="TabletextChar"/>
              <w:spacing w:before="0" w:line="252" w:lineRule="auto"/>
              <w:jc w:val="both"/>
              <w:rPr>
                <w:rFonts w:cs="Tahoma"/>
                <w:b/>
                <w:bCs/>
                <w:sz w:val="22"/>
                <w:szCs w:val="22"/>
              </w:rPr>
            </w:pPr>
            <w:r w:rsidRPr="00987ED0">
              <w:rPr>
                <w:rFonts w:cs="Tahoma"/>
                <w:b/>
                <w:color w:val="000000"/>
                <w:sz w:val="22"/>
                <w:szCs w:val="22"/>
                <w:lang w:eastAsia="el-GR"/>
              </w:rPr>
              <w:t>€105.000,00</w:t>
            </w:r>
            <w:r w:rsidRPr="00987ED0">
              <w:rPr>
                <w:rFonts w:cs="Tahoma"/>
                <w:color w:val="000000"/>
                <w:sz w:val="22"/>
                <w:szCs w:val="22"/>
                <w:lang w:eastAsia="el-GR"/>
              </w:rPr>
              <w:t xml:space="preserve"> </w:t>
            </w:r>
            <w:r>
              <w:rPr>
                <w:rFonts w:cs="Tahoma"/>
                <w:b/>
                <w:bCs/>
                <w:color w:val="000000"/>
                <w:sz w:val="22"/>
                <w:szCs w:val="22"/>
                <w:lang w:eastAsia="el-GR"/>
              </w:rPr>
              <w:t xml:space="preserve">μη </w:t>
            </w:r>
            <w:r w:rsidR="00DD5453" w:rsidRPr="00155B45">
              <w:rPr>
                <w:rFonts w:cs="Tahoma"/>
                <w:b/>
                <w:bCs/>
                <w:color w:val="000000"/>
                <w:sz w:val="22"/>
                <w:szCs w:val="22"/>
                <w:lang w:eastAsia="el-GR"/>
              </w:rPr>
              <w:t xml:space="preserve">περιλαμβανομένου </w:t>
            </w:r>
            <w:r w:rsidR="008037A6" w:rsidRPr="00155B45">
              <w:rPr>
                <w:rFonts w:cs="Tahoma"/>
                <w:b/>
                <w:bCs/>
                <w:sz w:val="22"/>
                <w:szCs w:val="22"/>
              </w:rPr>
              <w:t>ΦΠΑ</w:t>
            </w:r>
            <w:r>
              <w:rPr>
                <w:rFonts w:cs="Tahoma"/>
                <w:b/>
                <w:bCs/>
                <w:sz w:val="22"/>
                <w:szCs w:val="22"/>
              </w:rPr>
              <w:t xml:space="preserve">, </w:t>
            </w:r>
          </w:p>
          <w:p w14:paraId="08AB04B0" w14:textId="5649F6F7" w:rsidR="0024279E" w:rsidRPr="00155B45" w:rsidRDefault="00076A85" w:rsidP="00076A85">
            <w:pPr>
              <w:pStyle w:val="TabletextChar"/>
              <w:spacing w:before="0" w:line="252" w:lineRule="auto"/>
              <w:jc w:val="both"/>
              <w:rPr>
                <w:rFonts w:cs="Tahoma"/>
                <w:color w:val="000000"/>
                <w:szCs w:val="22"/>
              </w:rPr>
            </w:pPr>
            <w:r>
              <w:rPr>
                <w:rFonts w:cs="Tahoma"/>
                <w:sz w:val="22"/>
                <w:szCs w:val="22"/>
              </w:rPr>
              <w:t>π</w:t>
            </w:r>
            <w:r w:rsidR="008037A6" w:rsidRPr="00155B45">
              <w:rPr>
                <w:rFonts w:cs="Tahoma"/>
                <w:sz w:val="22"/>
                <w:szCs w:val="22"/>
              </w:rPr>
              <w:t xml:space="preserve">ροϋπολογισμός </w:t>
            </w:r>
            <w:r>
              <w:rPr>
                <w:rFonts w:cs="Tahoma"/>
                <w:sz w:val="22"/>
                <w:szCs w:val="22"/>
              </w:rPr>
              <w:t>με</w:t>
            </w:r>
            <w:r w:rsidRPr="00155B45">
              <w:rPr>
                <w:rFonts w:cs="Tahoma"/>
                <w:sz w:val="22"/>
                <w:szCs w:val="22"/>
              </w:rPr>
              <w:t xml:space="preserve"> </w:t>
            </w:r>
            <w:r w:rsidR="008037A6" w:rsidRPr="00155B45">
              <w:rPr>
                <w:rFonts w:cs="Tahoma"/>
                <w:sz w:val="22"/>
                <w:szCs w:val="22"/>
              </w:rPr>
              <w:t>ΦΠΑ</w:t>
            </w:r>
            <w:r w:rsidR="008037A6" w:rsidRPr="00987ED0">
              <w:rPr>
                <w:rFonts w:cs="Tahoma"/>
                <w:b/>
                <w:sz w:val="22"/>
                <w:szCs w:val="22"/>
              </w:rPr>
              <w:t>:</w:t>
            </w:r>
            <w:r w:rsidRPr="00987ED0">
              <w:rPr>
                <w:rFonts w:cs="Tahoma"/>
                <w:b/>
                <w:sz w:val="22"/>
                <w:szCs w:val="22"/>
              </w:rPr>
              <w:t xml:space="preserve"> </w:t>
            </w:r>
            <w:r w:rsidRPr="00987ED0">
              <w:rPr>
                <w:rFonts w:cs="Tahoma"/>
                <w:bCs/>
                <w:color w:val="000000"/>
                <w:sz w:val="22"/>
                <w:szCs w:val="22"/>
                <w:lang w:eastAsia="el-GR"/>
              </w:rPr>
              <w:t>€130.200,00</w:t>
            </w:r>
            <w:r w:rsidR="008037A6" w:rsidRPr="00155B45">
              <w:rPr>
                <w:rFonts w:cs="Tahoma"/>
                <w:color w:val="000000"/>
                <w:sz w:val="22"/>
                <w:szCs w:val="22"/>
                <w:lang w:eastAsia="el-GR"/>
              </w:rPr>
              <w:t xml:space="preserve"> ΦΠΑ </w:t>
            </w:r>
            <w:r>
              <w:rPr>
                <w:rFonts w:cs="Tahoma"/>
                <w:color w:val="000000"/>
                <w:sz w:val="22"/>
                <w:szCs w:val="22"/>
                <w:lang w:eastAsia="el-GR"/>
              </w:rPr>
              <w:t xml:space="preserve">24% </w:t>
            </w:r>
            <w:r w:rsidR="008037A6" w:rsidRPr="00155B45">
              <w:rPr>
                <w:rFonts w:cs="Tahoma"/>
                <w:color w:val="000000"/>
                <w:sz w:val="22"/>
                <w:szCs w:val="22"/>
                <w:lang w:eastAsia="el-GR"/>
              </w:rPr>
              <w:t>€</w:t>
            </w:r>
            <w:r w:rsidR="00DD5453" w:rsidRPr="00155B45">
              <w:rPr>
                <w:rFonts w:cs="Tahoma"/>
                <w:color w:val="000000"/>
                <w:sz w:val="22"/>
                <w:szCs w:val="22"/>
                <w:lang w:eastAsia="el-GR"/>
              </w:rPr>
              <w:t>25.200,00</w:t>
            </w:r>
          </w:p>
        </w:tc>
      </w:tr>
      <w:tr w:rsidR="0024279E" w:rsidRPr="00072EE8" w14:paraId="6953537D" w14:textId="77777777" w:rsidTr="00603221">
        <w:tc>
          <w:tcPr>
            <w:tcW w:w="3330" w:type="dxa"/>
            <w:shd w:val="clear" w:color="auto" w:fill="auto"/>
            <w:vAlign w:val="bottom"/>
          </w:tcPr>
          <w:p w14:paraId="509FE796" w14:textId="77777777" w:rsidR="0024279E" w:rsidRPr="00155B45" w:rsidRDefault="0024279E" w:rsidP="00155B45">
            <w:pPr>
              <w:autoSpaceDE w:val="0"/>
              <w:autoSpaceDN w:val="0"/>
              <w:adjustRightInd w:val="0"/>
              <w:spacing w:before="0" w:line="252" w:lineRule="auto"/>
              <w:jc w:val="right"/>
              <w:rPr>
                <w:rFonts w:cs="Tahoma"/>
                <w:b/>
                <w:color w:val="000000"/>
                <w:szCs w:val="22"/>
                <w:highlight w:val="cyan"/>
              </w:rPr>
            </w:pPr>
            <w:r w:rsidRPr="00155B45">
              <w:rPr>
                <w:rFonts w:cs="Tahoma"/>
                <w:b/>
                <w:color w:val="000000"/>
                <w:szCs w:val="22"/>
                <w:lang w:val="en-US"/>
              </w:rPr>
              <w:t>CPV</w:t>
            </w:r>
            <w:r w:rsidRPr="00155B45">
              <w:rPr>
                <w:rFonts w:cs="Tahoma"/>
                <w:b/>
                <w:color w:val="000000"/>
                <w:szCs w:val="22"/>
              </w:rPr>
              <w:t>:</w:t>
            </w:r>
          </w:p>
        </w:tc>
        <w:tc>
          <w:tcPr>
            <w:tcW w:w="6298" w:type="dxa"/>
            <w:gridSpan w:val="2"/>
            <w:shd w:val="clear" w:color="auto" w:fill="auto"/>
            <w:vAlign w:val="bottom"/>
          </w:tcPr>
          <w:p w14:paraId="21843E36" w14:textId="69493653" w:rsidR="0024279E" w:rsidRPr="00155B45" w:rsidRDefault="004D41D4" w:rsidP="00155B45">
            <w:pPr>
              <w:spacing w:before="0" w:line="252" w:lineRule="auto"/>
              <w:rPr>
                <w:rFonts w:cs="Tahoma"/>
                <w:szCs w:val="22"/>
                <w:lang w:val="el-GR"/>
              </w:rPr>
            </w:pPr>
            <w:r w:rsidRPr="00155B45">
              <w:rPr>
                <w:rFonts w:cs="Tahoma"/>
                <w:b/>
                <w:bCs/>
                <w:szCs w:val="22"/>
                <w:lang w:val="el-GR"/>
              </w:rPr>
              <w:t>79410000-1 Υπηρεσίες παροχής επιχειρηματικών συμβουλών και συμβουλών σε θέματα διαχείρισης</w:t>
            </w:r>
          </w:p>
        </w:tc>
      </w:tr>
      <w:tr w:rsidR="0024279E" w:rsidRPr="00072EE8" w14:paraId="5C7A978E" w14:textId="77777777" w:rsidTr="00603221">
        <w:tc>
          <w:tcPr>
            <w:tcW w:w="3330" w:type="dxa"/>
            <w:shd w:val="clear" w:color="auto" w:fill="auto"/>
            <w:vAlign w:val="bottom"/>
          </w:tcPr>
          <w:p w14:paraId="3CB6D341" w14:textId="77777777" w:rsidR="0024279E" w:rsidRPr="00155B45" w:rsidRDefault="0024279E" w:rsidP="00155B45">
            <w:pPr>
              <w:autoSpaceDE w:val="0"/>
              <w:autoSpaceDN w:val="0"/>
              <w:adjustRightInd w:val="0"/>
              <w:spacing w:before="0" w:line="252" w:lineRule="auto"/>
              <w:jc w:val="right"/>
              <w:rPr>
                <w:rFonts w:cs="Tahoma"/>
                <w:b/>
                <w:color w:val="000000"/>
                <w:szCs w:val="22"/>
              </w:rPr>
            </w:pPr>
            <w:proofErr w:type="spellStart"/>
            <w:r w:rsidRPr="00155B45">
              <w:rPr>
                <w:rFonts w:cs="Tahoma"/>
                <w:b/>
                <w:color w:val="000000"/>
                <w:szCs w:val="22"/>
              </w:rPr>
              <w:t>Κριτήριο</w:t>
            </w:r>
            <w:proofErr w:type="spellEnd"/>
            <w:r w:rsidRPr="00155B45">
              <w:rPr>
                <w:rFonts w:cs="Tahoma"/>
                <w:b/>
                <w:color w:val="000000"/>
                <w:szCs w:val="22"/>
              </w:rPr>
              <w:t xml:space="preserve"> </w:t>
            </w:r>
            <w:proofErr w:type="spellStart"/>
            <w:r w:rsidRPr="00155B45">
              <w:rPr>
                <w:rFonts w:cs="Tahoma"/>
                <w:b/>
                <w:color w:val="000000"/>
                <w:szCs w:val="22"/>
              </w:rPr>
              <w:t>Ανάθεσης</w:t>
            </w:r>
            <w:proofErr w:type="spellEnd"/>
            <w:r w:rsidRPr="00155B45">
              <w:rPr>
                <w:rFonts w:cs="Tahoma"/>
                <w:b/>
                <w:color w:val="000000"/>
                <w:szCs w:val="22"/>
              </w:rPr>
              <w:t>:</w:t>
            </w:r>
          </w:p>
        </w:tc>
        <w:tc>
          <w:tcPr>
            <w:tcW w:w="6298" w:type="dxa"/>
            <w:gridSpan w:val="2"/>
            <w:shd w:val="clear" w:color="auto" w:fill="auto"/>
            <w:vAlign w:val="bottom"/>
          </w:tcPr>
          <w:p w14:paraId="4CD32D38" w14:textId="3B113C06" w:rsidR="006E5AB3" w:rsidRPr="00155B45" w:rsidRDefault="0024279E" w:rsidP="00155B45">
            <w:pPr>
              <w:autoSpaceDE w:val="0"/>
              <w:autoSpaceDN w:val="0"/>
              <w:adjustRightInd w:val="0"/>
              <w:spacing w:before="0" w:line="252" w:lineRule="auto"/>
              <w:rPr>
                <w:rFonts w:cs="Tahoma"/>
                <w:b/>
                <w:color w:val="000000"/>
                <w:szCs w:val="22"/>
                <w:lang w:val="el-GR"/>
              </w:rPr>
            </w:pPr>
            <w:r w:rsidRPr="00155B45">
              <w:rPr>
                <w:rFonts w:cs="Tahoma"/>
                <w:b/>
                <w:color w:val="000000"/>
                <w:szCs w:val="22"/>
                <w:lang w:val="el-GR"/>
              </w:rPr>
              <w:t xml:space="preserve">Η πλέον συμφέρουσα από οικονομική άποψη προσφορά </w:t>
            </w:r>
            <w:r w:rsidR="00B86FF4" w:rsidRPr="00155B45">
              <w:rPr>
                <w:rFonts w:cs="Tahoma"/>
                <w:b/>
                <w:szCs w:val="22"/>
                <w:lang w:val="el-GR"/>
              </w:rPr>
              <w:t>βάσει</w:t>
            </w:r>
            <w:r w:rsidR="008B4966" w:rsidRPr="00155B45">
              <w:rPr>
                <w:rFonts w:cs="Tahoma"/>
                <w:b/>
                <w:szCs w:val="22"/>
                <w:lang w:val="el-GR"/>
              </w:rPr>
              <w:t xml:space="preserve"> </w:t>
            </w:r>
            <w:r w:rsidR="008B4966" w:rsidRPr="00155B45">
              <w:rPr>
                <w:rFonts w:cs="Tahoma"/>
                <w:b/>
                <w:color w:val="000000"/>
                <w:szCs w:val="22"/>
                <w:lang w:val="el-GR"/>
              </w:rPr>
              <w:t>βέλτιστης σχέσης ποιότητας – τιμής</w:t>
            </w:r>
            <w:r w:rsidR="00E1337D" w:rsidRPr="00155B45">
              <w:rPr>
                <w:rFonts w:cs="Tahoma"/>
                <w:b/>
                <w:color w:val="000000"/>
                <w:szCs w:val="22"/>
                <w:lang w:val="el-GR"/>
              </w:rPr>
              <w:t xml:space="preserve"> </w:t>
            </w:r>
          </w:p>
        </w:tc>
      </w:tr>
      <w:tr w:rsidR="00636317" w:rsidRPr="00155B45" w:rsidDel="005977E7" w14:paraId="4AE97888" w14:textId="77777777" w:rsidTr="00603221">
        <w:tc>
          <w:tcPr>
            <w:tcW w:w="3330" w:type="dxa"/>
            <w:shd w:val="clear" w:color="auto" w:fill="auto"/>
            <w:vAlign w:val="bottom"/>
          </w:tcPr>
          <w:p w14:paraId="66151719" w14:textId="77777777" w:rsidR="00636317" w:rsidRPr="00155B45" w:rsidRDefault="00636317" w:rsidP="00155B45">
            <w:pPr>
              <w:autoSpaceDE w:val="0"/>
              <w:autoSpaceDN w:val="0"/>
              <w:adjustRightInd w:val="0"/>
              <w:spacing w:before="0" w:line="252" w:lineRule="auto"/>
              <w:jc w:val="right"/>
              <w:rPr>
                <w:rFonts w:cs="Tahoma"/>
                <w:b/>
                <w:color w:val="000000"/>
                <w:szCs w:val="22"/>
              </w:rPr>
            </w:pPr>
            <w:proofErr w:type="spellStart"/>
            <w:r w:rsidRPr="00155B45">
              <w:rPr>
                <w:rFonts w:cs="Tahoma"/>
                <w:b/>
                <w:color w:val="000000"/>
                <w:szCs w:val="22"/>
              </w:rPr>
              <w:t>Ημερομηνί</w:t>
            </w:r>
            <w:proofErr w:type="spellEnd"/>
            <w:r w:rsidRPr="00155B45">
              <w:rPr>
                <w:rFonts w:cs="Tahoma"/>
                <w:b/>
                <w:color w:val="000000"/>
                <w:szCs w:val="22"/>
              </w:rPr>
              <w:t xml:space="preserve">α </w:t>
            </w:r>
            <w:proofErr w:type="spellStart"/>
            <w:r w:rsidRPr="00155B45">
              <w:rPr>
                <w:rFonts w:cs="Tahoma"/>
                <w:b/>
                <w:color w:val="000000"/>
                <w:szCs w:val="22"/>
              </w:rPr>
              <w:t>Διενέργει</w:t>
            </w:r>
            <w:proofErr w:type="spellEnd"/>
            <w:r w:rsidRPr="00155B45">
              <w:rPr>
                <w:rFonts w:cs="Tahoma"/>
                <w:b/>
                <w:color w:val="000000"/>
                <w:szCs w:val="22"/>
              </w:rPr>
              <w:t>ας:</w:t>
            </w:r>
          </w:p>
        </w:tc>
        <w:tc>
          <w:tcPr>
            <w:tcW w:w="6298" w:type="dxa"/>
            <w:gridSpan w:val="2"/>
            <w:shd w:val="clear" w:color="auto" w:fill="auto"/>
            <w:vAlign w:val="bottom"/>
          </w:tcPr>
          <w:p w14:paraId="5224053B" w14:textId="109E3B9F" w:rsidR="00636317" w:rsidRPr="00602450" w:rsidDel="005977E7" w:rsidRDefault="00272756" w:rsidP="00155B45">
            <w:pPr>
              <w:autoSpaceDE w:val="0"/>
              <w:autoSpaceDN w:val="0"/>
              <w:adjustRightInd w:val="0"/>
              <w:spacing w:before="0" w:line="252" w:lineRule="auto"/>
              <w:rPr>
                <w:rFonts w:cs="Tahoma"/>
                <w:bCs/>
                <w:color w:val="000000"/>
                <w:szCs w:val="22"/>
              </w:rPr>
            </w:pPr>
            <w:r w:rsidRPr="00272756">
              <w:rPr>
                <w:rFonts w:cs="Tahoma"/>
                <w:b/>
                <w:bCs/>
                <w:szCs w:val="22"/>
                <w:lang w:val="el-GR"/>
              </w:rPr>
              <w:t>26-10-2021</w:t>
            </w:r>
          </w:p>
        </w:tc>
      </w:tr>
      <w:tr w:rsidR="00076A85" w:rsidRPr="00155B45" w:rsidDel="005977E7" w14:paraId="3574BCAF" w14:textId="77777777" w:rsidTr="00987ED0">
        <w:tc>
          <w:tcPr>
            <w:tcW w:w="7332" w:type="dxa"/>
            <w:gridSpan w:val="2"/>
            <w:shd w:val="clear" w:color="auto" w:fill="auto"/>
            <w:vAlign w:val="bottom"/>
          </w:tcPr>
          <w:p w14:paraId="79C1D9E9" w14:textId="77777777" w:rsidR="00076A85" w:rsidRPr="00155B45" w:rsidRDefault="00076A85" w:rsidP="00076A85">
            <w:pPr>
              <w:autoSpaceDE w:val="0"/>
              <w:autoSpaceDN w:val="0"/>
              <w:adjustRightInd w:val="0"/>
              <w:spacing w:before="0" w:line="252" w:lineRule="auto"/>
              <w:jc w:val="right"/>
              <w:rPr>
                <w:rFonts w:cs="Tahoma"/>
                <w:b/>
                <w:color w:val="000000"/>
                <w:szCs w:val="22"/>
                <w:highlight w:val="yellow"/>
              </w:rPr>
            </w:pPr>
            <w:proofErr w:type="spellStart"/>
            <w:r w:rsidRPr="00155B45">
              <w:rPr>
                <w:rFonts w:cs="Tahoma"/>
                <w:b/>
                <w:color w:val="000000"/>
                <w:szCs w:val="22"/>
              </w:rPr>
              <w:t>Ημερομηνί</w:t>
            </w:r>
            <w:proofErr w:type="spellEnd"/>
            <w:r w:rsidRPr="00155B45">
              <w:rPr>
                <w:rFonts w:cs="Tahoma"/>
                <w:b/>
                <w:color w:val="000000"/>
                <w:szCs w:val="22"/>
              </w:rPr>
              <w:t xml:space="preserve">α </w:t>
            </w:r>
            <w:proofErr w:type="spellStart"/>
            <w:r w:rsidRPr="00155B45">
              <w:rPr>
                <w:rFonts w:cs="Tahoma"/>
                <w:b/>
                <w:color w:val="000000"/>
                <w:szCs w:val="22"/>
              </w:rPr>
              <w:t>Ανάρτησης</w:t>
            </w:r>
            <w:proofErr w:type="spellEnd"/>
            <w:r w:rsidRPr="00155B45">
              <w:rPr>
                <w:rFonts w:cs="Tahoma"/>
                <w:b/>
                <w:color w:val="000000"/>
                <w:szCs w:val="22"/>
              </w:rPr>
              <w:t xml:space="preserve"> </w:t>
            </w:r>
            <w:proofErr w:type="spellStart"/>
            <w:r w:rsidRPr="00155B45">
              <w:rPr>
                <w:rFonts w:cs="Tahoma"/>
                <w:b/>
                <w:color w:val="000000"/>
                <w:szCs w:val="22"/>
              </w:rPr>
              <w:t>στο</w:t>
            </w:r>
            <w:proofErr w:type="spellEnd"/>
            <w:r w:rsidRPr="00155B45">
              <w:rPr>
                <w:rFonts w:cs="Tahoma"/>
                <w:b/>
                <w:color w:val="000000"/>
                <w:szCs w:val="22"/>
              </w:rPr>
              <w:t xml:space="preserve"> ΚΗΜΔΗΣ</w:t>
            </w:r>
          </w:p>
        </w:tc>
        <w:tc>
          <w:tcPr>
            <w:tcW w:w="2296" w:type="dxa"/>
            <w:shd w:val="clear" w:color="auto" w:fill="FFFFFF" w:themeFill="background1"/>
            <w:vAlign w:val="center"/>
          </w:tcPr>
          <w:p w14:paraId="1CD1BE0D" w14:textId="7038A8AF" w:rsidR="00076A85" w:rsidRPr="00602450" w:rsidDel="005977E7" w:rsidRDefault="00272756" w:rsidP="00076A85">
            <w:pPr>
              <w:autoSpaceDE w:val="0"/>
              <w:autoSpaceDN w:val="0"/>
              <w:adjustRightInd w:val="0"/>
              <w:spacing w:before="0" w:line="252" w:lineRule="auto"/>
              <w:rPr>
                <w:rFonts w:cs="Tahoma"/>
                <w:bCs/>
                <w:color w:val="000000"/>
                <w:szCs w:val="22"/>
              </w:rPr>
            </w:pPr>
            <w:r w:rsidRPr="00272756">
              <w:rPr>
                <w:rFonts w:cs="Tahoma"/>
                <w:b/>
                <w:bCs/>
                <w:szCs w:val="22"/>
                <w:lang w:val="el-GR"/>
              </w:rPr>
              <w:t>27-10</w:t>
            </w:r>
            <w:r w:rsidR="00076A85" w:rsidRPr="00272756">
              <w:rPr>
                <w:rFonts w:cs="Tahoma"/>
                <w:b/>
                <w:bCs/>
                <w:szCs w:val="22"/>
                <w:lang w:val="el-GR"/>
              </w:rPr>
              <w:t>-202</w:t>
            </w:r>
            <w:r w:rsidRPr="00272756">
              <w:rPr>
                <w:rFonts w:cs="Tahoma"/>
                <w:b/>
                <w:bCs/>
                <w:szCs w:val="22"/>
                <w:lang w:val="el-GR"/>
              </w:rPr>
              <w:t>1</w:t>
            </w:r>
          </w:p>
        </w:tc>
      </w:tr>
      <w:tr w:rsidR="00076A85" w:rsidRPr="00155B45" w:rsidDel="005977E7" w14:paraId="2F9A5D35" w14:textId="77777777" w:rsidTr="00987ED0">
        <w:tc>
          <w:tcPr>
            <w:tcW w:w="7332" w:type="dxa"/>
            <w:gridSpan w:val="2"/>
            <w:shd w:val="clear" w:color="auto" w:fill="auto"/>
            <w:vAlign w:val="bottom"/>
          </w:tcPr>
          <w:p w14:paraId="5A7755BF" w14:textId="77777777" w:rsidR="00076A85" w:rsidRPr="00155B45" w:rsidRDefault="00076A85" w:rsidP="00076A85">
            <w:pPr>
              <w:autoSpaceDE w:val="0"/>
              <w:autoSpaceDN w:val="0"/>
              <w:adjustRightInd w:val="0"/>
              <w:spacing w:before="0" w:line="252" w:lineRule="auto"/>
              <w:jc w:val="right"/>
              <w:rPr>
                <w:rFonts w:cs="Tahoma"/>
                <w:b/>
                <w:color w:val="000000"/>
                <w:szCs w:val="22"/>
                <w:highlight w:val="yellow"/>
              </w:rPr>
            </w:pPr>
            <w:proofErr w:type="spellStart"/>
            <w:r w:rsidRPr="00155B45">
              <w:rPr>
                <w:rFonts w:cs="Tahoma"/>
                <w:b/>
                <w:color w:val="000000"/>
                <w:szCs w:val="22"/>
              </w:rPr>
              <w:t>Ημερομηνί</w:t>
            </w:r>
            <w:proofErr w:type="spellEnd"/>
            <w:r w:rsidRPr="00155B45">
              <w:rPr>
                <w:rFonts w:cs="Tahoma"/>
                <w:b/>
                <w:color w:val="000000"/>
                <w:szCs w:val="22"/>
              </w:rPr>
              <w:t xml:space="preserve">α </w:t>
            </w:r>
            <w:proofErr w:type="spellStart"/>
            <w:r w:rsidRPr="00155B45">
              <w:rPr>
                <w:rFonts w:cs="Tahoma"/>
                <w:b/>
                <w:color w:val="000000"/>
                <w:szCs w:val="22"/>
              </w:rPr>
              <w:t>Ανάρτησης</w:t>
            </w:r>
            <w:proofErr w:type="spellEnd"/>
            <w:r w:rsidRPr="00155B45">
              <w:rPr>
                <w:rFonts w:cs="Tahoma"/>
                <w:b/>
                <w:color w:val="000000"/>
                <w:szCs w:val="22"/>
              </w:rPr>
              <w:t xml:space="preserve"> </w:t>
            </w:r>
            <w:proofErr w:type="spellStart"/>
            <w:r w:rsidRPr="00155B45">
              <w:rPr>
                <w:rFonts w:cs="Tahoma"/>
                <w:b/>
                <w:color w:val="000000"/>
                <w:szCs w:val="22"/>
              </w:rPr>
              <w:t>στο</w:t>
            </w:r>
            <w:proofErr w:type="spellEnd"/>
            <w:r w:rsidRPr="00155B45">
              <w:rPr>
                <w:rFonts w:cs="Tahoma"/>
                <w:b/>
                <w:color w:val="000000"/>
                <w:szCs w:val="22"/>
              </w:rPr>
              <w:t xml:space="preserve"> ΕΣΗΔΗΣ</w:t>
            </w:r>
          </w:p>
        </w:tc>
        <w:tc>
          <w:tcPr>
            <w:tcW w:w="2296" w:type="dxa"/>
            <w:shd w:val="clear" w:color="auto" w:fill="auto"/>
            <w:vAlign w:val="center"/>
          </w:tcPr>
          <w:p w14:paraId="2F2167DD" w14:textId="571CB725" w:rsidR="00076A85" w:rsidRPr="00602450" w:rsidDel="005977E7" w:rsidRDefault="00272756" w:rsidP="00076A85">
            <w:pPr>
              <w:autoSpaceDE w:val="0"/>
              <w:autoSpaceDN w:val="0"/>
              <w:adjustRightInd w:val="0"/>
              <w:spacing w:before="0" w:line="252" w:lineRule="auto"/>
              <w:rPr>
                <w:rFonts w:cs="Tahoma"/>
                <w:bCs/>
                <w:szCs w:val="22"/>
                <w:lang w:val="el-GR" w:eastAsia="en-US"/>
              </w:rPr>
            </w:pPr>
            <w:r w:rsidRPr="00272756">
              <w:rPr>
                <w:rFonts w:cs="Tahoma"/>
                <w:b/>
                <w:bCs/>
                <w:szCs w:val="22"/>
                <w:lang w:val="el-GR"/>
              </w:rPr>
              <w:t>27-10</w:t>
            </w:r>
            <w:r w:rsidR="00076A85" w:rsidRPr="00272756">
              <w:rPr>
                <w:rFonts w:cs="Tahoma"/>
                <w:b/>
                <w:bCs/>
                <w:szCs w:val="22"/>
                <w:lang w:val="el-GR"/>
              </w:rPr>
              <w:t>-202</w:t>
            </w:r>
            <w:r w:rsidRPr="00272756">
              <w:rPr>
                <w:rFonts w:cs="Tahoma"/>
                <w:b/>
                <w:bCs/>
                <w:szCs w:val="22"/>
                <w:lang w:val="el-GR"/>
              </w:rPr>
              <w:t>1</w:t>
            </w:r>
          </w:p>
        </w:tc>
      </w:tr>
      <w:tr w:rsidR="00076A85" w:rsidRPr="00155B45" w:rsidDel="005977E7" w14:paraId="1D7475AD" w14:textId="77777777" w:rsidTr="00424E8C">
        <w:tc>
          <w:tcPr>
            <w:tcW w:w="7332" w:type="dxa"/>
            <w:gridSpan w:val="2"/>
            <w:shd w:val="clear" w:color="auto" w:fill="auto"/>
            <w:vAlign w:val="bottom"/>
          </w:tcPr>
          <w:p w14:paraId="6C5AD241" w14:textId="77777777" w:rsidR="00076A85" w:rsidRPr="00155B45" w:rsidRDefault="00076A85" w:rsidP="00076A85">
            <w:pPr>
              <w:autoSpaceDE w:val="0"/>
              <w:autoSpaceDN w:val="0"/>
              <w:adjustRightInd w:val="0"/>
              <w:spacing w:before="0" w:line="252" w:lineRule="auto"/>
              <w:jc w:val="right"/>
              <w:rPr>
                <w:rFonts w:cs="Tahoma"/>
                <w:b/>
                <w:color w:val="000000"/>
                <w:szCs w:val="22"/>
                <w:lang w:val="el-GR"/>
              </w:rPr>
            </w:pPr>
            <w:r w:rsidRPr="00155B45">
              <w:rPr>
                <w:rFonts w:cs="Tahoma"/>
                <w:b/>
                <w:color w:val="000000"/>
                <w:szCs w:val="22"/>
                <w:lang w:val="el-GR"/>
              </w:rPr>
              <w:t xml:space="preserve">Ημερομηνία Ανάρτησης στον Διαδικτυακό τόπο της Αναθέτουσας Αρχής </w:t>
            </w:r>
            <w:r w:rsidRPr="00155B45">
              <w:rPr>
                <w:rFonts w:cs="Tahoma"/>
                <w:b/>
                <w:color w:val="000000"/>
                <w:szCs w:val="22"/>
              </w:rPr>
              <w:t>www</w:t>
            </w:r>
            <w:r w:rsidRPr="00155B45">
              <w:rPr>
                <w:rFonts w:cs="Tahoma"/>
                <w:b/>
                <w:color w:val="000000"/>
                <w:szCs w:val="22"/>
                <w:lang w:val="el-GR"/>
              </w:rPr>
              <w:t>.</w:t>
            </w:r>
            <w:proofErr w:type="spellStart"/>
            <w:r w:rsidRPr="00155B45">
              <w:rPr>
                <w:rFonts w:cs="Tahoma"/>
                <w:b/>
                <w:color w:val="000000"/>
                <w:szCs w:val="22"/>
              </w:rPr>
              <w:t>ktpae</w:t>
            </w:r>
            <w:proofErr w:type="spellEnd"/>
            <w:r w:rsidRPr="00155B45">
              <w:rPr>
                <w:rFonts w:cs="Tahoma"/>
                <w:b/>
                <w:color w:val="000000"/>
                <w:szCs w:val="22"/>
                <w:lang w:val="el-GR"/>
              </w:rPr>
              <w:t>.</w:t>
            </w:r>
            <w:r w:rsidRPr="00155B45">
              <w:rPr>
                <w:rFonts w:cs="Tahoma"/>
                <w:b/>
                <w:color w:val="000000"/>
                <w:szCs w:val="22"/>
              </w:rPr>
              <w:t>gr</w:t>
            </w:r>
          </w:p>
        </w:tc>
        <w:tc>
          <w:tcPr>
            <w:tcW w:w="2296" w:type="dxa"/>
            <w:shd w:val="clear" w:color="auto" w:fill="auto"/>
          </w:tcPr>
          <w:p w14:paraId="7340F142" w14:textId="4C7986B1" w:rsidR="00076A85" w:rsidRPr="00272756" w:rsidRDefault="00272756" w:rsidP="00076A85">
            <w:pPr>
              <w:autoSpaceDE w:val="0"/>
              <w:autoSpaceDN w:val="0"/>
              <w:adjustRightInd w:val="0"/>
              <w:spacing w:before="0" w:line="252" w:lineRule="auto"/>
              <w:rPr>
                <w:rFonts w:cs="Tahoma"/>
                <w:b/>
                <w:bCs/>
                <w:szCs w:val="22"/>
                <w:lang w:val="el-GR" w:eastAsia="en-US"/>
              </w:rPr>
            </w:pPr>
            <w:r w:rsidRPr="00272756">
              <w:rPr>
                <w:rFonts w:cs="Tahoma"/>
                <w:b/>
                <w:bCs/>
                <w:szCs w:val="22"/>
                <w:lang w:val="el-GR"/>
              </w:rPr>
              <w:t>27-10-2021</w:t>
            </w:r>
          </w:p>
        </w:tc>
      </w:tr>
    </w:tbl>
    <w:p w14:paraId="4878028F" w14:textId="5D4B8D08" w:rsidR="003C0732" w:rsidRPr="00155B45" w:rsidRDefault="003C0732" w:rsidP="00155B45">
      <w:pPr>
        <w:spacing w:before="0" w:line="252" w:lineRule="auto"/>
        <w:rPr>
          <w:rFonts w:cs="Tahoma"/>
          <w:color w:val="000000"/>
          <w:szCs w:val="22"/>
        </w:rPr>
      </w:pPr>
    </w:p>
    <w:p w14:paraId="7ADAA65C" w14:textId="77777777" w:rsidR="002C3E1C" w:rsidRPr="00155B45" w:rsidRDefault="002C3E1C" w:rsidP="00155B45">
      <w:pPr>
        <w:spacing w:before="0" w:line="252" w:lineRule="auto"/>
        <w:rPr>
          <w:rFonts w:cs="Tahoma"/>
          <w:b/>
          <w:color w:val="000000"/>
          <w:szCs w:val="22"/>
        </w:rPr>
      </w:pPr>
    </w:p>
    <w:p w14:paraId="312D093D" w14:textId="77777777" w:rsidR="002C3E1C" w:rsidRPr="00155B45" w:rsidRDefault="002C3E1C" w:rsidP="00155B45">
      <w:pPr>
        <w:spacing w:before="0" w:line="252" w:lineRule="auto"/>
        <w:rPr>
          <w:rFonts w:cs="Tahoma"/>
          <w:b/>
          <w:color w:val="000000"/>
          <w:szCs w:val="22"/>
        </w:rPr>
      </w:pPr>
    </w:p>
    <w:p w14:paraId="25F8C33B" w14:textId="77777777" w:rsidR="00603EE4" w:rsidRPr="00155B45" w:rsidRDefault="00603EE4" w:rsidP="00155B45">
      <w:pPr>
        <w:spacing w:before="0" w:line="252" w:lineRule="auto"/>
        <w:rPr>
          <w:rFonts w:cs="Tahoma"/>
          <w:b/>
          <w:color w:val="000000"/>
          <w:szCs w:val="22"/>
        </w:rPr>
      </w:pPr>
    </w:p>
    <w:tbl>
      <w:tblPr>
        <w:tblW w:w="9940" w:type="dxa"/>
        <w:tblLayout w:type="fixed"/>
        <w:tblLook w:val="01E0" w:firstRow="1" w:lastRow="1" w:firstColumn="1" w:lastColumn="1" w:noHBand="0" w:noVBand="0"/>
      </w:tblPr>
      <w:tblGrid>
        <w:gridCol w:w="1560"/>
        <w:gridCol w:w="2551"/>
        <w:gridCol w:w="3969"/>
        <w:gridCol w:w="1860"/>
      </w:tblGrid>
      <w:tr w:rsidR="00603EE4" w:rsidRPr="00155B45" w14:paraId="0C56C7FE" w14:textId="77777777" w:rsidTr="00CB46D2">
        <w:trPr>
          <w:trHeight w:val="1142"/>
        </w:trPr>
        <w:tc>
          <w:tcPr>
            <w:tcW w:w="1560" w:type="dxa"/>
            <w:vAlign w:val="center"/>
          </w:tcPr>
          <w:p w14:paraId="345E869C" w14:textId="77777777" w:rsidR="00603EE4" w:rsidRPr="00155B45" w:rsidRDefault="00603EE4" w:rsidP="00155B45">
            <w:pPr>
              <w:spacing w:before="0" w:line="252" w:lineRule="auto"/>
              <w:ind w:left="-180"/>
              <w:jc w:val="center"/>
              <w:rPr>
                <w:rFonts w:cs="Tahoma"/>
                <w:sz w:val="12"/>
                <w:szCs w:val="12"/>
              </w:rPr>
            </w:pPr>
            <w:r w:rsidRPr="00155B45">
              <w:rPr>
                <w:rFonts w:cs="Tahoma"/>
                <w:b/>
                <w:noProof/>
                <w:color w:val="000000"/>
                <w:szCs w:val="22"/>
                <w:lang w:val="el-GR" w:eastAsia="el-GR"/>
              </w:rPr>
              <w:drawing>
                <wp:inline distT="0" distB="0" distL="0" distR="0" wp14:anchorId="78430934" wp14:editId="3EC4F6FE">
                  <wp:extent cx="834111" cy="548827"/>
                  <wp:effectExtent l="0" t="0" r="4445" b="381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7037" cy="550752"/>
                          </a:xfrm>
                          <a:prstGeom prst="rect">
                            <a:avLst/>
                          </a:prstGeom>
                          <a:noFill/>
                          <a:ln>
                            <a:noFill/>
                          </a:ln>
                        </pic:spPr>
                      </pic:pic>
                    </a:graphicData>
                  </a:graphic>
                </wp:inline>
              </w:drawing>
            </w:r>
          </w:p>
        </w:tc>
        <w:tc>
          <w:tcPr>
            <w:tcW w:w="2551" w:type="dxa"/>
            <w:vAlign w:val="center"/>
          </w:tcPr>
          <w:p w14:paraId="295ED721" w14:textId="77777777" w:rsidR="00603EE4" w:rsidRPr="00155B45" w:rsidRDefault="00603EE4" w:rsidP="00155B45">
            <w:pPr>
              <w:spacing w:before="0" w:line="252" w:lineRule="auto"/>
              <w:rPr>
                <w:rFonts w:cs="Tahoma"/>
                <w:b/>
                <w:sz w:val="16"/>
                <w:szCs w:val="16"/>
                <w:lang w:val="el-GR"/>
              </w:rPr>
            </w:pPr>
            <w:r w:rsidRPr="00155B45">
              <w:rPr>
                <w:rFonts w:cs="Tahoma"/>
                <w:b/>
                <w:sz w:val="16"/>
                <w:szCs w:val="16"/>
                <w:lang w:val="el-GR"/>
              </w:rPr>
              <w:t>Ευρωπαϊκή Ένωση</w:t>
            </w:r>
          </w:p>
          <w:p w14:paraId="366FD944" w14:textId="64957810" w:rsidR="00603EE4" w:rsidRPr="00155B45" w:rsidRDefault="00603EE4" w:rsidP="00987ED0">
            <w:pPr>
              <w:spacing w:before="0" w:line="252" w:lineRule="auto"/>
              <w:jc w:val="left"/>
              <w:rPr>
                <w:rFonts w:cs="Tahoma"/>
                <w:b/>
                <w:sz w:val="16"/>
                <w:szCs w:val="16"/>
                <w:lang w:val="el-GR"/>
              </w:rPr>
            </w:pPr>
            <w:r w:rsidRPr="00155B45">
              <w:rPr>
                <w:rFonts w:cs="Tahoma"/>
                <w:b/>
                <w:sz w:val="16"/>
                <w:szCs w:val="16"/>
                <w:lang w:val="el-GR"/>
              </w:rPr>
              <w:t>Ευρωπαϊκό Ταμείο</w:t>
            </w:r>
            <w:r w:rsidR="0058732F">
              <w:rPr>
                <w:rFonts w:cs="Tahoma"/>
                <w:b/>
                <w:sz w:val="16"/>
                <w:szCs w:val="16"/>
                <w:lang w:val="el-GR"/>
              </w:rPr>
              <w:t xml:space="preserve"> Περιφερειακής Ανάπτυξης</w:t>
            </w:r>
          </w:p>
          <w:p w14:paraId="7BEEDC18" w14:textId="77777777" w:rsidR="00603EE4" w:rsidRPr="006C17A2" w:rsidRDefault="00603EE4" w:rsidP="00155B45">
            <w:pPr>
              <w:spacing w:before="0" w:line="252" w:lineRule="auto"/>
              <w:rPr>
                <w:rFonts w:cs="Tahoma"/>
                <w:b/>
                <w:noProof/>
                <w:sz w:val="28"/>
                <w:lang w:val="el-GR"/>
              </w:rPr>
            </w:pPr>
          </w:p>
        </w:tc>
        <w:tc>
          <w:tcPr>
            <w:tcW w:w="3969" w:type="dxa"/>
          </w:tcPr>
          <w:p w14:paraId="157E6F1F" w14:textId="77777777" w:rsidR="00603EE4" w:rsidRPr="00155B45" w:rsidRDefault="00603EE4" w:rsidP="00155B45">
            <w:pPr>
              <w:spacing w:before="0" w:line="252" w:lineRule="auto"/>
              <w:jc w:val="center"/>
              <w:rPr>
                <w:rFonts w:cs="Tahoma"/>
                <w:b/>
                <w:sz w:val="28"/>
                <w:highlight w:val="magenta"/>
                <w:lang w:val="el-GR"/>
              </w:rPr>
            </w:pPr>
            <w:r w:rsidRPr="00155B45">
              <w:rPr>
                <w:rFonts w:cs="Tahoma"/>
                <w:noProof/>
                <w:lang w:val="el-GR" w:eastAsia="el-GR"/>
              </w:rPr>
              <w:drawing>
                <wp:inline distT="0" distB="0" distL="0" distR="0" wp14:anchorId="254445B7" wp14:editId="47335658">
                  <wp:extent cx="2289976" cy="65722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294401" cy="6584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60" w:type="dxa"/>
          </w:tcPr>
          <w:p w14:paraId="2E79A90B" w14:textId="77777777" w:rsidR="00603EE4" w:rsidRPr="00155B45" w:rsidRDefault="00603EE4" w:rsidP="00155B45">
            <w:pPr>
              <w:spacing w:before="0" w:line="252" w:lineRule="auto"/>
              <w:ind w:left="-181"/>
              <w:jc w:val="center"/>
              <w:rPr>
                <w:rFonts w:cs="Tahoma"/>
                <w:b/>
                <w:sz w:val="10"/>
                <w:szCs w:val="10"/>
              </w:rPr>
            </w:pPr>
            <w:r w:rsidRPr="00155B45">
              <w:rPr>
                <w:rFonts w:cs="Tahoma"/>
                <w:b/>
                <w:noProof/>
                <w:color w:val="000000"/>
                <w:szCs w:val="22"/>
                <w:lang w:val="el-GR" w:eastAsia="el-GR"/>
              </w:rPr>
              <w:drawing>
                <wp:inline distT="0" distB="0" distL="0" distR="0" wp14:anchorId="17845825" wp14:editId="4B3645AD">
                  <wp:extent cx="914362" cy="550264"/>
                  <wp:effectExtent l="0" t="0" r="635" b="2540"/>
                  <wp:docPr id="5" name="Picture 4"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9016" cy="553065"/>
                          </a:xfrm>
                          <a:prstGeom prst="rect">
                            <a:avLst/>
                          </a:prstGeom>
                          <a:noFill/>
                          <a:ln>
                            <a:noFill/>
                          </a:ln>
                        </pic:spPr>
                      </pic:pic>
                    </a:graphicData>
                  </a:graphic>
                </wp:inline>
              </w:drawing>
            </w:r>
          </w:p>
        </w:tc>
      </w:tr>
    </w:tbl>
    <w:p w14:paraId="3163ADE2" w14:textId="77777777" w:rsidR="00603EE4" w:rsidRPr="00155B45" w:rsidRDefault="00603EE4" w:rsidP="00155B45">
      <w:pPr>
        <w:pStyle w:val="Contents"/>
        <w:pageBreakBefore w:val="0"/>
        <w:numPr>
          <w:ilvl w:val="0"/>
          <w:numId w:val="0"/>
        </w:numPr>
        <w:spacing w:before="0" w:after="120" w:line="252" w:lineRule="auto"/>
        <w:ind w:left="357"/>
        <w:rPr>
          <w:rFonts w:ascii="Tahoma" w:hAnsi="Tahoma" w:cs="Tahoma"/>
          <w:b w:val="0"/>
          <w:color w:val="000000"/>
          <w:sz w:val="22"/>
          <w:szCs w:val="22"/>
        </w:rPr>
      </w:pPr>
    </w:p>
    <w:p w14:paraId="26E2D08D" w14:textId="6F4E7ECF" w:rsidR="00FA1D35" w:rsidRPr="00155B45" w:rsidRDefault="00FA1D35" w:rsidP="00155B45">
      <w:pPr>
        <w:spacing w:before="0" w:line="252" w:lineRule="auto"/>
        <w:rPr>
          <w:rFonts w:cs="Tahoma"/>
          <w:lang w:val="el-GR"/>
        </w:rPr>
        <w:sectPr w:rsidR="00FA1D35" w:rsidRPr="00155B45" w:rsidSect="00FA1D35">
          <w:headerReference w:type="default" r:id="rId11"/>
          <w:footerReference w:type="default" r:id="rId12"/>
          <w:headerReference w:type="first" r:id="rId13"/>
          <w:footerReference w:type="first" r:id="rId14"/>
          <w:pgSz w:w="11906" w:h="16838"/>
          <w:pgMar w:top="1134" w:right="1134" w:bottom="1134" w:left="1134" w:header="720" w:footer="709" w:gutter="0"/>
          <w:pgNumType w:start="1"/>
          <w:cols w:space="720"/>
          <w:titlePg/>
          <w:docGrid w:linePitch="360"/>
        </w:sectPr>
      </w:pPr>
    </w:p>
    <w:p w14:paraId="2207B9E6" w14:textId="77777777" w:rsidR="0024279E" w:rsidRPr="00155B45" w:rsidRDefault="0024279E" w:rsidP="00155B45">
      <w:pPr>
        <w:pStyle w:val="2"/>
        <w:spacing w:before="0" w:after="120" w:line="252"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76118921"/>
      <w:r w:rsidRPr="00155B45">
        <w:rPr>
          <w:rFonts w:ascii="Tahoma" w:hAnsi="Tahoma" w:cs="Tahoma"/>
          <w:sz w:val="22"/>
          <w:lang w:val="el-GR"/>
        </w:rPr>
        <w:lastRenderedPageBreak/>
        <w:t>ΓΕΝΙΚΕΣ ΠΛΗΡΟΦΟΡΙΕΣ</w:t>
      </w:r>
      <w:bookmarkEnd w:id="0"/>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55B45" w14:paraId="703A6D6D" w14:textId="77777777" w:rsidTr="0031590C">
        <w:trPr>
          <w:tblHeader/>
        </w:trPr>
        <w:tc>
          <w:tcPr>
            <w:tcW w:w="9855" w:type="dxa"/>
            <w:gridSpan w:val="2"/>
            <w:shd w:val="clear" w:color="auto" w:fill="E0E0E0"/>
            <w:vAlign w:val="center"/>
          </w:tcPr>
          <w:p w14:paraId="1D736D72" w14:textId="77777777" w:rsidR="0024279E" w:rsidRPr="00155B45" w:rsidRDefault="0024279E" w:rsidP="00155B45">
            <w:pPr>
              <w:pStyle w:val="3"/>
              <w:spacing w:before="0" w:after="120" w:line="252" w:lineRule="auto"/>
              <w:ind w:left="0" w:firstLine="0"/>
              <w:rPr>
                <w:rFonts w:ascii="Tahoma" w:hAnsi="Tahoma" w:cs="Tahoma"/>
                <w:szCs w:val="22"/>
                <w:lang w:val="el-GR"/>
              </w:rPr>
            </w:pPr>
            <w:bookmarkStart w:id="5" w:name="_Toc375058497"/>
            <w:bookmarkStart w:id="6" w:name="_Toc418166315"/>
            <w:bookmarkStart w:id="7" w:name="_Toc43378427"/>
            <w:bookmarkStart w:id="8" w:name="_Toc76118922"/>
            <w:r w:rsidRPr="00155B45">
              <w:rPr>
                <w:rFonts w:ascii="Tahoma" w:hAnsi="Tahoma" w:cs="Tahoma"/>
                <w:szCs w:val="22"/>
                <w:lang w:val="el-GR"/>
              </w:rPr>
              <w:t>Συνοπτικά στοιχεία Έργου</w:t>
            </w:r>
            <w:bookmarkEnd w:id="5"/>
            <w:bookmarkEnd w:id="6"/>
            <w:bookmarkEnd w:id="7"/>
            <w:bookmarkEnd w:id="8"/>
          </w:p>
        </w:tc>
      </w:tr>
      <w:tr w:rsidR="0024279E" w:rsidRPr="00072EE8" w14:paraId="7E9F8447" w14:textId="77777777" w:rsidTr="0031590C">
        <w:tc>
          <w:tcPr>
            <w:tcW w:w="3708" w:type="dxa"/>
            <w:vAlign w:val="center"/>
          </w:tcPr>
          <w:p w14:paraId="0C84E596"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ΤΙΤΛΟΣ ΕΡΓΟΥ</w:t>
            </w:r>
          </w:p>
        </w:tc>
        <w:tc>
          <w:tcPr>
            <w:tcW w:w="6147" w:type="dxa"/>
            <w:vAlign w:val="center"/>
          </w:tcPr>
          <w:p w14:paraId="6168700D" w14:textId="4AC70FF4" w:rsidR="0024279E" w:rsidRPr="00987ED0" w:rsidRDefault="00155B45" w:rsidP="00155B45">
            <w:pPr>
              <w:pStyle w:val="TabletextChar"/>
              <w:spacing w:before="0" w:line="252" w:lineRule="auto"/>
              <w:rPr>
                <w:rFonts w:cs="Tahoma"/>
                <w:b/>
                <w:bCs/>
                <w:sz w:val="22"/>
                <w:szCs w:val="22"/>
              </w:rPr>
            </w:pPr>
            <w:r w:rsidRPr="00987ED0">
              <w:rPr>
                <w:rFonts w:cs="Tahoma"/>
                <w:b/>
                <w:bCs/>
                <w:sz w:val="22"/>
                <w:szCs w:val="22"/>
              </w:rPr>
              <w:t xml:space="preserve">Ανασχεδιασμός, Απλούστευση &amp; </w:t>
            </w:r>
            <w:proofErr w:type="spellStart"/>
            <w:r w:rsidRPr="00987ED0">
              <w:rPr>
                <w:rFonts w:cs="Tahoma"/>
                <w:b/>
                <w:bCs/>
                <w:sz w:val="22"/>
                <w:szCs w:val="22"/>
              </w:rPr>
              <w:t>Μοντελοποίηση</w:t>
            </w:r>
            <w:proofErr w:type="spellEnd"/>
            <w:r w:rsidRPr="00987ED0">
              <w:rPr>
                <w:rFonts w:cs="Tahoma"/>
                <w:b/>
                <w:bCs/>
                <w:sz w:val="22"/>
                <w:szCs w:val="22"/>
              </w:rPr>
              <w:t xml:space="preserve"> ροών του Εθνικού Τυπογραφείου</w:t>
            </w:r>
          </w:p>
        </w:tc>
      </w:tr>
      <w:tr w:rsidR="0024279E" w:rsidRPr="00155B45" w14:paraId="27024F2C" w14:textId="77777777" w:rsidTr="0031590C">
        <w:tc>
          <w:tcPr>
            <w:tcW w:w="3708" w:type="dxa"/>
            <w:vAlign w:val="center"/>
          </w:tcPr>
          <w:p w14:paraId="48A284AA"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ΑΝΑΘΕΤΟΥΣΑ ΑΡΧΗ</w:t>
            </w:r>
          </w:p>
        </w:tc>
        <w:tc>
          <w:tcPr>
            <w:tcW w:w="6147" w:type="dxa"/>
            <w:vAlign w:val="center"/>
          </w:tcPr>
          <w:p w14:paraId="1DC844C1" w14:textId="466BCD2E" w:rsidR="0024279E" w:rsidRPr="00987ED0" w:rsidRDefault="0024279E" w:rsidP="00F76D8D">
            <w:pPr>
              <w:pStyle w:val="TabletextChar"/>
              <w:spacing w:before="0" w:line="252" w:lineRule="auto"/>
              <w:rPr>
                <w:rFonts w:cs="Tahoma"/>
                <w:b/>
                <w:bCs/>
                <w:sz w:val="22"/>
                <w:szCs w:val="22"/>
              </w:rPr>
            </w:pPr>
            <w:r w:rsidRPr="00987ED0">
              <w:rPr>
                <w:rFonts w:cs="Tahoma"/>
                <w:b/>
                <w:bCs/>
                <w:sz w:val="22"/>
                <w:szCs w:val="22"/>
              </w:rPr>
              <w:t xml:space="preserve">«Κοινωνία της Πληροφορίας </w:t>
            </w:r>
            <w:r w:rsidR="00F76D8D" w:rsidRPr="00987ED0">
              <w:rPr>
                <w:rFonts w:cs="Tahoma"/>
                <w:b/>
                <w:bCs/>
                <w:sz w:val="22"/>
                <w:szCs w:val="22"/>
                <w:lang w:val="en-US"/>
              </w:rPr>
              <w:t>M</w:t>
            </w:r>
            <w:r w:rsidR="00F76D8D" w:rsidRPr="00987ED0">
              <w:rPr>
                <w:rFonts w:cs="Tahoma"/>
                <w:b/>
                <w:bCs/>
                <w:sz w:val="22"/>
                <w:szCs w:val="22"/>
              </w:rPr>
              <w:t>.</w:t>
            </w:r>
            <w:r w:rsidRPr="00987ED0">
              <w:rPr>
                <w:rFonts w:cs="Tahoma"/>
                <w:b/>
                <w:bCs/>
                <w:sz w:val="22"/>
                <w:szCs w:val="22"/>
              </w:rPr>
              <w:t>Α.Ε.» (</w:t>
            </w:r>
            <w:proofErr w:type="spellStart"/>
            <w:r w:rsidRPr="00987ED0">
              <w:rPr>
                <w:rFonts w:cs="Tahoma"/>
                <w:b/>
                <w:bCs/>
                <w:sz w:val="22"/>
                <w:szCs w:val="22"/>
              </w:rPr>
              <w:t>ΚτΠ</w:t>
            </w:r>
            <w:proofErr w:type="spellEnd"/>
            <w:r w:rsidRPr="00987ED0">
              <w:rPr>
                <w:rFonts w:cs="Tahoma"/>
                <w:b/>
                <w:bCs/>
                <w:sz w:val="22"/>
                <w:szCs w:val="22"/>
              </w:rPr>
              <w:t xml:space="preserve"> </w:t>
            </w:r>
            <w:r w:rsidR="00F76D8D" w:rsidRPr="00987ED0">
              <w:rPr>
                <w:rFonts w:cs="Tahoma"/>
                <w:b/>
                <w:bCs/>
                <w:sz w:val="22"/>
                <w:szCs w:val="22"/>
                <w:lang w:val="en-US"/>
              </w:rPr>
              <w:t>M.</w:t>
            </w:r>
            <w:r w:rsidRPr="00987ED0">
              <w:rPr>
                <w:rFonts w:cs="Tahoma"/>
                <w:b/>
                <w:bCs/>
                <w:sz w:val="22"/>
                <w:szCs w:val="22"/>
              </w:rPr>
              <w:t>Α.Ε.)</w:t>
            </w:r>
          </w:p>
        </w:tc>
      </w:tr>
      <w:tr w:rsidR="0024279E" w:rsidRPr="00155B45" w14:paraId="21655997" w14:textId="77777777" w:rsidTr="0031590C">
        <w:tc>
          <w:tcPr>
            <w:tcW w:w="3708" w:type="dxa"/>
            <w:vAlign w:val="center"/>
          </w:tcPr>
          <w:p w14:paraId="1EA40129"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ΦΟΡΕΑΣ ΛΕΙΤΟΥΡΓΙΑΣ</w:t>
            </w:r>
          </w:p>
        </w:tc>
        <w:tc>
          <w:tcPr>
            <w:tcW w:w="6147" w:type="dxa"/>
            <w:vAlign w:val="center"/>
          </w:tcPr>
          <w:p w14:paraId="14CD41E3" w14:textId="7068498A" w:rsidR="0024279E" w:rsidRPr="007435C5" w:rsidRDefault="00155B45" w:rsidP="00155B45">
            <w:pPr>
              <w:pStyle w:val="TabletextChar"/>
              <w:spacing w:before="0" w:line="252" w:lineRule="auto"/>
              <w:rPr>
                <w:rFonts w:cs="Tahoma"/>
                <w:bCs/>
                <w:sz w:val="22"/>
                <w:szCs w:val="22"/>
              </w:rPr>
            </w:pPr>
            <w:r w:rsidRPr="007435C5">
              <w:rPr>
                <w:rFonts w:cs="Tahoma"/>
                <w:bCs/>
                <w:sz w:val="22"/>
                <w:szCs w:val="22"/>
              </w:rPr>
              <w:t>Ε</w:t>
            </w:r>
            <w:r w:rsidR="004B675D">
              <w:rPr>
                <w:rFonts w:cs="Tahoma"/>
                <w:bCs/>
                <w:sz w:val="22"/>
                <w:szCs w:val="22"/>
              </w:rPr>
              <w:t>θνικό Τυπογραφείο</w:t>
            </w:r>
          </w:p>
        </w:tc>
      </w:tr>
      <w:tr w:rsidR="004B675D" w:rsidRPr="00155B45" w14:paraId="42A298E1" w14:textId="77777777" w:rsidTr="0031590C">
        <w:tc>
          <w:tcPr>
            <w:tcW w:w="3708" w:type="dxa"/>
            <w:vAlign w:val="center"/>
          </w:tcPr>
          <w:p w14:paraId="482AAB34" w14:textId="77777777" w:rsidR="004B675D" w:rsidRPr="00155B45" w:rsidRDefault="004B675D" w:rsidP="004B675D">
            <w:pPr>
              <w:pStyle w:val="TabletextChar"/>
              <w:spacing w:before="0" w:line="252" w:lineRule="auto"/>
              <w:rPr>
                <w:rFonts w:cs="Tahoma"/>
                <w:b/>
                <w:sz w:val="22"/>
                <w:szCs w:val="22"/>
              </w:rPr>
            </w:pPr>
            <w:r w:rsidRPr="00155B45">
              <w:rPr>
                <w:rFonts w:cs="Tahoma"/>
                <w:b/>
                <w:sz w:val="22"/>
                <w:szCs w:val="22"/>
              </w:rPr>
              <w:t>ΚΥΡΙΟΣ ΤΟΥ ΕΡΓΟΥ</w:t>
            </w:r>
          </w:p>
        </w:tc>
        <w:tc>
          <w:tcPr>
            <w:tcW w:w="6147" w:type="dxa"/>
            <w:vAlign w:val="center"/>
          </w:tcPr>
          <w:p w14:paraId="27F6D052" w14:textId="45374C3F" w:rsidR="004B675D" w:rsidRPr="007435C5" w:rsidRDefault="004B675D" w:rsidP="004B675D">
            <w:pPr>
              <w:pStyle w:val="TabletextChar"/>
              <w:spacing w:before="0" w:line="252" w:lineRule="auto"/>
              <w:rPr>
                <w:rFonts w:cs="Tahoma"/>
                <w:bCs/>
                <w:sz w:val="22"/>
                <w:szCs w:val="22"/>
              </w:rPr>
            </w:pPr>
            <w:r w:rsidRPr="007435C5">
              <w:rPr>
                <w:rFonts w:cs="Tahoma"/>
                <w:bCs/>
                <w:sz w:val="22"/>
                <w:szCs w:val="22"/>
              </w:rPr>
              <w:t>Ε</w:t>
            </w:r>
            <w:r>
              <w:rPr>
                <w:rFonts w:cs="Tahoma"/>
                <w:bCs/>
                <w:sz w:val="22"/>
                <w:szCs w:val="22"/>
              </w:rPr>
              <w:t>θνικό Τυπογραφείο</w:t>
            </w:r>
          </w:p>
        </w:tc>
      </w:tr>
      <w:tr w:rsidR="0024279E" w:rsidRPr="00155B45" w14:paraId="3FF7AD5B" w14:textId="77777777" w:rsidTr="0031590C">
        <w:tc>
          <w:tcPr>
            <w:tcW w:w="3708" w:type="dxa"/>
            <w:vAlign w:val="center"/>
          </w:tcPr>
          <w:p w14:paraId="72CFC754"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ΦΟΡΕΑΣ ΧΡΗΜΑΤΟΔΟΤΗΣΗΣ</w:t>
            </w:r>
          </w:p>
        </w:tc>
        <w:tc>
          <w:tcPr>
            <w:tcW w:w="6147" w:type="dxa"/>
            <w:vAlign w:val="center"/>
          </w:tcPr>
          <w:p w14:paraId="281EC852" w14:textId="759BA2F4" w:rsidR="0024279E" w:rsidRPr="007435C5" w:rsidRDefault="004B675D" w:rsidP="00155B45">
            <w:pPr>
              <w:pStyle w:val="TabletextChar"/>
              <w:spacing w:before="0" w:line="252" w:lineRule="auto"/>
              <w:rPr>
                <w:rFonts w:cs="Tahoma"/>
                <w:bCs/>
                <w:sz w:val="22"/>
                <w:szCs w:val="22"/>
              </w:rPr>
            </w:pPr>
            <w:r>
              <w:rPr>
                <w:rFonts w:cs="Tahoma"/>
                <w:bCs/>
                <w:sz w:val="22"/>
                <w:szCs w:val="22"/>
              </w:rPr>
              <w:t>Υπουργείο Ψηφιακής Διακυβέρνησης</w:t>
            </w:r>
          </w:p>
        </w:tc>
      </w:tr>
      <w:tr w:rsidR="004B675D" w:rsidRPr="00155B45" w14:paraId="5A5E6BD3" w14:textId="77777777" w:rsidTr="0031590C">
        <w:tc>
          <w:tcPr>
            <w:tcW w:w="3708" w:type="dxa"/>
            <w:vAlign w:val="center"/>
          </w:tcPr>
          <w:p w14:paraId="1BC26569" w14:textId="77777777" w:rsidR="004B675D" w:rsidRPr="00155B45" w:rsidRDefault="004B675D" w:rsidP="004B675D">
            <w:pPr>
              <w:pStyle w:val="TabletextChar"/>
              <w:spacing w:before="0" w:line="252" w:lineRule="auto"/>
              <w:rPr>
                <w:rFonts w:cs="Tahoma"/>
                <w:b/>
                <w:sz w:val="22"/>
                <w:szCs w:val="22"/>
              </w:rPr>
            </w:pPr>
            <w:r w:rsidRPr="00155B45">
              <w:rPr>
                <w:rFonts w:cs="Tahoma"/>
                <w:b/>
                <w:sz w:val="22"/>
                <w:szCs w:val="22"/>
              </w:rPr>
              <w:t>ΤΟΠΟΣ ΠΑΡΑΔΟΣΗΣ – ΤΟΠΟΣ ΠΑΡΟΧΗΣ ΥΠΗΡΕΣΙΩΝ</w:t>
            </w:r>
          </w:p>
        </w:tc>
        <w:tc>
          <w:tcPr>
            <w:tcW w:w="6147" w:type="dxa"/>
            <w:vAlign w:val="center"/>
          </w:tcPr>
          <w:p w14:paraId="0BB92F76" w14:textId="0C7EA1A0" w:rsidR="004B675D" w:rsidRPr="007435C5" w:rsidRDefault="004B675D" w:rsidP="004B675D">
            <w:pPr>
              <w:pStyle w:val="TabletextChar"/>
              <w:spacing w:before="0" w:line="252" w:lineRule="auto"/>
              <w:rPr>
                <w:rFonts w:cs="Tahoma"/>
                <w:bCs/>
                <w:sz w:val="22"/>
                <w:szCs w:val="22"/>
              </w:rPr>
            </w:pPr>
            <w:r w:rsidRPr="007435C5">
              <w:rPr>
                <w:rFonts w:cs="Tahoma"/>
                <w:bCs/>
                <w:sz w:val="22"/>
                <w:szCs w:val="22"/>
              </w:rPr>
              <w:t>Ε</w:t>
            </w:r>
            <w:r>
              <w:rPr>
                <w:rFonts w:cs="Tahoma"/>
                <w:bCs/>
                <w:sz w:val="22"/>
                <w:szCs w:val="22"/>
              </w:rPr>
              <w:t>θνικό Τυπογραφείο</w:t>
            </w:r>
          </w:p>
        </w:tc>
      </w:tr>
      <w:tr w:rsidR="0024279E" w:rsidRPr="00072EE8" w14:paraId="1A5E7CB8" w14:textId="77777777" w:rsidTr="0031590C">
        <w:tc>
          <w:tcPr>
            <w:tcW w:w="3708" w:type="dxa"/>
            <w:vAlign w:val="center"/>
          </w:tcPr>
          <w:p w14:paraId="735B7310"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ΕΙΔΟΣ ΣΥΜΒΑΣΗΣ</w:t>
            </w:r>
          </w:p>
        </w:tc>
        <w:tc>
          <w:tcPr>
            <w:tcW w:w="6147" w:type="dxa"/>
            <w:vAlign w:val="center"/>
          </w:tcPr>
          <w:p w14:paraId="165A1EDB" w14:textId="57232585" w:rsidR="0024279E" w:rsidRPr="007435C5" w:rsidRDefault="00E46330" w:rsidP="00155B45">
            <w:pPr>
              <w:pStyle w:val="TabletextChar"/>
              <w:spacing w:before="0" w:line="252" w:lineRule="auto"/>
              <w:rPr>
                <w:rFonts w:cs="Tahoma"/>
                <w:bCs/>
                <w:sz w:val="22"/>
                <w:szCs w:val="24"/>
              </w:rPr>
            </w:pPr>
            <w:r w:rsidRPr="001F1403">
              <w:rPr>
                <w:rFonts w:cs="Tahoma"/>
                <w:b/>
                <w:bCs/>
                <w:sz w:val="22"/>
                <w:szCs w:val="24"/>
              </w:rPr>
              <w:t>79410000-1</w:t>
            </w:r>
            <w:r w:rsidRPr="007435C5">
              <w:rPr>
                <w:rFonts w:cs="Tahoma"/>
                <w:bCs/>
                <w:sz w:val="22"/>
                <w:szCs w:val="24"/>
              </w:rPr>
              <w:t xml:space="preserve"> Υπηρεσίες παροχής επιχειρηματικών συμβουλών και συμβουλών σε θέματα διαχείρισης</w:t>
            </w:r>
          </w:p>
        </w:tc>
      </w:tr>
      <w:tr w:rsidR="0024279E" w:rsidRPr="00072EE8" w14:paraId="64C35641" w14:textId="77777777" w:rsidTr="0031590C">
        <w:tc>
          <w:tcPr>
            <w:tcW w:w="3708" w:type="dxa"/>
            <w:vAlign w:val="center"/>
          </w:tcPr>
          <w:p w14:paraId="35E36B6C"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ΕΙΔΟΣ ΔΙΑΔΙΚΑΣΙΑΣ</w:t>
            </w:r>
          </w:p>
        </w:tc>
        <w:tc>
          <w:tcPr>
            <w:tcW w:w="6147" w:type="dxa"/>
            <w:vAlign w:val="center"/>
          </w:tcPr>
          <w:p w14:paraId="7E60DB20" w14:textId="618B891E" w:rsidR="0024279E" w:rsidRPr="00155B45" w:rsidRDefault="003C0732" w:rsidP="00076A85">
            <w:pPr>
              <w:pStyle w:val="TabletextChar"/>
              <w:spacing w:before="0" w:line="252" w:lineRule="auto"/>
              <w:jc w:val="both"/>
              <w:rPr>
                <w:rFonts w:cs="Tahoma"/>
                <w:szCs w:val="22"/>
              </w:rPr>
            </w:pPr>
            <w:r w:rsidRPr="00155B45">
              <w:rPr>
                <w:rFonts w:cs="Tahoma"/>
                <w:sz w:val="22"/>
                <w:szCs w:val="22"/>
              </w:rPr>
              <w:t xml:space="preserve">Ηλεκτρονικός </w:t>
            </w:r>
            <w:r w:rsidR="0024279E" w:rsidRPr="00155B45">
              <w:rPr>
                <w:rFonts w:cs="Tahoma"/>
                <w:sz w:val="22"/>
                <w:szCs w:val="22"/>
              </w:rPr>
              <w:t xml:space="preserve">Ανοικτός </w:t>
            </w:r>
            <w:r w:rsidR="00076A85">
              <w:rPr>
                <w:rFonts w:cs="Tahoma"/>
                <w:sz w:val="22"/>
                <w:szCs w:val="22"/>
              </w:rPr>
              <w:t>Κ</w:t>
            </w:r>
            <w:r w:rsidR="004355E9" w:rsidRPr="00155B45">
              <w:rPr>
                <w:rFonts w:cs="Tahoma"/>
                <w:sz w:val="22"/>
                <w:szCs w:val="22"/>
              </w:rPr>
              <w:t xml:space="preserve">άτω των </w:t>
            </w:r>
            <w:r w:rsidR="00076A85">
              <w:rPr>
                <w:rFonts w:cs="Tahoma"/>
                <w:sz w:val="22"/>
                <w:szCs w:val="22"/>
              </w:rPr>
              <w:t>Ο</w:t>
            </w:r>
            <w:r w:rsidR="004355E9" w:rsidRPr="00155B45">
              <w:rPr>
                <w:rFonts w:cs="Tahoma"/>
                <w:sz w:val="22"/>
                <w:szCs w:val="22"/>
              </w:rPr>
              <w:t xml:space="preserve">ρίων </w:t>
            </w:r>
            <w:r w:rsidR="0024279E" w:rsidRPr="00155B45">
              <w:rPr>
                <w:rFonts w:cs="Tahoma"/>
                <w:sz w:val="22"/>
                <w:szCs w:val="22"/>
              </w:rPr>
              <w:t xml:space="preserve">Διαγωνισμός με κριτήριο ανάθεσης </w:t>
            </w:r>
            <w:r w:rsidR="001E64FE" w:rsidRPr="00155B45">
              <w:rPr>
                <w:rFonts w:cs="Tahoma"/>
                <w:sz w:val="22"/>
                <w:szCs w:val="22"/>
              </w:rPr>
              <w:t>την πλέον συμφέρουσα από οικονομική άποψη προσφορά</w:t>
            </w:r>
            <w:r w:rsidR="00DC54A5" w:rsidRPr="00155B45">
              <w:rPr>
                <w:rFonts w:cs="Tahoma"/>
                <w:sz w:val="22"/>
                <w:szCs w:val="22"/>
              </w:rPr>
              <w:t xml:space="preserve"> </w:t>
            </w:r>
            <w:r w:rsidR="001E64FE" w:rsidRPr="00155B45">
              <w:rPr>
                <w:rFonts w:cs="Tahoma"/>
                <w:sz w:val="22"/>
              </w:rPr>
              <w:t xml:space="preserve"> </w:t>
            </w:r>
            <w:r w:rsidR="001E64FE" w:rsidRPr="00155B45">
              <w:rPr>
                <w:rFonts w:cs="Tahoma"/>
                <w:sz w:val="22"/>
                <w:szCs w:val="22"/>
              </w:rPr>
              <w:t>βάσει βέλτιστης σχέσης ποιότητας – τιμής</w:t>
            </w:r>
          </w:p>
        </w:tc>
      </w:tr>
      <w:tr w:rsidR="0024279E" w:rsidRPr="00072EE8" w14:paraId="19B1E358" w14:textId="77777777" w:rsidTr="0031590C">
        <w:tc>
          <w:tcPr>
            <w:tcW w:w="3708" w:type="dxa"/>
            <w:vAlign w:val="center"/>
          </w:tcPr>
          <w:p w14:paraId="34D0F0BA" w14:textId="77777777" w:rsidR="0024279E" w:rsidRPr="00155B45" w:rsidRDefault="001F5F4A" w:rsidP="00155B45">
            <w:pPr>
              <w:pStyle w:val="TabletextChar"/>
              <w:spacing w:before="0" w:line="252" w:lineRule="auto"/>
              <w:rPr>
                <w:rFonts w:cs="Tahoma"/>
                <w:b/>
                <w:sz w:val="22"/>
                <w:szCs w:val="22"/>
              </w:rPr>
            </w:pPr>
            <w:r w:rsidRPr="00155B45">
              <w:rPr>
                <w:rFonts w:cs="Tahoma"/>
                <w:b/>
                <w:sz w:val="22"/>
                <w:szCs w:val="22"/>
              </w:rPr>
              <w:t>ΠΡΟΥΠΟΛΟΓΙΣΜΟΣ – ΕΚΤΙΜΩΜΕΝΗ ΑΞΙΑ ΣΥΜΒΑΣΗΣ</w:t>
            </w:r>
          </w:p>
        </w:tc>
        <w:tc>
          <w:tcPr>
            <w:tcW w:w="6147" w:type="dxa"/>
            <w:vAlign w:val="center"/>
          </w:tcPr>
          <w:p w14:paraId="79E678B6" w14:textId="1F67C775" w:rsidR="00952126" w:rsidRPr="00155B45" w:rsidRDefault="0024279E" w:rsidP="00076A85">
            <w:pPr>
              <w:pStyle w:val="TabletextChar"/>
              <w:spacing w:before="0" w:line="252" w:lineRule="auto"/>
              <w:jc w:val="both"/>
              <w:rPr>
                <w:rFonts w:cs="Tahoma"/>
                <w:sz w:val="22"/>
                <w:szCs w:val="24"/>
              </w:rPr>
            </w:pPr>
            <w:r w:rsidRPr="00155B45">
              <w:rPr>
                <w:rFonts w:cs="Tahoma"/>
                <w:sz w:val="22"/>
                <w:szCs w:val="24"/>
              </w:rPr>
              <w:t>Ο προϋπολογισμός του Έργου</w:t>
            </w:r>
            <w:r w:rsidR="003C0732" w:rsidRPr="00155B45">
              <w:rPr>
                <w:rFonts w:cs="Tahoma"/>
                <w:sz w:val="22"/>
                <w:szCs w:val="24"/>
              </w:rPr>
              <w:t xml:space="preserve"> </w:t>
            </w:r>
            <w:r w:rsidR="00952126" w:rsidRPr="00155B45">
              <w:rPr>
                <w:rFonts w:cs="Tahoma"/>
                <w:sz w:val="22"/>
                <w:szCs w:val="24"/>
              </w:rPr>
              <w:t>-</w:t>
            </w:r>
            <w:r w:rsidR="003C0732" w:rsidRPr="00155B45">
              <w:rPr>
                <w:rFonts w:cs="Tahoma"/>
                <w:sz w:val="22"/>
                <w:szCs w:val="24"/>
              </w:rPr>
              <w:t xml:space="preserve"> </w:t>
            </w:r>
            <w:r w:rsidR="00952126" w:rsidRPr="00155B45">
              <w:rPr>
                <w:rFonts w:cs="Tahoma"/>
                <w:sz w:val="22"/>
                <w:szCs w:val="24"/>
              </w:rPr>
              <w:t>εκτιμώμενη αξία σύμβασης</w:t>
            </w:r>
            <w:r w:rsidR="00E1337D" w:rsidRPr="00155B45">
              <w:rPr>
                <w:rFonts w:cs="Tahoma"/>
                <w:sz w:val="22"/>
                <w:szCs w:val="24"/>
              </w:rPr>
              <w:t xml:space="preserve"> </w:t>
            </w:r>
            <w:r w:rsidRPr="00155B45">
              <w:rPr>
                <w:rFonts w:cs="Tahoma"/>
                <w:sz w:val="22"/>
                <w:szCs w:val="24"/>
              </w:rPr>
              <w:t xml:space="preserve">ανέρχεται στο ποσό </w:t>
            </w:r>
            <w:r w:rsidR="006B0D3C" w:rsidRPr="00155B45">
              <w:rPr>
                <w:rFonts w:cs="Tahoma"/>
                <w:sz w:val="22"/>
                <w:szCs w:val="24"/>
              </w:rPr>
              <w:t xml:space="preserve">των </w:t>
            </w:r>
            <w:r w:rsidR="00076A85" w:rsidRPr="00A04CB0">
              <w:rPr>
                <w:rFonts w:cs="Tahoma"/>
                <w:b/>
                <w:color w:val="000000"/>
                <w:sz w:val="22"/>
                <w:szCs w:val="22"/>
                <w:lang w:eastAsia="el-GR"/>
              </w:rPr>
              <w:t>€105.000,00</w:t>
            </w:r>
            <w:r w:rsidR="00076A85" w:rsidRPr="00A04CB0">
              <w:rPr>
                <w:rFonts w:cs="Tahoma"/>
                <w:color w:val="000000"/>
                <w:sz w:val="22"/>
                <w:szCs w:val="22"/>
                <w:lang w:eastAsia="el-GR"/>
              </w:rPr>
              <w:t xml:space="preserve"> </w:t>
            </w:r>
            <w:r w:rsidR="00076A85">
              <w:rPr>
                <w:rFonts w:cs="Tahoma"/>
                <w:b/>
                <w:bCs/>
                <w:color w:val="000000"/>
                <w:sz w:val="22"/>
                <w:szCs w:val="22"/>
                <w:lang w:eastAsia="el-GR"/>
              </w:rPr>
              <w:t xml:space="preserve">μη </w:t>
            </w:r>
            <w:r w:rsidR="00076A85" w:rsidRPr="00155B45">
              <w:rPr>
                <w:rFonts w:cs="Tahoma"/>
                <w:b/>
                <w:bCs/>
                <w:color w:val="000000"/>
                <w:sz w:val="22"/>
                <w:szCs w:val="22"/>
                <w:lang w:eastAsia="el-GR"/>
              </w:rPr>
              <w:t xml:space="preserve">περιλαμβανομένου </w:t>
            </w:r>
            <w:r w:rsidR="00076A85" w:rsidRPr="00155B45">
              <w:rPr>
                <w:rFonts w:cs="Tahoma"/>
                <w:b/>
                <w:bCs/>
                <w:sz w:val="22"/>
                <w:szCs w:val="22"/>
              </w:rPr>
              <w:t>ΦΠΑ</w:t>
            </w:r>
            <w:r w:rsidR="00076A85">
              <w:rPr>
                <w:rFonts w:cs="Tahoma"/>
                <w:b/>
                <w:bCs/>
                <w:sz w:val="22"/>
                <w:szCs w:val="22"/>
              </w:rPr>
              <w:t xml:space="preserve">, </w:t>
            </w:r>
            <w:r w:rsidR="00076A85" w:rsidRPr="00987ED0">
              <w:rPr>
                <w:rFonts w:cs="Tahoma"/>
                <w:bCs/>
                <w:sz w:val="22"/>
                <w:szCs w:val="22"/>
              </w:rPr>
              <w:t>(Π</w:t>
            </w:r>
            <w:r w:rsidR="00076A85" w:rsidRPr="00155B45">
              <w:rPr>
                <w:rFonts w:cs="Tahoma"/>
                <w:sz w:val="22"/>
                <w:szCs w:val="22"/>
              </w:rPr>
              <w:t xml:space="preserve">ροϋπολογισμός </w:t>
            </w:r>
            <w:r w:rsidR="00076A85">
              <w:rPr>
                <w:rFonts w:cs="Tahoma"/>
                <w:sz w:val="22"/>
                <w:szCs w:val="22"/>
              </w:rPr>
              <w:t>με</w:t>
            </w:r>
            <w:r w:rsidR="00076A85" w:rsidRPr="00155B45">
              <w:rPr>
                <w:rFonts w:cs="Tahoma"/>
                <w:sz w:val="22"/>
                <w:szCs w:val="22"/>
              </w:rPr>
              <w:t xml:space="preserve"> ΦΠΑ</w:t>
            </w:r>
            <w:r w:rsidR="00076A85" w:rsidRPr="00A04CB0">
              <w:rPr>
                <w:rFonts w:cs="Tahoma"/>
                <w:b/>
                <w:sz w:val="22"/>
                <w:szCs w:val="22"/>
              </w:rPr>
              <w:t xml:space="preserve">: </w:t>
            </w:r>
            <w:r w:rsidR="00076A85" w:rsidRPr="00987ED0">
              <w:rPr>
                <w:rFonts w:cs="Tahoma"/>
                <w:b/>
                <w:bCs/>
                <w:color w:val="000000"/>
                <w:sz w:val="22"/>
                <w:szCs w:val="22"/>
                <w:lang w:eastAsia="el-GR"/>
              </w:rPr>
              <w:t>€130.200,00</w:t>
            </w:r>
            <w:r w:rsidR="00076A85" w:rsidRPr="00987ED0">
              <w:rPr>
                <w:rFonts w:cs="Tahoma"/>
                <w:b/>
                <w:color w:val="000000"/>
                <w:sz w:val="22"/>
                <w:szCs w:val="22"/>
                <w:lang w:eastAsia="el-GR"/>
              </w:rPr>
              <w:t xml:space="preserve"> ΦΠΑ 24% €25.200,00</w:t>
            </w:r>
            <w:r w:rsidR="00076A85" w:rsidRPr="00987ED0">
              <w:rPr>
                <w:rFonts w:cs="Tahoma"/>
                <w:color w:val="000000"/>
                <w:sz w:val="22"/>
                <w:szCs w:val="22"/>
                <w:lang w:eastAsia="el-GR"/>
              </w:rPr>
              <w:t>)</w:t>
            </w:r>
          </w:p>
        </w:tc>
      </w:tr>
      <w:tr w:rsidR="0024279E" w:rsidRPr="00072EE8" w14:paraId="1B727492" w14:textId="77777777" w:rsidTr="0031590C">
        <w:tc>
          <w:tcPr>
            <w:tcW w:w="3708" w:type="dxa"/>
            <w:vAlign w:val="center"/>
          </w:tcPr>
          <w:p w14:paraId="586B58F2"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ΧΡΗΜΑΤΟΔΟΤΗΣΗ ΕΡΓΟΥ</w:t>
            </w:r>
          </w:p>
        </w:tc>
        <w:tc>
          <w:tcPr>
            <w:tcW w:w="6147" w:type="dxa"/>
            <w:vAlign w:val="center"/>
          </w:tcPr>
          <w:p w14:paraId="29401BAD" w14:textId="23F37CBA" w:rsidR="0024279E" w:rsidRPr="007435C5" w:rsidRDefault="0024279E" w:rsidP="00155B45">
            <w:pPr>
              <w:pStyle w:val="TabletextChar"/>
              <w:spacing w:before="0" w:line="252" w:lineRule="auto"/>
              <w:jc w:val="both"/>
              <w:rPr>
                <w:rFonts w:cs="Tahoma"/>
                <w:sz w:val="22"/>
                <w:szCs w:val="22"/>
              </w:rPr>
            </w:pPr>
            <w:r w:rsidRPr="007435C5">
              <w:rPr>
                <w:rFonts w:cs="Tahoma"/>
                <w:sz w:val="22"/>
                <w:szCs w:val="22"/>
              </w:rPr>
              <w:t>Το Έργο χρηματοδοτείται από το Επιχειρησιακό Πρόγραμμα «</w:t>
            </w:r>
            <w:r w:rsidR="006463A8" w:rsidRPr="007435C5">
              <w:rPr>
                <w:rFonts w:cs="Tahoma"/>
                <w:sz w:val="22"/>
                <w:szCs w:val="22"/>
              </w:rPr>
              <w:t>Μεταρρύθμιση Δημόσιου Τομέα</w:t>
            </w:r>
            <w:r w:rsidRPr="007435C5">
              <w:rPr>
                <w:rFonts w:cs="Tahoma"/>
                <w:sz w:val="22"/>
                <w:szCs w:val="22"/>
              </w:rPr>
              <w:t xml:space="preserve">», στο πλαίσιο του ΕΣΠΑ, </w:t>
            </w:r>
            <w:r w:rsidRPr="006C17A2">
              <w:rPr>
                <w:rFonts w:cs="Tahoma"/>
                <w:sz w:val="22"/>
                <w:szCs w:val="22"/>
              </w:rPr>
              <w:t>από το ΕΤ</w:t>
            </w:r>
            <w:r w:rsidR="0058732F" w:rsidRPr="00602450">
              <w:rPr>
                <w:rFonts w:cs="Tahoma"/>
                <w:sz w:val="22"/>
                <w:szCs w:val="22"/>
              </w:rPr>
              <w:t>ΠΑ</w:t>
            </w:r>
            <w:r w:rsidRPr="006C17A2">
              <w:rPr>
                <w:rFonts w:cs="Tahoma"/>
                <w:sz w:val="22"/>
                <w:szCs w:val="22"/>
              </w:rPr>
              <w:t xml:space="preserve"> και </w:t>
            </w:r>
            <w:r w:rsidRPr="007435C5">
              <w:rPr>
                <w:rFonts w:cs="Tahoma"/>
                <w:sz w:val="22"/>
                <w:szCs w:val="22"/>
              </w:rPr>
              <w:t xml:space="preserve">από Εθνικούς Πόρους. Οι δαπάνες του Έργου θα βαρύνουν το Πρόγραμμα Δημοσίων Επενδύσεων (ΠΔΕ), και συγκεκριμένα </w:t>
            </w:r>
            <w:r w:rsidR="00DE2EF3" w:rsidRPr="007435C5">
              <w:rPr>
                <w:rFonts w:cs="Tahoma"/>
                <w:sz w:val="22"/>
                <w:szCs w:val="22"/>
              </w:rPr>
              <w:t xml:space="preserve">την ΣΑΕ </w:t>
            </w:r>
            <w:r w:rsidR="00E850E2" w:rsidRPr="00E850E2">
              <w:rPr>
                <w:rFonts w:cs="Tahoma"/>
                <w:sz w:val="22"/>
                <w:szCs w:val="22"/>
              </w:rPr>
              <w:t xml:space="preserve">Ε4631 με </w:t>
            </w:r>
            <w:proofErr w:type="spellStart"/>
            <w:r w:rsidR="00E850E2" w:rsidRPr="00E850E2">
              <w:rPr>
                <w:rFonts w:cs="Tahoma"/>
                <w:sz w:val="22"/>
                <w:szCs w:val="22"/>
              </w:rPr>
              <w:t>ενάριθμο</w:t>
            </w:r>
            <w:proofErr w:type="spellEnd"/>
            <w:r w:rsidR="00E850E2" w:rsidRPr="00E850E2">
              <w:rPr>
                <w:rFonts w:cs="Tahoma"/>
                <w:sz w:val="22"/>
                <w:szCs w:val="22"/>
              </w:rPr>
              <w:t xml:space="preserve"> κωδικό 2021ΣΕ46310013</w:t>
            </w:r>
          </w:p>
        </w:tc>
      </w:tr>
      <w:tr w:rsidR="00332AF9" w:rsidRPr="003B7FDB" w14:paraId="763EE229" w14:textId="77777777" w:rsidTr="0031590C">
        <w:tc>
          <w:tcPr>
            <w:tcW w:w="3708" w:type="dxa"/>
            <w:vAlign w:val="center"/>
          </w:tcPr>
          <w:p w14:paraId="3F667A4A" w14:textId="77777777" w:rsidR="00332AF9" w:rsidRPr="00155B45" w:rsidDel="00CD2F0B" w:rsidRDefault="00332AF9" w:rsidP="00332AF9">
            <w:pPr>
              <w:pStyle w:val="TabletextChar"/>
              <w:spacing w:before="0" w:line="252" w:lineRule="auto"/>
              <w:rPr>
                <w:rFonts w:cs="Tahoma"/>
                <w:b/>
                <w:sz w:val="22"/>
                <w:szCs w:val="22"/>
              </w:rPr>
            </w:pPr>
            <w:r w:rsidRPr="00155B45">
              <w:rPr>
                <w:rFonts w:cs="Tahoma"/>
                <w:b/>
                <w:sz w:val="22"/>
                <w:szCs w:val="22"/>
              </w:rPr>
              <w:t xml:space="preserve">ΔΙΑΡΚΕΙΑ ΣΥΜΒΑΣΗΣ </w:t>
            </w:r>
          </w:p>
        </w:tc>
        <w:tc>
          <w:tcPr>
            <w:tcW w:w="6147" w:type="dxa"/>
            <w:vAlign w:val="center"/>
          </w:tcPr>
          <w:p w14:paraId="596E444B" w14:textId="5D9AC941" w:rsidR="00332AF9" w:rsidRPr="007435C5" w:rsidRDefault="00332AF9" w:rsidP="0070460E">
            <w:pPr>
              <w:spacing w:before="0" w:line="252" w:lineRule="auto"/>
              <w:rPr>
                <w:rFonts w:cs="Tahoma"/>
                <w:szCs w:val="22"/>
                <w:lang w:val="el-GR"/>
              </w:rPr>
            </w:pPr>
            <w:r w:rsidRPr="007435C5">
              <w:rPr>
                <w:rFonts w:cs="Tahoma"/>
                <w:szCs w:val="22"/>
              </w:rPr>
              <w:t xml:space="preserve"> </w:t>
            </w:r>
            <w:proofErr w:type="spellStart"/>
            <w:r w:rsidRPr="007435C5">
              <w:rPr>
                <w:rFonts w:cs="Tahoma"/>
                <w:szCs w:val="22"/>
              </w:rPr>
              <w:t>Έξι</w:t>
            </w:r>
            <w:proofErr w:type="spellEnd"/>
            <w:r w:rsidR="0070460E">
              <w:rPr>
                <w:rFonts w:cs="Tahoma"/>
                <w:szCs w:val="22"/>
                <w:lang w:val="el-GR"/>
              </w:rPr>
              <w:t xml:space="preserve"> </w:t>
            </w:r>
            <w:r w:rsidR="0070460E" w:rsidRPr="007435C5">
              <w:rPr>
                <w:rFonts w:cs="Tahoma"/>
                <w:szCs w:val="22"/>
              </w:rPr>
              <w:t>(6)</w:t>
            </w:r>
            <w:r w:rsidRPr="007435C5">
              <w:rPr>
                <w:rFonts w:cs="Tahoma"/>
                <w:szCs w:val="22"/>
              </w:rPr>
              <w:t xml:space="preserve"> </w:t>
            </w:r>
            <w:proofErr w:type="spellStart"/>
            <w:r w:rsidRPr="007435C5">
              <w:rPr>
                <w:rFonts w:cs="Tahoma"/>
                <w:szCs w:val="22"/>
              </w:rPr>
              <w:t>μήνες</w:t>
            </w:r>
            <w:proofErr w:type="spellEnd"/>
            <w:r w:rsidR="00076A85">
              <w:rPr>
                <w:rFonts w:cs="Tahoma"/>
                <w:szCs w:val="22"/>
                <w:lang w:val="el-GR"/>
              </w:rPr>
              <w:t xml:space="preserve"> </w:t>
            </w:r>
          </w:p>
        </w:tc>
      </w:tr>
      <w:tr w:rsidR="007435C5" w:rsidRPr="00155B45" w14:paraId="1708A13A" w14:textId="77777777" w:rsidTr="003B7FDB">
        <w:tc>
          <w:tcPr>
            <w:tcW w:w="3708" w:type="dxa"/>
            <w:vAlign w:val="center"/>
          </w:tcPr>
          <w:p w14:paraId="657734D4" w14:textId="77777777" w:rsidR="007435C5" w:rsidRPr="00155B45" w:rsidRDefault="007435C5" w:rsidP="007435C5">
            <w:pPr>
              <w:pStyle w:val="TabletextChar"/>
              <w:spacing w:before="0" w:line="252" w:lineRule="auto"/>
              <w:rPr>
                <w:rFonts w:cs="Tahoma"/>
                <w:b/>
                <w:sz w:val="22"/>
                <w:szCs w:val="22"/>
              </w:rPr>
            </w:pPr>
            <w:r w:rsidRPr="00155B45">
              <w:rPr>
                <w:rFonts w:cs="Tahoma"/>
                <w:b/>
                <w:sz w:val="22"/>
                <w:szCs w:val="22"/>
              </w:rPr>
              <w:t>ΗΜΕΡΟΜΗΝΙΑ ΔΙΑΚΗΡΥΞΗΣ</w:t>
            </w:r>
          </w:p>
        </w:tc>
        <w:tc>
          <w:tcPr>
            <w:tcW w:w="6147" w:type="dxa"/>
          </w:tcPr>
          <w:p w14:paraId="2932A5A0" w14:textId="0A506CCE" w:rsidR="007435C5" w:rsidRPr="0070460E" w:rsidRDefault="0070460E" w:rsidP="007435C5">
            <w:pPr>
              <w:autoSpaceDE w:val="0"/>
              <w:autoSpaceDN w:val="0"/>
              <w:adjustRightInd w:val="0"/>
              <w:spacing w:before="0" w:line="252" w:lineRule="auto"/>
              <w:rPr>
                <w:rFonts w:cs="Tahoma"/>
                <w:b/>
                <w:szCs w:val="22"/>
                <w:lang w:val="el-GR" w:eastAsia="en-US"/>
              </w:rPr>
            </w:pPr>
            <w:r w:rsidRPr="0070460E">
              <w:rPr>
                <w:rFonts w:cs="Tahoma"/>
                <w:b/>
                <w:bCs/>
                <w:szCs w:val="22"/>
                <w:lang w:val="el-GR"/>
              </w:rPr>
              <w:t>26-10-2021</w:t>
            </w:r>
          </w:p>
        </w:tc>
      </w:tr>
      <w:tr w:rsidR="007435C5" w:rsidRPr="00155B45" w14:paraId="699D9BB4" w14:textId="77777777" w:rsidTr="003B7FDB">
        <w:tc>
          <w:tcPr>
            <w:tcW w:w="3708" w:type="dxa"/>
            <w:vAlign w:val="center"/>
          </w:tcPr>
          <w:p w14:paraId="411DE717" w14:textId="77777777" w:rsidR="007435C5" w:rsidRPr="00155B45" w:rsidRDefault="007435C5" w:rsidP="007435C5">
            <w:pPr>
              <w:pStyle w:val="TabletextChar"/>
              <w:spacing w:before="0" w:line="252" w:lineRule="auto"/>
              <w:rPr>
                <w:rFonts w:cs="Tahoma"/>
                <w:b/>
                <w:sz w:val="22"/>
                <w:szCs w:val="22"/>
              </w:rPr>
            </w:pPr>
            <w:r w:rsidRPr="00155B45">
              <w:rPr>
                <w:rFonts w:cs="Tahoma"/>
                <w:b/>
                <w:sz w:val="22"/>
                <w:szCs w:val="22"/>
              </w:rPr>
              <w:t>ΠΡΟΘΕΣΜΙΑ ΓΙΑ ΥΠΟΒΟΛΗ ΔΙΕΥΚΡΙΝΙΣΕΩΝ ΕΠΙ ΤΩΝ ΟΡΩΝ ΤΗΣ ΔΙΑΚΗΡΥΞΗΣ</w:t>
            </w:r>
          </w:p>
        </w:tc>
        <w:tc>
          <w:tcPr>
            <w:tcW w:w="6147" w:type="dxa"/>
          </w:tcPr>
          <w:p w14:paraId="33373FF6" w14:textId="7F9BF7AB" w:rsidR="007435C5" w:rsidRPr="0070460E" w:rsidRDefault="0070460E" w:rsidP="007435C5">
            <w:pPr>
              <w:autoSpaceDE w:val="0"/>
              <w:autoSpaceDN w:val="0"/>
              <w:adjustRightInd w:val="0"/>
              <w:spacing w:before="0" w:line="252" w:lineRule="auto"/>
              <w:rPr>
                <w:rFonts w:cs="Tahoma"/>
                <w:szCs w:val="22"/>
                <w:lang w:val="el-GR" w:eastAsia="en-US"/>
              </w:rPr>
            </w:pPr>
            <w:r w:rsidRPr="0070460E">
              <w:rPr>
                <w:rFonts w:cs="Tahoma"/>
                <w:b/>
                <w:bCs/>
                <w:szCs w:val="22"/>
                <w:lang w:val="el-GR"/>
              </w:rPr>
              <w:t>08-11-2021</w:t>
            </w:r>
          </w:p>
        </w:tc>
      </w:tr>
      <w:tr w:rsidR="007435C5" w:rsidRPr="00155B45" w14:paraId="5E5FEAB0" w14:textId="77777777" w:rsidTr="003B7FDB">
        <w:tc>
          <w:tcPr>
            <w:tcW w:w="3708" w:type="dxa"/>
            <w:vAlign w:val="center"/>
          </w:tcPr>
          <w:p w14:paraId="5E6B3256" w14:textId="77777777" w:rsidR="007435C5" w:rsidRPr="00155B45" w:rsidRDefault="007435C5" w:rsidP="007435C5">
            <w:pPr>
              <w:pStyle w:val="TabletextChar"/>
              <w:spacing w:before="0" w:line="252" w:lineRule="auto"/>
              <w:rPr>
                <w:rFonts w:cs="Tahoma"/>
                <w:b/>
                <w:sz w:val="22"/>
                <w:szCs w:val="22"/>
              </w:rPr>
            </w:pPr>
            <w:r w:rsidRPr="00155B45">
              <w:rPr>
                <w:rFonts w:cs="Tahoma"/>
                <w:b/>
                <w:sz w:val="22"/>
                <w:szCs w:val="22"/>
              </w:rPr>
              <w:t>ΗΜΕΡΟΜΗΝΙΑ ΈΝΑΡΞΗΣ ΗΛΕΚΤΡΟΝΙΚΗΣ ΥΠΟΒΟΛΗΣ ΠΡΟΣΦΟΡΩΝ</w:t>
            </w:r>
          </w:p>
        </w:tc>
        <w:tc>
          <w:tcPr>
            <w:tcW w:w="6147" w:type="dxa"/>
          </w:tcPr>
          <w:p w14:paraId="5177074D" w14:textId="2904EE67" w:rsidR="007435C5" w:rsidRPr="0070460E" w:rsidRDefault="0070460E" w:rsidP="007435C5">
            <w:pPr>
              <w:autoSpaceDE w:val="0"/>
              <w:autoSpaceDN w:val="0"/>
              <w:adjustRightInd w:val="0"/>
              <w:spacing w:before="0" w:line="252" w:lineRule="auto"/>
              <w:rPr>
                <w:rFonts w:cs="Tahoma"/>
                <w:b/>
                <w:color w:val="000000"/>
                <w:szCs w:val="22"/>
                <w:lang w:val="el-GR"/>
              </w:rPr>
            </w:pPr>
            <w:r w:rsidRPr="0070460E">
              <w:rPr>
                <w:rFonts w:cs="Tahoma"/>
                <w:b/>
                <w:bCs/>
                <w:szCs w:val="22"/>
                <w:lang w:val="el-GR"/>
              </w:rPr>
              <w:t>27-10-2021</w:t>
            </w:r>
          </w:p>
        </w:tc>
      </w:tr>
      <w:tr w:rsidR="00DF02B0" w:rsidRPr="00155B45" w14:paraId="00AA2A84" w14:textId="77777777" w:rsidTr="00603221">
        <w:tc>
          <w:tcPr>
            <w:tcW w:w="3708" w:type="dxa"/>
            <w:vAlign w:val="center"/>
          </w:tcPr>
          <w:p w14:paraId="20BB5A59" w14:textId="77777777" w:rsidR="00DF02B0" w:rsidRPr="00155B45" w:rsidRDefault="00DF02B0" w:rsidP="00155B45">
            <w:pPr>
              <w:pStyle w:val="TabletextChar"/>
              <w:spacing w:before="0" w:line="252" w:lineRule="auto"/>
              <w:rPr>
                <w:rFonts w:cs="Tahoma"/>
                <w:b/>
                <w:sz w:val="22"/>
                <w:szCs w:val="22"/>
              </w:rPr>
            </w:pPr>
            <w:r w:rsidRPr="00155B45">
              <w:rPr>
                <w:rFonts w:cs="Tahoma"/>
                <w:b/>
                <w:sz w:val="22"/>
                <w:szCs w:val="22"/>
              </w:rPr>
              <w:t>ΚΑΤΑΛΗΚΤΙΚΗ ΗΜΕΡΟΜΗΝΙΑ ΚΑΙ ΩΡΑ ΥΠΟΒΟΛΗΣ ΠΡΟΣΦΟΡΩΝ</w:t>
            </w:r>
          </w:p>
        </w:tc>
        <w:tc>
          <w:tcPr>
            <w:tcW w:w="6147" w:type="dxa"/>
            <w:vAlign w:val="center"/>
          </w:tcPr>
          <w:p w14:paraId="4E85DE33" w14:textId="4139C47B" w:rsidR="00DF02B0" w:rsidRPr="0070460E" w:rsidRDefault="00C91AA6" w:rsidP="0070460E">
            <w:pPr>
              <w:autoSpaceDE w:val="0"/>
              <w:autoSpaceDN w:val="0"/>
              <w:adjustRightInd w:val="0"/>
              <w:spacing w:before="0" w:line="252" w:lineRule="auto"/>
              <w:jc w:val="left"/>
              <w:rPr>
                <w:rFonts w:cs="Tahoma"/>
                <w:szCs w:val="22"/>
                <w:lang w:val="el-GR"/>
              </w:rPr>
            </w:pPr>
            <w:r w:rsidRPr="007435C5">
              <w:rPr>
                <w:rFonts w:cs="Tahoma"/>
                <w:color w:val="000000"/>
                <w:szCs w:val="22"/>
                <w:lang w:val="el-GR"/>
              </w:rPr>
              <w:t>Ηλεκτρονική Υποβολή</w:t>
            </w:r>
            <w:r w:rsidRPr="007435C5">
              <w:rPr>
                <w:rFonts w:cs="Tahoma"/>
                <w:szCs w:val="22"/>
                <w:lang w:val="el-GR" w:eastAsia="en-US"/>
              </w:rPr>
              <w:t xml:space="preserve">: </w:t>
            </w:r>
            <w:r w:rsidR="0070460E" w:rsidRPr="0070460E">
              <w:rPr>
                <w:rFonts w:cs="Tahoma"/>
                <w:b/>
                <w:bCs/>
                <w:szCs w:val="22"/>
                <w:lang w:val="el-GR"/>
              </w:rPr>
              <w:t>22-11-2021</w:t>
            </w:r>
            <w:r w:rsidR="0070460E">
              <w:rPr>
                <w:rFonts w:cs="Tahoma"/>
                <w:b/>
                <w:bCs/>
                <w:szCs w:val="22"/>
                <w:lang w:val="el-GR"/>
              </w:rPr>
              <w:t xml:space="preserve"> </w:t>
            </w:r>
            <w:r w:rsidR="0070460E" w:rsidRPr="0070460E">
              <w:rPr>
                <w:rFonts w:cs="Tahoma"/>
                <w:bCs/>
                <w:szCs w:val="22"/>
                <w:lang w:val="el-GR"/>
              </w:rPr>
              <w:t>και ώρα</w:t>
            </w:r>
            <w:r w:rsidR="0070460E">
              <w:rPr>
                <w:rFonts w:cs="Tahoma"/>
                <w:b/>
                <w:bCs/>
                <w:szCs w:val="22"/>
                <w:lang w:val="el-GR"/>
              </w:rPr>
              <w:t xml:space="preserve"> 14:00</w:t>
            </w:r>
          </w:p>
        </w:tc>
      </w:tr>
      <w:tr w:rsidR="00DF02B0" w:rsidRPr="00072EE8" w14:paraId="222B416B" w14:textId="77777777" w:rsidTr="0031590C">
        <w:tc>
          <w:tcPr>
            <w:tcW w:w="3708" w:type="dxa"/>
            <w:vAlign w:val="center"/>
          </w:tcPr>
          <w:p w14:paraId="1B2DB138" w14:textId="77777777" w:rsidR="00DF02B0" w:rsidRPr="00155B45" w:rsidRDefault="00DF02B0" w:rsidP="00155B45">
            <w:pPr>
              <w:pStyle w:val="TabletextChar"/>
              <w:spacing w:before="0" w:line="252" w:lineRule="auto"/>
              <w:rPr>
                <w:rFonts w:cs="Tahoma"/>
                <w:b/>
                <w:sz w:val="22"/>
                <w:szCs w:val="22"/>
              </w:rPr>
            </w:pPr>
            <w:r w:rsidRPr="00155B45">
              <w:rPr>
                <w:rFonts w:cs="Tahoma"/>
                <w:b/>
                <w:sz w:val="22"/>
                <w:szCs w:val="22"/>
              </w:rPr>
              <w:t>ΤΟΠΟΣ</w:t>
            </w:r>
            <w:r w:rsidRPr="00155B45">
              <w:rPr>
                <w:rFonts w:cs="Tahoma"/>
                <w:b/>
                <w:sz w:val="22"/>
                <w:szCs w:val="22"/>
                <w:lang w:val="en-US"/>
              </w:rPr>
              <w:t xml:space="preserve"> </w:t>
            </w:r>
            <w:r w:rsidRPr="00155B45">
              <w:rPr>
                <w:rFonts w:cs="Tahoma"/>
                <w:b/>
                <w:sz w:val="22"/>
                <w:szCs w:val="22"/>
              </w:rPr>
              <w:t>&amp; ΤΡΟΠΟΣ ΚΑΤΑΘΕΣΗΣ ΠΡΟΣΦΟΡΩΝ</w:t>
            </w:r>
          </w:p>
        </w:tc>
        <w:tc>
          <w:tcPr>
            <w:tcW w:w="6147" w:type="dxa"/>
            <w:vAlign w:val="center"/>
          </w:tcPr>
          <w:p w14:paraId="42F46BB7" w14:textId="77777777" w:rsidR="00DF02B0" w:rsidRPr="00155B45" w:rsidRDefault="00DF02B0" w:rsidP="00155B45">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Ηλεκτρονική Υποβολή:</w:t>
            </w:r>
          </w:p>
          <w:p w14:paraId="35D51D91" w14:textId="77777777" w:rsidR="00DF02B0" w:rsidRPr="00155B45" w:rsidRDefault="00DF02B0" w:rsidP="00155B45">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 xml:space="preserve">Στη διαδικτυακή πύλη </w:t>
            </w:r>
            <w:r w:rsidRPr="00155B45">
              <w:rPr>
                <w:rFonts w:cs="Tahoma"/>
                <w:szCs w:val="22"/>
                <w:lang w:val="en-US"/>
              </w:rPr>
              <w:t>www</w:t>
            </w:r>
            <w:r w:rsidRPr="00155B45">
              <w:rPr>
                <w:rFonts w:cs="Tahoma"/>
                <w:szCs w:val="22"/>
                <w:lang w:val="el-GR"/>
              </w:rPr>
              <w:t>.</w:t>
            </w:r>
            <w:proofErr w:type="spellStart"/>
            <w:r w:rsidRPr="00155B45">
              <w:rPr>
                <w:rFonts w:cs="Tahoma"/>
                <w:szCs w:val="22"/>
                <w:lang w:val="en-US"/>
              </w:rPr>
              <w:t>promitheus</w:t>
            </w:r>
            <w:proofErr w:type="spellEnd"/>
            <w:r w:rsidRPr="00155B45">
              <w:rPr>
                <w:rFonts w:cs="Tahoma"/>
                <w:szCs w:val="22"/>
                <w:lang w:val="el-GR"/>
              </w:rPr>
              <w:t>.</w:t>
            </w:r>
            <w:proofErr w:type="spellStart"/>
            <w:r w:rsidRPr="00155B45">
              <w:rPr>
                <w:rFonts w:cs="Tahoma"/>
                <w:szCs w:val="22"/>
                <w:lang w:val="en-US"/>
              </w:rPr>
              <w:t>gov</w:t>
            </w:r>
            <w:proofErr w:type="spellEnd"/>
            <w:r w:rsidRPr="00155B45">
              <w:rPr>
                <w:rFonts w:cs="Tahoma"/>
                <w:szCs w:val="22"/>
                <w:lang w:val="el-GR"/>
              </w:rPr>
              <w:t>.</w:t>
            </w:r>
            <w:r w:rsidRPr="00155B45">
              <w:rPr>
                <w:rFonts w:cs="Tahoma"/>
                <w:szCs w:val="22"/>
                <w:lang w:val="en-US"/>
              </w:rPr>
              <w:t>gr</w:t>
            </w:r>
            <w:r w:rsidRPr="00155B45">
              <w:rPr>
                <w:rFonts w:cs="Tahoma"/>
                <w:color w:val="0000FF"/>
                <w:szCs w:val="22"/>
                <w:lang w:val="el-GR"/>
              </w:rPr>
              <w:t xml:space="preserve"> </w:t>
            </w:r>
            <w:r w:rsidRPr="00155B45">
              <w:rPr>
                <w:rFonts w:cs="Tahoma"/>
                <w:color w:val="000000"/>
                <w:szCs w:val="22"/>
                <w:lang w:val="el-GR"/>
              </w:rPr>
              <w:t>του</w:t>
            </w:r>
          </w:p>
          <w:p w14:paraId="4BDC09CF" w14:textId="77777777" w:rsidR="00DF02B0" w:rsidRPr="00155B45" w:rsidRDefault="00DF02B0" w:rsidP="00155B45">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lastRenderedPageBreak/>
              <w:t>Εθνικού Συστήματος Ηλεκτρονικών Δημοσίων Συμβάσεων</w:t>
            </w:r>
          </w:p>
          <w:p w14:paraId="537124A3" w14:textId="77777777" w:rsidR="00DF02B0" w:rsidRPr="00155B45" w:rsidRDefault="00DF02B0" w:rsidP="00155B45">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(ΕΣΗΔΗΣ) (ηλεκτρονική μορφή)</w:t>
            </w:r>
          </w:p>
          <w:p w14:paraId="36976445" w14:textId="57995913" w:rsidR="00DF02B0" w:rsidRPr="00155B45" w:rsidRDefault="00AD70BB" w:rsidP="00155B45">
            <w:pPr>
              <w:spacing w:before="0" w:line="252" w:lineRule="auto"/>
              <w:jc w:val="left"/>
              <w:rPr>
                <w:rFonts w:cs="Tahoma"/>
                <w:szCs w:val="22"/>
                <w:lang w:val="el-GR"/>
              </w:rPr>
            </w:pPr>
            <w:r w:rsidRPr="00155B45">
              <w:rPr>
                <w:rFonts w:cs="Tahoma"/>
                <w:color w:val="000000"/>
                <w:szCs w:val="22"/>
                <w:lang w:val="el-GR"/>
              </w:rPr>
              <w:t>Έντυπη Υποβολή</w:t>
            </w:r>
            <w:r w:rsidR="005D1542" w:rsidRPr="00155B45">
              <w:rPr>
                <w:rFonts w:cs="Tahoma"/>
                <w:color w:val="000000"/>
                <w:szCs w:val="22"/>
                <w:lang w:val="el-GR"/>
              </w:rPr>
              <w:t>:</w:t>
            </w:r>
          </w:p>
          <w:p w14:paraId="68EE89D9" w14:textId="30CD0CEF" w:rsidR="00DF02B0" w:rsidRPr="00155B45" w:rsidRDefault="00DF02B0" w:rsidP="00155B45">
            <w:pPr>
              <w:autoSpaceDE w:val="0"/>
              <w:autoSpaceDN w:val="0"/>
              <w:adjustRightInd w:val="0"/>
              <w:spacing w:before="0" w:line="252" w:lineRule="auto"/>
              <w:jc w:val="left"/>
              <w:rPr>
                <w:rFonts w:cs="Tahoma"/>
                <w:szCs w:val="22"/>
                <w:lang w:val="el-GR"/>
              </w:rPr>
            </w:pPr>
            <w:r w:rsidRPr="00155B45">
              <w:rPr>
                <w:rFonts w:cs="Tahoma"/>
                <w:color w:val="000000"/>
                <w:szCs w:val="22"/>
                <w:lang w:val="el-GR"/>
              </w:rPr>
              <w:t xml:space="preserve">Η έδρα της </w:t>
            </w:r>
            <w:proofErr w:type="spellStart"/>
            <w:r w:rsidRPr="00155B45">
              <w:rPr>
                <w:rFonts w:cs="Tahoma"/>
                <w:color w:val="000000"/>
                <w:szCs w:val="22"/>
                <w:lang w:val="el-GR"/>
              </w:rPr>
              <w:t>ΚτΠ</w:t>
            </w:r>
            <w:proofErr w:type="spellEnd"/>
            <w:r w:rsidRPr="00155B45">
              <w:rPr>
                <w:rFonts w:cs="Tahoma"/>
                <w:color w:val="000000"/>
                <w:szCs w:val="22"/>
                <w:lang w:val="el-GR"/>
              </w:rPr>
              <w:t xml:space="preserve"> </w:t>
            </w:r>
            <w:r w:rsidR="00F76D8D">
              <w:rPr>
                <w:rFonts w:cs="Tahoma"/>
                <w:color w:val="000000"/>
                <w:szCs w:val="22"/>
                <w:lang w:val="el-GR"/>
              </w:rPr>
              <w:t>Μ.</w:t>
            </w:r>
            <w:r w:rsidRPr="00155B45">
              <w:rPr>
                <w:rFonts w:cs="Tahoma"/>
                <w:color w:val="000000"/>
                <w:szCs w:val="22"/>
                <w:lang w:val="el-GR"/>
              </w:rPr>
              <w:t>Α.Ε.</w:t>
            </w:r>
          </w:p>
        </w:tc>
      </w:tr>
      <w:tr w:rsidR="007435C5" w:rsidRPr="00155B45" w14:paraId="48FFAE9C" w14:textId="77777777" w:rsidTr="003B7FDB">
        <w:tc>
          <w:tcPr>
            <w:tcW w:w="3708" w:type="dxa"/>
          </w:tcPr>
          <w:p w14:paraId="70797BD0" w14:textId="77777777" w:rsidR="007435C5" w:rsidRPr="00155B45" w:rsidRDefault="007435C5" w:rsidP="007435C5">
            <w:pPr>
              <w:pStyle w:val="TabletextChar"/>
              <w:spacing w:before="0" w:line="252" w:lineRule="auto"/>
              <w:rPr>
                <w:rFonts w:cs="Tahoma"/>
                <w:b/>
                <w:sz w:val="22"/>
                <w:szCs w:val="22"/>
              </w:rPr>
            </w:pPr>
            <w:r w:rsidRPr="00155B45">
              <w:rPr>
                <w:rFonts w:cs="Tahoma"/>
                <w:b/>
                <w:sz w:val="22"/>
                <w:szCs w:val="22"/>
              </w:rPr>
              <w:lastRenderedPageBreak/>
              <w:t>ΗΜΕΡΟΜΗΝΙΑ ΑΝΑΡΤΗΣΗΣ ΣΤΗ ΔΙΑΔΙΚΤΥΑΚΗ ΠΥΛΗ ΤΟΥ ΕΣΗΔΗΣ</w:t>
            </w:r>
          </w:p>
        </w:tc>
        <w:tc>
          <w:tcPr>
            <w:tcW w:w="6147" w:type="dxa"/>
          </w:tcPr>
          <w:p w14:paraId="7F8FC183" w14:textId="7415BE10" w:rsidR="007435C5" w:rsidRPr="0070460E" w:rsidRDefault="0070460E" w:rsidP="007435C5">
            <w:pPr>
              <w:autoSpaceDE w:val="0"/>
              <w:autoSpaceDN w:val="0"/>
              <w:adjustRightInd w:val="0"/>
              <w:spacing w:before="0" w:line="252" w:lineRule="auto"/>
              <w:rPr>
                <w:rFonts w:cs="Tahoma"/>
                <w:b/>
                <w:bCs/>
                <w:szCs w:val="22"/>
                <w:lang w:val="el-GR" w:eastAsia="en-US"/>
              </w:rPr>
            </w:pPr>
            <w:r w:rsidRPr="0070460E">
              <w:rPr>
                <w:rFonts w:cs="Tahoma"/>
                <w:b/>
                <w:bCs/>
                <w:szCs w:val="22"/>
                <w:lang w:val="el-GR"/>
              </w:rPr>
              <w:t>27-10-2021</w:t>
            </w:r>
          </w:p>
        </w:tc>
      </w:tr>
      <w:tr w:rsidR="007435C5" w:rsidRPr="00155B45" w14:paraId="7B6E4BA8" w14:textId="77777777" w:rsidTr="003B7FDB">
        <w:tc>
          <w:tcPr>
            <w:tcW w:w="3708" w:type="dxa"/>
            <w:vAlign w:val="center"/>
          </w:tcPr>
          <w:p w14:paraId="13DA5F6E" w14:textId="77777777" w:rsidR="007435C5" w:rsidRPr="00155B45" w:rsidRDefault="007435C5" w:rsidP="007435C5">
            <w:pPr>
              <w:pStyle w:val="TabletextChar"/>
              <w:spacing w:before="0" w:line="252" w:lineRule="auto"/>
              <w:rPr>
                <w:rFonts w:cs="Tahoma"/>
                <w:b/>
                <w:sz w:val="22"/>
                <w:szCs w:val="22"/>
              </w:rPr>
            </w:pPr>
            <w:r w:rsidRPr="00155B45">
              <w:rPr>
                <w:rFonts w:cs="Tahoma"/>
                <w:b/>
                <w:sz w:val="22"/>
                <w:szCs w:val="22"/>
              </w:rPr>
              <w:t>ΗΜΕΡΟΜΗΝΙΑ ΚΑΙ ΩΡΑ ΑΠΟΣΦΡΑΓΙΣΗΣ ΠΡΟΣΦΟΡΩΝ</w:t>
            </w:r>
          </w:p>
        </w:tc>
        <w:tc>
          <w:tcPr>
            <w:tcW w:w="6147" w:type="dxa"/>
          </w:tcPr>
          <w:p w14:paraId="3B8BC0C0" w14:textId="4B66EE10" w:rsidR="007435C5" w:rsidRPr="0070460E" w:rsidRDefault="0070460E" w:rsidP="007435C5">
            <w:pPr>
              <w:autoSpaceDE w:val="0"/>
              <w:autoSpaceDN w:val="0"/>
              <w:adjustRightInd w:val="0"/>
              <w:spacing w:before="0" w:line="252" w:lineRule="auto"/>
              <w:rPr>
                <w:rFonts w:cs="Tahoma"/>
                <w:bCs/>
                <w:szCs w:val="22"/>
                <w:lang w:val="el-GR" w:eastAsia="en-US"/>
              </w:rPr>
            </w:pPr>
            <w:r w:rsidRPr="0070460E">
              <w:rPr>
                <w:rFonts w:cs="Tahoma"/>
                <w:b/>
                <w:bCs/>
                <w:szCs w:val="22"/>
                <w:lang w:val="el-GR"/>
              </w:rPr>
              <w:t>26-11-2021</w:t>
            </w:r>
            <w:r>
              <w:rPr>
                <w:rFonts w:cs="Tahoma"/>
                <w:bCs/>
                <w:szCs w:val="22"/>
                <w:lang w:val="el-GR"/>
              </w:rPr>
              <w:t xml:space="preserve"> και ώρα </w:t>
            </w:r>
            <w:r w:rsidRPr="0070460E">
              <w:rPr>
                <w:rFonts w:cs="Tahoma"/>
                <w:b/>
                <w:bCs/>
                <w:szCs w:val="22"/>
                <w:lang w:val="el-GR"/>
              </w:rPr>
              <w:t>14:00</w:t>
            </w:r>
          </w:p>
        </w:tc>
      </w:tr>
    </w:tbl>
    <w:p w14:paraId="512651F9" w14:textId="77777777" w:rsidR="008E18C3" w:rsidRPr="00155B45" w:rsidRDefault="008E18C3" w:rsidP="00155B45">
      <w:pPr>
        <w:autoSpaceDE w:val="0"/>
        <w:autoSpaceDN w:val="0"/>
        <w:adjustRightInd w:val="0"/>
        <w:spacing w:before="0" w:line="252" w:lineRule="auto"/>
        <w:jc w:val="center"/>
        <w:rPr>
          <w:rFonts w:cs="Tahoma"/>
          <w:szCs w:val="22"/>
          <w:lang w:val="el-GR"/>
        </w:rPr>
        <w:sectPr w:rsidR="008E18C3" w:rsidRPr="00155B45" w:rsidSect="00FA1D35">
          <w:headerReference w:type="default" r:id="rId15"/>
          <w:footerReference w:type="default" r:id="rId16"/>
          <w:headerReference w:type="first" r:id="rId17"/>
          <w:footerReference w:type="first" r:id="rId18"/>
          <w:pgSz w:w="11906" w:h="16838"/>
          <w:pgMar w:top="1134" w:right="1134" w:bottom="1134" w:left="1134" w:header="720" w:footer="709" w:gutter="0"/>
          <w:pgNumType w:start="2"/>
          <w:cols w:space="720"/>
          <w:titlePg/>
          <w:docGrid w:linePitch="360"/>
        </w:sectPr>
      </w:pPr>
    </w:p>
    <w:p w14:paraId="4623926D" w14:textId="77777777" w:rsidR="008338F0" w:rsidRPr="00155B45" w:rsidRDefault="003355E7" w:rsidP="00155B45">
      <w:pPr>
        <w:pStyle w:val="Contents"/>
        <w:numPr>
          <w:ilvl w:val="0"/>
          <w:numId w:val="0"/>
        </w:numPr>
        <w:spacing w:before="0" w:after="120" w:line="252" w:lineRule="auto"/>
        <w:ind w:left="357"/>
        <w:rPr>
          <w:rFonts w:ascii="Tahoma" w:hAnsi="Tahoma" w:cs="Tahoma"/>
          <w:sz w:val="22"/>
          <w:szCs w:val="22"/>
        </w:rPr>
      </w:pPr>
      <w:r w:rsidRPr="00155B45">
        <w:rPr>
          <w:rFonts w:ascii="Tahoma" w:hAnsi="Tahoma" w:cs="Tahoma"/>
          <w:sz w:val="22"/>
          <w:szCs w:val="22"/>
        </w:rPr>
        <w:lastRenderedPageBreak/>
        <w:t>Περιεχόμενα</w:t>
      </w:r>
    </w:p>
    <w:p w14:paraId="7D83D326" w14:textId="77777777" w:rsidR="00406E80" w:rsidRDefault="003355E7">
      <w:pPr>
        <w:pStyle w:val="25"/>
        <w:tabs>
          <w:tab w:val="right" w:leader="dot" w:pos="9628"/>
        </w:tabs>
        <w:rPr>
          <w:rFonts w:asciiTheme="minorHAnsi" w:eastAsiaTheme="minorEastAsia" w:hAnsiTheme="minorHAnsi" w:cstheme="minorBidi"/>
          <w:smallCaps w:val="0"/>
          <w:noProof/>
          <w:sz w:val="22"/>
          <w:szCs w:val="22"/>
          <w:lang w:val="en-US" w:eastAsia="en-US"/>
        </w:rPr>
      </w:pPr>
      <w:r w:rsidRPr="00155B45">
        <w:rPr>
          <w:rFonts w:cs="Tahoma"/>
          <w:sz w:val="22"/>
          <w:szCs w:val="22"/>
        </w:rPr>
        <w:fldChar w:fldCharType="begin"/>
      </w:r>
      <w:r w:rsidRPr="00155B45">
        <w:rPr>
          <w:rFonts w:cs="Tahoma"/>
          <w:sz w:val="22"/>
          <w:szCs w:val="22"/>
          <w:lang w:val="el-GR"/>
        </w:rPr>
        <w:instrText xml:space="preserve"> </w:instrText>
      </w:r>
      <w:r w:rsidRPr="00155B45">
        <w:rPr>
          <w:rFonts w:cs="Tahoma"/>
          <w:sz w:val="22"/>
          <w:szCs w:val="22"/>
        </w:rPr>
        <w:instrText>TOC</w:instrText>
      </w:r>
      <w:r w:rsidRPr="00155B45">
        <w:rPr>
          <w:rFonts w:cs="Tahoma"/>
          <w:sz w:val="22"/>
          <w:szCs w:val="22"/>
          <w:lang w:val="el-GR"/>
        </w:rPr>
        <w:instrText xml:space="preserve"> \</w:instrText>
      </w:r>
      <w:r w:rsidRPr="00155B45">
        <w:rPr>
          <w:rFonts w:cs="Tahoma"/>
          <w:sz w:val="22"/>
          <w:szCs w:val="22"/>
        </w:rPr>
        <w:instrText>o</w:instrText>
      </w:r>
      <w:r w:rsidRPr="00155B45">
        <w:rPr>
          <w:rFonts w:cs="Tahoma"/>
          <w:sz w:val="22"/>
          <w:szCs w:val="22"/>
          <w:lang w:val="el-GR"/>
        </w:rPr>
        <w:instrText xml:space="preserve"> "2-4" \</w:instrText>
      </w:r>
      <w:r w:rsidRPr="00155B45">
        <w:rPr>
          <w:rFonts w:cs="Tahoma"/>
          <w:sz w:val="22"/>
          <w:szCs w:val="22"/>
        </w:rPr>
        <w:instrText>h</w:instrText>
      </w:r>
      <w:r w:rsidRPr="00155B45">
        <w:rPr>
          <w:rFonts w:cs="Tahoma"/>
          <w:sz w:val="22"/>
          <w:szCs w:val="22"/>
          <w:lang w:val="el-GR"/>
        </w:rPr>
        <w:instrText xml:space="preserve"> \</w:instrText>
      </w:r>
      <w:r w:rsidRPr="00155B45">
        <w:rPr>
          <w:rFonts w:cs="Tahoma"/>
          <w:sz w:val="22"/>
          <w:szCs w:val="22"/>
        </w:rPr>
        <w:instrText>z</w:instrText>
      </w:r>
      <w:r w:rsidRPr="00155B45">
        <w:rPr>
          <w:rFonts w:cs="Tahoma"/>
          <w:sz w:val="22"/>
          <w:szCs w:val="22"/>
          <w:lang w:val="el-GR"/>
        </w:rPr>
        <w:instrText xml:space="preserve"> \</w:instrText>
      </w:r>
      <w:r w:rsidRPr="00155B45">
        <w:rPr>
          <w:rFonts w:cs="Tahoma"/>
          <w:sz w:val="22"/>
          <w:szCs w:val="22"/>
        </w:rPr>
        <w:instrText>t</w:instrText>
      </w:r>
      <w:r w:rsidRPr="00155B45">
        <w:rPr>
          <w:rFonts w:cs="Tahoma"/>
          <w:sz w:val="22"/>
          <w:szCs w:val="22"/>
          <w:lang w:val="el-GR"/>
        </w:rPr>
        <w:instrText xml:space="preserve"> "</w:instrText>
      </w:r>
      <w:r w:rsidRPr="00155B45">
        <w:rPr>
          <w:rFonts w:cs="Tahoma"/>
          <w:sz w:val="22"/>
          <w:szCs w:val="22"/>
        </w:rPr>
        <w:instrText>Heading</w:instrText>
      </w:r>
      <w:r w:rsidRPr="00155B45">
        <w:rPr>
          <w:rFonts w:cs="Tahoma"/>
          <w:sz w:val="22"/>
          <w:szCs w:val="22"/>
          <w:lang w:val="el-GR"/>
        </w:rPr>
        <w:instrText xml:space="preserve"> 1;1" </w:instrText>
      </w:r>
      <w:r w:rsidRPr="00155B45">
        <w:rPr>
          <w:rFonts w:cs="Tahoma"/>
          <w:sz w:val="22"/>
          <w:szCs w:val="22"/>
        </w:rPr>
        <w:fldChar w:fldCharType="separate"/>
      </w:r>
      <w:hyperlink w:anchor="_Toc76118921" w:history="1">
        <w:r w:rsidR="00406E80" w:rsidRPr="00F67140">
          <w:rPr>
            <w:rStyle w:val="-"/>
            <w:rFonts w:cs="Tahoma"/>
            <w:noProof/>
            <w:lang w:val="el-GR"/>
          </w:rPr>
          <w:t>ΓΕΝΙΚΕΣ ΠΛΗΡΟΦΟΡΙΕΣ</w:t>
        </w:r>
        <w:r w:rsidR="00406E80">
          <w:rPr>
            <w:noProof/>
            <w:webHidden/>
          </w:rPr>
          <w:tab/>
        </w:r>
        <w:r w:rsidR="00406E80">
          <w:rPr>
            <w:noProof/>
            <w:webHidden/>
          </w:rPr>
          <w:fldChar w:fldCharType="begin"/>
        </w:r>
        <w:r w:rsidR="00406E80">
          <w:rPr>
            <w:noProof/>
            <w:webHidden/>
          </w:rPr>
          <w:instrText xml:space="preserve"> PAGEREF _Toc76118921 \h </w:instrText>
        </w:r>
        <w:r w:rsidR="00406E80">
          <w:rPr>
            <w:noProof/>
            <w:webHidden/>
          </w:rPr>
        </w:r>
        <w:r w:rsidR="00406E80">
          <w:rPr>
            <w:noProof/>
            <w:webHidden/>
          </w:rPr>
          <w:fldChar w:fldCharType="separate"/>
        </w:r>
        <w:r w:rsidR="00A504FF">
          <w:rPr>
            <w:noProof/>
            <w:webHidden/>
          </w:rPr>
          <w:t>2</w:t>
        </w:r>
        <w:r w:rsidR="00406E80">
          <w:rPr>
            <w:noProof/>
            <w:webHidden/>
          </w:rPr>
          <w:fldChar w:fldCharType="end"/>
        </w:r>
      </w:hyperlink>
    </w:p>
    <w:p w14:paraId="454865BF" w14:textId="77777777" w:rsidR="00406E80" w:rsidRDefault="00072EE8">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76118922" w:history="1">
        <w:r w:rsidR="00406E80" w:rsidRPr="00F67140">
          <w:rPr>
            <w:rStyle w:val="-"/>
            <w:rFonts w:cs="Tahoma"/>
            <w:noProof/>
            <w:lang w:val="el-GR"/>
          </w:rPr>
          <w:t>Συνοπτικά στοιχεία Έργου</w:t>
        </w:r>
        <w:r w:rsidR="00406E80">
          <w:rPr>
            <w:noProof/>
            <w:webHidden/>
          </w:rPr>
          <w:tab/>
        </w:r>
        <w:r w:rsidR="00406E80">
          <w:rPr>
            <w:noProof/>
            <w:webHidden/>
          </w:rPr>
          <w:fldChar w:fldCharType="begin"/>
        </w:r>
        <w:r w:rsidR="00406E80">
          <w:rPr>
            <w:noProof/>
            <w:webHidden/>
          </w:rPr>
          <w:instrText xml:space="preserve"> PAGEREF _Toc76118922 \h </w:instrText>
        </w:r>
        <w:r w:rsidR="00406E80">
          <w:rPr>
            <w:noProof/>
            <w:webHidden/>
          </w:rPr>
        </w:r>
        <w:r w:rsidR="00406E80">
          <w:rPr>
            <w:noProof/>
            <w:webHidden/>
          </w:rPr>
          <w:fldChar w:fldCharType="separate"/>
        </w:r>
        <w:r w:rsidR="00A504FF">
          <w:rPr>
            <w:noProof/>
            <w:webHidden/>
          </w:rPr>
          <w:t>2</w:t>
        </w:r>
        <w:r w:rsidR="00406E80">
          <w:rPr>
            <w:noProof/>
            <w:webHidden/>
          </w:rPr>
          <w:fldChar w:fldCharType="end"/>
        </w:r>
      </w:hyperlink>
    </w:p>
    <w:p w14:paraId="05741D7E"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23" w:history="1">
        <w:r w:rsidR="00406E80" w:rsidRPr="00F67140">
          <w:rPr>
            <w:rStyle w:val="-"/>
            <w:rFonts w:cs="Tahoma"/>
            <w:noProof/>
            <w:lang w:val="el-GR"/>
          </w:rPr>
          <w:t>1.1</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Στοιχεία Αναθέτουσας Αρχής</w:t>
        </w:r>
        <w:r w:rsidR="00406E80">
          <w:rPr>
            <w:noProof/>
            <w:webHidden/>
          </w:rPr>
          <w:tab/>
        </w:r>
        <w:r w:rsidR="00406E80">
          <w:rPr>
            <w:noProof/>
            <w:webHidden/>
          </w:rPr>
          <w:fldChar w:fldCharType="begin"/>
        </w:r>
        <w:r w:rsidR="00406E80">
          <w:rPr>
            <w:noProof/>
            <w:webHidden/>
          </w:rPr>
          <w:instrText xml:space="preserve"> PAGEREF _Toc76118923 \h </w:instrText>
        </w:r>
        <w:r w:rsidR="00406E80">
          <w:rPr>
            <w:noProof/>
            <w:webHidden/>
          </w:rPr>
        </w:r>
        <w:r w:rsidR="00406E80">
          <w:rPr>
            <w:noProof/>
            <w:webHidden/>
          </w:rPr>
          <w:fldChar w:fldCharType="separate"/>
        </w:r>
        <w:r w:rsidR="00A504FF">
          <w:rPr>
            <w:noProof/>
            <w:webHidden/>
          </w:rPr>
          <w:t>7</w:t>
        </w:r>
        <w:r w:rsidR="00406E80">
          <w:rPr>
            <w:noProof/>
            <w:webHidden/>
          </w:rPr>
          <w:fldChar w:fldCharType="end"/>
        </w:r>
      </w:hyperlink>
    </w:p>
    <w:p w14:paraId="529C1ABA"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24" w:history="1">
        <w:r w:rsidR="00406E80" w:rsidRPr="00F67140">
          <w:rPr>
            <w:rStyle w:val="-"/>
            <w:rFonts w:cs="Tahoma"/>
            <w:noProof/>
            <w:lang w:val="el-GR"/>
          </w:rPr>
          <w:t>1.2</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Στοιχεία Διαδικασίας - Χρηματοδότηση</w:t>
        </w:r>
        <w:r w:rsidR="00406E80">
          <w:rPr>
            <w:noProof/>
            <w:webHidden/>
          </w:rPr>
          <w:tab/>
        </w:r>
        <w:r w:rsidR="00406E80">
          <w:rPr>
            <w:noProof/>
            <w:webHidden/>
          </w:rPr>
          <w:fldChar w:fldCharType="begin"/>
        </w:r>
        <w:r w:rsidR="00406E80">
          <w:rPr>
            <w:noProof/>
            <w:webHidden/>
          </w:rPr>
          <w:instrText xml:space="preserve"> PAGEREF _Toc76118924 \h </w:instrText>
        </w:r>
        <w:r w:rsidR="00406E80">
          <w:rPr>
            <w:noProof/>
            <w:webHidden/>
          </w:rPr>
        </w:r>
        <w:r w:rsidR="00406E80">
          <w:rPr>
            <w:noProof/>
            <w:webHidden/>
          </w:rPr>
          <w:fldChar w:fldCharType="separate"/>
        </w:r>
        <w:r w:rsidR="00A504FF">
          <w:rPr>
            <w:noProof/>
            <w:webHidden/>
          </w:rPr>
          <w:t>7</w:t>
        </w:r>
        <w:r w:rsidR="00406E80">
          <w:rPr>
            <w:noProof/>
            <w:webHidden/>
          </w:rPr>
          <w:fldChar w:fldCharType="end"/>
        </w:r>
      </w:hyperlink>
    </w:p>
    <w:p w14:paraId="49BA3500"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25" w:history="1">
        <w:r w:rsidR="00406E80" w:rsidRPr="00F67140">
          <w:rPr>
            <w:rStyle w:val="-"/>
            <w:rFonts w:cs="Tahoma"/>
            <w:noProof/>
            <w:lang w:val="el-GR"/>
          </w:rPr>
          <w:t>1.3</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Συνοπτική Περιγραφή φυσικού και οικονομικού αντικειμένου της σύμβασης</w:t>
        </w:r>
        <w:r w:rsidR="00406E80">
          <w:rPr>
            <w:noProof/>
            <w:webHidden/>
          </w:rPr>
          <w:tab/>
        </w:r>
        <w:r w:rsidR="00406E80">
          <w:rPr>
            <w:noProof/>
            <w:webHidden/>
          </w:rPr>
          <w:fldChar w:fldCharType="begin"/>
        </w:r>
        <w:r w:rsidR="00406E80">
          <w:rPr>
            <w:noProof/>
            <w:webHidden/>
          </w:rPr>
          <w:instrText xml:space="preserve"> PAGEREF _Toc76118925 \h </w:instrText>
        </w:r>
        <w:r w:rsidR="00406E80">
          <w:rPr>
            <w:noProof/>
            <w:webHidden/>
          </w:rPr>
        </w:r>
        <w:r w:rsidR="00406E80">
          <w:rPr>
            <w:noProof/>
            <w:webHidden/>
          </w:rPr>
          <w:fldChar w:fldCharType="separate"/>
        </w:r>
        <w:r w:rsidR="00A504FF">
          <w:rPr>
            <w:noProof/>
            <w:webHidden/>
          </w:rPr>
          <w:t>8</w:t>
        </w:r>
        <w:r w:rsidR="00406E80">
          <w:rPr>
            <w:noProof/>
            <w:webHidden/>
          </w:rPr>
          <w:fldChar w:fldCharType="end"/>
        </w:r>
      </w:hyperlink>
    </w:p>
    <w:p w14:paraId="07901C44"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26" w:history="1">
        <w:r w:rsidR="00406E80" w:rsidRPr="00F67140">
          <w:rPr>
            <w:rStyle w:val="-"/>
            <w:rFonts w:cs="Tahoma"/>
            <w:noProof/>
            <w:lang w:val="el-GR"/>
          </w:rPr>
          <w:t>1.4</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Θεσμικό πλαίσιο</w:t>
        </w:r>
        <w:r w:rsidR="00406E80">
          <w:rPr>
            <w:noProof/>
            <w:webHidden/>
          </w:rPr>
          <w:tab/>
        </w:r>
        <w:r w:rsidR="00406E80">
          <w:rPr>
            <w:noProof/>
            <w:webHidden/>
          </w:rPr>
          <w:fldChar w:fldCharType="begin"/>
        </w:r>
        <w:r w:rsidR="00406E80">
          <w:rPr>
            <w:noProof/>
            <w:webHidden/>
          </w:rPr>
          <w:instrText xml:space="preserve"> PAGEREF _Toc76118926 \h </w:instrText>
        </w:r>
        <w:r w:rsidR="00406E80">
          <w:rPr>
            <w:noProof/>
            <w:webHidden/>
          </w:rPr>
        </w:r>
        <w:r w:rsidR="00406E80">
          <w:rPr>
            <w:noProof/>
            <w:webHidden/>
          </w:rPr>
          <w:fldChar w:fldCharType="separate"/>
        </w:r>
        <w:r w:rsidR="00A504FF">
          <w:rPr>
            <w:noProof/>
            <w:webHidden/>
          </w:rPr>
          <w:t>9</w:t>
        </w:r>
        <w:r w:rsidR="00406E80">
          <w:rPr>
            <w:noProof/>
            <w:webHidden/>
          </w:rPr>
          <w:fldChar w:fldCharType="end"/>
        </w:r>
      </w:hyperlink>
    </w:p>
    <w:p w14:paraId="3E991952"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27" w:history="1">
        <w:r w:rsidR="00406E80" w:rsidRPr="00F67140">
          <w:rPr>
            <w:rStyle w:val="-"/>
            <w:rFonts w:cs="Tahoma"/>
            <w:noProof/>
            <w:lang w:val="el-GR"/>
          </w:rPr>
          <w:t>1.5</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Προθεσμία παραλαβής προσφορών και διενέργεια διαγωνισμού</w:t>
        </w:r>
        <w:r w:rsidR="00406E80">
          <w:rPr>
            <w:noProof/>
            <w:webHidden/>
          </w:rPr>
          <w:tab/>
        </w:r>
        <w:r w:rsidR="00406E80">
          <w:rPr>
            <w:noProof/>
            <w:webHidden/>
          </w:rPr>
          <w:fldChar w:fldCharType="begin"/>
        </w:r>
        <w:r w:rsidR="00406E80">
          <w:rPr>
            <w:noProof/>
            <w:webHidden/>
          </w:rPr>
          <w:instrText xml:space="preserve"> PAGEREF _Toc76118927 \h </w:instrText>
        </w:r>
        <w:r w:rsidR="00406E80">
          <w:rPr>
            <w:noProof/>
            <w:webHidden/>
          </w:rPr>
        </w:r>
        <w:r w:rsidR="00406E80">
          <w:rPr>
            <w:noProof/>
            <w:webHidden/>
          </w:rPr>
          <w:fldChar w:fldCharType="separate"/>
        </w:r>
        <w:r w:rsidR="00A504FF">
          <w:rPr>
            <w:noProof/>
            <w:webHidden/>
          </w:rPr>
          <w:t>13</w:t>
        </w:r>
        <w:r w:rsidR="00406E80">
          <w:rPr>
            <w:noProof/>
            <w:webHidden/>
          </w:rPr>
          <w:fldChar w:fldCharType="end"/>
        </w:r>
      </w:hyperlink>
    </w:p>
    <w:p w14:paraId="126D369C"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28" w:history="1">
        <w:r w:rsidR="00406E80" w:rsidRPr="00F67140">
          <w:rPr>
            <w:rStyle w:val="-"/>
            <w:rFonts w:cs="Tahoma"/>
            <w:noProof/>
            <w:lang w:val="el-GR"/>
          </w:rPr>
          <w:t>1.6</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Δημοσιότητα</w:t>
        </w:r>
        <w:r w:rsidR="00406E80">
          <w:rPr>
            <w:noProof/>
            <w:webHidden/>
          </w:rPr>
          <w:tab/>
        </w:r>
        <w:r w:rsidR="00406E80">
          <w:rPr>
            <w:noProof/>
            <w:webHidden/>
          </w:rPr>
          <w:fldChar w:fldCharType="begin"/>
        </w:r>
        <w:r w:rsidR="00406E80">
          <w:rPr>
            <w:noProof/>
            <w:webHidden/>
          </w:rPr>
          <w:instrText xml:space="preserve"> PAGEREF _Toc76118928 \h </w:instrText>
        </w:r>
        <w:r w:rsidR="00406E80">
          <w:rPr>
            <w:noProof/>
            <w:webHidden/>
          </w:rPr>
        </w:r>
        <w:r w:rsidR="00406E80">
          <w:rPr>
            <w:noProof/>
            <w:webHidden/>
          </w:rPr>
          <w:fldChar w:fldCharType="separate"/>
        </w:r>
        <w:r w:rsidR="00A504FF">
          <w:rPr>
            <w:noProof/>
            <w:webHidden/>
          </w:rPr>
          <w:t>13</w:t>
        </w:r>
        <w:r w:rsidR="00406E80">
          <w:rPr>
            <w:noProof/>
            <w:webHidden/>
          </w:rPr>
          <w:fldChar w:fldCharType="end"/>
        </w:r>
      </w:hyperlink>
    </w:p>
    <w:p w14:paraId="02D4ADA8"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29" w:history="1">
        <w:r w:rsidR="00406E80" w:rsidRPr="00F67140">
          <w:rPr>
            <w:rStyle w:val="-"/>
            <w:rFonts w:cs="Tahoma"/>
            <w:noProof/>
            <w:lang w:val="el-GR"/>
          </w:rPr>
          <w:t>1.7</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Αρχές εφαρμοζόμενες στη διαδικασία σύναψης</w:t>
        </w:r>
        <w:r w:rsidR="00406E80">
          <w:rPr>
            <w:noProof/>
            <w:webHidden/>
          </w:rPr>
          <w:tab/>
        </w:r>
        <w:r w:rsidR="00406E80">
          <w:rPr>
            <w:noProof/>
            <w:webHidden/>
          </w:rPr>
          <w:fldChar w:fldCharType="begin"/>
        </w:r>
        <w:r w:rsidR="00406E80">
          <w:rPr>
            <w:noProof/>
            <w:webHidden/>
          </w:rPr>
          <w:instrText xml:space="preserve"> PAGEREF _Toc76118929 \h </w:instrText>
        </w:r>
        <w:r w:rsidR="00406E80">
          <w:rPr>
            <w:noProof/>
            <w:webHidden/>
          </w:rPr>
        </w:r>
        <w:r w:rsidR="00406E80">
          <w:rPr>
            <w:noProof/>
            <w:webHidden/>
          </w:rPr>
          <w:fldChar w:fldCharType="separate"/>
        </w:r>
        <w:r w:rsidR="00A504FF">
          <w:rPr>
            <w:noProof/>
            <w:webHidden/>
          </w:rPr>
          <w:t>14</w:t>
        </w:r>
        <w:r w:rsidR="00406E80">
          <w:rPr>
            <w:noProof/>
            <w:webHidden/>
          </w:rPr>
          <w:fldChar w:fldCharType="end"/>
        </w:r>
      </w:hyperlink>
    </w:p>
    <w:p w14:paraId="3416B53D"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30" w:history="1">
        <w:r w:rsidR="00406E80" w:rsidRPr="00F67140">
          <w:rPr>
            <w:rStyle w:val="-"/>
            <w:rFonts w:cs="Tahoma"/>
            <w:noProof/>
            <w:lang w:val="el-GR"/>
          </w:rPr>
          <w:t>2.1</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Γενικές Πληροφορίες</w:t>
        </w:r>
        <w:r w:rsidR="00406E80">
          <w:rPr>
            <w:noProof/>
            <w:webHidden/>
          </w:rPr>
          <w:tab/>
        </w:r>
        <w:r w:rsidR="00406E80">
          <w:rPr>
            <w:noProof/>
            <w:webHidden/>
          </w:rPr>
          <w:fldChar w:fldCharType="begin"/>
        </w:r>
        <w:r w:rsidR="00406E80">
          <w:rPr>
            <w:noProof/>
            <w:webHidden/>
          </w:rPr>
          <w:instrText xml:space="preserve"> PAGEREF _Toc76118930 \h </w:instrText>
        </w:r>
        <w:r w:rsidR="00406E80">
          <w:rPr>
            <w:noProof/>
            <w:webHidden/>
          </w:rPr>
        </w:r>
        <w:r w:rsidR="00406E80">
          <w:rPr>
            <w:noProof/>
            <w:webHidden/>
          </w:rPr>
          <w:fldChar w:fldCharType="separate"/>
        </w:r>
        <w:r w:rsidR="00A504FF">
          <w:rPr>
            <w:noProof/>
            <w:webHidden/>
          </w:rPr>
          <w:t>15</w:t>
        </w:r>
        <w:r w:rsidR="00406E80">
          <w:rPr>
            <w:noProof/>
            <w:webHidden/>
          </w:rPr>
          <w:fldChar w:fldCharType="end"/>
        </w:r>
      </w:hyperlink>
    </w:p>
    <w:p w14:paraId="6633A945"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31" w:history="1">
        <w:r w:rsidR="00406E80" w:rsidRPr="00F67140">
          <w:rPr>
            <w:rStyle w:val="-"/>
            <w:rFonts w:cs="Tahoma"/>
            <w:noProof/>
            <w:lang w:val="el-GR"/>
          </w:rPr>
          <w:t>2.1.1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Έγγραφα της σύμβασης</w:t>
        </w:r>
        <w:r w:rsidR="00406E80">
          <w:rPr>
            <w:noProof/>
            <w:webHidden/>
          </w:rPr>
          <w:tab/>
        </w:r>
        <w:r w:rsidR="00406E80">
          <w:rPr>
            <w:noProof/>
            <w:webHidden/>
          </w:rPr>
          <w:fldChar w:fldCharType="begin"/>
        </w:r>
        <w:r w:rsidR="00406E80">
          <w:rPr>
            <w:noProof/>
            <w:webHidden/>
          </w:rPr>
          <w:instrText xml:space="preserve"> PAGEREF _Toc76118931 \h </w:instrText>
        </w:r>
        <w:r w:rsidR="00406E80">
          <w:rPr>
            <w:noProof/>
            <w:webHidden/>
          </w:rPr>
        </w:r>
        <w:r w:rsidR="00406E80">
          <w:rPr>
            <w:noProof/>
            <w:webHidden/>
          </w:rPr>
          <w:fldChar w:fldCharType="separate"/>
        </w:r>
        <w:r w:rsidR="00A504FF">
          <w:rPr>
            <w:noProof/>
            <w:webHidden/>
          </w:rPr>
          <w:t>15</w:t>
        </w:r>
        <w:r w:rsidR="00406E80">
          <w:rPr>
            <w:noProof/>
            <w:webHidden/>
          </w:rPr>
          <w:fldChar w:fldCharType="end"/>
        </w:r>
      </w:hyperlink>
    </w:p>
    <w:p w14:paraId="66F1B12D"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32" w:history="1">
        <w:r w:rsidR="00406E80" w:rsidRPr="00F67140">
          <w:rPr>
            <w:rStyle w:val="-"/>
            <w:rFonts w:cs="Tahoma"/>
            <w:noProof/>
            <w:lang w:val="el-GR"/>
          </w:rPr>
          <w:t>2.1.2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Επικοινωνία – Πρόσβαση στα έγγραφα της Σύμβασης</w:t>
        </w:r>
        <w:r w:rsidR="00406E80">
          <w:rPr>
            <w:noProof/>
            <w:webHidden/>
          </w:rPr>
          <w:tab/>
        </w:r>
        <w:r w:rsidR="00406E80">
          <w:rPr>
            <w:noProof/>
            <w:webHidden/>
          </w:rPr>
          <w:fldChar w:fldCharType="begin"/>
        </w:r>
        <w:r w:rsidR="00406E80">
          <w:rPr>
            <w:noProof/>
            <w:webHidden/>
          </w:rPr>
          <w:instrText xml:space="preserve"> PAGEREF _Toc76118932 \h </w:instrText>
        </w:r>
        <w:r w:rsidR="00406E80">
          <w:rPr>
            <w:noProof/>
            <w:webHidden/>
          </w:rPr>
        </w:r>
        <w:r w:rsidR="00406E80">
          <w:rPr>
            <w:noProof/>
            <w:webHidden/>
          </w:rPr>
          <w:fldChar w:fldCharType="separate"/>
        </w:r>
        <w:r w:rsidR="00A504FF">
          <w:rPr>
            <w:noProof/>
            <w:webHidden/>
          </w:rPr>
          <w:t>15</w:t>
        </w:r>
        <w:r w:rsidR="00406E80">
          <w:rPr>
            <w:noProof/>
            <w:webHidden/>
          </w:rPr>
          <w:fldChar w:fldCharType="end"/>
        </w:r>
      </w:hyperlink>
    </w:p>
    <w:p w14:paraId="612707E0"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33" w:history="1">
        <w:r w:rsidR="00406E80" w:rsidRPr="00F67140">
          <w:rPr>
            <w:rStyle w:val="-"/>
            <w:rFonts w:cs="Tahoma"/>
            <w:noProof/>
            <w:lang w:val="el-GR"/>
          </w:rPr>
          <w:t>2.1.3</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Παροχή Διευκρινίσεων</w:t>
        </w:r>
        <w:r w:rsidR="00406E80">
          <w:rPr>
            <w:noProof/>
            <w:webHidden/>
          </w:rPr>
          <w:tab/>
        </w:r>
        <w:r w:rsidR="00406E80">
          <w:rPr>
            <w:noProof/>
            <w:webHidden/>
          </w:rPr>
          <w:fldChar w:fldCharType="begin"/>
        </w:r>
        <w:r w:rsidR="00406E80">
          <w:rPr>
            <w:noProof/>
            <w:webHidden/>
          </w:rPr>
          <w:instrText xml:space="preserve"> PAGEREF _Toc76118933 \h </w:instrText>
        </w:r>
        <w:r w:rsidR="00406E80">
          <w:rPr>
            <w:noProof/>
            <w:webHidden/>
          </w:rPr>
        </w:r>
        <w:r w:rsidR="00406E80">
          <w:rPr>
            <w:noProof/>
            <w:webHidden/>
          </w:rPr>
          <w:fldChar w:fldCharType="separate"/>
        </w:r>
        <w:r w:rsidR="00A504FF">
          <w:rPr>
            <w:noProof/>
            <w:webHidden/>
          </w:rPr>
          <w:t>15</w:t>
        </w:r>
        <w:r w:rsidR="00406E80">
          <w:rPr>
            <w:noProof/>
            <w:webHidden/>
          </w:rPr>
          <w:fldChar w:fldCharType="end"/>
        </w:r>
      </w:hyperlink>
    </w:p>
    <w:p w14:paraId="3166183C"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34" w:history="1">
        <w:r w:rsidR="00406E80" w:rsidRPr="00F67140">
          <w:rPr>
            <w:rStyle w:val="-"/>
            <w:rFonts w:cs="Tahoma"/>
            <w:noProof/>
            <w:lang w:val="el-GR"/>
          </w:rPr>
          <w:t>2.1.4</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Γλώσσα</w:t>
        </w:r>
        <w:r w:rsidR="00406E80">
          <w:rPr>
            <w:noProof/>
            <w:webHidden/>
          </w:rPr>
          <w:tab/>
        </w:r>
        <w:r w:rsidR="00406E80">
          <w:rPr>
            <w:noProof/>
            <w:webHidden/>
          </w:rPr>
          <w:fldChar w:fldCharType="begin"/>
        </w:r>
        <w:r w:rsidR="00406E80">
          <w:rPr>
            <w:noProof/>
            <w:webHidden/>
          </w:rPr>
          <w:instrText xml:space="preserve"> PAGEREF _Toc76118934 \h </w:instrText>
        </w:r>
        <w:r w:rsidR="00406E80">
          <w:rPr>
            <w:noProof/>
            <w:webHidden/>
          </w:rPr>
        </w:r>
        <w:r w:rsidR="00406E80">
          <w:rPr>
            <w:noProof/>
            <w:webHidden/>
          </w:rPr>
          <w:fldChar w:fldCharType="separate"/>
        </w:r>
        <w:r w:rsidR="00A504FF">
          <w:rPr>
            <w:noProof/>
            <w:webHidden/>
          </w:rPr>
          <w:t>16</w:t>
        </w:r>
        <w:r w:rsidR="00406E80">
          <w:rPr>
            <w:noProof/>
            <w:webHidden/>
          </w:rPr>
          <w:fldChar w:fldCharType="end"/>
        </w:r>
      </w:hyperlink>
    </w:p>
    <w:p w14:paraId="34BC72F0"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35" w:history="1">
        <w:r w:rsidR="00406E80" w:rsidRPr="00F67140">
          <w:rPr>
            <w:rStyle w:val="-"/>
            <w:rFonts w:cs="Tahoma"/>
            <w:noProof/>
            <w:lang w:val="el-GR"/>
          </w:rPr>
          <w:t>2.1.5</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Εγγυήσεις</w:t>
        </w:r>
        <w:r w:rsidR="00406E80">
          <w:rPr>
            <w:noProof/>
            <w:webHidden/>
          </w:rPr>
          <w:tab/>
        </w:r>
        <w:r w:rsidR="00406E80">
          <w:rPr>
            <w:noProof/>
            <w:webHidden/>
          </w:rPr>
          <w:fldChar w:fldCharType="begin"/>
        </w:r>
        <w:r w:rsidR="00406E80">
          <w:rPr>
            <w:noProof/>
            <w:webHidden/>
          </w:rPr>
          <w:instrText xml:space="preserve"> PAGEREF _Toc76118935 \h </w:instrText>
        </w:r>
        <w:r w:rsidR="00406E80">
          <w:rPr>
            <w:noProof/>
            <w:webHidden/>
          </w:rPr>
        </w:r>
        <w:r w:rsidR="00406E80">
          <w:rPr>
            <w:noProof/>
            <w:webHidden/>
          </w:rPr>
          <w:fldChar w:fldCharType="separate"/>
        </w:r>
        <w:r w:rsidR="00A504FF">
          <w:rPr>
            <w:noProof/>
            <w:webHidden/>
          </w:rPr>
          <w:t>16</w:t>
        </w:r>
        <w:r w:rsidR="00406E80">
          <w:rPr>
            <w:noProof/>
            <w:webHidden/>
          </w:rPr>
          <w:fldChar w:fldCharType="end"/>
        </w:r>
      </w:hyperlink>
    </w:p>
    <w:p w14:paraId="3C92436B" w14:textId="77777777" w:rsidR="00406E80" w:rsidRDefault="00072EE8">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76118936" w:history="1">
        <w:r w:rsidR="00406E80" w:rsidRPr="00F67140">
          <w:rPr>
            <w:rStyle w:val="-"/>
            <w:noProof/>
            <w:lang w:val="el-GR"/>
          </w:rPr>
          <w:t>2.1.6 Προστασία Προσωπικών Δεδομένων</w:t>
        </w:r>
        <w:r w:rsidR="00406E80">
          <w:rPr>
            <w:noProof/>
            <w:webHidden/>
          </w:rPr>
          <w:tab/>
        </w:r>
        <w:r w:rsidR="00406E80">
          <w:rPr>
            <w:noProof/>
            <w:webHidden/>
          </w:rPr>
          <w:fldChar w:fldCharType="begin"/>
        </w:r>
        <w:r w:rsidR="00406E80">
          <w:rPr>
            <w:noProof/>
            <w:webHidden/>
          </w:rPr>
          <w:instrText xml:space="preserve"> PAGEREF _Toc76118936 \h </w:instrText>
        </w:r>
        <w:r w:rsidR="00406E80">
          <w:rPr>
            <w:noProof/>
            <w:webHidden/>
          </w:rPr>
        </w:r>
        <w:r w:rsidR="00406E80">
          <w:rPr>
            <w:noProof/>
            <w:webHidden/>
          </w:rPr>
          <w:fldChar w:fldCharType="separate"/>
        </w:r>
        <w:r w:rsidR="00A504FF">
          <w:rPr>
            <w:noProof/>
            <w:webHidden/>
          </w:rPr>
          <w:t>17</w:t>
        </w:r>
        <w:r w:rsidR="00406E80">
          <w:rPr>
            <w:noProof/>
            <w:webHidden/>
          </w:rPr>
          <w:fldChar w:fldCharType="end"/>
        </w:r>
      </w:hyperlink>
    </w:p>
    <w:p w14:paraId="52313EBB"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37" w:history="1">
        <w:r w:rsidR="00406E80" w:rsidRPr="00F67140">
          <w:rPr>
            <w:rStyle w:val="-"/>
            <w:rFonts w:cs="Tahoma"/>
            <w:noProof/>
            <w:lang w:val="el-GR"/>
          </w:rPr>
          <w:t>2.2</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Δικαίωμα Συμμετοχής - Κριτήρια Ποιοτικής Επιλογής</w:t>
        </w:r>
        <w:r w:rsidR="00406E80">
          <w:rPr>
            <w:noProof/>
            <w:webHidden/>
          </w:rPr>
          <w:tab/>
        </w:r>
        <w:r w:rsidR="00406E80">
          <w:rPr>
            <w:noProof/>
            <w:webHidden/>
          </w:rPr>
          <w:fldChar w:fldCharType="begin"/>
        </w:r>
        <w:r w:rsidR="00406E80">
          <w:rPr>
            <w:noProof/>
            <w:webHidden/>
          </w:rPr>
          <w:instrText xml:space="preserve"> PAGEREF _Toc76118937 \h </w:instrText>
        </w:r>
        <w:r w:rsidR="00406E80">
          <w:rPr>
            <w:noProof/>
            <w:webHidden/>
          </w:rPr>
        </w:r>
        <w:r w:rsidR="00406E80">
          <w:rPr>
            <w:noProof/>
            <w:webHidden/>
          </w:rPr>
          <w:fldChar w:fldCharType="separate"/>
        </w:r>
        <w:r w:rsidR="00A504FF">
          <w:rPr>
            <w:noProof/>
            <w:webHidden/>
          </w:rPr>
          <w:t>17</w:t>
        </w:r>
        <w:r w:rsidR="00406E80">
          <w:rPr>
            <w:noProof/>
            <w:webHidden/>
          </w:rPr>
          <w:fldChar w:fldCharType="end"/>
        </w:r>
      </w:hyperlink>
    </w:p>
    <w:p w14:paraId="46406420"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38" w:history="1">
        <w:r w:rsidR="00406E80" w:rsidRPr="00F67140">
          <w:rPr>
            <w:rStyle w:val="-"/>
            <w:rFonts w:cs="Tahoma"/>
            <w:noProof/>
            <w:lang w:val="el-GR"/>
          </w:rPr>
          <w:t>2.2.1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Δικαιούμενοι συμμετοχής</w:t>
        </w:r>
        <w:r w:rsidR="00406E80">
          <w:rPr>
            <w:noProof/>
            <w:webHidden/>
          </w:rPr>
          <w:tab/>
        </w:r>
        <w:r w:rsidR="00406E80">
          <w:rPr>
            <w:noProof/>
            <w:webHidden/>
          </w:rPr>
          <w:fldChar w:fldCharType="begin"/>
        </w:r>
        <w:r w:rsidR="00406E80">
          <w:rPr>
            <w:noProof/>
            <w:webHidden/>
          </w:rPr>
          <w:instrText xml:space="preserve"> PAGEREF _Toc76118938 \h </w:instrText>
        </w:r>
        <w:r w:rsidR="00406E80">
          <w:rPr>
            <w:noProof/>
            <w:webHidden/>
          </w:rPr>
        </w:r>
        <w:r w:rsidR="00406E80">
          <w:rPr>
            <w:noProof/>
            <w:webHidden/>
          </w:rPr>
          <w:fldChar w:fldCharType="separate"/>
        </w:r>
        <w:r w:rsidR="00A504FF">
          <w:rPr>
            <w:noProof/>
            <w:webHidden/>
          </w:rPr>
          <w:t>17</w:t>
        </w:r>
        <w:r w:rsidR="00406E80">
          <w:rPr>
            <w:noProof/>
            <w:webHidden/>
          </w:rPr>
          <w:fldChar w:fldCharType="end"/>
        </w:r>
      </w:hyperlink>
    </w:p>
    <w:p w14:paraId="2F4DF173"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39" w:history="1">
        <w:r w:rsidR="00406E80" w:rsidRPr="00F67140">
          <w:rPr>
            <w:rStyle w:val="-"/>
            <w:rFonts w:cs="Tahoma"/>
            <w:noProof/>
            <w:lang w:val="el-GR"/>
          </w:rPr>
          <w:t>2.2.2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Εγγύηση συμμετοχής</w:t>
        </w:r>
        <w:r w:rsidR="00406E80">
          <w:rPr>
            <w:noProof/>
            <w:webHidden/>
          </w:rPr>
          <w:tab/>
        </w:r>
        <w:r w:rsidR="00406E80">
          <w:rPr>
            <w:noProof/>
            <w:webHidden/>
          </w:rPr>
          <w:fldChar w:fldCharType="begin"/>
        </w:r>
        <w:r w:rsidR="00406E80">
          <w:rPr>
            <w:noProof/>
            <w:webHidden/>
          </w:rPr>
          <w:instrText xml:space="preserve"> PAGEREF _Toc76118939 \h </w:instrText>
        </w:r>
        <w:r w:rsidR="00406E80">
          <w:rPr>
            <w:noProof/>
            <w:webHidden/>
          </w:rPr>
        </w:r>
        <w:r w:rsidR="00406E80">
          <w:rPr>
            <w:noProof/>
            <w:webHidden/>
          </w:rPr>
          <w:fldChar w:fldCharType="separate"/>
        </w:r>
        <w:r w:rsidR="00A504FF">
          <w:rPr>
            <w:noProof/>
            <w:webHidden/>
          </w:rPr>
          <w:t>18</w:t>
        </w:r>
        <w:r w:rsidR="00406E80">
          <w:rPr>
            <w:noProof/>
            <w:webHidden/>
          </w:rPr>
          <w:fldChar w:fldCharType="end"/>
        </w:r>
      </w:hyperlink>
    </w:p>
    <w:p w14:paraId="5C3489BD"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40" w:history="1">
        <w:r w:rsidR="00406E80" w:rsidRPr="00F67140">
          <w:rPr>
            <w:rStyle w:val="-"/>
            <w:rFonts w:cs="Tahoma"/>
            <w:noProof/>
            <w:lang w:val="el-GR"/>
          </w:rPr>
          <w:t>2.2.3</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Λόγοι αποκλεισμού</w:t>
        </w:r>
        <w:r w:rsidR="00406E80">
          <w:rPr>
            <w:noProof/>
            <w:webHidden/>
          </w:rPr>
          <w:tab/>
        </w:r>
        <w:r w:rsidR="00406E80">
          <w:rPr>
            <w:noProof/>
            <w:webHidden/>
          </w:rPr>
          <w:fldChar w:fldCharType="begin"/>
        </w:r>
        <w:r w:rsidR="00406E80">
          <w:rPr>
            <w:noProof/>
            <w:webHidden/>
          </w:rPr>
          <w:instrText xml:space="preserve"> PAGEREF _Toc76118940 \h </w:instrText>
        </w:r>
        <w:r w:rsidR="00406E80">
          <w:rPr>
            <w:noProof/>
            <w:webHidden/>
          </w:rPr>
        </w:r>
        <w:r w:rsidR="00406E80">
          <w:rPr>
            <w:noProof/>
            <w:webHidden/>
          </w:rPr>
          <w:fldChar w:fldCharType="separate"/>
        </w:r>
        <w:r w:rsidR="00A504FF">
          <w:rPr>
            <w:noProof/>
            <w:webHidden/>
          </w:rPr>
          <w:t>19</w:t>
        </w:r>
        <w:r w:rsidR="00406E80">
          <w:rPr>
            <w:noProof/>
            <w:webHidden/>
          </w:rPr>
          <w:fldChar w:fldCharType="end"/>
        </w:r>
      </w:hyperlink>
    </w:p>
    <w:p w14:paraId="66950401"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41" w:history="1">
        <w:r w:rsidR="00406E80" w:rsidRPr="00F67140">
          <w:rPr>
            <w:rStyle w:val="-"/>
            <w:rFonts w:cs="Tahoma"/>
            <w:noProof/>
            <w:lang w:val="el-GR"/>
          </w:rPr>
          <w:t>2.2.4</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Καταλληλόλητα άσκησης επαγγελματικής δραστηριότητας</w:t>
        </w:r>
        <w:r w:rsidR="00406E80">
          <w:rPr>
            <w:noProof/>
            <w:webHidden/>
          </w:rPr>
          <w:tab/>
        </w:r>
        <w:r w:rsidR="00406E80">
          <w:rPr>
            <w:noProof/>
            <w:webHidden/>
          </w:rPr>
          <w:fldChar w:fldCharType="begin"/>
        </w:r>
        <w:r w:rsidR="00406E80">
          <w:rPr>
            <w:noProof/>
            <w:webHidden/>
          </w:rPr>
          <w:instrText xml:space="preserve"> PAGEREF _Toc76118941 \h </w:instrText>
        </w:r>
        <w:r w:rsidR="00406E80">
          <w:rPr>
            <w:noProof/>
            <w:webHidden/>
          </w:rPr>
        </w:r>
        <w:r w:rsidR="00406E80">
          <w:rPr>
            <w:noProof/>
            <w:webHidden/>
          </w:rPr>
          <w:fldChar w:fldCharType="separate"/>
        </w:r>
        <w:r w:rsidR="00A504FF">
          <w:rPr>
            <w:noProof/>
            <w:webHidden/>
          </w:rPr>
          <w:t>23</w:t>
        </w:r>
        <w:r w:rsidR="00406E80">
          <w:rPr>
            <w:noProof/>
            <w:webHidden/>
          </w:rPr>
          <w:fldChar w:fldCharType="end"/>
        </w:r>
      </w:hyperlink>
    </w:p>
    <w:p w14:paraId="7DC78D3A"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42" w:history="1">
        <w:r w:rsidR="00406E80" w:rsidRPr="00F67140">
          <w:rPr>
            <w:rStyle w:val="-"/>
            <w:rFonts w:cs="Tahoma"/>
            <w:noProof/>
            <w:lang w:val="el-GR"/>
          </w:rPr>
          <w:t>2.2.5</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Οικονομική και χρηματοοικονομική επάρκεια</w:t>
        </w:r>
        <w:r w:rsidR="00406E80">
          <w:rPr>
            <w:noProof/>
            <w:webHidden/>
          </w:rPr>
          <w:tab/>
        </w:r>
        <w:r w:rsidR="00406E80">
          <w:rPr>
            <w:noProof/>
            <w:webHidden/>
          </w:rPr>
          <w:fldChar w:fldCharType="begin"/>
        </w:r>
        <w:r w:rsidR="00406E80">
          <w:rPr>
            <w:noProof/>
            <w:webHidden/>
          </w:rPr>
          <w:instrText xml:space="preserve"> PAGEREF _Toc76118942 \h </w:instrText>
        </w:r>
        <w:r w:rsidR="00406E80">
          <w:rPr>
            <w:noProof/>
            <w:webHidden/>
          </w:rPr>
        </w:r>
        <w:r w:rsidR="00406E80">
          <w:rPr>
            <w:noProof/>
            <w:webHidden/>
          </w:rPr>
          <w:fldChar w:fldCharType="separate"/>
        </w:r>
        <w:r w:rsidR="00A504FF">
          <w:rPr>
            <w:noProof/>
            <w:webHidden/>
          </w:rPr>
          <w:t>24</w:t>
        </w:r>
        <w:r w:rsidR="00406E80">
          <w:rPr>
            <w:noProof/>
            <w:webHidden/>
          </w:rPr>
          <w:fldChar w:fldCharType="end"/>
        </w:r>
      </w:hyperlink>
    </w:p>
    <w:p w14:paraId="6B81D55E"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43" w:history="1">
        <w:r w:rsidR="00406E80" w:rsidRPr="00F67140">
          <w:rPr>
            <w:rStyle w:val="-"/>
            <w:rFonts w:cs="Tahoma"/>
            <w:noProof/>
            <w:lang w:val="el-GR"/>
          </w:rPr>
          <w:t>2.2.6</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Τεχνική και επαγγελματική ικανότητα</w:t>
        </w:r>
        <w:r w:rsidR="00406E80">
          <w:rPr>
            <w:noProof/>
            <w:webHidden/>
          </w:rPr>
          <w:tab/>
        </w:r>
        <w:r w:rsidR="00406E80">
          <w:rPr>
            <w:noProof/>
            <w:webHidden/>
          </w:rPr>
          <w:fldChar w:fldCharType="begin"/>
        </w:r>
        <w:r w:rsidR="00406E80">
          <w:rPr>
            <w:noProof/>
            <w:webHidden/>
          </w:rPr>
          <w:instrText xml:space="preserve"> PAGEREF _Toc76118943 \h </w:instrText>
        </w:r>
        <w:r w:rsidR="00406E80">
          <w:rPr>
            <w:noProof/>
            <w:webHidden/>
          </w:rPr>
        </w:r>
        <w:r w:rsidR="00406E80">
          <w:rPr>
            <w:noProof/>
            <w:webHidden/>
          </w:rPr>
          <w:fldChar w:fldCharType="separate"/>
        </w:r>
        <w:r w:rsidR="00A504FF">
          <w:rPr>
            <w:noProof/>
            <w:webHidden/>
          </w:rPr>
          <w:t>24</w:t>
        </w:r>
        <w:r w:rsidR="00406E80">
          <w:rPr>
            <w:noProof/>
            <w:webHidden/>
          </w:rPr>
          <w:fldChar w:fldCharType="end"/>
        </w:r>
      </w:hyperlink>
    </w:p>
    <w:p w14:paraId="6EE3552E"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44" w:history="1">
        <w:r w:rsidR="00406E80" w:rsidRPr="00F67140">
          <w:rPr>
            <w:rStyle w:val="-"/>
            <w:rFonts w:cs="Tahoma"/>
            <w:noProof/>
            <w:lang w:val="el-GR" w:eastAsia="el-GR"/>
          </w:rPr>
          <w:t>2.2.6.1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Τεχνική</w:t>
        </w:r>
        <w:r w:rsidR="00406E80" w:rsidRPr="00F67140">
          <w:rPr>
            <w:rStyle w:val="-"/>
            <w:rFonts w:cs="Tahoma"/>
            <w:noProof/>
            <w:lang w:val="el-GR" w:eastAsia="el-GR"/>
          </w:rPr>
          <w:t xml:space="preserve"> Ικανότητα</w:t>
        </w:r>
        <w:r w:rsidR="00406E80">
          <w:rPr>
            <w:noProof/>
            <w:webHidden/>
          </w:rPr>
          <w:tab/>
        </w:r>
        <w:r w:rsidR="00406E80">
          <w:rPr>
            <w:noProof/>
            <w:webHidden/>
          </w:rPr>
          <w:fldChar w:fldCharType="begin"/>
        </w:r>
        <w:r w:rsidR="00406E80">
          <w:rPr>
            <w:noProof/>
            <w:webHidden/>
          </w:rPr>
          <w:instrText xml:space="preserve"> PAGEREF _Toc76118944 \h </w:instrText>
        </w:r>
        <w:r w:rsidR="00406E80">
          <w:rPr>
            <w:noProof/>
            <w:webHidden/>
          </w:rPr>
        </w:r>
        <w:r w:rsidR="00406E80">
          <w:rPr>
            <w:noProof/>
            <w:webHidden/>
          </w:rPr>
          <w:fldChar w:fldCharType="separate"/>
        </w:r>
        <w:r w:rsidR="00A504FF">
          <w:rPr>
            <w:noProof/>
            <w:webHidden/>
          </w:rPr>
          <w:t>24</w:t>
        </w:r>
        <w:r w:rsidR="00406E80">
          <w:rPr>
            <w:noProof/>
            <w:webHidden/>
          </w:rPr>
          <w:fldChar w:fldCharType="end"/>
        </w:r>
      </w:hyperlink>
    </w:p>
    <w:p w14:paraId="2247C46B"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45" w:history="1">
        <w:r w:rsidR="00406E80" w:rsidRPr="00F67140">
          <w:rPr>
            <w:rStyle w:val="-"/>
            <w:rFonts w:cs="Tahoma"/>
            <w:noProof/>
            <w:lang w:val="el-GR"/>
          </w:rPr>
          <w:t>2.2.6.2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Επαγγελματική ικανότητα - Ομάδα Έργου</w:t>
        </w:r>
        <w:r w:rsidR="00406E80">
          <w:rPr>
            <w:noProof/>
            <w:webHidden/>
          </w:rPr>
          <w:tab/>
        </w:r>
        <w:r w:rsidR="00406E80">
          <w:rPr>
            <w:noProof/>
            <w:webHidden/>
          </w:rPr>
          <w:fldChar w:fldCharType="begin"/>
        </w:r>
        <w:r w:rsidR="00406E80">
          <w:rPr>
            <w:noProof/>
            <w:webHidden/>
          </w:rPr>
          <w:instrText xml:space="preserve"> PAGEREF _Toc76118945 \h </w:instrText>
        </w:r>
        <w:r w:rsidR="00406E80">
          <w:rPr>
            <w:noProof/>
            <w:webHidden/>
          </w:rPr>
        </w:r>
        <w:r w:rsidR="00406E80">
          <w:rPr>
            <w:noProof/>
            <w:webHidden/>
          </w:rPr>
          <w:fldChar w:fldCharType="separate"/>
        </w:r>
        <w:r w:rsidR="00A504FF">
          <w:rPr>
            <w:noProof/>
            <w:webHidden/>
          </w:rPr>
          <w:t>24</w:t>
        </w:r>
        <w:r w:rsidR="00406E80">
          <w:rPr>
            <w:noProof/>
            <w:webHidden/>
          </w:rPr>
          <w:fldChar w:fldCharType="end"/>
        </w:r>
      </w:hyperlink>
    </w:p>
    <w:p w14:paraId="3646F658"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46" w:history="1">
        <w:r w:rsidR="00406E80" w:rsidRPr="00F67140">
          <w:rPr>
            <w:rStyle w:val="-"/>
            <w:rFonts w:cs="Tahoma"/>
            <w:noProof/>
            <w:lang w:val="el-GR"/>
          </w:rPr>
          <w:t>2.2.7</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Πρότυπα διασφάλισης ποιότητας</w:t>
        </w:r>
        <w:r w:rsidR="00406E80">
          <w:rPr>
            <w:noProof/>
            <w:webHidden/>
          </w:rPr>
          <w:tab/>
        </w:r>
        <w:r w:rsidR="00406E80">
          <w:rPr>
            <w:noProof/>
            <w:webHidden/>
          </w:rPr>
          <w:fldChar w:fldCharType="begin"/>
        </w:r>
        <w:r w:rsidR="00406E80">
          <w:rPr>
            <w:noProof/>
            <w:webHidden/>
          </w:rPr>
          <w:instrText xml:space="preserve"> PAGEREF _Toc76118946 \h </w:instrText>
        </w:r>
        <w:r w:rsidR="00406E80">
          <w:rPr>
            <w:noProof/>
            <w:webHidden/>
          </w:rPr>
        </w:r>
        <w:r w:rsidR="00406E80">
          <w:rPr>
            <w:noProof/>
            <w:webHidden/>
          </w:rPr>
          <w:fldChar w:fldCharType="separate"/>
        </w:r>
        <w:r w:rsidR="00A504FF">
          <w:rPr>
            <w:noProof/>
            <w:webHidden/>
          </w:rPr>
          <w:t>25</w:t>
        </w:r>
        <w:r w:rsidR="00406E80">
          <w:rPr>
            <w:noProof/>
            <w:webHidden/>
          </w:rPr>
          <w:fldChar w:fldCharType="end"/>
        </w:r>
      </w:hyperlink>
    </w:p>
    <w:p w14:paraId="5B654DA8"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47" w:history="1">
        <w:r w:rsidR="00406E80" w:rsidRPr="00F67140">
          <w:rPr>
            <w:rStyle w:val="-"/>
            <w:rFonts w:cs="Tahoma"/>
            <w:noProof/>
            <w:lang w:val="el-GR"/>
          </w:rPr>
          <w:t>2.2.8</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Στήριξη στην ικανότητα τρίτων - Υπεργολαβία</w:t>
        </w:r>
        <w:r w:rsidR="00406E80">
          <w:rPr>
            <w:noProof/>
            <w:webHidden/>
          </w:rPr>
          <w:tab/>
        </w:r>
        <w:r w:rsidR="00406E80">
          <w:rPr>
            <w:noProof/>
            <w:webHidden/>
          </w:rPr>
          <w:fldChar w:fldCharType="begin"/>
        </w:r>
        <w:r w:rsidR="00406E80">
          <w:rPr>
            <w:noProof/>
            <w:webHidden/>
          </w:rPr>
          <w:instrText xml:space="preserve"> PAGEREF _Toc76118947 \h </w:instrText>
        </w:r>
        <w:r w:rsidR="00406E80">
          <w:rPr>
            <w:noProof/>
            <w:webHidden/>
          </w:rPr>
        </w:r>
        <w:r w:rsidR="00406E80">
          <w:rPr>
            <w:noProof/>
            <w:webHidden/>
          </w:rPr>
          <w:fldChar w:fldCharType="separate"/>
        </w:r>
        <w:r w:rsidR="00A504FF">
          <w:rPr>
            <w:noProof/>
            <w:webHidden/>
          </w:rPr>
          <w:t>26</w:t>
        </w:r>
        <w:r w:rsidR="00406E80">
          <w:rPr>
            <w:noProof/>
            <w:webHidden/>
          </w:rPr>
          <w:fldChar w:fldCharType="end"/>
        </w:r>
      </w:hyperlink>
    </w:p>
    <w:p w14:paraId="58610F01" w14:textId="77777777" w:rsidR="00406E80" w:rsidRDefault="00072EE8">
      <w:pPr>
        <w:pStyle w:val="40"/>
        <w:tabs>
          <w:tab w:val="right" w:leader="dot" w:pos="9628"/>
        </w:tabs>
        <w:rPr>
          <w:rFonts w:asciiTheme="minorHAnsi" w:eastAsiaTheme="minorEastAsia" w:hAnsiTheme="minorHAnsi" w:cstheme="minorBidi"/>
          <w:noProof/>
          <w:sz w:val="22"/>
          <w:szCs w:val="22"/>
          <w:lang w:val="en-US" w:eastAsia="en-US"/>
        </w:rPr>
      </w:pPr>
      <w:hyperlink w:anchor="_Toc76118948" w:history="1">
        <w:r w:rsidR="00406E80" w:rsidRPr="00F67140">
          <w:rPr>
            <w:rStyle w:val="-"/>
            <w:rFonts w:cs="Tahoma"/>
            <w:noProof/>
            <w:lang w:val="el-GR"/>
          </w:rPr>
          <w:t>2.2.8.1 Στήριξη στην ικανότητα τρίτων</w:t>
        </w:r>
        <w:r w:rsidR="00406E80">
          <w:rPr>
            <w:noProof/>
            <w:webHidden/>
          </w:rPr>
          <w:tab/>
        </w:r>
        <w:r w:rsidR="00406E80">
          <w:rPr>
            <w:noProof/>
            <w:webHidden/>
          </w:rPr>
          <w:fldChar w:fldCharType="begin"/>
        </w:r>
        <w:r w:rsidR="00406E80">
          <w:rPr>
            <w:noProof/>
            <w:webHidden/>
          </w:rPr>
          <w:instrText xml:space="preserve"> PAGEREF _Toc76118948 \h </w:instrText>
        </w:r>
        <w:r w:rsidR="00406E80">
          <w:rPr>
            <w:noProof/>
            <w:webHidden/>
          </w:rPr>
        </w:r>
        <w:r w:rsidR="00406E80">
          <w:rPr>
            <w:noProof/>
            <w:webHidden/>
          </w:rPr>
          <w:fldChar w:fldCharType="separate"/>
        </w:r>
        <w:r w:rsidR="00A504FF">
          <w:rPr>
            <w:noProof/>
            <w:webHidden/>
          </w:rPr>
          <w:t>26</w:t>
        </w:r>
        <w:r w:rsidR="00406E80">
          <w:rPr>
            <w:noProof/>
            <w:webHidden/>
          </w:rPr>
          <w:fldChar w:fldCharType="end"/>
        </w:r>
      </w:hyperlink>
    </w:p>
    <w:p w14:paraId="1E898590"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49" w:history="1">
        <w:r w:rsidR="00406E80" w:rsidRPr="00F67140">
          <w:rPr>
            <w:rStyle w:val="-"/>
            <w:rFonts w:cs="Tahoma"/>
            <w:noProof/>
            <w:lang w:val="el-GR"/>
          </w:rPr>
          <w:t>2.2.8.2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Υπεργολαβία</w:t>
        </w:r>
        <w:r w:rsidR="00406E80">
          <w:rPr>
            <w:noProof/>
            <w:webHidden/>
          </w:rPr>
          <w:tab/>
        </w:r>
        <w:r w:rsidR="00406E80">
          <w:rPr>
            <w:noProof/>
            <w:webHidden/>
          </w:rPr>
          <w:fldChar w:fldCharType="begin"/>
        </w:r>
        <w:r w:rsidR="00406E80">
          <w:rPr>
            <w:noProof/>
            <w:webHidden/>
          </w:rPr>
          <w:instrText xml:space="preserve"> PAGEREF _Toc76118949 \h </w:instrText>
        </w:r>
        <w:r w:rsidR="00406E80">
          <w:rPr>
            <w:noProof/>
            <w:webHidden/>
          </w:rPr>
        </w:r>
        <w:r w:rsidR="00406E80">
          <w:rPr>
            <w:noProof/>
            <w:webHidden/>
          </w:rPr>
          <w:fldChar w:fldCharType="separate"/>
        </w:r>
        <w:r w:rsidR="00A504FF">
          <w:rPr>
            <w:noProof/>
            <w:webHidden/>
          </w:rPr>
          <w:t>27</w:t>
        </w:r>
        <w:r w:rsidR="00406E80">
          <w:rPr>
            <w:noProof/>
            <w:webHidden/>
          </w:rPr>
          <w:fldChar w:fldCharType="end"/>
        </w:r>
      </w:hyperlink>
    </w:p>
    <w:p w14:paraId="1CD5A3E1"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50" w:history="1">
        <w:r w:rsidR="00406E80" w:rsidRPr="00F67140">
          <w:rPr>
            <w:rStyle w:val="-"/>
            <w:rFonts w:cs="Tahoma"/>
            <w:noProof/>
            <w:lang w:val="el-GR"/>
          </w:rPr>
          <w:t>2.2.9</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Κανόνες απόδειξης ποιοτικής επιλογής</w:t>
        </w:r>
        <w:r w:rsidR="00406E80">
          <w:rPr>
            <w:noProof/>
            <w:webHidden/>
          </w:rPr>
          <w:tab/>
        </w:r>
        <w:r w:rsidR="00406E80">
          <w:rPr>
            <w:noProof/>
            <w:webHidden/>
          </w:rPr>
          <w:fldChar w:fldCharType="begin"/>
        </w:r>
        <w:r w:rsidR="00406E80">
          <w:rPr>
            <w:noProof/>
            <w:webHidden/>
          </w:rPr>
          <w:instrText xml:space="preserve"> PAGEREF _Toc76118950 \h </w:instrText>
        </w:r>
        <w:r w:rsidR="00406E80">
          <w:rPr>
            <w:noProof/>
            <w:webHidden/>
          </w:rPr>
        </w:r>
        <w:r w:rsidR="00406E80">
          <w:rPr>
            <w:noProof/>
            <w:webHidden/>
          </w:rPr>
          <w:fldChar w:fldCharType="separate"/>
        </w:r>
        <w:r w:rsidR="00A504FF">
          <w:rPr>
            <w:noProof/>
            <w:webHidden/>
          </w:rPr>
          <w:t>27</w:t>
        </w:r>
        <w:r w:rsidR="00406E80">
          <w:rPr>
            <w:noProof/>
            <w:webHidden/>
          </w:rPr>
          <w:fldChar w:fldCharType="end"/>
        </w:r>
      </w:hyperlink>
    </w:p>
    <w:p w14:paraId="4AFCBBEA"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51" w:history="1">
        <w:r w:rsidR="00406E80" w:rsidRPr="00F67140">
          <w:rPr>
            <w:rStyle w:val="-"/>
            <w:rFonts w:cs="Tahoma"/>
            <w:noProof/>
            <w:lang w:val="el-GR"/>
          </w:rPr>
          <w:t>2.2.9.1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Προκαταρκτική απόδειξη κατά την υποβολή προσφορών</w:t>
        </w:r>
        <w:r w:rsidR="00406E80">
          <w:rPr>
            <w:noProof/>
            <w:webHidden/>
          </w:rPr>
          <w:tab/>
        </w:r>
        <w:r w:rsidR="00406E80">
          <w:rPr>
            <w:noProof/>
            <w:webHidden/>
          </w:rPr>
          <w:fldChar w:fldCharType="begin"/>
        </w:r>
        <w:r w:rsidR="00406E80">
          <w:rPr>
            <w:noProof/>
            <w:webHidden/>
          </w:rPr>
          <w:instrText xml:space="preserve"> PAGEREF _Toc76118951 \h </w:instrText>
        </w:r>
        <w:r w:rsidR="00406E80">
          <w:rPr>
            <w:noProof/>
            <w:webHidden/>
          </w:rPr>
        </w:r>
        <w:r w:rsidR="00406E80">
          <w:rPr>
            <w:noProof/>
            <w:webHidden/>
          </w:rPr>
          <w:fldChar w:fldCharType="separate"/>
        </w:r>
        <w:r w:rsidR="00A504FF">
          <w:rPr>
            <w:noProof/>
            <w:webHidden/>
          </w:rPr>
          <w:t>27</w:t>
        </w:r>
        <w:r w:rsidR="00406E80">
          <w:rPr>
            <w:noProof/>
            <w:webHidden/>
          </w:rPr>
          <w:fldChar w:fldCharType="end"/>
        </w:r>
      </w:hyperlink>
    </w:p>
    <w:p w14:paraId="5CC1DD4B"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52" w:history="1">
        <w:r w:rsidR="00406E80" w:rsidRPr="00F67140">
          <w:rPr>
            <w:rStyle w:val="-"/>
            <w:rFonts w:cs="Tahoma"/>
            <w:noProof/>
            <w:lang w:val="el-GR"/>
          </w:rPr>
          <w:t>2.3</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Κριτήρια Ανάθεσης</w:t>
        </w:r>
        <w:r w:rsidR="00406E80">
          <w:rPr>
            <w:noProof/>
            <w:webHidden/>
          </w:rPr>
          <w:tab/>
        </w:r>
        <w:r w:rsidR="00406E80">
          <w:rPr>
            <w:noProof/>
            <w:webHidden/>
          </w:rPr>
          <w:fldChar w:fldCharType="begin"/>
        </w:r>
        <w:r w:rsidR="00406E80">
          <w:rPr>
            <w:noProof/>
            <w:webHidden/>
          </w:rPr>
          <w:instrText xml:space="preserve"> PAGEREF _Toc76118952 \h </w:instrText>
        </w:r>
        <w:r w:rsidR="00406E80">
          <w:rPr>
            <w:noProof/>
            <w:webHidden/>
          </w:rPr>
        </w:r>
        <w:r w:rsidR="00406E80">
          <w:rPr>
            <w:noProof/>
            <w:webHidden/>
          </w:rPr>
          <w:fldChar w:fldCharType="separate"/>
        </w:r>
        <w:r w:rsidR="00A504FF">
          <w:rPr>
            <w:noProof/>
            <w:webHidden/>
          </w:rPr>
          <w:t>36</w:t>
        </w:r>
        <w:r w:rsidR="00406E80">
          <w:rPr>
            <w:noProof/>
            <w:webHidden/>
          </w:rPr>
          <w:fldChar w:fldCharType="end"/>
        </w:r>
      </w:hyperlink>
    </w:p>
    <w:p w14:paraId="1453658F"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53" w:history="1">
        <w:r w:rsidR="00406E80" w:rsidRPr="00F67140">
          <w:rPr>
            <w:rStyle w:val="-"/>
            <w:rFonts w:cs="Tahoma"/>
            <w:noProof/>
            <w:lang w:val="el-GR"/>
          </w:rPr>
          <w:t>2.3.1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Κριτήριο ανάθεσης</w:t>
        </w:r>
        <w:r w:rsidR="00406E80">
          <w:rPr>
            <w:noProof/>
            <w:webHidden/>
          </w:rPr>
          <w:tab/>
        </w:r>
        <w:r w:rsidR="00406E80">
          <w:rPr>
            <w:noProof/>
            <w:webHidden/>
          </w:rPr>
          <w:fldChar w:fldCharType="begin"/>
        </w:r>
        <w:r w:rsidR="00406E80">
          <w:rPr>
            <w:noProof/>
            <w:webHidden/>
          </w:rPr>
          <w:instrText xml:space="preserve"> PAGEREF _Toc76118953 \h </w:instrText>
        </w:r>
        <w:r w:rsidR="00406E80">
          <w:rPr>
            <w:noProof/>
            <w:webHidden/>
          </w:rPr>
        </w:r>
        <w:r w:rsidR="00406E80">
          <w:rPr>
            <w:noProof/>
            <w:webHidden/>
          </w:rPr>
          <w:fldChar w:fldCharType="separate"/>
        </w:r>
        <w:r w:rsidR="00A504FF">
          <w:rPr>
            <w:noProof/>
            <w:webHidden/>
          </w:rPr>
          <w:t>36</w:t>
        </w:r>
        <w:r w:rsidR="00406E80">
          <w:rPr>
            <w:noProof/>
            <w:webHidden/>
          </w:rPr>
          <w:fldChar w:fldCharType="end"/>
        </w:r>
      </w:hyperlink>
    </w:p>
    <w:p w14:paraId="5E6BD439"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54" w:history="1">
        <w:r w:rsidR="00406E80" w:rsidRPr="00F67140">
          <w:rPr>
            <w:rStyle w:val="-"/>
            <w:rFonts w:cs="Tahoma"/>
            <w:noProof/>
            <w:lang w:val="el-GR"/>
          </w:rPr>
          <w:t>2.3.2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Βαθμολόγηση και κατάταξη προσφορών</w:t>
        </w:r>
        <w:r w:rsidR="00406E80">
          <w:rPr>
            <w:noProof/>
            <w:webHidden/>
          </w:rPr>
          <w:tab/>
        </w:r>
        <w:r w:rsidR="00406E80">
          <w:rPr>
            <w:noProof/>
            <w:webHidden/>
          </w:rPr>
          <w:fldChar w:fldCharType="begin"/>
        </w:r>
        <w:r w:rsidR="00406E80">
          <w:rPr>
            <w:noProof/>
            <w:webHidden/>
          </w:rPr>
          <w:instrText xml:space="preserve"> PAGEREF _Toc76118954 \h </w:instrText>
        </w:r>
        <w:r w:rsidR="00406E80">
          <w:rPr>
            <w:noProof/>
            <w:webHidden/>
          </w:rPr>
        </w:r>
        <w:r w:rsidR="00406E80">
          <w:rPr>
            <w:noProof/>
            <w:webHidden/>
          </w:rPr>
          <w:fldChar w:fldCharType="separate"/>
        </w:r>
        <w:r w:rsidR="00A504FF">
          <w:rPr>
            <w:noProof/>
            <w:webHidden/>
          </w:rPr>
          <w:t>39</w:t>
        </w:r>
        <w:r w:rsidR="00406E80">
          <w:rPr>
            <w:noProof/>
            <w:webHidden/>
          </w:rPr>
          <w:fldChar w:fldCharType="end"/>
        </w:r>
      </w:hyperlink>
    </w:p>
    <w:p w14:paraId="69B96E2A"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55" w:history="1">
        <w:r w:rsidR="00406E80" w:rsidRPr="00F67140">
          <w:rPr>
            <w:rStyle w:val="-"/>
            <w:rFonts w:cs="Tahoma"/>
            <w:noProof/>
            <w:lang w:val="el-GR"/>
          </w:rPr>
          <w:t>2.3.2.1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Βαθμολόγηση Τεχνικών Προσφορών</w:t>
        </w:r>
        <w:r w:rsidR="00406E80">
          <w:rPr>
            <w:noProof/>
            <w:webHidden/>
          </w:rPr>
          <w:tab/>
        </w:r>
        <w:r w:rsidR="00406E80">
          <w:rPr>
            <w:noProof/>
            <w:webHidden/>
          </w:rPr>
          <w:fldChar w:fldCharType="begin"/>
        </w:r>
        <w:r w:rsidR="00406E80">
          <w:rPr>
            <w:noProof/>
            <w:webHidden/>
          </w:rPr>
          <w:instrText xml:space="preserve"> PAGEREF _Toc76118955 \h </w:instrText>
        </w:r>
        <w:r w:rsidR="00406E80">
          <w:rPr>
            <w:noProof/>
            <w:webHidden/>
          </w:rPr>
        </w:r>
        <w:r w:rsidR="00406E80">
          <w:rPr>
            <w:noProof/>
            <w:webHidden/>
          </w:rPr>
          <w:fldChar w:fldCharType="separate"/>
        </w:r>
        <w:r w:rsidR="00A504FF">
          <w:rPr>
            <w:noProof/>
            <w:webHidden/>
          </w:rPr>
          <w:t>39</w:t>
        </w:r>
        <w:r w:rsidR="00406E80">
          <w:rPr>
            <w:noProof/>
            <w:webHidden/>
          </w:rPr>
          <w:fldChar w:fldCharType="end"/>
        </w:r>
      </w:hyperlink>
    </w:p>
    <w:p w14:paraId="09C42AD6"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56" w:history="1">
        <w:r w:rsidR="00406E80" w:rsidRPr="00F67140">
          <w:rPr>
            <w:rStyle w:val="-"/>
            <w:rFonts w:cs="Tahoma"/>
            <w:noProof/>
            <w:lang w:val="el-GR"/>
          </w:rPr>
          <w:t>2.3.2.2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Κατάταξη προσφορών</w:t>
        </w:r>
        <w:r w:rsidR="00406E80">
          <w:rPr>
            <w:noProof/>
            <w:webHidden/>
          </w:rPr>
          <w:tab/>
        </w:r>
        <w:r w:rsidR="00406E80">
          <w:rPr>
            <w:noProof/>
            <w:webHidden/>
          </w:rPr>
          <w:fldChar w:fldCharType="begin"/>
        </w:r>
        <w:r w:rsidR="00406E80">
          <w:rPr>
            <w:noProof/>
            <w:webHidden/>
          </w:rPr>
          <w:instrText xml:space="preserve"> PAGEREF _Toc76118956 \h </w:instrText>
        </w:r>
        <w:r w:rsidR="00406E80">
          <w:rPr>
            <w:noProof/>
            <w:webHidden/>
          </w:rPr>
        </w:r>
        <w:r w:rsidR="00406E80">
          <w:rPr>
            <w:noProof/>
            <w:webHidden/>
          </w:rPr>
          <w:fldChar w:fldCharType="separate"/>
        </w:r>
        <w:r w:rsidR="00A504FF">
          <w:rPr>
            <w:noProof/>
            <w:webHidden/>
          </w:rPr>
          <w:t>39</w:t>
        </w:r>
        <w:r w:rsidR="00406E80">
          <w:rPr>
            <w:noProof/>
            <w:webHidden/>
          </w:rPr>
          <w:fldChar w:fldCharType="end"/>
        </w:r>
      </w:hyperlink>
    </w:p>
    <w:p w14:paraId="45AC0498"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57" w:history="1">
        <w:r w:rsidR="00406E80" w:rsidRPr="00F67140">
          <w:rPr>
            <w:rStyle w:val="-"/>
            <w:rFonts w:cs="Tahoma"/>
            <w:noProof/>
            <w:lang w:val="el-GR"/>
          </w:rPr>
          <w:t>2.4</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Κατάρτιση - Περιεχόμενο Προσφορών</w:t>
        </w:r>
        <w:r w:rsidR="00406E80">
          <w:rPr>
            <w:noProof/>
            <w:webHidden/>
          </w:rPr>
          <w:tab/>
        </w:r>
        <w:r w:rsidR="00406E80">
          <w:rPr>
            <w:noProof/>
            <w:webHidden/>
          </w:rPr>
          <w:fldChar w:fldCharType="begin"/>
        </w:r>
        <w:r w:rsidR="00406E80">
          <w:rPr>
            <w:noProof/>
            <w:webHidden/>
          </w:rPr>
          <w:instrText xml:space="preserve"> PAGEREF _Toc76118957 \h </w:instrText>
        </w:r>
        <w:r w:rsidR="00406E80">
          <w:rPr>
            <w:noProof/>
            <w:webHidden/>
          </w:rPr>
        </w:r>
        <w:r w:rsidR="00406E80">
          <w:rPr>
            <w:noProof/>
            <w:webHidden/>
          </w:rPr>
          <w:fldChar w:fldCharType="separate"/>
        </w:r>
        <w:r w:rsidR="00A504FF">
          <w:rPr>
            <w:noProof/>
            <w:webHidden/>
          </w:rPr>
          <w:t>40</w:t>
        </w:r>
        <w:r w:rsidR="00406E80">
          <w:rPr>
            <w:noProof/>
            <w:webHidden/>
          </w:rPr>
          <w:fldChar w:fldCharType="end"/>
        </w:r>
      </w:hyperlink>
    </w:p>
    <w:p w14:paraId="7339258A"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58" w:history="1">
        <w:r w:rsidR="00406E80" w:rsidRPr="00F67140">
          <w:rPr>
            <w:rStyle w:val="-"/>
            <w:rFonts w:cs="Tahoma"/>
            <w:noProof/>
            <w:lang w:val="el-GR"/>
          </w:rPr>
          <w:t>2.4.1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Γενικοί όροι υποβολής προσφορών</w:t>
        </w:r>
        <w:r w:rsidR="00406E80">
          <w:rPr>
            <w:noProof/>
            <w:webHidden/>
          </w:rPr>
          <w:tab/>
        </w:r>
        <w:r w:rsidR="00406E80">
          <w:rPr>
            <w:noProof/>
            <w:webHidden/>
          </w:rPr>
          <w:fldChar w:fldCharType="begin"/>
        </w:r>
        <w:r w:rsidR="00406E80">
          <w:rPr>
            <w:noProof/>
            <w:webHidden/>
          </w:rPr>
          <w:instrText xml:space="preserve"> PAGEREF _Toc76118958 \h </w:instrText>
        </w:r>
        <w:r w:rsidR="00406E80">
          <w:rPr>
            <w:noProof/>
            <w:webHidden/>
          </w:rPr>
        </w:r>
        <w:r w:rsidR="00406E80">
          <w:rPr>
            <w:noProof/>
            <w:webHidden/>
          </w:rPr>
          <w:fldChar w:fldCharType="separate"/>
        </w:r>
        <w:r w:rsidR="00A504FF">
          <w:rPr>
            <w:noProof/>
            <w:webHidden/>
          </w:rPr>
          <w:t>40</w:t>
        </w:r>
        <w:r w:rsidR="00406E80">
          <w:rPr>
            <w:noProof/>
            <w:webHidden/>
          </w:rPr>
          <w:fldChar w:fldCharType="end"/>
        </w:r>
      </w:hyperlink>
    </w:p>
    <w:p w14:paraId="726215AB"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59" w:history="1">
        <w:r w:rsidR="00406E80" w:rsidRPr="00F67140">
          <w:rPr>
            <w:rStyle w:val="-"/>
            <w:rFonts w:cs="Tahoma"/>
            <w:noProof/>
            <w:lang w:val="el-GR"/>
          </w:rPr>
          <w:t>2.4.2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Χρόνος και Τρόπος υποβολής προσφορών</w:t>
        </w:r>
        <w:r w:rsidR="00406E80">
          <w:rPr>
            <w:noProof/>
            <w:webHidden/>
          </w:rPr>
          <w:tab/>
        </w:r>
        <w:r w:rsidR="00406E80">
          <w:rPr>
            <w:noProof/>
            <w:webHidden/>
          </w:rPr>
          <w:fldChar w:fldCharType="begin"/>
        </w:r>
        <w:r w:rsidR="00406E80">
          <w:rPr>
            <w:noProof/>
            <w:webHidden/>
          </w:rPr>
          <w:instrText xml:space="preserve"> PAGEREF _Toc76118959 \h </w:instrText>
        </w:r>
        <w:r w:rsidR="00406E80">
          <w:rPr>
            <w:noProof/>
            <w:webHidden/>
          </w:rPr>
        </w:r>
        <w:r w:rsidR="00406E80">
          <w:rPr>
            <w:noProof/>
            <w:webHidden/>
          </w:rPr>
          <w:fldChar w:fldCharType="separate"/>
        </w:r>
        <w:r w:rsidR="00A504FF">
          <w:rPr>
            <w:noProof/>
            <w:webHidden/>
          </w:rPr>
          <w:t>40</w:t>
        </w:r>
        <w:r w:rsidR="00406E80">
          <w:rPr>
            <w:noProof/>
            <w:webHidden/>
          </w:rPr>
          <w:fldChar w:fldCharType="end"/>
        </w:r>
      </w:hyperlink>
    </w:p>
    <w:p w14:paraId="08B067A3"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64" w:history="1">
        <w:r w:rsidR="00406E80" w:rsidRPr="00F67140">
          <w:rPr>
            <w:rStyle w:val="-"/>
            <w:rFonts w:cs="Tahoma"/>
            <w:iCs/>
            <w:noProof/>
            <w:lang w:val="el-GR"/>
          </w:rPr>
          <w:t>2.4.3</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Περιεχόμενα Φακέλου «Δικαιολογητικά Συμμετοχής - Τεχνική Προσφορά»</w:t>
        </w:r>
        <w:r w:rsidR="00406E80">
          <w:rPr>
            <w:noProof/>
            <w:webHidden/>
          </w:rPr>
          <w:tab/>
        </w:r>
        <w:r w:rsidR="00406E80">
          <w:rPr>
            <w:noProof/>
            <w:webHidden/>
          </w:rPr>
          <w:fldChar w:fldCharType="begin"/>
        </w:r>
        <w:r w:rsidR="00406E80">
          <w:rPr>
            <w:noProof/>
            <w:webHidden/>
          </w:rPr>
          <w:instrText xml:space="preserve"> PAGEREF _Toc76118964 \h </w:instrText>
        </w:r>
        <w:r w:rsidR="00406E80">
          <w:rPr>
            <w:noProof/>
            <w:webHidden/>
          </w:rPr>
        </w:r>
        <w:r w:rsidR="00406E80">
          <w:rPr>
            <w:noProof/>
            <w:webHidden/>
          </w:rPr>
          <w:fldChar w:fldCharType="separate"/>
        </w:r>
        <w:r w:rsidR="00A504FF">
          <w:rPr>
            <w:noProof/>
            <w:webHidden/>
          </w:rPr>
          <w:t>43</w:t>
        </w:r>
        <w:r w:rsidR="00406E80">
          <w:rPr>
            <w:noProof/>
            <w:webHidden/>
          </w:rPr>
          <w:fldChar w:fldCharType="end"/>
        </w:r>
      </w:hyperlink>
    </w:p>
    <w:p w14:paraId="728480E6" w14:textId="77777777" w:rsidR="00406E80" w:rsidRDefault="00072EE8">
      <w:pPr>
        <w:pStyle w:val="40"/>
        <w:tabs>
          <w:tab w:val="right" w:leader="dot" w:pos="9628"/>
        </w:tabs>
        <w:rPr>
          <w:rFonts w:asciiTheme="minorHAnsi" w:eastAsiaTheme="minorEastAsia" w:hAnsiTheme="minorHAnsi" w:cstheme="minorBidi"/>
          <w:noProof/>
          <w:sz w:val="22"/>
          <w:szCs w:val="22"/>
          <w:lang w:val="en-US" w:eastAsia="en-US"/>
        </w:rPr>
      </w:pPr>
      <w:hyperlink w:anchor="_Toc76118965" w:history="1">
        <w:r w:rsidR="00406E80" w:rsidRPr="00F67140">
          <w:rPr>
            <w:rStyle w:val="-"/>
            <w:rFonts w:cs="Tahoma"/>
            <w:noProof/>
            <w:lang w:val="el-GR"/>
          </w:rPr>
          <w:t>2.4.3.1 Δικαιολογητικά Συμμετοχής</w:t>
        </w:r>
        <w:r w:rsidR="00406E80">
          <w:rPr>
            <w:noProof/>
            <w:webHidden/>
          </w:rPr>
          <w:tab/>
        </w:r>
        <w:r w:rsidR="00406E80">
          <w:rPr>
            <w:noProof/>
            <w:webHidden/>
          </w:rPr>
          <w:fldChar w:fldCharType="begin"/>
        </w:r>
        <w:r w:rsidR="00406E80">
          <w:rPr>
            <w:noProof/>
            <w:webHidden/>
          </w:rPr>
          <w:instrText xml:space="preserve"> PAGEREF _Toc76118965 \h </w:instrText>
        </w:r>
        <w:r w:rsidR="00406E80">
          <w:rPr>
            <w:noProof/>
            <w:webHidden/>
          </w:rPr>
        </w:r>
        <w:r w:rsidR="00406E80">
          <w:rPr>
            <w:noProof/>
            <w:webHidden/>
          </w:rPr>
          <w:fldChar w:fldCharType="separate"/>
        </w:r>
        <w:r w:rsidR="00A504FF">
          <w:rPr>
            <w:noProof/>
            <w:webHidden/>
          </w:rPr>
          <w:t>43</w:t>
        </w:r>
        <w:r w:rsidR="00406E80">
          <w:rPr>
            <w:noProof/>
            <w:webHidden/>
          </w:rPr>
          <w:fldChar w:fldCharType="end"/>
        </w:r>
      </w:hyperlink>
    </w:p>
    <w:p w14:paraId="6051E998"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66" w:history="1">
        <w:r w:rsidR="00406E80" w:rsidRPr="00F67140">
          <w:rPr>
            <w:rStyle w:val="-"/>
            <w:rFonts w:cs="Tahoma"/>
            <w:noProof/>
            <w:lang w:val="el-GR"/>
          </w:rPr>
          <w:t>2.4.3.2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Τεχνική Προσφορά</w:t>
        </w:r>
        <w:r w:rsidR="00406E80">
          <w:rPr>
            <w:noProof/>
            <w:webHidden/>
          </w:rPr>
          <w:tab/>
        </w:r>
        <w:r w:rsidR="00406E80">
          <w:rPr>
            <w:noProof/>
            <w:webHidden/>
          </w:rPr>
          <w:fldChar w:fldCharType="begin"/>
        </w:r>
        <w:r w:rsidR="00406E80">
          <w:rPr>
            <w:noProof/>
            <w:webHidden/>
          </w:rPr>
          <w:instrText xml:space="preserve"> PAGEREF _Toc76118966 \h </w:instrText>
        </w:r>
        <w:r w:rsidR="00406E80">
          <w:rPr>
            <w:noProof/>
            <w:webHidden/>
          </w:rPr>
        </w:r>
        <w:r w:rsidR="00406E80">
          <w:rPr>
            <w:noProof/>
            <w:webHidden/>
          </w:rPr>
          <w:fldChar w:fldCharType="separate"/>
        </w:r>
        <w:r w:rsidR="00A504FF">
          <w:rPr>
            <w:noProof/>
            <w:webHidden/>
          </w:rPr>
          <w:t>45</w:t>
        </w:r>
        <w:r w:rsidR="00406E80">
          <w:rPr>
            <w:noProof/>
            <w:webHidden/>
          </w:rPr>
          <w:fldChar w:fldCharType="end"/>
        </w:r>
      </w:hyperlink>
    </w:p>
    <w:p w14:paraId="417B57BE"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67" w:history="1">
        <w:r w:rsidR="00406E80" w:rsidRPr="00F67140">
          <w:rPr>
            <w:rStyle w:val="-"/>
            <w:rFonts w:cs="Tahoma"/>
            <w:noProof/>
            <w:lang w:val="el-GR"/>
          </w:rPr>
          <w:t>2.4.4</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Περιεχόμενα Φακέλου «Οικονομική Προσφορά» / Τρόπος σύνταξης και υποβολής οικονομικών προσφορών</w:t>
        </w:r>
        <w:r w:rsidR="00406E80">
          <w:rPr>
            <w:noProof/>
            <w:webHidden/>
          </w:rPr>
          <w:tab/>
        </w:r>
        <w:r w:rsidR="00406E80">
          <w:rPr>
            <w:noProof/>
            <w:webHidden/>
          </w:rPr>
          <w:fldChar w:fldCharType="begin"/>
        </w:r>
        <w:r w:rsidR="00406E80">
          <w:rPr>
            <w:noProof/>
            <w:webHidden/>
          </w:rPr>
          <w:instrText xml:space="preserve"> PAGEREF _Toc76118967 \h </w:instrText>
        </w:r>
        <w:r w:rsidR="00406E80">
          <w:rPr>
            <w:noProof/>
            <w:webHidden/>
          </w:rPr>
        </w:r>
        <w:r w:rsidR="00406E80">
          <w:rPr>
            <w:noProof/>
            <w:webHidden/>
          </w:rPr>
          <w:fldChar w:fldCharType="separate"/>
        </w:r>
        <w:r w:rsidR="00A504FF">
          <w:rPr>
            <w:noProof/>
            <w:webHidden/>
          </w:rPr>
          <w:t>45</w:t>
        </w:r>
        <w:r w:rsidR="00406E80">
          <w:rPr>
            <w:noProof/>
            <w:webHidden/>
          </w:rPr>
          <w:fldChar w:fldCharType="end"/>
        </w:r>
      </w:hyperlink>
    </w:p>
    <w:p w14:paraId="33E1E09A"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68" w:history="1">
        <w:r w:rsidR="00406E80" w:rsidRPr="00F67140">
          <w:rPr>
            <w:rStyle w:val="-"/>
            <w:rFonts w:cs="Tahoma"/>
            <w:noProof/>
            <w:lang w:val="el-GR" w:eastAsia="el-GR"/>
          </w:rPr>
          <w:t>2.4.5</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Χρόνος ισχύος των προσφορών</w:t>
        </w:r>
        <w:r w:rsidR="00406E80">
          <w:rPr>
            <w:noProof/>
            <w:webHidden/>
          </w:rPr>
          <w:tab/>
        </w:r>
        <w:r w:rsidR="00406E80">
          <w:rPr>
            <w:noProof/>
            <w:webHidden/>
          </w:rPr>
          <w:fldChar w:fldCharType="begin"/>
        </w:r>
        <w:r w:rsidR="00406E80">
          <w:rPr>
            <w:noProof/>
            <w:webHidden/>
          </w:rPr>
          <w:instrText xml:space="preserve"> PAGEREF _Toc76118968 \h </w:instrText>
        </w:r>
        <w:r w:rsidR="00406E80">
          <w:rPr>
            <w:noProof/>
            <w:webHidden/>
          </w:rPr>
        </w:r>
        <w:r w:rsidR="00406E80">
          <w:rPr>
            <w:noProof/>
            <w:webHidden/>
          </w:rPr>
          <w:fldChar w:fldCharType="separate"/>
        </w:r>
        <w:r w:rsidR="00A504FF">
          <w:rPr>
            <w:noProof/>
            <w:webHidden/>
          </w:rPr>
          <w:t>46</w:t>
        </w:r>
        <w:r w:rsidR="00406E80">
          <w:rPr>
            <w:noProof/>
            <w:webHidden/>
          </w:rPr>
          <w:fldChar w:fldCharType="end"/>
        </w:r>
      </w:hyperlink>
    </w:p>
    <w:p w14:paraId="7B723FD8"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69" w:history="1">
        <w:r w:rsidR="00406E80" w:rsidRPr="00F67140">
          <w:rPr>
            <w:rStyle w:val="-"/>
            <w:rFonts w:cs="Tahoma"/>
            <w:noProof/>
            <w:lang w:val="el-GR"/>
          </w:rPr>
          <w:t>2.4.6</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Λόγοι απόρριψης προσφορών</w:t>
        </w:r>
        <w:r w:rsidR="00406E80">
          <w:rPr>
            <w:noProof/>
            <w:webHidden/>
          </w:rPr>
          <w:tab/>
        </w:r>
        <w:r w:rsidR="00406E80">
          <w:rPr>
            <w:noProof/>
            <w:webHidden/>
          </w:rPr>
          <w:fldChar w:fldCharType="begin"/>
        </w:r>
        <w:r w:rsidR="00406E80">
          <w:rPr>
            <w:noProof/>
            <w:webHidden/>
          </w:rPr>
          <w:instrText xml:space="preserve"> PAGEREF _Toc76118969 \h </w:instrText>
        </w:r>
        <w:r w:rsidR="00406E80">
          <w:rPr>
            <w:noProof/>
            <w:webHidden/>
          </w:rPr>
        </w:r>
        <w:r w:rsidR="00406E80">
          <w:rPr>
            <w:noProof/>
            <w:webHidden/>
          </w:rPr>
          <w:fldChar w:fldCharType="separate"/>
        </w:r>
        <w:r w:rsidR="00A504FF">
          <w:rPr>
            <w:noProof/>
            <w:webHidden/>
          </w:rPr>
          <w:t>46</w:t>
        </w:r>
        <w:r w:rsidR="00406E80">
          <w:rPr>
            <w:noProof/>
            <w:webHidden/>
          </w:rPr>
          <w:fldChar w:fldCharType="end"/>
        </w:r>
      </w:hyperlink>
    </w:p>
    <w:p w14:paraId="690841BE"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70" w:history="1">
        <w:r w:rsidR="00406E80" w:rsidRPr="00F67140">
          <w:rPr>
            <w:rStyle w:val="-"/>
            <w:rFonts w:cs="Tahoma"/>
            <w:noProof/>
            <w:lang w:val="el-GR"/>
          </w:rPr>
          <w:t>3.1</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Αποσφράγιση και αξιολόγηση προσφορών</w:t>
        </w:r>
        <w:r w:rsidR="00406E80">
          <w:rPr>
            <w:noProof/>
            <w:webHidden/>
          </w:rPr>
          <w:tab/>
        </w:r>
        <w:r w:rsidR="00406E80">
          <w:rPr>
            <w:noProof/>
            <w:webHidden/>
          </w:rPr>
          <w:fldChar w:fldCharType="begin"/>
        </w:r>
        <w:r w:rsidR="00406E80">
          <w:rPr>
            <w:noProof/>
            <w:webHidden/>
          </w:rPr>
          <w:instrText xml:space="preserve"> PAGEREF _Toc76118970 \h </w:instrText>
        </w:r>
        <w:r w:rsidR="00406E80">
          <w:rPr>
            <w:noProof/>
            <w:webHidden/>
          </w:rPr>
        </w:r>
        <w:r w:rsidR="00406E80">
          <w:rPr>
            <w:noProof/>
            <w:webHidden/>
          </w:rPr>
          <w:fldChar w:fldCharType="separate"/>
        </w:r>
        <w:r w:rsidR="00A504FF">
          <w:rPr>
            <w:noProof/>
            <w:webHidden/>
          </w:rPr>
          <w:t>48</w:t>
        </w:r>
        <w:r w:rsidR="00406E80">
          <w:rPr>
            <w:noProof/>
            <w:webHidden/>
          </w:rPr>
          <w:fldChar w:fldCharType="end"/>
        </w:r>
      </w:hyperlink>
    </w:p>
    <w:p w14:paraId="7CCF1506"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71" w:history="1">
        <w:r w:rsidR="00406E80" w:rsidRPr="00F67140">
          <w:rPr>
            <w:rStyle w:val="-"/>
            <w:rFonts w:cs="Tahoma"/>
            <w:noProof/>
            <w:lang w:val="el-GR"/>
          </w:rPr>
          <w:t>3.1.1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Ηλεκτρονική αποσφράγιση προσφορών</w:t>
        </w:r>
        <w:r w:rsidR="00406E80">
          <w:rPr>
            <w:noProof/>
            <w:webHidden/>
          </w:rPr>
          <w:tab/>
        </w:r>
        <w:r w:rsidR="00406E80">
          <w:rPr>
            <w:noProof/>
            <w:webHidden/>
          </w:rPr>
          <w:fldChar w:fldCharType="begin"/>
        </w:r>
        <w:r w:rsidR="00406E80">
          <w:rPr>
            <w:noProof/>
            <w:webHidden/>
          </w:rPr>
          <w:instrText xml:space="preserve"> PAGEREF _Toc76118971 \h </w:instrText>
        </w:r>
        <w:r w:rsidR="00406E80">
          <w:rPr>
            <w:noProof/>
            <w:webHidden/>
          </w:rPr>
        </w:r>
        <w:r w:rsidR="00406E80">
          <w:rPr>
            <w:noProof/>
            <w:webHidden/>
          </w:rPr>
          <w:fldChar w:fldCharType="separate"/>
        </w:r>
        <w:r w:rsidR="00A504FF">
          <w:rPr>
            <w:noProof/>
            <w:webHidden/>
          </w:rPr>
          <w:t>48</w:t>
        </w:r>
        <w:r w:rsidR="00406E80">
          <w:rPr>
            <w:noProof/>
            <w:webHidden/>
          </w:rPr>
          <w:fldChar w:fldCharType="end"/>
        </w:r>
      </w:hyperlink>
    </w:p>
    <w:p w14:paraId="2F6682D0"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72" w:history="1">
        <w:r w:rsidR="00406E80" w:rsidRPr="00F67140">
          <w:rPr>
            <w:rStyle w:val="-"/>
            <w:rFonts w:cs="Tahoma"/>
            <w:noProof/>
            <w:lang w:val="el-GR"/>
          </w:rPr>
          <w:t>3.1.2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Αξιολόγηση προσφορών</w:t>
        </w:r>
        <w:r w:rsidR="00406E80">
          <w:rPr>
            <w:noProof/>
            <w:webHidden/>
          </w:rPr>
          <w:tab/>
        </w:r>
        <w:r w:rsidR="00406E80">
          <w:rPr>
            <w:noProof/>
            <w:webHidden/>
          </w:rPr>
          <w:fldChar w:fldCharType="begin"/>
        </w:r>
        <w:r w:rsidR="00406E80">
          <w:rPr>
            <w:noProof/>
            <w:webHidden/>
          </w:rPr>
          <w:instrText xml:space="preserve"> PAGEREF _Toc76118972 \h </w:instrText>
        </w:r>
        <w:r w:rsidR="00406E80">
          <w:rPr>
            <w:noProof/>
            <w:webHidden/>
          </w:rPr>
        </w:r>
        <w:r w:rsidR="00406E80">
          <w:rPr>
            <w:noProof/>
            <w:webHidden/>
          </w:rPr>
          <w:fldChar w:fldCharType="separate"/>
        </w:r>
        <w:r w:rsidR="00A504FF">
          <w:rPr>
            <w:noProof/>
            <w:webHidden/>
          </w:rPr>
          <w:t>48</w:t>
        </w:r>
        <w:r w:rsidR="00406E80">
          <w:rPr>
            <w:noProof/>
            <w:webHidden/>
          </w:rPr>
          <w:fldChar w:fldCharType="end"/>
        </w:r>
      </w:hyperlink>
    </w:p>
    <w:p w14:paraId="0AB53451"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73" w:history="1">
        <w:r w:rsidR="00406E80" w:rsidRPr="00F67140">
          <w:rPr>
            <w:rStyle w:val="-"/>
            <w:rFonts w:cs="Tahoma"/>
            <w:noProof/>
            <w:lang w:val="el-GR"/>
          </w:rPr>
          <w:t>3.2</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Πρόσκληση υποβολής δικαιολογητικών προσωρινού αναδόχου - Δικαιολογητικά προσωρινού αναδόχου</w:t>
        </w:r>
        <w:r w:rsidR="00406E80">
          <w:rPr>
            <w:noProof/>
            <w:webHidden/>
          </w:rPr>
          <w:tab/>
        </w:r>
        <w:r w:rsidR="00406E80">
          <w:rPr>
            <w:noProof/>
            <w:webHidden/>
          </w:rPr>
          <w:fldChar w:fldCharType="begin"/>
        </w:r>
        <w:r w:rsidR="00406E80">
          <w:rPr>
            <w:noProof/>
            <w:webHidden/>
          </w:rPr>
          <w:instrText xml:space="preserve"> PAGEREF _Toc76118973 \h </w:instrText>
        </w:r>
        <w:r w:rsidR="00406E80">
          <w:rPr>
            <w:noProof/>
            <w:webHidden/>
          </w:rPr>
        </w:r>
        <w:r w:rsidR="00406E80">
          <w:rPr>
            <w:noProof/>
            <w:webHidden/>
          </w:rPr>
          <w:fldChar w:fldCharType="separate"/>
        </w:r>
        <w:r w:rsidR="00A504FF">
          <w:rPr>
            <w:noProof/>
            <w:webHidden/>
          </w:rPr>
          <w:t>50</w:t>
        </w:r>
        <w:r w:rsidR="00406E80">
          <w:rPr>
            <w:noProof/>
            <w:webHidden/>
          </w:rPr>
          <w:fldChar w:fldCharType="end"/>
        </w:r>
      </w:hyperlink>
    </w:p>
    <w:p w14:paraId="64A4B73A"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74" w:history="1">
        <w:r w:rsidR="00406E80" w:rsidRPr="00F67140">
          <w:rPr>
            <w:rStyle w:val="-"/>
            <w:rFonts w:cs="Tahoma"/>
            <w:noProof/>
            <w:lang w:val="el-GR"/>
          </w:rPr>
          <w:t>3.3</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Κατακύρωση - σύναψη σύμβασης</w:t>
        </w:r>
        <w:r w:rsidR="00406E80">
          <w:rPr>
            <w:noProof/>
            <w:webHidden/>
          </w:rPr>
          <w:tab/>
        </w:r>
        <w:r w:rsidR="00406E80">
          <w:rPr>
            <w:noProof/>
            <w:webHidden/>
          </w:rPr>
          <w:fldChar w:fldCharType="begin"/>
        </w:r>
        <w:r w:rsidR="00406E80">
          <w:rPr>
            <w:noProof/>
            <w:webHidden/>
          </w:rPr>
          <w:instrText xml:space="preserve"> PAGEREF _Toc76118974 \h </w:instrText>
        </w:r>
        <w:r w:rsidR="00406E80">
          <w:rPr>
            <w:noProof/>
            <w:webHidden/>
          </w:rPr>
        </w:r>
        <w:r w:rsidR="00406E80">
          <w:rPr>
            <w:noProof/>
            <w:webHidden/>
          </w:rPr>
          <w:fldChar w:fldCharType="separate"/>
        </w:r>
        <w:r w:rsidR="00A504FF">
          <w:rPr>
            <w:noProof/>
            <w:webHidden/>
          </w:rPr>
          <w:t>52</w:t>
        </w:r>
        <w:r w:rsidR="00406E80">
          <w:rPr>
            <w:noProof/>
            <w:webHidden/>
          </w:rPr>
          <w:fldChar w:fldCharType="end"/>
        </w:r>
      </w:hyperlink>
    </w:p>
    <w:p w14:paraId="1E1627EE"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75" w:history="1">
        <w:r w:rsidR="00406E80" w:rsidRPr="00F67140">
          <w:rPr>
            <w:rStyle w:val="-"/>
            <w:rFonts w:cs="Tahoma"/>
            <w:noProof/>
            <w:lang w:val="el-GR"/>
          </w:rPr>
          <w:t>3.4</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Προδικαστικές Προσφυγές - Προσωρινή και Οριστική Δικαστική Προστασία</w:t>
        </w:r>
        <w:r w:rsidR="00406E80">
          <w:rPr>
            <w:noProof/>
            <w:webHidden/>
          </w:rPr>
          <w:tab/>
        </w:r>
        <w:r w:rsidR="00406E80">
          <w:rPr>
            <w:noProof/>
            <w:webHidden/>
          </w:rPr>
          <w:fldChar w:fldCharType="begin"/>
        </w:r>
        <w:r w:rsidR="00406E80">
          <w:rPr>
            <w:noProof/>
            <w:webHidden/>
          </w:rPr>
          <w:instrText xml:space="preserve"> PAGEREF _Toc76118975 \h </w:instrText>
        </w:r>
        <w:r w:rsidR="00406E80">
          <w:rPr>
            <w:noProof/>
            <w:webHidden/>
          </w:rPr>
        </w:r>
        <w:r w:rsidR="00406E80">
          <w:rPr>
            <w:noProof/>
            <w:webHidden/>
          </w:rPr>
          <w:fldChar w:fldCharType="separate"/>
        </w:r>
        <w:r w:rsidR="00A504FF">
          <w:rPr>
            <w:noProof/>
            <w:webHidden/>
          </w:rPr>
          <w:t>53</w:t>
        </w:r>
        <w:r w:rsidR="00406E80">
          <w:rPr>
            <w:noProof/>
            <w:webHidden/>
          </w:rPr>
          <w:fldChar w:fldCharType="end"/>
        </w:r>
      </w:hyperlink>
    </w:p>
    <w:p w14:paraId="5306929A"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76" w:history="1">
        <w:r w:rsidR="00406E80" w:rsidRPr="00F67140">
          <w:rPr>
            <w:rStyle w:val="-"/>
            <w:rFonts w:cs="Tahoma"/>
            <w:noProof/>
            <w:lang w:val="el-GR"/>
          </w:rPr>
          <w:t>3.5</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Ματαίωση Διαδικασίας</w:t>
        </w:r>
        <w:r w:rsidR="00406E80">
          <w:rPr>
            <w:noProof/>
            <w:webHidden/>
          </w:rPr>
          <w:tab/>
        </w:r>
        <w:r w:rsidR="00406E80">
          <w:rPr>
            <w:noProof/>
            <w:webHidden/>
          </w:rPr>
          <w:fldChar w:fldCharType="begin"/>
        </w:r>
        <w:r w:rsidR="00406E80">
          <w:rPr>
            <w:noProof/>
            <w:webHidden/>
          </w:rPr>
          <w:instrText xml:space="preserve"> PAGEREF _Toc76118976 \h </w:instrText>
        </w:r>
        <w:r w:rsidR="00406E80">
          <w:rPr>
            <w:noProof/>
            <w:webHidden/>
          </w:rPr>
        </w:r>
        <w:r w:rsidR="00406E80">
          <w:rPr>
            <w:noProof/>
            <w:webHidden/>
          </w:rPr>
          <w:fldChar w:fldCharType="separate"/>
        </w:r>
        <w:r w:rsidR="00A504FF">
          <w:rPr>
            <w:noProof/>
            <w:webHidden/>
          </w:rPr>
          <w:t>56</w:t>
        </w:r>
        <w:r w:rsidR="00406E80">
          <w:rPr>
            <w:noProof/>
            <w:webHidden/>
          </w:rPr>
          <w:fldChar w:fldCharType="end"/>
        </w:r>
      </w:hyperlink>
    </w:p>
    <w:p w14:paraId="3E33002D"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77" w:history="1">
        <w:r w:rsidR="00406E80" w:rsidRPr="00F67140">
          <w:rPr>
            <w:rStyle w:val="-"/>
            <w:rFonts w:cs="Tahoma"/>
            <w:noProof/>
            <w:lang w:val="el-GR"/>
          </w:rPr>
          <w:t>4.1</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Εγγυήσεις (καλής εκτέλεσης και προκαταβολής)</w:t>
        </w:r>
        <w:r w:rsidR="00406E80">
          <w:rPr>
            <w:noProof/>
            <w:webHidden/>
          </w:rPr>
          <w:tab/>
        </w:r>
        <w:r w:rsidR="00406E80">
          <w:rPr>
            <w:noProof/>
            <w:webHidden/>
          </w:rPr>
          <w:fldChar w:fldCharType="begin"/>
        </w:r>
        <w:r w:rsidR="00406E80">
          <w:rPr>
            <w:noProof/>
            <w:webHidden/>
          </w:rPr>
          <w:instrText xml:space="preserve"> PAGEREF _Toc76118977 \h </w:instrText>
        </w:r>
        <w:r w:rsidR="00406E80">
          <w:rPr>
            <w:noProof/>
            <w:webHidden/>
          </w:rPr>
        </w:r>
        <w:r w:rsidR="00406E80">
          <w:rPr>
            <w:noProof/>
            <w:webHidden/>
          </w:rPr>
          <w:fldChar w:fldCharType="separate"/>
        </w:r>
        <w:r w:rsidR="00A504FF">
          <w:rPr>
            <w:noProof/>
            <w:webHidden/>
          </w:rPr>
          <w:t>57</w:t>
        </w:r>
        <w:r w:rsidR="00406E80">
          <w:rPr>
            <w:noProof/>
            <w:webHidden/>
          </w:rPr>
          <w:fldChar w:fldCharType="end"/>
        </w:r>
      </w:hyperlink>
    </w:p>
    <w:p w14:paraId="459A9D35"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78" w:history="1">
        <w:r w:rsidR="00406E80" w:rsidRPr="00F67140">
          <w:rPr>
            <w:rStyle w:val="-"/>
            <w:rFonts w:cs="Tahoma"/>
            <w:noProof/>
            <w:lang w:val="el-GR"/>
          </w:rPr>
          <w:t>4.2</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Συμβατικό πλαίσιο – Εφαρμοστέα νομοθεσία</w:t>
        </w:r>
        <w:r w:rsidR="00406E80">
          <w:rPr>
            <w:noProof/>
            <w:webHidden/>
          </w:rPr>
          <w:tab/>
        </w:r>
        <w:r w:rsidR="00406E80">
          <w:rPr>
            <w:noProof/>
            <w:webHidden/>
          </w:rPr>
          <w:fldChar w:fldCharType="begin"/>
        </w:r>
        <w:r w:rsidR="00406E80">
          <w:rPr>
            <w:noProof/>
            <w:webHidden/>
          </w:rPr>
          <w:instrText xml:space="preserve"> PAGEREF _Toc76118978 \h </w:instrText>
        </w:r>
        <w:r w:rsidR="00406E80">
          <w:rPr>
            <w:noProof/>
            <w:webHidden/>
          </w:rPr>
        </w:r>
        <w:r w:rsidR="00406E80">
          <w:rPr>
            <w:noProof/>
            <w:webHidden/>
          </w:rPr>
          <w:fldChar w:fldCharType="separate"/>
        </w:r>
        <w:r w:rsidR="00A504FF">
          <w:rPr>
            <w:noProof/>
            <w:webHidden/>
          </w:rPr>
          <w:t>57</w:t>
        </w:r>
        <w:r w:rsidR="00406E80">
          <w:rPr>
            <w:noProof/>
            <w:webHidden/>
          </w:rPr>
          <w:fldChar w:fldCharType="end"/>
        </w:r>
      </w:hyperlink>
    </w:p>
    <w:p w14:paraId="578DD272"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79" w:history="1">
        <w:r w:rsidR="00406E80" w:rsidRPr="00F67140">
          <w:rPr>
            <w:rStyle w:val="-"/>
            <w:rFonts w:cs="Tahoma"/>
            <w:noProof/>
            <w:lang w:val="el-GR"/>
          </w:rPr>
          <w:t>4.3</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Όροι εκτέλεσης της σύμβασης</w:t>
        </w:r>
        <w:r w:rsidR="00406E80">
          <w:rPr>
            <w:noProof/>
            <w:webHidden/>
          </w:rPr>
          <w:tab/>
        </w:r>
        <w:r w:rsidR="00406E80">
          <w:rPr>
            <w:noProof/>
            <w:webHidden/>
          </w:rPr>
          <w:fldChar w:fldCharType="begin"/>
        </w:r>
        <w:r w:rsidR="00406E80">
          <w:rPr>
            <w:noProof/>
            <w:webHidden/>
          </w:rPr>
          <w:instrText xml:space="preserve"> PAGEREF _Toc76118979 \h </w:instrText>
        </w:r>
        <w:r w:rsidR="00406E80">
          <w:rPr>
            <w:noProof/>
            <w:webHidden/>
          </w:rPr>
        </w:r>
        <w:r w:rsidR="00406E80">
          <w:rPr>
            <w:noProof/>
            <w:webHidden/>
          </w:rPr>
          <w:fldChar w:fldCharType="separate"/>
        </w:r>
        <w:r w:rsidR="00A504FF">
          <w:rPr>
            <w:noProof/>
            <w:webHidden/>
          </w:rPr>
          <w:t>58</w:t>
        </w:r>
        <w:r w:rsidR="00406E80">
          <w:rPr>
            <w:noProof/>
            <w:webHidden/>
          </w:rPr>
          <w:fldChar w:fldCharType="end"/>
        </w:r>
      </w:hyperlink>
    </w:p>
    <w:p w14:paraId="76CF313C"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80" w:history="1">
        <w:r w:rsidR="00406E80" w:rsidRPr="00F67140">
          <w:rPr>
            <w:rStyle w:val="-"/>
            <w:rFonts w:cs="Tahoma"/>
            <w:noProof/>
            <w:lang w:val="el-GR"/>
          </w:rPr>
          <w:t>4.4</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Υπεργολαβία</w:t>
        </w:r>
        <w:r w:rsidR="00406E80">
          <w:rPr>
            <w:noProof/>
            <w:webHidden/>
          </w:rPr>
          <w:tab/>
        </w:r>
        <w:r w:rsidR="00406E80">
          <w:rPr>
            <w:noProof/>
            <w:webHidden/>
          </w:rPr>
          <w:fldChar w:fldCharType="begin"/>
        </w:r>
        <w:r w:rsidR="00406E80">
          <w:rPr>
            <w:noProof/>
            <w:webHidden/>
          </w:rPr>
          <w:instrText xml:space="preserve"> PAGEREF _Toc76118980 \h </w:instrText>
        </w:r>
        <w:r w:rsidR="00406E80">
          <w:rPr>
            <w:noProof/>
            <w:webHidden/>
          </w:rPr>
        </w:r>
        <w:r w:rsidR="00406E80">
          <w:rPr>
            <w:noProof/>
            <w:webHidden/>
          </w:rPr>
          <w:fldChar w:fldCharType="separate"/>
        </w:r>
        <w:r w:rsidR="00A504FF">
          <w:rPr>
            <w:noProof/>
            <w:webHidden/>
          </w:rPr>
          <w:t>60</w:t>
        </w:r>
        <w:r w:rsidR="00406E80">
          <w:rPr>
            <w:noProof/>
            <w:webHidden/>
          </w:rPr>
          <w:fldChar w:fldCharType="end"/>
        </w:r>
      </w:hyperlink>
    </w:p>
    <w:p w14:paraId="05A0B220"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81" w:history="1">
        <w:r w:rsidR="00406E80" w:rsidRPr="00F67140">
          <w:rPr>
            <w:rStyle w:val="-"/>
            <w:rFonts w:cs="Tahoma"/>
            <w:noProof/>
            <w:lang w:val="el-GR"/>
          </w:rPr>
          <w:t>4.5</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Τροποποίηση σύμβασης κατά τη διάρκειά της</w:t>
        </w:r>
        <w:r w:rsidR="00406E80">
          <w:rPr>
            <w:noProof/>
            <w:webHidden/>
          </w:rPr>
          <w:tab/>
        </w:r>
        <w:r w:rsidR="00406E80">
          <w:rPr>
            <w:noProof/>
            <w:webHidden/>
          </w:rPr>
          <w:fldChar w:fldCharType="begin"/>
        </w:r>
        <w:r w:rsidR="00406E80">
          <w:rPr>
            <w:noProof/>
            <w:webHidden/>
          </w:rPr>
          <w:instrText xml:space="preserve"> PAGEREF _Toc76118981 \h </w:instrText>
        </w:r>
        <w:r w:rsidR="00406E80">
          <w:rPr>
            <w:noProof/>
            <w:webHidden/>
          </w:rPr>
        </w:r>
        <w:r w:rsidR="00406E80">
          <w:rPr>
            <w:noProof/>
            <w:webHidden/>
          </w:rPr>
          <w:fldChar w:fldCharType="separate"/>
        </w:r>
        <w:r w:rsidR="00A504FF">
          <w:rPr>
            <w:noProof/>
            <w:webHidden/>
          </w:rPr>
          <w:t>61</w:t>
        </w:r>
        <w:r w:rsidR="00406E80">
          <w:rPr>
            <w:noProof/>
            <w:webHidden/>
          </w:rPr>
          <w:fldChar w:fldCharType="end"/>
        </w:r>
      </w:hyperlink>
    </w:p>
    <w:p w14:paraId="00DE3BB0"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82" w:history="1">
        <w:r w:rsidR="00406E80" w:rsidRPr="00F67140">
          <w:rPr>
            <w:rStyle w:val="-"/>
            <w:rFonts w:cs="Tahoma"/>
            <w:noProof/>
            <w:lang w:val="el-GR"/>
          </w:rPr>
          <w:t>4.5.1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Υποκατάσταση Αναδόχου</w:t>
        </w:r>
        <w:r w:rsidR="00406E80">
          <w:rPr>
            <w:noProof/>
            <w:webHidden/>
          </w:rPr>
          <w:tab/>
        </w:r>
        <w:r w:rsidR="00406E80">
          <w:rPr>
            <w:noProof/>
            <w:webHidden/>
          </w:rPr>
          <w:fldChar w:fldCharType="begin"/>
        </w:r>
        <w:r w:rsidR="00406E80">
          <w:rPr>
            <w:noProof/>
            <w:webHidden/>
          </w:rPr>
          <w:instrText xml:space="preserve"> PAGEREF _Toc76118982 \h </w:instrText>
        </w:r>
        <w:r w:rsidR="00406E80">
          <w:rPr>
            <w:noProof/>
            <w:webHidden/>
          </w:rPr>
        </w:r>
        <w:r w:rsidR="00406E80">
          <w:rPr>
            <w:noProof/>
            <w:webHidden/>
          </w:rPr>
          <w:fldChar w:fldCharType="separate"/>
        </w:r>
        <w:r w:rsidR="00A504FF">
          <w:rPr>
            <w:noProof/>
            <w:webHidden/>
          </w:rPr>
          <w:t>62</w:t>
        </w:r>
        <w:r w:rsidR="00406E80">
          <w:rPr>
            <w:noProof/>
            <w:webHidden/>
          </w:rPr>
          <w:fldChar w:fldCharType="end"/>
        </w:r>
      </w:hyperlink>
    </w:p>
    <w:p w14:paraId="68A47C0B"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83" w:history="1">
        <w:r w:rsidR="00406E80" w:rsidRPr="00F67140">
          <w:rPr>
            <w:rStyle w:val="-"/>
            <w:rFonts w:cs="Tahoma"/>
            <w:noProof/>
            <w:lang w:val="el-GR"/>
          </w:rPr>
          <w:t>4.5.2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Τροποποιήσεις ήσσονος αξίας</w:t>
        </w:r>
        <w:r w:rsidR="00406E80">
          <w:rPr>
            <w:noProof/>
            <w:webHidden/>
          </w:rPr>
          <w:tab/>
        </w:r>
        <w:r w:rsidR="00406E80">
          <w:rPr>
            <w:noProof/>
            <w:webHidden/>
          </w:rPr>
          <w:fldChar w:fldCharType="begin"/>
        </w:r>
        <w:r w:rsidR="00406E80">
          <w:rPr>
            <w:noProof/>
            <w:webHidden/>
          </w:rPr>
          <w:instrText xml:space="preserve"> PAGEREF _Toc76118983 \h </w:instrText>
        </w:r>
        <w:r w:rsidR="00406E80">
          <w:rPr>
            <w:noProof/>
            <w:webHidden/>
          </w:rPr>
        </w:r>
        <w:r w:rsidR="00406E80">
          <w:rPr>
            <w:noProof/>
            <w:webHidden/>
          </w:rPr>
          <w:fldChar w:fldCharType="separate"/>
        </w:r>
        <w:r w:rsidR="00A504FF">
          <w:rPr>
            <w:noProof/>
            <w:webHidden/>
          </w:rPr>
          <w:t>62</w:t>
        </w:r>
        <w:r w:rsidR="00406E80">
          <w:rPr>
            <w:noProof/>
            <w:webHidden/>
          </w:rPr>
          <w:fldChar w:fldCharType="end"/>
        </w:r>
      </w:hyperlink>
    </w:p>
    <w:p w14:paraId="0937992D"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84" w:history="1">
        <w:r w:rsidR="00406E80" w:rsidRPr="00F67140">
          <w:rPr>
            <w:rStyle w:val="-"/>
            <w:rFonts w:cs="Tahoma"/>
            <w:noProof/>
            <w:lang w:val="el-GR"/>
          </w:rPr>
          <w:t>4.6</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Δικαίωμα μονομερούς λύσης της σύμβασης</w:t>
        </w:r>
        <w:r w:rsidR="00406E80">
          <w:rPr>
            <w:noProof/>
            <w:webHidden/>
          </w:rPr>
          <w:tab/>
        </w:r>
        <w:r w:rsidR="00406E80">
          <w:rPr>
            <w:noProof/>
            <w:webHidden/>
          </w:rPr>
          <w:fldChar w:fldCharType="begin"/>
        </w:r>
        <w:r w:rsidR="00406E80">
          <w:rPr>
            <w:noProof/>
            <w:webHidden/>
          </w:rPr>
          <w:instrText xml:space="preserve"> PAGEREF _Toc76118984 \h </w:instrText>
        </w:r>
        <w:r w:rsidR="00406E80">
          <w:rPr>
            <w:noProof/>
            <w:webHidden/>
          </w:rPr>
        </w:r>
        <w:r w:rsidR="00406E80">
          <w:rPr>
            <w:noProof/>
            <w:webHidden/>
          </w:rPr>
          <w:fldChar w:fldCharType="separate"/>
        </w:r>
        <w:r w:rsidR="00A504FF">
          <w:rPr>
            <w:noProof/>
            <w:webHidden/>
          </w:rPr>
          <w:t>62</w:t>
        </w:r>
        <w:r w:rsidR="00406E80">
          <w:rPr>
            <w:noProof/>
            <w:webHidden/>
          </w:rPr>
          <w:fldChar w:fldCharType="end"/>
        </w:r>
      </w:hyperlink>
    </w:p>
    <w:p w14:paraId="34FC16DC"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85" w:history="1">
        <w:r w:rsidR="00406E80" w:rsidRPr="00F67140">
          <w:rPr>
            <w:rStyle w:val="-"/>
            <w:rFonts w:cs="Tahoma"/>
            <w:noProof/>
            <w:lang w:val="el-GR"/>
          </w:rPr>
          <w:t>5.1</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Τρόπος πληρωμής</w:t>
        </w:r>
        <w:r w:rsidR="00406E80">
          <w:rPr>
            <w:noProof/>
            <w:webHidden/>
          </w:rPr>
          <w:tab/>
        </w:r>
        <w:r w:rsidR="00406E80">
          <w:rPr>
            <w:noProof/>
            <w:webHidden/>
          </w:rPr>
          <w:fldChar w:fldCharType="begin"/>
        </w:r>
        <w:r w:rsidR="00406E80">
          <w:rPr>
            <w:noProof/>
            <w:webHidden/>
          </w:rPr>
          <w:instrText xml:space="preserve"> PAGEREF _Toc76118985 \h </w:instrText>
        </w:r>
        <w:r w:rsidR="00406E80">
          <w:rPr>
            <w:noProof/>
            <w:webHidden/>
          </w:rPr>
        </w:r>
        <w:r w:rsidR="00406E80">
          <w:rPr>
            <w:noProof/>
            <w:webHidden/>
          </w:rPr>
          <w:fldChar w:fldCharType="separate"/>
        </w:r>
        <w:r w:rsidR="00A504FF">
          <w:rPr>
            <w:noProof/>
            <w:webHidden/>
          </w:rPr>
          <w:t>63</w:t>
        </w:r>
        <w:r w:rsidR="00406E80">
          <w:rPr>
            <w:noProof/>
            <w:webHidden/>
          </w:rPr>
          <w:fldChar w:fldCharType="end"/>
        </w:r>
      </w:hyperlink>
    </w:p>
    <w:p w14:paraId="4605C2A6"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86" w:history="1">
        <w:r w:rsidR="00406E80" w:rsidRPr="00F67140">
          <w:rPr>
            <w:rStyle w:val="-"/>
            <w:rFonts w:cs="Tahoma"/>
            <w:noProof/>
            <w:lang w:val="el-GR"/>
          </w:rPr>
          <w:t>5.2</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Κήρυξη οικονομικού φορέα έκπτωτου - Κυρώσεις</w:t>
        </w:r>
        <w:r w:rsidR="00406E80">
          <w:rPr>
            <w:noProof/>
            <w:webHidden/>
          </w:rPr>
          <w:tab/>
        </w:r>
        <w:r w:rsidR="00406E80">
          <w:rPr>
            <w:noProof/>
            <w:webHidden/>
          </w:rPr>
          <w:fldChar w:fldCharType="begin"/>
        </w:r>
        <w:r w:rsidR="00406E80">
          <w:rPr>
            <w:noProof/>
            <w:webHidden/>
          </w:rPr>
          <w:instrText xml:space="preserve"> PAGEREF _Toc76118986 \h </w:instrText>
        </w:r>
        <w:r w:rsidR="00406E80">
          <w:rPr>
            <w:noProof/>
            <w:webHidden/>
          </w:rPr>
        </w:r>
        <w:r w:rsidR="00406E80">
          <w:rPr>
            <w:noProof/>
            <w:webHidden/>
          </w:rPr>
          <w:fldChar w:fldCharType="separate"/>
        </w:r>
        <w:r w:rsidR="00A504FF">
          <w:rPr>
            <w:noProof/>
            <w:webHidden/>
          </w:rPr>
          <w:t>64</w:t>
        </w:r>
        <w:r w:rsidR="00406E80">
          <w:rPr>
            <w:noProof/>
            <w:webHidden/>
          </w:rPr>
          <w:fldChar w:fldCharType="end"/>
        </w:r>
      </w:hyperlink>
    </w:p>
    <w:p w14:paraId="66093424"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87" w:history="1">
        <w:r w:rsidR="00406E80" w:rsidRPr="00F67140">
          <w:rPr>
            <w:rStyle w:val="-"/>
            <w:rFonts w:cs="Tahoma"/>
            <w:noProof/>
            <w:lang w:val="el-GR"/>
          </w:rPr>
          <w:t>5.3</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Διοικητικές προσφυγές κατά τη διαδικασία εκτέλεσης</w:t>
        </w:r>
        <w:r w:rsidR="00406E80">
          <w:rPr>
            <w:noProof/>
            <w:webHidden/>
          </w:rPr>
          <w:tab/>
        </w:r>
        <w:r w:rsidR="00406E80">
          <w:rPr>
            <w:noProof/>
            <w:webHidden/>
          </w:rPr>
          <w:fldChar w:fldCharType="begin"/>
        </w:r>
        <w:r w:rsidR="00406E80">
          <w:rPr>
            <w:noProof/>
            <w:webHidden/>
          </w:rPr>
          <w:instrText xml:space="preserve"> PAGEREF _Toc76118987 \h </w:instrText>
        </w:r>
        <w:r w:rsidR="00406E80">
          <w:rPr>
            <w:noProof/>
            <w:webHidden/>
          </w:rPr>
        </w:r>
        <w:r w:rsidR="00406E80">
          <w:rPr>
            <w:noProof/>
            <w:webHidden/>
          </w:rPr>
          <w:fldChar w:fldCharType="separate"/>
        </w:r>
        <w:r w:rsidR="00A504FF">
          <w:rPr>
            <w:noProof/>
            <w:webHidden/>
          </w:rPr>
          <w:t>65</w:t>
        </w:r>
        <w:r w:rsidR="00406E80">
          <w:rPr>
            <w:noProof/>
            <w:webHidden/>
          </w:rPr>
          <w:fldChar w:fldCharType="end"/>
        </w:r>
      </w:hyperlink>
    </w:p>
    <w:p w14:paraId="0A22411E"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88" w:history="1">
        <w:r w:rsidR="00406E80" w:rsidRPr="00F67140">
          <w:rPr>
            <w:rStyle w:val="-"/>
            <w:rFonts w:cs="Tahoma"/>
            <w:noProof/>
            <w:lang w:val="el-GR"/>
          </w:rPr>
          <w:t>5.4</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Δικαστική επίλυση διαφορών</w:t>
        </w:r>
        <w:r w:rsidR="00406E80">
          <w:rPr>
            <w:noProof/>
            <w:webHidden/>
          </w:rPr>
          <w:tab/>
        </w:r>
        <w:r w:rsidR="00406E80">
          <w:rPr>
            <w:noProof/>
            <w:webHidden/>
          </w:rPr>
          <w:fldChar w:fldCharType="begin"/>
        </w:r>
        <w:r w:rsidR="00406E80">
          <w:rPr>
            <w:noProof/>
            <w:webHidden/>
          </w:rPr>
          <w:instrText xml:space="preserve"> PAGEREF _Toc76118988 \h </w:instrText>
        </w:r>
        <w:r w:rsidR="00406E80">
          <w:rPr>
            <w:noProof/>
            <w:webHidden/>
          </w:rPr>
        </w:r>
        <w:r w:rsidR="00406E80">
          <w:rPr>
            <w:noProof/>
            <w:webHidden/>
          </w:rPr>
          <w:fldChar w:fldCharType="separate"/>
        </w:r>
        <w:r w:rsidR="00A504FF">
          <w:rPr>
            <w:noProof/>
            <w:webHidden/>
          </w:rPr>
          <w:t>66</w:t>
        </w:r>
        <w:r w:rsidR="00406E80">
          <w:rPr>
            <w:noProof/>
            <w:webHidden/>
          </w:rPr>
          <w:fldChar w:fldCharType="end"/>
        </w:r>
      </w:hyperlink>
    </w:p>
    <w:p w14:paraId="5F28CEEC"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89" w:history="1">
        <w:r w:rsidR="00406E80" w:rsidRPr="00F67140">
          <w:rPr>
            <w:rStyle w:val="-"/>
            <w:rFonts w:cs="Tahoma"/>
            <w:noProof/>
            <w:lang w:val="el-GR"/>
          </w:rPr>
          <w:t>6.1</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Παρακολούθηση της σύμβασης</w:t>
        </w:r>
        <w:r w:rsidR="00406E80">
          <w:rPr>
            <w:noProof/>
            <w:webHidden/>
          </w:rPr>
          <w:tab/>
        </w:r>
        <w:r w:rsidR="00406E80">
          <w:rPr>
            <w:noProof/>
            <w:webHidden/>
          </w:rPr>
          <w:fldChar w:fldCharType="begin"/>
        </w:r>
        <w:r w:rsidR="00406E80">
          <w:rPr>
            <w:noProof/>
            <w:webHidden/>
          </w:rPr>
          <w:instrText xml:space="preserve"> PAGEREF _Toc76118989 \h </w:instrText>
        </w:r>
        <w:r w:rsidR="00406E80">
          <w:rPr>
            <w:noProof/>
            <w:webHidden/>
          </w:rPr>
        </w:r>
        <w:r w:rsidR="00406E80">
          <w:rPr>
            <w:noProof/>
            <w:webHidden/>
          </w:rPr>
          <w:fldChar w:fldCharType="separate"/>
        </w:r>
        <w:r w:rsidR="00A504FF">
          <w:rPr>
            <w:noProof/>
            <w:webHidden/>
          </w:rPr>
          <w:t>67</w:t>
        </w:r>
        <w:r w:rsidR="00406E80">
          <w:rPr>
            <w:noProof/>
            <w:webHidden/>
          </w:rPr>
          <w:fldChar w:fldCharType="end"/>
        </w:r>
      </w:hyperlink>
    </w:p>
    <w:p w14:paraId="3B972853"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90" w:history="1">
        <w:r w:rsidR="00406E80" w:rsidRPr="00F67140">
          <w:rPr>
            <w:rStyle w:val="-"/>
            <w:rFonts w:cs="Tahoma"/>
            <w:noProof/>
            <w:lang w:val="el-GR"/>
          </w:rPr>
          <w:t>6.2</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Διάρκεια σύμβασης</w:t>
        </w:r>
        <w:r w:rsidR="00406E80">
          <w:rPr>
            <w:noProof/>
            <w:webHidden/>
          </w:rPr>
          <w:tab/>
        </w:r>
        <w:r w:rsidR="00406E80">
          <w:rPr>
            <w:noProof/>
            <w:webHidden/>
          </w:rPr>
          <w:fldChar w:fldCharType="begin"/>
        </w:r>
        <w:r w:rsidR="00406E80">
          <w:rPr>
            <w:noProof/>
            <w:webHidden/>
          </w:rPr>
          <w:instrText xml:space="preserve"> PAGEREF _Toc76118990 \h </w:instrText>
        </w:r>
        <w:r w:rsidR="00406E80">
          <w:rPr>
            <w:noProof/>
            <w:webHidden/>
          </w:rPr>
        </w:r>
        <w:r w:rsidR="00406E80">
          <w:rPr>
            <w:noProof/>
            <w:webHidden/>
          </w:rPr>
          <w:fldChar w:fldCharType="separate"/>
        </w:r>
        <w:r w:rsidR="00A504FF">
          <w:rPr>
            <w:noProof/>
            <w:webHidden/>
          </w:rPr>
          <w:t>67</w:t>
        </w:r>
        <w:r w:rsidR="00406E80">
          <w:rPr>
            <w:noProof/>
            <w:webHidden/>
          </w:rPr>
          <w:fldChar w:fldCharType="end"/>
        </w:r>
      </w:hyperlink>
    </w:p>
    <w:p w14:paraId="30F2C3E8"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91" w:history="1">
        <w:r w:rsidR="00406E80" w:rsidRPr="00F67140">
          <w:rPr>
            <w:rStyle w:val="-"/>
            <w:rFonts w:cs="Tahoma"/>
            <w:noProof/>
            <w:lang w:val="el-GR"/>
          </w:rPr>
          <w:t>6.3</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Παραλαβή του αντικειμένου της σύμβασης</w:t>
        </w:r>
        <w:r w:rsidR="00406E80">
          <w:rPr>
            <w:noProof/>
            <w:webHidden/>
          </w:rPr>
          <w:tab/>
        </w:r>
        <w:r w:rsidR="00406E80">
          <w:rPr>
            <w:noProof/>
            <w:webHidden/>
          </w:rPr>
          <w:fldChar w:fldCharType="begin"/>
        </w:r>
        <w:r w:rsidR="00406E80">
          <w:rPr>
            <w:noProof/>
            <w:webHidden/>
          </w:rPr>
          <w:instrText xml:space="preserve"> PAGEREF _Toc76118991 \h </w:instrText>
        </w:r>
        <w:r w:rsidR="00406E80">
          <w:rPr>
            <w:noProof/>
            <w:webHidden/>
          </w:rPr>
        </w:r>
        <w:r w:rsidR="00406E80">
          <w:rPr>
            <w:noProof/>
            <w:webHidden/>
          </w:rPr>
          <w:fldChar w:fldCharType="separate"/>
        </w:r>
        <w:r w:rsidR="00A504FF">
          <w:rPr>
            <w:noProof/>
            <w:webHidden/>
          </w:rPr>
          <w:t>67</w:t>
        </w:r>
        <w:r w:rsidR="00406E80">
          <w:rPr>
            <w:noProof/>
            <w:webHidden/>
          </w:rPr>
          <w:fldChar w:fldCharType="end"/>
        </w:r>
      </w:hyperlink>
    </w:p>
    <w:p w14:paraId="6C526742" w14:textId="77777777" w:rsidR="00406E80" w:rsidRDefault="00072EE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76118992" w:history="1">
        <w:r w:rsidR="00406E80" w:rsidRPr="00F67140">
          <w:rPr>
            <w:rStyle w:val="-"/>
            <w:rFonts w:cs="Tahoma"/>
            <w:noProof/>
            <w:lang w:val="el-GR"/>
          </w:rPr>
          <w:t>6.4</w:t>
        </w:r>
        <w:r w:rsidR="00406E80">
          <w:rPr>
            <w:rFonts w:asciiTheme="minorHAnsi" w:eastAsiaTheme="minorEastAsia" w:hAnsiTheme="minorHAnsi" w:cstheme="minorBidi"/>
            <w:smallCaps w:val="0"/>
            <w:noProof/>
            <w:sz w:val="22"/>
            <w:szCs w:val="22"/>
            <w:lang w:val="en-US" w:eastAsia="en-US"/>
          </w:rPr>
          <w:tab/>
        </w:r>
        <w:r w:rsidR="00406E80" w:rsidRPr="00F67140">
          <w:rPr>
            <w:rStyle w:val="-"/>
            <w:rFonts w:cs="Tahoma"/>
            <w:noProof/>
            <w:lang w:val="el-GR"/>
          </w:rPr>
          <w:t>Απόρριψη παραδοτέων – Αντικατάσταση</w:t>
        </w:r>
        <w:r w:rsidR="00406E80">
          <w:rPr>
            <w:noProof/>
            <w:webHidden/>
          </w:rPr>
          <w:tab/>
        </w:r>
        <w:r w:rsidR="00406E80">
          <w:rPr>
            <w:noProof/>
            <w:webHidden/>
          </w:rPr>
          <w:fldChar w:fldCharType="begin"/>
        </w:r>
        <w:r w:rsidR="00406E80">
          <w:rPr>
            <w:noProof/>
            <w:webHidden/>
          </w:rPr>
          <w:instrText xml:space="preserve"> PAGEREF _Toc76118992 \h </w:instrText>
        </w:r>
        <w:r w:rsidR="00406E80">
          <w:rPr>
            <w:noProof/>
            <w:webHidden/>
          </w:rPr>
        </w:r>
        <w:r w:rsidR="00406E80">
          <w:rPr>
            <w:noProof/>
            <w:webHidden/>
          </w:rPr>
          <w:fldChar w:fldCharType="separate"/>
        </w:r>
        <w:r w:rsidR="00A504FF">
          <w:rPr>
            <w:noProof/>
            <w:webHidden/>
          </w:rPr>
          <w:t>68</w:t>
        </w:r>
        <w:r w:rsidR="00406E80">
          <w:rPr>
            <w:noProof/>
            <w:webHidden/>
          </w:rPr>
          <w:fldChar w:fldCharType="end"/>
        </w:r>
      </w:hyperlink>
    </w:p>
    <w:p w14:paraId="30502FDC" w14:textId="77777777" w:rsidR="00406E80" w:rsidRDefault="00072EE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76118993" w:history="1">
        <w:r w:rsidR="00406E80" w:rsidRPr="00F67140">
          <w:rPr>
            <w:rStyle w:val="-"/>
            <w:rFonts w:cs="Tahoma"/>
            <w:noProof/>
            <w:lang w:val="el-GR"/>
          </w:rPr>
          <w:t>ΠΑΡΑΡΤΗΜΑ Ι – Αναλυτική Περιγραφή Φυσικού και Οικονομικού Αντικειμένου της Σύμβασης</w:t>
        </w:r>
        <w:r w:rsidR="00406E80">
          <w:rPr>
            <w:noProof/>
            <w:webHidden/>
          </w:rPr>
          <w:tab/>
        </w:r>
        <w:r w:rsidR="00406E80">
          <w:rPr>
            <w:noProof/>
            <w:webHidden/>
          </w:rPr>
          <w:fldChar w:fldCharType="begin"/>
        </w:r>
        <w:r w:rsidR="00406E80">
          <w:rPr>
            <w:noProof/>
            <w:webHidden/>
          </w:rPr>
          <w:instrText xml:space="preserve"> PAGEREF _Toc76118993 \h </w:instrText>
        </w:r>
        <w:r w:rsidR="00406E80">
          <w:rPr>
            <w:noProof/>
            <w:webHidden/>
          </w:rPr>
        </w:r>
        <w:r w:rsidR="00406E80">
          <w:rPr>
            <w:noProof/>
            <w:webHidden/>
          </w:rPr>
          <w:fldChar w:fldCharType="separate"/>
        </w:r>
        <w:r w:rsidR="00A504FF">
          <w:rPr>
            <w:noProof/>
            <w:webHidden/>
          </w:rPr>
          <w:t>69</w:t>
        </w:r>
        <w:r w:rsidR="00406E80">
          <w:rPr>
            <w:noProof/>
            <w:webHidden/>
          </w:rPr>
          <w:fldChar w:fldCharType="end"/>
        </w:r>
      </w:hyperlink>
    </w:p>
    <w:p w14:paraId="0F48DF85" w14:textId="77777777" w:rsidR="00406E80" w:rsidRDefault="00072EE8">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76118994" w:history="1">
        <w:r w:rsidR="00406E80" w:rsidRPr="00F67140">
          <w:rPr>
            <w:rStyle w:val="-"/>
            <w:rFonts w:eastAsia="SimSun" w:cs="Tahoma"/>
            <w:noProof/>
            <w:lang w:val="el-GR"/>
          </w:rPr>
          <w:t>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ΠΕΡΙΓΡΑΦΗ ΦΥΣΙΚΟΥ ΑΝΤΙΚΕΙΜΕΝΟΥ ΤΗΣ ΣΥΜΒΑΣΗΣ</w:t>
        </w:r>
        <w:r w:rsidR="00406E80">
          <w:rPr>
            <w:noProof/>
            <w:webHidden/>
          </w:rPr>
          <w:tab/>
        </w:r>
        <w:r w:rsidR="00406E80">
          <w:rPr>
            <w:noProof/>
            <w:webHidden/>
          </w:rPr>
          <w:fldChar w:fldCharType="begin"/>
        </w:r>
        <w:r w:rsidR="00406E80">
          <w:rPr>
            <w:noProof/>
            <w:webHidden/>
          </w:rPr>
          <w:instrText xml:space="preserve"> PAGEREF _Toc76118994 \h </w:instrText>
        </w:r>
        <w:r w:rsidR="00406E80">
          <w:rPr>
            <w:noProof/>
            <w:webHidden/>
          </w:rPr>
        </w:r>
        <w:r w:rsidR="00406E80">
          <w:rPr>
            <w:noProof/>
            <w:webHidden/>
          </w:rPr>
          <w:fldChar w:fldCharType="separate"/>
        </w:r>
        <w:r w:rsidR="00A504FF">
          <w:rPr>
            <w:noProof/>
            <w:webHidden/>
          </w:rPr>
          <w:t>69</w:t>
        </w:r>
        <w:r w:rsidR="00406E80">
          <w:rPr>
            <w:noProof/>
            <w:webHidden/>
          </w:rPr>
          <w:fldChar w:fldCharType="end"/>
        </w:r>
      </w:hyperlink>
    </w:p>
    <w:p w14:paraId="79B3A790"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8995" w:history="1">
        <w:r w:rsidR="00406E80" w:rsidRPr="00F67140">
          <w:rPr>
            <w:rStyle w:val="-"/>
            <w:rFonts w:eastAsia="SimSun" w:cs="Tahoma"/>
            <w:noProof/>
            <w:lang w:val="el-GR"/>
          </w:rPr>
          <w:t>1.1.</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ΠΕΡΙΒΑΛΛΟΝ ΤΗΣ ΣΥΜΒΑΣΗΣ</w:t>
        </w:r>
        <w:r w:rsidR="00406E80">
          <w:rPr>
            <w:noProof/>
            <w:webHidden/>
          </w:rPr>
          <w:tab/>
        </w:r>
        <w:r w:rsidR="00406E80">
          <w:rPr>
            <w:noProof/>
            <w:webHidden/>
          </w:rPr>
          <w:fldChar w:fldCharType="begin"/>
        </w:r>
        <w:r w:rsidR="00406E80">
          <w:rPr>
            <w:noProof/>
            <w:webHidden/>
          </w:rPr>
          <w:instrText xml:space="preserve"> PAGEREF _Toc76118995 \h </w:instrText>
        </w:r>
        <w:r w:rsidR="00406E80">
          <w:rPr>
            <w:noProof/>
            <w:webHidden/>
          </w:rPr>
        </w:r>
        <w:r w:rsidR="00406E80">
          <w:rPr>
            <w:noProof/>
            <w:webHidden/>
          </w:rPr>
          <w:fldChar w:fldCharType="separate"/>
        </w:r>
        <w:r w:rsidR="00A504FF">
          <w:rPr>
            <w:noProof/>
            <w:webHidden/>
          </w:rPr>
          <w:t>69</w:t>
        </w:r>
        <w:r w:rsidR="00406E80">
          <w:rPr>
            <w:noProof/>
            <w:webHidden/>
          </w:rPr>
          <w:fldChar w:fldCharType="end"/>
        </w:r>
      </w:hyperlink>
    </w:p>
    <w:p w14:paraId="7C302CA1"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96" w:history="1">
        <w:r w:rsidR="00406E80" w:rsidRPr="00F67140">
          <w:rPr>
            <w:rStyle w:val="-"/>
            <w:rFonts w:eastAsia="SimSun" w:cs="Tahoma"/>
            <w:noProof/>
            <w:lang w:val="el-GR"/>
          </w:rPr>
          <w:t>1.1.1.</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Φορέας Υλοποίησης – Αναθέτουσα Αρχή</w:t>
        </w:r>
        <w:r w:rsidR="00406E80">
          <w:rPr>
            <w:noProof/>
            <w:webHidden/>
          </w:rPr>
          <w:tab/>
        </w:r>
        <w:r w:rsidR="00406E80">
          <w:rPr>
            <w:noProof/>
            <w:webHidden/>
          </w:rPr>
          <w:fldChar w:fldCharType="begin"/>
        </w:r>
        <w:r w:rsidR="00406E80">
          <w:rPr>
            <w:noProof/>
            <w:webHidden/>
          </w:rPr>
          <w:instrText xml:space="preserve"> PAGEREF _Toc76118996 \h </w:instrText>
        </w:r>
        <w:r w:rsidR="00406E80">
          <w:rPr>
            <w:noProof/>
            <w:webHidden/>
          </w:rPr>
        </w:r>
        <w:r w:rsidR="00406E80">
          <w:rPr>
            <w:noProof/>
            <w:webHidden/>
          </w:rPr>
          <w:fldChar w:fldCharType="separate"/>
        </w:r>
        <w:r w:rsidR="00A504FF">
          <w:rPr>
            <w:noProof/>
            <w:webHidden/>
          </w:rPr>
          <w:t>69</w:t>
        </w:r>
        <w:r w:rsidR="00406E80">
          <w:rPr>
            <w:noProof/>
            <w:webHidden/>
          </w:rPr>
          <w:fldChar w:fldCharType="end"/>
        </w:r>
      </w:hyperlink>
    </w:p>
    <w:p w14:paraId="5F2D1D4A"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97" w:history="1">
        <w:r w:rsidR="00406E80" w:rsidRPr="00F67140">
          <w:rPr>
            <w:rStyle w:val="-"/>
            <w:rFonts w:eastAsia="SimSun" w:cs="Tahoma"/>
            <w:noProof/>
            <w:lang w:val="el-GR"/>
          </w:rPr>
          <w:t>1.1.2.</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Φορέας Χρηματοδότησης</w:t>
        </w:r>
        <w:r w:rsidR="00406E80">
          <w:rPr>
            <w:noProof/>
            <w:webHidden/>
          </w:rPr>
          <w:tab/>
        </w:r>
        <w:r w:rsidR="00406E80">
          <w:rPr>
            <w:noProof/>
            <w:webHidden/>
          </w:rPr>
          <w:fldChar w:fldCharType="begin"/>
        </w:r>
        <w:r w:rsidR="00406E80">
          <w:rPr>
            <w:noProof/>
            <w:webHidden/>
          </w:rPr>
          <w:instrText xml:space="preserve"> PAGEREF _Toc76118997 \h </w:instrText>
        </w:r>
        <w:r w:rsidR="00406E80">
          <w:rPr>
            <w:noProof/>
            <w:webHidden/>
          </w:rPr>
        </w:r>
        <w:r w:rsidR="00406E80">
          <w:rPr>
            <w:noProof/>
            <w:webHidden/>
          </w:rPr>
          <w:fldChar w:fldCharType="separate"/>
        </w:r>
        <w:r w:rsidR="00A504FF">
          <w:rPr>
            <w:noProof/>
            <w:webHidden/>
          </w:rPr>
          <w:t>70</w:t>
        </w:r>
        <w:r w:rsidR="00406E80">
          <w:rPr>
            <w:noProof/>
            <w:webHidden/>
          </w:rPr>
          <w:fldChar w:fldCharType="end"/>
        </w:r>
      </w:hyperlink>
    </w:p>
    <w:p w14:paraId="60C98303"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98" w:history="1">
        <w:r w:rsidR="00406E80" w:rsidRPr="00F67140">
          <w:rPr>
            <w:rStyle w:val="-"/>
            <w:rFonts w:eastAsia="SimSun" w:cs="Tahoma"/>
            <w:noProof/>
            <w:lang w:val="el-GR"/>
          </w:rPr>
          <w:t>1.1.3.</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Κύριος του Έργου - Φορέας Λειτουργίας του Έργου</w:t>
        </w:r>
        <w:r w:rsidR="00406E80">
          <w:rPr>
            <w:noProof/>
            <w:webHidden/>
          </w:rPr>
          <w:tab/>
        </w:r>
        <w:r w:rsidR="00406E80">
          <w:rPr>
            <w:noProof/>
            <w:webHidden/>
          </w:rPr>
          <w:fldChar w:fldCharType="begin"/>
        </w:r>
        <w:r w:rsidR="00406E80">
          <w:rPr>
            <w:noProof/>
            <w:webHidden/>
          </w:rPr>
          <w:instrText xml:space="preserve"> PAGEREF _Toc76118998 \h </w:instrText>
        </w:r>
        <w:r w:rsidR="00406E80">
          <w:rPr>
            <w:noProof/>
            <w:webHidden/>
          </w:rPr>
        </w:r>
        <w:r w:rsidR="00406E80">
          <w:rPr>
            <w:noProof/>
            <w:webHidden/>
          </w:rPr>
          <w:fldChar w:fldCharType="separate"/>
        </w:r>
        <w:r w:rsidR="00A504FF">
          <w:rPr>
            <w:noProof/>
            <w:webHidden/>
          </w:rPr>
          <w:t>70</w:t>
        </w:r>
        <w:r w:rsidR="00406E80">
          <w:rPr>
            <w:noProof/>
            <w:webHidden/>
          </w:rPr>
          <w:fldChar w:fldCharType="end"/>
        </w:r>
      </w:hyperlink>
    </w:p>
    <w:p w14:paraId="2DB3EFD8"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8999" w:history="1">
        <w:r w:rsidR="00406E80" w:rsidRPr="00F67140">
          <w:rPr>
            <w:rStyle w:val="-"/>
            <w:rFonts w:eastAsia="SimSun" w:cs="Tahoma"/>
            <w:noProof/>
            <w:lang w:val="el-GR"/>
          </w:rPr>
          <w:t>1.1.4.</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Όργανα &amp; Επιτροπές Παρακολούθησης, Διακυβέρνησης και Ελέγχου του Έργου</w:t>
        </w:r>
        <w:r w:rsidR="00406E80">
          <w:rPr>
            <w:noProof/>
            <w:webHidden/>
          </w:rPr>
          <w:tab/>
        </w:r>
        <w:r w:rsidR="00406E80">
          <w:rPr>
            <w:noProof/>
            <w:webHidden/>
          </w:rPr>
          <w:fldChar w:fldCharType="begin"/>
        </w:r>
        <w:r w:rsidR="00406E80">
          <w:rPr>
            <w:noProof/>
            <w:webHidden/>
          </w:rPr>
          <w:instrText xml:space="preserve"> PAGEREF _Toc76118999 \h </w:instrText>
        </w:r>
        <w:r w:rsidR="00406E80">
          <w:rPr>
            <w:noProof/>
            <w:webHidden/>
          </w:rPr>
        </w:r>
        <w:r w:rsidR="00406E80">
          <w:rPr>
            <w:noProof/>
            <w:webHidden/>
          </w:rPr>
          <w:fldChar w:fldCharType="separate"/>
        </w:r>
        <w:r w:rsidR="00A504FF">
          <w:rPr>
            <w:noProof/>
            <w:webHidden/>
          </w:rPr>
          <w:t>72</w:t>
        </w:r>
        <w:r w:rsidR="00406E80">
          <w:rPr>
            <w:noProof/>
            <w:webHidden/>
          </w:rPr>
          <w:fldChar w:fldCharType="end"/>
        </w:r>
      </w:hyperlink>
    </w:p>
    <w:p w14:paraId="6B04FE91"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9000" w:history="1">
        <w:r w:rsidR="00406E80" w:rsidRPr="00F67140">
          <w:rPr>
            <w:rStyle w:val="-"/>
            <w:rFonts w:cs="Tahoma"/>
            <w:noProof/>
            <w:lang w:val="el-GR"/>
          </w:rPr>
          <w:t>1.2.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ΠΑΡΟΥΣΑ ΚΑΤΑΣΤΑΣΗ – ΑΝΑΓΚΑΙΟΤΗΤΑ ΥΛΟΠΟΙΗΣΗΣ</w:t>
        </w:r>
        <w:r w:rsidR="00406E80">
          <w:rPr>
            <w:noProof/>
            <w:webHidden/>
          </w:rPr>
          <w:tab/>
        </w:r>
        <w:r w:rsidR="00406E80">
          <w:rPr>
            <w:noProof/>
            <w:webHidden/>
          </w:rPr>
          <w:fldChar w:fldCharType="begin"/>
        </w:r>
        <w:r w:rsidR="00406E80">
          <w:rPr>
            <w:noProof/>
            <w:webHidden/>
          </w:rPr>
          <w:instrText xml:space="preserve"> PAGEREF _Toc76119000 \h </w:instrText>
        </w:r>
        <w:r w:rsidR="00406E80">
          <w:rPr>
            <w:noProof/>
            <w:webHidden/>
          </w:rPr>
        </w:r>
        <w:r w:rsidR="00406E80">
          <w:rPr>
            <w:noProof/>
            <w:webHidden/>
          </w:rPr>
          <w:fldChar w:fldCharType="separate"/>
        </w:r>
        <w:r w:rsidR="00A504FF">
          <w:rPr>
            <w:noProof/>
            <w:webHidden/>
          </w:rPr>
          <w:t>74</w:t>
        </w:r>
        <w:r w:rsidR="00406E80">
          <w:rPr>
            <w:noProof/>
            <w:webHidden/>
          </w:rPr>
          <w:fldChar w:fldCharType="end"/>
        </w:r>
      </w:hyperlink>
    </w:p>
    <w:p w14:paraId="39A6FD5B"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9001" w:history="1">
        <w:r w:rsidR="00406E80" w:rsidRPr="00F67140">
          <w:rPr>
            <w:rStyle w:val="-"/>
            <w:rFonts w:cs="Tahoma"/>
            <w:noProof/>
            <w:lang w:val="el-GR"/>
          </w:rPr>
          <w:t>1.3.</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ΑΝΤΙΚΕΙΜΕΝΟ ΤΗΣ ΣΥΜΒΑΣΗΣ</w:t>
        </w:r>
        <w:r w:rsidR="00406E80">
          <w:rPr>
            <w:noProof/>
            <w:webHidden/>
          </w:rPr>
          <w:tab/>
        </w:r>
        <w:r w:rsidR="00406E80">
          <w:rPr>
            <w:noProof/>
            <w:webHidden/>
          </w:rPr>
          <w:fldChar w:fldCharType="begin"/>
        </w:r>
        <w:r w:rsidR="00406E80">
          <w:rPr>
            <w:noProof/>
            <w:webHidden/>
          </w:rPr>
          <w:instrText xml:space="preserve"> PAGEREF _Toc76119001 \h </w:instrText>
        </w:r>
        <w:r w:rsidR="00406E80">
          <w:rPr>
            <w:noProof/>
            <w:webHidden/>
          </w:rPr>
        </w:r>
        <w:r w:rsidR="00406E80">
          <w:rPr>
            <w:noProof/>
            <w:webHidden/>
          </w:rPr>
          <w:fldChar w:fldCharType="separate"/>
        </w:r>
        <w:r w:rsidR="00A504FF">
          <w:rPr>
            <w:noProof/>
            <w:webHidden/>
          </w:rPr>
          <w:t>75</w:t>
        </w:r>
        <w:r w:rsidR="00406E80">
          <w:rPr>
            <w:noProof/>
            <w:webHidden/>
          </w:rPr>
          <w:fldChar w:fldCharType="end"/>
        </w:r>
      </w:hyperlink>
    </w:p>
    <w:p w14:paraId="56526F7D"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02" w:history="1">
        <w:r w:rsidR="00406E80" w:rsidRPr="00F67140">
          <w:rPr>
            <w:rStyle w:val="-"/>
            <w:rFonts w:eastAsia="SimSun" w:cs="Tahoma"/>
            <w:noProof/>
            <w:lang w:val="el-GR"/>
          </w:rPr>
          <w:t>1.3.1.</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Σκοπός - Στόχοι</w:t>
        </w:r>
        <w:r w:rsidR="00406E80">
          <w:rPr>
            <w:noProof/>
            <w:webHidden/>
          </w:rPr>
          <w:tab/>
        </w:r>
        <w:r w:rsidR="00406E80">
          <w:rPr>
            <w:noProof/>
            <w:webHidden/>
          </w:rPr>
          <w:fldChar w:fldCharType="begin"/>
        </w:r>
        <w:r w:rsidR="00406E80">
          <w:rPr>
            <w:noProof/>
            <w:webHidden/>
          </w:rPr>
          <w:instrText xml:space="preserve"> PAGEREF _Toc76119002 \h </w:instrText>
        </w:r>
        <w:r w:rsidR="00406E80">
          <w:rPr>
            <w:noProof/>
            <w:webHidden/>
          </w:rPr>
        </w:r>
        <w:r w:rsidR="00406E80">
          <w:rPr>
            <w:noProof/>
            <w:webHidden/>
          </w:rPr>
          <w:fldChar w:fldCharType="separate"/>
        </w:r>
        <w:r w:rsidR="00A504FF">
          <w:rPr>
            <w:noProof/>
            <w:webHidden/>
          </w:rPr>
          <w:t>75</w:t>
        </w:r>
        <w:r w:rsidR="00406E80">
          <w:rPr>
            <w:noProof/>
            <w:webHidden/>
          </w:rPr>
          <w:fldChar w:fldCharType="end"/>
        </w:r>
      </w:hyperlink>
    </w:p>
    <w:p w14:paraId="338BE9AD"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03" w:history="1">
        <w:r w:rsidR="00406E80" w:rsidRPr="00F67140">
          <w:rPr>
            <w:rStyle w:val="-"/>
            <w:rFonts w:eastAsia="SimSun" w:cs="Tahoma"/>
            <w:noProof/>
            <w:lang w:val="el-GR"/>
          </w:rPr>
          <w:t>1.3.2.</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Οφέλη</w:t>
        </w:r>
        <w:r w:rsidR="00406E80">
          <w:rPr>
            <w:noProof/>
            <w:webHidden/>
          </w:rPr>
          <w:tab/>
        </w:r>
        <w:r w:rsidR="00406E80">
          <w:rPr>
            <w:noProof/>
            <w:webHidden/>
          </w:rPr>
          <w:fldChar w:fldCharType="begin"/>
        </w:r>
        <w:r w:rsidR="00406E80">
          <w:rPr>
            <w:noProof/>
            <w:webHidden/>
          </w:rPr>
          <w:instrText xml:space="preserve"> PAGEREF _Toc76119003 \h </w:instrText>
        </w:r>
        <w:r w:rsidR="00406E80">
          <w:rPr>
            <w:noProof/>
            <w:webHidden/>
          </w:rPr>
        </w:r>
        <w:r w:rsidR="00406E80">
          <w:rPr>
            <w:noProof/>
            <w:webHidden/>
          </w:rPr>
          <w:fldChar w:fldCharType="separate"/>
        </w:r>
        <w:r w:rsidR="00A504FF">
          <w:rPr>
            <w:noProof/>
            <w:webHidden/>
          </w:rPr>
          <w:t>76</w:t>
        </w:r>
        <w:r w:rsidR="00406E80">
          <w:rPr>
            <w:noProof/>
            <w:webHidden/>
          </w:rPr>
          <w:fldChar w:fldCharType="end"/>
        </w:r>
      </w:hyperlink>
    </w:p>
    <w:p w14:paraId="19904E78"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04" w:history="1">
        <w:r w:rsidR="00406E80" w:rsidRPr="00F67140">
          <w:rPr>
            <w:rStyle w:val="-"/>
            <w:rFonts w:eastAsia="SimSun" w:cs="Tahoma"/>
            <w:noProof/>
            <w:lang w:val="el-GR"/>
          </w:rPr>
          <w:t>1.3.3.</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Αξιοποίηση Αποτελεσμάτων</w:t>
        </w:r>
        <w:r w:rsidR="00406E80">
          <w:rPr>
            <w:noProof/>
            <w:webHidden/>
          </w:rPr>
          <w:tab/>
        </w:r>
        <w:r w:rsidR="00406E80">
          <w:rPr>
            <w:noProof/>
            <w:webHidden/>
          </w:rPr>
          <w:fldChar w:fldCharType="begin"/>
        </w:r>
        <w:r w:rsidR="00406E80">
          <w:rPr>
            <w:noProof/>
            <w:webHidden/>
          </w:rPr>
          <w:instrText xml:space="preserve"> PAGEREF _Toc76119004 \h </w:instrText>
        </w:r>
        <w:r w:rsidR="00406E80">
          <w:rPr>
            <w:noProof/>
            <w:webHidden/>
          </w:rPr>
        </w:r>
        <w:r w:rsidR="00406E80">
          <w:rPr>
            <w:noProof/>
            <w:webHidden/>
          </w:rPr>
          <w:fldChar w:fldCharType="separate"/>
        </w:r>
        <w:r w:rsidR="00A504FF">
          <w:rPr>
            <w:noProof/>
            <w:webHidden/>
          </w:rPr>
          <w:t>76</w:t>
        </w:r>
        <w:r w:rsidR="00406E80">
          <w:rPr>
            <w:noProof/>
            <w:webHidden/>
          </w:rPr>
          <w:fldChar w:fldCharType="end"/>
        </w:r>
      </w:hyperlink>
    </w:p>
    <w:p w14:paraId="501F030C"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9005" w:history="1">
        <w:r w:rsidR="00406E80" w:rsidRPr="00F67140">
          <w:rPr>
            <w:rStyle w:val="-"/>
            <w:rFonts w:cs="Tahoma"/>
            <w:noProof/>
          </w:rPr>
          <w:t>1.4.</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Μεθοδολογία υλοποίησης</w:t>
        </w:r>
        <w:r w:rsidR="00406E80">
          <w:rPr>
            <w:noProof/>
            <w:webHidden/>
          </w:rPr>
          <w:tab/>
        </w:r>
        <w:r w:rsidR="00406E80">
          <w:rPr>
            <w:noProof/>
            <w:webHidden/>
          </w:rPr>
          <w:fldChar w:fldCharType="begin"/>
        </w:r>
        <w:r w:rsidR="00406E80">
          <w:rPr>
            <w:noProof/>
            <w:webHidden/>
          </w:rPr>
          <w:instrText xml:space="preserve"> PAGEREF _Toc76119005 \h </w:instrText>
        </w:r>
        <w:r w:rsidR="00406E80">
          <w:rPr>
            <w:noProof/>
            <w:webHidden/>
          </w:rPr>
        </w:r>
        <w:r w:rsidR="00406E80">
          <w:rPr>
            <w:noProof/>
            <w:webHidden/>
          </w:rPr>
          <w:fldChar w:fldCharType="separate"/>
        </w:r>
        <w:r w:rsidR="00A504FF">
          <w:rPr>
            <w:noProof/>
            <w:webHidden/>
          </w:rPr>
          <w:t>76</w:t>
        </w:r>
        <w:r w:rsidR="00406E80">
          <w:rPr>
            <w:noProof/>
            <w:webHidden/>
          </w:rPr>
          <w:fldChar w:fldCharType="end"/>
        </w:r>
      </w:hyperlink>
    </w:p>
    <w:p w14:paraId="50C4B8B4"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06" w:history="1">
        <w:r w:rsidR="00406E80" w:rsidRPr="00F67140">
          <w:rPr>
            <w:rStyle w:val="-"/>
            <w:rFonts w:eastAsia="SimSun" w:cs="Tahoma"/>
            <w:noProof/>
            <w:lang w:val="el-GR"/>
          </w:rPr>
          <w:t>1.4.1.</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Χρονοδιάγραμμα</w:t>
        </w:r>
        <w:r w:rsidR="00406E80">
          <w:rPr>
            <w:noProof/>
            <w:webHidden/>
          </w:rPr>
          <w:tab/>
        </w:r>
        <w:r w:rsidR="00406E80">
          <w:rPr>
            <w:noProof/>
            <w:webHidden/>
          </w:rPr>
          <w:fldChar w:fldCharType="begin"/>
        </w:r>
        <w:r w:rsidR="00406E80">
          <w:rPr>
            <w:noProof/>
            <w:webHidden/>
          </w:rPr>
          <w:instrText xml:space="preserve"> PAGEREF _Toc76119006 \h </w:instrText>
        </w:r>
        <w:r w:rsidR="00406E80">
          <w:rPr>
            <w:noProof/>
            <w:webHidden/>
          </w:rPr>
        </w:r>
        <w:r w:rsidR="00406E80">
          <w:rPr>
            <w:noProof/>
            <w:webHidden/>
          </w:rPr>
          <w:fldChar w:fldCharType="separate"/>
        </w:r>
        <w:r w:rsidR="00A504FF">
          <w:rPr>
            <w:noProof/>
            <w:webHidden/>
          </w:rPr>
          <w:t>77</w:t>
        </w:r>
        <w:r w:rsidR="00406E80">
          <w:rPr>
            <w:noProof/>
            <w:webHidden/>
          </w:rPr>
          <w:fldChar w:fldCharType="end"/>
        </w:r>
      </w:hyperlink>
    </w:p>
    <w:p w14:paraId="25EEA6F6"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07" w:history="1">
        <w:r w:rsidR="00406E80" w:rsidRPr="00F67140">
          <w:rPr>
            <w:rStyle w:val="-"/>
            <w:rFonts w:eastAsia="SimSun" w:cs="Tahoma"/>
            <w:noProof/>
            <w:lang w:val="el-GR"/>
          </w:rPr>
          <w:t>1.4.2.</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Φάσεις - Παραδοτέα</w:t>
        </w:r>
        <w:r w:rsidR="00406E80">
          <w:rPr>
            <w:noProof/>
            <w:webHidden/>
          </w:rPr>
          <w:tab/>
        </w:r>
        <w:r w:rsidR="00406E80">
          <w:rPr>
            <w:noProof/>
            <w:webHidden/>
          </w:rPr>
          <w:fldChar w:fldCharType="begin"/>
        </w:r>
        <w:r w:rsidR="00406E80">
          <w:rPr>
            <w:noProof/>
            <w:webHidden/>
          </w:rPr>
          <w:instrText xml:space="preserve"> PAGEREF _Toc76119007 \h </w:instrText>
        </w:r>
        <w:r w:rsidR="00406E80">
          <w:rPr>
            <w:noProof/>
            <w:webHidden/>
          </w:rPr>
        </w:r>
        <w:r w:rsidR="00406E80">
          <w:rPr>
            <w:noProof/>
            <w:webHidden/>
          </w:rPr>
          <w:fldChar w:fldCharType="separate"/>
        </w:r>
        <w:r w:rsidR="00A504FF">
          <w:rPr>
            <w:noProof/>
            <w:webHidden/>
          </w:rPr>
          <w:t>78</w:t>
        </w:r>
        <w:r w:rsidR="00406E80">
          <w:rPr>
            <w:noProof/>
            <w:webHidden/>
          </w:rPr>
          <w:fldChar w:fldCharType="end"/>
        </w:r>
      </w:hyperlink>
    </w:p>
    <w:p w14:paraId="4F87EF7A"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08" w:history="1">
        <w:r w:rsidR="00406E80" w:rsidRPr="00F67140">
          <w:rPr>
            <w:rStyle w:val="-"/>
            <w:rFonts w:eastAsia="SimSun" w:cs="Tahoma"/>
            <w:noProof/>
            <w:lang w:val="el-GR"/>
          </w:rPr>
          <w:t>1.4.2.1.</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Φάση Α – Αποτύπωση και αξιολόγηση της υφιστάμενης κατάστασης λειτουργίας του ΕΤ με έμφαση στις διαδικασίες υποδοχής και επεξεργασίας εγγράφων προς δημοσίευση και λοιπών εργασιών.</w:t>
        </w:r>
        <w:r w:rsidR="00406E80">
          <w:rPr>
            <w:noProof/>
            <w:webHidden/>
          </w:rPr>
          <w:tab/>
        </w:r>
        <w:r w:rsidR="00406E80">
          <w:rPr>
            <w:noProof/>
            <w:webHidden/>
          </w:rPr>
          <w:fldChar w:fldCharType="begin"/>
        </w:r>
        <w:r w:rsidR="00406E80">
          <w:rPr>
            <w:noProof/>
            <w:webHidden/>
          </w:rPr>
          <w:instrText xml:space="preserve"> PAGEREF _Toc76119008 \h </w:instrText>
        </w:r>
        <w:r w:rsidR="00406E80">
          <w:rPr>
            <w:noProof/>
            <w:webHidden/>
          </w:rPr>
        </w:r>
        <w:r w:rsidR="00406E80">
          <w:rPr>
            <w:noProof/>
            <w:webHidden/>
          </w:rPr>
          <w:fldChar w:fldCharType="separate"/>
        </w:r>
        <w:r w:rsidR="00A504FF">
          <w:rPr>
            <w:noProof/>
            <w:webHidden/>
          </w:rPr>
          <w:t>78</w:t>
        </w:r>
        <w:r w:rsidR="00406E80">
          <w:rPr>
            <w:noProof/>
            <w:webHidden/>
          </w:rPr>
          <w:fldChar w:fldCharType="end"/>
        </w:r>
      </w:hyperlink>
    </w:p>
    <w:p w14:paraId="2CFAF96F"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09" w:history="1">
        <w:r w:rsidR="00406E80" w:rsidRPr="00F67140">
          <w:rPr>
            <w:rStyle w:val="-"/>
            <w:rFonts w:eastAsia="SimSun" w:cs="Tahoma"/>
            <w:noProof/>
            <w:lang w:val="el-GR"/>
          </w:rPr>
          <w:t>1.4.2.2.</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Φάση Β – Υποβολή προτάσεων απλούστευσης των διαδικασιών υποδοχής και επεξεργασίας εγγράφων προς δημοσίευση και λοιπών εργασιών.</w:t>
        </w:r>
        <w:r w:rsidR="00406E80">
          <w:rPr>
            <w:noProof/>
            <w:webHidden/>
          </w:rPr>
          <w:tab/>
        </w:r>
        <w:r w:rsidR="00406E80">
          <w:rPr>
            <w:noProof/>
            <w:webHidden/>
          </w:rPr>
          <w:fldChar w:fldCharType="begin"/>
        </w:r>
        <w:r w:rsidR="00406E80">
          <w:rPr>
            <w:noProof/>
            <w:webHidden/>
          </w:rPr>
          <w:instrText xml:space="preserve"> PAGEREF _Toc76119009 \h </w:instrText>
        </w:r>
        <w:r w:rsidR="00406E80">
          <w:rPr>
            <w:noProof/>
            <w:webHidden/>
          </w:rPr>
        </w:r>
        <w:r w:rsidR="00406E80">
          <w:rPr>
            <w:noProof/>
            <w:webHidden/>
          </w:rPr>
          <w:fldChar w:fldCharType="separate"/>
        </w:r>
        <w:r w:rsidR="00A504FF">
          <w:rPr>
            <w:noProof/>
            <w:webHidden/>
          </w:rPr>
          <w:t>79</w:t>
        </w:r>
        <w:r w:rsidR="00406E80">
          <w:rPr>
            <w:noProof/>
            <w:webHidden/>
          </w:rPr>
          <w:fldChar w:fldCharType="end"/>
        </w:r>
      </w:hyperlink>
    </w:p>
    <w:p w14:paraId="333FD032"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10" w:history="1">
        <w:r w:rsidR="00406E80" w:rsidRPr="00F67140">
          <w:rPr>
            <w:rStyle w:val="-"/>
            <w:rFonts w:eastAsia="SimSun" w:cs="Tahoma"/>
            <w:noProof/>
            <w:lang w:val="el-GR"/>
          </w:rPr>
          <w:t>1.4.2.3.</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Χρόνος Υποβολής και Διαδικασία Οριστικοποίησης Παραδοτέων</w:t>
        </w:r>
        <w:r w:rsidR="00406E80">
          <w:rPr>
            <w:noProof/>
            <w:webHidden/>
          </w:rPr>
          <w:tab/>
        </w:r>
        <w:r w:rsidR="00406E80">
          <w:rPr>
            <w:noProof/>
            <w:webHidden/>
          </w:rPr>
          <w:fldChar w:fldCharType="begin"/>
        </w:r>
        <w:r w:rsidR="00406E80">
          <w:rPr>
            <w:noProof/>
            <w:webHidden/>
          </w:rPr>
          <w:instrText xml:space="preserve"> PAGEREF _Toc76119010 \h </w:instrText>
        </w:r>
        <w:r w:rsidR="00406E80">
          <w:rPr>
            <w:noProof/>
            <w:webHidden/>
          </w:rPr>
        </w:r>
        <w:r w:rsidR="00406E80">
          <w:rPr>
            <w:noProof/>
            <w:webHidden/>
          </w:rPr>
          <w:fldChar w:fldCharType="separate"/>
        </w:r>
        <w:r w:rsidR="00A504FF">
          <w:rPr>
            <w:noProof/>
            <w:webHidden/>
          </w:rPr>
          <w:t>81</w:t>
        </w:r>
        <w:r w:rsidR="00406E80">
          <w:rPr>
            <w:noProof/>
            <w:webHidden/>
          </w:rPr>
          <w:fldChar w:fldCharType="end"/>
        </w:r>
      </w:hyperlink>
    </w:p>
    <w:p w14:paraId="3222E2D6"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9011" w:history="1">
        <w:r w:rsidR="00406E80" w:rsidRPr="00F67140">
          <w:rPr>
            <w:rStyle w:val="-"/>
            <w:rFonts w:eastAsia="SimSun" w:cs="Tahoma"/>
            <w:noProof/>
            <w:lang w:val="el-GR"/>
          </w:rPr>
          <w:t>1.5.</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Σχήμα Διοίκησης Έργου</w:t>
        </w:r>
        <w:r w:rsidR="00406E80">
          <w:rPr>
            <w:noProof/>
            <w:webHidden/>
          </w:rPr>
          <w:tab/>
        </w:r>
        <w:r w:rsidR="00406E80">
          <w:rPr>
            <w:noProof/>
            <w:webHidden/>
          </w:rPr>
          <w:fldChar w:fldCharType="begin"/>
        </w:r>
        <w:r w:rsidR="00406E80">
          <w:rPr>
            <w:noProof/>
            <w:webHidden/>
          </w:rPr>
          <w:instrText xml:space="preserve"> PAGEREF _Toc76119011 \h </w:instrText>
        </w:r>
        <w:r w:rsidR="00406E80">
          <w:rPr>
            <w:noProof/>
            <w:webHidden/>
          </w:rPr>
        </w:r>
        <w:r w:rsidR="00406E80">
          <w:rPr>
            <w:noProof/>
            <w:webHidden/>
          </w:rPr>
          <w:fldChar w:fldCharType="separate"/>
        </w:r>
        <w:r w:rsidR="00A504FF">
          <w:rPr>
            <w:noProof/>
            <w:webHidden/>
          </w:rPr>
          <w:t>82</w:t>
        </w:r>
        <w:r w:rsidR="00406E80">
          <w:rPr>
            <w:noProof/>
            <w:webHidden/>
          </w:rPr>
          <w:fldChar w:fldCharType="end"/>
        </w:r>
      </w:hyperlink>
    </w:p>
    <w:p w14:paraId="7F64E8F4"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12" w:history="1">
        <w:r w:rsidR="00406E80" w:rsidRPr="00F67140">
          <w:rPr>
            <w:rStyle w:val="-"/>
            <w:rFonts w:eastAsia="SimSun" w:cs="Tahoma"/>
            <w:noProof/>
            <w:lang w:val="el-GR"/>
          </w:rPr>
          <w:t>1.5.1.</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Υπεύθυνος Έργου Αναδόχου</w:t>
        </w:r>
        <w:r w:rsidR="00406E80">
          <w:rPr>
            <w:noProof/>
            <w:webHidden/>
          </w:rPr>
          <w:tab/>
        </w:r>
        <w:r w:rsidR="00406E80">
          <w:rPr>
            <w:noProof/>
            <w:webHidden/>
          </w:rPr>
          <w:fldChar w:fldCharType="begin"/>
        </w:r>
        <w:r w:rsidR="00406E80">
          <w:rPr>
            <w:noProof/>
            <w:webHidden/>
          </w:rPr>
          <w:instrText xml:space="preserve"> PAGEREF _Toc76119012 \h </w:instrText>
        </w:r>
        <w:r w:rsidR="00406E80">
          <w:rPr>
            <w:noProof/>
            <w:webHidden/>
          </w:rPr>
        </w:r>
        <w:r w:rsidR="00406E80">
          <w:rPr>
            <w:noProof/>
            <w:webHidden/>
          </w:rPr>
          <w:fldChar w:fldCharType="separate"/>
        </w:r>
        <w:r w:rsidR="00A504FF">
          <w:rPr>
            <w:noProof/>
            <w:webHidden/>
          </w:rPr>
          <w:t>82</w:t>
        </w:r>
        <w:r w:rsidR="00406E80">
          <w:rPr>
            <w:noProof/>
            <w:webHidden/>
          </w:rPr>
          <w:fldChar w:fldCharType="end"/>
        </w:r>
      </w:hyperlink>
    </w:p>
    <w:p w14:paraId="5D49E834"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13" w:history="1">
        <w:r w:rsidR="00406E80" w:rsidRPr="00F67140">
          <w:rPr>
            <w:rStyle w:val="-"/>
            <w:rFonts w:eastAsia="SimSun" w:cs="Tahoma"/>
            <w:noProof/>
            <w:lang w:val="el-GR"/>
          </w:rPr>
          <w:t>1.5.2.</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Μέλη Ομάδας Έργου</w:t>
        </w:r>
        <w:r w:rsidR="00406E80">
          <w:rPr>
            <w:noProof/>
            <w:webHidden/>
          </w:rPr>
          <w:tab/>
        </w:r>
        <w:r w:rsidR="00406E80">
          <w:rPr>
            <w:noProof/>
            <w:webHidden/>
          </w:rPr>
          <w:fldChar w:fldCharType="begin"/>
        </w:r>
        <w:r w:rsidR="00406E80">
          <w:rPr>
            <w:noProof/>
            <w:webHidden/>
          </w:rPr>
          <w:instrText xml:space="preserve"> PAGEREF _Toc76119013 \h </w:instrText>
        </w:r>
        <w:r w:rsidR="00406E80">
          <w:rPr>
            <w:noProof/>
            <w:webHidden/>
          </w:rPr>
        </w:r>
        <w:r w:rsidR="00406E80">
          <w:rPr>
            <w:noProof/>
            <w:webHidden/>
          </w:rPr>
          <w:fldChar w:fldCharType="separate"/>
        </w:r>
        <w:r w:rsidR="00A504FF">
          <w:rPr>
            <w:noProof/>
            <w:webHidden/>
          </w:rPr>
          <w:t>82</w:t>
        </w:r>
        <w:r w:rsidR="00406E80">
          <w:rPr>
            <w:noProof/>
            <w:webHidden/>
          </w:rPr>
          <w:fldChar w:fldCharType="end"/>
        </w:r>
      </w:hyperlink>
    </w:p>
    <w:p w14:paraId="775DEDA0" w14:textId="77777777" w:rsidR="00406E80" w:rsidRDefault="00072EE8">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76119014" w:history="1">
        <w:r w:rsidR="00406E80" w:rsidRPr="00F67140">
          <w:rPr>
            <w:rStyle w:val="-"/>
            <w:rFonts w:eastAsia="SimSun" w:cs="Tahoma"/>
            <w:noProof/>
            <w:lang w:val="el-GR"/>
          </w:rPr>
          <w:t>1.5.3.</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Σχέδιο Επικοινωνίας</w:t>
        </w:r>
        <w:r w:rsidR="00406E80">
          <w:rPr>
            <w:noProof/>
            <w:webHidden/>
          </w:rPr>
          <w:tab/>
        </w:r>
        <w:r w:rsidR="00406E80">
          <w:rPr>
            <w:noProof/>
            <w:webHidden/>
          </w:rPr>
          <w:fldChar w:fldCharType="begin"/>
        </w:r>
        <w:r w:rsidR="00406E80">
          <w:rPr>
            <w:noProof/>
            <w:webHidden/>
          </w:rPr>
          <w:instrText xml:space="preserve"> PAGEREF _Toc76119014 \h </w:instrText>
        </w:r>
        <w:r w:rsidR="00406E80">
          <w:rPr>
            <w:noProof/>
            <w:webHidden/>
          </w:rPr>
        </w:r>
        <w:r w:rsidR="00406E80">
          <w:rPr>
            <w:noProof/>
            <w:webHidden/>
          </w:rPr>
          <w:fldChar w:fldCharType="separate"/>
        </w:r>
        <w:r w:rsidR="00A504FF">
          <w:rPr>
            <w:noProof/>
            <w:webHidden/>
          </w:rPr>
          <w:t>83</w:t>
        </w:r>
        <w:r w:rsidR="00406E80">
          <w:rPr>
            <w:noProof/>
            <w:webHidden/>
          </w:rPr>
          <w:fldChar w:fldCharType="end"/>
        </w:r>
      </w:hyperlink>
    </w:p>
    <w:p w14:paraId="6972120D"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9015" w:history="1">
        <w:r w:rsidR="00406E80" w:rsidRPr="00F67140">
          <w:rPr>
            <w:rStyle w:val="-"/>
            <w:rFonts w:eastAsia="SimSun" w:cs="Tahoma"/>
            <w:noProof/>
            <w:lang w:val="el-GR"/>
          </w:rPr>
          <w:t>1.6.</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Μεθοδολογία Διοίκησης και Διασφάλισης Ποιότητας</w:t>
        </w:r>
        <w:r w:rsidR="00406E80">
          <w:rPr>
            <w:noProof/>
            <w:webHidden/>
          </w:rPr>
          <w:tab/>
        </w:r>
        <w:r w:rsidR="00406E80">
          <w:rPr>
            <w:noProof/>
            <w:webHidden/>
          </w:rPr>
          <w:fldChar w:fldCharType="begin"/>
        </w:r>
        <w:r w:rsidR="00406E80">
          <w:rPr>
            <w:noProof/>
            <w:webHidden/>
          </w:rPr>
          <w:instrText xml:space="preserve"> PAGEREF _Toc76119015 \h </w:instrText>
        </w:r>
        <w:r w:rsidR="00406E80">
          <w:rPr>
            <w:noProof/>
            <w:webHidden/>
          </w:rPr>
        </w:r>
        <w:r w:rsidR="00406E80">
          <w:rPr>
            <w:noProof/>
            <w:webHidden/>
          </w:rPr>
          <w:fldChar w:fldCharType="separate"/>
        </w:r>
        <w:r w:rsidR="00A504FF">
          <w:rPr>
            <w:noProof/>
            <w:webHidden/>
          </w:rPr>
          <w:t>83</w:t>
        </w:r>
        <w:r w:rsidR="00406E80">
          <w:rPr>
            <w:noProof/>
            <w:webHidden/>
          </w:rPr>
          <w:fldChar w:fldCharType="end"/>
        </w:r>
      </w:hyperlink>
    </w:p>
    <w:p w14:paraId="582B7189" w14:textId="77777777" w:rsidR="00406E80" w:rsidRDefault="00072EE8">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76119016" w:history="1">
        <w:r w:rsidR="00406E80" w:rsidRPr="00F67140">
          <w:rPr>
            <w:rStyle w:val="-"/>
            <w:rFonts w:eastAsia="SimSun" w:cs="Tahoma"/>
            <w:noProof/>
            <w:lang w:val="el-GR"/>
          </w:rPr>
          <w:t>1.7.</w:t>
        </w:r>
        <w:r w:rsidR="00406E80">
          <w:rPr>
            <w:rFonts w:asciiTheme="minorHAnsi" w:eastAsiaTheme="minorEastAsia" w:hAnsiTheme="minorHAnsi" w:cstheme="minorBidi"/>
            <w:noProof/>
            <w:sz w:val="22"/>
            <w:szCs w:val="22"/>
            <w:lang w:val="en-US" w:eastAsia="en-US"/>
          </w:rPr>
          <w:tab/>
        </w:r>
        <w:r w:rsidR="00406E80" w:rsidRPr="00F67140">
          <w:rPr>
            <w:rStyle w:val="-"/>
            <w:rFonts w:eastAsia="SimSun" w:cs="Tahoma"/>
            <w:noProof/>
            <w:lang w:val="el-GR"/>
          </w:rPr>
          <w:t>Τόπος υλοποίησης/ παροχής των υπηρεσιών</w:t>
        </w:r>
        <w:r w:rsidR="00406E80">
          <w:rPr>
            <w:noProof/>
            <w:webHidden/>
          </w:rPr>
          <w:tab/>
        </w:r>
        <w:r w:rsidR="00406E80">
          <w:rPr>
            <w:noProof/>
            <w:webHidden/>
          </w:rPr>
          <w:fldChar w:fldCharType="begin"/>
        </w:r>
        <w:r w:rsidR="00406E80">
          <w:rPr>
            <w:noProof/>
            <w:webHidden/>
          </w:rPr>
          <w:instrText xml:space="preserve"> PAGEREF _Toc76119016 \h </w:instrText>
        </w:r>
        <w:r w:rsidR="00406E80">
          <w:rPr>
            <w:noProof/>
            <w:webHidden/>
          </w:rPr>
        </w:r>
        <w:r w:rsidR="00406E80">
          <w:rPr>
            <w:noProof/>
            <w:webHidden/>
          </w:rPr>
          <w:fldChar w:fldCharType="separate"/>
        </w:r>
        <w:r w:rsidR="00A504FF">
          <w:rPr>
            <w:noProof/>
            <w:webHidden/>
          </w:rPr>
          <w:t>84</w:t>
        </w:r>
        <w:r w:rsidR="00406E80">
          <w:rPr>
            <w:noProof/>
            <w:webHidden/>
          </w:rPr>
          <w:fldChar w:fldCharType="end"/>
        </w:r>
      </w:hyperlink>
    </w:p>
    <w:p w14:paraId="15AF756E" w14:textId="77777777" w:rsidR="00406E80" w:rsidRDefault="00072EE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76119017" w:history="1">
        <w:r w:rsidR="00406E80" w:rsidRPr="00F67140">
          <w:rPr>
            <w:rStyle w:val="-"/>
            <w:rFonts w:cs="Tahoma"/>
            <w:noProof/>
            <w:lang w:val="el-GR"/>
          </w:rPr>
          <w:t xml:space="preserve">ΠΑΡΑΡΤΗΜΑ ΙI – </w:t>
        </w:r>
        <w:r w:rsidR="00406E80" w:rsidRPr="00F67140">
          <w:rPr>
            <w:rStyle w:val="-"/>
            <w:rFonts w:cs="Tahoma"/>
            <w:bCs/>
            <w:noProof/>
            <w:lang w:val="el-GR"/>
          </w:rPr>
          <w:t>ΕΥΡΩΠΑΙΚΟ ΕΝΙΑΙΟ ΕΓΓΡΑΦΟ ΣΥΜΒΑΣΗΣ (ΕΕΕΣ)</w:t>
        </w:r>
        <w:r w:rsidR="00406E80">
          <w:rPr>
            <w:noProof/>
            <w:webHidden/>
          </w:rPr>
          <w:tab/>
        </w:r>
        <w:r w:rsidR="00406E80">
          <w:rPr>
            <w:noProof/>
            <w:webHidden/>
          </w:rPr>
          <w:fldChar w:fldCharType="begin"/>
        </w:r>
        <w:r w:rsidR="00406E80">
          <w:rPr>
            <w:noProof/>
            <w:webHidden/>
          </w:rPr>
          <w:instrText xml:space="preserve"> PAGEREF _Toc76119017 \h </w:instrText>
        </w:r>
        <w:r w:rsidR="00406E80">
          <w:rPr>
            <w:noProof/>
            <w:webHidden/>
          </w:rPr>
        </w:r>
        <w:r w:rsidR="00406E80">
          <w:rPr>
            <w:noProof/>
            <w:webHidden/>
          </w:rPr>
          <w:fldChar w:fldCharType="separate"/>
        </w:r>
        <w:r w:rsidR="00A504FF">
          <w:rPr>
            <w:noProof/>
            <w:webHidden/>
          </w:rPr>
          <w:t>85</w:t>
        </w:r>
        <w:r w:rsidR="00406E80">
          <w:rPr>
            <w:noProof/>
            <w:webHidden/>
          </w:rPr>
          <w:fldChar w:fldCharType="end"/>
        </w:r>
      </w:hyperlink>
    </w:p>
    <w:p w14:paraId="0738BC94" w14:textId="77777777" w:rsidR="00406E80" w:rsidRDefault="00072EE8">
      <w:pPr>
        <w:pStyle w:val="40"/>
        <w:tabs>
          <w:tab w:val="right" w:leader="dot" w:pos="9628"/>
        </w:tabs>
        <w:rPr>
          <w:rFonts w:asciiTheme="minorHAnsi" w:eastAsiaTheme="minorEastAsia" w:hAnsiTheme="minorHAnsi" w:cstheme="minorBidi"/>
          <w:noProof/>
          <w:sz w:val="22"/>
          <w:szCs w:val="22"/>
          <w:lang w:val="en-US" w:eastAsia="en-US"/>
        </w:rPr>
      </w:pPr>
      <w:hyperlink w:anchor="_Toc76119018" w:history="1">
        <w:r w:rsidR="00406E80" w:rsidRPr="00F67140">
          <w:rPr>
            <w:rStyle w:val="-"/>
            <w:rFonts w:cs="Tahoma"/>
            <w:noProof/>
            <w:lang w:val="el-GR"/>
          </w:rPr>
          <w:t>ΕΥΡΩΠΑΙΚΟ ΕΝΙΑΙΟ ΕΓΓΡΑΦΟ ΣΥΜΒΑΣΗΣ (ΕΕΕΣ)</w:t>
        </w:r>
        <w:r w:rsidR="00406E80">
          <w:rPr>
            <w:noProof/>
            <w:webHidden/>
          </w:rPr>
          <w:tab/>
        </w:r>
        <w:r w:rsidR="00406E80">
          <w:rPr>
            <w:noProof/>
            <w:webHidden/>
          </w:rPr>
          <w:fldChar w:fldCharType="begin"/>
        </w:r>
        <w:r w:rsidR="00406E80">
          <w:rPr>
            <w:noProof/>
            <w:webHidden/>
          </w:rPr>
          <w:instrText xml:space="preserve"> PAGEREF _Toc76119018 \h </w:instrText>
        </w:r>
        <w:r w:rsidR="00406E80">
          <w:rPr>
            <w:noProof/>
            <w:webHidden/>
          </w:rPr>
        </w:r>
        <w:r w:rsidR="00406E80">
          <w:rPr>
            <w:noProof/>
            <w:webHidden/>
          </w:rPr>
          <w:fldChar w:fldCharType="separate"/>
        </w:r>
        <w:r w:rsidR="00A504FF">
          <w:rPr>
            <w:noProof/>
            <w:webHidden/>
          </w:rPr>
          <w:t>85</w:t>
        </w:r>
        <w:r w:rsidR="00406E80">
          <w:rPr>
            <w:noProof/>
            <w:webHidden/>
          </w:rPr>
          <w:fldChar w:fldCharType="end"/>
        </w:r>
      </w:hyperlink>
    </w:p>
    <w:p w14:paraId="26A73569" w14:textId="77777777" w:rsidR="00406E80" w:rsidRDefault="00072EE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76119019" w:history="1">
        <w:r w:rsidR="00406E80" w:rsidRPr="00F67140">
          <w:rPr>
            <w:rStyle w:val="-"/>
            <w:rFonts w:cs="Tahoma"/>
            <w:noProof/>
            <w:lang w:val="el-GR"/>
          </w:rPr>
          <w:t>ΠΑΡΑΡΤΗΜΑ ΙΙΙ – Υπόδειγμα Βιογραφικού Σημειώματος</w:t>
        </w:r>
        <w:r w:rsidR="00406E80">
          <w:rPr>
            <w:noProof/>
            <w:webHidden/>
          </w:rPr>
          <w:tab/>
        </w:r>
        <w:r w:rsidR="00406E80">
          <w:rPr>
            <w:noProof/>
            <w:webHidden/>
          </w:rPr>
          <w:fldChar w:fldCharType="begin"/>
        </w:r>
        <w:r w:rsidR="00406E80">
          <w:rPr>
            <w:noProof/>
            <w:webHidden/>
          </w:rPr>
          <w:instrText xml:space="preserve"> PAGEREF _Toc76119019 \h </w:instrText>
        </w:r>
        <w:r w:rsidR="00406E80">
          <w:rPr>
            <w:noProof/>
            <w:webHidden/>
          </w:rPr>
        </w:r>
        <w:r w:rsidR="00406E80">
          <w:rPr>
            <w:noProof/>
            <w:webHidden/>
          </w:rPr>
          <w:fldChar w:fldCharType="separate"/>
        </w:r>
        <w:r w:rsidR="00A504FF">
          <w:rPr>
            <w:noProof/>
            <w:webHidden/>
          </w:rPr>
          <w:t>86</w:t>
        </w:r>
        <w:r w:rsidR="00406E80">
          <w:rPr>
            <w:noProof/>
            <w:webHidden/>
          </w:rPr>
          <w:fldChar w:fldCharType="end"/>
        </w:r>
      </w:hyperlink>
    </w:p>
    <w:p w14:paraId="77B8C718" w14:textId="77777777" w:rsidR="00406E80" w:rsidRDefault="00072EE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76119020" w:history="1">
        <w:r w:rsidR="00406E80" w:rsidRPr="00F67140">
          <w:rPr>
            <w:rStyle w:val="-"/>
            <w:rFonts w:cs="Tahoma"/>
            <w:noProof/>
            <w:lang w:val="el-GR"/>
          </w:rPr>
          <w:t>ΠΑΡΑΡΤΗΜΑ Ι</w:t>
        </w:r>
        <w:r w:rsidR="00406E80" w:rsidRPr="00F67140">
          <w:rPr>
            <w:rStyle w:val="-"/>
            <w:rFonts w:cs="Tahoma"/>
            <w:noProof/>
          </w:rPr>
          <w:t>V</w:t>
        </w:r>
        <w:r w:rsidR="00406E80" w:rsidRPr="00F67140">
          <w:rPr>
            <w:rStyle w:val="-"/>
            <w:rFonts w:cs="Tahoma"/>
            <w:noProof/>
            <w:lang w:val="el-GR"/>
          </w:rPr>
          <w:t xml:space="preserve"> – Υπόδειγμα Τεχνικής Προσφοράς</w:t>
        </w:r>
        <w:r w:rsidR="00406E80">
          <w:rPr>
            <w:noProof/>
            <w:webHidden/>
          </w:rPr>
          <w:tab/>
        </w:r>
        <w:r w:rsidR="00406E80">
          <w:rPr>
            <w:noProof/>
            <w:webHidden/>
          </w:rPr>
          <w:fldChar w:fldCharType="begin"/>
        </w:r>
        <w:r w:rsidR="00406E80">
          <w:rPr>
            <w:noProof/>
            <w:webHidden/>
          </w:rPr>
          <w:instrText xml:space="preserve"> PAGEREF _Toc76119020 \h </w:instrText>
        </w:r>
        <w:r w:rsidR="00406E80">
          <w:rPr>
            <w:noProof/>
            <w:webHidden/>
          </w:rPr>
        </w:r>
        <w:r w:rsidR="00406E80">
          <w:rPr>
            <w:noProof/>
            <w:webHidden/>
          </w:rPr>
          <w:fldChar w:fldCharType="separate"/>
        </w:r>
        <w:r w:rsidR="00A504FF">
          <w:rPr>
            <w:noProof/>
            <w:webHidden/>
          </w:rPr>
          <w:t>88</w:t>
        </w:r>
        <w:r w:rsidR="00406E80">
          <w:rPr>
            <w:noProof/>
            <w:webHidden/>
          </w:rPr>
          <w:fldChar w:fldCharType="end"/>
        </w:r>
      </w:hyperlink>
    </w:p>
    <w:p w14:paraId="06BAEEA4" w14:textId="77777777" w:rsidR="00406E80" w:rsidRDefault="00072EE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76119021" w:history="1">
        <w:r w:rsidR="00406E80" w:rsidRPr="00F67140">
          <w:rPr>
            <w:rStyle w:val="-"/>
            <w:rFonts w:cs="Tahoma"/>
            <w:noProof/>
            <w:lang w:val="el-GR"/>
          </w:rPr>
          <w:t xml:space="preserve">ΠΑΡΑΡΤΗΜΑ </w:t>
        </w:r>
        <w:r w:rsidR="00406E80" w:rsidRPr="00F67140">
          <w:rPr>
            <w:rStyle w:val="-"/>
            <w:rFonts w:cs="Tahoma"/>
            <w:noProof/>
          </w:rPr>
          <w:t>V</w:t>
        </w:r>
        <w:r w:rsidR="00406E80" w:rsidRPr="00F67140">
          <w:rPr>
            <w:rStyle w:val="-"/>
            <w:rFonts w:cs="Tahoma"/>
            <w:noProof/>
            <w:lang w:val="el-GR"/>
          </w:rPr>
          <w:t xml:space="preserve"> – Υπόδειγμα Οικονομικής Προσφοράς</w:t>
        </w:r>
        <w:r w:rsidR="00406E80">
          <w:rPr>
            <w:noProof/>
            <w:webHidden/>
          </w:rPr>
          <w:tab/>
        </w:r>
        <w:r w:rsidR="00406E80">
          <w:rPr>
            <w:noProof/>
            <w:webHidden/>
          </w:rPr>
          <w:fldChar w:fldCharType="begin"/>
        </w:r>
        <w:r w:rsidR="00406E80">
          <w:rPr>
            <w:noProof/>
            <w:webHidden/>
          </w:rPr>
          <w:instrText xml:space="preserve"> PAGEREF _Toc76119021 \h </w:instrText>
        </w:r>
        <w:r w:rsidR="00406E80">
          <w:rPr>
            <w:noProof/>
            <w:webHidden/>
          </w:rPr>
        </w:r>
        <w:r w:rsidR="00406E80">
          <w:rPr>
            <w:noProof/>
            <w:webHidden/>
          </w:rPr>
          <w:fldChar w:fldCharType="separate"/>
        </w:r>
        <w:r w:rsidR="00A504FF">
          <w:rPr>
            <w:noProof/>
            <w:webHidden/>
          </w:rPr>
          <w:t>89</w:t>
        </w:r>
        <w:r w:rsidR="00406E80">
          <w:rPr>
            <w:noProof/>
            <w:webHidden/>
          </w:rPr>
          <w:fldChar w:fldCharType="end"/>
        </w:r>
      </w:hyperlink>
    </w:p>
    <w:p w14:paraId="4C61B410" w14:textId="77777777" w:rsidR="00406E80" w:rsidRDefault="00072EE8">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76119022" w:history="1">
        <w:r w:rsidR="00406E80" w:rsidRPr="00F67140">
          <w:rPr>
            <w:rStyle w:val="-"/>
            <w:rFonts w:cs="Tahoma"/>
            <w:noProof/>
            <w:lang w:val="el-GR"/>
          </w:rPr>
          <w:t>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Υπηρεσίες Έργου</w:t>
        </w:r>
        <w:r w:rsidR="00406E80">
          <w:rPr>
            <w:noProof/>
            <w:webHidden/>
          </w:rPr>
          <w:tab/>
        </w:r>
        <w:r w:rsidR="00406E80">
          <w:rPr>
            <w:noProof/>
            <w:webHidden/>
          </w:rPr>
          <w:fldChar w:fldCharType="begin"/>
        </w:r>
        <w:r w:rsidR="00406E80">
          <w:rPr>
            <w:noProof/>
            <w:webHidden/>
          </w:rPr>
          <w:instrText xml:space="preserve"> PAGEREF _Toc76119022 \h </w:instrText>
        </w:r>
        <w:r w:rsidR="00406E80">
          <w:rPr>
            <w:noProof/>
            <w:webHidden/>
          </w:rPr>
        </w:r>
        <w:r w:rsidR="00406E80">
          <w:rPr>
            <w:noProof/>
            <w:webHidden/>
          </w:rPr>
          <w:fldChar w:fldCharType="separate"/>
        </w:r>
        <w:r w:rsidR="00A504FF">
          <w:rPr>
            <w:noProof/>
            <w:webHidden/>
          </w:rPr>
          <w:t>89</w:t>
        </w:r>
        <w:r w:rsidR="00406E80">
          <w:rPr>
            <w:noProof/>
            <w:webHidden/>
          </w:rPr>
          <w:fldChar w:fldCharType="end"/>
        </w:r>
      </w:hyperlink>
    </w:p>
    <w:p w14:paraId="5B45A347" w14:textId="77777777" w:rsidR="00406E80" w:rsidRDefault="00072EE8">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76119023" w:history="1">
        <w:r w:rsidR="00406E80" w:rsidRPr="00F67140">
          <w:rPr>
            <w:rStyle w:val="-"/>
            <w:rFonts w:cs="Tahoma"/>
            <w:noProof/>
            <w:lang w:val="el-GR"/>
          </w:rPr>
          <w:t>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Λοιπές Δαπάνες</w:t>
        </w:r>
        <w:r w:rsidR="00406E80">
          <w:rPr>
            <w:noProof/>
            <w:webHidden/>
          </w:rPr>
          <w:tab/>
        </w:r>
        <w:r w:rsidR="00406E80">
          <w:rPr>
            <w:noProof/>
            <w:webHidden/>
          </w:rPr>
          <w:fldChar w:fldCharType="begin"/>
        </w:r>
        <w:r w:rsidR="00406E80">
          <w:rPr>
            <w:noProof/>
            <w:webHidden/>
          </w:rPr>
          <w:instrText xml:space="preserve"> PAGEREF _Toc76119023 \h </w:instrText>
        </w:r>
        <w:r w:rsidR="00406E80">
          <w:rPr>
            <w:noProof/>
            <w:webHidden/>
          </w:rPr>
        </w:r>
        <w:r w:rsidR="00406E80">
          <w:rPr>
            <w:noProof/>
            <w:webHidden/>
          </w:rPr>
          <w:fldChar w:fldCharType="separate"/>
        </w:r>
        <w:r w:rsidR="00A504FF">
          <w:rPr>
            <w:noProof/>
            <w:webHidden/>
          </w:rPr>
          <w:t>90</w:t>
        </w:r>
        <w:r w:rsidR="00406E80">
          <w:rPr>
            <w:noProof/>
            <w:webHidden/>
          </w:rPr>
          <w:fldChar w:fldCharType="end"/>
        </w:r>
      </w:hyperlink>
    </w:p>
    <w:p w14:paraId="1995AFFD" w14:textId="77777777" w:rsidR="00406E80" w:rsidRDefault="00072EE8">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76119024" w:history="1">
        <w:r w:rsidR="00406E80" w:rsidRPr="00F67140">
          <w:rPr>
            <w:rStyle w:val="-"/>
            <w:rFonts w:cs="Tahoma"/>
            <w:noProof/>
            <w:lang w:val="el-GR"/>
          </w:rPr>
          <w:t>3.</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Συγκεντρωτικός Πίνακας Οικονομικής Προσφοράς Έργου</w:t>
        </w:r>
        <w:r w:rsidR="00406E80">
          <w:rPr>
            <w:noProof/>
            <w:webHidden/>
          </w:rPr>
          <w:tab/>
        </w:r>
        <w:r w:rsidR="00406E80">
          <w:rPr>
            <w:noProof/>
            <w:webHidden/>
          </w:rPr>
          <w:fldChar w:fldCharType="begin"/>
        </w:r>
        <w:r w:rsidR="00406E80">
          <w:rPr>
            <w:noProof/>
            <w:webHidden/>
          </w:rPr>
          <w:instrText xml:space="preserve"> PAGEREF _Toc76119024 \h </w:instrText>
        </w:r>
        <w:r w:rsidR="00406E80">
          <w:rPr>
            <w:noProof/>
            <w:webHidden/>
          </w:rPr>
        </w:r>
        <w:r w:rsidR="00406E80">
          <w:rPr>
            <w:noProof/>
            <w:webHidden/>
          </w:rPr>
          <w:fldChar w:fldCharType="separate"/>
        </w:r>
        <w:r w:rsidR="00A504FF">
          <w:rPr>
            <w:noProof/>
            <w:webHidden/>
          </w:rPr>
          <w:t>90</w:t>
        </w:r>
        <w:r w:rsidR="00406E80">
          <w:rPr>
            <w:noProof/>
            <w:webHidden/>
          </w:rPr>
          <w:fldChar w:fldCharType="end"/>
        </w:r>
      </w:hyperlink>
    </w:p>
    <w:p w14:paraId="1E8D448B" w14:textId="77777777" w:rsidR="00406E80" w:rsidRDefault="00072EE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76119025" w:history="1">
        <w:r w:rsidR="00406E80" w:rsidRPr="00F67140">
          <w:rPr>
            <w:rStyle w:val="-"/>
            <w:rFonts w:cs="Tahoma"/>
            <w:noProof/>
            <w:lang w:val="el-GR"/>
          </w:rPr>
          <w:t xml:space="preserve">ΠΑΡΑΡΤΗΜΑ </w:t>
        </w:r>
        <w:r w:rsidR="00406E80" w:rsidRPr="00F67140">
          <w:rPr>
            <w:rStyle w:val="-"/>
            <w:rFonts w:cs="Tahoma"/>
            <w:noProof/>
          </w:rPr>
          <w:t>VI</w:t>
        </w:r>
        <w:r w:rsidR="00406E80" w:rsidRPr="00F67140">
          <w:rPr>
            <w:rStyle w:val="-"/>
            <w:rFonts w:cs="Tahoma"/>
            <w:noProof/>
            <w:lang w:val="el-GR"/>
          </w:rPr>
          <w:t xml:space="preserve"> – Άλλες Δηλώσεις</w:t>
        </w:r>
        <w:r w:rsidR="00406E80">
          <w:rPr>
            <w:noProof/>
            <w:webHidden/>
          </w:rPr>
          <w:tab/>
        </w:r>
        <w:r w:rsidR="00406E80">
          <w:rPr>
            <w:noProof/>
            <w:webHidden/>
          </w:rPr>
          <w:fldChar w:fldCharType="begin"/>
        </w:r>
        <w:r w:rsidR="00406E80">
          <w:rPr>
            <w:noProof/>
            <w:webHidden/>
          </w:rPr>
          <w:instrText xml:space="preserve"> PAGEREF _Toc76119025 \h </w:instrText>
        </w:r>
        <w:r w:rsidR="00406E80">
          <w:rPr>
            <w:noProof/>
            <w:webHidden/>
          </w:rPr>
        </w:r>
        <w:r w:rsidR="00406E80">
          <w:rPr>
            <w:noProof/>
            <w:webHidden/>
          </w:rPr>
          <w:fldChar w:fldCharType="separate"/>
        </w:r>
        <w:r w:rsidR="00A504FF">
          <w:rPr>
            <w:noProof/>
            <w:webHidden/>
          </w:rPr>
          <w:t>91</w:t>
        </w:r>
        <w:r w:rsidR="00406E80">
          <w:rPr>
            <w:noProof/>
            <w:webHidden/>
          </w:rPr>
          <w:fldChar w:fldCharType="end"/>
        </w:r>
      </w:hyperlink>
    </w:p>
    <w:p w14:paraId="2C8B54D9" w14:textId="77777777" w:rsidR="00406E80" w:rsidRDefault="00072EE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76119026" w:history="1">
        <w:r w:rsidR="00406E80" w:rsidRPr="00F67140">
          <w:rPr>
            <w:rStyle w:val="-"/>
            <w:rFonts w:cs="Tahoma"/>
            <w:noProof/>
            <w:lang w:val="el-GR"/>
          </w:rPr>
          <w:t xml:space="preserve">ΠΑΡΑΡΤΗΜΑ </w:t>
        </w:r>
        <w:r w:rsidR="00406E80" w:rsidRPr="00F67140">
          <w:rPr>
            <w:rStyle w:val="-"/>
            <w:rFonts w:cs="Tahoma"/>
            <w:noProof/>
          </w:rPr>
          <w:t>VII</w:t>
        </w:r>
        <w:r w:rsidR="00406E80" w:rsidRPr="00F67140">
          <w:rPr>
            <w:rStyle w:val="-"/>
            <w:rFonts w:cs="Tahoma"/>
            <w:noProof/>
            <w:lang w:val="el-GR"/>
          </w:rPr>
          <w:t xml:space="preserve"> – Υποδείγματα Εγγυητικών Επιστολών</w:t>
        </w:r>
        <w:r w:rsidR="00406E80">
          <w:rPr>
            <w:noProof/>
            <w:webHidden/>
          </w:rPr>
          <w:tab/>
        </w:r>
        <w:r w:rsidR="00406E80">
          <w:rPr>
            <w:noProof/>
            <w:webHidden/>
          </w:rPr>
          <w:fldChar w:fldCharType="begin"/>
        </w:r>
        <w:r w:rsidR="00406E80">
          <w:rPr>
            <w:noProof/>
            <w:webHidden/>
          </w:rPr>
          <w:instrText xml:space="preserve"> PAGEREF _Toc76119026 \h </w:instrText>
        </w:r>
        <w:r w:rsidR="00406E80">
          <w:rPr>
            <w:noProof/>
            <w:webHidden/>
          </w:rPr>
        </w:r>
        <w:r w:rsidR="00406E80">
          <w:rPr>
            <w:noProof/>
            <w:webHidden/>
          </w:rPr>
          <w:fldChar w:fldCharType="separate"/>
        </w:r>
        <w:r w:rsidR="00A504FF">
          <w:rPr>
            <w:noProof/>
            <w:webHidden/>
          </w:rPr>
          <w:t>92</w:t>
        </w:r>
        <w:r w:rsidR="00406E80">
          <w:rPr>
            <w:noProof/>
            <w:webHidden/>
          </w:rPr>
          <w:fldChar w:fldCharType="end"/>
        </w:r>
      </w:hyperlink>
    </w:p>
    <w:p w14:paraId="7842E631" w14:textId="77777777" w:rsidR="00406E80" w:rsidRDefault="00072EE8">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76119027" w:history="1">
        <w:r w:rsidR="00406E80" w:rsidRPr="00F67140">
          <w:rPr>
            <w:rStyle w:val="-"/>
            <w:rFonts w:cs="Tahoma"/>
            <w:noProof/>
            <w:lang w:val="el-GR"/>
          </w:rPr>
          <w:t>I.</w:t>
        </w:r>
        <w:r w:rsidR="00406E80">
          <w:rPr>
            <w:rFonts w:asciiTheme="minorHAnsi" w:eastAsiaTheme="minorEastAsia" w:hAnsiTheme="minorHAnsi" w:cstheme="minorBidi"/>
            <w:i w:val="0"/>
            <w:iCs w:val="0"/>
            <w:noProof/>
            <w:sz w:val="22"/>
            <w:szCs w:val="22"/>
            <w:lang w:val="en-US" w:eastAsia="en-US"/>
          </w:rPr>
          <w:tab/>
        </w:r>
        <w:r w:rsidR="00406E80" w:rsidRPr="00F67140">
          <w:rPr>
            <w:rStyle w:val="-"/>
            <w:rFonts w:cs="Tahoma"/>
            <w:noProof/>
            <w:lang w:val="el-GR"/>
          </w:rPr>
          <w:t>Εγγυητική Επιστολή Συμμετοχής</w:t>
        </w:r>
        <w:r w:rsidR="00406E80">
          <w:rPr>
            <w:noProof/>
            <w:webHidden/>
          </w:rPr>
          <w:tab/>
        </w:r>
        <w:r w:rsidR="00406E80">
          <w:rPr>
            <w:noProof/>
            <w:webHidden/>
          </w:rPr>
          <w:fldChar w:fldCharType="begin"/>
        </w:r>
        <w:r w:rsidR="00406E80">
          <w:rPr>
            <w:noProof/>
            <w:webHidden/>
          </w:rPr>
          <w:instrText xml:space="preserve"> PAGEREF _Toc76119027 \h </w:instrText>
        </w:r>
        <w:r w:rsidR="00406E80">
          <w:rPr>
            <w:noProof/>
            <w:webHidden/>
          </w:rPr>
        </w:r>
        <w:r w:rsidR="00406E80">
          <w:rPr>
            <w:noProof/>
            <w:webHidden/>
          </w:rPr>
          <w:fldChar w:fldCharType="separate"/>
        </w:r>
        <w:r w:rsidR="00A504FF">
          <w:rPr>
            <w:noProof/>
            <w:webHidden/>
          </w:rPr>
          <w:t>92</w:t>
        </w:r>
        <w:r w:rsidR="00406E80">
          <w:rPr>
            <w:noProof/>
            <w:webHidden/>
          </w:rPr>
          <w:fldChar w:fldCharType="end"/>
        </w:r>
      </w:hyperlink>
    </w:p>
    <w:p w14:paraId="3985CC14" w14:textId="77777777" w:rsidR="00406E80" w:rsidRDefault="00072EE8">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76119028" w:history="1">
        <w:r w:rsidR="00406E80" w:rsidRPr="00F67140">
          <w:rPr>
            <w:rStyle w:val="-"/>
            <w:rFonts w:cs="Tahoma"/>
            <w:noProof/>
            <w:lang w:val="el-GR"/>
          </w:rPr>
          <w:t>II.</w:t>
        </w:r>
        <w:r w:rsidR="00406E80">
          <w:rPr>
            <w:rFonts w:asciiTheme="minorHAnsi" w:eastAsiaTheme="minorEastAsia" w:hAnsiTheme="minorHAnsi" w:cstheme="minorBidi"/>
            <w:i w:val="0"/>
            <w:iCs w:val="0"/>
            <w:noProof/>
            <w:sz w:val="22"/>
            <w:szCs w:val="22"/>
            <w:lang w:val="en-US" w:eastAsia="en-US"/>
          </w:rPr>
          <w:tab/>
        </w:r>
        <w:r w:rsidR="00406E80" w:rsidRPr="00F67140">
          <w:rPr>
            <w:rStyle w:val="-"/>
            <w:rFonts w:cs="Tahoma"/>
            <w:noProof/>
            <w:lang w:val="el-GR"/>
          </w:rPr>
          <w:t>Εγγυητική Επιστολή Καλής Εκτέλεσης</w:t>
        </w:r>
        <w:r w:rsidR="00406E80">
          <w:rPr>
            <w:noProof/>
            <w:webHidden/>
          </w:rPr>
          <w:tab/>
        </w:r>
        <w:r w:rsidR="00406E80">
          <w:rPr>
            <w:noProof/>
            <w:webHidden/>
          </w:rPr>
          <w:fldChar w:fldCharType="begin"/>
        </w:r>
        <w:r w:rsidR="00406E80">
          <w:rPr>
            <w:noProof/>
            <w:webHidden/>
          </w:rPr>
          <w:instrText xml:space="preserve"> PAGEREF _Toc76119028 \h </w:instrText>
        </w:r>
        <w:r w:rsidR="00406E80">
          <w:rPr>
            <w:noProof/>
            <w:webHidden/>
          </w:rPr>
        </w:r>
        <w:r w:rsidR="00406E80">
          <w:rPr>
            <w:noProof/>
            <w:webHidden/>
          </w:rPr>
          <w:fldChar w:fldCharType="separate"/>
        </w:r>
        <w:r w:rsidR="00A504FF">
          <w:rPr>
            <w:noProof/>
            <w:webHidden/>
          </w:rPr>
          <w:t>94</w:t>
        </w:r>
        <w:r w:rsidR="00406E80">
          <w:rPr>
            <w:noProof/>
            <w:webHidden/>
          </w:rPr>
          <w:fldChar w:fldCharType="end"/>
        </w:r>
      </w:hyperlink>
    </w:p>
    <w:p w14:paraId="5CF2F2DB" w14:textId="77777777" w:rsidR="00406E80" w:rsidRDefault="00072EE8">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76119029" w:history="1">
        <w:r w:rsidR="00406E80" w:rsidRPr="00F67140">
          <w:rPr>
            <w:rStyle w:val="-"/>
            <w:rFonts w:cs="Tahoma"/>
            <w:noProof/>
            <w:lang w:val="el-GR" w:eastAsia="el-GR"/>
          </w:rPr>
          <w:t>III.</w:t>
        </w:r>
        <w:r w:rsidR="00406E80">
          <w:rPr>
            <w:rFonts w:asciiTheme="minorHAnsi" w:eastAsiaTheme="minorEastAsia" w:hAnsiTheme="minorHAnsi" w:cstheme="minorBidi"/>
            <w:i w:val="0"/>
            <w:iCs w:val="0"/>
            <w:noProof/>
            <w:sz w:val="22"/>
            <w:szCs w:val="22"/>
            <w:lang w:val="en-US" w:eastAsia="en-US"/>
          </w:rPr>
          <w:tab/>
        </w:r>
        <w:r w:rsidR="00406E80" w:rsidRPr="00F67140">
          <w:rPr>
            <w:rStyle w:val="-"/>
            <w:rFonts w:cs="Tahoma"/>
            <w:noProof/>
            <w:lang w:val="el-GR" w:eastAsia="el-GR"/>
          </w:rPr>
          <w:t>Εγγυητική Επιστολή Προκαταβολής</w:t>
        </w:r>
        <w:r w:rsidR="00406E80">
          <w:rPr>
            <w:noProof/>
            <w:webHidden/>
          </w:rPr>
          <w:tab/>
        </w:r>
        <w:r w:rsidR="00406E80">
          <w:rPr>
            <w:noProof/>
            <w:webHidden/>
          </w:rPr>
          <w:fldChar w:fldCharType="begin"/>
        </w:r>
        <w:r w:rsidR="00406E80">
          <w:rPr>
            <w:noProof/>
            <w:webHidden/>
          </w:rPr>
          <w:instrText xml:space="preserve"> PAGEREF _Toc76119029 \h </w:instrText>
        </w:r>
        <w:r w:rsidR="00406E80">
          <w:rPr>
            <w:noProof/>
            <w:webHidden/>
          </w:rPr>
        </w:r>
        <w:r w:rsidR="00406E80">
          <w:rPr>
            <w:noProof/>
            <w:webHidden/>
          </w:rPr>
          <w:fldChar w:fldCharType="separate"/>
        </w:r>
        <w:r w:rsidR="00A504FF">
          <w:rPr>
            <w:noProof/>
            <w:webHidden/>
          </w:rPr>
          <w:t>95</w:t>
        </w:r>
        <w:r w:rsidR="00406E80">
          <w:rPr>
            <w:noProof/>
            <w:webHidden/>
          </w:rPr>
          <w:fldChar w:fldCharType="end"/>
        </w:r>
      </w:hyperlink>
    </w:p>
    <w:p w14:paraId="6F5BA25C" w14:textId="77777777" w:rsidR="00406E80" w:rsidRDefault="00072EE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76119030" w:history="1">
        <w:r w:rsidR="00406E80" w:rsidRPr="00F67140">
          <w:rPr>
            <w:rStyle w:val="-"/>
            <w:rFonts w:cs="Tahoma"/>
            <w:noProof/>
            <w:lang w:val="el-GR"/>
          </w:rPr>
          <w:t xml:space="preserve">ΠΑΡΑΡΤΗΜΑ </w:t>
        </w:r>
        <w:r w:rsidR="00406E80" w:rsidRPr="00F67140">
          <w:rPr>
            <w:rStyle w:val="-"/>
            <w:rFonts w:cs="Tahoma"/>
            <w:noProof/>
            <w:lang w:val="en-US"/>
          </w:rPr>
          <w:t>V</w:t>
        </w:r>
        <w:r w:rsidR="00406E80" w:rsidRPr="00F67140">
          <w:rPr>
            <w:rStyle w:val="-"/>
            <w:rFonts w:cs="Tahoma"/>
            <w:noProof/>
            <w:lang w:val="el-GR"/>
          </w:rPr>
          <w:t>ΙΙΙ – Καταγραφή Διαδικασιών Διευθύνσεων και Τμημάτων του ΕΤ</w:t>
        </w:r>
        <w:r w:rsidR="00406E80">
          <w:rPr>
            <w:noProof/>
            <w:webHidden/>
          </w:rPr>
          <w:tab/>
        </w:r>
        <w:r w:rsidR="00406E80">
          <w:rPr>
            <w:noProof/>
            <w:webHidden/>
          </w:rPr>
          <w:fldChar w:fldCharType="begin"/>
        </w:r>
        <w:r w:rsidR="00406E80">
          <w:rPr>
            <w:noProof/>
            <w:webHidden/>
          </w:rPr>
          <w:instrText xml:space="preserve"> PAGEREF _Toc76119030 \h </w:instrText>
        </w:r>
        <w:r w:rsidR="00406E80">
          <w:rPr>
            <w:noProof/>
            <w:webHidden/>
          </w:rPr>
        </w:r>
        <w:r w:rsidR="00406E80">
          <w:rPr>
            <w:noProof/>
            <w:webHidden/>
          </w:rPr>
          <w:fldChar w:fldCharType="separate"/>
        </w:r>
        <w:r w:rsidR="00A504FF">
          <w:rPr>
            <w:noProof/>
            <w:webHidden/>
          </w:rPr>
          <w:t>96</w:t>
        </w:r>
        <w:r w:rsidR="00406E80">
          <w:rPr>
            <w:noProof/>
            <w:webHidden/>
          </w:rPr>
          <w:fldChar w:fldCharType="end"/>
        </w:r>
      </w:hyperlink>
    </w:p>
    <w:p w14:paraId="2970855B" w14:textId="77777777" w:rsidR="00406E80" w:rsidRDefault="00072EE8">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76119031" w:history="1">
        <w:r w:rsidR="00406E80" w:rsidRPr="00F67140">
          <w:rPr>
            <w:rStyle w:val="-"/>
            <w:rFonts w:cs="Arial"/>
            <w:noProof/>
            <w:lang w:val="el-GR"/>
          </w:rPr>
          <w:t>1.</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Υπηρεσίες – Οργανωτική Δομή</w:t>
        </w:r>
        <w:r w:rsidR="00406E80">
          <w:rPr>
            <w:noProof/>
            <w:webHidden/>
          </w:rPr>
          <w:tab/>
        </w:r>
        <w:r w:rsidR="00406E80">
          <w:rPr>
            <w:noProof/>
            <w:webHidden/>
          </w:rPr>
          <w:fldChar w:fldCharType="begin"/>
        </w:r>
        <w:r w:rsidR="00406E80">
          <w:rPr>
            <w:noProof/>
            <w:webHidden/>
          </w:rPr>
          <w:instrText xml:space="preserve"> PAGEREF _Toc76119031 \h </w:instrText>
        </w:r>
        <w:r w:rsidR="00406E80">
          <w:rPr>
            <w:noProof/>
            <w:webHidden/>
          </w:rPr>
        </w:r>
        <w:r w:rsidR="00406E80">
          <w:rPr>
            <w:noProof/>
            <w:webHidden/>
          </w:rPr>
          <w:fldChar w:fldCharType="separate"/>
        </w:r>
        <w:r w:rsidR="00A504FF">
          <w:rPr>
            <w:noProof/>
            <w:webHidden/>
          </w:rPr>
          <w:t>96</w:t>
        </w:r>
        <w:r w:rsidR="00406E80">
          <w:rPr>
            <w:noProof/>
            <w:webHidden/>
          </w:rPr>
          <w:fldChar w:fldCharType="end"/>
        </w:r>
      </w:hyperlink>
    </w:p>
    <w:p w14:paraId="5CB8B71E" w14:textId="77777777" w:rsidR="00406E80" w:rsidRDefault="00072EE8">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76119032" w:history="1">
        <w:r w:rsidR="00406E80" w:rsidRPr="00F67140">
          <w:rPr>
            <w:rStyle w:val="-"/>
            <w:rFonts w:cs="Arial"/>
            <w:noProof/>
            <w:lang w:val="el-GR"/>
          </w:rPr>
          <w:t>2.</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Σύνταξη  και αποστολή των εγγράφων που δημοσιεύονται στην Εφημερίδα της Κυβερνήσεως</w:t>
        </w:r>
        <w:r w:rsidR="00406E80">
          <w:rPr>
            <w:noProof/>
            <w:webHidden/>
          </w:rPr>
          <w:tab/>
        </w:r>
        <w:r w:rsidR="00406E80">
          <w:rPr>
            <w:noProof/>
            <w:webHidden/>
          </w:rPr>
          <w:fldChar w:fldCharType="begin"/>
        </w:r>
        <w:r w:rsidR="00406E80">
          <w:rPr>
            <w:noProof/>
            <w:webHidden/>
          </w:rPr>
          <w:instrText xml:space="preserve"> PAGEREF _Toc76119032 \h </w:instrText>
        </w:r>
        <w:r w:rsidR="00406E80">
          <w:rPr>
            <w:noProof/>
            <w:webHidden/>
          </w:rPr>
        </w:r>
        <w:r w:rsidR="00406E80">
          <w:rPr>
            <w:noProof/>
            <w:webHidden/>
          </w:rPr>
          <w:fldChar w:fldCharType="separate"/>
        </w:r>
        <w:r w:rsidR="00A504FF">
          <w:rPr>
            <w:noProof/>
            <w:webHidden/>
          </w:rPr>
          <w:t>98</w:t>
        </w:r>
        <w:r w:rsidR="00406E80">
          <w:rPr>
            <w:noProof/>
            <w:webHidden/>
          </w:rPr>
          <w:fldChar w:fldCharType="end"/>
        </w:r>
      </w:hyperlink>
    </w:p>
    <w:p w14:paraId="3555E98B" w14:textId="77777777" w:rsidR="00406E80" w:rsidRDefault="00072EE8">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76119033" w:history="1">
        <w:r w:rsidR="00406E80" w:rsidRPr="00F67140">
          <w:rPr>
            <w:rStyle w:val="-"/>
            <w:rFonts w:cs="Arial"/>
            <w:noProof/>
            <w:lang w:val="el-GR"/>
          </w:rPr>
          <w:t>3.</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Υφιστάμενες διαδικασίες υποδοχής εγγράφων προς δημοσίευση και επεξεργασίας τους</w:t>
        </w:r>
        <w:r w:rsidR="00406E80">
          <w:rPr>
            <w:noProof/>
            <w:webHidden/>
          </w:rPr>
          <w:tab/>
        </w:r>
        <w:r w:rsidR="00406E80">
          <w:rPr>
            <w:noProof/>
            <w:webHidden/>
          </w:rPr>
          <w:fldChar w:fldCharType="begin"/>
        </w:r>
        <w:r w:rsidR="00406E80">
          <w:rPr>
            <w:noProof/>
            <w:webHidden/>
          </w:rPr>
          <w:instrText xml:space="preserve"> PAGEREF _Toc76119033 \h </w:instrText>
        </w:r>
        <w:r w:rsidR="00406E80">
          <w:rPr>
            <w:noProof/>
            <w:webHidden/>
          </w:rPr>
        </w:r>
        <w:r w:rsidR="00406E80">
          <w:rPr>
            <w:noProof/>
            <w:webHidden/>
          </w:rPr>
          <w:fldChar w:fldCharType="separate"/>
        </w:r>
        <w:r w:rsidR="00A504FF">
          <w:rPr>
            <w:noProof/>
            <w:webHidden/>
          </w:rPr>
          <w:t>101</w:t>
        </w:r>
        <w:r w:rsidR="00406E80">
          <w:rPr>
            <w:noProof/>
            <w:webHidden/>
          </w:rPr>
          <w:fldChar w:fldCharType="end"/>
        </w:r>
      </w:hyperlink>
    </w:p>
    <w:p w14:paraId="3BED45B3" w14:textId="77777777" w:rsidR="00406E80" w:rsidRDefault="00072EE8">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76119034" w:history="1">
        <w:r w:rsidR="00406E80" w:rsidRPr="00F67140">
          <w:rPr>
            <w:rStyle w:val="-"/>
            <w:rFonts w:cs="Arial"/>
            <w:noProof/>
            <w:lang w:val="el-GR"/>
          </w:rPr>
          <w:t>4.</w:t>
        </w:r>
        <w:r w:rsidR="00406E80">
          <w:rPr>
            <w:rFonts w:asciiTheme="minorHAnsi" w:eastAsiaTheme="minorEastAsia" w:hAnsiTheme="minorHAnsi" w:cstheme="minorBidi"/>
            <w:noProof/>
            <w:sz w:val="22"/>
            <w:szCs w:val="22"/>
            <w:lang w:val="en-US" w:eastAsia="en-US"/>
          </w:rPr>
          <w:tab/>
        </w:r>
        <w:r w:rsidR="00406E80" w:rsidRPr="00F67140">
          <w:rPr>
            <w:rStyle w:val="-"/>
            <w:rFonts w:cs="Tahoma"/>
            <w:noProof/>
            <w:lang w:val="el-GR"/>
          </w:rPr>
          <w:t>Υφιστάμενες διαδικασίες λοιπών εργασιών</w:t>
        </w:r>
        <w:r w:rsidR="00406E80">
          <w:rPr>
            <w:noProof/>
            <w:webHidden/>
          </w:rPr>
          <w:tab/>
        </w:r>
        <w:r w:rsidR="00406E80">
          <w:rPr>
            <w:noProof/>
            <w:webHidden/>
          </w:rPr>
          <w:fldChar w:fldCharType="begin"/>
        </w:r>
        <w:r w:rsidR="00406E80">
          <w:rPr>
            <w:noProof/>
            <w:webHidden/>
          </w:rPr>
          <w:instrText xml:space="preserve"> PAGEREF _Toc76119034 \h </w:instrText>
        </w:r>
        <w:r w:rsidR="00406E80">
          <w:rPr>
            <w:noProof/>
            <w:webHidden/>
          </w:rPr>
        </w:r>
        <w:r w:rsidR="00406E80">
          <w:rPr>
            <w:noProof/>
            <w:webHidden/>
          </w:rPr>
          <w:fldChar w:fldCharType="separate"/>
        </w:r>
        <w:r w:rsidR="00A504FF">
          <w:rPr>
            <w:noProof/>
            <w:webHidden/>
          </w:rPr>
          <w:t>106</w:t>
        </w:r>
        <w:r w:rsidR="00406E80">
          <w:rPr>
            <w:noProof/>
            <w:webHidden/>
          </w:rPr>
          <w:fldChar w:fldCharType="end"/>
        </w:r>
      </w:hyperlink>
    </w:p>
    <w:p w14:paraId="6538F8C2" w14:textId="076AC86F" w:rsidR="008E18C3" w:rsidRPr="00302CAA" w:rsidRDefault="003355E7" w:rsidP="00302CAA">
      <w:pPr>
        <w:pStyle w:val="25"/>
        <w:tabs>
          <w:tab w:val="right" w:leader="dot" w:pos="9628"/>
        </w:tabs>
        <w:rPr>
          <w:rStyle w:val="-"/>
          <w:rFonts w:cs="Tahoma"/>
          <w:noProof/>
          <w:color w:val="000000" w:themeColor="text1"/>
          <w:u w:val="none"/>
          <w:lang w:val="el-GR"/>
        </w:rPr>
        <w:sectPr w:rsidR="008E18C3" w:rsidRPr="00302CAA" w:rsidSect="00DF02B0">
          <w:pgSz w:w="11906" w:h="16838"/>
          <w:pgMar w:top="1134" w:right="1134" w:bottom="1134" w:left="1134" w:header="720" w:footer="709" w:gutter="0"/>
          <w:cols w:space="720"/>
          <w:titlePg/>
          <w:docGrid w:linePitch="360"/>
        </w:sectPr>
      </w:pPr>
      <w:r w:rsidRPr="00155B45">
        <w:rPr>
          <w:rFonts w:cs="Tahoma"/>
          <w:szCs w:val="22"/>
        </w:rPr>
        <w:fldChar w:fldCharType="end"/>
      </w:r>
      <w:r w:rsidR="00302CAA" w:rsidRPr="00302CAA">
        <w:rPr>
          <w:rStyle w:val="-"/>
          <w:rFonts w:cs="Tahoma"/>
          <w:noProof/>
          <w:color w:val="000000" w:themeColor="text1"/>
          <w:u w:val="none"/>
          <w:lang w:val="el-GR"/>
        </w:rPr>
        <w:t xml:space="preserve">ΠΑΡΑΡΤΗΜΑ IX – </w:t>
      </w:r>
      <w:r w:rsidR="00302CAA" w:rsidRPr="00302CAA">
        <w:rPr>
          <w:rStyle w:val="-"/>
          <w:color w:val="000000" w:themeColor="text1"/>
          <w:u w:val="none"/>
          <w:lang w:val="el-GR"/>
        </w:rPr>
        <w:t>ΕΝΗΜΕΡΩΣΗ ΓΙΑ ΤΗΝ ΕΠΕΞΕΡΓΑΣΙΑ ΠΡΟΣΩΠΙΚΩΝ ΔΕΔΟΜΕΝΩΝ</w:t>
      </w:r>
      <w:r w:rsidR="00302CAA" w:rsidRPr="00302CAA">
        <w:rPr>
          <w:rStyle w:val="-"/>
          <w:rFonts w:cs="Tahoma"/>
          <w:noProof/>
          <w:webHidden/>
          <w:color w:val="000000" w:themeColor="text1"/>
          <w:u w:val="none"/>
          <w:lang w:val="el-GR"/>
        </w:rPr>
        <w:tab/>
        <w:t>107</w:t>
      </w:r>
    </w:p>
    <w:p w14:paraId="55AC0CEE" w14:textId="77777777" w:rsidR="008338F0" w:rsidRPr="00302CAA" w:rsidRDefault="003355E7" w:rsidP="00924AB9">
      <w:pPr>
        <w:pStyle w:val="1"/>
        <w:spacing w:before="0" w:after="120" w:line="252" w:lineRule="auto"/>
        <w:ind w:left="357" w:hanging="357"/>
        <w:rPr>
          <w:sz w:val="22"/>
          <w:szCs w:val="22"/>
          <w:lang w:val="el-GR"/>
        </w:rPr>
      </w:pPr>
      <w:r w:rsidRPr="00302CAA">
        <w:rPr>
          <w:sz w:val="22"/>
          <w:szCs w:val="22"/>
          <w:lang w:val="el-GR"/>
        </w:rPr>
        <w:lastRenderedPageBreak/>
        <w:t>ΑΝΑΘΕΤΟΥΣΑ ΑΡΧΗ ΚΑΙ ΑΝΤΙΚΕΙΜΕΝΟ ΣΥΜΒΑΣΗΣ</w:t>
      </w:r>
    </w:p>
    <w:p w14:paraId="4478FA3A"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bookmarkStart w:id="9" w:name="_Toc43378428"/>
      <w:bookmarkStart w:id="10" w:name="_Toc76118923"/>
      <w:r w:rsidRPr="00155B45">
        <w:rPr>
          <w:rFonts w:ascii="Tahoma" w:hAnsi="Tahoma" w:cs="Tahoma"/>
          <w:sz w:val="22"/>
          <w:lang w:val="el-GR"/>
        </w:rPr>
        <w:t>Στοιχεία Αναθέτουσας Αρχής</w:t>
      </w:r>
      <w:bookmarkEnd w:id="9"/>
      <w:bookmarkEnd w:id="10"/>
      <w:r w:rsidRPr="00155B45">
        <w:rPr>
          <w:rFonts w:ascii="Tahoma" w:hAnsi="Tahoma" w:cs="Tahoma"/>
          <w:sz w:val="22"/>
          <w:lang w:val="el-GR"/>
        </w:rPr>
        <w:t xml:space="preserve"> </w:t>
      </w:r>
    </w:p>
    <w:p w14:paraId="70244EE5" w14:textId="77777777" w:rsidR="008338F0" w:rsidRPr="00155B45"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072EE8"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5A9748B0" w:rsidR="008338F0" w:rsidRPr="00155B45" w:rsidRDefault="007D3A48" w:rsidP="00155B45">
            <w:pPr>
              <w:pStyle w:val="normalwithoutspacing"/>
              <w:snapToGrid w:val="0"/>
              <w:spacing w:before="0" w:after="120" w:line="252" w:lineRule="auto"/>
              <w:rPr>
                <w:rFonts w:cs="Tahoma"/>
                <w:szCs w:val="22"/>
              </w:rPr>
            </w:pPr>
            <w:r w:rsidRPr="00155B45">
              <w:rPr>
                <w:rFonts w:cs="Tahoma"/>
                <w:szCs w:val="22"/>
              </w:rPr>
              <w:t xml:space="preserve">ΚΟΙΝΩΝΙΑ ΤΗΣ ΠΛΗΡΟΦΟΡΙΑΣ </w:t>
            </w:r>
            <w:r w:rsidR="00F76D8D">
              <w:rPr>
                <w:rFonts w:cs="Tahoma"/>
                <w:szCs w:val="22"/>
              </w:rPr>
              <w:t>Μ.</w:t>
            </w:r>
            <w:r w:rsidRPr="00155B45">
              <w:rPr>
                <w:rFonts w:cs="Tahoma"/>
                <w:szCs w:val="22"/>
              </w:rPr>
              <w:t>Α.Ε.</w:t>
            </w:r>
          </w:p>
        </w:tc>
      </w:tr>
      <w:tr w:rsidR="001E6BF1" w:rsidRPr="00155B45" w14:paraId="3ABB4DA1" w14:textId="77777777">
        <w:tc>
          <w:tcPr>
            <w:tcW w:w="5245" w:type="dxa"/>
            <w:tcBorders>
              <w:top w:val="single" w:sz="4" w:space="0" w:color="000000"/>
              <w:left w:val="single" w:sz="4" w:space="0" w:color="000000"/>
              <w:bottom w:val="single" w:sz="4" w:space="0" w:color="000000"/>
            </w:tcBorders>
            <w:shd w:val="clear" w:color="auto" w:fill="auto"/>
          </w:tcPr>
          <w:p w14:paraId="11244B35" w14:textId="679BE24A" w:rsidR="001E6BF1" w:rsidRPr="00155B45" w:rsidRDefault="001E6BF1" w:rsidP="001E6BF1">
            <w:pPr>
              <w:pStyle w:val="normalwithoutspacing"/>
              <w:spacing w:before="0" w:after="120" w:line="252"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865F6D6" w14:textId="62452B64"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999983307</w:t>
            </w:r>
          </w:p>
        </w:tc>
      </w:tr>
      <w:tr w:rsidR="001E6BF1" w:rsidRPr="00155B45" w14:paraId="2139FE76" w14:textId="77777777">
        <w:tc>
          <w:tcPr>
            <w:tcW w:w="5245" w:type="dxa"/>
            <w:tcBorders>
              <w:top w:val="single" w:sz="4" w:space="0" w:color="000000"/>
              <w:left w:val="single" w:sz="4" w:space="0" w:color="000000"/>
              <w:bottom w:val="single" w:sz="4" w:space="0" w:color="000000"/>
            </w:tcBorders>
            <w:shd w:val="clear" w:color="auto" w:fill="auto"/>
          </w:tcPr>
          <w:p w14:paraId="3E9DE3D1" w14:textId="63E7E574" w:rsidR="001E6BF1" w:rsidRPr="00155B45" w:rsidRDefault="001E6BF1" w:rsidP="001E6BF1">
            <w:pPr>
              <w:pStyle w:val="normalwithoutspacing"/>
              <w:spacing w:before="0" w:after="120" w:line="252"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39A9F5" w14:textId="77914B9D"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1053.E00553.00005</w:t>
            </w:r>
          </w:p>
        </w:tc>
      </w:tr>
      <w:tr w:rsidR="008338F0" w:rsidRPr="008758E7"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64EA2D27" w:rsidR="008338F0" w:rsidRPr="00155B45" w:rsidRDefault="008758E7" w:rsidP="00155B45">
            <w:pPr>
              <w:pStyle w:val="normalwithoutspacing"/>
              <w:snapToGrid w:val="0"/>
              <w:spacing w:before="0" w:after="120" w:line="252" w:lineRule="auto"/>
              <w:rPr>
                <w:rFonts w:cs="Tahoma"/>
                <w:szCs w:val="22"/>
              </w:rPr>
            </w:pPr>
            <w:proofErr w:type="spellStart"/>
            <w:r>
              <w:rPr>
                <w:rFonts w:cs="Tahoma"/>
                <w:szCs w:val="22"/>
              </w:rPr>
              <w:t>Λεωφ</w:t>
            </w:r>
            <w:proofErr w:type="spellEnd"/>
            <w:r>
              <w:rPr>
                <w:rFonts w:cs="Tahoma"/>
                <w:szCs w:val="22"/>
              </w:rPr>
              <w:t>. Συγγρού 194</w:t>
            </w:r>
          </w:p>
        </w:tc>
      </w:tr>
      <w:tr w:rsidR="008338F0" w:rsidRPr="008758E7"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10BD4374" w:rsidR="008338F0" w:rsidRPr="00155B45" w:rsidRDefault="008758E7" w:rsidP="00155B45">
            <w:pPr>
              <w:pStyle w:val="normalwithoutspacing"/>
              <w:snapToGrid w:val="0"/>
              <w:spacing w:before="0" w:after="120" w:line="252" w:lineRule="auto"/>
              <w:rPr>
                <w:rFonts w:cs="Tahoma"/>
                <w:szCs w:val="22"/>
              </w:rPr>
            </w:pPr>
            <w:r>
              <w:rPr>
                <w:rFonts w:cs="Tahoma"/>
                <w:szCs w:val="22"/>
              </w:rPr>
              <w:t>Καλλιθέα</w:t>
            </w:r>
          </w:p>
        </w:tc>
      </w:tr>
      <w:tr w:rsidR="008338F0" w:rsidRPr="008758E7"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49C7A97B" w:rsidR="008338F0" w:rsidRPr="00155B45" w:rsidRDefault="008758E7" w:rsidP="00155B45">
            <w:pPr>
              <w:pStyle w:val="normalwithoutspacing"/>
              <w:snapToGrid w:val="0"/>
              <w:spacing w:before="0" w:after="120" w:line="252" w:lineRule="auto"/>
              <w:rPr>
                <w:rFonts w:cs="Tahoma"/>
                <w:szCs w:val="22"/>
              </w:rPr>
            </w:pPr>
            <w:r>
              <w:rPr>
                <w:rFonts w:cs="Tahoma"/>
                <w:szCs w:val="22"/>
              </w:rPr>
              <w:t>176 71</w:t>
            </w:r>
          </w:p>
        </w:tc>
      </w:tr>
      <w:tr w:rsidR="008338F0" w:rsidRPr="008758E7"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213 1300700</w:t>
            </w:r>
          </w:p>
        </w:tc>
      </w:tr>
      <w:tr w:rsidR="008338F0" w:rsidRPr="008758E7"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213 1300801</w:t>
            </w:r>
          </w:p>
        </w:tc>
      </w:tr>
      <w:tr w:rsidR="008338F0" w:rsidRPr="00155B45"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2B940316" w:rsidR="008338F0" w:rsidRPr="00155B45" w:rsidRDefault="00072EE8" w:rsidP="00155B45">
            <w:pPr>
              <w:pStyle w:val="normalwithoutspacing"/>
              <w:snapToGrid w:val="0"/>
              <w:spacing w:before="0" w:after="120" w:line="252" w:lineRule="auto"/>
              <w:rPr>
                <w:rFonts w:cs="Tahoma"/>
                <w:szCs w:val="22"/>
                <w:lang w:val="en-US"/>
              </w:rPr>
            </w:pPr>
            <w:hyperlink r:id="rId19" w:history="1">
              <w:r w:rsidR="00E817D9" w:rsidRPr="00155B45">
                <w:rPr>
                  <w:rStyle w:val="-"/>
                  <w:rFonts w:cs="Tahoma"/>
                  <w:szCs w:val="22"/>
                  <w:lang w:val="en-US"/>
                </w:rPr>
                <w:t>info@ktpae.gr</w:t>
              </w:r>
            </w:hyperlink>
          </w:p>
        </w:tc>
      </w:tr>
      <w:tr w:rsidR="008338F0" w:rsidRPr="00155B45" w14:paraId="7C172D77" w14:textId="77777777" w:rsidTr="00150502">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1453D192" w:rsidR="008338F0" w:rsidRPr="00895D03" w:rsidRDefault="00895D03" w:rsidP="00155B45">
            <w:pPr>
              <w:autoSpaceDE w:val="0"/>
              <w:autoSpaceDN w:val="0"/>
              <w:adjustRightInd w:val="0"/>
              <w:spacing w:before="0" w:line="252" w:lineRule="auto"/>
              <w:rPr>
                <w:rFonts w:cs="Tahoma"/>
                <w:szCs w:val="22"/>
                <w:lang w:val="el-GR" w:eastAsia="en-US"/>
              </w:rPr>
            </w:pPr>
            <w:r>
              <w:rPr>
                <w:rFonts w:cs="Tahoma"/>
                <w:bCs/>
                <w:szCs w:val="22"/>
                <w:lang w:val="el-GR"/>
              </w:rPr>
              <w:t>Δήμητρα Παγώνη</w:t>
            </w:r>
          </w:p>
        </w:tc>
      </w:tr>
      <w:tr w:rsidR="003B7FDB" w:rsidRPr="00155B45"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3B7FDB" w:rsidRPr="00155B45" w:rsidRDefault="003B7FDB" w:rsidP="003B7FDB">
            <w:pPr>
              <w:pStyle w:val="normalwithoutspacing"/>
              <w:spacing w:before="0" w:after="120" w:line="252" w:lineRule="auto"/>
              <w:rPr>
                <w:rFonts w:cs="Tahoma"/>
                <w:szCs w:val="22"/>
              </w:rPr>
            </w:pPr>
            <w:r w:rsidRPr="00155B4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334C8BF5" w:rsidR="003B7FDB" w:rsidRPr="00155B45" w:rsidRDefault="003B7FDB" w:rsidP="003B7FDB">
            <w:pPr>
              <w:pStyle w:val="normalwithoutspacing"/>
              <w:snapToGrid w:val="0"/>
              <w:spacing w:before="0" w:after="120" w:line="252" w:lineRule="auto"/>
              <w:rPr>
                <w:rFonts w:cs="Tahoma"/>
                <w:szCs w:val="22"/>
              </w:rPr>
            </w:pPr>
            <w:r w:rsidRPr="00671294">
              <w:rPr>
                <w:rStyle w:val="-"/>
              </w:rPr>
              <w:t>https://www.ktpae.gr/</w:t>
            </w:r>
          </w:p>
        </w:tc>
      </w:tr>
      <w:tr w:rsidR="008338F0" w:rsidRPr="00155B45"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ED6E037" w:rsidR="008338F0" w:rsidRPr="00671294" w:rsidRDefault="00E817D9" w:rsidP="00155B45">
            <w:pPr>
              <w:pStyle w:val="normalwithoutspacing"/>
              <w:snapToGrid w:val="0"/>
              <w:spacing w:before="0" w:after="120" w:line="252" w:lineRule="auto"/>
              <w:rPr>
                <w:rStyle w:val="-"/>
              </w:rPr>
            </w:pPr>
            <w:r w:rsidRPr="00671294">
              <w:rPr>
                <w:rStyle w:val="-"/>
              </w:rPr>
              <w:t>https://www.ktpae.gr/</w:t>
            </w:r>
          </w:p>
        </w:tc>
      </w:tr>
    </w:tbl>
    <w:p w14:paraId="72C5BAF0" w14:textId="77777777" w:rsidR="008338F0" w:rsidRPr="00155B45" w:rsidRDefault="008338F0" w:rsidP="00155B45">
      <w:pPr>
        <w:pStyle w:val="normalwithoutspacing"/>
        <w:spacing w:before="0" w:after="120" w:line="252" w:lineRule="auto"/>
        <w:rPr>
          <w:rFonts w:cs="Tahoma"/>
          <w:szCs w:val="22"/>
        </w:rPr>
      </w:pPr>
    </w:p>
    <w:p w14:paraId="26A17AA1"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 xml:space="preserve">Είδος Αναθέτουσας Αρχής </w:t>
      </w:r>
    </w:p>
    <w:p w14:paraId="3C990C35" w14:textId="7F343010" w:rsidR="001E6BF1" w:rsidRPr="001E6BF1" w:rsidRDefault="001E6BF1" w:rsidP="001E6BF1">
      <w:pPr>
        <w:spacing w:before="0" w:after="60"/>
        <w:rPr>
          <w:rFonts w:eastAsia="Calibri" w:cs="Tahoma"/>
          <w:szCs w:val="22"/>
          <w:lang w:val="el-GR"/>
        </w:rPr>
      </w:pPr>
      <w:r w:rsidRPr="001E6BF1">
        <w:rPr>
          <w:rFonts w:cs="Tahoma"/>
          <w:szCs w:val="22"/>
          <w:lang w:val="el-GR"/>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Pr="001E6BF1">
        <w:rPr>
          <w:rFonts w:cs="Tahoma"/>
          <w:szCs w:val="22"/>
          <w:lang w:val="el-GR"/>
        </w:rPr>
        <w:t>Υποτομέας</w:t>
      </w:r>
      <w:proofErr w:type="spellEnd"/>
      <w:r w:rsidRPr="001E6BF1">
        <w:rPr>
          <w:rFonts w:cs="Tahoma"/>
          <w:szCs w:val="22"/>
          <w:lang w:val="el-GR"/>
        </w:rPr>
        <w:t xml:space="preserve"> Νομικά Πρόσωπα Κεντρικής Κυβέρ</w:t>
      </w:r>
      <w:r>
        <w:rPr>
          <w:rFonts w:cs="Tahoma"/>
          <w:szCs w:val="22"/>
          <w:lang w:val="el-GR"/>
        </w:rPr>
        <w:t>νησης και Δημόσιες Επιχειρήσεις.</w:t>
      </w:r>
    </w:p>
    <w:p w14:paraId="068A83AD"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Κύρια δραστηριότητα Α.Α.</w:t>
      </w:r>
    </w:p>
    <w:p w14:paraId="41B2FA03" w14:textId="77777777" w:rsidR="001E6BF1" w:rsidRPr="00603221" w:rsidRDefault="001E6BF1" w:rsidP="001E6BF1">
      <w:pPr>
        <w:pStyle w:val="normalwithoutspacing"/>
        <w:rPr>
          <w:rFonts w:cs="Tahoma"/>
          <w:szCs w:val="22"/>
        </w:rPr>
      </w:pPr>
      <w:r w:rsidRPr="00603221">
        <w:rPr>
          <w:rFonts w:cs="Tahoma"/>
          <w:szCs w:val="22"/>
        </w:rPr>
        <w:t>Η κύρια δραστηριότητα της Αναθέτουσας Αρχής είναι «Γενικές Δημόσιες Υπηρεσίες».</w:t>
      </w:r>
    </w:p>
    <w:p w14:paraId="53CF9A0D" w14:textId="4C5F5080" w:rsidR="008338F0" w:rsidRPr="00155B45" w:rsidRDefault="003355E7" w:rsidP="00155B45">
      <w:pPr>
        <w:pStyle w:val="normalwithoutspacing"/>
        <w:spacing w:before="0" w:after="120" w:line="252" w:lineRule="auto"/>
        <w:rPr>
          <w:rFonts w:cs="Tahoma"/>
          <w:szCs w:val="22"/>
        </w:rPr>
      </w:pPr>
      <w:r w:rsidRPr="00155B45">
        <w:rPr>
          <w:rFonts w:cs="Tahoma"/>
          <w:szCs w:val="22"/>
        </w:rPr>
        <w:t>Εφαρμοστέο εθνικό δίκαιο</w:t>
      </w:r>
      <w:r w:rsidR="00E1337D" w:rsidRPr="00155B45">
        <w:rPr>
          <w:rFonts w:cs="Tahoma"/>
          <w:szCs w:val="22"/>
        </w:rPr>
        <w:t xml:space="preserve"> </w:t>
      </w:r>
      <w:r w:rsidRPr="00155B45">
        <w:rPr>
          <w:rFonts w:cs="Tahoma"/>
          <w:szCs w:val="22"/>
        </w:rPr>
        <w:t xml:space="preserve">είναι το </w:t>
      </w:r>
      <w:r w:rsidR="00DB2700" w:rsidRPr="00155B45">
        <w:rPr>
          <w:rFonts w:cs="Tahoma"/>
          <w:szCs w:val="22"/>
        </w:rPr>
        <w:t>Ελληνικό</w:t>
      </w:r>
      <w:r w:rsidR="00E1337D" w:rsidRPr="00155B45">
        <w:rPr>
          <w:rFonts w:cs="Tahoma"/>
          <w:szCs w:val="22"/>
        </w:rPr>
        <w:t xml:space="preserve"> </w:t>
      </w:r>
      <w:r w:rsidRPr="00155B45">
        <w:rPr>
          <w:rFonts w:cs="Tahoma"/>
          <w:szCs w:val="22"/>
        </w:rPr>
        <w:t xml:space="preserve">: </w:t>
      </w:r>
    </w:p>
    <w:p w14:paraId="5E55C8C0" w14:textId="77777777" w:rsidR="008338F0" w:rsidRPr="00155B45" w:rsidRDefault="003355E7" w:rsidP="00155B45">
      <w:pPr>
        <w:suppressAutoHyphens w:val="0"/>
        <w:spacing w:before="0" w:line="252" w:lineRule="auto"/>
        <w:jc w:val="left"/>
        <w:rPr>
          <w:rFonts w:cs="Tahoma"/>
          <w:szCs w:val="22"/>
          <w:lang w:val="el-GR"/>
        </w:rPr>
      </w:pPr>
      <w:r w:rsidRPr="00155B45">
        <w:rPr>
          <w:rFonts w:cs="Tahoma"/>
          <w:b/>
          <w:szCs w:val="22"/>
          <w:lang w:val="el-GR"/>
        </w:rPr>
        <w:t xml:space="preserve">Στοιχεία Επικοινωνίας </w:t>
      </w:r>
    </w:p>
    <w:p w14:paraId="1C035A66" w14:textId="0F4910D0" w:rsidR="002E1FDE" w:rsidRPr="00155B45" w:rsidRDefault="003355E7" w:rsidP="00155B45">
      <w:pPr>
        <w:pStyle w:val="normalwithoutspacing"/>
        <w:spacing w:before="0" w:after="120" w:line="252" w:lineRule="auto"/>
        <w:ind w:left="567" w:hanging="567"/>
        <w:rPr>
          <w:rFonts w:cs="Tahoma"/>
          <w:szCs w:val="22"/>
        </w:rPr>
      </w:pPr>
      <w:r w:rsidRPr="00155B45">
        <w:rPr>
          <w:rFonts w:cs="Tahoma"/>
          <w:szCs w:val="22"/>
        </w:rPr>
        <w:t>α)</w:t>
      </w:r>
      <w:r w:rsidRPr="00155B45">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155B45">
        <w:rPr>
          <w:rFonts w:cs="Tahoma"/>
          <w:szCs w:val="22"/>
        </w:rPr>
        <w:t xml:space="preserve"> και μέσω της διαδικτυακής πύλης της Αναθέτουσας Αρχής </w:t>
      </w:r>
      <w:hyperlink r:id="rId20" w:history="1">
        <w:r w:rsidR="00154623" w:rsidRPr="00155B45">
          <w:rPr>
            <w:rStyle w:val="-"/>
            <w:rFonts w:cs="Tahoma"/>
            <w:szCs w:val="22"/>
          </w:rPr>
          <w:t>http://www.ktpae.gr</w:t>
        </w:r>
      </w:hyperlink>
    </w:p>
    <w:p w14:paraId="085BECB0" w14:textId="2DC8E8D6" w:rsidR="00154623" w:rsidRPr="00155B45" w:rsidRDefault="00154623" w:rsidP="00155B45">
      <w:pPr>
        <w:pStyle w:val="normalwithoutspacing"/>
        <w:spacing w:before="0" w:after="120" w:line="252" w:lineRule="auto"/>
        <w:ind w:left="567"/>
        <w:rPr>
          <w:rFonts w:cs="Tahoma"/>
          <w:szCs w:val="22"/>
        </w:rPr>
      </w:pPr>
      <w:r w:rsidRPr="00155B4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0116BFAD" w:rsidR="008338F0" w:rsidRPr="00155B45" w:rsidRDefault="003355E7" w:rsidP="00155B45">
      <w:pPr>
        <w:pStyle w:val="normalwithoutspacing"/>
        <w:spacing w:before="0" w:after="120" w:line="252" w:lineRule="auto"/>
        <w:ind w:left="567" w:hanging="567"/>
        <w:rPr>
          <w:rFonts w:cs="Tahoma"/>
          <w:color w:val="000000"/>
          <w:szCs w:val="22"/>
          <w:shd w:val="clear" w:color="auto" w:fill="FFFFFF"/>
        </w:rPr>
      </w:pPr>
      <w:r w:rsidRPr="00155B45">
        <w:rPr>
          <w:rFonts w:cs="Tahoma"/>
          <w:szCs w:val="22"/>
        </w:rPr>
        <w:t>β)</w:t>
      </w:r>
      <w:r w:rsidRPr="00155B45">
        <w:rPr>
          <w:rFonts w:cs="Tahoma"/>
          <w:szCs w:val="22"/>
        </w:rPr>
        <w:tab/>
        <w:t xml:space="preserve">Οι προσφορές πρέπει να υποβάλλονται ηλεκτρονικά στην διεύθυνση : </w:t>
      </w:r>
      <w:hyperlink r:id="rId21" w:history="1">
        <w:r w:rsidRPr="00155B45">
          <w:rPr>
            <w:rStyle w:val="-"/>
            <w:rFonts w:cs="Tahoma"/>
            <w:szCs w:val="22"/>
            <w:shd w:val="clear" w:color="auto" w:fill="FFFFFF"/>
          </w:rPr>
          <w:t>www.promitheus.gov.gr</w:t>
        </w:r>
      </w:hyperlink>
      <w:r w:rsidRPr="00155B45">
        <w:rPr>
          <w:rFonts w:cs="Tahoma"/>
          <w:color w:val="000000"/>
          <w:szCs w:val="22"/>
          <w:shd w:val="clear" w:color="auto" w:fill="FFFFFF"/>
        </w:rPr>
        <w:t xml:space="preserve"> </w:t>
      </w:r>
    </w:p>
    <w:p w14:paraId="43733C72"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bookmarkStart w:id="11" w:name="_Toc43378429"/>
      <w:bookmarkStart w:id="12" w:name="_Toc76118924"/>
      <w:r w:rsidRPr="00155B45">
        <w:rPr>
          <w:rFonts w:ascii="Tahoma" w:hAnsi="Tahoma" w:cs="Tahoma"/>
          <w:sz w:val="22"/>
          <w:lang w:val="el-GR"/>
        </w:rPr>
        <w:t>Στοιχεία Διαδικασίας - Χρηματοδότηση</w:t>
      </w:r>
      <w:bookmarkEnd w:id="11"/>
      <w:bookmarkEnd w:id="12"/>
    </w:p>
    <w:p w14:paraId="36E2AB98" w14:textId="77777777" w:rsidR="008338F0" w:rsidRPr="00155B45" w:rsidRDefault="003355E7" w:rsidP="00155B45">
      <w:pPr>
        <w:spacing w:before="0" w:line="252" w:lineRule="auto"/>
        <w:rPr>
          <w:rFonts w:cs="Tahoma"/>
          <w:szCs w:val="22"/>
          <w:lang w:val="el-GR"/>
        </w:rPr>
      </w:pPr>
      <w:r w:rsidRPr="00155B45">
        <w:rPr>
          <w:rFonts w:cs="Tahoma"/>
          <w:b/>
          <w:szCs w:val="22"/>
          <w:lang w:val="el-GR"/>
        </w:rPr>
        <w:t xml:space="preserve">Είδος διαδικασίας </w:t>
      </w:r>
    </w:p>
    <w:p w14:paraId="30DDB951" w14:textId="77777777" w:rsidR="008338F0" w:rsidRPr="00155B45" w:rsidRDefault="003355E7" w:rsidP="00155B45">
      <w:pPr>
        <w:pStyle w:val="normalwithoutspacing"/>
        <w:spacing w:before="0" w:after="120" w:line="252" w:lineRule="auto"/>
        <w:rPr>
          <w:rFonts w:cs="Tahoma"/>
          <w:szCs w:val="22"/>
          <w:lang w:eastAsia="el-GR"/>
        </w:rPr>
      </w:pPr>
      <w:r w:rsidRPr="00155B45">
        <w:rPr>
          <w:rFonts w:cs="Tahoma"/>
          <w:szCs w:val="22"/>
        </w:rPr>
        <w:t xml:space="preserve">Ο διαγωνισμός θα διεξαχθεί με την ανοικτή διαδικασία του άρθρου 27 του ν. 4412/16. </w:t>
      </w:r>
    </w:p>
    <w:p w14:paraId="451B1CC3" w14:textId="77777777" w:rsidR="008338F0" w:rsidRPr="00155B45" w:rsidRDefault="008338F0" w:rsidP="00155B45">
      <w:pPr>
        <w:pStyle w:val="normalwithoutspacing"/>
        <w:spacing w:before="0" w:after="120" w:line="252" w:lineRule="auto"/>
        <w:rPr>
          <w:rFonts w:cs="Tahoma"/>
          <w:szCs w:val="22"/>
        </w:rPr>
      </w:pPr>
    </w:p>
    <w:p w14:paraId="3C2B317E"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Χρηματοδότηση της σύμβασης</w:t>
      </w:r>
    </w:p>
    <w:p w14:paraId="601681A4" w14:textId="421BE416" w:rsidR="008338F0" w:rsidRPr="00155B45" w:rsidRDefault="003355E7" w:rsidP="00155B45">
      <w:pPr>
        <w:pStyle w:val="normalwithoutspacing"/>
        <w:spacing w:before="0" w:after="120" w:line="252" w:lineRule="auto"/>
        <w:rPr>
          <w:rFonts w:cs="Tahoma"/>
          <w:strike/>
          <w:szCs w:val="22"/>
        </w:rPr>
      </w:pPr>
      <w:r w:rsidRPr="00155B45">
        <w:rPr>
          <w:rFonts w:cs="Tahoma"/>
          <w:szCs w:val="22"/>
        </w:rPr>
        <w:t>Φορέας χρηματοδότησης της παρούσας σύμβασης είναι</w:t>
      </w:r>
      <w:r w:rsidR="004B675D">
        <w:rPr>
          <w:rFonts w:cs="Tahoma"/>
          <w:szCs w:val="22"/>
        </w:rPr>
        <w:t xml:space="preserve"> το </w:t>
      </w:r>
      <w:r w:rsidR="004B675D">
        <w:rPr>
          <w:rFonts w:cs="Tahoma"/>
          <w:bCs/>
          <w:szCs w:val="22"/>
        </w:rPr>
        <w:t>Υπουργείο Ψηφιακής Διακυβέρνησης</w:t>
      </w:r>
      <w:r w:rsidR="00445548" w:rsidRPr="00155B45">
        <w:rPr>
          <w:rFonts w:cs="Tahoma"/>
          <w:szCs w:val="22"/>
        </w:rPr>
        <w:t>.</w:t>
      </w:r>
      <w:r w:rsidRPr="00155B45">
        <w:rPr>
          <w:rFonts w:cs="Tahoma"/>
          <w:szCs w:val="22"/>
        </w:rPr>
        <w:t xml:space="preserve"> </w:t>
      </w:r>
    </w:p>
    <w:p w14:paraId="5A786CBC" w14:textId="3D3CEFA4" w:rsidR="00D157B7" w:rsidRPr="00155B45" w:rsidRDefault="003355E7" w:rsidP="00155B45">
      <w:pPr>
        <w:pStyle w:val="normalwithoutspacing"/>
        <w:spacing w:before="0" w:after="120" w:line="252" w:lineRule="auto"/>
        <w:rPr>
          <w:rFonts w:cs="Tahoma"/>
          <w:szCs w:val="22"/>
        </w:rPr>
      </w:pPr>
      <w:r w:rsidRPr="00155B45">
        <w:rPr>
          <w:rFonts w:cs="Tahoma"/>
          <w:szCs w:val="22"/>
        </w:rPr>
        <w:t>Η παρούσα σύμβαση χρηματοδοτείται από Πιστώσεις του</w:t>
      </w:r>
      <w:r w:rsidR="002A2C28" w:rsidRPr="00155B45">
        <w:rPr>
          <w:rFonts w:cs="Tahoma"/>
          <w:szCs w:val="22"/>
        </w:rPr>
        <w:t xml:space="preserve"> </w:t>
      </w:r>
      <w:r w:rsidRPr="00155B45">
        <w:rPr>
          <w:rFonts w:cs="Tahoma"/>
          <w:szCs w:val="22"/>
        </w:rPr>
        <w:t xml:space="preserve">Προγράμματος Δημοσίων Επενδύσεων (αριθ. </w:t>
      </w:r>
      <w:proofErr w:type="spellStart"/>
      <w:r w:rsidRPr="00155B45">
        <w:rPr>
          <w:rFonts w:cs="Tahoma"/>
          <w:szCs w:val="22"/>
        </w:rPr>
        <w:t>ενάριθ</w:t>
      </w:r>
      <w:proofErr w:type="spellEnd"/>
      <w:r w:rsidRPr="00155B45">
        <w:rPr>
          <w:rFonts w:cs="Tahoma"/>
          <w:szCs w:val="22"/>
        </w:rPr>
        <w:t xml:space="preserve">. έργου </w:t>
      </w:r>
      <w:r w:rsidR="00895D03" w:rsidRPr="00E850E2">
        <w:rPr>
          <w:rFonts w:cs="Tahoma"/>
          <w:szCs w:val="22"/>
        </w:rPr>
        <w:t>2021ΣΕ46310013</w:t>
      </w:r>
      <w:r w:rsidR="002A2C28" w:rsidRPr="00602450">
        <w:rPr>
          <w:rFonts w:cs="Tahoma"/>
          <w:szCs w:val="22"/>
        </w:rPr>
        <w:t>).</w:t>
      </w:r>
    </w:p>
    <w:p w14:paraId="2830BBB6" w14:textId="7B4DCCDB" w:rsidR="00FD1117" w:rsidRDefault="001E6BF1" w:rsidP="00155B45">
      <w:pPr>
        <w:pStyle w:val="normalwithoutspacing"/>
        <w:spacing w:before="0" w:after="120" w:line="252" w:lineRule="auto"/>
        <w:rPr>
          <w:rFonts w:cs="Tahoma"/>
          <w:szCs w:val="22"/>
        </w:rPr>
      </w:pPr>
      <w:r w:rsidRPr="00603221">
        <w:rPr>
          <w:rFonts w:cs="Tahoma"/>
          <w:szCs w:val="22"/>
        </w:rPr>
        <w:t xml:space="preserve">Η σύμβαση περιλαμβάνεται στο </w:t>
      </w:r>
      <w:proofErr w:type="spellStart"/>
      <w:r w:rsidRPr="00603221">
        <w:rPr>
          <w:rFonts w:cs="Tahoma"/>
          <w:szCs w:val="22"/>
        </w:rPr>
        <w:t>υποέργο</w:t>
      </w:r>
      <w:proofErr w:type="spellEnd"/>
      <w:r w:rsidRPr="00603221">
        <w:rPr>
          <w:rFonts w:cs="Tahoma"/>
          <w:szCs w:val="22"/>
        </w:rPr>
        <w:t xml:space="preserve"> </w:t>
      </w:r>
      <w:proofErr w:type="spellStart"/>
      <w:r w:rsidRPr="00603221">
        <w:rPr>
          <w:rFonts w:cs="Tahoma"/>
          <w:szCs w:val="22"/>
        </w:rPr>
        <w:t>Νο</w:t>
      </w:r>
      <w:proofErr w:type="spellEnd"/>
      <w:r w:rsidRPr="00603221">
        <w:rPr>
          <w:rFonts w:cs="Tahoma"/>
          <w:szCs w:val="22"/>
        </w:rPr>
        <w:t xml:space="preserve"> </w:t>
      </w:r>
      <w:r>
        <w:rPr>
          <w:rFonts w:cs="Tahoma"/>
          <w:szCs w:val="22"/>
        </w:rPr>
        <w:t>1</w:t>
      </w:r>
      <w:r w:rsidRPr="00603221">
        <w:rPr>
          <w:rFonts w:cs="Tahoma"/>
          <w:szCs w:val="22"/>
        </w:rPr>
        <w:t xml:space="preserve"> της Πράξης : «</w:t>
      </w:r>
      <w:r>
        <w:rPr>
          <w:rFonts w:cs="Tahoma"/>
          <w:szCs w:val="22"/>
        </w:rPr>
        <w:t>Ηλεκτρονικές Υπηρεσίες Εθνικού Τυπογραφείου</w:t>
      </w:r>
      <w:r w:rsidRPr="00603221">
        <w:rPr>
          <w:rFonts w:cs="Tahoma"/>
          <w:szCs w:val="22"/>
        </w:rPr>
        <w:t>» η οποία έχει ενταχθεί στο Επιχειρησιακό Πρόγραμμα «</w:t>
      </w:r>
      <w:r>
        <w:rPr>
          <w:rFonts w:cs="Tahoma"/>
          <w:szCs w:val="22"/>
        </w:rPr>
        <w:t>Μεταρρύθμιση Δημόσιου Τομέα</w:t>
      </w:r>
      <w:r w:rsidRPr="00603221">
        <w:rPr>
          <w:rFonts w:cs="Tahoma"/>
          <w:szCs w:val="22"/>
        </w:rPr>
        <w:t xml:space="preserve">» με βάση την απόφαση ένταξης με </w:t>
      </w:r>
      <w:proofErr w:type="spellStart"/>
      <w:r w:rsidRPr="00603221">
        <w:rPr>
          <w:rFonts w:cs="Tahoma"/>
          <w:szCs w:val="22"/>
        </w:rPr>
        <w:t>αρ</w:t>
      </w:r>
      <w:proofErr w:type="spellEnd"/>
      <w:r w:rsidRPr="00603221">
        <w:rPr>
          <w:rFonts w:cs="Tahoma"/>
          <w:szCs w:val="22"/>
        </w:rPr>
        <w:t xml:space="preserve">. </w:t>
      </w:r>
      <w:proofErr w:type="spellStart"/>
      <w:r w:rsidRPr="00603221">
        <w:rPr>
          <w:rFonts w:cs="Tahoma"/>
          <w:szCs w:val="22"/>
        </w:rPr>
        <w:t>πρωτ</w:t>
      </w:r>
      <w:proofErr w:type="spellEnd"/>
      <w:r w:rsidRPr="00603221">
        <w:rPr>
          <w:rFonts w:cs="Tahoma"/>
          <w:szCs w:val="22"/>
        </w:rPr>
        <w:t xml:space="preserve">. </w:t>
      </w:r>
      <w:r w:rsidR="00895D03" w:rsidRPr="00587DEA">
        <w:rPr>
          <w:rFonts w:cs="Tahoma"/>
          <w:szCs w:val="22"/>
          <w:lang w:eastAsia="en-US"/>
        </w:rPr>
        <w:t xml:space="preserve">1777/14-10-2021 </w:t>
      </w:r>
      <w:r w:rsidR="00895D03">
        <w:rPr>
          <w:rFonts w:cs="Tahoma"/>
          <w:szCs w:val="22"/>
          <w:lang w:eastAsia="en-US"/>
        </w:rPr>
        <w:t xml:space="preserve">(Α.Π </w:t>
      </w:r>
      <w:proofErr w:type="spellStart"/>
      <w:r w:rsidR="00895D03">
        <w:rPr>
          <w:rFonts w:cs="Tahoma"/>
          <w:szCs w:val="22"/>
          <w:lang w:eastAsia="en-US"/>
        </w:rPr>
        <w:t>ΚτΠ</w:t>
      </w:r>
      <w:proofErr w:type="spellEnd"/>
      <w:r w:rsidR="00895D03">
        <w:rPr>
          <w:rFonts w:cs="Tahoma"/>
          <w:szCs w:val="22"/>
          <w:lang w:eastAsia="en-US"/>
        </w:rPr>
        <w:t xml:space="preserve"> Μ.Α.Ε 14664/14-10-021)</w:t>
      </w:r>
      <w:r w:rsidRPr="00603221">
        <w:rPr>
          <w:rFonts w:cs="Tahoma"/>
          <w:szCs w:val="22"/>
        </w:rPr>
        <w:t xml:space="preserve"> του </w:t>
      </w:r>
      <w:r w:rsidR="00895D03" w:rsidRPr="00587DEA">
        <w:rPr>
          <w:rFonts w:cs="Tahoma"/>
          <w:szCs w:val="22"/>
          <w:lang w:eastAsia="en-US"/>
        </w:rPr>
        <w:t>Υπουργείου Ψηφιακής Διακυβέρνησης</w:t>
      </w:r>
      <w:r w:rsidRPr="00603221">
        <w:rPr>
          <w:rFonts w:cs="Tahoma"/>
          <w:szCs w:val="22"/>
        </w:rPr>
        <w:t xml:space="preserve"> και έχει λάβει κωδικό </w:t>
      </w:r>
      <w:r w:rsidRPr="00603221">
        <w:rPr>
          <w:rFonts w:cs="Tahoma"/>
          <w:szCs w:val="22"/>
          <w:lang w:val="en-US"/>
        </w:rPr>
        <w:t>MIS</w:t>
      </w:r>
      <w:r w:rsidRPr="00603221">
        <w:rPr>
          <w:rFonts w:cs="Tahoma"/>
          <w:szCs w:val="22"/>
        </w:rPr>
        <w:t xml:space="preserve"> </w:t>
      </w:r>
      <w:r>
        <w:rPr>
          <w:rFonts w:cs="Tahoma"/>
          <w:szCs w:val="22"/>
        </w:rPr>
        <w:t>5094983.</w:t>
      </w:r>
      <w:r w:rsidRPr="00603221">
        <w:rPr>
          <w:rFonts w:cs="Tahoma"/>
          <w:szCs w:val="22"/>
        </w:rPr>
        <w:t xml:space="preserve"> Η παρούσα σύμβαση χρηματοδοτείται από την Ευρωπαϊκή Ένωση (</w:t>
      </w:r>
      <w:r>
        <w:rPr>
          <w:rFonts w:cs="Tahoma"/>
          <w:szCs w:val="22"/>
        </w:rPr>
        <w:t xml:space="preserve">Ευρωπαϊκό </w:t>
      </w:r>
      <w:r w:rsidRPr="00987ED0">
        <w:rPr>
          <w:rFonts w:cs="Tahoma"/>
          <w:szCs w:val="22"/>
        </w:rPr>
        <w:t xml:space="preserve">Ταμείο </w:t>
      </w:r>
      <w:r>
        <w:rPr>
          <w:rFonts w:cs="Tahoma"/>
          <w:szCs w:val="22"/>
        </w:rPr>
        <w:t>Περιφερειακής Ανάπτυξης - ΕΤΠΑ</w:t>
      </w:r>
      <w:r w:rsidRPr="00603221">
        <w:rPr>
          <w:rFonts w:cs="Tahoma"/>
          <w:szCs w:val="22"/>
        </w:rPr>
        <w:t>) και από εθνικούς πόρους μέσω του ΠΔΕ.</w:t>
      </w:r>
    </w:p>
    <w:p w14:paraId="7C963ED6" w14:textId="77777777" w:rsidR="00987ED0" w:rsidRPr="00987ED0" w:rsidRDefault="00987ED0" w:rsidP="00155B45">
      <w:pPr>
        <w:pStyle w:val="normalwithoutspacing"/>
        <w:spacing w:before="0" w:after="120" w:line="252" w:lineRule="auto"/>
        <w:rPr>
          <w:rFonts w:cs="Tahoma"/>
          <w:iCs/>
          <w:strike/>
          <w:color w:val="5B9BD5"/>
          <w:kern w:val="1"/>
          <w:szCs w:val="22"/>
        </w:rPr>
      </w:pPr>
    </w:p>
    <w:p w14:paraId="5562C48E"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3" w:name="_Toc43378430"/>
      <w:bookmarkStart w:id="14" w:name="_Toc76118925"/>
      <w:r w:rsidRPr="00155B45">
        <w:rPr>
          <w:rFonts w:ascii="Tahoma" w:hAnsi="Tahoma" w:cs="Tahoma"/>
          <w:sz w:val="22"/>
          <w:lang w:val="el-GR"/>
        </w:rPr>
        <w:t>Συνοπτική Περιγραφή φυσικού και οικονομικού αντικειμένου της σύμβασης</w:t>
      </w:r>
      <w:bookmarkEnd w:id="13"/>
      <w:bookmarkEnd w:id="14"/>
      <w:r w:rsidRPr="00155B45">
        <w:rPr>
          <w:rFonts w:ascii="Tahoma" w:hAnsi="Tahoma" w:cs="Tahoma"/>
          <w:sz w:val="22"/>
          <w:lang w:val="el-GR"/>
        </w:rPr>
        <w:t xml:space="preserve"> </w:t>
      </w:r>
    </w:p>
    <w:p w14:paraId="56BA0B8F" w14:textId="4C81B807" w:rsidR="007435C5" w:rsidRPr="006C17A2" w:rsidRDefault="007435C5" w:rsidP="007435C5">
      <w:pPr>
        <w:spacing w:before="0" w:line="252" w:lineRule="auto"/>
        <w:rPr>
          <w:rFonts w:cs="Tahoma"/>
          <w:szCs w:val="22"/>
          <w:lang w:val="el-GR"/>
        </w:rPr>
      </w:pPr>
      <w:r w:rsidRPr="006C17A2">
        <w:rPr>
          <w:rFonts w:cs="Tahoma"/>
          <w:szCs w:val="22"/>
          <w:lang w:val="el-GR"/>
        </w:rPr>
        <w:t xml:space="preserve">Αντικείμενο της σύμβασης είναι η απλούστευση, ο ανασχεδιασμός και η αναβάθμιση των διαδικασιών του Εθνικού Τυπογραφείου (εφεξής ΕΤ) που αφορούν στις </w:t>
      </w:r>
      <w:r w:rsidRPr="006C17A2">
        <w:rPr>
          <w:rFonts w:cs="Tahoma"/>
          <w:b/>
          <w:bCs/>
          <w:szCs w:val="22"/>
          <w:lang w:val="el-GR"/>
        </w:rPr>
        <w:t>διεργασίες υποδοχής και επεξεργασίας εγγράφων προς δημοσίευση</w:t>
      </w:r>
      <w:r w:rsidR="00547C24">
        <w:rPr>
          <w:rFonts w:cs="Tahoma"/>
          <w:b/>
          <w:bCs/>
          <w:szCs w:val="22"/>
          <w:lang w:val="el-GR"/>
        </w:rPr>
        <w:t xml:space="preserve"> και λοιπών εργασιών</w:t>
      </w:r>
      <w:r w:rsidRPr="006C17A2">
        <w:rPr>
          <w:rFonts w:cs="Tahoma"/>
          <w:szCs w:val="22"/>
          <w:lang w:val="el-GR"/>
        </w:rPr>
        <w:t xml:space="preserve"> </w:t>
      </w:r>
      <w:r w:rsidR="001D0672" w:rsidRPr="00E6219D">
        <w:rPr>
          <w:rFonts w:cs="Tahoma"/>
          <w:szCs w:val="22"/>
          <w:lang w:val="el-GR"/>
        </w:rPr>
        <w:t>(σχεδιασμός, έντυπη και ψηφιακή έκδοση, διαχείριση, διάθεση και διανομή άλλων εργασιών όπως εκδόσεων του Δημοσίου και του ευρύτερου δημόσιου τομέα)</w:t>
      </w:r>
      <w:r w:rsidR="001D0672" w:rsidRPr="006C17A2">
        <w:rPr>
          <w:rFonts w:cs="Tahoma"/>
          <w:szCs w:val="22"/>
          <w:lang w:val="el-GR"/>
        </w:rPr>
        <w:t xml:space="preserve"> </w:t>
      </w:r>
      <w:r w:rsidRPr="006C17A2">
        <w:rPr>
          <w:rFonts w:cs="Tahoma"/>
          <w:szCs w:val="22"/>
          <w:lang w:val="el-GR"/>
        </w:rPr>
        <w:t xml:space="preserve">εκ μέρους του ΕΤ. </w:t>
      </w:r>
    </w:p>
    <w:p w14:paraId="24B6137C" w14:textId="77777777" w:rsidR="007435C5" w:rsidRPr="006C17A2" w:rsidRDefault="007435C5" w:rsidP="007435C5">
      <w:pPr>
        <w:spacing w:before="0" w:line="252" w:lineRule="auto"/>
        <w:rPr>
          <w:rFonts w:cs="Tahoma"/>
          <w:szCs w:val="22"/>
          <w:lang w:val="el-GR"/>
        </w:rPr>
      </w:pPr>
      <w:r w:rsidRPr="006C17A2">
        <w:rPr>
          <w:rFonts w:cs="Tahoma"/>
          <w:szCs w:val="22"/>
          <w:lang w:val="el-GR"/>
        </w:rPr>
        <w:t xml:space="preserve">Για το σκοπό αυτό, θα πραγματοποιηθεί καταγραφή, χαρτογράφηση και αποτύπωση των υφιστάμενων διαδικασιών και ροών εργασιών, εντοπισμός των προβληματικών σημείων, κατάρτιση νέου μοντέλου διαδικασιών με στόχο τον ανασχεδιασμό και την </w:t>
      </w:r>
      <w:proofErr w:type="spellStart"/>
      <w:r w:rsidRPr="006C17A2">
        <w:rPr>
          <w:rFonts w:cs="Tahoma"/>
          <w:szCs w:val="22"/>
          <w:lang w:val="el-GR"/>
        </w:rPr>
        <w:t>ομογενοποίηση</w:t>
      </w:r>
      <w:proofErr w:type="spellEnd"/>
      <w:r w:rsidRPr="006C17A2">
        <w:rPr>
          <w:rFonts w:cs="Tahoma"/>
          <w:szCs w:val="22"/>
          <w:lang w:val="el-GR"/>
        </w:rPr>
        <w:t xml:space="preserve"> αυτών λαμβάνοντας υπόψη την απαιτούμενη ευθυγράμμιση με τις αρχές, κατευθύνσεις και δράσεις που εμπίπτουν στο πλαίσιο του ψηφιακού μετασχηματισμού. </w:t>
      </w:r>
    </w:p>
    <w:p w14:paraId="3A5A41D8" w14:textId="2E76F587" w:rsidR="007435C5" w:rsidRPr="007435C5" w:rsidRDefault="007435C5" w:rsidP="007435C5">
      <w:pPr>
        <w:spacing w:before="0" w:line="252" w:lineRule="auto"/>
        <w:rPr>
          <w:rFonts w:cs="Tahoma"/>
          <w:szCs w:val="22"/>
          <w:lang w:val="el-GR"/>
        </w:rPr>
      </w:pPr>
      <w:r w:rsidRPr="007435C5">
        <w:rPr>
          <w:rFonts w:cs="Tahoma"/>
          <w:szCs w:val="22"/>
          <w:lang w:val="el-GR"/>
        </w:rPr>
        <w:t xml:space="preserve">Η </w:t>
      </w:r>
      <w:proofErr w:type="spellStart"/>
      <w:r w:rsidRPr="007435C5">
        <w:rPr>
          <w:rFonts w:cs="Tahoma"/>
          <w:szCs w:val="22"/>
          <w:lang w:val="el-GR"/>
        </w:rPr>
        <w:t>μοντελοποίηση</w:t>
      </w:r>
      <w:proofErr w:type="spellEnd"/>
      <w:r w:rsidRPr="007435C5">
        <w:rPr>
          <w:rFonts w:cs="Tahoma"/>
          <w:szCs w:val="22"/>
          <w:lang w:val="el-GR"/>
        </w:rPr>
        <w:t xml:space="preserve"> των διαδικασιών θα πραγματοποιηθεί με τη χρήση ανοικτών προτύπων, ώστε η οποιαδήποτε μελλοντική της τροποποίηση να είναι εύκολα προσαρμόσιμη με την τροποποίηση συγκεκριμένων παραμέτρων.</w:t>
      </w:r>
    </w:p>
    <w:p w14:paraId="432FC4AC" w14:textId="35018743" w:rsidR="007435C5" w:rsidRDefault="007435C5" w:rsidP="007435C5">
      <w:pPr>
        <w:spacing w:before="0" w:line="252" w:lineRule="auto"/>
        <w:rPr>
          <w:rFonts w:cs="Tahoma"/>
          <w:szCs w:val="22"/>
          <w:lang w:val="el-GR"/>
        </w:rPr>
      </w:pPr>
      <w:r w:rsidRPr="007435C5">
        <w:rPr>
          <w:rFonts w:cs="Tahoma"/>
          <w:szCs w:val="22"/>
          <w:lang w:val="el-GR"/>
        </w:rPr>
        <w:t>Ο σχεδιασμός του νέου συνολικού μοντέλου διαδικασιών θα συνοδευτεί από τον προσδιορισμό των απαραίτητων θεσμικών αλλαγών που θα απαιτηθούν, κατόπιν διαβούλευσης και αποδοχής από τα αρμόδια όργανα του φορέα και την απαιτούμενη προσαρμογή του Οργανισμού και του Εσωτερικού Κανονισμού Λειτουργίας του ΕΤ, εφόσον κριθεί αναγκαίο</w:t>
      </w:r>
    </w:p>
    <w:p w14:paraId="470862BE" w14:textId="4519DA75" w:rsidR="007435C5" w:rsidRPr="00155B45" w:rsidRDefault="007435C5" w:rsidP="007435C5">
      <w:pPr>
        <w:suppressAutoHyphens w:val="0"/>
        <w:autoSpaceDE w:val="0"/>
        <w:autoSpaceDN w:val="0"/>
        <w:adjustRightInd w:val="0"/>
        <w:spacing w:before="0" w:line="252" w:lineRule="auto"/>
        <w:rPr>
          <w:rFonts w:cs="Tahoma"/>
          <w:szCs w:val="22"/>
          <w:lang w:val="el-GR" w:eastAsia="el-GR"/>
        </w:rPr>
      </w:pPr>
      <w:r w:rsidRPr="00155B45">
        <w:rPr>
          <w:rFonts w:cs="Tahoma"/>
          <w:szCs w:val="22"/>
          <w:lang w:val="el-GR" w:eastAsia="el-GR"/>
        </w:rPr>
        <w:t>Ο ανασχεδιασμός των εν λόγω διαδικασιών</w:t>
      </w:r>
      <w:r w:rsidR="003B7FDB">
        <w:rPr>
          <w:rFonts w:cs="Tahoma"/>
          <w:szCs w:val="22"/>
          <w:lang w:val="el-GR" w:eastAsia="el-GR"/>
        </w:rPr>
        <w:t xml:space="preserve"> </w:t>
      </w:r>
      <w:r w:rsidR="003B7FDB" w:rsidRPr="003B7FDB">
        <w:rPr>
          <w:rFonts w:cs="Tahoma"/>
          <w:szCs w:val="22"/>
          <w:lang w:val="el-GR" w:eastAsia="el-GR"/>
        </w:rPr>
        <w:t xml:space="preserve">υποδοχής και επεξεργασίας εγγράφων προς δημοσίευση </w:t>
      </w:r>
      <w:r w:rsidR="00547C24">
        <w:rPr>
          <w:rFonts w:cs="Tahoma"/>
          <w:szCs w:val="22"/>
          <w:lang w:val="el-GR" w:eastAsia="el-GR"/>
        </w:rPr>
        <w:t xml:space="preserve">και λοιπών εργασιών </w:t>
      </w:r>
      <w:r w:rsidR="003B7FDB" w:rsidRPr="003B7FDB">
        <w:rPr>
          <w:rFonts w:cs="Tahoma"/>
          <w:szCs w:val="22"/>
          <w:lang w:val="el-GR" w:eastAsia="el-GR"/>
        </w:rPr>
        <w:t>εκ μέρους του ΕΤ</w:t>
      </w:r>
      <w:r w:rsidRPr="00155B45">
        <w:rPr>
          <w:rFonts w:cs="Tahoma"/>
          <w:szCs w:val="22"/>
          <w:lang w:val="el-GR" w:eastAsia="el-GR"/>
        </w:rPr>
        <w:t xml:space="preserve">, κρίνεται ως αξιωματικός όρος ουσιαστικής αναβάθμισης των παρεχόμενων προς τους </w:t>
      </w:r>
      <w:r w:rsidR="0078257F">
        <w:rPr>
          <w:rFonts w:cs="Tahoma"/>
          <w:szCs w:val="22"/>
          <w:lang w:val="el-GR" w:eastAsia="el-GR"/>
        </w:rPr>
        <w:t xml:space="preserve">φορείς του Δημοσίου, τους </w:t>
      </w:r>
      <w:r w:rsidRPr="00155B45">
        <w:rPr>
          <w:rFonts w:cs="Tahoma"/>
          <w:szCs w:val="22"/>
          <w:lang w:val="el-GR" w:eastAsia="el-GR"/>
        </w:rPr>
        <w:t>πολίτες και τις επιχειρήσεις υπηρεσιών δημιουργώντας όρους λιτής λειτουργίας, σαφούς δράσης, ευκρινούς διαχείρισης και ασφαλούς συμπεριφοράς.</w:t>
      </w:r>
    </w:p>
    <w:p w14:paraId="27C0E752" w14:textId="767C5EB9" w:rsidR="007435C5" w:rsidRPr="00155B45" w:rsidRDefault="007435C5" w:rsidP="007435C5">
      <w:pPr>
        <w:suppressAutoHyphens w:val="0"/>
        <w:autoSpaceDE w:val="0"/>
        <w:autoSpaceDN w:val="0"/>
        <w:adjustRightInd w:val="0"/>
        <w:spacing w:before="0" w:line="252" w:lineRule="auto"/>
        <w:rPr>
          <w:rFonts w:cs="Tahoma"/>
          <w:szCs w:val="22"/>
          <w:lang w:val="el-GR" w:eastAsia="el-GR"/>
        </w:rPr>
      </w:pPr>
      <w:r w:rsidRPr="00155B45">
        <w:rPr>
          <w:rFonts w:cs="Tahoma"/>
          <w:szCs w:val="22"/>
          <w:lang w:val="el-GR" w:eastAsia="el-GR"/>
        </w:rPr>
        <w:t>Το έργο αυτό θα έχει ως αποτέλεσμα τη μείωση του κόστους και του προκαλούμενου διοικητικού βάρους, καθώς και την οργάνωση</w:t>
      </w:r>
      <w:r>
        <w:rPr>
          <w:rFonts w:cs="Tahoma"/>
          <w:szCs w:val="22"/>
          <w:lang w:val="el-GR" w:eastAsia="el-GR"/>
        </w:rPr>
        <w:t xml:space="preserve"> του ΕΤ</w:t>
      </w:r>
      <w:r w:rsidR="001E6BF1">
        <w:rPr>
          <w:rFonts w:cs="Tahoma"/>
          <w:szCs w:val="22"/>
          <w:lang w:val="el-GR" w:eastAsia="el-GR"/>
        </w:rPr>
        <w:t>,</w:t>
      </w:r>
      <w:r w:rsidRPr="00155B45">
        <w:rPr>
          <w:rFonts w:cs="Tahoma"/>
          <w:szCs w:val="22"/>
          <w:lang w:val="el-GR" w:eastAsia="el-GR"/>
        </w:rPr>
        <w:t xml:space="preserve"> βάσει των αρχών της διαφανούς αποτελεσματικής αποδοτικής και ταχύτερης δυνατής εξυπηρέτησης των πολιτών και των επιχειρήσεων.</w:t>
      </w:r>
    </w:p>
    <w:p w14:paraId="6B70B103" w14:textId="77777777" w:rsidR="0076131E" w:rsidRPr="00155B45" w:rsidRDefault="0076131E" w:rsidP="00155B45">
      <w:pPr>
        <w:suppressAutoHyphens w:val="0"/>
        <w:autoSpaceDE w:val="0"/>
        <w:autoSpaceDN w:val="0"/>
        <w:adjustRightInd w:val="0"/>
        <w:spacing w:before="0" w:line="252" w:lineRule="auto"/>
        <w:rPr>
          <w:rFonts w:cs="Tahoma"/>
          <w:szCs w:val="22"/>
          <w:lang w:val="el-GR" w:eastAsia="el-GR"/>
        </w:rPr>
      </w:pPr>
    </w:p>
    <w:p w14:paraId="75B42D97" w14:textId="37F519E0" w:rsidR="0076131E" w:rsidRPr="00155B45" w:rsidRDefault="00784E52" w:rsidP="00155B45">
      <w:pPr>
        <w:suppressAutoHyphens w:val="0"/>
        <w:autoSpaceDE w:val="0"/>
        <w:autoSpaceDN w:val="0"/>
        <w:adjustRightInd w:val="0"/>
        <w:spacing w:before="0" w:line="252" w:lineRule="auto"/>
        <w:rPr>
          <w:rFonts w:cs="Tahoma"/>
          <w:b/>
          <w:bCs/>
          <w:szCs w:val="22"/>
          <w:lang w:val="el-GR" w:eastAsia="el-GR"/>
        </w:rPr>
      </w:pPr>
      <w:r w:rsidRPr="00155B45">
        <w:rPr>
          <w:rFonts w:cs="Tahoma"/>
          <w:szCs w:val="22"/>
          <w:lang w:val="el-GR" w:eastAsia="el-GR"/>
        </w:rPr>
        <w:t xml:space="preserve">Το έργο θα υλοποιηθεί από τον ανάδοχο σε </w:t>
      </w:r>
      <w:r w:rsidR="00AA5888">
        <w:rPr>
          <w:rFonts w:cs="Tahoma"/>
          <w:b/>
          <w:bCs/>
          <w:szCs w:val="22"/>
          <w:lang w:val="el-GR" w:eastAsia="el-GR"/>
        </w:rPr>
        <w:t>δυο</w:t>
      </w:r>
      <w:r w:rsidR="00AA5888" w:rsidRPr="00155B45">
        <w:rPr>
          <w:rFonts w:cs="Tahoma"/>
          <w:b/>
          <w:bCs/>
          <w:szCs w:val="22"/>
          <w:lang w:val="el-GR" w:eastAsia="el-GR"/>
        </w:rPr>
        <w:t xml:space="preserve"> </w:t>
      </w:r>
      <w:r w:rsidR="0076131E" w:rsidRPr="00155B45">
        <w:rPr>
          <w:rFonts w:cs="Tahoma"/>
          <w:b/>
          <w:bCs/>
          <w:szCs w:val="22"/>
          <w:lang w:val="el-GR" w:eastAsia="el-GR"/>
        </w:rPr>
        <w:t>(</w:t>
      </w:r>
      <w:r w:rsidR="00AA5888">
        <w:rPr>
          <w:rFonts w:cs="Tahoma"/>
          <w:b/>
          <w:bCs/>
          <w:szCs w:val="22"/>
          <w:lang w:val="el-GR" w:eastAsia="el-GR"/>
        </w:rPr>
        <w:t>2</w:t>
      </w:r>
      <w:r w:rsidRPr="00155B45">
        <w:rPr>
          <w:rFonts w:cs="Tahoma"/>
          <w:b/>
          <w:bCs/>
          <w:szCs w:val="22"/>
          <w:lang w:val="el-GR" w:eastAsia="el-GR"/>
        </w:rPr>
        <w:t>) φάσεις</w:t>
      </w:r>
      <w:r w:rsidR="0076131E" w:rsidRPr="00155B45">
        <w:rPr>
          <w:rFonts w:cs="Tahoma"/>
          <w:b/>
          <w:bCs/>
          <w:szCs w:val="22"/>
          <w:lang w:val="el-GR" w:eastAsia="el-GR"/>
        </w:rPr>
        <w:t>:</w:t>
      </w:r>
    </w:p>
    <w:p w14:paraId="04ECEAD0" w14:textId="5F2F0F80" w:rsidR="0076131E" w:rsidRPr="00155B45" w:rsidRDefault="0076131E" w:rsidP="000833D5">
      <w:pPr>
        <w:pStyle w:val="aff"/>
        <w:numPr>
          <w:ilvl w:val="0"/>
          <w:numId w:val="25"/>
        </w:numPr>
        <w:suppressAutoHyphens w:val="0"/>
        <w:autoSpaceDE w:val="0"/>
        <w:autoSpaceDN w:val="0"/>
        <w:adjustRightInd w:val="0"/>
        <w:spacing w:before="0" w:line="252" w:lineRule="auto"/>
        <w:ind w:left="714" w:hanging="357"/>
        <w:contextualSpacing w:val="0"/>
        <w:rPr>
          <w:rFonts w:cs="Tahoma"/>
          <w:szCs w:val="22"/>
          <w:lang w:val="el-GR" w:eastAsia="el-GR"/>
        </w:rPr>
      </w:pPr>
      <w:r w:rsidRPr="00987ED0">
        <w:rPr>
          <w:rFonts w:cs="Tahoma"/>
          <w:b/>
          <w:szCs w:val="22"/>
          <w:lang w:val="el-GR" w:eastAsia="el-GR"/>
        </w:rPr>
        <w:lastRenderedPageBreak/>
        <w:t xml:space="preserve">Φάση </w:t>
      </w:r>
      <w:r w:rsidR="00AA5888" w:rsidRPr="00987ED0">
        <w:rPr>
          <w:rFonts w:cs="Tahoma"/>
          <w:b/>
          <w:szCs w:val="22"/>
          <w:lang w:val="el-GR" w:eastAsia="el-GR"/>
        </w:rPr>
        <w:t>Α</w:t>
      </w:r>
      <w:r w:rsidRPr="00155B45">
        <w:rPr>
          <w:rFonts w:cs="Tahoma"/>
          <w:szCs w:val="22"/>
          <w:lang w:val="el-GR" w:eastAsia="el-GR"/>
        </w:rPr>
        <w:t xml:space="preserve">: Αποτύπωση και αξιολόγηση της υφιστάμενης κατάστασης λειτουργίας </w:t>
      </w:r>
      <w:r w:rsidR="0078257F">
        <w:rPr>
          <w:rFonts w:cs="Tahoma"/>
          <w:szCs w:val="22"/>
          <w:lang w:val="el-GR" w:eastAsia="el-GR"/>
        </w:rPr>
        <w:t>του ΕΤ</w:t>
      </w:r>
      <w:r w:rsidRPr="00155B45">
        <w:rPr>
          <w:rFonts w:cs="Tahoma"/>
          <w:szCs w:val="22"/>
          <w:lang w:val="el-GR" w:eastAsia="el-GR"/>
        </w:rPr>
        <w:t xml:space="preserve"> με έμφαση στις διαδικασίες </w:t>
      </w:r>
      <w:r w:rsidR="0078257F" w:rsidRPr="0078257F">
        <w:rPr>
          <w:rFonts w:cs="Tahoma"/>
          <w:szCs w:val="22"/>
          <w:lang w:val="el-GR" w:eastAsia="el-GR"/>
        </w:rPr>
        <w:t>υποδοχής και επεξεργασίας εγγράφων προς δημοσίευση</w:t>
      </w:r>
      <w:r w:rsidR="00547C24">
        <w:rPr>
          <w:rFonts w:cs="Tahoma"/>
          <w:szCs w:val="22"/>
          <w:lang w:val="el-GR" w:eastAsia="el-GR"/>
        </w:rPr>
        <w:t xml:space="preserve"> και λοιπών εργασιών</w:t>
      </w:r>
      <w:r w:rsidR="0078257F">
        <w:rPr>
          <w:rFonts w:cs="Tahoma"/>
          <w:szCs w:val="22"/>
          <w:lang w:val="el-GR" w:eastAsia="el-GR"/>
        </w:rPr>
        <w:t>.</w:t>
      </w:r>
    </w:p>
    <w:p w14:paraId="2C091DD5" w14:textId="799BF8CA" w:rsidR="0076131E" w:rsidRPr="00155B45" w:rsidRDefault="0076131E" w:rsidP="000833D5">
      <w:pPr>
        <w:pStyle w:val="aff"/>
        <w:numPr>
          <w:ilvl w:val="0"/>
          <w:numId w:val="25"/>
        </w:numPr>
        <w:suppressAutoHyphens w:val="0"/>
        <w:autoSpaceDE w:val="0"/>
        <w:autoSpaceDN w:val="0"/>
        <w:adjustRightInd w:val="0"/>
        <w:spacing w:before="0" w:line="252" w:lineRule="auto"/>
        <w:ind w:left="714" w:hanging="357"/>
        <w:contextualSpacing w:val="0"/>
        <w:rPr>
          <w:rFonts w:cs="Tahoma"/>
          <w:szCs w:val="22"/>
          <w:lang w:val="el-GR" w:eastAsia="el-GR"/>
        </w:rPr>
      </w:pPr>
      <w:r w:rsidRPr="00987ED0">
        <w:rPr>
          <w:rFonts w:cs="Tahoma"/>
          <w:b/>
          <w:szCs w:val="22"/>
          <w:lang w:val="el-GR" w:eastAsia="el-GR"/>
        </w:rPr>
        <w:t xml:space="preserve">Φάση </w:t>
      </w:r>
      <w:r w:rsidR="00AA5888" w:rsidRPr="00987ED0">
        <w:rPr>
          <w:rFonts w:cs="Tahoma"/>
          <w:b/>
          <w:szCs w:val="22"/>
          <w:lang w:val="el-GR" w:eastAsia="el-GR"/>
        </w:rPr>
        <w:t>Β</w:t>
      </w:r>
      <w:r w:rsidRPr="00155B45">
        <w:rPr>
          <w:rFonts w:cs="Tahoma"/>
          <w:szCs w:val="22"/>
          <w:lang w:val="el-GR" w:eastAsia="el-GR"/>
        </w:rPr>
        <w:t xml:space="preserve">: </w:t>
      </w:r>
      <w:r w:rsidR="0078257F">
        <w:rPr>
          <w:rFonts w:cs="Tahoma"/>
          <w:szCs w:val="22"/>
          <w:lang w:val="el-GR" w:eastAsia="el-GR"/>
        </w:rPr>
        <w:t>Υποβολή προτάσεων α</w:t>
      </w:r>
      <w:r w:rsidRPr="00155B45">
        <w:rPr>
          <w:rFonts w:cs="Tahoma"/>
          <w:szCs w:val="22"/>
          <w:lang w:val="el-GR" w:eastAsia="el-GR"/>
        </w:rPr>
        <w:t>πλούστευση</w:t>
      </w:r>
      <w:r w:rsidR="0078257F">
        <w:rPr>
          <w:rFonts w:cs="Tahoma"/>
          <w:szCs w:val="22"/>
          <w:lang w:val="el-GR" w:eastAsia="el-GR"/>
        </w:rPr>
        <w:t>ς</w:t>
      </w:r>
      <w:r w:rsidRPr="00155B45">
        <w:rPr>
          <w:rFonts w:cs="Tahoma"/>
          <w:szCs w:val="22"/>
          <w:lang w:val="el-GR" w:eastAsia="el-GR"/>
        </w:rPr>
        <w:t xml:space="preserve"> των </w:t>
      </w:r>
      <w:r w:rsidR="0078257F">
        <w:rPr>
          <w:rFonts w:cs="Tahoma"/>
          <w:szCs w:val="22"/>
          <w:lang w:val="el-GR" w:eastAsia="el-GR"/>
        </w:rPr>
        <w:t xml:space="preserve">διαδικασιών </w:t>
      </w:r>
      <w:r w:rsidR="0078257F" w:rsidRPr="0078257F">
        <w:rPr>
          <w:rFonts w:cs="Tahoma"/>
          <w:szCs w:val="22"/>
          <w:lang w:val="el-GR" w:eastAsia="el-GR"/>
        </w:rPr>
        <w:t>υποδοχής και επεξεργασίας εγγράφων προς δημοσίευση</w:t>
      </w:r>
      <w:r w:rsidR="00547C24">
        <w:rPr>
          <w:rFonts w:cs="Tahoma"/>
          <w:szCs w:val="22"/>
          <w:lang w:val="el-GR" w:eastAsia="el-GR"/>
        </w:rPr>
        <w:t xml:space="preserve"> και λοιπών εργασιών</w:t>
      </w:r>
      <w:r w:rsidR="0078257F">
        <w:rPr>
          <w:rFonts w:cs="Tahoma"/>
          <w:szCs w:val="22"/>
          <w:lang w:val="el-GR" w:eastAsia="el-GR"/>
        </w:rPr>
        <w:t>.</w:t>
      </w:r>
    </w:p>
    <w:p w14:paraId="3662D61B" w14:textId="1F465E7E" w:rsidR="004D41D4" w:rsidRPr="00155B45" w:rsidRDefault="003355E7" w:rsidP="00155B45">
      <w:pPr>
        <w:spacing w:before="0" w:line="252" w:lineRule="auto"/>
        <w:rPr>
          <w:rFonts w:cs="Tahoma"/>
          <w:szCs w:val="22"/>
          <w:lang w:val="el-GR"/>
        </w:rPr>
      </w:pPr>
      <w:r w:rsidRPr="00155B45">
        <w:rPr>
          <w:rFonts w:cs="Tahoma"/>
          <w:szCs w:val="22"/>
          <w:lang w:val="el-GR"/>
        </w:rPr>
        <w:t xml:space="preserve">Οι παρεχόμενες υπηρεσίες κατατάσσονται στους ακόλουθους κωδικούς του Κοινού Λεξιλογίου δημοσίων συμβάσεων (CPV): </w:t>
      </w:r>
      <w:r w:rsidR="004D41D4" w:rsidRPr="00155B45">
        <w:rPr>
          <w:rFonts w:cs="Tahoma"/>
          <w:b/>
          <w:bCs/>
          <w:szCs w:val="22"/>
          <w:lang w:val="el-GR"/>
        </w:rPr>
        <w:t>79410000-1 Υπηρεσίες παροχής επιχειρηματικών συμβουλών και συμβουλών σε θέματα διαχείρισης</w:t>
      </w:r>
      <w:r w:rsidR="004D41D4" w:rsidRPr="00155B45">
        <w:rPr>
          <w:rFonts w:cs="Tahoma"/>
          <w:szCs w:val="22"/>
          <w:lang w:val="el-GR"/>
        </w:rPr>
        <w:t>.</w:t>
      </w:r>
    </w:p>
    <w:p w14:paraId="32F3E9CF" w14:textId="1C3C300B" w:rsidR="00272B7A" w:rsidRPr="00155B45" w:rsidRDefault="005A3205" w:rsidP="00155B45">
      <w:pPr>
        <w:spacing w:before="0" w:line="252" w:lineRule="auto"/>
        <w:rPr>
          <w:rFonts w:cs="Tahoma"/>
          <w:szCs w:val="22"/>
          <w:lang w:val="el-GR"/>
        </w:rPr>
      </w:pPr>
      <w:r w:rsidRPr="005A3205">
        <w:rPr>
          <w:rFonts w:cs="Tahoma"/>
          <w:szCs w:val="22"/>
          <w:lang w:val="el-GR"/>
        </w:rPr>
        <w:t>Το αντικείμενο της παρούσας σύμβασης δεν υποδιαιρείται σε τμήματα</w:t>
      </w:r>
      <w:r>
        <w:rPr>
          <w:rFonts w:cs="Tahoma"/>
          <w:szCs w:val="22"/>
          <w:lang w:val="el-GR"/>
        </w:rPr>
        <w:t>.</w:t>
      </w:r>
      <w:r w:rsidRPr="00155B45">
        <w:rPr>
          <w:rFonts w:cs="Tahoma"/>
          <w:szCs w:val="22"/>
          <w:lang w:val="el-GR"/>
        </w:rPr>
        <w:t xml:space="preserve"> </w:t>
      </w:r>
      <w:r w:rsidR="00272B7A" w:rsidRPr="00155B45">
        <w:rPr>
          <w:rFonts w:cs="Tahoma"/>
          <w:szCs w:val="22"/>
          <w:lang w:val="el-GR"/>
        </w:rPr>
        <w:t>Προσφορές γίνονται αποδεκτές για το σύνολο των υπηρεσιών που περιγράφονται.</w:t>
      </w:r>
    </w:p>
    <w:p w14:paraId="6C696F3C" w14:textId="24A08C79" w:rsidR="00385477" w:rsidRPr="00155B45" w:rsidRDefault="003355E7" w:rsidP="00155B45">
      <w:pPr>
        <w:pStyle w:val="normalwithoutspacing"/>
        <w:spacing w:before="0" w:after="120" w:line="252" w:lineRule="auto"/>
        <w:rPr>
          <w:rFonts w:cs="Tahoma"/>
          <w:iCs/>
          <w:szCs w:val="22"/>
          <w:u w:val="single"/>
        </w:rPr>
      </w:pPr>
      <w:r w:rsidRPr="00155B45">
        <w:rPr>
          <w:rFonts w:cs="Tahoma"/>
          <w:szCs w:val="22"/>
        </w:rPr>
        <w:t xml:space="preserve">Η εκτιμώμενη αξία της σύμβασης ανέρχεται στο ποσό των </w:t>
      </w:r>
      <w:r w:rsidR="005F7A44">
        <w:rPr>
          <w:rFonts w:cs="Tahoma"/>
          <w:b/>
          <w:bCs/>
          <w:szCs w:val="22"/>
        </w:rPr>
        <w:t>130.200</w:t>
      </w:r>
      <w:r w:rsidR="00362646" w:rsidRPr="00155B45">
        <w:rPr>
          <w:rFonts w:cs="Tahoma"/>
          <w:b/>
          <w:bCs/>
          <w:szCs w:val="22"/>
        </w:rPr>
        <w:t>,00</w:t>
      </w:r>
      <w:r w:rsidRPr="00155B45">
        <w:rPr>
          <w:rFonts w:cs="Tahoma"/>
          <w:b/>
          <w:bCs/>
          <w:szCs w:val="22"/>
        </w:rPr>
        <w:t xml:space="preserve"> €</w:t>
      </w:r>
      <w:r w:rsidRPr="00155B45">
        <w:rPr>
          <w:rFonts w:cs="Tahoma"/>
          <w:szCs w:val="22"/>
        </w:rPr>
        <w:t xml:space="preserve"> συμπεριλαμβανομένου ΦΠΑ </w:t>
      </w:r>
      <w:r w:rsidR="00362646" w:rsidRPr="00155B45">
        <w:rPr>
          <w:rFonts w:cs="Tahoma"/>
          <w:szCs w:val="22"/>
        </w:rPr>
        <w:t>24</w:t>
      </w:r>
      <w:r w:rsidRPr="00155B45">
        <w:rPr>
          <w:rFonts w:cs="Tahoma"/>
          <w:szCs w:val="22"/>
        </w:rPr>
        <w:t>% (προϋπολογισμός χωρίς ΦΠΑ: €</w:t>
      </w:r>
      <w:r w:rsidR="005F7A44">
        <w:rPr>
          <w:rFonts w:cs="Tahoma"/>
          <w:szCs w:val="22"/>
        </w:rPr>
        <w:t>105.000,00</w:t>
      </w:r>
      <w:r w:rsidR="00E1337D" w:rsidRPr="00155B45">
        <w:rPr>
          <w:rFonts w:cs="Tahoma"/>
          <w:szCs w:val="22"/>
        </w:rPr>
        <w:t xml:space="preserve"> </w:t>
      </w:r>
      <w:r w:rsidRPr="00155B45">
        <w:rPr>
          <w:rFonts w:cs="Tahoma"/>
          <w:szCs w:val="22"/>
        </w:rPr>
        <w:t xml:space="preserve">ΦΠΑ : </w:t>
      </w:r>
      <w:r w:rsidR="00362646" w:rsidRPr="00155B45">
        <w:rPr>
          <w:rFonts w:cs="Tahoma"/>
          <w:szCs w:val="22"/>
        </w:rPr>
        <w:t>€</w:t>
      </w:r>
      <w:r w:rsidR="005F7A44">
        <w:rPr>
          <w:rFonts w:cs="Tahoma"/>
          <w:szCs w:val="22"/>
        </w:rPr>
        <w:t>25.200,00</w:t>
      </w:r>
      <w:r w:rsidRPr="00155B45">
        <w:rPr>
          <w:rFonts w:cs="Tahoma"/>
          <w:szCs w:val="22"/>
        </w:rPr>
        <w:t>).</w:t>
      </w:r>
    </w:p>
    <w:p w14:paraId="6F884D29" w14:textId="119E50DC" w:rsidR="008338F0" w:rsidRPr="00155B45" w:rsidRDefault="00126C29" w:rsidP="00155B45">
      <w:pPr>
        <w:spacing w:before="0" w:line="252" w:lineRule="auto"/>
        <w:rPr>
          <w:rFonts w:cs="Tahoma"/>
          <w:szCs w:val="22"/>
          <w:lang w:val="el-GR"/>
        </w:rPr>
      </w:pPr>
      <w:r>
        <w:rPr>
          <w:rFonts w:cs="Tahoma"/>
          <w:szCs w:val="22"/>
          <w:lang w:val="el-GR"/>
        </w:rPr>
        <w:t xml:space="preserve">Η διάρκεια της σύμβασης ορίζεται σε </w:t>
      </w:r>
      <w:r w:rsidR="005F7A44">
        <w:rPr>
          <w:rFonts w:cs="Tahoma"/>
          <w:b/>
          <w:szCs w:val="22"/>
          <w:lang w:val="el-GR"/>
        </w:rPr>
        <w:t>έξι</w:t>
      </w:r>
      <w:r w:rsidR="00784E52" w:rsidRPr="00155B45">
        <w:rPr>
          <w:rFonts w:cs="Tahoma"/>
          <w:b/>
          <w:szCs w:val="22"/>
          <w:lang w:val="el-GR"/>
        </w:rPr>
        <w:t xml:space="preserve"> (</w:t>
      </w:r>
      <w:r w:rsidR="005F7A44">
        <w:rPr>
          <w:rFonts w:cs="Tahoma"/>
          <w:b/>
          <w:szCs w:val="22"/>
          <w:lang w:val="el-GR"/>
        </w:rPr>
        <w:t>6</w:t>
      </w:r>
      <w:r w:rsidR="00784E52" w:rsidRPr="00155B45">
        <w:rPr>
          <w:rFonts w:cs="Tahoma"/>
          <w:b/>
          <w:szCs w:val="22"/>
          <w:lang w:val="el-GR"/>
        </w:rPr>
        <w:t xml:space="preserve">) </w:t>
      </w:r>
      <w:r w:rsidR="003355E7" w:rsidRPr="00155B45">
        <w:rPr>
          <w:rFonts w:cs="Tahoma"/>
          <w:b/>
          <w:szCs w:val="22"/>
          <w:lang w:val="el-GR"/>
        </w:rPr>
        <w:t>μήνες</w:t>
      </w:r>
      <w:r w:rsidR="005A3205">
        <w:rPr>
          <w:rFonts w:cs="Tahoma"/>
          <w:b/>
          <w:szCs w:val="22"/>
          <w:lang w:val="el-GR"/>
        </w:rPr>
        <w:t xml:space="preserve"> </w:t>
      </w:r>
      <w:r w:rsidR="005A3205" w:rsidRPr="00987ED0">
        <w:rPr>
          <w:rFonts w:cs="Tahoma"/>
          <w:szCs w:val="22"/>
          <w:lang w:val="el-GR"/>
        </w:rPr>
        <w:t>συμπεριλαμβανομένης της διαδικασίας ελέγχου και παραλαβής παραδοτέων, όπως ορίζεται στην Παρ.</w:t>
      </w:r>
      <w:r w:rsidR="005A3205" w:rsidRPr="00987ED0">
        <w:rPr>
          <w:rFonts w:cs="Tahoma"/>
          <w:szCs w:val="22"/>
          <w:lang w:val="el-GR"/>
        </w:rPr>
        <w:fldChar w:fldCharType="begin"/>
      </w:r>
      <w:r w:rsidR="005A3205" w:rsidRPr="00987ED0">
        <w:rPr>
          <w:rFonts w:cs="Tahoma"/>
          <w:szCs w:val="22"/>
          <w:lang w:val="el-GR"/>
        </w:rPr>
        <w:instrText xml:space="preserve"> REF _Ref40954198 \r \h  \* MERGEFORMAT </w:instrText>
      </w:r>
      <w:r w:rsidR="005A3205" w:rsidRPr="00987ED0">
        <w:rPr>
          <w:rFonts w:cs="Tahoma"/>
          <w:szCs w:val="22"/>
          <w:lang w:val="el-GR"/>
        </w:rPr>
      </w:r>
      <w:r w:rsidR="005A3205" w:rsidRPr="00987ED0">
        <w:rPr>
          <w:rFonts w:cs="Tahoma"/>
          <w:szCs w:val="22"/>
          <w:lang w:val="el-GR"/>
        </w:rPr>
        <w:fldChar w:fldCharType="separate"/>
      </w:r>
      <w:r w:rsidR="00A504FF">
        <w:rPr>
          <w:rFonts w:cs="Tahoma"/>
          <w:szCs w:val="22"/>
          <w:lang w:val="el-GR"/>
        </w:rPr>
        <w:t>6.3</w:t>
      </w:r>
      <w:r w:rsidR="005A3205" w:rsidRPr="00987ED0">
        <w:rPr>
          <w:rFonts w:cs="Tahoma"/>
          <w:szCs w:val="22"/>
          <w:lang w:val="el-GR"/>
        </w:rPr>
        <w:fldChar w:fldCharType="end"/>
      </w:r>
      <w:r w:rsidR="005A3205" w:rsidRPr="00987ED0">
        <w:rPr>
          <w:rFonts w:cs="Tahoma"/>
          <w:szCs w:val="22"/>
          <w:lang w:val="el-GR"/>
        </w:rPr>
        <w:t xml:space="preserve"> της παρούσας.</w:t>
      </w:r>
    </w:p>
    <w:p w14:paraId="5B051B66" w14:textId="5DA07701" w:rsidR="008338F0" w:rsidRPr="00155B45" w:rsidRDefault="003355E7" w:rsidP="00155B45">
      <w:pPr>
        <w:spacing w:before="0" w:line="252" w:lineRule="auto"/>
        <w:rPr>
          <w:rFonts w:cs="Tahoma"/>
          <w:szCs w:val="22"/>
          <w:lang w:val="el-GR"/>
        </w:rPr>
      </w:pPr>
      <w:r w:rsidRPr="00155B45">
        <w:rPr>
          <w:rFonts w:cs="Tahoma"/>
          <w:szCs w:val="22"/>
          <w:lang w:val="el-GR"/>
        </w:rPr>
        <w:t xml:space="preserve">Αναλυτική περιγραφή του φυσικού και οικονομικού αντικειμένου της σύμβασης δίδεται στο </w:t>
      </w:r>
      <w:r w:rsidR="004D19FB" w:rsidRPr="00155B45">
        <w:rPr>
          <w:rFonts w:cs="Tahoma"/>
          <w:szCs w:val="22"/>
          <w:lang w:val="el-GR"/>
        </w:rPr>
        <w:fldChar w:fldCharType="begin"/>
      </w:r>
      <w:r w:rsidR="004D19FB" w:rsidRPr="00155B45">
        <w:rPr>
          <w:rFonts w:cs="Tahoma"/>
          <w:szCs w:val="22"/>
          <w:lang w:val="el-GR"/>
        </w:rPr>
        <w:instrText xml:space="preserve"> REF _Ref496625830 \h </w:instrText>
      </w:r>
      <w:r w:rsidR="00DF02B0" w:rsidRPr="00155B45">
        <w:rPr>
          <w:rFonts w:cs="Tahoma"/>
          <w:szCs w:val="22"/>
          <w:lang w:val="el-GR"/>
        </w:rPr>
        <w:instrText xml:space="preserve"> \* MERGEFORMAT </w:instrText>
      </w:r>
      <w:r w:rsidR="004D19FB" w:rsidRPr="00155B45">
        <w:rPr>
          <w:rFonts w:cs="Tahoma"/>
          <w:szCs w:val="22"/>
          <w:lang w:val="el-GR"/>
        </w:rPr>
      </w:r>
      <w:r w:rsidR="004D19FB" w:rsidRPr="00155B45">
        <w:rPr>
          <w:rFonts w:cs="Tahoma"/>
          <w:szCs w:val="22"/>
          <w:lang w:val="el-GR"/>
        </w:rPr>
        <w:fldChar w:fldCharType="separate"/>
      </w:r>
      <w:r w:rsidR="00A504FF" w:rsidRPr="00A504FF">
        <w:rPr>
          <w:rFonts w:cs="Tahoma"/>
          <w:szCs w:val="22"/>
          <w:lang w:val="el-GR"/>
        </w:rPr>
        <w:t>ΠΑΡΑΡΤΗΜΑ Ι – Αναλυτική Περιγραφή Φυσικού και Οικονομικού Αντικειμένου της Σύμβασης</w:t>
      </w:r>
      <w:r w:rsidR="004D19FB" w:rsidRPr="00155B45">
        <w:rPr>
          <w:rFonts w:cs="Tahoma"/>
          <w:szCs w:val="22"/>
          <w:lang w:val="el-GR"/>
        </w:rPr>
        <w:fldChar w:fldCharType="end"/>
      </w:r>
      <w:r w:rsidRPr="00155B45">
        <w:rPr>
          <w:rFonts w:cs="Tahoma"/>
          <w:szCs w:val="22"/>
          <w:lang w:val="el-GR"/>
        </w:rPr>
        <w:t xml:space="preserve"> ή σε άλλο περιγραφικό έγγραφο της παρούσας διακήρυξης. </w:t>
      </w:r>
    </w:p>
    <w:p w14:paraId="65FD70AA" w14:textId="59A51E87" w:rsidR="008338F0" w:rsidRPr="00155B45" w:rsidRDefault="003355E7" w:rsidP="00155B45">
      <w:pPr>
        <w:pStyle w:val="normalwithoutspacing"/>
        <w:spacing w:before="0" w:after="120" w:line="252" w:lineRule="auto"/>
        <w:rPr>
          <w:rFonts w:cs="Tahoma"/>
          <w:szCs w:val="22"/>
        </w:rPr>
      </w:pPr>
      <w:r w:rsidRPr="00155B45">
        <w:rPr>
          <w:rFonts w:cs="Tahoma"/>
          <w:szCs w:val="22"/>
        </w:rPr>
        <w:t>Η σύμβαση θα ανατεθεί με το κριτήριο της πλέον συμφέρουσας από οικονομική άποψη προσφοράς, βάσει</w:t>
      </w:r>
      <w:r w:rsidR="00E1337D" w:rsidRPr="00155B45">
        <w:rPr>
          <w:rFonts w:cs="Tahoma"/>
          <w:szCs w:val="22"/>
        </w:rPr>
        <w:t xml:space="preserve"> </w:t>
      </w:r>
      <w:r w:rsidRPr="00155B45">
        <w:rPr>
          <w:rFonts w:cs="Tahoma"/>
          <w:szCs w:val="22"/>
        </w:rPr>
        <w:t>της β</w:t>
      </w:r>
      <w:r w:rsidR="003F35F9" w:rsidRPr="00155B45">
        <w:rPr>
          <w:rFonts w:cs="Tahoma"/>
          <w:szCs w:val="22"/>
        </w:rPr>
        <w:t>έλτιστης σχέση ποιότητας – τιμής.</w:t>
      </w:r>
    </w:p>
    <w:p w14:paraId="2E9104D9" w14:textId="77777777" w:rsidR="001B178C" w:rsidRPr="00155B45" w:rsidRDefault="001B178C" w:rsidP="00155B45">
      <w:pPr>
        <w:pStyle w:val="normalwithoutspacing"/>
        <w:spacing w:before="0" w:after="120" w:line="252" w:lineRule="auto"/>
        <w:rPr>
          <w:rFonts w:cs="Tahoma"/>
          <w:szCs w:val="22"/>
        </w:rPr>
      </w:pPr>
    </w:p>
    <w:p w14:paraId="46D82670"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5" w:name="_Toc43378431"/>
      <w:bookmarkStart w:id="16" w:name="_Toc76118926"/>
      <w:r w:rsidRPr="00155B45">
        <w:rPr>
          <w:rFonts w:ascii="Tahoma" w:hAnsi="Tahoma" w:cs="Tahoma"/>
          <w:sz w:val="22"/>
          <w:lang w:val="el-GR"/>
        </w:rPr>
        <w:t>Θεσμικό πλαίσιο</w:t>
      </w:r>
      <w:bookmarkEnd w:id="15"/>
      <w:bookmarkEnd w:id="16"/>
      <w:r w:rsidRPr="00155B45">
        <w:rPr>
          <w:rFonts w:ascii="Tahoma" w:hAnsi="Tahoma" w:cs="Tahoma"/>
          <w:sz w:val="22"/>
          <w:lang w:val="el-GR"/>
        </w:rPr>
        <w:t xml:space="preserve"> </w:t>
      </w:r>
    </w:p>
    <w:p w14:paraId="6D477A1D" w14:textId="77777777" w:rsidR="00AA6688" w:rsidRPr="00155B45" w:rsidRDefault="00AA6688" w:rsidP="00155B45">
      <w:pPr>
        <w:tabs>
          <w:tab w:val="left" w:pos="284"/>
        </w:tabs>
        <w:spacing w:before="0" w:line="252" w:lineRule="auto"/>
        <w:rPr>
          <w:rFonts w:cs="Tahoma"/>
          <w:szCs w:val="22"/>
          <w:lang w:val="el-GR"/>
        </w:rPr>
      </w:pPr>
      <w:r w:rsidRPr="00155B45">
        <w:rPr>
          <w:rFonts w:cs="Tahoma"/>
          <w:szCs w:val="22"/>
          <w:lang w:val="el-GR"/>
        </w:rPr>
        <w:t xml:space="preserve">Η ανάθεση και εκτέλεση της σύμβασης </w:t>
      </w:r>
      <w:proofErr w:type="spellStart"/>
      <w:r w:rsidRPr="00155B45">
        <w:rPr>
          <w:rFonts w:cs="Tahoma"/>
          <w:szCs w:val="22"/>
          <w:lang w:val="el-GR"/>
        </w:rPr>
        <w:t>διέπεται</w:t>
      </w:r>
      <w:proofErr w:type="spellEnd"/>
      <w:r w:rsidRPr="00155B45">
        <w:rPr>
          <w:rFonts w:cs="Tahoma"/>
          <w:szCs w:val="22"/>
          <w:lang w:val="el-GR"/>
        </w:rPr>
        <w:t xml:space="preserve"> από την κείμενη νομοθεσία και τις </w:t>
      </w:r>
      <w:proofErr w:type="spellStart"/>
      <w:r w:rsidRPr="00155B45">
        <w:rPr>
          <w:rFonts w:cs="Tahoma"/>
          <w:szCs w:val="22"/>
          <w:lang w:val="el-GR"/>
        </w:rPr>
        <w:t>κατ</w:t>
      </w:r>
      <w:proofErr w:type="spellEnd"/>
      <w:r w:rsidRPr="00155B45">
        <w:rPr>
          <w:rFonts w:cs="Tahoma"/>
          <w:szCs w:val="22"/>
          <w:lang w:val="el-GR"/>
        </w:rPr>
        <w:t xml:space="preserve">΄ εξουσιοδότηση αυτής </w:t>
      </w:r>
      <w:proofErr w:type="spellStart"/>
      <w:r w:rsidRPr="00155B45">
        <w:rPr>
          <w:rFonts w:cs="Tahoma"/>
          <w:szCs w:val="22"/>
          <w:lang w:val="el-GR"/>
        </w:rPr>
        <w:t>εκδοθείσες</w:t>
      </w:r>
      <w:proofErr w:type="spellEnd"/>
      <w:r w:rsidRPr="00155B45">
        <w:rPr>
          <w:rFonts w:cs="Tahoma"/>
          <w:szCs w:val="22"/>
          <w:lang w:val="el-GR"/>
        </w:rPr>
        <w:t xml:space="preserve"> κανονιστικές πράξεις, όπως ισχύουν και ιδίως:</w:t>
      </w:r>
    </w:p>
    <w:p w14:paraId="420622B6" w14:textId="77777777" w:rsidR="00072EE8" w:rsidRDefault="00072EE8" w:rsidP="00072EE8">
      <w:pPr>
        <w:pStyle w:val="aff"/>
        <w:numPr>
          <w:ilvl w:val="0"/>
          <w:numId w:val="35"/>
        </w:numPr>
        <w:suppressAutoHyphens w:val="0"/>
        <w:spacing w:after="0"/>
        <w:ind w:left="142" w:hanging="284"/>
        <w:contextualSpacing w:val="0"/>
        <w:rPr>
          <w:rFonts w:cs="Tahoma"/>
          <w:szCs w:val="22"/>
          <w:lang w:val="el-GR"/>
        </w:rPr>
      </w:pPr>
      <w:r w:rsidRPr="00143FC4">
        <w:rPr>
          <w:rFonts w:cs="Tahoma"/>
          <w:bCs/>
          <w:szCs w:val="22"/>
          <w:lang w:val="el-GR"/>
        </w:rPr>
        <w:t>Τον Κανονισμό</w:t>
      </w:r>
      <w:r w:rsidRPr="00143FC4">
        <w:rPr>
          <w:rFonts w:cs="Tahoma"/>
          <w:szCs w:val="22"/>
          <w:lang w:val="el-GR"/>
        </w:rPr>
        <w:t xml:space="preserve"> (ΕΕ) αριθ. 1304/2013 του Ευρωπαϊκού Κοινοβο</w:t>
      </w:r>
      <w:r>
        <w:rPr>
          <w:rFonts w:cs="Tahoma"/>
          <w:szCs w:val="22"/>
          <w:lang w:val="el-GR"/>
        </w:rPr>
        <w:t xml:space="preserve">υλίου και του Συμβουλίου της 17 </w:t>
      </w:r>
      <w:r w:rsidRPr="00143FC4">
        <w:rPr>
          <w:rFonts w:cs="Tahoma"/>
          <w:szCs w:val="22"/>
          <w:lang w:val="el-GR"/>
        </w:rPr>
        <w:t>Δεκεμβρίου 2013 για το Ευρωπαϊκό Κοινωνικό Ταμείο και την κατάργηση του κανονισμού (ΕΚ) αριθ. 1081/2006 του Συμβουλίου.</w:t>
      </w:r>
    </w:p>
    <w:p w14:paraId="006E880C" w14:textId="77777777" w:rsidR="00072EE8" w:rsidRDefault="00072EE8" w:rsidP="00072EE8">
      <w:pPr>
        <w:pStyle w:val="aff"/>
        <w:numPr>
          <w:ilvl w:val="0"/>
          <w:numId w:val="35"/>
        </w:numPr>
        <w:suppressAutoHyphens w:val="0"/>
        <w:spacing w:after="0"/>
        <w:ind w:left="142" w:hanging="284"/>
        <w:contextualSpacing w:val="0"/>
        <w:rPr>
          <w:rFonts w:cs="Tahoma"/>
          <w:szCs w:val="22"/>
          <w:lang w:val="el-GR"/>
        </w:rPr>
      </w:pPr>
      <w:r w:rsidRPr="00DE1820">
        <w:rPr>
          <w:rFonts w:cs="Tahoma"/>
          <w:bCs/>
          <w:szCs w:val="22"/>
          <w:lang w:val="el-GR"/>
        </w:rPr>
        <w:t xml:space="preserve">Τον Κανονισμό (ΕΕ) αριθ. 1303/2013 </w:t>
      </w:r>
      <w:r w:rsidRPr="00DE1820">
        <w:rPr>
          <w:rFonts w:cs="Tahoma"/>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B65E55D" w14:textId="77777777" w:rsidR="00072EE8" w:rsidRDefault="00072EE8" w:rsidP="00072EE8">
      <w:pPr>
        <w:pStyle w:val="aff"/>
        <w:numPr>
          <w:ilvl w:val="0"/>
          <w:numId w:val="35"/>
        </w:numPr>
        <w:suppressAutoHyphens w:val="0"/>
        <w:spacing w:after="0"/>
        <w:ind w:left="142" w:hanging="284"/>
        <w:contextualSpacing w:val="0"/>
        <w:rPr>
          <w:rFonts w:cs="Tahoma"/>
          <w:szCs w:val="22"/>
          <w:lang w:val="el-GR"/>
        </w:rPr>
      </w:pPr>
      <w:r w:rsidRPr="00DE1820">
        <w:rPr>
          <w:rFonts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7F1CF2AE" w14:textId="77777777" w:rsidR="00072EE8" w:rsidRDefault="00072EE8" w:rsidP="00072EE8">
      <w:pPr>
        <w:pStyle w:val="aff"/>
        <w:numPr>
          <w:ilvl w:val="0"/>
          <w:numId w:val="35"/>
        </w:numPr>
        <w:suppressAutoHyphens w:val="0"/>
        <w:spacing w:after="0"/>
        <w:ind w:left="142" w:hanging="284"/>
        <w:contextualSpacing w:val="0"/>
        <w:rPr>
          <w:rFonts w:cs="Tahoma"/>
          <w:szCs w:val="22"/>
          <w:lang w:val="el-GR"/>
        </w:rPr>
      </w:pPr>
      <w:r w:rsidRPr="00DE1820">
        <w:rPr>
          <w:rFonts w:cs="Tahoma"/>
          <w:szCs w:val="22"/>
          <w:lang w:val="el-GR"/>
        </w:rPr>
        <w:lastRenderedPageBreak/>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1496F703" w14:textId="77777777" w:rsidR="00072EE8" w:rsidRDefault="00072EE8" w:rsidP="00072EE8">
      <w:pPr>
        <w:pStyle w:val="aff"/>
        <w:numPr>
          <w:ilvl w:val="0"/>
          <w:numId w:val="35"/>
        </w:numPr>
        <w:suppressAutoHyphens w:val="0"/>
        <w:spacing w:after="0"/>
        <w:ind w:left="142" w:hanging="284"/>
        <w:contextualSpacing w:val="0"/>
        <w:rPr>
          <w:rFonts w:cs="Tahoma"/>
          <w:szCs w:val="22"/>
          <w:lang w:val="el-GR"/>
        </w:rPr>
      </w:pPr>
      <w:r w:rsidRPr="00DE1820">
        <w:rPr>
          <w:rFonts w:cs="Tahoma"/>
          <w:szCs w:val="22"/>
          <w:lang w:val="el-GR"/>
        </w:rPr>
        <w:t xml:space="preserve">Τον Κανονισμό (ΕΚ) </w:t>
      </w:r>
      <w:proofErr w:type="spellStart"/>
      <w:r w:rsidRPr="00DE1820">
        <w:rPr>
          <w:rFonts w:cs="Tahoma"/>
          <w:szCs w:val="22"/>
          <w:lang w:val="el-GR"/>
        </w:rPr>
        <w:t>αρ</w:t>
      </w:r>
      <w:proofErr w:type="spellEnd"/>
      <w:r w:rsidRPr="00DE1820">
        <w:rPr>
          <w:rFonts w:cs="Tahoma"/>
          <w:szCs w:val="22"/>
          <w:lang w:val="el-GR"/>
        </w:rPr>
        <w:t xml:space="preserve">. 213/2008 της Επιτροπής, της 28ης Νοεμβρίου 2007, για τροποποίηση του Κανονισμού (ΕΚ) </w:t>
      </w:r>
      <w:proofErr w:type="spellStart"/>
      <w:r w:rsidRPr="00DE1820">
        <w:rPr>
          <w:rFonts w:cs="Tahoma"/>
          <w:szCs w:val="22"/>
          <w:lang w:val="el-GR"/>
        </w:rPr>
        <w:t>αρ</w:t>
      </w:r>
      <w:proofErr w:type="spellEnd"/>
      <w:r w:rsidRPr="00DE1820">
        <w:rPr>
          <w:rFonts w:cs="Tahoma"/>
          <w:szCs w:val="22"/>
          <w:lang w:val="el-GR"/>
        </w:rPr>
        <w:t>. 2195/2002 του Ευρωπαϊκού Κοινοβουλίου και του Συμβουλίου περί του κοινού λεξιλογίου για τις δημόσιες συμβάσεις (</w:t>
      </w:r>
      <w:r w:rsidRPr="00DE1820">
        <w:rPr>
          <w:rFonts w:cs="Tahoma"/>
          <w:szCs w:val="22"/>
        </w:rPr>
        <w:t>CPV</w:t>
      </w:r>
      <w:r w:rsidRPr="00DE1820">
        <w:rPr>
          <w:rFonts w:cs="Tahoma"/>
          <w:szCs w:val="22"/>
          <w:lang w:val="el-GR"/>
        </w:rPr>
        <w:t xml:space="preserve">)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w:t>
      </w:r>
      <w:r w:rsidRPr="00DE1820">
        <w:rPr>
          <w:rFonts w:cs="Tahoma"/>
          <w:szCs w:val="22"/>
        </w:rPr>
        <w:t>CPV</w:t>
      </w:r>
      <w:r w:rsidRPr="00DE1820">
        <w:rPr>
          <w:rFonts w:cs="Tahoma"/>
          <w:szCs w:val="22"/>
          <w:lang w:val="el-GR"/>
        </w:rPr>
        <w:t>.</w:t>
      </w:r>
    </w:p>
    <w:p w14:paraId="7E8ED845" w14:textId="77777777" w:rsidR="00072EE8" w:rsidRDefault="00072EE8" w:rsidP="00072EE8">
      <w:pPr>
        <w:pStyle w:val="aff"/>
        <w:numPr>
          <w:ilvl w:val="0"/>
          <w:numId w:val="35"/>
        </w:numPr>
        <w:suppressAutoHyphens w:val="0"/>
        <w:spacing w:after="0"/>
        <w:ind w:left="142" w:hanging="284"/>
        <w:contextualSpacing w:val="0"/>
        <w:rPr>
          <w:rFonts w:cs="Tahoma"/>
          <w:szCs w:val="22"/>
          <w:lang w:val="el-GR"/>
        </w:rPr>
      </w:pPr>
      <w:r w:rsidRPr="00DE1820">
        <w:rPr>
          <w:rFonts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490BD962" w14:textId="77777777" w:rsidR="00072EE8" w:rsidRDefault="00072EE8" w:rsidP="00072EE8">
      <w:pPr>
        <w:pStyle w:val="aff"/>
        <w:numPr>
          <w:ilvl w:val="0"/>
          <w:numId w:val="35"/>
        </w:numPr>
        <w:suppressAutoHyphens w:val="0"/>
        <w:spacing w:after="0"/>
        <w:ind w:left="142" w:hanging="284"/>
        <w:contextualSpacing w:val="0"/>
        <w:rPr>
          <w:rFonts w:cs="Tahoma"/>
          <w:szCs w:val="22"/>
          <w:lang w:val="el-GR"/>
        </w:rPr>
      </w:pPr>
      <w:r w:rsidRPr="00DE1820">
        <w:rPr>
          <w:rFonts w:cs="Tahoma"/>
          <w:szCs w:val="22"/>
          <w:lang w:val="el-GR"/>
        </w:rPr>
        <w:t xml:space="preserve">Τον </w:t>
      </w:r>
      <w:r w:rsidRPr="00DE1820">
        <w:rPr>
          <w:rFonts w:cs="Tahoma"/>
          <w:szCs w:val="22"/>
        </w:rPr>
        <w:t>N</w:t>
      </w:r>
      <w:r w:rsidRPr="00DE1820">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DE1820">
        <w:rPr>
          <w:rFonts w:cs="Tahoma"/>
          <w:szCs w:val="22"/>
        </w:rPr>
        <w:t>A</w:t>
      </w:r>
      <w:r w:rsidRPr="00DE1820">
        <w:rPr>
          <w:rFonts w:cs="Tahoma"/>
          <w:szCs w:val="22"/>
          <w:lang w:val="el-GR"/>
        </w:rPr>
        <w:t>/28-06-2014).</w:t>
      </w:r>
    </w:p>
    <w:p w14:paraId="669F6A6D" w14:textId="77777777" w:rsidR="00072EE8" w:rsidRDefault="00072EE8" w:rsidP="00072EE8">
      <w:pPr>
        <w:pStyle w:val="aff"/>
        <w:numPr>
          <w:ilvl w:val="0"/>
          <w:numId w:val="35"/>
        </w:numPr>
        <w:suppressAutoHyphens w:val="0"/>
        <w:spacing w:after="0"/>
        <w:ind w:left="142" w:hanging="284"/>
        <w:contextualSpacing w:val="0"/>
        <w:rPr>
          <w:rFonts w:cs="Tahoma"/>
          <w:szCs w:val="22"/>
          <w:lang w:val="el-GR"/>
        </w:rPr>
      </w:pPr>
      <w:r w:rsidRPr="00DE1820">
        <w:rPr>
          <w:rFonts w:cs="Tahoma"/>
          <w:szCs w:val="22"/>
          <w:lang w:val="el-GR"/>
        </w:rPr>
        <w:t xml:space="preserve">Την με </w:t>
      </w:r>
      <w:proofErr w:type="spellStart"/>
      <w:r w:rsidRPr="00DE1820">
        <w:rPr>
          <w:rFonts w:cs="Tahoma"/>
          <w:szCs w:val="22"/>
          <w:lang w:val="el-GR"/>
        </w:rPr>
        <w:t>αρ</w:t>
      </w:r>
      <w:proofErr w:type="spellEnd"/>
      <w:r w:rsidRPr="00DE1820">
        <w:rPr>
          <w:rFonts w:cs="Tahoma"/>
          <w:szCs w:val="22"/>
          <w:lang w:val="el-GR"/>
        </w:rPr>
        <w:t xml:space="preserve">. </w:t>
      </w:r>
      <w:r w:rsidRPr="00DE1820">
        <w:rPr>
          <w:rFonts w:cs="Tahoma"/>
          <w:szCs w:val="22"/>
        </w:rPr>
        <w:t>C</w:t>
      </w:r>
      <w:r w:rsidRPr="00DE1820">
        <w:rPr>
          <w:rFonts w:cs="Tahoma"/>
          <w:szCs w:val="22"/>
          <w:lang w:val="el-GR"/>
        </w:rPr>
        <w:t>(2014) 3542_</w:t>
      </w:r>
      <w:r w:rsidRPr="00DE1820">
        <w:rPr>
          <w:rFonts w:cs="Tahoma"/>
          <w:szCs w:val="22"/>
        </w:rPr>
        <w:t>final</w:t>
      </w:r>
      <w:r w:rsidRPr="00DE1820">
        <w:rPr>
          <w:rFonts w:cs="Tahoma"/>
          <w:szCs w:val="22"/>
          <w:lang w:val="el-GR"/>
        </w:rPr>
        <w:t xml:space="preserve">/23-05-2014 απόφαση της Ε.Ε. για την έγκριση ορισμένων στοιχείων του Συμφώνου Εταιρικής Σχέσης με την Ελλάδα και την εκτελεστική απόφαση </w:t>
      </w:r>
      <w:r w:rsidRPr="00DE1820">
        <w:rPr>
          <w:rFonts w:cs="Tahoma"/>
          <w:szCs w:val="22"/>
        </w:rPr>
        <w:t>C</w:t>
      </w:r>
      <w:r w:rsidRPr="00DE1820">
        <w:rPr>
          <w:rFonts w:cs="Tahoma"/>
          <w:szCs w:val="22"/>
          <w:lang w:val="el-GR"/>
        </w:rPr>
        <w:t xml:space="preserve">(2014)6582 − 24/09/2014 σχετικά με την διόρθωσή της (Κωδικός </w:t>
      </w:r>
      <w:r w:rsidRPr="00DE1820">
        <w:rPr>
          <w:rFonts w:cs="Tahoma"/>
          <w:szCs w:val="22"/>
        </w:rPr>
        <w:t>CCI</w:t>
      </w:r>
      <w:r w:rsidRPr="00DE1820">
        <w:rPr>
          <w:rFonts w:cs="Tahoma"/>
          <w:szCs w:val="22"/>
          <w:lang w:val="el-GR"/>
        </w:rPr>
        <w:t xml:space="preserve"> 2014</w:t>
      </w:r>
      <w:r w:rsidRPr="00DE1820">
        <w:rPr>
          <w:rFonts w:cs="Tahoma"/>
          <w:szCs w:val="22"/>
        </w:rPr>
        <w:t>GR</w:t>
      </w:r>
      <w:r w:rsidRPr="00DE1820">
        <w:rPr>
          <w:rFonts w:cs="Tahoma"/>
          <w:szCs w:val="22"/>
          <w:lang w:val="el-GR"/>
        </w:rPr>
        <w:t>16</w:t>
      </w:r>
      <w:r w:rsidRPr="00DE1820">
        <w:rPr>
          <w:rFonts w:cs="Tahoma"/>
          <w:szCs w:val="22"/>
        </w:rPr>
        <w:t>M</w:t>
      </w:r>
      <w:r w:rsidRPr="00DE1820">
        <w:rPr>
          <w:rFonts w:cs="Tahoma"/>
          <w:szCs w:val="22"/>
          <w:lang w:val="el-GR"/>
        </w:rPr>
        <w:t>8</w:t>
      </w:r>
      <w:r w:rsidRPr="00DE1820">
        <w:rPr>
          <w:rFonts w:cs="Tahoma"/>
          <w:szCs w:val="22"/>
        </w:rPr>
        <w:t>PA</w:t>
      </w:r>
      <w:r w:rsidRPr="00DE1820">
        <w:rPr>
          <w:rFonts w:cs="Tahoma"/>
          <w:szCs w:val="22"/>
          <w:lang w:val="el-GR"/>
        </w:rPr>
        <w:t>001).</w:t>
      </w:r>
    </w:p>
    <w:p w14:paraId="0CC2D209" w14:textId="77777777" w:rsidR="00072EE8" w:rsidRPr="006D20A7" w:rsidRDefault="00072EE8" w:rsidP="00072EE8">
      <w:pPr>
        <w:pStyle w:val="aff"/>
        <w:numPr>
          <w:ilvl w:val="0"/>
          <w:numId w:val="35"/>
        </w:numPr>
        <w:suppressAutoHyphens w:val="0"/>
        <w:spacing w:after="0"/>
        <w:ind w:left="142" w:hanging="284"/>
        <w:contextualSpacing w:val="0"/>
        <w:rPr>
          <w:rFonts w:cs="Tahoma"/>
          <w:szCs w:val="22"/>
          <w:lang w:val="el-GR"/>
        </w:rPr>
      </w:pPr>
      <w:r w:rsidRPr="006D20A7">
        <w:rPr>
          <w:rFonts w:cs="Tahoma"/>
          <w:color w:val="000000"/>
          <w:szCs w:val="22"/>
          <w:lang w:val="el-GR"/>
        </w:rPr>
        <w:t xml:space="preserve">Την Εκτελεστική Απόφαση της Ευρωπαϊκής Επιτροπής της 17-12-2014 με αριθμό C(2014) 10138 </w:t>
      </w:r>
      <w:proofErr w:type="spellStart"/>
      <w:r w:rsidRPr="006D20A7">
        <w:rPr>
          <w:rFonts w:cs="Tahoma"/>
          <w:color w:val="000000"/>
          <w:szCs w:val="22"/>
          <w:lang w:val="el-GR"/>
        </w:rPr>
        <w:t>final</w:t>
      </w:r>
      <w:proofErr w:type="spellEnd"/>
      <w:r w:rsidRPr="006D20A7">
        <w:rPr>
          <w:rFonts w:cs="Tahoma"/>
          <w:color w:val="000000"/>
          <w:szCs w:val="22"/>
          <w:lang w:val="el-GR"/>
        </w:rPr>
        <w:t>/17-12-2014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29004F1B" w14:textId="77777777" w:rsidR="00072EE8" w:rsidRDefault="00072EE8" w:rsidP="00072EE8">
      <w:pPr>
        <w:pStyle w:val="aff"/>
        <w:numPr>
          <w:ilvl w:val="0"/>
          <w:numId w:val="35"/>
        </w:numPr>
        <w:suppressAutoHyphens w:val="0"/>
        <w:spacing w:after="0"/>
        <w:ind w:left="142"/>
        <w:contextualSpacing w:val="0"/>
        <w:rPr>
          <w:rFonts w:cs="Tahoma"/>
          <w:szCs w:val="22"/>
          <w:lang w:val="el-GR"/>
        </w:rPr>
      </w:pPr>
      <w:r w:rsidRPr="008B32F0">
        <w:rPr>
          <w:rFonts w:cs="Tahoma"/>
          <w:szCs w:val="22"/>
          <w:lang w:val="el-GR"/>
        </w:rPr>
        <w:t>Τον Ν. 4314/</w:t>
      </w:r>
      <w:r w:rsidRPr="00143FC4">
        <w:rPr>
          <w:rFonts w:cs="Tahoma"/>
          <w:szCs w:val="22"/>
          <w:lang w:val="el-GR"/>
        </w:rPr>
        <w:t>2014 «</w:t>
      </w:r>
      <w:r w:rsidRPr="00143FC4">
        <w:rPr>
          <w:rFonts w:cs="Tahoma"/>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143FC4">
        <w:rPr>
          <w:rFonts w:cs="Tahoma"/>
          <w:iCs/>
          <w:szCs w:val="22"/>
          <w:vertAlign w:val="superscript"/>
          <w:lang w:val="el-GR"/>
        </w:rPr>
        <w:t>ης</w:t>
      </w:r>
      <w:r w:rsidRPr="00143FC4">
        <w:rPr>
          <w:rFonts w:cs="Tahoma"/>
          <w:iCs/>
          <w:szCs w:val="22"/>
          <w:lang w:val="el-GR"/>
        </w:rPr>
        <w:t xml:space="preserve"> Ιουνίου 2012 (ΕΕ </w:t>
      </w:r>
      <w:r w:rsidRPr="00143FC4">
        <w:rPr>
          <w:rFonts w:cs="Tahoma"/>
          <w:iCs/>
          <w:szCs w:val="22"/>
        </w:rPr>
        <w:t>L</w:t>
      </w:r>
      <w:r w:rsidRPr="00143FC4">
        <w:rPr>
          <w:rFonts w:cs="Tahoma"/>
          <w:iCs/>
          <w:szCs w:val="22"/>
          <w:lang w:val="el-GR"/>
        </w:rPr>
        <w:t xml:space="preserve"> 156/16.6.2012) στο ελληνικό δίκαιο, τροποποίηση του ν. 3419/2005 (Α 297) και άλλες διατάξεις» (ΦΕΚ 265/Α/23-</w:t>
      </w:r>
      <w:r w:rsidRPr="004C29BD">
        <w:rPr>
          <w:rFonts w:cs="Tahoma"/>
          <w:iCs/>
          <w:szCs w:val="22"/>
          <w:lang w:val="el-GR"/>
        </w:rPr>
        <w:t>12-2014).</w:t>
      </w:r>
    </w:p>
    <w:p w14:paraId="0BE77C41" w14:textId="77777777" w:rsidR="00072EE8" w:rsidRDefault="00072EE8" w:rsidP="00072EE8">
      <w:pPr>
        <w:pStyle w:val="aff"/>
        <w:numPr>
          <w:ilvl w:val="0"/>
          <w:numId w:val="35"/>
        </w:numPr>
        <w:suppressAutoHyphens w:val="0"/>
        <w:spacing w:after="0"/>
        <w:ind w:left="142"/>
        <w:contextualSpacing w:val="0"/>
        <w:rPr>
          <w:rFonts w:cs="Tahoma"/>
          <w:szCs w:val="22"/>
          <w:lang w:val="el-GR"/>
        </w:rPr>
      </w:pPr>
      <w:r w:rsidRPr="004C29BD">
        <w:rPr>
          <w:rFonts w:cs="Tahoma"/>
          <w:szCs w:val="22"/>
          <w:lang w:val="el-GR"/>
        </w:rPr>
        <w:t xml:space="preserve">Την </w:t>
      </w:r>
      <w:proofErr w:type="spellStart"/>
      <w:r w:rsidRPr="004C29BD">
        <w:rPr>
          <w:rFonts w:cs="Tahoma"/>
          <w:szCs w:val="22"/>
          <w:lang w:val="el-GR"/>
        </w:rPr>
        <w:t>Αριθμ</w:t>
      </w:r>
      <w:proofErr w:type="spellEnd"/>
      <w:r w:rsidRPr="004C29BD">
        <w:rPr>
          <w:rFonts w:cs="Tahoma"/>
          <w:szCs w:val="22"/>
          <w:lang w:val="el-GR"/>
        </w:rPr>
        <w:t xml:space="preserve">.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4C29BD">
        <w:rPr>
          <w:rFonts w:cs="Tahoma"/>
          <w:szCs w:val="22"/>
          <w:lang w:val="el-GR"/>
        </w:rPr>
        <w:t>αχρεωστήτως</w:t>
      </w:r>
      <w:proofErr w:type="spellEnd"/>
      <w:r w:rsidRPr="004C29BD">
        <w:rPr>
          <w:rFonts w:cs="Tahoma"/>
          <w:szCs w:val="22"/>
          <w:lang w:val="el-GR"/>
        </w:rPr>
        <w:t xml:space="preserve"> ή παρανόμως καταβληθέντων ποσών από πόρους του κρατικού προϋπολογισμού ΕΣΠΑ 2014 - 2020” (ΦΕΚ 2784/Β/21-12-2015).</w:t>
      </w:r>
    </w:p>
    <w:p w14:paraId="4A967AFE" w14:textId="77777777" w:rsidR="00072EE8" w:rsidRPr="004C29BD" w:rsidRDefault="00072EE8" w:rsidP="00072EE8">
      <w:pPr>
        <w:pStyle w:val="aff"/>
        <w:numPr>
          <w:ilvl w:val="0"/>
          <w:numId w:val="35"/>
        </w:numPr>
        <w:suppressAutoHyphens w:val="0"/>
        <w:spacing w:after="0"/>
        <w:ind w:left="142"/>
        <w:contextualSpacing w:val="0"/>
        <w:rPr>
          <w:rFonts w:cs="Tahoma"/>
          <w:szCs w:val="22"/>
          <w:lang w:val="el-GR"/>
        </w:rPr>
      </w:pPr>
      <w:r w:rsidRPr="004C29BD">
        <w:rPr>
          <w:rFonts w:cs="Tahoma"/>
          <w:szCs w:val="22"/>
          <w:lang w:val="el-GR"/>
        </w:rPr>
        <w:t xml:space="preserve">Την </w:t>
      </w:r>
      <w:proofErr w:type="spellStart"/>
      <w:r w:rsidRPr="004C29BD">
        <w:rPr>
          <w:rFonts w:cs="Tahoma"/>
          <w:szCs w:val="22"/>
          <w:lang w:val="el-GR"/>
        </w:rPr>
        <w:t>Αριθμ</w:t>
      </w:r>
      <w:proofErr w:type="spellEnd"/>
      <w:r w:rsidRPr="004C29BD">
        <w:rPr>
          <w:rFonts w:cs="Tahoma"/>
          <w:szCs w:val="22"/>
          <w:lang w:val="el-GR"/>
        </w:rPr>
        <w:t xml:space="preserve">. 110427/ΕΥΘΥ/1020 Απόφαση του Υφυπουργού Οικονομίας, Ανάπτυξης και Τουρισμού “Τροποποίηση και αντικατάσταση της YA Εθνικοί κανόνες </w:t>
      </w:r>
      <w:proofErr w:type="spellStart"/>
      <w:r w:rsidRPr="004C29BD">
        <w:rPr>
          <w:rFonts w:cs="Tahoma"/>
          <w:szCs w:val="22"/>
          <w:lang w:val="el-GR"/>
        </w:rPr>
        <w:t>επιλεξιμότητας</w:t>
      </w:r>
      <w:proofErr w:type="spellEnd"/>
      <w:r w:rsidRPr="004C29BD">
        <w:rPr>
          <w:rFonts w:cs="Tahoma"/>
          <w:szCs w:val="22"/>
          <w:lang w:val="el-GR"/>
        </w:rPr>
        <w:t xml:space="preserve"> δαπανών για τα προγράμματα του ΕΣΠΑ 2014 - 2020” (ΦΕΚ 3521/Β/01-11-2016).</w:t>
      </w:r>
    </w:p>
    <w:p w14:paraId="09F930A7" w14:textId="77777777" w:rsidR="00072EE8" w:rsidRPr="004C29BD" w:rsidRDefault="00072EE8" w:rsidP="00072EE8">
      <w:pPr>
        <w:pStyle w:val="aff"/>
        <w:numPr>
          <w:ilvl w:val="0"/>
          <w:numId w:val="35"/>
        </w:numPr>
        <w:suppressAutoHyphens w:val="0"/>
        <w:spacing w:after="0"/>
        <w:ind w:left="142"/>
        <w:contextualSpacing w:val="0"/>
        <w:rPr>
          <w:rFonts w:cs="Tahoma"/>
          <w:szCs w:val="22"/>
          <w:lang w:val="el-GR"/>
        </w:rPr>
      </w:pPr>
      <w:r w:rsidRPr="004C29BD">
        <w:rPr>
          <w:rFonts w:cs="Tahoma"/>
          <w:szCs w:val="22"/>
          <w:lang w:val="el-GR"/>
        </w:rPr>
        <w:t xml:space="preserve">Το Εγχειρίδιο Διαδικασιών ΣΔΕ ΕΣΠΑ 2014 </w:t>
      </w:r>
      <w:r>
        <w:rPr>
          <w:rFonts w:cs="Tahoma"/>
          <w:szCs w:val="22"/>
          <w:lang w:val="el-GR"/>
        </w:rPr>
        <w:t>-</w:t>
      </w:r>
      <w:r w:rsidRPr="004C29BD">
        <w:rPr>
          <w:rFonts w:cs="Tahoma"/>
          <w:szCs w:val="22"/>
          <w:lang w:val="el-GR"/>
        </w:rPr>
        <w:t xml:space="preserve"> 2020.</w:t>
      </w:r>
    </w:p>
    <w:p w14:paraId="37CC29FF" w14:textId="77777777" w:rsidR="00072EE8" w:rsidRDefault="00072EE8" w:rsidP="00072EE8">
      <w:pPr>
        <w:pStyle w:val="aff"/>
        <w:numPr>
          <w:ilvl w:val="0"/>
          <w:numId w:val="35"/>
        </w:numPr>
        <w:suppressAutoHyphens w:val="0"/>
        <w:autoSpaceDE w:val="0"/>
        <w:autoSpaceDN w:val="0"/>
        <w:spacing w:after="0"/>
        <w:ind w:left="142" w:hanging="357"/>
        <w:contextualSpacing w:val="0"/>
        <w:rPr>
          <w:rFonts w:cs="Tahoma"/>
          <w:szCs w:val="22"/>
          <w:lang w:val="el-GR"/>
        </w:rPr>
      </w:pPr>
      <w:r w:rsidRPr="00143FC4">
        <w:rPr>
          <w:rFonts w:cs="Tahoma"/>
          <w:szCs w:val="22"/>
          <w:lang w:val="el-GR"/>
        </w:rPr>
        <w:t>Το Α.88 του Ν. 1892/1990 «Για τον εκσυγχρονισμό και την ανάπτυξη και άλλες διατάξεις» (ΦΕΚ 101/Α/31-07-1990).</w:t>
      </w:r>
    </w:p>
    <w:p w14:paraId="2E73DF60" w14:textId="77777777" w:rsidR="00072EE8" w:rsidRPr="00451FFC" w:rsidRDefault="00072EE8" w:rsidP="00072EE8">
      <w:pPr>
        <w:pStyle w:val="aff"/>
        <w:numPr>
          <w:ilvl w:val="0"/>
          <w:numId w:val="35"/>
        </w:numPr>
        <w:suppressAutoHyphens w:val="0"/>
        <w:spacing w:after="0"/>
        <w:ind w:left="142"/>
        <w:contextualSpacing w:val="0"/>
        <w:rPr>
          <w:rFonts w:cs="Tahoma"/>
          <w:szCs w:val="22"/>
          <w:lang w:val="el-GR"/>
        </w:rPr>
      </w:pPr>
      <w:r w:rsidRPr="00143FC4">
        <w:rPr>
          <w:rFonts w:cs="Tahoma"/>
          <w:szCs w:val="22"/>
          <w:lang w:val="el-GR"/>
        </w:rPr>
        <w:lastRenderedPageBreak/>
        <w:t xml:space="preserve">Το Άρθρο Πρώτο Παρ. Ζ, Ν.4152/2013 “Επείγοντα μέτρα εφαρμογής των νόμων 4046/2012, </w:t>
      </w:r>
      <w:r w:rsidRPr="00451FFC">
        <w:rPr>
          <w:rFonts w:cs="Tahoma"/>
          <w:szCs w:val="22"/>
          <w:lang w:val="el-GR"/>
        </w:rPr>
        <w:t>4093/2012 και 4127/2013” (ΦΕΚ 107/Α/09-05-2013)”.</w:t>
      </w:r>
    </w:p>
    <w:p w14:paraId="2E4D2125" w14:textId="77777777" w:rsidR="00072EE8" w:rsidRDefault="00072EE8" w:rsidP="00072EE8">
      <w:pPr>
        <w:pStyle w:val="aff"/>
        <w:numPr>
          <w:ilvl w:val="0"/>
          <w:numId w:val="35"/>
        </w:numPr>
        <w:suppressAutoHyphens w:val="0"/>
        <w:spacing w:after="0"/>
        <w:ind w:left="142"/>
        <w:contextualSpacing w:val="0"/>
        <w:rPr>
          <w:rFonts w:cs="Tahoma"/>
          <w:szCs w:val="22"/>
          <w:lang w:val="el-GR"/>
        </w:rPr>
      </w:pPr>
      <w:r w:rsidRPr="00451FFC">
        <w:rPr>
          <w:rFonts w:cs="Tahoma"/>
          <w:szCs w:val="22"/>
          <w:lang w:val="el-GR"/>
        </w:rPr>
        <w:t xml:space="preserve">Το Π.Δ. 80/2016 «Ανάληψη υποχρεώσεων από τους </w:t>
      </w:r>
      <w:proofErr w:type="spellStart"/>
      <w:r w:rsidRPr="00451FFC">
        <w:rPr>
          <w:rFonts w:cs="Tahoma"/>
          <w:szCs w:val="22"/>
          <w:lang w:val="el-GR"/>
        </w:rPr>
        <w:t>Διατάκτες</w:t>
      </w:r>
      <w:proofErr w:type="spellEnd"/>
      <w:r w:rsidRPr="00451FFC">
        <w:rPr>
          <w:rFonts w:cs="Tahoma"/>
          <w:szCs w:val="22"/>
          <w:lang w:val="el-GR"/>
        </w:rPr>
        <w:t>» (ΦΕΚ 145/Α/05-08-2016).</w:t>
      </w:r>
    </w:p>
    <w:p w14:paraId="5FFD55EA" w14:textId="77777777" w:rsidR="00072EE8" w:rsidRPr="00631223" w:rsidRDefault="00072EE8" w:rsidP="00072EE8">
      <w:pPr>
        <w:pStyle w:val="aff"/>
        <w:numPr>
          <w:ilvl w:val="0"/>
          <w:numId w:val="35"/>
        </w:numPr>
        <w:suppressAutoHyphens w:val="0"/>
        <w:spacing w:after="0"/>
        <w:ind w:left="142"/>
        <w:contextualSpacing w:val="0"/>
        <w:rPr>
          <w:rFonts w:cs="Tahoma"/>
          <w:iCs/>
          <w:szCs w:val="22"/>
          <w:lang w:val="el-GR" w:eastAsia="el-GR"/>
        </w:rPr>
      </w:pPr>
      <w:r w:rsidRPr="00631223">
        <w:rPr>
          <w:rFonts w:cs="Tahoma"/>
          <w:iCs/>
          <w:szCs w:val="22"/>
          <w:lang w:val="el-GR" w:eastAsia="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14D5EB2B" w14:textId="77777777" w:rsidR="00072EE8" w:rsidRPr="00631223" w:rsidRDefault="00072EE8" w:rsidP="00072EE8">
      <w:pPr>
        <w:pStyle w:val="aff"/>
        <w:numPr>
          <w:ilvl w:val="0"/>
          <w:numId w:val="35"/>
        </w:numPr>
        <w:suppressAutoHyphens w:val="0"/>
        <w:spacing w:after="0"/>
        <w:ind w:left="142"/>
        <w:contextualSpacing w:val="0"/>
        <w:rPr>
          <w:rFonts w:cs="Tahoma"/>
          <w:szCs w:val="22"/>
          <w:lang w:val="el-GR"/>
        </w:rPr>
      </w:pPr>
      <w:r w:rsidRPr="00631223">
        <w:rPr>
          <w:rFonts w:cs="Tahoma"/>
          <w:szCs w:val="22"/>
          <w:lang w:val="el-GR"/>
        </w:rPr>
        <w:t>Τον Ν.4013/2011 “</w:t>
      </w:r>
      <w:r w:rsidRPr="00631223">
        <w:rPr>
          <w:rFonts w:cs="Tahoma"/>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631223">
        <w:rPr>
          <w:rFonts w:cs="Tahoma"/>
          <w:iCs/>
          <w:szCs w:val="22"/>
          <w:lang w:eastAsia="el-GR"/>
        </w:rPr>
        <w:t>N</w:t>
      </w:r>
      <w:r w:rsidRPr="00631223">
        <w:rPr>
          <w:rFonts w:cs="Tahoma"/>
          <w:iCs/>
          <w:szCs w:val="22"/>
          <w:lang w:val="el-GR" w:eastAsia="el-GR"/>
        </w:rPr>
        <w:t xml:space="preserve">. 3588/2007 (πτωχευτικός κώδικας) - </w:t>
      </w:r>
      <w:proofErr w:type="spellStart"/>
      <w:r w:rsidRPr="00631223">
        <w:rPr>
          <w:rFonts w:cs="Tahoma"/>
          <w:iCs/>
          <w:szCs w:val="22"/>
          <w:lang w:val="el-GR" w:eastAsia="el-GR"/>
        </w:rPr>
        <w:t>Προπτωχευτική</w:t>
      </w:r>
      <w:proofErr w:type="spellEnd"/>
      <w:r w:rsidRPr="00631223">
        <w:rPr>
          <w:rFonts w:cs="Tahoma"/>
          <w:iCs/>
          <w:szCs w:val="22"/>
          <w:lang w:val="el-GR" w:eastAsia="el-GR"/>
        </w:rPr>
        <w:t xml:space="preserve"> διαδικασία εξυγίανσης και άλλες διατάξεις.</w:t>
      </w:r>
      <w:r w:rsidRPr="00631223">
        <w:rPr>
          <w:rFonts w:cs="Tahoma"/>
          <w:szCs w:val="22"/>
          <w:lang w:val="el-GR"/>
        </w:rPr>
        <w:t>” (ΦΕΚ 204/Α/15-09-2011).</w:t>
      </w:r>
    </w:p>
    <w:p w14:paraId="6DAB9F71" w14:textId="77777777" w:rsidR="00072EE8" w:rsidRPr="0007374B" w:rsidRDefault="00072EE8" w:rsidP="00072EE8">
      <w:pPr>
        <w:pStyle w:val="aff"/>
        <w:numPr>
          <w:ilvl w:val="0"/>
          <w:numId w:val="35"/>
        </w:numPr>
        <w:suppressAutoHyphens w:val="0"/>
        <w:spacing w:after="0"/>
        <w:ind w:left="142"/>
        <w:contextualSpacing w:val="0"/>
        <w:rPr>
          <w:rFonts w:cs="Tahoma"/>
          <w:szCs w:val="22"/>
          <w:lang w:val="el-GR"/>
        </w:rPr>
      </w:pPr>
      <w:r w:rsidRPr="0007374B">
        <w:rPr>
          <w:rFonts w:cs="Tahoma"/>
          <w:szCs w:val="22"/>
          <w:lang w:val="el-GR"/>
        </w:rPr>
        <w:t>Τον Ν.4155/2013 “Εθνικό Σύστημα Ηλεκτρονικών Δημοσίων Συμβάσεων και άλλες διατάξεις.” (ΦΕΚ 120/Α/29-05-2013).</w:t>
      </w:r>
    </w:p>
    <w:p w14:paraId="6C10B58C" w14:textId="77777777" w:rsidR="00072EE8" w:rsidRPr="0007374B" w:rsidRDefault="00072EE8" w:rsidP="00072EE8">
      <w:pPr>
        <w:pStyle w:val="aff"/>
        <w:numPr>
          <w:ilvl w:val="0"/>
          <w:numId w:val="35"/>
        </w:numPr>
        <w:suppressAutoHyphens w:val="0"/>
        <w:spacing w:after="0"/>
        <w:ind w:left="142"/>
        <w:contextualSpacing w:val="0"/>
        <w:rPr>
          <w:rFonts w:cs="Tahoma"/>
          <w:szCs w:val="22"/>
          <w:lang w:val="el-GR"/>
        </w:rPr>
      </w:pPr>
      <w:r w:rsidRPr="0007374B">
        <w:rPr>
          <w:rFonts w:cs="Tahoma"/>
          <w:szCs w:val="22"/>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07374B">
        <w:rPr>
          <w:rFonts w:cs="Tahoma"/>
          <w:szCs w:val="22"/>
          <w:lang w:val="el-GR"/>
        </w:rPr>
        <w:t>π.δ.</w:t>
      </w:r>
      <w:proofErr w:type="spellEnd"/>
      <w:r w:rsidRPr="0007374B">
        <w:rPr>
          <w:rFonts w:cs="Tahoma"/>
          <w:szCs w:val="22"/>
          <w:lang w:val="el-GR"/>
        </w:rPr>
        <w:t xml:space="preserve"> 318/1992 (Α΄ 161) και λοιπές ρυθμίσεις.” (ΦΕΚ 74/Α/26-03-2014).</w:t>
      </w:r>
    </w:p>
    <w:p w14:paraId="5811B3AB" w14:textId="77777777" w:rsidR="00072EE8" w:rsidRPr="00631223"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bookmarkStart w:id="17" w:name="_Hlk503365158"/>
      <w:r w:rsidRPr="00631223">
        <w:rPr>
          <w:rFonts w:cs="Tahoma"/>
          <w:szCs w:val="22"/>
          <w:lang w:val="el-GR"/>
        </w:rPr>
        <w:t>Τον Ν. 4412/2016 «Δημόσιες Συμβάσεις Έργων, Προμηθειών και Υπηρεσιών (προσαρμογή στις Οδηγίες 2014/24/ΕΕ και 2014/25/ΕΕ)» (ΦΕΚ 147/Α/08-08-2016), όπ</w:t>
      </w:r>
      <w:r>
        <w:rPr>
          <w:rFonts w:cs="Tahoma"/>
          <w:szCs w:val="22"/>
          <w:lang w:val="el-GR"/>
        </w:rPr>
        <w:t>ως τροποποιήθηκε και ισχύει.</w:t>
      </w:r>
    </w:p>
    <w:p w14:paraId="3A26920B" w14:textId="77777777" w:rsidR="00072EE8" w:rsidRPr="00631223"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proofErr w:type="spellStart"/>
      <w:r w:rsidRPr="00631223">
        <w:rPr>
          <w:rFonts w:cs="Tahoma"/>
          <w:szCs w:val="22"/>
          <w:lang w:val="el-GR"/>
        </w:rPr>
        <w:t>To</w:t>
      </w:r>
      <w:proofErr w:type="spellEnd"/>
      <w:r w:rsidRPr="00631223">
        <w:rPr>
          <w:rFonts w:cs="Tahoma"/>
          <w:szCs w:val="22"/>
          <w:lang w:val="el-GR"/>
        </w:rPr>
        <w:t xml:space="preserve"> Π.Δ. 39/2017 «Κανονισμός εξέτασης Προδικαστικών Προσφυγών ενώπιον της Αρχής Εξέτασης Προδικαστικών Προσφυγών» (ΦΕΚ 64/Α/04-05-2017).</w:t>
      </w:r>
    </w:p>
    <w:p w14:paraId="74BD918D" w14:textId="77777777" w:rsidR="00072EE8" w:rsidRPr="0007374B"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631223">
        <w:rPr>
          <w:rFonts w:cs="Tahoma"/>
          <w:szCs w:val="22"/>
          <w:lang w:val="el-GR"/>
        </w:rPr>
        <w:t>Τον Ν. 2859/2000 «Κύρωση Κώδικα</w:t>
      </w:r>
      <w:r w:rsidRPr="0007374B">
        <w:rPr>
          <w:rFonts w:cs="Tahoma"/>
          <w:color w:val="000000"/>
          <w:szCs w:val="22"/>
          <w:lang w:val="el-GR"/>
        </w:rPr>
        <w:t xml:space="preserve"> Φόρου Προστιθέμενης Αξίας» (248/Α/07-11-2000), όπως τροποποιήθηκε και ισχύει.</w:t>
      </w:r>
    </w:p>
    <w:p w14:paraId="2785BB18" w14:textId="77777777" w:rsidR="00072EE8" w:rsidRPr="0007374B"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07374B">
        <w:rPr>
          <w:rFonts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0675EB6" w14:textId="77777777" w:rsidR="00072EE8" w:rsidRPr="0007374B"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07374B">
        <w:rPr>
          <w:rFonts w:cs="Tahoma"/>
          <w:color w:val="000000"/>
          <w:szCs w:val="22"/>
          <w:lang w:val="el-GR"/>
        </w:rPr>
        <w:t>Τον Ν. 2121/1993 “Πνευματική Ιδιοκτησία, Συγγενικά Δικαιώματα και Πολιτιστικά Θέματα”, (ΦΕΚ 25/Α/04-03-1993).</w:t>
      </w:r>
    </w:p>
    <w:p w14:paraId="28A9418A" w14:textId="77777777" w:rsidR="00072EE8" w:rsidRPr="0007374B"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07374B">
        <w:rPr>
          <w:rFonts w:cs="Tahoma"/>
          <w:color w:val="000000"/>
          <w:szCs w:val="22"/>
          <w:lang w:val="el-GR"/>
        </w:rPr>
        <w:t xml:space="preserve">Την </w:t>
      </w:r>
      <w:proofErr w:type="spellStart"/>
      <w:r w:rsidRPr="0007374B">
        <w:rPr>
          <w:rFonts w:cs="Tahoma"/>
          <w:color w:val="000000"/>
          <w:szCs w:val="22"/>
          <w:lang w:val="el-GR"/>
        </w:rPr>
        <w:t>Απόφ</w:t>
      </w:r>
      <w:proofErr w:type="spellEnd"/>
      <w:r w:rsidRPr="0007374B">
        <w:rPr>
          <w:rFonts w:cs="Tahoma"/>
          <w:color w:val="000000"/>
          <w:szCs w:val="22"/>
          <w:lang w:val="el-GR"/>
        </w:rPr>
        <w:t xml:space="preserve">. </w:t>
      </w:r>
      <w:proofErr w:type="spellStart"/>
      <w:r w:rsidRPr="0007374B">
        <w:rPr>
          <w:rFonts w:cs="Tahoma"/>
          <w:color w:val="000000"/>
          <w:szCs w:val="22"/>
          <w:lang w:val="el-GR"/>
        </w:rPr>
        <w:t>Αρ</w:t>
      </w:r>
      <w:proofErr w:type="spellEnd"/>
      <w:r w:rsidRPr="0007374B">
        <w:rPr>
          <w:rFonts w:cs="Tahoma"/>
          <w:color w:val="000000"/>
          <w:szCs w:val="22"/>
          <w:lang w:val="el-GR"/>
        </w:rPr>
        <w:t>.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0044014F" w14:textId="77777777" w:rsidR="00072EE8" w:rsidRPr="0007374B"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07374B">
        <w:rPr>
          <w:rFonts w:cs="Tahoma"/>
          <w:color w:val="000000"/>
          <w:szCs w:val="22"/>
          <w:lang w:val="el-GR"/>
        </w:rPr>
        <w:t xml:space="preserve">Την Απόφαση </w:t>
      </w:r>
      <w:proofErr w:type="spellStart"/>
      <w:r w:rsidRPr="0007374B">
        <w:rPr>
          <w:rFonts w:cs="Tahoma"/>
          <w:color w:val="000000"/>
          <w:szCs w:val="22"/>
          <w:lang w:val="el-GR"/>
        </w:rPr>
        <w:t>Αρ</w:t>
      </w:r>
      <w:proofErr w:type="spellEnd"/>
      <w:r w:rsidRPr="0007374B">
        <w:rPr>
          <w:rFonts w:cs="Tahoma"/>
          <w:color w:val="000000"/>
          <w:szCs w:val="22"/>
          <w:lang w:val="el-GR"/>
        </w:rPr>
        <w:t>.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r>
        <w:rPr>
          <w:rFonts w:cs="Tahoma"/>
          <w:color w:val="000000"/>
          <w:szCs w:val="22"/>
          <w:lang w:val="el-GR"/>
        </w:rPr>
        <w:t>.</w:t>
      </w:r>
    </w:p>
    <w:p w14:paraId="4BF2F3B0"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07374B">
        <w:rPr>
          <w:rFonts w:cs="Tahoma"/>
          <w:color w:val="000000"/>
          <w:szCs w:val="22"/>
          <w:lang w:val="el-GR"/>
        </w:rPr>
        <w:t xml:space="preserve">Την Απόφαση </w:t>
      </w:r>
      <w:proofErr w:type="spellStart"/>
      <w:r w:rsidRPr="0007374B">
        <w:rPr>
          <w:rFonts w:cs="Tahoma"/>
          <w:color w:val="000000"/>
          <w:szCs w:val="22"/>
          <w:lang w:val="el-GR"/>
        </w:rPr>
        <w:t>Αρ</w:t>
      </w:r>
      <w:proofErr w:type="spellEnd"/>
      <w:r w:rsidRPr="0007374B">
        <w:rPr>
          <w:rFonts w:cs="Tahoma"/>
          <w:color w:val="000000"/>
          <w:szCs w:val="22"/>
          <w:lang w:val="el-GR"/>
        </w:rPr>
        <w:t>.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bookmarkEnd w:id="17"/>
      <w:r>
        <w:rPr>
          <w:rFonts w:cs="Tahoma"/>
          <w:color w:val="000000"/>
          <w:szCs w:val="22"/>
          <w:lang w:val="el-GR"/>
        </w:rPr>
        <w:t>.</w:t>
      </w:r>
    </w:p>
    <w:p w14:paraId="427B856C"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852091">
        <w:rPr>
          <w:rFonts w:cs="Tahoma"/>
          <w:szCs w:val="22"/>
          <w:lang w:val="el-GR"/>
        </w:rPr>
        <w:t>Την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14:paraId="17BA6A56"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852091">
        <w:rPr>
          <w:rFonts w:cs="Tahoma"/>
          <w:szCs w:val="22"/>
          <w:lang w:val="el-GR"/>
        </w:rPr>
        <w:t xml:space="preserve">Την υπ’ αριθ. 137675/ΕΥΘΥ1016/19-12-2018 απόφασης του Υφυπουργού Οικονομίας και Ανάπτυξης (ΦΕΚ Β’ 5968) «Αντικατάσταση της υπ’ </w:t>
      </w:r>
      <w:proofErr w:type="spellStart"/>
      <w:r w:rsidRPr="00852091">
        <w:rPr>
          <w:rFonts w:cs="Tahoma"/>
          <w:szCs w:val="22"/>
          <w:lang w:val="el-GR"/>
        </w:rPr>
        <w:t>αριθμ</w:t>
      </w:r>
      <w:proofErr w:type="spellEnd"/>
      <w:r w:rsidRPr="00852091">
        <w:rPr>
          <w:rFonts w:cs="Tahoma"/>
          <w:szCs w:val="22"/>
          <w:lang w:val="el-GR"/>
        </w:rPr>
        <w:t xml:space="preserve">. 110427/ΕΥΘΥ/1020/20.10.2016 (ΦΕΚ Β’ 3521) υπουργικής απόφασης με τίτλο «Τροποποίηση και αντικατάσταση της υπ' </w:t>
      </w:r>
      <w:proofErr w:type="spellStart"/>
      <w:r w:rsidRPr="00852091">
        <w:rPr>
          <w:rFonts w:cs="Tahoma"/>
          <w:szCs w:val="22"/>
          <w:lang w:val="el-GR"/>
        </w:rPr>
        <w:t>αριθμ</w:t>
      </w:r>
      <w:proofErr w:type="spellEnd"/>
      <w:r w:rsidRPr="00852091">
        <w:rPr>
          <w:rFonts w:cs="Tahoma"/>
          <w:szCs w:val="22"/>
          <w:lang w:val="el-GR"/>
        </w:rPr>
        <w:t xml:space="preserve">. 81986/ΕΥΘΥ712/31.7.2015 (ΦΕΚ Β' 1822) υπουργικής απόφασης «Εθνικοί κανόνες </w:t>
      </w:r>
      <w:proofErr w:type="spellStart"/>
      <w:r w:rsidRPr="00852091">
        <w:rPr>
          <w:rFonts w:cs="Tahoma"/>
          <w:szCs w:val="22"/>
          <w:lang w:val="el-GR"/>
        </w:rPr>
        <w:t>επιλεξιμότητας</w:t>
      </w:r>
      <w:proofErr w:type="spellEnd"/>
      <w:r w:rsidRPr="00852091">
        <w:rPr>
          <w:rFonts w:cs="Tahoma"/>
          <w:szCs w:val="22"/>
          <w:lang w:val="el-GR"/>
        </w:rPr>
        <w:t xml:space="preserve"> δαπανών για τα προγράμματα του ΕΣΠΑ 2014-2020 - Έλεγχοι νομιμότητας δημοσίων συμβάσεων </w:t>
      </w:r>
      <w:r w:rsidRPr="00852091">
        <w:rPr>
          <w:rFonts w:cs="Tahoma"/>
          <w:szCs w:val="22"/>
          <w:lang w:val="el-GR"/>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w:t>
      </w:r>
    </w:p>
    <w:p w14:paraId="658E2082" w14:textId="77777777" w:rsidR="00072EE8" w:rsidRPr="001A3ACF"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852091">
        <w:rPr>
          <w:rFonts w:cs="Tahoma"/>
          <w:szCs w:val="22"/>
          <w:lang w:val="el-GR"/>
        </w:rPr>
        <w:t xml:space="preserve">Των σε εκτέλεση των ανωτέρω νόμων </w:t>
      </w:r>
      <w:proofErr w:type="spellStart"/>
      <w:r w:rsidRPr="00852091">
        <w:rPr>
          <w:rFonts w:cs="Tahoma"/>
          <w:szCs w:val="22"/>
          <w:lang w:val="el-GR"/>
        </w:rPr>
        <w:t>εκδοθεισών</w:t>
      </w:r>
      <w:proofErr w:type="spellEnd"/>
      <w:r w:rsidRPr="00852091">
        <w:rPr>
          <w:rFonts w:cs="Tahoma"/>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18820F12"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DE1820">
        <w:rPr>
          <w:rFonts w:cs="Tahoma"/>
          <w:szCs w:val="22"/>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5088D1F9"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DE1820">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BEC0C48"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DE1820">
        <w:rPr>
          <w:rFonts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9A0034B"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DE1820">
        <w:rPr>
          <w:rFonts w:cs="Tahoma"/>
          <w:szCs w:val="22"/>
          <w:lang w:val="el-GR"/>
        </w:rPr>
        <w:t>Το Α.39 του Ν. 4578/2018 «Μείωση ασφαλιστικών εισφορών και άλλες δι</w:t>
      </w:r>
      <w:r>
        <w:rPr>
          <w:rFonts w:cs="Tahoma"/>
          <w:szCs w:val="22"/>
          <w:lang w:val="el-GR"/>
        </w:rPr>
        <w:t>ατάξεις» (ΦΕΚ 200/Α/03-12-2018).</w:t>
      </w:r>
    </w:p>
    <w:p w14:paraId="2AAB259F"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DE1820">
        <w:rPr>
          <w:rFonts w:cs="Tahoma"/>
          <w:szCs w:val="22"/>
          <w:lang w:val="el-GR"/>
        </w:rPr>
        <w:t xml:space="preserve">Το Καταστατικό της μονοπρόσωπης ανώνυμης εταιρείας ’’Κοινωνία της Πληροφορίας Μονοπρόσωπη Α.Ε.’’, το οποίο εγκρίθηκε με την υπ’ </w:t>
      </w:r>
      <w:proofErr w:type="spellStart"/>
      <w:r w:rsidRPr="00DE1820">
        <w:rPr>
          <w:rFonts w:cs="Tahoma"/>
          <w:szCs w:val="22"/>
          <w:lang w:val="el-GR"/>
        </w:rPr>
        <w:t>αρ</w:t>
      </w:r>
      <w:proofErr w:type="spellEnd"/>
      <w:r w:rsidRPr="00DE1820">
        <w:rPr>
          <w:rFonts w:cs="Tahoma"/>
          <w:szCs w:val="22"/>
          <w:lang w:val="el-GR"/>
        </w:rPr>
        <w:t>.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02CF0248"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4F35BA">
        <w:rPr>
          <w:rFonts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4F35BA">
        <w:rPr>
          <w:rFonts w:cs="Tahoma"/>
          <w:szCs w:val="22"/>
          <w:lang w:val="el-GR"/>
        </w:rPr>
        <w:t>αρ</w:t>
      </w:r>
      <w:proofErr w:type="spellEnd"/>
      <w:r w:rsidRPr="004F35BA">
        <w:rPr>
          <w:rFonts w:cs="Tahoma"/>
          <w:szCs w:val="22"/>
          <w:lang w:val="el-GR"/>
        </w:rPr>
        <w:t xml:space="preserve">. 13845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w:t>
      </w:r>
      <w:proofErr w:type="spellStart"/>
      <w:r w:rsidRPr="004F35BA">
        <w:rPr>
          <w:rFonts w:cs="Tahoma"/>
          <w:szCs w:val="22"/>
          <w:lang w:val="el-GR"/>
        </w:rPr>
        <w:t>αριθμ</w:t>
      </w:r>
      <w:proofErr w:type="spellEnd"/>
      <w:r w:rsidRPr="004F35BA">
        <w:rPr>
          <w:rFonts w:cs="Tahoma"/>
          <w:szCs w:val="22"/>
          <w:lang w:val="el-GR"/>
        </w:rPr>
        <w:t>. ΔΙΔΚ/</w:t>
      </w:r>
      <w:proofErr w:type="spellStart"/>
      <w:r w:rsidRPr="004F35BA">
        <w:rPr>
          <w:rFonts w:cs="Tahoma"/>
          <w:szCs w:val="22"/>
          <w:lang w:val="el-GR"/>
        </w:rPr>
        <w:t>ΚτΠ</w:t>
      </w:r>
      <w:proofErr w:type="spellEnd"/>
      <w:r w:rsidRPr="004F35BA">
        <w:rPr>
          <w:rFonts w:cs="Tahoma"/>
          <w:szCs w:val="22"/>
          <w:lang w:val="el-GR"/>
        </w:rPr>
        <w:t xml:space="preserve">/οικ. 21588/04-11-2011 (Β’ 2541) υπουργικής απόφασης «Κανονισμός της Ανώνυμης Εταιρείας “Κοινωνία της Πληροφορίας Α.Ε.”», όπως τροποποιήθηκε με την υπ’ </w:t>
      </w:r>
      <w:proofErr w:type="spellStart"/>
      <w:r w:rsidRPr="004F35BA">
        <w:rPr>
          <w:rFonts w:cs="Tahoma"/>
          <w:szCs w:val="22"/>
          <w:lang w:val="el-GR"/>
        </w:rPr>
        <w:t>αριθμ</w:t>
      </w:r>
      <w:proofErr w:type="spellEnd"/>
      <w:r w:rsidRPr="004F35BA">
        <w:rPr>
          <w:rFonts w:cs="Tahoma"/>
          <w:szCs w:val="22"/>
          <w:lang w:val="el-GR"/>
        </w:rPr>
        <w:t>. ΔΙΔΚ/</w:t>
      </w:r>
      <w:proofErr w:type="spellStart"/>
      <w:r w:rsidRPr="004F35BA">
        <w:rPr>
          <w:rFonts w:cs="Tahoma"/>
          <w:szCs w:val="22"/>
          <w:lang w:val="el-GR"/>
        </w:rPr>
        <w:t>οικ</w:t>
      </w:r>
      <w:proofErr w:type="spellEnd"/>
      <w:r w:rsidRPr="004F35BA">
        <w:rPr>
          <w:rFonts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2060/Β/19-05-2021).</w:t>
      </w:r>
    </w:p>
    <w:p w14:paraId="5A973C80" w14:textId="77777777" w:rsidR="00072EE8" w:rsidRPr="004F35BA"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4F35BA">
        <w:rPr>
          <w:rFonts w:cs="Tahoma"/>
          <w:szCs w:val="22"/>
          <w:lang w:val="el-GR"/>
        </w:rPr>
        <w:t xml:space="preserve">Την υπ’ </w:t>
      </w:r>
      <w:proofErr w:type="spellStart"/>
      <w:r w:rsidRPr="004F35BA">
        <w:rPr>
          <w:rFonts w:cs="Tahoma"/>
          <w:szCs w:val="22"/>
          <w:lang w:val="el-GR"/>
        </w:rPr>
        <w:t>αρ</w:t>
      </w:r>
      <w:proofErr w:type="spellEnd"/>
      <w:r w:rsidRPr="004F35BA">
        <w:rPr>
          <w:rFonts w:cs="Tahoma"/>
          <w:szCs w:val="22"/>
          <w:lang w:val="el-GR"/>
        </w:rPr>
        <w:t xml:space="preserve">. 13216 ΕΞ 2021 Απόφαση του Υπουργού Επικρατείας «Τροποποίηση της υπ’ </w:t>
      </w:r>
      <w:proofErr w:type="spellStart"/>
      <w:r w:rsidRPr="004F35BA">
        <w:rPr>
          <w:rFonts w:cs="Tahoma"/>
          <w:szCs w:val="22"/>
          <w:lang w:val="el-GR"/>
        </w:rPr>
        <w:t>αρ</w:t>
      </w:r>
      <w:proofErr w:type="spellEnd"/>
      <w:r w:rsidRPr="004F35BA">
        <w:rPr>
          <w:rFonts w:cs="Tahoma"/>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76F8EB1E" w14:textId="77777777" w:rsidR="00072EE8" w:rsidRPr="009C6BF2"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Pr>
          <w:rFonts w:cs="Tahoma"/>
          <w:szCs w:val="22"/>
          <w:lang w:val="el-GR"/>
        </w:rPr>
        <w:t xml:space="preserve">Την </w:t>
      </w:r>
      <w:r w:rsidRPr="009C6BF2">
        <w:rPr>
          <w:rFonts w:cs="Tahoma"/>
          <w:szCs w:val="22"/>
          <w:lang w:val="el-GR"/>
        </w:rPr>
        <w:t xml:space="preserve">Απόφαση του ΔΣ της </w:t>
      </w:r>
      <w:proofErr w:type="spellStart"/>
      <w:r w:rsidRPr="009C6BF2">
        <w:rPr>
          <w:rFonts w:cs="Tahoma"/>
          <w:szCs w:val="22"/>
          <w:lang w:val="el-GR"/>
        </w:rPr>
        <w:t>ΚτΠ</w:t>
      </w:r>
      <w:proofErr w:type="spellEnd"/>
      <w:r w:rsidRPr="009C6BF2">
        <w:rPr>
          <w:rFonts w:cs="Tahoma"/>
          <w:szCs w:val="22"/>
          <w:lang w:val="el-GR"/>
        </w:rPr>
        <w:t xml:space="preserve"> </w:t>
      </w:r>
      <w:r>
        <w:rPr>
          <w:rFonts w:cs="Tahoma"/>
          <w:szCs w:val="22"/>
          <w:lang w:val="el-GR"/>
        </w:rPr>
        <w:t>Μ.</w:t>
      </w:r>
      <w:r w:rsidRPr="009C6BF2">
        <w:rPr>
          <w:rFonts w:cs="Tahoma"/>
          <w:szCs w:val="22"/>
          <w:lang w:val="el-GR"/>
        </w:rPr>
        <w:t xml:space="preserve">Α.Ε. κατά την υπ’ </w:t>
      </w:r>
      <w:proofErr w:type="spellStart"/>
      <w:r w:rsidRPr="009C6BF2">
        <w:rPr>
          <w:rFonts w:cs="Tahoma"/>
          <w:szCs w:val="22"/>
          <w:lang w:val="el-GR"/>
        </w:rPr>
        <w:t>αρ</w:t>
      </w:r>
      <w:proofErr w:type="spellEnd"/>
      <w:r w:rsidRPr="009C6BF2">
        <w:rPr>
          <w:rFonts w:cs="Tahoma"/>
          <w:szCs w:val="22"/>
          <w:lang w:val="el-GR"/>
        </w:rPr>
        <w:t>. 688/30-07-2019 Συνεδρίασή του, με θέμα Εκλογή Διευθύνοντος Συμβούλου (Θέμα 1).</w:t>
      </w:r>
    </w:p>
    <w:p w14:paraId="4660CEF7"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3A09CA">
        <w:rPr>
          <w:rFonts w:cs="Tahoma"/>
          <w:szCs w:val="22"/>
          <w:lang w:val="el-GR"/>
        </w:rPr>
        <w:lastRenderedPageBreak/>
        <w:t xml:space="preserve">Την Απόφαση του Διευθύνοντος Συμβούλου της </w:t>
      </w:r>
      <w:proofErr w:type="spellStart"/>
      <w:r w:rsidRPr="003A09CA">
        <w:rPr>
          <w:rFonts w:cs="Tahoma"/>
          <w:szCs w:val="22"/>
          <w:lang w:val="el-GR"/>
        </w:rPr>
        <w:t>ΚτΠ</w:t>
      </w:r>
      <w:proofErr w:type="spellEnd"/>
      <w:r w:rsidRPr="003A09CA">
        <w:rPr>
          <w:rFonts w:cs="Tahoma"/>
          <w:szCs w:val="22"/>
          <w:lang w:val="el-GR"/>
        </w:rPr>
        <w:t xml:space="preserve"> </w:t>
      </w:r>
      <w:r>
        <w:rPr>
          <w:rFonts w:cs="Tahoma"/>
          <w:szCs w:val="22"/>
          <w:lang w:val="el-GR"/>
        </w:rPr>
        <w:t>Μ.</w:t>
      </w:r>
      <w:r w:rsidRPr="003A09CA">
        <w:rPr>
          <w:rFonts w:cs="Tahoma"/>
          <w:szCs w:val="22"/>
          <w:lang w:val="el-GR"/>
        </w:rPr>
        <w:t xml:space="preserve">Α.Ε. με </w:t>
      </w:r>
      <w:proofErr w:type="spellStart"/>
      <w:r w:rsidRPr="003A09CA">
        <w:rPr>
          <w:rFonts w:cs="Tahoma"/>
          <w:szCs w:val="22"/>
          <w:lang w:val="el-GR"/>
        </w:rPr>
        <w:t>Αρ</w:t>
      </w:r>
      <w:proofErr w:type="spellEnd"/>
      <w:r w:rsidRPr="003A09CA">
        <w:rPr>
          <w:rFonts w:cs="Tahoma"/>
          <w:szCs w:val="22"/>
          <w:lang w:val="el-GR"/>
        </w:rPr>
        <w:t xml:space="preserve">. </w:t>
      </w:r>
      <w:proofErr w:type="spellStart"/>
      <w:r w:rsidRPr="003A09CA">
        <w:rPr>
          <w:rFonts w:cs="Tahoma"/>
          <w:szCs w:val="22"/>
          <w:lang w:val="el-GR"/>
        </w:rPr>
        <w:t>Πρωτ</w:t>
      </w:r>
      <w:proofErr w:type="spellEnd"/>
      <w:r w:rsidRPr="003A09CA">
        <w:rPr>
          <w:rFonts w:cs="Tahoma"/>
          <w:szCs w:val="22"/>
          <w:lang w:val="el-GR"/>
        </w:rPr>
        <w:t>. 10770/12-11-2020 και θέμα «Εξουσιοδοτήσεις προς τους Γενικούς Διευθυντές και Διευθυντές».</w:t>
      </w:r>
    </w:p>
    <w:p w14:paraId="0AF0B752" w14:textId="77777777" w:rsidR="00072EE8" w:rsidRPr="0097009C"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97009C">
        <w:rPr>
          <w:rFonts w:cs="Tahoma"/>
          <w:szCs w:val="22"/>
          <w:lang w:val="el-GR"/>
        </w:rPr>
        <w:t xml:space="preserve">Την με αριθμό 2628/6-11-2019 (ΦΕΚ Β’ 4201/19-11-2019) ( με </w:t>
      </w:r>
      <w:proofErr w:type="spellStart"/>
      <w:r w:rsidRPr="0097009C">
        <w:rPr>
          <w:rFonts w:cs="Tahoma"/>
          <w:szCs w:val="22"/>
          <w:lang w:val="el-GR"/>
        </w:rPr>
        <w:t>αρ</w:t>
      </w:r>
      <w:proofErr w:type="spellEnd"/>
      <w:r w:rsidRPr="0097009C">
        <w:rPr>
          <w:rFonts w:cs="Tahoma"/>
          <w:szCs w:val="22"/>
          <w:lang w:val="el-GR"/>
        </w:rPr>
        <w:t xml:space="preserve">. πρωτ.9955/13-11-2019 της </w:t>
      </w:r>
      <w:proofErr w:type="spellStart"/>
      <w:r w:rsidRPr="0097009C">
        <w:rPr>
          <w:rFonts w:cs="Tahoma"/>
          <w:szCs w:val="22"/>
          <w:lang w:val="el-GR"/>
        </w:rPr>
        <w:t>ΚτΠ</w:t>
      </w:r>
      <w:proofErr w:type="spellEnd"/>
      <w:r w:rsidRPr="0097009C">
        <w:rPr>
          <w:rFonts w:cs="Tahoma"/>
          <w:szCs w:val="22"/>
          <w:lang w:val="el-GR"/>
        </w:rPr>
        <w:t xml:space="preserve"> Α.Ε.)</w:t>
      </w:r>
      <w:r w:rsidRPr="0097009C">
        <w:rPr>
          <w:rFonts w:cs="Tahoma"/>
          <w:bCs/>
          <w:szCs w:val="22"/>
          <w:lang w:val="el-GR"/>
        </w:rPr>
        <w:t xml:space="preserve"> </w:t>
      </w:r>
      <w:r w:rsidRPr="0097009C">
        <w:rPr>
          <w:rFonts w:cs="Tahoma"/>
          <w:szCs w:val="22"/>
          <w:lang w:val="el-GR"/>
        </w:rPr>
        <w:t xml:space="preserve"> Απόφαση με θέμα: «Ορισμός της Ειδικής Υπηρεσίας Διαχείρισης και Εφαρμογής Τομέα Τεχνολογιών Πληροφορικής και Επικοινωνιών (ΕΥΔΕ-ΤΠΕ) ως Ενδιάμεσου Φορέα του Επιχειρησιακού Προγράμματος «Μεταρρύθμιση Δημοσίου Τομέα» (ΕΠ ΜΔΤ) και ανάθεση αρμοδιοτήτων διαχείρισης για πράξεις του.</w:t>
      </w:r>
    </w:p>
    <w:p w14:paraId="4FB5733E"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9B6B26">
        <w:rPr>
          <w:rFonts w:cs="Tahoma"/>
          <w:szCs w:val="22"/>
          <w:lang w:val="en-US"/>
        </w:rPr>
        <w:t>T</w:t>
      </w:r>
      <w:r w:rsidRPr="009B6B26">
        <w:rPr>
          <w:rFonts w:cs="Tahoma"/>
          <w:szCs w:val="22"/>
          <w:lang w:val="el-GR"/>
        </w:rPr>
        <w:t xml:space="preserve">ην από </w:t>
      </w:r>
      <w:r>
        <w:rPr>
          <w:rFonts w:cs="Tahoma"/>
          <w:caps/>
          <w:szCs w:val="22"/>
          <w:lang w:val="el-GR"/>
        </w:rPr>
        <w:t>27-11-2020</w:t>
      </w:r>
      <w:r w:rsidRPr="003D18A6">
        <w:rPr>
          <w:rFonts w:cs="Tahoma"/>
          <w:caps/>
          <w:szCs w:val="22"/>
          <w:lang w:val="el-GR"/>
        </w:rPr>
        <w:t xml:space="preserve"> (</w:t>
      </w:r>
      <w:r w:rsidRPr="007A2B9A">
        <w:rPr>
          <w:rFonts w:cs="Tahoma"/>
          <w:caps/>
          <w:szCs w:val="22"/>
          <w:lang w:val="el-GR"/>
        </w:rPr>
        <w:t xml:space="preserve">Α.Π </w:t>
      </w:r>
      <w:proofErr w:type="spellStart"/>
      <w:r w:rsidRPr="007A2B9A">
        <w:rPr>
          <w:rFonts w:cs="Tahoma"/>
          <w:szCs w:val="22"/>
          <w:lang w:val="el-GR"/>
        </w:rPr>
        <w:t>ΚτΠ</w:t>
      </w:r>
      <w:proofErr w:type="spellEnd"/>
      <w:r w:rsidRPr="007A2B9A">
        <w:rPr>
          <w:rFonts w:cs="Tahoma"/>
          <w:szCs w:val="22"/>
          <w:lang w:val="el-GR"/>
        </w:rPr>
        <w:t xml:space="preserve"> Α.Ε.: 11634/03-12-2020</w:t>
      </w:r>
      <w:r>
        <w:rPr>
          <w:rFonts w:cs="Tahoma"/>
          <w:szCs w:val="22"/>
          <w:lang w:val="el-GR"/>
        </w:rPr>
        <w:t>)</w:t>
      </w:r>
      <w:r w:rsidRPr="009B6B26">
        <w:rPr>
          <w:rFonts w:cs="Tahoma"/>
          <w:szCs w:val="22"/>
          <w:lang w:val="el-GR"/>
        </w:rPr>
        <w:t xml:space="preserve"> Προγραμματική Συμφωνία μεταξύ </w:t>
      </w:r>
      <w:r>
        <w:rPr>
          <w:rFonts w:cs="Tahoma"/>
          <w:szCs w:val="22"/>
          <w:lang w:val="el-GR"/>
        </w:rPr>
        <w:t xml:space="preserve">του Εθνικού Τυπογραφείου </w:t>
      </w:r>
      <w:r w:rsidRPr="009B6B26">
        <w:rPr>
          <w:rFonts w:cs="Tahoma"/>
          <w:szCs w:val="22"/>
          <w:lang w:val="el-GR"/>
        </w:rPr>
        <w:t>και</w:t>
      </w:r>
      <w:r>
        <w:rPr>
          <w:rFonts w:cs="Tahoma"/>
          <w:szCs w:val="22"/>
          <w:lang w:val="el-GR"/>
        </w:rPr>
        <w:t xml:space="preserve"> της </w:t>
      </w:r>
      <w:proofErr w:type="spellStart"/>
      <w:r w:rsidRPr="009B6B26">
        <w:rPr>
          <w:rFonts w:cs="Tahoma"/>
          <w:szCs w:val="22"/>
          <w:lang w:val="el-GR"/>
        </w:rPr>
        <w:t>ΚτΠ</w:t>
      </w:r>
      <w:proofErr w:type="spellEnd"/>
      <w:r w:rsidRPr="009B6B26">
        <w:rPr>
          <w:rFonts w:cs="Tahoma"/>
          <w:szCs w:val="22"/>
          <w:lang w:val="el-GR"/>
        </w:rPr>
        <w:t xml:space="preserve"> Α.Ε.</w:t>
      </w:r>
      <w:r w:rsidRPr="00A20ABB">
        <w:rPr>
          <w:rFonts w:cs="Tahoma"/>
          <w:szCs w:val="22"/>
          <w:lang w:val="el-GR"/>
        </w:rPr>
        <w:t xml:space="preserve">, με την οποία ορίζεται η </w:t>
      </w:r>
      <w:proofErr w:type="spellStart"/>
      <w:r w:rsidRPr="00A20ABB">
        <w:rPr>
          <w:rFonts w:cs="Tahoma"/>
          <w:szCs w:val="22"/>
          <w:lang w:val="el-GR"/>
        </w:rPr>
        <w:t>ΚτΠ</w:t>
      </w:r>
      <w:proofErr w:type="spellEnd"/>
      <w:r w:rsidRPr="00A20ABB">
        <w:rPr>
          <w:rFonts w:cs="Tahoma"/>
          <w:szCs w:val="22"/>
          <w:lang w:val="el-GR"/>
        </w:rPr>
        <w:t xml:space="preserve"> Α.Ε. Δικαιούχος για την εκτέλεση του έργου: «Απλούστευση Διαδικασιών Εθνικού Τυπογραφείου».</w:t>
      </w:r>
    </w:p>
    <w:p w14:paraId="7F130309"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A40268">
        <w:rPr>
          <w:rFonts w:cs="Tahoma"/>
          <w:szCs w:val="22"/>
          <w:lang w:val="el-GR"/>
        </w:rPr>
        <w:t xml:space="preserve">Την από </w:t>
      </w:r>
      <w:r>
        <w:rPr>
          <w:rFonts w:cs="Tahoma"/>
          <w:szCs w:val="22"/>
          <w:lang w:val="el-GR"/>
        </w:rPr>
        <w:t>03</w:t>
      </w:r>
      <w:r w:rsidRPr="00A40268">
        <w:rPr>
          <w:rFonts w:cs="Tahoma"/>
          <w:szCs w:val="22"/>
          <w:lang w:val="el-GR"/>
        </w:rPr>
        <w:t>.</w:t>
      </w:r>
      <w:r>
        <w:rPr>
          <w:rFonts w:cs="Tahoma"/>
          <w:szCs w:val="22"/>
          <w:lang w:val="el-GR"/>
        </w:rPr>
        <w:t>03.2021</w:t>
      </w:r>
      <w:r w:rsidRPr="00A40268">
        <w:rPr>
          <w:rFonts w:cs="Tahoma"/>
          <w:szCs w:val="22"/>
          <w:lang w:val="el-GR"/>
        </w:rPr>
        <w:t xml:space="preserve"> έως 1</w:t>
      </w:r>
      <w:r>
        <w:rPr>
          <w:rFonts w:cs="Tahoma"/>
          <w:szCs w:val="22"/>
          <w:lang w:val="el-GR"/>
        </w:rPr>
        <w:t>7</w:t>
      </w:r>
      <w:r w:rsidRPr="00A40268">
        <w:rPr>
          <w:rFonts w:cs="Tahoma"/>
          <w:szCs w:val="22"/>
          <w:lang w:val="el-GR"/>
        </w:rPr>
        <w:t>.0</w:t>
      </w:r>
      <w:r>
        <w:rPr>
          <w:rFonts w:cs="Tahoma"/>
          <w:szCs w:val="22"/>
          <w:lang w:val="el-GR"/>
        </w:rPr>
        <w:t>3</w:t>
      </w:r>
      <w:r w:rsidRPr="00A40268">
        <w:rPr>
          <w:rFonts w:cs="Tahoma"/>
          <w:szCs w:val="22"/>
          <w:lang w:val="el-GR"/>
        </w:rPr>
        <w:t>.202</w:t>
      </w:r>
      <w:r>
        <w:rPr>
          <w:rFonts w:cs="Tahoma"/>
          <w:szCs w:val="22"/>
          <w:lang w:val="el-GR"/>
        </w:rPr>
        <w:t>1</w:t>
      </w:r>
      <w:r w:rsidRPr="00A40268">
        <w:rPr>
          <w:rFonts w:cs="Tahoma"/>
          <w:szCs w:val="22"/>
          <w:lang w:val="el-GR"/>
        </w:rPr>
        <w:t xml:space="preserve"> διαβούλευση και τα αποτελέσματα αυτής.</w:t>
      </w:r>
    </w:p>
    <w:p w14:paraId="17687798" w14:textId="77777777" w:rsidR="00072EE8" w:rsidRPr="00E16F51"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E16F51">
        <w:rPr>
          <w:rFonts w:cs="Tahoma"/>
          <w:szCs w:val="22"/>
          <w:lang w:val="el-GR"/>
        </w:rPr>
        <w:t xml:space="preserve">Το υπ’ </w:t>
      </w:r>
      <w:proofErr w:type="spellStart"/>
      <w:r w:rsidRPr="00E16F51">
        <w:rPr>
          <w:rFonts w:cs="Tahoma"/>
          <w:szCs w:val="22"/>
          <w:lang w:val="el-GR"/>
        </w:rPr>
        <w:t>αρ</w:t>
      </w:r>
      <w:proofErr w:type="spellEnd"/>
      <w:r w:rsidRPr="00E16F51">
        <w:rPr>
          <w:rFonts w:cs="Tahoma"/>
          <w:szCs w:val="22"/>
          <w:lang w:val="el-GR"/>
        </w:rPr>
        <w:t xml:space="preserve">. </w:t>
      </w:r>
      <w:proofErr w:type="spellStart"/>
      <w:r w:rsidRPr="00E16F51">
        <w:rPr>
          <w:rFonts w:cs="Tahoma"/>
          <w:szCs w:val="22"/>
          <w:lang w:val="el-GR"/>
        </w:rPr>
        <w:t>πρωτ</w:t>
      </w:r>
      <w:proofErr w:type="spellEnd"/>
      <w:r w:rsidRPr="00E16F51">
        <w:rPr>
          <w:rFonts w:cs="Tahoma"/>
          <w:szCs w:val="22"/>
          <w:lang w:val="el-GR"/>
        </w:rPr>
        <w:t xml:space="preserve">.: Γ33870/02-07-2021 (Α.Π </w:t>
      </w:r>
      <w:proofErr w:type="spellStart"/>
      <w:r w:rsidRPr="00E16F51">
        <w:rPr>
          <w:rFonts w:cs="Tahoma"/>
          <w:szCs w:val="22"/>
          <w:lang w:val="el-GR"/>
        </w:rPr>
        <w:t>ΚτΠ</w:t>
      </w:r>
      <w:proofErr w:type="spellEnd"/>
      <w:r w:rsidRPr="00E16F51">
        <w:rPr>
          <w:rFonts w:cs="Tahoma"/>
          <w:szCs w:val="22"/>
          <w:lang w:val="el-GR"/>
        </w:rPr>
        <w:t xml:space="preserve"> Μ.Α.Ε 9324/02-07-2021) έγγραφο του Εθνικού Τυπογραφείου με θέμα: “Έγκρισης Τεύχους Διακήρυξης του </w:t>
      </w:r>
      <w:proofErr w:type="spellStart"/>
      <w:r w:rsidRPr="00E16F51">
        <w:rPr>
          <w:rFonts w:cs="Tahoma"/>
          <w:szCs w:val="22"/>
          <w:lang w:val="el-GR"/>
        </w:rPr>
        <w:t>Υποέργου</w:t>
      </w:r>
      <w:proofErr w:type="spellEnd"/>
      <w:r w:rsidRPr="00E16F51">
        <w:rPr>
          <w:rFonts w:cs="Tahoma"/>
          <w:szCs w:val="22"/>
          <w:lang w:val="el-GR"/>
        </w:rPr>
        <w:t xml:space="preserve"> 1 «Ανασχεδιασμός, Απλούστευση &amp; </w:t>
      </w:r>
      <w:proofErr w:type="spellStart"/>
      <w:r w:rsidRPr="00E16F51">
        <w:rPr>
          <w:rFonts w:cs="Tahoma"/>
          <w:szCs w:val="22"/>
          <w:lang w:val="el-GR"/>
        </w:rPr>
        <w:t>Μοντελοποίηση</w:t>
      </w:r>
      <w:proofErr w:type="spellEnd"/>
      <w:r w:rsidRPr="00E16F51">
        <w:rPr>
          <w:rFonts w:cs="Tahoma"/>
          <w:szCs w:val="22"/>
          <w:lang w:val="el-GR"/>
        </w:rPr>
        <w:t xml:space="preserve"> Ροών του Εθνικού Τυπογραφείου» του Έργου «Ηλεκτρονικές Υπηρεσίες Εθνικού Τυπογραφείου» (</w:t>
      </w:r>
      <w:proofErr w:type="spellStart"/>
      <w:r w:rsidRPr="00E16F51">
        <w:rPr>
          <w:rFonts w:cs="Tahoma"/>
          <w:szCs w:val="22"/>
          <w:lang w:val="el-GR"/>
        </w:rPr>
        <w:t>Κωδ</w:t>
      </w:r>
      <w:proofErr w:type="spellEnd"/>
      <w:r w:rsidRPr="00E16F51">
        <w:rPr>
          <w:rFonts w:cs="Tahoma"/>
          <w:szCs w:val="22"/>
          <w:lang w:val="el-GR"/>
        </w:rPr>
        <w:t>. ΟΠΣ 5094983)”.</w:t>
      </w:r>
    </w:p>
    <w:p w14:paraId="1DC0B77F" w14:textId="77777777" w:rsidR="00072EE8" w:rsidRPr="00E16F51"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E16F51">
        <w:rPr>
          <w:rFonts w:cs="Tahoma"/>
          <w:szCs w:val="22"/>
          <w:lang w:val="el-GR"/>
        </w:rPr>
        <w:t xml:space="preserve">Το υπ’ </w:t>
      </w:r>
      <w:proofErr w:type="spellStart"/>
      <w:r w:rsidRPr="00E16F51">
        <w:rPr>
          <w:rFonts w:cs="Tahoma"/>
          <w:szCs w:val="22"/>
          <w:lang w:val="el-GR"/>
        </w:rPr>
        <w:t>αρ</w:t>
      </w:r>
      <w:proofErr w:type="spellEnd"/>
      <w:r w:rsidRPr="00E16F51">
        <w:rPr>
          <w:rFonts w:cs="Tahoma"/>
          <w:szCs w:val="22"/>
          <w:lang w:val="el-GR"/>
        </w:rPr>
        <w:t xml:space="preserve">. </w:t>
      </w:r>
      <w:proofErr w:type="spellStart"/>
      <w:r w:rsidRPr="00E16F51">
        <w:rPr>
          <w:rFonts w:cs="Tahoma"/>
          <w:szCs w:val="22"/>
          <w:lang w:val="el-GR"/>
        </w:rPr>
        <w:t>πρωτ</w:t>
      </w:r>
      <w:proofErr w:type="spellEnd"/>
      <w:r w:rsidRPr="00E16F51">
        <w:rPr>
          <w:rFonts w:cs="Tahoma"/>
          <w:szCs w:val="22"/>
          <w:lang w:val="el-GR"/>
        </w:rPr>
        <w:t xml:space="preserve">.: 1751/12-10-2021 (Α.Π. </w:t>
      </w:r>
      <w:proofErr w:type="spellStart"/>
      <w:r w:rsidRPr="00E16F51">
        <w:rPr>
          <w:rFonts w:cs="Tahoma"/>
          <w:szCs w:val="22"/>
          <w:lang w:val="el-GR"/>
        </w:rPr>
        <w:t>ΚτΠ</w:t>
      </w:r>
      <w:proofErr w:type="spellEnd"/>
      <w:r w:rsidRPr="00E16F51">
        <w:rPr>
          <w:rFonts w:cs="Tahoma"/>
          <w:szCs w:val="22"/>
          <w:lang w:val="el-GR"/>
        </w:rPr>
        <w:t xml:space="preserve"> Μ.Α.Ε. 14665/14-10-2021) έγγραφο της ΕΥΔΕ –ΤΠΕ με θέμα: “Έγκριση Διακήρυξης για το </w:t>
      </w:r>
      <w:proofErr w:type="spellStart"/>
      <w:r w:rsidRPr="00E16F51">
        <w:rPr>
          <w:rFonts w:cs="Tahoma"/>
          <w:szCs w:val="22"/>
          <w:lang w:val="el-GR"/>
        </w:rPr>
        <w:t>Υποέργο</w:t>
      </w:r>
      <w:proofErr w:type="spellEnd"/>
      <w:r w:rsidRPr="00E16F51">
        <w:rPr>
          <w:rFonts w:cs="Tahoma"/>
          <w:szCs w:val="22"/>
          <w:lang w:val="el-GR"/>
        </w:rPr>
        <w:t xml:space="preserve"> «ΑΝΑΣΧΕΔΙΑΣΜΟΣ, ΑΠΛΟΥΣΤΕΥΣΗ ΚΑΙ ΜΟΝΤΕΛΟΠΟΙΗΣΗ ΡΟΩΝ ΤΟΥ ΕΘΝΙΚΟΥ ΤΥΠΟΓΡΑΦΕΙΟΥ» Α/Α 1 της Πράξης 5094983”.</w:t>
      </w:r>
    </w:p>
    <w:p w14:paraId="054C3C3C" w14:textId="77777777" w:rsidR="00072EE8"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E16F51">
        <w:rPr>
          <w:rFonts w:cs="Tahoma"/>
          <w:szCs w:val="22"/>
          <w:lang w:val="el-GR"/>
        </w:rPr>
        <w:t xml:space="preserve">Την </w:t>
      </w:r>
      <w:proofErr w:type="spellStart"/>
      <w:r w:rsidRPr="00E16F51">
        <w:rPr>
          <w:rFonts w:cs="Tahoma"/>
          <w:szCs w:val="22"/>
          <w:lang w:val="el-GR"/>
        </w:rPr>
        <w:t>υπ</w:t>
      </w:r>
      <w:proofErr w:type="spellEnd"/>
      <w:r w:rsidRPr="00E16F51">
        <w:rPr>
          <w:rFonts w:cs="Tahoma"/>
          <w:szCs w:val="22"/>
          <w:lang w:val="el-GR"/>
        </w:rPr>
        <w:t xml:space="preserve">΄ </w:t>
      </w:r>
      <w:proofErr w:type="spellStart"/>
      <w:r w:rsidRPr="00E16F51">
        <w:rPr>
          <w:rFonts w:cs="Tahoma"/>
          <w:szCs w:val="22"/>
          <w:lang w:val="el-GR"/>
        </w:rPr>
        <w:t>αρ</w:t>
      </w:r>
      <w:proofErr w:type="spellEnd"/>
      <w:r w:rsidRPr="00E16F51">
        <w:rPr>
          <w:rFonts w:cs="Tahoma"/>
          <w:szCs w:val="22"/>
          <w:lang w:val="el-GR"/>
        </w:rPr>
        <w:t xml:space="preserve">. </w:t>
      </w:r>
      <w:proofErr w:type="spellStart"/>
      <w:r w:rsidRPr="00E16F51">
        <w:rPr>
          <w:rFonts w:cs="Tahoma"/>
          <w:szCs w:val="22"/>
          <w:lang w:val="el-GR"/>
        </w:rPr>
        <w:t>πρωτ</w:t>
      </w:r>
      <w:proofErr w:type="spellEnd"/>
      <w:r w:rsidRPr="00E16F51">
        <w:rPr>
          <w:rFonts w:cs="Tahoma"/>
          <w:szCs w:val="22"/>
          <w:lang w:val="el-GR"/>
        </w:rPr>
        <w:t xml:space="preserve">.: 1777/14-10-2021 (Α.Π </w:t>
      </w:r>
      <w:proofErr w:type="spellStart"/>
      <w:r w:rsidRPr="00E16F51">
        <w:rPr>
          <w:rFonts w:cs="Tahoma"/>
          <w:szCs w:val="22"/>
          <w:lang w:val="el-GR"/>
        </w:rPr>
        <w:t>ΚτΠ</w:t>
      </w:r>
      <w:proofErr w:type="spellEnd"/>
      <w:r w:rsidRPr="00E16F51">
        <w:rPr>
          <w:rFonts w:cs="Tahoma"/>
          <w:szCs w:val="22"/>
          <w:lang w:val="el-GR"/>
        </w:rPr>
        <w:t xml:space="preserve"> Μ.Α.Ε 14664/14-10-021) (Με ΑΔΑ: ΨΥΚΕ46ΜΠΥΓ-4ΑΗ) Απόφαση της της ΕΥΔΕ –ΤΠΕ με θέμα: “Ένταξη της Πράξης «Ηλεκτρονικές Υπηρεσίες Εθνικού Τυπογραφείου» με Κωδικό ΟΠΣ 5094983 και ένταξη στο Επιχειρησιακό Πρόγραμμα «Μεταρρύθμιση Δημόσιου Τομέα 2014-2020»”.</w:t>
      </w:r>
    </w:p>
    <w:p w14:paraId="58AF8D02" w14:textId="77777777" w:rsidR="00072EE8" w:rsidRPr="00E16F51"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E16F51">
        <w:rPr>
          <w:rFonts w:cs="Tahoma"/>
          <w:szCs w:val="22"/>
          <w:lang w:val="el-GR"/>
        </w:rPr>
        <w:t xml:space="preserve">Τη ΣΑΕ Ε4631 με </w:t>
      </w:r>
      <w:proofErr w:type="spellStart"/>
      <w:r w:rsidRPr="00E16F51">
        <w:rPr>
          <w:rFonts w:cs="Tahoma"/>
          <w:szCs w:val="22"/>
          <w:lang w:val="el-GR"/>
        </w:rPr>
        <w:t>ενάριθμο</w:t>
      </w:r>
      <w:proofErr w:type="spellEnd"/>
      <w:r w:rsidRPr="00E16F51">
        <w:rPr>
          <w:rFonts w:cs="Tahoma"/>
          <w:szCs w:val="22"/>
          <w:lang w:val="el-GR"/>
        </w:rPr>
        <w:t xml:space="preserve"> κωδικό 2021ΣΕ46310013 του Υπουργείου Ψηφιακής Διακυβέρνησης, με την οποία εγκρίθηκε η ένταξη στο Πρόγραμμα Δημοσίων Επενδύσεων (ΠΔΕ) του έργου.</w:t>
      </w:r>
    </w:p>
    <w:p w14:paraId="61C15CF1" w14:textId="77777777" w:rsidR="00072EE8" w:rsidRPr="00A20ABB" w:rsidRDefault="00072EE8" w:rsidP="00072EE8">
      <w:pPr>
        <w:pStyle w:val="aff"/>
        <w:numPr>
          <w:ilvl w:val="0"/>
          <w:numId w:val="35"/>
        </w:numPr>
        <w:suppressAutoHyphens w:val="0"/>
        <w:autoSpaceDE w:val="0"/>
        <w:autoSpaceDN w:val="0"/>
        <w:spacing w:after="0"/>
        <w:ind w:left="142"/>
        <w:contextualSpacing w:val="0"/>
        <w:rPr>
          <w:rFonts w:cs="Tahoma"/>
          <w:szCs w:val="22"/>
          <w:lang w:val="el-GR"/>
        </w:rPr>
      </w:pPr>
      <w:r w:rsidRPr="00A20ABB">
        <w:rPr>
          <w:rFonts w:cs="Tahoma"/>
          <w:szCs w:val="22"/>
          <w:lang w:val="el-GR"/>
        </w:rPr>
        <w:t xml:space="preserve">Την Απόφαση του ΔΣ της </w:t>
      </w:r>
      <w:proofErr w:type="spellStart"/>
      <w:r w:rsidRPr="00A20ABB">
        <w:rPr>
          <w:rFonts w:cs="Tahoma"/>
          <w:szCs w:val="22"/>
          <w:lang w:val="el-GR"/>
        </w:rPr>
        <w:t>ΚτΠ</w:t>
      </w:r>
      <w:proofErr w:type="spellEnd"/>
      <w:r>
        <w:rPr>
          <w:rFonts w:cs="Tahoma"/>
          <w:szCs w:val="22"/>
          <w:lang w:val="el-GR"/>
        </w:rPr>
        <w:t xml:space="preserve"> Μ.Α.Ε. κατά την υπ’ </w:t>
      </w:r>
      <w:proofErr w:type="spellStart"/>
      <w:r>
        <w:rPr>
          <w:rFonts w:cs="Tahoma"/>
          <w:szCs w:val="22"/>
          <w:lang w:val="el-GR"/>
        </w:rPr>
        <w:t>αρ</w:t>
      </w:r>
      <w:proofErr w:type="spellEnd"/>
      <w:r>
        <w:rPr>
          <w:rFonts w:cs="Tahoma"/>
          <w:szCs w:val="22"/>
          <w:lang w:val="el-GR"/>
        </w:rPr>
        <w:t>. 804/20-10-2021 Συνεδρίασή του (Θέμα 8.3</w:t>
      </w:r>
      <w:r w:rsidRPr="00A20ABB">
        <w:rPr>
          <w:rFonts w:cs="Tahoma"/>
          <w:szCs w:val="22"/>
          <w:lang w:val="el-GR"/>
        </w:rPr>
        <w:t>).</w:t>
      </w:r>
    </w:p>
    <w:p w14:paraId="643F9A92" w14:textId="77777777" w:rsidR="00883D18" w:rsidRPr="00155B45" w:rsidRDefault="00883D18" w:rsidP="00155B45">
      <w:pPr>
        <w:tabs>
          <w:tab w:val="left" w:pos="284"/>
        </w:tabs>
        <w:spacing w:before="0" w:line="252" w:lineRule="auto"/>
        <w:rPr>
          <w:rFonts w:cs="Tahoma"/>
          <w:szCs w:val="22"/>
          <w:lang w:val="el-GR"/>
        </w:rPr>
      </w:pPr>
    </w:p>
    <w:p w14:paraId="32BA149A"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8" w:name="_Ref40979373"/>
      <w:bookmarkStart w:id="19" w:name="_Toc43378432"/>
      <w:bookmarkStart w:id="20" w:name="_Toc76118927"/>
      <w:r w:rsidRPr="00155B45">
        <w:rPr>
          <w:rFonts w:ascii="Tahoma" w:hAnsi="Tahoma" w:cs="Tahoma"/>
          <w:sz w:val="22"/>
          <w:lang w:val="el-GR"/>
        </w:rPr>
        <w:t>Προθεσμία παραλαβής προσφορών και διενέργεια διαγωνισμού</w:t>
      </w:r>
      <w:bookmarkEnd w:id="18"/>
      <w:bookmarkEnd w:id="19"/>
      <w:bookmarkEnd w:id="20"/>
      <w:r w:rsidRPr="00155B45">
        <w:rPr>
          <w:rFonts w:ascii="Tahoma" w:hAnsi="Tahoma" w:cs="Tahoma"/>
          <w:sz w:val="22"/>
          <w:lang w:val="el-GR"/>
        </w:rPr>
        <w:t xml:space="preserve"> </w:t>
      </w:r>
    </w:p>
    <w:p w14:paraId="56BBC380" w14:textId="616D61FC" w:rsidR="00D46D18" w:rsidRPr="00025FF8" w:rsidRDefault="003355E7" w:rsidP="00155B45">
      <w:pPr>
        <w:spacing w:before="0" w:line="252" w:lineRule="auto"/>
        <w:rPr>
          <w:rFonts w:cs="Tahoma"/>
          <w:b/>
          <w:szCs w:val="22"/>
          <w:lang w:val="el-GR" w:eastAsia="en-US"/>
        </w:rPr>
      </w:pPr>
      <w:r w:rsidRPr="00025FF8">
        <w:rPr>
          <w:rFonts w:cs="Tahoma"/>
          <w:szCs w:val="22"/>
          <w:lang w:val="el-GR" w:eastAsia="el-GR"/>
        </w:rPr>
        <w:t xml:space="preserve">Η καταληκτική ημερομηνία παραλαβής των προσφορών είναι η </w:t>
      </w:r>
      <w:r w:rsidR="006549D4" w:rsidRPr="006549D4">
        <w:rPr>
          <w:rFonts w:cs="Tahoma"/>
          <w:b/>
          <w:szCs w:val="22"/>
          <w:lang w:val="el-GR" w:eastAsia="en-US"/>
        </w:rPr>
        <w:t>22-11-2021</w:t>
      </w:r>
      <w:r w:rsidR="006549D4">
        <w:rPr>
          <w:rFonts w:cs="Tahoma"/>
          <w:szCs w:val="22"/>
          <w:lang w:val="el-GR" w:eastAsia="en-US"/>
        </w:rPr>
        <w:t xml:space="preserve"> </w:t>
      </w:r>
      <w:r w:rsidRPr="00987ED0">
        <w:rPr>
          <w:rFonts w:cs="Tahoma"/>
          <w:szCs w:val="22"/>
          <w:lang w:val="el-GR" w:eastAsia="en-US"/>
        </w:rPr>
        <w:t>και ώρα</w:t>
      </w:r>
      <w:r w:rsidR="006A0185" w:rsidRPr="00025FF8">
        <w:rPr>
          <w:rFonts w:cs="Tahoma"/>
          <w:b/>
          <w:szCs w:val="22"/>
          <w:lang w:val="el-GR" w:eastAsia="en-US"/>
        </w:rPr>
        <w:t xml:space="preserve"> </w:t>
      </w:r>
      <w:r w:rsidR="006549D4" w:rsidRPr="006549D4">
        <w:rPr>
          <w:rFonts w:cs="Tahoma"/>
          <w:b/>
          <w:szCs w:val="22"/>
          <w:lang w:val="el-GR" w:eastAsia="en-US"/>
        </w:rPr>
        <w:t>14:00</w:t>
      </w:r>
      <w:r w:rsidR="00205B69" w:rsidRPr="00025FF8">
        <w:rPr>
          <w:rFonts w:cs="Tahoma"/>
          <w:szCs w:val="22"/>
          <w:lang w:val="el-GR" w:eastAsia="en-US"/>
        </w:rPr>
        <w:t xml:space="preserve"> </w:t>
      </w:r>
      <w:r w:rsidR="00B65D70" w:rsidRPr="00025FF8">
        <w:rPr>
          <w:rFonts w:cs="Tahoma"/>
          <w:szCs w:val="22"/>
          <w:lang w:val="el-GR" w:eastAsia="el-GR"/>
        </w:rPr>
        <w:t xml:space="preserve">και η </w:t>
      </w:r>
      <w:r w:rsidR="00B65D70" w:rsidRPr="00025FF8">
        <w:rPr>
          <w:rFonts w:cs="Tahoma"/>
          <w:color w:val="000000"/>
          <w:szCs w:val="22"/>
          <w:lang w:val="el-GR"/>
        </w:rPr>
        <w:t xml:space="preserve">Ημερομηνία έναρξης υποβολής προσφορών είναι η </w:t>
      </w:r>
      <w:r w:rsidR="006549D4" w:rsidRPr="006549D4">
        <w:rPr>
          <w:rFonts w:cs="Tahoma"/>
          <w:b/>
          <w:szCs w:val="22"/>
          <w:lang w:val="el-GR" w:eastAsia="en-US"/>
        </w:rPr>
        <w:t>27-10-2021</w:t>
      </w:r>
      <w:r w:rsidR="00205B69" w:rsidRPr="00025FF8">
        <w:rPr>
          <w:rFonts w:cs="Tahoma"/>
          <w:szCs w:val="22"/>
          <w:lang w:val="el-GR" w:eastAsia="en-US"/>
        </w:rPr>
        <w:t>.</w:t>
      </w:r>
    </w:p>
    <w:p w14:paraId="0BF1C8AE" w14:textId="79E4FF31" w:rsidR="001C673F" w:rsidRDefault="003355E7" w:rsidP="00155B45">
      <w:pPr>
        <w:spacing w:before="0" w:line="252" w:lineRule="auto"/>
        <w:rPr>
          <w:rFonts w:cs="Tahoma"/>
          <w:b/>
          <w:szCs w:val="22"/>
          <w:lang w:val="el-GR" w:eastAsia="en-US"/>
        </w:rPr>
      </w:pPr>
      <w:r w:rsidRPr="00025FF8">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025FF8">
        <w:rPr>
          <w:rFonts w:cs="Tahoma"/>
          <w:b/>
          <w:szCs w:val="22"/>
          <w:lang w:val="el-GR"/>
        </w:rPr>
        <w:t>τέσσερις (4) εργάσιμες</w:t>
      </w:r>
      <w:r w:rsidR="001C673F" w:rsidRPr="00025FF8">
        <w:rPr>
          <w:rFonts w:cs="Tahoma"/>
          <w:szCs w:val="22"/>
          <w:lang w:val="el-GR"/>
        </w:rPr>
        <w:t xml:space="preserve"> ημέρες μετά την καταληκτική ημερομηνία υποβολής των προσφορών </w:t>
      </w:r>
      <w:r w:rsidR="001C673F" w:rsidRPr="00025FF8">
        <w:rPr>
          <w:rFonts w:cs="Tahoma"/>
          <w:b/>
          <w:szCs w:val="22"/>
          <w:lang w:val="el-GR"/>
        </w:rPr>
        <w:t xml:space="preserve">ήτοι </w:t>
      </w:r>
      <w:r w:rsidR="006549D4" w:rsidRPr="006549D4">
        <w:rPr>
          <w:rFonts w:cs="Tahoma"/>
          <w:b/>
          <w:szCs w:val="22"/>
          <w:lang w:val="el-GR" w:eastAsia="en-US"/>
        </w:rPr>
        <w:t>26-11-2021</w:t>
      </w:r>
      <w:r w:rsidR="00205B69" w:rsidRPr="00025FF8">
        <w:rPr>
          <w:rFonts w:cs="Tahoma"/>
          <w:szCs w:val="22"/>
          <w:lang w:val="el-GR" w:eastAsia="en-US"/>
        </w:rPr>
        <w:t xml:space="preserve"> </w:t>
      </w:r>
      <w:r w:rsidR="001C673F" w:rsidRPr="006549D4">
        <w:rPr>
          <w:rFonts w:cs="Tahoma"/>
          <w:szCs w:val="22"/>
          <w:lang w:val="el-GR" w:eastAsia="en-US"/>
        </w:rPr>
        <w:t>και ώρα</w:t>
      </w:r>
      <w:r w:rsidR="001C673F" w:rsidRPr="00025FF8">
        <w:rPr>
          <w:rFonts w:cs="Tahoma"/>
          <w:b/>
          <w:szCs w:val="22"/>
          <w:lang w:val="el-GR" w:eastAsia="en-US"/>
        </w:rPr>
        <w:t xml:space="preserve"> </w:t>
      </w:r>
      <w:r w:rsidR="006549D4" w:rsidRPr="006549D4">
        <w:rPr>
          <w:rFonts w:cs="Tahoma"/>
          <w:b/>
          <w:szCs w:val="22"/>
          <w:lang w:val="el-GR" w:eastAsia="en-US"/>
        </w:rPr>
        <w:t>14:00</w:t>
      </w:r>
      <w:r w:rsidR="006549D4">
        <w:rPr>
          <w:rFonts w:cs="Tahoma"/>
          <w:szCs w:val="22"/>
          <w:lang w:val="el-GR" w:eastAsia="en-US"/>
        </w:rPr>
        <w:t>.</w:t>
      </w:r>
      <w:r w:rsidR="001C673F" w:rsidRPr="00155B45" w:rsidDel="001C673F">
        <w:rPr>
          <w:rFonts w:cs="Tahoma"/>
          <w:b/>
          <w:szCs w:val="22"/>
          <w:lang w:val="el-GR" w:eastAsia="en-US"/>
        </w:rPr>
        <w:t xml:space="preserve"> </w:t>
      </w:r>
    </w:p>
    <w:p w14:paraId="5C306229" w14:textId="77777777" w:rsidR="00090E3E" w:rsidRPr="00155B45" w:rsidRDefault="00090E3E" w:rsidP="00155B45">
      <w:pPr>
        <w:spacing w:before="0" w:line="252" w:lineRule="auto"/>
        <w:rPr>
          <w:rFonts w:cs="Tahoma"/>
          <w:b/>
          <w:szCs w:val="22"/>
          <w:lang w:val="el-GR" w:eastAsia="en-US"/>
        </w:rPr>
      </w:pPr>
    </w:p>
    <w:p w14:paraId="55AC77AD"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21" w:name="_Toc43378433"/>
      <w:bookmarkStart w:id="22" w:name="_Toc76118928"/>
      <w:r w:rsidRPr="00155B45">
        <w:rPr>
          <w:rFonts w:ascii="Tahoma" w:hAnsi="Tahoma" w:cs="Tahoma"/>
          <w:sz w:val="22"/>
          <w:lang w:val="el-GR"/>
        </w:rPr>
        <w:t>Δημοσιότητα</w:t>
      </w:r>
      <w:bookmarkEnd w:id="21"/>
      <w:bookmarkEnd w:id="22"/>
    </w:p>
    <w:p w14:paraId="16C2E9F9" w14:textId="21D7A117" w:rsidR="008338F0" w:rsidRPr="00155B45" w:rsidRDefault="003355E7" w:rsidP="00155B45">
      <w:pPr>
        <w:spacing w:before="0" w:line="252" w:lineRule="auto"/>
        <w:rPr>
          <w:rFonts w:cs="Tahoma"/>
          <w:szCs w:val="22"/>
          <w:lang w:val="el-GR"/>
        </w:rPr>
      </w:pPr>
      <w:r w:rsidRPr="00155B45">
        <w:rPr>
          <w:rFonts w:cs="Tahoma"/>
          <w:b/>
          <w:szCs w:val="22"/>
          <w:lang w:val="el-GR"/>
        </w:rPr>
        <w:t xml:space="preserve">Δημοσίευση σε εθνικό επίπεδο </w:t>
      </w:r>
    </w:p>
    <w:p w14:paraId="4E96A09D" w14:textId="14B82A17" w:rsidR="008338F0" w:rsidRPr="00025FF8" w:rsidRDefault="001452C0" w:rsidP="00155B45">
      <w:pPr>
        <w:spacing w:before="0" w:line="252" w:lineRule="auto"/>
        <w:rPr>
          <w:rFonts w:cs="Tahoma"/>
          <w:szCs w:val="22"/>
          <w:lang w:val="el-GR"/>
        </w:rPr>
      </w:pPr>
      <w:r w:rsidRPr="00025FF8">
        <w:rPr>
          <w:rFonts w:cs="Tahoma"/>
          <w:szCs w:val="22"/>
          <w:lang w:val="el-GR"/>
        </w:rPr>
        <w:t>Η προκήρυξη και το</w:t>
      </w:r>
      <w:r w:rsidR="003355E7" w:rsidRPr="00025FF8">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025FF8">
        <w:rPr>
          <w:rFonts w:cs="Tahoma"/>
          <w:szCs w:val="22"/>
          <w:lang w:val="el-GR"/>
        </w:rPr>
        <w:t xml:space="preserve"> στις</w:t>
      </w:r>
      <w:r w:rsidR="003355E7" w:rsidRPr="00025FF8">
        <w:rPr>
          <w:rFonts w:cs="Tahoma"/>
          <w:szCs w:val="22"/>
          <w:lang w:val="el-GR"/>
        </w:rPr>
        <w:t xml:space="preserve"> </w:t>
      </w:r>
      <w:r w:rsidR="000E5EAE" w:rsidRPr="006549D4">
        <w:rPr>
          <w:rFonts w:cs="Tahoma"/>
          <w:b/>
          <w:szCs w:val="22"/>
          <w:lang w:val="el-GR" w:eastAsia="en-US"/>
        </w:rPr>
        <w:t>27-10-2021</w:t>
      </w:r>
      <w:r w:rsidR="000E5EAE">
        <w:rPr>
          <w:rFonts w:cs="Tahoma"/>
          <w:b/>
          <w:szCs w:val="22"/>
          <w:lang w:val="el-GR" w:eastAsia="en-US"/>
        </w:rPr>
        <w:t>.</w:t>
      </w:r>
    </w:p>
    <w:p w14:paraId="1CB5A1BF" w14:textId="13783940" w:rsidR="00C83110" w:rsidRDefault="00C83110" w:rsidP="00C83110">
      <w:pPr>
        <w:rPr>
          <w:lang w:val="el-GR"/>
        </w:rPr>
      </w:pPr>
      <w:r w:rsidRPr="006B3C5C">
        <w:rPr>
          <w:lang w:val="el-GR"/>
        </w:rPr>
        <w:t xml:space="preserve">Τα έγγραφα της σύμβασης </w:t>
      </w:r>
      <w:bookmarkStart w:id="23" w:name="_Hlk75874003"/>
      <w:r w:rsidRPr="006B3C5C">
        <w:rPr>
          <w:lang w:val="el-GR"/>
        </w:rPr>
        <w:t xml:space="preserve">της παρούσας Διακήρυξης καταχωρήθηκαν </w:t>
      </w:r>
      <w:bookmarkEnd w:id="23"/>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0E5EAE" w:rsidRPr="006549D4">
        <w:rPr>
          <w:rFonts w:cs="Tahoma"/>
          <w:b/>
          <w:szCs w:val="22"/>
          <w:lang w:val="el-GR" w:eastAsia="en-US"/>
        </w:rPr>
        <w:t>27-10-2021</w:t>
      </w:r>
      <w:r w:rsidRPr="006B3C5C">
        <w:rPr>
          <w:lang w:val="el-GR"/>
        </w:rPr>
        <w:t>, η οποία έλαβε Συστημικό Αύξοντα Αριθμό</w:t>
      </w:r>
      <w:bookmarkStart w:id="24" w:name="_Hlk75874030"/>
      <w:r w:rsidR="00A318A4">
        <w:rPr>
          <w:lang w:val="el-GR"/>
        </w:rPr>
        <w:t xml:space="preserve">: </w:t>
      </w:r>
      <w:r w:rsidR="00A318A4" w:rsidRPr="00A318A4">
        <w:rPr>
          <w:b/>
          <w:lang w:val="el-GR"/>
        </w:rPr>
        <w:t>141921</w:t>
      </w:r>
      <w:r w:rsidRPr="006B3C5C">
        <w:rPr>
          <w:lang w:val="el-GR"/>
        </w:rPr>
        <w:t xml:space="preserve"> </w:t>
      </w:r>
      <w:bookmarkEnd w:id="24"/>
      <w:r w:rsidRPr="006B3C5C">
        <w:rPr>
          <w:lang w:val="el-GR"/>
        </w:rPr>
        <w:t>και αναρτήθηκαν στη Διαδικτυακή Πύλη (</w:t>
      </w:r>
      <w:hyperlink r:id="rId22" w:history="1">
        <w:r w:rsidRPr="00012FAE">
          <w:rPr>
            <w:rStyle w:val="-"/>
            <w:lang w:val="el-GR"/>
          </w:rPr>
          <w:t>www.promitheus.gov.gr</w:t>
        </w:r>
      </w:hyperlink>
      <w:r w:rsidRPr="006B3C5C">
        <w:rPr>
          <w:lang w:val="el-GR"/>
        </w:rPr>
        <w:t>) του ΟΠΣ ΕΣΗΔΗΣ</w:t>
      </w:r>
      <w:r>
        <w:rPr>
          <w:lang w:val="el-GR"/>
        </w:rPr>
        <w:t>.</w:t>
      </w:r>
    </w:p>
    <w:p w14:paraId="7F0AED3B" w14:textId="03F194A9" w:rsidR="00C83110" w:rsidRDefault="00C83110" w:rsidP="00C83110">
      <w:pPr>
        <w:rPr>
          <w:lang w:val="el-GR"/>
        </w:rPr>
      </w:pPr>
      <w:r>
        <w:rPr>
          <w:lang w:val="el-GR"/>
        </w:rPr>
        <w:lastRenderedPageBreak/>
        <w:t>Π</w:t>
      </w:r>
      <w:r w:rsidRPr="00181C40">
        <w:rPr>
          <w:lang w:val="el-GR"/>
        </w:rPr>
        <w:t xml:space="preserve">ερίληψη της παρούσας Διακήρυξης όπως προβλέπεται στην περίπτωση </w:t>
      </w:r>
      <w:bookmarkStart w:id="25" w:name="_Hlk75874098"/>
      <w:r w:rsidRPr="00181C40">
        <w:rPr>
          <w:lang w:val="el-GR"/>
        </w:rPr>
        <w:t>(</w:t>
      </w:r>
      <w:proofErr w:type="spellStart"/>
      <w:r w:rsidRPr="00181C40">
        <w:rPr>
          <w:lang w:val="el-GR"/>
        </w:rPr>
        <w:t>ιστ</w:t>
      </w:r>
      <w:proofErr w:type="spellEnd"/>
      <w:r w:rsidRPr="00181C40">
        <w:rPr>
          <w:lang w:val="el-GR"/>
        </w:rPr>
        <w:t xml:space="preserve">) </w:t>
      </w:r>
      <w:bookmarkEnd w:id="25"/>
      <w:r w:rsidRPr="00181C40">
        <w:rPr>
          <w:lang w:val="el-GR"/>
        </w:rPr>
        <w:t xml:space="preserve">της παραγράφου 3 του άρθρου 76 του Ν.4727/23-09-2020 (ΦΕΚ/Α/184/23.09.2020), αναρτήθηκε στο διαδίκτυο, στον </w:t>
      </w:r>
      <w:proofErr w:type="spellStart"/>
      <w:r w:rsidRPr="00181C40">
        <w:rPr>
          <w:lang w:val="el-GR"/>
        </w:rPr>
        <w:t>ιστότοπο</w:t>
      </w:r>
      <w:proofErr w:type="spellEnd"/>
      <w:r w:rsidRPr="00181C40">
        <w:rPr>
          <w:lang w:val="el-GR"/>
        </w:rPr>
        <w:t xml:space="preserve"> http://et.diavgeia.gov.gr/ (ΠΡΟΓΡΑΜΜΑ ΔΙΑΥΓΕΙΑ) </w:t>
      </w:r>
      <w:r w:rsidRPr="00603221">
        <w:rPr>
          <w:lang w:val="el-GR" w:eastAsia="el-GR"/>
        </w:rPr>
        <w:t xml:space="preserve">στις </w:t>
      </w:r>
      <w:r w:rsidR="000E5EAE" w:rsidRPr="006549D4">
        <w:rPr>
          <w:rFonts w:cs="Tahoma"/>
          <w:b/>
          <w:szCs w:val="22"/>
          <w:lang w:val="el-GR" w:eastAsia="en-US"/>
        </w:rPr>
        <w:t>27-10-2021</w:t>
      </w:r>
      <w:r w:rsidRPr="00603221">
        <w:rPr>
          <w:lang w:val="el-GR"/>
        </w:rPr>
        <w:t>.</w:t>
      </w:r>
    </w:p>
    <w:p w14:paraId="04EF00DD" w14:textId="7A1332DB" w:rsidR="008338F0" w:rsidRPr="007A00F3" w:rsidRDefault="003355E7" w:rsidP="00155B45">
      <w:pPr>
        <w:spacing w:before="0" w:line="252" w:lineRule="auto"/>
        <w:rPr>
          <w:rFonts w:cs="Tahoma"/>
          <w:i/>
          <w:iCs/>
          <w:color w:val="5B9BD5"/>
          <w:kern w:val="1"/>
          <w:szCs w:val="22"/>
          <w:lang w:val="el-GR"/>
        </w:rPr>
      </w:pPr>
      <w:r w:rsidRPr="00025FF8">
        <w:rPr>
          <w:rFonts w:cs="Tahoma"/>
          <w:szCs w:val="22"/>
          <w:lang w:val="el-GR"/>
        </w:rPr>
        <w:t xml:space="preserve">Η Διακήρυξη </w:t>
      </w:r>
      <w:r w:rsidR="00C6622B" w:rsidRPr="00025FF8">
        <w:rPr>
          <w:rFonts w:cs="Tahoma"/>
          <w:szCs w:val="22"/>
          <w:lang w:val="el-GR"/>
        </w:rPr>
        <w:t xml:space="preserve">θα αναρτηθεί </w:t>
      </w:r>
      <w:r w:rsidRPr="00025FF8">
        <w:rPr>
          <w:rFonts w:cs="Tahoma"/>
          <w:szCs w:val="22"/>
          <w:lang w:val="el-GR"/>
        </w:rPr>
        <w:t>στο διαδίκτυο, στην ιστοσελίδα της αναθέτουσας αρχής, στη διεύθυνση (</w:t>
      </w:r>
      <w:r w:rsidRPr="00025FF8">
        <w:rPr>
          <w:rFonts w:cs="Tahoma"/>
          <w:szCs w:val="22"/>
        </w:rPr>
        <w:t>URL</w:t>
      </w:r>
      <w:r w:rsidRPr="00025FF8">
        <w:rPr>
          <w:rFonts w:cs="Tahoma"/>
          <w:szCs w:val="22"/>
          <w:lang w:val="el-GR"/>
        </w:rPr>
        <w:t>) :</w:t>
      </w:r>
      <w:r w:rsidR="00E1337D" w:rsidRPr="00025FF8">
        <w:rPr>
          <w:rFonts w:cs="Tahoma"/>
          <w:szCs w:val="22"/>
          <w:lang w:val="el-GR"/>
        </w:rPr>
        <w:t xml:space="preserve"> </w:t>
      </w:r>
      <w:r w:rsidRPr="00025FF8">
        <w:rPr>
          <w:rFonts w:cs="Tahoma"/>
          <w:szCs w:val="22"/>
          <w:lang w:val="el-GR"/>
        </w:rPr>
        <w:t xml:space="preserve"> </w:t>
      </w:r>
      <w:hyperlink r:id="rId23" w:history="1">
        <w:r w:rsidR="00DF6A64" w:rsidRPr="00025FF8">
          <w:rPr>
            <w:rStyle w:val="-"/>
            <w:rFonts w:cs="Tahoma"/>
            <w:szCs w:val="22"/>
          </w:rPr>
          <w:t>http</w:t>
        </w:r>
        <w:r w:rsidR="00DF6A64" w:rsidRPr="00025FF8">
          <w:rPr>
            <w:rStyle w:val="-"/>
            <w:rFonts w:cs="Tahoma"/>
            <w:szCs w:val="22"/>
            <w:lang w:val="el-GR"/>
          </w:rPr>
          <w:t>://</w:t>
        </w:r>
        <w:r w:rsidR="00DF6A64" w:rsidRPr="00025FF8">
          <w:rPr>
            <w:rStyle w:val="-"/>
            <w:rFonts w:cs="Tahoma"/>
            <w:szCs w:val="22"/>
          </w:rPr>
          <w:t>www</w:t>
        </w:r>
        <w:r w:rsidR="00DF6A64" w:rsidRPr="00025FF8">
          <w:rPr>
            <w:rStyle w:val="-"/>
            <w:rFonts w:cs="Tahoma"/>
            <w:szCs w:val="22"/>
            <w:lang w:val="el-GR"/>
          </w:rPr>
          <w:t>.</w:t>
        </w:r>
        <w:proofErr w:type="spellStart"/>
        <w:r w:rsidR="00DF6A64" w:rsidRPr="00025FF8">
          <w:rPr>
            <w:rStyle w:val="-"/>
            <w:rFonts w:cs="Tahoma"/>
            <w:szCs w:val="22"/>
          </w:rPr>
          <w:t>ktpae</w:t>
        </w:r>
        <w:proofErr w:type="spellEnd"/>
        <w:r w:rsidR="00DF6A64" w:rsidRPr="00025FF8">
          <w:rPr>
            <w:rStyle w:val="-"/>
            <w:rFonts w:cs="Tahoma"/>
            <w:szCs w:val="22"/>
            <w:lang w:val="el-GR"/>
          </w:rPr>
          <w:t>.</w:t>
        </w:r>
        <w:r w:rsidR="00DF6A64" w:rsidRPr="00025FF8">
          <w:rPr>
            <w:rStyle w:val="-"/>
            <w:rFonts w:cs="Tahoma"/>
            <w:szCs w:val="22"/>
          </w:rPr>
          <w:t>gr</w:t>
        </w:r>
      </w:hyperlink>
      <w:r w:rsidR="00E1337D" w:rsidRPr="00025FF8">
        <w:rPr>
          <w:rFonts w:cs="Tahoma"/>
          <w:szCs w:val="22"/>
          <w:lang w:val="el-GR"/>
        </w:rPr>
        <w:t xml:space="preserve"> </w:t>
      </w:r>
      <w:r w:rsidRPr="00025FF8">
        <w:rPr>
          <w:rFonts w:cs="Tahoma"/>
          <w:szCs w:val="22"/>
          <w:lang w:val="el-GR"/>
        </w:rPr>
        <w:t xml:space="preserve"> στη</w:t>
      </w:r>
      <w:r w:rsidR="00290B29" w:rsidRPr="00025FF8">
        <w:rPr>
          <w:rFonts w:cs="Tahoma"/>
          <w:szCs w:val="22"/>
          <w:lang w:val="el-GR"/>
        </w:rPr>
        <w:t xml:space="preserve"> θέση Διαγωνισμοί</w:t>
      </w:r>
      <w:r w:rsidR="00E1337D" w:rsidRPr="00025FF8">
        <w:rPr>
          <w:rFonts w:cs="Tahoma"/>
          <w:szCs w:val="22"/>
          <w:lang w:val="el-GR"/>
        </w:rPr>
        <w:t xml:space="preserve"> </w:t>
      </w:r>
      <w:r w:rsidRPr="00025FF8">
        <w:rPr>
          <w:rFonts w:cs="Tahoma"/>
          <w:szCs w:val="22"/>
          <w:lang w:val="el-GR"/>
        </w:rPr>
        <w:t xml:space="preserve">στις </w:t>
      </w:r>
      <w:r w:rsidR="000E5EAE" w:rsidRPr="006549D4">
        <w:rPr>
          <w:rFonts w:cs="Tahoma"/>
          <w:b/>
          <w:szCs w:val="22"/>
          <w:lang w:val="el-GR" w:eastAsia="en-US"/>
        </w:rPr>
        <w:t>27-10-2021</w:t>
      </w:r>
      <w:r w:rsidR="007A00F3" w:rsidRPr="007A00F3">
        <w:rPr>
          <w:rFonts w:cs="Tahoma"/>
          <w:szCs w:val="22"/>
          <w:lang w:val="el-GR"/>
        </w:rPr>
        <w:t>.</w:t>
      </w:r>
    </w:p>
    <w:p w14:paraId="6000DBA6" w14:textId="77777777" w:rsidR="00441D66" w:rsidRPr="00155B45" w:rsidRDefault="00441D66" w:rsidP="00155B45">
      <w:pPr>
        <w:pStyle w:val="normalwithoutspacing"/>
        <w:snapToGrid w:val="0"/>
        <w:spacing w:before="0" w:after="120" w:line="252" w:lineRule="auto"/>
        <w:rPr>
          <w:rFonts w:cs="Tahoma"/>
          <w:i/>
          <w:iCs/>
          <w:color w:val="5B9BD5"/>
          <w:kern w:val="1"/>
          <w:szCs w:val="22"/>
        </w:rPr>
      </w:pPr>
    </w:p>
    <w:p w14:paraId="2234109B" w14:textId="77777777" w:rsidR="00B1259E" w:rsidRPr="00155B45" w:rsidRDefault="00B1259E" w:rsidP="00155B45">
      <w:pPr>
        <w:spacing w:before="0" w:line="252" w:lineRule="auto"/>
        <w:rPr>
          <w:rFonts w:cs="Tahoma"/>
          <w:iCs/>
          <w:kern w:val="1"/>
          <w:szCs w:val="22"/>
          <w:lang w:val="el-GR"/>
        </w:rPr>
      </w:pPr>
    </w:p>
    <w:p w14:paraId="426DDA2F"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26" w:name="_Toc43378434"/>
      <w:bookmarkStart w:id="27" w:name="_Toc76118929"/>
      <w:r w:rsidRPr="00155B45">
        <w:rPr>
          <w:rFonts w:ascii="Tahoma" w:hAnsi="Tahoma" w:cs="Tahoma"/>
          <w:sz w:val="22"/>
          <w:lang w:val="el-GR"/>
        </w:rPr>
        <w:t>Αρχές εφαρμοζόμενες στη διαδικασία σύναψης</w:t>
      </w:r>
      <w:bookmarkEnd w:id="26"/>
      <w:bookmarkEnd w:id="27"/>
      <w:r w:rsidRPr="00155B45">
        <w:rPr>
          <w:rFonts w:ascii="Tahoma" w:hAnsi="Tahoma" w:cs="Tahoma"/>
          <w:sz w:val="22"/>
          <w:lang w:val="el-GR"/>
        </w:rPr>
        <w:t xml:space="preserve"> </w:t>
      </w:r>
    </w:p>
    <w:p w14:paraId="0B5808AE" w14:textId="77777777" w:rsidR="008338F0" w:rsidRPr="00155B45" w:rsidRDefault="003355E7" w:rsidP="00155B45">
      <w:pPr>
        <w:spacing w:before="0" w:line="252" w:lineRule="auto"/>
        <w:rPr>
          <w:rFonts w:cs="Tahoma"/>
          <w:szCs w:val="22"/>
          <w:lang w:val="el-GR"/>
        </w:rPr>
      </w:pPr>
      <w:r w:rsidRPr="00155B45">
        <w:rPr>
          <w:rFonts w:cs="Tahoma"/>
          <w:szCs w:val="22"/>
          <w:lang w:val="el-GR"/>
        </w:rPr>
        <w:t>Οι οικονομικοί φορείς δεσμεύονται ότι:</w:t>
      </w:r>
    </w:p>
    <w:p w14:paraId="4B51B940" w14:textId="553A82C6" w:rsidR="008338F0" w:rsidRPr="00155B45" w:rsidRDefault="003355E7" w:rsidP="00155B45">
      <w:pPr>
        <w:spacing w:before="0" w:line="252" w:lineRule="auto"/>
        <w:rPr>
          <w:rFonts w:cs="Tahoma"/>
          <w:szCs w:val="22"/>
          <w:lang w:val="el-GR"/>
        </w:rPr>
      </w:pPr>
      <w:r w:rsidRPr="00155B45">
        <w:rPr>
          <w:rFonts w:cs="Tahoma"/>
          <w:szCs w:val="22"/>
          <w:lang w:val="el-GR"/>
        </w:rPr>
        <w:t>α) τηρούν και θα εξακολουθήσουν να τηρούν κατά την εκτέλεση της σύμβασης, εφόσον επιλεγούν,</w:t>
      </w:r>
      <w:r w:rsidR="00E1337D" w:rsidRPr="00155B45">
        <w:rPr>
          <w:rFonts w:cs="Tahoma"/>
          <w:szCs w:val="22"/>
          <w:lang w:val="el-GR"/>
        </w:rPr>
        <w:t xml:space="preserve"> </w:t>
      </w:r>
      <w:r w:rsidRPr="00155B4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Pr>
          <w:rFonts w:cs="Tahoma"/>
          <w:szCs w:val="22"/>
          <w:lang w:val="el-GR"/>
        </w:rPr>
        <w:t>τους.</w:t>
      </w:r>
      <w:r w:rsidRPr="00155B45">
        <w:rPr>
          <w:rFonts w:cs="Tahoma"/>
          <w:szCs w:val="22"/>
          <w:lang w:val="el-GR"/>
        </w:rPr>
        <w:t xml:space="preserve"> </w:t>
      </w:r>
    </w:p>
    <w:p w14:paraId="193CB561" w14:textId="07CD95D4" w:rsidR="008338F0" w:rsidRPr="00155B45" w:rsidRDefault="003355E7" w:rsidP="00155B45">
      <w:pPr>
        <w:spacing w:before="0" w:line="252" w:lineRule="auto"/>
        <w:rPr>
          <w:rFonts w:cs="Tahoma"/>
          <w:szCs w:val="22"/>
          <w:lang w:val="el-GR"/>
        </w:rPr>
      </w:pPr>
      <w:r w:rsidRPr="00155B45">
        <w:rPr>
          <w:rFonts w:cs="Tahoma"/>
          <w:szCs w:val="22"/>
          <w:lang w:val="el-GR"/>
        </w:rPr>
        <w:t xml:space="preserve">β) δεν θα ενεργήσουν αθέμιτα, παράνομα ή καταχρηστικά </w:t>
      </w:r>
      <w:r w:rsidR="00344C7E" w:rsidRPr="00155B45">
        <w:rPr>
          <w:rFonts w:cs="Tahoma"/>
          <w:szCs w:val="22"/>
          <w:lang w:val="el-GR"/>
        </w:rPr>
        <w:t>καθ΄ όλη</w:t>
      </w:r>
      <w:r w:rsidRPr="00155B45">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Pr>
          <w:rFonts w:cs="Tahoma"/>
          <w:szCs w:val="22"/>
          <w:lang w:val="el-GR"/>
        </w:rPr>
        <w:t>.</w:t>
      </w:r>
    </w:p>
    <w:p w14:paraId="4906F7A5" w14:textId="77777777" w:rsidR="008338F0" w:rsidRPr="00155B45" w:rsidRDefault="003355E7" w:rsidP="00155B45">
      <w:pPr>
        <w:spacing w:before="0" w:line="252" w:lineRule="auto"/>
        <w:rPr>
          <w:rFonts w:cs="Tahoma"/>
          <w:szCs w:val="22"/>
          <w:lang w:val="el-GR"/>
        </w:rPr>
      </w:pPr>
      <w:r w:rsidRPr="00155B4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B5751A1" w14:textId="3ABB9864" w:rsidR="00092ADB" w:rsidRPr="00924AB9" w:rsidRDefault="00092ADB" w:rsidP="00924AB9">
      <w:pPr>
        <w:pStyle w:val="1"/>
        <w:spacing w:before="0" w:after="120" w:line="252" w:lineRule="auto"/>
        <w:ind w:left="357" w:hanging="357"/>
        <w:rPr>
          <w:sz w:val="22"/>
          <w:szCs w:val="22"/>
          <w:lang w:val="el-GR"/>
        </w:rPr>
      </w:pPr>
      <w:r w:rsidRPr="00924AB9">
        <w:rPr>
          <w:sz w:val="22"/>
          <w:szCs w:val="22"/>
          <w:lang w:val="el-GR"/>
        </w:rPr>
        <w:lastRenderedPageBreak/>
        <w:t>ΓΕΝΙΚΟΙ ΚΑΙ ΕΙΔΙΚΟΙ ΟΡΟΙ ΣΥΜΜΕΤΟΧΗΣ</w:t>
      </w:r>
    </w:p>
    <w:p w14:paraId="4FE35B6A" w14:textId="77777777" w:rsidR="00092ADB" w:rsidRPr="00155B45" w:rsidRDefault="00092ADB" w:rsidP="000833D5">
      <w:pPr>
        <w:pStyle w:val="2"/>
        <w:numPr>
          <w:ilvl w:val="1"/>
          <w:numId w:val="11"/>
        </w:numPr>
        <w:spacing w:before="0" w:after="120" w:line="252" w:lineRule="auto"/>
        <w:rPr>
          <w:rFonts w:ascii="Tahoma" w:hAnsi="Tahoma" w:cs="Tahoma"/>
          <w:sz w:val="22"/>
          <w:lang w:val="el-GR"/>
        </w:rPr>
      </w:pPr>
      <w:bookmarkStart w:id="28" w:name="__RefHeading___Toc491949729"/>
      <w:bookmarkStart w:id="29" w:name="__RefHeading___Toc491949730"/>
      <w:bookmarkStart w:id="30" w:name="_Hlk494445205"/>
      <w:bookmarkEnd w:id="28"/>
      <w:bookmarkEnd w:id="29"/>
      <w:r w:rsidRPr="00155B45">
        <w:rPr>
          <w:rFonts w:ascii="Tahoma" w:hAnsi="Tahoma" w:cs="Tahoma"/>
          <w:sz w:val="22"/>
          <w:lang w:val="el-GR"/>
        </w:rPr>
        <w:tab/>
      </w:r>
      <w:bookmarkStart w:id="31" w:name="_Toc43378435"/>
      <w:bookmarkStart w:id="32" w:name="_Toc76118930"/>
      <w:r w:rsidRPr="00155B45">
        <w:rPr>
          <w:rFonts w:ascii="Tahoma" w:hAnsi="Tahoma" w:cs="Tahoma"/>
          <w:sz w:val="22"/>
          <w:lang w:val="el-GR"/>
        </w:rPr>
        <w:t>Γενικές Πληροφορίες</w:t>
      </w:r>
      <w:bookmarkEnd w:id="31"/>
      <w:bookmarkEnd w:id="32"/>
    </w:p>
    <w:p w14:paraId="6036C7C0"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33" w:name="_Toc43378436"/>
      <w:bookmarkStart w:id="34" w:name="_Toc76118931"/>
      <w:bookmarkEnd w:id="30"/>
      <w:r w:rsidRPr="00155B45">
        <w:rPr>
          <w:rFonts w:ascii="Tahoma" w:hAnsi="Tahoma" w:cs="Tahoma"/>
          <w:szCs w:val="22"/>
          <w:lang w:val="el-GR"/>
        </w:rPr>
        <w:t>Έγγραφα της σύμβασης</w:t>
      </w:r>
      <w:bookmarkEnd w:id="33"/>
      <w:bookmarkEnd w:id="34"/>
    </w:p>
    <w:p w14:paraId="3099ED36" w14:textId="77777777" w:rsidR="008338F0" w:rsidRPr="00155B45" w:rsidRDefault="003355E7" w:rsidP="00155B45">
      <w:pPr>
        <w:spacing w:before="0" w:line="252" w:lineRule="auto"/>
        <w:rPr>
          <w:rFonts w:cs="Tahoma"/>
          <w:szCs w:val="22"/>
          <w:lang w:val="el-GR"/>
        </w:rPr>
      </w:pPr>
      <w:r w:rsidRPr="00155B45">
        <w:rPr>
          <w:rFonts w:cs="Tahoma"/>
          <w:szCs w:val="22"/>
          <w:lang w:val="el-GR"/>
        </w:rPr>
        <w:t>Τα έγγραφα της παρούσας διαδικασίας σύναψης είναι τα ακόλουθα:</w:t>
      </w:r>
    </w:p>
    <w:p w14:paraId="6A58BFA5" w14:textId="6483F764" w:rsidR="008338F0" w:rsidRPr="00155B45" w:rsidRDefault="003355E7" w:rsidP="000833D5">
      <w:pPr>
        <w:numPr>
          <w:ilvl w:val="0"/>
          <w:numId w:val="39"/>
        </w:numPr>
        <w:spacing w:before="0" w:line="252" w:lineRule="auto"/>
        <w:rPr>
          <w:rFonts w:eastAsia="Calibri" w:cs="Tahoma"/>
          <w:szCs w:val="22"/>
          <w:lang w:val="el-GR"/>
        </w:rPr>
      </w:pPr>
      <w:r w:rsidRPr="00155B45">
        <w:rPr>
          <w:rFonts w:cs="Tahoma"/>
          <w:szCs w:val="22"/>
          <w:lang w:val="el-GR"/>
        </w:rPr>
        <w:t>η παρούσα Διακήρυξη</w:t>
      </w:r>
      <w:r w:rsidR="006B6AD9" w:rsidRPr="00155B45">
        <w:rPr>
          <w:rFonts w:cs="Tahoma"/>
          <w:szCs w:val="22"/>
          <w:lang w:val="el-GR"/>
        </w:rPr>
        <w:t xml:space="preserve"> </w:t>
      </w:r>
      <w:r w:rsidRPr="00155B45">
        <w:rPr>
          <w:rFonts w:cs="Tahoma"/>
          <w:szCs w:val="22"/>
          <w:lang w:val="el-GR"/>
        </w:rPr>
        <w:t>με τα Παραρτήματα που αποτελούν αν</w:t>
      </w:r>
      <w:r w:rsidR="00B34285" w:rsidRPr="00155B45">
        <w:rPr>
          <w:rFonts w:cs="Tahoma"/>
          <w:szCs w:val="22"/>
          <w:lang w:val="el-GR"/>
        </w:rPr>
        <w:t>απόσπαστο μέρος αυτής</w:t>
      </w:r>
    </w:p>
    <w:p w14:paraId="7CD83D51" w14:textId="77777777" w:rsidR="00A35FFF" w:rsidRDefault="00A35FFF" w:rsidP="000833D5">
      <w:pPr>
        <w:numPr>
          <w:ilvl w:val="0"/>
          <w:numId w:val="39"/>
        </w:numPr>
        <w:spacing w:before="0" w:line="252" w:lineRule="auto"/>
        <w:rPr>
          <w:rFonts w:cs="Tahoma"/>
          <w:szCs w:val="22"/>
          <w:lang w:val="el-GR"/>
        </w:rPr>
      </w:pPr>
      <w:r w:rsidRPr="00603221">
        <w:rPr>
          <w:rFonts w:cs="Tahoma"/>
          <w:szCs w:val="22"/>
          <w:lang w:val="el-GR"/>
        </w:rPr>
        <w:t>το Ευρωπαϊκό Ενιαίο Έγγραφο Σύμβασης [ΕΕΕΣ]</w:t>
      </w:r>
    </w:p>
    <w:p w14:paraId="13BE2C87" w14:textId="77777777" w:rsidR="008338F0" w:rsidRPr="00155B45" w:rsidRDefault="003355E7" w:rsidP="000833D5">
      <w:pPr>
        <w:numPr>
          <w:ilvl w:val="0"/>
          <w:numId w:val="39"/>
        </w:numPr>
        <w:spacing w:before="0" w:line="252" w:lineRule="auto"/>
        <w:rPr>
          <w:rFonts w:cs="Tahoma"/>
          <w:szCs w:val="22"/>
          <w:lang w:val="el-GR"/>
        </w:rPr>
      </w:pPr>
      <w:r w:rsidRPr="00155B4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D4B5227" w14:textId="77777777" w:rsidR="00B90619" w:rsidRPr="00155B45" w:rsidRDefault="00B90619" w:rsidP="00B90619">
      <w:pPr>
        <w:spacing w:before="0" w:line="252" w:lineRule="auto"/>
        <w:rPr>
          <w:rFonts w:cs="Tahoma"/>
          <w:szCs w:val="22"/>
          <w:lang w:val="el-GR"/>
        </w:rPr>
      </w:pPr>
    </w:p>
    <w:p w14:paraId="1399A91B"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35" w:name="_Toc43378437"/>
      <w:bookmarkStart w:id="36" w:name="_Toc76118932"/>
      <w:r w:rsidRPr="00155B45">
        <w:rPr>
          <w:rFonts w:ascii="Tahoma" w:hAnsi="Tahoma" w:cs="Tahoma"/>
          <w:szCs w:val="22"/>
          <w:lang w:val="el-GR"/>
        </w:rPr>
        <w:t xml:space="preserve">Επικοινωνία </w:t>
      </w:r>
      <w:r w:rsidR="003A5AAC" w:rsidRPr="00155B45">
        <w:rPr>
          <w:rFonts w:ascii="Tahoma" w:hAnsi="Tahoma" w:cs="Tahoma"/>
          <w:szCs w:val="22"/>
          <w:lang w:val="el-GR"/>
        </w:rPr>
        <w:t>–</w:t>
      </w:r>
      <w:r w:rsidRPr="00155B45">
        <w:rPr>
          <w:rFonts w:ascii="Tahoma" w:hAnsi="Tahoma" w:cs="Tahoma"/>
          <w:szCs w:val="22"/>
          <w:lang w:val="el-GR"/>
        </w:rPr>
        <w:t xml:space="preserve"> Πρόσβαση στα έγγραφα της Σύμβασης</w:t>
      </w:r>
      <w:bookmarkEnd w:id="35"/>
      <w:bookmarkEnd w:id="36"/>
    </w:p>
    <w:p w14:paraId="08F92052" w14:textId="4DFCEA53" w:rsidR="008338F0" w:rsidRDefault="003355E7" w:rsidP="00155B45">
      <w:pPr>
        <w:spacing w:before="0" w:line="252" w:lineRule="auto"/>
        <w:rPr>
          <w:rFonts w:cs="Tahoma"/>
          <w:szCs w:val="22"/>
          <w:lang w:val="el-GR"/>
        </w:rPr>
      </w:pPr>
      <w:r w:rsidRPr="00155B45">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A35FFF">
        <w:rPr>
          <w:rFonts w:cs="Tahoma"/>
          <w:szCs w:val="22"/>
          <w:lang w:val="el-GR"/>
        </w:rPr>
        <w:t xml:space="preserve">η οποία είναι </w:t>
      </w:r>
      <w:proofErr w:type="spellStart"/>
      <w:r w:rsidR="00A35FFF">
        <w:rPr>
          <w:rFonts w:cs="Tahoma"/>
          <w:szCs w:val="22"/>
          <w:lang w:val="el-GR"/>
        </w:rPr>
        <w:t>προσβάσιμη</w:t>
      </w:r>
      <w:r w:rsidRPr="00155B45">
        <w:rPr>
          <w:rFonts w:cs="Tahoma"/>
          <w:szCs w:val="22"/>
          <w:lang w:val="el-GR"/>
        </w:rPr>
        <w:t>μέσω</w:t>
      </w:r>
      <w:proofErr w:type="spellEnd"/>
      <w:r w:rsidRPr="00155B45">
        <w:rPr>
          <w:rFonts w:cs="Tahoma"/>
          <w:szCs w:val="22"/>
          <w:lang w:val="el-GR"/>
        </w:rPr>
        <w:t xml:space="preserve"> της Διαδικτυακής πύλης </w:t>
      </w:r>
      <w:r w:rsidR="00A35FFF">
        <w:rPr>
          <w:rFonts w:cs="Tahoma"/>
          <w:szCs w:val="22"/>
          <w:lang w:val="el-GR"/>
        </w:rPr>
        <w:t>(</w:t>
      </w:r>
      <w:r w:rsidRPr="00155B45">
        <w:rPr>
          <w:rFonts w:cs="Tahoma"/>
          <w:szCs w:val="22"/>
          <w:lang w:val="el-GR"/>
        </w:rPr>
        <w:t>www.promitheus.gov.gr</w:t>
      </w:r>
      <w:r w:rsidR="00A35FFF">
        <w:rPr>
          <w:rFonts w:cs="Tahoma"/>
          <w:szCs w:val="22"/>
          <w:lang w:val="el-GR"/>
        </w:rPr>
        <w:t>)</w:t>
      </w:r>
      <w:r w:rsidRPr="00155B45">
        <w:rPr>
          <w:rFonts w:cs="Tahoma"/>
          <w:szCs w:val="22"/>
          <w:lang w:val="el-GR"/>
        </w:rPr>
        <w:t>.</w:t>
      </w:r>
    </w:p>
    <w:p w14:paraId="115724CE" w14:textId="77777777" w:rsidR="00B90619" w:rsidRPr="00155B45" w:rsidRDefault="00B90619" w:rsidP="00155B45">
      <w:pPr>
        <w:spacing w:before="0" w:line="252" w:lineRule="auto"/>
        <w:rPr>
          <w:rFonts w:cs="Tahoma"/>
          <w:szCs w:val="22"/>
          <w:lang w:val="el-GR"/>
        </w:rPr>
      </w:pPr>
    </w:p>
    <w:p w14:paraId="5859940C"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37" w:name="_Toc43378438"/>
      <w:bookmarkStart w:id="38" w:name="_Toc76118933"/>
      <w:r w:rsidRPr="00155B45">
        <w:rPr>
          <w:rFonts w:ascii="Tahoma" w:hAnsi="Tahoma" w:cs="Tahoma"/>
          <w:szCs w:val="22"/>
          <w:lang w:val="el-GR"/>
        </w:rPr>
        <w:t>Παροχή Διευκρινίσεων</w:t>
      </w:r>
      <w:bookmarkEnd w:id="37"/>
      <w:bookmarkEnd w:id="38"/>
    </w:p>
    <w:p w14:paraId="7F917B47" w14:textId="468A51D1" w:rsidR="008A3546" w:rsidRPr="00155B45" w:rsidRDefault="00CE56BF" w:rsidP="00155B45">
      <w:pPr>
        <w:spacing w:before="0" w:line="252" w:lineRule="auto"/>
        <w:rPr>
          <w:rFonts w:cs="Tahoma"/>
          <w:b/>
          <w:bCs/>
          <w:i/>
          <w:iCs/>
          <w:color w:val="5B9BD5"/>
          <w:szCs w:val="22"/>
          <w:lang w:val="el-GR"/>
        </w:rPr>
      </w:pPr>
      <w:r w:rsidRPr="00603221">
        <w:rPr>
          <w:lang w:val="el-GR"/>
        </w:rPr>
        <w:t>Τα σχετικά αιτήματα παροχής διευκρινίσεων υποβάλλονται ηλεκτρονικά,</w:t>
      </w:r>
      <w:r>
        <w:rPr>
          <w:lang w:val="el-GR"/>
        </w:rPr>
        <w:t xml:space="preserve"> το αργότερο</w:t>
      </w:r>
      <w:r w:rsidRPr="00603221">
        <w:rPr>
          <w:lang w:val="el-GR"/>
        </w:rPr>
        <w:t xml:space="preserve"> έως </w:t>
      </w:r>
      <w:r w:rsidR="00D815FB" w:rsidRPr="00D815FB">
        <w:rPr>
          <w:b/>
          <w:lang w:val="el-GR"/>
        </w:rPr>
        <w:t>08</w:t>
      </w:r>
      <w:r w:rsidRPr="00D815FB">
        <w:rPr>
          <w:b/>
          <w:lang w:val="el-GR"/>
        </w:rPr>
        <w:t>/</w:t>
      </w:r>
      <w:r w:rsidR="00D815FB" w:rsidRPr="00D815FB">
        <w:rPr>
          <w:b/>
          <w:lang w:val="el-GR"/>
        </w:rPr>
        <w:t>11</w:t>
      </w:r>
      <w:r w:rsidRPr="00D815FB">
        <w:rPr>
          <w:b/>
          <w:lang w:val="el-GR"/>
        </w:rPr>
        <w:t>/</w:t>
      </w:r>
      <w:r w:rsidR="00D815FB" w:rsidRPr="00D815FB">
        <w:rPr>
          <w:b/>
          <w:lang w:val="el-GR"/>
        </w:rPr>
        <w:t>2021</w:t>
      </w:r>
      <w:r w:rsidRPr="00603221">
        <w:rPr>
          <w:lang w:val="el-GR"/>
        </w:rPr>
        <w:t xml:space="preserve"> και απαντώνται αντίστοιχα </w:t>
      </w:r>
      <w:r w:rsidRPr="00DF3269">
        <w:rPr>
          <w:lang w:val="el-GR" w:eastAsia="ar-SA"/>
        </w:rPr>
        <w:t>στο πλαίσιο της παρούσας,</w:t>
      </w:r>
      <w:r>
        <w:rPr>
          <w:lang w:val="el-GR"/>
        </w:rPr>
        <w:t xml:space="preserve"> </w:t>
      </w:r>
      <w:r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Pr="00DF3269">
        <w:rPr>
          <w:lang w:val="el-GR" w:eastAsia="ar-SA"/>
        </w:rPr>
        <w:t>προσβάσιμη</w:t>
      </w:r>
      <w:proofErr w:type="spellEnd"/>
      <w:r w:rsidRPr="00DF3269">
        <w:rPr>
          <w:lang w:val="el-GR" w:eastAsia="ar-SA"/>
        </w:rPr>
        <w:t xml:space="preserve"> </w:t>
      </w:r>
      <w:r>
        <w:rPr>
          <w:lang w:val="el-GR"/>
        </w:rPr>
        <w:t xml:space="preserve">μέσω της Διαδικτυακής πύλης </w:t>
      </w:r>
      <w:hyperlink r:id="rId24" w:history="1">
        <w:r w:rsidRPr="00603221">
          <w:rPr>
            <w:rStyle w:val="-"/>
            <w:lang w:val="el-GR"/>
          </w:rPr>
          <w:t>www.promitheus.gov.gr</w:t>
        </w:r>
      </w:hyperlink>
      <w:r w:rsidRPr="00603221">
        <w:rPr>
          <w:lang w:val="el-GR"/>
        </w:rPr>
        <w:t xml:space="preserve">. </w:t>
      </w:r>
      <w:r w:rsidR="008A3546" w:rsidRPr="00155B45">
        <w:rPr>
          <w:rFonts w:cs="Tahoma"/>
          <w:szCs w:val="22"/>
          <w:lang w:val="el-GR"/>
        </w:rPr>
        <w:t xml:space="preserve"> Αιτήματα παροχής</w:t>
      </w:r>
      <w:r w:rsidR="003355E7" w:rsidRPr="00155B45">
        <w:rPr>
          <w:rFonts w:cs="Tahoma"/>
          <w:szCs w:val="22"/>
          <w:lang w:val="el-GR"/>
        </w:rPr>
        <w:t xml:space="preserve"> </w:t>
      </w:r>
      <w:r w:rsidR="008A3546" w:rsidRPr="00155B45">
        <w:rPr>
          <w:rFonts w:cs="Tahoma"/>
          <w:szCs w:val="22"/>
          <w:lang w:val="el-GR"/>
        </w:rPr>
        <w:t>συμπληρωματικών πληροφοριών – διευκρινίσεων</w:t>
      </w:r>
      <w:r w:rsidR="00E1337D" w:rsidRPr="00155B45">
        <w:rPr>
          <w:rFonts w:cs="Tahoma"/>
          <w:szCs w:val="22"/>
          <w:lang w:val="el-GR"/>
        </w:rPr>
        <w:t xml:space="preserve"> </w:t>
      </w:r>
      <w:r w:rsidR="008A3546" w:rsidRPr="00155B45">
        <w:rPr>
          <w:rFonts w:cs="Tahoma"/>
          <w:szCs w:val="22"/>
          <w:lang w:val="el-GR"/>
        </w:rPr>
        <w:t xml:space="preserve">υποβάλλονται </w:t>
      </w:r>
      <w:r w:rsidR="00037B97" w:rsidRPr="00155B45">
        <w:rPr>
          <w:rFonts w:cs="Tahoma"/>
          <w:szCs w:val="22"/>
          <w:lang w:val="el-GR"/>
        </w:rPr>
        <w:t>α</w:t>
      </w:r>
      <w:r w:rsidR="008A3546" w:rsidRPr="00155B45">
        <w:rPr>
          <w:rFonts w:cs="Tahoma"/>
          <w:szCs w:val="22"/>
          <w:lang w:val="el-GR"/>
        </w:rPr>
        <w:t>πό εγγεγραμμένους</w:t>
      </w:r>
      <w:r w:rsidR="00E1337D" w:rsidRPr="00155B45">
        <w:rPr>
          <w:rFonts w:cs="Tahoma"/>
          <w:szCs w:val="22"/>
          <w:lang w:val="el-GR"/>
        </w:rPr>
        <w:t xml:space="preserve"> </w:t>
      </w:r>
      <w:r w:rsidR="008A3546" w:rsidRPr="00155B45">
        <w:rPr>
          <w:rFonts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B1B32" w:rsidRPr="00155B45">
        <w:rPr>
          <w:rFonts w:cs="Tahoma"/>
          <w:szCs w:val="22"/>
          <w:lang w:val="el-GR"/>
        </w:rPr>
        <w:t>ό</w:t>
      </w:r>
      <w:r>
        <w:rPr>
          <w:rFonts w:cs="Tahoma"/>
          <w:szCs w:val="22"/>
          <w:lang w:val="el-GR"/>
        </w:rPr>
        <w:t>ς</w:t>
      </w:r>
      <w:r w:rsidR="009B1B32" w:rsidRPr="00155B45">
        <w:rPr>
          <w:rFonts w:cs="Tahoma"/>
          <w:szCs w:val="22"/>
          <w:lang w:val="el-GR"/>
        </w:rPr>
        <w:t xml:space="preserve"> </w:t>
      </w:r>
      <w:r w:rsidR="008A3546" w:rsidRPr="00155B45">
        <w:rPr>
          <w:rFonts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BBAC0B7" w14:textId="77777777" w:rsidR="008A3546" w:rsidRPr="00155B45" w:rsidRDefault="008A3546" w:rsidP="00155B45">
      <w:pPr>
        <w:spacing w:before="0" w:line="252" w:lineRule="auto"/>
        <w:rPr>
          <w:rFonts w:cs="Tahoma"/>
          <w:szCs w:val="22"/>
          <w:lang w:val="el-GR"/>
        </w:rPr>
      </w:pPr>
      <w:r w:rsidRPr="00155B4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67FEDD1" w14:textId="77777777" w:rsidR="008A3546" w:rsidRPr="00155B45" w:rsidRDefault="008A3546" w:rsidP="00155B45">
      <w:pPr>
        <w:spacing w:before="0" w:line="252" w:lineRule="auto"/>
        <w:rPr>
          <w:rFonts w:cs="Tahoma"/>
          <w:szCs w:val="22"/>
          <w:lang w:val="el-GR"/>
        </w:rPr>
      </w:pPr>
      <w:r w:rsidRPr="00155B4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155B45">
        <w:rPr>
          <w:rFonts w:cs="Tahoma"/>
          <w:b/>
          <w:szCs w:val="22"/>
          <w:lang w:val="el-GR"/>
        </w:rPr>
        <w:t>τέσσερις (4) ημέρες</w:t>
      </w:r>
      <w:r w:rsidRPr="00155B45">
        <w:rPr>
          <w:rFonts w:cs="Tahoma"/>
          <w:szCs w:val="22"/>
          <w:lang w:val="el-GR"/>
        </w:rPr>
        <w:t xml:space="preserve"> πριν από την προθεσμία που ορίζεται για την παραλαβή των προσφορών.</w:t>
      </w:r>
    </w:p>
    <w:p w14:paraId="54D353C0" w14:textId="60956819" w:rsidR="008A3546" w:rsidRPr="00155B45" w:rsidRDefault="008A3546" w:rsidP="00155B45">
      <w:pPr>
        <w:spacing w:before="0" w:line="252" w:lineRule="auto"/>
        <w:rPr>
          <w:rFonts w:cs="Tahoma"/>
          <w:szCs w:val="22"/>
          <w:lang w:val="el-GR"/>
        </w:rPr>
      </w:pPr>
      <w:r w:rsidRPr="00155B45">
        <w:rPr>
          <w:rFonts w:cs="Tahoma"/>
          <w:szCs w:val="22"/>
          <w:lang w:val="el-GR"/>
        </w:rPr>
        <w:t>β) Όταν τα έγγραφα της σύμβασης υφίστανται σημαντικές αλλαγές.</w:t>
      </w:r>
      <w:r w:rsidR="00A453BA" w:rsidRPr="00155B45">
        <w:rPr>
          <w:rFonts w:cs="Tahoma"/>
          <w:szCs w:val="22"/>
          <w:lang w:val="el-GR"/>
        </w:rPr>
        <w:t xml:space="preserve"> </w:t>
      </w:r>
    </w:p>
    <w:p w14:paraId="4A40CB02" w14:textId="77777777" w:rsidR="008A3546" w:rsidRPr="00155B45" w:rsidRDefault="008A3546" w:rsidP="00155B45">
      <w:pPr>
        <w:spacing w:before="0" w:line="252" w:lineRule="auto"/>
        <w:rPr>
          <w:rFonts w:cs="Tahoma"/>
          <w:szCs w:val="22"/>
          <w:lang w:val="el-GR"/>
        </w:rPr>
      </w:pPr>
      <w:r w:rsidRPr="00155B45">
        <w:rPr>
          <w:rFonts w:cs="Tahoma"/>
          <w:szCs w:val="22"/>
          <w:lang w:val="el-GR"/>
        </w:rPr>
        <w:t>Η διάρκεια της παράτασης θα είναι ανάλογη με τη σπουδαιότητα των πληροφοριών που ζητήθηκαν ή των αλλαγών.</w:t>
      </w:r>
    </w:p>
    <w:p w14:paraId="32B8F8E6" w14:textId="0A81036D" w:rsidR="008A3546" w:rsidRDefault="008A3546" w:rsidP="00155B45">
      <w:pPr>
        <w:spacing w:before="0" w:line="252" w:lineRule="auto"/>
        <w:rPr>
          <w:rFonts w:cs="Tahoma"/>
          <w:szCs w:val="22"/>
          <w:lang w:val="el-GR"/>
        </w:rPr>
      </w:pPr>
      <w:r w:rsidRPr="00155B45">
        <w:rPr>
          <w:rFonts w:cs="Tahoma"/>
          <w:szCs w:val="22"/>
          <w:lang w:val="el-GR"/>
        </w:rPr>
        <w:t xml:space="preserve">Όταν οι πρόσθετες πληροφορίες δεν έχουν ζητηθεί έγκαιρα ή δεν έχουν σημασία για την προετοιμασία κατάλληλων προσφορών, </w:t>
      </w:r>
      <w:r w:rsidR="00AE2100" w:rsidRPr="00563AE7">
        <w:rPr>
          <w:lang w:val="el-GR"/>
        </w:rPr>
        <w:t>η παράταση της προθεσμίας εναπόκειται στη διακριτική ευχέρεια της αναθέτουσας αρχής</w:t>
      </w:r>
      <w:r w:rsidRPr="00155B45">
        <w:rPr>
          <w:rFonts w:cs="Tahoma"/>
          <w:szCs w:val="22"/>
          <w:lang w:val="el-GR"/>
        </w:rPr>
        <w:t>.</w:t>
      </w:r>
    </w:p>
    <w:p w14:paraId="698A87A6" w14:textId="77777777" w:rsidR="00AE2100" w:rsidRDefault="00AE2100" w:rsidP="00AE2100">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ab"/>
          <w:lang w:val="el-GR"/>
        </w:rPr>
        <w:footnoteReference w:id="1"/>
      </w:r>
      <w:r w:rsidRPr="00C11E79">
        <w:rPr>
          <w:lang w:val="el-GR"/>
        </w:rPr>
        <w:t>.</w:t>
      </w:r>
      <w:r w:rsidRPr="00FE71B4">
        <w:rPr>
          <w:lang w:val="el-GR"/>
        </w:rPr>
        <w:t xml:space="preserve"> </w:t>
      </w:r>
    </w:p>
    <w:p w14:paraId="2A277949" w14:textId="126D2ACB" w:rsidR="0037210E" w:rsidRDefault="0037210E">
      <w:pPr>
        <w:suppressAutoHyphens w:val="0"/>
        <w:spacing w:before="0" w:after="0"/>
        <w:jc w:val="left"/>
        <w:rPr>
          <w:rFonts w:cs="Tahoma"/>
          <w:szCs w:val="22"/>
          <w:lang w:val="el-GR"/>
        </w:rPr>
      </w:pPr>
    </w:p>
    <w:p w14:paraId="29620588" w14:textId="77777777" w:rsidR="00AE2100" w:rsidRDefault="00AE2100">
      <w:pPr>
        <w:suppressAutoHyphens w:val="0"/>
        <w:spacing w:before="0" w:after="0"/>
        <w:jc w:val="left"/>
        <w:rPr>
          <w:rFonts w:cs="Tahoma"/>
          <w:szCs w:val="22"/>
          <w:lang w:val="el-GR"/>
        </w:rPr>
      </w:pPr>
    </w:p>
    <w:p w14:paraId="7D315BFA"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39" w:name="_Toc43378439"/>
      <w:bookmarkStart w:id="40" w:name="_Toc76118934"/>
      <w:r w:rsidRPr="00155B45">
        <w:rPr>
          <w:rFonts w:ascii="Tahoma" w:hAnsi="Tahoma" w:cs="Tahoma"/>
          <w:szCs w:val="22"/>
          <w:lang w:val="el-GR"/>
        </w:rPr>
        <w:t>Γλώσσα</w:t>
      </w:r>
      <w:bookmarkEnd w:id="39"/>
      <w:bookmarkEnd w:id="40"/>
    </w:p>
    <w:p w14:paraId="69A29083" w14:textId="0BB0D8BD" w:rsidR="00C931A2" w:rsidRPr="00155B45" w:rsidRDefault="003355E7" w:rsidP="00155B45">
      <w:pPr>
        <w:spacing w:before="0" w:line="252" w:lineRule="auto"/>
        <w:rPr>
          <w:rFonts w:cs="Tahoma"/>
          <w:szCs w:val="22"/>
          <w:lang w:val="el-GR"/>
        </w:rPr>
      </w:pPr>
      <w:r w:rsidRPr="00155B45">
        <w:rPr>
          <w:rFonts w:cs="Tahoma"/>
          <w:szCs w:val="22"/>
          <w:lang w:val="el-GR"/>
        </w:rPr>
        <w:t>Τα έγγραφα της σύμβασης έχουν συνταχθεί στην ελληνική γλώσσα</w:t>
      </w:r>
      <w:r w:rsidR="000269F6" w:rsidRPr="00155B45">
        <w:rPr>
          <w:rFonts w:cs="Tahoma"/>
          <w:szCs w:val="22"/>
          <w:lang w:val="el-GR"/>
        </w:rPr>
        <w:t>.</w:t>
      </w:r>
    </w:p>
    <w:p w14:paraId="1C8ED3D3" w14:textId="010F5816" w:rsidR="008338F0" w:rsidRPr="00155B45" w:rsidRDefault="003355E7" w:rsidP="00155B45">
      <w:pPr>
        <w:spacing w:before="0" w:line="252" w:lineRule="auto"/>
        <w:rPr>
          <w:rFonts w:cs="Tahoma"/>
          <w:szCs w:val="22"/>
          <w:lang w:val="el-GR"/>
        </w:rPr>
      </w:pPr>
      <w:r w:rsidRPr="00155B45">
        <w:rPr>
          <w:rFonts w:cs="Tahoma"/>
          <w:szCs w:val="22"/>
          <w:lang w:val="el-GR"/>
        </w:rPr>
        <w:t>Τυχόν προδικαστικές προσφυγές υποβάλλονται στην ελληνική γλώσσα.</w:t>
      </w:r>
      <w:r w:rsidR="00B97398" w:rsidRPr="00155B45">
        <w:rPr>
          <w:rFonts w:cs="Tahoma"/>
          <w:szCs w:val="22"/>
          <w:lang w:val="el-GR"/>
        </w:rPr>
        <w:t xml:space="preserve"> </w:t>
      </w:r>
    </w:p>
    <w:p w14:paraId="5B4DB0A1" w14:textId="77777777" w:rsidR="00AE2100" w:rsidRDefault="00AE2100" w:rsidP="00AE210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5A02CFFE" w14:textId="40F5A57B" w:rsidR="008338F0" w:rsidRPr="00155B45" w:rsidRDefault="00AE2100" w:rsidP="00155B45">
      <w:pPr>
        <w:spacing w:before="0" w:line="252" w:lineRule="auto"/>
        <w:rPr>
          <w:rFonts w:cs="Tahoma"/>
          <w:color w:val="000000"/>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0A74575E" w14:textId="77777777" w:rsidR="008338F0" w:rsidRPr="00155B45" w:rsidRDefault="003355E7" w:rsidP="00987ED0">
      <w:pPr>
        <w:suppressAutoHyphens w:val="0"/>
        <w:autoSpaceDE w:val="0"/>
        <w:autoSpaceDN w:val="0"/>
        <w:adjustRightInd w:val="0"/>
        <w:spacing w:before="0" w:line="252" w:lineRule="auto"/>
        <w:rPr>
          <w:rFonts w:cs="Tahoma"/>
          <w:color w:val="000000"/>
          <w:szCs w:val="22"/>
          <w:lang w:val="el-GR"/>
        </w:rPr>
      </w:pPr>
      <w:r w:rsidRPr="00155B45">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155B45">
        <w:rPr>
          <w:rFonts w:cs="Tahoma"/>
          <w:color w:val="000000"/>
          <w:szCs w:val="22"/>
          <w:lang w:val="el-GR"/>
        </w:rPr>
        <w:t xml:space="preserve">στην </w:t>
      </w:r>
      <w:r w:rsidR="00A23DF2" w:rsidRPr="00155B45">
        <w:rPr>
          <w:rFonts w:cs="Tahoma"/>
          <w:color w:val="000000"/>
          <w:szCs w:val="22"/>
          <w:lang w:val="el-GR"/>
        </w:rPr>
        <w:t>Α</w:t>
      </w:r>
      <w:r w:rsidR="00601749" w:rsidRPr="00155B45">
        <w:rPr>
          <w:rFonts w:cs="Tahoma"/>
          <w:color w:val="000000"/>
          <w:szCs w:val="22"/>
          <w:lang w:val="el-GR"/>
        </w:rPr>
        <w:t>γγλική</w:t>
      </w:r>
      <w:r w:rsidR="00601749" w:rsidRPr="00155B45" w:rsidDel="00601749">
        <w:rPr>
          <w:rFonts w:cs="Tahoma"/>
          <w:color w:val="000000"/>
          <w:szCs w:val="22"/>
          <w:lang w:val="el-GR"/>
        </w:rPr>
        <w:t xml:space="preserve"> </w:t>
      </w:r>
      <w:r w:rsidRPr="00155B45">
        <w:rPr>
          <w:rFonts w:cs="Tahoma"/>
          <w:color w:val="000000"/>
          <w:szCs w:val="22"/>
          <w:lang w:val="el-GR"/>
        </w:rPr>
        <w:t>γλώσσα, χωρίς να συνοδεύονται από μετάφραση στην ελληνική.</w:t>
      </w:r>
    </w:p>
    <w:p w14:paraId="2C48574A" w14:textId="706BDBB1" w:rsidR="008338F0" w:rsidRDefault="003355E7" w:rsidP="00155B45">
      <w:pPr>
        <w:spacing w:before="0" w:line="252" w:lineRule="auto"/>
        <w:rPr>
          <w:rFonts w:cs="Tahoma"/>
          <w:color w:val="000000"/>
          <w:szCs w:val="22"/>
          <w:lang w:val="el-GR"/>
        </w:rPr>
      </w:pPr>
      <w:r w:rsidRPr="00155B4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4D8095D" w14:textId="77777777" w:rsidR="00D10911" w:rsidRPr="00155B45" w:rsidRDefault="00D10911" w:rsidP="00155B45">
      <w:pPr>
        <w:spacing w:before="0" w:line="252" w:lineRule="auto"/>
        <w:rPr>
          <w:rFonts w:cs="Tahoma"/>
          <w:szCs w:val="22"/>
          <w:lang w:val="el-GR"/>
        </w:rPr>
      </w:pPr>
    </w:p>
    <w:p w14:paraId="6E4976D0" w14:textId="77777777" w:rsidR="003A5AAC" w:rsidRPr="00155B45" w:rsidRDefault="003A5AAC" w:rsidP="000833D5">
      <w:pPr>
        <w:pStyle w:val="4"/>
        <w:numPr>
          <w:ilvl w:val="2"/>
          <w:numId w:val="11"/>
        </w:numPr>
        <w:spacing w:before="0" w:after="120" w:line="252" w:lineRule="auto"/>
        <w:rPr>
          <w:rFonts w:ascii="Tahoma" w:hAnsi="Tahoma" w:cs="Tahoma"/>
          <w:szCs w:val="22"/>
          <w:lang w:val="el-GR"/>
        </w:rPr>
      </w:pPr>
      <w:bookmarkStart w:id="41" w:name="_Ref496624630"/>
      <w:bookmarkStart w:id="42" w:name="_Ref496624815"/>
      <w:bookmarkStart w:id="43" w:name="_Ref496625091"/>
      <w:bookmarkStart w:id="44" w:name="_Toc43378440"/>
      <w:bookmarkStart w:id="45" w:name="_Toc76118935"/>
      <w:r w:rsidRPr="00155B45">
        <w:rPr>
          <w:rFonts w:ascii="Tahoma" w:hAnsi="Tahoma" w:cs="Tahoma"/>
          <w:szCs w:val="22"/>
          <w:lang w:val="el-GR"/>
        </w:rPr>
        <w:t>Εγγυήσεις</w:t>
      </w:r>
      <w:bookmarkEnd w:id="41"/>
      <w:bookmarkEnd w:id="42"/>
      <w:bookmarkEnd w:id="43"/>
      <w:bookmarkEnd w:id="44"/>
      <w:bookmarkEnd w:id="45"/>
    </w:p>
    <w:p w14:paraId="3BE552E2" w14:textId="28819B7F" w:rsidR="00AE2100" w:rsidRDefault="006771AF" w:rsidP="00155B45">
      <w:pPr>
        <w:spacing w:before="0" w:line="252" w:lineRule="auto"/>
        <w:rPr>
          <w:rFonts w:cs="Tahoma"/>
          <w:color w:val="000000"/>
          <w:szCs w:val="22"/>
          <w:lang w:val="el-GR"/>
        </w:rPr>
      </w:pPr>
      <w:bookmarkStart w:id="46" w:name="_Hlk499302719"/>
      <w:r w:rsidRPr="00155B45">
        <w:rPr>
          <w:rFonts w:cs="Tahoma"/>
          <w:color w:val="000000"/>
          <w:szCs w:val="22"/>
          <w:lang w:val="el-GR"/>
        </w:rPr>
        <w:t xml:space="preserve">Οι εγγυήσεις </w:t>
      </w:r>
      <w:r w:rsidR="00AE2100" w:rsidRPr="00A04CB0">
        <w:rPr>
          <w:rFonts w:cs="Tahoma"/>
          <w:color w:val="000000"/>
          <w:szCs w:val="22"/>
          <w:lang w:val="el-GR"/>
        </w:rPr>
        <w:t>(</w:t>
      </w:r>
      <w:r w:rsidR="00AE2100">
        <w:rPr>
          <w:rFonts w:cs="Tahoma"/>
          <w:color w:val="000000"/>
          <w:szCs w:val="22"/>
          <w:lang w:val="el-GR"/>
        </w:rPr>
        <w:t xml:space="preserve">παρ. 2.2.2 &amp; 4.1) </w:t>
      </w:r>
      <w:r w:rsidRPr="00155B45">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155B45">
        <w:rPr>
          <w:rFonts w:cs="Tahoma"/>
          <w:color w:val="000000"/>
          <w:szCs w:val="22"/>
          <w:lang w:val="el-GR"/>
        </w:rPr>
        <w:t xml:space="preserve"> </w:t>
      </w:r>
    </w:p>
    <w:p w14:paraId="13600DF7" w14:textId="67A9720E" w:rsidR="008338F0" w:rsidRPr="00155B45" w:rsidRDefault="003355E7" w:rsidP="00155B45">
      <w:pPr>
        <w:spacing w:before="0" w:line="252" w:lineRule="auto"/>
        <w:rPr>
          <w:rFonts w:cs="Tahoma"/>
          <w:lang w:val="el-GR"/>
        </w:rPr>
      </w:pPr>
      <w:r w:rsidRPr="00155B45">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7046EB5" w14:textId="3AC85841" w:rsidR="008338F0" w:rsidRDefault="003355E7" w:rsidP="00987ED0">
      <w:pPr>
        <w:spacing w:before="0" w:line="252" w:lineRule="auto"/>
        <w:rPr>
          <w:rFonts w:cs="Tahoma"/>
          <w:szCs w:val="22"/>
          <w:lang w:val="el-GR"/>
        </w:rPr>
      </w:pPr>
      <w:r w:rsidRPr="00155B45">
        <w:rPr>
          <w:rFonts w:cs="Tahoma"/>
          <w:color w:val="000000"/>
          <w:szCs w:val="22"/>
          <w:lang w:val="el-GR"/>
        </w:rPr>
        <w:t xml:space="preserve">Οι εγγυήσεις αυτές περιλαμβάνουν κατ’ ελάχιστον τα ακόλουθα στοιχεία: </w:t>
      </w:r>
      <w:r w:rsidRPr="00D10911">
        <w:rPr>
          <w:rFonts w:cs="Tahoma"/>
          <w:color w:val="000000"/>
          <w:szCs w:val="22"/>
          <w:lang w:val="el-GR"/>
        </w:rPr>
        <w:t xml:space="preserve">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D10911">
        <w:rPr>
          <w:rFonts w:cs="Tahoma"/>
          <w:color w:val="000000"/>
          <w:szCs w:val="22"/>
          <w:lang w:val="el-GR"/>
        </w:rPr>
        <w:t>στ</w:t>
      </w:r>
      <w:proofErr w:type="spellEnd"/>
      <w:r w:rsidRPr="00D10911">
        <w:rPr>
          <w:rFonts w:cs="Tahoma"/>
          <w:color w:val="000000"/>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Pr>
          <w:rFonts w:cs="Tahoma"/>
          <w:color w:val="000000"/>
          <w:szCs w:val="22"/>
          <w:lang w:val="el-GR"/>
        </w:rPr>
        <w:t xml:space="preserve"> </w:t>
      </w:r>
      <w:r w:rsidRPr="00D10911">
        <w:rPr>
          <w:rFonts w:cs="Tahoma"/>
          <w:color w:val="000000"/>
          <w:szCs w:val="22"/>
          <w:lang w:val="el-GR"/>
        </w:rPr>
        <w:t xml:space="preserve">ζ) τους όρους ότι: </w:t>
      </w:r>
      <w:proofErr w:type="spellStart"/>
      <w:r w:rsidRPr="00D10911">
        <w:rPr>
          <w:rFonts w:cs="Tahoma"/>
          <w:color w:val="000000"/>
          <w:szCs w:val="22"/>
          <w:lang w:val="el-GR"/>
        </w:rPr>
        <w:t>αα</w:t>
      </w:r>
      <w:proofErr w:type="spellEnd"/>
      <w:r w:rsidRPr="00D10911">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w:t>
      </w:r>
      <w:r w:rsidRPr="00D10911">
        <w:rPr>
          <w:rFonts w:cs="Tahoma"/>
          <w:color w:val="000000"/>
          <w:szCs w:val="22"/>
          <w:lang w:val="el-GR"/>
        </w:rPr>
        <w:lastRenderedPageBreak/>
        <w:t xml:space="preserve">και της </w:t>
      </w:r>
      <w:proofErr w:type="spellStart"/>
      <w:r w:rsidRPr="00D10911">
        <w:rPr>
          <w:rFonts w:cs="Tahoma"/>
          <w:color w:val="000000"/>
          <w:szCs w:val="22"/>
          <w:lang w:val="el-GR"/>
        </w:rPr>
        <w:t>διζήσεως</w:t>
      </w:r>
      <w:proofErr w:type="spellEnd"/>
      <w:r w:rsidRPr="00D10911">
        <w:rPr>
          <w:rFonts w:cs="Tahoma"/>
          <w:color w:val="000000"/>
          <w:szCs w:val="22"/>
          <w:lang w:val="el-GR"/>
        </w:rPr>
        <w:t xml:space="preserve">, και </w:t>
      </w:r>
      <w:proofErr w:type="spellStart"/>
      <w:r w:rsidRPr="00D10911">
        <w:rPr>
          <w:rFonts w:cs="Tahoma"/>
          <w:color w:val="000000"/>
          <w:szCs w:val="22"/>
          <w:lang w:val="el-GR"/>
        </w:rPr>
        <w:t>ββ</w:t>
      </w:r>
      <w:proofErr w:type="spellEnd"/>
      <w:r w:rsidRPr="00D10911">
        <w:rPr>
          <w:rFonts w:cs="Tahoma"/>
          <w:color w:val="000000"/>
          <w:szCs w:val="22"/>
          <w:lang w:val="el-GR"/>
        </w:rPr>
        <w:t>) ότι σε περίπτωση κατάπτωσης αυτής, το ποσό της κατάπτωσης υπόκειται στο εκάστοτε ισχύον τέλος χαρτοσήμου,</w:t>
      </w:r>
      <w:r w:rsidR="00AE2100">
        <w:rPr>
          <w:rFonts w:cs="Tahoma"/>
          <w:color w:val="000000"/>
          <w:szCs w:val="22"/>
          <w:lang w:val="el-GR"/>
        </w:rPr>
        <w:t xml:space="preserve"> </w:t>
      </w:r>
      <w:r w:rsidRPr="00D10911">
        <w:rPr>
          <w:rFonts w:cs="Tahoma"/>
          <w:color w:val="000000"/>
          <w:szCs w:val="22"/>
          <w:lang w:val="el-GR"/>
        </w:rPr>
        <w:t>η) τα στοιχεία της σχετικής διακήρυξης και την</w:t>
      </w:r>
      <w:r w:rsidR="002F15FA" w:rsidRPr="00D10911">
        <w:rPr>
          <w:rFonts w:cs="Tahoma"/>
          <w:color w:val="000000"/>
          <w:szCs w:val="22"/>
          <w:lang w:val="el-GR"/>
        </w:rPr>
        <w:t xml:space="preserve"> καταληκτική</w:t>
      </w:r>
      <w:r w:rsidR="00E1337D" w:rsidRPr="00D10911">
        <w:rPr>
          <w:rFonts w:cs="Tahoma"/>
          <w:color w:val="000000"/>
          <w:szCs w:val="22"/>
          <w:lang w:val="el-GR"/>
        </w:rPr>
        <w:t xml:space="preserve"> </w:t>
      </w:r>
      <w:r w:rsidRPr="00D1091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D10911">
        <w:rPr>
          <w:rFonts w:cs="Tahoma"/>
          <w:color w:val="000000"/>
          <w:szCs w:val="22"/>
          <w:lang w:val="el-GR"/>
        </w:rPr>
        <w:t>ια</w:t>
      </w:r>
      <w:proofErr w:type="spellEnd"/>
      <w:r w:rsidRPr="00D10911">
        <w:rPr>
          <w:rFonts w:cs="Tahoma"/>
          <w:color w:val="000000"/>
          <w:szCs w:val="22"/>
          <w:lang w:val="el-GR"/>
        </w:rPr>
        <w:t xml:space="preserve">) στην </w:t>
      </w:r>
      <w:r w:rsidRPr="00D10911">
        <w:rPr>
          <w:rFonts w:cs="Tahoma"/>
          <w:szCs w:val="22"/>
          <w:lang w:val="el-GR"/>
        </w:rPr>
        <w:t xml:space="preserve">περίπτωση </w:t>
      </w:r>
      <w:r w:rsidR="006A449A" w:rsidRPr="00D10911">
        <w:rPr>
          <w:rFonts w:cs="Tahoma"/>
          <w:szCs w:val="22"/>
          <w:lang w:val="el-GR"/>
        </w:rPr>
        <w:t xml:space="preserve">των </w:t>
      </w:r>
      <w:r w:rsidR="00292A45" w:rsidRPr="00D10911">
        <w:rPr>
          <w:rFonts w:cs="Tahoma"/>
          <w:szCs w:val="22"/>
          <w:lang w:val="el-GR"/>
        </w:rPr>
        <w:t>εγγυήσεων</w:t>
      </w:r>
      <w:r w:rsidR="006A449A" w:rsidRPr="00D10911">
        <w:rPr>
          <w:rFonts w:cs="Tahoma"/>
          <w:szCs w:val="22"/>
          <w:lang w:val="el-GR"/>
        </w:rPr>
        <w:t xml:space="preserve"> </w:t>
      </w:r>
      <w:r w:rsidRPr="00D10911">
        <w:rPr>
          <w:rFonts w:cs="Tahoma"/>
          <w:szCs w:val="22"/>
          <w:lang w:val="el-GR"/>
        </w:rPr>
        <w:t>καλής εκτέλεσης</w:t>
      </w:r>
      <w:r w:rsidR="006A449A" w:rsidRPr="00D10911">
        <w:rPr>
          <w:rFonts w:cs="Tahoma"/>
          <w:szCs w:val="22"/>
          <w:lang w:val="el-GR"/>
        </w:rPr>
        <w:t xml:space="preserve"> και προκαταβολής</w:t>
      </w:r>
      <w:r w:rsidRPr="00D10911">
        <w:rPr>
          <w:rFonts w:cs="Tahoma"/>
          <w:szCs w:val="22"/>
          <w:lang w:val="el-GR"/>
        </w:rPr>
        <w:t xml:space="preserve">, τον αριθμό και τον τίτλο της σχετικής σύμβασης. </w:t>
      </w:r>
    </w:p>
    <w:p w14:paraId="3B1EF205" w14:textId="77777777" w:rsidR="002B191C" w:rsidRDefault="002B191C" w:rsidP="00155B45">
      <w:pPr>
        <w:spacing w:before="0" w:line="252" w:lineRule="auto"/>
        <w:rPr>
          <w:color w:val="000000"/>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3017F583" w14:textId="7D8E4BDC" w:rsidR="00401C3F" w:rsidRPr="00155B45" w:rsidRDefault="002B191C" w:rsidP="00155B45">
      <w:pPr>
        <w:spacing w:before="0" w:line="252" w:lineRule="auto"/>
        <w:rPr>
          <w:rFonts w:cs="Tahoma"/>
          <w:color w:val="000000"/>
          <w:szCs w:val="22"/>
          <w:lang w:val="el-GR"/>
        </w:rPr>
      </w:pPr>
      <w:r w:rsidRPr="00603221">
        <w:rPr>
          <w:rFonts w:cs="Tahoma"/>
          <w:color w:val="000000"/>
          <w:szCs w:val="22"/>
          <w:lang w:val="el-GR"/>
        </w:rPr>
        <w:t>Οι εγγυητικές επιστολές συντάσσονται σύμφωνα με τα υποδείγματα του Παραρτήματος της παρούσας.</w:t>
      </w:r>
    </w:p>
    <w:p w14:paraId="0D48D726" w14:textId="50BE16C1" w:rsidR="00F97C41" w:rsidRPr="00155B45" w:rsidRDefault="00F97C41" w:rsidP="00155B45">
      <w:pPr>
        <w:spacing w:before="0" w:line="252" w:lineRule="auto"/>
        <w:rPr>
          <w:rFonts w:cs="Tahoma"/>
          <w:color w:val="000000"/>
          <w:szCs w:val="22"/>
          <w:lang w:val="el-GR"/>
        </w:rPr>
      </w:pPr>
      <w:r w:rsidRPr="00155B45">
        <w:rPr>
          <w:rFonts w:cs="Tahoma"/>
          <w:color w:val="000000"/>
          <w:szCs w:val="22"/>
          <w:lang w:val="el-GR"/>
        </w:rPr>
        <w:t>Επισημαίνεται ότι εγγυήσεις που εκδίδονται από το Τ</w:t>
      </w:r>
      <w:r w:rsidR="00CE56BF">
        <w:rPr>
          <w:rFonts w:cs="Tahoma"/>
          <w:color w:val="000000"/>
          <w:szCs w:val="22"/>
          <w:lang w:val="el-GR"/>
        </w:rPr>
        <w:t>.</w:t>
      </w:r>
      <w:r w:rsidRPr="00155B45">
        <w:rPr>
          <w:rFonts w:cs="Tahoma"/>
          <w:color w:val="000000"/>
          <w:szCs w:val="22"/>
          <w:lang w:val="el-GR"/>
        </w:rPr>
        <w:t>Μ</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Δ</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23281AD" w14:textId="1690C0C4" w:rsidR="008338F0" w:rsidRDefault="003355E7" w:rsidP="00155B45">
      <w:pPr>
        <w:spacing w:before="0" w:line="252" w:lineRule="auto"/>
        <w:rPr>
          <w:rFonts w:cs="Tahoma"/>
          <w:color w:val="000000"/>
          <w:szCs w:val="22"/>
          <w:lang w:val="el-GR"/>
        </w:rPr>
      </w:pPr>
      <w:r w:rsidRPr="00155B45">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4A3FE99B" w14:textId="77777777" w:rsidR="00D10911" w:rsidRDefault="00D10911" w:rsidP="00155B45">
      <w:pPr>
        <w:spacing w:before="0" w:line="252" w:lineRule="auto"/>
        <w:rPr>
          <w:rFonts w:cs="Tahoma"/>
          <w:szCs w:val="22"/>
          <w:lang w:val="el-GR"/>
        </w:rPr>
      </w:pPr>
    </w:p>
    <w:p w14:paraId="4A4B0F26" w14:textId="37E65B6C" w:rsidR="002B191C" w:rsidRPr="000A60A0" w:rsidRDefault="002B191C" w:rsidP="002B191C">
      <w:pPr>
        <w:pStyle w:val="3"/>
        <w:rPr>
          <w:rFonts w:cs="Tahoma"/>
          <w:color w:val="000000"/>
          <w:szCs w:val="22"/>
          <w:lang w:val="el-GR"/>
        </w:rPr>
      </w:pPr>
      <w:bookmarkStart w:id="47" w:name="_Toc74566818"/>
      <w:bookmarkStart w:id="48" w:name="_Toc76118936"/>
      <w:r>
        <w:rPr>
          <w:lang w:val="el-GR"/>
        </w:rPr>
        <w:t xml:space="preserve">2.1.6 </w:t>
      </w:r>
      <w:r w:rsidRPr="000A60A0">
        <w:rPr>
          <w:lang w:val="el-GR"/>
        </w:rPr>
        <w:t>Προστασία Προσωπικών Δεδομένων</w:t>
      </w:r>
      <w:bookmarkEnd w:id="47"/>
      <w:bookmarkEnd w:id="48"/>
      <w:r w:rsidRPr="000A60A0">
        <w:rPr>
          <w:lang w:val="el-GR"/>
        </w:rPr>
        <w:t xml:space="preserve"> </w:t>
      </w:r>
    </w:p>
    <w:p w14:paraId="3C90FDE5" w14:textId="339D54F1" w:rsidR="002B191C" w:rsidRPr="006B2C94" w:rsidRDefault="002B191C" w:rsidP="002B191C">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0E17C7">
        <w:rPr>
          <w:lang w:val="en-US"/>
        </w:rPr>
        <w:t>IX</w:t>
      </w:r>
      <w:r w:rsidRPr="00A04CB0">
        <w:rPr>
          <w:lang w:val="el-GR"/>
        </w:rPr>
        <w:t xml:space="preserve"> </w:t>
      </w:r>
      <w:r w:rsidRPr="00C11E79">
        <w:rPr>
          <w:lang w:val="el-GR"/>
        </w:rPr>
        <w:t>στην παρούσα.</w:t>
      </w:r>
    </w:p>
    <w:p w14:paraId="639824B2" w14:textId="77777777" w:rsidR="002B191C" w:rsidRDefault="002B191C" w:rsidP="00155B45">
      <w:pPr>
        <w:spacing w:before="0" w:line="252" w:lineRule="auto"/>
        <w:rPr>
          <w:rFonts w:cs="Tahoma"/>
          <w:szCs w:val="22"/>
          <w:lang w:val="el-GR"/>
        </w:rPr>
      </w:pPr>
    </w:p>
    <w:p w14:paraId="4B8CD22E" w14:textId="77777777" w:rsidR="002B191C" w:rsidRPr="00155B45" w:rsidRDefault="002B191C" w:rsidP="00155B45">
      <w:pPr>
        <w:spacing w:before="0" w:line="252" w:lineRule="auto"/>
        <w:rPr>
          <w:rFonts w:cs="Tahoma"/>
          <w:szCs w:val="22"/>
          <w:lang w:val="el-GR"/>
        </w:rPr>
      </w:pPr>
    </w:p>
    <w:bookmarkEnd w:id="46"/>
    <w:p w14:paraId="06A59095"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49" w:name="_Toc43378441"/>
      <w:bookmarkStart w:id="50" w:name="_Toc76118937"/>
      <w:r w:rsidRPr="00155B45">
        <w:rPr>
          <w:rFonts w:ascii="Tahoma" w:hAnsi="Tahoma" w:cs="Tahoma"/>
          <w:sz w:val="22"/>
          <w:lang w:val="el-GR"/>
        </w:rPr>
        <w:t>Δικαίωμα Συμμετοχής - Κριτήρια Ποιοτικής Επιλογής</w:t>
      </w:r>
      <w:bookmarkEnd w:id="49"/>
      <w:bookmarkEnd w:id="50"/>
    </w:p>
    <w:p w14:paraId="18A86997"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51" w:name="_Ref496541397"/>
      <w:bookmarkStart w:id="52" w:name="_Toc43378442"/>
      <w:bookmarkStart w:id="53" w:name="_Toc76118938"/>
      <w:r w:rsidRPr="00155B45">
        <w:rPr>
          <w:rFonts w:ascii="Tahoma" w:hAnsi="Tahoma" w:cs="Tahoma"/>
          <w:szCs w:val="22"/>
          <w:lang w:val="el-GR"/>
        </w:rPr>
        <w:t>Δικαιούμενοι συμμετοχής</w:t>
      </w:r>
      <w:bookmarkEnd w:id="51"/>
      <w:bookmarkEnd w:id="52"/>
      <w:bookmarkEnd w:id="53"/>
      <w:r w:rsidRPr="00155B45">
        <w:rPr>
          <w:rFonts w:ascii="Tahoma" w:hAnsi="Tahoma" w:cs="Tahoma"/>
          <w:szCs w:val="22"/>
          <w:lang w:val="el-GR"/>
        </w:rPr>
        <w:t xml:space="preserve"> </w:t>
      </w:r>
    </w:p>
    <w:p w14:paraId="0FE787F2" w14:textId="77777777" w:rsidR="008338F0" w:rsidRPr="00155B45" w:rsidRDefault="003355E7" w:rsidP="00155B45">
      <w:pPr>
        <w:spacing w:before="0"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α) κράτος-μέλος της Ένωσης,</w:t>
      </w:r>
    </w:p>
    <w:p w14:paraId="66343A4A"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7CAD19CC" w14:textId="52CCCB29"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Pr>
          <w:rFonts w:cs="Tahoma"/>
          <w:color w:val="000000"/>
          <w:szCs w:val="22"/>
          <w:lang w:val="el-GR"/>
        </w:rPr>
        <w:t>, 5, 6</w:t>
      </w:r>
      <w:r w:rsidRPr="00987ED0">
        <w:rPr>
          <w:rFonts w:cs="Tahoma"/>
          <w:color w:val="000000"/>
          <w:szCs w:val="22"/>
          <w:lang w:val="el-GR"/>
        </w:rPr>
        <w:t xml:space="preserve"> και </w:t>
      </w:r>
      <w:r w:rsidR="002B191C">
        <w:rPr>
          <w:rFonts w:cs="Tahoma"/>
          <w:color w:val="000000"/>
          <w:szCs w:val="22"/>
          <w:lang w:val="el-GR"/>
        </w:rPr>
        <w:t>7</w:t>
      </w:r>
      <w:r w:rsidR="002B191C" w:rsidRPr="00987ED0">
        <w:rPr>
          <w:rFonts w:cs="Tahoma"/>
          <w:color w:val="000000"/>
          <w:szCs w:val="22"/>
          <w:lang w:val="el-GR"/>
        </w:rPr>
        <w:t xml:space="preserve"> </w:t>
      </w:r>
      <w:r w:rsidRPr="00987ED0">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17C39D0D" w14:textId="77777777" w:rsidR="008338F0" w:rsidRDefault="003355E7" w:rsidP="00987ED0">
      <w:pPr>
        <w:spacing w:before="0" w:line="252" w:lineRule="auto"/>
        <w:rPr>
          <w:rFonts w:cs="Tahoma"/>
          <w:color w:val="000000"/>
          <w:szCs w:val="22"/>
          <w:lang w:val="el-GR"/>
        </w:rPr>
      </w:pPr>
      <w:r w:rsidRPr="00987ED0">
        <w:rPr>
          <w:rFonts w:cs="Tahoma"/>
          <w:color w:val="000000"/>
          <w:szCs w:val="22"/>
          <w:lang w:val="el-GR"/>
        </w:rPr>
        <w:lastRenderedPageBreak/>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BB6596B" w14:textId="77777777" w:rsidR="002B191C" w:rsidRPr="00603221" w:rsidRDefault="002B191C" w:rsidP="002B191C">
      <w:pPr>
        <w:rPr>
          <w:rFonts w:cs="Tahoma"/>
          <w:b/>
          <w:bCs/>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466CAB9A" w14:textId="1A01037A" w:rsidR="008338F0" w:rsidRPr="00155B45" w:rsidRDefault="003355E7" w:rsidP="00155B45">
      <w:pPr>
        <w:spacing w:before="0" w:line="252" w:lineRule="auto"/>
        <w:rPr>
          <w:rFonts w:eastAsia="Calibri" w:cs="Tahoma"/>
          <w:iCs/>
          <w:szCs w:val="22"/>
          <w:lang w:val="el-GR"/>
        </w:rPr>
      </w:pPr>
      <w:r w:rsidRPr="00155B45">
        <w:rPr>
          <w:rFonts w:cs="Tahoma"/>
          <w:b/>
          <w:bCs/>
          <w:szCs w:val="22"/>
          <w:lang w:val="el-GR"/>
        </w:rPr>
        <w:t>2.</w:t>
      </w:r>
      <w:r w:rsidRPr="00155B45">
        <w:rPr>
          <w:rFonts w:cs="Tahoma"/>
          <w:szCs w:val="22"/>
          <w:lang w:val="el-GR"/>
        </w:rPr>
        <w:t xml:space="preserve"> </w:t>
      </w:r>
      <w:r w:rsidR="002B191C"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2000F68" w14:textId="5534BFAA" w:rsidR="008338F0" w:rsidRDefault="003355E7" w:rsidP="00155B45">
      <w:pPr>
        <w:spacing w:before="0" w:line="252" w:lineRule="auto"/>
        <w:rPr>
          <w:rFonts w:cs="Tahoma"/>
          <w:szCs w:val="22"/>
          <w:lang w:val="el-GR"/>
        </w:rPr>
      </w:pPr>
      <w:r w:rsidRPr="00155B45">
        <w:rPr>
          <w:rFonts w:cs="Tahoma"/>
          <w:b/>
          <w:bCs/>
          <w:szCs w:val="22"/>
          <w:lang w:val="el-GR"/>
        </w:rPr>
        <w:t>3.</w:t>
      </w:r>
      <w:r w:rsidRPr="00155B4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55B45">
        <w:rPr>
          <w:rFonts w:cs="Tahoma"/>
          <w:szCs w:val="22"/>
          <w:lang w:val="el-GR"/>
        </w:rPr>
        <w:t>ολόκληρον</w:t>
      </w:r>
      <w:proofErr w:type="spellEnd"/>
      <w:r w:rsidRPr="00155B45">
        <w:rPr>
          <w:rFonts w:cs="Tahoma"/>
          <w:szCs w:val="22"/>
          <w:lang w:val="el-GR"/>
        </w:rPr>
        <w:t>.</w:t>
      </w:r>
    </w:p>
    <w:p w14:paraId="63A9C176" w14:textId="77777777" w:rsidR="00D10911" w:rsidRPr="00155B45" w:rsidRDefault="00D10911" w:rsidP="00155B45">
      <w:pPr>
        <w:spacing w:before="0" w:line="252" w:lineRule="auto"/>
        <w:rPr>
          <w:rFonts w:cs="Tahoma"/>
          <w:iCs/>
          <w:szCs w:val="22"/>
          <w:lang w:val="el-GR"/>
        </w:rPr>
      </w:pPr>
    </w:p>
    <w:p w14:paraId="55210FB6"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54" w:name="_Ref496542081"/>
      <w:bookmarkStart w:id="55" w:name="_Toc43378443"/>
      <w:bookmarkStart w:id="56" w:name="_Toc76118939"/>
      <w:r w:rsidRPr="00155B45">
        <w:rPr>
          <w:rFonts w:ascii="Tahoma" w:hAnsi="Tahoma" w:cs="Tahoma"/>
          <w:szCs w:val="22"/>
          <w:lang w:val="el-GR"/>
        </w:rPr>
        <w:t>Εγγύηση συμμετοχής</w:t>
      </w:r>
      <w:bookmarkEnd w:id="54"/>
      <w:bookmarkEnd w:id="55"/>
      <w:bookmarkEnd w:id="56"/>
    </w:p>
    <w:p w14:paraId="70648CCF" w14:textId="68817A58" w:rsidR="00C960CF" w:rsidRPr="00155B45" w:rsidRDefault="003355E7" w:rsidP="00155B45">
      <w:pPr>
        <w:pStyle w:val="aff"/>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2.2.2.1.</w:t>
      </w:r>
      <w:r w:rsidRPr="00155B45">
        <w:rPr>
          <w:rFonts w:cs="Tahoma"/>
          <w:b/>
          <w:bCs/>
          <w:szCs w:val="22"/>
          <w:lang w:val="el-GR"/>
        </w:rPr>
        <w:t xml:space="preserve"> </w:t>
      </w:r>
      <w:r w:rsidRPr="00155B4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55B45">
        <w:rPr>
          <w:rFonts w:cs="Tahoma"/>
          <w:szCs w:val="22"/>
          <w:lang w:val="el-GR"/>
        </w:rPr>
        <w:t xml:space="preserve"> </w:t>
      </w:r>
      <w:r w:rsidRPr="00155B45">
        <w:rPr>
          <w:rFonts w:cs="Tahoma"/>
          <w:szCs w:val="22"/>
          <w:lang w:val="el-GR"/>
        </w:rPr>
        <w:t>εγγυητική επιστολή συμμετοχής,</w:t>
      </w:r>
      <w:r w:rsidR="00C960CF" w:rsidRPr="00155B45">
        <w:rPr>
          <w:rFonts w:cs="Tahoma"/>
          <w:szCs w:val="22"/>
          <w:lang w:val="el-GR"/>
        </w:rPr>
        <w:t xml:space="preserve"> σύμφωνα με το </w:t>
      </w:r>
      <w:r w:rsidR="00CA543A" w:rsidRPr="00155B45">
        <w:rPr>
          <w:rFonts w:cs="Tahoma"/>
          <w:szCs w:val="22"/>
          <w:lang w:val="el-GR"/>
        </w:rPr>
        <w:t xml:space="preserve">αντίστοιχο </w:t>
      </w:r>
      <w:r w:rsidR="00C960CF" w:rsidRPr="00155B45">
        <w:rPr>
          <w:rFonts w:cs="Tahoma"/>
          <w:szCs w:val="22"/>
          <w:lang w:val="el-GR"/>
        </w:rPr>
        <w:t xml:space="preserve">υπόδειγμα </w:t>
      </w:r>
      <w:r w:rsidR="00CA543A" w:rsidRPr="00155B45">
        <w:rPr>
          <w:rFonts w:cs="Tahoma"/>
          <w:szCs w:val="22"/>
          <w:lang w:val="el-GR"/>
        </w:rPr>
        <w:t>στο</w:t>
      </w:r>
      <w:r w:rsidR="00C960CF" w:rsidRPr="00155B45">
        <w:rPr>
          <w:rFonts w:cs="Tahoma"/>
          <w:szCs w:val="22"/>
          <w:lang w:val="el-GR"/>
        </w:rPr>
        <w:t xml:space="preserve"> </w:t>
      </w:r>
      <w:r w:rsidR="00CA543A" w:rsidRPr="00155B45">
        <w:rPr>
          <w:rFonts w:cs="Tahoma"/>
          <w:szCs w:val="22"/>
          <w:lang w:val="el-GR"/>
        </w:rPr>
        <w:t>«</w:t>
      </w:r>
      <w:r w:rsidR="00CA543A" w:rsidRPr="00155B45">
        <w:rPr>
          <w:rFonts w:cs="Tahoma"/>
          <w:szCs w:val="22"/>
          <w:lang w:val="el-GR"/>
        </w:rPr>
        <w:fldChar w:fldCharType="begin"/>
      </w:r>
      <w:r w:rsidR="00CA543A" w:rsidRPr="00155B45">
        <w:rPr>
          <w:rFonts w:cs="Tahoma"/>
          <w:szCs w:val="22"/>
          <w:lang w:val="el-GR"/>
        </w:rPr>
        <w:instrText xml:space="preserve"> REF _Ref496623895 \h </w:instrText>
      </w:r>
      <w:r w:rsidR="00DF02B0" w:rsidRPr="00155B45">
        <w:rPr>
          <w:rFonts w:cs="Tahoma"/>
          <w:szCs w:val="22"/>
          <w:lang w:val="el-GR"/>
        </w:rPr>
        <w:instrText xml:space="preserve"> \* MERGEFORMAT </w:instrText>
      </w:r>
      <w:r w:rsidR="00CA543A" w:rsidRPr="00155B45">
        <w:rPr>
          <w:rFonts w:cs="Tahoma"/>
          <w:szCs w:val="22"/>
          <w:lang w:val="el-GR"/>
        </w:rPr>
      </w:r>
      <w:r w:rsidR="00CA543A" w:rsidRPr="00155B45">
        <w:rPr>
          <w:rFonts w:cs="Tahoma"/>
          <w:szCs w:val="22"/>
          <w:lang w:val="el-GR"/>
        </w:rPr>
        <w:fldChar w:fldCharType="separate"/>
      </w:r>
      <w:r w:rsidR="00A504FF" w:rsidRPr="00A504FF">
        <w:rPr>
          <w:rFonts w:cs="Tahoma"/>
          <w:szCs w:val="22"/>
          <w:lang w:val="el-GR"/>
        </w:rPr>
        <w:t xml:space="preserve">ΠΑΡΑΡΤΗΜΑ </w:t>
      </w:r>
      <w:r w:rsidR="00A504FF" w:rsidRPr="00A504FF">
        <w:rPr>
          <w:rFonts w:cs="Tahoma"/>
          <w:szCs w:val="22"/>
        </w:rPr>
        <w:t>VII</w:t>
      </w:r>
      <w:r w:rsidR="00A504FF" w:rsidRPr="00A504FF">
        <w:rPr>
          <w:rFonts w:cs="Tahoma"/>
          <w:szCs w:val="22"/>
          <w:lang w:val="el-GR"/>
        </w:rPr>
        <w:t xml:space="preserve"> – Υποδείγματα Εγγυητικών Επιστολών</w:t>
      </w:r>
      <w:r w:rsidR="00CA543A" w:rsidRPr="00155B45">
        <w:rPr>
          <w:rFonts w:cs="Tahoma"/>
          <w:szCs w:val="22"/>
          <w:lang w:val="el-GR"/>
        </w:rPr>
        <w:fldChar w:fldCharType="end"/>
      </w:r>
      <w:r w:rsidR="00CA543A" w:rsidRPr="00155B45">
        <w:rPr>
          <w:rFonts w:cs="Tahoma"/>
          <w:szCs w:val="22"/>
          <w:lang w:val="el-GR"/>
        </w:rPr>
        <w:t>»</w:t>
      </w:r>
      <w:r w:rsidR="00E1337D" w:rsidRPr="00155B45">
        <w:rPr>
          <w:rFonts w:cs="Tahoma"/>
          <w:szCs w:val="22"/>
          <w:lang w:val="el-GR"/>
        </w:rPr>
        <w:t xml:space="preserve"> </w:t>
      </w:r>
      <w:r w:rsidR="00C960CF" w:rsidRPr="00155B45">
        <w:rPr>
          <w:rFonts w:cs="Tahoma"/>
          <w:szCs w:val="22"/>
          <w:lang w:val="el-GR"/>
        </w:rPr>
        <w:t>της παρούσας</w:t>
      </w:r>
      <w:r w:rsidRPr="00155B45">
        <w:rPr>
          <w:rFonts w:cs="Tahoma"/>
          <w:szCs w:val="22"/>
          <w:lang w:val="el-GR"/>
        </w:rPr>
        <w:t>.</w:t>
      </w:r>
    </w:p>
    <w:p w14:paraId="25F1F73C" w14:textId="173EE32D" w:rsidR="00DF0C2D" w:rsidRPr="00155B45" w:rsidRDefault="00DF0C2D" w:rsidP="00155B45">
      <w:pPr>
        <w:pStyle w:val="aff"/>
        <w:tabs>
          <w:tab w:val="left" w:pos="0"/>
          <w:tab w:val="left" w:pos="1134"/>
        </w:tabs>
        <w:spacing w:before="0" w:line="252" w:lineRule="auto"/>
        <w:ind w:left="0"/>
        <w:contextualSpacing w:val="0"/>
        <w:rPr>
          <w:rFonts w:cs="Tahoma"/>
          <w:szCs w:val="22"/>
          <w:lang w:val="el-GR"/>
        </w:rPr>
      </w:pPr>
      <w:r w:rsidRPr="00155B45">
        <w:rPr>
          <w:rFonts w:cs="Tahoma"/>
          <w:lang w:val="el-GR"/>
        </w:rPr>
        <w:t xml:space="preserve">Το ποσό της εγγυητικής επιστολής θα πρέπει να καλύπτει σε ευρώ (€) ποσοστό </w:t>
      </w:r>
      <w:r w:rsidR="00F72E74" w:rsidRPr="00155B45">
        <w:rPr>
          <w:rFonts w:cs="Tahoma"/>
          <w:b/>
          <w:lang w:val="el-GR"/>
        </w:rPr>
        <w:t>2</w:t>
      </w:r>
      <w:r w:rsidRPr="00155B45">
        <w:rPr>
          <w:rFonts w:cs="Tahoma"/>
          <w:b/>
          <w:lang w:val="el-GR"/>
        </w:rPr>
        <w:t>%</w:t>
      </w:r>
      <w:r w:rsidRPr="00155B45">
        <w:rPr>
          <w:rFonts w:cs="Tahoma"/>
          <w:lang w:val="el-GR"/>
        </w:rPr>
        <w:t xml:space="preserve"> του προϋπολογισμού του Έργου (μη συμπεριλαμβανομένου ΦΠΑ), ήτοι ποσό </w:t>
      </w:r>
      <w:r w:rsidR="00FD1117" w:rsidRPr="00155B45">
        <w:rPr>
          <w:rFonts w:cs="Tahoma"/>
          <w:szCs w:val="22"/>
          <w:lang w:val="el-GR"/>
        </w:rPr>
        <w:t xml:space="preserve">δύο </w:t>
      </w:r>
      <w:r w:rsidR="00F72E74" w:rsidRPr="00155B45">
        <w:rPr>
          <w:rFonts w:cs="Tahoma"/>
          <w:szCs w:val="22"/>
          <w:lang w:val="el-GR"/>
        </w:rPr>
        <w:t xml:space="preserve">χιλιάδες </w:t>
      </w:r>
      <w:r w:rsidR="00D10911">
        <w:rPr>
          <w:rFonts w:cs="Tahoma"/>
          <w:szCs w:val="22"/>
          <w:lang w:val="el-GR"/>
        </w:rPr>
        <w:t>εκατό ευρώ</w:t>
      </w:r>
      <w:r w:rsidR="00F72E74" w:rsidRPr="00155B45">
        <w:rPr>
          <w:rFonts w:cs="Tahoma"/>
          <w:szCs w:val="22"/>
          <w:lang w:val="el-GR"/>
        </w:rPr>
        <w:t xml:space="preserve"> και </w:t>
      </w:r>
      <w:r w:rsidR="00D10911">
        <w:rPr>
          <w:rFonts w:cs="Tahoma"/>
          <w:szCs w:val="22"/>
          <w:lang w:val="el-GR"/>
        </w:rPr>
        <w:t>μηδέν</w:t>
      </w:r>
      <w:r w:rsidR="00FD1117" w:rsidRPr="00155B45">
        <w:rPr>
          <w:rFonts w:cs="Tahoma"/>
          <w:szCs w:val="22"/>
          <w:lang w:val="el-GR"/>
        </w:rPr>
        <w:t xml:space="preserve"> </w:t>
      </w:r>
      <w:r w:rsidR="00F72E74" w:rsidRPr="00155B45">
        <w:rPr>
          <w:rFonts w:cs="Tahoma"/>
          <w:szCs w:val="22"/>
          <w:lang w:val="el-GR"/>
        </w:rPr>
        <w:t>λεπτά του ευρώ (</w:t>
      </w:r>
      <w:r w:rsidR="00D10911" w:rsidRPr="00D10911">
        <w:rPr>
          <w:rFonts w:cs="Tahoma"/>
          <w:b/>
          <w:bCs/>
          <w:szCs w:val="22"/>
          <w:lang w:val="el-GR"/>
        </w:rPr>
        <w:t>€</w:t>
      </w:r>
      <w:r w:rsidR="00FD1117" w:rsidRPr="00D10911">
        <w:rPr>
          <w:rFonts w:cs="Tahoma"/>
          <w:b/>
          <w:bCs/>
          <w:szCs w:val="22"/>
          <w:lang w:val="el-GR"/>
        </w:rPr>
        <w:t>2.</w:t>
      </w:r>
      <w:r w:rsidR="00D10911" w:rsidRPr="00D10911">
        <w:rPr>
          <w:rFonts w:cs="Tahoma"/>
          <w:b/>
          <w:bCs/>
          <w:szCs w:val="22"/>
          <w:lang w:val="el-GR"/>
        </w:rPr>
        <w:t>100,00</w:t>
      </w:r>
      <w:r w:rsidRPr="00155B45">
        <w:rPr>
          <w:rFonts w:cs="Tahoma"/>
          <w:lang w:val="el-GR"/>
        </w:rPr>
        <w:t>)</w:t>
      </w:r>
      <w:r w:rsidRPr="00155B45">
        <w:rPr>
          <w:rFonts w:cs="Tahoma"/>
          <w:szCs w:val="22"/>
          <w:lang w:val="el-GR"/>
        </w:rPr>
        <w:t>.</w:t>
      </w:r>
    </w:p>
    <w:p w14:paraId="7087E533" w14:textId="77777777" w:rsidR="008338F0" w:rsidRPr="00155B45" w:rsidRDefault="003355E7" w:rsidP="00155B45">
      <w:pPr>
        <w:spacing w:before="0" w:line="252" w:lineRule="auto"/>
        <w:rPr>
          <w:rFonts w:cs="Tahoma"/>
          <w:bCs/>
          <w:szCs w:val="22"/>
          <w:lang w:val="el-GR"/>
        </w:rPr>
      </w:pPr>
      <w:r w:rsidRPr="00155B4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008BC502" w:rsidR="008338F0" w:rsidRDefault="003355E7" w:rsidP="00155B45">
      <w:pPr>
        <w:spacing w:before="0" w:line="252" w:lineRule="auto"/>
        <w:rPr>
          <w:rFonts w:cs="Tahoma"/>
          <w:bCs/>
          <w:szCs w:val="22"/>
          <w:lang w:val="el-GR"/>
        </w:rPr>
      </w:pPr>
      <w:r w:rsidRPr="00155B4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155B45">
        <w:rPr>
          <w:rFonts w:cs="Tahoma"/>
          <w:bCs/>
          <w:szCs w:val="22"/>
          <w:lang w:val="el-GR"/>
        </w:rPr>
        <w:t xml:space="preserve">της παρ. </w:t>
      </w:r>
      <w:r w:rsidR="00061ADD" w:rsidRPr="00155B45">
        <w:rPr>
          <w:rFonts w:cs="Tahoma"/>
          <w:bCs/>
          <w:szCs w:val="22"/>
          <w:lang w:val="el-GR"/>
        </w:rPr>
        <w:fldChar w:fldCharType="begin"/>
      </w:r>
      <w:r w:rsidR="00061ADD" w:rsidRPr="00155B45">
        <w:rPr>
          <w:rFonts w:cs="Tahoma"/>
          <w:bCs/>
          <w:szCs w:val="22"/>
          <w:lang w:val="el-GR"/>
        </w:rPr>
        <w:instrText xml:space="preserve"> REF _Ref496542431 \r \h </w:instrText>
      </w:r>
      <w:r w:rsidR="00DF02B0" w:rsidRPr="00155B45">
        <w:rPr>
          <w:rFonts w:cs="Tahoma"/>
          <w:bCs/>
          <w:szCs w:val="22"/>
          <w:lang w:val="el-GR"/>
        </w:rPr>
        <w:instrText xml:space="preserve"> \* MERGEFORMAT </w:instrText>
      </w:r>
      <w:r w:rsidR="00061ADD" w:rsidRPr="00155B45">
        <w:rPr>
          <w:rFonts w:cs="Tahoma"/>
          <w:bCs/>
          <w:szCs w:val="22"/>
          <w:lang w:val="el-GR"/>
        </w:rPr>
      </w:r>
      <w:r w:rsidR="00061ADD" w:rsidRPr="00155B45">
        <w:rPr>
          <w:rFonts w:cs="Tahoma"/>
          <w:bCs/>
          <w:szCs w:val="22"/>
          <w:lang w:val="el-GR"/>
        </w:rPr>
        <w:fldChar w:fldCharType="separate"/>
      </w:r>
      <w:r w:rsidR="00A504FF">
        <w:rPr>
          <w:rFonts w:cs="Tahoma"/>
          <w:bCs/>
          <w:szCs w:val="22"/>
          <w:lang w:val="el-GR"/>
        </w:rPr>
        <w:t>2.4.5</w:t>
      </w:r>
      <w:r w:rsidR="00061ADD" w:rsidRPr="00155B45">
        <w:rPr>
          <w:rFonts w:cs="Tahoma"/>
          <w:bCs/>
          <w:szCs w:val="22"/>
          <w:lang w:val="el-GR"/>
        </w:rPr>
        <w:fldChar w:fldCharType="end"/>
      </w:r>
      <w:r w:rsidRPr="00155B45">
        <w:rPr>
          <w:rFonts w:cs="Tahoma"/>
          <w:bCs/>
          <w:szCs w:val="22"/>
          <w:lang w:val="el-GR"/>
        </w:rPr>
        <w:t xml:space="preserve"> </w:t>
      </w:r>
      <w:r w:rsidR="00C960CF" w:rsidRPr="00155B45">
        <w:rPr>
          <w:rFonts w:cs="Tahoma"/>
          <w:bCs/>
          <w:szCs w:val="22"/>
          <w:lang w:val="el-GR"/>
        </w:rPr>
        <w:t xml:space="preserve">«Χρόνος Ισχύος των Προσφορών» </w:t>
      </w:r>
      <w:r w:rsidRPr="00155B4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85532C8" w14:textId="7C296833" w:rsidR="002B191C" w:rsidRDefault="002B191C" w:rsidP="00155B45">
      <w:pPr>
        <w:spacing w:before="0" w:line="252" w:lineRule="auto"/>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A504FF">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76DF7105" w14:textId="77777777" w:rsidR="002B191C" w:rsidRPr="00155B45" w:rsidRDefault="002B191C" w:rsidP="00155B45">
      <w:pPr>
        <w:spacing w:before="0" w:line="252" w:lineRule="auto"/>
        <w:rPr>
          <w:rFonts w:cs="Tahoma"/>
          <w:b/>
          <w:bCs/>
          <w:szCs w:val="22"/>
          <w:lang w:val="el-GR"/>
        </w:rPr>
      </w:pPr>
    </w:p>
    <w:p w14:paraId="0B2BDF9D" w14:textId="77777777" w:rsidR="008338F0" w:rsidRPr="00155B45" w:rsidRDefault="003355E7" w:rsidP="00155B45">
      <w:pPr>
        <w:pStyle w:val="aff"/>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2.2.2.2.</w:t>
      </w:r>
      <w:r w:rsidRPr="00155B45">
        <w:rPr>
          <w:rFonts w:cs="Tahoma"/>
          <w:b/>
          <w:szCs w:val="22"/>
          <w:lang w:val="el-GR"/>
        </w:rPr>
        <w:t xml:space="preserve"> </w:t>
      </w:r>
      <w:r w:rsidRPr="00155B45">
        <w:rPr>
          <w:rFonts w:cs="Tahoma"/>
          <w:szCs w:val="22"/>
          <w:lang w:val="el-GR"/>
        </w:rPr>
        <w:t xml:space="preserve">Η εγγύηση συμμετοχής επιστρέφεται στον ανάδοχο με την προσκόμιση της εγγύησης καλής εκτέλεσης. </w:t>
      </w:r>
    </w:p>
    <w:p w14:paraId="2D2E3F3C" w14:textId="33EF2561" w:rsidR="008338F0" w:rsidRPr="00155B45" w:rsidRDefault="003355E7" w:rsidP="00155B45">
      <w:pPr>
        <w:spacing w:before="0" w:line="252" w:lineRule="auto"/>
        <w:rPr>
          <w:rFonts w:cs="Tahoma"/>
          <w:szCs w:val="22"/>
          <w:lang w:val="el-GR"/>
        </w:rPr>
      </w:pPr>
      <w:r w:rsidRPr="00155B45">
        <w:rPr>
          <w:rFonts w:cs="Tahoma"/>
          <w:szCs w:val="22"/>
          <w:lang w:val="el-GR"/>
        </w:rPr>
        <w:lastRenderedPageBreak/>
        <w:t>Η εγγύηση συμμετοχής επιστρέφεται στους λοιπούς προσφέροντες</w:t>
      </w:r>
      <w:r w:rsidR="00E87EA9" w:rsidRPr="00155B45">
        <w:rPr>
          <w:rFonts w:cs="Tahoma"/>
          <w:szCs w:val="22"/>
          <w:lang w:val="el-GR"/>
        </w:rPr>
        <w:t xml:space="preserve"> σύμφωνα με τα ειδικότερα οριζόμενα </w:t>
      </w:r>
      <w:r w:rsidR="00A2073E">
        <w:rPr>
          <w:bCs/>
          <w:lang w:val="el-GR"/>
        </w:rPr>
        <w:t xml:space="preserve">στην παρ. 3 </w:t>
      </w:r>
      <w:r w:rsidR="00A2073E">
        <w:rPr>
          <w:rFonts w:cs="Tahoma"/>
          <w:bCs/>
          <w:szCs w:val="22"/>
          <w:lang w:val="el-GR"/>
        </w:rPr>
        <w:t>του ά</w:t>
      </w:r>
      <w:r w:rsidR="00A2073E" w:rsidRPr="00603221">
        <w:rPr>
          <w:rFonts w:cs="Tahoma"/>
          <w:bCs/>
          <w:szCs w:val="22"/>
          <w:lang w:val="el-GR"/>
        </w:rPr>
        <w:t>ρθρο</w:t>
      </w:r>
      <w:r w:rsidR="00A2073E">
        <w:rPr>
          <w:rFonts w:cs="Tahoma"/>
          <w:bCs/>
          <w:szCs w:val="22"/>
          <w:lang w:val="el-GR"/>
        </w:rPr>
        <w:t>υ</w:t>
      </w:r>
      <w:r w:rsidR="00A2073E" w:rsidRPr="00603221">
        <w:rPr>
          <w:rFonts w:cs="Tahoma"/>
          <w:bCs/>
          <w:szCs w:val="22"/>
          <w:lang w:val="el-GR"/>
        </w:rPr>
        <w:t xml:space="preserve"> </w:t>
      </w:r>
      <w:r w:rsidR="00E87EA9" w:rsidRPr="00155B45">
        <w:rPr>
          <w:rFonts w:cs="Tahoma"/>
          <w:bCs/>
          <w:szCs w:val="22"/>
          <w:lang w:val="el-GR"/>
        </w:rPr>
        <w:t>72 του ν. 4412/2016</w:t>
      </w:r>
      <w:r w:rsidR="00E87EA9" w:rsidRPr="00155B45">
        <w:rPr>
          <w:rFonts w:cs="Tahoma"/>
          <w:szCs w:val="22"/>
          <w:lang w:val="el-GR"/>
        </w:rPr>
        <w:t>., μετά</w:t>
      </w:r>
      <w:r w:rsidR="00A2073E">
        <w:rPr>
          <w:rFonts w:cs="Tahoma"/>
          <w:szCs w:val="22"/>
          <w:lang w:val="el-GR"/>
        </w:rPr>
        <w:t xml:space="preserve"> από </w:t>
      </w:r>
      <w:r w:rsidRPr="00155B45">
        <w:rPr>
          <w:rFonts w:cs="Tahoma"/>
          <w:szCs w:val="22"/>
          <w:lang w:val="el-GR"/>
        </w:rPr>
        <w:t xml:space="preserve">: </w:t>
      </w:r>
    </w:p>
    <w:p w14:paraId="623CB949" w14:textId="7879CDB5" w:rsidR="008338F0" w:rsidRPr="00155B45" w:rsidRDefault="003355E7" w:rsidP="00155B45">
      <w:pPr>
        <w:spacing w:before="0" w:line="252" w:lineRule="auto"/>
        <w:rPr>
          <w:rFonts w:cs="Tahoma"/>
          <w:szCs w:val="22"/>
          <w:lang w:val="el-GR"/>
        </w:rPr>
      </w:pPr>
      <w:bookmarkStart w:id="57" w:name="_Hlk6500430"/>
      <w:proofErr w:type="spellStart"/>
      <w:r w:rsidRPr="00155B45">
        <w:rPr>
          <w:rFonts w:cs="Tahoma"/>
          <w:szCs w:val="22"/>
          <w:lang w:val="el-GR"/>
        </w:rPr>
        <w:t>α</w:t>
      </w:r>
      <w:r w:rsidR="00A2073E">
        <w:rPr>
          <w:rFonts w:cs="Tahoma"/>
          <w:szCs w:val="22"/>
          <w:lang w:val="el-GR"/>
        </w:rPr>
        <w:t>α</w:t>
      </w:r>
      <w:proofErr w:type="spellEnd"/>
      <w:r w:rsidRPr="00155B45">
        <w:rPr>
          <w:rFonts w:cs="Tahoma"/>
          <w:szCs w:val="22"/>
          <w:lang w:val="el-GR"/>
        </w:rPr>
        <w:t xml:space="preserve">) την άπρακτη πάροδο της προθεσμίας άσκησης </w:t>
      </w:r>
      <w:proofErr w:type="spellStart"/>
      <w:r w:rsidR="00A70112" w:rsidRPr="00155B45">
        <w:rPr>
          <w:rFonts w:cs="Tahoma"/>
          <w:szCs w:val="22"/>
          <w:lang w:val="el-GR"/>
        </w:rPr>
        <w:t>ενδικοφανούς</w:t>
      </w:r>
      <w:proofErr w:type="spellEnd"/>
      <w:r w:rsidR="00A70112" w:rsidRPr="00155B45">
        <w:rPr>
          <w:rFonts w:cs="Tahoma"/>
          <w:szCs w:val="22"/>
          <w:lang w:val="el-GR"/>
        </w:rPr>
        <w:t xml:space="preserve"> προσφυγής </w:t>
      </w:r>
      <w:r w:rsidRPr="00155B45">
        <w:rPr>
          <w:rFonts w:cs="Tahoma"/>
          <w:szCs w:val="22"/>
          <w:lang w:val="el-GR"/>
        </w:rPr>
        <w:t xml:space="preserve">ή την έκδοση απόφασης επί </w:t>
      </w:r>
      <w:proofErr w:type="spellStart"/>
      <w:r w:rsidRPr="00155B45">
        <w:rPr>
          <w:rFonts w:cs="Tahoma"/>
          <w:szCs w:val="22"/>
          <w:lang w:val="el-GR"/>
        </w:rPr>
        <w:t>ασκηθείσας</w:t>
      </w:r>
      <w:proofErr w:type="spellEnd"/>
      <w:r w:rsidRPr="00155B45">
        <w:rPr>
          <w:rFonts w:cs="Tahoma"/>
          <w:szCs w:val="22"/>
          <w:lang w:val="el-GR"/>
        </w:rPr>
        <w:t xml:space="preserve"> προσφυγής κατά της απόφασης κατακύρωσης</w:t>
      </w:r>
      <w:r w:rsidR="00A2073E">
        <w:rPr>
          <w:rFonts w:cs="Tahoma"/>
          <w:szCs w:val="22"/>
          <w:lang w:val="el-GR"/>
        </w:rPr>
        <w:t>,</w:t>
      </w:r>
      <w:r w:rsidRPr="00155B45">
        <w:rPr>
          <w:rFonts w:cs="Tahoma"/>
          <w:szCs w:val="22"/>
          <w:lang w:val="el-GR"/>
        </w:rPr>
        <w:t xml:space="preserve">  </w:t>
      </w:r>
    </w:p>
    <w:p w14:paraId="60E75F49" w14:textId="77777777" w:rsidR="00A2073E" w:rsidRDefault="003355E7" w:rsidP="00155B45">
      <w:pPr>
        <w:spacing w:before="0" w:line="252" w:lineRule="auto"/>
        <w:rPr>
          <w:rFonts w:cs="Tahoma"/>
          <w:szCs w:val="22"/>
          <w:lang w:val="el-GR"/>
        </w:rPr>
      </w:pPr>
      <w:proofErr w:type="spellStart"/>
      <w:r w:rsidRPr="00155B45">
        <w:rPr>
          <w:rFonts w:cs="Tahoma"/>
          <w:szCs w:val="22"/>
          <w:lang w:val="el-GR"/>
        </w:rPr>
        <w:t>β</w:t>
      </w:r>
      <w:r w:rsidR="00A2073E">
        <w:rPr>
          <w:rFonts w:cs="Tahoma"/>
          <w:szCs w:val="22"/>
          <w:lang w:val="el-GR"/>
        </w:rPr>
        <w:t>β</w:t>
      </w:r>
      <w:proofErr w:type="spellEnd"/>
      <w:r w:rsidRPr="00155B45">
        <w:rPr>
          <w:rFonts w:cs="Tahoma"/>
          <w:szCs w:val="22"/>
          <w:lang w:val="el-GR"/>
        </w:rPr>
        <w:t xml:space="preserve">) την άπρακτη πάροδο της προθεσμίας άσκησης </w:t>
      </w:r>
      <w:r w:rsidR="00A70112" w:rsidRPr="00155B45">
        <w:rPr>
          <w:rFonts w:cs="Tahoma"/>
          <w:szCs w:val="22"/>
          <w:lang w:val="el-GR"/>
        </w:rPr>
        <w:t>ενδίκων βοηθημάτων προσωρινής δικαστικής Προστασίας</w:t>
      </w:r>
      <w:r w:rsidR="00A70112" w:rsidRPr="00155B45" w:rsidDel="00A70112">
        <w:rPr>
          <w:rFonts w:cs="Tahoma"/>
          <w:szCs w:val="22"/>
          <w:lang w:val="el-GR"/>
        </w:rPr>
        <w:t xml:space="preserve"> </w:t>
      </w:r>
      <w:r w:rsidRPr="00155B45">
        <w:rPr>
          <w:rFonts w:cs="Tahoma"/>
          <w:szCs w:val="22"/>
          <w:lang w:val="el-GR"/>
        </w:rPr>
        <w:t>ή την έκδοση απόφασης επ’ αυτών</w:t>
      </w:r>
      <w:r w:rsidR="00A2073E">
        <w:rPr>
          <w:rFonts w:cs="Tahoma"/>
          <w:szCs w:val="22"/>
          <w:lang w:val="el-GR"/>
        </w:rPr>
        <w:t>,</w:t>
      </w:r>
    </w:p>
    <w:p w14:paraId="2B2EE309" w14:textId="73D57FED" w:rsidR="00510D76" w:rsidRPr="00155B45" w:rsidRDefault="00A2073E" w:rsidP="00155B45">
      <w:pPr>
        <w:spacing w:before="0" w:line="252" w:lineRule="auto"/>
        <w:rPr>
          <w:rFonts w:cs="Tahoma"/>
          <w:szCs w:val="22"/>
          <w:lang w:val="el-GR"/>
        </w:rPr>
      </w:pPr>
      <w:proofErr w:type="spellStart"/>
      <w:r w:rsidRPr="00A04CB0">
        <w:rPr>
          <w:rFonts w:cs="Tahoma" w:hint="eastAsia"/>
          <w:szCs w:val="22"/>
          <w:lang w:val="el-GR"/>
        </w:rPr>
        <w:t>γγ</w:t>
      </w:r>
      <w:proofErr w:type="spellEnd"/>
      <w:r w:rsidRPr="00A04CB0">
        <w:rPr>
          <w:rFonts w:cs="Tahoma"/>
          <w:szCs w:val="22"/>
          <w:lang w:val="el-GR"/>
        </w:rPr>
        <w:t xml:space="preserve">) </w:t>
      </w:r>
      <w:r w:rsidRPr="00A04CB0">
        <w:rPr>
          <w:rFonts w:cs="Tahoma" w:hint="eastAsia"/>
          <w:szCs w:val="22"/>
          <w:lang w:val="el-GR"/>
        </w:rPr>
        <w:t>την</w:t>
      </w:r>
      <w:r w:rsidRPr="00A04CB0">
        <w:rPr>
          <w:rFonts w:cs="Tahoma"/>
          <w:szCs w:val="22"/>
          <w:lang w:val="el-GR"/>
        </w:rPr>
        <w:t xml:space="preserve"> </w:t>
      </w:r>
      <w:r w:rsidRPr="00A04CB0">
        <w:rPr>
          <w:rFonts w:cs="Tahoma" w:hint="eastAsia"/>
          <w:szCs w:val="22"/>
          <w:lang w:val="el-GR"/>
        </w:rPr>
        <w:t>ολοκλήρωση</w:t>
      </w:r>
      <w:r w:rsidRPr="00A04CB0">
        <w:rPr>
          <w:rFonts w:cs="Tahoma"/>
          <w:szCs w:val="22"/>
          <w:lang w:val="el-GR"/>
        </w:rPr>
        <w:t xml:space="preserve"> </w:t>
      </w:r>
      <w:r w:rsidRPr="00A04CB0">
        <w:rPr>
          <w:rFonts w:cs="Tahoma" w:hint="eastAsia"/>
          <w:szCs w:val="22"/>
          <w:lang w:val="el-GR"/>
        </w:rPr>
        <w:t>του</w:t>
      </w:r>
      <w:r w:rsidRPr="00A04CB0">
        <w:rPr>
          <w:rFonts w:cs="Tahoma"/>
          <w:szCs w:val="22"/>
          <w:lang w:val="el-GR"/>
        </w:rPr>
        <w:t xml:space="preserve"> </w:t>
      </w:r>
      <w:proofErr w:type="spellStart"/>
      <w:r w:rsidRPr="00A04CB0">
        <w:rPr>
          <w:rFonts w:cs="Tahoma" w:hint="eastAsia"/>
          <w:szCs w:val="22"/>
          <w:lang w:val="el-GR"/>
        </w:rPr>
        <w:t>προσυμβατικού</w:t>
      </w:r>
      <w:proofErr w:type="spellEnd"/>
      <w:r w:rsidRPr="00A04CB0">
        <w:rPr>
          <w:rFonts w:cs="Tahoma"/>
          <w:szCs w:val="22"/>
          <w:lang w:val="el-GR"/>
        </w:rPr>
        <w:t xml:space="preserve"> </w:t>
      </w:r>
      <w:r w:rsidRPr="00A04CB0">
        <w:rPr>
          <w:rFonts w:cs="Tahoma" w:hint="eastAsia"/>
          <w:szCs w:val="22"/>
          <w:lang w:val="el-GR"/>
        </w:rPr>
        <w:t>ελέγχου</w:t>
      </w:r>
      <w:r w:rsidRPr="00A04CB0">
        <w:rPr>
          <w:rFonts w:cs="Tahoma"/>
          <w:szCs w:val="22"/>
          <w:lang w:val="el-GR"/>
        </w:rPr>
        <w:t xml:space="preserve"> </w:t>
      </w:r>
      <w:r w:rsidRPr="00A04CB0">
        <w:rPr>
          <w:rFonts w:cs="Tahoma" w:hint="eastAsia"/>
          <w:szCs w:val="22"/>
          <w:lang w:val="el-GR"/>
        </w:rPr>
        <w:t>από</w:t>
      </w:r>
      <w:r w:rsidRPr="00A04CB0">
        <w:rPr>
          <w:rFonts w:cs="Tahoma"/>
          <w:szCs w:val="22"/>
          <w:lang w:val="el-GR"/>
        </w:rPr>
        <w:t xml:space="preserve"> </w:t>
      </w:r>
      <w:r w:rsidRPr="00A04CB0">
        <w:rPr>
          <w:rFonts w:cs="Tahoma" w:hint="eastAsia"/>
          <w:szCs w:val="22"/>
          <w:lang w:val="el-GR"/>
        </w:rPr>
        <w:t>το</w:t>
      </w:r>
      <w:r w:rsidRPr="00A04CB0">
        <w:rPr>
          <w:rFonts w:cs="Tahoma"/>
          <w:szCs w:val="22"/>
          <w:lang w:val="el-GR"/>
        </w:rPr>
        <w:t xml:space="preserve"> </w:t>
      </w:r>
      <w:r w:rsidRPr="00A04CB0">
        <w:rPr>
          <w:rFonts w:cs="Tahoma" w:hint="eastAsia"/>
          <w:szCs w:val="22"/>
          <w:lang w:val="el-GR"/>
        </w:rPr>
        <w:t>Ελεγκτικό</w:t>
      </w:r>
      <w:r w:rsidRPr="00A04CB0">
        <w:rPr>
          <w:rFonts w:cs="Tahoma"/>
          <w:szCs w:val="22"/>
          <w:lang w:val="el-GR"/>
        </w:rPr>
        <w:t xml:space="preserve"> </w:t>
      </w:r>
      <w:r w:rsidRPr="00A04CB0">
        <w:rPr>
          <w:rFonts w:cs="Tahoma" w:hint="eastAsia"/>
          <w:szCs w:val="22"/>
          <w:lang w:val="el-GR"/>
        </w:rPr>
        <w:t>Συνέδριο</w:t>
      </w:r>
      <w:r w:rsidRPr="00A04CB0">
        <w:rPr>
          <w:rFonts w:cs="Tahoma"/>
          <w:szCs w:val="22"/>
          <w:lang w:val="el-GR"/>
        </w:rPr>
        <w:t xml:space="preserve">, </w:t>
      </w:r>
      <w:r w:rsidRPr="00A04CB0">
        <w:rPr>
          <w:rFonts w:cs="Tahoma" w:hint="eastAsia"/>
          <w:szCs w:val="22"/>
          <w:lang w:val="el-GR"/>
        </w:rPr>
        <w:t>σύμφωνα</w:t>
      </w:r>
      <w:r w:rsidRPr="00A04CB0">
        <w:rPr>
          <w:rFonts w:cs="Tahoma"/>
          <w:szCs w:val="22"/>
          <w:lang w:val="el-GR"/>
        </w:rPr>
        <w:t xml:space="preserve"> </w:t>
      </w:r>
      <w:r w:rsidRPr="00A04CB0">
        <w:rPr>
          <w:rFonts w:cs="Tahoma" w:hint="eastAsia"/>
          <w:szCs w:val="22"/>
          <w:lang w:val="el-GR"/>
        </w:rPr>
        <w:t>με</w:t>
      </w:r>
      <w:r w:rsidRPr="00A04CB0">
        <w:rPr>
          <w:rFonts w:cs="Tahoma"/>
          <w:szCs w:val="22"/>
          <w:lang w:val="el-GR"/>
        </w:rPr>
        <w:t xml:space="preserve"> </w:t>
      </w:r>
      <w:r w:rsidRPr="00A04CB0">
        <w:rPr>
          <w:rFonts w:cs="Tahoma" w:hint="eastAsia"/>
          <w:szCs w:val="22"/>
          <w:lang w:val="el-GR"/>
        </w:rPr>
        <w:t>τα</w:t>
      </w:r>
      <w:r w:rsidRPr="00A04CB0">
        <w:rPr>
          <w:rFonts w:cs="Tahoma"/>
          <w:szCs w:val="22"/>
          <w:lang w:val="el-GR"/>
        </w:rPr>
        <w:t xml:space="preserve"> </w:t>
      </w:r>
      <w:r w:rsidRPr="00A04CB0">
        <w:rPr>
          <w:rFonts w:cs="Tahoma" w:hint="eastAsia"/>
          <w:szCs w:val="22"/>
          <w:lang w:val="el-GR"/>
        </w:rPr>
        <w:t>άρθρα</w:t>
      </w:r>
      <w:r w:rsidRPr="00A04CB0">
        <w:rPr>
          <w:rFonts w:cs="Tahoma"/>
          <w:szCs w:val="22"/>
          <w:lang w:val="el-GR"/>
        </w:rPr>
        <w:t xml:space="preserve"> 324 </w:t>
      </w:r>
      <w:r w:rsidRPr="00A04CB0">
        <w:rPr>
          <w:rFonts w:cs="Tahoma" w:hint="eastAsia"/>
          <w:szCs w:val="22"/>
          <w:lang w:val="el-GR"/>
        </w:rPr>
        <w:t>έως</w:t>
      </w:r>
      <w:r w:rsidRPr="00A04CB0">
        <w:rPr>
          <w:rFonts w:cs="Tahoma"/>
          <w:szCs w:val="22"/>
          <w:lang w:val="el-GR"/>
        </w:rPr>
        <w:t xml:space="preserve"> 327 </w:t>
      </w:r>
      <w:r w:rsidRPr="00A04CB0">
        <w:rPr>
          <w:rFonts w:cs="Tahoma" w:hint="eastAsia"/>
          <w:szCs w:val="22"/>
          <w:lang w:val="el-GR"/>
        </w:rPr>
        <w:t>του</w:t>
      </w:r>
      <w:r w:rsidRPr="00A04CB0">
        <w:rPr>
          <w:rFonts w:cs="Tahoma"/>
          <w:szCs w:val="22"/>
          <w:lang w:val="el-GR"/>
        </w:rPr>
        <w:t xml:space="preserve"> </w:t>
      </w:r>
      <w:r w:rsidRPr="00A04CB0">
        <w:rPr>
          <w:rFonts w:cs="Tahoma" w:hint="eastAsia"/>
          <w:szCs w:val="22"/>
          <w:lang w:val="el-GR"/>
        </w:rPr>
        <w:t>ν</w:t>
      </w:r>
      <w:r w:rsidRPr="00A04CB0">
        <w:rPr>
          <w:rFonts w:cs="Tahoma"/>
          <w:szCs w:val="22"/>
          <w:lang w:val="el-GR"/>
        </w:rPr>
        <w:t>. 4700/2020 (</w:t>
      </w:r>
      <w:r w:rsidRPr="00A04CB0">
        <w:rPr>
          <w:rFonts w:cs="Tahoma" w:hint="eastAsia"/>
          <w:szCs w:val="22"/>
          <w:lang w:val="el-GR"/>
        </w:rPr>
        <w:t>Α’</w:t>
      </w:r>
      <w:r w:rsidRPr="00A04CB0">
        <w:rPr>
          <w:rFonts w:cs="Tahoma"/>
          <w:szCs w:val="22"/>
          <w:lang w:val="el-GR"/>
        </w:rPr>
        <w:t xml:space="preserve"> 127), </w:t>
      </w:r>
      <w:r w:rsidRPr="00A04CB0">
        <w:rPr>
          <w:rFonts w:cs="Tahoma" w:hint="eastAsia"/>
          <w:szCs w:val="22"/>
          <w:lang w:val="el-GR"/>
        </w:rPr>
        <w:t>εφόσον</w:t>
      </w:r>
      <w:r w:rsidRPr="00A04CB0">
        <w:rPr>
          <w:rFonts w:cs="Tahoma"/>
          <w:szCs w:val="22"/>
          <w:lang w:val="el-GR"/>
        </w:rPr>
        <w:t xml:space="preserve"> </w:t>
      </w:r>
      <w:r w:rsidRPr="00A04CB0">
        <w:rPr>
          <w:rFonts w:cs="Tahoma" w:hint="eastAsia"/>
          <w:szCs w:val="22"/>
          <w:lang w:val="el-GR"/>
        </w:rPr>
        <w:t>απαιτείται</w:t>
      </w:r>
      <w:r w:rsidRPr="00A04CB0">
        <w:rPr>
          <w:rFonts w:cs="Tahoma"/>
          <w:szCs w:val="22"/>
          <w:lang w:val="el-GR"/>
        </w:rPr>
        <w:t>.</w:t>
      </w:r>
      <w:bookmarkEnd w:id="57"/>
    </w:p>
    <w:p w14:paraId="40C8AB75" w14:textId="580D8B97" w:rsidR="00510D76" w:rsidRPr="00155B45" w:rsidRDefault="00510D76" w:rsidP="00155B45">
      <w:pPr>
        <w:spacing w:before="0" w:line="252" w:lineRule="auto"/>
        <w:rPr>
          <w:rFonts w:cs="Tahoma"/>
          <w:lang w:val="el-GR"/>
        </w:rPr>
      </w:pPr>
      <w:bookmarkStart w:id="58" w:name="_Hlk9419416"/>
      <w:r w:rsidRPr="00155B45">
        <w:rPr>
          <w:rFonts w:cs="Tahoma"/>
          <w:lang w:val="el-GR"/>
        </w:rPr>
        <w:t xml:space="preserve">Για τα προηγούμενα στάδια της κατακύρωσης η εγγύηση συμμετοχής επιστρέφεται στους συμμετέχοντες </w:t>
      </w:r>
      <w:r w:rsidR="00A2073E" w:rsidRPr="00155B45">
        <w:rPr>
          <w:rFonts w:cs="Tahoma"/>
          <w:lang w:val="el-GR"/>
        </w:rPr>
        <w:t>σ</w:t>
      </w:r>
      <w:r w:rsidR="00A2073E">
        <w:rPr>
          <w:rFonts w:cs="Tahoma"/>
          <w:lang w:val="el-GR"/>
        </w:rPr>
        <w:t xml:space="preserve">ε </w:t>
      </w:r>
      <w:r w:rsidR="00A2073E" w:rsidRPr="00A04CB0">
        <w:rPr>
          <w:rFonts w:cs="Tahoma" w:hint="eastAsia"/>
          <w:szCs w:val="22"/>
          <w:lang w:val="el-GR"/>
        </w:rPr>
        <w:t>περίπτωση</w:t>
      </w:r>
      <w:r w:rsidRPr="00155B45">
        <w:rPr>
          <w:rFonts w:cs="Tahoma"/>
          <w:lang w:val="el-GR"/>
        </w:rPr>
        <w:t xml:space="preserve">: </w:t>
      </w:r>
    </w:p>
    <w:p w14:paraId="6D668383" w14:textId="77777777" w:rsidR="00510D76" w:rsidRPr="00155B45" w:rsidRDefault="00510D76" w:rsidP="00155B45">
      <w:pPr>
        <w:spacing w:before="0"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10D03AE5" w14:textId="77777777" w:rsidR="00510D76" w:rsidRPr="00155B45" w:rsidRDefault="00510D76" w:rsidP="00155B45">
      <w:pPr>
        <w:spacing w:before="0" w:line="252" w:lineRule="auto"/>
        <w:rPr>
          <w:rFonts w:cs="Tahoma"/>
          <w:szCs w:val="22"/>
          <w:lang w:val="el-GR"/>
        </w:rPr>
      </w:pPr>
      <w:r w:rsidRPr="00155B45">
        <w:rPr>
          <w:rFonts w:cs="Tahoma"/>
          <w:lang w:val="el-GR"/>
        </w:rPr>
        <w:t xml:space="preserve">β) απόρριψης της προσφοράς τους και εφόσον δεν έχει ασκηθεί </w:t>
      </w:r>
      <w:proofErr w:type="spellStart"/>
      <w:r w:rsidRPr="00155B45">
        <w:rPr>
          <w:rFonts w:cs="Tahoma"/>
          <w:lang w:val="el-GR"/>
        </w:rPr>
        <w:t>ενδικοφανής</w:t>
      </w:r>
      <w:proofErr w:type="spellEnd"/>
      <w:r w:rsidRPr="00155B45">
        <w:rPr>
          <w:rFonts w:cs="Tahoma"/>
          <w:lang w:val="el-GR"/>
        </w:rPr>
        <w:t xml:space="preserve"> προσφυγή ή ένδικο βοήθημα ή έχει εκπνεύσει άπρακτη η προθεσμία άσκησης </w:t>
      </w:r>
      <w:proofErr w:type="spellStart"/>
      <w:r w:rsidRPr="00155B45">
        <w:rPr>
          <w:rFonts w:cs="Tahoma"/>
          <w:lang w:val="el-GR"/>
        </w:rPr>
        <w:t>ενδικοφανούς</w:t>
      </w:r>
      <w:proofErr w:type="spellEnd"/>
      <w:r w:rsidRPr="00155B45">
        <w:rPr>
          <w:rFonts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bookmarkEnd w:id="58"/>
    <w:p w14:paraId="6F5ABE06" w14:textId="77777777" w:rsidR="00A2073E" w:rsidRPr="00603221" w:rsidRDefault="003355E7" w:rsidP="00A2073E">
      <w:pPr>
        <w:rPr>
          <w:rFonts w:cs="Tahoma"/>
          <w:szCs w:val="22"/>
          <w:lang w:val="el-GR"/>
        </w:rPr>
      </w:pPr>
      <w:r w:rsidRPr="00155B45">
        <w:rPr>
          <w:rStyle w:val="Heading4Char"/>
          <w:rFonts w:ascii="Tahoma" w:hAnsi="Tahoma" w:cs="Tahoma"/>
          <w:sz w:val="22"/>
          <w:szCs w:val="22"/>
          <w:lang w:val="el-GR"/>
        </w:rPr>
        <w:t>2.2.2.3.</w:t>
      </w:r>
      <w:r w:rsidRPr="00155B45">
        <w:rPr>
          <w:rFonts w:cs="Tahoma"/>
          <w:szCs w:val="22"/>
          <w:lang w:val="el-GR"/>
        </w:rPr>
        <w:t xml:space="preserve"> </w:t>
      </w:r>
    </w:p>
    <w:p w14:paraId="22C4B4D9" w14:textId="1BAA74E4" w:rsidR="00A2073E" w:rsidRDefault="00A2073E" w:rsidP="00A2073E">
      <w:pPr>
        <w:rPr>
          <w:rFonts w:cs="Tahoma"/>
          <w:szCs w:val="22"/>
          <w:lang w:val="el-GR"/>
        </w:rPr>
      </w:pPr>
      <w:r w:rsidRPr="00603221">
        <w:rPr>
          <w:rFonts w:cs="Tahoma"/>
          <w:szCs w:val="22"/>
          <w:lang w:val="el-GR"/>
        </w:rPr>
        <w:t xml:space="preserve">Η εγγύηση συμμετοχής καταπίπτει, </w:t>
      </w:r>
      <w:r>
        <w:rPr>
          <w:rFonts w:cs="Tahoma"/>
          <w:szCs w:val="22"/>
          <w:lang w:val="el-GR"/>
        </w:rPr>
        <w:t>εά</w:t>
      </w:r>
      <w:r w:rsidRPr="00603221">
        <w:rPr>
          <w:rFonts w:cs="Tahoma"/>
          <w:szCs w:val="22"/>
          <w:lang w:val="el-GR"/>
        </w:rPr>
        <w:t xml:space="preserve">ν ο προσφέρων </w:t>
      </w:r>
      <w:r>
        <w:rPr>
          <w:rFonts w:cs="Tahoma"/>
          <w:szCs w:val="22"/>
          <w:lang w:val="el-GR"/>
        </w:rPr>
        <w:t xml:space="preserve">α) </w:t>
      </w:r>
      <w:r w:rsidRPr="00603221">
        <w:rPr>
          <w:rFonts w:cs="Tahoma"/>
          <w:szCs w:val="22"/>
          <w:lang w:val="el-GR"/>
        </w:rPr>
        <w:t xml:space="preserve">αποσύρει την προσφορά του κατά τη διάρκεια ισχύος αυτής, </w:t>
      </w:r>
      <w:r>
        <w:rPr>
          <w:rFonts w:cs="Tahoma"/>
          <w:szCs w:val="22"/>
          <w:lang w:val="el-GR"/>
        </w:rPr>
        <w:t xml:space="preserve">β) </w:t>
      </w:r>
      <w:r w:rsidRPr="00C32872">
        <w:rPr>
          <w:rFonts w:cs="Tahoma"/>
          <w:szCs w:val="22"/>
          <w:lang w:val="el-GR"/>
        </w:rPr>
        <w:t>παρέχει, εν γνώσει του, ψευδή στοιχεία ή πληροφορίες που αναφέρονται στις παραγράφους</w:t>
      </w:r>
      <w:r w:rsidRPr="00C32872" w:rsidDel="00C32872">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_Ref496541742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A504FF">
        <w:rPr>
          <w:rFonts w:cs="Tahoma"/>
          <w:szCs w:val="22"/>
          <w:lang w:val="el-GR"/>
        </w:rPr>
        <w:t>2.2.3</w:t>
      </w:r>
      <w:r w:rsidRPr="00603221">
        <w:rPr>
          <w:rFonts w:cs="Tahoma"/>
          <w:szCs w:val="22"/>
          <w:lang w:val="el-GR"/>
        </w:rPr>
        <w:fldChar w:fldCharType="end"/>
      </w:r>
      <w:r w:rsidRPr="00603221">
        <w:rPr>
          <w:rFonts w:cs="Tahoma"/>
          <w:szCs w:val="22"/>
          <w:lang w:val="el-GR"/>
        </w:rPr>
        <w:t xml:space="preserve"> έως </w:t>
      </w:r>
      <w:r w:rsidRPr="00603221">
        <w:rPr>
          <w:rFonts w:cs="Tahoma"/>
          <w:szCs w:val="22"/>
          <w:lang w:val="el-GR"/>
        </w:rPr>
        <w:fldChar w:fldCharType="begin"/>
      </w:r>
      <w:r w:rsidRPr="00603221">
        <w:rPr>
          <w:rFonts w:cs="Tahoma"/>
          <w:szCs w:val="22"/>
          <w:lang w:val="el-GR"/>
        </w:rPr>
        <w:instrText xml:space="preserve"> REF _Ref496541700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A504FF">
        <w:rPr>
          <w:rFonts w:cs="Tahoma"/>
          <w:szCs w:val="22"/>
          <w:lang w:val="el-GR"/>
        </w:rPr>
        <w:t>2.2.8</w:t>
      </w:r>
      <w:r w:rsidRPr="00603221">
        <w:rPr>
          <w:rFonts w:cs="Tahoma"/>
          <w:szCs w:val="22"/>
          <w:lang w:val="el-GR"/>
        </w:rPr>
        <w:fldChar w:fldCharType="end"/>
      </w:r>
      <w:r w:rsidRPr="00603221">
        <w:rPr>
          <w:rFonts w:cs="Tahoma"/>
          <w:szCs w:val="22"/>
          <w:lang w:val="el-GR"/>
        </w:rPr>
        <w:t xml:space="preserve"> της παρούσας</w:t>
      </w:r>
      <w:r w:rsidR="00856344">
        <w:rPr>
          <w:rFonts w:cs="Tahoma"/>
          <w:szCs w:val="22"/>
          <w:lang w:val="el-GR"/>
        </w:rPr>
        <w:t>,</w:t>
      </w:r>
      <w:r w:rsidRPr="00603221">
        <w:rPr>
          <w:rFonts w:cs="Tahoma"/>
          <w:szCs w:val="22"/>
          <w:lang w:val="el-GR"/>
        </w:rPr>
        <w:t xml:space="preserve"> </w:t>
      </w:r>
      <w:r>
        <w:rPr>
          <w:rFonts w:cs="Tahoma"/>
          <w:szCs w:val="22"/>
          <w:lang w:val="el-GR"/>
        </w:rPr>
        <w:t xml:space="preserve">γ) </w:t>
      </w:r>
      <w:r w:rsidRPr="00603221">
        <w:rPr>
          <w:rFonts w:cs="Tahoma"/>
          <w:szCs w:val="22"/>
          <w:lang w:val="el-GR"/>
        </w:rPr>
        <w:t>δεν προσκομίσει εγκαίρως τα προβλεπόμενα από την παρούσα δικαιολογητικά</w:t>
      </w:r>
      <w:r>
        <w:rPr>
          <w:rFonts w:cs="Tahoma"/>
          <w:szCs w:val="22"/>
          <w:lang w:val="el-GR"/>
        </w:rPr>
        <w:t xml:space="preserve"> </w:t>
      </w:r>
      <w:r w:rsidR="007B7960">
        <w:rPr>
          <w:rFonts w:cs="Tahoma"/>
          <w:szCs w:val="22"/>
          <w:lang w:val="el-GR"/>
        </w:rPr>
        <w:t>(παρ. 2.2.9.2 και 3.2),</w:t>
      </w:r>
      <w:r w:rsidRPr="00603221">
        <w:rPr>
          <w:rFonts w:cs="Tahoma"/>
          <w:szCs w:val="22"/>
          <w:lang w:val="el-GR"/>
        </w:rPr>
        <w:t xml:space="preserve"> </w:t>
      </w:r>
      <w:r>
        <w:rPr>
          <w:rFonts w:cs="Tahoma"/>
          <w:szCs w:val="22"/>
          <w:lang w:val="el-GR"/>
        </w:rPr>
        <w:t xml:space="preserve">δ) </w:t>
      </w:r>
      <w:r w:rsidRPr="00603221">
        <w:rPr>
          <w:rFonts w:cs="Tahoma"/>
          <w:szCs w:val="22"/>
          <w:lang w:val="el-GR"/>
        </w:rPr>
        <w:t>δεν προσέλθει εγκαίρως για υπογραφή της σύμβαση</w:t>
      </w:r>
      <w:r>
        <w:rPr>
          <w:rFonts w:cs="Tahoma"/>
          <w:szCs w:val="22"/>
          <w:lang w:val="el-GR"/>
        </w:rPr>
        <w:t xml:space="preserve">ς, </w:t>
      </w:r>
      <w:r w:rsidRPr="00C32872">
        <w:rPr>
          <w:rFonts w:cs="Tahoma"/>
          <w:szCs w:val="22"/>
          <w:lang w:val="el-GR"/>
        </w:rPr>
        <w:t xml:space="preserve"> ε) υποβάλει μη κατάλληλη προσφορά, με την έννοια της περ. 46 της παρ. 1 του άρθρου 2 του ν. 4412/2016, </w:t>
      </w:r>
      <w:proofErr w:type="spellStart"/>
      <w:r w:rsidRPr="00C32872">
        <w:rPr>
          <w:rFonts w:cs="Tahoma"/>
          <w:szCs w:val="22"/>
          <w:lang w:val="el-GR"/>
        </w:rPr>
        <w:t>στ</w:t>
      </w:r>
      <w:proofErr w:type="spellEnd"/>
      <w:r w:rsidRPr="00C32872">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C32872">
        <w:rPr>
          <w:rFonts w:cs="Tahoma"/>
          <w:szCs w:val="22"/>
          <w:lang w:val="el-GR"/>
        </w:rPr>
        <w:t>τεθείσας</w:t>
      </w:r>
      <w:proofErr w:type="spellEnd"/>
      <w:r w:rsidRPr="00C32872">
        <w:rPr>
          <w:rFonts w:cs="Tahoma"/>
          <w:szCs w:val="22"/>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Pr>
          <w:rFonts w:cs="Tahoma"/>
          <w:szCs w:val="22"/>
          <w:lang w:val="el-GR"/>
        </w:rPr>
        <w:t>3.2</w:t>
      </w:r>
      <w:r w:rsidRPr="00C32872">
        <w:rPr>
          <w:rFonts w:cs="Tahoma"/>
          <w:szCs w:val="22"/>
          <w:lang w:val="el-GR"/>
        </w:rPr>
        <w:t xml:space="preserve"> και </w:t>
      </w:r>
      <w:r>
        <w:rPr>
          <w:rFonts w:cs="Tahoma"/>
          <w:szCs w:val="22"/>
          <w:lang w:val="el-GR"/>
        </w:rPr>
        <w:t>3.4</w:t>
      </w:r>
      <w:r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Pr>
          <w:rFonts w:cs="Tahoma"/>
          <w:szCs w:val="22"/>
          <w:lang w:val="el-GR"/>
        </w:rPr>
        <w:fldChar w:fldCharType="begin"/>
      </w:r>
      <w:r>
        <w:rPr>
          <w:rFonts w:cs="Tahoma"/>
          <w:szCs w:val="22"/>
          <w:lang w:val="el-GR"/>
        </w:rPr>
        <w:instrText xml:space="preserve"> REF _Ref496541356 \r \h </w:instrText>
      </w:r>
      <w:r>
        <w:rPr>
          <w:rFonts w:cs="Tahoma"/>
          <w:szCs w:val="22"/>
          <w:lang w:val="el-GR"/>
        </w:rPr>
      </w:r>
      <w:r>
        <w:rPr>
          <w:rFonts w:cs="Tahoma"/>
          <w:szCs w:val="22"/>
          <w:lang w:val="el-GR"/>
        </w:rPr>
        <w:fldChar w:fldCharType="separate"/>
      </w:r>
      <w:r w:rsidR="00A504FF">
        <w:rPr>
          <w:rFonts w:cs="Tahoma"/>
          <w:szCs w:val="22"/>
          <w:lang w:val="el-GR"/>
        </w:rPr>
        <w:t>2.2.3</w:t>
      </w:r>
      <w:r>
        <w:rPr>
          <w:rFonts w:cs="Tahoma"/>
          <w:szCs w:val="22"/>
          <w:lang w:val="el-GR"/>
        </w:rPr>
        <w:fldChar w:fldCharType="end"/>
      </w:r>
      <w:r w:rsidRPr="00C32872">
        <w:rPr>
          <w:rFonts w:cs="Tahoma"/>
          <w:szCs w:val="22"/>
          <w:lang w:val="el-GR"/>
        </w:rPr>
        <w:t xml:space="preserve"> ή η πλήρωση μιας ή περισσότερων από τις απαιτήσεις των κριτηρίων ποιοτικής επιλογής.</w:t>
      </w:r>
    </w:p>
    <w:p w14:paraId="64F037F6" w14:textId="49D68141" w:rsidR="008338F0" w:rsidRPr="00155B45" w:rsidRDefault="008338F0" w:rsidP="00D10911">
      <w:pPr>
        <w:spacing w:before="0" w:line="252" w:lineRule="auto"/>
        <w:rPr>
          <w:rFonts w:cs="Tahoma"/>
          <w:szCs w:val="22"/>
          <w:lang w:val="el-GR"/>
        </w:rPr>
      </w:pPr>
    </w:p>
    <w:p w14:paraId="6E9FC5AF" w14:textId="77777777" w:rsidR="00C960CF" w:rsidRPr="00155B45" w:rsidRDefault="00C960CF" w:rsidP="00155B45">
      <w:pPr>
        <w:spacing w:before="0" w:line="252" w:lineRule="auto"/>
        <w:rPr>
          <w:rFonts w:cs="Tahoma"/>
          <w:szCs w:val="22"/>
          <w:lang w:val="el-GR"/>
        </w:rPr>
      </w:pPr>
    </w:p>
    <w:p w14:paraId="026FCB4E"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59" w:name="_Ref496541356"/>
      <w:bookmarkStart w:id="60" w:name="_Ref496541742"/>
      <w:bookmarkStart w:id="61" w:name="_Ref496541775"/>
      <w:bookmarkStart w:id="62" w:name="_Ref496541863"/>
      <w:bookmarkStart w:id="63" w:name="_Toc43378444"/>
      <w:bookmarkStart w:id="64" w:name="_Toc76118940"/>
      <w:r w:rsidRPr="00155B45">
        <w:rPr>
          <w:rFonts w:ascii="Tahoma" w:hAnsi="Tahoma" w:cs="Tahoma"/>
          <w:szCs w:val="22"/>
          <w:lang w:val="el-GR"/>
        </w:rPr>
        <w:t>Λόγοι αποκλεισμού</w:t>
      </w:r>
      <w:bookmarkEnd w:id="59"/>
      <w:bookmarkEnd w:id="60"/>
      <w:bookmarkEnd w:id="61"/>
      <w:bookmarkEnd w:id="62"/>
      <w:bookmarkEnd w:id="63"/>
      <w:bookmarkEnd w:id="64"/>
      <w:r w:rsidRPr="00155B45">
        <w:rPr>
          <w:rFonts w:ascii="Tahoma" w:hAnsi="Tahoma" w:cs="Tahoma"/>
          <w:szCs w:val="22"/>
          <w:lang w:val="el-GR"/>
        </w:rPr>
        <w:t xml:space="preserve"> </w:t>
      </w:r>
    </w:p>
    <w:p w14:paraId="15D72536" w14:textId="38A14372" w:rsidR="008338F0" w:rsidRDefault="003355E7" w:rsidP="00155B45">
      <w:pPr>
        <w:spacing w:before="0" w:line="252" w:lineRule="auto"/>
        <w:rPr>
          <w:rFonts w:cs="Tahoma"/>
          <w:szCs w:val="22"/>
          <w:lang w:val="el-GR"/>
        </w:rPr>
      </w:pPr>
      <w:r w:rsidRPr="00155B4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DA54535" w14:textId="77777777" w:rsidR="00D10911" w:rsidRPr="00155B45" w:rsidRDefault="00D10911" w:rsidP="00155B45">
      <w:pPr>
        <w:spacing w:before="0" w:line="252" w:lineRule="auto"/>
        <w:rPr>
          <w:rFonts w:cs="Tahoma"/>
          <w:szCs w:val="22"/>
          <w:lang w:val="el-GR"/>
        </w:rPr>
      </w:pPr>
    </w:p>
    <w:p w14:paraId="553AA971" w14:textId="45298037" w:rsidR="00CE56BF" w:rsidRPr="00CE56BF" w:rsidRDefault="00E1337D" w:rsidP="00CE56BF">
      <w:pPr>
        <w:pStyle w:val="aff"/>
        <w:numPr>
          <w:ilvl w:val="3"/>
          <w:numId w:val="13"/>
        </w:numPr>
        <w:tabs>
          <w:tab w:val="left" w:pos="0"/>
          <w:tab w:val="left" w:pos="709"/>
          <w:tab w:val="left" w:pos="1134"/>
        </w:tabs>
        <w:spacing w:before="0" w:line="252" w:lineRule="auto"/>
        <w:ind w:left="0" w:firstLine="0"/>
        <w:contextualSpacing w:val="0"/>
        <w:rPr>
          <w:rFonts w:cs="Tahoma"/>
          <w:szCs w:val="22"/>
          <w:lang w:val="el-GR"/>
        </w:rPr>
      </w:pPr>
      <w:bookmarkStart w:id="65" w:name="_Ref496540567"/>
      <w:r w:rsidRPr="00CE56BF">
        <w:rPr>
          <w:rFonts w:cs="Tahoma"/>
          <w:szCs w:val="22"/>
          <w:lang w:val="el-GR"/>
        </w:rPr>
        <w:t xml:space="preserve"> </w:t>
      </w:r>
      <w:bookmarkStart w:id="66" w:name="_Ref45905457"/>
      <w:r w:rsidR="003355E7" w:rsidRPr="00CE56BF">
        <w:rPr>
          <w:rFonts w:cs="Tahoma"/>
          <w:szCs w:val="22"/>
          <w:lang w:val="el-GR"/>
        </w:rPr>
        <w:t xml:space="preserve">Όταν υπάρχει σε βάρος του </w:t>
      </w:r>
      <w:r w:rsidR="00DE31C0" w:rsidRPr="00CE56BF">
        <w:rPr>
          <w:rFonts w:cs="Tahoma"/>
          <w:szCs w:val="22"/>
          <w:lang w:val="el-GR"/>
        </w:rPr>
        <w:t xml:space="preserve">αμετάκλητη </w:t>
      </w:r>
      <w:r w:rsidR="003355E7" w:rsidRPr="00CE56BF">
        <w:rPr>
          <w:rFonts w:cs="Tahoma"/>
          <w:szCs w:val="22"/>
          <w:lang w:val="el-GR"/>
        </w:rPr>
        <w:t xml:space="preserve">καταδικαστική απόφαση για ένα από </w:t>
      </w:r>
      <w:r w:rsidR="00CE56BF">
        <w:rPr>
          <w:lang w:val="el-GR"/>
        </w:rPr>
        <w:t>τα ακόλουθα εγκλήματα</w:t>
      </w:r>
      <w:r w:rsidR="00CE56BF" w:rsidRPr="00603221">
        <w:rPr>
          <w:lang w:val="el-GR"/>
        </w:rPr>
        <w:t>:</w:t>
      </w:r>
    </w:p>
    <w:bookmarkEnd w:id="65"/>
    <w:bookmarkEnd w:id="66"/>
    <w:p w14:paraId="50A39D6C" w14:textId="77777777" w:rsidR="00A83289" w:rsidRPr="00CE56BF" w:rsidRDefault="003355E7" w:rsidP="00987ED0">
      <w:pPr>
        <w:pStyle w:val="aff"/>
        <w:tabs>
          <w:tab w:val="left" w:pos="0"/>
          <w:tab w:val="left" w:pos="709"/>
          <w:tab w:val="left" w:pos="1134"/>
        </w:tabs>
        <w:spacing w:before="0" w:line="252" w:lineRule="auto"/>
        <w:ind w:left="0"/>
        <w:contextualSpacing w:val="0"/>
        <w:rPr>
          <w:rFonts w:cs="Tahoma"/>
          <w:szCs w:val="22"/>
          <w:lang w:val="el-GR"/>
        </w:rPr>
      </w:pPr>
      <w:r w:rsidRPr="00CE56BF">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w:t>
      </w:r>
      <w:r w:rsidRPr="00CE56BF">
        <w:rPr>
          <w:rFonts w:cs="Tahoma"/>
          <w:szCs w:val="22"/>
          <w:lang w:val="el-GR"/>
        </w:rPr>
        <w:lastRenderedPageBreak/>
        <w:t xml:space="preserve">εγκλήματος (ΕΕ </w:t>
      </w:r>
      <w:r w:rsidRPr="00CE56BF">
        <w:rPr>
          <w:rFonts w:cs="Tahoma"/>
          <w:szCs w:val="22"/>
        </w:rPr>
        <w:t>L</w:t>
      </w:r>
      <w:r w:rsidRPr="00CE56BF">
        <w:rPr>
          <w:rFonts w:cs="Tahoma"/>
          <w:szCs w:val="22"/>
          <w:lang w:val="el-GR"/>
        </w:rPr>
        <w:t xml:space="preserve"> 300 της 11.11.2008 σ.42)</w:t>
      </w:r>
      <w:r w:rsidR="00A83289" w:rsidRPr="00CE56BF">
        <w:rPr>
          <w:rFonts w:cs="Tahoma"/>
          <w:szCs w:val="22"/>
          <w:lang w:val="el-GR"/>
        </w:rPr>
        <w:t xml:space="preserve"> </w:t>
      </w:r>
      <w:r w:rsidR="00A83289" w:rsidRPr="00CE56BF">
        <w:rPr>
          <w:lang w:val="el-GR"/>
        </w:rPr>
        <w:t>και τα εγκλήματα του άρθρου 187 του Ποινικού Κώδικα (εγκληματική οργάνωση)</w:t>
      </w:r>
      <w:r w:rsidRPr="00CE56BF">
        <w:rPr>
          <w:rFonts w:cs="Tahoma"/>
          <w:szCs w:val="22"/>
          <w:lang w:val="el-GR"/>
        </w:rPr>
        <w:t>,</w:t>
      </w:r>
    </w:p>
    <w:p w14:paraId="226FC5B1" w14:textId="2FDB1320" w:rsidR="008338F0" w:rsidRPr="00155B45" w:rsidRDefault="003355E7" w:rsidP="00155B45">
      <w:pPr>
        <w:spacing w:before="0" w:line="252" w:lineRule="auto"/>
        <w:rPr>
          <w:rFonts w:cs="Tahoma"/>
          <w:szCs w:val="22"/>
          <w:lang w:val="el-GR"/>
        </w:rPr>
      </w:pPr>
      <w:r w:rsidRPr="00155B45">
        <w:rPr>
          <w:rFonts w:cs="Tahoma"/>
          <w:szCs w:val="22"/>
          <w:lang w:val="el-GR"/>
        </w:rPr>
        <w:t xml:space="preserve"> </w:t>
      </w:r>
    </w:p>
    <w:p w14:paraId="2B5E45FA" w14:textId="77777777" w:rsidR="00A83289" w:rsidRDefault="003355E7" w:rsidP="00155B45">
      <w:pPr>
        <w:spacing w:before="0" w:line="252" w:lineRule="auto"/>
        <w:rPr>
          <w:rFonts w:cs="Tahoma"/>
          <w:szCs w:val="22"/>
          <w:lang w:val="el-GR"/>
        </w:rPr>
      </w:pPr>
      <w:r w:rsidRPr="00155B45">
        <w:rPr>
          <w:rFonts w:cs="Tahoma"/>
          <w:szCs w:val="22"/>
          <w:lang w:val="el-GR"/>
        </w:rPr>
        <w:t xml:space="preserve">β) </w:t>
      </w:r>
      <w:r w:rsidR="00A83289">
        <w:rPr>
          <w:rFonts w:cs="Tahoma"/>
          <w:szCs w:val="22"/>
          <w:lang w:val="el-GR"/>
        </w:rPr>
        <w:t xml:space="preserve">ενεργητική </w:t>
      </w:r>
      <w:r w:rsidRPr="00155B45">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55B45">
        <w:rPr>
          <w:rFonts w:cs="Tahoma"/>
          <w:szCs w:val="22"/>
        </w:rPr>
        <w:t>C</w:t>
      </w:r>
      <w:r w:rsidRPr="00155B4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55B45">
        <w:rPr>
          <w:rFonts w:cs="Tahoma"/>
          <w:szCs w:val="22"/>
        </w:rPr>
        <w:t>L</w:t>
      </w:r>
      <w:r w:rsidRPr="00155B45">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Pr>
          <w:rFonts w:cs="Tahoma"/>
          <w:szCs w:val="22"/>
          <w:lang w:val="el-GR"/>
        </w:rPr>
        <w:t xml:space="preserve"> </w:t>
      </w:r>
      <w:r w:rsidR="00A83289" w:rsidRPr="00105242">
        <w:rPr>
          <w:rFonts w:cs="Tahoma"/>
          <w:szCs w:val="22"/>
          <w:lang w:val="el-GR"/>
        </w:rPr>
        <w:t>και τα εγκλήματα των άρθρων 159</w:t>
      </w:r>
      <w:r w:rsidR="00A83289" w:rsidRPr="00105242">
        <w:rPr>
          <w:rFonts w:cs="Tahoma"/>
          <w:szCs w:val="22"/>
          <w:vertAlign w:val="superscript"/>
          <w:lang w:val="el-GR"/>
        </w:rPr>
        <w:t>Α</w:t>
      </w:r>
      <w:r w:rsidR="00A83289"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105242">
        <w:rPr>
          <w:rFonts w:cs="Tahoma"/>
          <w:szCs w:val="22"/>
          <w:vertAlign w:val="superscript"/>
          <w:lang w:val="el-GR"/>
        </w:rPr>
        <w:t>Α</w:t>
      </w:r>
      <w:r w:rsidR="00A83289" w:rsidRPr="00105242">
        <w:rPr>
          <w:rFonts w:cs="Tahoma"/>
          <w:szCs w:val="22"/>
          <w:lang w:val="el-GR"/>
        </w:rPr>
        <w:t xml:space="preserve"> παρ.2 (εμπορία επιρροής – μεσάζοντες) 396 παρ.2 (δωροδοκία στον ιδιωτικό τομέα) του Ποινικού Κώδικα</w:t>
      </w:r>
      <w:r w:rsidRPr="00155B45">
        <w:rPr>
          <w:rFonts w:cs="Tahoma"/>
          <w:szCs w:val="22"/>
          <w:lang w:val="el-GR"/>
        </w:rPr>
        <w:t>,</w:t>
      </w:r>
    </w:p>
    <w:p w14:paraId="34FFE873" w14:textId="5AAF64CE" w:rsidR="008338F0" w:rsidRPr="00155B45" w:rsidRDefault="003355E7" w:rsidP="00155B45">
      <w:pPr>
        <w:spacing w:before="0" w:line="252" w:lineRule="auto"/>
        <w:rPr>
          <w:rFonts w:cs="Tahoma"/>
          <w:szCs w:val="22"/>
          <w:lang w:val="el-GR"/>
        </w:rPr>
      </w:pPr>
      <w:r w:rsidRPr="00155B45">
        <w:rPr>
          <w:rFonts w:cs="Tahoma"/>
          <w:szCs w:val="22"/>
          <w:lang w:val="el-GR"/>
        </w:rPr>
        <w:t xml:space="preserve"> </w:t>
      </w:r>
    </w:p>
    <w:p w14:paraId="3AD4E137" w14:textId="02B8A019" w:rsidR="00A83289" w:rsidRPr="00105242" w:rsidRDefault="003355E7" w:rsidP="00A83289">
      <w:pPr>
        <w:rPr>
          <w:rFonts w:cs="Tahoma"/>
          <w:szCs w:val="22"/>
          <w:lang w:val="el-GR"/>
        </w:rPr>
      </w:pPr>
      <w:r w:rsidRPr="00155B45">
        <w:rPr>
          <w:rFonts w:cs="Tahoma"/>
          <w:szCs w:val="22"/>
          <w:lang w:val="el-GR"/>
        </w:rPr>
        <w:t xml:space="preserve">γ) </w:t>
      </w:r>
      <w:r w:rsidR="00A83289"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105242">
        <w:rPr>
          <w:rFonts w:cs="Tahoma"/>
          <w:szCs w:val="22"/>
        </w:rPr>
        <w:t>L</w:t>
      </w:r>
      <w:r w:rsidR="00A83289"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105242">
        <w:rPr>
          <w:rFonts w:cs="Tahoma"/>
          <w:szCs w:val="22"/>
        </w:rPr>
        <w:t> </w:t>
      </w:r>
      <w:r w:rsidR="00A83289" w:rsidRPr="00105242">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A83289" w:rsidRPr="00105242">
        <w:rPr>
          <w:rFonts w:cs="Tahoma"/>
          <w:szCs w:val="22"/>
          <w:lang w:val="el-GR"/>
        </w:rPr>
        <w:t>επ</w:t>
      </w:r>
      <w:proofErr w:type="spellEnd"/>
      <w:r w:rsidR="00A83289" w:rsidRPr="00105242">
        <w:rPr>
          <w:rFonts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588552C0" w14:textId="3E12B818" w:rsidR="008338F0" w:rsidRPr="00155B45" w:rsidRDefault="003355E7" w:rsidP="00155B45">
      <w:pPr>
        <w:spacing w:before="0" w:line="252" w:lineRule="auto"/>
        <w:rPr>
          <w:rFonts w:cs="Tahoma"/>
          <w:szCs w:val="22"/>
          <w:lang w:val="el-GR"/>
        </w:rPr>
      </w:pPr>
      <w:r w:rsidRPr="00155B45">
        <w:rPr>
          <w:rFonts w:cs="Tahoma"/>
          <w:szCs w:val="22"/>
          <w:lang w:val="el-GR"/>
        </w:rPr>
        <w:t xml:space="preserve"> </w:t>
      </w:r>
    </w:p>
    <w:p w14:paraId="6609CBB9" w14:textId="77777777" w:rsidR="00A83289" w:rsidRDefault="003355E7" w:rsidP="00155B45">
      <w:pPr>
        <w:spacing w:before="0" w:line="252" w:lineRule="auto"/>
        <w:rPr>
          <w:rFonts w:cs="Tahoma"/>
          <w:szCs w:val="22"/>
          <w:lang w:val="el-GR"/>
        </w:rPr>
      </w:pPr>
      <w:r w:rsidRPr="00155B45">
        <w:rPr>
          <w:rFonts w:cs="Tahoma"/>
          <w:szCs w:val="22"/>
          <w:lang w:val="el-GR"/>
        </w:rPr>
        <w:t xml:space="preserve">δ) </w:t>
      </w:r>
      <w:r w:rsidR="00A83289"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105242">
        <w:rPr>
          <w:rFonts w:cs="Tahoma"/>
          <w:szCs w:val="22"/>
        </w:rPr>
        <w:t> </w:t>
      </w:r>
      <w:r w:rsidR="00A83289" w:rsidRPr="00105242">
        <w:rPr>
          <w:rFonts w:cs="Tahoma"/>
          <w:szCs w:val="22"/>
          <w:lang w:val="el-GR"/>
        </w:rPr>
        <w:t>- πλαισίου 2002/475/ΔΕΥ του Συμβουλίου και για την τροποποίηση της απόφασης 2005/671/ΔΕΥ του Συμβουλίου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0DC47AD3" w14:textId="66688A51" w:rsidR="008338F0" w:rsidRPr="00155B45" w:rsidRDefault="008338F0" w:rsidP="00155B45">
      <w:pPr>
        <w:spacing w:before="0" w:line="252" w:lineRule="auto"/>
        <w:rPr>
          <w:rFonts w:cs="Tahoma"/>
          <w:szCs w:val="22"/>
          <w:lang w:val="el-GR"/>
        </w:rPr>
      </w:pPr>
    </w:p>
    <w:p w14:paraId="0B086871" w14:textId="77777777" w:rsidR="00A83289" w:rsidRDefault="003355E7" w:rsidP="00155B45">
      <w:pPr>
        <w:spacing w:before="0" w:line="252" w:lineRule="auto"/>
        <w:rPr>
          <w:rFonts w:cs="Tahoma"/>
          <w:szCs w:val="22"/>
          <w:lang w:val="el-GR"/>
        </w:rPr>
      </w:pPr>
      <w:r w:rsidRPr="00155B4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105242">
        <w:rPr>
          <w:rFonts w:cs="Tahoma"/>
          <w:szCs w:val="22"/>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A83289" w:rsidRPr="00105242">
        <w:rPr>
          <w:rFonts w:cs="Tahoma"/>
          <w:szCs w:val="22"/>
          <w:lang w:val="el-GR"/>
        </w:rPr>
        <w:t>αριθμ</w:t>
      </w:r>
      <w:proofErr w:type="spellEnd"/>
      <w:r w:rsidR="00A83289" w:rsidRPr="00105242">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141/05.06.2015) και τα εγκλήματα των άρθρων 2 και 39 του ν.</w:t>
      </w:r>
      <w:r w:rsidR="00A83289" w:rsidRPr="00105242">
        <w:rPr>
          <w:rFonts w:cs="Tahoma"/>
          <w:szCs w:val="22"/>
        </w:rPr>
        <w:t> </w:t>
      </w:r>
      <w:r w:rsidR="00A83289" w:rsidRPr="00105242">
        <w:rPr>
          <w:rFonts w:cs="Tahoma"/>
          <w:szCs w:val="22"/>
          <w:lang w:val="el-GR"/>
        </w:rPr>
        <w:t>4557/2018 (Α’</w:t>
      </w:r>
      <w:r w:rsidR="00A83289" w:rsidRPr="00105242">
        <w:rPr>
          <w:rFonts w:cs="Tahoma"/>
          <w:szCs w:val="22"/>
        </w:rPr>
        <w:t> </w:t>
      </w:r>
      <w:r w:rsidR="00A83289" w:rsidRPr="00105242">
        <w:rPr>
          <w:rFonts w:cs="Tahoma"/>
          <w:szCs w:val="22"/>
          <w:lang w:val="el-GR"/>
        </w:rPr>
        <w:t>139),</w:t>
      </w:r>
    </w:p>
    <w:p w14:paraId="45A8B9C8" w14:textId="4BE11947" w:rsidR="008338F0" w:rsidRPr="00155B45" w:rsidRDefault="008338F0" w:rsidP="00155B45">
      <w:pPr>
        <w:spacing w:before="0" w:line="252" w:lineRule="auto"/>
        <w:rPr>
          <w:rFonts w:cs="Tahoma"/>
          <w:szCs w:val="22"/>
          <w:lang w:val="el-GR"/>
        </w:rPr>
      </w:pPr>
    </w:p>
    <w:p w14:paraId="74EC1248" w14:textId="1593A24B" w:rsidR="008338F0" w:rsidRPr="00155B45" w:rsidRDefault="003355E7" w:rsidP="00155B45">
      <w:pPr>
        <w:spacing w:before="0" w:line="252" w:lineRule="auto"/>
        <w:rPr>
          <w:rFonts w:cs="Tahoma"/>
          <w:szCs w:val="22"/>
          <w:lang w:val="el-GR"/>
        </w:rPr>
      </w:pPr>
      <w:proofErr w:type="spellStart"/>
      <w:r w:rsidRPr="00155B45">
        <w:rPr>
          <w:rFonts w:cs="Tahoma"/>
          <w:szCs w:val="22"/>
          <w:lang w:val="el-GR"/>
        </w:rPr>
        <w:lastRenderedPageBreak/>
        <w:t>στ</w:t>
      </w:r>
      <w:proofErr w:type="spellEnd"/>
      <w:r w:rsidRPr="00155B45">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55B45">
        <w:rPr>
          <w:rFonts w:cs="Tahoma"/>
          <w:szCs w:val="22"/>
        </w:rPr>
        <w:t>L</w:t>
      </w:r>
      <w:r w:rsidRPr="00155B45">
        <w:rPr>
          <w:rFonts w:cs="Tahoma"/>
          <w:szCs w:val="22"/>
          <w:lang w:val="el-GR"/>
        </w:rPr>
        <w:t xml:space="preserve"> 101 της 15.4.2011, σ. 1)</w:t>
      </w:r>
      <w:r w:rsidR="00A83289">
        <w:rPr>
          <w:rFonts w:cs="Tahoma"/>
          <w:szCs w:val="22"/>
          <w:lang w:val="el-GR"/>
        </w:rPr>
        <w:t xml:space="preserve"> </w:t>
      </w:r>
      <w:r w:rsidR="00A83289" w:rsidRPr="00105242">
        <w:rPr>
          <w:rFonts w:cs="Tahoma"/>
          <w:szCs w:val="22"/>
          <w:lang w:val="el-GR"/>
        </w:rPr>
        <w:t>και τα εγκλήματα του άρθρου 323Α του Ποινικού κώδικα (εμπορία ανθρώπων).</w:t>
      </w:r>
    </w:p>
    <w:p w14:paraId="1F86523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 οικονομικός φορέας αποκλείεται, επίσης, όταν το πρόσωπο εις βάρος του οποίου εκδόθηκε </w:t>
      </w:r>
      <w:r w:rsidR="00E87EA9" w:rsidRPr="00155B45">
        <w:rPr>
          <w:rFonts w:cs="Tahoma"/>
          <w:szCs w:val="22"/>
          <w:lang w:val="el-GR"/>
        </w:rPr>
        <w:t xml:space="preserve">τελεσίδικη </w:t>
      </w:r>
      <w:r w:rsidR="00400357" w:rsidRPr="00155B45">
        <w:rPr>
          <w:rFonts w:cs="Tahoma"/>
          <w:szCs w:val="22"/>
          <w:lang w:val="el-GR"/>
        </w:rPr>
        <w:t xml:space="preserve">αμετάκλητη </w:t>
      </w:r>
      <w:r w:rsidRPr="00155B4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C49157C" w14:textId="77777777" w:rsidR="00A83289" w:rsidRPr="00A83289" w:rsidRDefault="00A83289" w:rsidP="00A83289">
      <w:pPr>
        <w:spacing w:before="0"/>
        <w:rPr>
          <w:lang w:val="el-GR"/>
        </w:rPr>
      </w:pPr>
      <w:r w:rsidRPr="00A83289">
        <w:rPr>
          <w:lang w:val="el-GR"/>
        </w:rPr>
        <w:t xml:space="preserve">Η υποχρέωση του προηγούμενου εδαφίου αφορά: </w:t>
      </w:r>
    </w:p>
    <w:p w14:paraId="7ACA1906" w14:textId="77777777" w:rsidR="00A83289" w:rsidRPr="00A83289" w:rsidRDefault="00A83289" w:rsidP="00A83289">
      <w:pPr>
        <w:spacing w:before="0"/>
        <w:rPr>
          <w:lang w:val="el-GR"/>
        </w:rPr>
      </w:pPr>
      <w:r w:rsidRPr="00A83289">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62EF95C" w14:textId="77777777" w:rsidR="00A83289" w:rsidRPr="00A83289" w:rsidRDefault="00A83289" w:rsidP="00A83289">
      <w:pPr>
        <w:spacing w:before="0"/>
        <w:rPr>
          <w:lang w:val="el-GR"/>
        </w:rPr>
      </w:pPr>
      <w:r w:rsidRPr="00A83289">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32113C4" w14:textId="77777777" w:rsidR="00A83289" w:rsidRPr="00A83289" w:rsidRDefault="00A83289" w:rsidP="00A83289">
      <w:pPr>
        <w:spacing w:before="0"/>
        <w:rPr>
          <w:lang w:val="el-GR"/>
        </w:rPr>
      </w:pPr>
      <w:r w:rsidRPr="00A83289">
        <w:rPr>
          <w:lang w:val="el-GR"/>
        </w:rPr>
        <w:t>- στις περιπτώσεις Συνεταιρισμών, τα μέλη του Διοικητικού Συμβουλίου.</w:t>
      </w:r>
    </w:p>
    <w:p w14:paraId="67001BC5" w14:textId="77777777" w:rsidR="00A83289" w:rsidRPr="00A83289" w:rsidRDefault="00A83289" w:rsidP="00A83289">
      <w:pPr>
        <w:spacing w:before="0"/>
        <w:rPr>
          <w:lang w:val="el-GR"/>
        </w:rPr>
      </w:pPr>
      <w:r w:rsidRPr="00A83289">
        <w:rPr>
          <w:lang w:val="el-GR"/>
        </w:rPr>
        <w:t>- σε όλες τις υπόλοιπες περιπτώσεις νομικών προσώπων, τον κατά περίπτωση νόμιμο εκπρόσωπο.</w:t>
      </w:r>
    </w:p>
    <w:p w14:paraId="081C7EF6" w14:textId="77777777" w:rsidR="00A83289" w:rsidRDefault="00E87EA9" w:rsidP="00155B45">
      <w:pPr>
        <w:suppressAutoHyphens w:val="0"/>
        <w:spacing w:before="0" w:line="252" w:lineRule="auto"/>
        <w:rPr>
          <w:rFonts w:cs="Tahoma"/>
          <w:szCs w:val="22"/>
          <w:lang w:val="el-GR"/>
        </w:rPr>
      </w:pPr>
      <w:r w:rsidRPr="00155B45">
        <w:rPr>
          <w:rFonts w:cs="Tahoma"/>
          <w:b/>
          <w:szCs w:val="22"/>
          <w:lang w:val="el-GR"/>
        </w:rPr>
        <w:t>Εάν στις ως άνω περιπτώσεις (α) έως (</w:t>
      </w:r>
      <w:proofErr w:type="spellStart"/>
      <w:r w:rsidRPr="00155B45">
        <w:rPr>
          <w:rFonts w:cs="Tahoma"/>
          <w:b/>
          <w:szCs w:val="22"/>
          <w:lang w:val="el-GR"/>
        </w:rPr>
        <w:t>στ</w:t>
      </w:r>
      <w:proofErr w:type="spellEnd"/>
      <w:r w:rsidRPr="00155B45">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55B45">
        <w:rPr>
          <w:rFonts w:cs="Tahoma"/>
          <w:szCs w:val="22"/>
          <w:lang w:val="el-GR"/>
        </w:rPr>
        <w:t>.</w:t>
      </w:r>
    </w:p>
    <w:p w14:paraId="1B6C97E0" w14:textId="483F59EA" w:rsidR="00E87EA9" w:rsidRPr="00155B45" w:rsidRDefault="00E87EA9" w:rsidP="00155B45">
      <w:pPr>
        <w:suppressAutoHyphens w:val="0"/>
        <w:spacing w:before="0" w:line="252" w:lineRule="auto"/>
        <w:rPr>
          <w:rFonts w:cs="Tahoma"/>
          <w:b/>
          <w:bCs/>
          <w:szCs w:val="22"/>
          <w:lang w:val="el-GR"/>
        </w:rPr>
      </w:pPr>
      <w:r w:rsidRPr="00155B45">
        <w:rPr>
          <w:rFonts w:cs="Tahoma"/>
          <w:szCs w:val="22"/>
          <w:lang w:val="el-GR"/>
        </w:rPr>
        <w:t xml:space="preserve"> </w:t>
      </w:r>
    </w:p>
    <w:p w14:paraId="300B332F" w14:textId="6B532232" w:rsidR="005A0ACC" w:rsidRPr="00155B45" w:rsidRDefault="000326F6" w:rsidP="000833D5">
      <w:pPr>
        <w:pStyle w:val="aff"/>
        <w:numPr>
          <w:ilvl w:val="3"/>
          <w:numId w:val="13"/>
        </w:numPr>
        <w:tabs>
          <w:tab w:val="left" w:pos="0"/>
          <w:tab w:val="left" w:pos="709"/>
          <w:tab w:val="left" w:pos="1134"/>
        </w:tabs>
        <w:spacing w:before="0" w:line="252" w:lineRule="auto"/>
        <w:ind w:left="0" w:firstLine="0"/>
        <w:contextualSpacing w:val="0"/>
        <w:rPr>
          <w:rFonts w:cs="Tahoma"/>
          <w:szCs w:val="22"/>
          <w:lang w:val="el-GR"/>
        </w:rPr>
      </w:pPr>
      <w:bookmarkStart w:id="67" w:name="_Ref503518036"/>
      <w:r w:rsidRPr="00155B45">
        <w:rPr>
          <w:rFonts w:cs="Tahoma"/>
          <w:szCs w:val="22"/>
          <w:lang w:val="el-GR"/>
        </w:rPr>
        <w:t>Σ</w:t>
      </w:r>
      <w:r w:rsidR="005A0ACC" w:rsidRPr="00155B45">
        <w:rPr>
          <w:rFonts w:cs="Tahoma"/>
          <w:szCs w:val="22"/>
          <w:lang w:val="el-GR"/>
        </w:rPr>
        <w:t>τις ακόλουθες περιπτώσεις</w:t>
      </w:r>
      <w:bookmarkEnd w:id="67"/>
      <w:r w:rsidR="005A0ACC" w:rsidRPr="00155B45">
        <w:rPr>
          <w:rFonts w:cs="Tahoma"/>
          <w:szCs w:val="22"/>
          <w:lang w:val="el-GR"/>
        </w:rPr>
        <w:t xml:space="preserve"> </w:t>
      </w:r>
    </w:p>
    <w:p w14:paraId="38B75E80" w14:textId="7F72E7FC" w:rsidR="00100156" w:rsidRPr="00155B45" w:rsidRDefault="005A0ACC" w:rsidP="00155B45">
      <w:pPr>
        <w:pStyle w:val="aff"/>
        <w:tabs>
          <w:tab w:val="left" w:pos="0"/>
          <w:tab w:val="left" w:pos="709"/>
          <w:tab w:val="left" w:pos="1134"/>
        </w:tabs>
        <w:spacing w:before="0" w:line="252" w:lineRule="auto"/>
        <w:ind w:left="0"/>
        <w:contextualSpacing w:val="0"/>
        <w:rPr>
          <w:rFonts w:cs="Tahoma"/>
          <w:szCs w:val="22"/>
          <w:lang w:val="el-GR"/>
        </w:rPr>
      </w:pPr>
      <w:r w:rsidRPr="00155B45">
        <w:rPr>
          <w:rFonts w:cs="Tahoma"/>
          <w:szCs w:val="22"/>
          <w:lang w:val="el-GR"/>
        </w:rPr>
        <w:t>α)</w:t>
      </w:r>
      <w:r w:rsidR="003355E7" w:rsidRPr="00155B45">
        <w:rPr>
          <w:rFonts w:cs="Tahoma"/>
          <w:szCs w:val="22"/>
          <w:lang w:val="el-GR"/>
        </w:rPr>
        <w:t xml:space="preserve"> </w:t>
      </w:r>
      <w:bookmarkStart w:id="68" w:name="_Ref496540642"/>
      <w:r w:rsidR="003355E7" w:rsidRPr="00155B45">
        <w:rPr>
          <w:rFonts w:cs="Tahoma"/>
          <w:szCs w:val="22"/>
          <w:lang w:val="el-GR"/>
        </w:rPr>
        <w:t xml:space="preserve">Όταν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155B45">
        <w:rPr>
          <w:rFonts w:cs="Tahoma"/>
          <w:szCs w:val="22"/>
          <w:lang w:val="el-GR"/>
        </w:rPr>
        <w:t xml:space="preserve"> </w:t>
      </w:r>
      <w:r w:rsidR="003355E7" w:rsidRPr="00155B45">
        <w:rPr>
          <w:rFonts w:cs="Tahoma"/>
          <w:szCs w:val="22"/>
          <w:lang w:val="el-GR"/>
        </w:rPr>
        <w:t>ή την εθνική νομοθεσία</w:t>
      </w:r>
      <w:r w:rsidR="00E1337D" w:rsidRPr="00155B45">
        <w:rPr>
          <w:rFonts w:cs="Tahoma"/>
          <w:szCs w:val="22"/>
          <w:lang w:val="el-GR"/>
        </w:rPr>
        <w:t xml:space="preserve"> </w:t>
      </w:r>
      <w:r w:rsidR="003355E7" w:rsidRPr="00155B45">
        <w:rPr>
          <w:rFonts w:cs="Tahoma"/>
          <w:szCs w:val="22"/>
          <w:lang w:val="el-GR"/>
        </w:rPr>
        <w:t>ή</w:t>
      </w:r>
    </w:p>
    <w:p w14:paraId="6DB138D4" w14:textId="62F400D4" w:rsidR="008338F0" w:rsidRPr="00155B45" w:rsidRDefault="00100156" w:rsidP="00155B45">
      <w:pPr>
        <w:pStyle w:val="aff"/>
        <w:tabs>
          <w:tab w:val="left" w:pos="0"/>
          <w:tab w:val="left" w:pos="709"/>
          <w:tab w:val="left" w:pos="1134"/>
        </w:tabs>
        <w:spacing w:before="0" w:line="252" w:lineRule="auto"/>
        <w:ind w:left="0"/>
        <w:contextualSpacing w:val="0"/>
        <w:rPr>
          <w:rFonts w:cs="Tahoma"/>
          <w:i/>
          <w:szCs w:val="22"/>
          <w:lang w:val="el-GR"/>
        </w:rPr>
      </w:pPr>
      <w:r w:rsidRPr="00155B45">
        <w:rPr>
          <w:rFonts w:cs="Tahoma"/>
          <w:szCs w:val="22"/>
          <w:lang w:val="el-GR"/>
        </w:rPr>
        <w:t>β)</w:t>
      </w:r>
      <w:r w:rsidR="003355E7" w:rsidRPr="00155B45">
        <w:rPr>
          <w:rFonts w:cs="Tahoma"/>
          <w:szCs w:val="22"/>
          <w:lang w:val="el-GR"/>
        </w:rPr>
        <w:t xml:space="preserve"> όταν η αναθέτουσα αρχή μπορεί να αποδείξει με τα κατάλληλα μέσα ότι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την καταβολή φόρων ή εισφορών κοινωνικής ασφάλισης</w:t>
      </w:r>
      <w:bookmarkEnd w:id="68"/>
      <w:r w:rsidR="003355E7" w:rsidRPr="00155B45">
        <w:rPr>
          <w:rFonts w:cs="Tahoma"/>
          <w:i/>
          <w:szCs w:val="22"/>
          <w:lang w:val="el-GR"/>
        </w:rPr>
        <w:t>.</w:t>
      </w:r>
    </w:p>
    <w:p w14:paraId="2E1732E4" w14:textId="082F25B2" w:rsidR="008B6839" w:rsidRDefault="008B6839" w:rsidP="008B6839">
      <w:pPr>
        <w:spacing w:before="0" w:line="252" w:lineRule="auto"/>
        <w:rPr>
          <w:rFonts w:cs="Tahoma"/>
          <w:szCs w:val="22"/>
          <w:lang w:val="el-GR"/>
        </w:rPr>
      </w:pPr>
      <w:r w:rsidRPr="006C17A2">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36BAE36" w14:textId="1EBBFF37" w:rsidR="00A83289" w:rsidRPr="006C17A2" w:rsidRDefault="00A83289" w:rsidP="008B6839">
      <w:pPr>
        <w:spacing w:before="0" w:line="252" w:lineRule="auto"/>
        <w:rPr>
          <w:rFonts w:cs="Tahoma"/>
          <w:szCs w:val="22"/>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B082560" w14:textId="48B15607" w:rsidR="008B6839" w:rsidRPr="00155B45" w:rsidRDefault="008B6839" w:rsidP="008B6839">
      <w:pPr>
        <w:spacing w:before="0" w:line="252" w:lineRule="auto"/>
        <w:rPr>
          <w:rFonts w:cs="Tahoma"/>
          <w:szCs w:val="22"/>
          <w:lang w:val="el-GR"/>
        </w:rPr>
      </w:pPr>
      <w:r w:rsidRPr="006C17A2">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Pr>
          <w:rFonts w:cs="Tahoma"/>
          <w:szCs w:val="22"/>
          <w:lang w:val="el-GR"/>
        </w:rPr>
        <w:t xml:space="preserve">τους </w:t>
      </w:r>
      <w:r w:rsidR="00A83289">
        <w:rPr>
          <w:lang w:val="el-GR"/>
        </w:rPr>
        <w:t>στο μέτρο που τηρεί τους όρους του δεσμευτικού κανονισμού</w:t>
      </w:r>
      <w:r w:rsidRPr="006C17A2">
        <w:rPr>
          <w:rFonts w:cs="Tahoma"/>
          <w:szCs w:val="22"/>
          <w:lang w:val="el-GR"/>
        </w:rPr>
        <w:t>.</w:t>
      </w:r>
      <w:r w:rsidRPr="00155B45">
        <w:rPr>
          <w:rFonts w:cs="Tahoma"/>
          <w:szCs w:val="22"/>
          <w:lang w:val="el-GR"/>
        </w:rPr>
        <w:t xml:space="preserve"> </w:t>
      </w:r>
    </w:p>
    <w:p w14:paraId="1282C02B" w14:textId="08E1C8C8" w:rsidR="00100156" w:rsidRPr="00155B45" w:rsidRDefault="00100156" w:rsidP="00155B45">
      <w:pPr>
        <w:pStyle w:val="af6"/>
        <w:spacing w:before="0" w:line="252" w:lineRule="auto"/>
        <w:rPr>
          <w:rFonts w:cs="Tahoma"/>
          <w:strike/>
          <w:szCs w:val="22"/>
          <w:lang w:val="el-GR"/>
        </w:rPr>
      </w:pPr>
    </w:p>
    <w:p w14:paraId="3D12F6EE" w14:textId="3AB93310" w:rsidR="00B04AF3" w:rsidRPr="00155B45" w:rsidRDefault="003355E7" w:rsidP="000833D5">
      <w:pPr>
        <w:pStyle w:val="aff"/>
        <w:numPr>
          <w:ilvl w:val="3"/>
          <w:numId w:val="13"/>
        </w:numPr>
        <w:tabs>
          <w:tab w:val="left" w:pos="0"/>
          <w:tab w:val="left" w:pos="709"/>
          <w:tab w:val="left" w:pos="1134"/>
        </w:tabs>
        <w:spacing w:before="0" w:line="252" w:lineRule="auto"/>
        <w:ind w:left="0" w:firstLine="0"/>
        <w:contextualSpacing w:val="0"/>
        <w:rPr>
          <w:rFonts w:cs="Tahoma"/>
          <w:szCs w:val="22"/>
          <w:lang w:val="el-GR"/>
        </w:rPr>
      </w:pPr>
      <w:bookmarkStart w:id="69" w:name="_Ref496540586"/>
      <w:r w:rsidRPr="00155B45">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69"/>
    </w:p>
    <w:p w14:paraId="1B97E2FA" w14:textId="179AE3B2" w:rsidR="008338F0" w:rsidRPr="00155B45" w:rsidRDefault="003355E7" w:rsidP="00155B45">
      <w:pPr>
        <w:spacing w:before="0" w:line="252" w:lineRule="auto"/>
        <w:rPr>
          <w:rFonts w:cs="Tahoma"/>
          <w:szCs w:val="22"/>
          <w:lang w:val="el-GR"/>
        </w:rPr>
      </w:pPr>
      <w:r w:rsidRPr="00155B45">
        <w:rPr>
          <w:rFonts w:cs="Tahoma"/>
          <w:szCs w:val="22"/>
          <w:lang w:val="el-GR"/>
        </w:rPr>
        <w:lastRenderedPageBreak/>
        <w:t xml:space="preserve">(α) εάν έχει αθετήσει τις υποχρεώσεις που προβλέπονται στην παρ. 2 του άρθρου 18 του ν. 4412/2016, </w:t>
      </w:r>
      <w:r w:rsidR="000C5E6F">
        <w:rPr>
          <w:lang w:val="el-GR"/>
        </w:rPr>
        <w:t>περί αρχών που εφαρμόζονται στις διαδικασίες σύναψης δημοσίων συμβάσεων</w:t>
      </w:r>
    </w:p>
    <w:p w14:paraId="2CEB547B" w14:textId="1B25F371" w:rsidR="008338F0" w:rsidRPr="00155B45" w:rsidRDefault="003355E7" w:rsidP="00155B45">
      <w:pPr>
        <w:spacing w:before="0" w:line="252" w:lineRule="auto"/>
        <w:rPr>
          <w:rFonts w:cs="Tahoma"/>
          <w:szCs w:val="22"/>
          <w:lang w:val="el-GR"/>
        </w:rPr>
      </w:pPr>
      <w:r w:rsidRPr="00155B45">
        <w:rPr>
          <w:rFonts w:cs="Tahoma"/>
          <w:szCs w:val="22"/>
          <w:lang w:val="el-GR"/>
        </w:rPr>
        <w:t>(β) εάν τελεί υπό πτώχευση</w:t>
      </w:r>
      <w:r w:rsidRPr="00155B45">
        <w:rPr>
          <w:rFonts w:cs="Tahoma"/>
          <w:b/>
          <w:szCs w:val="22"/>
          <w:lang w:val="el-GR"/>
        </w:rPr>
        <w:t xml:space="preserve"> </w:t>
      </w:r>
      <w:r w:rsidRPr="00155B45">
        <w:rPr>
          <w:rFonts w:cs="Tahoma"/>
          <w:szCs w:val="22"/>
          <w:lang w:val="el-GR"/>
        </w:rPr>
        <w:t xml:space="preserve">ή έχει υπαχθεί σε διαδικασία ειδικής </w:t>
      </w:r>
      <w:r w:rsidRPr="00155B45">
        <w:rPr>
          <w:rFonts w:cs="Tahoma"/>
          <w:b/>
          <w:szCs w:val="22"/>
          <w:lang w:val="el-GR"/>
        </w:rPr>
        <w:t xml:space="preserve">εκκαθάρισης </w:t>
      </w:r>
      <w:r w:rsidRPr="00155B45">
        <w:rPr>
          <w:rFonts w:cs="Tahoma"/>
          <w:szCs w:val="22"/>
          <w:lang w:val="el-GR"/>
        </w:rPr>
        <w:t>ή τελεί υπό αναγκαστική διαχείριση</w:t>
      </w:r>
      <w:r w:rsidRPr="00155B45">
        <w:rPr>
          <w:rFonts w:cs="Tahoma"/>
          <w:b/>
          <w:szCs w:val="22"/>
          <w:lang w:val="el-GR"/>
        </w:rPr>
        <w:t xml:space="preserve"> </w:t>
      </w:r>
      <w:r w:rsidRPr="00155B4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Pr>
          <w:lang w:val="el-GR"/>
        </w:rPr>
        <w:t>ή έχει υπαχθεί σε διαδικασία εξυγίανσης</w:t>
      </w:r>
      <w:r w:rsidR="005211DE" w:rsidRPr="00155B45">
        <w:rPr>
          <w:rFonts w:cs="Tahoma"/>
          <w:szCs w:val="22"/>
          <w:lang w:val="el-GR"/>
        </w:rPr>
        <w:t xml:space="preserve"> </w:t>
      </w:r>
      <w:r w:rsidRPr="00155B45">
        <w:rPr>
          <w:rFonts w:cs="Tahoma"/>
          <w:szCs w:val="22"/>
          <w:lang w:val="el-GR"/>
        </w:rPr>
        <w:t xml:space="preserve">ή εάν βρίσκεται σε οποιαδήποτε ανάλογη κατάσταση </w:t>
      </w:r>
      <w:proofErr w:type="spellStart"/>
      <w:r w:rsidRPr="00155B45">
        <w:rPr>
          <w:rFonts w:cs="Tahoma"/>
          <w:szCs w:val="22"/>
          <w:lang w:val="el-GR"/>
        </w:rPr>
        <w:t>προκύπτουσα</w:t>
      </w:r>
      <w:proofErr w:type="spellEnd"/>
      <w:r w:rsidRPr="00155B45">
        <w:rPr>
          <w:rFonts w:cs="Tahoma"/>
          <w:szCs w:val="22"/>
          <w:lang w:val="el-GR"/>
        </w:rPr>
        <w:t xml:space="preserve"> από παρόμοια διαδικασία, προβλεπόμενη σε εθνικές διατάξεις νόμου. </w:t>
      </w:r>
    </w:p>
    <w:p w14:paraId="5B14CD58" w14:textId="19F90866" w:rsidR="008338F0" w:rsidRPr="00155B45" w:rsidRDefault="003355E7" w:rsidP="00155B45">
      <w:pPr>
        <w:spacing w:before="0" w:line="252" w:lineRule="auto"/>
        <w:rPr>
          <w:rFonts w:cs="Tahoma"/>
          <w:szCs w:val="22"/>
          <w:lang w:val="el-GR"/>
        </w:rPr>
      </w:pPr>
      <w:r w:rsidRPr="00155B45">
        <w:rPr>
          <w:rFonts w:cs="Tahoma"/>
          <w:szCs w:val="22"/>
          <w:lang w:val="el-GR"/>
        </w:rPr>
        <w:t xml:space="preserve">(γ) </w:t>
      </w:r>
      <w:r w:rsidR="000C5E6F">
        <w:rPr>
          <w:lang w:val="el-GR"/>
        </w:rPr>
        <w:t xml:space="preserve">εάν, </w:t>
      </w:r>
      <w:r w:rsidR="000C5E6F" w:rsidRPr="00790D05">
        <w:rPr>
          <w:lang w:val="el-GR"/>
        </w:rPr>
        <w:t>με την επιφύλαξη της παραγράφου 3β του άρθρου 44 του ν. 3959/2011</w:t>
      </w:r>
      <w:r w:rsidR="000C5E6F" w:rsidRPr="00D61E70">
        <w:rPr>
          <w:lang w:val="el-GR"/>
        </w:rPr>
        <w:t xml:space="preserve"> </w:t>
      </w:r>
      <w:r w:rsidR="000C5E6F" w:rsidRPr="00E14C02">
        <w:rPr>
          <w:lang w:val="el-GR"/>
        </w:rPr>
        <w:t>περί ποινικών κυρώσεων και</w:t>
      </w:r>
      <w:r w:rsidR="000C5E6F">
        <w:rPr>
          <w:lang w:val="el-GR"/>
        </w:rPr>
        <w:t xml:space="preserve"> </w:t>
      </w:r>
      <w:r w:rsidR="000C5E6F" w:rsidRPr="00E14C02">
        <w:rPr>
          <w:lang w:val="el-GR"/>
        </w:rPr>
        <w:t>άλλων διοικητικών συνεπειών</w:t>
      </w:r>
      <w:r w:rsidR="000C5E6F">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4816A0E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1D6B38A6" w:rsidR="008338F0" w:rsidRPr="00155B45" w:rsidRDefault="003355E7" w:rsidP="00155B45">
      <w:pPr>
        <w:spacing w:before="0" w:line="252" w:lineRule="auto"/>
        <w:rPr>
          <w:rFonts w:cs="Tahoma"/>
          <w:szCs w:val="22"/>
          <w:lang w:val="el-GR"/>
        </w:rPr>
      </w:pPr>
      <w:r w:rsidRPr="00155B4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55B45">
        <w:rPr>
          <w:rFonts w:cs="Tahoma"/>
          <w:szCs w:val="22"/>
          <w:lang w:val="el-GR"/>
        </w:rPr>
        <w:t xml:space="preserve"> όπως ισχύει</w:t>
      </w:r>
      <w:r w:rsidRPr="00155B45">
        <w:rPr>
          <w:rFonts w:cs="Tahoma"/>
          <w:szCs w:val="22"/>
          <w:lang w:val="el-GR"/>
        </w:rPr>
        <w:t xml:space="preserve">, δεν μπορεί να θεραπευθεί με άλλα, λιγότερο παρεμβατικά, μέσα, </w:t>
      </w:r>
    </w:p>
    <w:p w14:paraId="5C175C72" w14:textId="77777777" w:rsidR="008338F0" w:rsidRPr="00155B45" w:rsidRDefault="003355E7" w:rsidP="00155B45">
      <w:pPr>
        <w:spacing w:before="0" w:line="252" w:lineRule="auto"/>
        <w:rPr>
          <w:rFonts w:cs="Tahoma"/>
          <w:szCs w:val="22"/>
          <w:lang w:val="el-GR"/>
        </w:rPr>
      </w:pPr>
      <w:r w:rsidRPr="00155B45">
        <w:rPr>
          <w:rFonts w:cs="Tahoma"/>
          <w:szCs w:val="22"/>
          <w:lang w:val="el-GR"/>
        </w:rPr>
        <w:t>(</w:t>
      </w:r>
      <w:proofErr w:type="spellStart"/>
      <w:r w:rsidRPr="00155B45">
        <w:rPr>
          <w:rFonts w:cs="Tahoma"/>
          <w:szCs w:val="22"/>
          <w:lang w:val="el-GR"/>
        </w:rPr>
        <w:t>στ</w:t>
      </w:r>
      <w:proofErr w:type="spellEnd"/>
      <w:r w:rsidRPr="00155B45">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7427329" w14:textId="56723C99" w:rsidR="008338F0" w:rsidRPr="00155B45" w:rsidRDefault="003355E7" w:rsidP="00155B45">
      <w:pPr>
        <w:spacing w:before="0" w:line="252" w:lineRule="auto"/>
        <w:rPr>
          <w:rFonts w:cs="Tahoma"/>
          <w:szCs w:val="22"/>
          <w:lang w:val="el-GR"/>
        </w:rPr>
      </w:pPr>
      <w:r w:rsidRPr="00155B45">
        <w:rPr>
          <w:rFonts w:cs="Tahoma"/>
          <w:szCs w:val="22"/>
          <w:lang w:val="el-GR"/>
        </w:rPr>
        <w:t xml:space="preserve">(ζ) </w:t>
      </w:r>
      <w:r w:rsidR="000C5E6F" w:rsidRPr="00A23EAB">
        <w:rPr>
          <w:rFonts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0C5E6F">
        <w:rPr>
          <w:rFonts w:cs="Tahoma"/>
          <w:szCs w:val="22"/>
          <w:lang w:val="el-GR"/>
        </w:rPr>
        <w:t xml:space="preserve"> </w:t>
      </w:r>
      <w:r w:rsidR="00E403E0" w:rsidRPr="00155B45">
        <w:rPr>
          <w:rFonts w:cs="Tahoma"/>
          <w:szCs w:val="22"/>
          <w:lang w:val="el-GR"/>
        </w:rPr>
        <w:fldChar w:fldCharType="begin"/>
      </w:r>
      <w:r w:rsidR="00E403E0" w:rsidRPr="00155B45">
        <w:rPr>
          <w:rFonts w:cs="Tahoma"/>
          <w:szCs w:val="22"/>
          <w:lang w:val="el-GR"/>
        </w:rPr>
        <w:instrText xml:space="preserve"> REF _Ref40957856 \h </w:instrText>
      </w:r>
      <w:r w:rsidR="00155B45" w:rsidRPr="00155B45">
        <w:rPr>
          <w:rFonts w:cs="Tahoma"/>
          <w:szCs w:val="22"/>
          <w:lang w:val="el-GR"/>
        </w:rPr>
        <w:instrText xml:space="preserve"> \* MERGEFORMAT </w:instrText>
      </w:r>
      <w:r w:rsidR="00E403E0" w:rsidRPr="00155B45">
        <w:rPr>
          <w:rFonts w:cs="Tahoma"/>
          <w:szCs w:val="22"/>
          <w:lang w:val="el-GR"/>
        </w:rPr>
      </w:r>
      <w:r w:rsidR="00E403E0" w:rsidRPr="00155B45">
        <w:rPr>
          <w:rFonts w:cs="Tahoma"/>
          <w:szCs w:val="22"/>
          <w:lang w:val="el-GR"/>
        </w:rPr>
        <w:fldChar w:fldCharType="separate"/>
      </w:r>
      <w:r w:rsidR="00A504FF" w:rsidRPr="00A504FF">
        <w:rPr>
          <w:rFonts w:cs="Tahoma"/>
          <w:szCs w:val="22"/>
          <w:lang w:val="el-GR"/>
        </w:rPr>
        <w:t>2.2.9.2 Αποδεικτικά</w:t>
      </w:r>
      <w:r w:rsidR="00A504FF" w:rsidRPr="00A504FF">
        <w:rPr>
          <w:rFonts w:cs="Tahoma"/>
          <w:lang w:val="el-GR"/>
        </w:rPr>
        <w:t xml:space="preserve"> μέσα </w:t>
      </w:r>
      <w:r w:rsidR="00A504FF" w:rsidRPr="00A504FF">
        <w:rPr>
          <w:rFonts w:cs="Tahoma"/>
          <w:szCs w:val="22"/>
          <w:lang w:val="el-GR"/>
        </w:rPr>
        <w:t>- Δικαιολογητικά προσωρινού</w:t>
      </w:r>
      <w:r w:rsidR="00A504FF" w:rsidRPr="00FD7959">
        <w:rPr>
          <w:rFonts w:cs="Tahoma"/>
          <w:b/>
          <w:bCs/>
          <w:szCs w:val="22"/>
          <w:lang w:val="el-GR"/>
        </w:rPr>
        <w:t xml:space="preserve"> αναδόχου</w:t>
      </w:r>
      <w:r w:rsidR="00E403E0" w:rsidRPr="00155B45">
        <w:rPr>
          <w:rFonts w:cs="Tahoma"/>
          <w:szCs w:val="22"/>
          <w:lang w:val="el-GR"/>
        </w:rPr>
        <w:fldChar w:fldCharType="end"/>
      </w:r>
      <w:r w:rsidR="00A9669D" w:rsidRPr="00155B45">
        <w:rPr>
          <w:rFonts w:cs="Tahoma"/>
          <w:szCs w:val="22"/>
          <w:lang w:val="el-GR"/>
        </w:rPr>
        <w:t xml:space="preserve"> </w:t>
      </w:r>
      <w:r w:rsidR="00B941FC" w:rsidRPr="00155B45">
        <w:rPr>
          <w:rFonts w:cs="Tahoma"/>
          <w:szCs w:val="22"/>
          <w:lang w:val="el-GR"/>
        </w:rPr>
        <w:t xml:space="preserve">της παρούσας. </w:t>
      </w:r>
    </w:p>
    <w:p w14:paraId="1B48950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A8A2308" w14:textId="411662BC" w:rsidR="008338F0" w:rsidRPr="00155B45" w:rsidRDefault="003355E7" w:rsidP="00155B45">
      <w:pPr>
        <w:spacing w:before="0" w:line="252" w:lineRule="auto"/>
        <w:rPr>
          <w:rFonts w:cs="Tahoma"/>
          <w:szCs w:val="22"/>
          <w:lang w:val="el-GR"/>
        </w:rPr>
      </w:pPr>
      <w:r w:rsidRPr="00155B45">
        <w:rPr>
          <w:rFonts w:cs="Tahoma"/>
          <w:szCs w:val="22"/>
          <w:lang w:val="el-GR"/>
        </w:rPr>
        <w:t xml:space="preserve">(θ) </w:t>
      </w:r>
      <w:r w:rsidR="00953E50" w:rsidRPr="00155B4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155B45">
        <w:rPr>
          <w:rFonts w:cs="Tahoma"/>
          <w:szCs w:val="22"/>
          <w:lang w:val="el-GR"/>
        </w:rPr>
        <w:t xml:space="preserve">. </w:t>
      </w:r>
    </w:p>
    <w:p w14:paraId="7E6A316B" w14:textId="0AC6986A" w:rsidR="00D746DB" w:rsidRPr="00D746DB" w:rsidRDefault="00347430" w:rsidP="00155B45">
      <w:pPr>
        <w:suppressAutoHyphens w:val="0"/>
        <w:spacing w:before="0" w:line="252" w:lineRule="auto"/>
        <w:rPr>
          <w:rFonts w:cs="Tahoma"/>
          <w:color w:val="000000"/>
          <w:szCs w:val="22"/>
          <w:lang w:val="el-GR"/>
        </w:rPr>
      </w:pPr>
      <w:r w:rsidRPr="00155B45">
        <w:rPr>
          <w:rFonts w:cs="Tahoma"/>
          <w:b/>
          <w:color w:val="000000"/>
          <w:szCs w:val="22"/>
          <w:lang w:val="el-GR"/>
        </w:rPr>
        <w:t>Εάν στις ως άνω περιπτώσεις (α) έως (</w:t>
      </w:r>
      <w:r w:rsidR="000C5E6F">
        <w:rPr>
          <w:rFonts w:cs="Tahoma"/>
          <w:b/>
          <w:color w:val="000000"/>
          <w:szCs w:val="22"/>
          <w:lang w:val="el-GR"/>
        </w:rPr>
        <w:t>θ</w:t>
      </w:r>
      <w:r w:rsidRPr="00155B45">
        <w:rPr>
          <w:rFonts w:cs="Tahoma"/>
          <w:b/>
          <w:color w:val="000000"/>
          <w:szCs w:val="22"/>
          <w:lang w:val="el-GR"/>
        </w:rPr>
        <w:t>)</w:t>
      </w:r>
      <w:r w:rsidR="00E1337D" w:rsidRPr="00155B45">
        <w:rPr>
          <w:rFonts w:cs="Tahoma"/>
          <w:b/>
          <w:color w:val="000000"/>
          <w:szCs w:val="22"/>
          <w:lang w:val="el-GR"/>
        </w:rPr>
        <w:t xml:space="preserve"> </w:t>
      </w:r>
      <w:r w:rsidRPr="00155B45">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A04CB0">
        <w:rPr>
          <w:rFonts w:cs="Tahoma"/>
          <w:b/>
          <w:bCs/>
          <w:szCs w:val="22"/>
          <w:lang w:val="el-GR"/>
        </w:rPr>
        <w:t>έκδοσης πράξης που βεβαιώνει το σχετικό γεγονός.</w:t>
      </w:r>
      <w:r w:rsidRPr="00155B45">
        <w:rPr>
          <w:rFonts w:cs="Tahoma"/>
          <w:color w:val="000000"/>
          <w:szCs w:val="22"/>
          <w:lang w:val="el-GR"/>
        </w:rPr>
        <w:t xml:space="preserve">. </w:t>
      </w:r>
    </w:p>
    <w:p w14:paraId="7E933334" w14:textId="40432126" w:rsidR="008338F0" w:rsidRPr="000C5E6F" w:rsidRDefault="003355E7" w:rsidP="000C5E6F">
      <w:pPr>
        <w:pStyle w:val="aff"/>
        <w:numPr>
          <w:ilvl w:val="3"/>
          <w:numId w:val="13"/>
        </w:numPr>
        <w:tabs>
          <w:tab w:val="left" w:pos="0"/>
          <w:tab w:val="left" w:pos="709"/>
          <w:tab w:val="left" w:pos="1134"/>
        </w:tabs>
        <w:spacing w:before="0" w:line="252" w:lineRule="auto"/>
        <w:ind w:left="0" w:firstLine="0"/>
        <w:contextualSpacing w:val="0"/>
        <w:rPr>
          <w:rFonts w:cs="Tahoma"/>
          <w:b/>
          <w:bCs/>
          <w:szCs w:val="22"/>
          <w:lang w:val="el-GR"/>
        </w:rPr>
      </w:pPr>
      <w:r w:rsidRPr="000C5E6F">
        <w:rPr>
          <w:rFonts w:cs="Tahoma"/>
          <w:b/>
          <w:bCs/>
          <w:szCs w:val="22"/>
          <w:lang w:val="el-GR"/>
        </w:rPr>
        <w:t xml:space="preserve"> </w:t>
      </w:r>
      <w:r w:rsidRPr="000C5E6F">
        <w:rPr>
          <w:rFonts w:cs="Tahoma"/>
          <w:szCs w:val="22"/>
          <w:lang w:val="el-GR"/>
        </w:rPr>
        <w:t xml:space="preserve">Ο </w:t>
      </w:r>
      <w:r w:rsidR="00953E50" w:rsidRPr="000C5E6F">
        <w:rPr>
          <w:rFonts w:cs="Tahoma"/>
          <w:szCs w:val="22"/>
          <w:lang w:val="el-GR"/>
        </w:rPr>
        <w:t>οικονομικός φορέας</w:t>
      </w:r>
      <w:r w:rsidR="00953E50" w:rsidRPr="000C5E6F">
        <w:rPr>
          <w:rFonts w:cs="Tahoma"/>
          <w:lang w:val="el-GR"/>
        </w:rPr>
        <w:t xml:space="preserve"> </w:t>
      </w:r>
      <w:r w:rsidRPr="000C5E6F">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C5E6F">
        <w:rPr>
          <w:rFonts w:cs="Tahoma"/>
          <w:szCs w:val="22"/>
          <w:lang w:val="el-GR"/>
        </w:rPr>
        <w:t xml:space="preserve"> μία από τις ως άνω περιπτώσεις.</w:t>
      </w:r>
    </w:p>
    <w:p w14:paraId="24224739" w14:textId="6BBAE29D" w:rsidR="008338F0" w:rsidRPr="00155B45" w:rsidRDefault="003355E7" w:rsidP="000833D5">
      <w:pPr>
        <w:pStyle w:val="aff"/>
        <w:numPr>
          <w:ilvl w:val="3"/>
          <w:numId w:val="13"/>
        </w:numPr>
        <w:tabs>
          <w:tab w:val="left" w:pos="0"/>
          <w:tab w:val="left" w:pos="709"/>
          <w:tab w:val="left" w:pos="1134"/>
        </w:tabs>
        <w:spacing w:before="0" w:line="252" w:lineRule="auto"/>
        <w:ind w:left="0" w:firstLine="0"/>
        <w:contextualSpacing w:val="0"/>
        <w:rPr>
          <w:rFonts w:cs="Tahoma"/>
          <w:b/>
          <w:bCs/>
          <w:szCs w:val="22"/>
          <w:lang w:val="el-GR"/>
        </w:rPr>
      </w:pPr>
      <w:r w:rsidRPr="00155B45">
        <w:rPr>
          <w:rFonts w:cs="Tahoma"/>
          <w:szCs w:val="22"/>
          <w:lang w:val="el-GR"/>
        </w:rPr>
        <w:t xml:space="preserve"> </w:t>
      </w:r>
      <w:r w:rsidR="00363799" w:rsidRPr="00155B45">
        <w:rPr>
          <w:rFonts w:cs="Tahoma"/>
          <w:szCs w:val="22"/>
          <w:lang w:val="el-GR"/>
        </w:rPr>
        <w:t xml:space="preserve">Ο </w:t>
      </w:r>
      <w:r w:rsidRPr="00155B45">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A504FF">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w:t>
      </w:r>
      <w:r w:rsidR="00495CDE" w:rsidRPr="00155B45">
        <w:rPr>
          <w:rFonts w:cs="Tahoma"/>
          <w:szCs w:val="22"/>
          <w:lang w:val="el-GR"/>
        </w:rPr>
        <w:fldChar w:fldCharType="begin"/>
      </w:r>
      <w:r w:rsidR="00495CDE" w:rsidRPr="00155B45">
        <w:rPr>
          <w:rFonts w:cs="Tahoma"/>
          <w:szCs w:val="22"/>
          <w:lang w:val="el-GR"/>
        </w:rPr>
        <w:instrText xml:space="preserve"> REF _Ref496540586 \r \h </w:instrText>
      </w:r>
      <w:r w:rsidR="00155B45" w:rsidRPr="00155B45">
        <w:rPr>
          <w:rFonts w:cs="Tahoma"/>
          <w:szCs w:val="22"/>
          <w:lang w:val="el-GR"/>
        </w:rPr>
        <w:instrText xml:space="preserve"> \* MERGEFORMAT </w:instrText>
      </w:r>
      <w:r w:rsidR="00495CDE" w:rsidRPr="00155B45">
        <w:rPr>
          <w:rFonts w:cs="Tahoma"/>
          <w:szCs w:val="22"/>
          <w:lang w:val="el-GR"/>
        </w:rPr>
      </w:r>
      <w:r w:rsidR="00495CDE" w:rsidRPr="00155B45">
        <w:rPr>
          <w:rFonts w:cs="Tahoma"/>
          <w:szCs w:val="22"/>
          <w:lang w:val="el-GR"/>
        </w:rPr>
        <w:fldChar w:fldCharType="separate"/>
      </w:r>
      <w:r w:rsidR="00A504FF">
        <w:rPr>
          <w:rFonts w:cs="Tahoma"/>
          <w:szCs w:val="22"/>
          <w:lang w:val="el-GR"/>
        </w:rPr>
        <w:t>2.2.3.3</w:t>
      </w:r>
      <w:r w:rsidR="00495CDE" w:rsidRPr="00155B45">
        <w:rPr>
          <w:rFonts w:cs="Tahoma"/>
          <w:szCs w:val="22"/>
          <w:lang w:val="el-GR"/>
        </w:rPr>
        <w:fldChar w:fldCharType="end"/>
      </w:r>
      <w:r w:rsidR="00495CDE" w:rsidRPr="00155B45">
        <w:rPr>
          <w:rFonts w:cs="Tahoma"/>
          <w:szCs w:val="22"/>
          <w:lang w:val="el-GR"/>
        </w:rPr>
        <w:t xml:space="preserve"> </w:t>
      </w:r>
      <w:r w:rsidR="000C5E6F" w:rsidRPr="002A7C7B">
        <w:rPr>
          <w:lang w:val="el-GR"/>
        </w:rPr>
        <w:t>εκτός από την περ. β αυτής</w:t>
      </w:r>
      <w:r w:rsidR="000C5E6F" w:rsidRPr="002A7C7B">
        <w:rPr>
          <w:rFonts w:cs="Tahoma"/>
          <w:szCs w:val="22"/>
          <w:lang w:val="el-GR"/>
        </w:rPr>
        <w:t>,</w:t>
      </w:r>
      <w:r w:rsidR="000C5E6F">
        <w:rPr>
          <w:rFonts w:cs="Tahoma"/>
          <w:szCs w:val="22"/>
          <w:lang w:val="el-GR"/>
        </w:rPr>
        <w:t xml:space="preserve"> </w:t>
      </w:r>
      <w:r w:rsidRPr="00155B4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155B45">
        <w:rPr>
          <w:rFonts w:cs="Tahoma"/>
          <w:szCs w:val="22"/>
          <w:lang w:val="el-GR"/>
        </w:rPr>
        <w:t xml:space="preserve"> σχετικός λόγος αποκλεισμού (αυτο</w:t>
      </w:r>
      <w:r w:rsidRPr="00155B45">
        <w:rPr>
          <w:rFonts w:cs="Tahoma"/>
          <w:szCs w:val="22"/>
          <w:lang w:val="el-GR"/>
        </w:rPr>
        <w:t xml:space="preserve">κάθαρση). </w:t>
      </w:r>
      <w:r w:rsidR="000C5E6F"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w:t>
      </w:r>
      <w:r w:rsidR="000C5E6F" w:rsidRPr="002A7C7B">
        <w:rPr>
          <w:lang w:val="el-GR"/>
        </w:rPr>
        <w:lastRenderedPageBreak/>
        <w:t>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40FD8E9B" w14:textId="77777777" w:rsidR="008338F0" w:rsidRPr="00155B45" w:rsidRDefault="003355E7" w:rsidP="000833D5">
      <w:pPr>
        <w:pStyle w:val="aff"/>
        <w:numPr>
          <w:ilvl w:val="3"/>
          <w:numId w:val="13"/>
        </w:numPr>
        <w:tabs>
          <w:tab w:val="left" w:pos="0"/>
          <w:tab w:val="left" w:pos="709"/>
          <w:tab w:val="left" w:pos="1134"/>
        </w:tabs>
        <w:spacing w:before="0" w:line="252" w:lineRule="auto"/>
        <w:ind w:left="0" w:firstLine="0"/>
        <w:contextualSpacing w:val="0"/>
        <w:rPr>
          <w:rFonts w:cs="Tahoma"/>
          <w:b/>
          <w:bCs/>
          <w:color w:val="000000"/>
          <w:szCs w:val="22"/>
          <w:lang w:val="el-GR"/>
        </w:rPr>
      </w:pPr>
      <w:r w:rsidRPr="00155B45">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4D5F69D" w14:textId="77777777" w:rsidR="008F7705" w:rsidRPr="00987ED0" w:rsidRDefault="003355E7" w:rsidP="000833D5">
      <w:pPr>
        <w:pStyle w:val="aff"/>
        <w:numPr>
          <w:ilvl w:val="3"/>
          <w:numId w:val="13"/>
        </w:numPr>
        <w:tabs>
          <w:tab w:val="left" w:pos="0"/>
          <w:tab w:val="left" w:pos="709"/>
          <w:tab w:val="left" w:pos="1134"/>
        </w:tabs>
        <w:spacing w:before="0" w:line="252" w:lineRule="auto"/>
        <w:ind w:left="0" w:firstLine="0"/>
        <w:contextualSpacing w:val="0"/>
        <w:rPr>
          <w:rFonts w:cs="Tahoma"/>
          <w:color w:val="000000"/>
          <w:szCs w:val="22"/>
          <w:lang w:val="el-GR"/>
        </w:rPr>
      </w:pPr>
      <w:r w:rsidRPr="00155B45">
        <w:rPr>
          <w:rFonts w:cs="Tahoma"/>
          <w:b/>
          <w:bCs/>
          <w:color w:val="000000"/>
          <w:szCs w:val="22"/>
          <w:lang w:val="el-GR"/>
        </w:rPr>
        <w:t xml:space="preserve"> </w:t>
      </w:r>
      <w:bookmarkStart w:id="70" w:name="_Ref496540821"/>
      <w:r w:rsidR="008F7705" w:rsidRPr="00A04CB0">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9DA1EC8" w14:textId="0F9E770C" w:rsidR="00B32C4E" w:rsidRPr="00155B45" w:rsidRDefault="00B32C4E" w:rsidP="00987ED0">
      <w:pPr>
        <w:pStyle w:val="aff"/>
        <w:tabs>
          <w:tab w:val="left" w:pos="0"/>
          <w:tab w:val="left" w:pos="709"/>
          <w:tab w:val="left" w:pos="1134"/>
        </w:tabs>
        <w:spacing w:before="0" w:line="252" w:lineRule="auto"/>
        <w:ind w:left="0"/>
        <w:contextualSpacing w:val="0"/>
        <w:rPr>
          <w:rFonts w:cs="Tahoma"/>
          <w:color w:val="000000"/>
          <w:szCs w:val="22"/>
          <w:lang w:val="el-GR"/>
        </w:rPr>
      </w:pPr>
      <w:bookmarkStart w:id="71" w:name="_Ref496541162"/>
      <w:bookmarkStart w:id="72" w:name="_Ref496541206"/>
      <w:bookmarkStart w:id="73" w:name="_Ref496541230"/>
      <w:bookmarkStart w:id="74" w:name="_Ref496541297"/>
      <w:bookmarkEnd w:id="70"/>
    </w:p>
    <w:p w14:paraId="171B5D44"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75" w:name="_Toc43378445"/>
      <w:bookmarkStart w:id="76" w:name="_Toc76118941"/>
      <w:r w:rsidRPr="00155B45">
        <w:rPr>
          <w:rFonts w:ascii="Tahoma" w:hAnsi="Tahoma" w:cs="Tahoma"/>
          <w:szCs w:val="22"/>
          <w:lang w:val="el-GR"/>
        </w:rPr>
        <w:t>Καταλληλόλητα άσκησης επαγγελματικής δραστηριότητας</w:t>
      </w:r>
      <w:bookmarkEnd w:id="71"/>
      <w:bookmarkEnd w:id="72"/>
      <w:bookmarkEnd w:id="73"/>
      <w:bookmarkEnd w:id="74"/>
      <w:bookmarkEnd w:id="75"/>
      <w:bookmarkEnd w:id="76"/>
      <w:r w:rsidRPr="00155B45">
        <w:rPr>
          <w:rFonts w:ascii="Tahoma" w:hAnsi="Tahoma" w:cs="Tahoma"/>
          <w:szCs w:val="22"/>
          <w:lang w:val="el-GR"/>
        </w:rPr>
        <w:t xml:space="preserve"> </w:t>
      </w:r>
    </w:p>
    <w:p w14:paraId="66A36E2F" w14:textId="5BABB1E6" w:rsidR="00B1515A" w:rsidRPr="00155B45" w:rsidRDefault="008F7705" w:rsidP="00155B45">
      <w:pPr>
        <w:pStyle w:val="aff"/>
        <w:spacing w:before="0" w:line="252" w:lineRule="auto"/>
        <w:ind w:left="0"/>
        <w:contextualSpacing w:val="0"/>
        <w:rPr>
          <w:rFonts w:cs="Tahoma"/>
          <w:i/>
          <w:iCs/>
          <w:color w:val="5B9BD5"/>
          <w:szCs w:val="22"/>
          <w:lang w:val="el-GR" w:eastAsia="en-US"/>
        </w:rPr>
      </w:pPr>
      <w:r w:rsidRPr="006B74DC">
        <w:rPr>
          <w:rFonts w:cs="Tahoma"/>
          <w:b/>
          <w:szCs w:val="22"/>
          <w:lang w:val="el-GR"/>
        </w:rPr>
        <w:t>2.2.4.1</w:t>
      </w:r>
      <w:r>
        <w:rPr>
          <w:rFonts w:cs="Tahoma"/>
          <w:szCs w:val="22"/>
          <w:lang w:val="el-GR"/>
        </w:rPr>
        <w:t xml:space="preserve"> </w:t>
      </w:r>
      <w:r w:rsidR="00F86B7A" w:rsidRPr="00155B45">
        <w:rPr>
          <w:rFonts w:cs="Tahoma"/>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Pr>
          <w:rFonts w:cs="Tahoma"/>
          <w:szCs w:val="22"/>
          <w:lang w:val="el-GR"/>
        </w:rPr>
        <w:t>των προς παροχή υπηρεσιών</w:t>
      </w:r>
      <w:r w:rsidR="00B1515A" w:rsidRPr="00155B45">
        <w:rPr>
          <w:rFonts w:cs="Tahoma"/>
          <w:szCs w:val="22"/>
          <w:lang w:val="el-GR"/>
        </w:rPr>
        <w:t xml:space="preserve">, ήτοι να δραστηριοποιούνται στο χώρο </w:t>
      </w:r>
      <w:r w:rsidR="00B1515A" w:rsidRPr="00D746DB">
        <w:rPr>
          <w:rFonts w:cs="Tahoma"/>
          <w:b/>
          <w:bCs/>
          <w:szCs w:val="22"/>
          <w:lang w:val="el-GR"/>
        </w:rPr>
        <w:t>παροχής συμβουλευτικών υπηρεσιών</w:t>
      </w:r>
      <w:r w:rsidR="00B1515A" w:rsidRPr="00155B45">
        <w:rPr>
          <w:rFonts w:cs="Tahoma"/>
          <w:szCs w:val="22"/>
          <w:lang w:val="el-GR"/>
        </w:rPr>
        <w:t>.</w:t>
      </w:r>
    </w:p>
    <w:p w14:paraId="5C3D98E7" w14:textId="77777777" w:rsidR="007E243D" w:rsidRPr="00155B45" w:rsidRDefault="007E243D" w:rsidP="00155B45">
      <w:pPr>
        <w:spacing w:before="0" w:line="252" w:lineRule="auto"/>
        <w:rPr>
          <w:rFonts w:cs="Tahoma"/>
          <w:szCs w:val="22"/>
          <w:lang w:val="el-GR"/>
        </w:rPr>
      </w:pPr>
      <w:r w:rsidRPr="00155B4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207DEA5" w14:textId="638FA3FE" w:rsidR="00BE6F4C" w:rsidRPr="00155B45" w:rsidRDefault="00BE6F4C" w:rsidP="00155B45">
      <w:pPr>
        <w:pStyle w:val="aff"/>
        <w:spacing w:before="0" w:line="252" w:lineRule="auto"/>
        <w:ind w:left="0"/>
        <w:contextualSpacing w:val="0"/>
        <w:rPr>
          <w:rFonts w:cs="Tahoma"/>
          <w:szCs w:val="22"/>
          <w:lang w:val="el-GR"/>
        </w:rPr>
      </w:pPr>
      <w:r w:rsidRPr="00155B45">
        <w:rPr>
          <w:rFonts w:cs="Tahoma"/>
          <w:szCs w:val="22"/>
          <w:lang w:val="el-GR"/>
        </w:rPr>
        <w:t>Στην περίπτωση οικονομικών φορέων εγκατεστημένων σε κράτος μέλο</w:t>
      </w:r>
      <w:r w:rsidR="008F7705">
        <w:rPr>
          <w:rFonts w:cs="Tahoma"/>
          <w:szCs w:val="22"/>
          <w:lang w:val="el-GR"/>
        </w:rPr>
        <w:t>υ</w:t>
      </w:r>
      <w:r w:rsidRPr="00155B45">
        <w:rPr>
          <w:rFonts w:cs="Tahoma"/>
          <w:szCs w:val="22"/>
          <w:lang w:val="el-GR"/>
        </w:rPr>
        <w:t>ς του Ευρωπαϊκού Οικονομικού Χώρου (Ε.Ο.Χ) ή σε τρίτες χώρες που</w:t>
      </w:r>
      <w:r w:rsidR="000D4AEC">
        <w:rPr>
          <w:rFonts w:cs="Tahoma"/>
          <w:szCs w:val="22"/>
          <w:lang w:val="el-GR"/>
        </w:rPr>
        <w:t xml:space="preserve"> έχουν</w:t>
      </w:r>
      <w:r w:rsidRPr="00155B45">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71728AE" w14:textId="644B45B9" w:rsidR="00BE6F4C" w:rsidRPr="00155B45" w:rsidRDefault="00BE6F4C" w:rsidP="00155B45">
      <w:pPr>
        <w:pStyle w:val="aff"/>
        <w:spacing w:before="0" w:line="252" w:lineRule="auto"/>
        <w:ind w:left="0"/>
        <w:contextualSpacing w:val="0"/>
        <w:rPr>
          <w:rFonts w:cs="Tahoma"/>
          <w:szCs w:val="22"/>
          <w:lang w:val="el-GR"/>
        </w:rPr>
      </w:pPr>
      <w:r w:rsidRPr="00155B4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155B45">
        <w:rPr>
          <w:rFonts w:cs="Tahoma"/>
          <w:szCs w:val="22"/>
          <w:lang w:val="el-GR"/>
        </w:rPr>
        <w:t xml:space="preserve"> για την υπό ανάθεση υπηρεσία.</w:t>
      </w:r>
    </w:p>
    <w:p w14:paraId="29FDB60D" w14:textId="722A24C4" w:rsidR="00BE6F4C" w:rsidRDefault="008F7705" w:rsidP="00155B45">
      <w:pPr>
        <w:spacing w:before="0" w:line="252" w:lineRule="auto"/>
        <w:rPr>
          <w:rFonts w:cs="Tahoma"/>
          <w:szCs w:val="22"/>
          <w:lang w:val="el-GR"/>
        </w:rPr>
      </w:pPr>
      <w:r w:rsidRPr="00A04CB0">
        <w:rPr>
          <w:rFonts w:cs="Tahoma"/>
          <w:szCs w:val="22"/>
          <w:lang w:val="el-GR"/>
        </w:rPr>
        <w:t>Στην περίπτωση ένωσης οικονομικών φορέων</w:t>
      </w:r>
      <w:r w:rsidRPr="00BE6F4C" w:rsidDel="00893E05">
        <w:rPr>
          <w:rFonts w:cs="Tahoma"/>
          <w:szCs w:val="22"/>
          <w:lang w:val="el-GR"/>
        </w:rPr>
        <w:t xml:space="preserve"> </w:t>
      </w:r>
      <w:r w:rsidRPr="00A04CB0">
        <w:rPr>
          <w:rFonts w:cs="Tahoma"/>
          <w:szCs w:val="22"/>
          <w:lang w:val="el-GR"/>
        </w:rPr>
        <w:t xml:space="preserve">η </w:t>
      </w:r>
      <w:proofErr w:type="spellStart"/>
      <w:r w:rsidRPr="00A04CB0">
        <w:rPr>
          <w:rFonts w:cs="Tahoma"/>
          <w:szCs w:val="22"/>
          <w:lang w:val="el-GR"/>
        </w:rPr>
        <w:t>καταλληλότητα</w:t>
      </w:r>
      <w:proofErr w:type="spellEnd"/>
      <w:r w:rsidRPr="00A04CB0">
        <w:rPr>
          <w:rFonts w:cs="Tahoma"/>
          <w:szCs w:val="22"/>
          <w:lang w:val="el-GR"/>
        </w:rPr>
        <w:t xml:space="preserve"> άσκησης επαγγελματικής δραστηριότητας</w:t>
      </w:r>
      <w:r>
        <w:rPr>
          <w:rFonts w:cs="Tahoma"/>
          <w:szCs w:val="22"/>
          <w:lang w:val="el-GR"/>
        </w:rPr>
        <w:t xml:space="preserve"> απαιτείται να καλύπτεται σωρευτικά από τα μέλη της ένωσης.</w:t>
      </w:r>
    </w:p>
    <w:p w14:paraId="646EB762" w14:textId="77777777" w:rsidR="006B74DC" w:rsidRPr="00155B45" w:rsidRDefault="006B74DC" w:rsidP="00155B45">
      <w:pPr>
        <w:spacing w:before="0" w:line="252" w:lineRule="auto"/>
        <w:rPr>
          <w:rFonts w:cs="Tahoma"/>
          <w:iCs/>
          <w:szCs w:val="22"/>
          <w:lang w:val="el-GR" w:eastAsia="en-US"/>
        </w:rPr>
      </w:pPr>
    </w:p>
    <w:p w14:paraId="4DB8D1A1"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77" w:name="_Ref496541309"/>
      <w:bookmarkStart w:id="78" w:name="_Ref496541508"/>
      <w:bookmarkStart w:id="79" w:name="_Toc43378446"/>
      <w:bookmarkStart w:id="80" w:name="_Toc76118942"/>
      <w:r w:rsidRPr="00155B45">
        <w:rPr>
          <w:rFonts w:ascii="Tahoma" w:hAnsi="Tahoma" w:cs="Tahoma"/>
          <w:szCs w:val="22"/>
          <w:lang w:val="el-GR"/>
        </w:rPr>
        <w:lastRenderedPageBreak/>
        <w:t>Οικονομική και χρηματοοικονομική επάρκεια</w:t>
      </w:r>
      <w:bookmarkEnd w:id="77"/>
      <w:bookmarkEnd w:id="78"/>
      <w:bookmarkEnd w:id="79"/>
      <w:bookmarkEnd w:id="80"/>
    </w:p>
    <w:p w14:paraId="0911358F" w14:textId="7F4FBD5F" w:rsidR="00B32C4E" w:rsidRDefault="008F7705" w:rsidP="00155B45">
      <w:pPr>
        <w:pStyle w:val="aff"/>
        <w:spacing w:before="0" w:line="252" w:lineRule="auto"/>
        <w:ind w:left="0"/>
        <w:contextualSpacing w:val="0"/>
        <w:rPr>
          <w:rFonts w:cs="Tahoma"/>
          <w:szCs w:val="22"/>
          <w:lang w:val="el-GR"/>
        </w:rPr>
      </w:pPr>
      <w:r w:rsidRPr="006B74DC">
        <w:rPr>
          <w:rFonts w:cs="Tahoma"/>
          <w:b/>
          <w:bCs/>
          <w:szCs w:val="22"/>
          <w:lang w:val="el-GR"/>
        </w:rPr>
        <w:t>2.2.5.1</w:t>
      </w:r>
      <w:r>
        <w:rPr>
          <w:rFonts w:cs="Tahoma"/>
          <w:bCs/>
          <w:szCs w:val="22"/>
          <w:lang w:val="el-GR"/>
        </w:rPr>
        <w:t xml:space="preserve"> </w:t>
      </w:r>
      <w:r w:rsidR="00F86B7A" w:rsidRPr="00155B45">
        <w:rPr>
          <w:rFonts w:cs="Tahoma"/>
          <w:bCs/>
          <w:szCs w:val="22"/>
          <w:lang w:val="el-GR"/>
        </w:rPr>
        <w:t xml:space="preserve">Οι οικονομικοί φορείς που συμμετέχουν στη διαδικασία σύναψης της παρούσας απαιτείται να έχουν </w:t>
      </w:r>
      <w:r w:rsidR="00E17EA6" w:rsidRPr="00155B45">
        <w:rPr>
          <w:rFonts w:cs="Tahoma"/>
          <w:bCs/>
          <w:szCs w:val="22"/>
          <w:lang w:val="el-GR"/>
        </w:rPr>
        <w:t>μέσο γενικό ετήσιο κύκλο εργασιών για τις τρεις τελευταίες οικονομικές χρήσεις ή</w:t>
      </w:r>
      <w:r w:rsidR="00F209C9">
        <w:rPr>
          <w:rFonts w:cs="Tahoma"/>
          <w:bCs/>
          <w:szCs w:val="22"/>
          <w:lang w:val="el-GR"/>
        </w:rPr>
        <w:t>,</w:t>
      </w:r>
      <w:r w:rsidR="00D746DB">
        <w:rPr>
          <w:rFonts w:cs="Tahoma"/>
          <w:bCs/>
          <w:szCs w:val="22"/>
          <w:lang w:val="el-GR"/>
        </w:rPr>
        <w:t xml:space="preserve"> </w:t>
      </w:r>
      <w:r w:rsidR="00E17EA6" w:rsidRPr="00155B45">
        <w:rPr>
          <w:rFonts w:cs="Tahoma"/>
          <w:bCs/>
          <w:szCs w:val="22"/>
          <w:lang w:val="el-GR"/>
        </w:rPr>
        <w:t>τις οικονομικές χρήσεις κατά τις οποίες ο οικονομικός φορέας δραστηριοποιείται, αν είναι λιγότερες από τρεις</w:t>
      </w:r>
      <w:r w:rsidR="00F209C9">
        <w:rPr>
          <w:rFonts w:cs="Tahoma"/>
          <w:bCs/>
          <w:szCs w:val="22"/>
          <w:lang w:val="el-GR"/>
        </w:rPr>
        <w:t xml:space="preserve"> </w:t>
      </w:r>
      <w:r w:rsidR="00F209C9" w:rsidRPr="002F722A">
        <w:rPr>
          <w:rFonts w:cs="Tahoma"/>
          <w:bCs/>
          <w:szCs w:val="22"/>
          <w:lang w:val="el-GR"/>
        </w:rPr>
        <w:t>(</w:t>
      </w:r>
      <w:r w:rsidR="00F209C9" w:rsidRPr="006C17A2">
        <w:rPr>
          <w:rFonts w:cs="Tahoma"/>
          <w:bCs/>
          <w:szCs w:val="22"/>
          <w:lang w:val="el-GR"/>
        </w:rPr>
        <w:t>2018 –</w:t>
      </w:r>
      <w:r w:rsidR="006B74DC" w:rsidRPr="006B74DC">
        <w:rPr>
          <w:rFonts w:cs="Tahoma"/>
          <w:bCs/>
          <w:szCs w:val="22"/>
          <w:lang w:val="el-GR"/>
        </w:rPr>
        <w:t xml:space="preserve"> </w:t>
      </w:r>
      <w:r w:rsidR="00F209C9" w:rsidRPr="006C17A2">
        <w:rPr>
          <w:rFonts w:cs="Tahoma"/>
          <w:bCs/>
          <w:szCs w:val="22"/>
          <w:lang w:val="el-GR"/>
        </w:rPr>
        <w:t>20</w:t>
      </w:r>
      <w:r w:rsidR="00F209C9" w:rsidRPr="002F722A">
        <w:rPr>
          <w:rFonts w:cs="Tahoma"/>
          <w:bCs/>
          <w:szCs w:val="22"/>
          <w:lang w:val="el-GR"/>
        </w:rPr>
        <w:t>19</w:t>
      </w:r>
      <w:r w:rsidR="006B74DC" w:rsidRPr="006B74DC">
        <w:rPr>
          <w:rFonts w:cs="Tahoma"/>
          <w:bCs/>
          <w:szCs w:val="22"/>
          <w:lang w:val="el-GR"/>
        </w:rPr>
        <w:t xml:space="preserve"> - 2020</w:t>
      </w:r>
      <w:r w:rsidR="00F209C9" w:rsidRPr="00155B45">
        <w:rPr>
          <w:rFonts w:cs="Tahoma"/>
          <w:bCs/>
          <w:szCs w:val="22"/>
          <w:lang w:val="el-GR"/>
        </w:rPr>
        <w:t>)</w:t>
      </w:r>
      <w:r w:rsidR="00D746DB">
        <w:rPr>
          <w:rFonts w:cs="Tahoma"/>
          <w:bCs/>
          <w:szCs w:val="22"/>
          <w:lang w:val="el-GR"/>
        </w:rPr>
        <w:t>,</w:t>
      </w:r>
      <w:r w:rsidR="00F86B7A" w:rsidRPr="00155B45">
        <w:rPr>
          <w:rFonts w:cs="Tahoma"/>
          <w:bCs/>
          <w:szCs w:val="22"/>
          <w:lang w:val="el-GR"/>
        </w:rPr>
        <w:t xml:space="preserve"> </w:t>
      </w:r>
      <w:r w:rsidR="00801103" w:rsidRPr="00155B45">
        <w:rPr>
          <w:rFonts w:cs="Tahoma"/>
          <w:bCs/>
          <w:szCs w:val="22"/>
          <w:lang w:val="el-GR"/>
        </w:rPr>
        <w:t>κατ’ ελάχιστο</w:t>
      </w:r>
      <w:r w:rsidR="00B54348" w:rsidRPr="00155B45">
        <w:rPr>
          <w:rFonts w:cs="Tahoma"/>
          <w:bCs/>
          <w:szCs w:val="22"/>
          <w:lang w:val="el-GR"/>
        </w:rPr>
        <w:t>ν</w:t>
      </w:r>
      <w:r w:rsidR="00801103" w:rsidRPr="00155B45">
        <w:rPr>
          <w:rFonts w:cs="Tahoma"/>
          <w:bCs/>
          <w:szCs w:val="22"/>
          <w:lang w:val="el-GR"/>
        </w:rPr>
        <w:t xml:space="preserve"> </w:t>
      </w:r>
      <w:r w:rsidR="006E4505" w:rsidRPr="00155B45">
        <w:rPr>
          <w:rFonts w:cs="Tahoma"/>
          <w:bCs/>
          <w:szCs w:val="22"/>
          <w:lang w:val="el-GR"/>
        </w:rPr>
        <w:t xml:space="preserve">ίσο με </w:t>
      </w:r>
      <w:r w:rsidR="00F86B7A" w:rsidRPr="00155B45">
        <w:rPr>
          <w:rFonts w:cs="Tahoma"/>
          <w:bCs/>
          <w:szCs w:val="22"/>
          <w:lang w:val="el-GR"/>
        </w:rPr>
        <w:t xml:space="preserve">το </w:t>
      </w:r>
      <w:r w:rsidR="007049CF" w:rsidRPr="00155B45">
        <w:rPr>
          <w:rFonts w:cs="Tahoma"/>
          <w:b/>
          <w:szCs w:val="22"/>
          <w:lang w:val="el-GR"/>
        </w:rPr>
        <w:t>200</w:t>
      </w:r>
      <w:r w:rsidR="00F86B7A" w:rsidRPr="00155B45">
        <w:rPr>
          <w:rFonts w:cs="Tahoma"/>
          <w:b/>
          <w:szCs w:val="22"/>
          <w:lang w:val="el-GR"/>
        </w:rPr>
        <w:t>%</w:t>
      </w:r>
      <w:r w:rsidR="00F86B7A" w:rsidRPr="00155B45">
        <w:rPr>
          <w:rFonts w:cs="Tahoma"/>
          <w:bCs/>
          <w:szCs w:val="22"/>
          <w:lang w:val="el-GR"/>
        </w:rPr>
        <w:t xml:space="preserve"> του προϋπολογισμού του υπό ανάθεση Έργου</w:t>
      </w:r>
      <w:r w:rsidR="00B32C4E" w:rsidRPr="00155B45">
        <w:rPr>
          <w:rFonts w:cs="Tahoma"/>
          <w:szCs w:val="22"/>
          <w:lang w:val="el-GR"/>
        </w:rPr>
        <w:t>.</w:t>
      </w:r>
    </w:p>
    <w:p w14:paraId="4032867E" w14:textId="77777777" w:rsidR="008F7705" w:rsidRDefault="008F7705" w:rsidP="008F7705">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E900E66" w14:textId="77777777" w:rsidR="00D746DB" w:rsidRPr="00155B45" w:rsidRDefault="00D746DB" w:rsidP="00155B45">
      <w:pPr>
        <w:pStyle w:val="aff"/>
        <w:spacing w:before="0" w:line="252" w:lineRule="auto"/>
        <w:ind w:left="0"/>
        <w:contextualSpacing w:val="0"/>
        <w:rPr>
          <w:rFonts w:cs="Tahoma"/>
          <w:b/>
          <w:bCs/>
          <w:iCs/>
          <w:szCs w:val="22"/>
          <w:lang w:val="el-GR" w:eastAsia="en-US"/>
        </w:rPr>
      </w:pPr>
    </w:p>
    <w:p w14:paraId="5AD6E127" w14:textId="06385125"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81" w:name="_Ref496541329"/>
      <w:bookmarkStart w:id="82" w:name="_Ref496541556"/>
      <w:bookmarkStart w:id="83" w:name="_Toc43378447"/>
      <w:bookmarkStart w:id="84" w:name="_Toc76118943"/>
      <w:r w:rsidRPr="00155B45">
        <w:rPr>
          <w:rFonts w:ascii="Tahoma" w:hAnsi="Tahoma" w:cs="Tahoma"/>
          <w:szCs w:val="22"/>
          <w:lang w:val="el-GR"/>
        </w:rPr>
        <w:t>Τεχνική και επαγγελματική ικανότητα</w:t>
      </w:r>
      <w:bookmarkEnd w:id="81"/>
      <w:bookmarkEnd w:id="82"/>
      <w:bookmarkEnd w:id="83"/>
      <w:bookmarkEnd w:id="84"/>
      <w:r w:rsidR="0071303E" w:rsidRPr="00155B45">
        <w:rPr>
          <w:rFonts w:ascii="Tahoma" w:hAnsi="Tahoma" w:cs="Tahoma"/>
          <w:szCs w:val="22"/>
          <w:lang w:val="el-GR"/>
        </w:rPr>
        <w:t xml:space="preserve"> </w:t>
      </w:r>
    </w:p>
    <w:p w14:paraId="0A84EDFF" w14:textId="77777777" w:rsidR="00CB2425" w:rsidRPr="00155B45" w:rsidRDefault="00CB2425" w:rsidP="000833D5">
      <w:pPr>
        <w:pStyle w:val="4"/>
        <w:numPr>
          <w:ilvl w:val="3"/>
          <w:numId w:val="11"/>
        </w:numPr>
        <w:spacing w:before="0" w:after="120" w:line="252" w:lineRule="auto"/>
        <w:ind w:left="1134" w:hanging="1134"/>
        <w:rPr>
          <w:rFonts w:ascii="Tahoma" w:hAnsi="Tahoma" w:cs="Tahoma"/>
          <w:b w:val="0"/>
          <w:bCs w:val="0"/>
          <w:szCs w:val="22"/>
          <w:lang w:val="el-GR" w:eastAsia="el-GR"/>
        </w:rPr>
      </w:pPr>
      <w:bookmarkStart w:id="85" w:name="_Toc42773881"/>
      <w:bookmarkStart w:id="86" w:name="_Toc43378448"/>
      <w:bookmarkStart w:id="87" w:name="_Ref43475517"/>
      <w:bookmarkStart w:id="88" w:name="_Toc76118944"/>
      <w:r w:rsidRPr="00155B45">
        <w:rPr>
          <w:rFonts w:ascii="Tahoma" w:hAnsi="Tahoma" w:cs="Tahoma"/>
          <w:lang w:val="el-GR"/>
        </w:rPr>
        <w:t>Τεχνική</w:t>
      </w:r>
      <w:r w:rsidRPr="00155B45">
        <w:rPr>
          <w:rFonts w:ascii="Tahoma" w:hAnsi="Tahoma" w:cs="Tahoma"/>
          <w:szCs w:val="22"/>
          <w:lang w:val="el-GR" w:eastAsia="el-GR"/>
        </w:rPr>
        <w:t xml:space="preserve"> Ικανότητα</w:t>
      </w:r>
      <w:bookmarkEnd w:id="85"/>
      <w:bookmarkEnd w:id="86"/>
      <w:bookmarkEnd w:id="87"/>
      <w:bookmarkEnd w:id="88"/>
    </w:p>
    <w:p w14:paraId="25266210" w14:textId="612ED2BD" w:rsidR="00985E30" w:rsidRPr="00CC6E7A" w:rsidRDefault="00985E30" w:rsidP="00265891">
      <w:pPr>
        <w:spacing w:before="0" w:line="252" w:lineRule="auto"/>
        <w:rPr>
          <w:rFonts w:cs="Tahoma"/>
          <w:szCs w:val="22"/>
          <w:lang w:val="el-GR"/>
        </w:rPr>
      </w:pPr>
      <w:r w:rsidRPr="00CC6E7A">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2C5F3618" w14:textId="3CE54670" w:rsidR="00CB2425" w:rsidRPr="00CC6E7A" w:rsidRDefault="00F01E85" w:rsidP="00155B45">
      <w:pPr>
        <w:spacing w:before="0" w:line="252" w:lineRule="auto"/>
        <w:rPr>
          <w:rFonts w:cs="Tahoma"/>
          <w:szCs w:val="22"/>
          <w:lang w:val="el-GR"/>
        </w:rPr>
      </w:pPr>
      <w:r w:rsidRPr="00CC6E7A">
        <w:rPr>
          <w:rFonts w:cs="Tahoma"/>
          <w:szCs w:val="22"/>
          <w:lang w:val="el-GR"/>
        </w:rPr>
        <w:t xml:space="preserve">Συγκεκριμένα απαιτείται κατά τα τελευταία </w:t>
      </w:r>
      <w:r w:rsidR="00265891">
        <w:rPr>
          <w:rFonts w:cs="Tahoma"/>
          <w:szCs w:val="22"/>
          <w:lang w:val="el-GR"/>
        </w:rPr>
        <w:t>πέντε</w:t>
      </w:r>
      <w:r w:rsidR="00265891" w:rsidRPr="00CC6E7A">
        <w:rPr>
          <w:rFonts w:cs="Tahoma"/>
          <w:szCs w:val="22"/>
          <w:lang w:val="el-GR"/>
        </w:rPr>
        <w:t xml:space="preserve"> </w:t>
      </w:r>
      <w:r w:rsidRPr="00CC6E7A">
        <w:rPr>
          <w:rFonts w:cs="Tahoma"/>
          <w:szCs w:val="22"/>
          <w:lang w:val="el-GR"/>
        </w:rPr>
        <w:t>(</w:t>
      </w:r>
      <w:r w:rsidR="00265891">
        <w:rPr>
          <w:rFonts w:cs="Tahoma"/>
          <w:szCs w:val="22"/>
          <w:lang w:val="el-GR"/>
        </w:rPr>
        <w:t>5</w:t>
      </w:r>
      <w:r w:rsidRPr="00CC6E7A">
        <w:rPr>
          <w:rFonts w:cs="Tahoma"/>
          <w:szCs w:val="22"/>
          <w:lang w:val="el-GR"/>
        </w:rPr>
        <w:t xml:space="preserve">) έτη να έχουν </w:t>
      </w:r>
      <w:r w:rsidR="00F209C9">
        <w:rPr>
          <w:rFonts w:cs="Tahoma"/>
          <w:szCs w:val="22"/>
          <w:lang w:val="el-GR"/>
        </w:rPr>
        <w:t>ολοκληρώσει</w:t>
      </w:r>
      <w:r w:rsidR="00F209C9" w:rsidRPr="00CC6E7A">
        <w:rPr>
          <w:rFonts w:cs="Tahoma"/>
          <w:szCs w:val="22"/>
          <w:lang w:val="el-GR"/>
        </w:rPr>
        <w:t xml:space="preserve"> </w:t>
      </w:r>
      <w:r w:rsidRPr="00CC6E7A">
        <w:rPr>
          <w:rFonts w:cs="Tahoma"/>
          <w:szCs w:val="22"/>
          <w:lang w:val="el-GR"/>
        </w:rPr>
        <w:t xml:space="preserve">επιτυχώς ή να έχουν συμμετάσχει με ποσοστό μεγαλύτερο του </w:t>
      </w:r>
      <w:r w:rsidR="000817DD" w:rsidRPr="00CC6E7A">
        <w:rPr>
          <w:rFonts w:cs="Tahoma"/>
          <w:szCs w:val="22"/>
          <w:lang w:val="el-GR"/>
        </w:rPr>
        <w:t>5</w:t>
      </w:r>
      <w:r w:rsidRPr="00CC6E7A">
        <w:rPr>
          <w:rFonts w:cs="Tahoma"/>
          <w:szCs w:val="22"/>
          <w:lang w:val="el-GR"/>
        </w:rPr>
        <w:t>0% σε</w:t>
      </w:r>
      <w:r w:rsidR="00265891">
        <w:rPr>
          <w:rFonts w:cs="Tahoma"/>
          <w:szCs w:val="22"/>
          <w:lang w:val="el-GR"/>
        </w:rPr>
        <w:t xml:space="preserve"> έργα που έχουν ολοκληρωθεί επιτυχώς ως εξής</w:t>
      </w:r>
      <w:r w:rsidR="007049CF" w:rsidRPr="00CC6E7A">
        <w:rPr>
          <w:rFonts w:cs="Tahoma"/>
          <w:szCs w:val="22"/>
          <w:lang w:val="el-GR"/>
        </w:rPr>
        <w:t xml:space="preserve">: </w:t>
      </w:r>
      <w:r w:rsidRPr="00CC6E7A">
        <w:rPr>
          <w:rFonts w:cs="Tahoma"/>
          <w:szCs w:val="22"/>
          <w:lang w:val="el-GR"/>
        </w:rPr>
        <w:t xml:space="preserve"> </w:t>
      </w:r>
    </w:p>
    <w:p w14:paraId="41D837DD" w14:textId="77777777" w:rsidR="00265891" w:rsidRPr="00E10D65" w:rsidRDefault="00265891" w:rsidP="00155B45">
      <w:pPr>
        <w:spacing w:before="0" w:line="252" w:lineRule="auto"/>
        <w:rPr>
          <w:rFonts w:cs="Tahoma"/>
          <w:szCs w:val="22"/>
          <w:lang w:val="el-GR"/>
        </w:rPr>
      </w:pPr>
      <w:r w:rsidRPr="00E10D65">
        <w:rPr>
          <w:rFonts w:cs="Tahoma"/>
          <w:szCs w:val="22"/>
          <w:lang w:val="el-GR"/>
        </w:rPr>
        <w:t xml:space="preserve">- δύο (2) τουλάχιστον έργα συμβουλευτικής υποστήριξης Φορέων του Δημόσιου ή του ευρύτερου Δημόσιου Τομέα ή του Ιδιωτικού Τομέα, με αντικείμενο τη </w:t>
      </w:r>
      <w:proofErr w:type="spellStart"/>
      <w:r w:rsidRPr="00E10D65">
        <w:rPr>
          <w:rFonts w:cs="Tahoma"/>
          <w:szCs w:val="22"/>
          <w:lang w:val="el-GR"/>
        </w:rPr>
        <w:t>μοντελοποίηση</w:t>
      </w:r>
      <w:proofErr w:type="spellEnd"/>
      <w:r w:rsidRPr="00E10D65">
        <w:rPr>
          <w:rFonts w:cs="Tahoma"/>
          <w:szCs w:val="22"/>
          <w:lang w:val="el-GR"/>
        </w:rPr>
        <w:t xml:space="preserve"> διαδικασιών ή/ και την αναδιοργάνωση/απλούστευση διαδικασιών ή/ και την παροχή υπηρεσιών υποστήριξης εφαρμογής έργων αναδιοργάνωσης/ απλούστευσης διαδικασιών. </w:t>
      </w:r>
    </w:p>
    <w:p w14:paraId="174B265E" w14:textId="4E3946AF" w:rsidR="00F52F4E" w:rsidRPr="00265891" w:rsidRDefault="00265891" w:rsidP="00155B45">
      <w:pPr>
        <w:spacing w:before="0" w:line="252" w:lineRule="auto"/>
        <w:rPr>
          <w:rFonts w:cs="Tahoma"/>
          <w:szCs w:val="22"/>
          <w:lang w:val="el-GR"/>
        </w:rPr>
      </w:pPr>
      <w:r w:rsidRPr="00E10D65">
        <w:rPr>
          <w:rFonts w:cs="Tahoma"/>
          <w:szCs w:val="22"/>
          <w:lang w:val="el-GR"/>
        </w:rPr>
        <w:t>Τουλάχιστον σε ένα (1) από τα ανωτέρω έργα, η συμμετοχή του οικονομικού φορέα θα πρέπει να αντιστοιχεί σε συμβατικό τίμημα (χωρίς ΦΠΑ) ίσο τουλάχιστον με το 50% του προϋπολογισμού του Έργου (χωρίς ΦΠΑ).</w:t>
      </w:r>
    </w:p>
    <w:p w14:paraId="08E268EA" w14:textId="77777777" w:rsidR="007049CF" w:rsidRPr="00DE4053" w:rsidRDefault="007049CF" w:rsidP="00155B45">
      <w:pPr>
        <w:spacing w:before="0" w:line="252" w:lineRule="auto"/>
        <w:rPr>
          <w:rFonts w:cs="Tahoma"/>
          <w:bCs/>
          <w:szCs w:val="22"/>
          <w:lang w:val="el-GR"/>
        </w:rPr>
      </w:pPr>
      <w:r w:rsidRPr="00DE4053">
        <w:rPr>
          <w:rFonts w:cs="Tahoma"/>
          <w:bCs/>
          <w:szCs w:val="22"/>
          <w:lang w:val="el-GR"/>
        </w:rPr>
        <w:t>Σε περίπτωση ένωσης ή κοινοπραξίας οικονομικών φορέων οι ανωτέρω απαιτήσεις αρκεί να καλύπτονται αθροιστικά από το σύνολο των μελών που απαρτίζουν την ένωση ή κοινοπραξία.</w:t>
      </w:r>
    </w:p>
    <w:p w14:paraId="70DFA069" w14:textId="350D20B5" w:rsidR="007049CF" w:rsidRDefault="007049CF" w:rsidP="00155B45">
      <w:pPr>
        <w:spacing w:before="0" w:line="252" w:lineRule="auto"/>
        <w:rPr>
          <w:rFonts w:cs="Tahoma"/>
          <w:bCs/>
          <w:szCs w:val="22"/>
          <w:lang w:val="el-GR"/>
        </w:rPr>
      </w:pPr>
      <w:r w:rsidRPr="00DE4053">
        <w:rPr>
          <w:rFonts w:cs="Tahoma"/>
          <w:bCs/>
          <w:szCs w:val="22"/>
          <w:lang w:val="el-GR"/>
        </w:rPr>
        <w:t xml:space="preserve">Σε περίπτωση που κάποια από τα ανωτέρω έργα έχουν υλοποιηθεί από τον υποψήφιο ως μέλος ένωσης, </w:t>
      </w:r>
      <w:proofErr w:type="spellStart"/>
      <w:r w:rsidRPr="00DE4053">
        <w:rPr>
          <w:rFonts w:cs="Tahoma"/>
          <w:bCs/>
          <w:szCs w:val="22"/>
          <w:lang w:val="el-GR"/>
        </w:rPr>
        <w:t>προσμετράται</w:t>
      </w:r>
      <w:proofErr w:type="spellEnd"/>
      <w:r w:rsidRPr="00DE4053">
        <w:rPr>
          <w:rFonts w:cs="Tahoma"/>
          <w:bCs/>
          <w:szCs w:val="22"/>
          <w:lang w:val="el-GR"/>
        </w:rPr>
        <w:t xml:space="preserve"> μόνο το τίμημα που αντιστοιχεί στο ποσοστό συμμετοχής του.</w:t>
      </w:r>
    </w:p>
    <w:p w14:paraId="53AC9DF0" w14:textId="23F45E85" w:rsidR="00545D05" w:rsidRDefault="00265891" w:rsidP="00155B45">
      <w:pPr>
        <w:spacing w:before="0" w:line="252" w:lineRule="auto"/>
        <w:rPr>
          <w:rFonts w:cs="Tahoma"/>
          <w:lang w:val="el-GR"/>
        </w:rPr>
      </w:pPr>
      <w:r>
        <w:rPr>
          <w:rFonts w:cs="Tahoma"/>
          <w:lang w:val="el-GR"/>
        </w:rPr>
        <w:t>Επισημαίνεται ότι η τεκμηρίωση της Τεχνικής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 και του Δημοσίου Συμφέροντος.</w:t>
      </w:r>
    </w:p>
    <w:p w14:paraId="3B821316" w14:textId="77777777" w:rsidR="002B654E" w:rsidRPr="00155B45" w:rsidRDefault="002B654E" w:rsidP="00155B45">
      <w:pPr>
        <w:spacing w:before="0" w:line="252" w:lineRule="auto"/>
        <w:rPr>
          <w:rFonts w:cs="Tahoma"/>
          <w:bCs/>
          <w:szCs w:val="22"/>
          <w:lang w:val="el-GR"/>
        </w:rPr>
      </w:pPr>
    </w:p>
    <w:p w14:paraId="5DB43B17" w14:textId="77777777" w:rsidR="00CB2425" w:rsidRPr="00155B45" w:rsidRDefault="00CB2425" w:rsidP="000833D5">
      <w:pPr>
        <w:pStyle w:val="4"/>
        <w:numPr>
          <w:ilvl w:val="3"/>
          <w:numId w:val="11"/>
        </w:numPr>
        <w:spacing w:before="0" w:after="120" w:line="252" w:lineRule="auto"/>
        <w:ind w:left="1134" w:hanging="1134"/>
        <w:rPr>
          <w:rFonts w:ascii="Tahoma" w:hAnsi="Tahoma" w:cs="Tahoma"/>
          <w:szCs w:val="22"/>
          <w:lang w:val="el-GR"/>
        </w:rPr>
      </w:pPr>
      <w:bookmarkStart w:id="89" w:name="_Toc45892575"/>
      <w:bookmarkStart w:id="90" w:name="_Toc45903891"/>
      <w:bookmarkStart w:id="91" w:name="_Ref41823650"/>
      <w:bookmarkStart w:id="92" w:name="_Ref41823777"/>
      <w:bookmarkStart w:id="93" w:name="_Ref41824803"/>
      <w:bookmarkStart w:id="94" w:name="_Toc42773882"/>
      <w:bookmarkStart w:id="95" w:name="_Toc43378449"/>
      <w:bookmarkStart w:id="96" w:name="_Toc76118945"/>
      <w:bookmarkEnd w:id="89"/>
      <w:bookmarkEnd w:id="90"/>
      <w:r w:rsidRPr="00155B45">
        <w:rPr>
          <w:rFonts w:ascii="Tahoma" w:hAnsi="Tahoma" w:cs="Tahoma"/>
          <w:lang w:val="el-GR"/>
        </w:rPr>
        <w:t>Επαγγελματική</w:t>
      </w:r>
      <w:r w:rsidRPr="00155B45">
        <w:rPr>
          <w:rFonts w:ascii="Tahoma" w:hAnsi="Tahoma" w:cs="Tahoma"/>
          <w:szCs w:val="22"/>
          <w:lang w:val="el-GR"/>
        </w:rPr>
        <w:t xml:space="preserve"> ικανότητα - Ομάδα Έργου</w:t>
      </w:r>
      <w:bookmarkEnd w:id="91"/>
      <w:bookmarkEnd w:id="92"/>
      <w:bookmarkEnd w:id="93"/>
      <w:bookmarkEnd w:id="94"/>
      <w:bookmarkEnd w:id="95"/>
      <w:bookmarkEnd w:id="96"/>
    </w:p>
    <w:p w14:paraId="325CE068" w14:textId="58487E11" w:rsidR="00DB1447" w:rsidRPr="00155B45" w:rsidRDefault="00DB1447" w:rsidP="00155B45">
      <w:pPr>
        <w:spacing w:before="0" w:line="252" w:lineRule="auto"/>
        <w:rPr>
          <w:rFonts w:cs="Tahoma"/>
          <w:szCs w:val="22"/>
          <w:lang w:val="el-GR"/>
        </w:rPr>
      </w:pPr>
      <w:r w:rsidRPr="00155B45">
        <w:rPr>
          <w:rFonts w:cs="Tahoma"/>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14376F">
        <w:rPr>
          <w:rFonts w:cs="Tahoma"/>
          <w:szCs w:val="22"/>
          <w:lang w:val="el-GR"/>
        </w:rPr>
        <w:t>, η οποία να αποτελείται τουλάχιστον από :</w:t>
      </w:r>
      <w:r w:rsidRPr="00155B45">
        <w:rPr>
          <w:rFonts w:cs="Tahoma"/>
          <w:szCs w:val="22"/>
          <w:lang w:val="el-GR"/>
        </w:rPr>
        <w:t xml:space="preserve"> </w:t>
      </w:r>
    </w:p>
    <w:p w14:paraId="287AE2A4" w14:textId="0C8DEF7E" w:rsidR="00B91CB6" w:rsidRPr="00155B45" w:rsidRDefault="00324F7E" w:rsidP="000833D5">
      <w:pPr>
        <w:pStyle w:val="aff"/>
        <w:numPr>
          <w:ilvl w:val="0"/>
          <w:numId w:val="27"/>
        </w:numPr>
        <w:suppressAutoHyphens w:val="0"/>
        <w:autoSpaceDE w:val="0"/>
        <w:autoSpaceDN w:val="0"/>
        <w:adjustRightInd w:val="0"/>
        <w:spacing w:before="0" w:line="252" w:lineRule="auto"/>
        <w:contextualSpacing w:val="0"/>
        <w:rPr>
          <w:rFonts w:cs="Tahoma"/>
          <w:szCs w:val="22"/>
          <w:lang w:val="el-GR" w:eastAsia="el-GR"/>
        </w:rPr>
      </w:pPr>
      <w:r w:rsidRPr="00155B45">
        <w:rPr>
          <w:rFonts w:cs="Tahoma"/>
          <w:b/>
          <w:szCs w:val="22"/>
          <w:lang w:val="el-GR"/>
        </w:rPr>
        <w:t>ένα</w:t>
      </w:r>
      <w:r w:rsidR="00C624BC" w:rsidRPr="00155B45">
        <w:rPr>
          <w:rFonts w:cs="Tahoma"/>
          <w:b/>
          <w:szCs w:val="22"/>
          <w:lang w:val="el-GR"/>
        </w:rPr>
        <w:t>ν</w:t>
      </w:r>
      <w:r w:rsidRPr="00155B45">
        <w:rPr>
          <w:rFonts w:cs="Tahoma"/>
          <w:b/>
          <w:szCs w:val="22"/>
          <w:lang w:val="el-GR"/>
        </w:rPr>
        <w:t xml:space="preserve"> (1) Υπεύθυνο Έργου</w:t>
      </w:r>
      <w:r w:rsidR="00913C8E" w:rsidRPr="00155B45">
        <w:rPr>
          <w:rFonts w:cs="Tahoma"/>
          <w:szCs w:val="22"/>
          <w:lang w:val="el-GR"/>
        </w:rPr>
        <w:t xml:space="preserve">, </w:t>
      </w:r>
      <w:r w:rsidR="00F13AF8" w:rsidRPr="00155B45">
        <w:rPr>
          <w:rFonts w:cs="Tahoma"/>
          <w:szCs w:val="22"/>
          <w:lang w:val="el-GR"/>
        </w:rPr>
        <w:t xml:space="preserve">ο οποίος </w:t>
      </w:r>
      <w:r w:rsidR="00B91CB6" w:rsidRPr="00155B45">
        <w:rPr>
          <w:rFonts w:cs="Tahoma"/>
          <w:szCs w:val="22"/>
          <w:lang w:val="el-GR" w:eastAsia="el-GR"/>
        </w:rPr>
        <w:t>να διαθέτ</w:t>
      </w:r>
      <w:r w:rsidR="00BC1524" w:rsidRPr="00155B45">
        <w:rPr>
          <w:rFonts w:cs="Tahoma"/>
          <w:szCs w:val="22"/>
          <w:lang w:val="el-GR" w:eastAsia="el-GR"/>
        </w:rPr>
        <w:t>ει</w:t>
      </w:r>
      <w:r w:rsidR="00B91CB6" w:rsidRPr="00155B45">
        <w:rPr>
          <w:rFonts w:cs="Tahoma"/>
          <w:szCs w:val="22"/>
          <w:lang w:val="el-GR" w:eastAsia="el-GR"/>
        </w:rPr>
        <w:t xml:space="preserve"> τουλάχιστον τα ακόλουθα προσόντα:</w:t>
      </w:r>
    </w:p>
    <w:p w14:paraId="45D1EE64" w14:textId="24736F50" w:rsidR="00BC1524" w:rsidRPr="00155B45" w:rsidRDefault="00386175"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155B45">
        <w:rPr>
          <w:rFonts w:cs="Tahoma"/>
          <w:szCs w:val="22"/>
          <w:lang w:val="el-GR" w:eastAsia="el-GR"/>
        </w:rPr>
        <w:t>πτυχίο τριτοβάθμιας εκπαίδευσης, της ημεδαπής ή ισότιμο της αλλοδαπής νομίμως αναγνωρισμένο ή μεταπτυχιακό τίτλο σπουδών, κατεύθυνσης</w:t>
      </w:r>
      <w:r w:rsidRPr="00155B45">
        <w:rPr>
          <w:rFonts w:cs="Tahoma"/>
          <w:color w:val="FF0000"/>
          <w:szCs w:val="22"/>
          <w:lang w:val="el-GR" w:eastAsia="el-GR"/>
        </w:rPr>
        <w:t xml:space="preserve"> </w:t>
      </w:r>
      <w:r w:rsidRPr="00155B45">
        <w:rPr>
          <w:rFonts w:cs="Tahoma"/>
          <w:szCs w:val="22"/>
          <w:lang w:val="el-GR" w:eastAsia="el-GR"/>
        </w:rPr>
        <w:t>Διοίκησης Επιχειρήσεων, Πληροφορικής, Οικονομικών, Θετικών ή Τεχνολογικών Επιστημώ</w:t>
      </w:r>
      <w:r>
        <w:rPr>
          <w:rFonts w:cs="Tahoma"/>
          <w:szCs w:val="22"/>
          <w:lang w:val="el-GR" w:eastAsia="el-GR"/>
        </w:rPr>
        <w:t xml:space="preserve">ν </w:t>
      </w:r>
      <w:r w:rsidR="007049CF" w:rsidRPr="00155B45">
        <w:rPr>
          <w:rFonts w:cs="Tahoma"/>
          <w:szCs w:val="22"/>
          <w:lang w:val="el-GR" w:eastAsia="el-GR"/>
        </w:rPr>
        <w:t xml:space="preserve">, </w:t>
      </w:r>
    </w:p>
    <w:p w14:paraId="4A73E6BB" w14:textId="5B675E09" w:rsidR="00545D05" w:rsidRDefault="008E385F"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155B45">
        <w:rPr>
          <w:rFonts w:cs="Tahoma"/>
          <w:szCs w:val="22"/>
          <w:lang w:val="el-GR" w:eastAsia="el-GR"/>
        </w:rPr>
        <w:lastRenderedPageBreak/>
        <w:t>τ</w:t>
      </w:r>
      <w:r w:rsidR="00BC1524" w:rsidRPr="00155B45">
        <w:rPr>
          <w:rFonts w:cs="Tahoma"/>
          <w:szCs w:val="22"/>
          <w:lang w:val="el-GR" w:eastAsia="el-GR"/>
        </w:rPr>
        <w:t>ουλάχιστον δεκαετή (10</w:t>
      </w:r>
      <w:r w:rsidR="00F13AF8" w:rsidRPr="00155B45">
        <w:rPr>
          <w:rFonts w:cs="Tahoma"/>
          <w:szCs w:val="22"/>
          <w:lang w:val="el-GR" w:eastAsia="el-GR"/>
        </w:rPr>
        <w:t>ετή</w:t>
      </w:r>
      <w:r w:rsidR="00BC1524" w:rsidRPr="00155B45">
        <w:rPr>
          <w:rFonts w:cs="Tahoma"/>
          <w:szCs w:val="22"/>
          <w:lang w:val="el-GR" w:eastAsia="el-GR"/>
        </w:rPr>
        <w:t xml:space="preserve">) επαγγελματική εμπειρία </w:t>
      </w:r>
      <w:r w:rsidR="007049CF" w:rsidRPr="00155B45">
        <w:rPr>
          <w:rFonts w:cs="Tahoma"/>
          <w:szCs w:val="22"/>
          <w:lang w:val="el-GR" w:eastAsia="el-GR"/>
        </w:rPr>
        <w:t xml:space="preserve">στην </w:t>
      </w:r>
      <w:r w:rsidR="00BC1524" w:rsidRPr="00155B45">
        <w:rPr>
          <w:rFonts w:cs="Tahoma"/>
          <w:szCs w:val="22"/>
          <w:lang w:val="el-GR" w:eastAsia="el-GR"/>
        </w:rPr>
        <w:t xml:space="preserve">παροχή συμβουλευτικών υπηρεσιών και τουλάχιστον </w:t>
      </w:r>
      <w:r w:rsidR="005A4930" w:rsidRPr="00155B45">
        <w:rPr>
          <w:rFonts w:cs="Tahoma"/>
          <w:szCs w:val="22"/>
          <w:lang w:val="el-GR" w:eastAsia="el-GR"/>
        </w:rPr>
        <w:t>πενταετή (</w:t>
      </w:r>
      <w:r w:rsidR="00BC1524" w:rsidRPr="00155B45">
        <w:rPr>
          <w:rFonts w:cs="Tahoma"/>
          <w:szCs w:val="22"/>
          <w:lang w:val="el-GR" w:eastAsia="el-GR"/>
        </w:rPr>
        <w:t>5ετή</w:t>
      </w:r>
      <w:r w:rsidR="005A4930" w:rsidRPr="00155B45">
        <w:rPr>
          <w:rFonts w:cs="Tahoma"/>
          <w:szCs w:val="22"/>
          <w:lang w:val="el-GR" w:eastAsia="el-GR"/>
        </w:rPr>
        <w:t>)</w:t>
      </w:r>
      <w:r w:rsidR="00BC1524" w:rsidRPr="00155B45">
        <w:rPr>
          <w:rFonts w:cs="Tahoma"/>
          <w:szCs w:val="22"/>
          <w:lang w:val="el-GR" w:eastAsia="el-GR"/>
        </w:rPr>
        <w:t xml:space="preserve"> επαγγελματική εμπειρία </w:t>
      </w:r>
      <w:r w:rsidR="007049CF" w:rsidRPr="00155B45">
        <w:rPr>
          <w:rFonts w:cs="Tahoma"/>
          <w:szCs w:val="22"/>
          <w:lang w:val="el-GR" w:eastAsia="el-GR"/>
        </w:rPr>
        <w:t>σε θέση Υπεύθυνου Έργου</w:t>
      </w:r>
      <w:r w:rsidR="00514CDC" w:rsidRPr="00155B45">
        <w:rPr>
          <w:rFonts w:cs="Tahoma"/>
          <w:szCs w:val="22"/>
          <w:lang w:val="el-GR" w:eastAsia="el-GR"/>
        </w:rPr>
        <w:t>.</w:t>
      </w:r>
      <w:r w:rsidR="007049CF" w:rsidRPr="00155B45">
        <w:rPr>
          <w:rFonts w:cs="Tahoma"/>
          <w:szCs w:val="22"/>
          <w:lang w:val="el-GR" w:eastAsia="el-GR"/>
        </w:rPr>
        <w:t xml:space="preserve"> Ο Υπεύθυνος Έργου θα πρέπει να διαθέτει εμπειρία σε έργα αναδιοργάνωσης </w:t>
      </w:r>
      <w:r w:rsidR="00545D05">
        <w:rPr>
          <w:rFonts w:cs="Tahoma"/>
          <w:szCs w:val="22"/>
          <w:lang w:val="el-GR" w:eastAsia="el-GR"/>
        </w:rPr>
        <w:t>και</w:t>
      </w:r>
      <w:r w:rsidR="007049CF" w:rsidRPr="00155B45">
        <w:rPr>
          <w:rFonts w:cs="Tahoma"/>
          <w:szCs w:val="22"/>
          <w:lang w:val="el-GR" w:eastAsia="el-GR"/>
        </w:rPr>
        <w:t xml:space="preserve"> απλούστευσης διαδικασιών</w:t>
      </w:r>
      <w:r w:rsidR="00545D05">
        <w:rPr>
          <w:rFonts w:cs="Tahoma"/>
          <w:szCs w:val="22"/>
          <w:lang w:val="el-GR" w:eastAsia="el-GR"/>
        </w:rPr>
        <w:t xml:space="preserve"> στον Δημόσιο ή στον ιδιωτικό τομέα.</w:t>
      </w:r>
    </w:p>
    <w:p w14:paraId="10315881" w14:textId="4C6D5F3F" w:rsidR="007F5A40" w:rsidRPr="00155B45" w:rsidRDefault="007F5A40" w:rsidP="000833D5">
      <w:pPr>
        <w:pStyle w:val="aff"/>
        <w:numPr>
          <w:ilvl w:val="0"/>
          <w:numId w:val="27"/>
        </w:numPr>
        <w:suppressAutoHyphens w:val="0"/>
        <w:autoSpaceDE w:val="0"/>
        <w:autoSpaceDN w:val="0"/>
        <w:adjustRightInd w:val="0"/>
        <w:spacing w:before="0" w:line="252" w:lineRule="auto"/>
        <w:contextualSpacing w:val="0"/>
        <w:rPr>
          <w:rFonts w:cs="Tahoma"/>
          <w:szCs w:val="22"/>
          <w:lang w:val="el-GR" w:eastAsia="el-GR"/>
        </w:rPr>
      </w:pPr>
      <w:r w:rsidRPr="00155B45">
        <w:rPr>
          <w:rFonts w:cs="Tahoma"/>
          <w:b/>
          <w:bCs/>
          <w:szCs w:val="22"/>
          <w:lang w:val="el-GR" w:eastAsia="el-GR"/>
        </w:rPr>
        <w:t>έναν (1) Έμπειρο Σύμβουλο</w:t>
      </w:r>
      <w:r w:rsidRPr="00155B45">
        <w:rPr>
          <w:rFonts w:cs="Tahoma"/>
          <w:szCs w:val="22"/>
          <w:lang w:val="el-GR" w:eastAsia="el-GR"/>
        </w:rPr>
        <w:t>, ο οποίος να διαθέτει τουλάχιστον τα ακόλουθα προσόντα:</w:t>
      </w:r>
    </w:p>
    <w:p w14:paraId="501D1551" w14:textId="0FC59876" w:rsidR="007F5A40" w:rsidRPr="00DE4053" w:rsidRDefault="007F5A40"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155B45">
        <w:rPr>
          <w:rFonts w:cs="Tahoma"/>
          <w:szCs w:val="22"/>
          <w:lang w:val="el-GR" w:eastAsia="el-GR"/>
        </w:rPr>
        <w:t>πτυχίο τριτοβάθμιας εκπαίδευσης, της ημεδαπής ή ισότιμο της αλλοδαπής νομίμως αναγνωρισμένο</w:t>
      </w:r>
      <w:r w:rsidR="00B50A59" w:rsidRPr="00155B45">
        <w:rPr>
          <w:rFonts w:cs="Tahoma"/>
          <w:szCs w:val="22"/>
          <w:lang w:val="el-GR" w:eastAsia="el-GR"/>
        </w:rPr>
        <w:t xml:space="preserve"> </w:t>
      </w:r>
      <w:r w:rsidR="00B50A59" w:rsidRPr="002F722A">
        <w:rPr>
          <w:rFonts w:cs="Tahoma"/>
          <w:szCs w:val="22"/>
          <w:lang w:val="el-GR" w:eastAsia="el-GR"/>
        </w:rPr>
        <w:t>ή μεταπτυχιακό</w:t>
      </w:r>
      <w:r w:rsidRPr="00DE4053">
        <w:rPr>
          <w:rFonts w:cs="Tahoma"/>
          <w:szCs w:val="22"/>
          <w:lang w:val="el-GR" w:eastAsia="el-GR"/>
        </w:rPr>
        <w:t xml:space="preserve"> </w:t>
      </w:r>
      <w:r w:rsidR="0039579E" w:rsidRPr="00DE4053">
        <w:rPr>
          <w:rFonts w:cs="Tahoma"/>
          <w:szCs w:val="22"/>
          <w:lang w:val="el-GR" w:eastAsia="el-GR"/>
        </w:rPr>
        <w:t xml:space="preserve">τίτλο σπουδών, </w:t>
      </w:r>
      <w:r w:rsidRPr="00DE4053">
        <w:rPr>
          <w:rFonts w:cs="Tahoma"/>
          <w:szCs w:val="22"/>
          <w:lang w:val="el-GR" w:eastAsia="el-GR"/>
        </w:rPr>
        <w:t>κατεύθυνσης</w:t>
      </w:r>
      <w:r w:rsidRPr="00DE4053">
        <w:rPr>
          <w:rFonts w:cs="Tahoma"/>
          <w:color w:val="FF0000"/>
          <w:szCs w:val="22"/>
          <w:lang w:val="el-GR" w:eastAsia="el-GR"/>
        </w:rPr>
        <w:t xml:space="preserve"> </w:t>
      </w:r>
      <w:r w:rsidRPr="00DE4053">
        <w:rPr>
          <w:rFonts w:cs="Tahoma"/>
          <w:szCs w:val="22"/>
          <w:lang w:val="el-GR" w:eastAsia="el-GR"/>
        </w:rPr>
        <w:t>Διοίκησης Επιχειρήσεων, Πληροφορικής, Οικονομικών, Θετικών ή Τεχνολογικών Επιστημών.</w:t>
      </w:r>
    </w:p>
    <w:p w14:paraId="09725B18" w14:textId="77777777" w:rsidR="008E385F" w:rsidRPr="00DE4053" w:rsidRDefault="008E385F"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DE4053">
        <w:rPr>
          <w:rFonts w:cs="Tahoma"/>
          <w:szCs w:val="22"/>
          <w:lang w:val="el-GR" w:eastAsia="el-GR"/>
        </w:rPr>
        <w:t>π</w:t>
      </w:r>
      <w:r w:rsidR="007F5A40" w:rsidRPr="00DE4053">
        <w:rPr>
          <w:rFonts w:cs="Tahoma"/>
          <w:szCs w:val="22"/>
          <w:lang w:val="el-GR" w:eastAsia="el-GR"/>
        </w:rPr>
        <w:t xml:space="preserve">ενταετή (5ετή) τουλάχιστον επαγγελματική εμπειρία </w:t>
      </w:r>
      <w:r w:rsidRPr="00DE4053">
        <w:rPr>
          <w:rFonts w:cs="Tahoma"/>
          <w:szCs w:val="22"/>
          <w:lang w:val="el-GR" w:eastAsia="el-GR"/>
        </w:rPr>
        <w:t xml:space="preserve">στα ακόλουθα θεματικά αντικείμενα:  </w:t>
      </w:r>
    </w:p>
    <w:p w14:paraId="21406ECD" w14:textId="706ED643" w:rsidR="008E385F" w:rsidRPr="00DE4053" w:rsidRDefault="008E385F" w:rsidP="000833D5">
      <w:pPr>
        <w:pStyle w:val="aff"/>
        <w:numPr>
          <w:ilvl w:val="1"/>
          <w:numId w:val="22"/>
        </w:numPr>
        <w:suppressAutoHyphens w:val="0"/>
        <w:spacing w:before="0" w:line="252" w:lineRule="auto"/>
        <w:ind w:left="1134" w:hanging="382"/>
        <w:contextualSpacing w:val="0"/>
        <w:rPr>
          <w:rFonts w:cs="Tahoma"/>
          <w:szCs w:val="22"/>
          <w:lang w:val="el-GR"/>
        </w:rPr>
      </w:pPr>
      <w:r w:rsidRPr="00DE4053">
        <w:rPr>
          <w:rFonts w:cs="Tahoma"/>
          <w:szCs w:val="22"/>
          <w:lang w:val="el-GR"/>
        </w:rPr>
        <w:t>ανασχεδιασμό και απλοποίηση επιχειρησιακών διαδικασιών (</w:t>
      </w:r>
      <w:proofErr w:type="spellStart"/>
      <w:r w:rsidRPr="00DE4053">
        <w:rPr>
          <w:rFonts w:cs="Tahoma"/>
          <w:szCs w:val="22"/>
          <w:lang w:val="el-GR"/>
        </w:rPr>
        <w:t>Business</w:t>
      </w:r>
      <w:proofErr w:type="spellEnd"/>
      <w:r w:rsidRPr="00DE4053">
        <w:rPr>
          <w:rFonts w:cs="Tahoma"/>
          <w:szCs w:val="22"/>
          <w:lang w:val="el-GR"/>
        </w:rPr>
        <w:t xml:space="preserve"> </w:t>
      </w:r>
      <w:proofErr w:type="spellStart"/>
      <w:r w:rsidRPr="00DE4053">
        <w:rPr>
          <w:rFonts w:cs="Tahoma"/>
          <w:szCs w:val="22"/>
          <w:lang w:val="el-GR"/>
        </w:rPr>
        <w:t>Process</w:t>
      </w:r>
      <w:proofErr w:type="spellEnd"/>
      <w:r w:rsidRPr="00DE4053">
        <w:rPr>
          <w:rFonts w:cs="Tahoma"/>
          <w:szCs w:val="22"/>
          <w:lang w:val="el-GR"/>
        </w:rPr>
        <w:t xml:space="preserve"> </w:t>
      </w:r>
      <w:proofErr w:type="spellStart"/>
      <w:r w:rsidRPr="00DE4053">
        <w:rPr>
          <w:rFonts w:cs="Tahoma"/>
          <w:szCs w:val="22"/>
          <w:lang w:val="el-GR"/>
        </w:rPr>
        <w:t>Reengineering</w:t>
      </w:r>
      <w:proofErr w:type="spellEnd"/>
      <w:r w:rsidRPr="00DE4053">
        <w:rPr>
          <w:rFonts w:cs="Tahoma"/>
          <w:szCs w:val="22"/>
          <w:lang w:val="el-GR"/>
        </w:rPr>
        <w:t>), καθώς και σε δράσεις σχεδιασμού και διαχείρισης ολοκληρωμένων οργανωτικών παρεμβάσεων</w:t>
      </w:r>
    </w:p>
    <w:p w14:paraId="369CC209" w14:textId="7AF8E003" w:rsidR="007F5A40" w:rsidRPr="00DE4053" w:rsidRDefault="007F5A40" w:rsidP="000833D5">
      <w:pPr>
        <w:pStyle w:val="aff"/>
        <w:numPr>
          <w:ilvl w:val="1"/>
          <w:numId w:val="22"/>
        </w:numPr>
        <w:suppressAutoHyphens w:val="0"/>
        <w:spacing w:before="0" w:line="252" w:lineRule="auto"/>
        <w:ind w:left="1134" w:hanging="382"/>
        <w:contextualSpacing w:val="0"/>
        <w:rPr>
          <w:rFonts w:cs="Tahoma"/>
          <w:szCs w:val="22"/>
          <w:lang w:val="el-GR"/>
        </w:rPr>
      </w:pPr>
      <w:r w:rsidRPr="00DE4053">
        <w:rPr>
          <w:rFonts w:cs="Tahoma"/>
          <w:szCs w:val="22"/>
          <w:lang w:val="el-GR"/>
        </w:rPr>
        <w:t xml:space="preserve">επιχειρησιακή ανάλυση και </w:t>
      </w:r>
      <w:proofErr w:type="spellStart"/>
      <w:r w:rsidRPr="00DE4053">
        <w:rPr>
          <w:rFonts w:cs="Tahoma"/>
          <w:szCs w:val="22"/>
          <w:lang w:val="el-GR"/>
        </w:rPr>
        <w:t>μοντελοποίηση</w:t>
      </w:r>
      <w:proofErr w:type="spellEnd"/>
      <w:r w:rsidRPr="00DE4053">
        <w:rPr>
          <w:rFonts w:cs="Tahoma"/>
          <w:szCs w:val="22"/>
          <w:lang w:val="el-GR"/>
        </w:rPr>
        <w:t xml:space="preserve"> επιχειρησιακών διαδικασιών</w:t>
      </w:r>
      <w:r w:rsidR="00545D05" w:rsidRPr="00DE4053">
        <w:rPr>
          <w:rFonts w:cs="Tahoma"/>
          <w:szCs w:val="22"/>
          <w:lang w:val="el-GR"/>
        </w:rPr>
        <w:t>,</w:t>
      </w:r>
      <w:r w:rsidR="008E385F" w:rsidRPr="00DE4053">
        <w:rPr>
          <w:rFonts w:cs="Tahoma"/>
          <w:szCs w:val="22"/>
          <w:lang w:val="el-GR"/>
        </w:rPr>
        <w:t xml:space="preserve"> </w:t>
      </w:r>
      <w:r w:rsidRPr="00DE4053">
        <w:rPr>
          <w:rFonts w:cs="Tahoma"/>
          <w:szCs w:val="22"/>
          <w:lang w:val="el-GR"/>
        </w:rPr>
        <w:t>ανάλυση και απεικόνιση ροών εργασίας και ανάλυση επιχειρησιακών απαιτήσεων</w:t>
      </w:r>
      <w:r w:rsidR="00514CDC" w:rsidRPr="00DE4053">
        <w:rPr>
          <w:rFonts w:cs="Tahoma"/>
          <w:szCs w:val="22"/>
          <w:lang w:val="el-GR"/>
        </w:rPr>
        <w:t>.</w:t>
      </w:r>
    </w:p>
    <w:p w14:paraId="50EBF23B" w14:textId="4E589018" w:rsidR="00C624BC" w:rsidRPr="00DE4053" w:rsidRDefault="00C624BC" w:rsidP="000833D5">
      <w:pPr>
        <w:pStyle w:val="aff"/>
        <w:numPr>
          <w:ilvl w:val="0"/>
          <w:numId w:val="27"/>
        </w:numPr>
        <w:suppressAutoHyphens w:val="0"/>
        <w:autoSpaceDE w:val="0"/>
        <w:autoSpaceDN w:val="0"/>
        <w:adjustRightInd w:val="0"/>
        <w:spacing w:before="0" w:line="252" w:lineRule="auto"/>
        <w:contextualSpacing w:val="0"/>
        <w:rPr>
          <w:rFonts w:cs="Tahoma"/>
          <w:szCs w:val="22"/>
          <w:lang w:val="el-GR" w:eastAsia="el-GR"/>
        </w:rPr>
      </w:pPr>
      <w:r w:rsidRPr="00DE4053">
        <w:rPr>
          <w:rFonts w:cs="Tahoma"/>
          <w:b/>
          <w:szCs w:val="22"/>
          <w:lang w:val="el-GR"/>
        </w:rPr>
        <w:t xml:space="preserve">δύο (2) Συμβούλους με εμπειρία στον ανασχεδιασμό διαδικασιών, </w:t>
      </w:r>
      <w:r w:rsidRPr="00DE4053">
        <w:rPr>
          <w:rFonts w:cs="Tahoma"/>
          <w:szCs w:val="22"/>
          <w:lang w:val="el-GR"/>
        </w:rPr>
        <w:t xml:space="preserve">καθένας εκ των οποίων </w:t>
      </w:r>
      <w:r w:rsidRPr="00DE4053">
        <w:rPr>
          <w:rFonts w:cs="Tahoma"/>
          <w:szCs w:val="22"/>
          <w:lang w:val="el-GR" w:eastAsia="el-GR"/>
        </w:rPr>
        <w:t>να διαθέτει τουλάχιστον τα ακόλουθα προσόντα:</w:t>
      </w:r>
    </w:p>
    <w:p w14:paraId="1147292C" w14:textId="3FB0BE62" w:rsidR="00C624BC" w:rsidRPr="00155B45" w:rsidRDefault="008E385F"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DE4053">
        <w:rPr>
          <w:rFonts w:cs="Tahoma"/>
          <w:szCs w:val="22"/>
          <w:lang w:val="el-GR" w:eastAsia="el-GR"/>
        </w:rPr>
        <w:t>π</w:t>
      </w:r>
      <w:r w:rsidR="00C624BC" w:rsidRPr="00DE4053">
        <w:rPr>
          <w:rFonts w:cs="Tahoma"/>
          <w:szCs w:val="22"/>
          <w:lang w:val="el-GR" w:eastAsia="el-GR"/>
        </w:rPr>
        <w:t xml:space="preserve">τυχίο τριτοβάθμιας εκπαίδευσης της ημεδαπής ή ισότιμο της αλλοδαπής νομίμως αναγνωρισμένο </w:t>
      </w:r>
      <w:r w:rsidR="0039579E" w:rsidRPr="00DE4053">
        <w:rPr>
          <w:rFonts w:cs="Tahoma"/>
          <w:szCs w:val="22"/>
          <w:lang w:val="el-GR" w:eastAsia="el-GR"/>
        </w:rPr>
        <w:t xml:space="preserve">ή μεταπτυχιακό τίτλο σπουδών, </w:t>
      </w:r>
      <w:r w:rsidR="00C624BC" w:rsidRPr="00DE4053">
        <w:rPr>
          <w:rFonts w:cs="Tahoma"/>
          <w:szCs w:val="22"/>
          <w:lang w:val="el-GR" w:eastAsia="el-GR"/>
        </w:rPr>
        <w:t>κατεύθυνσης Διοίκησης Επιχειρήσεων, Πληροφορικής, Οικονομικών</w:t>
      </w:r>
      <w:r w:rsidR="00C624BC" w:rsidRPr="00155B45">
        <w:rPr>
          <w:rFonts w:cs="Tahoma"/>
          <w:szCs w:val="22"/>
          <w:lang w:val="el-GR" w:eastAsia="el-GR"/>
        </w:rPr>
        <w:t>, Πολιτικών Επιστημών, Θετικών ή Τεχνολογικών σπουδών.</w:t>
      </w:r>
    </w:p>
    <w:p w14:paraId="69031853" w14:textId="77777777" w:rsidR="008E385F" w:rsidRPr="00155B45" w:rsidRDefault="008E385F"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155B45">
        <w:rPr>
          <w:rFonts w:cs="Tahoma"/>
          <w:szCs w:val="22"/>
          <w:lang w:val="el-GR" w:eastAsia="el-GR"/>
        </w:rPr>
        <w:t xml:space="preserve">τριετή </w:t>
      </w:r>
      <w:r w:rsidR="00C624BC" w:rsidRPr="00155B45">
        <w:rPr>
          <w:rFonts w:cs="Tahoma"/>
          <w:szCs w:val="22"/>
          <w:lang w:val="el-GR" w:eastAsia="el-GR"/>
        </w:rPr>
        <w:t>(</w:t>
      </w:r>
      <w:r w:rsidRPr="00155B45">
        <w:rPr>
          <w:rFonts w:cs="Tahoma"/>
          <w:szCs w:val="22"/>
          <w:lang w:val="el-GR" w:eastAsia="el-GR"/>
        </w:rPr>
        <w:t>3</w:t>
      </w:r>
      <w:r w:rsidR="00C624BC" w:rsidRPr="00155B45">
        <w:rPr>
          <w:rFonts w:cs="Tahoma"/>
          <w:szCs w:val="22"/>
          <w:lang w:val="el-GR" w:eastAsia="el-GR"/>
        </w:rPr>
        <w:t xml:space="preserve">ετή) τουλάχιστον επαγγελματική εμπειρία στην παροχή συμβουλευτικών υπηρεσιών </w:t>
      </w:r>
      <w:r w:rsidRPr="00155B45">
        <w:rPr>
          <w:rFonts w:cs="Tahoma"/>
          <w:szCs w:val="22"/>
          <w:lang w:val="el-GR" w:eastAsia="el-GR"/>
        </w:rPr>
        <w:t>στα ακόλουθα θεματικά αντικείμενα:</w:t>
      </w:r>
    </w:p>
    <w:p w14:paraId="0BA8F59F" w14:textId="77777777" w:rsidR="008E385F" w:rsidRPr="00155B45" w:rsidRDefault="008E385F" w:rsidP="000833D5">
      <w:pPr>
        <w:pStyle w:val="aff"/>
        <w:numPr>
          <w:ilvl w:val="1"/>
          <w:numId w:val="22"/>
        </w:numPr>
        <w:suppressAutoHyphens w:val="0"/>
        <w:autoSpaceDE w:val="0"/>
        <w:autoSpaceDN w:val="0"/>
        <w:adjustRightInd w:val="0"/>
        <w:spacing w:before="0" w:line="252" w:lineRule="auto"/>
        <w:ind w:left="1276" w:hanging="425"/>
        <w:contextualSpacing w:val="0"/>
        <w:rPr>
          <w:rFonts w:cs="Tahoma"/>
          <w:szCs w:val="22"/>
          <w:lang w:val="el-GR" w:eastAsia="el-GR"/>
        </w:rPr>
      </w:pPr>
      <w:r w:rsidRPr="00155B45">
        <w:rPr>
          <w:rFonts w:cs="Tahoma"/>
          <w:szCs w:val="22"/>
          <w:lang w:val="el-GR" w:eastAsia="el-GR"/>
        </w:rPr>
        <w:t>μ</w:t>
      </w:r>
      <w:r w:rsidR="00C624BC" w:rsidRPr="00155B45">
        <w:rPr>
          <w:rFonts w:cs="Tahoma"/>
          <w:szCs w:val="22"/>
          <w:lang w:val="el-GR" w:eastAsia="el-GR"/>
        </w:rPr>
        <w:t xml:space="preserve">εθοδολογίες ανάλυσης και </w:t>
      </w:r>
      <w:proofErr w:type="spellStart"/>
      <w:r w:rsidR="00C624BC" w:rsidRPr="00155B45">
        <w:rPr>
          <w:rFonts w:cs="Tahoma"/>
          <w:szCs w:val="22"/>
          <w:lang w:val="el-GR" w:eastAsia="el-GR"/>
        </w:rPr>
        <w:t>μοντελοποίησης</w:t>
      </w:r>
      <w:proofErr w:type="spellEnd"/>
      <w:r w:rsidR="00C624BC" w:rsidRPr="00155B45">
        <w:rPr>
          <w:rFonts w:cs="Tahoma"/>
          <w:szCs w:val="22"/>
          <w:lang w:val="el-GR" w:eastAsia="el-GR"/>
        </w:rPr>
        <w:t xml:space="preserve"> επιχειρησιακών διαδικασιών, </w:t>
      </w:r>
    </w:p>
    <w:p w14:paraId="5FB7E850" w14:textId="254EE4C3" w:rsidR="00C624BC" w:rsidRPr="00545D05" w:rsidRDefault="00C624BC" w:rsidP="000833D5">
      <w:pPr>
        <w:pStyle w:val="aff"/>
        <w:numPr>
          <w:ilvl w:val="1"/>
          <w:numId w:val="22"/>
        </w:numPr>
        <w:suppressAutoHyphens w:val="0"/>
        <w:autoSpaceDE w:val="0"/>
        <w:autoSpaceDN w:val="0"/>
        <w:adjustRightInd w:val="0"/>
        <w:spacing w:before="0" w:line="252" w:lineRule="auto"/>
        <w:ind w:left="1276" w:hanging="425"/>
        <w:contextualSpacing w:val="0"/>
        <w:rPr>
          <w:rFonts w:cs="Tahoma"/>
          <w:szCs w:val="22"/>
          <w:lang w:val="el-GR" w:eastAsia="el-GR"/>
        </w:rPr>
      </w:pPr>
      <w:r w:rsidRPr="00155B45">
        <w:rPr>
          <w:rFonts w:cs="Tahoma"/>
          <w:szCs w:val="22"/>
          <w:lang w:val="el-GR" w:eastAsia="el-GR"/>
        </w:rPr>
        <w:t>ανάλυση και απεικόνιση ροών εργασίας και κατάρτιση επιχειρησιακών μοντέλων</w:t>
      </w:r>
      <w:r w:rsidR="00545D05">
        <w:rPr>
          <w:rFonts w:cs="Tahoma"/>
          <w:szCs w:val="22"/>
          <w:lang w:val="el-GR" w:eastAsia="el-GR"/>
        </w:rPr>
        <w:t>.</w:t>
      </w:r>
    </w:p>
    <w:p w14:paraId="7045B244" w14:textId="5EAADFA3" w:rsidR="00913D8C" w:rsidRPr="00155B45" w:rsidRDefault="00913D8C" w:rsidP="000833D5">
      <w:pPr>
        <w:pStyle w:val="aff"/>
        <w:numPr>
          <w:ilvl w:val="0"/>
          <w:numId w:val="27"/>
        </w:numPr>
        <w:suppressAutoHyphens w:val="0"/>
        <w:autoSpaceDE w:val="0"/>
        <w:autoSpaceDN w:val="0"/>
        <w:adjustRightInd w:val="0"/>
        <w:spacing w:before="0" w:line="252" w:lineRule="auto"/>
        <w:contextualSpacing w:val="0"/>
        <w:rPr>
          <w:rFonts w:cs="Tahoma"/>
          <w:szCs w:val="22"/>
          <w:lang w:val="el-GR" w:eastAsia="el-GR"/>
        </w:rPr>
      </w:pPr>
      <w:r w:rsidRPr="00155B45">
        <w:rPr>
          <w:rFonts w:cs="Tahoma"/>
          <w:b/>
          <w:szCs w:val="22"/>
          <w:lang w:val="el-GR"/>
        </w:rPr>
        <w:t>έ</w:t>
      </w:r>
      <w:r w:rsidR="007049CF" w:rsidRPr="00155B45">
        <w:rPr>
          <w:rFonts w:cs="Tahoma"/>
          <w:b/>
          <w:szCs w:val="22"/>
          <w:lang w:val="el-GR"/>
        </w:rPr>
        <w:t>να</w:t>
      </w:r>
      <w:r w:rsidRPr="00155B45">
        <w:rPr>
          <w:rFonts w:cs="Tahoma"/>
          <w:b/>
          <w:szCs w:val="22"/>
          <w:lang w:val="el-GR"/>
        </w:rPr>
        <w:t>ν</w:t>
      </w:r>
      <w:r w:rsidR="007049CF" w:rsidRPr="00155B45">
        <w:rPr>
          <w:rFonts w:cs="Tahoma"/>
          <w:b/>
          <w:szCs w:val="22"/>
          <w:lang w:val="el-GR"/>
        </w:rPr>
        <w:t xml:space="preserve"> (1) </w:t>
      </w:r>
      <w:r w:rsidRPr="00155B45">
        <w:rPr>
          <w:rFonts w:cs="Tahoma"/>
          <w:b/>
          <w:szCs w:val="22"/>
          <w:lang w:val="el-GR"/>
        </w:rPr>
        <w:t>Σύμβουλο Πληροφορι</w:t>
      </w:r>
      <w:r w:rsidR="00545D05">
        <w:rPr>
          <w:rFonts w:cs="Tahoma"/>
          <w:b/>
          <w:szCs w:val="22"/>
          <w:lang w:val="el-GR"/>
        </w:rPr>
        <w:t>α</w:t>
      </w:r>
      <w:r w:rsidRPr="00155B45">
        <w:rPr>
          <w:rFonts w:cs="Tahoma"/>
          <w:b/>
          <w:szCs w:val="22"/>
          <w:lang w:val="el-GR"/>
        </w:rPr>
        <w:t>κών Συστημάτων</w:t>
      </w:r>
      <w:r w:rsidR="007049CF" w:rsidRPr="00155B45">
        <w:rPr>
          <w:rFonts w:cs="Tahoma"/>
          <w:bCs/>
          <w:szCs w:val="22"/>
          <w:lang w:val="el-GR"/>
        </w:rPr>
        <w:t xml:space="preserve">, </w:t>
      </w:r>
      <w:r w:rsidRPr="00155B45">
        <w:rPr>
          <w:rFonts w:cs="Tahoma"/>
          <w:bCs/>
          <w:szCs w:val="22"/>
          <w:lang w:val="el-GR"/>
        </w:rPr>
        <w:t xml:space="preserve">ο </w:t>
      </w:r>
      <w:r w:rsidRPr="00155B45">
        <w:rPr>
          <w:rFonts w:cs="Tahoma"/>
          <w:szCs w:val="22"/>
          <w:lang w:val="el-GR"/>
        </w:rPr>
        <w:t xml:space="preserve">οποίος </w:t>
      </w:r>
      <w:r w:rsidRPr="00155B45">
        <w:rPr>
          <w:rFonts w:cs="Tahoma"/>
          <w:szCs w:val="22"/>
          <w:lang w:val="el-GR" w:eastAsia="el-GR"/>
        </w:rPr>
        <w:t>να διαθέτει τουλάχιστον τα ακόλουθα προσόντα:</w:t>
      </w:r>
    </w:p>
    <w:p w14:paraId="1620CDD1" w14:textId="3D7A723F" w:rsidR="00913D8C" w:rsidRPr="00155B45" w:rsidRDefault="00913D8C"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155B45">
        <w:rPr>
          <w:rFonts w:cs="Tahoma"/>
          <w:szCs w:val="22"/>
          <w:lang w:val="el-GR" w:eastAsia="el-GR"/>
        </w:rPr>
        <w:t>πτυχίο τριτοβάθμιας εκπαίδευσης της ημεδαπής ή ισότιμο της αλλοδαπής νομίμως αναγνωρισμένο</w:t>
      </w:r>
      <w:r w:rsidR="0039579E" w:rsidRPr="00155B45">
        <w:rPr>
          <w:rFonts w:cs="Tahoma"/>
          <w:szCs w:val="22"/>
          <w:lang w:val="el-GR" w:eastAsia="el-GR"/>
        </w:rPr>
        <w:t xml:space="preserve"> ή μεταπτυχιακό τίτλο σπουδών,</w:t>
      </w:r>
      <w:r w:rsidRPr="00155B45">
        <w:rPr>
          <w:rFonts w:cs="Tahoma"/>
          <w:szCs w:val="22"/>
          <w:lang w:val="el-GR" w:eastAsia="el-GR"/>
        </w:rPr>
        <w:t xml:space="preserve"> κατεύθυνσης Πληροφορικής,</w:t>
      </w:r>
    </w:p>
    <w:p w14:paraId="15F462B9" w14:textId="66574838" w:rsidR="007049CF" w:rsidRDefault="00913D8C"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155B45">
        <w:rPr>
          <w:rFonts w:cs="Tahoma"/>
          <w:szCs w:val="22"/>
          <w:lang w:val="el-GR" w:eastAsia="el-GR"/>
        </w:rPr>
        <w:t>τριετή</w:t>
      </w:r>
      <w:r w:rsidR="007049CF" w:rsidRPr="00155B45">
        <w:rPr>
          <w:rFonts w:cs="Tahoma"/>
          <w:szCs w:val="22"/>
          <w:lang w:val="el-GR" w:eastAsia="el-GR"/>
        </w:rPr>
        <w:t xml:space="preserve"> (3</w:t>
      </w:r>
      <w:r w:rsidRPr="00155B45">
        <w:rPr>
          <w:rFonts w:cs="Tahoma"/>
          <w:szCs w:val="22"/>
          <w:lang w:val="el-GR" w:eastAsia="el-GR"/>
        </w:rPr>
        <w:t>ετή</w:t>
      </w:r>
      <w:r w:rsidR="007049CF" w:rsidRPr="00155B45">
        <w:rPr>
          <w:rFonts w:cs="Tahoma"/>
          <w:szCs w:val="22"/>
          <w:lang w:val="el-GR" w:eastAsia="el-GR"/>
        </w:rPr>
        <w:t xml:space="preserve">) </w:t>
      </w:r>
      <w:r w:rsidRPr="00155B45">
        <w:rPr>
          <w:rFonts w:cs="Tahoma"/>
          <w:szCs w:val="22"/>
          <w:lang w:val="el-GR" w:eastAsia="el-GR"/>
        </w:rPr>
        <w:t xml:space="preserve">τουλάχιστον </w:t>
      </w:r>
      <w:r w:rsidR="007049CF" w:rsidRPr="00155B45">
        <w:rPr>
          <w:rFonts w:cs="Tahoma"/>
          <w:szCs w:val="22"/>
          <w:lang w:val="el-GR" w:eastAsia="el-GR"/>
        </w:rPr>
        <w:t>επαγγελματική εμπειρία σε ανάπτυξη/</w:t>
      </w:r>
      <w:r w:rsidR="00545D05">
        <w:rPr>
          <w:rFonts w:cs="Tahoma"/>
          <w:szCs w:val="22"/>
          <w:lang w:val="el-GR" w:eastAsia="el-GR"/>
        </w:rPr>
        <w:t xml:space="preserve"> </w:t>
      </w:r>
      <w:r w:rsidR="007049CF" w:rsidRPr="00155B45">
        <w:rPr>
          <w:rFonts w:cs="Tahoma"/>
          <w:szCs w:val="22"/>
          <w:lang w:val="el-GR" w:eastAsia="el-GR"/>
        </w:rPr>
        <w:t>υποστήριξη πληροφοριακών συστημάτων και παροχή συμβουλευτικών υπηρεσιών ή/</w:t>
      </w:r>
      <w:r w:rsidR="00545D05">
        <w:rPr>
          <w:rFonts w:cs="Tahoma"/>
          <w:szCs w:val="22"/>
          <w:lang w:val="el-GR" w:eastAsia="el-GR"/>
        </w:rPr>
        <w:t xml:space="preserve"> </w:t>
      </w:r>
      <w:r w:rsidR="007049CF" w:rsidRPr="00155B45">
        <w:rPr>
          <w:rFonts w:cs="Tahoma"/>
          <w:szCs w:val="22"/>
          <w:lang w:val="el-GR" w:eastAsia="el-GR"/>
        </w:rPr>
        <w:t xml:space="preserve">και διαχείριση έργων πληροφορικής. </w:t>
      </w:r>
    </w:p>
    <w:p w14:paraId="021A5AE1" w14:textId="77777777" w:rsidR="00545D05" w:rsidRPr="00545D05" w:rsidRDefault="00545D05" w:rsidP="00545D05">
      <w:pPr>
        <w:suppressAutoHyphens w:val="0"/>
        <w:autoSpaceDE w:val="0"/>
        <w:autoSpaceDN w:val="0"/>
        <w:adjustRightInd w:val="0"/>
        <w:spacing w:before="0" w:line="252" w:lineRule="auto"/>
        <w:rPr>
          <w:rFonts w:cs="Tahoma"/>
          <w:szCs w:val="22"/>
          <w:lang w:val="el-GR" w:eastAsia="el-GR"/>
        </w:rPr>
      </w:pPr>
    </w:p>
    <w:p w14:paraId="18E35EC8" w14:textId="5B0DC9CF" w:rsidR="000677A4" w:rsidRPr="00155B45" w:rsidRDefault="000677A4" w:rsidP="000833D5">
      <w:pPr>
        <w:pStyle w:val="aff"/>
        <w:numPr>
          <w:ilvl w:val="0"/>
          <w:numId w:val="27"/>
        </w:numPr>
        <w:suppressAutoHyphens w:val="0"/>
        <w:autoSpaceDE w:val="0"/>
        <w:autoSpaceDN w:val="0"/>
        <w:adjustRightInd w:val="0"/>
        <w:spacing w:before="0" w:line="252" w:lineRule="auto"/>
        <w:contextualSpacing w:val="0"/>
        <w:rPr>
          <w:rFonts w:cs="Tahoma"/>
          <w:bCs/>
          <w:szCs w:val="22"/>
          <w:lang w:val="el-GR"/>
        </w:rPr>
      </w:pPr>
      <w:r w:rsidRPr="00155B45">
        <w:rPr>
          <w:rFonts w:cs="Tahoma"/>
          <w:b/>
          <w:szCs w:val="22"/>
          <w:lang w:val="el-GR"/>
        </w:rPr>
        <w:t xml:space="preserve">έναν (1) Νομικό Σύμβουλο, ο οποίος </w:t>
      </w:r>
      <w:r w:rsidRPr="00155B45">
        <w:rPr>
          <w:rFonts w:cs="Tahoma"/>
          <w:bCs/>
          <w:szCs w:val="22"/>
          <w:lang w:val="el-GR"/>
        </w:rPr>
        <w:t>να διαθέτει:</w:t>
      </w:r>
    </w:p>
    <w:p w14:paraId="65B7D3DA" w14:textId="1D7DB5ED" w:rsidR="000677A4" w:rsidRPr="00155B45" w:rsidRDefault="000677A4"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155B45">
        <w:rPr>
          <w:rFonts w:cs="Tahoma"/>
          <w:szCs w:val="22"/>
          <w:lang w:val="el-GR" w:eastAsia="el-GR"/>
        </w:rPr>
        <w:t>Πτυχίο Νομικών Επιστημών και μεταπτυχιακό τίτλο και</w:t>
      </w:r>
    </w:p>
    <w:p w14:paraId="5847510C" w14:textId="271AAE9F" w:rsidR="000677A4" w:rsidRPr="00155B45" w:rsidRDefault="000677A4" w:rsidP="000833D5">
      <w:pPr>
        <w:pStyle w:val="aff"/>
        <w:numPr>
          <w:ilvl w:val="0"/>
          <w:numId w:val="22"/>
        </w:numPr>
        <w:suppressAutoHyphens w:val="0"/>
        <w:autoSpaceDE w:val="0"/>
        <w:autoSpaceDN w:val="0"/>
        <w:adjustRightInd w:val="0"/>
        <w:spacing w:before="0" w:line="252" w:lineRule="auto"/>
        <w:ind w:left="709" w:hanging="284"/>
        <w:contextualSpacing w:val="0"/>
        <w:rPr>
          <w:rFonts w:cs="Tahoma"/>
          <w:szCs w:val="22"/>
          <w:lang w:val="el-GR" w:eastAsia="el-GR"/>
        </w:rPr>
      </w:pPr>
      <w:r w:rsidRPr="00155B45">
        <w:rPr>
          <w:rFonts w:cs="Tahoma"/>
          <w:szCs w:val="22"/>
          <w:lang w:val="el-GR" w:eastAsia="el-GR"/>
        </w:rPr>
        <w:t xml:space="preserve">τουλάχιστον δεκαετή (10ετή) </w:t>
      </w:r>
      <w:r w:rsidR="00545D05">
        <w:rPr>
          <w:rFonts w:cs="Tahoma"/>
          <w:szCs w:val="22"/>
          <w:lang w:val="el-GR" w:eastAsia="el-GR"/>
        </w:rPr>
        <w:t xml:space="preserve">γενική </w:t>
      </w:r>
      <w:r w:rsidRPr="00155B45">
        <w:rPr>
          <w:rFonts w:cs="Tahoma"/>
          <w:szCs w:val="22"/>
          <w:lang w:val="el-GR" w:eastAsia="el-GR"/>
        </w:rPr>
        <w:t xml:space="preserve">επαγγελματική εμπειρία και </w:t>
      </w:r>
      <w:r w:rsidR="00545D05">
        <w:rPr>
          <w:rFonts w:cs="Tahoma"/>
          <w:szCs w:val="22"/>
          <w:lang w:val="el-GR" w:eastAsia="el-GR"/>
        </w:rPr>
        <w:t xml:space="preserve">τουλάχιστον </w:t>
      </w:r>
      <w:r w:rsidR="00545D05">
        <w:rPr>
          <w:rFonts w:cs="Tahoma"/>
          <w:lang w:val="el-GR"/>
        </w:rPr>
        <w:t>3</w:t>
      </w:r>
      <w:r w:rsidRPr="00155B45">
        <w:rPr>
          <w:rFonts w:cs="Tahoma"/>
          <w:lang w:val="el-GR"/>
        </w:rPr>
        <w:t>ετή</w:t>
      </w:r>
      <w:r w:rsidR="005F39AC" w:rsidRPr="00155B45">
        <w:rPr>
          <w:rFonts w:cs="Tahoma"/>
          <w:lang w:val="el-GR"/>
        </w:rPr>
        <w:t xml:space="preserve"> </w:t>
      </w:r>
      <w:r w:rsidRPr="00155B45">
        <w:rPr>
          <w:rFonts w:cs="Tahoma"/>
          <w:lang w:val="el-GR"/>
        </w:rPr>
        <w:t xml:space="preserve">επαγγελματική εμπειρία σε </w:t>
      </w:r>
      <w:r w:rsidR="00545D05">
        <w:rPr>
          <w:rFonts w:cs="Tahoma"/>
          <w:lang w:val="el-GR"/>
        </w:rPr>
        <w:t>Προστασίας Προσωπικών Δεδομένων</w:t>
      </w:r>
      <w:r w:rsidRPr="00155B45">
        <w:rPr>
          <w:rFonts w:cs="Tahoma"/>
          <w:szCs w:val="22"/>
          <w:lang w:val="el-GR" w:eastAsia="el-GR"/>
        </w:rPr>
        <w:t>.</w:t>
      </w:r>
    </w:p>
    <w:p w14:paraId="3580D86F" w14:textId="7E71E91C" w:rsidR="00983064" w:rsidRPr="00155B45" w:rsidRDefault="00983064" w:rsidP="00155B45">
      <w:pPr>
        <w:pStyle w:val="aff"/>
        <w:suppressAutoHyphens w:val="0"/>
        <w:autoSpaceDE w:val="0"/>
        <w:autoSpaceDN w:val="0"/>
        <w:adjustRightInd w:val="0"/>
        <w:spacing w:before="0" w:line="252" w:lineRule="auto"/>
        <w:ind w:left="360"/>
        <w:contextualSpacing w:val="0"/>
        <w:rPr>
          <w:rFonts w:cs="Tahoma"/>
          <w:bCs/>
          <w:szCs w:val="22"/>
          <w:lang w:val="el-GR"/>
        </w:rPr>
      </w:pPr>
    </w:p>
    <w:p w14:paraId="5F226D3C" w14:textId="7B8206FB"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97" w:name="_Toc76118946"/>
      <w:bookmarkStart w:id="98" w:name="_Ref496541343"/>
      <w:bookmarkStart w:id="99" w:name="_Ref496541651"/>
      <w:bookmarkStart w:id="100" w:name="_Toc43378450"/>
      <w:r w:rsidRPr="00155B45">
        <w:rPr>
          <w:rFonts w:ascii="Tahoma" w:hAnsi="Tahoma" w:cs="Tahoma"/>
          <w:szCs w:val="22"/>
          <w:lang w:val="el-GR"/>
        </w:rPr>
        <w:t>Πρότυπα διασφάλισης ποιότητας</w:t>
      </w:r>
      <w:bookmarkEnd w:id="97"/>
      <w:r w:rsidRPr="00155B45">
        <w:rPr>
          <w:rFonts w:ascii="Tahoma" w:hAnsi="Tahoma" w:cs="Tahoma"/>
          <w:szCs w:val="22"/>
          <w:lang w:val="el-GR"/>
        </w:rPr>
        <w:t xml:space="preserve"> </w:t>
      </w:r>
      <w:bookmarkEnd w:id="98"/>
      <w:bookmarkEnd w:id="99"/>
      <w:bookmarkEnd w:id="100"/>
    </w:p>
    <w:p w14:paraId="1F08EC81" w14:textId="77777777" w:rsidR="00FD1BCB" w:rsidRPr="00155B45" w:rsidRDefault="008B41C9" w:rsidP="00155B45">
      <w:pPr>
        <w:pStyle w:val="aff"/>
        <w:spacing w:before="0" w:line="252" w:lineRule="auto"/>
        <w:ind w:left="0"/>
        <w:contextualSpacing w:val="0"/>
        <w:rPr>
          <w:rFonts w:cs="Tahoma"/>
          <w:bCs/>
          <w:szCs w:val="22"/>
          <w:lang w:val="el-GR"/>
        </w:rPr>
      </w:pPr>
      <w:r w:rsidRPr="00155B45">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155B45">
        <w:rPr>
          <w:rFonts w:cs="Tahoma"/>
          <w:bCs/>
          <w:szCs w:val="22"/>
          <w:lang w:val="el-GR"/>
        </w:rPr>
        <w:t xml:space="preserve"> </w:t>
      </w:r>
      <w:r w:rsidRPr="00155B45">
        <w:rPr>
          <w:rFonts w:cs="Tahoma"/>
          <w:bCs/>
          <w:szCs w:val="22"/>
          <w:lang w:val="el-GR"/>
        </w:rPr>
        <w:t>και να διαθέτουν</w:t>
      </w:r>
      <w:r w:rsidR="00FD1BCB" w:rsidRPr="00155B45">
        <w:rPr>
          <w:rFonts w:cs="Tahoma"/>
          <w:bCs/>
          <w:szCs w:val="22"/>
          <w:lang w:val="el-GR"/>
        </w:rPr>
        <w:t>:</w:t>
      </w:r>
    </w:p>
    <w:p w14:paraId="4080DE8C" w14:textId="45A9E28D" w:rsidR="00FD1BCB" w:rsidRPr="00155B45" w:rsidRDefault="00FD1BCB" w:rsidP="000833D5">
      <w:pPr>
        <w:pStyle w:val="aff"/>
        <w:numPr>
          <w:ilvl w:val="0"/>
          <w:numId w:val="24"/>
        </w:numPr>
        <w:spacing w:before="0" w:line="252" w:lineRule="auto"/>
        <w:contextualSpacing w:val="0"/>
        <w:rPr>
          <w:rFonts w:cs="Tahoma"/>
          <w:bCs/>
          <w:szCs w:val="22"/>
          <w:lang w:val="el-GR"/>
        </w:rPr>
      </w:pPr>
      <w:r w:rsidRPr="00155B45">
        <w:rPr>
          <w:rFonts w:cs="Tahoma"/>
          <w:bCs/>
          <w:szCs w:val="22"/>
          <w:lang w:val="el-GR"/>
        </w:rPr>
        <w:t>Εν ισχύ Πιστοποίηση Συστήματος Διαχείρισης Ποιότητας ISO 9001:20</w:t>
      </w:r>
      <w:r w:rsidR="00F7649C" w:rsidRPr="00155B45">
        <w:rPr>
          <w:rFonts w:cs="Tahoma"/>
          <w:bCs/>
          <w:szCs w:val="22"/>
          <w:lang w:val="el-GR"/>
        </w:rPr>
        <w:t>15</w:t>
      </w:r>
      <w:r w:rsidRPr="00155B45">
        <w:rPr>
          <w:rFonts w:cs="Tahoma"/>
          <w:bCs/>
          <w:szCs w:val="22"/>
          <w:lang w:val="el-GR"/>
        </w:rPr>
        <w:t xml:space="preserve"> ή άλλο ισοδύναμο, με πεδίο εφαρμογής σε έναν τουλάχιστον από τους παρακάτω τομείς δραστηριοτήτων: </w:t>
      </w:r>
      <w:r w:rsidRPr="00155B45">
        <w:rPr>
          <w:rFonts w:cs="Tahoma"/>
          <w:bCs/>
          <w:szCs w:val="22"/>
          <w:lang w:val="el-GR"/>
        </w:rPr>
        <w:lastRenderedPageBreak/>
        <w:t>Παροχή συμβουλευτικών υπηρεσιών στην ανάπτυξη συστημάτων διαχείρισης, διαχείριση έργων, σχεδιασμός ανάπτυξη &amp; εγκατάσταση εφαρμογών λογισμικού &amp; διαχείριση έργων πληροφορικής, παροχή συμβουλευτικών υπηρεσιών σε θέματα στρατηγικής, μετασχηματισμού επιχειρηματικού μοντέλου – αναδιοργάνωση &amp; αναδιάρθρωση φορέων &amp; οργανισμών, παροχή υπηρεσιών και υλοποίηση λύσεων σε θέματα επιλογής, εκπαίδευσης, αξιολόγησης και ανάπτυξης ανθρώπινου δυναμικού.</w:t>
      </w:r>
    </w:p>
    <w:p w14:paraId="167B51FE" w14:textId="77777777" w:rsidR="00FF2DFE" w:rsidRPr="00FF2DFE" w:rsidRDefault="00FF2DFE" w:rsidP="00987ED0">
      <w:pPr>
        <w:rPr>
          <w:lang w:val="el-GR"/>
        </w:rPr>
      </w:pPr>
      <w:r w:rsidRPr="00FF2DFE">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FF2DFE">
        <w:rPr>
          <w:lang w:val="el-GR"/>
        </w:rPr>
        <w:t>εδρεύοντες</w:t>
      </w:r>
      <w:proofErr w:type="spellEnd"/>
      <w:r w:rsidRPr="00FF2DFE">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4E2C629" w14:textId="77777777" w:rsidR="002F5250" w:rsidRPr="00155B45" w:rsidRDefault="002F5250" w:rsidP="00155B45">
      <w:pPr>
        <w:spacing w:before="0" w:line="252" w:lineRule="auto"/>
        <w:rPr>
          <w:rFonts w:cs="Tahoma"/>
          <w:bCs/>
          <w:szCs w:val="22"/>
          <w:lang w:val="el-GR"/>
        </w:rPr>
      </w:pPr>
    </w:p>
    <w:p w14:paraId="6322DF6D" w14:textId="367D7D2F" w:rsidR="008338F0" w:rsidRPr="00155B45" w:rsidRDefault="003355E7" w:rsidP="000833D5">
      <w:pPr>
        <w:pStyle w:val="4"/>
        <w:numPr>
          <w:ilvl w:val="2"/>
          <w:numId w:val="11"/>
        </w:numPr>
        <w:spacing w:before="0" w:after="120" w:line="252" w:lineRule="auto"/>
        <w:rPr>
          <w:rFonts w:ascii="Tahoma" w:hAnsi="Tahoma" w:cs="Tahoma"/>
          <w:sz w:val="24"/>
          <w:szCs w:val="24"/>
          <w:lang w:val="el-GR"/>
        </w:rPr>
      </w:pPr>
      <w:bookmarkStart w:id="101" w:name="_Ref496541185"/>
      <w:bookmarkStart w:id="102" w:name="_Ref496541244"/>
      <w:bookmarkStart w:id="103" w:name="_Ref496541410"/>
      <w:bookmarkStart w:id="104" w:name="_Ref496541700"/>
      <w:bookmarkStart w:id="105" w:name="_Toc43378451"/>
      <w:bookmarkStart w:id="106" w:name="_Toc76118947"/>
      <w:r w:rsidRPr="00155B45">
        <w:rPr>
          <w:rFonts w:ascii="Tahoma" w:hAnsi="Tahoma" w:cs="Tahoma"/>
          <w:sz w:val="24"/>
          <w:szCs w:val="24"/>
          <w:lang w:val="el-GR"/>
        </w:rPr>
        <w:t>Στήριξη στην ικανότητα τρίτων</w:t>
      </w:r>
      <w:bookmarkEnd w:id="101"/>
      <w:bookmarkEnd w:id="102"/>
      <w:bookmarkEnd w:id="103"/>
      <w:bookmarkEnd w:id="104"/>
      <w:bookmarkEnd w:id="105"/>
      <w:r w:rsidRPr="00155B45">
        <w:rPr>
          <w:rFonts w:ascii="Tahoma" w:hAnsi="Tahoma" w:cs="Tahoma"/>
          <w:sz w:val="24"/>
          <w:szCs w:val="24"/>
          <w:lang w:val="el-GR"/>
        </w:rPr>
        <w:t xml:space="preserve"> </w:t>
      </w:r>
      <w:r w:rsidR="00FF2DFE">
        <w:rPr>
          <w:rFonts w:ascii="Tahoma" w:hAnsi="Tahoma" w:cs="Tahoma"/>
          <w:sz w:val="24"/>
          <w:szCs w:val="24"/>
          <w:lang w:val="el-GR"/>
        </w:rPr>
        <w:t>- Υπεργολαβία</w:t>
      </w:r>
      <w:bookmarkEnd w:id="106"/>
    </w:p>
    <w:p w14:paraId="5A66E670" w14:textId="521DECDD" w:rsidR="00FF2DFE" w:rsidRPr="00987ED0" w:rsidRDefault="00FF2DFE" w:rsidP="00FF2DFE">
      <w:pPr>
        <w:pStyle w:val="4"/>
        <w:rPr>
          <w:rFonts w:ascii="Tahoma" w:hAnsi="Tahoma" w:cs="Tahoma"/>
          <w:lang w:val="el-GR"/>
        </w:rPr>
      </w:pPr>
      <w:bookmarkStart w:id="107" w:name="_Toc74566834"/>
      <w:bookmarkStart w:id="108" w:name="_Toc76118948"/>
      <w:r w:rsidRPr="00987ED0">
        <w:rPr>
          <w:rFonts w:ascii="Tahoma" w:hAnsi="Tahoma" w:cs="Tahoma"/>
          <w:lang w:val="el-GR"/>
        </w:rPr>
        <w:t>2.2.8.1 Στήριξη στην ικανότητα τρίτων</w:t>
      </w:r>
      <w:bookmarkEnd w:id="107"/>
      <w:bookmarkEnd w:id="108"/>
    </w:p>
    <w:p w14:paraId="4BE23B81" w14:textId="396D42D1" w:rsidR="008338F0" w:rsidRPr="00155B45" w:rsidRDefault="003355E7" w:rsidP="00155B45">
      <w:pPr>
        <w:spacing w:before="0" w:line="252" w:lineRule="auto"/>
        <w:rPr>
          <w:rFonts w:cs="Tahoma"/>
          <w:szCs w:val="22"/>
          <w:lang w:val="el-GR"/>
        </w:rPr>
      </w:pPr>
      <w:r w:rsidRPr="00155B45">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155B45">
        <w:rPr>
          <w:rFonts w:cs="Tahoma"/>
          <w:szCs w:val="22"/>
          <w:lang w:val="el-GR"/>
        </w:rPr>
        <w:fldChar w:fldCharType="begin"/>
      </w:r>
      <w:r w:rsidR="00B622FA" w:rsidRPr="00155B45">
        <w:rPr>
          <w:rFonts w:cs="Tahoma"/>
          <w:szCs w:val="22"/>
          <w:lang w:val="el-GR"/>
        </w:rPr>
        <w:instrText xml:space="preserve"> REF _Ref496541508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A504FF">
        <w:rPr>
          <w:rFonts w:cs="Tahoma"/>
          <w:szCs w:val="22"/>
          <w:lang w:val="el-GR"/>
        </w:rPr>
        <w:t>2.2.5</w:t>
      </w:r>
      <w:r w:rsidR="00B622FA" w:rsidRPr="00155B45">
        <w:rPr>
          <w:rFonts w:cs="Tahoma"/>
          <w:szCs w:val="22"/>
          <w:lang w:val="el-GR"/>
        </w:rPr>
        <w:fldChar w:fldCharType="end"/>
      </w:r>
      <w:r w:rsidRPr="00155B45">
        <w:rPr>
          <w:rFonts w:cs="Tahoma"/>
          <w:szCs w:val="22"/>
          <w:lang w:val="el-GR"/>
        </w:rPr>
        <w:t xml:space="preserve">) και τα σχετικά με την τεχνική και επαγγελματική ικανότητα (της παραγράφου </w:t>
      </w:r>
      <w:r w:rsidR="006607CE" w:rsidRPr="00155B45">
        <w:rPr>
          <w:rFonts w:cs="Tahoma"/>
          <w:szCs w:val="22"/>
          <w:lang w:val="el-GR"/>
        </w:rPr>
        <w:fldChar w:fldCharType="begin"/>
      </w:r>
      <w:r w:rsidR="006607CE" w:rsidRPr="00155B45">
        <w:rPr>
          <w:rFonts w:cs="Tahoma"/>
          <w:szCs w:val="22"/>
          <w:lang w:val="el-GR"/>
        </w:rPr>
        <w:instrText xml:space="preserve"> REF _Ref496541556 \r \h  \* MERGEFORMAT </w:instrText>
      </w:r>
      <w:r w:rsidR="006607CE" w:rsidRPr="00155B45">
        <w:rPr>
          <w:rFonts w:cs="Tahoma"/>
          <w:szCs w:val="22"/>
          <w:lang w:val="el-GR"/>
        </w:rPr>
      </w:r>
      <w:r w:rsidR="006607CE" w:rsidRPr="00155B45">
        <w:rPr>
          <w:rFonts w:cs="Tahoma"/>
          <w:szCs w:val="22"/>
          <w:lang w:val="el-GR"/>
        </w:rPr>
        <w:fldChar w:fldCharType="separate"/>
      </w:r>
      <w:r w:rsidR="00A504FF">
        <w:rPr>
          <w:rFonts w:cs="Tahoma"/>
          <w:szCs w:val="22"/>
          <w:lang w:val="el-GR"/>
        </w:rPr>
        <w:t>2.2.6</w:t>
      </w:r>
      <w:r w:rsidR="006607CE" w:rsidRPr="00155B45">
        <w:rPr>
          <w:rFonts w:cs="Tahoma"/>
          <w:szCs w:val="22"/>
          <w:lang w:val="el-GR"/>
        </w:rPr>
        <w:fldChar w:fldCharType="end"/>
      </w:r>
      <w:r w:rsidRPr="00155B45">
        <w:rPr>
          <w:rFonts w:cs="Tahoma"/>
          <w:szCs w:val="22"/>
          <w:lang w:val="el-GR"/>
        </w:rPr>
        <w:t>), να στηρίζονται στις ικανότητες άλλων φορέων, ασχέτως της νομικής φύσης των δεσμών τους με αυτούς</w:t>
      </w:r>
      <w:r w:rsidR="00250B80" w:rsidRPr="00155B45">
        <w:rPr>
          <w:rFonts w:cs="Tahoma"/>
          <w:szCs w:val="22"/>
          <w:lang w:val="el-GR"/>
        </w:rPr>
        <w:t>.</w:t>
      </w:r>
      <w:r w:rsidRPr="00155B4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49E801D5" w:rsidR="008338F0" w:rsidRPr="00155B45" w:rsidRDefault="003355E7" w:rsidP="00155B45">
      <w:pPr>
        <w:spacing w:before="0" w:line="252" w:lineRule="auto"/>
        <w:rPr>
          <w:rFonts w:cs="Tahoma"/>
          <w:szCs w:val="22"/>
          <w:lang w:val="el-GR"/>
        </w:rPr>
      </w:pPr>
      <w:r w:rsidRPr="00155B45">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155B45">
        <w:rPr>
          <w:rFonts w:cs="Tahoma"/>
          <w:szCs w:val="22"/>
          <w:lang w:val="el-GR"/>
        </w:rPr>
        <w:t>στ</w:t>
      </w:r>
      <w:proofErr w:type="spellEnd"/>
      <w:r w:rsidRPr="00155B45">
        <w:rPr>
          <w:rFonts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155B45">
        <w:rPr>
          <w:rFonts w:cs="Tahoma"/>
          <w:szCs w:val="22"/>
          <w:lang w:val="el-GR"/>
        </w:rPr>
        <w:t>.</w:t>
      </w:r>
    </w:p>
    <w:p w14:paraId="5A82E395" w14:textId="77777777" w:rsidR="008338F0" w:rsidRPr="00155B45" w:rsidRDefault="003355E7" w:rsidP="00155B45">
      <w:pPr>
        <w:spacing w:before="0" w:line="252" w:lineRule="auto"/>
        <w:rPr>
          <w:rFonts w:cs="Tahoma"/>
          <w:szCs w:val="22"/>
          <w:lang w:val="el-GR"/>
        </w:rPr>
      </w:pPr>
      <w:r w:rsidRPr="00155B4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55B45">
        <w:rPr>
          <w:rFonts w:cs="Tahoma"/>
          <w:szCs w:val="22"/>
          <w:lang w:val="el-GR"/>
        </w:rPr>
        <w:t xml:space="preserve"> </w:t>
      </w:r>
      <w:r w:rsidRPr="00155B4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Pr="00155B45" w:rsidRDefault="00695491" w:rsidP="00155B45">
      <w:pPr>
        <w:spacing w:before="0" w:line="252" w:lineRule="auto"/>
        <w:rPr>
          <w:rFonts w:cs="Tahoma"/>
          <w:szCs w:val="22"/>
          <w:lang w:val="el-GR"/>
        </w:rPr>
      </w:pPr>
      <w:bookmarkStart w:id="109" w:name="_Hlk35854368"/>
      <w:r w:rsidRPr="00155B4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155B45" w:rsidRDefault="00695491" w:rsidP="00155B45">
      <w:pPr>
        <w:spacing w:before="0" w:line="252" w:lineRule="auto"/>
        <w:rPr>
          <w:rFonts w:cs="Tahoma"/>
          <w:szCs w:val="22"/>
          <w:lang w:val="el-GR"/>
        </w:rPr>
      </w:pPr>
      <w:r w:rsidRPr="00155B45">
        <w:rPr>
          <w:rFonts w:cs="Tahoma"/>
          <w:szCs w:val="22"/>
          <w:lang w:val="el-GR"/>
        </w:rPr>
        <w:t>Επισημαίνεται ότι σε περίπτωση που ο υποψήφιος Ανάδοχος αποτελεί Ένωση / Κοινοπραξία:</w:t>
      </w:r>
    </w:p>
    <w:p w14:paraId="6F066B55" w14:textId="145CB594" w:rsidR="00695491" w:rsidRPr="00155B45" w:rsidRDefault="00695491" w:rsidP="000833D5">
      <w:pPr>
        <w:numPr>
          <w:ilvl w:val="0"/>
          <w:numId w:val="21"/>
        </w:numPr>
        <w:suppressAutoHyphens w:val="0"/>
        <w:spacing w:before="0" w:line="252" w:lineRule="auto"/>
        <w:rPr>
          <w:rFonts w:cs="Tahoma"/>
          <w:szCs w:val="22"/>
          <w:lang w:val="el-GR"/>
        </w:rPr>
      </w:pPr>
      <w:r w:rsidRPr="00155B45">
        <w:rPr>
          <w:rFonts w:cs="Tahoma"/>
          <w:szCs w:val="22"/>
          <w:lang w:val="el-GR"/>
        </w:rPr>
        <w:t>τα απαιτούμενα στην παρούσα παράγραφο στοιχεία τεκμηρίωσης πρέπει να υποβάλλονται ανάλογα με τη φύση τους χωριστά για κάθε Μ</w:t>
      </w:r>
      <w:r w:rsidR="003F7354" w:rsidRPr="00155B45">
        <w:rPr>
          <w:rFonts w:cs="Tahoma"/>
          <w:szCs w:val="22"/>
          <w:lang w:val="el-GR"/>
        </w:rPr>
        <w:t>έλος της Ένωσης / Κοινοπραξίας</w:t>
      </w:r>
      <w:r w:rsidR="00A946EF">
        <w:rPr>
          <w:rFonts w:cs="Tahoma"/>
          <w:szCs w:val="22"/>
          <w:lang w:val="el-GR"/>
        </w:rPr>
        <w:t>.</w:t>
      </w:r>
    </w:p>
    <w:p w14:paraId="64508933" w14:textId="3BC9B7E1" w:rsidR="00695491" w:rsidRDefault="00695491" w:rsidP="000833D5">
      <w:pPr>
        <w:numPr>
          <w:ilvl w:val="0"/>
          <w:numId w:val="21"/>
        </w:numPr>
        <w:suppressAutoHyphens w:val="0"/>
        <w:spacing w:before="0" w:line="252" w:lineRule="auto"/>
        <w:rPr>
          <w:rFonts w:cs="Tahoma"/>
          <w:szCs w:val="22"/>
          <w:lang w:val="el-GR"/>
        </w:rPr>
      </w:pPr>
      <w:r w:rsidRPr="00155B45">
        <w:rPr>
          <w:rFonts w:cs="Tahoma"/>
          <w:szCs w:val="22"/>
          <w:lang w:val="el-GR"/>
        </w:rPr>
        <w:t>επιτρέπεται η μερική κάλυψη των προϋποθέσεων από τα Μέλη της, αρκεί όμως συνολικά-αθροιστικά να καλύπτονται όλες.</w:t>
      </w:r>
    </w:p>
    <w:p w14:paraId="07E79724" w14:textId="77777777" w:rsidR="002F4C36" w:rsidRPr="002F4C36" w:rsidRDefault="002F4C36" w:rsidP="002F4C36">
      <w:pPr>
        <w:pStyle w:val="aff"/>
        <w:numPr>
          <w:ilvl w:val="0"/>
          <w:numId w:val="21"/>
        </w:numPr>
        <w:rPr>
          <w:bCs/>
          <w:lang w:val="el-GR" w:eastAsia="ar-SA"/>
        </w:rPr>
      </w:pPr>
      <w:r w:rsidRPr="002F4C36">
        <w:rPr>
          <w:bCs/>
          <w:lang w:val="el-GR" w:eastAsia="ar-SA"/>
        </w:rPr>
        <w:t xml:space="preserve">Η αναθέτουσα αρχή ελέγχει αν οι </w:t>
      </w:r>
      <w:proofErr w:type="spellStart"/>
      <w:r w:rsidRPr="002F4C36">
        <w:rPr>
          <w:bCs/>
          <w:lang w:val="el-GR" w:eastAsia="ar-SA"/>
        </w:rPr>
        <w:t>φoρείς</w:t>
      </w:r>
      <w:proofErr w:type="spellEnd"/>
      <w:r w:rsidRPr="002F4C36">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2F4C36">
        <w:rPr>
          <w:bCs/>
          <w:lang w:val="el-GR" w:eastAsia="ar-SA"/>
        </w:rPr>
        <w:fldChar w:fldCharType="begin"/>
      </w:r>
      <w:r w:rsidRPr="002F4C36">
        <w:rPr>
          <w:bCs/>
          <w:lang w:val="el-GR" w:eastAsia="ar-SA"/>
        </w:rPr>
        <w:instrText xml:space="preserve"> REF _Ref496541356 \r \h </w:instrText>
      </w:r>
      <w:r w:rsidRPr="002F4C36">
        <w:rPr>
          <w:bCs/>
          <w:lang w:val="el-GR" w:eastAsia="ar-SA"/>
        </w:rPr>
      </w:r>
      <w:r w:rsidRPr="002F4C36">
        <w:rPr>
          <w:bCs/>
          <w:lang w:val="el-GR" w:eastAsia="ar-SA"/>
        </w:rPr>
        <w:fldChar w:fldCharType="separate"/>
      </w:r>
      <w:r w:rsidR="00A504FF">
        <w:rPr>
          <w:bCs/>
          <w:lang w:val="el-GR" w:eastAsia="ar-SA"/>
        </w:rPr>
        <w:t>2.2.3</w:t>
      </w:r>
      <w:r w:rsidRPr="002F4C36">
        <w:rPr>
          <w:bCs/>
          <w:lang w:val="el-GR" w:eastAsia="ar-SA"/>
        </w:rPr>
        <w:fldChar w:fldCharType="end"/>
      </w:r>
      <w:r w:rsidRPr="002F4C36">
        <w:rPr>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w:t>
      </w:r>
      <w:r w:rsidRPr="002F4C36">
        <w:rPr>
          <w:bCs/>
          <w:lang w:val="el-GR" w:eastAsia="ar-SA"/>
        </w:rPr>
        <w:lastRenderedPageBreak/>
        <w:t>προθεσμίας τριάντα (30) ημερών από την</w:t>
      </w:r>
      <w:r w:rsidRPr="002F4C36">
        <w:rPr>
          <w:bCs/>
          <w:color w:val="000000"/>
          <w:lang w:val="el-GR" w:eastAsia="ar-SA"/>
        </w:rPr>
        <w:t xml:space="preserve"> </w:t>
      </w:r>
      <w:r w:rsidRPr="002F4C36">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A9E0742" w14:textId="77777777" w:rsidR="002F4C36" w:rsidRPr="002F4C36" w:rsidRDefault="002F4C36" w:rsidP="00987ED0">
      <w:pPr>
        <w:pStyle w:val="aff"/>
        <w:ind w:left="360"/>
        <w:rPr>
          <w:rFonts w:cs="Tahoma"/>
          <w:szCs w:val="22"/>
          <w:lang w:val="el-GR"/>
        </w:rPr>
      </w:pPr>
    </w:p>
    <w:p w14:paraId="5FF1669C" w14:textId="62E0B401" w:rsidR="002F4C36" w:rsidRPr="00987ED0" w:rsidRDefault="002F4C36" w:rsidP="00987ED0">
      <w:pPr>
        <w:pStyle w:val="4"/>
        <w:numPr>
          <w:ilvl w:val="3"/>
          <w:numId w:val="56"/>
        </w:numPr>
        <w:rPr>
          <w:rFonts w:ascii="Tahoma" w:hAnsi="Tahoma" w:cs="Tahoma"/>
          <w:lang w:val="el-GR"/>
        </w:rPr>
      </w:pPr>
      <w:bookmarkStart w:id="110" w:name="_Toc74566835"/>
      <w:bookmarkStart w:id="111" w:name="_Toc76118949"/>
      <w:r w:rsidRPr="00987ED0">
        <w:rPr>
          <w:rFonts w:ascii="Tahoma" w:hAnsi="Tahoma" w:cs="Tahoma"/>
          <w:lang w:val="el-GR"/>
        </w:rPr>
        <w:t>Υπεργολαβία</w:t>
      </w:r>
      <w:bookmarkEnd w:id="110"/>
      <w:bookmarkEnd w:id="111"/>
      <w:r w:rsidRPr="00987ED0">
        <w:rPr>
          <w:rFonts w:ascii="Tahoma" w:hAnsi="Tahoma" w:cs="Tahoma"/>
          <w:lang w:val="el-GR"/>
        </w:rPr>
        <w:t xml:space="preserve"> </w:t>
      </w:r>
    </w:p>
    <w:p w14:paraId="7E623791" w14:textId="4AFA52B3" w:rsidR="002F4C36" w:rsidRPr="002F4C36" w:rsidRDefault="002F4C36" w:rsidP="00987ED0">
      <w:pPr>
        <w:suppressAutoHyphens w:val="0"/>
        <w:spacing w:before="0" w:line="252" w:lineRule="auto"/>
        <w:rPr>
          <w:rFonts w:cs="Tahoma"/>
          <w:szCs w:val="22"/>
          <w:lang w:val="el-GR"/>
        </w:rPr>
      </w:pPr>
      <w:r w:rsidRPr="002F4C36">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F4C36">
        <w:rPr>
          <w:bCs/>
          <w:lang w:val="en-US"/>
        </w:rPr>
        <w:t>o</w:t>
      </w:r>
      <w:r w:rsidRPr="002F4C36">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2F4C36">
        <w:rPr>
          <w:bCs/>
          <w:lang w:val="el-GR"/>
        </w:rPr>
        <w:fldChar w:fldCharType="begin"/>
      </w:r>
      <w:r w:rsidRPr="002F4C36">
        <w:rPr>
          <w:bCs/>
          <w:lang w:val="el-GR"/>
        </w:rPr>
        <w:instrText xml:space="preserve"> REF _Ref496541356 \r \h </w:instrText>
      </w:r>
      <w:r w:rsidRPr="002F4C36">
        <w:rPr>
          <w:bCs/>
          <w:lang w:val="el-GR"/>
        </w:rPr>
      </w:r>
      <w:r w:rsidRPr="002F4C36">
        <w:rPr>
          <w:bCs/>
          <w:lang w:val="el-GR"/>
        </w:rPr>
        <w:fldChar w:fldCharType="separate"/>
      </w:r>
      <w:r w:rsidR="00A504FF">
        <w:rPr>
          <w:bCs/>
          <w:lang w:val="el-GR"/>
        </w:rPr>
        <w:t>2.2.3</w:t>
      </w:r>
      <w:r w:rsidRPr="002F4C36">
        <w:rPr>
          <w:bCs/>
          <w:lang w:val="el-GR"/>
        </w:rPr>
        <w:fldChar w:fldCharType="end"/>
      </w:r>
      <w:r w:rsidRPr="002F4C36">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Pr="002F4C36">
        <w:rPr>
          <w:bCs/>
          <w:lang w:val="el-GR"/>
        </w:rPr>
        <w:fldChar w:fldCharType="begin"/>
      </w:r>
      <w:r w:rsidRPr="002F4C36">
        <w:rPr>
          <w:bCs/>
          <w:lang w:val="el-GR"/>
        </w:rPr>
        <w:instrText xml:space="preserve"> REF _Ref496541356 \r \h </w:instrText>
      </w:r>
      <w:r w:rsidRPr="002F4C36">
        <w:rPr>
          <w:bCs/>
          <w:lang w:val="el-GR"/>
        </w:rPr>
      </w:r>
      <w:r w:rsidRPr="002F4C36">
        <w:rPr>
          <w:bCs/>
          <w:lang w:val="el-GR"/>
        </w:rPr>
        <w:fldChar w:fldCharType="separate"/>
      </w:r>
      <w:r w:rsidR="00A504FF">
        <w:rPr>
          <w:bCs/>
          <w:lang w:val="el-GR"/>
        </w:rPr>
        <w:t>2.2.3</w:t>
      </w:r>
      <w:r w:rsidRPr="002F4C36">
        <w:rPr>
          <w:bCs/>
          <w:lang w:val="el-GR"/>
        </w:rPr>
        <w:fldChar w:fldCharType="end"/>
      </w:r>
      <w:r w:rsidRPr="002F4C36">
        <w:rPr>
          <w:bCs/>
          <w:lang w:val="el-GR"/>
        </w:rPr>
        <w:t>.</w:t>
      </w:r>
    </w:p>
    <w:bookmarkEnd w:id="109"/>
    <w:p w14:paraId="3E5057C9" w14:textId="3BC01804" w:rsidR="008338F0" w:rsidRPr="00155B45" w:rsidRDefault="008338F0" w:rsidP="00155B45">
      <w:pPr>
        <w:spacing w:before="0" w:line="252" w:lineRule="auto"/>
        <w:rPr>
          <w:rFonts w:cs="Tahoma"/>
          <w:szCs w:val="22"/>
          <w:lang w:val="el-GR"/>
        </w:rPr>
      </w:pPr>
    </w:p>
    <w:p w14:paraId="2B448660" w14:textId="77777777" w:rsidR="008338F0" w:rsidRDefault="003355E7" w:rsidP="000833D5">
      <w:pPr>
        <w:pStyle w:val="4"/>
        <w:numPr>
          <w:ilvl w:val="2"/>
          <w:numId w:val="11"/>
        </w:numPr>
        <w:spacing w:before="0" w:after="120" w:line="252" w:lineRule="auto"/>
        <w:rPr>
          <w:rFonts w:ascii="Tahoma" w:hAnsi="Tahoma" w:cs="Tahoma"/>
          <w:szCs w:val="22"/>
          <w:lang w:val="el-GR"/>
        </w:rPr>
      </w:pPr>
      <w:bookmarkStart w:id="112" w:name="_Toc43378452"/>
      <w:bookmarkStart w:id="113" w:name="_Toc76118950"/>
      <w:r w:rsidRPr="00155B45">
        <w:rPr>
          <w:rFonts w:ascii="Tahoma" w:hAnsi="Tahoma" w:cs="Tahoma"/>
          <w:szCs w:val="22"/>
          <w:lang w:val="el-GR"/>
        </w:rPr>
        <w:t>Κανόνες απόδειξης ποιοτικής επιλογής</w:t>
      </w:r>
      <w:bookmarkEnd w:id="112"/>
      <w:bookmarkEnd w:id="113"/>
    </w:p>
    <w:p w14:paraId="20CCCFF4" w14:textId="2BA6A761" w:rsidR="005A372A" w:rsidRPr="0049623E" w:rsidRDefault="005A372A" w:rsidP="005A372A">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A504FF">
        <w:rPr>
          <w:bCs/>
          <w:lang w:val="el-GR" w:eastAsia="ar-SA"/>
        </w:rPr>
        <w:t>2.2.1</w:t>
      </w:r>
      <w:r>
        <w:rPr>
          <w:bCs/>
          <w:lang w:val="el-GR" w:eastAsia="ar-SA"/>
        </w:rPr>
        <w:fldChar w:fldCharType="end"/>
      </w:r>
      <w:r w:rsidRPr="0049623E">
        <w:rPr>
          <w:bCs/>
          <w:lang w:val="el-GR" w:eastAsia="ar-SA"/>
        </w:rPr>
        <w:t xml:space="preserve"> έως </w:t>
      </w:r>
      <w:r w:rsidR="00E1369B">
        <w:rPr>
          <w:bCs/>
          <w:lang w:val="el-GR" w:eastAsia="ar-SA"/>
        </w:rPr>
        <w:t>2.2.8</w:t>
      </w:r>
      <w:r w:rsidRPr="0049623E">
        <w:rPr>
          <w:bCs/>
          <w:lang w:val="el-GR" w:eastAsia="ar-SA"/>
        </w:rPr>
        <w:t xml:space="preserve">, κρίνονται κατά την υποβολή της προσφοράς δια του ΕΕΕΣ κατά τα οριζόμενα στην παράγραφο </w:t>
      </w:r>
      <w:r w:rsidR="00E1369B">
        <w:rPr>
          <w:bCs/>
          <w:lang w:val="el-GR" w:eastAsia="ar-SA"/>
        </w:rPr>
        <w:t>2.2.9.1</w:t>
      </w:r>
      <w:r w:rsidRPr="0049623E">
        <w:rPr>
          <w:bCs/>
          <w:lang w:val="el-GR" w:eastAsia="ar-SA"/>
        </w:rPr>
        <w:t xml:space="preserve">, κατά την υποβολή των δικαιολογητικών της παραγράφου </w:t>
      </w:r>
      <w:r w:rsidR="00E1369B">
        <w:rPr>
          <w:bCs/>
          <w:lang w:val="el-GR" w:eastAsia="ar-SA"/>
        </w:rPr>
        <w:t>2.2.9.2</w:t>
      </w:r>
      <w:r>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C5291A3" w14:textId="72CA2F73" w:rsidR="005A372A" w:rsidRPr="0049623E" w:rsidRDefault="005A372A" w:rsidP="005A372A">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06220">
        <w:rPr>
          <w:lang w:val="el-GR" w:eastAsia="ar-SA"/>
        </w:rPr>
        <w:t xml:space="preserve">2.2.8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1369B">
        <w:rPr>
          <w:bCs/>
          <w:lang w:val="el-GR" w:eastAsia="ar-SA"/>
        </w:rPr>
        <w:t>2.2.9.1</w:t>
      </w:r>
      <w:r>
        <w:rPr>
          <w:bCs/>
          <w:lang w:val="el-GR" w:eastAsia="ar-SA"/>
        </w:rPr>
        <w:t xml:space="preserve"> </w:t>
      </w:r>
      <w:r w:rsidRPr="0049623E">
        <w:rPr>
          <w:bCs/>
          <w:lang w:val="el-GR" w:eastAsia="ar-SA"/>
        </w:rPr>
        <w:t xml:space="preserve">και </w:t>
      </w:r>
      <w:r w:rsidR="00E1369B">
        <w:rPr>
          <w:bCs/>
          <w:lang w:val="el-GR" w:eastAsia="ar-SA"/>
        </w:rPr>
        <w:t>2.2.9.2</w:t>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A504FF">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A504FF">
        <w:rPr>
          <w:bCs/>
          <w:lang w:val="el-GR" w:eastAsia="ar-SA"/>
        </w:rPr>
        <w:t>2.2.5</w:t>
      </w:r>
      <w:r>
        <w:rPr>
          <w:bCs/>
          <w:lang w:val="el-GR" w:eastAsia="ar-SA"/>
        </w:rPr>
        <w:fldChar w:fldCharType="end"/>
      </w:r>
      <w:r w:rsidR="00E1369B">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AA1DCA" w14:textId="46724E0F" w:rsidR="005A372A" w:rsidRPr="0049623E" w:rsidRDefault="005A372A" w:rsidP="005A372A">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1A2AE7">
        <w:rPr>
          <w:bCs/>
          <w:lang w:val="el-GR" w:eastAsia="ar-SA"/>
        </w:rPr>
        <w:t>2.2.9.1</w:t>
      </w:r>
      <w:r>
        <w:rPr>
          <w:bCs/>
          <w:lang w:val="el-GR" w:eastAsia="ar-SA"/>
        </w:rPr>
        <w:t xml:space="preserve"> </w:t>
      </w:r>
      <w:r w:rsidRPr="0049623E">
        <w:rPr>
          <w:bCs/>
          <w:lang w:val="el-GR" w:eastAsia="ar-SA"/>
        </w:rPr>
        <w:t xml:space="preserve">και </w:t>
      </w:r>
      <w:r w:rsidR="001A2AE7">
        <w:rPr>
          <w:bCs/>
          <w:lang w:val="el-GR" w:eastAsia="ar-SA"/>
        </w:rPr>
        <w:t>2.2.9.2</w:t>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A504FF">
        <w:rPr>
          <w:lang w:val="el-GR" w:eastAsia="ar-SA"/>
        </w:rPr>
        <w:t>2.2.3</w:t>
      </w:r>
      <w:r>
        <w:rPr>
          <w:lang w:val="el-GR" w:eastAsia="ar-SA"/>
        </w:rPr>
        <w:fldChar w:fldCharType="end"/>
      </w:r>
      <w:r w:rsidR="001A2AE7">
        <w:rPr>
          <w:lang w:val="el-GR" w:eastAsia="ar-SA"/>
        </w:rPr>
        <w:t xml:space="preserve"> </w:t>
      </w:r>
      <w:r w:rsidRPr="0049623E">
        <w:rPr>
          <w:bCs/>
          <w:lang w:val="el-GR" w:eastAsia="ar-SA"/>
        </w:rPr>
        <w:t xml:space="preserve">της παρούσας. </w:t>
      </w:r>
    </w:p>
    <w:p w14:paraId="3745A6B9" w14:textId="77777777" w:rsidR="005A372A" w:rsidRPr="0049623E" w:rsidRDefault="005A372A" w:rsidP="005A372A">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71843D5" w14:textId="77777777" w:rsidR="002F4C36" w:rsidRPr="00987ED0" w:rsidRDefault="002F4C36" w:rsidP="00987ED0">
      <w:pPr>
        <w:rPr>
          <w:rStyle w:val="BodyTextChar"/>
          <w:lang w:val="el-GR"/>
        </w:rPr>
      </w:pPr>
    </w:p>
    <w:p w14:paraId="7EE3C7DE" w14:textId="5915D28E" w:rsidR="008338F0" w:rsidRPr="00155B45" w:rsidRDefault="003355E7" w:rsidP="000833D5">
      <w:pPr>
        <w:pStyle w:val="4"/>
        <w:numPr>
          <w:ilvl w:val="3"/>
          <w:numId w:val="11"/>
        </w:numPr>
        <w:spacing w:before="0" w:after="120" w:line="252" w:lineRule="auto"/>
        <w:rPr>
          <w:rFonts w:ascii="Tahoma" w:hAnsi="Tahoma" w:cs="Tahoma"/>
          <w:szCs w:val="22"/>
          <w:lang w:val="el-GR"/>
        </w:rPr>
      </w:pPr>
      <w:bookmarkStart w:id="114" w:name="_Toc43378453"/>
      <w:bookmarkStart w:id="115" w:name="_Toc76118951"/>
      <w:r w:rsidRPr="00155B45">
        <w:rPr>
          <w:rFonts w:ascii="Tahoma" w:hAnsi="Tahoma" w:cs="Tahoma"/>
          <w:szCs w:val="22"/>
          <w:lang w:val="el-GR"/>
        </w:rPr>
        <w:t>Προκαταρκτική απόδειξη κατά την υποβολή προσφορών</w:t>
      </w:r>
      <w:bookmarkEnd w:id="114"/>
      <w:bookmarkEnd w:id="115"/>
      <w:r w:rsidRPr="00155B45">
        <w:rPr>
          <w:rFonts w:ascii="Tahoma" w:hAnsi="Tahoma" w:cs="Tahoma"/>
          <w:szCs w:val="22"/>
          <w:lang w:val="el-GR"/>
        </w:rPr>
        <w:t xml:space="preserve"> </w:t>
      </w:r>
    </w:p>
    <w:p w14:paraId="6FADB454" w14:textId="10B01F4F" w:rsidR="005A372A" w:rsidRPr="00C229F3" w:rsidRDefault="003355E7" w:rsidP="005A372A">
      <w:pPr>
        <w:rPr>
          <w:lang w:val="el-GR"/>
        </w:rPr>
      </w:pPr>
      <w:r w:rsidRPr="00155B4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155B45">
        <w:rPr>
          <w:rFonts w:cs="Tahoma"/>
          <w:szCs w:val="22"/>
          <w:lang w:val="el-GR"/>
        </w:rPr>
        <w:fldChar w:fldCharType="begin"/>
      </w:r>
      <w:r w:rsidR="00B622FA" w:rsidRPr="00155B45">
        <w:rPr>
          <w:rFonts w:cs="Tahoma"/>
          <w:szCs w:val="22"/>
          <w:lang w:val="el-GR"/>
        </w:rPr>
        <w:instrText xml:space="preserve"> REF _Ref496541356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A504FF">
        <w:rPr>
          <w:rFonts w:cs="Tahoma"/>
          <w:szCs w:val="22"/>
          <w:lang w:val="el-GR"/>
        </w:rPr>
        <w:t>2.2.3</w:t>
      </w:r>
      <w:r w:rsidR="00B622FA" w:rsidRPr="00155B45">
        <w:rPr>
          <w:rFonts w:cs="Tahoma"/>
          <w:szCs w:val="22"/>
          <w:lang w:val="el-GR"/>
        </w:rPr>
        <w:fldChar w:fldCharType="end"/>
      </w:r>
      <w:r w:rsidR="00E1337D" w:rsidRPr="00155B45">
        <w:rPr>
          <w:rFonts w:cs="Tahoma"/>
          <w:szCs w:val="22"/>
          <w:lang w:val="el-GR"/>
        </w:rPr>
        <w:t xml:space="preserve"> </w:t>
      </w:r>
      <w:r w:rsidR="00FD25A2" w:rsidRPr="00155B45">
        <w:rPr>
          <w:rFonts w:cs="Tahoma"/>
          <w:szCs w:val="22"/>
          <w:lang w:val="el-GR"/>
        </w:rPr>
        <w:t>«</w:t>
      </w:r>
      <w:r w:rsidR="00FC2B8A" w:rsidRPr="00155B45">
        <w:rPr>
          <w:rFonts w:cs="Tahoma"/>
          <w:szCs w:val="22"/>
          <w:lang w:val="el-GR"/>
        </w:rPr>
        <w:t>Λόγοι Αποκλεισμού</w:t>
      </w:r>
      <w:r w:rsidR="00FD25A2" w:rsidRPr="00155B45">
        <w:rPr>
          <w:rFonts w:cs="Tahoma"/>
          <w:szCs w:val="22"/>
          <w:lang w:val="el-GR"/>
        </w:rPr>
        <w:t>»</w:t>
      </w:r>
      <w:r w:rsidRPr="00155B45">
        <w:rPr>
          <w:rFonts w:cs="Tahoma"/>
          <w:szCs w:val="22"/>
          <w:lang w:val="el-GR"/>
        </w:rPr>
        <w:t xml:space="preserve"> και β) πληρούν τα </w:t>
      </w:r>
      <w:r w:rsidR="003B0E89" w:rsidRPr="00155B45">
        <w:rPr>
          <w:rFonts w:cs="Tahoma"/>
          <w:szCs w:val="22"/>
          <w:lang w:val="el-GR"/>
        </w:rPr>
        <w:t>«Κ</w:t>
      </w:r>
      <w:r w:rsidRPr="00155B45">
        <w:rPr>
          <w:rFonts w:cs="Tahoma"/>
          <w:szCs w:val="22"/>
          <w:lang w:val="el-GR"/>
        </w:rPr>
        <w:t xml:space="preserve">ριτήρια </w:t>
      </w:r>
      <w:r w:rsidR="003B0E89" w:rsidRPr="00155B45">
        <w:rPr>
          <w:rFonts w:cs="Tahoma"/>
          <w:szCs w:val="22"/>
          <w:lang w:val="el-GR"/>
        </w:rPr>
        <w:t>Ποιοτικής Ε</w:t>
      </w:r>
      <w:r w:rsidRPr="00155B45">
        <w:rPr>
          <w:rFonts w:cs="Tahoma"/>
          <w:szCs w:val="22"/>
          <w:lang w:val="el-GR"/>
        </w:rPr>
        <w:t>πιλογής</w:t>
      </w:r>
      <w:r w:rsidR="003B0E89" w:rsidRPr="00155B45">
        <w:rPr>
          <w:rFonts w:cs="Tahoma"/>
          <w:szCs w:val="22"/>
          <w:lang w:val="el-GR"/>
        </w:rPr>
        <w:t>»</w:t>
      </w:r>
      <w:r w:rsidRPr="00155B45">
        <w:rPr>
          <w:rFonts w:cs="Tahoma"/>
          <w:szCs w:val="22"/>
          <w:lang w:val="el-GR"/>
        </w:rPr>
        <w:t xml:space="preserve"> των παραγράφων </w:t>
      </w:r>
      <w:r w:rsidR="001A2AE7">
        <w:rPr>
          <w:rFonts w:cs="Tahoma"/>
          <w:szCs w:val="22"/>
          <w:lang w:val="el-GR"/>
        </w:rPr>
        <w:t>2.2.</w:t>
      </w:r>
      <w:r w:rsidR="005A372A" w:rsidRPr="00987ED0">
        <w:rPr>
          <w:rFonts w:cs="Tahoma"/>
          <w:szCs w:val="22"/>
          <w:lang w:val="el-GR"/>
        </w:rPr>
        <w:t>4</w:t>
      </w:r>
      <w:r w:rsidR="00B622FA" w:rsidRPr="00602450">
        <w:rPr>
          <w:rFonts w:cs="Tahoma"/>
          <w:szCs w:val="22"/>
          <w:lang w:val="el-GR"/>
        </w:rPr>
        <w:t>,</w:t>
      </w:r>
      <w:r w:rsidR="00B622FA" w:rsidRPr="00155B45">
        <w:rPr>
          <w:rFonts w:cs="Tahoma"/>
          <w:szCs w:val="22"/>
          <w:lang w:val="el-GR"/>
        </w:rPr>
        <w:t xml:space="preserve"> </w:t>
      </w:r>
      <w:r w:rsidR="00B622FA" w:rsidRPr="00155B45">
        <w:rPr>
          <w:rFonts w:cs="Tahoma"/>
          <w:szCs w:val="22"/>
          <w:lang w:val="el-GR"/>
        </w:rPr>
        <w:fldChar w:fldCharType="begin"/>
      </w:r>
      <w:r w:rsidR="00B622FA" w:rsidRPr="00155B45">
        <w:rPr>
          <w:rFonts w:cs="Tahoma"/>
          <w:szCs w:val="22"/>
          <w:lang w:val="el-GR"/>
        </w:rPr>
        <w:instrText xml:space="preserve"> REF _Ref496541309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A504FF">
        <w:rPr>
          <w:rFonts w:cs="Tahoma"/>
          <w:szCs w:val="22"/>
          <w:lang w:val="el-GR"/>
        </w:rPr>
        <w:t>2.2.5</w:t>
      </w:r>
      <w:r w:rsidR="00B622FA" w:rsidRPr="00155B45">
        <w:rPr>
          <w:rFonts w:cs="Tahoma"/>
          <w:szCs w:val="22"/>
          <w:lang w:val="el-GR"/>
        </w:rPr>
        <w:fldChar w:fldCharType="end"/>
      </w:r>
      <w:r w:rsidR="00B622FA" w:rsidRPr="00155B45">
        <w:rPr>
          <w:rFonts w:cs="Tahoma"/>
          <w:szCs w:val="22"/>
          <w:lang w:val="el-GR"/>
        </w:rPr>
        <w:t xml:space="preserve">, </w:t>
      </w:r>
      <w:r w:rsidR="00B622FA" w:rsidRPr="00155B45">
        <w:rPr>
          <w:rFonts w:cs="Tahoma"/>
          <w:szCs w:val="22"/>
          <w:lang w:val="el-GR"/>
        </w:rPr>
        <w:fldChar w:fldCharType="begin"/>
      </w:r>
      <w:r w:rsidR="00B622FA" w:rsidRPr="00155B45">
        <w:rPr>
          <w:rFonts w:cs="Tahoma"/>
          <w:szCs w:val="22"/>
          <w:lang w:val="el-GR"/>
        </w:rPr>
        <w:instrText xml:space="preserve"> REF _Ref496541329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A504FF">
        <w:rPr>
          <w:rFonts w:cs="Tahoma"/>
          <w:szCs w:val="22"/>
          <w:lang w:val="el-GR"/>
        </w:rPr>
        <w:t>2.2.6</w:t>
      </w:r>
      <w:r w:rsidR="00B622FA" w:rsidRPr="00155B45">
        <w:rPr>
          <w:rFonts w:cs="Tahoma"/>
          <w:szCs w:val="22"/>
          <w:lang w:val="el-GR"/>
        </w:rPr>
        <w:fldChar w:fldCharType="end"/>
      </w:r>
      <w:r w:rsidR="00B622FA" w:rsidRPr="00155B45">
        <w:rPr>
          <w:rFonts w:cs="Tahoma"/>
          <w:szCs w:val="22"/>
          <w:lang w:val="el-GR"/>
        </w:rPr>
        <w:t xml:space="preserve"> και </w:t>
      </w:r>
      <w:r w:rsidR="00B622FA" w:rsidRPr="00155B45">
        <w:rPr>
          <w:rFonts w:cs="Tahoma"/>
          <w:szCs w:val="22"/>
          <w:lang w:val="el-GR"/>
        </w:rPr>
        <w:fldChar w:fldCharType="begin"/>
      </w:r>
      <w:r w:rsidR="00B622FA" w:rsidRPr="00155B45">
        <w:rPr>
          <w:rFonts w:cs="Tahoma"/>
          <w:szCs w:val="22"/>
          <w:lang w:val="el-GR"/>
        </w:rPr>
        <w:instrText xml:space="preserve"> REF _Ref496541343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A504FF">
        <w:rPr>
          <w:rFonts w:cs="Tahoma"/>
          <w:szCs w:val="22"/>
          <w:lang w:val="el-GR"/>
        </w:rPr>
        <w:t>2.2.7</w:t>
      </w:r>
      <w:r w:rsidR="00B622FA" w:rsidRPr="00155B45">
        <w:rPr>
          <w:rFonts w:cs="Tahoma"/>
          <w:szCs w:val="22"/>
          <w:lang w:val="el-GR"/>
        </w:rPr>
        <w:fldChar w:fldCharType="end"/>
      </w:r>
      <w:r w:rsidR="00B622FA" w:rsidRPr="00155B45">
        <w:rPr>
          <w:rFonts w:cs="Tahoma"/>
          <w:szCs w:val="22"/>
          <w:lang w:val="el-GR"/>
        </w:rPr>
        <w:t xml:space="preserve"> </w:t>
      </w:r>
      <w:r w:rsidRPr="00155B45">
        <w:rPr>
          <w:rFonts w:cs="Tahoma"/>
          <w:szCs w:val="22"/>
          <w:lang w:val="el-GR"/>
        </w:rPr>
        <w:t>της παρούσης, προσκομίζουν κατά την υποβολή της προσφοράς τους, ως δικαιολογητικό συμμετοχής, το προβλεπόμενο από το άρθρο 79</w:t>
      </w:r>
      <w:r w:rsidR="001A2AE7">
        <w:rPr>
          <w:rFonts w:cs="Tahoma"/>
          <w:szCs w:val="22"/>
          <w:lang w:val="el-GR"/>
        </w:rPr>
        <w:t xml:space="preserve"> </w:t>
      </w:r>
      <w:r w:rsidR="005A372A" w:rsidRPr="00603221">
        <w:rPr>
          <w:rFonts w:cs="Tahoma"/>
          <w:szCs w:val="22"/>
          <w:lang w:val="el-GR"/>
        </w:rPr>
        <w:t xml:space="preserve">παρ. 1 και 3 του ν. 4412/2016 Ευρωπαϊκό Ενιαίο Έγγραφο Σύμβασης (ΕΕΕΣ), σύμφωνα με το επισυναπτόμενο στην παρούσα </w:t>
      </w:r>
      <w:r w:rsidR="005A372A" w:rsidRPr="00603221">
        <w:rPr>
          <w:rFonts w:cs="Tahoma"/>
          <w:szCs w:val="22"/>
          <w:lang w:val="el-GR"/>
        </w:rPr>
        <w:fldChar w:fldCharType="begin"/>
      </w:r>
      <w:r w:rsidR="005A372A" w:rsidRPr="00603221">
        <w:rPr>
          <w:rFonts w:cs="Tahoma"/>
          <w:szCs w:val="22"/>
          <w:lang w:val="el-GR"/>
        </w:rPr>
        <w:instrText xml:space="preserve"> REF _Ref510086970 \h </w:instrText>
      </w:r>
      <w:r w:rsidR="005A372A" w:rsidRPr="006719D5">
        <w:rPr>
          <w:rFonts w:cs="Tahoma"/>
          <w:szCs w:val="22"/>
          <w:lang w:val="el-GR"/>
        </w:rPr>
        <w:instrText xml:space="preserve"> \* MERGEFORMAT </w:instrText>
      </w:r>
      <w:r w:rsidR="005A372A" w:rsidRPr="00603221">
        <w:rPr>
          <w:rFonts w:cs="Tahoma"/>
          <w:szCs w:val="22"/>
          <w:lang w:val="el-GR"/>
        </w:rPr>
      </w:r>
      <w:r w:rsidR="005A372A" w:rsidRPr="00603221">
        <w:rPr>
          <w:rFonts w:cs="Tahoma"/>
          <w:szCs w:val="22"/>
          <w:lang w:val="el-GR"/>
        </w:rPr>
        <w:fldChar w:fldCharType="separate"/>
      </w:r>
      <w:r w:rsidR="00A504FF" w:rsidRPr="00A504FF">
        <w:rPr>
          <w:rFonts w:cs="Tahoma"/>
          <w:szCs w:val="22"/>
          <w:lang w:val="el-GR"/>
        </w:rPr>
        <w:t>ΕΥΡΩΠΑΙΚΟ ΕΝΙΑΙΟ ΕΓΓΡΑΦΟ ΣΥΜΒΑΣΗΣ (ΕΕΕΣ)</w:t>
      </w:r>
      <w:r w:rsidR="005A372A" w:rsidRPr="00603221">
        <w:rPr>
          <w:rFonts w:cs="Tahoma"/>
          <w:szCs w:val="22"/>
          <w:lang w:val="el-GR"/>
        </w:rPr>
        <w:fldChar w:fldCharType="end"/>
      </w:r>
      <w:r w:rsidR="005A372A">
        <w:rPr>
          <w:rFonts w:cs="Tahoma"/>
          <w:szCs w:val="22"/>
          <w:lang w:val="el-GR"/>
        </w:rPr>
        <w:t xml:space="preserve"> </w:t>
      </w:r>
      <w:r w:rsidR="005A372A" w:rsidRPr="00603221">
        <w:rPr>
          <w:rFonts w:cs="Tahoma"/>
          <w:szCs w:val="22"/>
          <w:lang w:val="el-GR"/>
        </w:rPr>
        <w:fldChar w:fldCharType="begin"/>
      </w:r>
      <w:r w:rsidR="005A372A" w:rsidRPr="00603221">
        <w:rPr>
          <w:rFonts w:cs="Tahoma"/>
          <w:szCs w:val="22"/>
          <w:lang w:val="el-GR"/>
        </w:rPr>
        <w:instrText xml:space="preserve"> REF _Ref496624736 \h </w:instrText>
      </w:r>
      <w:r w:rsidR="005A372A" w:rsidRPr="006719D5">
        <w:rPr>
          <w:rFonts w:cs="Tahoma"/>
          <w:szCs w:val="22"/>
          <w:lang w:val="el-GR"/>
        </w:rPr>
        <w:instrText xml:space="preserve"> \* MERGEFORMAT </w:instrText>
      </w:r>
      <w:r w:rsidR="005A372A" w:rsidRPr="00603221">
        <w:rPr>
          <w:rFonts w:cs="Tahoma"/>
          <w:szCs w:val="22"/>
          <w:lang w:val="el-GR"/>
        </w:rPr>
      </w:r>
      <w:r w:rsidR="005A372A" w:rsidRPr="00603221">
        <w:rPr>
          <w:rFonts w:cs="Tahoma"/>
          <w:szCs w:val="22"/>
          <w:lang w:val="el-GR"/>
        </w:rPr>
        <w:fldChar w:fldCharType="separate"/>
      </w:r>
      <w:r w:rsidR="00A504FF" w:rsidRPr="00A504FF">
        <w:rPr>
          <w:rFonts w:cs="Tahoma"/>
          <w:color w:val="000099"/>
          <w:szCs w:val="22"/>
          <w:lang w:val="el-GR"/>
        </w:rPr>
        <w:t xml:space="preserve">ΠΑΡΑΡΤΗΜΑ ΙI – </w:t>
      </w:r>
      <w:r w:rsidR="005A372A" w:rsidRPr="00603221">
        <w:rPr>
          <w:rFonts w:cs="Tahoma"/>
          <w:szCs w:val="22"/>
          <w:lang w:val="el-GR"/>
        </w:rPr>
        <w:fldChar w:fldCharType="end"/>
      </w:r>
      <w:r w:rsidR="001A2AE7">
        <w:rPr>
          <w:rFonts w:cs="Tahoma"/>
          <w:szCs w:val="22"/>
          <w:lang w:val="el-GR"/>
        </w:rPr>
        <w:t>ΕΥΡΩΠΑΪΚΟ ΕΝΙΑΙΟ ΕΓΓΡΑΦΟ ΣΥΜΒΑΣΗΣ (ΕΕΕΣ)</w:t>
      </w:r>
      <w:r w:rsidR="005A372A" w:rsidRPr="00603221">
        <w:rPr>
          <w:rFonts w:cs="Tahoma"/>
          <w:i/>
          <w:color w:val="5B9BD5"/>
          <w:szCs w:val="22"/>
          <w:lang w:val="el-GR"/>
        </w:rPr>
        <w:t>,</w:t>
      </w:r>
      <w:r w:rsidR="005A372A" w:rsidRPr="00603221">
        <w:rPr>
          <w:rFonts w:cs="Tahoma"/>
          <w:szCs w:val="22"/>
          <w:lang w:val="el-GR"/>
        </w:rPr>
        <w:t xml:space="preserve"> </w:t>
      </w:r>
      <w:r w:rsidR="005A372A" w:rsidRPr="00650766">
        <w:rPr>
          <w:rFonts w:cs="Tahoma"/>
          <w:szCs w:val="22"/>
          <w:lang w:val="el-GR"/>
        </w:rPr>
        <w:t>το οποίο ισοδυναμεί  με</w:t>
      </w:r>
      <w:r w:rsidR="005A372A" w:rsidRPr="00603221">
        <w:rPr>
          <w:rFonts w:cs="Tahoma"/>
          <w:szCs w:val="22"/>
          <w:lang w:val="el-GR"/>
        </w:rPr>
        <w:t xml:space="preserve"> ενημερωμένη υπεύθυνη </w:t>
      </w:r>
      <w:r w:rsidR="005A372A" w:rsidRPr="00603221">
        <w:rPr>
          <w:rFonts w:cs="Tahoma"/>
          <w:szCs w:val="22"/>
          <w:lang w:val="el-GR"/>
        </w:rPr>
        <w:lastRenderedPageBreak/>
        <w:t xml:space="preserve">δήλωση, με τις συνέπειες του ν. 1599/1986. </w:t>
      </w:r>
      <w:r w:rsidR="005A372A" w:rsidRPr="00B739BB">
        <w:rPr>
          <w:rFonts w:cs="Tahoma"/>
          <w:szCs w:val="22"/>
          <w:lang w:val="el-GR"/>
        </w:rPr>
        <w:t xml:space="preserve">Το ΕΕΕΣ </w:t>
      </w:r>
      <w:r w:rsidR="005A372A">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5A372A">
        <w:rPr>
          <w:rStyle w:val="WW-FootnoteReference10"/>
          <w:lang w:val="el-GR"/>
        </w:rPr>
        <w:footnoteReference w:id="4"/>
      </w:r>
      <w:r w:rsidR="005A372A">
        <w:rPr>
          <w:lang w:val="el-GR"/>
        </w:rPr>
        <w:t>.</w:t>
      </w:r>
    </w:p>
    <w:p w14:paraId="75EBE67C" w14:textId="77777777" w:rsidR="005A372A" w:rsidRPr="00B739BB" w:rsidRDefault="005A372A" w:rsidP="005A372A">
      <w:pPr>
        <w:rPr>
          <w:rFonts w:cs="Tahoma"/>
          <w:szCs w:val="22"/>
          <w:lang w:val="el-GR"/>
        </w:rPr>
      </w:pPr>
    </w:p>
    <w:p w14:paraId="75F61981" w14:textId="77777777" w:rsidR="005A372A" w:rsidRPr="003329FF" w:rsidRDefault="005A372A" w:rsidP="005A372A">
      <w:pPr>
        <w:rPr>
          <w:rFonts w:cs="Tahoma"/>
          <w:i/>
          <w:color w:val="5B9BD5"/>
          <w:szCs w:val="22"/>
          <w:u w:val="single"/>
          <w:lang w:val="el-GR"/>
        </w:rPr>
      </w:pPr>
      <w:r w:rsidRPr="003329FF">
        <w:rPr>
          <w:rFonts w:cs="Tahoma"/>
          <w:szCs w:val="22"/>
          <w:u w:val="single"/>
          <w:lang w:val="el-GR"/>
        </w:rPr>
        <w:t>Επισημαίνεται ότι οι προσφέροντες για το μέρος IV Κριτήρια επιλογής του ΕΕΕΣ συμπληρώνουν μόνο την</w:t>
      </w:r>
      <w:r w:rsidRPr="003329FF">
        <w:rPr>
          <w:rFonts w:cs="Tahoma"/>
          <w:b/>
          <w:bCs/>
          <w:szCs w:val="22"/>
          <w:u w:val="single"/>
          <w:lang w:val="el-GR"/>
        </w:rPr>
        <w:t xml:space="preserve"> ενότητα α «Γενική ένδειξη για όλα τα κριτήρια επιλογής».</w:t>
      </w:r>
      <w:r w:rsidRPr="003329FF">
        <w:rPr>
          <w:rFonts w:cs="Tahoma"/>
          <w:i/>
          <w:color w:val="5B9BD5"/>
          <w:szCs w:val="22"/>
          <w:u w:val="single"/>
          <w:lang w:val="el-GR"/>
        </w:rPr>
        <w:t xml:space="preserve"> </w:t>
      </w:r>
    </w:p>
    <w:p w14:paraId="391D9449" w14:textId="77777777" w:rsidR="005A372A" w:rsidRDefault="005A372A" w:rsidP="005A372A">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3ECE7B54" w14:textId="77777777" w:rsidR="005A372A" w:rsidRDefault="005A372A" w:rsidP="005A372A">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25E11F2" w14:textId="77777777" w:rsidR="005A372A" w:rsidRPr="00C229F3" w:rsidRDefault="005A372A" w:rsidP="005A372A">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DE32EE1" w14:textId="77777777" w:rsidR="005A372A" w:rsidRPr="007A6693" w:rsidRDefault="005A372A" w:rsidP="005A372A">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hyperlink r:id="rId26" w:history="1"/>
    </w:p>
    <w:p w14:paraId="4F8A4FE5" w14:textId="77777777" w:rsidR="005A372A" w:rsidRDefault="005A372A" w:rsidP="005A372A">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szCs w:val="22"/>
          <w:lang w:val="el-GR" w:eastAsia="en-US"/>
        </w:rPr>
        <w:t>ληφθέντα</w:t>
      </w:r>
      <w:proofErr w:type="spellEnd"/>
      <w:r w:rsidRPr="00032BAF">
        <w:rPr>
          <w:rFonts w:eastAsia="Calibri" w:cs="Times New Roman"/>
          <w:szCs w:val="22"/>
          <w:lang w:val="el-GR" w:eastAsia="en-US"/>
        </w:rPr>
        <w:t xml:space="preserve"> μέτρα προς αποκατάσταση της αξιοπιστίας του.</w:t>
      </w:r>
    </w:p>
    <w:p w14:paraId="0827DC16" w14:textId="77777777" w:rsidR="005A372A" w:rsidRPr="00E14C02" w:rsidRDefault="005A372A" w:rsidP="005A372A">
      <w:pPr>
        <w:suppressAutoHyphens w:val="0"/>
        <w:spacing w:after="160" w:line="259"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5"/>
      </w:r>
      <w:r w:rsidRPr="00E14C02">
        <w:rPr>
          <w:rFonts w:eastAsia="Calibri" w:cs="Times New Roman"/>
          <w:szCs w:val="22"/>
          <w:lang w:val="el-GR" w:eastAsia="en-US"/>
        </w:rPr>
        <w:t>.</w:t>
      </w:r>
    </w:p>
    <w:p w14:paraId="7C32EDF0" w14:textId="77777777" w:rsidR="005A372A" w:rsidRDefault="005A372A" w:rsidP="005A372A">
      <w:pPr>
        <w:rPr>
          <w:lang w:val="el-GR"/>
        </w:rPr>
      </w:pPr>
      <w:r w:rsidRPr="00E14C02">
        <w:rPr>
          <w:rFonts w:eastAsia="Calibri" w:cs="Times New Roman"/>
          <w:szCs w:val="22"/>
          <w:lang w:val="el-GR" w:eastAsia="en-US"/>
        </w:rPr>
        <w:lastRenderedPageBreak/>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ED50BDA" w14:textId="77777777" w:rsidR="003F7354" w:rsidRPr="00155B45" w:rsidRDefault="003F7354" w:rsidP="005A372A">
      <w:pPr>
        <w:spacing w:before="0" w:line="252" w:lineRule="auto"/>
        <w:rPr>
          <w:rFonts w:cs="Tahoma"/>
          <w:szCs w:val="22"/>
          <w:lang w:val="el-GR"/>
        </w:rPr>
      </w:pPr>
    </w:p>
    <w:p w14:paraId="0EC1C27D" w14:textId="7ED4DEE2" w:rsidR="00FD7959" w:rsidRPr="00FD7959" w:rsidRDefault="00FD7959" w:rsidP="00FD7959">
      <w:pPr>
        <w:keepNext/>
        <w:numPr>
          <w:ilvl w:val="3"/>
          <w:numId w:val="0"/>
        </w:numPr>
        <w:spacing w:before="240" w:after="60"/>
        <w:ind w:left="864" w:hanging="864"/>
        <w:outlineLvl w:val="3"/>
        <w:rPr>
          <w:rFonts w:ascii="Calibri" w:hAnsi="Calibri"/>
          <w:b/>
          <w:bCs/>
          <w:szCs w:val="28"/>
          <w:lang w:val="el-GR"/>
        </w:rPr>
      </w:pPr>
      <w:bookmarkStart w:id="116" w:name="_Hlk35420523"/>
      <w:bookmarkStart w:id="117" w:name="_Ref40957856"/>
      <w:r>
        <w:rPr>
          <w:rFonts w:cs="Tahoma"/>
          <w:b/>
          <w:bCs/>
          <w:szCs w:val="22"/>
          <w:lang w:val="el-GR"/>
        </w:rPr>
        <w:t xml:space="preserve">2.2.9.2 </w:t>
      </w:r>
      <w:r w:rsidRPr="00FD7959">
        <w:rPr>
          <w:rFonts w:cs="Tahoma"/>
          <w:b/>
          <w:bCs/>
          <w:szCs w:val="22"/>
          <w:lang w:val="el-GR"/>
        </w:rPr>
        <w:t>Αποδεικτικά μέσα</w:t>
      </w:r>
      <w:r w:rsidRPr="00FD7959">
        <w:rPr>
          <w:rFonts w:ascii="Calibri" w:hAnsi="Calibri" w:cs="Times New Roman"/>
          <w:b/>
          <w:bCs/>
          <w:szCs w:val="28"/>
          <w:lang w:val="el-GR"/>
        </w:rPr>
        <w:t xml:space="preserve"> </w:t>
      </w:r>
      <w:r w:rsidRPr="00FD7959">
        <w:rPr>
          <w:rFonts w:ascii="Calibri" w:hAnsi="Calibri" w:cs="Times New Roman"/>
          <w:b/>
          <w:bCs/>
          <w:szCs w:val="28"/>
          <w:vertAlign w:val="superscript"/>
          <w:lang w:val="el-GR"/>
        </w:rPr>
        <w:footnoteReference w:id="6"/>
      </w:r>
      <w:bookmarkEnd w:id="116"/>
      <w:r w:rsidRPr="00FD7959">
        <w:rPr>
          <w:rFonts w:ascii="Calibri" w:hAnsi="Calibri" w:cs="Times New Roman"/>
          <w:b/>
          <w:bCs/>
          <w:szCs w:val="28"/>
          <w:lang w:val="el-GR"/>
        </w:rPr>
        <w:t xml:space="preserve">- </w:t>
      </w:r>
      <w:r w:rsidRPr="00FD7959">
        <w:rPr>
          <w:rFonts w:cs="Tahoma"/>
          <w:b/>
          <w:bCs/>
          <w:szCs w:val="22"/>
          <w:lang w:val="el-GR"/>
        </w:rPr>
        <w:t>Δικαιολογητικά προσωρινού αναδόχου</w:t>
      </w:r>
      <w:bookmarkEnd w:id="117"/>
    </w:p>
    <w:p w14:paraId="5D9741B1" w14:textId="504CBE53" w:rsidR="00064A1B" w:rsidRDefault="00064A1B" w:rsidP="00064A1B">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Pr>
          <w:rFonts w:cs="Tahoma"/>
          <w:bCs/>
          <w:szCs w:val="22"/>
          <w:lang w:val="el-GR"/>
        </w:rPr>
        <w:t>3.2</w:t>
      </w:r>
      <w:r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EBFFB8F" w14:textId="77777777" w:rsidR="00064A1B" w:rsidRDefault="00064A1B" w:rsidP="00064A1B">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6226673" w14:textId="77777777" w:rsidR="00064A1B" w:rsidRDefault="00064A1B" w:rsidP="00064A1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20C15140" w14:textId="35942DCD" w:rsidR="00064A1B" w:rsidRDefault="00064A1B" w:rsidP="00064A1B">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1A2AE7">
        <w:rPr>
          <w:bCs/>
          <w:lang w:val="el-GR"/>
        </w:rPr>
        <w:t>2.4.2.5</w:t>
      </w:r>
      <w:r>
        <w:rPr>
          <w:bCs/>
          <w:lang w:val="el-GR"/>
        </w:rPr>
        <w:t xml:space="preserve"> </w:t>
      </w:r>
      <w:r w:rsidRPr="00B76605">
        <w:rPr>
          <w:bCs/>
          <w:lang w:val="el-GR"/>
        </w:rPr>
        <w:t>και</w:t>
      </w:r>
      <w:r>
        <w:rPr>
          <w:bCs/>
          <w:lang w:val="el-GR"/>
        </w:rPr>
        <w:t xml:space="preserve"> </w:t>
      </w:r>
      <w:r w:rsidR="001A2AE7">
        <w:rPr>
          <w:bCs/>
          <w:lang w:val="el-GR"/>
        </w:rPr>
        <w:t>3.2</w:t>
      </w:r>
      <w:r w:rsidRPr="00B76605">
        <w:rPr>
          <w:bCs/>
          <w:lang w:val="el-GR"/>
        </w:rPr>
        <w:t xml:space="preserve"> της παρούσας.</w:t>
      </w:r>
    </w:p>
    <w:p w14:paraId="3356C750" w14:textId="10ADF4C1" w:rsidR="00064A1B" w:rsidRPr="00BB06B6" w:rsidRDefault="001A2AE7" w:rsidP="00064A1B">
      <w:pPr>
        <w:rPr>
          <w:b/>
          <w:bCs/>
          <w:lang w:val="el-GR"/>
        </w:rPr>
      </w:pPr>
      <w:r>
        <w:rPr>
          <w:lang w:val="el-GR"/>
        </w:rPr>
        <w:t>Τ</w:t>
      </w:r>
      <w:r w:rsidR="00064A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23291158" w14:textId="77777777" w:rsidR="00064A1B" w:rsidRPr="00C229F3" w:rsidRDefault="00064A1B" w:rsidP="00064A1B">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A504FF">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98B292B" w14:textId="77777777" w:rsidR="00064A1B" w:rsidRDefault="00064A1B" w:rsidP="00064A1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A504FF">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w:t>
      </w:r>
      <w:r>
        <w:rPr>
          <w:color w:val="000000"/>
          <w:lang w:val="el-GR"/>
        </w:rPr>
        <w:lastRenderedPageBreak/>
        <w:t xml:space="preserve">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A504FF">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6AB74C68" w14:textId="77777777" w:rsidR="00064A1B" w:rsidRPr="00BD65F6" w:rsidRDefault="00064A1B" w:rsidP="00064A1B">
      <w:pPr>
        <w:rPr>
          <w:lang w:val="el-GR"/>
        </w:rPr>
      </w:pPr>
      <w:r>
        <w:rPr>
          <w:color w:val="000000"/>
          <w:lang w:val="el-GR"/>
        </w:rPr>
        <w:t>Ειδικότερα οι οικονομικοί φορείς προσκομίζουν:</w:t>
      </w:r>
    </w:p>
    <w:p w14:paraId="14FB204E" w14:textId="4909B4E4" w:rsidR="00064A1B" w:rsidRDefault="00064A1B" w:rsidP="00064A1B">
      <w:pPr>
        <w:rPr>
          <w:color w:val="000000"/>
          <w:lang w:val="el-GR"/>
        </w:rPr>
      </w:pPr>
      <w:r>
        <w:rPr>
          <w:b/>
          <w:bCs/>
          <w:lang w:val="el-GR"/>
        </w:rPr>
        <w:t>α)</w:t>
      </w:r>
      <w:r>
        <w:rPr>
          <w:lang w:val="el-GR"/>
        </w:rPr>
        <w:t xml:space="preserve"> για την παράγραφο </w:t>
      </w:r>
      <w:r w:rsidR="00906220" w:rsidRPr="00906220">
        <w:rPr>
          <w:b/>
          <w:lang w:val="el-GR"/>
        </w:rPr>
        <w:t>2.2.3.1</w:t>
      </w:r>
      <w:r w:rsidRPr="0078211A">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011300BE" w14:textId="3C747CE9" w:rsidR="00064A1B" w:rsidRPr="005609B2" w:rsidRDefault="00064A1B" w:rsidP="00064A1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1A2AE7">
        <w:rPr>
          <w:b/>
          <w:color w:val="000000"/>
          <w:lang w:val="el-GR"/>
        </w:rPr>
        <w:t>2.2.3.1</w:t>
      </w:r>
      <w:r w:rsidRPr="00C27CEC">
        <w:rPr>
          <w:color w:val="000000"/>
          <w:lang w:val="el-GR"/>
        </w:rPr>
        <w:t>,</w:t>
      </w:r>
    </w:p>
    <w:p w14:paraId="51103989" w14:textId="77777777" w:rsidR="00064A1B" w:rsidRDefault="00064A1B" w:rsidP="00064A1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78211A">
        <w:rPr>
          <w:b/>
          <w:bCs/>
          <w:color w:val="000000"/>
          <w:lang w:val="el-GR"/>
        </w:rPr>
        <w:fldChar w:fldCharType="begin"/>
      </w:r>
      <w:r w:rsidRPr="0078211A">
        <w:rPr>
          <w:b/>
          <w:bCs/>
          <w:color w:val="000000"/>
          <w:lang w:val="el-GR"/>
        </w:rPr>
        <w:instrText xml:space="preserve"> REF _Ref503518036 \r \h </w:instrText>
      </w:r>
      <w:r>
        <w:rPr>
          <w:b/>
          <w:bCs/>
          <w:color w:val="000000"/>
          <w:lang w:val="el-GR"/>
        </w:rPr>
        <w:instrText xml:space="preserve"> \* MERGEFORMAT </w:instrText>
      </w:r>
      <w:r w:rsidRPr="0078211A">
        <w:rPr>
          <w:b/>
          <w:bCs/>
          <w:color w:val="000000"/>
          <w:lang w:val="el-GR"/>
        </w:rPr>
      </w:r>
      <w:r w:rsidRPr="0078211A">
        <w:rPr>
          <w:b/>
          <w:bCs/>
          <w:color w:val="000000"/>
          <w:lang w:val="el-GR"/>
        </w:rPr>
        <w:fldChar w:fldCharType="separate"/>
      </w:r>
      <w:r w:rsidR="00A504FF">
        <w:rPr>
          <w:b/>
          <w:bCs/>
          <w:color w:val="000000"/>
          <w:lang w:val="el-GR"/>
        </w:rPr>
        <w:t>2.2.3.2</w:t>
      </w:r>
      <w:r w:rsidRPr="0078211A">
        <w:rPr>
          <w:b/>
          <w:bCs/>
          <w:color w:val="000000"/>
          <w:lang w:val="el-GR"/>
        </w:rPr>
        <w:fldChar w:fldCharType="end"/>
      </w:r>
      <w:r w:rsidRPr="0078211A">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7"/>
      </w:r>
      <w:r w:rsidRPr="005609B2">
        <w:rPr>
          <w:color w:val="000000"/>
          <w:lang w:val="el-GR"/>
        </w:rPr>
        <w:t xml:space="preserve">  </w:t>
      </w:r>
    </w:p>
    <w:p w14:paraId="767C25AB"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13BE01D1" w14:textId="77777777" w:rsidR="00064A1B" w:rsidRPr="0078211A" w:rsidRDefault="00064A1B" w:rsidP="00064A1B">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A2AE7">
        <w:rPr>
          <w:b/>
          <w:color w:val="000000"/>
          <w:lang w:val="el-GR"/>
        </w:rPr>
        <w:fldChar w:fldCharType="begin"/>
      </w:r>
      <w:r w:rsidRPr="001A2AE7">
        <w:rPr>
          <w:b/>
          <w:color w:val="000000"/>
          <w:lang w:val="el-GR"/>
        </w:rPr>
        <w:instrText xml:space="preserve"> REF _Ref503518036 \r \h  \* MERGEFORMAT </w:instrText>
      </w:r>
      <w:r w:rsidRPr="001A2AE7">
        <w:rPr>
          <w:b/>
          <w:color w:val="000000"/>
          <w:lang w:val="el-GR"/>
        </w:rPr>
      </w:r>
      <w:r w:rsidRPr="001A2AE7">
        <w:rPr>
          <w:b/>
          <w:color w:val="000000"/>
          <w:lang w:val="el-GR"/>
        </w:rPr>
        <w:fldChar w:fldCharType="separate"/>
      </w:r>
      <w:r w:rsidR="00A504FF">
        <w:rPr>
          <w:b/>
          <w:color w:val="000000"/>
          <w:lang w:val="el-GR"/>
        </w:rPr>
        <w:t>2.2.3.2</w:t>
      </w:r>
      <w:r w:rsidRPr="001A2AE7">
        <w:rPr>
          <w:b/>
          <w:color w:val="000000"/>
          <w:lang w:val="el-GR"/>
        </w:rPr>
        <w:fldChar w:fldCharType="end"/>
      </w:r>
      <w:r w:rsidRPr="0078211A">
        <w:rPr>
          <w:color w:val="000000"/>
          <w:lang w:val="el-GR"/>
        </w:rPr>
        <w:t xml:space="preserve"> </w:t>
      </w:r>
      <w:r>
        <w:rPr>
          <w:color w:val="000000"/>
          <w:lang w:val="el-GR"/>
        </w:rPr>
        <w:t>περίπτωση α’ αποδεικτικό ενημερότητας εκδιδόμενο από την Α.Α.Δ.Ε..</w:t>
      </w:r>
    </w:p>
    <w:p w14:paraId="7B586997" w14:textId="77777777" w:rsidR="00064A1B" w:rsidRPr="0078211A" w:rsidRDefault="00064A1B" w:rsidP="00064A1B">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A504FF">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78211A">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09D7CEAE" w14:textId="77777777" w:rsidR="00064A1B" w:rsidRDefault="00064A1B" w:rsidP="00064A1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78211A">
        <w:rPr>
          <w:color w:val="000000"/>
          <w:lang w:val="el-GR"/>
        </w:rPr>
        <w:fldChar w:fldCharType="begin"/>
      </w:r>
      <w:r w:rsidRPr="0078211A">
        <w:rPr>
          <w:color w:val="000000"/>
          <w:lang w:val="el-GR"/>
        </w:rPr>
        <w:instrText xml:space="preserve"> REF _Ref503518036 \r \h  \* MERGEFORMAT </w:instrText>
      </w:r>
      <w:r w:rsidRPr="0078211A">
        <w:rPr>
          <w:color w:val="000000"/>
          <w:lang w:val="el-GR"/>
        </w:rPr>
      </w:r>
      <w:r w:rsidRPr="0078211A">
        <w:rPr>
          <w:color w:val="000000"/>
          <w:lang w:val="el-GR"/>
        </w:rPr>
        <w:fldChar w:fldCharType="separate"/>
      </w:r>
      <w:r w:rsidR="00A504FF" w:rsidRPr="00A504FF">
        <w:rPr>
          <w:b/>
          <w:color w:val="000000"/>
          <w:lang w:val="el-GR"/>
        </w:rPr>
        <w:t>2.2.3.2</w:t>
      </w:r>
      <w:r w:rsidRPr="0078211A">
        <w:rPr>
          <w:color w:val="000000"/>
          <w:lang w:val="el-GR"/>
        </w:rPr>
        <w:fldChar w:fldCharType="end"/>
      </w:r>
      <w:r w:rsidRPr="0078211A">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7209066" w14:textId="5BE8CDC9" w:rsidR="00064A1B" w:rsidRDefault="00064A1B" w:rsidP="00064A1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Pr="001A2AE7">
        <w:rPr>
          <w:b/>
          <w:color w:val="000000"/>
          <w:lang w:val="el-GR"/>
        </w:rPr>
        <w:fldChar w:fldCharType="begin"/>
      </w:r>
      <w:r w:rsidRPr="001A2AE7">
        <w:rPr>
          <w:b/>
          <w:color w:val="000000"/>
          <w:lang w:val="el-GR"/>
        </w:rPr>
        <w:instrText xml:space="preserve"> REF _Ref496540586 \r \h </w:instrText>
      </w:r>
      <w:r w:rsidR="001A2AE7">
        <w:rPr>
          <w:b/>
          <w:color w:val="000000"/>
          <w:lang w:val="el-GR"/>
        </w:rPr>
        <w:instrText xml:space="preserve"> \* MERGEFORMAT </w:instrText>
      </w:r>
      <w:r w:rsidRPr="001A2AE7">
        <w:rPr>
          <w:b/>
          <w:color w:val="000000"/>
          <w:lang w:val="el-GR"/>
        </w:rPr>
      </w:r>
      <w:r w:rsidRPr="001A2AE7">
        <w:rPr>
          <w:b/>
          <w:color w:val="000000"/>
          <w:lang w:val="el-GR"/>
        </w:rPr>
        <w:fldChar w:fldCharType="separate"/>
      </w:r>
      <w:r w:rsidR="00A504FF">
        <w:rPr>
          <w:b/>
          <w:color w:val="000000"/>
          <w:lang w:val="el-GR"/>
        </w:rPr>
        <w:t>2.2.3.3</w:t>
      </w:r>
      <w:r w:rsidRPr="001A2AE7">
        <w:rPr>
          <w:b/>
          <w:color w:val="000000"/>
          <w:lang w:val="el-GR"/>
        </w:rPr>
        <w:fldChar w:fldCharType="end"/>
      </w:r>
      <w:r w:rsidRPr="001A2AE7">
        <w:rPr>
          <w:b/>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75072D1"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6451ACFE" w14:textId="77777777" w:rsidR="00064A1B" w:rsidRDefault="00064A1B" w:rsidP="00064A1B">
      <w:pPr>
        <w:rPr>
          <w:b/>
          <w:lang w:val="el-GR"/>
        </w:rPr>
      </w:pPr>
      <w:bookmarkStart w:id="118"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1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C6669DC" w14:textId="77777777" w:rsidR="00064A1B" w:rsidRDefault="00064A1B" w:rsidP="00064A1B">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FF7F1BD" w14:textId="77777777" w:rsidR="00064A1B" w:rsidRDefault="00064A1B" w:rsidP="00064A1B">
      <w:pPr>
        <w:rPr>
          <w:bCs/>
          <w:color w:val="000000"/>
          <w:lang w:val="el-GR"/>
        </w:rPr>
      </w:pPr>
      <w:r>
        <w:rPr>
          <w:b/>
          <w:bCs/>
          <w:color w:val="000000"/>
          <w:lang w:val="en-US"/>
        </w:rPr>
        <w:lastRenderedPageBreak/>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1601D12E" w14:textId="77777777" w:rsidR="00064A1B" w:rsidRDefault="00064A1B" w:rsidP="00064A1B">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EC28C61" w14:textId="77777777" w:rsidR="00064A1B" w:rsidRPr="005609B2" w:rsidRDefault="00064A1B" w:rsidP="00064A1B">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A504FF">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89047B1" w14:textId="77777777" w:rsidR="00064A1B" w:rsidRDefault="00064A1B" w:rsidP="00064A1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A504FF">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46DFEC8E" w14:textId="25E4A77C" w:rsidR="00064A1B" w:rsidRDefault="00064A1B" w:rsidP="00155B45">
      <w:pPr>
        <w:spacing w:before="0" w:line="252" w:lineRule="auto"/>
        <w:rPr>
          <w:color w:val="000000"/>
          <w:lang w:val="el-GR"/>
        </w:rPr>
      </w:pPr>
    </w:p>
    <w:p w14:paraId="6D8D1369" w14:textId="0E5C2F28" w:rsidR="008338F0" w:rsidRPr="00155B45" w:rsidRDefault="003355E7" w:rsidP="00155B45">
      <w:pPr>
        <w:spacing w:before="0" w:line="252" w:lineRule="auto"/>
        <w:rPr>
          <w:rFonts w:cs="Tahoma"/>
          <w:b/>
          <w:szCs w:val="22"/>
          <w:lang w:val="el-GR"/>
        </w:rPr>
      </w:pPr>
      <w:r w:rsidRPr="00155B45">
        <w:rPr>
          <w:rFonts w:cs="Tahoma"/>
          <w:b/>
          <w:bCs/>
          <w:szCs w:val="22"/>
          <w:lang w:val="en-US"/>
        </w:rPr>
        <w:t>B</w:t>
      </w:r>
      <w:r w:rsidRPr="00155B45">
        <w:rPr>
          <w:rFonts w:cs="Tahoma"/>
          <w:b/>
          <w:bCs/>
          <w:szCs w:val="22"/>
          <w:lang w:val="el-GR"/>
        </w:rPr>
        <w:t>. 2.</w:t>
      </w:r>
      <w:r w:rsidRPr="00155B45">
        <w:rPr>
          <w:rFonts w:cs="Tahoma"/>
          <w:b/>
          <w:szCs w:val="22"/>
          <w:lang w:val="el-GR"/>
        </w:rPr>
        <w:t xml:space="preserve"> Για την απόδειξη της απαίτησης της παραγράφου </w:t>
      </w:r>
      <w:r w:rsidR="006B74DC" w:rsidRPr="006B74DC">
        <w:rPr>
          <w:rFonts w:cs="Tahoma"/>
          <w:b/>
          <w:szCs w:val="22"/>
          <w:lang w:val="el-GR"/>
        </w:rPr>
        <w:t>2.2.4</w:t>
      </w:r>
      <w:r w:rsidRPr="00155B45">
        <w:rPr>
          <w:rFonts w:cs="Tahoma"/>
          <w:b/>
          <w:szCs w:val="22"/>
          <w:lang w:val="el-GR"/>
        </w:rPr>
        <w:t xml:space="preserve"> (απόδειξη καταλληλόλητας για την άσκηση επαγγελματικής δραστηριότητας) προσκομίζουν</w:t>
      </w:r>
      <w:r w:rsidR="003822A5"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72EE8" w14:paraId="5EFC988D" w14:textId="77777777" w:rsidTr="009C5EA6">
        <w:trPr>
          <w:trHeight w:val="711"/>
        </w:trPr>
        <w:tc>
          <w:tcPr>
            <w:tcW w:w="675" w:type="dxa"/>
            <w:shd w:val="clear" w:color="auto" w:fill="D9D9D9"/>
          </w:tcPr>
          <w:p w14:paraId="582EA13F" w14:textId="77777777" w:rsidR="00D56132" w:rsidRPr="00155B45" w:rsidRDefault="00D56132" w:rsidP="00155B45">
            <w:pPr>
              <w:spacing w:before="0" w:line="252" w:lineRule="auto"/>
              <w:rPr>
                <w:rFonts w:cs="Tahoma"/>
                <w:b/>
                <w:szCs w:val="22"/>
              </w:rPr>
            </w:pPr>
            <w:r w:rsidRPr="00155B45">
              <w:rPr>
                <w:rFonts w:cs="Tahoma"/>
                <w:b/>
                <w:szCs w:val="22"/>
                <w:lang w:val="el-GR"/>
              </w:rPr>
              <w:t>1</w:t>
            </w:r>
            <w:r w:rsidRPr="00155B45">
              <w:rPr>
                <w:rFonts w:cs="Tahoma"/>
                <w:b/>
                <w:szCs w:val="22"/>
              </w:rPr>
              <w:t>.</w:t>
            </w:r>
          </w:p>
        </w:tc>
        <w:tc>
          <w:tcPr>
            <w:tcW w:w="9180" w:type="dxa"/>
            <w:shd w:val="clear" w:color="auto" w:fill="D9D9D9"/>
          </w:tcPr>
          <w:p w14:paraId="0FECE2B4" w14:textId="46013734" w:rsidR="00915C7C" w:rsidRPr="00155B45" w:rsidRDefault="00D56132" w:rsidP="00155B45">
            <w:pPr>
              <w:pStyle w:val="Tabletext"/>
              <w:spacing w:before="0" w:line="252" w:lineRule="auto"/>
              <w:jc w:val="both"/>
              <w:rPr>
                <w:rFonts w:cs="Tahoma"/>
                <w:b/>
                <w:bCs/>
                <w:sz w:val="22"/>
                <w:szCs w:val="22"/>
              </w:rPr>
            </w:pPr>
            <w:r w:rsidRPr="00155B45">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F65159" w:rsidRPr="00155B45">
              <w:rPr>
                <w:rFonts w:cs="Tahoma"/>
                <w:b/>
                <w:bCs/>
                <w:sz w:val="22"/>
                <w:szCs w:val="22"/>
              </w:rPr>
              <w:t>.</w:t>
            </w:r>
          </w:p>
          <w:p w14:paraId="0DC1CDB0" w14:textId="37E914A2"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2A1E5E"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072EE8" w14:paraId="48778A85" w14:textId="77777777" w:rsidTr="00D332F2">
        <w:trPr>
          <w:trHeight w:val="637"/>
        </w:trPr>
        <w:tc>
          <w:tcPr>
            <w:tcW w:w="675" w:type="dxa"/>
          </w:tcPr>
          <w:p w14:paraId="1B753B3B" w14:textId="77777777" w:rsidR="00D56132" w:rsidRPr="00155B45" w:rsidRDefault="00D56132" w:rsidP="00155B45">
            <w:pPr>
              <w:spacing w:before="0" w:line="252" w:lineRule="auto"/>
              <w:rPr>
                <w:rFonts w:cs="Tahoma"/>
                <w:szCs w:val="22"/>
                <w:lang w:val="el-GR"/>
              </w:rPr>
            </w:pPr>
            <w:r w:rsidRPr="00155B45">
              <w:rPr>
                <w:rFonts w:cs="Tahoma"/>
                <w:szCs w:val="22"/>
                <w:lang w:val="el-GR"/>
              </w:rPr>
              <w:t>1.1</w:t>
            </w:r>
          </w:p>
        </w:tc>
        <w:tc>
          <w:tcPr>
            <w:tcW w:w="9180" w:type="dxa"/>
          </w:tcPr>
          <w:p w14:paraId="6FB73C23" w14:textId="77777777" w:rsidR="00064A1B" w:rsidRPr="00872F65" w:rsidRDefault="00064A1B" w:rsidP="00064A1B">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B6E1062" w14:textId="04C533E9" w:rsidR="00D05C7B" w:rsidRPr="00155B45" w:rsidRDefault="00064A1B" w:rsidP="00155B45">
            <w:pPr>
              <w:autoSpaceDE w:val="0"/>
              <w:autoSpaceDN w:val="0"/>
              <w:adjustRightInd w:val="0"/>
              <w:spacing w:before="0" w:line="252" w:lineRule="auto"/>
              <w:rPr>
                <w:rFonts w:cs="Tahoma"/>
                <w:szCs w:val="22"/>
                <w:lang w:val="el-GR" w:eastAsia="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39FEC0E0" w14:textId="77777777" w:rsidR="0041248A" w:rsidRPr="00155B45" w:rsidRDefault="0041248A" w:rsidP="00155B45">
      <w:pPr>
        <w:spacing w:before="0" w:line="252" w:lineRule="auto"/>
        <w:rPr>
          <w:rFonts w:cs="Tahoma"/>
          <w:b/>
          <w:szCs w:val="22"/>
          <w:lang w:val="el-GR"/>
        </w:rPr>
      </w:pPr>
    </w:p>
    <w:p w14:paraId="6D5EBFD9" w14:textId="0928FD8E" w:rsidR="00282306" w:rsidRPr="00155B45" w:rsidRDefault="00282306" w:rsidP="00155B45">
      <w:pPr>
        <w:spacing w:before="0" w:line="252" w:lineRule="auto"/>
        <w:rPr>
          <w:rFonts w:cs="Tahoma"/>
          <w:bCs/>
          <w:szCs w:val="22"/>
          <w:lang w:val="el-GR"/>
        </w:rPr>
      </w:pPr>
      <w:bookmarkStart w:id="119" w:name="_Hlk35424944"/>
      <w:r w:rsidRPr="00155B45">
        <w:rPr>
          <w:rFonts w:cs="Tahoma"/>
          <w:bCs/>
          <w:szCs w:val="22"/>
          <w:lang w:val="el-GR"/>
        </w:rPr>
        <w:t xml:space="preserve">Επισημαίνεται ότι, τα δικαιολογητικά που αφορούν στην απόδειξη της απαίτησης της 2.2.4 (απόδειξη </w:t>
      </w:r>
      <w:proofErr w:type="spellStart"/>
      <w:r w:rsidRPr="00155B45">
        <w:rPr>
          <w:rFonts w:cs="Tahoma"/>
          <w:bCs/>
          <w:szCs w:val="22"/>
          <w:lang w:val="el-GR"/>
        </w:rPr>
        <w:t>καταλληλότητας</w:t>
      </w:r>
      <w:proofErr w:type="spellEnd"/>
      <w:r w:rsidRPr="00155B45">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19"/>
    <w:p w14:paraId="4F534B66" w14:textId="0DA9100A" w:rsidR="00270326" w:rsidRPr="00155B45" w:rsidRDefault="003355E7" w:rsidP="00155B45">
      <w:pPr>
        <w:spacing w:before="0" w:line="252" w:lineRule="auto"/>
        <w:rPr>
          <w:rFonts w:cs="Tahoma"/>
          <w:b/>
          <w:szCs w:val="22"/>
          <w:lang w:val="el-GR"/>
        </w:rPr>
      </w:pPr>
      <w:r w:rsidRPr="00155B45">
        <w:rPr>
          <w:rFonts w:cs="Tahoma"/>
          <w:b/>
          <w:bCs/>
          <w:szCs w:val="22"/>
          <w:lang w:val="el-GR"/>
        </w:rPr>
        <w:t>Β.3.</w:t>
      </w:r>
      <w:r w:rsidRPr="00155B45">
        <w:rPr>
          <w:rFonts w:cs="Tahoma"/>
          <w:b/>
          <w:szCs w:val="22"/>
          <w:lang w:val="el-GR"/>
        </w:rPr>
        <w:t xml:space="preserve"> Για την απόδειξη της οικονομικής και χρηματοοικονομικής επάρκειας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_Ref496541508 \r \h  \* MERGEFORMAT </w:instrText>
      </w:r>
      <w:r w:rsidR="00B622FA" w:rsidRPr="00155B45">
        <w:rPr>
          <w:rFonts w:cs="Tahoma"/>
          <w:b/>
          <w:szCs w:val="22"/>
          <w:lang w:val="el-GR"/>
        </w:rPr>
      </w:r>
      <w:r w:rsidR="00B622FA" w:rsidRPr="00155B45">
        <w:rPr>
          <w:rFonts w:cs="Tahoma"/>
          <w:b/>
          <w:szCs w:val="22"/>
          <w:lang w:val="el-GR"/>
        </w:rPr>
        <w:fldChar w:fldCharType="separate"/>
      </w:r>
      <w:r w:rsidR="00A504FF">
        <w:rPr>
          <w:rFonts w:cs="Tahoma"/>
          <w:b/>
          <w:szCs w:val="22"/>
          <w:lang w:val="el-GR"/>
        </w:rPr>
        <w:t>2.2.5</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270326"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72EE8" w14:paraId="3B9B52D3" w14:textId="77777777" w:rsidTr="009C5EA6">
        <w:trPr>
          <w:trHeight w:val="711"/>
        </w:trPr>
        <w:tc>
          <w:tcPr>
            <w:tcW w:w="675" w:type="dxa"/>
            <w:shd w:val="clear" w:color="auto" w:fill="D9D9D9"/>
          </w:tcPr>
          <w:p w14:paraId="49807620" w14:textId="77777777" w:rsidR="00D56132" w:rsidRPr="00155B45" w:rsidRDefault="00C40FB9" w:rsidP="00155B45">
            <w:pPr>
              <w:spacing w:before="0" w:line="252" w:lineRule="auto"/>
              <w:rPr>
                <w:rFonts w:cs="Tahoma"/>
                <w:b/>
                <w:szCs w:val="22"/>
              </w:rPr>
            </w:pPr>
            <w:r w:rsidRPr="00155B45">
              <w:rPr>
                <w:rFonts w:cs="Tahoma"/>
                <w:b/>
                <w:szCs w:val="22"/>
                <w:lang w:val="el-GR"/>
              </w:rPr>
              <w:lastRenderedPageBreak/>
              <w:t>2</w:t>
            </w:r>
            <w:r w:rsidR="00D56132" w:rsidRPr="00155B45">
              <w:rPr>
                <w:rFonts w:cs="Tahoma"/>
                <w:b/>
                <w:szCs w:val="22"/>
              </w:rPr>
              <w:t>.</w:t>
            </w:r>
          </w:p>
        </w:tc>
        <w:tc>
          <w:tcPr>
            <w:tcW w:w="9180" w:type="dxa"/>
            <w:shd w:val="clear" w:color="auto" w:fill="D9D9D9"/>
          </w:tcPr>
          <w:p w14:paraId="60407CF2" w14:textId="5B721283" w:rsidR="00D56132" w:rsidRPr="00155B45" w:rsidRDefault="00D56132" w:rsidP="00155B45">
            <w:pPr>
              <w:autoSpaceDE w:val="0"/>
              <w:autoSpaceDN w:val="0"/>
              <w:adjustRightInd w:val="0"/>
              <w:spacing w:before="0" w:line="252" w:lineRule="auto"/>
              <w:rPr>
                <w:rFonts w:cs="Tahoma"/>
                <w:szCs w:val="22"/>
                <w:lang w:val="el-GR"/>
              </w:rPr>
            </w:pPr>
            <w:r w:rsidRPr="00155B45">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155B45">
              <w:rPr>
                <w:rFonts w:cs="Tahoma"/>
                <w:b/>
                <w:szCs w:val="22"/>
                <w:lang w:val="el-GR" w:eastAsia="el-GR"/>
              </w:rPr>
              <w:t xml:space="preserve"> μέσο</w:t>
            </w:r>
            <w:r w:rsidRPr="00155B45">
              <w:rPr>
                <w:rFonts w:cs="Tahoma"/>
                <w:b/>
                <w:szCs w:val="22"/>
                <w:lang w:val="el-GR" w:eastAsia="el-GR"/>
              </w:rPr>
              <w:t xml:space="preserve"> γενικό ετήσιο κύκλο εργασιών για τις τρεις τελευταίες οικονομικές χρήσεις </w:t>
            </w:r>
            <w:r w:rsidR="00D62361" w:rsidRPr="00332F94">
              <w:rPr>
                <w:rFonts w:cs="Tahoma"/>
                <w:b/>
                <w:szCs w:val="22"/>
                <w:lang w:val="el-GR" w:eastAsia="el-GR"/>
              </w:rPr>
              <w:t>(</w:t>
            </w:r>
            <w:r w:rsidR="00D62361" w:rsidRPr="006C17A2">
              <w:rPr>
                <w:rFonts w:cs="Tahoma"/>
                <w:b/>
                <w:szCs w:val="22"/>
                <w:lang w:val="el-GR" w:eastAsia="el-GR"/>
              </w:rPr>
              <w:t>201</w:t>
            </w:r>
            <w:r w:rsidR="00373080">
              <w:rPr>
                <w:rFonts w:cs="Tahoma"/>
                <w:b/>
                <w:szCs w:val="22"/>
                <w:lang w:val="el-GR" w:eastAsia="el-GR"/>
              </w:rPr>
              <w:t>8</w:t>
            </w:r>
            <w:r w:rsidR="00D62361" w:rsidRPr="006C17A2">
              <w:rPr>
                <w:rFonts w:cs="Tahoma"/>
                <w:b/>
                <w:szCs w:val="22"/>
                <w:lang w:val="el-GR" w:eastAsia="el-GR"/>
              </w:rPr>
              <w:t>–20</w:t>
            </w:r>
            <w:r w:rsidR="00373080">
              <w:rPr>
                <w:rFonts w:cs="Tahoma"/>
                <w:b/>
                <w:szCs w:val="22"/>
                <w:lang w:val="el-GR" w:eastAsia="el-GR"/>
              </w:rPr>
              <w:t>19</w:t>
            </w:r>
            <w:r w:rsidR="006B74DC" w:rsidRPr="006B74DC">
              <w:rPr>
                <w:rFonts w:cs="Tahoma"/>
                <w:b/>
                <w:szCs w:val="22"/>
                <w:lang w:val="el-GR" w:eastAsia="el-GR"/>
              </w:rPr>
              <w:t>-2020</w:t>
            </w:r>
            <w:r w:rsidR="00D62361" w:rsidRPr="00332F94">
              <w:rPr>
                <w:rFonts w:cs="Tahoma"/>
                <w:b/>
                <w:szCs w:val="22"/>
                <w:lang w:val="el-GR" w:eastAsia="el-GR"/>
              </w:rPr>
              <w:t>)</w:t>
            </w:r>
            <w:r w:rsidR="00D332F2">
              <w:rPr>
                <w:rFonts w:cs="Tahoma"/>
                <w:b/>
                <w:szCs w:val="22"/>
                <w:lang w:val="el-GR" w:eastAsia="el-GR"/>
              </w:rPr>
              <w:t xml:space="preserve"> </w:t>
            </w:r>
            <w:r w:rsidRPr="00155B45">
              <w:rPr>
                <w:rFonts w:cs="Tahoma"/>
                <w:b/>
                <w:szCs w:val="22"/>
                <w:lang w:val="el-GR" w:eastAsia="el-GR"/>
              </w:rPr>
              <w:t>ή τις οικονομικές χρήσεις κατά τις οποίες ο οικονομικός φορέας δραστηριοποιείται, αν είναι λιγότερες από τρεις</w:t>
            </w:r>
            <w:r w:rsidR="00916110" w:rsidRPr="00155B45">
              <w:rPr>
                <w:rFonts w:cs="Tahoma"/>
                <w:b/>
                <w:szCs w:val="22"/>
                <w:lang w:val="el-GR" w:eastAsia="el-GR"/>
              </w:rPr>
              <w:t>,</w:t>
            </w:r>
            <w:r w:rsidR="005403A1" w:rsidRPr="00155B45">
              <w:rPr>
                <w:rFonts w:cs="Tahoma"/>
                <w:b/>
                <w:szCs w:val="22"/>
                <w:lang w:val="el-GR" w:eastAsia="el-GR"/>
              </w:rPr>
              <w:t xml:space="preserve"> </w:t>
            </w:r>
            <w:r w:rsidR="005403A1" w:rsidRPr="00155B45">
              <w:rPr>
                <w:rFonts w:cs="Tahoma"/>
                <w:b/>
                <w:szCs w:val="22"/>
                <w:lang w:val="el-GR"/>
              </w:rPr>
              <w:t>κατ’ ελάχιστον</w:t>
            </w:r>
            <w:r w:rsidR="005403A1" w:rsidRPr="00155B45">
              <w:rPr>
                <w:rFonts w:cs="Tahoma"/>
                <w:bCs/>
                <w:szCs w:val="22"/>
                <w:lang w:val="el-GR"/>
              </w:rPr>
              <w:t xml:space="preserve"> </w:t>
            </w:r>
            <w:r w:rsidR="0020341A" w:rsidRPr="00155B45">
              <w:rPr>
                <w:rFonts w:cs="Tahoma"/>
                <w:b/>
                <w:szCs w:val="22"/>
                <w:lang w:val="el-GR"/>
              </w:rPr>
              <w:t>ίσο με</w:t>
            </w:r>
            <w:r w:rsidR="0020341A" w:rsidRPr="00155B45">
              <w:rPr>
                <w:rFonts w:cs="Tahoma"/>
                <w:bCs/>
                <w:szCs w:val="22"/>
                <w:lang w:val="el-GR"/>
              </w:rPr>
              <w:t xml:space="preserve"> </w:t>
            </w:r>
            <w:r w:rsidRPr="00155B45">
              <w:rPr>
                <w:rFonts w:cs="Tahoma"/>
                <w:b/>
                <w:szCs w:val="22"/>
                <w:lang w:val="el-GR" w:eastAsia="el-GR"/>
              </w:rPr>
              <w:t xml:space="preserve">το </w:t>
            </w:r>
            <w:r w:rsidR="00F52F4E" w:rsidRPr="00155B45">
              <w:rPr>
                <w:rFonts w:cs="Tahoma"/>
                <w:b/>
                <w:szCs w:val="22"/>
                <w:lang w:val="el-GR" w:eastAsia="el-GR"/>
              </w:rPr>
              <w:t>200</w:t>
            </w:r>
            <w:r w:rsidRPr="00155B45">
              <w:rPr>
                <w:rFonts w:cs="Tahoma"/>
                <w:b/>
                <w:szCs w:val="22"/>
                <w:lang w:val="el-GR" w:eastAsia="el-GR"/>
              </w:rPr>
              <w:t>% του προϋπολογισμού του υπό ανάθεση Έργου, για το οπο</w:t>
            </w:r>
            <w:r w:rsidR="00621A10" w:rsidRPr="00155B45">
              <w:rPr>
                <w:rFonts w:cs="Tahoma"/>
                <w:b/>
                <w:szCs w:val="22"/>
                <w:lang w:val="el-GR" w:eastAsia="el-GR"/>
              </w:rPr>
              <w:t>ίο</w:t>
            </w:r>
            <w:r w:rsidRPr="00155B45">
              <w:rPr>
                <w:rFonts w:cs="Tahoma"/>
                <w:b/>
                <w:szCs w:val="22"/>
                <w:lang w:val="el-GR" w:eastAsia="el-GR"/>
              </w:rPr>
              <w:t xml:space="preserve"> υποβάλλει προσφορά.</w:t>
            </w:r>
            <w:r w:rsidRPr="00155B45">
              <w:rPr>
                <w:rFonts w:cs="Tahoma"/>
                <w:szCs w:val="22"/>
                <w:lang w:val="el-GR"/>
              </w:rPr>
              <w:t xml:space="preserve"> </w:t>
            </w:r>
          </w:p>
          <w:p w14:paraId="6E4A8348" w14:textId="7E5E1984"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FE2CE2"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072EE8"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155B45" w:rsidRDefault="00C40FB9" w:rsidP="00155B45">
            <w:pPr>
              <w:spacing w:before="0" w:line="252" w:lineRule="auto"/>
              <w:rPr>
                <w:rFonts w:cs="Tahoma"/>
                <w:b/>
                <w:szCs w:val="22"/>
                <w:lang w:val="el-GR"/>
              </w:rPr>
            </w:pPr>
            <w:r w:rsidRPr="00155B45">
              <w:rPr>
                <w:rFonts w:cs="Tahoma"/>
                <w:b/>
                <w:szCs w:val="22"/>
                <w:lang w:val="el-GR"/>
              </w:rPr>
              <w:t>2</w:t>
            </w:r>
            <w:r w:rsidR="00D56132" w:rsidRPr="00155B4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2335561" w14:textId="77777777" w:rsidR="00545564" w:rsidRDefault="00545564" w:rsidP="00545564">
            <w:pPr>
              <w:rPr>
                <w:rFonts w:cs="Tahoma"/>
                <w:szCs w:val="22"/>
                <w:lang w:val="el-GR" w:eastAsia="en-US"/>
              </w:rPr>
            </w:pPr>
            <w:r w:rsidRPr="0078211A">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7FF8B31" w14:textId="5494C802" w:rsidR="007F0698" w:rsidRPr="00155B45" w:rsidRDefault="007F0698" w:rsidP="00155B45">
            <w:pPr>
              <w:autoSpaceDE w:val="0"/>
              <w:autoSpaceDN w:val="0"/>
              <w:adjustRightInd w:val="0"/>
              <w:spacing w:before="0" w:line="252" w:lineRule="auto"/>
              <w:rPr>
                <w:rFonts w:cs="Tahoma"/>
                <w:b/>
                <w:szCs w:val="22"/>
                <w:lang w:val="el-GR" w:eastAsia="el-GR"/>
              </w:rPr>
            </w:pPr>
            <w:r w:rsidRPr="00F47E3F">
              <w:rPr>
                <w:rFonts w:cs="Tahoma"/>
                <w:szCs w:val="22"/>
                <w:lang w:val="el-GR" w:eastAsia="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543E96D" w14:textId="77777777" w:rsidR="00D56132" w:rsidRPr="00155B45" w:rsidRDefault="00D56132" w:rsidP="00155B45">
      <w:pPr>
        <w:spacing w:before="0" w:line="252" w:lineRule="auto"/>
        <w:rPr>
          <w:rFonts w:cs="Tahoma"/>
          <w:b/>
          <w:szCs w:val="22"/>
          <w:lang w:val="el-GR"/>
        </w:rPr>
      </w:pPr>
    </w:p>
    <w:p w14:paraId="595ECAB2" w14:textId="317CA46B"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Β.4. </w:t>
      </w:r>
      <w:r w:rsidRPr="00155B45">
        <w:rPr>
          <w:rFonts w:cs="Tahoma"/>
          <w:b/>
          <w:szCs w:val="22"/>
          <w:lang w:val="el-GR"/>
        </w:rPr>
        <w:t xml:space="preserve">Για την απόδειξη της τεχνικής ικανότητας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_Ref496541556 \r \h </w:instrText>
      </w:r>
      <w:r w:rsidR="00DF02B0" w:rsidRPr="00155B45">
        <w:rPr>
          <w:rFonts w:cs="Tahoma"/>
          <w:b/>
          <w:szCs w:val="22"/>
          <w:lang w:val="el-GR"/>
        </w:rPr>
        <w:instrText xml:space="preserve"> \* MERGEFORMAT </w:instrText>
      </w:r>
      <w:r w:rsidR="00B622FA" w:rsidRPr="00155B45">
        <w:rPr>
          <w:rFonts w:cs="Tahoma"/>
          <w:b/>
          <w:szCs w:val="22"/>
          <w:lang w:val="el-GR"/>
        </w:rPr>
      </w:r>
      <w:r w:rsidR="00B622FA" w:rsidRPr="00155B45">
        <w:rPr>
          <w:rFonts w:cs="Tahoma"/>
          <w:b/>
          <w:szCs w:val="22"/>
          <w:lang w:val="el-GR"/>
        </w:rPr>
        <w:fldChar w:fldCharType="separate"/>
      </w:r>
      <w:r w:rsidR="00A504FF">
        <w:rPr>
          <w:rFonts w:cs="Tahoma"/>
          <w:b/>
          <w:szCs w:val="22"/>
          <w:lang w:val="el-GR"/>
        </w:rPr>
        <w:t>2.2.6</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w:t>
      </w:r>
      <w:r w:rsidR="00154368"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72EE8" w14:paraId="268B702B" w14:textId="77777777" w:rsidTr="00994E9A">
        <w:trPr>
          <w:trHeight w:val="788"/>
        </w:trPr>
        <w:tc>
          <w:tcPr>
            <w:tcW w:w="675" w:type="dxa"/>
            <w:shd w:val="clear" w:color="auto" w:fill="D9D9D9"/>
          </w:tcPr>
          <w:p w14:paraId="2492EF2C" w14:textId="77777777" w:rsidR="007340CA" w:rsidRPr="00155B45" w:rsidRDefault="00C40FB9" w:rsidP="00155B45">
            <w:pPr>
              <w:spacing w:before="0" w:line="252" w:lineRule="auto"/>
              <w:rPr>
                <w:rFonts w:cs="Tahoma"/>
                <w:b/>
                <w:szCs w:val="22"/>
                <w:lang w:val="el-GR"/>
              </w:rPr>
            </w:pPr>
            <w:r w:rsidRPr="00155B45">
              <w:rPr>
                <w:rFonts w:cs="Tahoma"/>
                <w:b/>
                <w:szCs w:val="22"/>
                <w:lang w:val="el-GR"/>
              </w:rPr>
              <w:t>3</w:t>
            </w:r>
          </w:p>
        </w:tc>
        <w:tc>
          <w:tcPr>
            <w:tcW w:w="9180" w:type="dxa"/>
            <w:shd w:val="clear" w:color="auto" w:fill="D9D9D9"/>
          </w:tcPr>
          <w:p w14:paraId="33EE4307" w14:textId="06EE54C8" w:rsidR="009D3802" w:rsidRPr="003F2FB4" w:rsidRDefault="007340CA" w:rsidP="00155B45">
            <w:pPr>
              <w:pStyle w:val="Tabletext"/>
              <w:spacing w:before="0" w:line="252" w:lineRule="auto"/>
              <w:jc w:val="both"/>
              <w:rPr>
                <w:rFonts w:cs="Tahoma"/>
                <w:b/>
                <w:bCs/>
                <w:sz w:val="22"/>
                <w:szCs w:val="22"/>
              </w:rPr>
            </w:pPr>
            <w:r w:rsidRPr="00155B45">
              <w:rPr>
                <w:rFonts w:cs="Tahoma"/>
                <w:b/>
                <w:bCs/>
                <w:sz w:val="22"/>
                <w:szCs w:val="22"/>
                <w:lang w:eastAsia="el-GR"/>
              </w:rPr>
              <w:t xml:space="preserve">Οι οικονομικοί φορείς που συμμετέχουν στη διαδικασία σύναψης της παρούσας απαιτείται </w:t>
            </w:r>
            <w:r w:rsidRPr="00155B45">
              <w:rPr>
                <w:rFonts w:cs="Tahoma"/>
                <w:b/>
                <w:sz w:val="22"/>
                <w:szCs w:val="22"/>
                <w:lang w:eastAsia="el-GR"/>
              </w:rPr>
              <w:t>ν</w:t>
            </w:r>
            <w:r w:rsidRPr="00155B45">
              <w:rPr>
                <w:rFonts w:cs="Tahoma"/>
                <w:b/>
                <w:sz w:val="22"/>
                <w:szCs w:val="22"/>
              </w:rPr>
              <w:t xml:space="preserve">α διαθέτουν </w:t>
            </w:r>
            <w:r w:rsidR="00D204CA" w:rsidRPr="00155B4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155B45">
              <w:rPr>
                <w:rFonts w:cs="Tahoma"/>
                <w:b/>
                <w:sz w:val="22"/>
                <w:szCs w:val="22"/>
              </w:rPr>
              <w:t xml:space="preserve"> </w:t>
            </w:r>
            <w:r w:rsidR="00994E9A" w:rsidRPr="00155B45">
              <w:rPr>
                <w:rFonts w:cs="Tahoma"/>
                <w:b/>
                <w:sz w:val="22"/>
                <w:szCs w:val="22"/>
              </w:rPr>
              <w:fldChar w:fldCharType="begin"/>
            </w:r>
            <w:r w:rsidR="00994E9A" w:rsidRPr="00155B45">
              <w:rPr>
                <w:rFonts w:cs="Tahoma"/>
                <w:b/>
                <w:sz w:val="22"/>
                <w:szCs w:val="22"/>
              </w:rPr>
              <w:instrText xml:space="preserve"> REF _Ref43475517 \r \h </w:instrText>
            </w:r>
            <w:r w:rsidR="00155B45" w:rsidRPr="00155B45">
              <w:rPr>
                <w:rFonts w:cs="Tahoma"/>
                <w:b/>
                <w:sz w:val="22"/>
                <w:szCs w:val="22"/>
              </w:rPr>
              <w:instrText xml:space="preserve"> \* MERGEFORMAT </w:instrText>
            </w:r>
            <w:r w:rsidR="00994E9A" w:rsidRPr="00155B45">
              <w:rPr>
                <w:rFonts w:cs="Tahoma"/>
                <w:b/>
                <w:sz w:val="22"/>
                <w:szCs w:val="22"/>
              </w:rPr>
            </w:r>
            <w:r w:rsidR="00994E9A" w:rsidRPr="00155B45">
              <w:rPr>
                <w:rFonts w:cs="Tahoma"/>
                <w:b/>
                <w:sz w:val="22"/>
                <w:szCs w:val="22"/>
              </w:rPr>
              <w:fldChar w:fldCharType="separate"/>
            </w:r>
            <w:r w:rsidR="00A504FF">
              <w:rPr>
                <w:rFonts w:cs="Tahoma"/>
                <w:b/>
                <w:sz w:val="22"/>
                <w:szCs w:val="22"/>
              </w:rPr>
              <w:t>2.2.6.1</w:t>
            </w:r>
            <w:r w:rsidR="00994E9A" w:rsidRPr="00155B45">
              <w:rPr>
                <w:rFonts w:cs="Tahoma"/>
                <w:b/>
                <w:sz w:val="22"/>
                <w:szCs w:val="22"/>
              </w:rPr>
              <w:fldChar w:fldCharType="end"/>
            </w:r>
            <w:r w:rsidR="00994E9A" w:rsidRPr="00155B45">
              <w:rPr>
                <w:rFonts w:cs="Tahoma"/>
                <w:b/>
                <w:sz w:val="22"/>
                <w:szCs w:val="22"/>
              </w:rPr>
              <w:t>.</w:t>
            </w:r>
            <w:r w:rsidR="00545564" w:rsidRPr="00987ED0">
              <w:rPr>
                <w:rFonts w:cs="Tahoma"/>
                <w:b/>
                <w:sz w:val="22"/>
                <w:szCs w:val="22"/>
              </w:rPr>
              <w:t xml:space="preserve"> </w:t>
            </w:r>
          </w:p>
          <w:p w14:paraId="568E276D" w14:textId="3370F65D"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1133D1"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072EE8" w14:paraId="3CC0A17D" w14:textId="77777777" w:rsidTr="009C5EA6">
        <w:tc>
          <w:tcPr>
            <w:tcW w:w="675" w:type="dxa"/>
          </w:tcPr>
          <w:p w14:paraId="4E5AE6DB" w14:textId="77777777" w:rsidR="007340CA" w:rsidRPr="00155B45" w:rsidRDefault="00C40FB9" w:rsidP="00155B45">
            <w:pPr>
              <w:spacing w:before="0" w:line="252" w:lineRule="auto"/>
              <w:rPr>
                <w:rFonts w:cs="Tahoma"/>
                <w:szCs w:val="22"/>
              </w:rPr>
            </w:pPr>
            <w:r w:rsidRPr="00155B45">
              <w:rPr>
                <w:rFonts w:cs="Tahoma"/>
                <w:szCs w:val="22"/>
                <w:lang w:val="el-GR"/>
              </w:rPr>
              <w:t>3</w:t>
            </w:r>
            <w:r w:rsidR="007340CA" w:rsidRPr="00155B45">
              <w:rPr>
                <w:rFonts w:cs="Tahoma"/>
                <w:szCs w:val="22"/>
              </w:rPr>
              <w:t>.1</w:t>
            </w:r>
          </w:p>
        </w:tc>
        <w:tc>
          <w:tcPr>
            <w:tcW w:w="9180" w:type="dxa"/>
          </w:tcPr>
          <w:p w14:paraId="1057331B" w14:textId="784D3736" w:rsidR="007340CA" w:rsidRPr="00155B45" w:rsidRDefault="007340CA" w:rsidP="00155B45">
            <w:pPr>
              <w:pStyle w:val="Tabletext"/>
              <w:spacing w:before="0" w:line="252" w:lineRule="auto"/>
              <w:jc w:val="both"/>
              <w:rPr>
                <w:rFonts w:cs="Tahoma"/>
                <w:sz w:val="22"/>
                <w:szCs w:val="22"/>
              </w:rPr>
            </w:pPr>
            <w:r w:rsidRPr="00155B45">
              <w:rPr>
                <w:rFonts w:cs="Tahoma"/>
                <w:sz w:val="22"/>
                <w:szCs w:val="22"/>
              </w:rPr>
              <w:t xml:space="preserve">Κατάλογο των κυριότερων συναφών έργων που υλοποίησε επιτυχώς </w:t>
            </w:r>
            <w:r w:rsidR="002A37B5" w:rsidRPr="00155B45">
              <w:rPr>
                <w:rFonts w:cs="Tahoma"/>
                <w:sz w:val="22"/>
                <w:szCs w:val="22"/>
              </w:rPr>
              <w:t>ή συμμετείχε με ποσοστό μεγαλύτερο ή ίσο του</w:t>
            </w:r>
            <w:r w:rsidR="00F65159" w:rsidRPr="00155B45">
              <w:rPr>
                <w:rFonts w:cs="Tahoma"/>
                <w:sz w:val="22"/>
                <w:szCs w:val="22"/>
              </w:rPr>
              <w:t xml:space="preserve"> 50</w:t>
            </w:r>
            <w:r w:rsidR="002A37B5" w:rsidRPr="00155B45">
              <w:rPr>
                <w:rFonts w:cs="Tahoma"/>
                <w:sz w:val="22"/>
                <w:szCs w:val="22"/>
              </w:rPr>
              <w:t xml:space="preserve">% </w:t>
            </w:r>
            <w:r w:rsidRPr="00155B45">
              <w:rPr>
                <w:rFonts w:cs="Tahoma"/>
                <w:sz w:val="22"/>
                <w:szCs w:val="22"/>
              </w:rPr>
              <w:t>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72EE8" w14:paraId="12A01FFD" w14:textId="77777777" w:rsidTr="00D332F2">
              <w:tc>
                <w:tcPr>
                  <w:tcW w:w="171" w:type="pct"/>
                  <w:shd w:val="clear" w:color="auto" w:fill="D9D9D9"/>
                  <w:tcMar>
                    <w:left w:w="0" w:type="dxa"/>
                    <w:right w:w="0" w:type="dxa"/>
                  </w:tcMar>
                </w:tcPr>
                <w:p w14:paraId="7C505A96"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Α/Α</w:t>
                  </w:r>
                </w:p>
              </w:tc>
              <w:tc>
                <w:tcPr>
                  <w:tcW w:w="547" w:type="pct"/>
                  <w:shd w:val="clear" w:color="auto" w:fill="D9D9D9"/>
                  <w:tcMar>
                    <w:left w:w="0" w:type="dxa"/>
                    <w:right w:w="0" w:type="dxa"/>
                  </w:tcMar>
                </w:tcPr>
                <w:p w14:paraId="31B02D25"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ΠΕΛΑΤΗΣ</w:t>
                  </w:r>
                </w:p>
              </w:tc>
              <w:tc>
                <w:tcPr>
                  <w:tcW w:w="640" w:type="pct"/>
                  <w:shd w:val="clear" w:color="auto" w:fill="D9D9D9"/>
                  <w:tcMar>
                    <w:left w:w="0" w:type="dxa"/>
                    <w:right w:w="0" w:type="dxa"/>
                  </w:tcMar>
                </w:tcPr>
                <w:p w14:paraId="4EC0B9A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ΣΥΝΤΟΜΗ ΠΕΡΙΓΡΑΦΗ ΤΟΥ ΕΡΓΟΥ</w:t>
                  </w:r>
                </w:p>
              </w:tc>
              <w:tc>
                <w:tcPr>
                  <w:tcW w:w="645" w:type="pct"/>
                  <w:shd w:val="clear" w:color="auto" w:fill="D9D9D9"/>
                  <w:tcMar>
                    <w:left w:w="0" w:type="dxa"/>
                    <w:right w:w="0" w:type="dxa"/>
                  </w:tcMar>
                </w:tcPr>
                <w:p w14:paraId="529E69D8"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ΔΙΑΡΚΕΙΑ ΕΚΤΕΛΕΣΗΣ ΕΡΓΟΥ</w:t>
                  </w:r>
                </w:p>
              </w:tc>
              <w:tc>
                <w:tcPr>
                  <w:tcW w:w="607" w:type="pct"/>
                  <w:shd w:val="clear" w:color="auto" w:fill="D9D9D9"/>
                  <w:tcMar>
                    <w:left w:w="0" w:type="dxa"/>
                    <w:right w:w="0" w:type="dxa"/>
                  </w:tcMar>
                </w:tcPr>
                <w:p w14:paraId="224F7630"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ΠΡΟΫΠΟ-ΛΟΓΙΣΜΟΣ</w:t>
                  </w:r>
                </w:p>
              </w:tc>
              <w:tc>
                <w:tcPr>
                  <w:tcW w:w="763" w:type="pct"/>
                  <w:shd w:val="clear" w:color="auto" w:fill="D9D9D9"/>
                  <w:tcMar>
                    <w:left w:w="0" w:type="dxa"/>
                    <w:right w:w="0" w:type="dxa"/>
                  </w:tcMar>
                </w:tcPr>
                <w:p w14:paraId="5D75C66F"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ΣΥΝΟΠΤΙΚΗ ΠΕΡΙΓΡΑΦΗ ΣΥΝΕΙΣΦΟΡΑΣ ΣΤΟ ΕΡΓΟ</w:t>
                  </w:r>
                </w:p>
                <w:p w14:paraId="0A4A769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(αντικείμενο)</w:t>
                  </w:r>
                </w:p>
              </w:tc>
              <w:tc>
                <w:tcPr>
                  <w:tcW w:w="845" w:type="pct"/>
                  <w:shd w:val="clear" w:color="auto" w:fill="D9D9D9"/>
                  <w:tcMar>
                    <w:left w:w="0" w:type="dxa"/>
                    <w:right w:w="0" w:type="dxa"/>
                  </w:tcMar>
                </w:tcPr>
                <w:p w14:paraId="65B4C976"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ΠΟΣΟΣΤΟ ΣΥΜΜΕΤΟΧΗΣ</w:t>
                  </w:r>
                </w:p>
                <w:p w14:paraId="63A193B3"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 ΕΡΓΟ</w:t>
                  </w:r>
                </w:p>
                <w:p w14:paraId="48AC2014"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(προϋπολογισμός)</w:t>
                  </w:r>
                </w:p>
              </w:tc>
              <w:tc>
                <w:tcPr>
                  <w:tcW w:w="781" w:type="pct"/>
                  <w:shd w:val="clear" w:color="auto" w:fill="D9D9D9"/>
                  <w:tcMar>
                    <w:left w:w="0" w:type="dxa"/>
                    <w:right w:w="0" w:type="dxa"/>
                  </w:tcMar>
                </w:tcPr>
                <w:p w14:paraId="0E57883E"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ΣΤΟΙΧΕΙΟ ΤΕΚΜΗΡΙΩΣΗΣ</w:t>
                  </w:r>
                </w:p>
                <w:p w14:paraId="4F12785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 xml:space="preserve">(τύπος &amp; </w:t>
                  </w:r>
                  <w:proofErr w:type="spellStart"/>
                  <w:r w:rsidRPr="00155B45">
                    <w:rPr>
                      <w:rFonts w:cs="Tahoma"/>
                      <w:sz w:val="18"/>
                      <w:szCs w:val="18"/>
                      <w:lang w:val="el-GR"/>
                    </w:rPr>
                    <w:t>ημ</w:t>
                  </w:r>
                  <w:proofErr w:type="spellEnd"/>
                  <w:r w:rsidRPr="00155B45">
                    <w:rPr>
                      <w:rFonts w:cs="Tahoma"/>
                      <w:sz w:val="18"/>
                      <w:szCs w:val="18"/>
                      <w:lang w:val="el-GR"/>
                    </w:rPr>
                    <w:t>/</w:t>
                  </w:r>
                  <w:proofErr w:type="spellStart"/>
                  <w:r w:rsidRPr="00155B45">
                    <w:rPr>
                      <w:rFonts w:cs="Tahoma"/>
                      <w:sz w:val="18"/>
                      <w:szCs w:val="18"/>
                      <w:lang w:val="el-GR"/>
                    </w:rPr>
                    <w:t>νία</w:t>
                  </w:r>
                  <w:proofErr w:type="spellEnd"/>
                  <w:r w:rsidRPr="00155B45">
                    <w:rPr>
                      <w:rFonts w:cs="Tahoma"/>
                      <w:sz w:val="18"/>
                      <w:szCs w:val="18"/>
                      <w:lang w:val="el-GR"/>
                    </w:rPr>
                    <w:t>)</w:t>
                  </w:r>
                </w:p>
              </w:tc>
            </w:tr>
            <w:tr w:rsidR="007340CA" w:rsidRPr="00072EE8" w14:paraId="56254F6A" w14:textId="77777777" w:rsidTr="009C5EA6">
              <w:tc>
                <w:tcPr>
                  <w:tcW w:w="171" w:type="pct"/>
                </w:tcPr>
                <w:p w14:paraId="23F7FA17" w14:textId="77777777" w:rsidR="007340CA" w:rsidRPr="00155B45" w:rsidRDefault="007340CA" w:rsidP="00155B45">
                  <w:pPr>
                    <w:tabs>
                      <w:tab w:val="left" w:pos="-2268"/>
                    </w:tabs>
                    <w:spacing w:before="0" w:line="252" w:lineRule="auto"/>
                    <w:rPr>
                      <w:rFonts w:cs="Tahoma"/>
                      <w:b/>
                      <w:szCs w:val="22"/>
                      <w:lang w:val="el-GR"/>
                    </w:rPr>
                  </w:pPr>
                </w:p>
              </w:tc>
              <w:tc>
                <w:tcPr>
                  <w:tcW w:w="547" w:type="pct"/>
                </w:tcPr>
                <w:p w14:paraId="7B41FB46" w14:textId="77777777" w:rsidR="007340CA" w:rsidRPr="00155B45" w:rsidRDefault="007340CA" w:rsidP="00155B45">
                  <w:pPr>
                    <w:tabs>
                      <w:tab w:val="left" w:pos="-2268"/>
                    </w:tabs>
                    <w:spacing w:before="0" w:line="252" w:lineRule="auto"/>
                    <w:ind w:left="-108"/>
                    <w:rPr>
                      <w:rFonts w:cs="Tahoma"/>
                      <w:b/>
                      <w:szCs w:val="22"/>
                      <w:lang w:val="el-GR"/>
                    </w:rPr>
                  </w:pPr>
                </w:p>
              </w:tc>
              <w:tc>
                <w:tcPr>
                  <w:tcW w:w="640" w:type="pct"/>
                </w:tcPr>
                <w:p w14:paraId="2D51B21A" w14:textId="77777777" w:rsidR="007340CA" w:rsidRPr="00155B45" w:rsidRDefault="007340CA" w:rsidP="00155B45">
                  <w:pPr>
                    <w:tabs>
                      <w:tab w:val="left" w:pos="-2268"/>
                    </w:tabs>
                    <w:spacing w:before="0" w:line="252" w:lineRule="auto"/>
                    <w:ind w:left="-108"/>
                    <w:rPr>
                      <w:rFonts w:cs="Tahoma"/>
                      <w:b/>
                      <w:szCs w:val="22"/>
                      <w:lang w:val="el-GR"/>
                    </w:rPr>
                  </w:pPr>
                </w:p>
              </w:tc>
              <w:tc>
                <w:tcPr>
                  <w:tcW w:w="645" w:type="pct"/>
                </w:tcPr>
                <w:p w14:paraId="322A6B15" w14:textId="77777777" w:rsidR="007340CA" w:rsidRPr="00155B45" w:rsidRDefault="007340CA" w:rsidP="00155B45">
                  <w:pPr>
                    <w:tabs>
                      <w:tab w:val="left" w:pos="-2268"/>
                    </w:tabs>
                    <w:spacing w:before="0" w:line="252" w:lineRule="auto"/>
                    <w:ind w:left="-108"/>
                    <w:rPr>
                      <w:rFonts w:cs="Tahoma"/>
                      <w:b/>
                      <w:szCs w:val="22"/>
                      <w:lang w:val="el-GR"/>
                    </w:rPr>
                  </w:pPr>
                </w:p>
              </w:tc>
              <w:tc>
                <w:tcPr>
                  <w:tcW w:w="607" w:type="pct"/>
                </w:tcPr>
                <w:p w14:paraId="205AE417" w14:textId="77777777" w:rsidR="007340CA" w:rsidRPr="00155B45" w:rsidRDefault="007340CA" w:rsidP="00155B45">
                  <w:pPr>
                    <w:tabs>
                      <w:tab w:val="left" w:pos="-2268"/>
                    </w:tabs>
                    <w:spacing w:before="0" w:line="252" w:lineRule="auto"/>
                    <w:ind w:left="72"/>
                    <w:rPr>
                      <w:rFonts w:cs="Tahoma"/>
                      <w:b/>
                      <w:szCs w:val="22"/>
                      <w:lang w:val="el-GR"/>
                    </w:rPr>
                  </w:pPr>
                </w:p>
              </w:tc>
              <w:tc>
                <w:tcPr>
                  <w:tcW w:w="763" w:type="pct"/>
                </w:tcPr>
                <w:p w14:paraId="59ED0991" w14:textId="77777777" w:rsidR="007340CA" w:rsidRPr="00155B45" w:rsidRDefault="007340CA" w:rsidP="00155B45">
                  <w:pPr>
                    <w:tabs>
                      <w:tab w:val="left" w:pos="-2268"/>
                    </w:tabs>
                    <w:spacing w:before="0" w:line="252" w:lineRule="auto"/>
                    <w:rPr>
                      <w:rFonts w:cs="Tahoma"/>
                      <w:b/>
                      <w:szCs w:val="22"/>
                      <w:lang w:val="el-GR"/>
                    </w:rPr>
                  </w:pPr>
                </w:p>
              </w:tc>
              <w:tc>
                <w:tcPr>
                  <w:tcW w:w="845" w:type="pct"/>
                </w:tcPr>
                <w:p w14:paraId="7594D6E4" w14:textId="77777777" w:rsidR="007340CA" w:rsidRPr="00155B45" w:rsidRDefault="007340CA" w:rsidP="00155B45">
                  <w:pPr>
                    <w:tabs>
                      <w:tab w:val="left" w:pos="-2268"/>
                    </w:tabs>
                    <w:spacing w:before="0" w:line="252" w:lineRule="auto"/>
                    <w:rPr>
                      <w:rFonts w:cs="Tahoma"/>
                      <w:b/>
                      <w:szCs w:val="22"/>
                      <w:lang w:val="el-GR"/>
                    </w:rPr>
                  </w:pPr>
                </w:p>
              </w:tc>
              <w:tc>
                <w:tcPr>
                  <w:tcW w:w="781" w:type="pct"/>
                </w:tcPr>
                <w:p w14:paraId="6A04D326" w14:textId="77777777" w:rsidR="007340CA" w:rsidRPr="00155B45" w:rsidRDefault="007340CA" w:rsidP="00155B45">
                  <w:pPr>
                    <w:tabs>
                      <w:tab w:val="left" w:pos="-2268"/>
                    </w:tabs>
                    <w:spacing w:before="0" w:line="252" w:lineRule="auto"/>
                    <w:rPr>
                      <w:rFonts w:cs="Tahoma"/>
                      <w:b/>
                      <w:szCs w:val="22"/>
                      <w:lang w:val="el-GR"/>
                    </w:rPr>
                  </w:pPr>
                </w:p>
              </w:tc>
            </w:tr>
          </w:tbl>
          <w:p w14:paraId="2ADBAA06" w14:textId="77777777" w:rsidR="00D332F2" w:rsidRPr="008F7314" w:rsidRDefault="00D332F2" w:rsidP="00155B45">
            <w:pPr>
              <w:spacing w:before="0" w:line="252" w:lineRule="auto"/>
              <w:rPr>
                <w:rFonts w:cs="Tahoma"/>
                <w:szCs w:val="22"/>
                <w:lang w:val="el-GR"/>
              </w:rPr>
            </w:pPr>
          </w:p>
          <w:p w14:paraId="5B26F770" w14:textId="40C6EF6B" w:rsidR="007340CA" w:rsidRPr="00E10D65" w:rsidRDefault="007340CA" w:rsidP="00155B45">
            <w:pPr>
              <w:spacing w:before="0" w:line="252" w:lineRule="auto"/>
              <w:rPr>
                <w:rFonts w:cs="Tahoma"/>
                <w:szCs w:val="22"/>
                <w:lang w:val="el-GR"/>
              </w:rPr>
            </w:pPr>
            <w:r w:rsidRPr="00E10D65">
              <w:rPr>
                <w:rFonts w:cs="Tahoma"/>
                <w:szCs w:val="22"/>
                <w:lang w:val="el-GR"/>
              </w:rPr>
              <w:t>όπ</w:t>
            </w:r>
            <w:r w:rsidR="001133D1" w:rsidRPr="00155B45">
              <w:rPr>
                <w:rFonts w:cs="Tahoma"/>
                <w:szCs w:val="22"/>
                <w:lang w:val="el-GR"/>
              </w:rPr>
              <w:t>ου</w:t>
            </w:r>
            <w:r w:rsidRPr="00E10D65">
              <w:rPr>
                <w:rFonts w:cs="Tahoma"/>
                <w:szCs w:val="22"/>
                <w:lang w:val="el-GR"/>
              </w:rPr>
              <w:t xml:space="preserve"> </w:t>
            </w:r>
            <w:r w:rsidRPr="00E10D65">
              <w:rPr>
                <w:rFonts w:cs="Tahoma"/>
                <w:b/>
                <w:szCs w:val="22"/>
                <w:lang w:val="el-GR"/>
              </w:rPr>
              <w:t>«ΣΤΟΙΧΕΙΟ ΤΕΚΜΗΡΙΩΣΗΣ»</w:t>
            </w:r>
            <w:r w:rsidRPr="00E10D65">
              <w:rPr>
                <w:rFonts w:cs="Tahoma"/>
                <w:szCs w:val="22"/>
                <w:lang w:val="el-GR"/>
              </w:rPr>
              <w:t xml:space="preserve">: </w:t>
            </w:r>
          </w:p>
          <w:p w14:paraId="2F9C144F" w14:textId="6B136131" w:rsidR="00A117E7" w:rsidRPr="00603221" w:rsidRDefault="00A117E7" w:rsidP="00A117E7">
            <w:pPr>
              <w:numPr>
                <w:ilvl w:val="0"/>
                <w:numId w:val="10"/>
              </w:numPr>
              <w:suppressAutoHyphens w:val="0"/>
              <w:spacing w:before="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11C3D79E" w14:textId="77777777" w:rsidR="00A117E7" w:rsidRPr="00603221" w:rsidRDefault="00A117E7" w:rsidP="00A117E7">
            <w:pPr>
              <w:numPr>
                <w:ilvl w:val="0"/>
                <w:numId w:val="10"/>
              </w:numPr>
              <w:suppressAutoHyphens w:val="0"/>
              <w:spacing w:before="0"/>
              <w:ind w:left="419" w:hanging="357"/>
              <w:rPr>
                <w:rFonts w:cs="Tahoma"/>
                <w:szCs w:val="22"/>
                <w:lang w:val="el-GR"/>
              </w:rPr>
            </w:pPr>
            <w:r w:rsidRPr="00603221">
              <w:rPr>
                <w:rFonts w:cs="Tahoma"/>
                <w:szCs w:val="22"/>
                <w:lang w:val="el-GR"/>
              </w:rPr>
              <w:lastRenderedPageBreak/>
              <w:t>Εάν ο Πελάτης είναι ιδιώτης, ως στοιχείο τεκμηρίωσης υποβάλλεται δήλωση είτε του ιδιώτη</w:t>
            </w:r>
            <w:r>
              <w:rPr>
                <w:rFonts w:cs="Tahoma"/>
                <w:szCs w:val="22"/>
                <w:lang w:val="el-GR"/>
              </w:rPr>
              <w:t xml:space="preserve"> </w:t>
            </w:r>
            <w:r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Pr>
                <w:rFonts w:cs="Tahoma"/>
                <w:szCs w:val="22"/>
                <w:lang w:val="el-GR"/>
              </w:rPr>
              <w:t>οικονομικού φορέα.</w:t>
            </w:r>
          </w:p>
          <w:p w14:paraId="47CDC9B9" w14:textId="5DCB8676" w:rsidR="007340CA" w:rsidRPr="00D332F2" w:rsidRDefault="007340CA" w:rsidP="00E10D65">
            <w:pPr>
              <w:suppressAutoHyphens w:val="0"/>
              <w:spacing w:before="0" w:line="252" w:lineRule="auto"/>
              <w:ind w:left="62"/>
              <w:rPr>
                <w:rFonts w:cs="Tahoma"/>
                <w:szCs w:val="22"/>
                <w:lang w:val="el-GR"/>
              </w:rPr>
            </w:pPr>
          </w:p>
        </w:tc>
      </w:tr>
      <w:tr w:rsidR="007340CA" w:rsidRPr="00072EE8" w14:paraId="11CE7667" w14:textId="77777777" w:rsidTr="009C5EA6">
        <w:tc>
          <w:tcPr>
            <w:tcW w:w="675" w:type="dxa"/>
            <w:shd w:val="clear" w:color="auto" w:fill="D9D9D9"/>
          </w:tcPr>
          <w:p w14:paraId="450005BC" w14:textId="77777777" w:rsidR="007340CA" w:rsidRPr="00155B45" w:rsidRDefault="00C40FB9" w:rsidP="00155B45">
            <w:pPr>
              <w:spacing w:before="0" w:line="252" w:lineRule="auto"/>
              <w:rPr>
                <w:rFonts w:cs="Tahoma"/>
                <w:b/>
                <w:szCs w:val="22"/>
              </w:rPr>
            </w:pPr>
            <w:r w:rsidRPr="00155B45">
              <w:rPr>
                <w:rFonts w:cs="Tahoma"/>
                <w:b/>
                <w:szCs w:val="22"/>
                <w:lang w:val="el-GR"/>
              </w:rPr>
              <w:lastRenderedPageBreak/>
              <w:t>4</w:t>
            </w:r>
            <w:r w:rsidR="007340CA" w:rsidRPr="00155B45">
              <w:rPr>
                <w:rFonts w:cs="Tahoma"/>
                <w:b/>
                <w:szCs w:val="22"/>
              </w:rPr>
              <w:t>.</w:t>
            </w:r>
          </w:p>
        </w:tc>
        <w:tc>
          <w:tcPr>
            <w:tcW w:w="9180" w:type="dxa"/>
            <w:shd w:val="clear" w:color="auto" w:fill="D9D9D9"/>
          </w:tcPr>
          <w:p w14:paraId="2CE8E885" w14:textId="52A98D44" w:rsidR="00F65159" w:rsidRPr="00635013" w:rsidRDefault="007340CA" w:rsidP="00155B45">
            <w:pPr>
              <w:autoSpaceDE w:val="0"/>
              <w:autoSpaceDN w:val="0"/>
              <w:adjustRightInd w:val="0"/>
              <w:spacing w:before="0" w:line="252" w:lineRule="auto"/>
              <w:rPr>
                <w:rFonts w:cs="Tahoma"/>
                <w:b/>
                <w:bCs/>
                <w:szCs w:val="22"/>
                <w:lang w:val="el-GR"/>
              </w:rPr>
            </w:pPr>
            <w:r w:rsidRPr="00155B45">
              <w:rPr>
                <w:rFonts w:cs="Tahoma"/>
                <w:b/>
                <w:bCs/>
                <w:szCs w:val="22"/>
                <w:lang w:val="el-GR" w:eastAsia="el-GR"/>
              </w:rPr>
              <w:t>Οι οικονομικοί φορείς που συμμετέχουν στη διαδικασία σύναψης της παρούσας απαιτείται</w:t>
            </w:r>
            <w:r w:rsidR="00E1337D" w:rsidRPr="00155B45">
              <w:rPr>
                <w:rFonts w:cs="Tahoma"/>
                <w:b/>
                <w:bCs/>
                <w:szCs w:val="22"/>
                <w:lang w:val="el-GR" w:eastAsia="el-GR"/>
              </w:rPr>
              <w:t xml:space="preserve"> </w:t>
            </w:r>
            <w:r w:rsidRPr="00155B45">
              <w:rPr>
                <w:rFonts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sidRPr="00155B45">
              <w:rPr>
                <w:rFonts w:cs="Tahoma"/>
                <w:b/>
                <w:bCs/>
                <w:szCs w:val="22"/>
                <w:lang w:val="el-GR" w:eastAsia="el-GR"/>
              </w:rPr>
              <w:t xml:space="preserve">σύμφωνα με την παράγραφο </w:t>
            </w:r>
            <w:r w:rsidR="00F52F4E" w:rsidRPr="00155B45">
              <w:rPr>
                <w:rFonts w:cs="Tahoma"/>
                <w:b/>
                <w:bCs/>
                <w:szCs w:val="22"/>
                <w:lang w:val="el-GR" w:eastAsia="el-GR"/>
              </w:rPr>
              <w:fldChar w:fldCharType="begin"/>
            </w:r>
            <w:r w:rsidR="00F52F4E" w:rsidRPr="00155B45">
              <w:rPr>
                <w:rFonts w:cs="Tahoma"/>
                <w:b/>
                <w:bCs/>
                <w:szCs w:val="22"/>
                <w:lang w:val="el-GR" w:eastAsia="el-GR"/>
              </w:rPr>
              <w:instrText xml:space="preserve"> REF _Ref41823650 \r \h </w:instrText>
            </w:r>
            <w:r w:rsidR="00155B45" w:rsidRPr="00155B45">
              <w:rPr>
                <w:rFonts w:cs="Tahoma"/>
                <w:b/>
                <w:bCs/>
                <w:szCs w:val="22"/>
                <w:lang w:val="el-GR" w:eastAsia="el-GR"/>
              </w:rPr>
              <w:instrText xml:space="preserve"> \* MERGEFORMAT </w:instrText>
            </w:r>
            <w:r w:rsidR="00F52F4E" w:rsidRPr="00155B45">
              <w:rPr>
                <w:rFonts w:cs="Tahoma"/>
                <w:b/>
                <w:bCs/>
                <w:szCs w:val="22"/>
                <w:lang w:val="el-GR" w:eastAsia="el-GR"/>
              </w:rPr>
            </w:r>
            <w:r w:rsidR="00F52F4E" w:rsidRPr="00155B45">
              <w:rPr>
                <w:rFonts w:cs="Tahoma"/>
                <w:b/>
                <w:bCs/>
                <w:szCs w:val="22"/>
                <w:lang w:val="el-GR" w:eastAsia="el-GR"/>
              </w:rPr>
              <w:fldChar w:fldCharType="separate"/>
            </w:r>
            <w:r w:rsidR="00A504FF">
              <w:rPr>
                <w:rFonts w:cs="Tahoma"/>
                <w:b/>
                <w:bCs/>
                <w:szCs w:val="22"/>
                <w:lang w:val="el-GR" w:eastAsia="el-GR"/>
              </w:rPr>
              <w:t>2.2.6.2</w:t>
            </w:r>
            <w:r w:rsidR="00F52F4E" w:rsidRPr="00155B45">
              <w:rPr>
                <w:rFonts w:cs="Tahoma"/>
                <w:b/>
                <w:bCs/>
                <w:szCs w:val="22"/>
                <w:lang w:val="el-GR" w:eastAsia="el-GR"/>
              </w:rPr>
              <w:fldChar w:fldCharType="end"/>
            </w:r>
            <w:r w:rsidR="002A37B5" w:rsidRPr="00155B45">
              <w:rPr>
                <w:rFonts w:cs="Tahoma"/>
                <w:b/>
                <w:bCs/>
                <w:szCs w:val="22"/>
                <w:lang w:val="el-GR" w:eastAsia="el-GR"/>
              </w:rPr>
              <w:t>.</w:t>
            </w:r>
            <w:r w:rsidR="00635013" w:rsidRPr="00987ED0">
              <w:rPr>
                <w:rFonts w:cs="Tahoma"/>
                <w:b/>
                <w:bCs/>
                <w:szCs w:val="22"/>
                <w:lang w:val="el-GR" w:eastAsia="el-GR"/>
              </w:rPr>
              <w:t xml:space="preserve"> </w:t>
            </w:r>
          </w:p>
          <w:p w14:paraId="216744FE" w14:textId="6B334DEB"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072EE8" w14:paraId="036248FC" w14:textId="77777777" w:rsidTr="009C5EA6">
        <w:trPr>
          <w:trHeight w:val="1063"/>
        </w:trPr>
        <w:tc>
          <w:tcPr>
            <w:tcW w:w="675" w:type="dxa"/>
          </w:tcPr>
          <w:p w14:paraId="38A114C0" w14:textId="77777777" w:rsidR="007340CA" w:rsidRPr="00155B45" w:rsidRDefault="00C40FB9" w:rsidP="00155B45">
            <w:pPr>
              <w:spacing w:before="0" w:line="252" w:lineRule="auto"/>
              <w:rPr>
                <w:rFonts w:cs="Tahoma"/>
                <w:szCs w:val="22"/>
              </w:rPr>
            </w:pPr>
            <w:r w:rsidRPr="00155B45">
              <w:rPr>
                <w:rFonts w:cs="Tahoma"/>
                <w:szCs w:val="22"/>
                <w:lang w:val="el-GR"/>
              </w:rPr>
              <w:t>4</w:t>
            </w:r>
            <w:r w:rsidR="007340CA" w:rsidRPr="00155B45">
              <w:rPr>
                <w:rFonts w:cs="Tahoma"/>
                <w:szCs w:val="22"/>
              </w:rPr>
              <w:t>.1</w:t>
            </w:r>
          </w:p>
        </w:tc>
        <w:tc>
          <w:tcPr>
            <w:tcW w:w="9180" w:type="dxa"/>
          </w:tcPr>
          <w:p w14:paraId="16A5E098"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 xml:space="preserve">υπαλλήλων του Οικονομικού Φορέα </w:t>
            </w:r>
            <w:r w:rsidRPr="00155B45">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072EE8" w14:paraId="2D75443D" w14:textId="77777777" w:rsidTr="00D332F2">
              <w:trPr>
                <w:trHeight w:val="788"/>
              </w:trPr>
              <w:tc>
                <w:tcPr>
                  <w:tcW w:w="262" w:type="pct"/>
                  <w:shd w:val="clear" w:color="auto" w:fill="E0E0E0"/>
                  <w:vAlign w:val="center"/>
                </w:tcPr>
                <w:p w14:paraId="74A5EEB3" w14:textId="77777777" w:rsidR="007340CA" w:rsidRPr="00155B45" w:rsidRDefault="007340CA" w:rsidP="00155B45">
                  <w:pPr>
                    <w:spacing w:before="0" w:line="252" w:lineRule="auto"/>
                    <w:ind w:left="-51"/>
                    <w:jc w:val="center"/>
                    <w:rPr>
                      <w:rFonts w:cs="Tahoma"/>
                      <w:sz w:val="20"/>
                      <w:szCs w:val="20"/>
                    </w:rPr>
                  </w:pPr>
                  <w:r w:rsidRPr="00155B45">
                    <w:rPr>
                      <w:rFonts w:cs="Tahoma"/>
                      <w:sz w:val="20"/>
                      <w:szCs w:val="20"/>
                    </w:rPr>
                    <w:t>Α/Α</w:t>
                  </w:r>
                </w:p>
              </w:tc>
              <w:tc>
                <w:tcPr>
                  <w:tcW w:w="1130" w:type="pct"/>
                  <w:shd w:val="clear" w:color="auto" w:fill="E0E0E0"/>
                  <w:vAlign w:val="center"/>
                </w:tcPr>
                <w:p w14:paraId="1CC32DCF"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Εταιρεία (σε περίπτωση Ένωσης / Κοινοπραξίας)</w:t>
                  </w:r>
                </w:p>
              </w:tc>
              <w:tc>
                <w:tcPr>
                  <w:tcW w:w="1130" w:type="pct"/>
                  <w:shd w:val="clear" w:color="auto" w:fill="E0E0E0"/>
                  <w:vAlign w:val="center"/>
                </w:tcPr>
                <w:p w14:paraId="06C11D84"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1132" w:type="pct"/>
                  <w:shd w:val="clear" w:color="auto" w:fill="E0E0E0"/>
                  <w:vAlign w:val="center"/>
                </w:tcPr>
                <w:p w14:paraId="39961716"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629" w:type="pct"/>
                  <w:shd w:val="clear" w:color="auto" w:fill="E0E0E0"/>
                  <w:vAlign w:val="center"/>
                </w:tcPr>
                <w:p w14:paraId="4E00816E"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17" w:type="pct"/>
                  <w:shd w:val="clear" w:color="auto" w:fill="C0C0C0"/>
                </w:tcPr>
                <w:p w14:paraId="04723C05"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072EE8" w14:paraId="45A1187C" w14:textId="77777777" w:rsidTr="00D332F2">
              <w:trPr>
                <w:trHeight w:val="394"/>
              </w:trPr>
              <w:tc>
                <w:tcPr>
                  <w:tcW w:w="262" w:type="pct"/>
                  <w:vAlign w:val="center"/>
                </w:tcPr>
                <w:p w14:paraId="06C7A963" w14:textId="77777777" w:rsidR="007340CA" w:rsidRPr="00155B45" w:rsidRDefault="007340CA" w:rsidP="00155B45">
                  <w:pPr>
                    <w:spacing w:before="0" w:line="252" w:lineRule="auto"/>
                    <w:rPr>
                      <w:rFonts w:cs="Tahoma"/>
                      <w:szCs w:val="22"/>
                      <w:lang w:val="el-GR"/>
                    </w:rPr>
                  </w:pPr>
                </w:p>
              </w:tc>
              <w:tc>
                <w:tcPr>
                  <w:tcW w:w="1130" w:type="pct"/>
                  <w:vAlign w:val="center"/>
                </w:tcPr>
                <w:p w14:paraId="34B9EA8C" w14:textId="77777777" w:rsidR="007340CA" w:rsidRPr="00155B45" w:rsidRDefault="007340CA" w:rsidP="00155B45">
                  <w:pPr>
                    <w:spacing w:before="0" w:line="252" w:lineRule="auto"/>
                    <w:rPr>
                      <w:rFonts w:cs="Tahoma"/>
                      <w:szCs w:val="22"/>
                      <w:lang w:val="el-GR"/>
                    </w:rPr>
                  </w:pPr>
                </w:p>
              </w:tc>
              <w:tc>
                <w:tcPr>
                  <w:tcW w:w="1130" w:type="pct"/>
                  <w:vAlign w:val="center"/>
                </w:tcPr>
                <w:p w14:paraId="5B67BD72" w14:textId="77777777" w:rsidR="007340CA" w:rsidRPr="00155B45" w:rsidRDefault="007340CA" w:rsidP="00155B45">
                  <w:pPr>
                    <w:spacing w:before="0" w:line="252" w:lineRule="auto"/>
                    <w:rPr>
                      <w:rFonts w:cs="Tahoma"/>
                      <w:szCs w:val="22"/>
                      <w:lang w:val="el-GR"/>
                    </w:rPr>
                  </w:pPr>
                </w:p>
              </w:tc>
              <w:tc>
                <w:tcPr>
                  <w:tcW w:w="1132" w:type="pct"/>
                  <w:vAlign w:val="center"/>
                </w:tcPr>
                <w:p w14:paraId="35DBAE48" w14:textId="77777777" w:rsidR="007340CA" w:rsidRPr="00155B45" w:rsidRDefault="007340CA" w:rsidP="00155B45">
                  <w:pPr>
                    <w:spacing w:before="0" w:line="252" w:lineRule="auto"/>
                    <w:rPr>
                      <w:rFonts w:cs="Tahoma"/>
                      <w:szCs w:val="22"/>
                      <w:lang w:val="el-GR"/>
                    </w:rPr>
                  </w:pPr>
                </w:p>
              </w:tc>
              <w:tc>
                <w:tcPr>
                  <w:tcW w:w="629" w:type="pct"/>
                  <w:vAlign w:val="center"/>
                </w:tcPr>
                <w:p w14:paraId="47B9E143" w14:textId="77777777" w:rsidR="007340CA" w:rsidRPr="00155B45" w:rsidRDefault="007340CA" w:rsidP="00155B45">
                  <w:pPr>
                    <w:spacing w:before="0" w:line="252" w:lineRule="auto"/>
                    <w:rPr>
                      <w:rFonts w:cs="Tahoma"/>
                      <w:szCs w:val="22"/>
                      <w:lang w:val="el-GR"/>
                    </w:rPr>
                  </w:pPr>
                </w:p>
              </w:tc>
              <w:tc>
                <w:tcPr>
                  <w:tcW w:w="717" w:type="pct"/>
                  <w:shd w:val="clear" w:color="auto" w:fill="C0C0C0"/>
                </w:tcPr>
                <w:p w14:paraId="4103B0C4" w14:textId="77777777" w:rsidR="007340CA" w:rsidRPr="00155B45" w:rsidRDefault="007340CA" w:rsidP="00155B45">
                  <w:pPr>
                    <w:spacing w:before="0" w:line="252" w:lineRule="auto"/>
                    <w:rPr>
                      <w:rFonts w:cs="Tahoma"/>
                      <w:szCs w:val="22"/>
                      <w:lang w:val="el-GR"/>
                    </w:rPr>
                  </w:pPr>
                </w:p>
              </w:tc>
            </w:tr>
            <w:tr w:rsidR="007340CA" w:rsidRPr="00072EE8" w14:paraId="4449EEEA" w14:textId="77777777" w:rsidTr="00D332F2">
              <w:trPr>
                <w:trHeight w:val="394"/>
              </w:trPr>
              <w:tc>
                <w:tcPr>
                  <w:tcW w:w="262" w:type="pct"/>
                  <w:vAlign w:val="center"/>
                </w:tcPr>
                <w:p w14:paraId="44A77B06" w14:textId="77777777" w:rsidR="007340CA" w:rsidRPr="00155B45" w:rsidRDefault="007340CA" w:rsidP="00155B45">
                  <w:pPr>
                    <w:spacing w:before="0" w:line="252" w:lineRule="auto"/>
                    <w:rPr>
                      <w:rFonts w:cs="Tahoma"/>
                      <w:szCs w:val="22"/>
                      <w:lang w:val="el-GR"/>
                    </w:rPr>
                  </w:pPr>
                </w:p>
              </w:tc>
              <w:tc>
                <w:tcPr>
                  <w:tcW w:w="1130" w:type="pct"/>
                  <w:vAlign w:val="center"/>
                </w:tcPr>
                <w:p w14:paraId="682761FB" w14:textId="77777777" w:rsidR="007340CA" w:rsidRPr="00155B45" w:rsidRDefault="007340CA" w:rsidP="00155B45">
                  <w:pPr>
                    <w:spacing w:before="0" w:line="252" w:lineRule="auto"/>
                    <w:rPr>
                      <w:rFonts w:cs="Tahoma"/>
                      <w:szCs w:val="22"/>
                      <w:lang w:val="el-GR"/>
                    </w:rPr>
                  </w:pPr>
                </w:p>
              </w:tc>
              <w:tc>
                <w:tcPr>
                  <w:tcW w:w="1130" w:type="pct"/>
                  <w:vAlign w:val="center"/>
                </w:tcPr>
                <w:p w14:paraId="49E6BAFE" w14:textId="77777777" w:rsidR="007340CA" w:rsidRPr="00155B45" w:rsidRDefault="007340CA" w:rsidP="00155B45">
                  <w:pPr>
                    <w:spacing w:before="0" w:line="252" w:lineRule="auto"/>
                    <w:rPr>
                      <w:rFonts w:cs="Tahoma"/>
                      <w:szCs w:val="22"/>
                      <w:lang w:val="el-GR"/>
                    </w:rPr>
                  </w:pPr>
                </w:p>
              </w:tc>
              <w:tc>
                <w:tcPr>
                  <w:tcW w:w="1132" w:type="pct"/>
                  <w:vAlign w:val="center"/>
                </w:tcPr>
                <w:p w14:paraId="33A06FD3" w14:textId="77777777" w:rsidR="007340CA" w:rsidRPr="00155B45" w:rsidRDefault="007340CA" w:rsidP="00155B45">
                  <w:pPr>
                    <w:spacing w:before="0" w:line="252" w:lineRule="auto"/>
                    <w:rPr>
                      <w:rFonts w:cs="Tahoma"/>
                      <w:szCs w:val="22"/>
                      <w:lang w:val="el-GR"/>
                    </w:rPr>
                  </w:pPr>
                </w:p>
              </w:tc>
              <w:tc>
                <w:tcPr>
                  <w:tcW w:w="629" w:type="pct"/>
                  <w:vAlign w:val="center"/>
                </w:tcPr>
                <w:p w14:paraId="2CEECB6B" w14:textId="77777777" w:rsidR="007340CA" w:rsidRPr="00155B45" w:rsidRDefault="007340CA" w:rsidP="00155B45">
                  <w:pPr>
                    <w:spacing w:before="0" w:line="252" w:lineRule="auto"/>
                    <w:rPr>
                      <w:rFonts w:cs="Tahoma"/>
                      <w:szCs w:val="22"/>
                      <w:lang w:val="el-GR"/>
                    </w:rPr>
                  </w:pPr>
                </w:p>
              </w:tc>
              <w:tc>
                <w:tcPr>
                  <w:tcW w:w="717" w:type="pct"/>
                  <w:shd w:val="clear" w:color="auto" w:fill="C0C0C0"/>
                </w:tcPr>
                <w:p w14:paraId="5FFE9293" w14:textId="77777777" w:rsidR="007340CA" w:rsidRPr="00155B45" w:rsidRDefault="007340CA" w:rsidP="00155B45">
                  <w:pPr>
                    <w:spacing w:before="0" w:line="252" w:lineRule="auto"/>
                    <w:rPr>
                      <w:rFonts w:cs="Tahoma"/>
                      <w:szCs w:val="22"/>
                      <w:lang w:val="el-GR"/>
                    </w:rPr>
                  </w:pPr>
                </w:p>
              </w:tc>
            </w:tr>
            <w:tr w:rsidR="007340CA" w:rsidRPr="00072EE8" w14:paraId="39DC8766" w14:textId="77777777" w:rsidTr="00D332F2">
              <w:trPr>
                <w:trHeight w:val="380"/>
              </w:trPr>
              <w:tc>
                <w:tcPr>
                  <w:tcW w:w="3654" w:type="pct"/>
                  <w:gridSpan w:val="4"/>
                  <w:tcBorders>
                    <w:bottom w:val="single" w:sz="4" w:space="0" w:color="000080"/>
                  </w:tcBorders>
                  <w:shd w:val="clear" w:color="auto" w:fill="C0C0C0"/>
                  <w:vAlign w:val="center"/>
                </w:tcPr>
                <w:p w14:paraId="635F54DB" w14:textId="77777777" w:rsidR="007340CA" w:rsidRPr="00155B45" w:rsidRDefault="007340CA" w:rsidP="00155B45">
                  <w:pPr>
                    <w:spacing w:before="0" w:line="252" w:lineRule="auto"/>
                    <w:rPr>
                      <w:rFonts w:cs="Tahoma"/>
                      <w:b/>
                      <w:szCs w:val="22"/>
                      <w:lang w:val="el-GR"/>
                    </w:rPr>
                  </w:pPr>
                  <w:r w:rsidRPr="00155B45">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B474B32" w14:textId="77777777" w:rsidR="007340CA" w:rsidRPr="00155B45" w:rsidRDefault="007340CA" w:rsidP="00155B45">
                  <w:pPr>
                    <w:spacing w:before="0" w:line="252" w:lineRule="auto"/>
                    <w:rPr>
                      <w:rFonts w:cs="Tahoma"/>
                      <w:szCs w:val="22"/>
                      <w:lang w:val="el-GR"/>
                    </w:rPr>
                  </w:pPr>
                </w:p>
              </w:tc>
              <w:tc>
                <w:tcPr>
                  <w:tcW w:w="717" w:type="pct"/>
                  <w:tcBorders>
                    <w:bottom w:val="single" w:sz="4" w:space="0" w:color="000080"/>
                  </w:tcBorders>
                  <w:shd w:val="clear" w:color="auto" w:fill="C0C0C0"/>
                </w:tcPr>
                <w:p w14:paraId="591C9DBF" w14:textId="77777777" w:rsidR="007340CA" w:rsidRPr="00155B45" w:rsidRDefault="007340CA" w:rsidP="00155B45">
                  <w:pPr>
                    <w:spacing w:before="0" w:line="252" w:lineRule="auto"/>
                    <w:rPr>
                      <w:rFonts w:cs="Tahoma"/>
                      <w:szCs w:val="22"/>
                      <w:lang w:val="el-GR"/>
                    </w:rPr>
                  </w:pPr>
                </w:p>
              </w:tc>
            </w:tr>
          </w:tbl>
          <w:p w14:paraId="5C4313D1" w14:textId="77777777" w:rsidR="007340CA" w:rsidRPr="00155B45" w:rsidRDefault="007340CA" w:rsidP="00155B45">
            <w:pPr>
              <w:autoSpaceDE w:val="0"/>
              <w:autoSpaceDN w:val="0"/>
              <w:adjustRightInd w:val="0"/>
              <w:spacing w:before="0" w:line="252" w:lineRule="auto"/>
              <w:jc w:val="left"/>
              <w:rPr>
                <w:rFonts w:cs="Tahoma"/>
                <w:b/>
                <w:bCs/>
                <w:szCs w:val="22"/>
                <w:lang w:val="el-GR" w:eastAsia="el-GR"/>
              </w:rPr>
            </w:pPr>
          </w:p>
          <w:p w14:paraId="145C28DF"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στελεχών των Υπεργολάβων</w:t>
            </w:r>
            <w:r w:rsidRPr="00155B45">
              <w:rPr>
                <w:rFonts w:cs="Tahoma"/>
                <w:szCs w:val="22"/>
                <w:lang w:val="el-GR"/>
              </w:rPr>
              <w:t xml:space="preserve"> </w:t>
            </w:r>
            <w:r w:rsidRPr="00155B45">
              <w:rPr>
                <w:rFonts w:cs="Tahoma"/>
                <w:b/>
                <w:szCs w:val="22"/>
                <w:lang w:val="el-GR"/>
              </w:rPr>
              <w:t>του Οικονομικού Φορέα</w:t>
            </w:r>
            <w:r w:rsidRPr="00155B45">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7340CA" w:rsidRPr="00072EE8" w14:paraId="345877CD" w14:textId="77777777" w:rsidTr="00514CDC">
              <w:trPr>
                <w:trHeight w:val="788"/>
              </w:trPr>
              <w:tc>
                <w:tcPr>
                  <w:tcW w:w="262" w:type="pct"/>
                  <w:shd w:val="clear" w:color="auto" w:fill="E0E0E0"/>
                  <w:vAlign w:val="center"/>
                </w:tcPr>
                <w:p w14:paraId="2E98B4BA"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Α/Α</w:t>
                  </w:r>
                </w:p>
              </w:tc>
              <w:tc>
                <w:tcPr>
                  <w:tcW w:w="1107" w:type="pct"/>
                  <w:shd w:val="clear" w:color="auto" w:fill="E0E0E0"/>
                  <w:vAlign w:val="center"/>
                </w:tcPr>
                <w:p w14:paraId="335A0283"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Επωνυμία Εταιρείας Υπεργολάβου</w:t>
                  </w:r>
                </w:p>
              </w:tc>
              <w:tc>
                <w:tcPr>
                  <w:tcW w:w="1180" w:type="pct"/>
                  <w:shd w:val="clear" w:color="auto" w:fill="E0E0E0"/>
                  <w:vAlign w:val="center"/>
                </w:tcPr>
                <w:p w14:paraId="1F1F253F"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865" w:type="pct"/>
                  <w:shd w:val="clear" w:color="auto" w:fill="E0E0E0"/>
                  <w:vAlign w:val="center"/>
                </w:tcPr>
                <w:p w14:paraId="08E4AA92"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865" w:type="pct"/>
                  <w:shd w:val="clear" w:color="auto" w:fill="E0E0E0"/>
                  <w:vAlign w:val="center"/>
                </w:tcPr>
                <w:p w14:paraId="47705DDC"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21" w:type="pct"/>
                  <w:shd w:val="clear" w:color="auto" w:fill="C0C0C0"/>
                </w:tcPr>
                <w:p w14:paraId="3CCD8AF4"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072EE8" w14:paraId="7C2739B8" w14:textId="77777777" w:rsidTr="00514CDC">
              <w:trPr>
                <w:trHeight w:val="380"/>
              </w:trPr>
              <w:tc>
                <w:tcPr>
                  <w:tcW w:w="262" w:type="pct"/>
                  <w:vAlign w:val="center"/>
                </w:tcPr>
                <w:p w14:paraId="40F8C00D" w14:textId="77777777" w:rsidR="007340CA" w:rsidRPr="00155B45" w:rsidRDefault="007340CA" w:rsidP="00155B45">
                  <w:pPr>
                    <w:spacing w:before="0" w:line="252" w:lineRule="auto"/>
                    <w:rPr>
                      <w:rFonts w:cs="Tahoma"/>
                      <w:szCs w:val="22"/>
                      <w:lang w:val="el-GR"/>
                    </w:rPr>
                  </w:pPr>
                </w:p>
              </w:tc>
              <w:tc>
                <w:tcPr>
                  <w:tcW w:w="1107" w:type="pct"/>
                  <w:vAlign w:val="center"/>
                </w:tcPr>
                <w:p w14:paraId="21EC7EA1" w14:textId="77777777" w:rsidR="007340CA" w:rsidRPr="00155B45" w:rsidRDefault="007340CA" w:rsidP="00155B45">
                  <w:pPr>
                    <w:spacing w:before="0" w:line="252" w:lineRule="auto"/>
                    <w:rPr>
                      <w:rFonts w:cs="Tahoma"/>
                      <w:szCs w:val="22"/>
                      <w:lang w:val="el-GR"/>
                    </w:rPr>
                  </w:pPr>
                </w:p>
              </w:tc>
              <w:tc>
                <w:tcPr>
                  <w:tcW w:w="1180" w:type="pct"/>
                  <w:vAlign w:val="center"/>
                </w:tcPr>
                <w:p w14:paraId="08C29A0B" w14:textId="77777777" w:rsidR="007340CA" w:rsidRPr="00155B45" w:rsidRDefault="007340CA" w:rsidP="00155B45">
                  <w:pPr>
                    <w:spacing w:before="0" w:line="252" w:lineRule="auto"/>
                    <w:rPr>
                      <w:rFonts w:cs="Tahoma"/>
                      <w:szCs w:val="22"/>
                      <w:lang w:val="el-GR"/>
                    </w:rPr>
                  </w:pPr>
                </w:p>
              </w:tc>
              <w:tc>
                <w:tcPr>
                  <w:tcW w:w="865" w:type="pct"/>
                  <w:vAlign w:val="center"/>
                </w:tcPr>
                <w:p w14:paraId="2C9C4A46" w14:textId="77777777" w:rsidR="007340CA" w:rsidRPr="00155B45" w:rsidRDefault="007340CA" w:rsidP="00155B45">
                  <w:pPr>
                    <w:spacing w:before="0" w:line="252" w:lineRule="auto"/>
                    <w:rPr>
                      <w:rFonts w:cs="Tahoma"/>
                      <w:szCs w:val="22"/>
                      <w:lang w:val="el-GR"/>
                    </w:rPr>
                  </w:pPr>
                </w:p>
              </w:tc>
              <w:tc>
                <w:tcPr>
                  <w:tcW w:w="865" w:type="pct"/>
                  <w:vAlign w:val="center"/>
                </w:tcPr>
                <w:p w14:paraId="02DA34B4"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082485A1" w14:textId="77777777" w:rsidR="007340CA" w:rsidRPr="00155B45" w:rsidRDefault="007340CA" w:rsidP="00155B45">
                  <w:pPr>
                    <w:spacing w:before="0" w:line="252" w:lineRule="auto"/>
                    <w:rPr>
                      <w:rFonts w:cs="Tahoma"/>
                      <w:szCs w:val="22"/>
                      <w:lang w:val="el-GR"/>
                    </w:rPr>
                  </w:pPr>
                </w:p>
              </w:tc>
            </w:tr>
            <w:tr w:rsidR="007340CA" w:rsidRPr="00072EE8" w14:paraId="0C2CE483" w14:textId="77777777" w:rsidTr="00514CDC">
              <w:trPr>
                <w:trHeight w:val="394"/>
              </w:trPr>
              <w:tc>
                <w:tcPr>
                  <w:tcW w:w="262" w:type="pct"/>
                  <w:vAlign w:val="center"/>
                </w:tcPr>
                <w:p w14:paraId="4C5D5AD3" w14:textId="77777777" w:rsidR="007340CA" w:rsidRPr="00155B45" w:rsidRDefault="007340CA" w:rsidP="00155B45">
                  <w:pPr>
                    <w:spacing w:before="0" w:line="252" w:lineRule="auto"/>
                    <w:rPr>
                      <w:rFonts w:cs="Tahoma"/>
                      <w:szCs w:val="22"/>
                      <w:lang w:val="el-GR"/>
                    </w:rPr>
                  </w:pPr>
                </w:p>
              </w:tc>
              <w:tc>
                <w:tcPr>
                  <w:tcW w:w="1107" w:type="pct"/>
                  <w:vAlign w:val="center"/>
                </w:tcPr>
                <w:p w14:paraId="34723B6D" w14:textId="77777777" w:rsidR="007340CA" w:rsidRPr="00155B45" w:rsidRDefault="007340CA" w:rsidP="00155B45">
                  <w:pPr>
                    <w:spacing w:before="0" w:line="252" w:lineRule="auto"/>
                    <w:rPr>
                      <w:rFonts w:cs="Tahoma"/>
                      <w:szCs w:val="22"/>
                      <w:lang w:val="el-GR"/>
                    </w:rPr>
                  </w:pPr>
                </w:p>
              </w:tc>
              <w:tc>
                <w:tcPr>
                  <w:tcW w:w="1180" w:type="pct"/>
                  <w:vAlign w:val="center"/>
                </w:tcPr>
                <w:p w14:paraId="1D5E9838" w14:textId="77777777" w:rsidR="007340CA" w:rsidRPr="00155B45" w:rsidRDefault="007340CA" w:rsidP="00155B45">
                  <w:pPr>
                    <w:spacing w:before="0" w:line="252" w:lineRule="auto"/>
                    <w:rPr>
                      <w:rFonts w:cs="Tahoma"/>
                      <w:szCs w:val="22"/>
                      <w:lang w:val="el-GR"/>
                    </w:rPr>
                  </w:pPr>
                </w:p>
              </w:tc>
              <w:tc>
                <w:tcPr>
                  <w:tcW w:w="865" w:type="pct"/>
                  <w:vAlign w:val="center"/>
                </w:tcPr>
                <w:p w14:paraId="51026B18" w14:textId="77777777" w:rsidR="007340CA" w:rsidRPr="00155B45" w:rsidRDefault="007340CA" w:rsidP="00155B45">
                  <w:pPr>
                    <w:spacing w:before="0" w:line="252" w:lineRule="auto"/>
                    <w:rPr>
                      <w:rFonts w:cs="Tahoma"/>
                      <w:szCs w:val="22"/>
                      <w:lang w:val="el-GR"/>
                    </w:rPr>
                  </w:pPr>
                </w:p>
              </w:tc>
              <w:tc>
                <w:tcPr>
                  <w:tcW w:w="865" w:type="pct"/>
                  <w:vAlign w:val="center"/>
                </w:tcPr>
                <w:p w14:paraId="64D34DE2"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195FD2F6" w14:textId="77777777" w:rsidR="007340CA" w:rsidRPr="00155B45" w:rsidRDefault="007340CA" w:rsidP="00155B45">
                  <w:pPr>
                    <w:spacing w:before="0" w:line="252" w:lineRule="auto"/>
                    <w:rPr>
                      <w:rFonts w:cs="Tahoma"/>
                      <w:szCs w:val="22"/>
                      <w:lang w:val="el-GR"/>
                    </w:rPr>
                  </w:pPr>
                </w:p>
              </w:tc>
            </w:tr>
            <w:tr w:rsidR="007340CA" w:rsidRPr="00072EE8" w14:paraId="7B0C67A4" w14:textId="77777777" w:rsidTr="00514CDC">
              <w:trPr>
                <w:trHeight w:val="394"/>
              </w:trPr>
              <w:tc>
                <w:tcPr>
                  <w:tcW w:w="3414" w:type="pct"/>
                  <w:gridSpan w:val="4"/>
                  <w:tcBorders>
                    <w:bottom w:val="single" w:sz="4" w:space="0" w:color="000080"/>
                  </w:tcBorders>
                  <w:shd w:val="clear" w:color="auto" w:fill="C0C0C0"/>
                  <w:vAlign w:val="center"/>
                </w:tcPr>
                <w:p w14:paraId="31473175" w14:textId="77777777" w:rsidR="007340CA" w:rsidRPr="00155B45" w:rsidRDefault="007340CA" w:rsidP="00155B45">
                  <w:pPr>
                    <w:spacing w:before="0" w:line="252" w:lineRule="auto"/>
                    <w:rPr>
                      <w:rFonts w:cs="Tahoma"/>
                      <w:b/>
                      <w:szCs w:val="22"/>
                      <w:lang w:val="el-GR"/>
                    </w:rPr>
                  </w:pPr>
                  <w:r w:rsidRPr="00155B45">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1341345E" w14:textId="77777777" w:rsidR="007340CA" w:rsidRPr="00155B45" w:rsidRDefault="007340CA" w:rsidP="00155B45">
                  <w:pPr>
                    <w:spacing w:before="0" w:line="252" w:lineRule="auto"/>
                    <w:rPr>
                      <w:rFonts w:cs="Tahoma"/>
                      <w:szCs w:val="22"/>
                      <w:lang w:val="el-GR"/>
                    </w:rPr>
                  </w:pPr>
                </w:p>
              </w:tc>
              <w:tc>
                <w:tcPr>
                  <w:tcW w:w="721" w:type="pct"/>
                  <w:tcBorders>
                    <w:bottom w:val="single" w:sz="4" w:space="0" w:color="000080"/>
                  </w:tcBorders>
                  <w:shd w:val="clear" w:color="auto" w:fill="C0C0C0"/>
                </w:tcPr>
                <w:p w14:paraId="4782ABFA" w14:textId="77777777" w:rsidR="007340CA" w:rsidRPr="00155B45" w:rsidRDefault="007340CA" w:rsidP="00155B45">
                  <w:pPr>
                    <w:spacing w:before="0" w:line="252" w:lineRule="auto"/>
                    <w:rPr>
                      <w:rFonts w:cs="Tahoma"/>
                      <w:szCs w:val="22"/>
                      <w:lang w:val="el-GR"/>
                    </w:rPr>
                  </w:pPr>
                </w:p>
              </w:tc>
            </w:tr>
          </w:tbl>
          <w:p w14:paraId="25F0E5E8" w14:textId="77777777" w:rsidR="007340CA" w:rsidRPr="00155B45" w:rsidRDefault="007340CA" w:rsidP="00155B45">
            <w:pPr>
              <w:autoSpaceDE w:val="0"/>
              <w:autoSpaceDN w:val="0"/>
              <w:adjustRightInd w:val="0"/>
              <w:spacing w:before="0" w:line="252" w:lineRule="auto"/>
              <w:jc w:val="left"/>
              <w:rPr>
                <w:rFonts w:cs="Tahoma"/>
                <w:b/>
                <w:bCs/>
                <w:szCs w:val="22"/>
                <w:lang w:val="el-GR" w:eastAsia="el-GR"/>
              </w:rPr>
            </w:pPr>
          </w:p>
          <w:p w14:paraId="25B0BB57"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 xml:space="preserve">εξωτερικών συνεργατών του Οικονομικού Φορέα </w:t>
            </w:r>
            <w:r w:rsidRPr="00155B45">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3839"/>
              <w:gridCol w:w="1844"/>
              <w:gridCol w:w="1557"/>
              <w:gridCol w:w="1299"/>
            </w:tblGrid>
            <w:tr w:rsidR="007340CA" w:rsidRPr="00072EE8" w14:paraId="6418295D" w14:textId="77777777" w:rsidTr="00D332F2">
              <w:trPr>
                <w:trHeight w:val="788"/>
              </w:trPr>
              <w:tc>
                <w:tcPr>
                  <w:tcW w:w="262" w:type="pct"/>
                  <w:shd w:val="clear" w:color="auto" w:fill="E0E0E0"/>
                  <w:vAlign w:val="center"/>
                </w:tcPr>
                <w:p w14:paraId="080FCC14"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Α/Α</w:t>
                  </w:r>
                </w:p>
              </w:tc>
              <w:tc>
                <w:tcPr>
                  <w:tcW w:w="2130" w:type="pct"/>
                  <w:shd w:val="clear" w:color="auto" w:fill="E0E0E0"/>
                  <w:vAlign w:val="center"/>
                </w:tcPr>
                <w:p w14:paraId="6114DC14"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1023" w:type="pct"/>
                  <w:shd w:val="clear" w:color="auto" w:fill="E0E0E0"/>
                  <w:vAlign w:val="center"/>
                </w:tcPr>
                <w:p w14:paraId="784BC9AC"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864" w:type="pct"/>
                  <w:shd w:val="clear" w:color="auto" w:fill="E0E0E0"/>
                  <w:vAlign w:val="center"/>
                </w:tcPr>
                <w:p w14:paraId="0E84C698"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21" w:type="pct"/>
                  <w:shd w:val="clear" w:color="auto" w:fill="C0C0C0"/>
                </w:tcPr>
                <w:p w14:paraId="16C3797B"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072EE8" w14:paraId="7C446AAB" w14:textId="77777777" w:rsidTr="00D332F2">
              <w:trPr>
                <w:trHeight w:val="394"/>
              </w:trPr>
              <w:tc>
                <w:tcPr>
                  <w:tcW w:w="262" w:type="pct"/>
                  <w:vAlign w:val="center"/>
                </w:tcPr>
                <w:p w14:paraId="0DF7D225" w14:textId="77777777" w:rsidR="007340CA" w:rsidRPr="00155B45" w:rsidRDefault="007340CA" w:rsidP="00155B45">
                  <w:pPr>
                    <w:spacing w:before="0" w:line="252" w:lineRule="auto"/>
                    <w:rPr>
                      <w:rFonts w:cs="Tahoma"/>
                      <w:szCs w:val="22"/>
                      <w:lang w:val="el-GR"/>
                    </w:rPr>
                  </w:pPr>
                </w:p>
              </w:tc>
              <w:tc>
                <w:tcPr>
                  <w:tcW w:w="2130" w:type="pct"/>
                  <w:vAlign w:val="center"/>
                </w:tcPr>
                <w:p w14:paraId="7745847E" w14:textId="77777777" w:rsidR="007340CA" w:rsidRPr="00155B45" w:rsidRDefault="007340CA" w:rsidP="00155B45">
                  <w:pPr>
                    <w:spacing w:before="0" w:line="252" w:lineRule="auto"/>
                    <w:rPr>
                      <w:rFonts w:cs="Tahoma"/>
                      <w:szCs w:val="22"/>
                      <w:lang w:val="el-GR"/>
                    </w:rPr>
                  </w:pPr>
                </w:p>
              </w:tc>
              <w:tc>
                <w:tcPr>
                  <w:tcW w:w="1023" w:type="pct"/>
                  <w:vAlign w:val="center"/>
                </w:tcPr>
                <w:p w14:paraId="40F8D8AC" w14:textId="77777777" w:rsidR="007340CA" w:rsidRPr="00155B45" w:rsidRDefault="007340CA" w:rsidP="00155B45">
                  <w:pPr>
                    <w:spacing w:before="0" w:line="252" w:lineRule="auto"/>
                    <w:rPr>
                      <w:rFonts w:cs="Tahoma"/>
                      <w:szCs w:val="22"/>
                      <w:lang w:val="el-GR"/>
                    </w:rPr>
                  </w:pPr>
                </w:p>
              </w:tc>
              <w:tc>
                <w:tcPr>
                  <w:tcW w:w="864" w:type="pct"/>
                  <w:vAlign w:val="center"/>
                </w:tcPr>
                <w:p w14:paraId="259D24EA"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189DE41A" w14:textId="77777777" w:rsidR="007340CA" w:rsidRPr="00155B45" w:rsidRDefault="007340CA" w:rsidP="00155B45">
                  <w:pPr>
                    <w:spacing w:before="0" w:line="252" w:lineRule="auto"/>
                    <w:rPr>
                      <w:rFonts w:cs="Tahoma"/>
                      <w:szCs w:val="22"/>
                      <w:lang w:val="el-GR"/>
                    </w:rPr>
                  </w:pPr>
                </w:p>
              </w:tc>
            </w:tr>
            <w:tr w:rsidR="007340CA" w:rsidRPr="00072EE8" w14:paraId="66A8F63B" w14:textId="77777777" w:rsidTr="00D332F2">
              <w:trPr>
                <w:trHeight w:val="394"/>
              </w:trPr>
              <w:tc>
                <w:tcPr>
                  <w:tcW w:w="262" w:type="pct"/>
                  <w:vAlign w:val="center"/>
                </w:tcPr>
                <w:p w14:paraId="1F53AD13" w14:textId="77777777" w:rsidR="007340CA" w:rsidRPr="00155B45" w:rsidRDefault="007340CA" w:rsidP="00155B45">
                  <w:pPr>
                    <w:spacing w:before="0" w:line="252" w:lineRule="auto"/>
                    <w:rPr>
                      <w:rFonts w:cs="Tahoma"/>
                      <w:szCs w:val="22"/>
                      <w:lang w:val="el-GR"/>
                    </w:rPr>
                  </w:pPr>
                </w:p>
              </w:tc>
              <w:tc>
                <w:tcPr>
                  <w:tcW w:w="2130" w:type="pct"/>
                  <w:vAlign w:val="center"/>
                </w:tcPr>
                <w:p w14:paraId="682376E9" w14:textId="77777777" w:rsidR="007340CA" w:rsidRPr="00155B45" w:rsidRDefault="007340CA" w:rsidP="00155B45">
                  <w:pPr>
                    <w:spacing w:before="0" w:line="252" w:lineRule="auto"/>
                    <w:rPr>
                      <w:rFonts w:cs="Tahoma"/>
                      <w:szCs w:val="22"/>
                      <w:lang w:val="el-GR"/>
                    </w:rPr>
                  </w:pPr>
                </w:p>
              </w:tc>
              <w:tc>
                <w:tcPr>
                  <w:tcW w:w="1023" w:type="pct"/>
                  <w:vAlign w:val="center"/>
                </w:tcPr>
                <w:p w14:paraId="3395ADA6" w14:textId="77777777" w:rsidR="007340CA" w:rsidRPr="00155B45" w:rsidRDefault="007340CA" w:rsidP="00155B45">
                  <w:pPr>
                    <w:spacing w:before="0" w:line="252" w:lineRule="auto"/>
                    <w:rPr>
                      <w:rFonts w:cs="Tahoma"/>
                      <w:szCs w:val="22"/>
                      <w:lang w:val="el-GR"/>
                    </w:rPr>
                  </w:pPr>
                </w:p>
              </w:tc>
              <w:tc>
                <w:tcPr>
                  <w:tcW w:w="864" w:type="pct"/>
                  <w:vAlign w:val="center"/>
                </w:tcPr>
                <w:p w14:paraId="10338D74"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24C64DF2" w14:textId="77777777" w:rsidR="007340CA" w:rsidRPr="00155B45" w:rsidRDefault="007340CA" w:rsidP="00155B45">
                  <w:pPr>
                    <w:spacing w:before="0" w:line="252" w:lineRule="auto"/>
                    <w:rPr>
                      <w:rFonts w:cs="Tahoma"/>
                      <w:szCs w:val="22"/>
                      <w:lang w:val="el-GR"/>
                    </w:rPr>
                  </w:pPr>
                </w:p>
              </w:tc>
            </w:tr>
            <w:tr w:rsidR="007340CA" w:rsidRPr="00072EE8" w14:paraId="0C7D4AFF" w14:textId="77777777" w:rsidTr="00D332F2">
              <w:trPr>
                <w:trHeight w:val="380"/>
              </w:trPr>
              <w:tc>
                <w:tcPr>
                  <w:tcW w:w="3415" w:type="pct"/>
                  <w:gridSpan w:val="3"/>
                  <w:shd w:val="clear" w:color="auto" w:fill="C0C0C0"/>
                  <w:vAlign w:val="center"/>
                </w:tcPr>
                <w:p w14:paraId="7AFB33E9" w14:textId="77777777" w:rsidR="007340CA" w:rsidRPr="00155B45" w:rsidRDefault="007340CA" w:rsidP="00155B45">
                  <w:pPr>
                    <w:spacing w:before="0" w:line="252" w:lineRule="auto"/>
                    <w:rPr>
                      <w:rFonts w:cs="Tahoma"/>
                      <w:szCs w:val="22"/>
                      <w:lang w:val="el-GR"/>
                    </w:rPr>
                  </w:pPr>
                  <w:r w:rsidRPr="00155B45">
                    <w:rPr>
                      <w:rFonts w:cs="Tahoma"/>
                      <w:b/>
                      <w:szCs w:val="22"/>
                      <w:lang w:val="el-GR"/>
                    </w:rPr>
                    <w:t>ΜΕΡΙΚΟ ΣΥΝΟΛΟ (3)</w:t>
                  </w:r>
                </w:p>
              </w:tc>
              <w:tc>
                <w:tcPr>
                  <w:tcW w:w="864" w:type="pct"/>
                  <w:shd w:val="clear" w:color="auto" w:fill="C0C0C0"/>
                  <w:vAlign w:val="center"/>
                </w:tcPr>
                <w:p w14:paraId="120362DD"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26F47D72" w14:textId="77777777" w:rsidR="007340CA" w:rsidRPr="00155B45" w:rsidRDefault="007340CA" w:rsidP="00155B45">
                  <w:pPr>
                    <w:spacing w:before="0" w:line="252" w:lineRule="auto"/>
                    <w:rPr>
                      <w:rFonts w:cs="Tahoma"/>
                      <w:szCs w:val="22"/>
                      <w:lang w:val="el-GR"/>
                    </w:rPr>
                  </w:pPr>
                </w:p>
              </w:tc>
            </w:tr>
          </w:tbl>
          <w:p w14:paraId="3DB2BE2D"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*ως </w:t>
            </w:r>
            <w:r w:rsidRPr="00155B45">
              <w:rPr>
                <w:rFonts w:cs="Tahoma"/>
                <w:b/>
                <w:szCs w:val="22"/>
                <w:lang w:val="el-GR"/>
              </w:rPr>
              <w:t>Ποσοστό Συμμετοχής</w:t>
            </w:r>
            <w:r w:rsidRPr="00155B45">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369E44" w14:textId="77777777" w:rsidR="007340CA" w:rsidRPr="00155B45" w:rsidRDefault="007340CA" w:rsidP="00155B45">
            <w:pPr>
              <w:autoSpaceDE w:val="0"/>
              <w:autoSpaceDN w:val="0"/>
              <w:adjustRightInd w:val="0"/>
              <w:spacing w:before="0" w:line="252" w:lineRule="auto"/>
              <w:rPr>
                <w:rFonts w:cs="Tahoma"/>
                <w:b/>
                <w:bCs/>
                <w:szCs w:val="22"/>
                <w:lang w:val="el-GR" w:eastAsia="el-GR"/>
              </w:rPr>
            </w:pPr>
            <w:r w:rsidRPr="00155B45">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155B45">
              <w:rPr>
                <w:rFonts w:cs="Tahoma"/>
                <w:szCs w:val="22"/>
                <w:lang w:val="el-GR"/>
              </w:rPr>
              <w:t xml:space="preserve"> και των υπεργολάβων</w:t>
            </w:r>
            <w:r w:rsidRPr="00155B45">
              <w:rPr>
                <w:rFonts w:cs="Tahoma"/>
                <w:szCs w:val="22"/>
                <w:lang w:val="el-GR"/>
              </w:rPr>
              <w:t>. Οι εξωτερικοί Συνεργάτες</w:t>
            </w:r>
            <w:r w:rsidR="00AA2807" w:rsidRPr="00155B45">
              <w:rPr>
                <w:rFonts w:cs="Tahoma"/>
                <w:szCs w:val="22"/>
                <w:lang w:val="el-GR"/>
              </w:rPr>
              <w:t xml:space="preserve"> και οι υπεργολάβοι</w:t>
            </w:r>
            <w:r w:rsidRPr="00155B45">
              <w:rPr>
                <w:rFonts w:cs="Tahoma"/>
                <w:szCs w:val="22"/>
                <w:lang w:val="el-GR"/>
              </w:rPr>
              <w:t xml:space="preserve">, θα δηλώνουν ότι το έργο (αντικείμενο της </w:t>
            </w:r>
            <w:r w:rsidRPr="00155B45">
              <w:rPr>
                <w:rFonts w:cs="Tahoma"/>
                <w:szCs w:val="22"/>
                <w:lang w:val="el-GR"/>
              </w:rPr>
              <w:lastRenderedPageBreak/>
              <w:t>παρούσας Διακήρυξης), καθώς και οι υποχρεώσεις που απορρέουν από αυτό, τελούν σε γνώση τους.</w:t>
            </w:r>
          </w:p>
        </w:tc>
      </w:tr>
      <w:tr w:rsidR="007340CA" w:rsidRPr="00155B45" w14:paraId="48319B54" w14:textId="77777777" w:rsidTr="009C5EA6">
        <w:tc>
          <w:tcPr>
            <w:tcW w:w="675" w:type="dxa"/>
          </w:tcPr>
          <w:p w14:paraId="6C969A73" w14:textId="77777777" w:rsidR="007340CA" w:rsidRPr="00155B45" w:rsidRDefault="00C40FB9" w:rsidP="00155B45">
            <w:pPr>
              <w:spacing w:before="0" w:line="252" w:lineRule="auto"/>
              <w:rPr>
                <w:rFonts w:cs="Tahoma"/>
                <w:szCs w:val="22"/>
              </w:rPr>
            </w:pPr>
            <w:r w:rsidRPr="00155B45">
              <w:rPr>
                <w:rFonts w:cs="Tahoma"/>
                <w:szCs w:val="22"/>
                <w:lang w:val="el-GR"/>
              </w:rPr>
              <w:lastRenderedPageBreak/>
              <w:t>4</w:t>
            </w:r>
            <w:r w:rsidR="007340CA" w:rsidRPr="00155B45">
              <w:rPr>
                <w:rFonts w:cs="Tahoma"/>
                <w:szCs w:val="22"/>
              </w:rPr>
              <w:t>.2</w:t>
            </w:r>
          </w:p>
        </w:tc>
        <w:tc>
          <w:tcPr>
            <w:tcW w:w="9180" w:type="dxa"/>
          </w:tcPr>
          <w:p w14:paraId="68B022BD" w14:textId="6D5FFE68" w:rsidR="007340CA" w:rsidRPr="00155B45" w:rsidRDefault="007340CA" w:rsidP="00D332F2">
            <w:pPr>
              <w:suppressAutoHyphens w:val="0"/>
              <w:autoSpaceDE w:val="0"/>
              <w:autoSpaceDN w:val="0"/>
              <w:adjustRightInd w:val="0"/>
              <w:spacing w:before="0" w:line="252" w:lineRule="auto"/>
              <w:rPr>
                <w:rFonts w:cs="Tahoma"/>
                <w:szCs w:val="22"/>
                <w:lang w:val="el-GR" w:eastAsia="el-GR"/>
              </w:rPr>
            </w:pPr>
            <w:r w:rsidRPr="00155B45">
              <w:rPr>
                <w:rFonts w:cs="Tahoma"/>
                <w:szCs w:val="22"/>
                <w:lang w:val="el-GR" w:eastAsia="el-GR"/>
              </w:rPr>
              <w:t>Βιογραφικά σημειώματα της Ομάδας Έργου (</w:t>
            </w:r>
            <w:r w:rsidRPr="00155B45">
              <w:rPr>
                <w:rFonts w:cs="Tahoma"/>
                <w:szCs w:val="22"/>
                <w:lang w:val="el-GR"/>
              </w:rPr>
              <w:t>βάσει του υποδείγματος / βλ.</w:t>
            </w:r>
            <w:r w:rsidR="004629AE" w:rsidRPr="00155B45">
              <w:rPr>
                <w:rFonts w:cs="Tahoma"/>
                <w:szCs w:val="22"/>
                <w:lang w:val="el-GR"/>
              </w:rPr>
              <w:t xml:space="preserve"> «</w:t>
            </w:r>
            <w:r w:rsidR="004629AE" w:rsidRPr="00155B45">
              <w:rPr>
                <w:rFonts w:cs="Tahoma"/>
                <w:szCs w:val="22"/>
                <w:lang w:val="el-GR"/>
              </w:rPr>
              <w:fldChar w:fldCharType="begin"/>
            </w:r>
            <w:r w:rsidR="004629AE" w:rsidRPr="00155B45">
              <w:rPr>
                <w:rFonts w:cs="Tahoma"/>
                <w:szCs w:val="22"/>
                <w:lang w:val="el-GR"/>
              </w:rPr>
              <w:instrText xml:space="preserve"> REF _Ref496624509 \h </w:instrText>
            </w:r>
            <w:r w:rsidR="00DF02B0" w:rsidRPr="00155B45">
              <w:rPr>
                <w:rFonts w:cs="Tahoma"/>
                <w:szCs w:val="22"/>
                <w:lang w:val="el-GR"/>
              </w:rPr>
              <w:instrText xml:space="preserve"> \* MERGEFORMAT </w:instrText>
            </w:r>
            <w:r w:rsidR="004629AE" w:rsidRPr="00155B45">
              <w:rPr>
                <w:rFonts w:cs="Tahoma"/>
                <w:szCs w:val="22"/>
                <w:lang w:val="el-GR"/>
              </w:rPr>
            </w:r>
            <w:r w:rsidR="004629AE" w:rsidRPr="00155B45">
              <w:rPr>
                <w:rFonts w:cs="Tahoma"/>
                <w:szCs w:val="22"/>
                <w:lang w:val="el-GR"/>
              </w:rPr>
              <w:fldChar w:fldCharType="separate"/>
            </w:r>
            <w:r w:rsidR="00A504FF" w:rsidRPr="00A504FF">
              <w:rPr>
                <w:rFonts w:cs="Tahoma"/>
                <w:szCs w:val="22"/>
                <w:lang w:val="el-GR"/>
              </w:rPr>
              <w:t xml:space="preserve">ΠΑΡΑΡΤΗΜΑ </w:t>
            </w:r>
            <w:r w:rsidR="00A504FF" w:rsidRPr="00A504FF">
              <w:rPr>
                <w:rFonts w:cs="Tahoma"/>
                <w:szCs w:val="22"/>
              </w:rPr>
              <w:t>ΙΙΙ</w:t>
            </w:r>
            <w:r w:rsidR="00A504FF" w:rsidRPr="00A504FF">
              <w:rPr>
                <w:rFonts w:cs="Tahoma"/>
                <w:szCs w:val="22"/>
                <w:lang w:val="el-GR"/>
              </w:rPr>
              <w:t xml:space="preserve"> – Υπόδειγμα Βιογραφικού Σημειώματος</w:t>
            </w:r>
            <w:r w:rsidR="004629AE" w:rsidRPr="00155B45">
              <w:rPr>
                <w:rFonts w:cs="Tahoma"/>
                <w:szCs w:val="22"/>
                <w:lang w:val="el-GR"/>
              </w:rPr>
              <w:fldChar w:fldCharType="end"/>
            </w:r>
            <w:r w:rsidR="004629AE" w:rsidRPr="00155B45">
              <w:rPr>
                <w:rFonts w:cs="Tahoma"/>
                <w:szCs w:val="22"/>
                <w:lang w:val="el-GR"/>
              </w:rPr>
              <w:t>»</w:t>
            </w:r>
            <w:r w:rsidRPr="00155B45">
              <w:rPr>
                <w:rFonts w:cs="Tahoma"/>
                <w:szCs w:val="22"/>
                <w:lang w:val="el-GR"/>
              </w:rPr>
              <w:t>)</w:t>
            </w:r>
          </w:p>
        </w:tc>
      </w:tr>
    </w:tbl>
    <w:p w14:paraId="3220CA38" w14:textId="77777777" w:rsidR="00814752" w:rsidRPr="00155B45" w:rsidRDefault="00814752" w:rsidP="00155B45">
      <w:pPr>
        <w:spacing w:before="0" w:line="252" w:lineRule="auto"/>
        <w:rPr>
          <w:rFonts w:cs="Tahoma"/>
          <w:b/>
          <w:bCs/>
          <w:szCs w:val="22"/>
          <w:lang w:val="el-GR"/>
        </w:rPr>
      </w:pPr>
    </w:p>
    <w:p w14:paraId="2EFAA4FB" w14:textId="6D49C160"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Β.5. </w:t>
      </w:r>
      <w:r w:rsidRPr="00155B45">
        <w:rPr>
          <w:rFonts w:cs="Tahoma"/>
          <w:b/>
          <w:szCs w:val="22"/>
          <w:lang w:val="el-GR"/>
        </w:rPr>
        <w:t xml:space="preserve">Για την απόδειξη της συμμόρφωσής τους με </w:t>
      </w:r>
      <w:r w:rsidRPr="00155B45">
        <w:rPr>
          <w:rFonts w:cs="Tahoma"/>
          <w:b/>
          <w:color w:val="000000"/>
          <w:szCs w:val="22"/>
          <w:lang w:val="el-GR"/>
        </w:rPr>
        <w:t xml:space="preserve">πρότυπα διασφάλισης ποιότητας </w:t>
      </w:r>
      <w:r w:rsidRPr="00155B45">
        <w:rPr>
          <w:rFonts w:cs="Tahoma"/>
          <w:b/>
          <w:szCs w:val="22"/>
          <w:lang w:val="el-GR"/>
        </w:rPr>
        <w:t xml:space="preserve">της παραγράφου </w:t>
      </w:r>
      <w:r w:rsidR="006607CE" w:rsidRPr="00155B45">
        <w:rPr>
          <w:rFonts w:cs="Tahoma"/>
          <w:b/>
          <w:szCs w:val="22"/>
          <w:lang w:val="el-GR"/>
        </w:rPr>
        <w:fldChar w:fldCharType="begin"/>
      </w:r>
      <w:r w:rsidR="006607CE" w:rsidRPr="00155B45">
        <w:rPr>
          <w:rFonts w:cs="Tahoma"/>
          <w:b/>
          <w:szCs w:val="22"/>
          <w:lang w:val="el-GR"/>
        </w:rPr>
        <w:instrText xml:space="preserve"> REF _Ref496541651 \r \h </w:instrText>
      </w:r>
      <w:r w:rsidR="00DF02B0" w:rsidRPr="00155B45">
        <w:rPr>
          <w:rFonts w:cs="Tahoma"/>
          <w:b/>
          <w:szCs w:val="22"/>
          <w:lang w:val="el-GR"/>
        </w:rPr>
        <w:instrText xml:space="preserve"> \* MERGEFORMAT </w:instrText>
      </w:r>
      <w:r w:rsidR="006607CE" w:rsidRPr="00155B45">
        <w:rPr>
          <w:rFonts w:cs="Tahoma"/>
          <w:b/>
          <w:szCs w:val="22"/>
          <w:lang w:val="el-GR"/>
        </w:rPr>
      </w:r>
      <w:r w:rsidR="006607CE" w:rsidRPr="00155B45">
        <w:rPr>
          <w:rFonts w:cs="Tahoma"/>
          <w:b/>
          <w:szCs w:val="22"/>
          <w:lang w:val="el-GR"/>
        </w:rPr>
        <w:fldChar w:fldCharType="separate"/>
      </w:r>
      <w:r w:rsidR="00A504FF">
        <w:rPr>
          <w:rFonts w:cs="Tahoma"/>
          <w:b/>
          <w:szCs w:val="22"/>
          <w:lang w:val="el-GR"/>
        </w:rPr>
        <w:t>2.2.7</w:t>
      </w:r>
      <w:r w:rsidR="006607CE" w:rsidRPr="00155B45">
        <w:rPr>
          <w:rFonts w:cs="Tahoma"/>
          <w:b/>
          <w:szCs w:val="22"/>
          <w:lang w:val="el-GR"/>
        </w:rP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72EE8" w14:paraId="7EF9D5AE" w14:textId="77777777" w:rsidTr="009C5EA6">
        <w:trPr>
          <w:trHeight w:val="711"/>
        </w:trPr>
        <w:tc>
          <w:tcPr>
            <w:tcW w:w="675" w:type="dxa"/>
            <w:shd w:val="clear" w:color="auto" w:fill="D9D9D9"/>
          </w:tcPr>
          <w:p w14:paraId="6097F478" w14:textId="77777777" w:rsidR="00BD358F" w:rsidRPr="00155B45" w:rsidRDefault="00C40FB9" w:rsidP="00155B45">
            <w:pPr>
              <w:spacing w:before="0" w:line="252" w:lineRule="auto"/>
              <w:rPr>
                <w:rFonts w:cs="Tahoma"/>
                <w:b/>
                <w:szCs w:val="22"/>
              </w:rPr>
            </w:pPr>
            <w:r w:rsidRPr="00155B45">
              <w:rPr>
                <w:rFonts w:cs="Tahoma"/>
                <w:b/>
                <w:szCs w:val="22"/>
                <w:lang w:val="el-GR"/>
              </w:rPr>
              <w:t>5</w:t>
            </w:r>
            <w:r w:rsidR="00BD358F" w:rsidRPr="00155B45">
              <w:rPr>
                <w:rFonts w:cs="Tahoma"/>
                <w:b/>
                <w:szCs w:val="22"/>
              </w:rPr>
              <w:t>.</w:t>
            </w:r>
          </w:p>
        </w:tc>
        <w:tc>
          <w:tcPr>
            <w:tcW w:w="9180" w:type="dxa"/>
            <w:shd w:val="clear" w:color="auto" w:fill="D9D9D9"/>
          </w:tcPr>
          <w:p w14:paraId="6C6C7318" w14:textId="4040A63A" w:rsidR="00994E9A" w:rsidRPr="00155B45" w:rsidRDefault="00BD358F" w:rsidP="00155B45">
            <w:pPr>
              <w:autoSpaceDE w:val="0"/>
              <w:autoSpaceDN w:val="0"/>
              <w:adjustRightInd w:val="0"/>
              <w:spacing w:before="0" w:line="252" w:lineRule="auto"/>
              <w:rPr>
                <w:rFonts w:cs="Tahoma"/>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Pr="00155B45">
              <w:rPr>
                <w:rFonts w:cs="Tahoma"/>
                <w:b/>
                <w:szCs w:val="22"/>
                <w:lang w:val="el-GR"/>
              </w:rPr>
              <w:t>να εξασφαλίζουν την ποιότητα των παρεχόμενων υπηρεσιών</w:t>
            </w:r>
            <w:r w:rsidR="00E1337D" w:rsidRPr="00155B45">
              <w:rPr>
                <w:rFonts w:cs="Tahoma"/>
                <w:b/>
                <w:szCs w:val="22"/>
                <w:lang w:val="el-GR"/>
              </w:rPr>
              <w:t xml:space="preserve"> </w:t>
            </w:r>
            <w:r w:rsidRPr="00155B45">
              <w:rPr>
                <w:rFonts w:cs="Tahoma"/>
                <w:b/>
                <w:szCs w:val="22"/>
                <w:lang w:val="el-GR"/>
              </w:rPr>
              <w:t xml:space="preserve">και να διαθέτουν οργανωμένο σύστημα </w:t>
            </w:r>
            <w:r w:rsidR="00CD5BAC" w:rsidRPr="00155B45">
              <w:rPr>
                <w:rFonts w:cs="Tahoma"/>
                <w:b/>
                <w:szCs w:val="22"/>
                <w:lang w:val="el-GR"/>
              </w:rPr>
              <w:t>Δ</w:t>
            </w:r>
            <w:r w:rsidRPr="00155B45">
              <w:rPr>
                <w:rFonts w:cs="Tahoma"/>
                <w:b/>
                <w:szCs w:val="22"/>
                <w:lang w:val="el-GR"/>
              </w:rPr>
              <w:t>ιαχείρισης Ποιότητας</w:t>
            </w:r>
            <w:r w:rsidR="00CD5BAC" w:rsidRPr="00155B45">
              <w:rPr>
                <w:rFonts w:cs="Tahoma"/>
                <w:b/>
                <w:bCs/>
                <w:szCs w:val="22"/>
                <w:lang w:val="el-GR"/>
              </w:rPr>
              <w:t>.</w:t>
            </w:r>
            <w:r w:rsidR="00F65159" w:rsidRPr="00155B45">
              <w:rPr>
                <w:rFonts w:cs="Tahoma"/>
                <w:b/>
                <w:bCs/>
                <w:szCs w:val="22"/>
                <w:lang w:val="el-GR"/>
              </w:rPr>
              <w:t xml:space="preserve"> </w:t>
            </w:r>
          </w:p>
          <w:p w14:paraId="1C08217F" w14:textId="44DA53B8" w:rsidR="00BD358F" w:rsidRPr="00155B45" w:rsidRDefault="00BD358F"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BD358F" w:rsidRPr="00072EE8" w14:paraId="45EE70D3" w14:textId="77777777" w:rsidTr="009C5EA6">
        <w:trPr>
          <w:trHeight w:val="1480"/>
        </w:trPr>
        <w:tc>
          <w:tcPr>
            <w:tcW w:w="675" w:type="dxa"/>
          </w:tcPr>
          <w:p w14:paraId="51877E87" w14:textId="77777777" w:rsidR="00BD358F" w:rsidRPr="00155B45" w:rsidRDefault="00C40FB9" w:rsidP="00155B45">
            <w:pPr>
              <w:spacing w:before="0" w:line="252" w:lineRule="auto"/>
              <w:rPr>
                <w:rFonts w:cs="Tahoma"/>
                <w:szCs w:val="22"/>
                <w:lang w:val="el-GR"/>
              </w:rPr>
            </w:pPr>
            <w:r w:rsidRPr="00155B45">
              <w:rPr>
                <w:rFonts w:cs="Tahoma"/>
                <w:szCs w:val="22"/>
                <w:lang w:val="el-GR"/>
              </w:rPr>
              <w:t>5</w:t>
            </w:r>
            <w:r w:rsidR="00BD358F" w:rsidRPr="00155B45">
              <w:rPr>
                <w:rFonts w:cs="Tahoma"/>
                <w:szCs w:val="22"/>
                <w:lang w:val="el-GR"/>
              </w:rPr>
              <w:t>.1</w:t>
            </w:r>
          </w:p>
        </w:tc>
        <w:tc>
          <w:tcPr>
            <w:tcW w:w="9180" w:type="dxa"/>
          </w:tcPr>
          <w:p w14:paraId="6E5ECD14" w14:textId="2471EC20" w:rsidR="00F65159" w:rsidRPr="003C5C84" w:rsidRDefault="00635013" w:rsidP="003C5C84">
            <w:pPr>
              <w:pStyle w:val="Tabletext"/>
              <w:spacing w:before="0" w:line="252" w:lineRule="auto"/>
              <w:jc w:val="both"/>
              <w:rPr>
                <w:rFonts w:cs="Tahoma"/>
                <w:sz w:val="22"/>
                <w:szCs w:val="22"/>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676B3288" w14:textId="77777777" w:rsidR="00221291" w:rsidRPr="00155B45" w:rsidRDefault="00221291" w:rsidP="00155B45">
      <w:pPr>
        <w:spacing w:before="0" w:line="252" w:lineRule="auto"/>
        <w:rPr>
          <w:rFonts w:cs="Tahoma"/>
          <w:b/>
          <w:bCs/>
          <w:szCs w:val="22"/>
          <w:lang w:val="el-GR"/>
        </w:rPr>
      </w:pPr>
    </w:p>
    <w:p w14:paraId="167E6A1E" w14:textId="77777777" w:rsidR="00BD358F" w:rsidRPr="00E0797D" w:rsidRDefault="003355E7" w:rsidP="00155B45">
      <w:pPr>
        <w:spacing w:before="0" w:line="252" w:lineRule="auto"/>
        <w:rPr>
          <w:rFonts w:cs="Tahoma"/>
          <w:b/>
          <w:szCs w:val="22"/>
          <w:lang w:val="el-GR"/>
        </w:rPr>
      </w:pPr>
      <w:r w:rsidRPr="001B0B10">
        <w:rPr>
          <w:rFonts w:cs="Tahoma"/>
          <w:b/>
          <w:bCs/>
          <w:szCs w:val="22"/>
          <w:lang w:val="el-GR"/>
        </w:rPr>
        <w:t>Β.6.</w:t>
      </w:r>
      <w:r w:rsidRPr="001B0B10">
        <w:rPr>
          <w:rFonts w:cs="Tahoma"/>
          <w:szCs w:val="22"/>
          <w:lang w:val="el-GR"/>
        </w:rPr>
        <w:t xml:space="preserve"> </w:t>
      </w:r>
      <w:r w:rsidRPr="00F345AB">
        <w:rPr>
          <w:rFonts w:cs="Tahoma"/>
          <w:b/>
          <w:szCs w:val="22"/>
          <w:lang w:val="el-GR"/>
        </w:rPr>
        <w:t>Για την απόδειξη της νόμιμης σύστασης και εκπροσώπησης</w:t>
      </w:r>
      <w:r w:rsidR="00BD358F" w:rsidRPr="00E0797D">
        <w:rPr>
          <w:rFonts w:cs="Tahoma"/>
          <w:b/>
          <w:szCs w:val="22"/>
          <w:lang w:val="el-GR"/>
        </w:rPr>
        <w:t>:</w:t>
      </w:r>
    </w:p>
    <w:p w14:paraId="5C17EA1D" w14:textId="77777777" w:rsidR="00635013" w:rsidRDefault="00635013" w:rsidP="00635013">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1C7D4B14" w14:textId="77777777" w:rsidR="00635013" w:rsidRPr="00374B84" w:rsidRDefault="00635013" w:rsidP="0063501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0DB6115D" w14:textId="77777777" w:rsidR="00635013" w:rsidRPr="00374B84" w:rsidRDefault="00635013" w:rsidP="00635013">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374B84">
        <w:rPr>
          <w:lang w:val="el-GR"/>
        </w:rPr>
        <w:t>ΓΕΜΗ,προσκομίζει</w:t>
      </w:r>
      <w:proofErr w:type="spellEnd"/>
      <w:r w:rsidRPr="00374B84">
        <w:rPr>
          <w:lang w:val="el-GR"/>
        </w:rPr>
        <w:t xml:space="preserve"> σχετικό πιστοποιητικό ισχύουσας εκπροσώπησης, το οποίο πρέπει να έχει εκδοθεί έως τριάντα (30) εργάσιμες ημέρες πριν από την υποβολή του.  </w:t>
      </w:r>
    </w:p>
    <w:p w14:paraId="1CC4E11F" w14:textId="77777777" w:rsidR="00635013" w:rsidRDefault="00635013" w:rsidP="00635013">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7FD2EEA" w14:textId="77777777" w:rsidR="00635013" w:rsidRPr="005609B2" w:rsidRDefault="00635013" w:rsidP="00635013">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6FD99E1" w14:textId="77777777" w:rsidR="00635013" w:rsidRPr="005609B2" w:rsidRDefault="00635013" w:rsidP="00635013">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w:t>
      </w:r>
      <w:r>
        <w:rPr>
          <w:color w:val="000000"/>
          <w:lang w:val="el-GR"/>
        </w:rPr>
        <w:lastRenderedPageBreak/>
        <w:t>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A052288" w14:textId="77777777" w:rsidR="00635013" w:rsidRPr="005609B2" w:rsidRDefault="00635013" w:rsidP="00635013">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20A946D" w14:textId="77777777" w:rsidR="00635013" w:rsidRPr="005609B2" w:rsidRDefault="00635013" w:rsidP="00635013">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65F155C" w14:textId="77777777" w:rsidR="00661F16" w:rsidRDefault="00635013" w:rsidP="00155B45">
      <w:pPr>
        <w:spacing w:before="0" w:line="252"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34750BA" w14:textId="77777777" w:rsidR="00661F16" w:rsidRDefault="00661F16" w:rsidP="00155B45">
      <w:pPr>
        <w:spacing w:before="0" w:line="252" w:lineRule="auto"/>
        <w:rPr>
          <w:color w:val="000000"/>
          <w:lang w:val="el-GR"/>
        </w:rPr>
      </w:pPr>
    </w:p>
    <w:p w14:paraId="02D3EC4E" w14:textId="78AB7CD0" w:rsidR="00AC2E76" w:rsidRPr="00155B45" w:rsidRDefault="00AC2E76" w:rsidP="00155B45">
      <w:pPr>
        <w:spacing w:before="0" w:line="252" w:lineRule="auto"/>
        <w:rPr>
          <w:rFonts w:cs="Tahoma"/>
          <w:b/>
          <w:bCs/>
          <w:szCs w:val="22"/>
          <w:lang w:val="el-GR"/>
        </w:rPr>
      </w:pPr>
    </w:p>
    <w:p w14:paraId="54A21343" w14:textId="11F0F638" w:rsidR="00635013" w:rsidRPr="005609B2" w:rsidRDefault="003355E7" w:rsidP="00635013">
      <w:pPr>
        <w:rPr>
          <w:color w:val="000000"/>
          <w:lang w:val="el-GR"/>
        </w:rPr>
      </w:pPr>
      <w:r w:rsidRPr="00155B45">
        <w:rPr>
          <w:rFonts w:cs="Tahoma"/>
          <w:b/>
          <w:bCs/>
          <w:szCs w:val="22"/>
          <w:lang w:val="el-GR"/>
        </w:rPr>
        <w:t>Β.</w:t>
      </w:r>
      <w:r w:rsidR="002F1F87" w:rsidRPr="00155B45">
        <w:rPr>
          <w:rFonts w:cs="Tahoma"/>
          <w:b/>
          <w:bCs/>
          <w:szCs w:val="22"/>
          <w:lang w:val="el-GR"/>
        </w:rPr>
        <w:t>7</w:t>
      </w:r>
      <w:r w:rsidRPr="00155B45">
        <w:rPr>
          <w:rFonts w:cs="Tahoma"/>
          <w:b/>
          <w:bCs/>
          <w:szCs w:val="22"/>
          <w:lang w:val="el-GR"/>
        </w:rPr>
        <w:t>.</w:t>
      </w:r>
      <w:r w:rsidRPr="00155B45">
        <w:rPr>
          <w:rFonts w:cs="Tahoma"/>
          <w:szCs w:val="22"/>
          <w:lang w:val="el-GR"/>
        </w:rPr>
        <w:t xml:space="preserve"> </w:t>
      </w:r>
      <w:r w:rsidR="0063501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5609B2">
        <w:rPr>
          <w:color w:val="000000"/>
        </w:rPr>
        <w:t>VII</w:t>
      </w:r>
      <w:r w:rsidR="0063501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8C9E600" w14:textId="77777777" w:rsidR="00635013" w:rsidRPr="005609B2" w:rsidRDefault="00635013" w:rsidP="00635013">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898716" w14:textId="77777777" w:rsidR="00635013" w:rsidRPr="005609B2" w:rsidRDefault="00635013" w:rsidP="00635013">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4B101ED9" w14:textId="77777777" w:rsidR="00635013" w:rsidRPr="005609B2" w:rsidRDefault="00635013" w:rsidP="00635013">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38772774" w14:textId="77777777" w:rsidR="00661F16" w:rsidRDefault="00661F16" w:rsidP="00635013">
      <w:pPr>
        <w:spacing w:before="0" w:line="252" w:lineRule="auto"/>
        <w:rPr>
          <w:rFonts w:cs="Tahoma"/>
          <w:szCs w:val="22"/>
          <w:lang w:val="el-GR"/>
        </w:rPr>
      </w:pPr>
    </w:p>
    <w:p w14:paraId="4E315D9D" w14:textId="77777777" w:rsidR="00661F16" w:rsidRPr="002B2F6A" w:rsidRDefault="00661F16" w:rsidP="00661F16">
      <w:pPr>
        <w:rPr>
          <w:rFonts w:cs="Tahoma"/>
          <w:szCs w:val="22"/>
          <w:lang w:val="el-GR"/>
        </w:rPr>
      </w:pPr>
      <w:r w:rsidRPr="002B2F6A">
        <w:rPr>
          <w:rFonts w:cs="Tahoma"/>
          <w:b/>
          <w:bCs/>
          <w:szCs w:val="22"/>
          <w:lang w:val="el-GR"/>
        </w:rPr>
        <w:t>Β.8.</w:t>
      </w:r>
      <w:r w:rsidRPr="0078211A">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789029E" w14:textId="77777777" w:rsidR="00661F16" w:rsidRDefault="00661F16" w:rsidP="00635013">
      <w:pPr>
        <w:spacing w:before="0" w:line="252" w:lineRule="auto"/>
        <w:rPr>
          <w:rFonts w:cs="Tahoma"/>
          <w:szCs w:val="22"/>
          <w:lang w:val="el-GR"/>
        </w:rPr>
      </w:pPr>
      <w:r w:rsidRPr="00AB1795">
        <w:rPr>
          <w:rFonts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rFonts w:cs="Tahoma"/>
          <w:szCs w:val="22"/>
          <w:lang w:val="el-GR"/>
        </w:rPr>
        <w:t>οριοθετείται</w:t>
      </w:r>
      <w:proofErr w:type="spellEnd"/>
      <w:r w:rsidRPr="00AB1795">
        <w:rPr>
          <w:rFonts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rFonts w:cs="Tahoma"/>
          <w:szCs w:val="22"/>
          <w:lang w:val="el-GR"/>
        </w:rPr>
        <w:t>leader</w:t>
      </w:r>
      <w:proofErr w:type="spellEnd"/>
      <w:r w:rsidRPr="00AB1795">
        <w:rPr>
          <w:rFonts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B4B95AD" w14:textId="70A246BF" w:rsidR="00EB1543" w:rsidRPr="00155B45" w:rsidRDefault="00EB1543" w:rsidP="00635013">
      <w:pPr>
        <w:spacing w:before="0" w:line="252" w:lineRule="auto"/>
        <w:rPr>
          <w:rFonts w:cs="Tahoma"/>
          <w:szCs w:val="22"/>
          <w:lang w:val="el-GR"/>
        </w:rPr>
      </w:pPr>
    </w:p>
    <w:p w14:paraId="2CC7B51F" w14:textId="60891F5A" w:rsidR="00661F16" w:rsidRPr="002B2F6A" w:rsidRDefault="00EB1543" w:rsidP="00661F16">
      <w:pPr>
        <w:rPr>
          <w:rFonts w:cs="Tahoma"/>
          <w:szCs w:val="22"/>
          <w:lang w:val="el-GR"/>
        </w:rPr>
      </w:pPr>
      <w:r w:rsidRPr="00155B45">
        <w:rPr>
          <w:rFonts w:cs="Tahoma"/>
          <w:b/>
          <w:bCs/>
          <w:szCs w:val="22"/>
          <w:lang w:val="el-GR"/>
        </w:rPr>
        <w:t>Β.</w:t>
      </w:r>
      <w:r w:rsidR="00661F16" w:rsidRPr="00987ED0">
        <w:rPr>
          <w:rFonts w:cs="Tahoma"/>
          <w:b/>
          <w:bCs/>
          <w:szCs w:val="22"/>
          <w:lang w:val="el-GR"/>
        </w:rPr>
        <w:t>9</w:t>
      </w:r>
      <w:r w:rsidRPr="00155B45">
        <w:rPr>
          <w:rFonts w:cs="Tahoma"/>
          <w:b/>
          <w:bCs/>
          <w:szCs w:val="22"/>
          <w:lang w:val="el-GR"/>
        </w:rPr>
        <w:t>.</w:t>
      </w:r>
      <w:r w:rsidRPr="00155B45">
        <w:rPr>
          <w:rFonts w:cs="Tahoma"/>
          <w:szCs w:val="22"/>
          <w:lang w:val="el-GR"/>
        </w:rPr>
        <w:t xml:space="preserve"> </w:t>
      </w:r>
      <w:r w:rsidRPr="00155B4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155B45">
        <w:rPr>
          <w:rFonts w:cs="Tahoma"/>
          <w:szCs w:val="22"/>
          <w:lang w:val="el-GR"/>
        </w:rPr>
        <w:t xml:space="preserve">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_Ref496541700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A504FF">
        <w:rPr>
          <w:rFonts w:cs="Tahoma"/>
          <w:szCs w:val="22"/>
          <w:lang w:val="el-GR"/>
        </w:rPr>
        <w:t>2.2.8</w:t>
      </w:r>
      <w:r w:rsidR="006607CE" w:rsidRPr="00155B45">
        <w:rPr>
          <w:rFonts w:cs="Tahoma"/>
          <w:szCs w:val="22"/>
          <w:lang w:val="el-GR"/>
        </w:rPr>
        <w:fldChar w:fldCharType="end"/>
      </w:r>
      <w:r w:rsidRPr="00155B45">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987ED0">
        <w:rPr>
          <w:rFonts w:cs="Tahoma"/>
          <w:color w:val="000000"/>
          <w:szCs w:val="22"/>
          <w:lang w:val="el-GR"/>
        </w:rPr>
        <w:t>.</w:t>
      </w:r>
      <w:r w:rsidRPr="00155B45">
        <w:rPr>
          <w:rFonts w:cs="Tahoma"/>
          <w:color w:val="000000"/>
          <w:szCs w:val="22"/>
          <w:lang w:val="el-GR"/>
        </w:rPr>
        <w:t xml:space="preserve"> </w:t>
      </w:r>
    </w:p>
    <w:p w14:paraId="4C0BCA05" w14:textId="77777777" w:rsidR="00661F16" w:rsidRDefault="00661F16" w:rsidP="00661F16">
      <w:pPr>
        <w:rPr>
          <w:rFonts w:cs="Tahoma"/>
          <w:szCs w:val="22"/>
          <w:lang w:val="el-GR"/>
        </w:rPr>
      </w:pPr>
      <w:r w:rsidRPr="002B2F6A">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7B51F283" w14:textId="77777777" w:rsidR="00661F16" w:rsidRDefault="00661F16" w:rsidP="00661F16">
      <w:pPr>
        <w:rPr>
          <w:color w:val="000000"/>
          <w:lang w:val="el-GR"/>
        </w:rPr>
      </w:pPr>
      <w:r w:rsidRPr="002B2F6A">
        <w:rPr>
          <w:rFonts w:cs="Tahoma"/>
          <w:szCs w:val="22"/>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rFonts w:cs="Tahoma"/>
          <w:szCs w:val="22"/>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DB9E298" w14:textId="1B7F9C62" w:rsidR="00EB1543" w:rsidRPr="00155B45" w:rsidRDefault="00661F16" w:rsidP="00661F16">
      <w:pPr>
        <w:spacing w:before="0" w:line="252" w:lineRule="auto"/>
        <w:rPr>
          <w:rFonts w:cs="Tahoma"/>
          <w:color w:val="000000"/>
          <w:szCs w:val="22"/>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2F36A568" w14:textId="77777777" w:rsidR="00C40FB9" w:rsidRDefault="00C40FB9" w:rsidP="00155B45">
      <w:pPr>
        <w:spacing w:before="0" w:line="252" w:lineRule="auto"/>
        <w:rPr>
          <w:rFonts w:cs="Tahoma"/>
          <w:szCs w:val="22"/>
          <w:lang w:val="el-GR"/>
        </w:rPr>
      </w:pPr>
    </w:p>
    <w:p w14:paraId="0C59923D" w14:textId="77777777" w:rsidR="00661F16" w:rsidRDefault="00661F16" w:rsidP="00661F16">
      <w:pPr>
        <w:rPr>
          <w:rFonts w:cs="Tahoma"/>
          <w:szCs w:val="22"/>
          <w:lang w:val="el-GR"/>
        </w:rPr>
      </w:pPr>
      <w:r w:rsidRPr="00603221">
        <w:rPr>
          <w:rFonts w:cs="Tahoma"/>
          <w:b/>
          <w:bCs/>
          <w:szCs w:val="22"/>
          <w:lang w:val="el-GR"/>
        </w:rPr>
        <w:t>Β.10.</w:t>
      </w:r>
      <w:r w:rsidRPr="00603221">
        <w:rPr>
          <w:rFonts w:cs="Tahoma"/>
          <w:szCs w:val="22"/>
          <w:lang w:val="el-GR"/>
        </w:rPr>
        <w:t xml:space="preserve"> </w:t>
      </w:r>
      <w:r w:rsidRPr="002B2F6A">
        <w:rPr>
          <w:rFonts w:cs="Tahoma"/>
          <w:szCs w:val="22"/>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5E89E9A" w14:textId="77777777" w:rsidR="00661F16" w:rsidRPr="00603221" w:rsidRDefault="00661F16" w:rsidP="00661F16">
      <w:pPr>
        <w:rPr>
          <w:rFonts w:cs="Tahoma"/>
          <w:color w:val="000000"/>
          <w:szCs w:val="22"/>
          <w:lang w:val="el-GR"/>
        </w:rPr>
      </w:pPr>
    </w:p>
    <w:p w14:paraId="634BDCC4" w14:textId="77777777" w:rsidR="00661F16" w:rsidRPr="00611572" w:rsidRDefault="00661F16" w:rsidP="00661F16">
      <w:pPr>
        <w:rPr>
          <w:b/>
          <w:bCs/>
          <w:lang w:val="el-GR"/>
        </w:rPr>
      </w:pPr>
      <w:r>
        <w:rPr>
          <w:b/>
          <w:bCs/>
          <w:lang w:val="el-GR"/>
        </w:rPr>
        <w:t xml:space="preserve">Β.11. </w:t>
      </w:r>
      <w:r w:rsidRPr="00611572">
        <w:rPr>
          <w:b/>
          <w:bCs/>
          <w:lang w:val="el-GR"/>
        </w:rPr>
        <w:t>Επισημαίνεται ότι γίνονται αποδεκτές:</w:t>
      </w:r>
    </w:p>
    <w:p w14:paraId="7061244A" w14:textId="77777777" w:rsidR="00661F16" w:rsidRPr="00611572" w:rsidRDefault="00661F16" w:rsidP="00661F16">
      <w:pPr>
        <w:numPr>
          <w:ilvl w:val="0"/>
          <w:numId w:val="57"/>
        </w:numPr>
        <w:spacing w:before="0"/>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9BA29F6" w14:textId="77777777" w:rsidR="00661F16" w:rsidRPr="00603221" w:rsidRDefault="00661F16" w:rsidP="00661F16">
      <w:pPr>
        <w:numPr>
          <w:ilvl w:val="0"/>
          <w:numId w:val="57"/>
        </w:numPr>
        <w:spacing w:before="0"/>
        <w:rPr>
          <w:rFonts w:cs="Tahoma"/>
          <w:szCs w:val="22"/>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49612BD" w14:textId="77777777" w:rsidR="00661F16" w:rsidRPr="00155B45" w:rsidRDefault="00661F16" w:rsidP="00155B45">
      <w:pPr>
        <w:spacing w:before="0" w:line="252" w:lineRule="auto"/>
        <w:rPr>
          <w:rFonts w:cs="Tahoma"/>
          <w:szCs w:val="22"/>
          <w:lang w:val="el-GR"/>
        </w:rPr>
      </w:pPr>
    </w:p>
    <w:p w14:paraId="5E74457F" w14:textId="77777777" w:rsidR="00C33C73" w:rsidRPr="00155B45" w:rsidRDefault="00C33C73"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20" w:name="_Toc43378455"/>
      <w:bookmarkStart w:id="121" w:name="_Toc76118952"/>
      <w:r w:rsidRPr="00155B45">
        <w:rPr>
          <w:rFonts w:ascii="Tahoma" w:hAnsi="Tahoma" w:cs="Tahoma"/>
          <w:sz w:val="22"/>
          <w:lang w:val="el-GR"/>
        </w:rPr>
        <w:t>Κριτήρια Ανάθεσης</w:t>
      </w:r>
      <w:bookmarkEnd w:id="120"/>
      <w:bookmarkEnd w:id="121"/>
      <w:r w:rsidRPr="00155B45">
        <w:rPr>
          <w:rFonts w:ascii="Tahoma" w:hAnsi="Tahoma" w:cs="Tahoma"/>
          <w:sz w:val="22"/>
          <w:lang w:val="el-GR"/>
        </w:rPr>
        <w:t xml:space="preserve"> </w:t>
      </w:r>
    </w:p>
    <w:p w14:paraId="2D9AF440" w14:textId="199C3AA6"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122" w:name="_Ref496542191"/>
      <w:bookmarkStart w:id="123" w:name="_Toc43378456"/>
      <w:bookmarkStart w:id="124" w:name="_Toc76118953"/>
      <w:r w:rsidRPr="00155B45">
        <w:rPr>
          <w:rFonts w:ascii="Tahoma" w:hAnsi="Tahoma" w:cs="Tahoma"/>
          <w:szCs w:val="22"/>
          <w:lang w:val="el-GR"/>
        </w:rPr>
        <w:t>Κριτήριο ανάθεσης</w:t>
      </w:r>
      <w:bookmarkEnd w:id="122"/>
      <w:bookmarkEnd w:id="123"/>
      <w:bookmarkEnd w:id="124"/>
    </w:p>
    <w:p w14:paraId="7C269DED" w14:textId="256072A3" w:rsidR="008338F0" w:rsidRDefault="003355E7" w:rsidP="00155B45">
      <w:pPr>
        <w:spacing w:before="0" w:line="252" w:lineRule="auto"/>
        <w:rPr>
          <w:rFonts w:cs="Tahoma"/>
          <w:szCs w:val="22"/>
          <w:lang w:val="el-GR"/>
        </w:rPr>
      </w:pPr>
      <w:r w:rsidRPr="00155B45">
        <w:rPr>
          <w:rFonts w:cs="Tahoma"/>
          <w:szCs w:val="22"/>
          <w:lang w:val="el-GR"/>
        </w:rPr>
        <w:t>Κριτήριο ανάθεσης της Σύμβασης είναι η πλέον συμφέρουσα από οικονομική άποψη προσφορά</w:t>
      </w:r>
      <w:r w:rsidR="00DD2BF2" w:rsidRPr="00155B45">
        <w:rPr>
          <w:rFonts w:cs="Tahoma"/>
          <w:szCs w:val="22"/>
          <w:lang w:val="el-GR"/>
        </w:rPr>
        <w:t xml:space="preserve"> </w:t>
      </w:r>
      <w:r w:rsidR="00E1337D" w:rsidRPr="00155B45">
        <w:rPr>
          <w:rFonts w:cs="Tahoma"/>
          <w:szCs w:val="22"/>
          <w:lang w:val="el-GR"/>
        </w:rPr>
        <w:t xml:space="preserve"> </w:t>
      </w:r>
      <w:r w:rsidRPr="00155B45">
        <w:rPr>
          <w:rFonts w:cs="Tahoma"/>
          <w:szCs w:val="22"/>
          <w:lang w:val="el-GR"/>
        </w:rPr>
        <w:t xml:space="preserve">βάσει βέλτιστης σχέσης ποιότητας – τιμής, η οποία εκτιμάται βάσει των κάτωθι κριτηρίων: </w:t>
      </w:r>
    </w:p>
    <w:p w14:paraId="3554FAF3" w14:textId="77777777" w:rsidR="00D815FB" w:rsidRDefault="00D815FB" w:rsidP="00155B45">
      <w:pPr>
        <w:spacing w:before="0" w:line="252" w:lineRule="auto"/>
        <w:rPr>
          <w:rFonts w:cs="Tahoma"/>
          <w:szCs w:val="22"/>
          <w:lang w:val="el-GR"/>
        </w:rPr>
      </w:pPr>
    </w:p>
    <w:p w14:paraId="182BF97F" w14:textId="77777777" w:rsidR="00D815FB" w:rsidRPr="00155B45" w:rsidRDefault="00D815FB" w:rsidP="00155B45">
      <w:pPr>
        <w:spacing w:before="0" w:line="252" w:lineRule="auto"/>
        <w:rPr>
          <w:rFonts w:cs="Tahoma"/>
          <w:szCs w:val="22"/>
          <w:lang w:val="el-GR"/>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3055"/>
        <w:gridCol w:w="1601"/>
        <w:gridCol w:w="3332"/>
      </w:tblGrid>
      <w:tr w:rsidR="004717A5" w:rsidRPr="00155B45" w14:paraId="2659A89C" w14:textId="08F33722" w:rsidTr="00BD1468">
        <w:trPr>
          <w:trHeight w:val="595"/>
          <w:jc w:val="center"/>
        </w:trPr>
        <w:tc>
          <w:tcPr>
            <w:tcW w:w="5000" w:type="pct"/>
            <w:gridSpan w:val="4"/>
            <w:shd w:val="clear" w:color="auto" w:fill="D9D9D9" w:themeFill="background1" w:themeFillShade="D9"/>
          </w:tcPr>
          <w:p w14:paraId="18CA5CDF" w14:textId="36471642" w:rsidR="004717A5" w:rsidRPr="00155B45" w:rsidRDefault="003C5C84" w:rsidP="00155B45">
            <w:pPr>
              <w:numPr>
                <w:ilvl w:val="12"/>
                <w:numId w:val="0"/>
              </w:numPr>
              <w:spacing w:before="0" w:line="252" w:lineRule="auto"/>
              <w:jc w:val="center"/>
              <w:rPr>
                <w:rFonts w:cs="Tahoma"/>
                <w:b/>
                <w:szCs w:val="22"/>
                <w:lang w:val="el-GR"/>
              </w:rPr>
            </w:pPr>
            <w:r>
              <w:rPr>
                <w:rFonts w:cs="Tahoma"/>
                <w:b/>
                <w:szCs w:val="22"/>
                <w:lang w:val="el-GR"/>
              </w:rPr>
              <w:lastRenderedPageBreak/>
              <w:br w:type="page"/>
            </w:r>
            <w:r w:rsidR="004717A5" w:rsidRPr="00155B45">
              <w:rPr>
                <w:rFonts w:cs="Tahoma"/>
                <w:b/>
                <w:szCs w:val="22"/>
                <w:lang w:val="el-GR"/>
              </w:rPr>
              <w:t xml:space="preserve">ΠΙΝΑΚΑΣ ΚΡΙΤΗΡΙΩΝ ΑΞΙΟΛΟΓΗΣΗΣ </w:t>
            </w:r>
          </w:p>
        </w:tc>
      </w:tr>
      <w:tr w:rsidR="004717A5" w:rsidRPr="00072EE8" w14:paraId="2E85C6DC" w14:textId="348F9916" w:rsidTr="00E223AE">
        <w:trPr>
          <w:trHeight w:val="116"/>
          <w:jc w:val="center"/>
        </w:trPr>
        <w:tc>
          <w:tcPr>
            <w:tcW w:w="639" w:type="pct"/>
            <w:shd w:val="clear" w:color="auto" w:fill="D9D9D9" w:themeFill="background1" w:themeFillShade="D9"/>
            <w:vAlign w:val="center"/>
          </w:tcPr>
          <w:p w14:paraId="58A63B18" w14:textId="60A7FEAD" w:rsidR="004717A5" w:rsidRPr="00155B45" w:rsidRDefault="004717A5" w:rsidP="00155B45">
            <w:pPr>
              <w:suppressAutoHyphens w:val="0"/>
              <w:spacing w:before="0" w:line="252" w:lineRule="auto"/>
              <w:jc w:val="center"/>
              <w:rPr>
                <w:rFonts w:cs="Tahoma"/>
                <w:b/>
                <w:szCs w:val="22"/>
                <w:lang w:val="el-GR"/>
              </w:rPr>
            </w:pPr>
            <w:r w:rsidRPr="00155B45">
              <w:rPr>
                <w:rFonts w:cs="Tahoma"/>
                <w:b/>
                <w:szCs w:val="22"/>
                <w:lang w:val="el-GR"/>
              </w:rPr>
              <w:t>Κριτήριο</w:t>
            </w:r>
          </w:p>
        </w:tc>
        <w:tc>
          <w:tcPr>
            <w:tcW w:w="1668" w:type="pct"/>
            <w:shd w:val="clear" w:color="auto" w:fill="D9D9D9" w:themeFill="background1" w:themeFillShade="D9"/>
            <w:vAlign w:val="center"/>
          </w:tcPr>
          <w:p w14:paraId="7C35DA10" w14:textId="15906FCE" w:rsidR="004717A5" w:rsidRPr="00155B45" w:rsidRDefault="004717A5" w:rsidP="00155B45">
            <w:pPr>
              <w:numPr>
                <w:ilvl w:val="12"/>
                <w:numId w:val="0"/>
              </w:numPr>
              <w:spacing w:before="0" w:line="252" w:lineRule="auto"/>
              <w:jc w:val="center"/>
              <w:rPr>
                <w:rFonts w:cs="Tahoma"/>
                <w:b/>
                <w:szCs w:val="22"/>
                <w:lang w:val="el-GR"/>
              </w:rPr>
            </w:pPr>
            <w:r w:rsidRPr="00155B45">
              <w:rPr>
                <w:rFonts w:cs="Tahoma"/>
                <w:b/>
                <w:szCs w:val="22"/>
                <w:lang w:val="el-GR"/>
              </w:rPr>
              <w:t>Περιγραφή</w:t>
            </w:r>
          </w:p>
        </w:tc>
        <w:tc>
          <w:tcPr>
            <w:tcW w:w="874" w:type="pct"/>
            <w:shd w:val="clear" w:color="auto" w:fill="D9D9D9" w:themeFill="background1" w:themeFillShade="D9"/>
            <w:vAlign w:val="center"/>
          </w:tcPr>
          <w:p w14:paraId="38FB898E" w14:textId="4387F445" w:rsidR="004717A5" w:rsidRPr="00155B45" w:rsidRDefault="0035778A" w:rsidP="00155B45">
            <w:pPr>
              <w:numPr>
                <w:ilvl w:val="12"/>
                <w:numId w:val="0"/>
              </w:numPr>
              <w:spacing w:before="0" w:line="252" w:lineRule="auto"/>
              <w:jc w:val="center"/>
              <w:rPr>
                <w:rFonts w:cs="Tahoma"/>
                <w:b/>
                <w:szCs w:val="22"/>
                <w:lang w:val="el-GR"/>
              </w:rPr>
            </w:pPr>
            <w:r w:rsidRPr="00155B45">
              <w:rPr>
                <w:rFonts w:cs="Tahoma"/>
                <w:b/>
                <w:szCs w:val="22"/>
                <w:lang w:val="el-GR"/>
              </w:rPr>
              <w:t>Συντελεστής</w:t>
            </w:r>
            <w:r w:rsidR="004717A5" w:rsidRPr="00155B45">
              <w:rPr>
                <w:rFonts w:cs="Tahoma"/>
                <w:b/>
                <w:szCs w:val="22"/>
                <w:lang w:val="el-GR"/>
              </w:rPr>
              <w:t xml:space="preserve"> Βαρύτητας</w:t>
            </w:r>
          </w:p>
        </w:tc>
        <w:tc>
          <w:tcPr>
            <w:tcW w:w="1819" w:type="pct"/>
            <w:shd w:val="clear" w:color="auto" w:fill="D9D9D9" w:themeFill="background1" w:themeFillShade="D9"/>
            <w:vAlign w:val="center"/>
          </w:tcPr>
          <w:p w14:paraId="24D8DC3D" w14:textId="0E7EE122" w:rsidR="004717A5" w:rsidRPr="00155B45" w:rsidRDefault="004717A5" w:rsidP="00155B45">
            <w:pPr>
              <w:numPr>
                <w:ilvl w:val="12"/>
                <w:numId w:val="0"/>
              </w:numPr>
              <w:spacing w:before="0" w:line="252" w:lineRule="auto"/>
              <w:jc w:val="center"/>
              <w:rPr>
                <w:rFonts w:cs="Tahoma"/>
                <w:b/>
                <w:szCs w:val="22"/>
                <w:lang w:val="el-GR"/>
              </w:rPr>
            </w:pPr>
            <w:r w:rsidRPr="00155B45">
              <w:rPr>
                <w:rFonts w:cs="Tahoma"/>
                <w:b/>
                <w:szCs w:val="22"/>
                <w:lang w:val="el-GR"/>
              </w:rPr>
              <w:t>Παραπομπή σε παρ. απαίτησης της διακήρυξης</w:t>
            </w:r>
          </w:p>
        </w:tc>
      </w:tr>
      <w:tr w:rsidR="006266A4" w:rsidRPr="00155B45" w14:paraId="33A1809C" w14:textId="77777777" w:rsidTr="00E223AE">
        <w:trPr>
          <w:trHeight w:val="595"/>
          <w:jc w:val="center"/>
        </w:trPr>
        <w:tc>
          <w:tcPr>
            <w:tcW w:w="639" w:type="pct"/>
            <w:shd w:val="clear" w:color="auto" w:fill="F7CAAC" w:themeFill="accent2" w:themeFillTint="66"/>
          </w:tcPr>
          <w:p w14:paraId="4D314B60" w14:textId="6C40AC6D" w:rsidR="006266A4" w:rsidRPr="00155B45" w:rsidRDefault="006266A4" w:rsidP="00155B45">
            <w:pPr>
              <w:suppressAutoHyphens w:val="0"/>
              <w:spacing w:before="0" w:line="252" w:lineRule="auto"/>
              <w:jc w:val="center"/>
              <w:rPr>
                <w:rFonts w:cs="Tahoma"/>
                <w:b/>
                <w:szCs w:val="22"/>
                <w:lang w:val="el-GR"/>
              </w:rPr>
            </w:pPr>
            <w:r w:rsidRPr="00155B45">
              <w:rPr>
                <w:rFonts w:cs="Tahoma"/>
                <w:b/>
                <w:szCs w:val="22"/>
                <w:lang w:val="el-GR"/>
              </w:rPr>
              <w:t xml:space="preserve">Α </w:t>
            </w:r>
          </w:p>
        </w:tc>
        <w:tc>
          <w:tcPr>
            <w:tcW w:w="1668" w:type="pct"/>
            <w:shd w:val="clear" w:color="auto" w:fill="F7CAAC" w:themeFill="accent2" w:themeFillTint="66"/>
          </w:tcPr>
          <w:p w14:paraId="77258E5E" w14:textId="0A0F6359" w:rsidR="006266A4" w:rsidRPr="00155B45" w:rsidRDefault="00C463BE" w:rsidP="00155B45">
            <w:pPr>
              <w:numPr>
                <w:ilvl w:val="12"/>
                <w:numId w:val="0"/>
              </w:numPr>
              <w:spacing w:before="0" w:line="252" w:lineRule="auto"/>
              <w:jc w:val="left"/>
              <w:rPr>
                <w:rFonts w:cs="Tahoma"/>
                <w:b/>
                <w:szCs w:val="22"/>
                <w:lang w:val="el-GR"/>
              </w:rPr>
            </w:pPr>
            <w:r w:rsidRPr="00155B45">
              <w:rPr>
                <w:rFonts w:cs="Tahoma"/>
                <w:b/>
                <w:szCs w:val="22"/>
                <w:lang w:val="el-GR"/>
              </w:rPr>
              <w:t xml:space="preserve">Αντίληψη &amp; </w:t>
            </w:r>
            <w:r w:rsidR="005415AC" w:rsidRPr="00155B45">
              <w:rPr>
                <w:rFonts w:cs="Tahoma"/>
                <w:b/>
                <w:szCs w:val="22"/>
                <w:lang w:val="el-GR"/>
              </w:rPr>
              <w:t xml:space="preserve">Μεθοδολογία Υλοποίησης </w:t>
            </w:r>
            <w:r w:rsidRPr="00155B45">
              <w:rPr>
                <w:rFonts w:cs="Tahoma"/>
                <w:b/>
                <w:szCs w:val="22"/>
                <w:lang w:val="el-GR"/>
              </w:rPr>
              <w:t>Έργου</w:t>
            </w:r>
          </w:p>
        </w:tc>
        <w:tc>
          <w:tcPr>
            <w:tcW w:w="874" w:type="pct"/>
            <w:shd w:val="clear" w:color="auto" w:fill="F7CAAC" w:themeFill="accent2" w:themeFillTint="66"/>
          </w:tcPr>
          <w:p w14:paraId="76D3ACF2" w14:textId="23A76D30" w:rsidR="006266A4" w:rsidRPr="00155B45" w:rsidRDefault="003838D7" w:rsidP="00155B45">
            <w:pPr>
              <w:numPr>
                <w:ilvl w:val="12"/>
                <w:numId w:val="0"/>
              </w:numPr>
              <w:spacing w:before="0" w:line="252" w:lineRule="auto"/>
              <w:jc w:val="center"/>
              <w:rPr>
                <w:rFonts w:cs="Tahoma"/>
                <w:b/>
                <w:szCs w:val="22"/>
                <w:lang w:val="el-GR"/>
              </w:rPr>
            </w:pPr>
            <w:r>
              <w:rPr>
                <w:rFonts w:cs="Tahoma"/>
                <w:b/>
                <w:szCs w:val="22"/>
                <w:lang w:val="el-GR"/>
              </w:rPr>
              <w:t>7</w:t>
            </w:r>
            <w:r w:rsidR="000414D5" w:rsidRPr="00155B45">
              <w:rPr>
                <w:rFonts w:cs="Tahoma"/>
                <w:b/>
                <w:szCs w:val="22"/>
                <w:lang w:val="el-GR"/>
              </w:rPr>
              <w:t>0</w:t>
            </w:r>
            <w:r w:rsidR="006266A4" w:rsidRPr="00155B45">
              <w:rPr>
                <w:rFonts w:cs="Tahoma"/>
                <w:b/>
                <w:szCs w:val="22"/>
                <w:lang w:val="el-GR"/>
              </w:rPr>
              <w:t>%</w:t>
            </w:r>
          </w:p>
        </w:tc>
        <w:tc>
          <w:tcPr>
            <w:tcW w:w="1819" w:type="pct"/>
            <w:shd w:val="clear" w:color="auto" w:fill="F7CAAC" w:themeFill="accent2" w:themeFillTint="66"/>
          </w:tcPr>
          <w:p w14:paraId="319EC969" w14:textId="77777777" w:rsidR="006266A4" w:rsidRPr="00155B45" w:rsidRDefault="006266A4" w:rsidP="00155B45">
            <w:pPr>
              <w:numPr>
                <w:ilvl w:val="12"/>
                <w:numId w:val="0"/>
              </w:numPr>
              <w:spacing w:before="0" w:line="252" w:lineRule="auto"/>
              <w:jc w:val="center"/>
              <w:rPr>
                <w:rFonts w:cs="Tahoma"/>
                <w:b/>
                <w:szCs w:val="22"/>
                <w:lang w:val="el-GR"/>
              </w:rPr>
            </w:pPr>
          </w:p>
        </w:tc>
      </w:tr>
      <w:tr w:rsidR="00C463BE" w:rsidRPr="00072EE8" w14:paraId="6581EF3E" w14:textId="6D8109B1" w:rsidTr="00E223AE">
        <w:trPr>
          <w:trHeight w:val="295"/>
          <w:jc w:val="center"/>
        </w:trPr>
        <w:tc>
          <w:tcPr>
            <w:tcW w:w="639" w:type="pct"/>
            <w:shd w:val="clear" w:color="auto" w:fill="auto"/>
            <w:vAlign w:val="center"/>
          </w:tcPr>
          <w:p w14:paraId="30CBDE81" w14:textId="2921DFB9" w:rsidR="00C463BE" w:rsidRPr="00155B45" w:rsidRDefault="00C463BE" w:rsidP="00155B45">
            <w:pPr>
              <w:suppressAutoHyphens w:val="0"/>
              <w:spacing w:before="0" w:line="252" w:lineRule="auto"/>
              <w:jc w:val="center"/>
              <w:rPr>
                <w:rFonts w:cs="Tahoma"/>
                <w:b/>
                <w:szCs w:val="22"/>
                <w:lang w:val="el-GR"/>
              </w:rPr>
            </w:pPr>
            <w:r w:rsidRPr="00155B45">
              <w:rPr>
                <w:rFonts w:cs="Tahoma"/>
                <w:b/>
                <w:szCs w:val="22"/>
                <w:lang w:val="el-GR"/>
              </w:rPr>
              <w:t>Α1</w:t>
            </w:r>
          </w:p>
        </w:tc>
        <w:tc>
          <w:tcPr>
            <w:tcW w:w="1668" w:type="pct"/>
            <w:shd w:val="clear" w:color="auto" w:fill="auto"/>
            <w:vAlign w:val="center"/>
          </w:tcPr>
          <w:p w14:paraId="1823C8A4" w14:textId="79AF6BB0" w:rsidR="00C463BE" w:rsidRPr="00155B45" w:rsidRDefault="00C463BE" w:rsidP="00155B45">
            <w:pPr>
              <w:numPr>
                <w:ilvl w:val="12"/>
                <w:numId w:val="0"/>
              </w:numPr>
              <w:spacing w:before="0" w:line="252" w:lineRule="auto"/>
              <w:jc w:val="left"/>
              <w:rPr>
                <w:rFonts w:cs="Tahoma"/>
                <w:szCs w:val="22"/>
                <w:lang w:val="el-GR"/>
              </w:rPr>
            </w:pPr>
            <w:r w:rsidRPr="00155B45">
              <w:rPr>
                <w:rFonts w:cs="Tahoma"/>
                <w:szCs w:val="22"/>
                <w:lang w:val="el-GR" w:eastAsia="el-GR"/>
              </w:rPr>
              <w:t>Κατανόηση του Έργου</w:t>
            </w:r>
          </w:p>
        </w:tc>
        <w:tc>
          <w:tcPr>
            <w:tcW w:w="874" w:type="pct"/>
            <w:shd w:val="clear" w:color="auto" w:fill="auto"/>
            <w:vAlign w:val="center"/>
          </w:tcPr>
          <w:p w14:paraId="1A02D9CF" w14:textId="1756F76B" w:rsidR="00C463BE" w:rsidRPr="00155B45" w:rsidRDefault="00C463BE" w:rsidP="00155B45">
            <w:pPr>
              <w:numPr>
                <w:ilvl w:val="12"/>
                <w:numId w:val="0"/>
              </w:numPr>
              <w:spacing w:before="0" w:line="252" w:lineRule="auto"/>
              <w:jc w:val="center"/>
              <w:rPr>
                <w:rFonts w:cs="Tahoma"/>
                <w:szCs w:val="22"/>
                <w:lang w:val="el-GR"/>
              </w:rPr>
            </w:pPr>
            <w:r w:rsidRPr="00155B45">
              <w:rPr>
                <w:rFonts w:cs="Tahoma"/>
                <w:szCs w:val="22"/>
                <w:lang w:val="el-GR"/>
              </w:rPr>
              <w:t>1</w:t>
            </w:r>
            <w:r w:rsidR="00C825F0" w:rsidRPr="00155B45">
              <w:rPr>
                <w:rFonts w:cs="Tahoma"/>
                <w:szCs w:val="22"/>
                <w:lang w:val="el-GR"/>
              </w:rPr>
              <w:t>5</w:t>
            </w:r>
            <w:r w:rsidRPr="00155B45">
              <w:rPr>
                <w:rFonts w:cs="Tahoma"/>
                <w:szCs w:val="22"/>
                <w:lang w:val="el-GR"/>
              </w:rPr>
              <w:t>%</w:t>
            </w:r>
          </w:p>
        </w:tc>
        <w:tc>
          <w:tcPr>
            <w:tcW w:w="1819" w:type="pct"/>
            <w:shd w:val="clear" w:color="auto" w:fill="auto"/>
            <w:vAlign w:val="center"/>
          </w:tcPr>
          <w:p w14:paraId="2C70F6F5" w14:textId="72B0C6C0" w:rsidR="00ED0462" w:rsidRPr="0047013C" w:rsidRDefault="00BC6734" w:rsidP="00155B45">
            <w:pPr>
              <w:numPr>
                <w:ilvl w:val="12"/>
                <w:numId w:val="0"/>
              </w:numPr>
              <w:spacing w:before="0" w:line="252" w:lineRule="auto"/>
              <w:jc w:val="center"/>
              <w:rPr>
                <w:rFonts w:cs="Tahoma"/>
                <w:szCs w:val="22"/>
                <w:lang w:val="el-GR" w:eastAsia="el-GR"/>
              </w:rPr>
            </w:pPr>
            <w:r w:rsidRPr="0047013C">
              <w:rPr>
                <w:rFonts w:cs="Tahoma"/>
                <w:szCs w:val="22"/>
                <w:lang w:val="el-GR"/>
              </w:rPr>
              <w:t xml:space="preserve">ΠΑΡΑΡΤΗΜΑ Ι </w:t>
            </w:r>
            <w:r w:rsidR="003E1502">
              <w:rPr>
                <w:rFonts w:cs="Tahoma"/>
                <w:szCs w:val="22"/>
                <w:lang w:val="el-GR"/>
              </w:rPr>
              <w:t xml:space="preserve">– 1.1, 1.2, 1.3 </w:t>
            </w:r>
            <w:r w:rsidR="003E1502" w:rsidRPr="0047013C">
              <w:rPr>
                <w:rFonts w:cs="Tahoma"/>
                <w:szCs w:val="22"/>
                <w:lang w:val="el-GR" w:eastAsia="el-GR"/>
              </w:rPr>
              <w:t xml:space="preserve">(και </w:t>
            </w:r>
            <w:proofErr w:type="spellStart"/>
            <w:r w:rsidR="003E1502" w:rsidRPr="0047013C">
              <w:rPr>
                <w:rFonts w:cs="Tahoma"/>
                <w:szCs w:val="22"/>
                <w:lang w:val="el-GR" w:eastAsia="el-GR"/>
              </w:rPr>
              <w:t>υπο</w:t>
            </w:r>
            <w:proofErr w:type="spellEnd"/>
            <w:r w:rsidR="003E1502" w:rsidRPr="0047013C">
              <w:rPr>
                <w:rFonts w:cs="Tahoma"/>
                <w:szCs w:val="22"/>
                <w:lang w:val="el-GR" w:eastAsia="el-GR"/>
              </w:rPr>
              <w:t>-παράγραφοι)</w:t>
            </w:r>
          </w:p>
          <w:p w14:paraId="7A6A9278" w14:textId="3C30B1B8" w:rsidR="00C463BE" w:rsidRPr="0047013C" w:rsidRDefault="00ED0462" w:rsidP="003C5C84">
            <w:pPr>
              <w:numPr>
                <w:ilvl w:val="12"/>
                <w:numId w:val="0"/>
              </w:numPr>
              <w:spacing w:before="0" w:line="252" w:lineRule="auto"/>
              <w:jc w:val="center"/>
              <w:rPr>
                <w:rFonts w:cs="Tahoma"/>
                <w:szCs w:val="22"/>
                <w:lang w:val="el-GR"/>
              </w:rPr>
            </w:pPr>
            <w:r w:rsidRPr="0047013C">
              <w:rPr>
                <w:rFonts w:cs="Tahoma"/>
                <w:szCs w:val="22"/>
                <w:lang w:val="el-GR"/>
              </w:rPr>
              <w:fldChar w:fldCharType="begin"/>
            </w:r>
            <w:r w:rsidRPr="0047013C">
              <w:rPr>
                <w:rFonts w:cs="Tahoma"/>
                <w:szCs w:val="22"/>
                <w:lang w:val="el-GR"/>
              </w:rPr>
              <w:instrText xml:space="preserve"> REF _Ref51667828 \h </w:instrText>
            </w:r>
            <w:r w:rsidR="00155B45" w:rsidRPr="0047013C">
              <w:rPr>
                <w:rFonts w:cs="Tahoma"/>
                <w:szCs w:val="22"/>
                <w:lang w:val="el-GR"/>
              </w:rPr>
              <w:instrText xml:space="preserve"> \* MERGEFORMAT </w:instrText>
            </w:r>
            <w:r w:rsidRPr="0047013C">
              <w:rPr>
                <w:rFonts w:cs="Tahoma"/>
                <w:szCs w:val="22"/>
                <w:lang w:val="el-GR"/>
              </w:rPr>
            </w:r>
            <w:r w:rsidRPr="0047013C">
              <w:rPr>
                <w:rFonts w:cs="Tahoma"/>
                <w:szCs w:val="22"/>
                <w:lang w:val="el-GR"/>
              </w:rPr>
              <w:fldChar w:fldCharType="separate"/>
            </w:r>
            <w:r w:rsidR="00A504FF" w:rsidRPr="00155B45">
              <w:rPr>
                <w:rFonts w:cs="Tahoma"/>
                <w:lang w:val="el-GR"/>
              </w:rPr>
              <w:t xml:space="preserve">ΠΑΡΑΡΤΗΜΑ </w:t>
            </w:r>
            <w:r w:rsidR="00A504FF" w:rsidRPr="00155B45">
              <w:rPr>
                <w:rFonts w:cs="Tahoma"/>
                <w:lang w:val="en-US"/>
              </w:rPr>
              <w:t>V</w:t>
            </w:r>
            <w:r w:rsidR="00A504FF" w:rsidRPr="00A504FF">
              <w:rPr>
                <w:rFonts w:cs="Tahoma"/>
                <w:lang w:val="el-GR"/>
              </w:rPr>
              <w:t>ΙΙΙ</w:t>
            </w:r>
            <w:r w:rsidR="00A504FF" w:rsidRPr="00155B45">
              <w:rPr>
                <w:rFonts w:cs="Tahoma"/>
                <w:lang w:val="el-GR"/>
              </w:rPr>
              <w:t xml:space="preserve"> – Καταγραφή Διαδικασιών Διευθύνσεων και Τμημάτων </w:t>
            </w:r>
            <w:r w:rsidRPr="0047013C">
              <w:rPr>
                <w:rFonts w:cs="Tahoma"/>
                <w:szCs w:val="22"/>
                <w:lang w:val="el-GR"/>
              </w:rPr>
              <w:fldChar w:fldCharType="end"/>
            </w:r>
          </w:p>
        </w:tc>
      </w:tr>
      <w:tr w:rsidR="005415AC" w:rsidRPr="00072EE8" w14:paraId="6688E204" w14:textId="250499DC" w:rsidTr="00E223AE">
        <w:trPr>
          <w:jc w:val="center"/>
        </w:trPr>
        <w:tc>
          <w:tcPr>
            <w:tcW w:w="639" w:type="pct"/>
            <w:vAlign w:val="center"/>
          </w:tcPr>
          <w:p w14:paraId="269DF07E" w14:textId="59C33E9D" w:rsidR="005415AC" w:rsidRPr="00155B45" w:rsidRDefault="005415AC" w:rsidP="00155B45">
            <w:pPr>
              <w:suppressAutoHyphens w:val="0"/>
              <w:spacing w:before="0" w:line="252" w:lineRule="auto"/>
              <w:jc w:val="center"/>
              <w:rPr>
                <w:rFonts w:cs="Tahoma"/>
                <w:b/>
                <w:szCs w:val="22"/>
                <w:lang w:val="el-GR"/>
              </w:rPr>
            </w:pPr>
            <w:r w:rsidRPr="00155B45">
              <w:rPr>
                <w:rFonts w:cs="Tahoma"/>
                <w:b/>
                <w:szCs w:val="22"/>
                <w:lang w:val="el-GR"/>
              </w:rPr>
              <w:t>Α2</w:t>
            </w:r>
          </w:p>
        </w:tc>
        <w:tc>
          <w:tcPr>
            <w:tcW w:w="1668" w:type="pct"/>
            <w:vAlign w:val="center"/>
          </w:tcPr>
          <w:p w14:paraId="141FC9BF" w14:textId="7F8E000E" w:rsidR="005415AC" w:rsidRPr="00155B45" w:rsidRDefault="005415AC" w:rsidP="00155B45">
            <w:pPr>
              <w:spacing w:before="0" w:line="252" w:lineRule="auto"/>
              <w:jc w:val="left"/>
              <w:rPr>
                <w:rFonts w:cs="Tahoma"/>
                <w:szCs w:val="22"/>
                <w:lang w:val="el-GR"/>
              </w:rPr>
            </w:pPr>
            <w:r w:rsidRPr="00155B45">
              <w:rPr>
                <w:rFonts w:cs="Tahoma"/>
                <w:szCs w:val="22"/>
                <w:lang w:val="el-GR"/>
              </w:rPr>
              <w:t xml:space="preserve">Μεθοδολογική Προσέγγιση Έργου </w:t>
            </w:r>
          </w:p>
        </w:tc>
        <w:tc>
          <w:tcPr>
            <w:tcW w:w="874" w:type="pct"/>
          </w:tcPr>
          <w:p w14:paraId="228B722A" w14:textId="7FD6F8B8" w:rsidR="005415AC" w:rsidRPr="00155B45" w:rsidRDefault="003838D7" w:rsidP="00155B45">
            <w:pPr>
              <w:numPr>
                <w:ilvl w:val="12"/>
                <w:numId w:val="0"/>
              </w:numPr>
              <w:spacing w:before="0" w:line="252" w:lineRule="auto"/>
              <w:jc w:val="center"/>
              <w:rPr>
                <w:rFonts w:cs="Tahoma"/>
                <w:szCs w:val="22"/>
                <w:lang w:val="el-GR"/>
              </w:rPr>
            </w:pPr>
            <w:r>
              <w:rPr>
                <w:rFonts w:cs="Tahoma"/>
                <w:szCs w:val="22"/>
                <w:lang w:val="el-GR"/>
              </w:rPr>
              <w:t>40</w:t>
            </w:r>
            <w:r w:rsidR="005415AC" w:rsidRPr="00155B45">
              <w:rPr>
                <w:rFonts w:cs="Tahoma"/>
                <w:szCs w:val="22"/>
                <w:lang w:val="el-GR"/>
              </w:rPr>
              <w:t>%</w:t>
            </w:r>
          </w:p>
        </w:tc>
        <w:tc>
          <w:tcPr>
            <w:tcW w:w="1819" w:type="pct"/>
            <w:vAlign w:val="center"/>
          </w:tcPr>
          <w:p w14:paraId="74229A24" w14:textId="77777777" w:rsidR="003E1502" w:rsidRDefault="00435C4F" w:rsidP="00155B45">
            <w:pPr>
              <w:numPr>
                <w:ilvl w:val="12"/>
                <w:numId w:val="0"/>
              </w:numPr>
              <w:spacing w:before="0" w:line="252" w:lineRule="auto"/>
              <w:jc w:val="center"/>
              <w:rPr>
                <w:rFonts w:cs="Tahoma"/>
                <w:szCs w:val="22"/>
                <w:lang w:val="el-GR"/>
              </w:rPr>
            </w:pPr>
            <w:r w:rsidRPr="0047013C">
              <w:rPr>
                <w:rFonts w:cs="Tahoma"/>
                <w:szCs w:val="22"/>
                <w:lang w:val="el-GR"/>
              </w:rPr>
              <w:t xml:space="preserve">ΠΑΡΑΡΤΗΜΑ Ι - </w:t>
            </w:r>
            <w:r w:rsidR="005415AC" w:rsidRPr="0047013C">
              <w:rPr>
                <w:rFonts w:cs="Tahoma"/>
                <w:szCs w:val="22"/>
                <w:lang w:val="en-US"/>
              </w:rPr>
              <w:fldChar w:fldCharType="begin"/>
            </w:r>
            <w:r w:rsidR="005415AC" w:rsidRPr="0047013C">
              <w:rPr>
                <w:rFonts w:cs="Tahoma"/>
                <w:szCs w:val="22"/>
                <w:lang w:val="el-GR"/>
              </w:rPr>
              <w:instrText xml:space="preserve"> </w:instrText>
            </w:r>
            <w:r w:rsidR="005415AC" w:rsidRPr="0047013C">
              <w:rPr>
                <w:rFonts w:cs="Tahoma"/>
                <w:szCs w:val="22"/>
                <w:lang w:val="en-US"/>
              </w:rPr>
              <w:instrText>REF</w:instrText>
            </w:r>
            <w:r w:rsidR="005415AC" w:rsidRPr="0047013C">
              <w:rPr>
                <w:rFonts w:cs="Tahoma"/>
                <w:szCs w:val="22"/>
                <w:lang w:val="el-GR"/>
              </w:rPr>
              <w:instrText xml:space="preserve"> _</w:instrText>
            </w:r>
            <w:r w:rsidR="005415AC" w:rsidRPr="0047013C">
              <w:rPr>
                <w:rFonts w:cs="Tahoma"/>
                <w:szCs w:val="22"/>
                <w:lang w:val="en-US"/>
              </w:rPr>
              <w:instrText>Ref</w:instrText>
            </w:r>
            <w:r w:rsidR="005415AC" w:rsidRPr="0047013C">
              <w:rPr>
                <w:rFonts w:cs="Tahoma"/>
                <w:szCs w:val="22"/>
                <w:lang w:val="el-GR"/>
              </w:rPr>
              <w:instrText>43373713 \</w:instrText>
            </w:r>
            <w:r w:rsidR="005415AC" w:rsidRPr="0047013C">
              <w:rPr>
                <w:rFonts w:cs="Tahoma"/>
                <w:szCs w:val="22"/>
                <w:lang w:val="en-US"/>
              </w:rPr>
              <w:instrText>n</w:instrText>
            </w:r>
            <w:r w:rsidR="005415AC" w:rsidRPr="0047013C">
              <w:rPr>
                <w:rFonts w:cs="Tahoma"/>
                <w:szCs w:val="22"/>
                <w:lang w:val="el-GR"/>
              </w:rPr>
              <w:instrText xml:space="preserve"> \</w:instrText>
            </w:r>
            <w:r w:rsidR="005415AC" w:rsidRPr="0047013C">
              <w:rPr>
                <w:rFonts w:cs="Tahoma"/>
                <w:szCs w:val="22"/>
                <w:lang w:val="en-US"/>
              </w:rPr>
              <w:instrText>h</w:instrText>
            </w:r>
            <w:r w:rsidR="005415AC" w:rsidRPr="0047013C">
              <w:rPr>
                <w:rFonts w:cs="Tahoma"/>
                <w:szCs w:val="22"/>
                <w:lang w:val="el-GR"/>
              </w:rPr>
              <w:instrText xml:space="preserve"> </w:instrText>
            </w:r>
            <w:r w:rsidR="00155B45" w:rsidRPr="0047013C">
              <w:rPr>
                <w:rFonts w:cs="Tahoma"/>
                <w:szCs w:val="22"/>
                <w:lang w:val="el-GR"/>
              </w:rPr>
              <w:instrText xml:space="preserve"> \* </w:instrText>
            </w:r>
            <w:r w:rsidR="00155B45" w:rsidRPr="0047013C">
              <w:rPr>
                <w:rFonts w:cs="Tahoma"/>
                <w:szCs w:val="22"/>
                <w:lang w:val="en-US"/>
              </w:rPr>
              <w:instrText>MERGEFORMAT</w:instrText>
            </w:r>
            <w:r w:rsidR="00155B45" w:rsidRPr="0047013C">
              <w:rPr>
                <w:rFonts w:cs="Tahoma"/>
                <w:szCs w:val="22"/>
                <w:lang w:val="el-GR"/>
              </w:rPr>
              <w:instrText xml:space="preserve"> </w:instrText>
            </w:r>
            <w:r w:rsidR="005415AC" w:rsidRPr="0047013C">
              <w:rPr>
                <w:rFonts w:cs="Tahoma"/>
                <w:szCs w:val="22"/>
                <w:lang w:val="en-US"/>
              </w:rPr>
            </w:r>
            <w:r w:rsidR="005415AC" w:rsidRPr="0047013C">
              <w:rPr>
                <w:rFonts w:cs="Tahoma"/>
                <w:szCs w:val="22"/>
                <w:lang w:val="en-US"/>
              </w:rPr>
              <w:fldChar w:fldCharType="separate"/>
            </w:r>
            <w:r w:rsidR="00A504FF" w:rsidRPr="00A504FF">
              <w:rPr>
                <w:rFonts w:cs="Tahoma"/>
                <w:szCs w:val="22"/>
                <w:lang w:val="el-GR"/>
              </w:rPr>
              <w:t>1.4</w:t>
            </w:r>
            <w:r w:rsidR="005415AC" w:rsidRPr="0047013C">
              <w:rPr>
                <w:rFonts w:cs="Tahoma"/>
                <w:szCs w:val="22"/>
                <w:lang w:val="en-US"/>
              </w:rPr>
              <w:fldChar w:fldCharType="end"/>
            </w:r>
            <w:r w:rsidR="00E30D74" w:rsidRPr="0047013C">
              <w:rPr>
                <w:rFonts w:cs="Tahoma"/>
                <w:szCs w:val="22"/>
                <w:lang w:val="el-GR"/>
              </w:rPr>
              <w:t xml:space="preserve"> </w:t>
            </w:r>
          </w:p>
          <w:p w14:paraId="5AA77D90" w14:textId="02C5AA4A" w:rsidR="005415AC" w:rsidRPr="0047013C" w:rsidRDefault="00E30D74" w:rsidP="00155B45">
            <w:pPr>
              <w:numPr>
                <w:ilvl w:val="12"/>
                <w:numId w:val="0"/>
              </w:numPr>
              <w:spacing w:before="0" w:line="252" w:lineRule="auto"/>
              <w:jc w:val="center"/>
              <w:rPr>
                <w:rFonts w:cs="Tahoma"/>
                <w:szCs w:val="22"/>
                <w:lang w:val="el-GR"/>
              </w:rPr>
            </w:pPr>
            <w:r w:rsidRPr="0047013C">
              <w:rPr>
                <w:rFonts w:cs="Tahoma"/>
                <w:szCs w:val="22"/>
                <w:lang w:val="el-GR" w:eastAsia="el-GR"/>
              </w:rPr>
              <w:t xml:space="preserve">(και </w:t>
            </w:r>
            <w:proofErr w:type="spellStart"/>
            <w:r w:rsidRPr="0047013C">
              <w:rPr>
                <w:rFonts w:cs="Tahoma"/>
                <w:szCs w:val="22"/>
                <w:lang w:val="el-GR" w:eastAsia="el-GR"/>
              </w:rPr>
              <w:t>υπο</w:t>
            </w:r>
            <w:proofErr w:type="spellEnd"/>
            <w:r w:rsidRPr="0047013C">
              <w:rPr>
                <w:rFonts w:cs="Tahoma"/>
                <w:szCs w:val="22"/>
                <w:lang w:val="el-GR" w:eastAsia="el-GR"/>
              </w:rPr>
              <w:t>-παράγραφοι)</w:t>
            </w:r>
          </w:p>
        </w:tc>
      </w:tr>
      <w:tr w:rsidR="00E30D74" w:rsidRPr="00155B45" w14:paraId="2C08DDBD" w14:textId="77777777" w:rsidTr="00E223AE">
        <w:trPr>
          <w:jc w:val="center"/>
        </w:trPr>
        <w:tc>
          <w:tcPr>
            <w:tcW w:w="639" w:type="pct"/>
            <w:vAlign w:val="center"/>
          </w:tcPr>
          <w:p w14:paraId="52F49B80" w14:textId="0BAD4E66" w:rsidR="00E30D74" w:rsidRPr="00155B45" w:rsidRDefault="00E30D74" w:rsidP="00155B45">
            <w:pPr>
              <w:suppressAutoHyphens w:val="0"/>
              <w:spacing w:before="0" w:line="252" w:lineRule="auto"/>
              <w:jc w:val="center"/>
              <w:rPr>
                <w:rFonts w:cs="Tahoma"/>
                <w:b/>
                <w:szCs w:val="22"/>
                <w:lang w:val="el-GR"/>
              </w:rPr>
            </w:pPr>
            <w:r w:rsidRPr="00155B45">
              <w:rPr>
                <w:rFonts w:cs="Tahoma"/>
                <w:b/>
                <w:szCs w:val="22"/>
                <w:lang w:val="el-GR"/>
              </w:rPr>
              <w:t>Α3</w:t>
            </w:r>
          </w:p>
        </w:tc>
        <w:tc>
          <w:tcPr>
            <w:tcW w:w="1668" w:type="pct"/>
            <w:vAlign w:val="center"/>
          </w:tcPr>
          <w:p w14:paraId="0CFE4D87" w14:textId="7C1D6073" w:rsidR="00E30D74" w:rsidRPr="00155B45" w:rsidRDefault="00E30D74" w:rsidP="00155B45">
            <w:pPr>
              <w:spacing w:before="0" w:line="252" w:lineRule="auto"/>
              <w:jc w:val="left"/>
              <w:rPr>
                <w:rFonts w:cs="Tahoma"/>
                <w:szCs w:val="22"/>
                <w:lang w:val="el-GR"/>
              </w:rPr>
            </w:pPr>
            <w:r w:rsidRPr="00155B45">
              <w:rPr>
                <w:rFonts w:cs="Tahoma"/>
                <w:szCs w:val="22"/>
                <w:lang w:val="el-GR" w:eastAsia="el-GR"/>
              </w:rPr>
              <w:t>Χρονοπρογραμματισμός παρεχόμενων υπηρεσιών και παραδοτέων</w:t>
            </w:r>
          </w:p>
        </w:tc>
        <w:tc>
          <w:tcPr>
            <w:tcW w:w="874" w:type="pct"/>
          </w:tcPr>
          <w:p w14:paraId="12F0E739" w14:textId="706399B7" w:rsidR="00E30D74" w:rsidRPr="00155B45" w:rsidDel="00C463BE" w:rsidRDefault="00C825F0" w:rsidP="00155B45">
            <w:pPr>
              <w:numPr>
                <w:ilvl w:val="12"/>
                <w:numId w:val="0"/>
              </w:numPr>
              <w:spacing w:before="0" w:line="252" w:lineRule="auto"/>
              <w:jc w:val="center"/>
              <w:rPr>
                <w:rFonts w:cs="Tahoma"/>
                <w:szCs w:val="22"/>
                <w:lang w:val="el-GR"/>
              </w:rPr>
            </w:pPr>
            <w:r w:rsidRPr="00155B45">
              <w:rPr>
                <w:rFonts w:cs="Tahoma"/>
                <w:szCs w:val="22"/>
                <w:lang w:val="el-GR"/>
              </w:rPr>
              <w:t>15</w:t>
            </w:r>
            <w:r w:rsidR="000414D5" w:rsidRPr="00155B45">
              <w:rPr>
                <w:rFonts w:cs="Tahoma"/>
                <w:szCs w:val="22"/>
                <w:lang w:val="el-GR"/>
              </w:rPr>
              <w:t>%</w:t>
            </w:r>
          </w:p>
        </w:tc>
        <w:tc>
          <w:tcPr>
            <w:tcW w:w="1819" w:type="pct"/>
            <w:vAlign w:val="center"/>
          </w:tcPr>
          <w:p w14:paraId="3EE32B82" w14:textId="20D6FBE6" w:rsidR="00E30D74" w:rsidRPr="0047013C" w:rsidRDefault="00435C4F" w:rsidP="00155B45">
            <w:pPr>
              <w:numPr>
                <w:ilvl w:val="12"/>
                <w:numId w:val="0"/>
              </w:numPr>
              <w:spacing w:before="0" w:line="252" w:lineRule="auto"/>
              <w:jc w:val="center"/>
              <w:rPr>
                <w:rFonts w:cs="Tahoma"/>
                <w:szCs w:val="22"/>
                <w:lang w:val="el-GR"/>
              </w:rPr>
            </w:pPr>
            <w:r w:rsidRPr="0047013C">
              <w:rPr>
                <w:rFonts w:cs="Tahoma"/>
                <w:szCs w:val="22"/>
                <w:lang w:val="el-GR"/>
              </w:rPr>
              <w:t xml:space="preserve">ΠΑΡΑΡΤΗΜΑ Ι - </w:t>
            </w:r>
            <w:r w:rsidR="00E30D74" w:rsidRPr="0047013C">
              <w:rPr>
                <w:rFonts w:cs="Tahoma"/>
                <w:szCs w:val="22"/>
                <w:lang w:val="el-GR"/>
              </w:rPr>
              <w:fldChar w:fldCharType="begin"/>
            </w:r>
            <w:r w:rsidR="00E30D74" w:rsidRPr="0047013C">
              <w:rPr>
                <w:rFonts w:cs="Tahoma"/>
                <w:szCs w:val="22"/>
                <w:lang w:val="el-GR"/>
              </w:rPr>
              <w:instrText xml:space="preserve"> REF _Ref43452241 \r \h </w:instrText>
            </w:r>
            <w:r w:rsidR="00155B45" w:rsidRPr="0047013C">
              <w:rPr>
                <w:rFonts w:cs="Tahoma"/>
                <w:szCs w:val="22"/>
                <w:lang w:val="el-GR"/>
              </w:rPr>
              <w:instrText xml:space="preserve"> \* MERGEFORMAT </w:instrText>
            </w:r>
            <w:r w:rsidR="00E30D74" w:rsidRPr="0047013C">
              <w:rPr>
                <w:rFonts w:cs="Tahoma"/>
                <w:szCs w:val="22"/>
                <w:lang w:val="el-GR"/>
              </w:rPr>
            </w:r>
            <w:r w:rsidR="00E30D74" w:rsidRPr="0047013C">
              <w:rPr>
                <w:rFonts w:cs="Tahoma"/>
                <w:szCs w:val="22"/>
                <w:lang w:val="el-GR"/>
              </w:rPr>
              <w:fldChar w:fldCharType="separate"/>
            </w:r>
            <w:r w:rsidR="00A504FF">
              <w:rPr>
                <w:rFonts w:cs="Tahoma"/>
                <w:szCs w:val="22"/>
                <w:lang w:val="el-GR"/>
              </w:rPr>
              <w:t>1.4.1</w:t>
            </w:r>
            <w:r w:rsidR="00E30D74" w:rsidRPr="0047013C">
              <w:rPr>
                <w:rFonts w:cs="Tahoma"/>
                <w:szCs w:val="22"/>
                <w:lang w:val="el-GR"/>
              </w:rPr>
              <w:fldChar w:fldCharType="end"/>
            </w:r>
            <w:r w:rsidR="00E30D74" w:rsidRPr="0047013C">
              <w:rPr>
                <w:rFonts w:cs="Tahoma"/>
                <w:szCs w:val="22"/>
                <w:lang w:val="el-GR"/>
              </w:rPr>
              <w:t xml:space="preserve">, </w:t>
            </w:r>
            <w:r w:rsidR="00E30D74" w:rsidRPr="0047013C">
              <w:rPr>
                <w:rFonts w:cs="Tahoma"/>
                <w:szCs w:val="22"/>
                <w:lang w:val="el-GR"/>
              </w:rPr>
              <w:fldChar w:fldCharType="begin"/>
            </w:r>
            <w:r w:rsidR="00E30D74" w:rsidRPr="0047013C">
              <w:rPr>
                <w:rFonts w:cs="Tahoma"/>
                <w:szCs w:val="22"/>
                <w:lang w:val="el-GR"/>
              </w:rPr>
              <w:instrText xml:space="preserve"> REF _Ref40954036 \r \h </w:instrText>
            </w:r>
            <w:r w:rsidR="00155B45" w:rsidRPr="0047013C">
              <w:rPr>
                <w:rFonts w:cs="Tahoma"/>
                <w:szCs w:val="22"/>
                <w:lang w:val="el-GR"/>
              </w:rPr>
              <w:instrText xml:space="preserve"> \* MERGEFORMAT </w:instrText>
            </w:r>
            <w:r w:rsidR="00E30D74" w:rsidRPr="0047013C">
              <w:rPr>
                <w:rFonts w:cs="Tahoma"/>
                <w:szCs w:val="22"/>
                <w:lang w:val="el-GR"/>
              </w:rPr>
            </w:r>
            <w:r w:rsidR="00E30D74" w:rsidRPr="0047013C">
              <w:rPr>
                <w:rFonts w:cs="Tahoma"/>
                <w:szCs w:val="22"/>
                <w:lang w:val="el-GR"/>
              </w:rPr>
              <w:fldChar w:fldCharType="separate"/>
            </w:r>
            <w:r w:rsidR="00A504FF">
              <w:rPr>
                <w:rFonts w:cs="Tahoma"/>
                <w:szCs w:val="22"/>
                <w:lang w:val="el-GR"/>
              </w:rPr>
              <w:t>1.4.2</w:t>
            </w:r>
            <w:r w:rsidR="00E30D74" w:rsidRPr="0047013C">
              <w:rPr>
                <w:rFonts w:cs="Tahoma"/>
                <w:szCs w:val="22"/>
                <w:lang w:val="el-GR"/>
              </w:rPr>
              <w:fldChar w:fldCharType="end"/>
            </w:r>
          </w:p>
        </w:tc>
      </w:tr>
      <w:tr w:rsidR="006266A4" w:rsidRPr="00155B45" w14:paraId="29240F1F" w14:textId="77777777" w:rsidTr="00E223AE">
        <w:trPr>
          <w:jc w:val="center"/>
        </w:trPr>
        <w:tc>
          <w:tcPr>
            <w:tcW w:w="639" w:type="pct"/>
            <w:shd w:val="clear" w:color="auto" w:fill="F7CAAC" w:themeFill="accent2" w:themeFillTint="66"/>
            <w:vAlign w:val="center"/>
          </w:tcPr>
          <w:p w14:paraId="090D5128" w14:textId="7CB717AA" w:rsidR="006266A4" w:rsidRPr="00155B45" w:rsidRDefault="006266A4" w:rsidP="00155B45">
            <w:pPr>
              <w:suppressAutoHyphens w:val="0"/>
              <w:spacing w:before="0" w:line="252" w:lineRule="auto"/>
              <w:jc w:val="center"/>
              <w:rPr>
                <w:rFonts w:cs="Tahoma"/>
                <w:b/>
                <w:szCs w:val="22"/>
                <w:lang w:val="el-GR"/>
              </w:rPr>
            </w:pPr>
            <w:r w:rsidRPr="00155B45">
              <w:rPr>
                <w:rFonts w:cs="Tahoma"/>
                <w:b/>
                <w:szCs w:val="22"/>
                <w:lang w:val="el-GR"/>
              </w:rPr>
              <w:t>Β</w:t>
            </w:r>
          </w:p>
        </w:tc>
        <w:tc>
          <w:tcPr>
            <w:tcW w:w="1668" w:type="pct"/>
            <w:shd w:val="clear" w:color="auto" w:fill="F7CAAC" w:themeFill="accent2" w:themeFillTint="66"/>
            <w:vAlign w:val="center"/>
          </w:tcPr>
          <w:p w14:paraId="5EEF1650" w14:textId="3ED07467" w:rsidR="006266A4" w:rsidRPr="00155B45" w:rsidRDefault="005415AC" w:rsidP="00155B45">
            <w:pPr>
              <w:spacing w:before="0" w:line="252" w:lineRule="auto"/>
              <w:jc w:val="left"/>
              <w:rPr>
                <w:rFonts w:cs="Tahoma"/>
                <w:szCs w:val="22"/>
                <w:lang w:val="el-GR"/>
              </w:rPr>
            </w:pPr>
            <w:r w:rsidRPr="00155B45">
              <w:rPr>
                <w:rFonts w:cs="Tahoma"/>
                <w:b/>
                <w:szCs w:val="22"/>
                <w:lang w:val="el-GR"/>
              </w:rPr>
              <w:t xml:space="preserve">Σχήμα </w:t>
            </w:r>
            <w:r w:rsidR="00285D71" w:rsidRPr="00155B45">
              <w:rPr>
                <w:rFonts w:cs="Tahoma"/>
                <w:b/>
                <w:szCs w:val="22"/>
                <w:lang w:val="el-GR"/>
              </w:rPr>
              <w:t>Διοίκησης Έργου</w:t>
            </w:r>
          </w:p>
        </w:tc>
        <w:tc>
          <w:tcPr>
            <w:tcW w:w="874" w:type="pct"/>
            <w:shd w:val="clear" w:color="auto" w:fill="F7CAAC" w:themeFill="accent2" w:themeFillTint="66"/>
          </w:tcPr>
          <w:p w14:paraId="1537F067" w14:textId="1AA446F0" w:rsidR="006266A4" w:rsidRPr="00155B45" w:rsidRDefault="003838D7" w:rsidP="00155B45">
            <w:pPr>
              <w:numPr>
                <w:ilvl w:val="12"/>
                <w:numId w:val="0"/>
              </w:numPr>
              <w:spacing w:before="0" w:line="252" w:lineRule="auto"/>
              <w:jc w:val="center"/>
              <w:rPr>
                <w:rFonts w:cs="Tahoma"/>
                <w:b/>
                <w:bCs/>
                <w:szCs w:val="22"/>
                <w:lang w:val="el-GR"/>
              </w:rPr>
            </w:pPr>
            <w:r>
              <w:rPr>
                <w:rFonts w:cs="Tahoma"/>
                <w:b/>
                <w:bCs/>
                <w:szCs w:val="22"/>
                <w:lang w:val="el-GR"/>
              </w:rPr>
              <w:t>3</w:t>
            </w:r>
            <w:r w:rsidR="000414D5" w:rsidRPr="00155B45">
              <w:rPr>
                <w:rFonts w:cs="Tahoma"/>
                <w:b/>
                <w:bCs/>
                <w:szCs w:val="22"/>
                <w:lang w:val="el-GR"/>
              </w:rPr>
              <w:t>0</w:t>
            </w:r>
            <w:r w:rsidR="006266A4" w:rsidRPr="00155B45">
              <w:rPr>
                <w:rFonts w:cs="Tahoma"/>
                <w:b/>
                <w:bCs/>
                <w:szCs w:val="22"/>
                <w:lang w:val="el-GR"/>
              </w:rPr>
              <w:t>%</w:t>
            </w:r>
          </w:p>
        </w:tc>
        <w:tc>
          <w:tcPr>
            <w:tcW w:w="1819" w:type="pct"/>
            <w:shd w:val="clear" w:color="auto" w:fill="F7CAAC" w:themeFill="accent2" w:themeFillTint="66"/>
            <w:vAlign w:val="center"/>
          </w:tcPr>
          <w:p w14:paraId="1E0E6421" w14:textId="77777777" w:rsidR="006266A4" w:rsidRPr="0047013C" w:rsidRDefault="006266A4" w:rsidP="00155B45">
            <w:pPr>
              <w:numPr>
                <w:ilvl w:val="12"/>
                <w:numId w:val="0"/>
              </w:numPr>
              <w:spacing w:before="0" w:line="252" w:lineRule="auto"/>
              <w:jc w:val="center"/>
              <w:rPr>
                <w:rFonts w:cs="Tahoma"/>
                <w:szCs w:val="22"/>
                <w:lang w:val="en-US"/>
              </w:rPr>
            </w:pPr>
          </w:p>
        </w:tc>
      </w:tr>
      <w:tr w:rsidR="00285D71" w:rsidRPr="00072EE8" w14:paraId="286BB310" w14:textId="77777777" w:rsidTr="00E223AE">
        <w:trPr>
          <w:jc w:val="center"/>
        </w:trPr>
        <w:tc>
          <w:tcPr>
            <w:tcW w:w="639" w:type="pct"/>
            <w:vAlign w:val="center"/>
          </w:tcPr>
          <w:p w14:paraId="4EBFE56F" w14:textId="489B6747" w:rsidR="00285D71" w:rsidRPr="00155B45" w:rsidRDefault="00C463BE" w:rsidP="00155B45">
            <w:pPr>
              <w:suppressAutoHyphens w:val="0"/>
              <w:spacing w:before="0" w:line="252" w:lineRule="auto"/>
              <w:ind w:left="142"/>
              <w:jc w:val="center"/>
              <w:rPr>
                <w:rFonts w:cs="Tahoma"/>
                <w:b/>
                <w:szCs w:val="22"/>
                <w:lang w:val="el-GR"/>
              </w:rPr>
            </w:pPr>
            <w:r w:rsidRPr="00155B45">
              <w:rPr>
                <w:rFonts w:cs="Tahoma"/>
                <w:b/>
                <w:szCs w:val="22"/>
                <w:lang w:val="el-GR"/>
              </w:rPr>
              <w:t>Β</w:t>
            </w:r>
            <w:r w:rsidR="009E03E5" w:rsidRPr="00155B45">
              <w:rPr>
                <w:rFonts w:cs="Tahoma"/>
                <w:b/>
                <w:szCs w:val="22"/>
                <w:lang w:val="el-GR"/>
              </w:rPr>
              <w:t>1</w:t>
            </w:r>
          </w:p>
        </w:tc>
        <w:tc>
          <w:tcPr>
            <w:tcW w:w="1668" w:type="pct"/>
            <w:vAlign w:val="center"/>
          </w:tcPr>
          <w:p w14:paraId="32D1A36C" w14:textId="40D0CA5A" w:rsidR="00285D71" w:rsidRPr="00155B45" w:rsidRDefault="009E03E5" w:rsidP="00155B45">
            <w:pPr>
              <w:numPr>
                <w:ilvl w:val="12"/>
                <w:numId w:val="0"/>
              </w:numPr>
              <w:spacing w:before="0" w:line="252" w:lineRule="auto"/>
              <w:rPr>
                <w:rFonts w:cs="Tahoma"/>
                <w:szCs w:val="22"/>
                <w:lang w:val="el-GR"/>
              </w:rPr>
            </w:pPr>
            <w:r w:rsidRPr="00155B45">
              <w:rPr>
                <w:rFonts w:cs="Tahoma"/>
                <w:szCs w:val="22"/>
                <w:lang w:val="el-GR"/>
              </w:rPr>
              <w:t xml:space="preserve">Δομή, </w:t>
            </w:r>
            <w:r w:rsidR="00285D71" w:rsidRPr="00155B45">
              <w:rPr>
                <w:rFonts w:cs="Tahoma"/>
                <w:szCs w:val="22"/>
                <w:lang w:val="el-GR"/>
              </w:rPr>
              <w:t xml:space="preserve">Οργάνωση, </w:t>
            </w:r>
            <w:r w:rsidRPr="00155B45">
              <w:rPr>
                <w:rFonts w:cs="Tahoma"/>
                <w:szCs w:val="22"/>
                <w:lang w:val="el-GR"/>
              </w:rPr>
              <w:t>Δ</w:t>
            </w:r>
            <w:r w:rsidR="00285D71" w:rsidRPr="00155B45">
              <w:rPr>
                <w:rFonts w:cs="Tahoma"/>
                <w:szCs w:val="22"/>
                <w:lang w:val="el-GR"/>
              </w:rPr>
              <w:t xml:space="preserve">ιοίκηση και </w:t>
            </w:r>
            <w:r w:rsidRPr="00155B45">
              <w:rPr>
                <w:rFonts w:cs="Tahoma"/>
                <w:szCs w:val="22"/>
                <w:lang w:val="el-GR"/>
              </w:rPr>
              <w:t>Λ</w:t>
            </w:r>
            <w:r w:rsidR="00285D71" w:rsidRPr="00155B45">
              <w:rPr>
                <w:rFonts w:cs="Tahoma"/>
                <w:szCs w:val="22"/>
                <w:lang w:val="el-GR"/>
              </w:rPr>
              <w:t>ειτουργία Ομάδας Έργου</w:t>
            </w:r>
          </w:p>
        </w:tc>
        <w:tc>
          <w:tcPr>
            <w:tcW w:w="874" w:type="pct"/>
          </w:tcPr>
          <w:p w14:paraId="2F7746BE" w14:textId="4DE1792D" w:rsidR="00285D71" w:rsidRPr="00155B45" w:rsidRDefault="000414D5" w:rsidP="00155B45">
            <w:pPr>
              <w:numPr>
                <w:ilvl w:val="12"/>
                <w:numId w:val="0"/>
              </w:numPr>
              <w:spacing w:before="0" w:line="252" w:lineRule="auto"/>
              <w:jc w:val="center"/>
              <w:rPr>
                <w:rFonts w:cs="Tahoma"/>
                <w:szCs w:val="22"/>
                <w:lang w:val="el-GR"/>
              </w:rPr>
            </w:pPr>
            <w:r w:rsidRPr="00155B45">
              <w:rPr>
                <w:rFonts w:cs="Tahoma"/>
                <w:szCs w:val="22"/>
                <w:lang w:val="el-GR"/>
              </w:rPr>
              <w:t>2</w:t>
            </w:r>
            <w:r w:rsidR="00016BF2">
              <w:rPr>
                <w:rFonts w:cs="Tahoma"/>
                <w:szCs w:val="22"/>
                <w:lang w:val="en-US"/>
              </w:rPr>
              <w:t>0</w:t>
            </w:r>
            <w:r w:rsidR="00C463BE" w:rsidRPr="00155B45">
              <w:rPr>
                <w:rFonts w:cs="Tahoma"/>
                <w:szCs w:val="22"/>
                <w:lang w:val="el-GR"/>
              </w:rPr>
              <w:t>%</w:t>
            </w:r>
          </w:p>
        </w:tc>
        <w:tc>
          <w:tcPr>
            <w:tcW w:w="1819" w:type="pct"/>
          </w:tcPr>
          <w:p w14:paraId="0DE1BF11" w14:textId="727C1DA2" w:rsidR="00285D71" w:rsidRPr="0047013C" w:rsidRDefault="00435C4F" w:rsidP="00155B45">
            <w:pPr>
              <w:numPr>
                <w:ilvl w:val="12"/>
                <w:numId w:val="0"/>
              </w:numPr>
              <w:spacing w:before="0" w:line="252" w:lineRule="auto"/>
              <w:jc w:val="center"/>
              <w:rPr>
                <w:rFonts w:cs="Tahoma"/>
                <w:szCs w:val="22"/>
                <w:lang w:val="el-GR"/>
              </w:rPr>
            </w:pPr>
            <w:r w:rsidRPr="0047013C">
              <w:rPr>
                <w:rFonts w:cs="Tahoma"/>
                <w:szCs w:val="22"/>
                <w:lang w:val="el-GR"/>
              </w:rPr>
              <w:t xml:space="preserve">ΠΑΡΑΡΤΗΜΑ Ι - </w:t>
            </w:r>
            <w:r w:rsidR="00E370F3" w:rsidRPr="0047013C">
              <w:rPr>
                <w:rFonts w:cs="Tahoma"/>
                <w:szCs w:val="22"/>
                <w:lang w:val="el-GR" w:eastAsia="el-GR"/>
              </w:rPr>
              <w:fldChar w:fldCharType="begin"/>
            </w:r>
            <w:r w:rsidR="00E370F3" w:rsidRPr="0047013C">
              <w:rPr>
                <w:rFonts w:cs="Tahoma"/>
                <w:szCs w:val="22"/>
                <w:lang w:val="el-GR" w:eastAsia="el-GR"/>
              </w:rPr>
              <w:instrText xml:space="preserve"> REF _Ref43375079 \n \h </w:instrText>
            </w:r>
            <w:r w:rsidR="00155B45" w:rsidRPr="0047013C">
              <w:rPr>
                <w:rFonts w:cs="Tahoma"/>
                <w:szCs w:val="22"/>
                <w:lang w:val="el-GR" w:eastAsia="el-GR"/>
              </w:rPr>
              <w:instrText xml:space="preserve"> \* MERGEFORMAT </w:instrText>
            </w:r>
            <w:r w:rsidR="00E370F3" w:rsidRPr="0047013C">
              <w:rPr>
                <w:rFonts w:cs="Tahoma"/>
                <w:szCs w:val="22"/>
                <w:lang w:val="el-GR" w:eastAsia="el-GR"/>
              </w:rPr>
            </w:r>
            <w:r w:rsidR="00E370F3" w:rsidRPr="0047013C">
              <w:rPr>
                <w:rFonts w:cs="Tahoma"/>
                <w:szCs w:val="22"/>
                <w:lang w:val="el-GR" w:eastAsia="el-GR"/>
              </w:rPr>
              <w:fldChar w:fldCharType="separate"/>
            </w:r>
            <w:r w:rsidR="00A504FF">
              <w:rPr>
                <w:rFonts w:cs="Tahoma"/>
                <w:szCs w:val="22"/>
                <w:lang w:val="el-GR" w:eastAsia="el-GR"/>
              </w:rPr>
              <w:t>1.5</w:t>
            </w:r>
            <w:r w:rsidR="00E370F3" w:rsidRPr="0047013C">
              <w:rPr>
                <w:rFonts w:cs="Tahoma"/>
                <w:szCs w:val="22"/>
                <w:lang w:val="el-GR" w:eastAsia="el-GR"/>
              </w:rPr>
              <w:fldChar w:fldCharType="end"/>
            </w:r>
            <w:r w:rsidR="00E370F3" w:rsidRPr="0047013C">
              <w:rPr>
                <w:rFonts w:cs="Tahoma"/>
                <w:szCs w:val="22"/>
                <w:lang w:val="el-GR" w:eastAsia="el-GR"/>
              </w:rPr>
              <w:t xml:space="preserve"> (και </w:t>
            </w:r>
            <w:proofErr w:type="spellStart"/>
            <w:r w:rsidR="00E370F3" w:rsidRPr="0047013C">
              <w:rPr>
                <w:rFonts w:cs="Tahoma"/>
                <w:szCs w:val="22"/>
                <w:lang w:val="el-GR" w:eastAsia="el-GR"/>
              </w:rPr>
              <w:t>υπο</w:t>
            </w:r>
            <w:proofErr w:type="spellEnd"/>
            <w:r w:rsidR="00E370F3" w:rsidRPr="0047013C">
              <w:rPr>
                <w:rFonts w:cs="Tahoma"/>
                <w:szCs w:val="22"/>
                <w:lang w:val="el-GR" w:eastAsia="el-GR"/>
              </w:rPr>
              <w:t>-παράγραφοι)</w:t>
            </w:r>
          </w:p>
        </w:tc>
      </w:tr>
      <w:tr w:rsidR="00285D71" w:rsidRPr="00155B45" w14:paraId="6206E201" w14:textId="77777777" w:rsidTr="00E223AE">
        <w:trPr>
          <w:jc w:val="center"/>
        </w:trPr>
        <w:tc>
          <w:tcPr>
            <w:tcW w:w="639" w:type="pct"/>
            <w:vAlign w:val="center"/>
          </w:tcPr>
          <w:p w14:paraId="7F831F03" w14:textId="06DFAE4B" w:rsidR="00285D71" w:rsidRPr="00155B45" w:rsidRDefault="00C463BE" w:rsidP="00155B45">
            <w:pPr>
              <w:suppressAutoHyphens w:val="0"/>
              <w:spacing w:before="0" w:line="252" w:lineRule="auto"/>
              <w:ind w:left="142"/>
              <w:jc w:val="center"/>
              <w:rPr>
                <w:rFonts w:cs="Tahoma"/>
                <w:b/>
                <w:szCs w:val="22"/>
                <w:lang w:val="el-GR"/>
              </w:rPr>
            </w:pPr>
            <w:r w:rsidRPr="00155B45">
              <w:rPr>
                <w:rFonts w:cs="Tahoma"/>
                <w:b/>
                <w:szCs w:val="22"/>
                <w:lang w:val="el-GR"/>
              </w:rPr>
              <w:t>Β</w:t>
            </w:r>
            <w:r w:rsidR="009E03E5" w:rsidRPr="00155B45">
              <w:rPr>
                <w:rFonts w:cs="Tahoma"/>
                <w:b/>
                <w:szCs w:val="22"/>
                <w:lang w:val="el-GR"/>
              </w:rPr>
              <w:t>2</w:t>
            </w:r>
          </w:p>
        </w:tc>
        <w:tc>
          <w:tcPr>
            <w:tcW w:w="1668" w:type="pct"/>
            <w:vAlign w:val="center"/>
          </w:tcPr>
          <w:p w14:paraId="6449B23E" w14:textId="3734780F" w:rsidR="00285D71" w:rsidRPr="00155B45" w:rsidRDefault="00285D71" w:rsidP="00155B45">
            <w:pPr>
              <w:numPr>
                <w:ilvl w:val="12"/>
                <w:numId w:val="0"/>
              </w:numPr>
              <w:spacing w:before="0" w:line="252" w:lineRule="auto"/>
              <w:rPr>
                <w:rFonts w:cs="Tahoma"/>
                <w:szCs w:val="22"/>
                <w:lang w:val="el-GR"/>
              </w:rPr>
            </w:pPr>
            <w:r w:rsidRPr="00155B45">
              <w:rPr>
                <w:rFonts w:cs="Tahoma"/>
                <w:szCs w:val="22"/>
                <w:lang w:val="el-GR"/>
              </w:rPr>
              <w:t>Μεθοδολογία Διοίκησης και Διασφάλισης Ποιότητας</w:t>
            </w:r>
          </w:p>
        </w:tc>
        <w:tc>
          <w:tcPr>
            <w:tcW w:w="874" w:type="pct"/>
          </w:tcPr>
          <w:p w14:paraId="7A47F3F9" w14:textId="6F9B9FF0" w:rsidR="00285D71" w:rsidRPr="00155B45" w:rsidRDefault="000414D5" w:rsidP="00155B45">
            <w:pPr>
              <w:numPr>
                <w:ilvl w:val="12"/>
                <w:numId w:val="0"/>
              </w:numPr>
              <w:spacing w:before="0" w:line="252" w:lineRule="auto"/>
              <w:jc w:val="center"/>
              <w:rPr>
                <w:rFonts w:cs="Tahoma"/>
                <w:szCs w:val="22"/>
                <w:lang w:val="el-GR"/>
              </w:rPr>
            </w:pPr>
            <w:r w:rsidRPr="00155B45">
              <w:rPr>
                <w:rFonts w:cs="Tahoma"/>
                <w:szCs w:val="22"/>
                <w:lang w:val="el-GR"/>
              </w:rPr>
              <w:t>1</w:t>
            </w:r>
            <w:r w:rsidR="003838D7">
              <w:rPr>
                <w:rFonts w:cs="Tahoma"/>
                <w:szCs w:val="22"/>
                <w:lang w:val="el-GR"/>
              </w:rPr>
              <w:t>0</w:t>
            </w:r>
            <w:r w:rsidR="00C463BE" w:rsidRPr="00155B45">
              <w:rPr>
                <w:rFonts w:cs="Tahoma"/>
                <w:szCs w:val="22"/>
                <w:lang w:val="el-GR"/>
              </w:rPr>
              <w:t>%</w:t>
            </w:r>
          </w:p>
        </w:tc>
        <w:tc>
          <w:tcPr>
            <w:tcW w:w="1819" w:type="pct"/>
          </w:tcPr>
          <w:p w14:paraId="35679689" w14:textId="1E89B2C2" w:rsidR="00285D71" w:rsidRPr="0047013C" w:rsidRDefault="00435C4F" w:rsidP="00155B45">
            <w:pPr>
              <w:numPr>
                <w:ilvl w:val="12"/>
                <w:numId w:val="0"/>
              </w:numPr>
              <w:spacing w:before="0" w:line="252" w:lineRule="auto"/>
              <w:jc w:val="center"/>
              <w:rPr>
                <w:rFonts w:cs="Tahoma"/>
                <w:szCs w:val="22"/>
                <w:lang w:val="en-US"/>
              </w:rPr>
            </w:pPr>
            <w:r w:rsidRPr="0047013C">
              <w:rPr>
                <w:rFonts w:cs="Tahoma"/>
                <w:szCs w:val="22"/>
                <w:lang w:val="el-GR"/>
              </w:rPr>
              <w:t xml:space="preserve">ΠΑΡΑΡΤΗΜΑ Ι - </w:t>
            </w:r>
            <w:r w:rsidR="00E370F3" w:rsidRPr="0047013C">
              <w:rPr>
                <w:rFonts w:cs="Tahoma"/>
                <w:szCs w:val="22"/>
                <w:lang w:val="el-GR"/>
              </w:rPr>
              <w:fldChar w:fldCharType="begin"/>
            </w:r>
            <w:r w:rsidR="00E370F3" w:rsidRPr="0047013C">
              <w:rPr>
                <w:rFonts w:cs="Tahoma"/>
                <w:szCs w:val="22"/>
                <w:lang w:val="el-GR"/>
              </w:rPr>
              <w:instrText xml:space="preserve"> REF _Ref43375088 \n \h </w:instrText>
            </w:r>
            <w:r w:rsidR="00155B45" w:rsidRPr="0047013C">
              <w:rPr>
                <w:rFonts w:cs="Tahoma"/>
                <w:szCs w:val="22"/>
                <w:lang w:val="el-GR"/>
              </w:rPr>
              <w:instrText xml:space="preserve"> \* MERGEFORMAT </w:instrText>
            </w:r>
            <w:r w:rsidR="00E370F3" w:rsidRPr="0047013C">
              <w:rPr>
                <w:rFonts w:cs="Tahoma"/>
                <w:szCs w:val="22"/>
                <w:lang w:val="el-GR"/>
              </w:rPr>
            </w:r>
            <w:r w:rsidR="00E370F3" w:rsidRPr="0047013C">
              <w:rPr>
                <w:rFonts w:cs="Tahoma"/>
                <w:szCs w:val="22"/>
                <w:lang w:val="el-GR"/>
              </w:rPr>
              <w:fldChar w:fldCharType="separate"/>
            </w:r>
            <w:r w:rsidR="00A504FF">
              <w:rPr>
                <w:rFonts w:cs="Tahoma"/>
                <w:szCs w:val="22"/>
                <w:lang w:val="el-GR"/>
              </w:rPr>
              <w:t>1.6</w:t>
            </w:r>
            <w:r w:rsidR="00E370F3" w:rsidRPr="0047013C">
              <w:rPr>
                <w:rFonts w:cs="Tahoma"/>
                <w:szCs w:val="22"/>
                <w:lang w:val="el-GR"/>
              </w:rPr>
              <w:fldChar w:fldCharType="end"/>
            </w:r>
          </w:p>
        </w:tc>
      </w:tr>
      <w:tr w:rsidR="009A1836" w:rsidRPr="00155B45" w14:paraId="1A31B826" w14:textId="51BBDE64" w:rsidTr="00E223AE">
        <w:trPr>
          <w:jc w:val="center"/>
        </w:trPr>
        <w:tc>
          <w:tcPr>
            <w:tcW w:w="2307" w:type="pct"/>
            <w:gridSpan w:val="2"/>
            <w:shd w:val="clear" w:color="auto" w:fill="C0C0C0"/>
          </w:tcPr>
          <w:p w14:paraId="598CE6BB" w14:textId="2DDF516A" w:rsidR="009A1836" w:rsidRPr="00155B45" w:rsidRDefault="009A1836" w:rsidP="00155B45">
            <w:pPr>
              <w:numPr>
                <w:ilvl w:val="12"/>
                <w:numId w:val="0"/>
              </w:numPr>
              <w:spacing w:before="0" w:line="252" w:lineRule="auto"/>
              <w:rPr>
                <w:rFonts w:cs="Tahoma"/>
                <w:b/>
                <w:szCs w:val="22"/>
                <w:lang w:val="el-GR"/>
              </w:rPr>
            </w:pPr>
            <w:r w:rsidRPr="00155B45">
              <w:rPr>
                <w:rFonts w:cs="Tahoma"/>
                <w:b/>
                <w:szCs w:val="22"/>
                <w:lang w:val="el-GR"/>
              </w:rPr>
              <w:t xml:space="preserve">ΣΥΝΟΛΟ </w:t>
            </w:r>
          </w:p>
        </w:tc>
        <w:tc>
          <w:tcPr>
            <w:tcW w:w="874" w:type="pct"/>
            <w:shd w:val="clear" w:color="auto" w:fill="C0C0C0"/>
          </w:tcPr>
          <w:p w14:paraId="0D7C6A7B" w14:textId="05F0028C" w:rsidR="009A1836" w:rsidRPr="00155B45" w:rsidRDefault="009A1836" w:rsidP="00155B45">
            <w:pPr>
              <w:numPr>
                <w:ilvl w:val="12"/>
                <w:numId w:val="0"/>
              </w:numPr>
              <w:spacing w:before="0" w:line="252" w:lineRule="auto"/>
              <w:jc w:val="center"/>
              <w:rPr>
                <w:rFonts w:cs="Tahoma"/>
                <w:b/>
                <w:szCs w:val="22"/>
                <w:lang w:val="el-GR"/>
              </w:rPr>
            </w:pPr>
            <w:r w:rsidRPr="00155B45">
              <w:rPr>
                <w:rFonts w:cs="Tahoma"/>
                <w:b/>
                <w:szCs w:val="22"/>
                <w:lang w:val="el-GR"/>
              </w:rPr>
              <w:t>100%</w:t>
            </w:r>
          </w:p>
        </w:tc>
        <w:tc>
          <w:tcPr>
            <w:tcW w:w="1819" w:type="pct"/>
            <w:shd w:val="clear" w:color="auto" w:fill="C0C0C0"/>
          </w:tcPr>
          <w:p w14:paraId="790D9C4A" w14:textId="639E7A04" w:rsidR="009A1836" w:rsidRPr="00155B45" w:rsidRDefault="009A1836" w:rsidP="00155B45">
            <w:pPr>
              <w:numPr>
                <w:ilvl w:val="12"/>
                <w:numId w:val="0"/>
              </w:numPr>
              <w:spacing w:before="0" w:line="252" w:lineRule="auto"/>
              <w:jc w:val="center"/>
              <w:rPr>
                <w:rFonts w:cs="Tahoma"/>
                <w:b/>
                <w:szCs w:val="22"/>
                <w:lang w:val="el-GR"/>
              </w:rPr>
            </w:pPr>
          </w:p>
        </w:tc>
      </w:tr>
    </w:tbl>
    <w:p w14:paraId="46913C75" w14:textId="29BC8E5C" w:rsidR="001F4428" w:rsidRPr="00155B45" w:rsidRDefault="001F4428" w:rsidP="00155B45">
      <w:pPr>
        <w:spacing w:before="0" w:line="252" w:lineRule="auto"/>
        <w:rPr>
          <w:rFonts w:cs="Tahoma"/>
          <w:szCs w:val="22"/>
          <w:lang w:val="el-GR"/>
        </w:rPr>
      </w:pPr>
    </w:p>
    <w:p w14:paraId="5B32F232" w14:textId="7338EF46" w:rsidR="00B11217" w:rsidRPr="00155B45" w:rsidRDefault="00E223AE" w:rsidP="00155B45">
      <w:pPr>
        <w:spacing w:before="0" w:line="252" w:lineRule="auto"/>
        <w:rPr>
          <w:rFonts w:cs="Tahoma"/>
          <w:b/>
          <w:i/>
          <w:szCs w:val="22"/>
          <w:lang w:val="el-GR"/>
        </w:rPr>
      </w:pPr>
      <w:r>
        <w:rPr>
          <w:rFonts w:cs="Tahoma"/>
          <w:b/>
          <w:i/>
          <w:szCs w:val="22"/>
          <w:lang w:val="el-GR"/>
        </w:rPr>
        <w:t>Επεξήγηση Κριτηρίων</w:t>
      </w:r>
    </w:p>
    <w:p w14:paraId="4C825DF3" w14:textId="77777777" w:rsidR="00B11217" w:rsidRPr="00155B45" w:rsidRDefault="00B11217" w:rsidP="00155B45">
      <w:pPr>
        <w:spacing w:before="0" w:line="252" w:lineRule="auto"/>
        <w:rPr>
          <w:rFonts w:cs="Tahoma"/>
          <w:szCs w:val="22"/>
          <w:lang w:val="el-GR"/>
        </w:rPr>
      </w:pPr>
      <w:r w:rsidRPr="00155B45">
        <w:rPr>
          <w:rFonts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B11217" w:rsidRPr="00072EE8" w14:paraId="5CEB2982" w14:textId="77777777" w:rsidTr="00F41119">
        <w:tc>
          <w:tcPr>
            <w:tcW w:w="9855" w:type="dxa"/>
            <w:shd w:val="clear" w:color="auto" w:fill="E6E6E6"/>
          </w:tcPr>
          <w:p w14:paraId="47352577" w14:textId="5D9F3EDE" w:rsidR="00B11217" w:rsidRPr="00155B45" w:rsidRDefault="00B11217" w:rsidP="00155B45">
            <w:pPr>
              <w:spacing w:before="0" w:line="252" w:lineRule="auto"/>
              <w:rPr>
                <w:rFonts w:cs="Tahoma"/>
                <w:szCs w:val="22"/>
                <w:u w:val="single"/>
                <w:lang w:val="el-GR"/>
              </w:rPr>
            </w:pPr>
            <w:r w:rsidRPr="00155B45">
              <w:rPr>
                <w:rFonts w:cs="Tahoma"/>
                <w:szCs w:val="22"/>
                <w:u w:val="single"/>
                <w:lang w:val="el-GR"/>
              </w:rPr>
              <w:br w:type="page"/>
            </w:r>
            <w:r w:rsidRPr="00155B45">
              <w:rPr>
                <w:rFonts w:cs="Tahoma"/>
                <w:b/>
                <w:szCs w:val="22"/>
                <w:lang w:val="el-GR"/>
              </w:rPr>
              <w:t xml:space="preserve">Ομάδα </w:t>
            </w:r>
            <w:r w:rsidR="00D67D9D" w:rsidRPr="00155B45">
              <w:rPr>
                <w:rFonts w:cs="Tahoma"/>
                <w:b/>
                <w:szCs w:val="22"/>
                <w:lang w:val="el-GR"/>
              </w:rPr>
              <w:t>Α</w:t>
            </w:r>
            <w:r w:rsidR="001D268B" w:rsidRPr="00155B45">
              <w:rPr>
                <w:rFonts w:cs="Tahoma"/>
                <w:b/>
                <w:szCs w:val="22"/>
                <w:lang w:val="el-GR"/>
              </w:rPr>
              <w:t xml:space="preserve"> - </w:t>
            </w:r>
            <w:r w:rsidR="002535AD" w:rsidRPr="00155B45">
              <w:rPr>
                <w:rFonts w:cs="Tahoma"/>
                <w:b/>
                <w:szCs w:val="22"/>
                <w:lang w:val="el-GR"/>
              </w:rPr>
              <w:t>Αντίληψη &amp; Μεθοδολογία Υλοποίησης Έργου</w:t>
            </w:r>
          </w:p>
        </w:tc>
      </w:tr>
      <w:tr w:rsidR="00B11217" w:rsidRPr="00072EE8" w14:paraId="518DE341" w14:textId="77777777" w:rsidTr="00F41119">
        <w:tc>
          <w:tcPr>
            <w:tcW w:w="9855" w:type="dxa"/>
            <w:shd w:val="clear" w:color="auto" w:fill="auto"/>
          </w:tcPr>
          <w:p w14:paraId="6EABF347" w14:textId="63A759AA" w:rsidR="001D268B" w:rsidRPr="00155B45" w:rsidRDefault="001D268B" w:rsidP="00155B45">
            <w:pPr>
              <w:spacing w:before="0" w:line="252" w:lineRule="auto"/>
              <w:rPr>
                <w:rFonts w:cs="Tahoma"/>
                <w:b/>
                <w:szCs w:val="22"/>
                <w:lang w:val="el-GR"/>
              </w:rPr>
            </w:pPr>
            <w:r w:rsidRPr="00155B45">
              <w:rPr>
                <w:rFonts w:cs="Tahoma"/>
                <w:b/>
                <w:szCs w:val="22"/>
                <w:lang w:val="el-GR"/>
              </w:rPr>
              <w:t>Α1 Κατανόηση του Έργου</w:t>
            </w:r>
          </w:p>
          <w:p w14:paraId="55A0E11B" w14:textId="77777777" w:rsidR="001D268B" w:rsidRPr="00155B45" w:rsidRDefault="001D268B" w:rsidP="00016BF2">
            <w:pPr>
              <w:tabs>
                <w:tab w:val="num" w:pos="604"/>
              </w:tabs>
              <w:suppressAutoHyphens w:val="0"/>
              <w:autoSpaceDE w:val="0"/>
              <w:autoSpaceDN w:val="0"/>
              <w:adjustRightInd w:val="0"/>
              <w:spacing w:before="0" w:line="252" w:lineRule="auto"/>
              <w:rPr>
                <w:rFonts w:cs="Tahoma"/>
                <w:szCs w:val="22"/>
                <w:lang w:val="el-GR" w:eastAsia="el-GR"/>
              </w:rPr>
            </w:pPr>
            <w:r w:rsidRPr="00155B45">
              <w:rPr>
                <w:rFonts w:cs="Tahoma"/>
                <w:szCs w:val="22"/>
                <w:lang w:val="el-GR" w:eastAsia="el-GR"/>
              </w:rPr>
              <w:t>Αξιολογούνται:</w:t>
            </w:r>
          </w:p>
          <w:p w14:paraId="17E89B75" w14:textId="77777777" w:rsidR="001D268B" w:rsidRPr="00155B45" w:rsidRDefault="001D268B"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155B45">
              <w:rPr>
                <w:rFonts w:cs="Tahoma"/>
                <w:szCs w:val="22"/>
                <w:lang w:val="el-GR" w:eastAsia="el-GR"/>
              </w:rPr>
              <w:t>ο βαθμός της</w:t>
            </w:r>
            <w:r w:rsidRPr="00155B45">
              <w:rPr>
                <w:rFonts w:cs="Tahoma"/>
                <w:color w:val="FF0000"/>
                <w:szCs w:val="22"/>
                <w:lang w:val="el-GR" w:eastAsia="el-GR"/>
              </w:rPr>
              <w:t xml:space="preserve"> </w:t>
            </w:r>
            <w:r w:rsidRPr="00155B45">
              <w:rPr>
                <w:rFonts w:cs="Tahoma"/>
                <w:szCs w:val="22"/>
                <w:lang w:val="el-GR" w:eastAsia="el-GR"/>
              </w:rPr>
              <w:t>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51A09864" w14:textId="77777777" w:rsidR="001D268B" w:rsidRPr="00155B45" w:rsidRDefault="001D268B"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155B45">
              <w:rPr>
                <w:rFonts w:cs="Tahoma"/>
                <w:szCs w:val="22"/>
                <w:lang w:val="el-GR" w:eastAsia="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90319B5" w14:textId="77777777" w:rsidR="001D268B" w:rsidRPr="00155B45" w:rsidRDefault="001D268B" w:rsidP="000833D5">
            <w:pPr>
              <w:numPr>
                <w:ilvl w:val="0"/>
                <w:numId w:val="50"/>
              </w:numPr>
              <w:suppressAutoHyphens w:val="0"/>
              <w:spacing w:before="0" w:line="252" w:lineRule="auto"/>
              <w:rPr>
                <w:rFonts w:cs="Tahoma"/>
                <w:lang w:val="el-GR"/>
              </w:rPr>
            </w:pPr>
            <w:r w:rsidRPr="00155B45">
              <w:rPr>
                <w:rFonts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26FE0561" w14:textId="41D42602" w:rsidR="001D268B" w:rsidRDefault="001D268B" w:rsidP="000833D5">
            <w:pPr>
              <w:numPr>
                <w:ilvl w:val="0"/>
                <w:numId w:val="50"/>
              </w:numPr>
              <w:suppressAutoHyphens w:val="0"/>
              <w:spacing w:before="0" w:line="252" w:lineRule="auto"/>
              <w:rPr>
                <w:rFonts w:cs="Tahoma"/>
                <w:lang w:val="el-GR"/>
              </w:rPr>
            </w:pPr>
            <w:r w:rsidRPr="00155B45">
              <w:rPr>
                <w:rFonts w:cs="Tahoma"/>
                <w:lang w:val="el-GR"/>
              </w:rPr>
              <w:t>η αναγνώριση κρίσιμων παραγόντων επιτυχίας.</w:t>
            </w:r>
          </w:p>
          <w:p w14:paraId="02C2F52B" w14:textId="77777777" w:rsidR="008F7314" w:rsidRPr="00155B45" w:rsidRDefault="008F7314" w:rsidP="008F7314">
            <w:pPr>
              <w:suppressAutoHyphens w:val="0"/>
              <w:spacing w:before="0" w:line="252" w:lineRule="auto"/>
              <w:rPr>
                <w:rFonts w:cs="Tahoma"/>
                <w:lang w:val="el-GR"/>
              </w:rPr>
            </w:pPr>
          </w:p>
          <w:p w14:paraId="166E2C47" w14:textId="1BA54EC7" w:rsidR="002535AD" w:rsidRPr="00155B45" w:rsidRDefault="001D268B" w:rsidP="00155B45">
            <w:pPr>
              <w:spacing w:before="0" w:line="252" w:lineRule="auto"/>
              <w:rPr>
                <w:rFonts w:cs="Tahoma"/>
                <w:b/>
                <w:szCs w:val="22"/>
                <w:lang w:val="el-GR"/>
              </w:rPr>
            </w:pPr>
            <w:r w:rsidRPr="00155B45">
              <w:rPr>
                <w:rFonts w:cs="Tahoma"/>
                <w:b/>
                <w:bCs/>
                <w:szCs w:val="22"/>
                <w:lang w:val="el-GR"/>
              </w:rPr>
              <w:t>Α</w:t>
            </w:r>
            <w:r w:rsidR="00D67D9D" w:rsidRPr="00155B45">
              <w:rPr>
                <w:rFonts w:cs="Tahoma"/>
                <w:b/>
                <w:bCs/>
                <w:szCs w:val="22"/>
                <w:lang w:val="el-GR"/>
              </w:rPr>
              <w:t>2</w:t>
            </w:r>
            <w:r w:rsidRPr="00155B45">
              <w:rPr>
                <w:rFonts w:cs="Tahoma"/>
                <w:b/>
                <w:bCs/>
                <w:szCs w:val="22"/>
                <w:lang w:val="el-GR"/>
              </w:rPr>
              <w:t xml:space="preserve"> </w:t>
            </w:r>
            <w:r w:rsidR="002535AD" w:rsidRPr="00155B45">
              <w:rPr>
                <w:rFonts w:cs="Tahoma"/>
                <w:b/>
                <w:szCs w:val="22"/>
                <w:lang w:val="el-GR"/>
              </w:rPr>
              <w:t>Μεθοδολογική Προσέγγιση Έργου</w:t>
            </w:r>
          </w:p>
          <w:p w14:paraId="1D885CA6" w14:textId="77777777" w:rsidR="00687A07" w:rsidRPr="00155B45" w:rsidRDefault="00687A07" w:rsidP="00155B45">
            <w:pPr>
              <w:spacing w:before="0" w:line="252" w:lineRule="auto"/>
              <w:rPr>
                <w:rFonts w:cs="Tahoma"/>
                <w:lang w:val="el-GR"/>
              </w:rPr>
            </w:pPr>
            <w:r w:rsidRPr="00155B45">
              <w:rPr>
                <w:rFonts w:cs="Tahoma"/>
                <w:lang w:val="el-GR"/>
              </w:rPr>
              <w:t xml:space="preserve">Αξιολογούνται: </w:t>
            </w:r>
          </w:p>
          <w:p w14:paraId="69BE36FA" w14:textId="77777777" w:rsidR="002535AD" w:rsidRPr="008F7314" w:rsidRDefault="002535AD"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8F7314">
              <w:rPr>
                <w:rFonts w:cs="Tahoma"/>
                <w:szCs w:val="22"/>
                <w:lang w:val="el-GR" w:eastAsia="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8F7314">
              <w:rPr>
                <w:rFonts w:cs="Tahoma"/>
                <w:szCs w:val="22"/>
                <w:lang w:val="el-GR" w:eastAsia="el-GR"/>
              </w:rPr>
              <w:t>ανθρωποχρόνο</w:t>
            </w:r>
            <w:proofErr w:type="spellEnd"/>
            <w:r w:rsidRPr="008F7314">
              <w:rPr>
                <w:rFonts w:cs="Tahoma"/>
                <w:szCs w:val="22"/>
                <w:lang w:val="el-GR" w:eastAsia="el-GR"/>
              </w:rPr>
              <w:t xml:space="preserve">. </w:t>
            </w:r>
          </w:p>
          <w:p w14:paraId="414FFF4B" w14:textId="7AD28ECE" w:rsidR="002535AD" w:rsidRPr="008F7314" w:rsidRDefault="002535AD"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8F7314">
              <w:rPr>
                <w:rFonts w:cs="Tahoma"/>
                <w:szCs w:val="22"/>
                <w:lang w:val="el-GR" w:eastAsia="el-GR"/>
              </w:rPr>
              <w:t>η ορθολογική ανάλυση του αντικειμένου του έργου σε Ενότητες Εργασίας και επιμέρους δραστηριότητες/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03019BB4" w14:textId="5A9E2603" w:rsidR="002535AD" w:rsidRPr="008F7314" w:rsidRDefault="002535AD"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8F7314">
              <w:rPr>
                <w:rFonts w:cs="Tahoma"/>
                <w:szCs w:val="22"/>
                <w:lang w:val="el-GR" w:eastAsia="el-GR"/>
              </w:rPr>
              <w:t xml:space="preserve">η οργάνωση των παραδοτέων και η σύνδεσή τους με τις Ενότητες Εργασίας, σε σχέση με την προτεινόμενη Μεθοδολογία, τη </w:t>
            </w:r>
            <w:proofErr w:type="spellStart"/>
            <w:r w:rsidRPr="008F7314">
              <w:rPr>
                <w:rFonts w:cs="Tahoma"/>
                <w:szCs w:val="22"/>
                <w:lang w:val="el-GR" w:eastAsia="el-GR"/>
              </w:rPr>
              <w:t>ρεαλιστικότητα</w:t>
            </w:r>
            <w:proofErr w:type="spellEnd"/>
            <w:r w:rsidRPr="008F7314">
              <w:rPr>
                <w:rFonts w:cs="Tahoma"/>
                <w:szCs w:val="22"/>
                <w:lang w:val="el-GR" w:eastAsia="el-GR"/>
              </w:rPr>
              <w:t xml:space="preserve"> της προσέγγισης και την ολοκληρωμένη αντίληψη του υποψήφιου Αναδόχου για το Έργο.</w:t>
            </w:r>
          </w:p>
          <w:p w14:paraId="311FAAF6" w14:textId="7E57ED46" w:rsidR="002535AD" w:rsidRPr="00155B45" w:rsidRDefault="002535AD" w:rsidP="00155B45">
            <w:pPr>
              <w:spacing w:before="0" w:line="252" w:lineRule="auto"/>
              <w:rPr>
                <w:rFonts w:cs="Tahoma"/>
                <w:b/>
                <w:szCs w:val="22"/>
                <w:lang w:val="el-GR"/>
              </w:rPr>
            </w:pPr>
            <w:r w:rsidRPr="00155B45">
              <w:rPr>
                <w:rFonts w:cs="Tahoma"/>
                <w:b/>
                <w:szCs w:val="22"/>
                <w:lang w:val="el-GR"/>
              </w:rPr>
              <w:t>Α3 Χρονοπρογραμματισμός παρεχόμενων υπηρεσιών και παραδοτέων</w:t>
            </w:r>
          </w:p>
          <w:p w14:paraId="26EE7516" w14:textId="77777777" w:rsidR="002535AD" w:rsidRPr="00155B45" w:rsidRDefault="002535AD" w:rsidP="00016BF2">
            <w:pPr>
              <w:spacing w:before="0" w:line="252" w:lineRule="auto"/>
              <w:rPr>
                <w:rFonts w:cs="Tahoma"/>
                <w:lang w:val="el-GR"/>
              </w:rPr>
            </w:pPr>
            <w:r w:rsidRPr="00155B45">
              <w:rPr>
                <w:rFonts w:cs="Tahoma"/>
                <w:lang w:val="el-GR"/>
              </w:rPr>
              <w:t>Αξιολογούνται:</w:t>
            </w:r>
          </w:p>
          <w:p w14:paraId="250E9F0A" w14:textId="77777777" w:rsidR="002535AD" w:rsidRPr="008F7314" w:rsidRDefault="002535AD"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8F7314">
              <w:rPr>
                <w:rFonts w:cs="Tahoma"/>
                <w:szCs w:val="22"/>
                <w:lang w:val="el-GR" w:eastAsia="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3CF81880" w14:textId="77777777" w:rsidR="002535AD" w:rsidRPr="008F7314" w:rsidRDefault="002535AD"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8F7314">
              <w:rPr>
                <w:rFonts w:cs="Tahoma"/>
                <w:szCs w:val="22"/>
                <w:lang w:val="el-GR" w:eastAsia="el-GR"/>
              </w:rPr>
              <w:t xml:space="preserve">η </w:t>
            </w:r>
            <w:proofErr w:type="spellStart"/>
            <w:r w:rsidRPr="008F7314">
              <w:rPr>
                <w:rFonts w:cs="Tahoma"/>
                <w:szCs w:val="22"/>
                <w:lang w:val="el-GR" w:eastAsia="el-GR"/>
              </w:rPr>
              <w:t>ρεαλιστικότητα</w:t>
            </w:r>
            <w:proofErr w:type="spellEnd"/>
            <w:r w:rsidRPr="008F7314">
              <w:rPr>
                <w:rFonts w:cs="Tahoma"/>
                <w:szCs w:val="22"/>
                <w:lang w:val="el-GR" w:eastAsia="el-GR"/>
              </w:rPr>
              <w:t xml:space="preserve"> και τεκμηρίωση του χρονοδιαγράμματος υλοποίησης του Έργου</w:t>
            </w:r>
            <w:r w:rsidRPr="008F7314" w:rsidDel="002C54A8">
              <w:rPr>
                <w:rFonts w:cs="Tahoma"/>
                <w:szCs w:val="22"/>
                <w:lang w:val="el-GR" w:eastAsia="el-GR"/>
              </w:rPr>
              <w:t xml:space="preserve"> </w:t>
            </w:r>
            <w:r w:rsidRPr="008F7314">
              <w:rPr>
                <w:rFonts w:cs="Tahoma"/>
                <w:szCs w:val="22"/>
                <w:lang w:val="el-GR" w:eastAsia="el-GR"/>
              </w:rPr>
              <w:t xml:space="preserve">η  ανάλυση, δομή και οργάνωση των περιεχομένων των παραδοτέων.  </w:t>
            </w:r>
          </w:p>
          <w:p w14:paraId="14D0C67C" w14:textId="77777777" w:rsidR="002535AD" w:rsidRPr="008F7314" w:rsidRDefault="002535AD"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8F7314">
              <w:rPr>
                <w:rFonts w:cs="Tahoma"/>
                <w:szCs w:val="22"/>
                <w:lang w:val="el-GR" w:eastAsia="el-GR"/>
              </w:rPr>
              <w:t xml:space="preserve">η αναλυτική αποτύπωση του χρονοδιαγράμματος υλοποίησης του Έργου, όπου θα λαμβάνονται υπόψη και θα είναι διακριτά όλα τα ορόσημα υλοποίησης και τα παραδοτέα. </w:t>
            </w:r>
          </w:p>
          <w:p w14:paraId="285B50AD" w14:textId="77777777" w:rsidR="002535AD" w:rsidRPr="008F7314" w:rsidRDefault="002535AD"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8F7314">
              <w:rPr>
                <w:rFonts w:cs="Tahoma"/>
                <w:szCs w:val="22"/>
                <w:lang w:val="el-GR" w:eastAsia="el-GR"/>
              </w:rPr>
              <w:t xml:space="preserve">η ρεαλιστική εκτίμηση των χρονικών και διαδικαστικών αλληλουχιών μεταξύ των επιμέρους δραστηριοτήτων, ώστε να είναι εφικτή η υλοποίηση του συνόλου των παραδοτέων εντός των χρονικών προθεσμιών του Έργου. </w:t>
            </w:r>
          </w:p>
          <w:p w14:paraId="602DAC87" w14:textId="77777777" w:rsidR="00D67D9D" w:rsidRPr="00E223AE" w:rsidRDefault="002535AD" w:rsidP="000833D5">
            <w:pPr>
              <w:pStyle w:val="aff"/>
              <w:numPr>
                <w:ilvl w:val="0"/>
                <w:numId w:val="50"/>
              </w:numPr>
              <w:suppressAutoHyphens w:val="0"/>
              <w:autoSpaceDE w:val="0"/>
              <w:autoSpaceDN w:val="0"/>
              <w:adjustRightInd w:val="0"/>
              <w:spacing w:before="0" w:line="252" w:lineRule="auto"/>
              <w:contextualSpacing w:val="0"/>
              <w:rPr>
                <w:rFonts w:cs="Tahoma"/>
                <w:b/>
                <w:szCs w:val="22"/>
                <w:lang w:val="el-GR"/>
              </w:rPr>
            </w:pPr>
            <w:r w:rsidRPr="008F7314">
              <w:rPr>
                <w:rFonts w:cs="Tahoma"/>
                <w:szCs w:val="22"/>
                <w:lang w:val="el-GR" w:eastAsia="el-GR"/>
              </w:rPr>
              <w:t>η λίστα με τα ορόσημα του Έργου, που αφορούν κρίσιμα σημεία/</w:t>
            </w:r>
            <w:r w:rsidR="003838D7">
              <w:rPr>
                <w:rFonts w:cs="Tahoma"/>
                <w:szCs w:val="22"/>
                <w:lang w:val="el-GR" w:eastAsia="el-GR"/>
              </w:rPr>
              <w:t xml:space="preserve"> </w:t>
            </w:r>
            <w:r w:rsidRPr="008F7314">
              <w:rPr>
                <w:rFonts w:cs="Tahoma"/>
                <w:szCs w:val="22"/>
                <w:lang w:val="el-GR" w:eastAsia="el-GR"/>
              </w:rPr>
              <w:t xml:space="preserve">στιγμιότυπα του χρονοδιαγράμματος του Έργου, στα οποία το Έργο </w:t>
            </w:r>
            <w:proofErr w:type="spellStart"/>
            <w:r w:rsidRPr="008F7314">
              <w:rPr>
                <w:rFonts w:cs="Tahoma"/>
                <w:szCs w:val="22"/>
                <w:lang w:val="el-GR" w:eastAsia="el-GR"/>
              </w:rPr>
              <w:t>απεμπλέκεται</w:t>
            </w:r>
            <w:proofErr w:type="spellEnd"/>
            <w:r w:rsidRPr="008F7314">
              <w:rPr>
                <w:rFonts w:cs="Tahoma"/>
                <w:szCs w:val="22"/>
                <w:lang w:val="el-GR" w:eastAsia="el-GR"/>
              </w:rPr>
              <w:t xml:space="preserve"> από κάποιο σημαντικό ρίσκο ή/</w:t>
            </w:r>
            <w:r w:rsidR="003838D7">
              <w:rPr>
                <w:rFonts w:cs="Tahoma"/>
                <w:szCs w:val="22"/>
                <w:lang w:val="el-GR" w:eastAsia="el-GR"/>
              </w:rPr>
              <w:t xml:space="preserve"> </w:t>
            </w:r>
            <w:r w:rsidRPr="008F7314">
              <w:rPr>
                <w:rFonts w:cs="Tahoma"/>
                <w:szCs w:val="22"/>
                <w:lang w:val="el-GR" w:eastAsia="el-GR"/>
              </w:rPr>
              <w:t>και επιτυγχάνει κάποιο σημαντικό (ενδιάμεσο) στόχο.</w:t>
            </w:r>
          </w:p>
          <w:p w14:paraId="6BFFDB53" w14:textId="2A73F96A" w:rsidR="00E223AE" w:rsidRPr="00016BF2" w:rsidRDefault="00E223AE" w:rsidP="00E223AE">
            <w:pPr>
              <w:pStyle w:val="aff"/>
              <w:suppressAutoHyphens w:val="0"/>
              <w:autoSpaceDE w:val="0"/>
              <w:autoSpaceDN w:val="0"/>
              <w:adjustRightInd w:val="0"/>
              <w:spacing w:before="0" w:line="252" w:lineRule="auto"/>
              <w:ind w:left="360"/>
              <w:contextualSpacing w:val="0"/>
              <w:rPr>
                <w:rFonts w:cs="Tahoma"/>
                <w:b/>
                <w:szCs w:val="22"/>
                <w:lang w:val="el-GR"/>
              </w:rPr>
            </w:pPr>
          </w:p>
        </w:tc>
      </w:tr>
      <w:tr w:rsidR="007238F1" w:rsidRPr="00072EE8" w14:paraId="7896F9DC" w14:textId="77777777" w:rsidTr="003E0D6A">
        <w:tc>
          <w:tcPr>
            <w:tcW w:w="9855" w:type="dxa"/>
            <w:shd w:val="clear" w:color="auto" w:fill="E6E6E6"/>
          </w:tcPr>
          <w:p w14:paraId="13C7F1E1" w14:textId="47F78C46" w:rsidR="007238F1" w:rsidRPr="00155B45" w:rsidRDefault="007238F1" w:rsidP="00155B45">
            <w:pPr>
              <w:spacing w:before="0" w:line="252" w:lineRule="auto"/>
              <w:rPr>
                <w:rFonts w:cs="Tahoma"/>
                <w:b/>
                <w:szCs w:val="22"/>
                <w:lang w:val="el-GR"/>
              </w:rPr>
            </w:pPr>
            <w:r w:rsidRPr="00155B45">
              <w:rPr>
                <w:rFonts w:cs="Tahoma"/>
                <w:szCs w:val="22"/>
                <w:u w:val="single"/>
                <w:lang w:val="el-GR"/>
              </w:rPr>
              <w:lastRenderedPageBreak/>
              <w:br w:type="page"/>
            </w:r>
            <w:r w:rsidRPr="00155B45">
              <w:rPr>
                <w:rFonts w:cs="Tahoma"/>
                <w:b/>
                <w:szCs w:val="22"/>
                <w:lang w:val="el-GR"/>
              </w:rPr>
              <w:t xml:space="preserve">Ομάδα Β – </w:t>
            </w:r>
            <w:r w:rsidR="002535AD" w:rsidRPr="00155B45">
              <w:rPr>
                <w:rFonts w:cs="Tahoma"/>
                <w:b/>
                <w:szCs w:val="22"/>
                <w:lang w:val="el-GR"/>
              </w:rPr>
              <w:t xml:space="preserve">Σχήμα Διοίκησης Έργου </w:t>
            </w:r>
          </w:p>
        </w:tc>
      </w:tr>
      <w:tr w:rsidR="007238F1" w:rsidRPr="00072EE8" w14:paraId="3F729024" w14:textId="77777777" w:rsidTr="003E0D6A">
        <w:tc>
          <w:tcPr>
            <w:tcW w:w="9855" w:type="dxa"/>
            <w:shd w:val="clear" w:color="auto" w:fill="auto"/>
          </w:tcPr>
          <w:p w14:paraId="447CA52C" w14:textId="7ECD373D" w:rsidR="007238F1" w:rsidRPr="00155B45" w:rsidRDefault="007238F1" w:rsidP="00155B45">
            <w:pPr>
              <w:spacing w:before="0" w:line="252" w:lineRule="auto"/>
              <w:rPr>
                <w:rFonts w:cs="Tahoma"/>
                <w:b/>
                <w:szCs w:val="22"/>
                <w:lang w:val="el-GR"/>
              </w:rPr>
            </w:pPr>
            <w:r w:rsidRPr="00155B45">
              <w:rPr>
                <w:rFonts w:cs="Tahoma"/>
                <w:b/>
                <w:szCs w:val="22"/>
                <w:lang w:val="el-GR"/>
              </w:rPr>
              <w:t>Β</w:t>
            </w:r>
            <w:r w:rsidR="002535AD" w:rsidRPr="00155B45">
              <w:rPr>
                <w:rFonts w:cs="Tahoma"/>
                <w:b/>
                <w:szCs w:val="22"/>
                <w:lang w:val="el-GR"/>
              </w:rPr>
              <w:t>1</w:t>
            </w:r>
            <w:r w:rsidRPr="00155B45">
              <w:rPr>
                <w:rFonts w:cs="Tahoma"/>
                <w:b/>
                <w:szCs w:val="22"/>
                <w:lang w:val="el-GR"/>
              </w:rPr>
              <w:t xml:space="preserve"> </w:t>
            </w:r>
            <w:r w:rsidR="009E03E5" w:rsidRPr="00155B45">
              <w:rPr>
                <w:rFonts w:cs="Tahoma"/>
                <w:b/>
                <w:szCs w:val="22"/>
                <w:lang w:val="el-GR"/>
              </w:rPr>
              <w:t xml:space="preserve">Δομή, </w:t>
            </w:r>
            <w:r w:rsidRPr="00155B45">
              <w:rPr>
                <w:rFonts w:cs="Tahoma"/>
                <w:b/>
                <w:szCs w:val="22"/>
                <w:lang w:val="el-GR"/>
              </w:rPr>
              <w:t xml:space="preserve">Οργάνωση, </w:t>
            </w:r>
            <w:r w:rsidR="009E03E5" w:rsidRPr="00155B45">
              <w:rPr>
                <w:rFonts w:cs="Tahoma"/>
                <w:b/>
                <w:szCs w:val="22"/>
                <w:lang w:val="el-GR"/>
              </w:rPr>
              <w:t>Δ</w:t>
            </w:r>
            <w:r w:rsidRPr="00155B45">
              <w:rPr>
                <w:rFonts w:cs="Tahoma"/>
                <w:b/>
                <w:szCs w:val="22"/>
                <w:lang w:val="el-GR"/>
              </w:rPr>
              <w:t xml:space="preserve">ιοίκηση και </w:t>
            </w:r>
            <w:r w:rsidR="009E03E5" w:rsidRPr="00155B45">
              <w:rPr>
                <w:rFonts w:cs="Tahoma"/>
                <w:b/>
                <w:szCs w:val="22"/>
                <w:lang w:val="el-GR"/>
              </w:rPr>
              <w:t>Λ</w:t>
            </w:r>
            <w:r w:rsidRPr="00155B45">
              <w:rPr>
                <w:rFonts w:cs="Tahoma"/>
                <w:b/>
                <w:szCs w:val="22"/>
                <w:lang w:val="el-GR"/>
              </w:rPr>
              <w:t>ειτουργία Ομάδας Έργου</w:t>
            </w:r>
          </w:p>
          <w:p w14:paraId="7CD95FE6" w14:textId="77777777" w:rsidR="007238F1" w:rsidRPr="00155B45" w:rsidRDefault="007238F1" w:rsidP="00016BF2">
            <w:pPr>
              <w:suppressAutoHyphens w:val="0"/>
              <w:autoSpaceDE w:val="0"/>
              <w:autoSpaceDN w:val="0"/>
              <w:adjustRightInd w:val="0"/>
              <w:spacing w:before="0" w:line="252" w:lineRule="auto"/>
              <w:rPr>
                <w:rFonts w:cs="Tahoma"/>
                <w:lang w:val="el-GR"/>
              </w:rPr>
            </w:pPr>
            <w:r w:rsidRPr="00155B45">
              <w:rPr>
                <w:rFonts w:cs="Tahoma"/>
                <w:lang w:val="el-GR"/>
              </w:rPr>
              <w:t>Αξιολογούνται:</w:t>
            </w:r>
          </w:p>
          <w:p w14:paraId="3A40EF5E" w14:textId="77777777" w:rsidR="007238F1" w:rsidRPr="008F7314" w:rsidRDefault="007238F1"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8F7314">
              <w:rPr>
                <w:rFonts w:cs="Tahoma"/>
                <w:szCs w:val="22"/>
                <w:lang w:val="el-GR" w:eastAsia="el-GR"/>
              </w:rPr>
              <w:t xml:space="preserve">ο βαθμός επάρκειας, σαφήνειας και αποτελεσματικότητας του τρόπου διακυβέρνησης του έργου. Ελέγχεται κατά πόσον από την </w:t>
            </w:r>
            <w:r w:rsidRPr="00155B45">
              <w:rPr>
                <w:rFonts w:cs="Tahoma"/>
                <w:szCs w:val="22"/>
                <w:lang w:val="el-GR" w:eastAsia="el-GR"/>
              </w:rPr>
              <w:t>προσφορά</w:t>
            </w:r>
            <w:r w:rsidRPr="008F7314">
              <w:rPr>
                <w:rFonts w:cs="Tahoma"/>
                <w:szCs w:val="22"/>
                <w:lang w:val="el-GR" w:eastAsia="el-GR"/>
              </w:rPr>
              <w:t xml:space="preserve">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72ECA9AE" w14:textId="7C4C6229" w:rsidR="007238F1" w:rsidRDefault="007238F1" w:rsidP="000833D5">
            <w:pPr>
              <w:pStyle w:val="aff"/>
              <w:numPr>
                <w:ilvl w:val="0"/>
                <w:numId w:val="50"/>
              </w:numPr>
              <w:suppressAutoHyphens w:val="0"/>
              <w:autoSpaceDE w:val="0"/>
              <w:autoSpaceDN w:val="0"/>
              <w:adjustRightInd w:val="0"/>
              <w:spacing w:before="0" w:line="252" w:lineRule="auto"/>
              <w:contextualSpacing w:val="0"/>
              <w:rPr>
                <w:rFonts w:cs="Tahoma"/>
                <w:szCs w:val="22"/>
                <w:lang w:val="el-GR" w:eastAsia="el-GR"/>
              </w:rPr>
            </w:pPr>
            <w:r w:rsidRPr="008F7314">
              <w:rPr>
                <w:rFonts w:cs="Tahoma"/>
                <w:szCs w:val="22"/>
                <w:lang w:val="el-GR" w:eastAsia="el-GR"/>
              </w:rPr>
              <w:t xml:space="preserve">η </w:t>
            </w:r>
            <w:proofErr w:type="spellStart"/>
            <w:r w:rsidRPr="008F7314">
              <w:rPr>
                <w:rFonts w:cs="Tahoma"/>
                <w:szCs w:val="22"/>
                <w:lang w:val="el-GR" w:eastAsia="el-GR"/>
              </w:rPr>
              <w:t>καταλληλότητα</w:t>
            </w:r>
            <w:proofErr w:type="spellEnd"/>
            <w:r w:rsidRPr="008F7314">
              <w:rPr>
                <w:rFonts w:cs="Tahoma"/>
                <w:szCs w:val="22"/>
                <w:lang w:val="el-GR" w:eastAsia="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w:t>
            </w:r>
            <w:r w:rsidR="00016BF2" w:rsidRPr="008F7314">
              <w:rPr>
                <w:rFonts w:cs="Tahoma"/>
                <w:szCs w:val="22"/>
                <w:lang w:val="el-GR" w:eastAsia="el-GR"/>
              </w:rPr>
              <w:t>του ΕΤ</w:t>
            </w:r>
            <w:r w:rsidRPr="008F7314">
              <w:rPr>
                <w:rFonts w:cs="Tahoma"/>
                <w:szCs w:val="22"/>
                <w:lang w:val="el-GR" w:eastAsia="el-GR"/>
              </w:rPr>
              <w:t xml:space="preserve">, με στόχο τόσο τη μεταφορά τεχνογνωσίας στα στελέχη </w:t>
            </w:r>
            <w:r w:rsidR="00016BF2" w:rsidRPr="008F7314">
              <w:rPr>
                <w:rFonts w:cs="Tahoma"/>
                <w:szCs w:val="22"/>
                <w:lang w:val="el-GR" w:eastAsia="el-GR"/>
              </w:rPr>
              <w:t xml:space="preserve">του ΕΤ </w:t>
            </w:r>
            <w:r w:rsidRPr="008F7314">
              <w:rPr>
                <w:rFonts w:cs="Tahoma"/>
                <w:szCs w:val="22"/>
                <w:lang w:val="el-GR" w:eastAsia="el-GR"/>
              </w:rPr>
              <w:t>όσο και την αποτελεσματικότερη υλοποίηση του έργου.</w:t>
            </w:r>
          </w:p>
          <w:p w14:paraId="6A0F3FF8" w14:textId="77777777" w:rsidR="00D815FB" w:rsidRDefault="00D815FB" w:rsidP="00D815FB">
            <w:pPr>
              <w:suppressAutoHyphens w:val="0"/>
              <w:autoSpaceDE w:val="0"/>
              <w:autoSpaceDN w:val="0"/>
              <w:adjustRightInd w:val="0"/>
              <w:spacing w:before="0" w:line="252" w:lineRule="auto"/>
              <w:rPr>
                <w:rFonts w:cs="Tahoma"/>
                <w:szCs w:val="22"/>
                <w:lang w:val="el-GR" w:eastAsia="el-GR"/>
              </w:rPr>
            </w:pPr>
          </w:p>
          <w:p w14:paraId="3A43A122" w14:textId="77777777" w:rsidR="00D815FB" w:rsidRPr="00D815FB" w:rsidRDefault="00D815FB" w:rsidP="00D815FB">
            <w:pPr>
              <w:suppressAutoHyphens w:val="0"/>
              <w:autoSpaceDE w:val="0"/>
              <w:autoSpaceDN w:val="0"/>
              <w:adjustRightInd w:val="0"/>
              <w:spacing w:before="0" w:line="252" w:lineRule="auto"/>
              <w:rPr>
                <w:rFonts w:cs="Tahoma"/>
                <w:szCs w:val="22"/>
                <w:lang w:val="el-GR" w:eastAsia="el-GR"/>
              </w:rPr>
            </w:pPr>
          </w:p>
          <w:p w14:paraId="7C367C75" w14:textId="21CD08E3" w:rsidR="007238F1" w:rsidRPr="00155B45" w:rsidRDefault="007238F1" w:rsidP="00155B45">
            <w:pPr>
              <w:suppressAutoHyphens w:val="0"/>
              <w:autoSpaceDE w:val="0"/>
              <w:autoSpaceDN w:val="0"/>
              <w:adjustRightInd w:val="0"/>
              <w:spacing w:before="0" w:line="252" w:lineRule="auto"/>
              <w:rPr>
                <w:rFonts w:cs="Tahoma"/>
                <w:b/>
                <w:szCs w:val="22"/>
                <w:lang w:val="el-GR"/>
              </w:rPr>
            </w:pPr>
            <w:r w:rsidRPr="00155B45">
              <w:rPr>
                <w:rFonts w:cs="Tahoma"/>
                <w:b/>
                <w:szCs w:val="22"/>
                <w:lang w:val="el-GR"/>
              </w:rPr>
              <w:lastRenderedPageBreak/>
              <w:t>Β</w:t>
            </w:r>
            <w:r w:rsidR="002535AD" w:rsidRPr="00155B45">
              <w:rPr>
                <w:rFonts w:cs="Tahoma"/>
                <w:b/>
                <w:szCs w:val="22"/>
                <w:lang w:val="el-GR"/>
              </w:rPr>
              <w:t>2</w:t>
            </w:r>
            <w:r w:rsidRPr="00155B45">
              <w:rPr>
                <w:rFonts w:cs="Tahoma"/>
                <w:b/>
                <w:szCs w:val="22"/>
                <w:lang w:val="el-GR"/>
              </w:rPr>
              <w:t xml:space="preserve"> Μεθοδολογία Διοίκησης και Διασφάλισης Ποιότητας</w:t>
            </w:r>
          </w:p>
          <w:p w14:paraId="51518545" w14:textId="77777777" w:rsidR="007238F1" w:rsidRPr="00155B45" w:rsidRDefault="007238F1" w:rsidP="00155B45">
            <w:pPr>
              <w:suppressAutoHyphens w:val="0"/>
              <w:autoSpaceDE w:val="0"/>
              <w:autoSpaceDN w:val="0"/>
              <w:adjustRightInd w:val="0"/>
              <w:spacing w:before="0" w:line="252" w:lineRule="auto"/>
              <w:ind w:left="360"/>
              <w:rPr>
                <w:rFonts w:cs="Tahoma"/>
                <w:lang w:val="el-GR"/>
              </w:rPr>
            </w:pPr>
            <w:r w:rsidRPr="00155B45">
              <w:rPr>
                <w:rFonts w:cs="Tahoma"/>
                <w:lang w:val="el-GR"/>
              </w:rPr>
              <w:t>Αξιολογείται η αποτελεσματικότητα της προτεινόμενης μεθοδολογίας διοίκησης και διασφάλισης ποιότητας.</w:t>
            </w:r>
          </w:p>
        </w:tc>
      </w:tr>
    </w:tbl>
    <w:p w14:paraId="4193F557" w14:textId="77777777" w:rsidR="00B11217" w:rsidRPr="00155B45" w:rsidRDefault="00B11217" w:rsidP="00155B45">
      <w:pPr>
        <w:spacing w:before="0" w:line="252" w:lineRule="auto"/>
        <w:rPr>
          <w:rFonts w:cs="Tahoma"/>
          <w:lang w:val="el-GR"/>
        </w:rPr>
      </w:pPr>
    </w:p>
    <w:p w14:paraId="15AC339E" w14:textId="3A7EAF7A"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125" w:name="_Toc43378457"/>
      <w:bookmarkStart w:id="126" w:name="_Toc76118954"/>
      <w:r w:rsidRPr="00155B45">
        <w:rPr>
          <w:rFonts w:ascii="Tahoma" w:hAnsi="Tahoma" w:cs="Tahoma"/>
          <w:szCs w:val="22"/>
          <w:lang w:val="el-GR"/>
        </w:rPr>
        <w:t>Βαθμολόγηση και κατάταξη προσφορών</w:t>
      </w:r>
      <w:bookmarkEnd w:id="125"/>
      <w:bookmarkEnd w:id="126"/>
    </w:p>
    <w:p w14:paraId="10F9089E" w14:textId="77777777" w:rsidR="004717A5" w:rsidRPr="00155B45" w:rsidRDefault="004717A5" w:rsidP="000833D5">
      <w:pPr>
        <w:pStyle w:val="4"/>
        <w:numPr>
          <w:ilvl w:val="3"/>
          <w:numId w:val="11"/>
        </w:numPr>
        <w:spacing w:before="0" w:after="120" w:line="252" w:lineRule="auto"/>
        <w:rPr>
          <w:rFonts w:ascii="Tahoma" w:hAnsi="Tahoma" w:cs="Tahoma"/>
          <w:szCs w:val="22"/>
          <w:u w:val="single"/>
          <w:lang w:val="el-GR"/>
        </w:rPr>
      </w:pPr>
      <w:bookmarkStart w:id="127" w:name="_Toc43378458"/>
      <w:bookmarkStart w:id="128" w:name="_Toc76118955"/>
      <w:r w:rsidRPr="00155B45">
        <w:rPr>
          <w:rFonts w:ascii="Tahoma" w:hAnsi="Tahoma" w:cs="Tahoma"/>
          <w:szCs w:val="22"/>
          <w:u w:val="single"/>
          <w:lang w:val="el-GR"/>
        </w:rPr>
        <w:t>Βαθμολόγηση Τεχνικών Προσφορών</w:t>
      </w:r>
      <w:bookmarkEnd w:id="127"/>
      <w:bookmarkEnd w:id="128"/>
      <w:r w:rsidRPr="00155B45">
        <w:rPr>
          <w:rFonts w:ascii="Tahoma" w:hAnsi="Tahoma" w:cs="Tahoma"/>
          <w:szCs w:val="22"/>
          <w:u w:val="single"/>
          <w:lang w:val="el-GR"/>
        </w:rPr>
        <w:t xml:space="preserve"> </w:t>
      </w:r>
    </w:p>
    <w:p w14:paraId="3CCC5B28" w14:textId="4E242FF7" w:rsidR="00C71722" w:rsidRPr="00155B45" w:rsidRDefault="00C71722" w:rsidP="00155B45">
      <w:pPr>
        <w:spacing w:before="0" w:line="252" w:lineRule="auto"/>
        <w:rPr>
          <w:rFonts w:cs="Tahoma"/>
          <w:szCs w:val="22"/>
          <w:lang w:val="el-GR"/>
        </w:rPr>
      </w:pPr>
      <w:r w:rsidRPr="00155B45">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155B45">
        <w:rPr>
          <w:rFonts w:cs="Tahoma"/>
          <w:szCs w:val="22"/>
          <w:lang w:val="el-GR"/>
        </w:rPr>
        <w:fldChar w:fldCharType="begin"/>
      </w:r>
      <w:r w:rsidR="00F524BD" w:rsidRPr="00155B45">
        <w:rPr>
          <w:rFonts w:cs="Tahoma"/>
          <w:szCs w:val="22"/>
          <w:lang w:val="el-GR"/>
        </w:rPr>
        <w:instrText xml:space="preserve"> REF _Ref496542191 \r \h </w:instrText>
      </w:r>
      <w:r w:rsidR="00DF02B0" w:rsidRPr="00155B45">
        <w:rPr>
          <w:rFonts w:cs="Tahoma"/>
          <w:szCs w:val="22"/>
          <w:lang w:val="el-GR"/>
        </w:rPr>
        <w:instrText xml:space="preserve"> \* MERGEFORMAT </w:instrText>
      </w:r>
      <w:r w:rsidR="00F524BD" w:rsidRPr="00155B45">
        <w:rPr>
          <w:rFonts w:cs="Tahoma"/>
          <w:szCs w:val="22"/>
          <w:lang w:val="el-GR"/>
        </w:rPr>
      </w:r>
      <w:r w:rsidR="00F524BD" w:rsidRPr="00155B45">
        <w:rPr>
          <w:rFonts w:cs="Tahoma"/>
          <w:szCs w:val="22"/>
          <w:lang w:val="el-GR"/>
        </w:rPr>
        <w:fldChar w:fldCharType="separate"/>
      </w:r>
      <w:r w:rsidR="00A504FF">
        <w:rPr>
          <w:rFonts w:cs="Tahoma"/>
          <w:szCs w:val="22"/>
          <w:lang w:val="el-GR"/>
        </w:rPr>
        <w:t>2.3.1</w:t>
      </w:r>
      <w:r w:rsidR="00F524BD" w:rsidRPr="00155B45">
        <w:rPr>
          <w:rFonts w:cs="Tahoma"/>
          <w:szCs w:val="22"/>
          <w:lang w:val="el-GR"/>
        </w:rPr>
        <w:fldChar w:fldCharType="end"/>
      </w:r>
      <w:r w:rsidRPr="00155B45">
        <w:rPr>
          <w:rFonts w:cs="Tahoma"/>
          <w:szCs w:val="22"/>
          <w:lang w:val="el-GR"/>
        </w:rPr>
        <w:t>.</w:t>
      </w:r>
    </w:p>
    <w:p w14:paraId="06D1EB7F" w14:textId="77777777" w:rsidR="008338F0" w:rsidRPr="00155B45" w:rsidRDefault="003355E7" w:rsidP="00155B45">
      <w:pPr>
        <w:spacing w:before="0" w:line="252" w:lineRule="auto"/>
        <w:rPr>
          <w:rFonts w:cs="Tahoma"/>
          <w:szCs w:val="22"/>
          <w:lang w:val="el-GR"/>
        </w:rPr>
      </w:pPr>
      <w:r w:rsidRPr="00155B45">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155B45">
        <w:rPr>
          <w:rStyle w:val="15"/>
          <w:rFonts w:cs="Tahoma"/>
          <w:b/>
          <w:sz w:val="22"/>
          <w:szCs w:val="22"/>
          <w:lang w:val="el-GR"/>
        </w:rPr>
        <w:t>.</w:t>
      </w:r>
      <w:r w:rsidR="00E1337D" w:rsidRPr="00155B45">
        <w:rPr>
          <w:rFonts w:cs="Tahoma"/>
          <w:b/>
          <w:szCs w:val="22"/>
          <w:lang w:val="el-GR"/>
        </w:rPr>
        <w:t xml:space="preserve"> </w:t>
      </w:r>
    </w:p>
    <w:p w14:paraId="3E441212"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Κάθε κριτήριο αξιολόγησης βαθμολογείται αυτόνομα με βάση τα στοιχεία της προσφοράς. </w:t>
      </w:r>
    </w:p>
    <w:p w14:paraId="54761973" w14:textId="519F1C7B" w:rsidR="0001217D" w:rsidRPr="00155B45" w:rsidRDefault="00414212" w:rsidP="00155B45">
      <w:pPr>
        <w:spacing w:before="0" w:line="252" w:lineRule="auto"/>
        <w:rPr>
          <w:rFonts w:cs="Tahoma"/>
          <w:szCs w:val="22"/>
          <w:lang w:val="el-GR"/>
        </w:rPr>
      </w:pPr>
      <w:r w:rsidRPr="00155B45">
        <w:rPr>
          <w:rFonts w:cs="Tahoma"/>
          <w:szCs w:val="22"/>
          <w:lang w:val="el-GR"/>
        </w:rPr>
        <w:t>Βαθμολογία</w:t>
      </w:r>
      <w:r w:rsidR="0001217D" w:rsidRPr="00155B45">
        <w:rPr>
          <w:rFonts w:cs="Tahoma"/>
          <w:szCs w:val="22"/>
          <w:lang w:val="el-GR"/>
        </w:rPr>
        <w:t xml:space="preserve"> μικρότερη από 100 βαθμούς (ήτοι </w:t>
      </w:r>
      <w:r w:rsidR="0035778A" w:rsidRPr="00155B45">
        <w:rPr>
          <w:rFonts w:cs="Tahoma"/>
          <w:szCs w:val="22"/>
          <w:lang w:val="el-GR"/>
        </w:rPr>
        <w:t>προσφορά</w:t>
      </w:r>
      <w:r w:rsidRPr="00155B45">
        <w:rPr>
          <w:rFonts w:cs="Tahoma"/>
          <w:szCs w:val="22"/>
          <w:lang w:val="el-GR"/>
        </w:rPr>
        <w:t xml:space="preserve"> </w:t>
      </w:r>
      <w:r w:rsidR="0001217D" w:rsidRPr="00155B45">
        <w:rPr>
          <w:rFonts w:cs="Tahoma"/>
          <w:szCs w:val="22"/>
          <w:lang w:val="el-GR"/>
        </w:rPr>
        <w:t>που δεν καλύπτ</w:t>
      </w:r>
      <w:r w:rsidRPr="00155B45">
        <w:rPr>
          <w:rFonts w:cs="Tahoma"/>
          <w:szCs w:val="22"/>
          <w:lang w:val="el-GR"/>
        </w:rPr>
        <w:t>ει</w:t>
      </w:r>
      <w:r w:rsidR="0001217D" w:rsidRPr="00155B45">
        <w:rPr>
          <w:rFonts w:cs="Tahoma"/>
          <w:szCs w:val="22"/>
          <w:lang w:val="el-GR"/>
        </w:rPr>
        <w:t>/παρουσιάζ</w:t>
      </w:r>
      <w:r w:rsidRPr="00155B45">
        <w:rPr>
          <w:rFonts w:cs="Tahoma"/>
          <w:szCs w:val="22"/>
          <w:lang w:val="el-GR"/>
        </w:rPr>
        <w:t>ει</w:t>
      </w:r>
      <w:r w:rsidR="0001217D" w:rsidRPr="00155B45">
        <w:rPr>
          <w:rFonts w:cs="Tahoma"/>
          <w:szCs w:val="22"/>
          <w:lang w:val="el-GR"/>
        </w:rPr>
        <w:t xml:space="preserve"> αποκλίσεις από τις τεχνικές προδιαγραφές της παρούσας) επιφέρ</w:t>
      </w:r>
      <w:r w:rsidRPr="00155B45">
        <w:rPr>
          <w:rFonts w:cs="Tahoma"/>
          <w:szCs w:val="22"/>
          <w:lang w:val="el-GR"/>
        </w:rPr>
        <w:t>ει</w:t>
      </w:r>
      <w:r w:rsidR="0001217D" w:rsidRPr="00155B45">
        <w:rPr>
          <w:rFonts w:cs="Tahoma"/>
          <w:szCs w:val="22"/>
          <w:lang w:val="el-GR"/>
        </w:rPr>
        <w:t xml:space="preserve"> την απόρριψη της προσφοράς.</w:t>
      </w:r>
    </w:p>
    <w:p w14:paraId="51BB339B" w14:textId="600ADA62" w:rsidR="008338F0" w:rsidRPr="00155B45" w:rsidRDefault="003355E7" w:rsidP="00155B45">
      <w:pPr>
        <w:spacing w:before="0" w:line="252" w:lineRule="auto"/>
        <w:rPr>
          <w:rFonts w:cs="Tahoma"/>
          <w:szCs w:val="22"/>
          <w:lang w:val="el-GR"/>
        </w:rPr>
      </w:pPr>
      <w:r w:rsidRPr="00155B45">
        <w:rPr>
          <w:rFonts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155B45">
        <w:rPr>
          <w:rFonts w:cs="Tahoma"/>
          <w:szCs w:val="22"/>
          <w:lang w:val="el-GR"/>
        </w:rPr>
        <w:t>(Β</w:t>
      </w:r>
      <w:proofErr w:type="spellStart"/>
      <w:r w:rsidR="00EB4B2B" w:rsidRPr="00155B45">
        <w:rPr>
          <w:rFonts w:cs="Tahoma"/>
          <w:szCs w:val="22"/>
          <w:vertAlign w:val="subscript"/>
        </w:rPr>
        <w:t>i</w:t>
      </w:r>
      <w:proofErr w:type="spellEnd"/>
      <w:r w:rsidR="00EB4B2B" w:rsidRPr="00155B45">
        <w:rPr>
          <w:rFonts w:cs="Tahoma"/>
          <w:szCs w:val="22"/>
          <w:lang w:val="el-GR"/>
        </w:rPr>
        <w:t>)</w:t>
      </w:r>
      <w:r w:rsidR="00F242FC" w:rsidRPr="00155B45">
        <w:rPr>
          <w:rFonts w:cs="Tahoma"/>
          <w:szCs w:val="22"/>
          <w:lang w:val="el-GR"/>
        </w:rPr>
        <w:t xml:space="preserve"> </w:t>
      </w:r>
      <w:r w:rsidRPr="00155B45">
        <w:rPr>
          <w:rFonts w:cs="Tahoma"/>
          <w:szCs w:val="22"/>
          <w:lang w:val="el-GR"/>
        </w:rPr>
        <w:t>θα προκύπτει από το άθροισμα των σταθμισμένων βαθμολογιών όλων των κριτηρίων.</w:t>
      </w:r>
    </w:p>
    <w:p w14:paraId="1DA09C11" w14:textId="77777777" w:rsidR="00D166D9" w:rsidRPr="00155B45" w:rsidRDefault="00D166D9" w:rsidP="00155B45">
      <w:pPr>
        <w:spacing w:before="0" w:line="252" w:lineRule="auto"/>
        <w:rPr>
          <w:rFonts w:cs="Tahoma"/>
          <w:lang w:val="el-GR"/>
        </w:rPr>
      </w:pPr>
      <w:r w:rsidRPr="00155B45">
        <w:rPr>
          <w:rFonts w:cs="Tahoma"/>
          <w:lang w:val="el-GR"/>
        </w:rPr>
        <w:t xml:space="preserve">Η συνολική βαθμολογία της τεχνικής προσφοράς υπολογίζεται με βάση τον παρακάτω τύπο : </w:t>
      </w:r>
    </w:p>
    <w:p w14:paraId="359004FA" w14:textId="3BF0D160" w:rsidR="00D166D9" w:rsidRPr="00155B45" w:rsidRDefault="00D166D9" w:rsidP="00155B45">
      <w:pPr>
        <w:spacing w:before="0" w:line="252" w:lineRule="auto"/>
        <w:jc w:val="center"/>
        <w:rPr>
          <w:rFonts w:cs="Tahoma"/>
        </w:rPr>
      </w:pPr>
      <w:r w:rsidRPr="00155B45">
        <w:rPr>
          <w:rFonts w:cs="Tahoma"/>
        </w:rPr>
        <w:t xml:space="preserve">Β = </w:t>
      </w:r>
      <w:r w:rsidR="00F9474F" w:rsidRPr="00155B45">
        <w:rPr>
          <w:rFonts w:cs="Tahoma"/>
        </w:rPr>
        <w:t>σ1</w:t>
      </w:r>
      <w:r w:rsidR="00F9474F">
        <w:rPr>
          <w:rFonts w:cs="Tahoma"/>
        </w:rPr>
        <w:t>x</w:t>
      </w:r>
      <w:r w:rsidR="00F9474F" w:rsidRPr="00155B45">
        <w:rPr>
          <w:rFonts w:cs="Tahoma"/>
        </w:rPr>
        <w:t xml:space="preserve">Κ1 </w:t>
      </w:r>
      <w:r w:rsidRPr="00155B45">
        <w:rPr>
          <w:rFonts w:cs="Tahoma"/>
        </w:rPr>
        <w:t xml:space="preserve">+ </w:t>
      </w:r>
      <w:r w:rsidR="00F9474F" w:rsidRPr="00155B45">
        <w:rPr>
          <w:rFonts w:cs="Tahoma"/>
        </w:rPr>
        <w:t>σ2</w:t>
      </w:r>
      <w:r w:rsidR="00F9474F">
        <w:rPr>
          <w:rFonts w:cs="Tahoma"/>
        </w:rPr>
        <w:t>x</w:t>
      </w:r>
      <w:r w:rsidR="00F9474F" w:rsidRPr="00155B45">
        <w:rPr>
          <w:rFonts w:cs="Tahoma"/>
        </w:rPr>
        <w:t xml:space="preserve">Κ2 </w:t>
      </w:r>
      <w:r w:rsidRPr="00155B45">
        <w:rPr>
          <w:rFonts w:cs="Tahoma"/>
        </w:rPr>
        <w:t>+……+</w:t>
      </w:r>
      <w:proofErr w:type="spellStart"/>
      <w:r w:rsidR="00F9474F" w:rsidRPr="00155B45">
        <w:rPr>
          <w:rFonts w:cs="Tahoma"/>
        </w:rPr>
        <w:t>σν</w:t>
      </w:r>
      <w:r w:rsidR="00F9474F">
        <w:rPr>
          <w:rFonts w:cs="Tahoma"/>
        </w:rPr>
        <w:t>x</w:t>
      </w:r>
      <w:r w:rsidR="00F9474F" w:rsidRPr="00155B45">
        <w:rPr>
          <w:rFonts w:cs="Tahoma"/>
        </w:rPr>
        <w:t>Κν</w:t>
      </w:r>
      <w:proofErr w:type="spellEnd"/>
    </w:p>
    <w:p w14:paraId="1B68C6D5" w14:textId="77777777" w:rsidR="00D166D9" w:rsidRPr="00155B45" w:rsidRDefault="00D166D9" w:rsidP="00155B45">
      <w:pPr>
        <w:spacing w:before="0" w:line="252" w:lineRule="auto"/>
        <w:rPr>
          <w:rFonts w:cs="Tahoma"/>
          <w:szCs w:val="22"/>
          <w:lang w:val="el-GR"/>
        </w:rPr>
      </w:pPr>
    </w:p>
    <w:p w14:paraId="43234BCF" w14:textId="1873A1B8" w:rsidR="0001217D" w:rsidRPr="00155B45" w:rsidRDefault="0001217D" w:rsidP="000833D5">
      <w:pPr>
        <w:pStyle w:val="4"/>
        <w:numPr>
          <w:ilvl w:val="3"/>
          <w:numId w:val="11"/>
        </w:numPr>
        <w:spacing w:before="0" w:after="120" w:line="252" w:lineRule="auto"/>
        <w:rPr>
          <w:rFonts w:ascii="Tahoma" w:hAnsi="Tahoma" w:cs="Tahoma"/>
          <w:szCs w:val="22"/>
          <w:u w:val="single"/>
          <w:lang w:val="el-GR"/>
        </w:rPr>
      </w:pPr>
      <w:bookmarkStart w:id="129" w:name="_Toc43378459"/>
      <w:bookmarkStart w:id="130" w:name="_Toc76118956"/>
      <w:r w:rsidRPr="00155B45">
        <w:rPr>
          <w:rFonts w:ascii="Tahoma" w:hAnsi="Tahoma" w:cs="Tahoma"/>
          <w:szCs w:val="22"/>
          <w:u w:val="single"/>
          <w:lang w:val="el-GR"/>
        </w:rPr>
        <w:t>Κατάταξη προσφορών</w:t>
      </w:r>
      <w:bookmarkEnd w:id="129"/>
      <w:bookmarkEnd w:id="130"/>
      <w:r w:rsidRPr="00155B45">
        <w:rPr>
          <w:rFonts w:ascii="Tahoma" w:hAnsi="Tahoma" w:cs="Tahoma"/>
          <w:szCs w:val="22"/>
          <w:u w:val="single"/>
          <w:lang w:val="el-GR"/>
        </w:rPr>
        <w:t xml:space="preserve"> </w:t>
      </w:r>
    </w:p>
    <w:p w14:paraId="3C201905" w14:textId="14E997AB" w:rsidR="0001217D" w:rsidRPr="00155B45" w:rsidRDefault="0001217D" w:rsidP="00155B45">
      <w:pPr>
        <w:spacing w:before="0" w:line="252" w:lineRule="auto"/>
        <w:rPr>
          <w:rFonts w:cs="Tahoma"/>
          <w:szCs w:val="22"/>
          <w:lang w:val="el-GR"/>
        </w:rPr>
      </w:pPr>
      <w:r w:rsidRPr="00155B45">
        <w:rPr>
          <w:rFonts w:cs="Tahoma"/>
          <w:szCs w:val="22"/>
          <w:lang w:val="el-GR"/>
        </w:rPr>
        <w:t>Πλέον συμφέρουσα από οικονομική άποψη προσφορά είναι εκείνη που παρουσιάζει το μεγαλύτερο Λ</w:t>
      </w:r>
      <w:proofErr w:type="spellStart"/>
      <w:r w:rsidR="001F4428" w:rsidRPr="00155B45">
        <w:rPr>
          <w:rFonts w:cs="Tahoma"/>
          <w:szCs w:val="22"/>
          <w:lang w:val="en-US"/>
        </w:rPr>
        <w:t>i</w:t>
      </w:r>
      <w:proofErr w:type="spellEnd"/>
      <w:r w:rsidRPr="00155B45">
        <w:rPr>
          <w:rFonts w:cs="Tahoma"/>
          <w:szCs w:val="22"/>
          <w:lang w:val="el-GR"/>
        </w:rPr>
        <w:t xml:space="preserve"> ο οποίος υπολογίζεται με βάση τον παρακάτω τύπο:</w:t>
      </w:r>
    </w:p>
    <w:p w14:paraId="366C9FF8" w14:textId="0CD95381" w:rsidR="0001217D" w:rsidRPr="00155B45" w:rsidRDefault="0001217D" w:rsidP="00155B45">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line="252" w:lineRule="auto"/>
        <w:jc w:val="center"/>
        <w:rPr>
          <w:rFonts w:cs="Tahoma"/>
          <w:b/>
          <w:bCs/>
          <w:szCs w:val="22"/>
          <w:lang w:val="nl-NL"/>
        </w:rPr>
      </w:pPr>
      <w:r w:rsidRPr="00155B45">
        <w:rPr>
          <w:rFonts w:cs="Tahoma"/>
          <w:b/>
          <w:bCs/>
          <w:szCs w:val="22"/>
          <w:lang w:val="el-GR"/>
        </w:rPr>
        <w:t>Λ</w:t>
      </w:r>
      <w:r w:rsidRPr="00155B45">
        <w:rPr>
          <w:rFonts w:cs="Tahoma"/>
          <w:b/>
          <w:bCs/>
          <w:szCs w:val="22"/>
          <w:vertAlign w:val="subscript"/>
          <w:lang w:val="nl-NL"/>
        </w:rPr>
        <w:t>i</w:t>
      </w:r>
      <w:r w:rsidRPr="00155B45">
        <w:rPr>
          <w:rFonts w:cs="Tahoma"/>
          <w:b/>
          <w:bCs/>
          <w:szCs w:val="22"/>
          <w:lang w:val="nl-NL"/>
        </w:rPr>
        <w:t xml:space="preserve"> = </w:t>
      </w:r>
      <w:r w:rsidR="00CF7970" w:rsidRPr="00155B45">
        <w:rPr>
          <w:rFonts w:cs="Tahoma"/>
          <w:b/>
          <w:bCs/>
          <w:szCs w:val="22"/>
          <w:lang w:val="en-US"/>
        </w:rPr>
        <w:t>80</w:t>
      </w:r>
      <w:r w:rsidRPr="00155B45">
        <w:rPr>
          <w:rFonts w:cs="Tahoma"/>
          <w:b/>
          <w:bCs/>
          <w:szCs w:val="22"/>
          <w:lang w:val="nl-NL"/>
        </w:rPr>
        <w:t xml:space="preserve"> * ( </w:t>
      </w:r>
      <w:r w:rsidRPr="00155B45">
        <w:rPr>
          <w:rFonts w:cs="Tahoma"/>
          <w:b/>
          <w:bCs/>
          <w:szCs w:val="22"/>
          <w:lang w:val="el-GR"/>
        </w:rPr>
        <w:t>Β</w:t>
      </w:r>
      <w:r w:rsidRPr="00155B45">
        <w:rPr>
          <w:rFonts w:cs="Tahoma"/>
          <w:b/>
          <w:bCs/>
          <w:szCs w:val="22"/>
          <w:vertAlign w:val="subscript"/>
          <w:lang w:val="nl-NL"/>
        </w:rPr>
        <w:t xml:space="preserve">i </w:t>
      </w:r>
      <w:r w:rsidRPr="00155B45">
        <w:rPr>
          <w:rFonts w:cs="Tahoma"/>
          <w:b/>
          <w:bCs/>
          <w:szCs w:val="22"/>
          <w:lang w:val="nl-NL"/>
        </w:rPr>
        <w:t xml:space="preserve">/ </w:t>
      </w:r>
      <w:r w:rsidRPr="00155B45">
        <w:rPr>
          <w:rFonts w:cs="Tahoma"/>
          <w:b/>
          <w:bCs/>
          <w:szCs w:val="22"/>
          <w:lang w:val="el-GR"/>
        </w:rPr>
        <w:t>Β</w:t>
      </w:r>
      <w:r w:rsidRPr="00155B45">
        <w:rPr>
          <w:rFonts w:cs="Tahoma"/>
          <w:b/>
          <w:bCs/>
          <w:szCs w:val="22"/>
          <w:vertAlign w:val="subscript"/>
          <w:lang w:val="nl-NL"/>
        </w:rPr>
        <w:t xml:space="preserve">max </w:t>
      </w:r>
      <w:r w:rsidRPr="00155B45">
        <w:rPr>
          <w:rFonts w:cs="Tahoma"/>
          <w:b/>
          <w:bCs/>
          <w:szCs w:val="22"/>
          <w:lang w:val="nl-NL"/>
        </w:rPr>
        <w:t xml:space="preserve">) + </w:t>
      </w:r>
      <w:r w:rsidR="00CF7970" w:rsidRPr="00155B45">
        <w:rPr>
          <w:rFonts w:cs="Tahoma"/>
          <w:b/>
          <w:bCs/>
          <w:szCs w:val="22"/>
          <w:lang w:val="en-US"/>
        </w:rPr>
        <w:t>20</w:t>
      </w:r>
      <w:r w:rsidRPr="00155B45">
        <w:rPr>
          <w:rFonts w:cs="Tahoma"/>
          <w:b/>
          <w:bCs/>
          <w:szCs w:val="22"/>
          <w:lang w:val="nl-NL"/>
        </w:rPr>
        <w:t xml:space="preserve"> * (K</w:t>
      </w:r>
      <w:r w:rsidRPr="00155B45">
        <w:rPr>
          <w:rFonts w:cs="Tahoma"/>
          <w:b/>
          <w:bCs/>
          <w:szCs w:val="22"/>
          <w:vertAlign w:val="subscript"/>
          <w:lang w:val="nl-NL"/>
        </w:rPr>
        <w:t>min</w:t>
      </w:r>
      <w:r w:rsidRPr="00155B45">
        <w:rPr>
          <w:rFonts w:cs="Tahoma"/>
          <w:b/>
          <w:bCs/>
          <w:szCs w:val="22"/>
          <w:lang w:val="nl-NL"/>
        </w:rPr>
        <w:t>/K</w:t>
      </w:r>
      <w:r w:rsidRPr="00155B45">
        <w:rPr>
          <w:rFonts w:cs="Tahoma"/>
          <w:b/>
          <w:bCs/>
          <w:szCs w:val="22"/>
          <w:vertAlign w:val="subscript"/>
          <w:lang w:val="nl-NL"/>
        </w:rPr>
        <w:t>i</w:t>
      </w:r>
      <w:r w:rsidRPr="00155B45">
        <w:rPr>
          <w:rFonts w:cs="Tahoma"/>
          <w:b/>
          <w:bCs/>
          <w:szCs w:val="22"/>
          <w:lang w:val="nl-NL"/>
        </w:rPr>
        <w:t>)</w:t>
      </w:r>
    </w:p>
    <w:p w14:paraId="0041CE0E" w14:textId="77777777" w:rsidR="0001217D" w:rsidRPr="00155B45" w:rsidRDefault="0001217D" w:rsidP="00155B45">
      <w:pPr>
        <w:spacing w:before="0" w:line="252" w:lineRule="auto"/>
        <w:ind w:left="284"/>
        <w:rPr>
          <w:rFonts w:cs="Tahoma"/>
          <w:szCs w:val="22"/>
          <w:lang w:val="el-GR"/>
        </w:rPr>
      </w:pPr>
      <w:r w:rsidRPr="00155B45">
        <w:rPr>
          <w:rFonts w:cs="Tahoma"/>
          <w:szCs w:val="22"/>
          <w:lang w:val="el-GR"/>
        </w:rPr>
        <w:t>όπου:</w:t>
      </w:r>
    </w:p>
    <w:p w14:paraId="778AA435" w14:textId="77777777" w:rsidR="0001217D" w:rsidRPr="00155B45" w:rsidRDefault="0001217D" w:rsidP="00155B45">
      <w:pPr>
        <w:tabs>
          <w:tab w:val="left" w:pos="1080"/>
        </w:tabs>
        <w:spacing w:before="0" w:line="252" w:lineRule="auto"/>
        <w:ind w:left="284"/>
        <w:rPr>
          <w:rFonts w:cs="Tahoma"/>
          <w:szCs w:val="22"/>
          <w:lang w:val="el-GR"/>
        </w:rPr>
      </w:pPr>
      <w:r w:rsidRPr="00155B45">
        <w:rPr>
          <w:rFonts w:cs="Tahoma"/>
          <w:szCs w:val="22"/>
          <w:lang w:val="el-GR"/>
        </w:rPr>
        <w:t>Β</w:t>
      </w:r>
      <w:r w:rsidRPr="00155B45">
        <w:rPr>
          <w:rFonts w:cs="Tahoma"/>
          <w:szCs w:val="22"/>
          <w:vertAlign w:val="subscript"/>
        </w:rPr>
        <w:t>max</w:t>
      </w:r>
      <w:r w:rsidRPr="00155B45">
        <w:rPr>
          <w:rFonts w:cs="Tahoma"/>
          <w:szCs w:val="22"/>
          <w:vertAlign w:val="subscript"/>
          <w:lang w:val="el-GR"/>
        </w:rPr>
        <w:t xml:space="preserve"> </w:t>
      </w:r>
      <w:r w:rsidRPr="00155B45">
        <w:rPr>
          <w:rFonts w:cs="Tahoma"/>
          <w:szCs w:val="22"/>
          <w:vertAlign w:val="subscript"/>
          <w:lang w:val="el-GR"/>
        </w:rPr>
        <w:tab/>
      </w:r>
      <w:r w:rsidRPr="00155B45">
        <w:rPr>
          <w:rFonts w:cs="Tahoma"/>
          <w:szCs w:val="22"/>
          <w:lang w:val="el-GR"/>
        </w:rPr>
        <w:t xml:space="preserve">η συνολική βαθμολογία που έλαβε η καλύτερη Τεχνική Προσφορά </w:t>
      </w:r>
    </w:p>
    <w:p w14:paraId="1CCA7D25" w14:textId="77777777" w:rsidR="0001217D" w:rsidRPr="00155B45" w:rsidRDefault="0001217D" w:rsidP="00155B45">
      <w:pPr>
        <w:tabs>
          <w:tab w:val="left" w:pos="1080"/>
        </w:tabs>
        <w:spacing w:before="0" w:line="252" w:lineRule="auto"/>
        <w:ind w:left="284"/>
        <w:rPr>
          <w:rFonts w:cs="Tahoma"/>
          <w:szCs w:val="22"/>
          <w:lang w:val="el-GR"/>
        </w:rPr>
      </w:pPr>
      <w:r w:rsidRPr="00155B45">
        <w:rPr>
          <w:rFonts w:cs="Tahoma"/>
          <w:szCs w:val="22"/>
          <w:lang w:val="el-GR"/>
        </w:rPr>
        <w:t>Β</w:t>
      </w:r>
      <w:proofErr w:type="spellStart"/>
      <w:r w:rsidRPr="00155B45">
        <w:rPr>
          <w:rFonts w:cs="Tahoma"/>
          <w:szCs w:val="22"/>
          <w:vertAlign w:val="subscript"/>
        </w:rPr>
        <w:t>i</w:t>
      </w:r>
      <w:proofErr w:type="spellEnd"/>
      <w:r w:rsidRPr="00155B45">
        <w:rPr>
          <w:rFonts w:cs="Tahoma"/>
          <w:szCs w:val="22"/>
          <w:vertAlign w:val="subscript"/>
          <w:lang w:val="el-GR"/>
        </w:rPr>
        <w:tab/>
      </w:r>
      <w:r w:rsidRPr="00155B45">
        <w:rPr>
          <w:rFonts w:cs="Tahoma"/>
          <w:szCs w:val="22"/>
          <w:lang w:val="el-GR"/>
        </w:rPr>
        <w:t xml:space="preserve">η συνολική βαθμολογία της Τεχνικής Προσφοράς </w:t>
      </w:r>
      <w:proofErr w:type="spellStart"/>
      <w:r w:rsidRPr="00155B45">
        <w:rPr>
          <w:rFonts w:cs="Tahoma"/>
          <w:szCs w:val="22"/>
        </w:rPr>
        <w:t>i</w:t>
      </w:r>
      <w:proofErr w:type="spellEnd"/>
    </w:p>
    <w:p w14:paraId="1F2FA7EB" w14:textId="77777777" w:rsidR="0001217D" w:rsidRPr="00155B45" w:rsidRDefault="0001217D" w:rsidP="00155B45">
      <w:pPr>
        <w:tabs>
          <w:tab w:val="left" w:pos="1080"/>
        </w:tabs>
        <w:spacing w:before="0" w:line="252" w:lineRule="auto"/>
        <w:ind w:left="284"/>
        <w:rPr>
          <w:rFonts w:cs="Tahoma"/>
          <w:szCs w:val="22"/>
          <w:lang w:val="el-GR"/>
        </w:rPr>
      </w:pPr>
      <w:proofErr w:type="spellStart"/>
      <w:r w:rsidRPr="00155B45">
        <w:rPr>
          <w:rFonts w:cs="Tahoma"/>
          <w:szCs w:val="22"/>
        </w:rPr>
        <w:t>K</w:t>
      </w:r>
      <w:r w:rsidRPr="00155B45">
        <w:rPr>
          <w:rFonts w:cs="Tahoma"/>
          <w:szCs w:val="22"/>
          <w:vertAlign w:val="subscript"/>
        </w:rPr>
        <w:t>min</w:t>
      </w:r>
      <w:proofErr w:type="spellEnd"/>
      <w:r w:rsidRPr="00155B45">
        <w:rPr>
          <w:rFonts w:cs="Tahoma"/>
          <w:szCs w:val="22"/>
          <w:vertAlign w:val="subscript"/>
          <w:lang w:val="el-GR"/>
        </w:rPr>
        <w:t xml:space="preserve"> </w:t>
      </w:r>
      <w:r w:rsidRPr="00155B45">
        <w:rPr>
          <w:rFonts w:cs="Tahoma"/>
          <w:szCs w:val="22"/>
          <w:vertAlign w:val="subscript"/>
          <w:lang w:val="el-GR"/>
        </w:rPr>
        <w:tab/>
      </w:r>
      <w:r w:rsidRPr="00155B45">
        <w:rPr>
          <w:rFonts w:cs="Tahoma"/>
          <w:szCs w:val="22"/>
          <w:lang w:val="el-GR"/>
        </w:rPr>
        <w:t xml:space="preserve">το συνολικό συγκριτικό κόστος της Προσφοράς με τη μικρότερη τιμή </w:t>
      </w:r>
    </w:p>
    <w:p w14:paraId="0249B40C" w14:textId="77777777" w:rsidR="0001217D" w:rsidRPr="00155B45" w:rsidRDefault="0001217D" w:rsidP="00155B45">
      <w:pPr>
        <w:tabs>
          <w:tab w:val="left" w:pos="1080"/>
        </w:tabs>
        <w:spacing w:before="0" w:line="252" w:lineRule="auto"/>
        <w:ind w:left="284"/>
        <w:rPr>
          <w:rFonts w:cs="Tahoma"/>
          <w:szCs w:val="22"/>
          <w:lang w:val="el-GR"/>
        </w:rPr>
      </w:pPr>
      <w:r w:rsidRPr="00155B45">
        <w:rPr>
          <w:rFonts w:cs="Tahoma"/>
          <w:szCs w:val="22"/>
          <w:lang w:val="el-GR"/>
        </w:rPr>
        <w:t>Κ</w:t>
      </w:r>
      <w:proofErr w:type="spellStart"/>
      <w:r w:rsidRPr="00155B45">
        <w:rPr>
          <w:rFonts w:cs="Tahoma"/>
          <w:szCs w:val="22"/>
          <w:vertAlign w:val="subscript"/>
        </w:rPr>
        <w:t>i</w:t>
      </w:r>
      <w:proofErr w:type="spellEnd"/>
      <w:r w:rsidRPr="00155B45">
        <w:rPr>
          <w:rFonts w:cs="Tahoma"/>
          <w:szCs w:val="22"/>
          <w:vertAlign w:val="subscript"/>
          <w:lang w:val="el-GR"/>
        </w:rPr>
        <w:tab/>
      </w:r>
      <w:r w:rsidRPr="00155B45">
        <w:rPr>
          <w:rFonts w:cs="Tahoma"/>
          <w:szCs w:val="22"/>
          <w:lang w:val="el-GR"/>
        </w:rPr>
        <w:t xml:space="preserve">το συνολικό συγκριτικό κόστος της Προσφοράς </w:t>
      </w:r>
      <w:proofErr w:type="spellStart"/>
      <w:r w:rsidRPr="00155B45">
        <w:rPr>
          <w:rFonts w:cs="Tahoma"/>
          <w:szCs w:val="22"/>
        </w:rPr>
        <w:t>i</w:t>
      </w:r>
      <w:proofErr w:type="spellEnd"/>
      <w:r w:rsidRPr="00155B45">
        <w:rPr>
          <w:rFonts w:cs="Tahoma"/>
          <w:szCs w:val="22"/>
          <w:lang w:val="el-GR"/>
        </w:rPr>
        <w:t xml:space="preserve"> </w:t>
      </w:r>
    </w:p>
    <w:p w14:paraId="608CE362" w14:textId="77777777" w:rsidR="0001217D" w:rsidRPr="00155B45" w:rsidRDefault="0001217D" w:rsidP="00155B45">
      <w:pPr>
        <w:tabs>
          <w:tab w:val="left" w:pos="1080"/>
        </w:tabs>
        <w:spacing w:before="0" w:line="252" w:lineRule="auto"/>
        <w:ind w:left="284"/>
        <w:rPr>
          <w:rFonts w:cs="Tahoma"/>
          <w:szCs w:val="22"/>
          <w:lang w:val="el-GR"/>
        </w:rPr>
      </w:pPr>
      <w:r w:rsidRPr="00155B45">
        <w:rPr>
          <w:rFonts w:cs="Tahoma"/>
          <w:szCs w:val="22"/>
          <w:lang w:val="el-GR"/>
        </w:rPr>
        <w:t>Λ</w:t>
      </w:r>
      <w:proofErr w:type="spellStart"/>
      <w:r w:rsidRPr="00155B45">
        <w:rPr>
          <w:rFonts w:cs="Tahoma"/>
          <w:szCs w:val="22"/>
          <w:vertAlign w:val="subscript"/>
        </w:rPr>
        <w:t>i</w:t>
      </w:r>
      <w:proofErr w:type="spellEnd"/>
      <w:r w:rsidRPr="00155B45">
        <w:rPr>
          <w:rFonts w:cs="Tahoma"/>
          <w:szCs w:val="22"/>
          <w:lang w:val="el-GR"/>
        </w:rPr>
        <w:tab/>
        <w:t>το οποίο στρογγυλοποιείται στα 2 δεκαδικά ψηφία.</w:t>
      </w:r>
    </w:p>
    <w:p w14:paraId="3FF46902" w14:textId="77777777" w:rsidR="00EB4B2B" w:rsidRPr="00155B45" w:rsidRDefault="00EB4B2B" w:rsidP="00155B45">
      <w:pPr>
        <w:spacing w:before="0" w:line="252" w:lineRule="auto"/>
        <w:rPr>
          <w:rFonts w:cs="Tahoma"/>
          <w:b/>
          <w:szCs w:val="22"/>
          <w:u w:val="single"/>
          <w:lang w:val="el-GR"/>
        </w:rPr>
      </w:pPr>
    </w:p>
    <w:p w14:paraId="561FBC75" w14:textId="77777777" w:rsidR="00221291" w:rsidRPr="00155B45" w:rsidRDefault="00221291" w:rsidP="00155B45">
      <w:pPr>
        <w:suppressAutoHyphens w:val="0"/>
        <w:spacing w:before="0" w:line="252" w:lineRule="auto"/>
        <w:jc w:val="left"/>
        <w:rPr>
          <w:rFonts w:cs="Tahoma"/>
          <w:szCs w:val="22"/>
          <w:lang w:val="el-GR"/>
        </w:rPr>
      </w:pPr>
      <w:r w:rsidRPr="00155B45">
        <w:rPr>
          <w:rFonts w:cs="Tahoma"/>
          <w:szCs w:val="22"/>
          <w:lang w:val="el-GR"/>
        </w:rPr>
        <w:br w:type="page"/>
      </w:r>
    </w:p>
    <w:p w14:paraId="4771E2A2"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131" w:name="_Toc43378460"/>
      <w:bookmarkStart w:id="132" w:name="_Toc76118957"/>
      <w:r w:rsidRPr="00155B45">
        <w:rPr>
          <w:rFonts w:ascii="Tahoma" w:hAnsi="Tahoma" w:cs="Tahoma"/>
          <w:sz w:val="22"/>
          <w:lang w:val="el-GR"/>
        </w:rPr>
        <w:t>Κατάρτιση - Περιεχόμενο Προσφορών</w:t>
      </w:r>
      <w:bookmarkEnd w:id="131"/>
      <w:bookmarkEnd w:id="132"/>
    </w:p>
    <w:p w14:paraId="77103F42"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133" w:name="_Ref496542253"/>
      <w:bookmarkStart w:id="134" w:name="_Toc43378461"/>
      <w:bookmarkStart w:id="135" w:name="_Toc76118958"/>
      <w:r w:rsidRPr="00155B45">
        <w:rPr>
          <w:rFonts w:ascii="Tahoma" w:hAnsi="Tahoma" w:cs="Tahoma"/>
          <w:szCs w:val="22"/>
          <w:lang w:val="el-GR"/>
        </w:rPr>
        <w:t>Γενικοί όροι υποβολής προσφορών</w:t>
      </w:r>
      <w:bookmarkEnd w:id="133"/>
      <w:bookmarkEnd w:id="134"/>
      <w:bookmarkEnd w:id="135"/>
    </w:p>
    <w:p w14:paraId="4557C215" w14:textId="0DCEB3E5" w:rsidR="008338F0" w:rsidRPr="00155B45" w:rsidRDefault="003355E7" w:rsidP="00155B45">
      <w:pPr>
        <w:spacing w:before="0" w:line="252" w:lineRule="auto"/>
        <w:rPr>
          <w:rFonts w:cs="Tahoma"/>
          <w:szCs w:val="22"/>
          <w:lang w:val="el-GR"/>
        </w:rPr>
      </w:pPr>
      <w:r w:rsidRPr="00155B45">
        <w:rPr>
          <w:rFonts w:cs="Tahoma"/>
          <w:szCs w:val="22"/>
          <w:lang w:val="el-GR"/>
        </w:rPr>
        <w:t xml:space="preserve">Οι προσφορές υποβάλλονται με βάση τις απαιτήσεις της </w:t>
      </w:r>
      <w:r w:rsidR="00893B0F" w:rsidRPr="00155B45">
        <w:rPr>
          <w:rFonts w:cs="Tahoma"/>
          <w:szCs w:val="22"/>
          <w:lang w:val="el-GR"/>
        </w:rPr>
        <w:t xml:space="preserve">παρούσας </w:t>
      </w:r>
      <w:r w:rsidRPr="00155B45">
        <w:rPr>
          <w:rFonts w:cs="Tahoma"/>
          <w:szCs w:val="22"/>
          <w:lang w:val="el-GR"/>
        </w:rPr>
        <w:t>Διακήρυξης, για</w:t>
      </w:r>
      <w:r w:rsidR="00E1337D" w:rsidRPr="00155B45">
        <w:rPr>
          <w:rFonts w:cs="Tahoma"/>
          <w:szCs w:val="22"/>
          <w:lang w:val="el-GR"/>
        </w:rPr>
        <w:t xml:space="preserve"> </w:t>
      </w:r>
      <w:r w:rsidRPr="00155B45">
        <w:rPr>
          <w:rFonts w:cs="Tahoma"/>
          <w:szCs w:val="22"/>
          <w:lang w:val="el-GR"/>
        </w:rPr>
        <w:t xml:space="preserve">όλες τις περιγραφόμενες υπηρεσίες. </w:t>
      </w:r>
    </w:p>
    <w:p w14:paraId="52BD8A40" w14:textId="02E03FE8" w:rsidR="008338F0" w:rsidRPr="00155B45" w:rsidRDefault="003355E7" w:rsidP="00155B45">
      <w:pPr>
        <w:spacing w:before="0" w:line="252" w:lineRule="auto"/>
        <w:rPr>
          <w:rFonts w:cs="Tahoma"/>
          <w:color w:val="000000"/>
          <w:szCs w:val="22"/>
          <w:lang w:val="el-GR" w:eastAsia="el-GR"/>
        </w:rPr>
      </w:pPr>
      <w:r w:rsidRPr="00155B45">
        <w:rPr>
          <w:rFonts w:cs="Tahoma"/>
          <w:szCs w:val="22"/>
          <w:lang w:val="el-GR"/>
        </w:rPr>
        <w:t>Δεν επιτρέπονται εναλλακτικές προσφορές</w:t>
      </w:r>
      <w:r w:rsidR="00893B0F" w:rsidRPr="00155B45">
        <w:rPr>
          <w:rFonts w:cs="Tahoma"/>
          <w:i/>
          <w:iCs/>
          <w:szCs w:val="22"/>
          <w:lang w:val="el-GR"/>
        </w:rPr>
        <w:t>.</w:t>
      </w:r>
    </w:p>
    <w:p w14:paraId="4C6DA54C" w14:textId="209D1543" w:rsidR="008338F0" w:rsidRPr="0065109B" w:rsidRDefault="003355E7" w:rsidP="00155B45">
      <w:pPr>
        <w:spacing w:before="0" w:line="252" w:lineRule="auto"/>
        <w:rPr>
          <w:rFonts w:cs="Tahoma"/>
          <w:color w:val="000000"/>
          <w:szCs w:val="22"/>
          <w:lang w:val="el-GR" w:eastAsia="el-GR"/>
        </w:rPr>
      </w:pPr>
      <w:r w:rsidRPr="00155B45">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477F69">
        <w:rPr>
          <w:rFonts w:cs="Tahoma"/>
          <w:color w:val="000000"/>
          <w:szCs w:val="22"/>
          <w:lang w:val="el-GR" w:eastAsia="el-GR"/>
        </w:rPr>
        <w:t xml:space="preserve">ηλεκτρονικά </w:t>
      </w:r>
      <w:r w:rsidRPr="00477F69">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51A0B8E" w14:textId="77777777" w:rsidR="00477F69" w:rsidRPr="003F2FB4" w:rsidRDefault="00477F69" w:rsidP="00477F69">
      <w:pPr>
        <w:rPr>
          <w:rFonts w:cs="Tahoma"/>
          <w:lang w:val="el-GR"/>
        </w:rPr>
      </w:pPr>
      <w:r w:rsidRPr="003F2FB4">
        <w:rPr>
          <w:rFonts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3F2FB4">
        <w:rPr>
          <w:rFonts w:cs="Tahoma"/>
          <w:color w:val="000000"/>
          <w:szCs w:val="22"/>
          <w:lang w:val="el-GR" w:eastAsia="el-GR"/>
        </w:rPr>
        <w:t>αποφαινομένου</w:t>
      </w:r>
      <w:proofErr w:type="spellEnd"/>
      <w:r w:rsidRPr="003F2FB4">
        <w:rPr>
          <w:rFonts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3F2FB4">
        <w:rPr>
          <w:rStyle w:val="ab"/>
          <w:rFonts w:cs="Tahoma"/>
          <w:color w:val="000000"/>
          <w:szCs w:val="22"/>
          <w:lang w:val="el-GR" w:eastAsia="el-GR"/>
        </w:rPr>
        <w:footnoteReference w:id="8"/>
      </w:r>
    </w:p>
    <w:p w14:paraId="011007C0" w14:textId="77777777" w:rsidR="00B222AE" w:rsidRPr="00477F69" w:rsidRDefault="00B222AE" w:rsidP="00155B45">
      <w:pPr>
        <w:spacing w:before="0" w:line="252" w:lineRule="auto"/>
        <w:rPr>
          <w:rFonts w:cs="Tahoma"/>
          <w:szCs w:val="22"/>
          <w:lang w:val="el-GR"/>
        </w:rPr>
      </w:pPr>
    </w:p>
    <w:p w14:paraId="256B2B9A" w14:textId="77777777" w:rsidR="008338F0" w:rsidRPr="00477F69" w:rsidRDefault="003355E7" w:rsidP="000833D5">
      <w:pPr>
        <w:pStyle w:val="4"/>
        <w:numPr>
          <w:ilvl w:val="2"/>
          <w:numId w:val="11"/>
        </w:numPr>
        <w:spacing w:before="0" w:after="120" w:line="252" w:lineRule="auto"/>
        <w:rPr>
          <w:rFonts w:ascii="Tahoma" w:hAnsi="Tahoma" w:cs="Tahoma"/>
          <w:szCs w:val="22"/>
          <w:lang w:val="el-GR"/>
        </w:rPr>
      </w:pPr>
      <w:bookmarkStart w:id="136" w:name="_Ref496542299"/>
      <w:bookmarkStart w:id="137" w:name="_Toc43378462"/>
      <w:bookmarkStart w:id="138" w:name="_Toc76118959"/>
      <w:r w:rsidRPr="00477F69">
        <w:rPr>
          <w:rFonts w:ascii="Tahoma" w:hAnsi="Tahoma" w:cs="Tahoma"/>
          <w:szCs w:val="22"/>
          <w:lang w:val="el-GR"/>
        </w:rPr>
        <w:t>Χρόνος και Τρόπος υποβολής προσφορών</w:t>
      </w:r>
      <w:bookmarkEnd w:id="136"/>
      <w:bookmarkEnd w:id="137"/>
      <w:bookmarkEnd w:id="138"/>
      <w:r w:rsidRPr="00477F69">
        <w:rPr>
          <w:rFonts w:ascii="Tahoma" w:hAnsi="Tahoma" w:cs="Tahoma"/>
          <w:szCs w:val="22"/>
          <w:lang w:val="el-GR"/>
        </w:rPr>
        <w:t xml:space="preserve"> </w:t>
      </w:r>
    </w:p>
    <w:p w14:paraId="43E88597" w14:textId="2DFD0E4D" w:rsidR="00477F69" w:rsidRPr="00987ED0" w:rsidRDefault="00477F69" w:rsidP="00477F69">
      <w:pPr>
        <w:pStyle w:val="4"/>
        <w:rPr>
          <w:rFonts w:ascii="Tahoma" w:hAnsi="Tahoma" w:cs="Tahoma"/>
          <w:b w:val="0"/>
          <w:bCs w:val="0"/>
          <w:lang w:val="el-GR"/>
        </w:rPr>
      </w:pPr>
      <w:bookmarkStart w:id="139" w:name="_Toc76118960"/>
      <w:r w:rsidRPr="00987ED0">
        <w:rPr>
          <w:rFonts w:ascii="Tahoma" w:hAnsi="Tahoma" w:cs="Tahoma"/>
          <w:szCs w:val="22"/>
          <w:lang w:val="el-GR"/>
        </w:rPr>
        <w:t>2.4.2.1</w:t>
      </w:r>
      <w:r w:rsidRPr="00477F69">
        <w:rPr>
          <w:rFonts w:ascii="Tahoma" w:hAnsi="Tahoma" w:cs="Tahoma"/>
          <w:b w:val="0"/>
          <w:szCs w:val="22"/>
          <w:lang w:val="el-GR"/>
        </w:rPr>
        <w:t xml:space="preserve"> </w:t>
      </w:r>
      <w:r w:rsidR="00893B0F" w:rsidRPr="00987ED0">
        <w:rPr>
          <w:rFonts w:ascii="Tahoma" w:hAnsi="Tahoma" w:cs="Tahoma"/>
          <w:b w:val="0"/>
          <w:szCs w:val="22"/>
          <w:lang w:val="el-GR"/>
        </w:rPr>
        <w:t xml:space="preserve">Οι προσφορές υποβάλλονται από τους ενδιαφερόμενους ηλεκτρονικά, μέσω της διαδικτυακής πύλης </w:t>
      </w:r>
      <w:hyperlink r:id="rId27" w:history="1">
        <w:r w:rsidRPr="00987ED0">
          <w:rPr>
            <w:rStyle w:val="-"/>
            <w:rFonts w:ascii="Tahoma" w:hAnsi="Tahoma" w:cs="Tahoma"/>
            <w:b w:val="0"/>
            <w:szCs w:val="22"/>
            <w:lang w:val="el-GR"/>
          </w:rPr>
          <w:t>www.promitheus.gov.gr</w:t>
        </w:r>
      </w:hyperlink>
      <w:r w:rsidRPr="00987ED0">
        <w:rPr>
          <w:rFonts w:ascii="Tahoma" w:hAnsi="Tahoma" w:cs="Tahoma"/>
          <w:b w:val="0"/>
          <w:szCs w:val="22"/>
          <w:lang w:val="el-GR"/>
        </w:rPr>
        <w:t xml:space="preserve"> </w:t>
      </w:r>
      <w:r w:rsidR="00893B0F" w:rsidRPr="00987ED0">
        <w:rPr>
          <w:rFonts w:ascii="Tahoma" w:hAnsi="Tahoma" w:cs="Tahoma"/>
          <w:b w:val="0"/>
          <w:szCs w:val="22"/>
          <w:lang w:val="el-GR"/>
        </w:rPr>
        <w:t xml:space="preserve"> του ΕΣΗΔΗΣ, μέχρι την καταληκτική ημερομηνία και ώρα που ορίζει η παρούσα διακήρυξη</w:t>
      </w:r>
      <w:r w:rsidR="00E1337D" w:rsidRPr="00987ED0">
        <w:rPr>
          <w:rFonts w:ascii="Tahoma" w:hAnsi="Tahoma" w:cs="Tahoma"/>
          <w:b w:val="0"/>
          <w:szCs w:val="22"/>
          <w:lang w:val="el-GR"/>
        </w:rPr>
        <w:t xml:space="preserve"> </w:t>
      </w:r>
      <w:r w:rsidR="00893B0F" w:rsidRPr="00987ED0">
        <w:rPr>
          <w:rFonts w:ascii="Tahoma" w:hAnsi="Tahoma" w:cs="Tahoma"/>
          <w:b w:val="0"/>
          <w:szCs w:val="22"/>
          <w:lang w:val="el-GR"/>
        </w:rPr>
        <w:t>(</w:t>
      </w:r>
      <w:r w:rsidR="00F41119" w:rsidRPr="00987ED0">
        <w:rPr>
          <w:rFonts w:ascii="Tahoma" w:hAnsi="Tahoma" w:cs="Tahoma"/>
          <w:b w:val="0"/>
          <w:szCs w:val="22"/>
          <w:lang w:val="el-GR"/>
        </w:rPr>
        <w:t xml:space="preserve">άρθρο </w:t>
      </w:r>
      <w:r w:rsidR="00F41119" w:rsidRPr="00987ED0">
        <w:rPr>
          <w:rFonts w:ascii="Tahoma" w:hAnsi="Tahoma" w:cs="Tahoma"/>
          <w:b w:val="0"/>
          <w:szCs w:val="22"/>
          <w:lang w:val="el-GR"/>
        </w:rPr>
        <w:fldChar w:fldCharType="begin"/>
      </w:r>
      <w:r w:rsidR="00F41119" w:rsidRPr="00987ED0">
        <w:rPr>
          <w:rFonts w:ascii="Tahoma" w:hAnsi="Tahoma" w:cs="Tahoma"/>
          <w:b w:val="0"/>
          <w:szCs w:val="22"/>
          <w:lang w:val="el-GR"/>
        </w:rPr>
        <w:instrText xml:space="preserve"> REF _Ref40979373 \r \h  \* MERGEFORMAT </w:instrText>
      </w:r>
      <w:r w:rsidR="00F41119" w:rsidRPr="00987ED0">
        <w:rPr>
          <w:rFonts w:ascii="Tahoma" w:hAnsi="Tahoma" w:cs="Tahoma"/>
          <w:b w:val="0"/>
          <w:szCs w:val="22"/>
          <w:lang w:val="el-GR"/>
        </w:rPr>
      </w:r>
      <w:r w:rsidR="00F41119" w:rsidRPr="00987ED0">
        <w:rPr>
          <w:rFonts w:ascii="Tahoma" w:hAnsi="Tahoma" w:cs="Tahoma"/>
          <w:b w:val="0"/>
          <w:szCs w:val="22"/>
          <w:lang w:val="el-GR"/>
        </w:rPr>
        <w:fldChar w:fldCharType="separate"/>
      </w:r>
      <w:r w:rsidR="00A504FF">
        <w:rPr>
          <w:rFonts w:ascii="Tahoma" w:hAnsi="Tahoma" w:cs="Tahoma"/>
          <w:b w:val="0"/>
          <w:szCs w:val="22"/>
          <w:lang w:val="el-GR"/>
        </w:rPr>
        <w:t>1.5</w:t>
      </w:r>
      <w:r w:rsidR="00F41119" w:rsidRPr="00987ED0">
        <w:rPr>
          <w:rFonts w:ascii="Tahoma" w:hAnsi="Tahoma" w:cs="Tahoma"/>
          <w:b w:val="0"/>
          <w:szCs w:val="22"/>
          <w:lang w:val="el-GR"/>
        </w:rPr>
        <w:fldChar w:fldCharType="end"/>
      </w:r>
      <w:r w:rsidR="00893B0F" w:rsidRPr="00987ED0">
        <w:rPr>
          <w:rFonts w:ascii="Tahoma" w:hAnsi="Tahoma" w:cs="Tahoma"/>
          <w:b w:val="0"/>
          <w:szCs w:val="22"/>
          <w:lang w:val="el-GR"/>
        </w:rPr>
        <w:t xml:space="preserve">), στην </w:t>
      </w:r>
      <w:r w:rsidR="00893B0F" w:rsidRPr="00987ED0">
        <w:rPr>
          <w:rFonts w:ascii="Tahoma" w:hAnsi="Tahoma" w:cs="Tahoma"/>
          <w:b w:val="0"/>
          <w:color w:val="000000"/>
          <w:szCs w:val="22"/>
          <w:lang w:val="el-GR"/>
        </w:rPr>
        <w:t>Ελληνική</w:t>
      </w:r>
      <w:r w:rsidR="00893B0F" w:rsidRPr="00987ED0">
        <w:rPr>
          <w:rFonts w:ascii="Tahoma" w:hAnsi="Tahoma" w:cs="Tahoma"/>
          <w:b w:val="0"/>
          <w:szCs w:val="22"/>
          <w:lang w:val="el-GR"/>
        </w:rPr>
        <w:t xml:space="preserve"> Γλώσσα, σε ηλεκτρονικό φάκελο, σύμφωνα με τα αναφερόμενα στο ν.4412/2016 , ιδίως </w:t>
      </w:r>
      <w:r w:rsidRPr="00987ED0">
        <w:rPr>
          <w:rFonts w:ascii="Tahoma" w:hAnsi="Tahoma" w:cs="Tahoma"/>
          <w:b w:val="0"/>
          <w:szCs w:val="22"/>
          <w:lang w:val="el-GR"/>
        </w:rPr>
        <w:t xml:space="preserve">στα </w:t>
      </w:r>
      <w:r w:rsidR="00893B0F" w:rsidRPr="00987ED0">
        <w:rPr>
          <w:rFonts w:ascii="Tahoma" w:hAnsi="Tahoma" w:cs="Tahoma"/>
          <w:b w:val="0"/>
          <w:szCs w:val="22"/>
          <w:lang w:val="el-GR"/>
        </w:rPr>
        <w:t>άρθρα 36 και 37 και</w:t>
      </w:r>
      <w:r w:rsidR="00893B0F" w:rsidRPr="00987ED0">
        <w:rPr>
          <w:rFonts w:ascii="Tahoma" w:hAnsi="Tahoma" w:cs="Tahoma"/>
          <w:szCs w:val="22"/>
          <w:lang w:val="el-GR"/>
        </w:rPr>
        <w:t xml:space="preserve"> </w:t>
      </w:r>
      <w:r w:rsidRPr="00987ED0">
        <w:rPr>
          <w:rFonts w:ascii="Tahoma" w:hAnsi="Tahoma" w:cs="Tahoma"/>
          <w:b w:val="0"/>
          <w:bCs w:val="0"/>
          <w:lang w:val="el-GR"/>
        </w:rPr>
        <w:t xml:space="preserve">στην κατ’ εξουσιοδότηση των διατάξεων της παρ. 5 του άρθρου 36 του ν.4412/2016 </w:t>
      </w:r>
      <w:proofErr w:type="spellStart"/>
      <w:r w:rsidRPr="00987ED0">
        <w:rPr>
          <w:rFonts w:ascii="Tahoma" w:hAnsi="Tahoma" w:cs="Tahoma"/>
          <w:b w:val="0"/>
          <w:bCs w:val="0"/>
          <w:lang w:val="el-GR"/>
        </w:rPr>
        <w:t>εκδοθείσα</w:t>
      </w:r>
      <w:proofErr w:type="spellEnd"/>
      <w:r w:rsidRPr="00987ED0">
        <w:rPr>
          <w:rFonts w:ascii="Tahoma" w:hAnsi="Tahoma" w:cs="Tahoma"/>
          <w:b w:val="0"/>
          <w:bCs w:val="0"/>
          <w:lang w:val="el-GR"/>
        </w:rPr>
        <w:t xml:space="preserve"> με </w:t>
      </w:r>
      <w:proofErr w:type="spellStart"/>
      <w:r w:rsidRPr="00987ED0">
        <w:rPr>
          <w:rFonts w:ascii="Tahoma" w:hAnsi="Tahoma" w:cs="Tahoma"/>
          <w:b w:val="0"/>
          <w:bCs w:val="0"/>
          <w:lang w:val="el-GR"/>
        </w:rPr>
        <w:t>αρ</w:t>
      </w:r>
      <w:proofErr w:type="spellEnd"/>
      <w:r w:rsidRPr="00987ED0">
        <w:rPr>
          <w:rFonts w:ascii="Tahoma" w:hAnsi="Tahoma" w:cs="Tahoma"/>
          <w:b w:val="0"/>
          <w:bCs w:val="0"/>
          <w:lang w:val="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39"/>
    </w:p>
    <w:p w14:paraId="4A59CEEB" w14:textId="77777777" w:rsidR="00477F69" w:rsidRDefault="00477F69" w:rsidP="00477F69">
      <w:pPr>
        <w:rPr>
          <w:rFonts w:cs="Tahoma"/>
          <w:color w:val="000000"/>
          <w:lang w:val="el-GR"/>
        </w:rPr>
      </w:pPr>
      <w:r w:rsidRPr="00477F69">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477F69">
        <w:rPr>
          <w:rFonts w:cs="Tahoma"/>
          <w:color w:val="000000"/>
          <w:lang w:val="el-GR"/>
        </w:rPr>
        <w:t>πάροχο</w:t>
      </w:r>
      <w:proofErr w:type="spellEnd"/>
      <w:r w:rsidRPr="00477F69">
        <w:rPr>
          <w:rFonts w:cs="Tahoma"/>
          <w:color w:val="000000"/>
          <w:lang w:val="el-GR"/>
        </w:rPr>
        <w:t xml:space="preserve"> υπηρεσιών πιστοποίησης, ο οποίος περιλαμβάνεται στον κατάλογο </w:t>
      </w:r>
      <w:proofErr w:type="spellStart"/>
      <w:r w:rsidRPr="00477F69">
        <w:rPr>
          <w:rFonts w:cs="Tahoma"/>
          <w:color w:val="000000"/>
          <w:lang w:val="el-GR"/>
        </w:rPr>
        <w:t>εμπίστευσης</w:t>
      </w:r>
      <w:proofErr w:type="spellEnd"/>
      <w:r w:rsidRPr="00477F69">
        <w:rPr>
          <w:rFonts w:cs="Tahoma"/>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EFC5F8C" w14:textId="2A75B856" w:rsidR="00477F69" w:rsidRPr="00987ED0" w:rsidRDefault="00477F69" w:rsidP="00477F69">
      <w:pPr>
        <w:pStyle w:val="4"/>
        <w:numPr>
          <w:ilvl w:val="3"/>
          <w:numId w:val="0"/>
        </w:numPr>
        <w:rPr>
          <w:rFonts w:ascii="Tahoma" w:hAnsi="Tahoma" w:cs="Tahoma"/>
          <w:b w:val="0"/>
          <w:lang w:val="el-GR"/>
        </w:rPr>
      </w:pPr>
      <w:bookmarkStart w:id="140" w:name="_Toc76118961"/>
      <w:r w:rsidRPr="00987ED0">
        <w:rPr>
          <w:rFonts w:ascii="Tahoma" w:hAnsi="Tahoma" w:cs="Tahoma"/>
          <w:szCs w:val="22"/>
          <w:lang w:val="el-GR"/>
        </w:rPr>
        <w:t xml:space="preserve">2.4.2.2 </w:t>
      </w:r>
      <w:r w:rsidR="00893B0F" w:rsidRPr="00987ED0">
        <w:rPr>
          <w:rFonts w:ascii="Tahoma" w:hAnsi="Tahoma" w:cs="Tahoma"/>
          <w:b w:val="0"/>
          <w:szCs w:val="22"/>
          <w:lang w:val="el-GR"/>
        </w:rPr>
        <w:t xml:space="preserve">Ο χρόνος υποβολής της προσφοράς </w:t>
      </w:r>
      <w:r w:rsidRPr="00987ED0">
        <w:rPr>
          <w:rFonts w:ascii="Tahoma" w:hAnsi="Tahoma" w:cs="Tahoma"/>
          <w:b w:val="0"/>
          <w:bCs w:val="0"/>
          <w:lang w:val="el-GR"/>
        </w:rPr>
        <w:t xml:space="preserve">μέσω του ΕΣΗΔΗΣ βεβαιώνεται αυτόματα από το ΕΣΗΔΗΣ με υπηρεσίες </w:t>
      </w:r>
      <w:proofErr w:type="spellStart"/>
      <w:r w:rsidRPr="00987ED0">
        <w:rPr>
          <w:rFonts w:ascii="Tahoma" w:hAnsi="Tahoma" w:cs="Tahoma"/>
          <w:b w:val="0"/>
          <w:bCs w:val="0"/>
          <w:lang w:val="el-GR"/>
        </w:rPr>
        <w:t>χρονοσήμανσης</w:t>
      </w:r>
      <w:proofErr w:type="spellEnd"/>
      <w:r w:rsidRPr="00987ED0">
        <w:rPr>
          <w:rFonts w:ascii="Tahoma" w:hAnsi="Tahoma" w:cs="Tahoma"/>
          <w:b w:val="0"/>
          <w:bCs w:val="0"/>
          <w:lang w:val="el-GR"/>
        </w:rPr>
        <w:t>, σύμφωνα με τα οριζόμενα στο άρθρο 37</w:t>
      </w:r>
      <w:r w:rsidRPr="00987ED0">
        <w:rPr>
          <w:rFonts w:ascii="Tahoma" w:hAnsi="Tahoma" w:cs="Tahoma"/>
          <w:b w:val="0"/>
          <w:lang w:val="el-GR"/>
        </w:rPr>
        <w:t xml:space="preserve"> </w:t>
      </w:r>
      <w:r w:rsidRPr="00987ED0">
        <w:rPr>
          <w:rFonts w:ascii="Tahoma" w:hAnsi="Tahoma" w:cs="Tahoma"/>
          <w:b w:val="0"/>
          <w:bCs w:val="0"/>
          <w:lang w:val="el-GR"/>
        </w:rPr>
        <w:t>του ν. 4412/2016 και τις διατάξεις του άρθρου 10 της ως άνω κοινής υπουργικής απόφασης.</w:t>
      </w:r>
      <w:bookmarkEnd w:id="140"/>
    </w:p>
    <w:p w14:paraId="3DAE7B1A" w14:textId="4C35FE61" w:rsidR="00893B0F" w:rsidRPr="00155B45" w:rsidRDefault="00477F69" w:rsidP="00987ED0">
      <w:pPr>
        <w:pStyle w:val="aff"/>
        <w:tabs>
          <w:tab w:val="left" w:pos="0"/>
          <w:tab w:val="left" w:pos="284"/>
          <w:tab w:val="left" w:pos="567"/>
        </w:tabs>
        <w:spacing w:before="0" w:line="252" w:lineRule="auto"/>
        <w:ind w:left="0"/>
        <w:contextualSpacing w:val="0"/>
        <w:rPr>
          <w:rFonts w:cs="Tahoma"/>
          <w:szCs w:val="22"/>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9B55B7A" w14:textId="77777777" w:rsidR="00893B0F" w:rsidRDefault="00893B0F" w:rsidP="00155B45">
      <w:pPr>
        <w:spacing w:before="0" w:line="252" w:lineRule="auto"/>
        <w:rPr>
          <w:rFonts w:cs="Tahoma"/>
          <w:color w:val="000000"/>
          <w:szCs w:val="22"/>
          <w:lang w:val="el-GR"/>
        </w:rPr>
      </w:pPr>
      <w:r w:rsidRPr="00D812B8">
        <w:rPr>
          <w:rFonts w:cs="Tahoma"/>
          <w:szCs w:val="22"/>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D812B8">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20CE0995" w14:textId="77777777" w:rsidR="00D812B8" w:rsidRPr="00284E9C" w:rsidRDefault="00D812B8" w:rsidP="00155B45">
      <w:pPr>
        <w:spacing w:before="0" w:line="252" w:lineRule="auto"/>
        <w:rPr>
          <w:rFonts w:cs="Tahoma"/>
          <w:b/>
          <w:bCs/>
          <w:szCs w:val="22"/>
          <w:lang w:val="el-GR"/>
        </w:rPr>
      </w:pPr>
    </w:p>
    <w:p w14:paraId="6D8338A6" w14:textId="18E61BBC" w:rsidR="00893B0F" w:rsidRPr="00284E9C" w:rsidRDefault="00893B0F" w:rsidP="00987ED0">
      <w:pPr>
        <w:pStyle w:val="aff"/>
        <w:numPr>
          <w:ilvl w:val="3"/>
          <w:numId w:val="60"/>
        </w:numPr>
        <w:tabs>
          <w:tab w:val="left" w:pos="0"/>
          <w:tab w:val="left" w:pos="284"/>
        </w:tabs>
        <w:spacing w:before="0" w:line="252" w:lineRule="auto"/>
        <w:ind w:left="0" w:firstLine="0"/>
        <w:contextualSpacing w:val="0"/>
        <w:rPr>
          <w:rFonts w:cs="Tahoma"/>
          <w:szCs w:val="22"/>
          <w:lang w:val="el-GR"/>
        </w:rPr>
      </w:pPr>
      <w:r w:rsidRPr="00284E9C">
        <w:rPr>
          <w:rFonts w:cs="Tahoma"/>
          <w:szCs w:val="22"/>
          <w:lang w:val="el-GR"/>
        </w:rPr>
        <w:t>Οι οικονομικοί φορείς υποβάλλουν με την προσφορά τους τα ακόλουθα</w:t>
      </w:r>
      <w:r w:rsidR="003F2FB4" w:rsidRPr="00284E9C">
        <w:rPr>
          <w:rFonts w:cs="Tahoma"/>
          <w:szCs w:val="22"/>
          <w:lang w:val="el-GR"/>
        </w:rPr>
        <w:t xml:space="preserve"> </w:t>
      </w:r>
      <w:r w:rsidR="003F2FB4" w:rsidRPr="00987ED0">
        <w:rPr>
          <w:rFonts w:cs="Tahoma"/>
          <w:bCs/>
          <w:szCs w:val="28"/>
          <w:lang w:val="el-GR"/>
        </w:rPr>
        <w:t>σύμφωνα με τις διατάξεις του άρθρου 13 της Κ.Υ.Α. ΕΣΗΔΗΣ Προμήθειες και Υπηρεσίες</w:t>
      </w:r>
      <w:r w:rsidRPr="00284E9C">
        <w:rPr>
          <w:rFonts w:cs="Tahoma"/>
          <w:szCs w:val="22"/>
          <w:lang w:val="el-GR"/>
        </w:rPr>
        <w:t xml:space="preserve">: </w:t>
      </w:r>
    </w:p>
    <w:p w14:paraId="58B77AAD" w14:textId="4E6CAA80" w:rsidR="003F2FB4" w:rsidRPr="00DD71B7" w:rsidRDefault="00893B0F" w:rsidP="003F2FB4">
      <w:pPr>
        <w:rPr>
          <w:rFonts w:cs="Tahoma"/>
          <w:lang w:val="el-GR"/>
        </w:rPr>
      </w:pPr>
      <w:r w:rsidRPr="00F714D5">
        <w:rPr>
          <w:rFonts w:cs="Tahoma"/>
          <w:szCs w:val="22"/>
          <w:lang w:val="el-GR"/>
        </w:rPr>
        <w:t xml:space="preserve">(α) έναν </w:t>
      </w:r>
      <w:r w:rsidR="003F2FB4" w:rsidRPr="00F714D5">
        <w:rPr>
          <w:rFonts w:cs="Tahoma"/>
          <w:szCs w:val="22"/>
          <w:lang w:val="el-GR"/>
        </w:rPr>
        <w:t xml:space="preserve">ηλεκτρονικό </w:t>
      </w:r>
      <w:r w:rsidRPr="00E76750">
        <w:rPr>
          <w:rFonts w:cs="Tahoma"/>
          <w:szCs w:val="22"/>
          <w:lang w:val="el-GR"/>
        </w:rPr>
        <w:t>(</w:t>
      </w:r>
      <w:proofErr w:type="spellStart"/>
      <w:r w:rsidRPr="00E76750">
        <w:rPr>
          <w:rFonts w:cs="Tahoma"/>
          <w:szCs w:val="22"/>
          <w:lang w:val="el-GR"/>
        </w:rPr>
        <w:t>υπο</w:t>
      </w:r>
      <w:proofErr w:type="spellEnd"/>
      <w:r w:rsidRPr="00E76750">
        <w:rPr>
          <w:rFonts w:cs="Tahoma"/>
          <w:szCs w:val="22"/>
          <w:lang w:val="el-GR"/>
        </w:rPr>
        <w:t xml:space="preserve">)φάκελο με την ένδειξη «Δικαιολογητικά Συμμετοχής –Τεχνική Προσφορά» στον οποίο </w:t>
      </w:r>
      <w:r w:rsidR="003F2FB4" w:rsidRPr="00DD71B7">
        <w:rPr>
          <w:rFonts w:cs="Tahoma"/>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9B860CF" w14:textId="77777777" w:rsidR="003F2FB4" w:rsidRPr="00347736" w:rsidRDefault="003F2FB4" w:rsidP="003F2FB4">
      <w:pPr>
        <w:rPr>
          <w:rFonts w:cs="Tahoma"/>
          <w:lang w:val="el-GR"/>
        </w:rPr>
      </w:pPr>
      <w:r w:rsidRPr="004C20AE">
        <w:rPr>
          <w:rFonts w:cs="Tahoma"/>
          <w:lang w:val="el-GR"/>
        </w:rPr>
        <w:t>(β) έναν ηλεκτρονικό (</w:t>
      </w:r>
      <w:proofErr w:type="spellStart"/>
      <w:r w:rsidRPr="004C20AE">
        <w:rPr>
          <w:rFonts w:cs="Tahoma"/>
          <w:lang w:val="el-GR"/>
        </w:rPr>
        <w:t>υπο</w:t>
      </w:r>
      <w:proofErr w:type="spellEnd"/>
      <w:r w:rsidRPr="004C20AE">
        <w:rPr>
          <w:rFonts w:cs="Tahoma"/>
          <w:lang w:val="el-GR"/>
        </w:rPr>
        <w:t>)φάκελο με την ένδειξη «Οικονομική Προσφορά», στον οποίο περιλαμβάνεται η οικονομική προσφορά του οικονομικού φορέα και το</w:t>
      </w:r>
      <w:r w:rsidRPr="00347736">
        <w:rPr>
          <w:rFonts w:cs="Tahoma"/>
          <w:lang w:val="el-GR"/>
        </w:rPr>
        <w:t xml:space="preserve"> σύνολο των κατά περίπτωση απαιτούμενων δικαιολογητικών. </w:t>
      </w:r>
    </w:p>
    <w:p w14:paraId="7166B84B" w14:textId="77777777" w:rsidR="003F2FB4" w:rsidRPr="00CA3565" w:rsidRDefault="003F2FB4" w:rsidP="003F2FB4">
      <w:pPr>
        <w:rPr>
          <w:rFonts w:cs="Tahoma"/>
          <w:lang w:val="el-GR"/>
        </w:rPr>
      </w:pPr>
      <w:r w:rsidRPr="00643EB4">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w:t>
      </w:r>
      <w:r w:rsidRPr="00CA3565">
        <w:rPr>
          <w:rFonts w:cs="Tahoma"/>
          <w:lang w:val="el-GR"/>
        </w:rPr>
        <w:t>υτικότητα της συγκεκριμένης πληροφορίας.</w:t>
      </w:r>
    </w:p>
    <w:p w14:paraId="5637E4DA" w14:textId="77777777" w:rsidR="00893B0F" w:rsidRPr="00284E9C" w:rsidRDefault="00893B0F" w:rsidP="00155B45">
      <w:pPr>
        <w:spacing w:before="0" w:line="252" w:lineRule="auto"/>
        <w:rPr>
          <w:rFonts w:cs="Tahoma"/>
          <w:szCs w:val="22"/>
          <w:lang w:val="el-GR"/>
        </w:rPr>
      </w:pPr>
      <w:r w:rsidRPr="00284E9C">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8B24C60" w14:textId="77777777" w:rsidR="00284E9C" w:rsidRPr="00284E9C" w:rsidRDefault="00284E9C" w:rsidP="00155B45">
      <w:pPr>
        <w:spacing w:before="0" w:line="252" w:lineRule="auto"/>
        <w:rPr>
          <w:rFonts w:cs="Tahoma"/>
          <w:b/>
          <w:bCs/>
          <w:szCs w:val="22"/>
          <w:lang w:val="el-GR"/>
        </w:rPr>
      </w:pPr>
    </w:p>
    <w:p w14:paraId="258D5C3F" w14:textId="09FECFBF" w:rsidR="004E540A" w:rsidRPr="00987ED0" w:rsidRDefault="004E540A" w:rsidP="00987ED0">
      <w:pPr>
        <w:pStyle w:val="4"/>
        <w:spacing w:line="276" w:lineRule="auto"/>
        <w:rPr>
          <w:rFonts w:ascii="Tahoma" w:hAnsi="Tahoma" w:cs="Tahoma"/>
          <w:lang w:val="el-GR"/>
        </w:rPr>
      </w:pPr>
      <w:bookmarkStart w:id="141" w:name="_Ref75869622"/>
      <w:bookmarkStart w:id="142" w:name="_Toc76118962"/>
      <w:r w:rsidRPr="00987ED0">
        <w:rPr>
          <w:rFonts w:ascii="Tahoma" w:hAnsi="Tahoma" w:cs="Tahoma"/>
          <w:bCs w:val="0"/>
          <w:lang w:val="el-GR"/>
        </w:rPr>
        <w:t>2.4.2.4</w:t>
      </w:r>
      <w:r>
        <w:rPr>
          <w:rFonts w:ascii="Tahoma" w:hAnsi="Tahoma" w:cs="Tahoma"/>
          <w:b w:val="0"/>
          <w:bCs w:val="0"/>
          <w:lang w:val="el-GR"/>
        </w:rPr>
        <w:t xml:space="preserve"> </w:t>
      </w:r>
      <w:r>
        <w:rPr>
          <w:rFonts w:ascii="Tahoma" w:hAnsi="Tahoma" w:cs="Tahoma"/>
          <w:b w:val="0"/>
          <w:bCs w:val="0"/>
          <w:lang w:val="el-GR"/>
        </w:rPr>
        <w:tab/>
      </w:r>
      <w:r w:rsidRPr="00987ED0">
        <w:rPr>
          <w:rFonts w:ascii="Tahoma" w:hAnsi="Tahoma" w:cs="Tahoma"/>
          <w:b w:val="0"/>
          <w:bCs w:val="0"/>
          <w:lang w:val="el-GR"/>
        </w:rPr>
        <w:t xml:space="preserve">Εφόσον οι Οικονομικοί Φορείς καταχωρίσουν τα σχετικά στοιχεία, </w:t>
      </w:r>
      <w:proofErr w:type="spellStart"/>
      <w:r w:rsidRPr="00987ED0">
        <w:rPr>
          <w:rFonts w:ascii="Tahoma" w:hAnsi="Tahoma" w:cs="Tahoma"/>
          <w:b w:val="0"/>
          <w:bCs w:val="0"/>
          <w:lang w:val="el-GR"/>
        </w:rPr>
        <w:t>μεταδεδομένα</w:t>
      </w:r>
      <w:proofErr w:type="spellEnd"/>
      <w:r w:rsidRPr="00987ED0">
        <w:rPr>
          <w:rFonts w:ascii="Tahoma" w:hAnsi="Tahoma" w:cs="Tahoma"/>
          <w:b w:val="0"/>
          <w:bCs w:val="0"/>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987ED0">
        <w:rPr>
          <w:rFonts w:ascii="Tahoma" w:hAnsi="Tahoma" w:cs="Tahoma"/>
          <w:b w:val="0"/>
          <w:bCs w:val="0"/>
          <w:lang w:val="el-GR"/>
        </w:rPr>
        <w:t>μορφότυπο</w:t>
      </w:r>
      <w:proofErr w:type="spellEnd"/>
      <w:r w:rsidRPr="00987ED0">
        <w:rPr>
          <w:rFonts w:ascii="Tahoma" w:hAnsi="Tahoma" w:cs="Tahoma"/>
          <w:b w:val="0"/>
          <w:bCs w:val="0"/>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987ED0">
        <w:rPr>
          <w:rFonts w:ascii="Tahoma" w:hAnsi="Tahoma" w:cs="Tahoma"/>
          <w:b w:val="0"/>
          <w:bCs w:val="0"/>
          <w:lang w:val="el-GR"/>
        </w:rPr>
        <w:t>υποφακέλους</w:t>
      </w:r>
      <w:proofErr w:type="spellEnd"/>
      <w:r w:rsidRPr="00987ED0">
        <w:rPr>
          <w:rFonts w:ascii="Tahoma" w:hAnsi="Tahoma" w:cs="Tahoma"/>
          <w:b w:val="0"/>
          <w:bCs w:val="0"/>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987ED0">
        <w:rPr>
          <w:rFonts w:ascii="Tahoma" w:hAnsi="Tahoma" w:cs="Tahoma"/>
          <w:b w:val="0"/>
          <w:bCs w:val="0"/>
          <w:lang w:val="el-GR"/>
        </w:rPr>
        <w:t>υποφακέλο</w:t>
      </w:r>
      <w:proofErr w:type="spellEnd"/>
      <w:r w:rsidRPr="00987ED0">
        <w:rPr>
          <w:rFonts w:ascii="Tahoma" w:hAnsi="Tahoma" w:cs="Tahoma"/>
          <w:b w:val="0"/>
          <w:bCs w:val="0"/>
          <w:lang w:val="el-GR"/>
        </w:rPr>
        <w:t xml:space="preserve">  ξεχωριστά, από τη στιγμή που έχει ολοκληρωθεί η καταχώριση των στοιχείων σε αυτόν</w:t>
      </w:r>
      <w:r w:rsidRPr="00987ED0">
        <w:rPr>
          <w:rFonts w:ascii="Tahoma" w:hAnsi="Tahoma" w:cs="Tahoma"/>
          <w:vertAlign w:val="superscript"/>
          <w:lang w:val="el-GR"/>
        </w:rPr>
        <w:footnoteReference w:id="9"/>
      </w:r>
      <w:r w:rsidRPr="00987ED0">
        <w:rPr>
          <w:rFonts w:ascii="Tahoma" w:hAnsi="Tahoma" w:cs="Tahoma"/>
          <w:lang w:val="el-GR"/>
        </w:rPr>
        <w:t xml:space="preserve">.  </w:t>
      </w:r>
      <w:bookmarkStart w:id="143" w:name="_Toc74566867"/>
      <w:bookmarkStart w:id="144" w:name="_Toc74566868"/>
      <w:bookmarkStart w:id="145" w:name="_Toc74566869"/>
      <w:bookmarkStart w:id="146" w:name="_Toc74566870"/>
      <w:bookmarkEnd w:id="143"/>
      <w:bookmarkEnd w:id="144"/>
      <w:bookmarkEnd w:id="145"/>
      <w:bookmarkEnd w:id="146"/>
      <w:r w:rsidRPr="00987ED0">
        <w:rPr>
          <w:rFonts w:ascii="Tahoma" w:hAnsi="Tahoma" w:cs="Tahoma"/>
          <w:b w:val="0"/>
          <w:bCs w:val="0"/>
          <w:lang w:val="el-GR"/>
        </w:rPr>
        <w:t xml:space="preserve">Οι οικονομικοί φορείς συντάσσουν την τεχνική και οικονομική τους προσφορά σύμφωνα με τις απαιτήσεις της παρούσας </w:t>
      </w:r>
      <w:r w:rsidRPr="00987ED0">
        <w:rPr>
          <w:rFonts w:ascii="Tahoma" w:hAnsi="Tahoma" w:cs="Tahoma"/>
          <w:b w:val="0"/>
          <w:bCs w:val="0"/>
          <w:lang w:val="el-GR"/>
        </w:rPr>
        <w:fldChar w:fldCharType="begin"/>
      </w:r>
      <w:r w:rsidRPr="00987ED0">
        <w:rPr>
          <w:rFonts w:ascii="Tahoma" w:hAnsi="Tahoma" w:cs="Tahoma"/>
          <w:b w:val="0"/>
          <w:bCs w:val="0"/>
          <w:lang w:val="el-GR"/>
        </w:rPr>
        <w:instrText xml:space="preserve"> REF _Ref510087097 \h  \* MERGEFORMAT </w:instrText>
      </w:r>
      <w:r w:rsidRPr="00987ED0">
        <w:rPr>
          <w:rFonts w:ascii="Tahoma" w:hAnsi="Tahoma" w:cs="Tahoma"/>
          <w:b w:val="0"/>
          <w:bCs w:val="0"/>
          <w:lang w:val="el-GR"/>
        </w:rPr>
      </w:r>
      <w:r w:rsidRPr="00987ED0">
        <w:rPr>
          <w:rFonts w:ascii="Tahoma" w:hAnsi="Tahoma" w:cs="Tahoma"/>
          <w:b w:val="0"/>
          <w:bCs w:val="0"/>
          <w:lang w:val="el-GR"/>
        </w:rPr>
        <w:fldChar w:fldCharType="separate"/>
      </w:r>
      <w:r w:rsidR="00A504FF" w:rsidRPr="00A504FF">
        <w:rPr>
          <w:rFonts w:ascii="Tahoma" w:hAnsi="Tahoma" w:cs="Tahoma"/>
          <w:b w:val="0"/>
          <w:bCs w:val="0"/>
          <w:lang w:val="el-GR"/>
        </w:rPr>
        <w:t xml:space="preserve"> ΠΑΡΑΡΤΗΜΑ ΙV – Υπόδειγμα Τεχνικής </w:t>
      </w:r>
      <w:r w:rsidR="00A504FF" w:rsidRPr="00155B45">
        <w:rPr>
          <w:rFonts w:ascii="Tahoma" w:hAnsi="Tahoma" w:cs="Tahoma"/>
          <w:lang w:val="el-GR"/>
        </w:rPr>
        <w:t>Προσφοράς</w:t>
      </w:r>
      <w:r w:rsidRPr="00987ED0">
        <w:rPr>
          <w:rFonts w:ascii="Tahoma" w:hAnsi="Tahoma" w:cs="Tahoma"/>
          <w:b w:val="0"/>
          <w:bCs w:val="0"/>
          <w:lang w:val="el-GR"/>
        </w:rPr>
        <w:fldChar w:fldCharType="end"/>
      </w:r>
      <w:r w:rsidRPr="00987ED0">
        <w:rPr>
          <w:rFonts w:ascii="Tahoma" w:hAnsi="Tahoma" w:cs="Tahoma"/>
          <w:b w:val="0"/>
          <w:bCs w:val="0"/>
          <w:lang w:val="el-GR"/>
        </w:rPr>
        <w:t xml:space="preserve"> &amp; </w:t>
      </w:r>
      <w:r w:rsidRPr="00987ED0">
        <w:rPr>
          <w:rFonts w:ascii="Tahoma" w:hAnsi="Tahoma" w:cs="Tahoma"/>
          <w:b w:val="0"/>
          <w:bCs w:val="0"/>
          <w:lang w:val="el-GR"/>
        </w:rPr>
        <w:fldChar w:fldCharType="begin"/>
      </w:r>
      <w:r w:rsidRPr="00987ED0">
        <w:rPr>
          <w:rFonts w:ascii="Tahoma" w:hAnsi="Tahoma" w:cs="Tahoma"/>
          <w:b w:val="0"/>
          <w:bCs w:val="0"/>
          <w:lang w:val="el-GR"/>
        </w:rPr>
        <w:instrText xml:space="preserve"> REF _Ref510087099 \h  \* MERGEFORMAT </w:instrText>
      </w:r>
      <w:r w:rsidRPr="00987ED0">
        <w:rPr>
          <w:rFonts w:ascii="Tahoma" w:hAnsi="Tahoma" w:cs="Tahoma"/>
          <w:b w:val="0"/>
          <w:bCs w:val="0"/>
          <w:lang w:val="el-GR"/>
        </w:rPr>
      </w:r>
      <w:r w:rsidRPr="00987ED0">
        <w:rPr>
          <w:rFonts w:ascii="Tahoma" w:hAnsi="Tahoma" w:cs="Tahoma"/>
          <w:b w:val="0"/>
          <w:bCs w:val="0"/>
          <w:lang w:val="el-GR"/>
        </w:rPr>
        <w:fldChar w:fldCharType="separate"/>
      </w:r>
      <w:r w:rsidR="00A504FF" w:rsidRPr="00A504FF">
        <w:rPr>
          <w:rFonts w:ascii="Tahoma" w:hAnsi="Tahoma" w:cs="Tahoma"/>
          <w:b w:val="0"/>
          <w:bCs w:val="0"/>
          <w:lang w:val="el-GR"/>
        </w:rPr>
        <w:t>ΠΑΡΑΡΤΗΜΑ V – Υπόδειγμα Οικονομικής Προσφοράς</w:t>
      </w:r>
      <w:r w:rsidRPr="00987ED0">
        <w:rPr>
          <w:rFonts w:ascii="Tahoma" w:hAnsi="Tahoma" w:cs="Tahoma"/>
          <w:b w:val="0"/>
          <w:bCs w:val="0"/>
          <w:lang w:val="el-GR"/>
        </w:rPr>
        <w:fldChar w:fldCharType="end"/>
      </w:r>
      <w:r w:rsidRPr="00987ED0">
        <w:rPr>
          <w:rFonts w:ascii="Tahoma" w:hAnsi="Tahoma" w:cs="Tahoma"/>
          <w:i/>
          <w:iCs/>
          <w:lang w:val="el-GR"/>
        </w:rPr>
        <w:t xml:space="preserve"> </w:t>
      </w:r>
      <w:r w:rsidRPr="00987ED0">
        <w:rPr>
          <w:rFonts w:ascii="Tahoma" w:hAnsi="Tahoma" w:cs="Tahoma"/>
          <w:b w:val="0"/>
          <w:bCs w:val="0"/>
          <w:lang w:val="el-GR"/>
        </w:rPr>
        <w:t xml:space="preserve">δεδομένου </w:t>
      </w:r>
      <w:r w:rsidRPr="00987ED0">
        <w:rPr>
          <w:rFonts w:ascii="Tahoma" w:hAnsi="Tahoma" w:cs="Tahoma"/>
          <w:b w:val="0"/>
          <w:bCs w:val="0"/>
          <w:lang w:val="el-GR"/>
        </w:rPr>
        <w:lastRenderedPageBreak/>
        <w:t xml:space="preserve">ότι δεν </w:t>
      </w:r>
      <w:r>
        <w:rPr>
          <w:rFonts w:ascii="Tahoma" w:hAnsi="Tahoma" w:cs="Tahoma"/>
          <w:b w:val="0"/>
          <w:bCs w:val="0"/>
          <w:lang w:val="el-GR"/>
        </w:rPr>
        <w:t>έ</w:t>
      </w:r>
      <w:r w:rsidRPr="00987ED0">
        <w:rPr>
          <w:rFonts w:ascii="Tahoma" w:hAnsi="Tahoma" w:cs="Tahoma"/>
          <w:b w:val="0"/>
          <w:bCs w:val="0"/>
          <w:lang w:val="el-GR"/>
        </w:rPr>
        <w:t>χουν αποτυπωθεί πλήρως στις ηλεκτρονικές φόρμες του ΕΣΗΔΗΣ και στη συνέχεια υπογράφονται ηλεκτρονικά και υποβάλλονται στο ΕΣΗΔΗΣ.</w:t>
      </w:r>
      <w:bookmarkEnd w:id="141"/>
      <w:bookmarkEnd w:id="142"/>
    </w:p>
    <w:p w14:paraId="41F2D14D" w14:textId="51F508FF" w:rsidR="00284E9C" w:rsidRPr="00987ED0" w:rsidRDefault="00284E9C" w:rsidP="00284E9C">
      <w:pPr>
        <w:pStyle w:val="4"/>
        <w:numPr>
          <w:ilvl w:val="3"/>
          <w:numId w:val="0"/>
        </w:numPr>
        <w:rPr>
          <w:rFonts w:ascii="Tahoma" w:hAnsi="Tahoma" w:cs="Tahoma"/>
          <w:lang w:val="el-GR"/>
        </w:rPr>
      </w:pPr>
      <w:bookmarkStart w:id="147" w:name="_Toc74566874"/>
      <w:bookmarkStart w:id="148" w:name="_Toc76118963"/>
      <w:r w:rsidRPr="00987ED0">
        <w:rPr>
          <w:rFonts w:ascii="Tahoma" w:hAnsi="Tahoma" w:cs="Tahoma"/>
          <w:bCs w:val="0"/>
          <w:lang w:val="el-GR"/>
        </w:rPr>
        <w:t>2.4.2.5</w:t>
      </w:r>
      <w:r>
        <w:rPr>
          <w:rFonts w:ascii="Tahoma" w:hAnsi="Tahoma" w:cs="Tahoma"/>
          <w:b w:val="0"/>
          <w:bCs w:val="0"/>
          <w:lang w:val="el-GR"/>
        </w:rPr>
        <w:t xml:space="preserve">  </w:t>
      </w:r>
      <w:r>
        <w:rPr>
          <w:rFonts w:ascii="Tahoma" w:hAnsi="Tahoma" w:cs="Tahoma"/>
          <w:b w:val="0"/>
          <w:bCs w:val="0"/>
          <w:lang w:val="el-GR"/>
        </w:rPr>
        <w:tab/>
      </w:r>
      <w:r w:rsidRPr="00987ED0">
        <w:rPr>
          <w:rFonts w:ascii="Tahoma" w:hAnsi="Tahoma" w:cs="Tahoma"/>
          <w:b w:val="0"/>
          <w:bCs w:val="0"/>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987ED0">
        <w:rPr>
          <w:rFonts w:ascii="Tahoma" w:hAnsi="Tahoma" w:cs="Tahoma"/>
          <w:b w:val="0"/>
          <w:bCs w:val="0"/>
          <w:lang w:val="el-GR"/>
        </w:rPr>
        <w:t>υπο</w:t>
      </w:r>
      <w:proofErr w:type="spellEnd"/>
      <w:r w:rsidRPr="00987ED0">
        <w:rPr>
          <w:rFonts w:ascii="Tahoma" w:hAnsi="Tahoma" w:cs="Tahoma"/>
          <w:b w:val="0"/>
          <w:bCs w:val="0"/>
          <w:lang w:val="el-GR"/>
        </w:rPr>
        <w:t>)φακέλους μέσω του Υποσυστήματος, ως εξής :</w:t>
      </w:r>
      <w:bookmarkEnd w:id="147"/>
      <w:bookmarkEnd w:id="148"/>
    </w:p>
    <w:p w14:paraId="1B544354" w14:textId="77777777" w:rsidR="00284E9C" w:rsidRPr="00E76750" w:rsidRDefault="00284E9C" w:rsidP="00284E9C">
      <w:pPr>
        <w:rPr>
          <w:rFonts w:cs="Tahoma"/>
          <w:color w:val="000000"/>
          <w:lang w:val="el-GR"/>
        </w:rPr>
      </w:pPr>
      <w:bookmarkStart w:id="149" w:name="_Hlk71366084"/>
      <w:r w:rsidRPr="00284E9C">
        <w:rPr>
          <w:rFonts w:cs="Tahoma"/>
          <w:color w:val="000000"/>
          <w:lang w:val="el-GR"/>
        </w:rPr>
        <w:t>Τα έγγραφα που καταχωρίζονται στην ηλεκτρονική προσφορά, και δεν απαιτείται να προσκομισθούν και σ</w:t>
      </w:r>
      <w:r w:rsidRPr="00F714D5">
        <w:rPr>
          <w:rFonts w:cs="Tahoma"/>
          <w:color w:val="000000"/>
          <w:lang w:val="el-GR"/>
        </w:rPr>
        <w:t>ε έντυπη μορφή, γίνονται αποδεκτά κατά περίπτωση, σύμφωνα με τα προβλεπόμενα στις διατάξεις</w:t>
      </w:r>
      <w:r w:rsidRPr="00E76750">
        <w:rPr>
          <w:rFonts w:cs="Tahoma"/>
          <w:color w:val="000000"/>
          <w:lang w:val="el-GR"/>
        </w:rPr>
        <w:t xml:space="preserve">: </w:t>
      </w:r>
    </w:p>
    <w:p w14:paraId="0AA7A484" w14:textId="77777777" w:rsidR="00284E9C" w:rsidRPr="00C574F8" w:rsidRDefault="00284E9C" w:rsidP="00284E9C">
      <w:pPr>
        <w:rPr>
          <w:rFonts w:cs="Tahoma"/>
          <w:color w:val="000000"/>
          <w:lang w:val="el-GR"/>
        </w:rPr>
      </w:pPr>
      <w:r w:rsidRPr="00DD71B7">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D71B7">
        <w:rPr>
          <w:rFonts w:cs="Tahoma"/>
          <w:color w:val="000000"/>
          <w:lang w:val="en-US"/>
        </w:rPr>
        <w:t>e</w:t>
      </w:r>
      <w:r w:rsidRPr="00DD71B7">
        <w:rPr>
          <w:rFonts w:cs="Tahoma"/>
          <w:color w:val="000000"/>
          <w:lang w:val="el-GR"/>
        </w:rPr>
        <w:t>-</w:t>
      </w:r>
      <w:r w:rsidRPr="00C574F8">
        <w:rPr>
          <w:rFonts w:cs="Tahoma"/>
          <w:color w:val="000000"/>
          <w:lang w:val="en-US"/>
        </w:rPr>
        <w:t>Apostille</w:t>
      </w:r>
      <w:r w:rsidRPr="00C574F8">
        <w:rPr>
          <w:rFonts w:cs="Tahoma"/>
          <w:color w:val="000000"/>
          <w:lang w:val="el-GR"/>
        </w:rPr>
        <w:t xml:space="preserve"> </w:t>
      </w:r>
    </w:p>
    <w:p w14:paraId="5C5F1BDE" w14:textId="77777777" w:rsidR="00284E9C" w:rsidRPr="004C20AE" w:rsidRDefault="00284E9C" w:rsidP="00284E9C">
      <w:pPr>
        <w:rPr>
          <w:rFonts w:cs="Tahoma"/>
          <w:color w:val="000000"/>
          <w:lang w:val="el-GR"/>
        </w:rPr>
      </w:pPr>
      <w:r w:rsidRPr="004C20AE">
        <w:rPr>
          <w:rFonts w:cs="Tahoma"/>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47BCEB2A" w14:textId="77777777" w:rsidR="00284E9C" w:rsidRPr="00347736" w:rsidRDefault="00284E9C" w:rsidP="00284E9C">
      <w:pPr>
        <w:rPr>
          <w:rFonts w:cs="Tahoma"/>
          <w:color w:val="000000"/>
          <w:lang w:val="el-GR"/>
        </w:rPr>
      </w:pPr>
      <w:r w:rsidRPr="00347736">
        <w:rPr>
          <w:rFonts w:cs="Tahoma"/>
          <w:color w:val="000000"/>
          <w:lang w:val="el-GR"/>
        </w:rPr>
        <w:t>γ) είτε του άρθρου 11 του ν. 2690/1999 (Α΄ 45),</w:t>
      </w:r>
      <w:r w:rsidRPr="00347736">
        <w:rPr>
          <w:rStyle w:val="ab"/>
          <w:rFonts w:cs="Tahoma"/>
          <w:color w:val="000000"/>
          <w:lang w:val="el-GR"/>
        </w:rPr>
        <w:t xml:space="preserve"> </w:t>
      </w:r>
    </w:p>
    <w:p w14:paraId="35968A18" w14:textId="77777777" w:rsidR="00284E9C" w:rsidRPr="00643EB4" w:rsidRDefault="00284E9C" w:rsidP="00284E9C">
      <w:pPr>
        <w:rPr>
          <w:rFonts w:cs="Tahoma"/>
          <w:color w:val="000000"/>
          <w:lang w:val="el-GR"/>
        </w:rPr>
      </w:pPr>
      <w:r w:rsidRPr="00643EB4">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6B3C7A68" w14:textId="77777777" w:rsidR="00284E9C" w:rsidRPr="00CA3565" w:rsidRDefault="00284E9C" w:rsidP="00284E9C">
      <w:pPr>
        <w:rPr>
          <w:rFonts w:cs="Tahoma"/>
          <w:color w:val="000000"/>
          <w:lang w:val="el-GR"/>
        </w:rPr>
      </w:pPr>
      <w:r w:rsidRPr="00CA3565">
        <w:rPr>
          <w:rFonts w:cs="Tahoma"/>
          <w:color w:val="000000"/>
          <w:lang w:val="el-GR"/>
        </w:rPr>
        <w:t xml:space="preserve">ε) είτε της παρ. 8 του άρθρου 92 του ν. 4412/2016, περί </w:t>
      </w:r>
      <w:proofErr w:type="spellStart"/>
      <w:r w:rsidRPr="00CA3565">
        <w:rPr>
          <w:rFonts w:cs="Tahoma"/>
          <w:color w:val="000000"/>
          <w:lang w:val="el-GR"/>
        </w:rPr>
        <w:t>συνυποβολής</w:t>
      </w:r>
      <w:proofErr w:type="spellEnd"/>
      <w:r w:rsidRPr="00CA3565">
        <w:rPr>
          <w:rFonts w:cs="Tahoma"/>
          <w:color w:val="000000"/>
          <w:lang w:val="el-GR"/>
        </w:rPr>
        <w:t xml:space="preserve"> υπεύθυνης δήλωσης στην περίπτωση απλής φωτοτυπίας ιδιωτικών εγγράφων. </w:t>
      </w:r>
    </w:p>
    <w:p w14:paraId="0A30D0C2" w14:textId="77777777" w:rsidR="00284E9C" w:rsidRPr="00D35C42" w:rsidRDefault="00284E9C" w:rsidP="00284E9C">
      <w:pPr>
        <w:rPr>
          <w:rFonts w:cs="Tahoma"/>
          <w:color w:val="000000"/>
          <w:lang w:val="el-GR"/>
        </w:rPr>
      </w:pPr>
      <w:r w:rsidRPr="00CD5862">
        <w:rPr>
          <w:rFonts w:cs="Tahoma"/>
          <w:color w:val="000000"/>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w:t>
      </w:r>
      <w:r w:rsidRPr="00D35C42">
        <w:rPr>
          <w:rFonts w:cs="Tahoma"/>
          <w:color w:val="000000"/>
          <w:lang w:val="el-GR"/>
        </w:rPr>
        <w:t>μονάδες, μαθηματικούς τύπους και σχέδια.</w:t>
      </w:r>
    </w:p>
    <w:p w14:paraId="0DC56863" w14:textId="44F03772" w:rsidR="00284E9C" w:rsidRPr="00D77DDF" w:rsidRDefault="00284E9C" w:rsidP="00284E9C">
      <w:pPr>
        <w:spacing w:after="144"/>
        <w:rPr>
          <w:rFonts w:cs="Tahoma"/>
          <w:b/>
          <w:strike/>
          <w:color w:val="000000"/>
          <w:lang w:val="el-GR"/>
        </w:rPr>
      </w:pPr>
      <w:r w:rsidRPr="00D35C42">
        <w:rPr>
          <w:rFonts w:cs="Tahoma"/>
          <w:color w:val="000000"/>
          <w:lang w:val="el-GR"/>
        </w:rPr>
        <w:t>Ει</w:t>
      </w:r>
      <w:r w:rsidRPr="00B731D1">
        <w:rPr>
          <w:rFonts w:cs="Tahoma"/>
          <w:color w:val="000000"/>
          <w:lang w:val="el-GR"/>
        </w:rPr>
        <w:t xml:space="preserve">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B731D1">
        <w:rPr>
          <w:rFonts w:cs="Tahoma"/>
          <w:color w:val="000000"/>
          <w:lang w:val="el-GR"/>
        </w:rPr>
        <w:t>μορφότυπο</w:t>
      </w:r>
      <w:proofErr w:type="spellEnd"/>
      <w:r w:rsidRPr="00B731D1">
        <w:rPr>
          <w:rFonts w:cs="Tahoma"/>
          <w:color w:val="000000"/>
          <w:lang w:val="el-GR"/>
        </w:rPr>
        <w:t xml:space="preserve"> PDF</w:t>
      </w:r>
      <w:r w:rsidRPr="00C16059">
        <w:rPr>
          <w:rFonts w:cs="Tahoma"/>
          <w:b/>
          <w:color w:val="000000"/>
          <w:lang w:val="el-GR"/>
        </w:rPr>
        <w:t xml:space="preserve">. </w:t>
      </w:r>
      <w:bookmarkEnd w:id="149"/>
    </w:p>
    <w:p w14:paraId="6942637F" w14:textId="77777777" w:rsidR="00284E9C" w:rsidRPr="00284E9C" w:rsidRDefault="00284E9C" w:rsidP="00284E9C">
      <w:pPr>
        <w:rPr>
          <w:rFonts w:cs="Tahoma"/>
          <w:lang w:val="el-GR"/>
        </w:rPr>
      </w:pPr>
      <w:r w:rsidRPr="009B63E0">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9B63E0">
        <w:rPr>
          <w:rFonts w:cs="Tahoma"/>
          <w:lang w:val="el-GR"/>
        </w:rPr>
        <w:t>ούς</w:t>
      </w:r>
      <w:proofErr w:type="spellEnd"/>
      <w:r w:rsidRPr="009B63E0">
        <w:rPr>
          <w:rFonts w:cs="Tahoma"/>
          <w:lang w:val="el-GR"/>
        </w:rPr>
        <w:t xml:space="preserve"> φάκελο-</w:t>
      </w:r>
      <w:proofErr w:type="spellStart"/>
      <w:r w:rsidRPr="009B63E0">
        <w:rPr>
          <w:rFonts w:cs="Tahoma"/>
          <w:lang w:val="el-GR"/>
        </w:rPr>
        <w:t>ους</w:t>
      </w:r>
      <w:proofErr w:type="spellEnd"/>
      <w:r w:rsidRPr="009B63E0">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987ED0">
        <w:rPr>
          <w:rFonts w:eastAsia="Calibri" w:cs="Tahoma"/>
          <w:szCs w:val="22"/>
          <w:lang w:val="el-GR" w:eastAsia="el-GR"/>
        </w:rPr>
        <w:t xml:space="preserve"> </w:t>
      </w:r>
      <w:r w:rsidRPr="00284E9C">
        <w:rPr>
          <w:rFonts w:cs="Tahoma"/>
          <w:lang w:val="el-GR"/>
        </w:rPr>
        <w:t>Τέτοια στοιχεία και δικαιολογητικά ενδεικτικά είναι :</w:t>
      </w:r>
    </w:p>
    <w:p w14:paraId="32EFEE8E" w14:textId="77777777" w:rsidR="00284E9C" w:rsidRPr="00E76750" w:rsidRDefault="00284E9C" w:rsidP="00284E9C">
      <w:pPr>
        <w:rPr>
          <w:rFonts w:cs="Tahoma"/>
          <w:lang w:val="el-GR"/>
        </w:rPr>
      </w:pPr>
      <w:r w:rsidRPr="00F714D5">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99F9B3F" w14:textId="77777777" w:rsidR="00284E9C" w:rsidRPr="00DD71B7" w:rsidRDefault="00284E9C" w:rsidP="00284E9C">
      <w:pPr>
        <w:rPr>
          <w:rFonts w:cs="Tahoma"/>
          <w:lang w:val="el-GR"/>
        </w:rPr>
      </w:pPr>
      <w:r w:rsidRPr="00DD71B7">
        <w:rPr>
          <w:rFonts w:cs="Tahoma"/>
          <w:lang w:val="el-GR"/>
        </w:rPr>
        <w:t xml:space="preserve">β) αυτά που δεν υπάγονται στις διατάξεις του άρθρου 11 παρ. 2 του ν. 2690/1999, </w:t>
      </w:r>
    </w:p>
    <w:p w14:paraId="3B139BAD" w14:textId="77777777" w:rsidR="00284E9C" w:rsidRPr="00C574F8" w:rsidRDefault="00284E9C" w:rsidP="00284E9C">
      <w:pPr>
        <w:rPr>
          <w:rFonts w:cs="Tahoma"/>
          <w:lang w:val="el-GR"/>
        </w:rPr>
      </w:pPr>
      <w:r w:rsidRPr="00C574F8">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A4802E0" w14:textId="77777777" w:rsidR="00284E9C" w:rsidRPr="004C20AE" w:rsidRDefault="00284E9C" w:rsidP="00284E9C">
      <w:pPr>
        <w:rPr>
          <w:rFonts w:cs="Tahoma"/>
          <w:lang w:val="el-GR"/>
        </w:rPr>
      </w:pPr>
      <w:r w:rsidRPr="004C20AE">
        <w:rPr>
          <w:rFonts w:cs="Tahoma"/>
          <w:lang w:val="el-GR"/>
        </w:rPr>
        <w:t>δ) τα αλλοδαπά δημόσια έντυπα έγγραφα που φέρουν την επισημείωση της Χάγης (</w:t>
      </w:r>
      <w:proofErr w:type="spellStart"/>
      <w:r w:rsidRPr="004C20AE">
        <w:rPr>
          <w:rFonts w:cs="Tahoma"/>
          <w:lang w:val="el-GR"/>
        </w:rPr>
        <w:t>Apostille</w:t>
      </w:r>
      <w:proofErr w:type="spellEnd"/>
      <w:r w:rsidRPr="004C20AE">
        <w:rPr>
          <w:rFonts w:cs="Tahoma"/>
          <w:lang w:val="el-GR"/>
        </w:rPr>
        <w:t xml:space="preserve">), ή προξενική θεώρηση και δεν έχουν επικυρωθεί  από δικηγόρο. </w:t>
      </w:r>
    </w:p>
    <w:p w14:paraId="37A35312" w14:textId="77777777" w:rsidR="00284E9C" w:rsidRPr="00643EB4" w:rsidRDefault="00284E9C" w:rsidP="00284E9C">
      <w:pPr>
        <w:rPr>
          <w:rFonts w:cs="Tahoma"/>
          <w:lang w:val="el-GR"/>
        </w:rPr>
      </w:pPr>
      <w:r w:rsidRPr="00347736">
        <w:rPr>
          <w:rFonts w:cs="Tahoma"/>
          <w:lang w:val="el-GR"/>
        </w:rPr>
        <w:t>Σε περίπτωση μη υποβολής ενός ή περισσότερων από τα ως άνω στοιχεία και δικαιολογητικά που υποβάλλονται σε έντυπη μορφή</w:t>
      </w:r>
      <w:r w:rsidRPr="00643EB4">
        <w:rPr>
          <w:rFonts w:cs="Tahoma"/>
          <w:lang w:val="el-GR"/>
        </w:rPr>
        <w:t>,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FB6B195" w14:textId="77777777" w:rsidR="00284E9C" w:rsidRPr="009B63E0" w:rsidRDefault="00284E9C" w:rsidP="00284E9C">
      <w:pPr>
        <w:rPr>
          <w:rFonts w:cs="Tahoma"/>
          <w:lang w:val="el-GR"/>
        </w:rPr>
      </w:pPr>
      <w:r w:rsidRPr="00643EB4">
        <w:rPr>
          <w:rFonts w:cs="Tahoma"/>
          <w:lang w:val="el-GR"/>
        </w:rPr>
        <w:t>Στα αλλοδαπά δημόσια έγγραφα και δικαιολογητικά εφαρμόζεται η Συνθήκη της Χάγης της 5ης.10.1961, που κ</w:t>
      </w:r>
      <w:r w:rsidRPr="00CA3565">
        <w:rPr>
          <w:rFonts w:cs="Tahoma"/>
          <w:lang w:val="el-GR"/>
        </w:rPr>
        <w:t xml:space="preserve">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CA3565">
        <w:rPr>
          <w:rFonts w:cs="Tahoma"/>
          <w:lang w:val="el-GR"/>
        </w:rPr>
        <w:t>Apostille</w:t>
      </w:r>
      <w:proofErr w:type="spellEnd"/>
      <w:r w:rsidRPr="00CA3565">
        <w:rPr>
          <w:rFonts w:cs="Tahoma"/>
          <w:lang w:val="el-GR"/>
        </w:rPr>
        <w:t xml:space="preserve"> ή Προξενική Θεώρηση) αλλοδαπά δημόσια έγγραφα όταν </w:t>
      </w:r>
      <w:r w:rsidRPr="00CA3565">
        <w:rPr>
          <w:rFonts w:cs="Tahoma"/>
          <w:lang w:val="el-GR"/>
        </w:rPr>
        <w:lastRenderedPageBreak/>
        <w:t>καλύπτοντ</w:t>
      </w:r>
      <w:r w:rsidRPr="00CD5862">
        <w:rPr>
          <w:rFonts w:cs="Tahoma"/>
          <w:lang w:val="el-GR"/>
        </w:rPr>
        <w:t>αι από διμερείς ή πολυμερείς συμφωνίες που έχει συνάψει η Ελλάδα (ενδεικτικά «Σύμβαση νομικής συνεργασίας μεταξύ Ελλάδας και Κύπρου – 05.03.1984» (κυρωτικός ν.154</w:t>
      </w:r>
      <w:r w:rsidRPr="00D35C42">
        <w:rPr>
          <w:rFonts w:cs="Tahoma"/>
          <w:lang w:val="el-GR"/>
        </w:rPr>
        <w:t>8/1985, «Σύμβαση περί απαλλαγής από την επικύρωσ</w:t>
      </w:r>
      <w:r w:rsidRPr="00B731D1">
        <w:rPr>
          <w:rFonts w:cs="Tahoma"/>
          <w:lang w:val="el-GR"/>
        </w:rPr>
        <w:t>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w:t>
      </w:r>
      <w:r w:rsidRPr="00C16059">
        <w:rPr>
          <w:rFonts w:cs="Tahoma"/>
          <w:lang w:val="el-GR"/>
        </w:rPr>
        <w:t>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w:t>
      </w:r>
      <w:r w:rsidRPr="009B63E0">
        <w:rPr>
          <w:rFonts w:cs="Tahoma"/>
          <w:lang w:val="el-GR"/>
        </w:rPr>
        <w:t xml:space="preserve">ειάς του. </w:t>
      </w:r>
    </w:p>
    <w:p w14:paraId="6EC76503" w14:textId="77777777" w:rsidR="00284E9C" w:rsidRPr="009B63E0" w:rsidRDefault="00284E9C" w:rsidP="00284E9C">
      <w:pPr>
        <w:rPr>
          <w:rFonts w:cs="Tahoma"/>
          <w:lang w:val="el-GR"/>
        </w:rPr>
      </w:pPr>
      <w:r w:rsidRPr="009B63E0">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27B13A8" w14:textId="77777777" w:rsidR="00284E9C" w:rsidRPr="004E540A" w:rsidRDefault="00284E9C" w:rsidP="00284E9C">
      <w:pPr>
        <w:rPr>
          <w:rFonts w:cs="Tahoma"/>
          <w:lang w:val="el-GR"/>
        </w:rPr>
      </w:pPr>
      <w:r w:rsidRPr="009B63E0">
        <w:rPr>
          <w:rFonts w:cs="Tahoma"/>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w:t>
      </w:r>
      <w:r w:rsidRPr="004E540A">
        <w:rPr>
          <w:rFonts w:cs="Tahoma"/>
          <w:lang w:val="el-GR"/>
        </w:rPr>
        <w:t xml:space="preserve">σφορά απορρίπτεται ως απαράδεκτη μετά από γνώμη της Επιτροπής Διαγωνισμού.  </w:t>
      </w:r>
    </w:p>
    <w:p w14:paraId="76ADFFB3" w14:textId="77777777" w:rsidR="00284E9C" w:rsidRPr="004E540A" w:rsidRDefault="00284E9C" w:rsidP="00284E9C">
      <w:pPr>
        <w:rPr>
          <w:rFonts w:cs="Tahoma"/>
          <w:lang w:val="el-GR"/>
        </w:rPr>
      </w:pPr>
      <w:r w:rsidRPr="004E540A">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1190538" w14:textId="2F623069" w:rsidR="00CA1F25" w:rsidRDefault="00284E9C" w:rsidP="00284E9C">
      <w:pPr>
        <w:spacing w:before="0" w:line="252" w:lineRule="auto"/>
        <w:rPr>
          <w:rFonts w:cs="Tahoma"/>
          <w:iCs/>
          <w:szCs w:val="22"/>
          <w:lang w:val="el-GR"/>
        </w:rPr>
      </w:pPr>
      <w:r w:rsidRPr="004E540A">
        <w:rPr>
          <w:rFonts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w:t>
      </w:r>
      <w:r w:rsidRPr="00987ED0">
        <w:rPr>
          <w:rFonts w:cs="Tahoma"/>
          <w:lang w:val="el-GR"/>
        </w:rPr>
        <w:t>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814CAAC" w14:textId="77777777" w:rsidR="00284E9C" w:rsidRPr="00155B45" w:rsidRDefault="00284E9C" w:rsidP="00F714D5">
      <w:pPr>
        <w:spacing w:before="0" w:line="252" w:lineRule="auto"/>
        <w:rPr>
          <w:rFonts w:cs="Tahoma"/>
          <w:iCs/>
          <w:szCs w:val="22"/>
          <w:lang w:val="el-GR"/>
        </w:rPr>
      </w:pPr>
    </w:p>
    <w:p w14:paraId="47EA1E9E" w14:textId="77777777" w:rsidR="008338F0" w:rsidRPr="00155B45" w:rsidRDefault="003355E7" w:rsidP="000833D5">
      <w:pPr>
        <w:pStyle w:val="4"/>
        <w:numPr>
          <w:ilvl w:val="2"/>
          <w:numId w:val="11"/>
        </w:numPr>
        <w:spacing w:before="0" w:after="120" w:line="252" w:lineRule="auto"/>
        <w:rPr>
          <w:rFonts w:ascii="Tahoma" w:hAnsi="Tahoma" w:cs="Tahoma"/>
          <w:iCs/>
          <w:szCs w:val="22"/>
          <w:lang w:val="el-GR"/>
        </w:rPr>
      </w:pPr>
      <w:bookmarkStart w:id="150" w:name="_Ref496542340"/>
      <w:bookmarkStart w:id="151" w:name="_Toc43378463"/>
      <w:bookmarkStart w:id="152" w:name="_Toc76118964"/>
      <w:r w:rsidRPr="00155B45">
        <w:rPr>
          <w:rFonts w:ascii="Tahoma" w:hAnsi="Tahoma" w:cs="Tahoma"/>
          <w:szCs w:val="22"/>
          <w:lang w:val="el-GR"/>
        </w:rPr>
        <w:t>Περιεχόμενα Φακέλου «Δικαιολογητικά Συμμετοχής - Τεχνική Προσφορά»</w:t>
      </w:r>
      <w:bookmarkEnd w:id="150"/>
      <w:bookmarkEnd w:id="151"/>
      <w:bookmarkEnd w:id="152"/>
      <w:r w:rsidRPr="00155B45">
        <w:rPr>
          <w:rFonts w:ascii="Tahoma" w:hAnsi="Tahoma" w:cs="Tahoma"/>
          <w:szCs w:val="22"/>
          <w:lang w:val="el-GR"/>
        </w:rPr>
        <w:t xml:space="preserve"> </w:t>
      </w:r>
    </w:p>
    <w:p w14:paraId="1D03FE2C" w14:textId="3D3A979B" w:rsidR="003E3F5A" w:rsidRPr="006C17A2" w:rsidRDefault="003E3F5A" w:rsidP="003E3F5A">
      <w:pPr>
        <w:pStyle w:val="4"/>
        <w:rPr>
          <w:rStyle w:val="Heading4Char"/>
          <w:rFonts w:ascii="Tahoma" w:hAnsi="Tahoma" w:cs="Tahoma"/>
          <w:b/>
          <w:bCs/>
          <w:sz w:val="22"/>
          <w:lang w:val="el-GR"/>
        </w:rPr>
      </w:pPr>
      <w:bookmarkStart w:id="153" w:name="_Ref55324286"/>
      <w:bookmarkStart w:id="154" w:name="_Toc76118965"/>
      <w:r>
        <w:rPr>
          <w:rStyle w:val="Heading4Char"/>
          <w:rFonts w:ascii="Tahoma" w:hAnsi="Tahoma" w:cs="Tahoma"/>
          <w:b/>
          <w:bCs/>
          <w:sz w:val="22"/>
          <w:lang w:val="el-GR"/>
        </w:rPr>
        <w:t xml:space="preserve">2.4.3.1 </w:t>
      </w:r>
      <w:r w:rsidRPr="006C17A2">
        <w:rPr>
          <w:rStyle w:val="Heading4Char"/>
          <w:rFonts w:ascii="Tahoma" w:hAnsi="Tahoma" w:cs="Tahoma"/>
          <w:b/>
          <w:bCs/>
          <w:sz w:val="22"/>
          <w:lang w:val="el-GR"/>
        </w:rPr>
        <w:t>Δικαιολογητικά Συμμετοχής</w:t>
      </w:r>
      <w:bookmarkEnd w:id="153"/>
      <w:bookmarkEnd w:id="154"/>
    </w:p>
    <w:p w14:paraId="70E5B74E" w14:textId="77777777" w:rsidR="00F714D5" w:rsidRDefault="00F714D5" w:rsidP="00F714D5">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37B62193" w14:textId="77777777" w:rsidR="00F714D5" w:rsidRDefault="00F714D5" w:rsidP="00F714D5">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132D027" w14:textId="77777777" w:rsidR="00F714D5" w:rsidRPr="00BD7E89" w:rsidRDefault="00F714D5" w:rsidP="00F714D5">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_Ref496624630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A504FF">
        <w:rPr>
          <w:rFonts w:cs="Tahoma"/>
          <w:szCs w:val="22"/>
          <w:lang w:val="el-GR"/>
        </w:rPr>
        <w:t>2.1.5</w:t>
      </w:r>
      <w:r w:rsidRPr="00603221">
        <w:rPr>
          <w:rFonts w:cs="Tahoma"/>
          <w:szCs w:val="22"/>
          <w:lang w:val="el-GR"/>
        </w:rPr>
        <w:fldChar w:fldCharType="end"/>
      </w:r>
      <w:r w:rsidRPr="00603221">
        <w:rPr>
          <w:rFonts w:cs="Tahoma"/>
          <w:szCs w:val="22"/>
          <w:lang w:val="el-GR"/>
        </w:rPr>
        <w:t xml:space="preserve"> 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A504FF">
        <w:rPr>
          <w:rFonts w:cs="Tahoma"/>
          <w:color w:val="000000"/>
          <w:szCs w:val="22"/>
          <w:lang w:val="el-GR"/>
        </w:rPr>
        <w:t>2.2.2</w:t>
      </w:r>
      <w:r w:rsidRPr="00603221">
        <w:rPr>
          <w:rFonts w:cs="Tahoma"/>
          <w:color w:val="000000"/>
          <w:szCs w:val="22"/>
          <w:lang w:val="el-GR"/>
        </w:rP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75685A81" w14:textId="77777777" w:rsidR="00F714D5" w:rsidRDefault="00F714D5" w:rsidP="00F714D5">
      <w:pPr>
        <w:rPr>
          <w:rFonts w:cs="Tahoma"/>
          <w:szCs w:val="22"/>
          <w:lang w:val="el-GR"/>
        </w:rPr>
      </w:pPr>
    </w:p>
    <w:p w14:paraId="3F650E1C" w14:textId="77777777" w:rsidR="00F714D5" w:rsidRPr="00197834" w:rsidRDefault="00F714D5" w:rsidP="00F714D5">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Pr>
          <w:rFonts w:cs="Tahoma"/>
          <w:szCs w:val="22"/>
          <w:lang w:val="el-GR"/>
        </w:rPr>
        <w:fldChar w:fldCharType="begin"/>
      </w:r>
      <w:r>
        <w:rPr>
          <w:rFonts w:cs="Tahoma"/>
          <w:szCs w:val="22"/>
          <w:lang w:val="el-GR"/>
        </w:rPr>
        <w:instrText xml:space="preserve"> REF _Ref496624736 \h </w:instrText>
      </w:r>
      <w:r>
        <w:rPr>
          <w:rFonts w:cs="Tahoma"/>
          <w:szCs w:val="22"/>
          <w:lang w:val="el-GR"/>
        </w:rPr>
      </w:r>
      <w:r>
        <w:rPr>
          <w:rFonts w:cs="Tahoma"/>
          <w:szCs w:val="22"/>
          <w:lang w:val="el-GR"/>
        </w:rPr>
        <w:fldChar w:fldCharType="separate"/>
      </w:r>
      <w:r w:rsidR="00A504FF" w:rsidRPr="0058732F">
        <w:rPr>
          <w:rFonts w:cs="Tahoma"/>
          <w:lang w:val="el-GR"/>
        </w:rPr>
        <w:t>ΠΑΡΑΡΤΗΜΑ ΙI –</w:t>
      </w:r>
      <w:r w:rsidR="00A504FF">
        <w:rPr>
          <w:rFonts w:cs="Tahoma"/>
          <w:lang w:val="el-GR"/>
        </w:rPr>
        <w:t xml:space="preserve"> </w:t>
      </w:r>
      <w:r>
        <w:rPr>
          <w:rFonts w:cs="Tahoma"/>
          <w:szCs w:val="22"/>
          <w:lang w:val="el-GR"/>
        </w:rPr>
        <w:fldChar w:fldCharType="end"/>
      </w:r>
      <w:r w:rsidRPr="00197834">
        <w:rPr>
          <w:rFonts w:cs="Tahoma"/>
          <w:szCs w:val="22"/>
          <w:lang w:val="el-GR"/>
        </w:rPr>
        <w:t xml:space="preserve"> ως Παράρτημα  αυτής. </w:t>
      </w:r>
    </w:p>
    <w:p w14:paraId="22DB1CC5" w14:textId="77777777" w:rsidR="00F714D5" w:rsidRPr="00197834" w:rsidRDefault="00F714D5" w:rsidP="00F714D5">
      <w:pPr>
        <w:rPr>
          <w:rFonts w:cs="Tahoma"/>
          <w:szCs w:val="22"/>
          <w:lang w:val="el-GR"/>
        </w:rPr>
      </w:pPr>
      <w:r w:rsidRPr="00197834">
        <w:rPr>
          <w:rFonts w:cs="Tahoma"/>
          <w:szCs w:val="22"/>
          <w:lang w:val="el-GR"/>
        </w:rPr>
        <w:lastRenderedPageBreak/>
        <w:t xml:space="preserve">Η συμπλήρωσή του δύναται να πραγματοποιηθεί με χρήση του υποσυστήματος </w:t>
      </w:r>
      <w:proofErr w:type="spellStart"/>
      <w:r w:rsidRPr="00197834">
        <w:rPr>
          <w:rFonts w:cs="Tahoma"/>
          <w:szCs w:val="22"/>
          <w:lang w:val="el-GR"/>
        </w:rPr>
        <w:t>Promitheus</w:t>
      </w:r>
      <w:proofErr w:type="spellEnd"/>
      <w:r w:rsidRPr="00197834">
        <w:rPr>
          <w:rFonts w:cs="Tahoma"/>
          <w:szCs w:val="22"/>
          <w:lang w:val="el-GR"/>
        </w:rPr>
        <w:t xml:space="preserve"> </w:t>
      </w:r>
      <w:proofErr w:type="spellStart"/>
      <w:r w:rsidRPr="00197834">
        <w:rPr>
          <w:rFonts w:cs="Tahoma"/>
          <w:szCs w:val="22"/>
          <w:lang w:val="el-GR"/>
        </w:rPr>
        <w:t>ESPDint</w:t>
      </w:r>
      <w:proofErr w:type="spellEnd"/>
      <w:r w:rsidRPr="00197834">
        <w:rPr>
          <w:rFonts w:cs="Tahoma"/>
          <w:szCs w:val="22"/>
          <w:lang w:val="el-GR"/>
        </w:rPr>
        <w:t xml:space="preserve">, </w:t>
      </w:r>
      <w:proofErr w:type="spellStart"/>
      <w:r w:rsidRPr="00197834">
        <w:rPr>
          <w:rFonts w:cs="Tahoma"/>
          <w:szCs w:val="22"/>
          <w:lang w:val="el-GR"/>
        </w:rPr>
        <w:t>προσβάσιμου</w:t>
      </w:r>
      <w:proofErr w:type="spellEnd"/>
      <w:r w:rsidRPr="00197834">
        <w:rPr>
          <w:rFonts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XML που αποτελεί επικουρικό στοιχείο των εγγράφων της σύμβασης.</w:t>
      </w:r>
    </w:p>
    <w:p w14:paraId="4AEB67D0" w14:textId="77777777" w:rsidR="00F714D5" w:rsidRDefault="00F714D5" w:rsidP="00F714D5">
      <w:pPr>
        <w:rPr>
          <w:rFonts w:cs="Tahoma"/>
          <w:szCs w:val="22"/>
          <w:lang w:val="el-GR"/>
        </w:rPr>
      </w:pPr>
      <w:r w:rsidRPr="00197834">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PDF.</w:t>
      </w:r>
    </w:p>
    <w:p w14:paraId="43FA83E2" w14:textId="77777777" w:rsidR="00F714D5" w:rsidRPr="00303FE0" w:rsidRDefault="00F714D5" w:rsidP="00F714D5">
      <w:pPr>
        <w:rPr>
          <w:rFonts w:cs="Tahoma"/>
          <w:szCs w:val="22"/>
          <w:lang w:val="el-GR"/>
        </w:rPr>
      </w:pPr>
      <w:r w:rsidRPr="00303FE0">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303FE0">
        <w:rPr>
          <w:rFonts w:cs="Tahoma"/>
          <w:szCs w:val="22"/>
          <w:lang w:val="el-GR"/>
        </w:rPr>
        <w:t>Promitheus</w:t>
      </w:r>
      <w:proofErr w:type="spellEnd"/>
      <w:r w:rsidRPr="00303FE0">
        <w:rPr>
          <w:rFonts w:cs="Tahoma"/>
          <w:szCs w:val="22"/>
          <w:lang w:val="el-GR"/>
        </w:rPr>
        <w:t xml:space="preserve"> </w:t>
      </w:r>
      <w:proofErr w:type="spellStart"/>
      <w:r w:rsidRPr="00303FE0">
        <w:rPr>
          <w:rFonts w:cs="Tahoma"/>
          <w:szCs w:val="22"/>
          <w:lang w:val="el-GR"/>
        </w:rPr>
        <w:t>ESPDint</w:t>
      </w:r>
      <w:proofErr w:type="spellEnd"/>
      <w:r w:rsidRPr="00303FE0">
        <w:rPr>
          <w:rFonts w:cs="Tahoma"/>
          <w:szCs w:val="22"/>
          <w:lang w:val="el-GR"/>
        </w:rPr>
        <w:t xml:space="preserve"> είναι αναρτημένες σε σχετική θεματική ενότητα στη Διαδικτυακή Πύλη (</w:t>
      </w:r>
      <w:hyperlink r:id="rId28" w:history="1">
        <w:r w:rsidRPr="00303FE0">
          <w:rPr>
            <w:rFonts w:cs="Tahoma"/>
            <w:szCs w:val="22"/>
            <w:lang w:val="el-GR"/>
          </w:rPr>
          <w:t>www.promitheus.gov.gr</w:t>
        </w:r>
      </w:hyperlink>
      <w:r w:rsidRPr="00303FE0">
        <w:rPr>
          <w:rFonts w:cs="Tahoma"/>
          <w:szCs w:val="22"/>
          <w:lang w:val="el-GR"/>
        </w:rPr>
        <w:t>) του ΟΠΣ ΕΣΗΔΗΣ.</w:t>
      </w:r>
    </w:p>
    <w:p w14:paraId="7CA24F76" w14:textId="77777777" w:rsidR="00F714D5" w:rsidRPr="00603221" w:rsidRDefault="00F714D5" w:rsidP="00F714D5">
      <w:pPr>
        <w:rPr>
          <w:rFonts w:cs="Tahoma"/>
          <w:szCs w:val="22"/>
          <w:lang w:val="el-GR"/>
        </w:rPr>
      </w:pPr>
      <w:r w:rsidRPr="00303FE0">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9CF6450" w14:textId="77777777" w:rsidR="00F714D5" w:rsidRPr="00603221" w:rsidRDefault="00F714D5" w:rsidP="00F714D5">
      <w:pPr>
        <w:rPr>
          <w:rFonts w:cs="Tahoma"/>
          <w:b/>
          <w:szCs w:val="22"/>
          <w:u w:val="single"/>
          <w:lang w:val="el-GR"/>
        </w:rPr>
      </w:pPr>
    </w:p>
    <w:p w14:paraId="24485A68" w14:textId="77777777" w:rsidR="00F714D5" w:rsidRPr="00603221" w:rsidRDefault="00F714D5" w:rsidP="00F714D5">
      <w:pPr>
        <w:rPr>
          <w:rFonts w:cs="Tahoma"/>
          <w:b/>
          <w:szCs w:val="22"/>
          <w:u w:val="single"/>
          <w:lang w:val="el-GR"/>
        </w:rPr>
      </w:pPr>
      <w:r w:rsidRPr="00603221">
        <w:rPr>
          <w:rFonts w:cs="Tahoma"/>
          <w:b/>
          <w:szCs w:val="22"/>
          <w:u w:val="single"/>
          <w:lang w:val="el-GR"/>
        </w:rPr>
        <w:t xml:space="preserve">ΕΕΕΣ </w:t>
      </w:r>
    </w:p>
    <w:p w14:paraId="06C11FAD" w14:textId="77777777" w:rsidR="00F714D5" w:rsidRPr="00603221" w:rsidRDefault="00F714D5" w:rsidP="00F714D5">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39E8E5CC" w14:textId="77777777" w:rsidR="00F714D5" w:rsidRPr="00603221" w:rsidRDefault="00F714D5" w:rsidP="00F714D5">
      <w:pPr>
        <w:rPr>
          <w:rFonts w:cs="Tahoma"/>
          <w:b/>
          <w:szCs w:val="22"/>
          <w:u w:val="single"/>
          <w:lang w:val="el-GR"/>
        </w:rPr>
      </w:pPr>
    </w:p>
    <w:p w14:paraId="36C4948F" w14:textId="77777777" w:rsidR="00F714D5" w:rsidRPr="00603221" w:rsidRDefault="00F714D5" w:rsidP="00F714D5">
      <w:pPr>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603221">
        <w:rPr>
          <w:rFonts w:cs="Tahoma"/>
          <w:szCs w:val="22"/>
          <w:lang w:val="el-GR"/>
        </w:rPr>
        <w:fldChar w:fldCharType="begin"/>
      </w:r>
      <w:r w:rsidRPr="00603221">
        <w:rPr>
          <w:rFonts w:cs="Tahoma"/>
          <w:szCs w:val="22"/>
          <w:lang w:val="el-GR"/>
        </w:rPr>
        <w:instrText xml:space="preserve"> REF _Ref496624736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A504FF" w:rsidRPr="00A504FF">
        <w:rPr>
          <w:rFonts w:cs="Tahoma"/>
          <w:color w:val="000099"/>
          <w:szCs w:val="22"/>
          <w:lang w:val="el-GR"/>
        </w:rPr>
        <w:t xml:space="preserve">ΠΑΡΑΡΤΗΜΑ ΙI – </w:t>
      </w:r>
      <w:r w:rsidRPr="00603221">
        <w:rPr>
          <w:rFonts w:cs="Tahoma"/>
          <w:szCs w:val="22"/>
          <w:lang w:val="el-GR"/>
        </w:rPr>
        <w:fldChar w:fldCharType="end"/>
      </w:r>
      <w:r w:rsidRPr="00603221">
        <w:rPr>
          <w:rFonts w:cs="Tahoma"/>
          <w:szCs w:val="22"/>
          <w:lang w:val="el-GR"/>
        </w:rPr>
        <w:t xml:space="preserve">. </w:t>
      </w:r>
    </w:p>
    <w:p w14:paraId="2E83F66F" w14:textId="77777777" w:rsidR="00F714D5" w:rsidRPr="00603221" w:rsidRDefault="00F714D5" w:rsidP="00F714D5">
      <w:pPr>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1791DAEA" w14:textId="77777777" w:rsidR="00F714D5" w:rsidRPr="00603221" w:rsidRDefault="00F714D5" w:rsidP="00F714D5">
      <w:pPr>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 xml:space="preserve">ΕΕΕΣ –Οικονομικού Φορέα </w:t>
      </w:r>
    </w:p>
    <w:p w14:paraId="51880DA3" w14:textId="77777777" w:rsidR="00F714D5" w:rsidRPr="00603221" w:rsidRDefault="00F714D5" w:rsidP="00F714D5">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B7FFCC1" w14:textId="77777777" w:rsidR="00F714D5" w:rsidRPr="00603221" w:rsidRDefault="00F714D5" w:rsidP="00F714D5">
      <w:pPr>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p>
    <w:p w14:paraId="28107073" w14:textId="1916195E" w:rsidR="00F714D5" w:rsidRPr="00603221" w:rsidRDefault="00F714D5" w:rsidP="00F714D5">
      <w:pPr>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603221">
        <w:rPr>
          <w:rFonts w:cs="Tahoma"/>
          <w:szCs w:val="22"/>
          <w:lang w:val="el-GR"/>
        </w:rPr>
        <w:t>υποβάλλεται</w:t>
      </w:r>
      <w:r w:rsidRPr="00603221">
        <w:rPr>
          <w:rFonts w:cs="Tahoma"/>
          <w:szCs w:val="22"/>
          <w:lang w:val="el-GR"/>
        </w:rPr>
        <w:t xml:space="preserve"> χωριστό ΕΕΕΣ, που </w:t>
      </w:r>
      <w:r w:rsidR="009E570D" w:rsidRPr="00603221">
        <w:rPr>
          <w:rFonts w:cs="Tahoma"/>
          <w:szCs w:val="22"/>
          <w:lang w:val="el-GR"/>
        </w:rPr>
        <w:t>συμπληρώνεται</w:t>
      </w:r>
      <w:r w:rsidRPr="00603221">
        <w:rPr>
          <w:rFonts w:cs="Tahoma"/>
          <w:szCs w:val="22"/>
          <w:lang w:val="el-GR"/>
        </w:rPr>
        <w:t xml:space="preserve"> και υπογράφεται ψηφιακά από τον τρίτο/</w:t>
      </w:r>
      <w:proofErr w:type="spellStart"/>
      <w:r w:rsidRPr="00603221">
        <w:rPr>
          <w:rFonts w:cs="Tahoma"/>
          <w:szCs w:val="22"/>
          <w:lang w:val="el-GR"/>
        </w:rPr>
        <w:t>ους</w:t>
      </w:r>
      <w:proofErr w:type="spellEnd"/>
      <w:r w:rsidRPr="00603221">
        <w:rPr>
          <w:rFonts w:cs="Tahoma"/>
          <w:szCs w:val="22"/>
          <w:lang w:val="el-GR"/>
        </w:rPr>
        <w:t>, συμπληρώνοντας:</w:t>
      </w:r>
    </w:p>
    <w:p w14:paraId="19B6BAD4" w14:textId="37811918" w:rsidR="00F714D5" w:rsidRPr="00603221" w:rsidRDefault="00F714D5" w:rsidP="00F714D5">
      <w:pPr>
        <w:pStyle w:val="aff"/>
        <w:numPr>
          <w:ilvl w:val="0"/>
          <w:numId w:val="61"/>
        </w:numPr>
        <w:spacing w:before="0"/>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 </w:t>
      </w:r>
    </w:p>
    <w:p w14:paraId="122A22B2" w14:textId="77777777" w:rsidR="00F714D5" w:rsidRPr="00603221" w:rsidRDefault="00F714D5" w:rsidP="00F714D5">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581CBAC" w14:textId="77777777" w:rsidR="00F714D5" w:rsidRPr="00603221" w:rsidRDefault="00F714D5" w:rsidP="00F714D5">
      <w:pPr>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w:t>
      </w:r>
      <w:proofErr w:type="spellStart"/>
      <w:r w:rsidRPr="00603221">
        <w:rPr>
          <w:rFonts w:cs="Tahoma"/>
          <w:szCs w:val="22"/>
          <w:u w:val="single"/>
          <w:lang w:val="el-GR" w:eastAsia="el-GR"/>
        </w:rPr>
        <w:t>κλπ</w:t>
      </w:r>
      <w:proofErr w:type="spellEnd"/>
    </w:p>
    <w:p w14:paraId="0F6F6A7E" w14:textId="77777777" w:rsidR="00F714D5" w:rsidRPr="00603221" w:rsidRDefault="00F714D5" w:rsidP="00F714D5">
      <w:pPr>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w:t>
      </w:r>
      <w:proofErr w:type="spellStart"/>
      <w:r w:rsidRPr="00603221">
        <w:rPr>
          <w:rFonts w:cs="Tahoma"/>
          <w:szCs w:val="22"/>
          <w:lang w:val="el-GR"/>
        </w:rPr>
        <w:t>λ.χ</w:t>
      </w:r>
      <w:proofErr w:type="spellEnd"/>
      <w:r w:rsidRPr="00603221">
        <w:rPr>
          <w:rFonts w:cs="Tahoma"/>
          <w:szCs w:val="22"/>
          <w:lang w:val="el-GR"/>
        </w:rPr>
        <w:t xml:space="preserve"> ενώσεων, κοινοπραξιών, συνεταιρισμών </w:t>
      </w:r>
      <w:proofErr w:type="spellStart"/>
      <w:r w:rsidRPr="00603221">
        <w:rPr>
          <w:rFonts w:cs="Tahoma"/>
          <w:szCs w:val="22"/>
          <w:lang w:val="el-GR"/>
        </w:rPr>
        <w:t>κλπ</w:t>
      </w:r>
      <w:proofErr w:type="spellEnd"/>
      <w:r w:rsidRPr="00603221">
        <w:rPr>
          <w:rFonts w:cs="Tahoma"/>
          <w:szCs w:val="22"/>
          <w:lang w:val="el-GR"/>
        </w:rPr>
        <w:t>),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4055118E" w14:textId="77777777" w:rsidR="00F714D5" w:rsidRPr="00603221" w:rsidRDefault="00F714D5" w:rsidP="00F714D5">
      <w:pPr>
        <w:rPr>
          <w:rFonts w:cs="Tahoma"/>
          <w:szCs w:val="22"/>
          <w:u w:val="single"/>
          <w:lang w:val="el-GR" w:eastAsia="el-GR"/>
        </w:rPr>
      </w:pPr>
      <w:r w:rsidRPr="00603221">
        <w:rPr>
          <w:rFonts w:cs="Tahoma"/>
          <w:szCs w:val="22"/>
          <w:u w:val="single"/>
          <w:lang w:val="el-GR" w:eastAsia="el-GR"/>
        </w:rPr>
        <w:lastRenderedPageBreak/>
        <w:t>δ. ΕΕΕΣ - Υπεργολάβοι:</w:t>
      </w:r>
    </w:p>
    <w:p w14:paraId="1A8F4DC1" w14:textId="425363BE" w:rsidR="00F714D5" w:rsidRPr="00603221" w:rsidRDefault="00F714D5" w:rsidP="00F714D5">
      <w:pPr>
        <w:rPr>
          <w:rFonts w:cs="Tahoma"/>
          <w:szCs w:val="22"/>
          <w:lang w:val="el-GR"/>
        </w:rPr>
      </w:pPr>
      <w:r w:rsidRPr="00603221">
        <w:rPr>
          <w:rFonts w:cs="Tahoma"/>
          <w:szCs w:val="22"/>
          <w:lang w:val="el-GR"/>
        </w:rPr>
        <w:t>Σε περίπτωση που ο προσφέρων προτίθεται να αναθέσει υπό μορφή υπεργολαβίας σε τρίτο/</w:t>
      </w:r>
      <w:proofErr w:type="spellStart"/>
      <w:r w:rsidRPr="00603221">
        <w:rPr>
          <w:rFonts w:cs="Tahoma"/>
          <w:szCs w:val="22"/>
          <w:lang w:val="el-GR"/>
        </w:rPr>
        <w:t>ους</w:t>
      </w:r>
      <w:proofErr w:type="spellEnd"/>
      <w:r w:rsidRPr="00603221">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rFonts w:cs="Tahoma"/>
          <w:szCs w:val="22"/>
          <w:lang w:val="el-GR"/>
        </w:rPr>
        <w:t>υπεργολαβικά</w:t>
      </w:r>
      <w:proofErr w:type="spellEnd"/>
      <w:r w:rsidRPr="00603221">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w:t>
      </w:r>
      <w:r w:rsidRPr="00603221">
        <w:rPr>
          <w:rFonts w:cs="Tahoma"/>
          <w:szCs w:val="22"/>
          <w:lang w:val="el-GR"/>
        </w:rPr>
        <w:t xml:space="preserve">. </w:t>
      </w:r>
    </w:p>
    <w:p w14:paraId="06A69E70" w14:textId="77777777" w:rsidR="00F714D5" w:rsidRPr="00603221" w:rsidRDefault="00F714D5" w:rsidP="00F714D5">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4F20599" w14:textId="77777777" w:rsidR="00FB65FD" w:rsidRPr="00155B45" w:rsidRDefault="00FB65FD" w:rsidP="00155B45">
      <w:pPr>
        <w:spacing w:before="0" w:line="252" w:lineRule="auto"/>
        <w:rPr>
          <w:rFonts w:cs="Tahoma"/>
          <w:b/>
          <w:bCs/>
          <w:szCs w:val="22"/>
          <w:lang w:val="el-GR"/>
        </w:rPr>
      </w:pPr>
    </w:p>
    <w:p w14:paraId="23CD7788" w14:textId="1DC8348D" w:rsidR="002C7E9A" w:rsidRPr="00155B45" w:rsidRDefault="002C7E9A" w:rsidP="006C17A2">
      <w:pPr>
        <w:pStyle w:val="4"/>
        <w:numPr>
          <w:ilvl w:val="3"/>
          <w:numId w:val="25"/>
        </w:numPr>
        <w:spacing w:before="0" w:after="120" w:line="252" w:lineRule="auto"/>
        <w:rPr>
          <w:rFonts w:ascii="Tahoma" w:hAnsi="Tahoma" w:cs="Tahoma"/>
          <w:szCs w:val="22"/>
          <w:lang w:val="el-GR"/>
        </w:rPr>
      </w:pPr>
      <w:bookmarkStart w:id="155" w:name="_Toc43378464"/>
      <w:bookmarkStart w:id="156" w:name="_Toc76118966"/>
      <w:r w:rsidRPr="00155B45">
        <w:rPr>
          <w:rFonts w:ascii="Tahoma" w:hAnsi="Tahoma" w:cs="Tahoma"/>
          <w:szCs w:val="22"/>
          <w:lang w:val="el-GR"/>
        </w:rPr>
        <w:t>Τεχνική Προσφορά</w:t>
      </w:r>
      <w:bookmarkEnd w:id="155"/>
      <w:bookmarkEnd w:id="156"/>
      <w:r w:rsidRPr="00155B45">
        <w:rPr>
          <w:rFonts w:ascii="Tahoma" w:hAnsi="Tahoma" w:cs="Tahoma"/>
          <w:szCs w:val="22"/>
          <w:lang w:val="el-GR"/>
        </w:rPr>
        <w:t xml:space="preserve"> </w:t>
      </w:r>
      <w:r w:rsidR="00E1337D" w:rsidRPr="00155B45">
        <w:rPr>
          <w:rFonts w:ascii="Tahoma" w:hAnsi="Tahoma" w:cs="Tahoma"/>
          <w:szCs w:val="22"/>
          <w:lang w:val="el-GR"/>
        </w:rPr>
        <w:t xml:space="preserve"> </w:t>
      </w:r>
    </w:p>
    <w:p w14:paraId="1C6F51AF" w14:textId="7AC6DF4D" w:rsidR="007A3AC0" w:rsidRPr="00155B45" w:rsidRDefault="007A3AC0" w:rsidP="00155B45">
      <w:pPr>
        <w:spacing w:before="0" w:line="252" w:lineRule="auto"/>
        <w:rPr>
          <w:rFonts w:cs="Tahoma"/>
          <w:iCs/>
          <w:szCs w:val="22"/>
          <w:lang w:val="el-GR"/>
        </w:rPr>
      </w:pPr>
      <w:r w:rsidRPr="00155B45">
        <w:rPr>
          <w:rFonts w:cs="Tahoma"/>
          <w:szCs w:val="22"/>
          <w:lang w:val="en-US"/>
        </w:rPr>
        <w:t>H</w:t>
      </w:r>
      <w:r w:rsidRPr="00155B45">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w:t>
      </w:r>
      <w:r w:rsidR="009F30A6" w:rsidRPr="00155B45">
        <w:rPr>
          <w:rFonts w:cs="Tahoma"/>
          <w:szCs w:val="22"/>
          <w:lang w:val="el-GR"/>
        </w:rPr>
        <w:t>ου</w:t>
      </w:r>
      <w:r w:rsidRPr="00155B45">
        <w:rPr>
          <w:rFonts w:cs="Tahoma"/>
          <w:szCs w:val="22"/>
          <w:lang w:val="el-GR"/>
        </w:rPr>
        <w:t xml:space="preserve"> Παραρτ</w:t>
      </w:r>
      <w:r w:rsidR="009F30A6" w:rsidRPr="00155B45">
        <w:rPr>
          <w:rFonts w:cs="Tahoma"/>
          <w:szCs w:val="22"/>
          <w:lang w:val="el-GR"/>
        </w:rPr>
        <w:t xml:space="preserve">ήματος </w:t>
      </w:r>
      <w:r w:rsidR="006712BB" w:rsidRPr="00155B45">
        <w:rPr>
          <w:rFonts w:cs="Tahoma"/>
          <w:szCs w:val="22"/>
          <w:lang w:val="el-GR"/>
        </w:rPr>
        <w:fldChar w:fldCharType="begin"/>
      </w:r>
      <w:r w:rsidR="006712BB" w:rsidRPr="00155B45">
        <w:rPr>
          <w:rFonts w:cs="Tahoma"/>
          <w:szCs w:val="22"/>
          <w:lang w:val="el-GR"/>
        </w:rPr>
        <w:instrText xml:space="preserve"> REF _Ref496625830 \h </w:instrText>
      </w:r>
      <w:r w:rsidR="00155B45" w:rsidRPr="00155B45">
        <w:rPr>
          <w:rFonts w:cs="Tahoma"/>
          <w:szCs w:val="22"/>
          <w:lang w:val="el-GR"/>
        </w:rPr>
        <w:instrText xml:space="preserve"> \* MERGEFORMAT </w:instrText>
      </w:r>
      <w:r w:rsidR="006712BB" w:rsidRPr="00155B45">
        <w:rPr>
          <w:rFonts w:cs="Tahoma"/>
          <w:szCs w:val="22"/>
          <w:lang w:val="el-GR"/>
        </w:rPr>
      </w:r>
      <w:r w:rsidR="006712BB" w:rsidRPr="00155B45">
        <w:rPr>
          <w:rFonts w:cs="Tahoma"/>
          <w:szCs w:val="22"/>
          <w:lang w:val="el-GR"/>
        </w:rPr>
        <w:fldChar w:fldCharType="separate"/>
      </w:r>
      <w:r w:rsidR="00A504FF" w:rsidRPr="00155B45">
        <w:rPr>
          <w:rFonts w:cs="Tahoma"/>
          <w:lang w:val="el-GR"/>
        </w:rPr>
        <w:t>ΠΑΡΑΡΤΗΜΑ Ι – Αναλυτική Περιγραφή Φυσικού και Οικονομικού Αντικειμένου της Σύμβασης</w:t>
      </w:r>
      <w:r w:rsidR="006712BB" w:rsidRPr="00155B45">
        <w:rPr>
          <w:rFonts w:cs="Tahoma"/>
          <w:szCs w:val="22"/>
          <w:lang w:val="el-GR"/>
        </w:rPr>
        <w:fldChar w:fldCharType="end"/>
      </w:r>
      <w:r w:rsidRPr="00155B45">
        <w:rPr>
          <w:rFonts w:cs="Tahoma"/>
          <w:szCs w:val="22"/>
          <w:lang w:val="el-GR"/>
        </w:rPr>
        <w:t xml:space="preserve"> τ</w:t>
      </w:r>
      <w:r w:rsidR="00DD71B7">
        <w:rPr>
          <w:rFonts w:cs="Tahoma"/>
          <w:szCs w:val="22"/>
          <w:lang w:val="el-GR"/>
        </w:rPr>
        <w:t>η</w:t>
      </w:r>
      <w:r w:rsidRPr="00155B45">
        <w:rPr>
          <w:rFonts w:cs="Tahoma"/>
          <w:szCs w:val="22"/>
          <w:lang w:val="el-GR"/>
        </w:rPr>
        <w:t>ς παρούσας</w:t>
      </w:r>
      <w:r w:rsidR="00E1337D" w:rsidRPr="00155B45">
        <w:rPr>
          <w:rFonts w:cs="Tahoma"/>
          <w:szCs w:val="22"/>
          <w:lang w:val="el-GR"/>
        </w:rPr>
        <w:t xml:space="preserve"> </w:t>
      </w:r>
      <w:r w:rsidRPr="00155B45">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B5950" w:rsidRPr="00155B45">
        <w:rPr>
          <w:rFonts w:cs="Tahoma"/>
          <w:szCs w:val="22"/>
          <w:lang w:val="el-GR"/>
        </w:rPr>
        <w:t>α.</w:t>
      </w:r>
    </w:p>
    <w:p w14:paraId="759D5FAB" w14:textId="3A718023" w:rsidR="007A3AC0" w:rsidRPr="00155B45" w:rsidRDefault="007A3AC0" w:rsidP="00155B45">
      <w:pPr>
        <w:suppressAutoHyphens w:val="0"/>
        <w:spacing w:before="0" w:line="252" w:lineRule="auto"/>
        <w:rPr>
          <w:rFonts w:cs="Tahoma"/>
          <w:szCs w:val="22"/>
          <w:lang w:val="el-GR"/>
        </w:rPr>
      </w:pPr>
      <w:r w:rsidRPr="00155B45">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155B45">
        <w:rPr>
          <w:rFonts w:cs="Tahoma"/>
          <w:szCs w:val="22"/>
          <w:lang w:val="el-GR"/>
        </w:rPr>
        <w:t xml:space="preserve">σύμφωνα με το </w:t>
      </w:r>
      <w:r w:rsidR="007D2CC2" w:rsidRPr="00155B45">
        <w:rPr>
          <w:rFonts w:cs="Tahoma"/>
          <w:szCs w:val="22"/>
          <w:highlight w:val="magenta"/>
          <w:lang w:val="el-GR"/>
        </w:rPr>
        <w:fldChar w:fldCharType="begin"/>
      </w:r>
      <w:r w:rsidR="007D2CC2" w:rsidRPr="00155B45">
        <w:rPr>
          <w:rFonts w:cs="Tahoma"/>
          <w:szCs w:val="22"/>
          <w:highlight w:val="magenta"/>
          <w:lang w:val="el-GR"/>
        </w:rPr>
        <w:instrText xml:space="preserve"> REF _Ref40980475 \h </w:instrText>
      </w:r>
      <w:r w:rsidR="00155B45" w:rsidRPr="00155B45">
        <w:rPr>
          <w:rFonts w:cs="Tahoma"/>
          <w:szCs w:val="22"/>
          <w:highlight w:val="magenta"/>
          <w:lang w:val="el-GR"/>
        </w:rPr>
        <w:instrText xml:space="preserve"> \* MERGEFORMAT </w:instrText>
      </w:r>
      <w:r w:rsidR="007D2CC2" w:rsidRPr="00155B45">
        <w:rPr>
          <w:rFonts w:cs="Tahoma"/>
          <w:szCs w:val="22"/>
          <w:highlight w:val="magenta"/>
          <w:lang w:val="el-GR"/>
        </w:rPr>
      </w:r>
      <w:r w:rsidR="007D2CC2" w:rsidRPr="00155B45">
        <w:rPr>
          <w:rFonts w:cs="Tahoma"/>
          <w:szCs w:val="22"/>
          <w:highlight w:val="magenta"/>
          <w:lang w:val="el-GR"/>
        </w:rPr>
        <w:fldChar w:fldCharType="separate"/>
      </w:r>
      <w:r w:rsidR="00A504FF" w:rsidRPr="00155B45">
        <w:rPr>
          <w:rFonts w:cs="Tahoma"/>
          <w:lang w:val="el-GR"/>
        </w:rPr>
        <w:t xml:space="preserve"> ΠΑΡΑΡΤΗΜΑ Ι</w:t>
      </w:r>
      <w:r w:rsidR="00A504FF" w:rsidRPr="00A504FF">
        <w:rPr>
          <w:rFonts w:cs="Tahoma"/>
          <w:lang w:val="el-GR"/>
        </w:rPr>
        <w:t>V</w:t>
      </w:r>
      <w:r w:rsidR="00A504FF" w:rsidRPr="00155B45">
        <w:rPr>
          <w:rFonts w:cs="Tahoma"/>
          <w:lang w:val="el-GR"/>
        </w:rPr>
        <w:t xml:space="preserve"> – Υπόδειγμα Τεχνικής Προσφοράς</w:t>
      </w:r>
      <w:r w:rsidR="007D2CC2" w:rsidRPr="00155B45">
        <w:rPr>
          <w:rFonts w:cs="Tahoma"/>
          <w:szCs w:val="22"/>
          <w:highlight w:val="magenta"/>
          <w:lang w:val="el-GR"/>
        </w:rPr>
        <w:fldChar w:fldCharType="end"/>
      </w:r>
      <w:r w:rsidR="00C84B11" w:rsidRPr="00155B45">
        <w:rPr>
          <w:rFonts w:cs="Tahoma"/>
          <w:szCs w:val="22"/>
          <w:lang w:val="el-GR"/>
        </w:rPr>
        <w:t xml:space="preserve"> της παρ</w:t>
      </w:r>
      <w:r w:rsidR="003A206A" w:rsidRPr="00155B45">
        <w:rPr>
          <w:rFonts w:cs="Tahoma"/>
          <w:szCs w:val="22"/>
          <w:lang w:val="el-GR"/>
        </w:rPr>
        <w:t>ο</w:t>
      </w:r>
      <w:r w:rsidR="00C84B11" w:rsidRPr="00155B45">
        <w:rPr>
          <w:rFonts w:cs="Tahoma"/>
          <w:szCs w:val="22"/>
          <w:lang w:val="el-GR"/>
        </w:rPr>
        <w:t>ύσας διακήρυξης</w:t>
      </w:r>
      <w:r w:rsidR="00DD71B7">
        <w:rPr>
          <w:rFonts w:cs="Tahoma"/>
          <w:szCs w:val="22"/>
          <w:u w:val="single"/>
          <w:lang w:val="el-GR"/>
        </w:rPr>
        <w:t xml:space="preserve"> </w:t>
      </w:r>
      <w:r w:rsidR="003A206A" w:rsidRPr="00155B45">
        <w:rPr>
          <w:rFonts w:cs="Tahoma"/>
          <w:szCs w:val="22"/>
          <w:u w:val="single"/>
          <w:lang w:val="el-GR"/>
        </w:rPr>
        <w:t>(</w:t>
      </w:r>
      <w:r w:rsidRPr="00155B45">
        <w:rPr>
          <w:rFonts w:cs="Tahoma"/>
          <w:szCs w:val="22"/>
          <w:lang w:val="el-GR"/>
        </w:rPr>
        <w:t>σε συμπιεσμένη μορφή</w:t>
      </w:r>
      <w:r w:rsidR="003A206A" w:rsidRPr="00155B45">
        <w:rPr>
          <w:rFonts w:cs="Tahoma"/>
          <w:szCs w:val="22"/>
          <w:lang w:val="el-GR"/>
        </w:rPr>
        <w:t xml:space="preserve"> και</w:t>
      </w:r>
      <w:r w:rsidRPr="00155B45">
        <w:rPr>
          <w:rFonts w:cs="Tahoma"/>
          <w:szCs w:val="22"/>
          <w:lang w:val="el-GR"/>
        </w:rPr>
        <w:t xml:space="preserve"> κατά προτίμηση</w:t>
      </w:r>
      <w:r w:rsidR="003A206A" w:rsidRPr="00155B45">
        <w:rPr>
          <w:rFonts w:cs="Tahoma"/>
          <w:szCs w:val="22"/>
          <w:lang w:val="el-GR"/>
        </w:rPr>
        <w:t xml:space="preserve"> σε</w:t>
      </w:r>
      <w:r w:rsidRPr="00155B45">
        <w:rPr>
          <w:rFonts w:cs="Tahoma"/>
          <w:szCs w:val="22"/>
          <w:lang w:val="el-GR"/>
        </w:rPr>
        <w:t xml:space="preserve"> ένα (1) αρχείο </w:t>
      </w:r>
      <w:r w:rsidRPr="00155B45">
        <w:rPr>
          <w:rFonts w:cs="Tahoma"/>
          <w:szCs w:val="22"/>
          <w:lang w:val="en-US"/>
        </w:rPr>
        <w:t>pdf</w:t>
      </w:r>
      <w:r w:rsidR="003A206A" w:rsidRPr="00155B45">
        <w:rPr>
          <w:rFonts w:cs="Tahoma"/>
          <w:szCs w:val="22"/>
          <w:lang w:val="el-GR"/>
        </w:rPr>
        <w:t>).</w:t>
      </w:r>
      <w:r w:rsidR="00E1337D" w:rsidRPr="00155B45">
        <w:rPr>
          <w:rFonts w:cs="Tahoma"/>
          <w:szCs w:val="22"/>
          <w:lang w:val="el-GR"/>
        </w:rPr>
        <w:t xml:space="preserve"> </w:t>
      </w:r>
      <w:r w:rsidR="0034186C" w:rsidRPr="00155B45">
        <w:rPr>
          <w:rFonts w:cs="Tahoma"/>
          <w:szCs w:val="22"/>
          <w:lang w:val="el-GR"/>
        </w:rPr>
        <w:t>Επιπλέον ο</w:t>
      </w:r>
      <w:r w:rsidRPr="00155B45">
        <w:rPr>
          <w:rFonts w:cs="Tahoma"/>
          <w:szCs w:val="22"/>
          <w:lang w:val="el-GR"/>
        </w:rPr>
        <w:t>ι οικονομικοί φορείς αναφέρουν</w:t>
      </w:r>
      <w:r w:rsidR="0034186C" w:rsidRPr="00155B45">
        <w:rPr>
          <w:rFonts w:cs="Tahoma"/>
          <w:szCs w:val="22"/>
          <w:lang w:val="el-GR"/>
        </w:rPr>
        <w:t xml:space="preserve"> στην τεχνική προσφορά τους</w:t>
      </w:r>
      <w:r w:rsidR="00E1337D" w:rsidRPr="00155B45">
        <w:rPr>
          <w:rFonts w:cs="Tahoma"/>
          <w:szCs w:val="22"/>
          <w:lang w:val="el-GR"/>
        </w:rPr>
        <w:t xml:space="preserve"> </w:t>
      </w:r>
      <w:r w:rsidRPr="00155B45">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155B45" w:rsidRDefault="008338F0" w:rsidP="00155B45">
      <w:pPr>
        <w:spacing w:before="0" w:line="252" w:lineRule="auto"/>
        <w:rPr>
          <w:rFonts w:cs="Tahoma"/>
          <w:szCs w:val="22"/>
          <w:lang w:val="el-GR"/>
        </w:rPr>
      </w:pPr>
    </w:p>
    <w:p w14:paraId="192FDFF5"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157" w:name="_Ref496542376"/>
      <w:bookmarkStart w:id="158" w:name="_Toc43378465"/>
      <w:bookmarkStart w:id="159" w:name="_Toc76118967"/>
      <w:r w:rsidRPr="00155B45">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57"/>
      <w:bookmarkEnd w:id="158"/>
      <w:bookmarkEnd w:id="159"/>
    </w:p>
    <w:p w14:paraId="548B90E0" w14:textId="3364BC98" w:rsidR="001E3C20" w:rsidRPr="00155B45" w:rsidRDefault="001E3C20" w:rsidP="00155B45">
      <w:pPr>
        <w:autoSpaceDE w:val="0"/>
        <w:autoSpaceDN w:val="0"/>
        <w:adjustRightInd w:val="0"/>
        <w:spacing w:before="0" w:line="252" w:lineRule="auto"/>
        <w:rPr>
          <w:rFonts w:cs="Tahoma"/>
          <w:szCs w:val="22"/>
          <w:lang w:val="el-GR"/>
        </w:rPr>
      </w:pPr>
      <w:r w:rsidRPr="00155B45">
        <w:rPr>
          <w:rFonts w:cs="Tahoma"/>
          <w:szCs w:val="22"/>
          <w:lang w:val="el-GR" w:eastAsia="el-GR"/>
        </w:rPr>
        <w:t xml:space="preserve">Η οικονομική προσφορά συντάσσεται </w:t>
      </w:r>
      <w:r w:rsidR="00F42E1F" w:rsidRPr="00155B45">
        <w:rPr>
          <w:rFonts w:cs="Tahoma"/>
          <w:szCs w:val="22"/>
          <w:lang w:val="el-GR" w:eastAsia="el-GR"/>
        </w:rPr>
        <w:t xml:space="preserve">με βάση το κριτήριο ανάθεσης και </w:t>
      </w:r>
      <w:r w:rsidRPr="00155B45">
        <w:rPr>
          <w:rFonts w:cs="Tahoma"/>
          <w:szCs w:val="22"/>
          <w:lang w:val="el-GR" w:eastAsia="el-GR"/>
        </w:rPr>
        <w:t xml:space="preserve">σύμφωνα με το υπόδειγμα </w:t>
      </w:r>
      <w:r w:rsidR="007D2CC2" w:rsidRPr="00155B45">
        <w:rPr>
          <w:rFonts w:cs="Tahoma"/>
          <w:szCs w:val="22"/>
          <w:lang w:val="el-GR" w:eastAsia="el-GR"/>
        </w:rPr>
        <w:t>που παρέχεται σ</w:t>
      </w:r>
      <w:r w:rsidRPr="00155B45">
        <w:rPr>
          <w:rFonts w:cs="Tahoma"/>
          <w:szCs w:val="22"/>
          <w:lang w:val="el-GR" w:eastAsia="el-GR"/>
        </w:rPr>
        <w:t>το</w:t>
      </w:r>
      <w:r w:rsidR="0022307F" w:rsidRPr="00155B45">
        <w:rPr>
          <w:rFonts w:cs="Tahoma"/>
          <w:szCs w:val="22"/>
          <w:lang w:val="el-GR" w:eastAsia="el-GR"/>
        </w:rPr>
        <w:t xml:space="preserve"> </w:t>
      </w:r>
      <w:r w:rsidR="007D2CC2" w:rsidRPr="00155B45">
        <w:rPr>
          <w:rFonts w:cs="Tahoma"/>
          <w:szCs w:val="22"/>
          <w:lang w:val="el-GR" w:eastAsia="el-GR"/>
        </w:rPr>
        <w:fldChar w:fldCharType="begin"/>
      </w:r>
      <w:r w:rsidR="007D2CC2" w:rsidRPr="00155B45">
        <w:rPr>
          <w:rFonts w:cs="Tahoma"/>
          <w:szCs w:val="22"/>
          <w:lang w:val="el-GR" w:eastAsia="el-GR"/>
        </w:rPr>
        <w:instrText xml:space="preserve"> REF _Ref40980548 \h </w:instrText>
      </w:r>
      <w:r w:rsidR="00155B45" w:rsidRPr="00155B45">
        <w:rPr>
          <w:rFonts w:cs="Tahoma"/>
          <w:szCs w:val="22"/>
          <w:lang w:val="el-GR" w:eastAsia="el-GR"/>
        </w:rPr>
        <w:instrText xml:space="preserve"> \* MERGEFORMAT </w:instrText>
      </w:r>
      <w:r w:rsidR="007D2CC2" w:rsidRPr="00155B45">
        <w:rPr>
          <w:rFonts w:cs="Tahoma"/>
          <w:szCs w:val="22"/>
          <w:lang w:val="el-GR" w:eastAsia="el-GR"/>
        </w:rPr>
      </w:r>
      <w:r w:rsidR="007D2CC2" w:rsidRPr="00155B45">
        <w:rPr>
          <w:rFonts w:cs="Tahoma"/>
          <w:szCs w:val="22"/>
          <w:lang w:val="el-GR" w:eastAsia="el-GR"/>
        </w:rPr>
        <w:fldChar w:fldCharType="separate"/>
      </w:r>
      <w:r w:rsidR="00A504FF" w:rsidRPr="00155B45">
        <w:rPr>
          <w:rFonts w:cs="Tahoma"/>
          <w:lang w:val="el-GR"/>
        </w:rPr>
        <w:t xml:space="preserve">ΠΑΡΑΡΤΗΜΑ </w:t>
      </w:r>
      <w:r w:rsidR="00A504FF" w:rsidRPr="00155B45">
        <w:rPr>
          <w:rFonts w:cs="Tahoma"/>
        </w:rPr>
        <w:t>V</w:t>
      </w:r>
      <w:r w:rsidR="00A504FF" w:rsidRPr="00155B45">
        <w:rPr>
          <w:rFonts w:cs="Tahoma"/>
          <w:lang w:val="el-GR"/>
        </w:rPr>
        <w:t xml:space="preserve"> – Υπόδειγμα Οικονομικής Προσφοράς</w:t>
      </w:r>
      <w:r w:rsidR="007D2CC2" w:rsidRPr="00155B45">
        <w:rPr>
          <w:rFonts w:cs="Tahoma"/>
          <w:szCs w:val="22"/>
          <w:lang w:val="el-GR" w:eastAsia="el-GR"/>
        </w:rPr>
        <w:fldChar w:fldCharType="end"/>
      </w:r>
      <w:r w:rsidRPr="00155B45">
        <w:rPr>
          <w:rFonts w:cs="Tahoma"/>
          <w:szCs w:val="22"/>
          <w:lang w:val="el-GR" w:eastAsia="el-GR"/>
        </w:rPr>
        <w:t xml:space="preserve"> της παρούσας Διακήρυξης και υποβάλλεται </w:t>
      </w:r>
      <w:r w:rsidRPr="00155B45">
        <w:rPr>
          <w:rFonts w:cs="Tahoma"/>
          <w:szCs w:val="22"/>
          <w:lang w:val="el-GR"/>
        </w:rPr>
        <w:t>ηλεκτρονικά</w:t>
      </w:r>
      <w:r w:rsidR="001852F3" w:rsidRPr="00155B45">
        <w:rPr>
          <w:rFonts w:cs="Tahoma"/>
          <w:szCs w:val="22"/>
          <w:lang w:val="el-GR"/>
        </w:rPr>
        <w:t xml:space="preserve"> σε μορφή αρχείου .</w:t>
      </w:r>
      <w:r w:rsidR="001852F3" w:rsidRPr="00155B45">
        <w:rPr>
          <w:rFonts w:cs="Tahoma"/>
          <w:szCs w:val="22"/>
          <w:lang w:val="en-US"/>
        </w:rPr>
        <w:t>pdf</w:t>
      </w:r>
      <w:r w:rsidR="001852F3" w:rsidRPr="00155B45">
        <w:rPr>
          <w:rFonts w:cs="Tahoma"/>
          <w:szCs w:val="22"/>
          <w:lang w:val="el-GR"/>
        </w:rPr>
        <w:t xml:space="preserve"> ψηφιακά υπογεγραμμένη, </w:t>
      </w:r>
      <w:r w:rsidRPr="00155B45">
        <w:rPr>
          <w:rFonts w:cs="Tahoma"/>
          <w:szCs w:val="22"/>
          <w:lang w:val="el-GR"/>
        </w:rPr>
        <w:t xml:space="preserve">στον </w:t>
      </w:r>
      <w:proofErr w:type="spellStart"/>
      <w:r w:rsidRPr="00155B45">
        <w:rPr>
          <w:rFonts w:cs="Tahoma"/>
          <w:szCs w:val="22"/>
          <w:lang w:val="el-GR"/>
        </w:rPr>
        <w:t>Υποφάκελο</w:t>
      </w:r>
      <w:proofErr w:type="spellEnd"/>
      <w:r w:rsidRPr="00155B45">
        <w:rPr>
          <w:rFonts w:cs="Tahoma"/>
          <w:szCs w:val="22"/>
          <w:lang w:val="el-GR"/>
        </w:rPr>
        <w:t xml:space="preserve"> «Οικονομική Προσφορά». </w:t>
      </w:r>
    </w:p>
    <w:p w14:paraId="3BD18678" w14:textId="2F4D9F99" w:rsidR="001852F3" w:rsidRPr="00DD71B7" w:rsidRDefault="001852F3" w:rsidP="00155B45">
      <w:pPr>
        <w:spacing w:before="0" w:line="252" w:lineRule="auto"/>
        <w:rPr>
          <w:rFonts w:cs="Tahoma"/>
          <w:szCs w:val="22"/>
          <w:lang w:val="el-GR"/>
        </w:rPr>
      </w:pPr>
      <w:r w:rsidRPr="00155B45">
        <w:rPr>
          <w:rFonts w:cs="Tahoma"/>
          <w:szCs w:val="22"/>
          <w:lang w:val="el-GR" w:eastAsia="el-GR"/>
        </w:rPr>
        <w:t>Η τιμή δίνεται</w:t>
      </w:r>
      <w:r w:rsidR="00E1337D" w:rsidRPr="00155B45">
        <w:rPr>
          <w:rFonts w:cs="Tahoma"/>
          <w:szCs w:val="22"/>
          <w:lang w:val="el-GR" w:eastAsia="el-GR"/>
        </w:rPr>
        <w:t xml:space="preserve"> </w:t>
      </w:r>
      <w:r w:rsidRPr="00155B45">
        <w:rPr>
          <w:rFonts w:cs="Tahoma"/>
          <w:szCs w:val="22"/>
          <w:lang w:val="el-GR" w:eastAsia="el-GR"/>
        </w:rPr>
        <w:t>σε ευρώ ανά μονάδα μέτρησης</w:t>
      </w:r>
      <w:r w:rsidR="00DD71B7">
        <w:rPr>
          <w:rStyle w:val="WW-FootnoteReference2"/>
          <w:rFonts w:cs="Tahoma"/>
          <w:color w:val="000000"/>
          <w:szCs w:val="22"/>
          <w:vertAlign w:val="baseline"/>
          <w:lang w:val="el-GR" w:eastAsia="el-GR"/>
        </w:rPr>
        <w:t>.</w:t>
      </w:r>
    </w:p>
    <w:p w14:paraId="70207F9C" w14:textId="6F95BE71" w:rsidR="008338F0" w:rsidRPr="00155B45" w:rsidRDefault="003355E7" w:rsidP="00155B45">
      <w:pPr>
        <w:spacing w:before="0" w:line="252" w:lineRule="auto"/>
        <w:rPr>
          <w:rFonts w:cs="Tahoma"/>
          <w:szCs w:val="22"/>
          <w:lang w:val="el-GR"/>
        </w:rPr>
      </w:pPr>
      <w:r w:rsidRPr="00155B4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55B45">
        <w:rPr>
          <w:rFonts w:cs="Tahoma"/>
          <w:szCs w:val="22"/>
          <w:lang w:val="el-GR" w:eastAsia="el-GR"/>
        </w:rPr>
        <w:t xml:space="preserve"> </w:t>
      </w:r>
      <w:r w:rsidR="001852F3" w:rsidRPr="00155B45">
        <w:rPr>
          <w:rFonts w:cs="Tahoma"/>
          <w:szCs w:val="22"/>
          <w:lang w:val="el-GR" w:eastAsia="el-GR"/>
        </w:rPr>
        <w:t>της παρούσας.</w:t>
      </w:r>
      <w:r w:rsidR="001852F3" w:rsidRPr="00155B45">
        <w:rPr>
          <w:rFonts w:cs="Tahoma"/>
          <w:color w:val="FF0000"/>
          <w:szCs w:val="22"/>
          <w:lang w:val="el-GR" w:eastAsia="el-GR"/>
        </w:rPr>
        <w:t xml:space="preserve"> </w:t>
      </w:r>
    </w:p>
    <w:p w14:paraId="29CC719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υπέρ τρίτων κρατήσεις υπόκεινται στο εκάστοτε ισχύον αναλογικό τέλος χαρτοσήμου και </w:t>
      </w:r>
      <w:r w:rsidR="00043D44" w:rsidRPr="00155B45">
        <w:rPr>
          <w:rFonts w:cs="Tahoma"/>
          <w:szCs w:val="22"/>
          <w:lang w:val="el-GR"/>
        </w:rPr>
        <w:t>στην επ’ αυτού εισφορά υπέρ ΟΓΑ.</w:t>
      </w:r>
    </w:p>
    <w:p w14:paraId="232E99A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6EEC1596" w14:textId="56127973" w:rsidR="000B2165" w:rsidRDefault="003355E7" w:rsidP="006C17A2">
      <w:pPr>
        <w:spacing w:before="0" w:line="252" w:lineRule="auto"/>
        <w:rPr>
          <w:rFonts w:cs="Tahoma"/>
          <w:szCs w:val="22"/>
          <w:lang w:val="el-GR"/>
        </w:rPr>
      </w:pPr>
      <w:r w:rsidRPr="00155B45">
        <w:rPr>
          <w:rFonts w:cs="Tahoma"/>
          <w:szCs w:val="22"/>
          <w:lang w:val="el-GR"/>
        </w:rPr>
        <w:t>Οι προσφερόμενες τιμές είναι σταθερές καθ’ όλη τη διάρκεια της σύμβασης και δεν αναπροσαρμόζονται</w:t>
      </w:r>
      <w:r w:rsidR="00E22AD6" w:rsidRPr="00E22AD6">
        <w:rPr>
          <w:rFonts w:cs="Tahoma"/>
          <w:szCs w:val="22"/>
          <w:lang w:val="el-GR"/>
        </w:rPr>
        <w:t>.</w:t>
      </w:r>
    </w:p>
    <w:p w14:paraId="695CC763" w14:textId="5DCBCFB4" w:rsidR="001852F3" w:rsidRPr="00155B45" w:rsidRDefault="003355E7" w:rsidP="00155B45">
      <w:pPr>
        <w:spacing w:before="0" w:line="252" w:lineRule="auto"/>
        <w:rPr>
          <w:rFonts w:cs="Tahoma"/>
          <w:szCs w:val="22"/>
          <w:lang w:val="el-GR"/>
        </w:rPr>
      </w:pPr>
      <w:r w:rsidRPr="00155B45">
        <w:rPr>
          <w:rFonts w:cs="Tahoma"/>
          <w:szCs w:val="22"/>
          <w:lang w:val="el-GR"/>
        </w:rPr>
        <w:t xml:space="preserve">Ως απαράδεκτες θα απορρίπτονται προσφορές στις οποίες: </w:t>
      </w:r>
    </w:p>
    <w:p w14:paraId="275A22BE" w14:textId="77777777" w:rsidR="001852F3" w:rsidRPr="00155B45" w:rsidRDefault="003355E7" w:rsidP="00155B45">
      <w:pPr>
        <w:spacing w:before="0" w:line="252" w:lineRule="auto"/>
        <w:rPr>
          <w:rFonts w:cs="Tahoma"/>
          <w:szCs w:val="22"/>
          <w:lang w:val="el-GR"/>
        </w:rPr>
      </w:pPr>
      <w:r w:rsidRPr="00155B45">
        <w:rPr>
          <w:rFonts w:cs="Tahoma"/>
          <w:szCs w:val="22"/>
          <w:lang w:val="el-GR"/>
        </w:rPr>
        <w:lastRenderedPageBreak/>
        <w:t>α) δεν δίνεται τιμή σε ΕΥΡΩ ή που καθορίζεται</w:t>
      </w:r>
      <w:r w:rsidR="00E1337D" w:rsidRPr="00155B45">
        <w:rPr>
          <w:rFonts w:cs="Tahoma"/>
          <w:szCs w:val="22"/>
          <w:lang w:val="el-GR"/>
        </w:rPr>
        <w:t xml:space="preserve"> </w:t>
      </w:r>
      <w:r w:rsidRPr="00155B45">
        <w:rPr>
          <w:rFonts w:cs="Tahoma"/>
          <w:szCs w:val="22"/>
          <w:lang w:val="el-GR"/>
        </w:rPr>
        <w:t xml:space="preserve">σχέση ΕΥΡΩ προς ξένο νόμισμα, </w:t>
      </w:r>
    </w:p>
    <w:p w14:paraId="47F39D94" w14:textId="3C1AAF63" w:rsidR="001852F3" w:rsidRPr="00155B45" w:rsidRDefault="003355E7" w:rsidP="00155B45">
      <w:pPr>
        <w:spacing w:before="0" w:line="252" w:lineRule="auto"/>
        <w:rPr>
          <w:rFonts w:cs="Tahoma"/>
          <w:szCs w:val="22"/>
          <w:lang w:val="el-GR"/>
        </w:rPr>
      </w:pPr>
      <w:r w:rsidRPr="00155B45">
        <w:rPr>
          <w:rFonts w:cs="Tahoma"/>
          <w:szCs w:val="22"/>
          <w:lang w:val="el-GR"/>
        </w:rPr>
        <w:t xml:space="preserve">β) δεν προκύπτει με σαφήνεια η προσφερόμενη τιμή, με την επιφύλαξη της παρ. 4 του άρθρου 102 του ν. 4412/2016 </w:t>
      </w:r>
      <w:bookmarkStart w:id="160" w:name="_Hlk67667045"/>
      <w:r w:rsidR="00162919" w:rsidRPr="00C25AFF">
        <w:rPr>
          <w:rFonts w:cs="Tahoma"/>
          <w:szCs w:val="22"/>
          <w:lang w:val="el-GR"/>
        </w:rPr>
        <w:t>όπως τροποποιήθηκε με το άρθρο 42 του ν. 4782/Α36/9-3-2021</w:t>
      </w:r>
      <w:r w:rsidR="00162919">
        <w:rPr>
          <w:rFonts w:cs="Tahoma"/>
          <w:szCs w:val="22"/>
          <w:lang w:val="el-GR"/>
        </w:rPr>
        <w:t xml:space="preserve"> </w:t>
      </w:r>
      <w:bookmarkEnd w:id="160"/>
      <w:r w:rsidR="00162919" w:rsidRPr="00603221">
        <w:rPr>
          <w:rFonts w:cs="Tahoma"/>
          <w:szCs w:val="22"/>
          <w:lang w:val="el-GR"/>
        </w:rPr>
        <w:t>και</w:t>
      </w:r>
    </w:p>
    <w:p w14:paraId="67F10656"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γ) η τιμή υπερβαίνει τον προϋπολογισμό της σύμβασης που καθορίζεται </w:t>
      </w:r>
      <w:r w:rsidR="001852F3" w:rsidRPr="00155B45">
        <w:rPr>
          <w:rFonts w:cs="Tahoma"/>
          <w:szCs w:val="22"/>
          <w:lang w:val="el-GR"/>
        </w:rPr>
        <w:t>στην</w:t>
      </w:r>
      <w:r w:rsidR="00E1337D" w:rsidRPr="00155B45">
        <w:rPr>
          <w:rFonts w:cs="Tahoma"/>
          <w:szCs w:val="22"/>
          <w:lang w:val="el-GR"/>
        </w:rPr>
        <w:t xml:space="preserve"> </w:t>
      </w:r>
      <w:r w:rsidRPr="00155B45">
        <w:rPr>
          <w:rFonts w:cs="Tahoma"/>
          <w:szCs w:val="22"/>
          <w:lang w:val="el-GR"/>
        </w:rPr>
        <w:t xml:space="preserve">παρούσα διακήρυξη. </w:t>
      </w:r>
    </w:p>
    <w:p w14:paraId="248D0DB3" w14:textId="72051C97" w:rsidR="001852F3" w:rsidRDefault="003355E7" w:rsidP="00155B45">
      <w:pPr>
        <w:spacing w:before="0" w:line="252" w:lineRule="auto"/>
        <w:rPr>
          <w:rFonts w:cs="Tahoma"/>
          <w:b/>
          <w:bCs/>
          <w:iCs/>
          <w:szCs w:val="22"/>
          <w:lang w:val="el-GR"/>
        </w:rPr>
      </w:pPr>
      <w:r w:rsidRPr="00155B45">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155B45">
        <w:rPr>
          <w:rFonts w:cs="Tahoma"/>
          <w:szCs w:val="22"/>
          <w:lang w:val="el-GR"/>
        </w:rPr>
        <w:fldChar w:fldCharType="begin"/>
      </w:r>
      <w:r w:rsidR="00194C49" w:rsidRPr="00155B45">
        <w:rPr>
          <w:rFonts w:cs="Tahoma"/>
          <w:szCs w:val="22"/>
          <w:lang w:val="el-GR"/>
        </w:rPr>
        <w:instrText xml:space="preserve"> REF _Ref496607306 \r \h </w:instrText>
      </w:r>
      <w:r w:rsidR="00DF02B0" w:rsidRPr="00155B45">
        <w:rPr>
          <w:rFonts w:cs="Tahoma"/>
          <w:szCs w:val="22"/>
          <w:lang w:val="el-GR"/>
        </w:rPr>
        <w:instrText xml:space="preserve"> \* MERGEFORMAT </w:instrText>
      </w:r>
      <w:r w:rsidR="00194C49" w:rsidRPr="00155B45">
        <w:rPr>
          <w:rFonts w:cs="Tahoma"/>
          <w:szCs w:val="22"/>
          <w:lang w:val="el-GR"/>
        </w:rPr>
      </w:r>
      <w:r w:rsidR="00194C49" w:rsidRPr="00155B45">
        <w:rPr>
          <w:rFonts w:cs="Tahoma"/>
          <w:szCs w:val="22"/>
          <w:lang w:val="el-GR"/>
        </w:rPr>
        <w:fldChar w:fldCharType="separate"/>
      </w:r>
      <w:r w:rsidR="00A504FF">
        <w:rPr>
          <w:rFonts w:cs="Tahoma"/>
          <w:szCs w:val="22"/>
          <w:lang w:val="el-GR"/>
        </w:rPr>
        <w:t>5.1</w:t>
      </w:r>
      <w:r w:rsidR="00194C49" w:rsidRPr="00155B45">
        <w:rPr>
          <w:rFonts w:cs="Tahoma"/>
          <w:szCs w:val="22"/>
          <w:lang w:val="el-GR"/>
        </w:rPr>
        <w:fldChar w:fldCharType="end"/>
      </w:r>
      <w:r w:rsidRPr="00155B45">
        <w:rPr>
          <w:rFonts w:cs="Tahoma"/>
          <w:szCs w:val="22"/>
          <w:lang w:val="el-GR"/>
        </w:rPr>
        <w:t xml:space="preserve"> της παρούσας διακήρυξης.</w:t>
      </w:r>
      <w:r w:rsidRPr="00155B45">
        <w:rPr>
          <w:rFonts w:cs="Tahoma"/>
          <w:b/>
          <w:bCs/>
          <w:iCs/>
          <w:szCs w:val="22"/>
          <w:lang w:val="el-GR"/>
        </w:rPr>
        <w:t xml:space="preserve"> </w:t>
      </w:r>
    </w:p>
    <w:p w14:paraId="4926CBDC" w14:textId="77777777" w:rsidR="000B2165" w:rsidRPr="00155B45" w:rsidRDefault="000B2165" w:rsidP="00155B45">
      <w:pPr>
        <w:spacing w:before="0" w:line="252" w:lineRule="auto"/>
        <w:rPr>
          <w:rFonts w:cs="Tahoma"/>
          <w:b/>
          <w:bCs/>
          <w:iCs/>
          <w:szCs w:val="22"/>
          <w:lang w:val="el-GR"/>
        </w:rPr>
      </w:pPr>
    </w:p>
    <w:p w14:paraId="068C1912" w14:textId="77777777" w:rsidR="008338F0" w:rsidRPr="00155B45" w:rsidRDefault="003355E7" w:rsidP="000833D5">
      <w:pPr>
        <w:pStyle w:val="4"/>
        <w:numPr>
          <w:ilvl w:val="2"/>
          <w:numId w:val="11"/>
        </w:numPr>
        <w:spacing w:before="0" w:after="120" w:line="252" w:lineRule="auto"/>
        <w:rPr>
          <w:rFonts w:ascii="Tahoma" w:hAnsi="Tahoma" w:cs="Tahoma"/>
          <w:szCs w:val="22"/>
          <w:lang w:val="el-GR" w:eastAsia="el-GR"/>
        </w:rPr>
      </w:pPr>
      <w:bookmarkStart w:id="161" w:name="_Ref496542395"/>
      <w:bookmarkStart w:id="162" w:name="_Ref496542431"/>
      <w:bookmarkStart w:id="163" w:name="_Toc43378466"/>
      <w:bookmarkStart w:id="164" w:name="_Toc76118968"/>
      <w:r w:rsidRPr="00155B45">
        <w:rPr>
          <w:rFonts w:ascii="Tahoma" w:hAnsi="Tahoma" w:cs="Tahoma"/>
          <w:szCs w:val="22"/>
          <w:lang w:val="el-GR"/>
        </w:rPr>
        <w:t>Χρόνος ισχύος των προσφορών</w:t>
      </w:r>
      <w:bookmarkEnd w:id="161"/>
      <w:bookmarkEnd w:id="162"/>
      <w:bookmarkEnd w:id="163"/>
      <w:bookmarkEnd w:id="164"/>
      <w:r w:rsidR="00E1337D" w:rsidRPr="00155B45">
        <w:rPr>
          <w:rFonts w:ascii="Tahoma" w:hAnsi="Tahoma" w:cs="Tahoma"/>
          <w:szCs w:val="22"/>
          <w:lang w:val="el-GR"/>
        </w:rPr>
        <w:t xml:space="preserve"> </w:t>
      </w:r>
    </w:p>
    <w:p w14:paraId="47AA73F9" w14:textId="77777777" w:rsidR="00263C2C" w:rsidRPr="00155B45" w:rsidRDefault="003355E7" w:rsidP="00155B45">
      <w:pPr>
        <w:spacing w:before="0" w:line="252" w:lineRule="auto"/>
        <w:rPr>
          <w:rFonts w:cs="Tahoma"/>
          <w:szCs w:val="22"/>
          <w:lang w:val="el-GR" w:eastAsia="el-GR"/>
        </w:rPr>
      </w:pPr>
      <w:r w:rsidRPr="00155B45">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155B45">
        <w:rPr>
          <w:rFonts w:cs="Tahoma"/>
          <w:iCs/>
          <w:szCs w:val="22"/>
          <w:lang w:val="el-GR" w:eastAsia="el-GR"/>
        </w:rPr>
        <w:t>δώδεκα (12) μηνών</w:t>
      </w:r>
      <w:r w:rsidR="00E1337D" w:rsidRPr="00155B45">
        <w:rPr>
          <w:rFonts w:cs="Tahoma"/>
          <w:i/>
          <w:szCs w:val="22"/>
          <w:lang w:val="el-GR" w:eastAsia="el-GR"/>
        </w:rPr>
        <w:t xml:space="preserve"> </w:t>
      </w:r>
      <w:r w:rsidRPr="00155B45">
        <w:rPr>
          <w:rFonts w:cs="Tahoma"/>
          <w:szCs w:val="22"/>
          <w:lang w:val="el-GR" w:eastAsia="el-GR"/>
        </w:rPr>
        <w:t xml:space="preserve">από την επόμενη </w:t>
      </w:r>
      <w:r w:rsidR="00AE21AF" w:rsidRPr="00155B45">
        <w:rPr>
          <w:rFonts w:cs="Tahoma"/>
          <w:szCs w:val="22"/>
          <w:lang w:val="el-GR" w:eastAsia="el-GR"/>
        </w:rPr>
        <w:t>της καταληκτικής ημερομηνίας υποβολής τους.</w:t>
      </w:r>
    </w:p>
    <w:p w14:paraId="712FE647" w14:textId="77777777" w:rsidR="008338F0" w:rsidRPr="00155B45" w:rsidRDefault="003355E7" w:rsidP="00155B45">
      <w:pPr>
        <w:spacing w:before="0" w:line="252" w:lineRule="auto"/>
        <w:rPr>
          <w:rFonts w:cs="Tahoma"/>
          <w:szCs w:val="22"/>
          <w:lang w:val="el-GR" w:eastAsia="el-GR"/>
        </w:rPr>
      </w:pPr>
      <w:r w:rsidRPr="00155B45">
        <w:rPr>
          <w:rFonts w:cs="Tahoma"/>
          <w:szCs w:val="22"/>
          <w:lang w:val="el-GR" w:eastAsia="el-GR"/>
        </w:rPr>
        <w:t>Προσφορά η οποία ορίζει χρόνο ισχύος μικρότερο από τον ανωτέρω προβλεπόμενο απορρίπτεται.</w:t>
      </w:r>
    </w:p>
    <w:p w14:paraId="568DD236" w14:textId="77777777" w:rsidR="004E540A" w:rsidRDefault="003355E7" w:rsidP="004E540A">
      <w:pPr>
        <w:rPr>
          <w:lang w:val="el-GR" w:eastAsia="el-GR"/>
        </w:rPr>
      </w:pPr>
      <w:r w:rsidRPr="00155B4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55B45">
        <w:rPr>
          <w:rFonts w:cs="Tahoma"/>
          <w:szCs w:val="22"/>
          <w:lang w:val="el-GR"/>
        </w:rPr>
        <w:t xml:space="preserve">την παράγραφο </w:t>
      </w:r>
      <w:r w:rsidR="00F524BD" w:rsidRPr="00155B45">
        <w:rPr>
          <w:rFonts w:cs="Tahoma"/>
          <w:color w:val="000000"/>
          <w:szCs w:val="22"/>
          <w:lang w:val="el-GR"/>
        </w:rPr>
        <w:fldChar w:fldCharType="begin"/>
      </w:r>
      <w:r w:rsidR="00F524BD" w:rsidRPr="00155B45">
        <w:rPr>
          <w:rFonts w:cs="Tahoma"/>
          <w:color w:val="000000"/>
          <w:szCs w:val="22"/>
          <w:lang w:val="el-GR"/>
        </w:rPr>
        <w:instrText xml:space="preserve"> REF _Ref496542081 \r \h </w:instrText>
      </w:r>
      <w:r w:rsidR="00DF02B0" w:rsidRPr="00155B45">
        <w:rPr>
          <w:rFonts w:cs="Tahoma"/>
          <w:color w:val="000000"/>
          <w:szCs w:val="22"/>
          <w:lang w:val="el-GR"/>
        </w:rPr>
        <w:instrText xml:space="preserve"> \* MERGEFORMAT </w:instrText>
      </w:r>
      <w:r w:rsidR="00F524BD" w:rsidRPr="00155B45">
        <w:rPr>
          <w:rFonts w:cs="Tahoma"/>
          <w:color w:val="000000"/>
          <w:szCs w:val="22"/>
          <w:lang w:val="el-GR"/>
        </w:rPr>
      </w:r>
      <w:r w:rsidR="00F524BD" w:rsidRPr="00155B45">
        <w:rPr>
          <w:rFonts w:cs="Tahoma"/>
          <w:color w:val="000000"/>
          <w:szCs w:val="22"/>
          <w:lang w:val="el-GR"/>
        </w:rPr>
        <w:fldChar w:fldCharType="separate"/>
      </w:r>
      <w:r w:rsidR="00A504FF">
        <w:rPr>
          <w:rFonts w:cs="Tahoma"/>
          <w:color w:val="000000"/>
          <w:szCs w:val="22"/>
          <w:lang w:val="el-GR"/>
        </w:rPr>
        <w:t>2.2.2</w:t>
      </w:r>
      <w:r w:rsidR="00F524BD" w:rsidRPr="00155B45">
        <w:rPr>
          <w:rFonts w:cs="Tahoma"/>
          <w:color w:val="000000"/>
          <w:szCs w:val="22"/>
          <w:lang w:val="el-GR"/>
        </w:rPr>
        <w:fldChar w:fldCharType="end"/>
      </w:r>
      <w:r w:rsidRPr="00155B4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Pr>
          <w:rFonts w:cs="Tahoma"/>
          <w:szCs w:val="22"/>
          <w:lang w:val="el-GR" w:eastAsia="el-GR"/>
        </w:rPr>
        <w:t xml:space="preserve"> </w:t>
      </w:r>
      <w:r w:rsidR="004E540A"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9B37F24" w14:textId="592F0C16" w:rsidR="007D2CC2" w:rsidRPr="00155B45" w:rsidRDefault="003355E7" w:rsidP="00155B45">
      <w:pPr>
        <w:spacing w:before="0" w:line="252" w:lineRule="auto"/>
        <w:rPr>
          <w:rFonts w:cs="Tahoma"/>
          <w:szCs w:val="22"/>
          <w:lang w:val="el-GR"/>
        </w:rPr>
      </w:pPr>
      <w:r w:rsidRPr="00155B45">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155B45">
        <w:rPr>
          <w:rFonts w:cs="Tahoma"/>
          <w:szCs w:val="22"/>
          <w:lang w:val="el-GR" w:eastAsia="el-GR"/>
        </w:rPr>
        <w:t>παρατείναν</w:t>
      </w:r>
      <w:r w:rsidRPr="00155B45">
        <w:rPr>
          <w:rFonts w:cs="Tahoma"/>
          <w:szCs w:val="22"/>
          <w:lang w:val="el-GR" w:eastAsia="el-GR"/>
        </w:rPr>
        <w:t xml:space="preserve"> τις προσφορές τους και αποκλείονται οι λοιποί οικονομικοί φορείς</w:t>
      </w:r>
      <w:bookmarkStart w:id="165" w:name="_Hlk9420445"/>
      <w:r w:rsidRPr="00155B45">
        <w:rPr>
          <w:rFonts w:cs="Tahoma"/>
          <w:szCs w:val="22"/>
          <w:lang w:val="el-GR" w:eastAsia="el-GR"/>
        </w:rPr>
        <w:t>.</w:t>
      </w:r>
      <w:r w:rsidR="003528AF" w:rsidRPr="00155B4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155B45">
        <w:rPr>
          <w:rFonts w:cs="Tahoma"/>
          <w:szCs w:val="22"/>
          <w:lang w:val="el-GR"/>
        </w:rPr>
        <w:t xml:space="preserve"> </w:t>
      </w:r>
      <w:r w:rsidR="007D2CC2" w:rsidRPr="00155B45">
        <w:rPr>
          <w:rFonts w:cs="Tahoma"/>
          <w:szCs w:val="22"/>
          <w:lang w:val="el-GR" w:eastAsia="el-GR"/>
        </w:rPr>
        <w:t xml:space="preserve">Στην τελευταία περίπτωση, η διαδικασία συνεχίζεται με όσους </w:t>
      </w:r>
      <w:proofErr w:type="spellStart"/>
      <w:r w:rsidR="004E540A" w:rsidRPr="009567C7">
        <w:rPr>
          <w:lang w:val="el-GR" w:eastAsia="el-GR"/>
        </w:rPr>
        <w:t>παρ</w:t>
      </w:r>
      <w:r w:rsidR="004E540A">
        <w:rPr>
          <w:lang w:val="el-GR" w:eastAsia="el-GR"/>
        </w:rPr>
        <w:t>έ</w:t>
      </w:r>
      <w:r w:rsidR="004E540A" w:rsidRPr="009567C7">
        <w:rPr>
          <w:lang w:val="el-GR" w:eastAsia="el-GR"/>
        </w:rPr>
        <w:t>τειναν</w:t>
      </w:r>
      <w:proofErr w:type="spellEnd"/>
      <w:r w:rsidR="004E540A" w:rsidRPr="009567C7">
        <w:rPr>
          <w:lang w:val="el-GR" w:eastAsia="el-GR"/>
        </w:rPr>
        <w:t xml:space="preserve"> </w:t>
      </w:r>
      <w:r w:rsidR="007D2CC2" w:rsidRPr="00155B45">
        <w:rPr>
          <w:rFonts w:cs="Tahoma"/>
          <w:szCs w:val="22"/>
          <w:lang w:val="el-GR" w:eastAsia="el-GR"/>
        </w:rPr>
        <w:t>τις προσφορές τους.</w:t>
      </w:r>
    </w:p>
    <w:bookmarkEnd w:id="165"/>
    <w:p w14:paraId="0D752427" w14:textId="77777777" w:rsidR="008338F0" w:rsidRPr="00155B45" w:rsidRDefault="008338F0" w:rsidP="00155B45">
      <w:pPr>
        <w:spacing w:before="0" w:line="252" w:lineRule="auto"/>
        <w:rPr>
          <w:rFonts w:cs="Tahoma"/>
          <w:szCs w:val="22"/>
          <w:lang w:val="el-GR"/>
        </w:rPr>
      </w:pPr>
    </w:p>
    <w:p w14:paraId="61F8A064"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166" w:name="_Toc43378467"/>
      <w:bookmarkStart w:id="167" w:name="_Toc76118969"/>
      <w:r w:rsidRPr="00155B45">
        <w:rPr>
          <w:rFonts w:ascii="Tahoma" w:hAnsi="Tahoma" w:cs="Tahoma"/>
          <w:szCs w:val="22"/>
          <w:lang w:val="el-GR"/>
        </w:rPr>
        <w:t>Λόγοι απόρριψης προσφορών</w:t>
      </w:r>
      <w:bookmarkEnd w:id="166"/>
      <w:bookmarkEnd w:id="167"/>
    </w:p>
    <w:p w14:paraId="1A2E0D53" w14:textId="77777777" w:rsidR="00DE6525" w:rsidRPr="00155B45" w:rsidRDefault="00DE6525" w:rsidP="00155B45">
      <w:pPr>
        <w:spacing w:before="0" w:line="252" w:lineRule="auto"/>
        <w:rPr>
          <w:rFonts w:cs="Tahoma"/>
          <w:szCs w:val="22"/>
          <w:lang w:val="el-GR"/>
        </w:rPr>
      </w:pPr>
      <w:r w:rsidRPr="00155B45">
        <w:rPr>
          <w:rFonts w:cs="Tahoma"/>
          <w:szCs w:val="22"/>
          <w:lang w:val="en-US"/>
        </w:rPr>
        <w:t>H</w:t>
      </w:r>
      <w:r w:rsidRPr="00155B4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3042C46F" w:rsidR="00DE6525" w:rsidRDefault="00DE6525" w:rsidP="000833D5">
      <w:pPr>
        <w:pStyle w:val="aff"/>
        <w:numPr>
          <w:ilvl w:val="0"/>
          <w:numId w:val="18"/>
        </w:numPr>
        <w:spacing w:before="0" w:line="252" w:lineRule="auto"/>
        <w:ind w:left="284" w:hanging="142"/>
        <w:contextualSpacing w:val="0"/>
        <w:rPr>
          <w:rFonts w:cs="Tahoma"/>
          <w:szCs w:val="22"/>
          <w:lang w:val="el-GR"/>
        </w:rPr>
      </w:pPr>
      <w:r w:rsidRPr="00155B45">
        <w:rPr>
          <w:rFonts w:cs="Tahoma"/>
          <w:szCs w:val="22"/>
          <w:lang w:val="el-GR"/>
        </w:rPr>
        <w:t xml:space="preserve">η οποία </w:t>
      </w:r>
      <w:r w:rsidR="00C574F8" w:rsidRPr="00CB7A20">
        <w:rPr>
          <w:lang w:val="el-GR"/>
        </w:rPr>
        <w:t xml:space="preserve">αποκλίνει από απαράβατους όρους περί σύνταξης και υποβολής της προσφοράς, ή </w:t>
      </w:r>
      <w:r w:rsidRPr="00155B45">
        <w:rPr>
          <w:rFonts w:cs="Tahoma"/>
          <w:szCs w:val="22"/>
          <w:lang w:val="el-GR"/>
        </w:rPr>
        <w:t xml:space="preserve">δεν υποβάλλεται εμπρόθεσμα, με τον τρόπο και με το περιεχόμενο που ορίζεται </w:t>
      </w:r>
      <w:r w:rsidR="004E540A">
        <w:rPr>
          <w:lang w:val="el-GR"/>
        </w:rPr>
        <w:t>στην παρούσα</w:t>
      </w:r>
      <w:r w:rsidR="004E540A" w:rsidRPr="00603221">
        <w:rPr>
          <w:lang w:val="el-GR"/>
        </w:rPr>
        <w:t xml:space="preserve"> </w:t>
      </w:r>
      <w:r w:rsidRPr="00155B45">
        <w:rPr>
          <w:rFonts w:cs="Tahoma"/>
          <w:szCs w:val="22"/>
          <w:lang w:val="el-GR"/>
        </w:rPr>
        <w:t xml:space="preserve">και συγκεκριμένα στις παραγράφους </w:t>
      </w:r>
      <w:r w:rsidR="00F524BD" w:rsidRPr="00155B45">
        <w:rPr>
          <w:rFonts w:cs="Tahoma"/>
          <w:szCs w:val="22"/>
          <w:lang w:val="el-GR"/>
        </w:rPr>
        <w:fldChar w:fldCharType="begin"/>
      </w:r>
      <w:r w:rsidR="00F524BD" w:rsidRPr="00155B45">
        <w:rPr>
          <w:rFonts w:cs="Tahoma"/>
          <w:szCs w:val="22"/>
          <w:lang w:val="el-GR"/>
        </w:rPr>
        <w:instrText xml:space="preserve"> REF _Ref496542253 \r \h </w:instrText>
      </w:r>
      <w:r w:rsidR="00DF02B0" w:rsidRPr="00155B45">
        <w:rPr>
          <w:rFonts w:cs="Tahoma"/>
          <w:szCs w:val="22"/>
          <w:lang w:val="el-GR"/>
        </w:rPr>
        <w:instrText xml:space="preserve"> \* MERGEFORMAT </w:instrText>
      </w:r>
      <w:r w:rsidR="00F524BD" w:rsidRPr="00155B45">
        <w:rPr>
          <w:rFonts w:cs="Tahoma"/>
          <w:szCs w:val="22"/>
          <w:lang w:val="el-GR"/>
        </w:rPr>
      </w:r>
      <w:r w:rsidR="00F524BD" w:rsidRPr="00155B45">
        <w:rPr>
          <w:rFonts w:cs="Tahoma"/>
          <w:szCs w:val="22"/>
          <w:lang w:val="el-GR"/>
        </w:rPr>
        <w:fldChar w:fldCharType="separate"/>
      </w:r>
      <w:r w:rsidR="00A504FF">
        <w:rPr>
          <w:rFonts w:cs="Tahoma"/>
          <w:szCs w:val="22"/>
          <w:lang w:val="el-GR"/>
        </w:rPr>
        <w:t>2.4.1</w:t>
      </w:r>
      <w:r w:rsidR="00F524BD" w:rsidRPr="00155B45">
        <w:rPr>
          <w:rFonts w:cs="Tahoma"/>
          <w:szCs w:val="22"/>
          <w:lang w:val="el-GR"/>
        </w:rPr>
        <w:fldChar w:fldCharType="end"/>
      </w:r>
      <w:r w:rsidRPr="00155B45">
        <w:rPr>
          <w:rFonts w:cs="Tahoma"/>
          <w:szCs w:val="22"/>
          <w:lang w:val="el-GR"/>
        </w:rPr>
        <w:t xml:space="preserve"> (Γενικοί όροι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_Ref496542299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A504FF">
        <w:rPr>
          <w:rFonts w:cs="Tahoma"/>
          <w:szCs w:val="22"/>
          <w:lang w:val="el-GR"/>
        </w:rPr>
        <w:t>2.4.2</w:t>
      </w:r>
      <w:r w:rsidR="00061ADD" w:rsidRPr="00155B45">
        <w:rPr>
          <w:rFonts w:cs="Tahoma"/>
          <w:szCs w:val="22"/>
          <w:lang w:val="el-GR"/>
        </w:rPr>
        <w:fldChar w:fldCharType="end"/>
      </w:r>
      <w:r w:rsidRPr="00155B45">
        <w:rPr>
          <w:rFonts w:cs="Tahoma"/>
          <w:szCs w:val="22"/>
          <w:lang w:val="el-GR"/>
        </w:rPr>
        <w:t xml:space="preserve"> (Χρόνος και τρόπος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_Ref496542340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A504FF">
        <w:rPr>
          <w:rFonts w:cs="Tahoma"/>
          <w:szCs w:val="22"/>
          <w:lang w:val="el-GR"/>
        </w:rPr>
        <w:t>2.4.3</w:t>
      </w:r>
      <w:r w:rsidR="00061ADD" w:rsidRPr="00155B45">
        <w:rPr>
          <w:rFonts w:cs="Tahoma"/>
          <w:szCs w:val="22"/>
          <w:lang w:val="el-GR"/>
        </w:rPr>
        <w:fldChar w:fldCharType="end"/>
      </w:r>
      <w:r w:rsidRPr="00155B45">
        <w:rPr>
          <w:rFonts w:cs="Tahoma"/>
          <w:szCs w:val="22"/>
          <w:lang w:val="el-GR"/>
        </w:rPr>
        <w:t xml:space="preserve"> (Περιεχόμενο φακέλων δικαιολογητικών συμμετοχής, τεχνικής προσφοράς), </w:t>
      </w:r>
      <w:r w:rsidR="00061ADD" w:rsidRPr="00155B45">
        <w:rPr>
          <w:rFonts w:cs="Tahoma"/>
          <w:szCs w:val="22"/>
          <w:lang w:val="el-GR"/>
        </w:rPr>
        <w:fldChar w:fldCharType="begin"/>
      </w:r>
      <w:r w:rsidR="00061ADD" w:rsidRPr="00155B45">
        <w:rPr>
          <w:rFonts w:cs="Tahoma"/>
          <w:szCs w:val="22"/>
          <w:lang w:val="el-GR"/>
        </w:rPr>
        <w:instrText xml:space="preserve"> REF _Ref496542376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A504FF">
        <w:rPr>
          <w:rFonts w:cs="Tahoma"/>
          <w:szCs w:val="22"/>
          <w:lang w:val="el-GR"/>
        </w:rPr>
        <w:t>2.4.4</w:t>
      </w:r>
      <w:r w:rsidR="00061ADD" w:rsidRPr="00155B45">
        <w:rPr>
          <w:rFonts w:cs="Tahoma"/>
          <w:szCs w:val="22"/>
          <w:lang w:val="el-GR"/>
        </w:rPr>
        <w:fldChar w:fldCharType="end"/>
      </w:r>
      <w:r w:rsidRPr="00155B45">
        <w:rPr>
          <w:rFonts w:cs="Tahoma"/>
          <w:szCs w:val="22"/>
          <w:lang w:val="el-GR"/>
        </w:rPr>
        <w:t xml:space="preserve"> (Περιεχόμενο φακέλου οικονομικής προσφοράς, τρόπος σύνταξης και </w:t>
      </w:r>
      <w:r w:rsidR="00043D44" w:rsidRPr="00155B45">
        <w:rPr>
          <w:rFonts w:cs="Tahoma"/>
          <w:szCs w:val="22"/>
          <w:lang w:val="el-GR"/>
        </w:rPr>
        <w:t>υποβολής οικονομικών προσφορών)</w:t>
      </w:r>
      <w:r w:rsidRPr="00155B45">
        <w:rPr>
          <w:rFonts w:cs="Tahoma"/>
          <w:szCs w:val="22"/>
          <w:lang w:val="el-GR"/>
        </w:rPr>
        <w:t xml:space="preserve">, </w:t>
      </w:r>
      <w:r w:rsidR="00061ADD" w:rsidRPr="00155B45">
        <w:rPr>
          <w:rFonts w:cs="Tahoma"/>
          <w:szCs w:val="22"/>
          <w:lang w:val="el-GR"/>
        </w:rPr>
        <w:fldChar w:fldCharType="begin"/>
      </w:r>
      <w:r w:rsidR="00061ADD" w:rsidRPr="00155B45">
        <w:rPr>
          <w:rFonts w:cs="Tahoma"/>
          <w:szCs w:val="22"/>
          <w:lang w:val="el-GR"/>
        </w:rPr>
        <w:instrText xml:space="preserve"> REF _Ref496542395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A504FF">
        <w:rPr>
          <w:rFonts w:cs="Tahoma"/>
          <w:szCs w:val="22"/>
          <w:lang w:val="el-GR"/>
        </w:rPr>
        <w:t>2.4.5</w:t>
      </w:r>
      <w:r w:rsidR="00061ADD" w:rsidRPr="00155B45">
        <w:rPr>
          <w:rFonts w:cs="Tahoma"/>
          <w:szCs w:val="22"/>
          <w:lang w:val="el-GR"/>
        </w:rPr>
        <w:fldChar w:fldCharType="end"/>
      </w:r>
      <w:r w:rsidRPr="00155B45">
        <w:rPr>
          <w:rFonts w:cs="Tahoma"/>
          <w:szCs w:val="22"/>
          <w:lang w:val="el-GR"/>
        </w:rPr>
        <w:t xml:space="preserve"> (Χρόνος ισχύος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_Ref496542534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A504FF">
        <w:rPr>
          <w:rFonts w:cs="Tahoma"/>
          <w:szCs w:val="22"/>
          <w:lang w:val="el-GR"/>
        </w:rPr>
        <w:t>3.1</w:t>
      </w:r>
      <w:r w:rsidR="00061ADD" w:rsidRPr="00155B45">
        <w:rPr>
          <w:rFonts w:cs="Tahoma"/>
          <w:szCs w:val="22"/>
          <w:lang w:val="el-GR"/>
        </w:rPr>
        <w:fldChar w:fldCharType="end"/>
      </w:r>
      <w:r w:rsidRPr="00155B45">
        <w:rPr>
          <w:rFonts w:cs="Tahoma"/>
          <w:szCs w:val="22"/>
          <w:lang w:val="el-GR"/>
        </w:rPr>
        <w:t xml:space="preserve"> (Αποσφράγιση και αξιολόγηση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_Ref496542592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A504FF">
        <w:rPr>
          <w:rFonts w:cs="Tahoma"/>
          <w:szCs w:val="22"/>
          <w:lang w:val="el-GR"/>
        </w:rPr>
        <w:t>3.2</w:t>
      </w:r>
      <w:r w:rsidR="00061ADD" w:rsidRPr="00155B45">
        <w:rPr>
          <w:rFonts w:cs="Tahoma"/>
          <w:szCs w:val="22"/>
          <w:lang w:val="el-GR"/>
        </w:rPr>
        <w:fldChar w:fldCharType="end"/>
      </w:r>
      <w:r w:rsidRPr="00155B45">
        <w:rPr>
          <w:rFonts w:cs="Tahoma"/>
          <w:szCs w:val="22"/>
          <w:lang w:val="el-GR"/>
        </w:rPr>
        <w:t xml:space="preserve"> (Πρόσκληση υποβολής δικαιολογητικών προσωρινού αναδόχου) της παρούσας,</w:t>
      </w:r>
    </w:p>
    <w:p w14:paraId="6EBB63D9" w14:textId="08E55F3E" w:rsidR="00DE6525" w:rsidRPr="00155B45" w:rsidRDefault="00DE6525" w:rsidP="000833D5">
      <w:pPr>
        <w:pStyle w:val="aff"/>
        <w:numPr>
          <w:ilvl w:val="0"/>
          <w:numId w:val="18"/>
        </w:numPr>
        <w:spacing w:before="0" w:line="252" w:lineRule="auto"/>
        <w:ind w:left="284" w:hanging="142"/>
        <w:contextualSpacing w:val="0"/>
        <w:rPr>
          <w:rFonts w:cs="Tahoma"/>
          <w:szCs w:val="22"/>
          <w:lang w:val="el-GR"/>
        </w:rPr>
      </w:pPr>
      <w:r w:rsidRPr="00155B45">
        <w:rPr>
          <w:rFonts w:cs="Tahoma"/>
          <w:szCs w:val="22"/>
          <w:lang w:val="el-GR"/>
        </w:rPr>
        <w:lastRenderedPageBreak/>
        <w:t xml:space="preserve">η οποία περιέχει </w:t>
      </w:r>
      <w:r w:rsidR="004E540A" w:rsidRPr="00654ED3">
        <w:rPr>
          <w:lang w:val="el-GR"/>
        </w:rPr>
        <w:t xml:space="preserve">ατελείς, ελλιπείς, ασαφείς </w:t>
      </w:r>
      <w:r w:rsidR="00C574F8"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Pr="00155B45">
        <w:rPr>
          <w:rFonts w:cs="Tahoma"/>
          <w:szCs w:val="22"/>
          <w:lang w:val="el-GR"/>
        </w:rPr>
        <w:t>,</w:t>
      </w:r>
    </w:p>
    <w:p w14:paraId="25F2713F" w14:textId="20610DD2" w:rsidR="00DE6525" w:rsidRPr="00155B45" w:rsidRDefault="00DE6525" w:rsidP="000833D5">
      <w:pPr>
        <w:pStyle w:val="aff"/>
        <w:numPr>
          <w:ilvl w:val="0"/>
          <w:numId w:val="18"/>
        </w:numPr>
        <w:spacing w:before="0" w:line="252" w:lineRule="auto"/>
        <w:ind w:left="284" w:hanging="142"/>
        <w:contextualSpacing w:val="0"/>
        <w:rPr>
          <w:rFonts w:cs="Tahoma"/>
          <w:szCs w:val="22"/>
          <w:lang w:val="el-GR"/>
        </w:rPr>
      </w:pPr>
      <w:r w:rsidRPr="00155B45">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155B45">
        <w:rPr>
          <w:rFonts w:cs="Tahoma"/>
          <w:szCs w:val="22"/>
          <w:lang w:val="el-GR"/>
        </w:rPr>
        <w:fldChar w:fldCharType="begin"/>
      </w:r>
      <w:r w:rsidR="00061ADD" w:rsidRPr="00155B45">
        <w:rPr>
          <w:rFonts w:cs="Tahoma"/>
          <w:szCs w:val="22"/>
          <w:lang w:val="el-GR"/>
        </w:rPr>
        <w:instrText xml:space="preserve"> REF _Ref496542486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A504FF">
        <w:rPr>
          <w:rFonts w:cs="Tahoma"/>
          <w:szCs w:val="22"/>
          <w:lang w:val="el-GR"/>
        </w:rPr>
        <w:t>3.1.1</w:t>
      </w:r>
      <w:r w:rsidR="00061ADD" w:rsidRPr="00155B45">
        <w:rPr>
          <w:rFonts w:cs="Tahoma"/>
          <w:szCs w:val="22"/>
          <w:lang w:val="el-GR"/>
        </w:rPr>
        <w:fldChar w:fldCharType="end"/>
      </w:r>
      <w:r w:rsidRPr="00155B45">
        <w:rPr>
          <w:rFonts w:cs="Tahoma"/>
          <w:szCs w:val="22"/>
          <w:lang w:val="el-GR"/>
        </w:rPr>
        <w:t>. της παρούσας και τ</w:t>
      </w:r>
      <w:r w:rsidR="00C574F8">
        <w:rPr>
          <w:rFonts w:cs="Tahoma"/>
          <w:szCs w:val="22"/>
          <w:lang w:val="el-GR"/>
        </w:rPr>
        <w:t>α</w:t>
      </w:r>
      <w:r w:rsidRPr="00155B45">
        <w:rPr>
          <w:rFonts w:cs="Tahoma"/>
          <w:szCs w:val="22"/>
          <w:lang w:val="el-GR"/>
        </w:rPr>
        <w:t xml:space="preserve"> άρθρ</w:t>
      </w:r>
      <w:r w:rsidR="00C574F8">
        <w:rPr>
          <w:rFonts w:cs="Tahoma"/>
          <w:szCs w:val="22"/>
          <w:lang w:val="el-GR"/>
        </w:rPr>
        <w:t>α</w:t>
      </w:r>
      <w:r w:rsidRPr="00155B45">
        <w:rPr>
          <w:rFonts w:cs="Tahoma"/>
          <w:szCs w:val="22"/>
          <w:lang w:val="el-GR"/>
        </w:rPr>
        <w:t xml:space="preserve"> 102 </w:t>
      </w:r>
      <w:r w:rsidR="00C574F8">
        <w:rPr>
          <w:rFonts w:cs="Tahoma"/>
          <w:szCs w:val="22"/>
          <w:lang w:val="el-GR"/>
        </w:rPr>
        <w:t xml:space="preserve">και 103 </w:t>
      </w:r>
      <w:r w:rsidRPr="00155B45">
        <w:rPr>
          <w:rFonts w:cs="Tahoma"/>
          <w:szCs w:val="22"/>
          <w:lang w:val="el-GR"/>
        </w:rPr>
        <w:t>του ν. 4412/2016,</w:t>
      </w:r>
      <w:r w:rsidR="00162919">
        <w:rPr>
          <w:rFonts w:cs="Tahoma"/>
          <w:szCs w:val="22"/>
          <w:lang w:val="el-GR"/>
        </w:rPr>
        <w:t xml:space="preserve"> </w:t>
      </w:r>
    </w:p>
    <w:p w14:paraId="60EF49A3" w14:textId="607900C4" w:rsidR="00DE6525" w:rsidRPr="00155B45" w:rsidRDefault="00DE6525" w:rsidP="000833D5">
      <w:pPr>
        <w:pStyle w:val="aff"/>
        <w:numPr>
          <w:ilvl w:val="0"/>
          <w:numId w:val="18"/>
        </w:numPr>
        <w:spacing w:before="0" w:line="252" w:lineRule="auto"/>
        <w:ind w:left="284" w:hanging="142"/>
        <w:contextualSpacing w:val="0"/>
        <w:rPr>
          <w:rFonts w:cs="Tahoma"/>
          <w:szCs w:val="22"/>
          <w:lang w:val="el-GR"/>
        </w:rPr>
      </w:pPr>
      <w:r w:rsidRPr="00155B45">
        <w:rPr>
          <w:rFonts w:cs="Tahoma"/>
          <w:szCs w:val="22"/>
          <w:lang w:val="el-GR"/>
        </w:rPr>
        <w:t>η οποία είναι εναλλακτική προσφορά</w:t>
      </w:r>
      <w:r w:rsidR="00162919">
        <w:rPr>
          <w:rFonts w:cs="Tahoma"/>
          <w:szCs w:val="22"/>
          <w:lang w:val="el-GR"/>
        </w:rPr>
        <w:t>,</w:t>
      </w:r>
    </w:p>
    <w:p w14:paraId="56E8E48E" w14:textId="3D1370E3" w:rsidR="00DE6525" w:rsidRPr="00155B45" w:rsidRDefault="00DE6525" w:rsidP="000833D5">
      <w:pPr>
        <w:pStyle w:val="aff"/>
        <w:numPr>
          <w:ilvl w:val="0"/>
          <w:numId w:val="18"/>
        </w:numPr>
        <w:spacing w:before="0" w:line="252" w:lineRule="auto"/>
        <w:ind w:left="284" w:hanging="142"/>
        <w:contextualSpacing w:val="0"/>
        <w:rPr>
          <w:rFonts w:cs="Tahoma"/>
          <w:szCs w:val="22"/>
          <w:lang w:val="el-GR"/>
        </w:rPr>
      </w:pPr>
      <w:r w:rsidRPr="00155B45">
        <w:rPr>
          <w:rFonts w:cs="Tahoma"/>
          <w:szCs w:val="22"/>
          <w:lang w:val="el-GR"/>
        </w:rPr>
        <w:t>η οποία υποβάλλεται από έναν προσφέροντα που έχει υποβάλλει δύο ή περισσότερες προσφορές</w:t>
      </w:r>
      <w:r w:rsidR="005211DE">
        <w:rPr>
          <w:rFonts w:cs="Tahoma"/>
          <w:szCs w:val="22"/>
          <w:lang w:val="el-GR"/>
        </w:rPr>
        <w:t>.</w:t>
      </w:r>
      <w:r w:rsidRPr="00155B45">
        <w:rPr>
          <w:rFonts w:cs="Tahoma"/>
          <w:szCs w:val="22"/>
          <w:lang w:val="el-GR"/>
        </w:rPr>
        <w:t xml:space="preserve"> Ο περιορισμός αυτός ισχύει, υπό τους όρους της παραγράφου </w:t>
      </w:r>
      <w:r w:rsidR="00565241" w:rsidRPr="00155B45">
        <w:rPr>
          <w:rFonts w:cs="Tahoma"/>
          <w:szCs w:val="22"/>
          <w:lang w:val="el-GR"/>
        </w:rPr>
        <w:fldChar w:fldCharType="begin"/>
      </w:r>
      <w:r w:rsidR="00565241" w:rsidRPr="00155B45">
        <w:rPr>
          <w:rFonts w:cs="Tahoma"/>
          <w:szCs w:val="22"/>
          <w:lang w:val="el-GR"/>
        </w:rPr>
        <w:instrText xml:space="preserve"> REF _Ref496540586 \r \h </w:instrText>
      </w:r>
      <w:r w:rsidR="00250252" w:rsidRPr="00155B45">
        <w:rPr>
          <w:rFonts w:cs="Tahoma"/>
          <w:szCs w:val="22"/>
          <w:lang w:val="el-GR"/>
        </w:rPr>
        <w:instrText xml:space="preserve"> \* MERGEFORMAT </w:instrText>
      </w:r>
      <w:r w:rsidR="00565241" w:rsidRPr="00155B45">
        <w:rPr>
          <w:rFonts w:cs="Tahoma"/>
          <w:szCs w:val="22"/>
          <w:lang w:val="el-GR"/>
        </w:rPr>
      </w:r>
      <w:r w:rsidR="00565241" w:rsidRPr="00155B45">
        <w:rPr>
          <w:rFonts w:cs="Tahoma"/>
          <w:szCs w:val="22"/>
          <w:lang w:val="el-GR"/>
        </w:rPr>
        <w:fldChar w:fldCharType="separate"/>
      </w:r>
      <w:r w:rsidR="00A504FF">
        <w:rPr>
          <w:rFonts w:cs="Tahoma"/>
          <w:szCs w:val="22"/>
          <w:lang w:val="el-GR"/>
        </w:rPr>
        <w:t>2.2.3.3</w:t>
      </w:r>
      <w:r w:rsidR="00565241" w:rsidRPr="00155B45">
        <w:rPr>
          <w:rFonts w:cs="Tahoma"/>
          <w:szCs w:val="22"/>
          <w:lang w:val="el-GR"/>
        </w:rPr>
        <w:fldChar w:fldCharType="end"/>
      </w:r>
      <w:r w:rsidRPr="00155B45">
        <w:rPr>
          <w:rFonts w:cs="Tahoma"/>
          <w:szCs w:val="22"/>
          <w:lang w:val="el-GR"/>
        </w:rPr>
        <w:t xml:space="preserve"> περ.</w:t>
      </w:r>
      <w:r w:rsidR="00C574F8">
        <w:rPr>
          <w:rFonts w:cs="Tahoma"/>
          <w:szCs w:val="22"/>
          <w:lang w:val="el-GR"/>
        </w:rPr>
        <w:t xml:space="preserve"> </w:t>
      </w:r>
      <w:r w:rsidRPr="00155B45">
        <w:rPr>
          <w:rFonts w:cs="Tahoma"/>
          <w:szCs w:val="22"/>
          <w:lang w:val="el-GR"/>
        </w:rPr>
        <w:t>γ της παρούσας (περ. γ΄ της παρ. 4 του άρθρου</w:t>
      </w:r>
      <w:r w:rsidR="00C574F8">
        <w:rPr>
          <w:rFonts w:cs="Tahoma"/>
          <w:szCs w:val="22"/>
          <w:lang w:val="el-GR"/>
        </w:rPr>
        <w:t xml:space="preserve"> </w:t>
      </w:r>
      <w:r w:rsidRPr="00155B45">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155B45" w:rsidRDefault="00DE6525" w:rsidP="000833D5">
      <w:pPr>
        <w:pStyle w:val="aff"/>
        <w:numPr>
          <w:ilvl w:val="0"/>
          <w:numId w:val="18"/>
        </w:numPr>
        <w:spacing w:before="0" w:line="252" w:lineRule="auto"/>
        <w:ind w:left="284" w:hanging="142"/>
        <w:contextualSpacing w:val="0"/>
        <w:rPr>
          <w:rFonts w:cs="Tahoma"/>
          <w:szCs w:val="22"/>
          <w:lang w:val="el-GR"/>
        </w:rPr>
      </w:pPr>
      <w:r w:rsidRPr="00155B45">
        <w:rPr>
          <w:rFonts w:cs="Tahoma"/>
          <w:szCs w:val="22"/>
          <w:lang w:val="el-GR"/>
        </w:rPr>
        <w:t>η οποία είναι υπό αίρεση,</w:t>
      </w:r>
    </w:p>
    <w:p w14:paraId="51A65C1D" w14:textId="77777777" w:rsidR="00DE6525" w:rsidRPr="00155B45" w:rsidRDefault="00DE6525" w:rsidP="000833D5">
      <w:pPr>
        <w:pStyle w:val="aff"/>
        <w:numPr>
          <w:ilvl w:val="0"/>
          <w:numId w:val="18"/>
        </w:numPr>
        <w:spacing w:before="0" w:line="252" w:lineRule="auto"/>
        <w:ind w:left="284" w:hanging="142"/>
        <w:contextualSpacing w:val="0"/>
        <w:rPr>
          <w:rFonts w:cs="Tahoma"/>
          <w:szCs w:val="22"/>
          <w:lang w:val="el-GR"/>
        </w:rPr>
      </w:pPr>
      <w:r w:rsidRPr="00155B45">
        <w:rPr>
          <w:rFonts w:cs="Tahoma"/>
          <w:szCs w:val="22"/>
          <w:lang w:val="el-GR"/>
        </w:rPr>
        <w:t>η οποία θέτει όρο αναπροσαρμογής,</w:t>
      </w:r>
    </w:p>
    <w:p w14:paraId="181FCA09" w14:textId="77777777" w:rsidR="00C574F8" w:rsidRDefault="00C574F8" w:rsidP="00C574F8">
      <w:pPr>
        <w:pStyle w:val="aff"/>
        <w:numPr>
          <w:ilvl w:val="0"/>
          <w:numId w:val="18"/>
        </w:numPr>
        <w:contextualSpacing w:val="0"/>
        <w:rPr>
          <w:rFonts w:cs="Tahoma"/>
          <w:szCs w:val="22"/>
          <w:lang w:val="el-GR"/>
        </w:rPr>
      </w:pPr>
      <w:r w:rsidRPr="00603221">
        <w:rPr>
          <w:rFonts w:cs="Tahoma"/>
          <w:szCs w:val="22"/>
          <w:lang w:val="el-GR"/>
        </w:rPr>
        <w:t xml:space="preserve">η οποία εμφανίζει οποιοδήποτε στοιχείο του </w:t>
      </w:r>
      <w:proofErr w:type="spellStart"/>
      <w:r w:rsidRPr="00603221">
        <w:rPr>
          <w:rFonts w:cs="Tahoma"/>
          <w:szCs w:val="22"/>
          <w:lang w:val="el-GR"/>
        </w:rPr>
        <w:t>προσφερομένου</w:t>
      </w:r>
      <w:proofErr w:type="spellEnd"/>
      <w:r w:rsidRPr="00603221">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6966B27" w14:textId="77777777" w:rsidR="00C574F8" w:rsidRPr="00FA03E7" w:rsidRDefault="00C574F8" w:rsidP="00C574F8">
      <w:pPr>
        <w:pStyle w:val="aff"/>
        <w:numPr>
          <w:ilvl w:val="0"/>
          <w:numId w:val="18"/>
        </w:numPr>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3996D45" w14:textId="77777777" w:rsidR="00C574F8" w:rsidRPr="00957A03" w:rsidRDefault="00C574F8" w:rsidP="00C574F8">
      <w:pPr>
        <w:pStyle w:val="aff"/>
        <w:numPr>
          <w:ilvl w:val="0"/>
          <w:numId w:val="18"/>
        </w:numPr>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001A916" w14:textId="77777777" w:rsidR="00C574F8" w:rsidRPr="00957A03" w:rsidRDefault="00C574F8" w:rsidP="00C574F8">
      <w:pPr>
        <w:pStyle w:val="aff"/>
        <w:numPr>
          <w:ilvl w:val="0"/>
          <w:numId w:val="18"/>
        </w:numPr>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6AC09398" w14:textId="77777777" w:rsidR="00C574F8" w:rsidRDefault="00C574F8" w:rsidP="00C574F8">
      <w:pPr>
        <w:pStyle w:val="aff"/>
        <w:numPr>
          <w:ilvl w:val="0"/>
          <w:numId w:val="18"/>
        </w:numPr>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8EB2FEB" w14:textId="77777777" w:rsidR="00C574F8" w:rsidRPr="00957A03" w:rsidRDefault="00C574F8" w:rsidP="00C574F8">
      <w:pPr>
        <w:pStyle w:val="aff"/>
        <w:numPr>
          <w:ilvl w:val="0"/>
          <w:numId w:val="18"/>
        </w:numPr>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719A3451" w14:textId="77777777" w:rsidR="00C574F8" w:rsidRPr="00957A03" w:rsidRDefault="00C574F8" w:rsidP="00C574F8">
      <w:pPr>
        <w:pStyle w:val="aff"/>
        <w:numPr>
          <w:ilvl w:val="0"/>
          <w:numId w:val="18"/>
        </w:numPr>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43D601A2" w14:textId="77777777" w:rsidR="00C574F8" w:rsidRPr="00603221" w:rsidRDefault="00C574F8" w:rsidP="00C574F8">
      <w:pPr>
        <w:pStyle w:val="aff"/>
        <w:numPr>
          <w:ilvl w:val="0"/>
          <w:numId w:val="18"/>
        </w:numPr>
        <w:contextualSpacing w:val="0"/>
        <w:rPr>
          <w:rFonts w:cs="Tahoma"/>
          <w:szCs w:val="22"/>
          <w:lang w:val="el-GR"/>
        </w:rPr>
      </w:pPr>
      <w:r w:rsidRPr="00603221">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4098796" w14:textId="77777777" w:rsidR="00C574F8" w:rsidRDefault="00C574F8" w:rsidP="00C574F8">
      <w:pPr>
        <w:pStyle w:val="aff"/>
        <w:numPr>
          <w:ilvl w:val="0"/>
          <w:numId w:val="18"/>
        </w:numPr>
        <w:contextualSpacing w:val="0"/>
        <w:rPr>
          <w:rFonts w:cs="Tahoma"/>
          <w:szCs w:val="22"/>
          <w:lang w:val="el-GR"/>
        </w:rPr>
      </w:pPr>
      <w:r w:rsidRPr="00603221">
        <w:rPr>
          <w:rFonts w:cs="Tahoma"/>
          <w:szCs w:val="22"/>
          <w:lang w:val="el-GR"/>
        </w:rPr>
        <w:t xml:space="preserve">της οποίας το συνολικό τίμημα υπερβαίνει τον προϋπολογισμό του Έργου, </w:t>
      </w:r>
    </w:p>
    <w:p w14:paraId="4C25792A" w14:textId="77777777" w:rsidR="004E540A" w:rsidRPr="00987ED0" w:rsidRDefault="004E540A" w:rsidP="004E540A">
      <w:pPr>
        <w:pStyle w:val="aff"/>
        <w:numPr>
          <w:ilvl w:val="0"/>
          <w:numId w:val="18"/>
        </w:numPr>
        <w:contextualSpacing w:val="0"/>
        <w:rPr>
          <w:lang w:val="el-GR"/>
        </w:rPr>
      </w:pPr>
      <w:r w:rsidRPr="00987ED0">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8F2C8AE" w14:textId="77777777" w:rsidR="008338F0" w:rsidRPr="00924AB9" w:rsidRDefault="003355E7" w:rsidP="00924AB9">
      <w:pPr>
        <w:pStyle w:val="1"/>
        <w:spacing w:before="0" w:after="120" w:line="252" w:lineRule="auto"/>
        <w:ind w:left="357" w:hanging="357"/>
        <w:rPr>
          <w:sz w:val="22"/>
          <w:szCs w:val="22"/>
          <w:lang w:val="el-GR"/>
        </w:rPr>
      </w:pPr>
      <w:r w:rsidRPr="00924AB9">
        <w:rPr>
          <w:sz w:val="22"/>
          <w:szCs w:val="22"/>
          <w:lang w:val="el-GR"/>
        </w:rPr>
        <w:lastRenderedPageBreak/>
        <w:t>ΔΙΕΝΕΡΓΕΙΑ ΔΙΑΔΙΚΑΣΙΑΣ - ΑΞΙΟΛΟΓΗΣΗ ΠΡΟΣΦΟΡΩΝ</w:t>
      </w:r>
      <w:r w:rsidR="00E1337D" w:rsidRPr="00924AB9">
        <w:rPr>
          <w:sz w:val="22"/>
          <w:szCs w:val="22"/>
          <w:lang w:val="el-GR"/>
        </w:rPr>
        <w:t xml:space="preserve"> </w:t>
      </w:r>
    </w:p>
    <w:p w14:paraId="25098F0F"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68" w:name="_Ref496542534"/>
      <w:bookmarkStart w:id="169" w:name="_Toc43378468"/>
      <w:bookmarkStart w:id="170" w:name="_Toc76118970"/>
      <w:r w:rsidRPr="00155B45">
        <w:rPr>
          <w:rFonts w:ascii="Tahoma" w:hAnsi="Tahoma" w:cs="Tahoma"/>
          <w:sz w:val="22"/>
          <w:lang w:val="el-GR"/>
        </w:rPr>
        <w:t>Αποσφράγιση και αξιολόγηση προσφορών</w:t>
      </w:r>
      <w:bookmarkEnd w:id="168"/>
      <w:bookmarkEnd w:id="169"/>
      <w:bookmarkEnd w:id="170"/>
      <w:r w:rsidRPr="00155B45">
        <w:rPr>
          <w:rFonts w:ascii="Tahoma" w:hAnsi="Tahoma" w:cs="Tahoma"/>
          <w:sz w:val="22"/>
          <w:lang w:val="el-GR"/>
        </w:rPr>
        <w:t xml:space="preserve"> </w:t>
      </w:r>
    </w:p>
    <w:p w14:paraId="7AC1EFBD"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171" w:name="_Ref496542486"/>
      <w:bookmarkStart w:id="172" w:name="_Toc43378469"/>
      <w:bookmarkStart w:id="173" w:name="_Toc76118971"/>
      <w:r w:rsidRPr="00155B45">
        <w:rPr>
          <w:rFonts w:ascii="Tahoma" w:hAnsi="Tahoma" w:cs="Tahoma"/>
          <w:szCs w:val="22"/>
          <w:lang w:val="el-GR"/>
        </w:rPr>
        <w:t>Ηλεκτρονική αποσφράγιση προσφορών</w:t>
      </w:r>
      <w:bookmarkEnd w:id="171"/>
      <w:bookmarkEnd w:id="172"/>
      <w:bookmarkEnd w:id="173"/>
    </w:p>
    <w:p w14:paraId="7D1715D3" w14:textId="77777777" w:rsidR="00B23FCC" w:rsidRPr="00155B45" w:rsidRDefault="00B23FCC" w:rsidP="00155B45">
      <w:pPr>
        <w:spacing w:before="0" w:line="252" w:lineRule="auto"/>
        <w:rPr>
          <w:rFonts w:cs="Tahoma"/>
          <w:szCs w:val="22"/>
          <w:lang w:val="el-GR"/>
        </w:rPr>
      </w:pPr>
      <w:r w:rsidRPr="00155B45">
        <w:rPr>
          <w:rFonts w:cs="Tahoma"/>
          <w:szCs w:val="22"/>
          <w:lang w:val="el-GR"/>
        </w:rPr>
        <w:t>Το πιστοποιημένο στο ΕΣΗΔΗΣ, για την αποσφράγιση των</w:t>
      </w:r>
      <w:r w:rsidR="00E1337D" w:rsidRPr="00155B45">
        <w:rPr>
          <w:rFonts w:cs="Tahoma"/>
          <w:szCs w:val="22"/>
          <w:lang w:val="el-GR"/>
        </w:rPr>
        <w:t xml:space="preserve"> </w:t>
      </w:r>
      <w:r w:rsidRPr="00155B45">
        <w:rPr>
          <w:rFonts w:cs="Tahoma"/>
          <w:szCs w:val="22"/>
          <w:lang w:val="el-GR"/>
        </w:rPr>
        <w:t>προσφορών</w:t>
      </w:r>
      <w:r w:rsidR="00E1337D" w:rsidRPr="00155B45">
        <w:rPr>
          <w:rFonts w:cs="Tahoma"/>
          <w:szCs w:val="22"/>
          <w:lang w:val="el-GR"/>
        </w:rPr>
        <w:t xml:space="preserve"> </w:t>
      </w:r>
      <w:r w:rsidRPr="00155B45">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5EEBD6B" w14:textId="5CF857E9" w:rsidR="004C20AE" w:rsidRPr="006B5AA1" w:rsidRDefault="004C20AE" w:rsidP="004C20AE">
      <w:pPr>
        <w:widowControl w:val="0"/>
        <w:numPr>
          <w:ilvl w:val="0"/>
          <w:numId w:val="4"/>
        </w:numPr>
        <w:spacing w:before="0" w:after="60"/>
        <w:textAlignment w:val="baseline"/>
        <w:rPr>
          <w:rFonts w:cs="Tahoma"/>
          <w:kern w:val="1"/>
          <w:szCs w:val="22"/>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rFonts w:cs="Tahoma"/>
          <w:szCs w:val="22"/>
          <w:lang w:val="el-GR"/>
        </w:rPr>
        <w:t xml:space="preserve">τέσσερις (4) εργάσιμες ημέρες μετά την καταληκτική ημερομηνία προσφορών </w:t>
      </w:r>
      <w:r w:rsidR="004D3F6D" w:rsidRPr="004D3F6D">
        <w:rPr>
          <w:rFonts w:cs="Tahoma"/>
          <w:b/>
          <w:bCs/>
          <w:szCs w:val="22"/>
          <w:lang w:val="el-GR"/>
        </w:rPr>
        <w:t xml:space="preserve">ήτοι 26-11-2021 </w:t>
      </w:r>
      <w:r w:rsidR="004D3F6D" w:rsidRPr="004D3F6D">
        <w:rPr>
          <w:rFonts w:cs="Tahoma"/>
          <w:bCs/>
          <w:szCs w:val="22"/>
          <w:lang w:val="el-GR"/>
        </w:rPr>
        <w:t>και ώρα</w:t>
      </w:r>
      <w:r w:rsidR="004D3F6D" w:rsidRPr="004D3F6D">
        <w:rPr>
          <w:rFonts w:cs="Tahoma"/>
          <w:b/>
          <w:bCs/>
          <w:szCs w:val="22"/>
          <w:lang w:val="el-GR"/>
        </w:rPr>
        <w:t xml:space="preserve"> 14:00</w:t>
      </w:r>
      <w:r w:rsidRPr="006B5AA1">
        <w:rPr>
          <w:rFonts w:cs="Tahoma"/>
          <w:szCs w:val="22"/>
          <w:lang w:val="el-GR"/>
        </w:rPr>
        <w:t xml:space="preserve">.  </w:t>
      </w:r>
    </w:p>
    <w:p w14:paraId="1ADADF5D" w14:textId="5B74F9D9" w:rsidR="00B23FCC" w:rsidRPr="00155B45" w:rsidRDefault="00B23FCC" w:rsidP="00155B45">
      <w:pPr>
        <w:pStyle w:val="normalwithoutspacing"/>
        <w:numPr>
          <w:ilvl w:val="0"/>
          <w:numId w:val="4"/>
        </w:numPr>
        <w:spacing w:before="0" w:after="120" w:line="252" w:lineRule="auto"/>
        <w:rPr>
          <w:rFonts w:cs="Tahoma"/>
          <w:szCs w:val="22"/>
        </w:rPr>
      </w:pPr>
      <w:r w:rsidRPr="00155B45">
        <w:rPr>
          <w:rFonts w:cs="Tahoma"/>
          <w:szCs w:val="22"/>
        </w:rPr>
        <w:t xml:space="preserve">Ηλεκτρονική Αποσφράγιση του (υπό)φακέλου «Οικονομική Προσφορά», κατά την ημερομηνία και ώρα που θα ορίσει η </w:t>
      </w:r>
      <w:r w:rsidR="004C20AE">
        <w:rPr>
          <w:rFonts w:cs="Tahoma"/>
          <w:szCs w:val="22"/>
        </w:rPr>
        <w:t>Α</w:t>
      </w:r>
      <w:r w:rsidRPr="00155B45">
        <w:rPr>
          <w:rFonts w:cs="Tahoma"/>
          <w:szCs w:val="22"/>
        </w:rPr>
        <w:t xml:space="preserve">ναθέτουσα </w:t>
      </w:r>
      <w:r w:rsidR="004C20AE">
        <w:rPr>
          <w:rFonts w:cs="Tahoma"/>
          <w:szCs w:val="22"/>
        </w:rPr>
        <w:t>Α</w:t>
      </w:r>
      <w:r w:rsidRPr="00155B45">
        <w:rPr>
          <w:rFonts w:cs="Tahoma"/>
          <w:szCs w:val="22"/>
        </w:rPr>
        <w:t>ρχή</w:t>
      </w:r>
      <w:r w:rsidR="00C85BDB" w:rsidRPr="00155B45">
        <w:rPr>
          <w:rFonts w:cs="Tahoma"/>
          <w:szCs w:val="22"/>
        </w:rPr>
        <w:t>.</w:t>
      </w:r>
    </w:p>
    <w:p w14:paraId="2CFF7754" w14:textId="77777777" w:rsidR="004C20AE" w:rsidRPr="00987ED0" w:rsidRDefault="004C20AE" w:rsidP="00987ED0">
      <w:pPr>
        <w:spacing w:after="60"/>
        <w:ind w:left="360"/>
        <w:textAlignment w:val="baseline"/>
        <w:rPr>
          <w:kern w:val="1"/>
          <w:lang w:val="el-GR" w:eastAsia="ar-SA"/>
        </w:rPr>
      </w:pPr>
      <w:r w:rsidRPr="00987ED0">
        <w:rPr>
          <w:kern w:val="1"/>
          <w:lang w:val="el-GR" w:eastAsia="ar-SA"/>
        </w:rPr>
        <w:t xml:space="preserve">Σε κάθε στάδιο τα στοιχεία των προσφορών που αποσφραγίζονται είναι καταρχήν </w:t>
      </w:r>
      <w:proofErr w:type="spellStart"/>
      <w:r w:rsidRPr="00987ED0">
        <w:rPr>
          <w:kern w:val="1"/>
          <w:lang w:val="el-GR" w:eastAsia="ar-SA"/>
        </w:rPr>
        <w:t>προσβάσιμα</w:t>
      </w:r>
      <w:proofErr w:type="spellEnd"/>
      <w:r w:rsidRPr="00987ED0">
        <w:rPr>
          <w:kern w:val="1"/>
          <w:lang w:val="el-GR" w:eastAsia="ar-SA"/>
        </w:rPr>
        <w:t xml:space="preserve"> μόνο στα μέλη της Επιτροπής Διαγωνισμού και την Αναθέτουσα Αρχή.</w:t>
      </w:r>
    </w:p>
    <w:p w14:paraId="4AB9C919" w14:textId="77777777" w:rsidR="004C20AE" w:rsidRPr="004C20AE" w:rsidRDefault="004C20AE" w:rsidP="00987ED0">
      <w:pPr>
        <w:pStyle w:val="aff"/>
        <w:spacing w:after="60"/>
        <w:textAlignment w:val="baseline"/>
        <w:rPr>
          <w:kern w:val="1"/>
          <w:lang w:val="el-GR" w:eastAsia="ar-SA"/>
        </w:rPr>
      </w:pPr>
    </w:p>
    <w:p w14:paraId="2006C893" w14:textId="77777777" w:rsidR="008338F0" w:rsidRPr="00155B45" w:rsidRDefault="003355E7" w:rsidP="000833D5">
      <w:pPr>
        <w:pStyle w:val="4"/>
        <w:numPr>
          <w:ilvl w:val="2"/>
          <w:numId w:val="11"/>
        </w:numPr>
        <w:spacing w:before="0" w:after="120" w:line="252" w:lineRule="auto"/>
        <w:rPr>
          <w:rFonts w:ascii="Tahoma" w:hAnsi="Tahoma" w:cs="Tahoma"/>
          <w:szCs w:val="22"/>
          <w:lang w:val="el-GR"/>
        </w:rPr>
      </w:pPr>
      <w:bookmarkStart w:id="174" w:name="_Ref40981105"/>
      <w:bookmarkStart w:id="175" w:name="_Ref40981122"/>
      <w:bookmarkStart w:id="176" w:name="_Ref40981155"/>
      <w:bookmarkStart w:id="177" w:name="_Toc43378470"/>
      <w:bookmarkStart w:id="178" w:name="_Toc76118972"/>
      <w:r w:rsidRPr="00155B45">
        <w:rPr>
          <w:rFonts w:ascii="Tahoma" w:hAnsi="Tahoma" w:cs="Tahoma"/>
          <w:szCs w:val="22"/>
          <w:lang w:val="el-GR"/>
        </w:rPr>
        <w:t>Αξιολόγηση προσφορών</w:t>
      </w:r>
      <w:bookmarkEnd w:id="174"/>
      <w:bookmarkEnd w:id="175"/>
      <w:bookmarkEnd w:id="176"/>
      <w:bookmarkEnd w:id="177"/>
      <w:bookmarkEnd w:id="178"/>
    </w:p>
    <w:p w14:paraId="3F496367" w14:textId="7954D771" w:rsidR="00E03665" w:rsidRDefault="00E03665" w:rsidP="00155B45">
      <w:pPr>
        <w:spacing w:before="0" w:line="252" w:lineRule="auto"/>
        <w:rPr>
          <w:rFonts w:cs="Tahoma"/>
          <w:szCs w:val="22"/>
          <w:lang w:val="el-GR"/>
        </w:rPr>
      </w:pPr>
      <w:r w:rsidRPr="00155B45">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075C8B36" w14:textId="77777777" w:rsidR="004C20AE" w:rsidRPr="00CE73AA" w:rsidRDefault="004C20AE" w:rsidP="004C20AE">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303FE0">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7D774280" w14:textId="3F470778" w:rsidR="00414507" w:rsidRPr="00155B45" w:rsidRDefault="00CF16C7" w:rsidP="00155B45">
      <w:pPr>
        <w:spacing w:before="0" w:line="252" w:lineRule="auto"/>
        <w:textAlignment w:val="baseline"/>
        <w:rPr>
          <w:rFonts w:cs="Tahoma"/>
          <w:szCs w:val="22"/>
          <w:lang w:val="el-GR"/>
        </w:rPr>
      </w:pPr>
      <w:r w:rsidRPr="00155B45">
        <w:rPr>
          <w:rFonts w:cs="Tahoma"/>
          <w:kern w:val="1"/>
          <w:szCs w:val="22"/>
          <w:lang w:val="el-GR"/>
        </w:rPr>
        <w:t>Ειδικότερα</w:t>
      </w:r>
      <w:r w:rsidR="00414507" w:rsidRPr="00155B45">
        <w:rPr>
          <w:rFonts w:cs="Tahoma"/>
          <w:kern w:val="1"/>
          <w:szCs w:val="22"/>
          <w:lang w:val="el-GR"/>
        </w:rPr>
        <w:t>:</w:t>
      </w:r>
    </w:p>
    <w:p w14:paraId="3E01F930" w14:textId="77777777" w:rsidR="00347736" w:rsidRPr="00911940" w:rsidRDefault="00347736" w:rsidP="00347736">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6CC18452" w14:textId="77777777" w:rsidR="00347736" w:rsidRPr="00911940" w:rsidRDefault="00347736" w:rsidP="00347736">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56FE2E7B" w14:textId="77777777" w:rsidR="00347736" w:rsidRPr="00911940" w:rsidRDefault="00347736" w:rsidP="00347736">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704A05B7" w14:textId="77777777" w:rsidR="00347736" w:rsidRPr="00911940" w:rsidRDefault="00347736" w:rsidP="00347736">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2CA1FEF" w14:textId="5DB6AFF2" w:rsidR="00347736" w:rsidRDefault="00347736" w:rsidP="00347736">
      <w:pPr>
        <w:textAlignment w:val="baseline"/>
        <w:rPr>
          <w:kern w:val="1"/>
          <w:lang w:val="el-GR"/>
        </w:rPr>
      </w:pPr>
      <w:r w:rsidRPr="00911940">
        <w:rPr>
          <w:kern w:val="1"/>
          <w:lang w:val="el-GR"/>
        </w:rPr>
        <w:t xml:space="preserve">β) </w:t>
      </w:r>
      <w:r w:rsidR="004E540A" w:rsidRPr="00754F62">
        <w:rPr>
          <w:kern w:val="1"/>
          <w:lang w:val="el-GR"/>
        </w:rPr>
        <w:t>Μετά την έκδοση της ανωτέρω απόφασης</w:t>
      </w:r>
      <w:r w:rsidRPr="00911940">
        <w:rPr>
          <w:kern w:val="1"/>
          <w:lang w:val="el-GR"/>
        </w:rPr>
        <w:t xml:space="preserve">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7F3807BC" w14:textId="77777777" w:rsidR="00347736" w:rsidRPr="00BD65F6" w:rsidRDefault="00347736" w:rsidP="00347736">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38DB76D" w14:textId="77777777" w:rsidR="00347736" w:rsidRPr="00345415" w:rsidRDefault="00347736" w:rsidP="00347736">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0EC29B74" w14:textId="77777777" w:rsidR="00347736" w:rsidRDefault="00347736" w:rsidP="00347736">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AD27639" w14:textId="77777777" w:rsidR="00347736" w:rsidRDefault="00347736" w:rsidP="00347736">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570E54AD" w14:textId="77777777" w:rsidR="00347736" w:rsidRPr="00CE73AA" w:rsidRDefault="00347736" w:rsidP="00347736">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5BD3673C" w14:textId="5DFFF1DA" w:rsidR="00347736" w:rsidRPr="00A72F25" w:rsidRDefault="00347736" w:rsidP="00347736">
      <w:pPr>
        <w:textAlignment w:val="baseline"/>
        <w:rPr>
          <w:lang w:val="el-GR"/>
        </w:rPr>
      </w:pPr>
      <w:r>
        <w:rPr>
          <w:kern w:val="1"/>
          <w:lang w:val="el-GR"/>
        </w:rPr>
        <w:t>Στην περίπτωση ισοδύναμων προ</w:t>
      </w:r>
      <w:r w:rsidR="00D46958">
        <w:rPr>
          <w:kern w:val="1"/>
          <w:lang w:val="el-GR"/>
        </w:rPr>
        <w:t>σ</w:t>
      </w:r>
      <w:r>
        <w:rPr>
          <w:kern w:val="1"/>
          <w:lang w:val="el-GR"/>
        </w:rPr>
        <w:t xml:space="preserve">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582C4256" w14:textId="77777777" w:rsidR="00347736" w:rsidRDefault="00347736" w:rsidP="00347736">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0"/>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34F9B968" w14:textId="77777777" w:rsidR="00347736" w:rsidRDefault="00347736" w:rsidP="00347736">
      <w:pPr>
        <w:textAlignment w:val="baseline"/>
        <w:rPr>
          <w:kern w:val="1"/>
          <w:lang w:val="el-GR" w:eastAsia="el-GR"/>
        </w:rPr>
      </w:pPr>
      <w:r w:rsidRPr="00BD65F6">
        <w:rPr>
          <w:kern w:val="1"/>
          <w:lang w:val="el-GR" w:eastAsia="el-GR"/>
        </w:rPr>
        <w:lastRenderedPageBreak/>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99B5934" w14:textId="5C3E7A6D" w:rsidR="00347736" w:rsidRDefault="00D46958" w:rsidP="00347736">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της ΑΕΠΠ σύμφωνα με όσα προβλέπονται στην παράγραφο 3.4 της παρούσας</w:t>
      </w:r>
      <w:r>
        <w:rPr>
          <w:rStyle w:val="ab"/>
          <w:color w:val="000000"/>
          <w:shd w:val="clear" w:color="auto" w:fill="FFFFFF"/>
          <w:lang w:val="el-GR"/>
        </w:rPr>
        <w:footnoteReference w:id="11"/>
      </w:r>
      <w:r w:rsidRPr="004F5118">
        <w:rPr>
          <w:color w:val="000000"/>
          <w:shd w:val="clear" w:color="auto" w:fill="FFFFFF"/>
          <w:lang w:val="el-GR"/>
        </w:rPr>
        <w:t>.</w:t>
      </w:r>
    </w:p>
    <w:p w14:paraId="5CEE3611" w14:textId="77777777" w:rsidR="00D46958" w:rsidRPr="00BD65F6" w:rsidRDefault="00D46958" w:rsidP="00347736">
      <w:pPr>
        <w:textAlignment w:val="baseline"/>
        <w:rPr>
          <w:kern w:val="1"/>
          <w:lang w:val="el-GR" w:eastAsia="el-GR"/>
        </w:rPr>
      </w:pPr>
    </w:p>
    <w:p w14:paraId="168A1BFC" w14:textId="33209ACE" w:rsidR="008338F0" w:rsidRPr="00155B45" w:rsidRDefault="003355E7" w:rsidP="000833D5">
      <w:pPr>
        <w:pStyle w:val="2"/>
        <w:numPr>
          <w:ilvl w:val="1"/>
          <w:numId w:val="11"/>
        </w:numPr>
        <w:spacing w:before="0" w:after="120" w:line="252" w:lineRule="auto"/>
        <w:rPr>
          <w:rFonts w:ascii="Tahoma" w:hAnsi="Tahoma" w:cs="Tahoma"/>
          <w:sz w:val="22"/>
          <w:lang w:val="el-GR"/>
        </w:rPr>
      </w:pPr>
      <w:bookmarkStart w:id="179" w:name="__RefHeading___Toc491950129"/>
      <w:bookmarkEnd w:id="179"/>
      <w:r w:rsidRPr="00155B45">
        <w:rPr>
          <w:rFonts w:ascii="Tahoma" w:hAnsi="Tahoma" w:cs="Tahoma"/>
          <w:sz w:val="22"/>
          <w:lang w:val="el-GR"/>
        </w:rPr>
        <w:tab/>
      </w:r>
      <w:bookmarkStart w:id="180" w:name="_Ref496542592"/>
      <w:bookmarkStart w:id="181" w:name="_Toc43378471"/>
      <w:bookmarkStart w:id="182" w:name="_Toc76118973"/>
      <w:r w:rsidRPr="00155B45">
        <w:rPr>
          <w:rFonts w:ascii="Tahoma" w:hAnsi="Tahoma" w:cs="Tahoma"/>
          <w:sz w:val="22"/>
          <w:lang w:val="el-GR"/>
        </w:rPr>
        <w:t xml:space="preserve">Πρόσκληση υποβολής </w:t>
      </w:r>
      <w:r w:rsidR="00BB3801" w:rsidRPr="00155B45">
        <w:rPr>
          <w:rFonts w:ascii="Tahoma" w:hAnsi="Tahoma" w:cs="Tahoma"/>
          <w:sz w:val="22"/>
          <w:lang w:val="el-GR"/>
        </w:rPr>
        <w:t>δικαιολογητικών προσωρινού αναδόχου</w:t>
      </w:r>
      <w:r w:rsidR="00E1337D" w:rsidRPr="00155B45">
        <w:rPr>
          <w:rFonts w:ascii="Tahoma" w:hAnsi="Tahoma" w:cs="Tahoma"/>
          <w:sz w:val="22"/>
          <w:lang w:val="el-GR"/>
        </w:rPr>
        <w:t xml:space="preserve"> </w:t>
      </w:r>
      <w:r w:rsidRPr="00155B45">
        <w:rPr>
          <w:rFonts w:ascii="Tahoma" w:hAnsi="Tahoma" w:cs="Tahoma"/>
          <w:sz w:val="22"/>
          <w:lang w:val="el-GR"/>
        </w:rPr>
        <w:t xml:space="preserve">- Δικαιολογητικά </w:t>
      </w:r>
      <w:bookmarkEnd w:id="180"/>
      <w:r w:rsidR="00130FA0" w:rsidRPr="00155B45">
        <w:rPr>
          <w:rFonts w:ascii="Tahoma" w:hAnsi="Tahoma" w:cs="Tahoma"/>
          <w:sz w:val="22"/>
          <w:lang w:val="el-GR"/>
        </w:rPr>
        <w:t>προσωρινού</w:t>
      </w:r>
      <w:r w:rsidR="00BB3801" w:rsidRPr="00155B45">
        <w:rPr>
          <w:rFonts w:ascii="Tahoma" w:hAnsi="Tahoma" w:cs="Tahoma"/>
          <w:sz w:val="22"/>
          <w:lang w:val="el-GR"/>
        </w:rPr>
        <w:t xml:space="preserve"> αναδόχου</w:t>
      </w:r>
      <w:bookmarkEnd w:id="181"/>
      <w:bookmarkEnd w:id="182"/>
      <w:r w:rsidR="00BB3801" w:rsidRPr="00155B45">
        <w:rPr>
          <w:rFonts w:ascii="Tahoma" w:hAnsi="Tahoma" w:cs="Tahoma"/>
          <w:sz w:val="22"/>
          <w:lang w:val="el-GR"/>
        </w:rPr>
        <w:t xml:space="preserve"> </w:t>
      </w:r>
    </w:p>
    <w:p w14:paraId="4B2F7914" w14:textId="77777777" w:rsidR="00347736" w:rsidRDefault="00347736" w:rsidP="00155B45">
      <w:pPr>
        <w:spacing w:before="0" w:line="252" w:lineRule="auto"/>
        <w:rPr>
          <w:rFonts w:cs="Tahoma"/>
          <w:szCs w:val="22"/>
          <w:lang w:val="el-GR"/>
        </w:rPr>
      </w:pPr>
    </w:p>
    <w:p w14:paraId="1B2CB2BC" w14:textId="77777777" w:rsidR="00347736" w:rsidRDefault="00347736" w:rsidP="0034773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CD18CD9" w14:textId="77777777" w:rsidR="00347736" w:rsidRPr="00CE73AA" w:rsidRDefault="00347736" w:rsidP="00347736">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2E151D4D" w14:textId="77777777" w:rsidR="00347736" w:rsidRPr="00CE73AA" w:rsidRDefault="00347736" w:rsidP="00347736">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7B11DCD9" w14:textId="77777777" w:rsidR="00347736" w:rsidRPr="00CE73AA" w:rsidRDefault="00347736" w:rsidP="00347736">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75274C7" w14:textId="77777777" w:rsidR="00347736" w:rsidRPr="00CE73AA" w:rsidRDefault="00347736" w:rsidP="00347736">
      <w:pPr>
        <w:rPr>
          <w:lang w:val="el-GR" w:eastAsia="ar-SA"/>
        </w:rPr>
      </w:pPr>
      <w:r w:rsidRPr="00CE73AA">
        <w:rPr>
          <w:lang w:val="el-GR" w:eastAsia="ar-SA"/>
        </w:rPr>
        <w:lastRenderedPageBreak/>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3156F18D" w14:textId="77777777" w:rsidR="00347736" w:rsidRPr="00CE73AA" w:rsidRDefault="00347736" w:rsidP="00347736">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F7D806B" w14:textId="77777777" w:rsidR="00347736" w:rsidRPr="00CE73AA" w:rsidRDefault="00347736" w:rsidP="0034773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CB46CAD" w14:textId="77777777" w:rsidR="00347736" w:rsidRPr="00CE73AA" w:rsidRDefault="00347736" w:rsidP="00347736">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70BA0096" w14:textId="77777777" w:rsidR="00347736" w:rsidRPr="00CE73AA" w:rsidRDefault="00347736" w:rsidP="00347736">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2AB56F3B" w14:textId="77777777" w:rsidR="00347736" w:rsidRPr="00CE73AA" w:rsidRDefault="00347736" w:rsidP="0034773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D790447" w14:textId="77777777" w:rsidR="00347736" w:rsidRPr="00CE73AA" w:rsidRDefault="00347736" w:rsidP="00347736">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6A5C319" w14:textId="77777777" w:rsidR="00347736" w:rsidRDefault="00347736" w:rsidP="0034773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03A95D6" w14:textId="77777777" w:rsidR="00347736" w:rsidRPr="00CE73AA" w:rsidRDefault="00347736" w:rsidP="00347736">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w:t>
      </w:r>
      <w:r w:rsidRPr="00911940">
        <w:rPr>
          <w:lang w:val="el-GR" w:eastAsia="ar-SA"/>
        </w:rPr>
        <w:lastRenderedPageBreak/>
        <w:t xml:space="preserve">ως εξής:   </w:t>
      </w:r>
      <w:proofErr w:type="spellStart"/>
      <w:r>
        <w:rPr>
          <w:lang w:val="el-GR" w:eastAsia="ar-SA"/>
        </w:rPr>
        <w:t>εκατόν</w:t>
      </w:r>
      <w:proofErr w:type="spellEnd"/>
      <w:r>
        <w:rPr>
          <w:lang w:val="el-GR" w:eastAsia="ar-SA"/>
        </w:rPr>
        <w:t xml:space="preserve">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12"/>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13"/>
      </w:r>
      <w:r w:rsidRPr="00911940">
        <w:rPr>
          <w:lang w:val="el-GR" w:eastAsia="ar-SA"/>
        </w:rPr>
        <w:t xml:space="preserve"> στην περίπτωση μικρότερης ποσότητας.</w:t>
      </w:r>
    </w:p>
    <w:p w14:paraId="7293010A" w14:textId="77777777" w:rsidR="00347736" w:rsidRPr="00DC4540" w:rsidRDefault="00347736" w:rsidP="00347736">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58AB320D" w14:textId="77777777" w:rsidR="00D46958" w:rsidRPr="00841073" w:rsidRDefault="00D46958" w:rsidP="00D46958">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4"/>
      </w:r>
      <w:r w:rsidRPr="00841073">
        <w:rPr>
          <w:rFonts w:ascii="Calibri" w:eastAsiaTheme="minorHAnsi" w:hAnsi="Calibri"/>
          <w:color w:val="000000"/>
          <w:shd w:val="clear" w:color="auto" w:fill="FFFFFF"/>
          <w:lang w:val="el-GR" w:eastAsia="en-US"/>
        </w:rPr>
        <w:t>.</w:t>
      </w:r>
    </w:p>
    <w:p w14:paraId="3630ECDB" w14:textId="77777777" w:rsidR="00DB7554" w:rsidRPr="00155B45" w:rsidRDefault="00DB7554" w:rsidP="00155B45">
      <w:pPr>
        <w:spacing w:before="0" w:line="252" w:lineRule="auto"/>
        <w:rPr>
          <w:rFonts w:cs="Tahoma"/>
          <w:szCs w:val="22"/>
          <w:lang w:val="el-GR"/>
        </w:rPr>
      </w:pPr>
    </w:p>
    <w:p w14:paraId="2F3CD7BB"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83" w:name="_Toc43378472"/>
      <w:bookmarkStart w:id="184" w:name="_Toc76118974"/>
      <w:r w:rsidRPr="00155B45">
        <w:rPr>
          <w:rFonts w:ascii="Tahoma" w:hAnsi="Tahoma" w:cs="Tahoma"/>
          <w:sz w:val="22"/>
          <w:lang w:val="el-GR"/>
        </w:rPr>
        <w:t>Κατακύρωση - σύναψη σύμβασης</w:t>
      </w:r>
      <w:bookmarkEnd w:id="183"/>
      <w:bookmarkEnd w:id="184"/>
      <w:r w:rsidRPr="00155B45">
        <w:rPr>
          <w:rFonts w:ascii="Tahoma" w:hAnsi="Tahoma" w:cs="Tahoma"/>
          <w:sz w:val="22"/>
          <w:lang w:val="el-GR"/>
        </w:rPr>
        <w:t xml:space="preserve"> </w:t>
      </w:r>
    </w:p>
    <w:p w14:paraId="7F568A85" w14:textId="77777777" w:rsidR="00643EB4" w:rsidRPr="00CE73AA" w:rsidRDefault="00643EB4" w:rsidP="00643EB4">
      <w:pPr>
        <w:rPr>
          <w:lang w:val="el-GR" w:eastAsia="ar-SA"/>
        </w:rPr>
      </w:pP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360D164A" w14:textId="77777777" w:rsidR="00643EB4" w:rsidRDefault="00643EB4" w:rsidP="00643EB4">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2F1CE608" w14:textId="77777777" w:rsidR="00643EB4" w:rsidRPr="00CE73AA" w:rsidRDefault="00643EB4" w:rsidP="00643EB4">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02B18FE2" w14:textId="77777777" w:rsidR="00643EB4" w:rsidRPr="00CE73AA" w:rsidRDefault="00643EB4" w:rsidP="00643EB4">
      <w:pPr>
        <w:rPr>
          <w:lang w:val="el-GR" w:eastAsia="ar-SA"/>
        </w:rPr>
      </w:pPr>
      <w:r w:rsidRPr="00CE73AA">
        <w:rPr>
          <w:lang w:val="el-GR" w:eastAsia="ar-SA"/>
        </w:rPr>
        <w:t>Η απόφαση κατακύρωσης καθίσταται οριστική, εφόσον συντρέξουν οι ακόλουθες προϋποθέσεις σωρευτικά:</w:t>
      </w:r>
    </w:p>
    <w:p w14:paraId="70E995CF"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4C2515B2"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9" w:anchor="art372_4" w:history="1">
        <w:r w:rsidRPr="00C11E79">
          <w:rPr>
            <w:lang w:val="el-GR" w:eastAsia="ar-SA"/>
          </w:rPr>
          <w:t>παρ.</w:t>
        </w:r>
      </w:hyperlink>
      <w:hyperlink r:id="rId30" w:anchor="art372_4" w:history="1"/>
      <w:hyperlink r:id="rId31" w:anchor="art372_4" w:history="1">
        <w:r w:rsidRPr="00C11E79">
          <w:rPr>
            <w:lang w:val="el-GR" w:eastAsia="ar-SA"/>
          </w:rPr>
          <w:t xml:space="preserve"> 4 του άρθρου 372</w:t>
        </w:r>
      </w:hyperlink>
      <w:r w:rsidRPr="00CE73AA">
        <w:rPr>
          <w:lang w:val="el-GR" w:eastAsia="ar-SA"/>
        </w:rPr>
        <w:t xml:space="preserve"> του ν. 4412/2016,</w:t>
      </w:r>
    </w:p>
    <w:p w14:paraId="45BE2302" w14:textId="77777777" w:rsidR="00643EB4"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lastRenderedPageBreak/>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A51D94C"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2"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3"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w:t>
      </w:r>
      <w:proofErr w:type="spellStart"/>
      <w:r w:rsidRPr="00CF3BE7">
        <w:rPr>
          <w:lang w:val="el-GR" w:eastAsia="ar-SA"/>
        </w:rPr>
        <w:t>οψιγενείς</w:t>
      </w:r>
      <w:proofErr w:type="spellEnd"/>
      <w:r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1730FCF5" w14:textId="77777777" w:rsidR="00643EB4" w:rsidRPr="00CE73AA" w:rsidRDefault="00643EB4" w:rsidP="00643EB4">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4A5AA93" w14:textId="1B8DAD53" w:rsidR="00643EB4" w:rsidRPr="00CE73AA" w:rsidRDefault="00643EB4" w:rsidP="00643EB4">
      <w:pPr>
        <w:rPr>
          <w:lang w:val="el-GR" w:eastAsia="ar-SA"/>
        </w:rPr>
      </w:pPr>
    </w:p>
    <w:p w14:paraId="2B55381D" w14:textId="77777777" w:rsidR="00643EB4" w:rsidRDefault="00643EB4" w:rsidP="00155B45">
      <w:pPr>
        <w:spacing w:before="0" w:line="252" w:lineRule="auto"/>
        <w:rPr>
          <w:rFonts w:cs="Tahoma"/>
          <w:szCs w:val="22"/>
          <w:lang w:val="el-GR"/>
        </w:rPr>
      </w:pPr>
    </w:p>
    <w:p w14:paraId="1CC4E651" w14:textId="77777777" w:rsidR="00E536F5" w:rsidRPr="00155B45" w:rsidRDefault="00E536F5" w:rsidP="00155B45">
      <w:pPr>
        <w:spacing w:before="0" w:line="252" w:lineRule="auto"/>
        <w:rPr>
          <w:rFonts w:cs="Tahoma"/>
          <w:szCs w:val="22"/>
          <w:lang w:val="el-GR"/>
        </w:rPr>
      </w:pPr>
    </w:p>
    <w:p w14:paraId="48C47AB5" w14:textId="3D5415FD" w:rsidR="008338F0" w:rsidRPr="00155B45" w:rsidRDefault="00E536F5" w:rsidP="000833D5">
      <w:pPr>
        <w:pStyle w:val="2"/>
        <w:numPr>
          <w:ilvl w:val="1"/>
          <w:numId w:val="11"/>
        </w:numPr>
        <w:spacing w:before="0" w:after="120" w:line="252" w:lineRule="auto"/>
        <w:rPr>
          <w:rFonts w:ascii="Tahoma" w:hAnsi="Tahoma" w:cs="Tahoma"/>
          <w:sz w:val="22"/>
          <w:lang w:val="el-GR"/>
        </w:rPr>
      </w:pPr>
      <w:r w:rsidRPr="00155B45" w:rsidDel="00E536F5">
        <w:rPr>
          <w:rFonts w:ascii="Tahoma" w:hAnsi="Tahoma" w:cs="Tahoma"/>
          <w:sz w:val="22"/>
          <w:lang w:val="el-GR"/>
        </w:rPr>
        <w:t xml:space="preserve"> </w:t>
      </w:r>
      <w:bookmarkStart w:id="185" w:name="_Ref496542648"/>
      <w:bookmarkStart w:id="186" w:name="_Ref496542669"/>
      <w:bookmarkStart w:id="187" w:name="_Toc43378473"/>
      <w:bookmarkStart w:id="188" w:name="_Toc76118975"/>
      <w:r w:rsidR="003355E7" w:rsidRPr="00155B45">
        <w:rPr>
          <w:rFonts w:ascii="Tahoma" w:hAnsi="Tahoma" w:cs="Tahoma"/>
          <w:sz w:val="22"/>
          <w:lang w:val="el-GR"/>
        </w:rPr>
        <w:t xml:space="preserve">Προδικαστικές Προσφυγές - Προσωρινή </w:t>
      </w:r>
      <w:r w:rsidR="00643EB4">
        <w:rPr>
          <w:rFonts w:ascii="Tahoma" w:hAnsi="Tahoma" w:cs="Tahoma"/>
          <w:sz w:val="22"/>
          <w:lang w:val="el-GR"/>
        </w:rPr>
        <w:t xml:space="preserve">και Οριστική </w:t>
      </w:r>
      <w:r w:rsidR="003355E7" w:rsidRPr="00155B45">
        <w:rPr>
          <w:rFonts w:ascii="Tahoma" w:hAnsi="Tahoma" w:cs="Tahoma"/>
          <w:sz w:val="22"/>
          <w:lang w:val="el-GR"/>
        </w:rPr>
        <w:t>Δικαστική Προστασία</w:t>
      </w:r>
      <w:bookmarkEnd w:id="185"/>
      <w:bookmarkEnd w:id="186"/>
      <w:bookmarkEnd w:id="187"/>
      <w:bookmarkEnd w:id="188"/>
      <w:r w:rsidR="003355E7" w:rsidRPr="00155B45">
        <w:rPr>
          <w:rFonts w:ascii="Tahoma" w:hAnsi="Tahoma" w:cs="Tahoma"/>
          <w:sz w:val="22"/>
          <w:lang w:val="el-GR"/>
        </w:rPr>
        <w:t xml:space="preserve"> </w:t>
      </w:r>
    </w:p>
    <w:p w14:paraId="26513B21" w14:textId="77777777" w:rsidR="00643EB4" w:rsidRDefault="00643EB4" w:rsidP="00155B45">
      <w:pPr>
        <w:spacing w:before="0" w:line="252" w:lineRule="auto"/>
        <w:rPr>
          <w:rFonts w:cs="Tahoma"/>
          <w:color w:val="000000"/>
          <w:szCs w:val="22"/>
          <w:lang w:val="el-GR"/>
        </w:rPr>
      </w:pPr>
    </w:p>
    <w:p w14:paraId="26EB1982" w14:textId="77777777" w:rsidR="006B74DC" w:rsidRPr="00020B6A" w:rsidRDefault="006B74DC" w:rsidP="006B74DC">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43E4A4C" w14:textId="77777777" w:rsidR="006B74DC" w:rsidRPr="00020B6A" w:rsidRDefault="006B74DC" w:rsidP="006B74DC">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04B516B0" w14:textId="77777777" w:rsidR="006B74DC" w:rsidRPr="00020B6A" w:rsidRDefault="006B74DC" w:rsidP="006B74DC">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233FF95" w14:textId="77777777" w:rsidR="006B74DC" w:rsidRPr="00020B6A" w:rsidRDefault="006B74DC" w:rsidP="006B74DC">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0FE0BFF6" w14:textId="77777777" w:rsidR="006B74DC" w:rsidRPr="00D12FA1" w:rsidRDefault="006B74DC" w:rsidP="006B74D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lang w:val="el-GR"/>
        </w:rPr>
        <w:t>.</w:t>
      </w:r>
    </w:p>
    <w:p w14:paraId="3C310920" w14:textId="77777777" w:rsidR="006B74DC" w:rsidRDefault="006B74DC" w:rsidP="006B74DC">
      <w:pPr>
        <w:rPr>
          <w:color w:val="000000"/>
          <w:lang w:val="el-GR"/>
        </w:rPr>
      </w:pPr>
      <w:r w:rsidRPr="00603221" w:rsidDel="00E536F5">
        <w:rPr>
          <w:color w:val="000000"/>
          <w:lang w:val="el-GR"/>
        </w:rPr>
        <w:t xml:space="preserve"> </w:t>
      </w: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b"/>
          <w:color w:val="000000"/>
          <w:lang w:val="el-GR"/>
        </w:rPr>
        <w:footnoteReference w:id="15"/>
      </w:r>
      <w:r w:rsidRPr="00020B6A">
        <w:rPr>
          <w:color w:val="000000"/>
          <w:lang w:val="el-GR"/>
        </w:rPr>
        <w:t xml:space="preserve"> .</w:t>
      </w:r>
    </w:p>
    <w:p w14:paraId="4037D26A" w14:textId="77777777" w:rsidR="006B74DC" w:rsidRPr="00020B6A" w:rsidRDefault="006B74DC" w:rsidP="006B74DC">
      <w:pPr>
        <w:rPr>
          <w:color w:val="000000"/>
          <w:lang w:val="el-GR"/>
        </w:rPr>
      </w:pPr>
      <w:r>
        <w:rPr>
          <w:color w:val="000000"/>
          <w:lang w:val="el-GR"/>
        </w:rPr>
        <w:lastRenderedPageBreak/>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6"/>
      </w:r>
      <w:r>
        <w:rPr>
          <w:color w:val="000000"/>
          <w:lang w:val="el-GR"/>
        </w:rPr>
        <w:t>.</w:t>
      </w:r>
    </w:p>
    <w:p w14:paraId="388FF26B" w14:textId="77777777" w:rsidR="006B74DC" w:rsidRPr="00353578" w:rsidRDefault="006B74DC" w:rsidP="006B74DC">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553B869" w14:textId="77777777" w:rsidR="006B74DC" w:rsidRPr="00020B6A" w:rsidRDefault="006B74DC" w:rsidP="006B74DC">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210E6A">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77D636D5" w14:textId="77777777" w:rsidR="006B74DC" w:rsidRPr="00020B6A" w:rsidRDefault="006B74DC" w:rsidP="006B74DC">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0028D66" w14:textId="77777777" w:rsidR="006B74DC" w:rsidRPr="0052232F" w:rsidRDefault="006B74DC" w:rsidP="006B74DC">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CF7845B" w14:textId="77777777" w:rsidR="006B74DC" w:rsidRPr="00020B6A" w:rsidRDefault="006B74DC" w:rsidP="006B74DC">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2E9D6C1B" w14:textId="77777777" w:rsidR="006B74DC" w:rsidRPr="00020B6A" w:rsidRDefault="006B74DC" w:rsidP="006B74DC">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8490180" w14:textId="77777777" w:rsidR="006B74DC" w:rsidRPr="00020B6A" w:rsidRDefault="006B74DC" w:rsidP="006B74DC">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3CB8675" w14:textId="77777777" w:rsidR="006B74DC" w:rsidRPr="00020B6A" w:rsidRDefault="006B74DC" w:rsidP="006B74DC">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1F2131E" w14:textId="77777777" w:rsidR="006B74DC" w:rsidRPr="00020B6A" w:rsidRDefault="006B74DC" w:rsidP="006B74DC">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ED42CDA" w14:textId="77777777" w:rsidR="006B74DC" w:rsidRPr="00020B6A" w:rsidRDefault="006B74DC" w:rsidP="006B74DC">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2CC9A7EC" w14:textId="61CDD3E9" w:rsidR="006B74DC" w:rsidRDefault="006B74DC" w:rsidP="006B74DC">
      <w:pPr>
        <w:rPr>
          <w:color w:val="000000"/>
          <w:lang w:val="el-GR"/>
        </w:rPr>
      </w:pPr>
      <w:r w:rsidRPr="00020B6A">
        <w:rPr>
          <w:color w:val="000000"/>
          <w:lang w:val="el-GR"/>
        </w:rPr>
        <w:lastRenderedPageBreak/>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ΑΕΠΠ και την ακύρωσή της ενώπιον του αρμοδίου </w:t>
      </w:r>
      <w:r w:rsidRPr="007C4E1D">
        <w:rPr>
          <w:color w:val="000000"/>
          <w:lang w:val="el-GR" w:eastAsia="ar-SA"/>
        </w:rPr>
        <w:t xml:space="preserve">Δικαστηρίου </w:t>
      </w:r>
      <w:r>
        <w:rPr>
          <w:lang w:val="el-GR"/>
        </w:rPr>
        <w:t xml:space="preserve">της παρ. 3 του </w:t>
      </w:r>
      <w:proofErr w:type="spellStart"/>
      <w:r>
        <w:rPr>
          <w:lang w:val="el-GR"/>
        </w:rPr>
        <w:t>αρθ</w:t>
      </w:r>
      <w:proofErr w:type="spellEnd"/>
      <w:r>
        <w:rPr>
          <w:lang w:val="el-GR"/>
        </w:rPr>
        <w:t>. 372 Ν.4412/2016, όπως ισχύει</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Pr="007C4E1D">
        <w:rPr>
          <w:color w:val="000000"/>
          <w:lang w:val="el-GR" w:eastAsia="ar-SA"/>
        </w:rPr>
        <w:t xml:space="preserve">Α.Ε.Π.Π.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4F3BE4F8" w14:textId="77777777" w:rsidR="006B74DC" w:rsidRPr="00020B6A" w:rsidRDefault="006B74DC" w:rsidP="006B74DC">
      <w:pPr>
        <w:rPr>
          <w:color w:val="000000"/>
          <w:lang w:val="el-GR"/>
        </w:rPr>
      </w:pPr>
      <w:r w:rsidRPr="00020B6A">
        <w:rPr>
          <w:color w:val="000000"/>
          <w:lang w:val="el-GR"/>
        </w:rPr>
        <w:t xml:space="preserve">Με </w:t>
      </w:r>
      <w:r w:rsidRPr="007C4E1D">
        <w:rPr>
          <w:color w:val="000000"/>
          <w:lang w:val="el-GR" w:eastAsia="ar-SA"/>
        </w:rPr>
        <w:t>την απόφαση της ΑΕΠΠ</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47CBEEF0" w14:textId="77777777" w:rsidR="006B74DC" w:rsidRDefault="006B74DC" w:rsidP="006B74DC">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17"/>
      </w:r>
      <w:r w:rsidRPr="00020B6A">
        <w:rPr>
          <w:color w:val="000000"/>
          <w:lang w:val="el-GR"/>
        </w:rPr>
        <w:t xml:space="preserve"> </w:t>
      </w:r>
    </w:p>
    <w:p w14:paraId="759A35CA" w14:textId="77777777" w:rsidR="006B74DC" w:rsidRDefault="006B74DC" w:rsidP="006B74DC">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b"/>
          <w:color w:val="000000"/>
          <w:lang w:val="el-GR"/>
        </w:rPr>
        <w:footnoteReference w:id="18"/>
      </w:r>
      <w:r w:rsidRPr="00020B6A">
        <w:rPr>
          <w:color w:val="000000"/>
          <w:lang w:val="el-GR"/>
        </w:rPr>
        <w:t xml:space="preserve"> </w:t>
      </w:r>
    </w:p>
    <w:p w14:paraId="380E86F6" w14:textId="77777777" w:rsidR="006B74DC" w:rsidRDefault="006B74DC" w:rsidP="006B74DC">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Pr="007C4E1D">
        <w:rPr>
          <w:color w:val="000000"/>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C4E1D">
        <w:rPr>
          <w:color w:val="000000"/>
          <w:lang w:val="el-GR" w:eastAsia="ar-SA"/>
        </w:rPr>
        <w:t>προεδρεύων</w:t>
      </w:r>
      <w:proofErr w:type="spellEnd"/>
      <w:r w:rsidRPr="007C4E1D">
        <w:rPr>
          <w:color w:val="000000"/>
          <w:lang w:val="el-GR" w:eastAsia="ar-SA"/>
        </w:rPr>
        <w:t xml:space="preserve">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05C5985" w14:textId="77777777" w:rsidR="006B74DC" w:rsidRPr="00020B6A" w:rsidRDefault="006B74DC" w:rsidP="006B74DC">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1E3081B" w14:textId="77777777" w:rsidR="006B74DC" w:rsidRDefault="006B74DC" w:rsidP="006B74DC">
      <w:pPr>
        <w:rPr>
          <w:color w:val="000000"/>
          <w:lang w:val="el-GR"/>
        </w:rPr>
      </w:pPr>
      <w:r w:rsidRPr="00827575">
        <w:rPr>
          <w:color w:val="000000"/>
          <w:lang w:val="el-GR"/>
        </w:rPr>
        <w:t xml:space="preserve"> </w:t>
      </w:r>
    </w:p>
    <w:p w14:paraId="4DBA9D8B" w14:textId="77777777" w:rsidR="006B74DC" w:rsidRDefault="006B74DC" w:rsidP="006B74DC">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b"/>
          <w:color w:val="000000"/>
          <w:lang w:val="el-GR"/>
        </w:rPr>
        <w:footnoteReference w:id="19"/>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0B3ABE02"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w:t>
      </w:r>
      <w:r w:rsidRPr="007C4E1D">
        <w:rPr>
          <w:color w:val="000000"/>
          <w:lang w:val="el-GR" w:eastAsia="ar-SA"/>
        </w:rPr>
        <w:lastRenderedPageBreak/>
        <w:t xml:space="preserve">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67980467"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DEDCDAA" w14:textId="77777777" w:rsidR="006B74DC" w:rsidRPr="00603221" w:rsidRDefault="006B74DC" w:rsidP="006B74DC">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26EC3C77" w14:textId="77777777" w:rsidR="00643EB4" w:rsidRDefault="00643EB4">
      <w:pPr>
        <w:suppressAutoHyphens w:val="0"/>
        <w:spacing w:before="0" w:after="0"/>
        <w:jc w:val="left"/>
        <w:rPr>
          <w:rFonts w:cs="Tahoma"/>
          <w:szCs w:val="22"/>
          <w:lang w:val="el-GR"/>
        </w:rPr>
      </w:pPr>
    </w:p>
    <w:p w14:paraId="63473BB7" w14:textId="0B8B028E" w:rsidR="00DB7554" w:rsidRDefault="00DB7554">
      <w:pPr>
        <w:suppressAutoHyphens w:val="0"/>
        <w:spacing w:before="0" w:after="0"/>
        <w:jc w:val="left"/>
        <w:rPr>
          <w:rFonts w:cs="Tahoma"/>
          <w:szCs w:val="22"/>
          <w:lang w:val="el-GR"/>
        </w:rPr>
      </w:pPr>
    </w:p>
    <w:p w14:paraId="3ECAC7D4"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89" w:name="_Toc43378474"/>
      <w:bookmarkStart w:id="190" w:name="_Toc76118976"/>
      <w:r w:rsidRPr="00155B45">
        <w:rPr>
          <w:rFonts w:ascii="Tahoma" w:hAnsi="Tahoma" w:cs="Tahoma"/>
          <w:sz w:val="22"/>
          <w:lang w:val="el-GR"/>
        </w:rPr>
        <w:t>Ματαίωση Διαδικασίας</w:t>
      </w:r>
      <w:bookmarkEnd w:id="189"/>
      <w:bookmarkEnd w:id="190"/>
    </w:p>
    <w:p w14:paraId="0460DC85" w14:textId="6EEDCBD6" w:rsidR="00F371B3" w:rsidRDefault="00F371B3" w:rsidP="00155B45">
      <w:pPr>
        <w:spacing w:before="0" w:line="252" w:lineRule="auto"/>
        <w:rPr>
          <w:rFonts w:cs="Tahoma"/>
          <w:szCs w:val="22"/>
          <w:lang w:val="el-GR"/>
        </w:rPr>
      </w:pPr>
      <w:r w:rsidRPr="00155B45">
        <w:rPr>
          <w:rFonts w:cs="Tahoma"/>
          <w:szCs w:val="22"/>
          <w:lang w:val="el-GR"/>
        </w:rPr>
        <w:t xml:space="preserve">Η αναθέτουσα αρχή ματαιώνει ή δύναται να ματαιώσει εν </w:t>
      </w:r>
      <w:proofErr w:type="spellStart"/>
      <w:r w:rsidRPr="00155B45">
        <w:rPr>
          <w:rFonts w:cs="Tahoma"/>
          <w:szCs w:val="22"/>
          <w:lang w:val="el-GR"/>
        </w:rPr>
        <w:t>όλω</w:t>
      </w:r>
      <w:proofErr w:type="spellEnd"/>
      <w:r w:rsidRPr="00155B45">
        <w:rPr>
          <w:rFonts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Pr>
          <w:lang w:val="el-GR"/>
        </w:rPr>
        <w:t>της ως άνω Επιτροπής</w:t>
      </w:r>
      <w:r w:rsidRPr="00155B45">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1591D10" w14:textId="77777777" w:rsidR="00643EB4" w:rsidRDefault="00643EB4" w:rsidP="00643EB4">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52BCAA3B" w14:textId="77777777" w:rsidR="00643EB4" w:rsidRDefault="00643EB4" w:rsidP="00643EB4">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0175054D" w14:textId="77777777" w:rsidR="00643EB4" w:rsidRPr="00155B45" w:rsidRDefault="00643EB4" w:rsidP="00155B45">
      <w:pPr>
        <w:spacing w:before="0" w:line="252" w:lineRule="auto"/>
        <w:rPr>
          <w:rFonts w:cs="Tahoma"/>
          <w:szCs w:val="22"/>
          <w:lang w:val="el-GR"/>
        </w:rPr>
      </w:pPr>
    </w:p>
    <w:p w14:paraId="12F89F41" w14:textId="77777777" w:rsidR="008338F0" w:rsidRPr="00924AB9" w:rsidRDefault="003355E7" w:rsidP="00924AB9">
      <w:pPr>
        <w:pStyle w:val="1"/>
        <w:spacing w:before="0" w:after="120" w:line="252" w:lineRule="auto"/>
        <w:ind w:left="357" w:hanging="357"/>
        <w:rPr>
          <w:sz w:val="22"/>
          <w:szCs w:val="22"/>
          <w:lang w:val="el-GR"/>
        </w:rPr>
      </w:pPr>
      <w:r w:rsidRPr="00924AB9">
        <w:rPr>
          <w:sz w:val="22"/>
          <w:szCs w:val="22"/>
          <w:lang w:val="el-GR"/>
        </w:rPr>
        <w:lastRenderedPageBreak/>
        <w:t xml:space="preserve">ΟΡΟΙ ΕΚΤΕΛΕΣΗΣ ΤΗΣ ΣΥΜΒΑΣΗΣ </w:t>
      </w:r>
    </w:p>
    <w:p w14:paraId="67023848" w14:textId="556900BE"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91" w:name="_Ref496542746"/>
      <w:bookmarkStart w:id="192" w:name="_Toc43378475"/>
      <w:bookmarkStart w:id="193" w:name="_Toc76118977"/>
      <w:r w:rsidRPr="00155B45">
        <w:rPr>
          <w:rFonts w:ascii="Tahoma" w:hAnsi="Tahoma" w:cs="Tahoma"/>
          <w:sz w:val="22"/>
          <w:lang w:val="el-GR"/>
        </w:rPr>
        <w:t>Εγγυήσεις</w:t>
      </w:r>
      <w:r w:rsidR="00E1337D" w:rsidRPr="00155B45">
        <w:rPr>
          <w:rFonts w:ascii="Tahoma" w:hAnsi="Tahoma" w:cs="Tahoma"/>
          <w:sz w:val="22"/>
          <w:lang w:val="el-GR"/>
        </w:rPr>
        <w:t xml:space="preserve"> </w:t>
      </w:r>
      <w:r w:rsidRPr="00155B45">
        <w:rPr>
          <w:rFonts w:ascii="Tahoma" w:hAnsi="Tahoma" w:cs="Tahoma"/>
          <w:sz w:val="22"/>
          <w:lang w:val="el-GR"/>
        </w:rPr>
        <w:t>(καλής εκτέλεσης</w:t>
      </w:r>
      <w:r w:rsidR="006A449A" w:rsidRPr="00155B45">
        <w:rPr>
          <w:rFonts w:ascii="Tahoma" w:hAnsi="Tahoma" w:cs="Tahoma"/>
          <w:sz w:val="22"/>
          <w:lang w:val="el-GR"/>
        </w:rPr>
        <w:t xml:space="preserve"> και προκαταβολής</w:t>
      </w:r>
      <w:r w:rsidRPr="00155B45">
        <w:rPr>
          <w:rFonts w:ascii="Tahoma" w:hAnsi="Tahoma" w:cs="Tahoma"/>
          <w:sz w:val="22"/>
          <w:lang w:val="el-GR"/>
        </w:rPr>
        <w:t>)</w:t>
      </w:r>
      <w:bookmarkEnd w:id="191"/>
      <w:bookmarkEnd w:id="192"/>
      <w:bookmarkEnd w:id="193"/>
    </w:p>
    <w:p w14:paraId="5B3620C9" w14:textId="101658E6" w:rsidR="008338F0" w:rsidRPr="00155B45" w:rsidRDefault="003355E7" w:rsidP="00155B45">
      <w:pPr>
        <w:spacing w:before="0" w:line="252" w:lineRule="auto"/>
        <w:rPr>
          <w:rFonts w:cs="Tahoma"/>
          <w:b/>
          <w:szCs w:val="22"/>
          <w:lang w:val="el-GR"/>
        </w:rPr>
      </w:pPr>
      <w:r w:rsidRPr="00155B45">
        <w:rPr>
          <w:rFonts w:cs="Tahoma"/>
          <w:b/>
          <w:szCs w:val="22"/>
          <w:lang w:val="el-GR"/>
        </w:rPr>
        <w:t>Εγγύηση καλής εκτέλεσης</w:t>
      </w:r>
      <w:r w:rsidR="006420EC" w:rsidRPr="00155B45">
        <w:rPr>
          <w:rFonts w:cs="Tahoma"/>
          <w:b/>
          <w:szCs w:val="22"/>
          <w:lang w:val="el-GR"/>
        </w:rPr>
        <w:t xml:space="preserve"> και εγγύηση προκαταβολής</w:t>
      </w:r>
      <w:r w:rsidR="00417A19" w:rsidRPr="00155B45">
        <w:rPr>
          <w:rFonts w:cs="Tahoma"/>
          <w:b/>
          <w:szCs w:val="22"/>
          <w:lang w:val="el-GR"/>
        </w:rPr>
        <w:t>:</w:t>
      </w:r>
    </w:p>
    <w:p w14:paraId="469497CF" w14:textId="1625814C" w:rsidR="008338F0" w:rsidRPr="00155B45" w:rsidRDefault="003355E7" w:rsidP="00155B45">
      <w:pPr>
        <w:spacing w:before="0" w:line="252" w:lineRule="auto"/>
        <w:rPr>
          <w:rFonts w:cs="Tahoma"/>
          <w:szCs w:val="22"/>
          <w:lang w:val="el-GR" w:eastAsia="el-GR"/>
        </w:rPr>
      </w:pPr>
      <w:r w:rsidRPr="00155B45">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Pr>
          <w:rFonts w:cs="Tahoma"/>
          <w:szCs w:val="22"/>
          <w:lang w:val="el-GR"/>
        </w:rPr>
        <w:t>4</w:t>
      </w:r>
      <w:r w:rsidRPr="00155B45">
        <w:rPr>
          <w:rFonts w:cs="Tahoma"/>
          <w:szCs w:val="22"/>
          <w:lang w:val="el-GR"/>
        </w:rPr>
        <w:t xml:space="preserve"> του ν. 4412/2016, το ύψος της οποίας ανέρχεται σε ποσοστό </w:t>
      </w:r>
      <w:r w:rsidR="00643EB4">
        <w:rPr>
          <w:rFonts w:cs="Tahoma"/>
          <w:szCs w:val="22"/>
          <w:lang w:val="el-GR"/>
        </w:rPr>
        <w:t>4</w:t>
      </w:r>
      <w:r w:rsidRPr="00155B45">
        <w:rPr>
          <w:rFonts w:cs="Tahoma"/>
          <w:szCs w:val="22"/>
          <w:lang w:val="el-GR"/>
        </w:rPr>
        <w:t xml:space="preserve">% επί της </w:t>
      </w:r>
      <w:r w:rsidR="00643EB4">
        <w:rPr>
          <w:rFonts w:cs="Tahoma"/>
          <w:szCs w:val="22"/>
          <w:lang w:val="el-GR"/>
        </w:rPr>
        <w:t xml:space="preserve">εκτιμώμενης </w:t>
      </w:r>
      <w:r w:rsidRPr="00155B45">
        <w:rPr>
          <w:rFonts w:cs="Tahoma"/>
          <w:szCs w:val="22"/>
          <w:lang w:val="el-GR"/>
        </w:rPr>
        <w:t>αξίας της σύμβασης,</w:t>
      </w:r>
      <w:r w:rsidR="00E1337D" w:rsidRPr="00155B45">
        <w:rPr>
          <w:rFonts w:cs="Tahoma"/>
          <w:szCs w:val="22"/>
          <w:lang w:val="el-GR"/>
        </w:rPr>
        <w:t xml:space="preserve"> </w:t>
      </w:r>
      <w:r w:rsidR="00421C3D" w:rsidRPr="00155B45">
        <w:rPr>
          <w:rFonts w:cs="Tahoma"/>
          <w:szCs w:val="22"/>
          <w:lang w:val="el-GR"/>
        </w:rPr>
        <w:t>μη συμπεριλαμβανομένου</w:t>
      </w:r>
      <w:r w:rsidR="00F850FF" w:rsidRPr="00155B45">
        <w:rPr>
          <w:rFonts w:cs="Tahoma"/>
          <w:szCs w:val="22"/>
          <w:lang w:val="el-GR"/>
        </w:rPr>
        <w:t xml:space="preserve"> </w:t>
      </w:r>
      <w:r w:rsidRPr="00155B45">
        <w:rPr>
          <w:rFonts w:cs="Tahoma"/>
          <w:szCs w:val="22"/>
          <w:lang w:val="el-GR"/>
        </w:rPr>
        <w:t>ΦΠΑ</w:t>
      </w:r>
      <w:r w:rsidR="00D46958">
        <w:rPr>
          <w:rFonts w:cs="Tahoma"/>
          <w:szCs w:val="22"/>
          <w:lang w:val="el-GR"/>
        </w:rPr>
        <w:t xml:space="preserve"> </w:t>
      </w:r>
      <w:r w:rsidR="00D46958">
        <w:rPr>
          <w:lang w:val="el-GR"/>
        </w:rPr>
        <w:t>και των δικαιωμάτων προαίρεσης</w:t>
      </w:r>
      <w:r w:rsidRPr="00155B45">
        <w:rPr>
          <w:rFonts w:cs="Tahoma"/>
          <w:szCs w:val="22"/>
          <w:lang w:val="el-GR"/>
        </w:rPr>
        <w:t xml:space="preserve">, </w:t>
      </w:r>
      <w:r w:rsidR="0087631A" w:rsidRPr="00155B45">
        <w:rPr>
          <w:rFonts w:cs="Tahoma"/>
          <w:szCs w:val="22"/>
          <w:lang w:val="el-GR"/>
        </w:rPr>
        <w:t xml:space="preserve">με χρόνο ισχύος </w:t>
      </w:r>
      <w:r w:rsidR="00692920">
        <w:rPr>
          <w:rFonts w:cs="Tahoma"/>
          <w:szCs w:val="22"/>
          <w:lang w:val="el-GR"/>
        </w:rPr>
        <w:t>έξι</w:t>
      </w:r>
      <w:r w:rsidR="004A27A4" w:rsidRPr="00155B45">
        <w:rPr>
          <w:rFonts w:cs="Tahoma"/>
          <w:szCs w:val="22"/>
          <w:lang w:val="el-GR"/>
        </w:rPr>
        <w:t xml:space="preserve"> </w:t>
      </w:r>
      <w:r w:rsidR="00DE42F5" w:rsidRPr="00155B45">
        <w:rPr>
          <w:rFonts w:cs="Tahoma"/>
          <w:szCs w:val="22"/>
          <w:lang w:val="el-GR"/>
        </w:rPr>
        <w:t>(</w:t>
      </w:r>
      <w:r w:rsidR="00692920">
        <w:rPr>
          <w:rFonts w:cs="Tahoma"/>
          <w:szCs w:val="22"/>
          <w:lang w:val="el-GR"/>
        </w:rPr>
        <w:t>6</w:t>
      </w:r>
      <w:r w:rsidR="00DE42F5" w:rsidRPr="00155B45">
        <w:rPr>
          <w:rFonts w:cs="Tahoma"/>
          <w:szCs w:val="22"/>
          <w:lang w:val="el-GR"/>
        </w:rPr>
        <w:t xml:space="preserve">) μήνες </w:t>
      </w:r>
      <w:r w:rsidRPr="00155B45">
        <w:rPr>
          <w:rFonts w:cs="Tahoma"/>
          <w:szCs w:val="22"/>
          <w:lang w:val="el-GR"/>
        </w:rPr>
        <w:t>και</w:t>
      </w:r>
      <w:r w:rsidR="00D46958">
        <w:rPr>
          <w:rFonts w:cs="Tahoma"/>
          <w:szCs w:val="22"/>
          <w:lang w:val="el-GR"/>
        </w:rPr>
        <w:t xml:space="preserve"> η οποία</w:t>
      </w:r>
      <w:r w:rsidRPr="00155B45">
        <w:rPr>
          <w:rFonts w:cs="Tahoma"/>
          <w:szCs w:val="22"/>
          <w:lang w:val="el-GR"/>
        </w:rPr>
        <w:t xml:space="preserve"> κατατίθετ</w:t>
      </w:r>
      <w:bookmarkStart w:id="194" w:name="_Hlk494198985"/>
      <w:r w:rsidR="00DE42F5" w:rsidRPr="00155B45">
        <w:rPr>
          <w:rFonts w:cs="Tahoma"/>
          <w:szCs w:val="22"/>
          <w:lang w:val="el-GR"/>
        </w:rPr>
        <w:t xml:space="preserve">αι </w:t>
      </w:r>
      <w:r w:rsidR="00D46958" w:rsidRPr="00841073">
        <w:rPr>
          <w:lang w:val="el-GR"/>
        </w:rPr>
        <w:t>μέχρι και την υπογραφή του συμφωνητικού</w:t>
      </w:r>
      <w:r w:rsidR="00D46958">
        <w:rPr>
          <w:lang w:val="el-GR"/>
        </w:rPr>
        <w:t>.</w:t>
      </w:r>
    </w:p>
    <w:bookmarkEnd w:id="194"/>
    <w:p w14:paraId="4D90C367" w14:textId="7E542D25"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Pr>
          <w:lang w:val="el-GR"/>
        </w:rPr>
        <w:t>παρ. 12 του άρθρου 72 του ν. 4412/2016 στοιχεία, πλην αυτού της περ. η</w:t>
      </w:r>
      <w:r w:rsidR="00F72A49" w:rsidRPr="00155B45">
        <w:rPr>
          <w:rFonts w:cs="Tahoma"/>
          <w:szCs w:val="22"/>
          <w:lang w:val="el-GR"/>
        </w:rPr>
        <w:t xml:space="preserve"> </w:t>
      </w:r>
      <w:r w:rsidR="00F72A49">
        <w:rPr>
          <w:rFonts w:cs="Tahoma"/>
          <w:szCs w:val="22"/>
          <w:lang w:val="el-GR"/>
        </w:rPr>
        <w:t xml:space="preserve">(βλ. </w:t>
      </w:r>
      <w:r w:rsidRPr="00155B45">
        <w:rPr>
          <w:rFonts w:cs="Tahoma"/>
          <w:szCs w:val="22"/>
          <w:lang w:val="el-GR"/>
        </w:rPr>
        <w:t xml:space="preserve">παράγραφο </w:t>
      </w:r>
      <w:r w:rsidR="00C90A04" w:rsidRPr="00155B45">
        <w:rPr>
          <w:rFonts w:cs="Tahoma"/>
          <w:szCs w:val="22"/>
          <w:lang w:val="el-GR"/>
        </w:rPr>
        <w:fldChar w:fldCharType="begin"/>
      </w:r>
      <w:r w:rsidR="00C90A04" w:rsidRPr="00155B45">
        <w:rPr>
          <w:rFonts w:cs="Tahoma"/>
          <w:szCs w:val="22"/>
          <w:lang w:val="el-GR"/>
        </w:rPr>
        <w:instrText xml:space="preserve"> REF _Ref496625091 \r \h </w:instrText>
      </w:r>
      <w:r w:rsidR="00DF02B0" w:rsidRPr="00155B45">
        <w:rPr>
          <w:rFonts w:cs="Tahoma"/>
          <w:szCs w:val="22"/>
          <w:lang w:val="el-GR"/>
        </w:rPr>
        <w:instrText xml:space="preserve"> \* MERGEFORMAT </w:instrText>
      </w:r>
      <w:r w:rsidR="00C90A04" w:rsidRPr="00155B45">
        <w:rPr>
          <w:rFonts w:cs="Tahoma"/>
          <w:szCs w:val="22"/>
          <w:lang w:val="el-GR"/>
        </w:rPr>
      </w:r>
      <w:r w:rsidR="00C90A04" w:rsidRPr="00155B45">
        <w:rPr>
          <w:rFonts w:cs="Tahoma"/>
          <w:szCs w:val="22"/>
          <w:lang w:val="el-GR"/>
        </w:rPr>
        <w:fldChar w:fldCharType="separate"/>
      </w:r>
      <w:r w:rsidR="00A504FF">
        <w:rPr>
          <w:rFonts w:cs="Tahoma"/>
          <w:szCs w:val="22"/>
          <w:lang w:val="el-GR"/>
        </w:rPr>
        <w:t>2.1.5</w:t>
      </w:r>
      <w:r w:rsidR="00C90A04" w:rsidRPr="00155B45">
        <w:rPr>
          <w:rFonts w:cs="Tahoma"/>
          <w:szCs w:val="22"/>
          <w:lang w:val="el-GR"/>
        </w:rPr>
        <w:fldChar w:fldCharType="end"/>
      </w:r>
      <w:r w:rsidR="00B765DD" w:rsidRPr="00155B45">
        <w:rPr>
          <w:rFonts w:cs="Tahoma"/>
          <w:szCs w:val="22"/>
          <w:lang w:val="el-GR"/>
        </w:rPr>
        <w:t xml:space="preserve"> της παρούσας</w:t>
      </w:r>
      <w:r w:rsidR="00F72A49">
        <w:rPr>
          <w:rFonts w:cs="Tahoma"/>
          <w:szCs w:val="22"/>
          <w:lang w:val="el-GR"/>
        </w:rPr>
        <w:t xml:space="preserve">) </w:t>
      </w:r>
      <w:r w:rsidR="00F72A49">
        <w:rPr>
          <w:lang w:val="el-GR"/>
        </w:rPr>
        <w:t>και, επιπλέον, τον τίτλο και τον αριθμό της σχετικής σύμβασης, εφόσον ο τελευταίος είναι γνωστός</w:t>
      </w:r>
      <w:r w:rsidRPr="00155B45">
        <w:rPr>
          <w:rFonts w:cs="Tahoma"/>
          <w:szCs w:val="22"/>
          <w:lang w:val="el-GR"/>
        </w:rPr>
        <w:t xml:space="preserve"> σύμφων</w:t>
      </w:r>
      <w:r w:rsidR="00F72A49">
        <w:rPr>
          <w:rFonts w:cs="Tahoma"/>
          <w:szCs w:val="22"/>
          <w:lang w:val="el-GR"/>
        </w:rPr>
        <w:t>α</w:t>
      </w:r>
      <w:r w:rsidRPr="00155B45">
        <w:rPr>
          <w:rFonts w:cs="Tahoma"/>
          <w:szCs w:val="22"/>
          <w:lang w:val="el-GR"/>
        </w:rPr>
        <w:t xml:space="preserve"> με το </w:t>
      </w:r>
      <w:r w:rsidR="00C90A04" w:rsidRPr="00155B45">
        <w:rPr>
          <w:rFonts w:cs="Tahoma"/>
          <w:szCs w:val="22"/>
          <w:lang w:val="el-GR"/>
        </w:rPr>
        <w:t xml:space="preserve">αντίστοιχο </w:t>
      </w:r>
      <w:r w:rsidRPr="00155B45">
        <w:rPr>
          <w:rFonts w:cs="Tahoma"/>
          <w:szCs w:val="22"/>
          <w:lang w:val="el-GR"/>
        </w:rPr>
        <w:t xml:space="preserve">υπόδειγμα που περιλαμβάνεται στο </w:t>
      </w:r>
      <w:r w:rsidR="00C90A04" w:rsidRPr="00155B45">
        <w:rPr>
          <w:rFonts w:cs="Tahoma"/>
          <w:szCs w:val="22"/>
          <w:lang w:val="el-GR"/>
        </w:rPr>
        <w:fldChar w:fldCharType="begin"/>
      </w:r>
      <w:r w:rsidR="00C90A04" w:rsidRPr="00155B45">
        <w:rPr>
          <w:rFonts w:cs="Tahoma"/>
          <w:szCs w:val="22"/>
          <w:lang w:val="el-GR"/>
        </w:rPr>
        <w:instrText xml:space="preserve"> REF _Ref496625135 \h </w:instrText>
      </w:r>
      <w:r w:rsidR="00DF02B0" w:rsidRPr="00155B45">
        <w:rPr>
          <w:rFonts w:cs="Tahoma"/>
          <w:szCs w:val="22"/>
          <w:lang w:val="el-GR"/>
        </w:rPr>
        <w:instrText xml:space="preserve"> \* MERGEFORMAT </w:instrText>
      </w:r>
      <w:r w:rsidR="00C90A04" w:rsidRPr="00155B45">
        <w:rPr>
          <w:rFonts w:cs="Tahoma"/>
          <w:szCs w:val="22"/>
          <w:lang w:val="el-GR"/>
        </w:rPr>
      </w:r>
      <w:r w:rsidR="00C90A04" w:rsidRPr="00155B45">
        <w:rPr>
          <w:rFonts w:cs="Tahoma"/>
          <w:szCs w:val="22"/>
          <w:lang w:val="el-GR"/>
        </w:rPr>
        <w:fldChar w:fldCharType="separate"/>
      </w:r>
      <w:r w:rsidR="00A504FF" w:rsidRPr="00A504FF">
        <w:rPr>
          <w:rFonts w:cs="Tahoma"/>
          <w:szCs w:val="22"/>
          <w:lang w:val="el-GR"/>
        </w:rPr>
        <w:t xml:space="preserve">ΠΑΡΑΡΤΗΜΑ </w:t>
      </w:r>
      <w:r w:rsidR="00A504FF" w:rsidRPr="00A504FF">
        <w:rPr>
          <w:rFonts w:cs="Tahoma"/>
          <w:szCs w:val="22"/>
        </w:rPr>
        <w:t>VII</w:t>
      </w:r>
      <w:r w:rsidR="00A504FF" w:rsidRPr="00A504FF">
        <w:rPr>
          <w:rFonts w:cs="Tahoma"/>
          <w:szCs w:val="22"/>
          <w:lang w:val="el-GR"/>
        </w:rPr>
        <w:t xml:space="preserve"> – Υποδείγματα Εγγυητικών Επιστολών</w:t>
      </w:r>
      <w:r w:rsidR="00C90A04" w:rsidRPr="00155B45">
        <w:rPr>
          <w:rFonts w:cs="Tahoma"/>
          <w:szCs w:val="22"/>
          <w:lang w:val="el-GR"/>
        </w:rPr>
        <w:fldChar w:fldCharType="end"/>
      </w:r>
      <w:r w:rsidRPr="00155B45">
        <w:rPr>
          <w:rFonts w:cs="Tahoma"/>
          <w:szCs w:val="22"/>
          <w:lang w:val="el-GR"/>
        </w:rPr>
        <w:t xml:space="preserve"> της Διακήρυξης και τα οριζόμενα στο άρθρο 72 του ν. 4412/2016.</w:t>
      </w:r>
    </w:p>
    <w:p w14:paraId="45A53324" w14:textId="7E54EBD5"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8C2FD7C" w14:textId="77777777" w:rsidR="00F72A49" w:rsidRDefault="003355E7" w:rsidP="00155B45">
      <w:pPr>
        <w:spacing w:before="0" w:line="252" w:lineRule="auto"/>
        <w:rPr>
          <w:lang w:val="el-GR"/>
        </w:rPr>
      </w:pPr>
      <w:r w:rsidRPr="00155B45">
        <w:rPr>
          <w:rFonts w:cs="Tahoma"/>
          <w:szCs w:val="22"/>
          <w:lang w:val="el-GR"/>
        </w:rPr>
        <w:t xml:space="preserve">Σε περίπτωση τροποποίησης της σύμβασης κατά την παράγραφο </w:t>
      </w:r>
      <w:r w:rsidR="003153CD" w:rsidRPr="00155B45">
        <w:rPr>
          <w:rFonts w:cs="Tahoma"/>
          <w:szCs w:val="22"/>
          <w:lang w:val="el-GR"/>
        </w:rPr>
        <w:fldChar w:fldCharType="begin"/>
      </w:r>
      <w:r w:rsidR="003153CD" w:rsidRPr="00155B45">
        <w:rPr>
          <w:rFonts w:cs="Tahoma"/>
          <w:szCs w:val="22"/>
          <w:lang w:val="el-GR"/>
        </w:rPr>
        <w:instrText xml:space="preserve"> REF _Ref496607258 \r \h </w:instrText>
      </w:r>
      <w:r w:rsidR="00DF02B0" w:rsidRPr="00155B45">
        <w:rPr>
          <w:rFonts w:cs="Tahoma"/>
          <w:szCs w:val="22"/>
          <w:lang w:val="el-GR"/>
        </w:rPr>
        <w:instrText xml:space="preserve"> \* MERGEFORMAT </w:instrText>
      </w:r>
      <w:r w:rsidR="003153CD" w:rsidRPr="00155B45">
        <w:rPr>
          <w:rFonts w:cs="Tahoma"/>
          <w:szCs w:val="22"/>
          <w:lang w:val="el-GR"/>
        </w:rPr>
      </w:r>
      <w:r w:rsidR="003153CD" w:rsidRPr="00155B45">
        <w:rPr>
          <w:rFonts w:cs="Tahoma"/>
          <w:szCs w:val="22"/>
          <w:lang w:val="el-GR"/>
        </w:rPr>
        <w:fldChar w:fldCharType="separate"/>
      </w:r>
      <w:r w:rsidR="00A504FF">
        <w:rPr>
          <w:rFonts w:cs="Tahoma"/>
          <w:szCs w:val="22"/>
          <w:lang w:val="el-GR"/>
        </w:rPr>
        <w:t>4.5</w:t>
      </w:r>
      <w:r w:rsidR="003153CD" w:rsidRPr="00155B45">
        <w:rPr>
          <w:rFonts w:cs="Tahoma"/>
          <w:szCs w:val="22"/>
          <w:lang w:val="el-GR"/>
        </w:rPr>
        <w:fldChar w:fldCharType="end"/>
      </w:r>
      <w:r w:rsidRPr="00155B45">
        <w:rPr>
          <w:rFonts w:cs="Tahoma"/>
          <w:szCs w:val="22"/>
          <w:lang w:val="el-GR"/>
        </w:rPr>
        <w:t xml:space="preserve">, η οποία συνεπάγεται αύξηση της συμβατικής αξίας, ο ανάδοχος </w:t>
      </w:r>
      <w:r w:rsidR="00F72A49">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5D9D724" w14:textId="1419FE82" w:rsidR="008338F0" w:rsidRPr="00155B45" w:rsidRDefault="00F72A49" w:rsidP="00155B45">
      <w:pPr>
        <w:spacing w:before="0" w:line="252" w:lineRule="auto"/>
        <w:rPr>
          <w:rFonts w:cs="Tahoma"/>
          <w:szCs w:val="22"/>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A504FF">
        <w:rPr>
          <w:lang w:val="el-GR"/>
        </w:rPr>
        <w:t>5.1</w:t>
      </w:r>
      <w:r>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Pr="00603221">
        <w:rPr>
          <w:rFonts w:cs="Tahoma"/>
          <w:szCs w:val="22"/>
          <w:lang w:val="el-GR"/>
        </w:rPr>
        <w:fldChar w:fldCharType="begin"/>
      </w:r>
      <w:r w:rsidRPr="00603221">
        <w:rPr>
          <w:rFonts w:cs="Tahoma"/>
          <w:szCs w:val="22"/>
          <w:lang w:val="el-GR"/>
        </w:rPr>
        <w:instrText xml:space="preserve"> REF _Ref496625135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A504FF" w:rsidRPr="00A504FF">
        <w:rPr>
          <w:rFonts w:cs="Tahoma"/>
          <w:szCs w:val="22"/>
          <w:lang w:val="el-GR"/>
        </w:rPr>
        <w:t xml:space="preserve">ΠΑΡΑΡΤΗΜΑ </w:t>
      </w:r>
      <w:r w:rsidR="00A504FF" w:rsidRPr="00A504FF">
        <w:rPr>
          <w:rFonts w:cs="Tahoma"/>
          <w:szCs w:val="22"/>
        </w:rPr>
        <w:t>VII</w:t>
      </w:r>
      <w:r w:rsidR="00A504FF" w:rsidRPr="00A504FF">
        <w:rPr>
          <w:rFonts w:cs="Tahoma"/>
          <w:szCs w:val="22"/>
          <w:lang w:val="el-GR"/>
        </w:rPr>
        <w:t xml:space="preserve"> – Υποδείγματα Εγγυητικών Επιστολών</w:t>
      </w:r>
      <w:r w:rsidRPr="00603221">
        <w:rPr>
          <w:rFonts w:cs="Tahoma"/>
          <w:szCs w:val="22"/>
          <w:lang w:val="el-GR"/>
        </w:rPr>
        <w:fldChar w:fldCharType="end"/>
      </w:r>
      <w:r>
        <w:rPr>
          <w:rFonts w:cs="Tahoma"/>
          <w:szCs w:val="22"/>
          <w:lang w:val="el-GR"/>
        </w:rPr>
        <w:t xml:space="preserve"> </w:t>
      </w:r>
      <w:r>
        <w:rPr>
          <w:lang w:val="el-GR"/>
        </w:rPr>
        <w:t>της Διακήρυξης. Η προκαταβολή και η εγγύηση προκαταβολής μπορούν να χορηγούνται τμηματικά, σύμφωνα με την παράγραφο 5.1 της παρούσας (τρόπος πληρωμής).</w:t>
      </w:r>
    </w:p>
    <w:p w14:paraId="3AB04624" w14:textId="77777777" w:rsidR="00F72A49" w:rsidRDefault="00F72A49" w:rsidP="00F72A49">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177F9F35" w14:textId="77777777" w:rsidR="00F72A49" w:rsidRDefault="00F72A49" w:rsidP="00F72A49">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5.1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4BB51370" w14:textId="072BC43E" w:rsidR="008338F0" w:rsidRPr="00155B45" w:rsidRDefault="00F72A49" w:rsidP="00F72A49">
      <w:pPr>
        <w:suppressAutoHyphens w:val="0"/>
        <w:spacing w:before="0" w:line="252"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253B20A5" w14:textId="77777777" w:rsidR="00976CBB" w:rsidRPr="00155B45" w:rsidRDefault="00976CBB" w:rsidP="00155B45">
      <w:pPr>
        <w:suppressAutoHyphens w:val="0"/>
        <w:spacing w:before="0" w:line="252" w:lineRule="auto"/>
        <w:rPr>
          <w:rFonts w:cs="Tahoma"/>
          <w:szCs w:val="22"/>
          <w:lang w:val="el-GR"/>
        </w:rPr>
      </w:pPr>
    </w:p>
    <w:p w14:paraId="686016C8"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95" w:name="_Toc43378476"/>
      <w:bookmarkStart w:id="196" w:name="_Toc76118978"/>
      <w:r w:rsidRPr="00155B45">
        <w:rPr>
          <w:rFonts w:ascii="Tahoma" w:hAnsi="Tahoma" w:cs="Tahoma"/>
          <w:sz w:val="22"/>
          <w:lang w:val="el-GR"/>
        </w:rPr>
        <w:t>Συμβατικό πλαίσιο – Εφαρμοστέα νομοθεσία</w:t>
      </w:r>
      <w:bookmarkEnd w:id="195"/>
      <w:bookmarkEnd w:id="196"/>
    </w:p>
    <w:p w14:paraId="4956E361" w14:textId="70AF4EA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06956E1" w14:textId="77777777" w:rsidR="00292A45" w:rsidRPr="00155B45" w:rsidRDefault="00292A45" w:rsidP="00155B45">
      <w:pPr>
        <w:spacing w:before="0" w:line="252" w:lineRule="auto"/>
        <w:rPr>
          <w:rFonts w:cs="Tahoma"/>
          <w:szCs w:val="22"/>
          <w:lang w:val="el-GR"/>
        </w:rPr>
      </w:pPr>
    </w:p>
    <w:p w14:paraId="255DC938"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97" w:name="_Toc43378477"/>
      <w:bookmarkStart w:id="198" w:name="_Toc76118979"/>
      <w:r w:rsidRPr="00155B45">
        <w:rPr>
          <w:rFonts w:ascii="Tahoma" w:hAnsi="Tahoma" w:cs="Tahoma"/>
          <w:sz w:val="22"/>
          <w:lang w:val="el-GR"/>
        </w:rPr>
        <w:t>Όροι εκτέλεσης της σύμβασης</w:t>
      </w:r>
      <w:bookmarkEnd w:id="197"/>
      <w:bookmarkEnd w:id="198"/>
    </w:p>
    <w:p w14:paraId="19FD400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155B45" w:rsidRDefault="003355E7" w:rsidP="00155B45">
      <w:pPr>
        <w:spacing w:before="0" w:line="252" w:lineRule="auto"/>
        <w:rPr>
          <w:rFonts w:cs="Tahoma"/>
          <w:szCs w:val="22"/>
          <w:lang w:val="el-GR"/>
        </w:rPr>
      </w:pPr>
      <w:r w:rsidRPr="00155B4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254B173" w14:textId="77289CE1" w:rsidR="00D4164C" w:rsidRPr="00155B45" w:rsidRDefault="00D4164C" w:rsidP="00155B45">
      <w:pPr>
        <w:suppressAutoHyphens w:val="0"/>
        <w:spacing w:before="0" w:line="252" w:lineRule="auto"/>
        <w:rPr>
          <w:rFonts w:cs="Tahoma"/>
          <w:szCs w:val="22"/>
          <w:lang w:val="el-GR"/>
        </w:rPr>
      </w:pPr>
      <w:r w:rsidRPr="00155B45">
        <w:rPr>
          <w:rFonts w:cs="Tahoma"/>
          <w:szCs w:val="22"/>
          <w:lang w:val="el-GR"/>
        </w:rPr>
        <w:t xml:space="preserve">Κατά την εκτέλεση της σύμβασης ο Ανάδοχος </w:t>
      </w:r>
      <w:r w:rsidR="00933266" w:rsidRPr="00155B45">
        <w:rPr>
          <w:rFonts w:cs="Tahoma"/>
          <w:szCs w:val="22"/>
          <w:lang w:val="el-GR"/>
        </w:rPr>
        <w:t>θα πρέπει</w:t>
      </w:r>
      <w:r w:rsidR="00E1337D" w:rsidRPr="00155B45">
        <w:rPr>
          <w:rFonts w:cs="Tahoma"/>
          <w:szCs w:val="22"/>
          <w:lang w:val="el-GR"/>
        </w:rPr>
        <w:t xml:space="preserve"> </w:t>
      </w:r>
      <w:r w:rsidRPr="00155B45">
        <w:rPr>
          <w:rFonts w:cs="Tahoma"/>
          <w:szCs w:val="22"/>
          <w:lang w:val="el-GR"/>
        </w:rPr>
        <w:t>να τηρεί τις υποχρεώσεις</w:t>
      </w:r>
      <w:r w:rsidR="00933266" w:rsidRPr="00155B45">
        <w:rPr>
          <w:rFonts w:cs="Tahoma"/>
          <w:szCs w:val="22"/>
          <w:lang w:val="el-GR"/>
        </w:rPr>
        <w:t xml:space="preserve"> του που προκύπτουν</w:t>
      </w:r>
      <w:r w:rsidR="00E1337D" w:rsidRPr="00155B45">
        <w:rPr>
          <w:rFonts w:cs="Tahoma"/>
          <w:szCs w:val="22"/>
          <w:lang w:val="el-GR"/>
        </w:rPr>
        <w:t xml:space="preserve"> </w:t>
      </w:r>
      <w:r w:rsidR="00933266" w:rsidRPr="00155B45">
        <w:rPr>
          <w:rFonts w:cs="Tahoma"/>
          <w:szCs w:val="22"/>
          <w:lang w:val="el-GR"/>
        </w:rPr>
        <w:t xml:space="preserve">από τον </w:t>
      </w:r>
      <w:r w:rsidRPr="00155B45">
        <w:rPr>
          <w:rFonts w:cs="Tahoma"/>
          <w:szCs w:val="22"/>
          <w:lang w:val="el-GR"/>
        </w:rPr>
        <w:t>επικοινωνιακό οδηγό ΕΣΠΑ 2014 -20</w:t>
      </w:r>
      <w:r w:rsidR="00E1337D" w:rsidRPr="00155B45">
        <w:rPr>
          <w:rFonts w:cs="Tahoma"/>
          <w:szCs w:val="22"/>
          <w:lang w:val="el-GR"/>
        </w:rPr>
        <w:t xml:space="preserve"> </w:t>
      </w:r>
      <w:r w:rsidR="00933266" w:rsidRPr="00155B45">
        <w:rPr>
          <w:rFonts w:cs="Tahoma"/>
          <w:szCs w:val="22"/>
          <w:lang w:val="el-GR"/>
        </w:rPr>
        <w:t xml:space="preserve">(ενδεικτικά αναφέρονται: </w:t>
      </w:r>
      <w:r w:rsidR="00933266" w:rsidRPr="00155B45">
        <w:rPr>
          <w:rFonts w:cs="Tahoma"/>
          <w:bCs/>
          <w:szCs w:val="22"/>
          <w:lang w:val="el-GR"/>
        </w:rPr>
        <w:t>σήμανση</w:t>
      </w:r>
      <w:r w:rsidR="00933266" w:rsidRPr="00155B45">
        <w:rPr>
          <w:rFonts w:cs="Tahoma"/>
          <w:szCs w:val="22"/>
          <w:lang w:val="el-GR"/>
        </w:rPr>
        <w:t xml:space="preserve"> χώρων υλοποίησης έργων/ παραδοτέων/ εκπαιδευτικού υλικού/ χώρων εκπαίδευσης/ λογισμικού/ εφαρμογών/ ιστοσελίδων)</w:t>
      </w:r>
      <w:r w:rsidR="00E1337D" w:rsidRPr="00155B45">
        <w:rPr>
          <w:rFonts w:cs="Tahoma"/>
          <w:color w:val="FF0000"/>
          <w:szCs w:val="22"/>
          <w:lang w:val="el-GR"/>
        </w:rPr>
        <w:t xml:space="preserve"> </w:t>
      </w:r>
      <w:r w:rsidRPr="00155B45">
        <w:rPr>
          <w:rFonts w:cs="Tahoma"/>
          <w:szCs w:val="22"/>
          <w:lang w:val="el-GR"/>
        </w:rPr>
        <w:t>(βλ.</w:t>
      </w:r>
      <w:r w:rsidR="00E1337D" w:rsidRPr="00155B45">
        <w:rPr>
          <w:rFonts w:cs="Tahoma"/>
          <w:szCs w:val="22"/>
          <w:lang w:val="el-GR"/>
        </w:rPr>
        <w:t xml:space="preserve"> </w:t>
      </w:r>
      <w:hyperlink r:id="rId34" w:history="1">
        <w:r w:rsidR="001C3752" w:rsidRPr="00155B45">
          <w:rPr>
            <w:rStyle w:val="-"/>
            <w:rFonts w:cs="Tahoma"/>
            <w:szCs w:val="22"/>
            <w:lang w:val="el-GR"/>
          </w:rPr>
          <w:t>https://www.espa.gr/el/Pages/elibraryFS.aspx?item=2087</w:t>
        </w:r>
      </w:hyperlink>
      <w:r w:rsidRPr="00155B45">
        <w:rPr>
          <w:rFonts w:cs="Tahoma"/>
          <w:szCs w:val="22"/>
          <w:lang w:val="el-GR"/>
        </w:rPr>
        <w:t>)</w:t>
      </w:r>
    </w:p>
    <w:p w14:paraId="649CAA3D" w14:textId="77777777" w:rsidR="00723D04" w:rsidRPr="00B825C3" w:rsidRDefault="00723D04" w:rsidP="00723D04">
      <w:pPr>
        <w:rPr>
          <w:rFonts w:eastAsia="Calibri"/>
          <w:lang w:val="el-GR"/>
        </w:rPr>
      </w:pPr>
      <w:r w:rsidRPr="00B825C3">
        <w:rPr>
          <w:rFonts w:eastAsia="Calibri"/>
          <w:lang w:val="el-GR"/>
        </w:rPr>
        <w:t xml:space="preserve">Ο ανάδοχος δεσμεύεται ότι: </w:t>
      </w:r>
    </w:p>
    <w:p w14:paraId="693BDD5E" w14:textId="77777777" w:rsidR="00723D04" w:rsidRPr="00DD50E7" w:rsidRDefault="00723D04" w:rsidP="00723D04">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8A85EFA" w14:textId="77777777" w:rsidR="00723D04" w:rsidRPr="00DD50E7" w:rsidRDefault="00723D04" w:rsidP="00723D04">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771B125E" w14:textId="2E507204" w:rsidR="00723D04" w:rsidRDefault="00723D04" w:rsidP="00723D04">
      <w:pPr>
        <w:spacing w:before="0" w:line="252"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041AF97A" w14:textId="77777777" w:rsidR="00523EEE" w:rsidRPr="00155B45" w:rsidRDefault="00C15414" w:rsidP="00155B45">
      <w:pPr>
        <w:spacing w:before="0" w:line="252" w:lineRule="auto"/>
        <w:rPr>
          <w:rFonts w:cs="Tahoma"/>
          <w:szCs w:val="22"/>
          <w:lang w:val="el-GR"/>
        </w:rPr>
      </w:pPr>
      <w:r w:rsidRPr="00155B45">
        <w:rPr>
          <w:rFonts w:cs="Tahoma"/>
          <w:szCs w:val="22"/>
          <w:lang w:val="el-GR"/>
        </w:rPr>
        <w:t>Κατά την εκτέλεση της σύμβασης ο</w:t>
      </w:r>
      <w:r w:rsidR="00523EEE" w:rsidRPr="00155B45">
        <w:rPr>
          <w:rFonts w:cs="Tahoma"/>
          <w:szCs w:val="22"/>
          <w:lang w:val="el-GR"/>
        </w:rPr>
        <w:t xml:space="preserve"> </w:t>
      </w:r>
      <w:r w:rsidR="004B7E25" w:rsidRPr="00155B45">
        <w:rPr>
          <w:rFonts w:cs="Tahoma"/>
          <w:szCs w:val="22"/>
          <w:lang w:val="el-GR"/>
        </w:rPr>
        <w:t>α</w:t>
      </w:r>
      <w:r w:rsidR="00523EEE" w:rsidRPr="00155B45">
        <w:rPr>
          <w:rFonts w:cs="Tahoma"/>
          <w:szCs w:val="22"/>
          <w:lang w:val="el-GR"/>
        </w:rPr>
        <w:t>νάδοχος δε δικαιούται να εκχωρεί τ</w:t>
      </w:r>
      <w:r w:rsidR="00993706" w:rsidRPr="00155B45">
        <w:rPr>
          <w:rFonts w:cs="Tahoma"/>
          <w:szCs w:val="22"/>
          <w:lang w:val="el-GR"/>
        </w:rPr>
        <w:t xml:space="preserve">ο συμβατικό τίμημα σε </w:t>
      </w:r>
      <w:r w:rsidR="00523EEE" w:rsidRPr="00155B45">
        <w:rPr>
          <w:rFonts w:cs="Tahoma"/>
          <w:szCs w:val="22"/>
          <w:lang w:val="el-GR"/>
        </w:rPr>
        <w:t xml:space="preserve">οποιοδήποτε τρίτο, </w:t>
      </w:r>
      <w:r w:rsidR="00993706" w:rsidRPr="00155B45">
        <w:rPr>
          <w:rFonts w:cs="Tahoma"/>
          <w:szCs w:val="22"/>
          <w:lang w:val="el-GR"/>
        </w:rPr>
        <w:t>χωρίς την έγγραφη έγκριση της Α</w:t>
      </w:r>
      <w:r w:rsidRPr="00155B45">
        <w:rPr>
          <w:rFonts w:cs="Tahoma"/>
          <w:szCs w:val="22"/>
          <w:lang w:val="el-GR"/>
        </w:rPr>
        <w:t>ναθέτουσας Αρχής</w:t>
      </w:r>
      <w:r w:rsidR="00993706" w:rsidRPr="00155B45">
        <w:rPr>
          <w:rFonts w:cs="Tahoma"/>
          <w:szCs w:val="22"/>
          <w:lang w:val="el-GR"/>
        </w:rPr>
        <w:t>.</w:t>
      </w:r>
      <w:r w:rsidR="00523EEE" w:rsidRPr="00155B45">
        <w:rPr>
          <w:rFonts w:cs="Tahoma"/>
          <w:szCs w:val="22"/>
          <w:lang w:val="el-GR"/>
        </w:rPr>
        <w:t xml:space="preserve"> Εάν το συμβατικό τίμημα εκχωρηθεί εν </w:t>
      </w:r>
      <w:proofErr w:type="spellStart"/>
      <w:r w:rsidR="00523EEE" w:rsidRPr="00155B45">
        <w:rPr>
          <w:rFonts w:cs="Tahoma"/>
          <w:szCs w:val="22"/>
          <w:lang w:val="el-GR"/>
        </w:rPr>
        <w:t>όλω</w:t>
      </w:r>
      <w:proofErr w:type="spellEnd"/>
      <w:r w:rsidR="00523EEE" w:rsidRPr="00155B45">
        <w:rPr>
          <w:rFonts w:cs="Tahoma"/>
          <w:szCs w:val="22"/>
          <w:lang w:val="el-GR"/>
        </w:rPr>
        <w:t xml:space="preserve"> ή εν μέρει σε Τράπεζα, κατά τα ως άνω</w:t>
      </w:r>
      <w:r w:rsidRPr="00155B45">
        <w:rPr>
          <w:rFonts w:cs="Tahoma"/>
          <w:szCs w:val="22"/>
          <w:lang w:val="el-GR"/>
        </w:rPr>
        <w:t xml:space="preserve"> αναφερόμενα</w:t>
      </w:r>
      <w:r w:rsidR="00523EEE" w:rsidRPr="00155B45">
        <w:rPr>
          <w:rFonts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155B45">
        <w:rPr>
          <w:rFonts w:cs="Tahoma"/>
          <w:szCs w:val="22"/>
          <w:lang w:val="el-GR"/>
        </w:rPr>
        <w:t>όλω</w:t>
      </w:r>
      <w:proofErr w:type="spellEnd"/>
      <w:r w:rsidR="00523EEE" w:rsidRPr="00155B45">
        <w:rPr>
          <w:rFonts w:cs="Tahoma"/>
          <w:szCs w:val="22"/>
          <w:lang w:val="el-GR"/>
        </w:rPr>
        <w:t xml:space="preserve"> ή εν μέρει υπέρ της Τράπεζας το εκχωρούμενο τίμημα η Αναθέτουσα Αρχή</w:t>
      </w:r>
      <w:r w:rsidR="00E1337D" w:rsidRPr="00155B45">
        <w:rPr>
          <w:rFonts w:cs="Tahoma"/>
          <w:szCs w:val="22"/>
          <w:lang w:val="el-GR"/>
        </w:rPr>
        <w:t xml:space="preserve"> </w:t>
      </w:r>
      <w:r w:rsidR="00523EEE" w:rsidRPr="00155B45">
        <w:rPr>
          <w:rFonts w:cs="Tahoma"/>
          <w:szCs w:val="22"/>
          <w:lang w:val="el-GR"/>
        </w:rPr>
        <w:t xml:space="preserve">δεν έχει καμία ευθύνη έναντι της </w:t>
      </w:r>
      <w:proofErr w:type="spellStart"/>
      <w:r w:rsidR="00523EEE" w:rsidRPr="00155B45">
        <w:rPr>
          <w:rFonts w:cs="Tahoma"/>
          <w:szCs w:val="22"/>
          <w:lang w:val="el-GR"/>
        </w:rPr>
        <w:t>εκδοχέως</w:t>
      </w:r>
      <w:proofErr w:type="spellEnd"/>
      <w:r w:rsidR="00523EEE" w:rsidRPr="00155B45">
        <w:rPr>
          <w:rFonts w:cs="Tahoma"/>
          <w:szCs w:val="22"/>
          <w:lang w:val="el-GR"/>
        </w:rPr>
        <w:t xml:space="preserve"> Τράπεζας.</w:t>
      </w:r>
    </w:p>
    <w:p w14:paraId="19E17EBC" w14:textId="351435BF" w:rsidR="001B56F1" w:rsidRPr="00155B45" w:rsidRDefault="004B7E25" w:rsidP="00155B45">
      <w:pPr>
        <w:suppressAutoHyphens w:val="0"/>
        <w:spacing w:before="0" w:line="252" w:lineRule="auto"/>
        <w:rPr>
          <w:rFonts w:cs="Tahoma"/>
          <w:szCs w:val="22"/>
          <w:lang w:val="el-GR"/>
        </w:rPr>
      </w:pPr>
      <w:r w:rsidRPr="00155B45">
        <w:rPr>
          <w:rFonts w:cs="Tahoma"/>
          <w:szCs w:val="22"/>
          <w:lang w:val="el-GR"/>
        </w:rPr>
        <w:t>Κατά την εκτέλεση της σύμβασης</w:t>
      </w:r>
      <w:r w:rsidR="001B56F1" w:rsidRPr="00155B45">
        <w:rPr>
          <w:rFonts w:cs="Tahoma"/>
          <w:szCs w:val="22"/>
          <w:lang w:val="el-GR"/>
        </w:rPr>
        <w:t xml:space="preserve"> </w:t>
      </w:r>
      <w:r w:rsidRPr="00155B45">
        <w:rPr>
          <w:rFonts w:cs="Tahoma"/>
          <w:szCs w:val="22"/>
          <w:lang w:val="el-GR"/>
        </w:rPr>
        <w:t>ο</w:t>
      </w:r>
      <w:r w:rsidR="001B56F1" w:rsidRPr="00155B45">
        <w:rPr>
          <w:rFonts w:cs="Tahoma"/>
          <w:szCs w:val="22"/>
          <w:lang w:val="el-GR"/>
        </w:rPr>
        <w:t xml:space="preserve"> </w:t>
      </w:r>
      <w:r w:rsidRPr="00155B45">
        <w:rPr>
          <w:rFonts w:cs="Tahoma"/>
          <w:szCs w:val="22"/>
          <w:lang w:val="el-GR"/>
        </w:rPr>
        <w:t>α</w:t>
      </w:r>
      <w:r w:rsidR="001B56F1" w:rsidRPr="00155B4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155B45">
        <w:rPr>
          <w:rFonts w:cs="Tahoma"/>
          <w:szCs w:val="22"/>
          <w:lang w:val="el-GR"/>
        </w:rPr>
        <w:t>Αναθέτουσας Αρχής</w:t>
      </w:r>
      <w:r w:rsidR="001B56F1" w:rsidRPr="00155B45">
        <w:rPr>
          <w:rFonts w:cs="Tahoma"/>
          <w:szCs w:val="22"/>
          <w:lang w:val="el-GR"/>
        </w:rPr>
        <w:t xml:space="preserve"> ή των εκάστοτε υποδεικνυομένων από αυτήν προσώπων. Σε αντίθετη περίπτωση, η </w:t>
      </w:r>
      <w:r w:rsidRPr="00155B45">
        <w:rPr>
          <w:rFonts w:cs="Tahoma"/>
          <w:szCs w:val="22"/>
          <w:lang w:val="el-GR"/>
        </w:rPr>
        <w:t>Αναθέτουσα Αρχή</w:t>
      </w:r>
      <w:r w:rsidR="00AA577D" w:rsidRPr="00155B45">
        <w:rPr>
          <w:rFonts w:cs="Tahoma"/>
          <w:szCs w:val="22"/>
          <w:lang w:val="el-GR"/>
        </w:rPr>
        <w:t xml:space="preserve"> </w:t>
      </w:r>
      <w:r w:rsidR="001B56F1" w:rsidRPr="00155B45">
        <w:rPr>
          <w:rFonts w:cs="Tahoma"/>
          <w:szCs w:val="22"/>
          <w:lang w:val="el-GR"/>
        </w:rPr>
        <w:t xml:space="preserve">δύναται να ζητήσει την αντικατάσταση μέλους της Ομάδας Έργου του </w:t>
      </w:r>
      <w:r w:rsidRPr="00155B45">
        <w:rPr>
          <w:rFonts w:cs="Tahoma"/>
          <w:szCs w:val="22"/>
          <w:lang w:val="el-GR"/>
        </w:rPr>
        <w:t>α</w:t>
      </w:r>
      <w:r w:rsidR="001B56F1" w:rsidRPr="00155B45">
        <w:rPr>
          <w:rFonts w:cs="Tahoma"/>
          <w:szCs w:val="22"/>
          <w:lang w:val="el-GR"/>
        </w:rPr>
        <w:t xml:space="preserve">ναδόχου, οπότε ο </w:t>
      </w:r>
      <w:r w:rsidRPr="00155B45">
        <w:rPr>
          <w:rFonts w:cs="Tahoma"/>
          <w:szCs w:val="22"/>
          <w:lang w:val="el-GR"/>
        </w:rPr>
        <w:t>α</w:t>
      </w:r>
      <w:r w:rsidR="001B56F1" w:rsidRPr="00155B4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w:t>
      </w:r>
      <w:r w:rsidR="001B56F1" w:rsidRPr="00155B45">
        <w:rPr>
          <w:rFonts w:cs="Tahoma"/>
          <w:szCs w:val="22"/>
          <w:lang w:val="el-GR"/>
        </w:rPr>
        <w:lastRenderedPageBreak/>
        <w:t xml:space="preserve">της εκτέλεσης του Έργου, δύναται να γίνει μετά από έγκριση της </w:t>
      </w:r>
      <w:r w:rsidRPr="00155B45">
        <w:rPr>
          <w:rFonts w:cs="Tahoma"/>
          <w:szCs w:val="22"/>
          <w:lang w:val="el-GR"/>
        </w:rPr>
        <w:t xml:space="preserve">Αναθέτουσας Αρχής </w:t>
      </w:r>
      <w:r w:rsidR="001B56F1" w:rsidRPr="00155B45">
        <w:rPr>
          <w:rFonts w:cs="Tahoma"/>
          <w:szCs w:val="22"/>
          <w:lang w:val="el-GR"/>
        </w:rPr>
        <w:t xml:space="preserve">και μόνο με άλλο πρόσωπο αντιστοίχων προσόντων ή εμπειρίας. Ο Ανάδοχος υποχρεούται να ειδοποιήσει την </w:t>
      </w:r>
      <w:proofErr w:type="spellStart"/>
      <w:r w:rsidR="001B56F1" w:rsidRPr="00155B45">
        <w:rPr>
          <w:rFonts w:cs="Tahoma"/>
          <w:b/>
          <w:bCs/>
          <w:szCs w:val="22"/>
          <w:lang w:val="el-GR"/>
        </w:rPr>
        <w:t>ΚτΠ</w:t>
      </w:r>
      <w:proofErr w:type="spellEnd"/>
      <w:r w:rsidR="001B56F1" w:rsidRPr="00155B45">
        <w:rPr>
          <w:rFonts w:cs="Tahoma"/>
          <w:b/>
          <w:bCs/>
          <w:szCs w:val="22"/>
          <w:lang w:val="el-GR"/>
        </w:rPr>
        <w:t xml:space="preserve"> </w:t>
      </w:r>
      <w:r w:rsidR="00F76D8D">
        <w:rPr>
          <w:rFonts w:cs="Tahoma"/>
          <w:b/>
          <w:bCs/>
          <w:szCs w:val="22"/>
          <w:lang w:val="el-GR"/>
        </w:rPr>
        <w:t>Μ.</w:t>
      </w:r>
      <w:r w:rsidR="001B56F1" w:rsidRPr="00155B45">
        <w:rPr>
          <w:rFonts w:cs="Tahoma"/>
          <w:b/>
          <w:bCs/>
          <w:szCs w:val="22"/>
          <w:lang w:val="el-GR"/>
        </w:rPr>
        <w:t>Α.Ε.</w:t>
      </w:r>
      <w:r w:rsidR="001B56F1" w:rsidRPr="00155B45">
        <w:rPr>
          <w:rFonts w:cs="Tahoma"/>
          <w:bCs/>
          <w:szCs w:val="22"/>
          <w:lang w:val="el-GR"/>
        </w:rPr>
        <w:t xml:space="preserve"> εγγράφως </w:t>
      </w:r>
      <w:r w:rsidR="001B56F1" w:rsidRPr="00155B45">
        <w:rPr>
          <w:rFonts w:cs="Tahoma"/>
          <w:b/>
          <w:bCs/>
          <w:szCs w:val="22"/>
          <w:lang w:val="el-GR"/>
        </w:rPr>
        <w:t>δεκαπέντε (15)</w:t>
      </w:r>
      <w:r w:rsidR="001B56F1" w:rsidRPr="00155B45">
        <w:rPr>
          <w:rFonts w:cs="Tahoma"/>
          <w:bCs/>
          <w:szCs w:val="22"/>
          <w:lang w:val="el-GR"/>
        </w:rPr>
        <w:t xml:space="preserve"> </w:t>
      </w:r>
      <w:r w:rsidR="001B56F1" w:rsidRPr="00155B45">
        <w:rPr>
          <w:rFonts w:cs="Tahoma"/>
          <w:szCs w:val="22"/>
          <w:lang w:val="el-GR"/>
        </w:rPr>
        <w:t xml:space="preserve">ημέρες πριν από την αντικατάσταση. </w:t>
      </w:r>
    </w:p>
    <w:p w14:paraId="7AC7BBB9" w14:textId="77777777" w:rsidR="001B56F1" w:rsidRPr="00155B45" w:rsidRDefault="001B56F1" w:rsidP="00155B45">
      <w:pPr>
        <w:suppressAutoHyphens w:val="0"/>
        <w:spacing w:before="0" w:line="252" w:lineRule="auto"/>
        <w:rPr>
          <w:rFonts w:cs="Tahoma"/>
          <w:szCs w:val="22"/>
          <w:lang w:val="el-GR"/>
        </w:rPr>
      </w:pPr>
      <w:r w:rsidRPr="00155B45">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155B45">
        <w:rPr>
          <w:rFonts w:cs="Tahoma"/>
          <w:szCs w:val="22"/>
          <w:lang w:val="el-GR"/>
        </w:rPr>
        <w:t>αποχωρήσαντες</w:t>
      </w:r>
      <w:proofErr w:type="spellEnd"/>
      <w:r w:rsidRPr="00155B45">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139258BF" w14:textId="77777777" w:rsidR="00692920"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155B45">
        <w:rPr>
          <w:rFonts w:cs="Tahoma"/>
          <w:szCs w:val="22"/>
          <w:lang w:val="el-GR"/>
        </w:rPr>
        <w:t>Αναθέτουσας Αρχής</w:t>
      </w:r>
      <w:r w:rsidRPr="00155B45">
        <w:rPr>
          <w:rFonts w:cs="Tahoma"/>
          <w:szCs w:val="22"/>
          <w:lang w:val="el-GR"/>
        </w:rPr>
        <w:t xml:space="preserve">. Σε αντίθετη περίπτωση, η </w:t>
      </w:r>
      <w:r w:rsidR="00331981" w:rsidRPr="00155B45">
        <w:rPr>
          <w:rFonts w:cs="Tahoma"/>
          <w:szCs w:val="22"/>
          <w:lang w:val="el-GR"/>
        </w:rPr>
        <w:t xml:space="preserve">Αναθέτουσα Αρχή </w:t>
      </w:r>
      <w:r w:rsidRPr="00155B4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155B45">
        <w:rPr>
          <w:rFonts w:cs="Tahoma"/>
          <w:szCs w:val="22"/>
          <w:lang w:val="el-GR"/>
        </w:rPr>
        <w:t>Αναθέτουσας Αρχής</w:t>
      </w:r>
      <w:r w:rsidRPr="00155B45">
        <w:rPr>
          <w:rFonts w:cs="Tahoma"/>
          <w:szCs w:val="22"/>
          <w:lang w:val="el-GR"/>
        </w:rPr>
        <w:t>.</w:t>
      </w:r>
    </w:p>
    <w:p w14:paraId="5B79A8B5" w14:textId="70635C2B" w:rsidR="004B7E25" w:rsidRPr="00155B45"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155B45">
        <w:rPr>
          <w:rFonts w:cs="Tahoma"/>
          <w:szCs w:val="22"/>
          <w:lang w:val="el-GR"/>
        </w:rPr>
        <w:t>λύεται</w:t>
      </w:r>
      <w:proofErr w:type="spellEnd"/>
      <w:r w:rsidRPr="00155B45">
        <w:rPr>
          <w:rFonts w:cs="Tahoma"/>
          <w:szCs w:val="22"/>
          <w:lang w:val="el-GR"/>
        </w:rPr>
        <w:t xml:space="preserve"> αυτοδίκαια από την ημέρα επέλευσης των ανωτέρω γεγονότων. Σε τέτοια περίπτωση </w:t>
      </w:r>
      <w:r w:rsidR="004F7950" w:rsidRPr="00155B45">
        <w:rPr>
          <w:rFonts w:cs="Tahoma"/>
          <w:szCs w:val="22"/>
          <w:lang w:val="el-GR"/>
        </w:rPr>
        <w:t xml:space="preserve">καταπίπτουν </w:t>
      </w:r>
      <w:r w:rsidRPr="00155B45">
        <w:rPr>
          <w:rFonts w:cs="Tahoma"/>
          <w:szCs w:val="22"/>
          <w:lang w:val="el-GR"/>
        </w:rPr>
        <w:t xml:space="preserve">υπέρ της </w:t>
      </w:r>
      <w:r w:rsidR="00331981" w:rsidRPr="00155B45">
        <w:rPr>
          <w:rFonts w:cs="Tahoma"/>
          <w:szCs w:val="22"/>
          <w:lang w:val="el-GR"/>
        </w:rPr>
        <w:t xml:space="preserve">Αναθέτουσας Αρχής </w:t>
      </w:r>
      <w:r w:rsidRPr="00155B45">
        <w:rPr>
          <w:rFonts w:cs="Tahoma"/>
          <w:szCs w:val="22"/>
          <w:lang w:val="el-GR"/>
        </w:rPr>
        <w:t xml:space="preserve">και </w:t>
      </w:r>
      <w:r w:rsidR="004F7950" w:rsidRPr="00155B45">
        <w:rPr>
          <w:rFonts w:cs="Tahoma"/>
          <w:szCs w:val="22"/>
          <w:lang w:val="el-GR"/>
        </w:rPr>
        <w:t xml:space="preserve">οι Εγγυητικές Επιστολές Προκαταβολής και </w:t>
      </w:r>
      <w:r w:rsidRPr="00155B45">
        <w:rPr>
          <w:rFonts w:cs="Tahoma"/>
          <w:szCs w:val="22"/>
          <w:lang w:val="el-GR"/>
        </w:rPr>
        <w:t xml:space="preserve">Καλής Εκτέλεσης που </w:t>
      </w:r>
      <w:r w:rsidR="004F7950" w:rsidRPr="00155B45">
        <w:rPr>
          <w:rFonts w:cs="Tahoma"/>
          <w:szCs w:val="22"/>
          <w:lang w:val="el-GR"/>
        </w:rPr>
        <w:t xml:space="preserve">προβλέπονται </w:t>
      </w:r>
      <w:r w:rsidRPr="00155B45">
        <w:rPr>
          <w:rFonts w:cs="Tahoma"/>
          <w:szCs w:val="22"/>
          <w:lang w:val="el-GR"/>
        </w:rPr>
        <w:t>στη Σύμβαση.</w:t>
      </w:r>
    </w:p>
    <w:p w14:paraId="04D18389" w14:textId="77777777" w:rsidR="00343BB2" w:rsidRPr="00CF53F2" w:rsidRDefault="00343BB2" w:rsidP="00155B45">
      <w:pPr>
        <w:spacing w:before="0" w:line="252" w:lineRule="auto"/>
        <w:rPr>
          <w:rFonts w:cs="Tahoma"/>
          <w:szCs w:val="22"/>
          <w:lang w:val="el-GR"/>
        </w:rPr>
      </w:pPr>
      <w:r w:rsidRPr="00104657">
        <w:rPr>
          <w:rFonts w:cs="Tahoma"/>
          <w:szCs w:val="22"/>
          <w:lang w:val="el-GR"/>
        </w:rPr>
        <w:t>Όλα τα έγγραφα, στοιχεία και πληροφορίες που λαμβάνει ο Ανάδοχος από την Εταιρεία στο πλαίσιο των συμ</w:t>
      </w:r>
      <w:r w:rsidRPr="00CF53F2">
        <w:rPr>
          <w:rFonts w:cs="Tahoma"/>
          <w:szCs w:val="22"/>
          <w:lang w:val="el-GR"/>
        </w:rPr>
        <w:t>βατικών του υποχρεώσεων ή υποπίπτουν στην αντίληψή του εξαιτίας της συμβατικής σχέσης του με την Εταιρεία, είναι εμπιστευτικά.</w:t>
      </w:r>
    </w:p>
    <w:p w14:paraId="74AFCC2C" w14:textId="3A4B15E4" w:rsidR="00343BB2" w:rsidRPr="00104657" w:rsidRDefault="00343BB2" w:rsidP="00155B45">
      <w:pPr>
        <w:spacing w:before="0" w:line="252" w:lineRule="auto"/>
        <w:rPr>
          <w:rFonts w:cs="Tahoma"/>
          <w:color w:val="FF0000"/>
          <w:szCs w:val="22"/>
          <w:lang w:val="el-GR"/>
        </w:rPr>
      </w:pPr>
      <w:r w:rsidRPr="00CF53F2">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104657">
        <w:rPr>
          <w:rFonts w:cs="Tahoma"/>
          <w:szCs w:val="22"/>
          <w:lang w:val="el-GR"/>
        </w:rPr>
        <w:t>εργοδοτούμενους</w:t>
      </w:r>
      <w:proofErr w:type="spellEnd"/>
      <w:r w:rsidRPr="00104657">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r w:rsidR="00E34AC0" w:rsidRPr="00104657">
        <w:rPr>
          <w:rFonts w:cs="Tahoma"/>
          <w:color w:val="FF0000"/>
          <w:szCs w:val="22"/>
          <w:lang w:val="el-GR"/>
        </w:rPr>
        <w:t>.</w:t>
      </w:r>
    </w:p>
    <w:p w14:paraId="1738B709" w14:textId="77777777" w:rsidR="00343BB2" w:rsidRPr="00104657" w:rsidRDefault="00343BB2" w:rsidP="00155B45">
      <w:pPr>
        <w:spacing w:before="0" w:line="252" w:lineRule="auto"/>
        <w:rPr>
          <w:rFonts w:cs="Tahoma"/>
          <w:szCs w:val="22"/>
          <w:lang w:val="el-GR"/>
        </w:rPr>
      </w:pPr>
      <w:r w:rsidRPr="00104657">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5D2A244"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6389222"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34B021D" w14:textId="77777777" w:rsidR="00343BB2" w:rsidRPr="00104657" w:rsidRDefault="00343BB2" w:rsidP="00155B45">
      <w:pPr>
        <w:spacing w:before="0" w:line="252" w:lineRule="auto"/>
        <w:rPr>
          <w:rFonts w:cs="Tahoma"/>
          <w:szCs w:val="22"/>
          <w:lang w:val="el-GR"/>
        </w:rPr>
      </w:pPr>
      <w:r w:rsidRPr="00104657">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F9CCB41"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w:t>
      </w:r>
      <w:r w:rsidRPr="00104657">
        <w:rPr>
          <w:rFonts w:cs="Tahoma"/>
          <w:szCs w:val="22"/>
          <w:lang w:val="el-GR"/>
        </w:rPr>
        <w:lastRenderedPageBreak/>
        <w:t xml:space="preserve">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D2E69B5"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89A47A8" w14:textId="77777777" w:rsidR="00343BB2" w:rsidRPr="00104657" w:rsidRDefault="00343BB2" w:rsidP="00155B45">
      <w:pPr>
        <w:spacing w:before="0" w:line="252" w:lineRule="auto"/>
        <w:rPr>
          <w:rFonts w:cs="Tahoma"/>
          <w:szCs w:val="22"/>
          <w:lang w:val="el-GR"/>
        </w:rPr>
      </w:pPr>
      <w:r w:rsidRPr="00104657">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5F8CD81" w14:textId="0189DFBE" w:rsidR="00511C2F" w:rsidRDefault="00343BB2">
      <w:pPr>
        <w:suppressAutoHyphens w:val="0"/>
        <w:spacing w:before="0" w:after="0"/>
        <w:jc w:val="left"/>
        <w:rPr>
          <w:rFonts w:cs="Tahoma"/>
          <w:szCs w:val="22"/>
          <w:lang w:val="el-GR"/>
        </w:rPr>
      </w:pPr>
      <w:r w:rsidRPr="00104657">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104657">
        <w:rPr>
          <w:rFonts w:cs="Tahoma"/>
          <w:szCs w:val="22"/>
          <w:lang w:val="el-GR"/>
        </w:rPr>
        <w:t>.</w:t>
      </w:r>
      <w:r w:rsidRPr="00104657">
        <w:rPr>
          <w:rFonts w:cs="Tahoma"/>
          <w:szCs w:val="22"/>
          <w:lang w:val="el-GR"/>
        </w:rPr>
        <w:t xml:space="preserve"> </w:t>
      </w:r>
    </w:p>
    <w:p w14:paraId="365D40E5" w14:textId="77777777" w:rsidR="00CA3565" w:rsidRPr="00104657" w:rsidRDefault="00CA3565">
      <w:pPr>
        <w:suppressAutoHyphens w:val="0"/>
        <w:spacing w:before="0" w:after="0"/>
        <w:jc w:val="left"/>
        <w:rPr>
          <w:rFonts w:cs="Tahoma"/>
          <w:szCs w:val="22"/>
          <w:lang w:val="el-GR"/>
        </w:rPr>
      </w:pPr>
    </w:p>
    <w:p w14:paraId="5992562C" w14:textId="76071FA0" w:rsidR="00343BB2" w:rsidRPr="00104657" w:rsidRDefault="00343BB2" w:rsidP="00155B45">
      <w:pPr>
        <w:spacing w:before="0" w:line="252" w:lineRule="auto"/>
        <w:rPr>
          <w:rFonts w:cs="Tahoma"/>
          <w:szCs w:val="22"/>
          <w:lang w:val="el-GR"/>
        </w:rPr>
      </w:pPr>
      <w:r w:rsidRPr="00104657">
        <w:rPr>
          <w:rFonts w:cs="Tahoma"/>
          <w:szCs w:val="22"/>
          <w:lang w:val="el-GR"/>
        </w:rPr>
        <w:t>Ειδικότερα:</w:t>
      </w:r>
    </w:p>
    <w:p w14:paraId="5E00AD93" w14:textId="77777777" w:rsidR="00343BB2" w:rsidRPr="00104657" w:rsidRDefault="00343BB2" w:rsidP="00155B45">
      <w:pPr>
        <w:spacing w:before="0" w:line="252" w:lineRule="auto"/>
        <w:rPr>
          <w:rFonts w:cs="Tahoma"/>
          <w:szCs w:val="22"/>
          <w:lang w:val="el-GR"/>
        </w:rPr>
      </w:pPr>
      <w:r w:rsidRPr="00104657">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B0FC734"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759F7D3"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1851CA4" w14:textId="0663171D" w:rsidR="00343BB2" w:rsidRPr="00104657" w:rsidRDefault="00343BB2" w:rsidP="00155B45">
      <w:pPr>
        <w:spacing w:before="0" w:line="252" w:lineRule="auto"/>
        <w:rPr>
          <w:rFonts w:cs="Tahoma"/>
          <w:szCs w:val="22"/>
          <w:lang w:val="el-GR"/>
        </w:rPr>
      </w:pPr>
      <w:r w:rsidRPr="00104657">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AA881E5"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7A068A6" w14:textId="77777777" w:rsidR="00343BB2" w:rsidRPr="00104657" w:rsidRDefault="00343BB2" w:rsidP="00155B45">
      <w:pPr>
        <w:suppressAutoHyphens w:val="0"/>
        <w:spacing w:before="0" w:line="252" w:lineRule="auto"/>
        <w:rPr>
          <w:rFonts w:cs="Tahoma"/>
          <w:szCs w:val="22"/>
          <w:lang w:val="el-GR"/>
        </w:rPr>
      </w:pPr>
    </w:p>
    <w:p w14:paraId="654A155F"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199" w:name="_Toc43378478"/>
      <w:bookmarkStart w:id="200" w:name="_Toc76118980"/>
      <w:r w:rsidRPr="00155B45">
        <w:rPr>
          <w:rFonts w:ascii="Tahoma" w:hAnsi="Tahoma" w:cs="Tahoma"/>
          <w:sz w:val="22"/>
          <w:lang w:val="el-GR"/>
        </w:rPr>
        <w:t>Υπεργολαβία</w:t>
      </w:r>
      <w:bookmarkEnd w:id="199"/>
      <w:bookmarkEnd w:id="200"/>
    </w:p>
    <w:p w14:paraId="6122385A" w14:textId="7C6220BD" w:rsidR="008338F0" w:rsidRPr="00155B45" w:rsidRDefault="003355E7" w:rsidP="00155B45">
      <w:pPr>
        <w:spacing w:before="0" w:line="252" w:lineRule="auto"/>
        <w:rPr>
          <w:rFonts w:cs="Tahoma"/>
          <w:b/>
          <w:bCs/>
          <w:szCs w:val="22"/>
          <w:lang w:val="el-GR"/>
        </w:rPr>
      </w:pPr>
      <w:r w:rsidRPr="00155B45">
        <w:rPr>
          <w:rFonts w:cs="Tahoma"/>
          <w:b/>
          <w:bCs/>
          <w:szCs w:val="22"/>
          <w:lang w:val="el-GR"/>
        </w:rPr>
        <w:t xml:space="preserve">4.4.1. </w:t>
      </w:r>
      <w:r w:rsidRPr="00155B45">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155B45">
        <w:rPr>
          <w:rFonts w:cs="Tahoma"/>
          <w:szCs w:val="22"/>
          <w:lang w:val="el-GR"/>
        </w:rPr>
        <w:t>την ευθύνη του κυρίου αναδόχου.</w:t>
      </w:r>
    </w:p>
    <w:p w14:paraId="2C92B644" w14:textId="77777777" w:rsidR="00511C2F" w:rsidRDefault="003355E7" w:rsidP="00155B45">
      <w:pPr>
        <w:spacing w:before="0" w:line="252" w:lineRule="auto"/>
        <w:rPr>
          <w:rFonts w:eastAsia="SimSun" w:cs="Tahoma"/>
          <w:i/>
          <w:iCs/>
          <w:color w:val="0099FF"/>
          <w:kern w:val="1"/>
          <w:szCs w:val="22"/>
          <w:lang w:val="el-GR" w:bidi="hi-IN"/>
        </w:rPr>
      </w:pPr>
      <w:r w:rsidRPr="00155B45">
        <w:rPr>
          <w:rFonts w:cs="Tahoma"/>
          <w:b/>
          <w:bCs/>
          <w:szCs w:val="22"/>
          <w:lang w:val="el-GR"/>
        </w:rPr>
        <w:lastRenderedPageBreak/>
        <w:t xml:space="preserve">4.4.2. </w:t>
      </w:r>
      <w:r w:rsidRPr="00155B45">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55B45">
        <w:rPr>
          <w:rFonts w:cs="Tahoma"/>
          <w:szCs w:val="22"/>
          <w:lang w:val="el-GR"/>
        </w:rPr>
        <w:t xml:space="preserve"> </w:t>
      </w:r>
      <w:r w:rsidRPr="00155B4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55B45">
        <w:rPr>
          <w:rFonts w:eastAsia="SimSun" w:cs="Tahoma"/>
          <w:i/>
          <w:iCs/>
          <w:color w:val="0099FF"/>
          <w:kern w:val="1"/>
          <w:szCs w:val="22"/>
          <w:lang w:val="el-GR" w:bidi="hi-IN"/>
        </w:rPr>
        <w:t>.</w:t>
      </w:r>
    </w:p>
    <w:p w14:paraId="78D8B919" w14:textId="13671E6E" w:rsidR="008338F0" w:rsidRPr="00155B45" w:rsidRDefault="003355E7" w:rsidP="00155B45">
      <w:pPr>
        <w:spacing w:before="0" w:line="252" w:lineRule="auto"/>
        <w:rPr>
          <w:rFonts w:cs="Tahoma"/>
          <w:b/>
          <w:bCs/>
          <w:szCs w:val="22"/>
          <w:lang w:val="el-GR"/>
        </w:rPr>
      </w:pPr>
      <w:r w:rsidRPr="00155B45">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41DD35" w14:textId="33DF32B6" w:rsidR="008338F0" w:rsidRPr="00155B45" w:rsidRDefault="003355E7" w:rsidP="00155B45">
      <w:pPr>
        <w:spacing w:before="0" w:line="252" w:lineRule="auto"/>
        <w:rPr>
          <w:rFonts w:cs="Tahoma"/>
          <w:szCs w:val="22"/>
          <w:lang w:val="el-GR"/>
        </w:rPr>
      </w:pPr>
      <w:r w:rsidRPr="00155B45">
        <w:rPr>
          <w:rFonts w:cs="Tahoma"/>
          <w:b/>
          <w:bCs/>
          <w:szCs w:val="22"/>
          <w:lang w:val="el-GR"/>
        </w:rPr>
        <w:t>4.4.3.</w:t>
      </w:r>
      <w:r w:rsidRPr="00155B45">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_Ref496541775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A504FF">
        <w:rPr>
          <w:rFonts w:cs="Tahoma"/>
          <w:szCs w:val="22"/>
          <w:lang w:val="el-GR"/>
        </w:rPr>
        <w:t>2.2.3</w:t>
      </w:r>
      <w:r w:rsidR="006607CE" w:rsidRPr="00155B45">
        <w:rPr>
          <w:rFonts w:cs="Tahoma"/>
          <w:szCs w:val="22"/>
          <w:lang w:val="el-GR"/>
        </w:rPr>
        <w:fldChar w:fldCharType="end"/>
      </w:r>
      <w:r w:rsidRPr="00155B45">
        <w:rPr>
          <w:rFonts w:cs="Tahoma"/>
          <w:szCs w:val="22"/>
          <w:lang w:val="el-GR"/>
        </w:rPr>
        <w:t xml:space="preserve"> και με τα αποδεικτικά μέσα της παραγράφου</w:t>
      </w:r>
      <w:r w:rsidR="00941216" w:rsidRPr="00155B45">
        <w:rPr>
          <w:rFonts w:cs="Tahoma"/>
          <w:szCs w:val="22"/>
          <w:lang w:val="el-GR"/>
        </w:rPr>
        <w:t xml:space="preserve"> </w:t>
      </w:r>
      <w:r w:rsidR="00347AD8">
        <w:rPr>
          <w:rFonts w:cs="Tahoma"/>
          <w:szCs w:val="22"/>
          <w:lang w:val="el-GR"/>
        </w:rPr>
        <w:t>2.2.9.2</w:t>
      </w:r>
      <w:r w:rsidR="00347AD8" w:rsidRPr="00155B45">
        <w:rPr>
          <w:rFonts w:cs="Tahoma"/>
          <w:szCs w:val="22"/>
          <w:lang w:val="el-GR"/>
        </w:rPr>
        <w:t xml:space="preserve"> </w:t>
      </w:r>
      <w:r w:rsidR="00347AD8">
        <w:rPr>
          <w:rFonts w:cs="Tahoma"/>
          <w:szCs w:val="22"/>
          <w:lang w:val="el-GR"/>
        </w:rPr>
        <w:t>τ</w:t>
      </w:r>
      <w:r w:rsidRPr="00155B45">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55B45">
        <w:rPr>
          <w:rFonts w:cs="Tahoma"/>
          <w:szCs w:val="22"/>
          <w:lang w:val="el-GR"/>
        </w:rPr>
        <w:t xml:space="preserve"> </w:t>
      </w:r>
      <w:r w:rsidRPr="00155B4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110339E7" w:rsidR="008338F0" w:rsidRDefault="003355E7" w:rsidP="00155B45">
      <w:pPr>
        <w:spacing w:before="0" w:line="252" w:lineRule="auto"/>
        <w:rPr>
          <w:rFonts w:cs="Tahoma"/>
          <w:szCs w:val="22"/>
          <w:lang w:val="el-GR"/>
        </w:rPr>
      </w:pPr>
      <w:r w:rsidRPr="00155B45">
        <w:rPr>
          <w:rFonts w:cs="Tahoma"/>
          <w:szCs w:val="22"/>
          <w:lang w:val="el-GR"/>
        </w:rPr>
        <w:t>Όταν από την ως άνω επαλήθευση προκύπτει ότι συντρέχουν λόγοι αποκλεισμού</w:t>
      </w:r>
      <w:r w:rsidR="00347AD8">
        <w:rPr>
          <w:rFonts w:cs="Tahoma"/>
          <w:szCs w:val="22"/>
          <w:lang w:val="el-GR"/>
        </w:rPr>
        <w:t>,</w:t>
      </w:r>
      <w:r w:rsidRPr="00155B45">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5711D78" w14:textId="77777777" w:rsidR="008B2C3C" w:rsidRPr="00155B45" w:rsidRDefault="008B2C3C" w:rsidP="00155B45">
      <w:pPr>
        <w:spacing w:before="0" w:line="252" w:lineRule="auto"/>
        <w:rPr>
          <w:rFonts w:cs="Tahoma"/>
          <w:b/>
          <w:bCs/>
          <w:szCs w:val="22"/>
          <w:lang w:val="el-GR"/>
        </w:rPr>
      </w:pPr>
    </w:p>
    <w:p w14:paraId="12B9B8BD"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201" w:name="_Ref496607258"/>
      <w:bookmarkStart w:id="202" w:name="_Toc43378479"/>
      <w:bookmarkStart w:id="203" w:name="_Toc76118981"/>
      <w:r w:rsidRPr="00155B45">
        <w:rPr>
          <w:rFonts w:ascii="Tahoma" w:hAnsi="Tahoma" w:cs="Tahoma"/>
          <w:sz w:val="22"/>
          <w:lang w:val="el-GR"/>
        </w:rPr>
        <w:t>Τροποποίηση σύμβασης κατά τη διάρκειά της</w:t>
      </w:r>
      <w:bookmarkEnd w:id="201"/>
      <w:bookmarkEnd w:id="202"/>
      <w:bookmarkEnd w:id="203"/>
      <w:r w:rsidRPr="00155B45">
        <w:rPr>
          <w:rFonts w:ascii="Tahoma" w:hAnsi="Tahoma" w:cs="Tahoma"/>
          <w:sz w:val="22"/>
          <w:lang w:val="el-GR"/>
        </w:rPr>
        <w:t xml:space="preserve"> </w:t>
      </w:r>
    </w:p>
    <w:p w14:paraId="2BDF4FD9" w14:textId="4B41E671" w:rsidR="008338F0" w:rsidRPr="00155B45" w:rsidRDefault="003355E7" w:rsidP="00155B45">
      <w:pPr>
        <w:spacing w:before="0" w:line="252" w:lineRule="auto"/>
        <w:rPr>
          <w:rFonts w:cs="Tahoma"/>
          <w:iCs/>
          <w:spacing w:val="5"/>
          <w:kern w:val="1"/>
          <w:szCs w:val="22"/>
          <w:lang w:val="el-GR"/>
        </w:rPr>
      </w:pPr>
      <w:r w:rsidRPr="00155B4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155B45">
        <w:rPr>
          <w:rFonts w:cs="Tahoma"/>
          <w:szCs w:val="22"/>
          <w:lang w:val="el-GR"/>
        </w:rPr>
        <w:t>ωμοδότησης του αρμοδίου οργάνου</w:t>
      </w:r>
      <w:r w:rsidR="003105FA">
        <w:rPr>
          <w:rFonts w:cs="Tahoma"/>
          <w:szCs w:val="22"/>
          <w:lang w:val="el-GR"/>
        </w:rPr>
        <w:t xml:space="preserve"> της Αναθέτουσας Αρχής</w:t>
      </w:r>
      <w:r w:rsidR="00E256F9" w:rsidRPr="00155B45">
        <w:rPr>
          <w:rFonts w:cs="Tahoma"/>
          <w:szCs w:val="22"/>
          <w:lang w:val="el-GR"/>
        </w:rPr>
        <w:t>.</w:t>
      </w:r>
    </w:p>
    <w:p w14:paraId="52F58BB6" w14:textId="77777777" w:rsidR="00CA3565" w:rsidRPr="00911940" w:rsidRDefault="00CA3565" w:rsidP="00CA3565">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20"/>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FAD5AA2" w14:textId="77777777" w:rsidR="008B2C3C" w:rsidRPr="00155B45" w:rsidRDefault="008B2C3C" w:rsidP="00155B45">
      <w:pPr>
        <w:suppressAutoHyphens w:val="0"/>
        <w:spacing w:before="0" w:line="252" w:lineRule="auto"/>
        <w:rPr>
          <w:rFonts w:cs="Tahoma"/>
          <w:szCs w:val="22"/>
          <w:lang w:val="el-GR"/>
        </w:rPr>
      </w:pPr>
    </w:p>
    <w:p w14:paraId="102EEF43" w14:textId="77777777" w:rsidR="00163845" w:rsidRPr="00155B45" w:rsidRDefault="00163845" w:rsidP="000833D5">
      <w:pPr>
        <w:pStyle w:val="4"/>
        <w:numPr>
          <w:ilvl w:val="2"/>
          <w:numId w:val="11"/>
        </w:numPr>
        <w:spacing w:before="0" w:after="120" w:line="252" w:lineRule="auto"/>
        <w:rPr>
          <w:rFonts w:ascii="Tahoma" w:hAnsi="Tahoma" w:cs="Tahoma"/>
          <w:szCs w:val="22"/>
          <w:lang w:val="el-GR"/>
        </w:rPr>
      </w:pPr>
      <w:bookmarkStart w:id="204" w:name="_Toc43378480"/>
      <w:bookmarkStart w:id="205" w:name="_Toc76118982"/>
      <w:r w:rsidRPr="00155B45">
        <w:rPr>
          <w:rFonts w:ascii="Tahoma" w:hAnsi="Tahoma" w:cs="Tahoma"/>
          <w:szCs w:val="22"/>
          <w:lang w:val="el-GR"/>
        </w:rPr>
        <w:lastRenderedPageBreak/>
        <w:t>Υποκατάσταση Αναδόχου</w:t>
      </w:r>
      <w:bookmarkEnd w:id="204"/>
      <w:bookmarkEnd w:id="205"/>
      <w:r w:rsidR="00E1337D" w:rsidRPr="00155B45">
        <w:rPr>
          <w:rFonts w:ascii="Tahoma" w:hAnsi="Tahoma" w:cs="Tahoma"/>
          <w:szCs w:val="22"/>
          <w:lang w:val="el-GR"/>
        </w:rPr>
        <w:t xml:space="preserve">  </w:t>
      </w:r>
    </w:p>
    <w:p w14:paraId="739D9203" w14:textId="387B0618" w:rsidR="00DB024C" w:rsidRDefault="005F1735" w:rsidP="00155B45">
      <w:pPr>
        <w:spacing w:before="0" w:line="252" w:lineRule="auto"/>
        <w:rPr>
          <w:rFonts w:cs="Tahoma"/>
          <w:szCs w:val="22"/>
          <w:lang w:val="el-GR"/>
        </w:rPr>
      </w:pPr>
      <w:r w:rsidRPr="00155B45">
        <w:rPr>
          <w:rFonts w:cs="Tahoma"/>
          <w:szCs w:val="22"/>
          <w:lang w:val="el-GR"/>
        </w:rPr>
        <w:t xml:space="preserve">Η υποκατάσταση αναδόχου είναι δυνατή </w:t>
      </w:r>
      <w:r w:rsidR="007B62F5" w:rsidRPr="00155B45">
        <w:rPr>
          <w:rFonts w:cs="Tahoma"/>
          <w:szCs w:val="22"/>
          <w:lang w:val="el-GR"/>
        </w:rPr>
        <w:t xml:space="preserve">κατόπιν έγκρισης της </w:t>
      </w:r>
      <w:r w:rsidR="00715492" w:rsidRPr="00155B45">
        <w:rPr>
          <w:rFonts w:cs="Tahoma"/>
          <w:szCs w:val="22"/>
          <w:lang w:val="el-GR"/>
        </w:rPr>
        <w:t>Α</w:t>
      </w:r>
      <w:r w:rsidR="007B62F5" w:rsidRPr="00155B45">
        <w:rPr>
          <w:rFonts w:cs="Tahoma"/>
          <w:szCs w:val="22"/>
          <w:lang w:val="el-GR"/>
        </w:rPr>
        <w:t xml:space="preserve">ναθέτουσας </w:t>
      </w:r>
      <w:r w:rsidR="00715492" w:rsidRPr="00155B45">
        <w:rPr>
          <w:rFonts w:cs="Tahoma"/>
          <w:szCs w:val="22"/>
          <w:lang w:val="el-GR"/>
        </w:rPr>
        <w:t>Α</w:t>
      </w:r>
      <w:r w:rsidR="007B62F5" w:rsidRPr="00155B45">
        <w:rPr>
          <w:rFonts w:cs="Tahoma"/>
          <w:szCs w:val="22"/>
          <w:lang w:val="el-GR"/>
        </w:rPr>
        <w:t xml:space="preserve">ρχής </w:t>
      </w:r>
      <w:r w:rsidRPr="00155B45">
        <w:rPr>
          <w:rFonts w:cs="Tahoma"/>
          <w:szCs w:val="22"/>
          <w:lang w:val="el-GR"/>
        </w:rPr>
        <w:t xml:space="preserve">σε περίπτωση </w:t>
      </w:r>
      <w:r w:rsidR="00DB024C" w:rsidRPr="00155B45">
        <w:rPr>
          <w:rFonts w:cs="Tahoma"/>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155B45">
        <w:rPr>
          <w:rFonts w:cs="Tahoma"/>
          <w:szCs w:val="22"/>
          <w:lang w:val="el-GR"/>
        </w:rPr>
        <w:softHyphen/>
        <w:t xml:space="preserve">στάσεων αφερεγγυότητας ιδίως στο πλαίσιο </w:t>
      </w:r>
      <w:proofErr w:type="spellStart"/>
      <w:r w:rsidR="00DB024C" w:rsidRPr="00155B45">
        <w:rPr>
          <w:rFonts w:cs="Tahoma"/>
          <w:szCs w:val="22"/>
          <w:lang w:val="el-GR"/>
        </w:rPr>
        <w:t>προπτωχευτικών</w:t>
      </w:r>
      <w:proofErr w:type="spellEnd"/>
      <w:r w:rsidR="00DB024C" w:rsidRPr="00155B45">
        <w:rPr>
          <w:rFonts w:cs="Tahoma"/>
          <w:szCs w:val="22"/>
          <w:lang w:val="el-GR"/>
        </w:rPr>
        <w:t xml:space="preserve"> ή πτωχευτικών διαδικασιών, από άλλον οικονο</w:t>
      </w:r>
      <w:r w:rsidR="00DB024C" w:rsidRPr="00155B45">
        <w:rPr>
          <w:rFonts w:cs="Tahoma"/>
          <w:szCs w:val="22"/>
          <w:lang w:val="el-GR"/>
        </w:rPr>
        <w:softHyphen/>
        <w:t>μικό φορέα, ο οποίος πληροί τα κριτήρια ποιοτικής επι</w:t>
      </w:r>
      <w:r w:rsidR="00DB024C" w:rsidRPr="00155B45">
        <w:rPr>
          <w:rFonts w:cs="Tahoma"/>
          <w:szCs w:val="22"/>
          <w:lang w:val="el-GR"/>
        </w:rPr>
        <w:softHyphen/>
        <w:t>λογής που καθορίστηκαν αρχικά, υπό τον όρο ότι η διαδοχή δεν συνεπάγεται άλ</w:t>
      </w:r>
      <w:r w:rsidR="007B62F5" w:rsidRPr="00155B45">
        <w:rPr>
          <w:rFonts w:cs="Tahoma"/>
          <w:szCs w:val="22"/>
          <w:lang w:val="el-GR"/>
        </w:rPr>
        <w:t>λες ουσιώδεις τροποποιήσεις της</w:t>
      </w:r>
      <w:r w:rsidRPr="00155B45">
        <w:rPr>
          <w:rFonts w:cs="Tahoma"/>
          <w:szCs w:val="22"/>
          <w:lang w:val="el-GR"/>
        </w:rPr>
        <w:t xml:space="preserve"> σύμβασης</w:t>
      </w:r>
      <w:r w:rsidR="007B62F5" w:rsidRPr="00155B45">
        <w:rPr>
          <w:rFonts w:cs="Tahoma"/>
          <w:szCs w:val="22"/>
          <w:lang w:val="el-GR"/>
        </w:rPr>
        <w:t xml:space="preserve">. </w:t>
      </w:r>
    </w:p>
    <w:p w14:paraId="62A58954" w14:textId="77777777" w:rsidR="008B2C3C" w:rsidRPr="00155B45" w:rsidRDefault="008B2C3C" w:rsidP="00155B45">
      <w:pPr>
        <w:spacing w:before="0" w:line="252" w:lineRule="auto"/>
        <w:rPr>
          <w:rFonts w:cs="Tahoma"/>
          <w:szCs w:val="22"/>
          <w:lang w:val="el-GR"/>
        </w:rPr>
      </w:pPr>
    </w:p>
    <w:p w14:paraId="7EF77186" w14:textId="77777777" w:rsidR="00803EC4" w:rsidRPr="00155B45" w:rsidRDefault="00803EC4" w:rsidP="000833D5">
      <w:pPr>
        <w:pStyle w:val="4"/>
        <w:numPr>
          <w:ilvl w:val="2"/>
          <w:numId w:val="11"/>
        </w:numPr>
        <w:spacing w:before="0" w:after="120" w:line="252" w:lineRule="auto"/>
        <w:rPr>
          <w:rFonts w:ascii="Tahoma" w:hAnsi="Tahoma" w:cs="Tahoma"/>
          <w:szCs w:val="22"/>
          <w:lang w:val="el-GR"/>
        </w:rPr>
      </w:pPr>
      <w:bookmarkStart w:id="206" w:name="_Toc43378481"/>
      <w:bookmarkStart w:id="207" w:name="_Toc76118983"/>
      <w:r w:rsidRPr="00155B45">
        <w:rPr>
          <w:rFonts w:ascii="Tahoma" w:hAnsi="Tahoma" w:cs="Tahoma"/>
          <w:szCs w:val="22"/>
          <w:lang w:val="el-GR"/>
        </w:rPr>
        <w:t>Τροποποιήσεις ήσσονος αξίας</w:t>
      </w:r>
      <w:bookmarkEnd w:id="206"/>
      <w:bookmarkEnd w:id="207"/>
      <w:r w:rsidRPr="00155B45">
        <w:rPr>
          <w:rFonts w:ascii="Tahoma" w:hAnsi="Tahoma" w:cs="Tahoma"/>
          <w:szCs w:val="22"/>
          <w:lang w:val="el-GR"/>
        </w:rPr>
        <w:t xml:space="preserve"> </w:t>
      </w:r>
    </w:p>
    <w:p w14:paraId="749567F5" w14:textId="77777777" w:rsidR="00803EC4" w:rsidRPr="00155B45" w:rsidRDefault="00A7426F" w:rsidP="00155B45">
      <w:pPr>
        <w:spacing w:before="0" w:line="252" w:lineRule="auto"/>
        <w:rPr>
          <w:rFonts w:cs="Tahoma"/>
          <w:szCs w:val="22"/>
          <w:lang w:val="el-GR"/>
        </w:rPr>
      </w:pPr>
      <w:r w:rsidRPr="00155B45">
        <w:rPr>
          <w:rFonts w:cs="Tahoma"/>
          <w:szCs w:val="22"/>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22C209B5" w14:textId="77777777" w:rsidR="00A7426F" w:rsidRPr="00155B45" w:rsidRDefault="00A7426F" w:rsidP="00155B45">
      <w:pPr>
        <w:pStyle w:val="aff"/>
        <w:numPr>
          <w:ilvl w:val="0"/>
          <w:numId w:val="6"/>
        </w:numPr>
        <w:spacing w:before="0" w:line="252" w:lineRule="auto"/>
        <w:contextualSpacing w:val="0"/>
        <w:rPr>
          <w:rFonts w:cs="Tahoma"/>
          <w:szCs w:val="22"/>
          <w:lang w:val="el-GR"/>
        </w:rPr>
      </w:pPr>
      <w:r w:rsidRPr="00155B45">
        <w:rPr>
          <w:rFonts w:cs="Tahoma"/>
          <w:szCs w:val="22"/>
          <w:lang w:val="el-GR"/>
        </w:rPr>
        <w:t xml:space="preserve">η αξία της τροποποίησης είναι κατώτερη και των δύο ακόλουθων τιμών: </w:t>
      </w:r>
    </w:p>
    <w:p w14:paraId="08FB2738" w14:textId="77777777" w:rsidR="00A7426F" w:rsidRPr="00155B45" w:rsidRDefault="00A7426F" w:rsidP="00155B45">
      <w:pPr>
        <w:pStyle w:val="aff"/>
        <w:spacing w:before="0" w:line="252" w:lineRule="auto"/>
        <w:ind w:left="360"/>
        <w:contextualSpacing w:val="0"/>
        <w:rPr>
          <w:rFonts w:cs="Tahoma"/>
          <w:szCs w:val="22"/>
          <w:lang w:val="el-GR"/>
        </w:rPr>
      </w:pPr>
      <w:r w:rsidRPr="00155B45">
        <w:rPr>
          <w:rFonts w:cs="Tahoma"/>
          <w:szCs w:val="22"/>
          <w:lang w:val="el-GR"/>
        </w:rPr>
        <w:t xml:space="preserve">α) των κατώτατων ορίων και </w:t>
      </w:r>
    </w:p>
    <w:p w14:paraId="261C473E" w14:textId="5ED84E43" w:rsidR="00A7426F" w:rsidRPr="00155B45" w:rsidRDefault="00A7426F" w:rsidP="00155B45">
      <w:pPr>
        <w:pStyle w:val="aff"/>
        <w:spacing w:before="0" w:line="252" w:lineRule="auto"/>
        <w:ind w:left="360"/>
        <w:contextualSpacing w:val="0"/>
        <w:rPr>
          <w:rFonts w:cs="Tahoma"/>
          <w:szCs w:val="22"/>
          <w:lang w:val="el-GR"/>
        </w:rPr>
      </w:pPr>
      <w:r w:rsidRPr="00155B45">
        <w:rPr>
          <w:rFonts w:cs="Tahoma"/>
          <w:szCs w:val="22"/>
          <w:lang w:val="el-GR"/>
        </w:rPr>
        <w:t>β) του δέκα τοις εκατό (10%) της αξίας της αρχικής σύμβασης</w:t>
      </w:r>
      <w:r w:rsidR="00E34AC0" w:rsidRPr="00155B45">
        <w:rPr>
          <w:rFonts w:cs="Tahoma"/>
          <w:color w:val="FF0000"/>
          <w:szCs w:val="22"/>
          <w:lang w:val="el-GR"/>
        </w:rPr>
        <w:t>.</w:t>
      </w:r>
      <w:r w:rsidRPr="00155B45">
        <w:rPr>
          <w:rFonts w:cs="Tahoma"/>
          <w:szCs w:val="22"/>
          <w:lang w:val="el-GR"/>
        </w:rPr>
        <w:t xml:space="preserve"> </w:t>
      </w:r>
    </w:p>
    <w:p w14:paraId="7169E187" w14:textId="0575D086" w:rsidR="00F109E1" w:rsidRPr="00155B45" w:rsidRDefault="00F109E1" w:rsidP="00155B45">
      <w:pPr>
        <w:pStyle w:val="aff"/>
        <w:spacing w:before="0" w:line="252" w:lineRule="auto"/>
        <w:ind w:left="360"/>
        <w:contextualSpacing w:val="0"/>
        <w:rPr>
          <w:rFonts w:cs="Tahoma"/>
          <w:szCs w:val="22"/>
          <w:lang w:val="el-GR"/>
        </w:rPr>
      </w:pPr>
      <w:r w:rsidRPr="00155B45">
        <w:rPr>
          <w:rFonts w:cs="Tahoma"/>
          <w:szCs w:val="22"/>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7E42754D" w14:textId="6BDF149B" w:rsidR="00580BCD" w:rsidRPr="00987ED0" w:rsidRDefault="00A7426F" w:rsidP="008B2C3C">
      <w:pPr>
        <w:pStyle w:val="aff"/>
        <w:numPr>
          <w:ilvl w:val="0"/>
          <w:numId w:val="6"/>
        </w:numPr>
        <w:spacing w:before="0" w:line="252" w:lineRule="auto"/>
        <w:contextualSpacing w:val="0"/>
        <w:rPr>
          <w:rFonts w:cs="Tahoma"/>
          <w:szCs w:val="22"/>
          <w:lang w:val="el-GR"/>
        </w:rPr>
      </w:pPr>
      <w:r w:rsidRPr="00155B45">
        <w:rPr>
          <w:rFonts w:cs="Tahoma"/>
          <w:szCs w:val="22"/>
          <w:lang w:val="el-GR"/>
        </w:rPr>
        <w:t>Η τροποποίηση δεν μεταβάλει τη συνολική φύση της σύμβασης</w:t>
      </w:r>
      <w:r w:rsidR="00E34AC0" w:rsidRPr="00155B45">
        <w:rPr>
          <w:rFonts w:cs="Tahoma"/>
          <w:color w:val="FF0000"/>
          <w:szCs w:val="22"/>
          <w:lang w:val="el-GR"/>
        </w:rPr>
        <w:t>.</w:t>
      </w:r>
    </w:p>
    <w:p w14:paraId="02571152" w14:textId="77777777" w:rsidR="00CA3565" w:rsidRPr="008B2C3C" w:rsidRDefault="00CA3565" w:rsidP="00987ED0">
      <w:pPr>
        <w:pStyle w:val="aff"/>
        <w:spacing w:before="0" w:line="252" w:lineRule="auto"/>
        <w:ind w:left="360"/>
        <w:contextualSpacing w:val="0"/>
        <w:rPr>
          <w:rFonts w:cs="Tahoma"/>
          <w:szCs w:val="22"/>
          <w:lang w:val="el-GR"/>
        </w:rPr>
      </w:pPr>
    </w:p>
    <w:p w14:paraId="569B15AA" w14:textId="77777777" w:rsidR="008338F0" w:rsidRPr="00155B45" w:rsidRDefault="00E1337D"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 xml:space="preserve"> </w:t>
      </w:r>
      <w:r w:rsidR="003355E7" w:rsidRPr="00155B45">
        <w:rPr>
          <w:rFonts w:ascii="Tahoma" w:hAnsi="Tahoma" w:cs="Tahoma"/>
          <w:sz w:val="22"/>
          <w:lang w:val="el-GR"/>
        </w:rPr>
        <w:tab/>
      </w:r>
      <w:bookmarkStart w:id="208" w:name="_Toc43378482"/>
      <w:bookmarkStart w:id="209" w:name="_Toc76118984"/>
      <w:r w:rsidR="003355E7" w:rsidRPr="00155B45">
        <w:rPr>
          <w:rFonts w:ascii="Tahoma" w:hAnsi="Tahoma" w:cs="Tahoma"/>
          <w:sz w:val="22"/>
          <w:lang w:val="el-GR"/>
        </w:rPr>
        <w:t>Δικαίωμα μονομερούς λύσης της σύμβασης</w:t>
      </w:r>
      <w:bookmarkEnd w:id="208"/>
      <w:bookmarkEnd w:id="209"/>
    </w:p>
    <w:p w14:paraId="169AFCFE" w14:textId="77777777" w:rsidR="009649DC" w:rsidRPr="00155B45" w:rsidRDefault="009649DC" w:rsidP="00155B45">
      <w:pPr>
        <w:spacing w:before="0" w:line="252" w:lineRule="auto"/>
        <w:rPr>
          <w:rFonts w:cs="Tahoma"/>
          <w:szCs w:val="22"/>
          <w:lang w:val="el-GR"/>
        </w:rPr>
      </w:pPr>
      <w:r w:rsidRPr="00155B45">
        <w:rPr>
          <w:rFonts w:cs="Tahoma"/>
          <w:b/>
          <w:bCs/>
          <w:szCs w:val="22"/>
          <w:lang w:val="el-GR"/>
        </w:rPr>
        <w:t>4.6.1.</w:t>
      </w:r>
      <w:r w:rsidRPr="00155B45">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E854C5" w14:textId="6D793E00" w:rsidR="009649DC" w:rsidRPr="00155B45" w:rsidRDefault="009649DC" w:rsidP="00155B45">
      <w:pPr>
        <w:spacing w:before="0" w:line="252" w:lineRule="auto"/>
        <w:rPr>
          <w:rFonts w:cs="Tahoma"/>
          <w:szCs w:val="22"/>
          <w:lang w:val="el-GR"/>
        </w:rPr>
      </w:pPr>
      <w:r w:rsidRPr="00155B45">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155B45">
        <w:rPr>
          <w:rFonts w:cs="Tahoma"/>
          <w:color w:val="FF0000"/>
          <w:szCs w:val="22"/>
          <w:lang w:val="el-GR"/>
        </w:rPr>
        <w:t>.</w:t>
      </w:r>
      <w:r w:rsidRPr="00155B45">
        <w:rPr>
          <w:rFonts w:cs="Tahoma"/>
          <w:szCs w:val="22"/>
          <w:lang w:val="el-GR"/>
        </w:rPr>
        <w:t xml:space="preserve"> </w:t>
      </w:r>
    </w:p>
    <w:p w14:paraId="3608E1C2" w14:textId="204303B3" w:rsidR="009649DC" w:rsidRPr="00155B45" w:rsidRDefault="009649DC" w:rsidP="00155B45">
      <w:pPr>
        <w:spacing w:before="0" w:line="252" w:lineRule="auto"/>
        <w:rPr>
          <w:rFonts w:cs="Tahoma"/>
          <w:szCs w:val="22"/>
          <w:lang w:val="el-GR"/>
        </w:rPr>
      </w:pPr>
      <w:r w:rsidRPr="00155B45">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A504FF">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ως εκ τούτου, θα έπρεπε να έχει αποκλειστεί από τη διαδικασία σύναψης της σύμβασης</w:t>
      </w:r>
      <w:r w:rsidRPr="00155B45">
        <w:rPr>
          <w:rFonts w:cs="Tahoma"/>
          <w:color w:val="FF0000"/>
          <w:szCs w:val="22"/>
          <w:lang w:val="el-GR"/>
        </w:rPr>
        <w:t>,</w:t>
      </w:r>
    </w:p>
    <w:p w14:paraId="0DC9A14D" w14:textId="77777777" w:rsidR="009649DC" w:rsidRDefault="009649DC" w:rsidP="00155B45">
      <w:pPr>
        <w:spacing w:before="0" w:line="252" w:lineRule="auto"/>
        <w:rPr>
          <w:rFonts w:cs="Tahoma"/>
          <w:szCs w:val="22"/>
          <w:lang w:val="el-GR"/>
        </w:rPr>
      </w:pPr>
      <w:r w:rsidRPr="00155B45">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8EC59A4" w14:textId="5E37AFE9" w:rsidR="0063308B" w:rsidRPr="00155B45" w:rsidRDefault="0063308B" w:rsidP="00155B45">
      <w:pPr>
        <w:spacing w:before="0" w:line="252" w:lineRule="auto"/>
        <w:rPr>
          <w:rFonts w:cs="Tahoma"/>
          <w:b/>
          <w:bCs/>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0B3DC7F0" w14:textId="77777777" w:rsidR="008338F0" w:rsidRPr="00924AB9" w:rsidRDefault="003355E7" w:rsidP="00924AB9">
      <w:pPr>
        <w:pStyle w:val="1"/>
        <w:spacing w:before="0" w:after="120" w:line="252" w:lineRule="auto"/>
        <w:ind w:left="357" w:hanging="357"/>
        <w:rPr>
          <w:sz w:val="22"/>
          <w:szCs w:val="22"/>
          <w:lang w:val="el-GR"/>
        </w:rPr>
      </w:pPr>
      <w:r w:rsidRPr="00924AB9">
        <w:rPr>
          <w:sz w:val="22"/>
          <w:szCs w:val="22"/>
          <w:lang w:val="el-GR"/>
        </w:rPr>
        <w:lastRenderedPageBreak/>
        <w:t xml:space="preserve">ΕΙΔΙΚΟΙ ΟΡΟΙ ΕΚΤΕΛΕΣΗΣ ΤΗΣ ΣΥΜΒΑΣΗΣ </w:t>
      </w:r>
    </w:p>
    <w:p w14:paraId="5C2C082B"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210" w:name="_Ref496607306"/>
      <w:bookmarkStart w:id="211" w:name="_Toc43378483"/>
      <w:bookmarkStart w:id="212" w:name="_Toc76118985"/>
      <w:r w:rsidRPr="00155B45">
        <w:rPr>
          <w:rFonts w:ascii="Tahoma" w:hAnsi="Tahoma" w:cs="Tahoma"/>
          <w:sz w:val="22"/>
          <w:lang w:val="el-GR"/>
        </w:rPr>
        <w:t>Τρόπος πληρωμής</w:t>
      </w:r>
      <w:bookmarkEnd w:id="210"/>
      <w:bookmarkEnd w:id="211"/>
      <w:bookmarkEnd w:id="212"/>
      <w:r w:rsidRPr="00155B45">
        <w:rPr>
          <w:rFonts w:ascii="Tahoma" w:hAnsi="Tahoma" w:cs="Tahoma"/>
          <w:sz w:val="22"/>
          <w:lang w:val="el-GR"/>
        </w:rPr>
        <w:t xml:space="preserve"> </w:t>
      </w:r>
    </w:p>
    <w:p w14:paraId="20424C7D" w14:textId="0425DE78" w:rsidR="009649DC" w:rsidRPr="00155B45" w:rsidRDefault="003355E7" w:rsidP="00155B45">
      <w:pPr>
        <w:spacing w:before="0" w:line="252" w:lineRule="auto"/>
        <w:rPr>
          <w:rFonts w:cs="Tahoma"/>
          <w:b/>
          <w:szCs w:val="22"/>
          <w:lang w:val="el-GR"/>
        </w:rPr>
      </w:pPr>
      <w:r w:rsidRPr="00155B45">
        <w:rPr>
          <w:rFonts w:cs="Tahoma"/>
          <w:b/>
          <w:szCs w:val="22"/>
          <w:lang w:val="el-GR"/>
        </w:rPr>
        <w:t>5.1.1.</w:t>
      </w:r>
      <w:r w:rsidRPr="00155B45">
        <w:rPr>
          <w:rFonts w:cs="Tahoma"/>
          <w:szCs w:val="22"/>
          <w:lang w:val="el-GR"/>
        </w:rPr>
        <w:t xml:space="preserve"> Η πληρωμή του αναδόχου θα πραγματοποιηθεί</w:t>
      </w:r>
      <w:r w:rsidR="007C6E3D" w:rsidRPr="00155B45">
        <w:rPr>
          <w:rFonts w:cs="Tahoma"/>
          <w:szCs w:val="22"/>
          <w:lang w:val="el-GR"/>
        </w:rPr>
        <w:t xml:space="preserve"> με ένα</w:t>
      </w:r>
      <w:r w:rsidR="00CD5862">
        <w:rPr>
          <w:rFonts w:cs="Tahoma"/>
          <w:szCs w:val="22"/>
          <w:lang w:val="el-GR"/>
        </w:rPr>
        <w:t>ν</w:t>
      </w:r>
      <w:r w:rsidR="007C6E3D" w:rsidRPr="00155B45">
        <w:rPr>
          <w:rFonts w:cs="Tahoma"/>
          <w:szCs w:val="22"/>
          <w:lang w:val="el-GR"/>
        </w:rPr>
        <w:t xml:space="preserve"> από τους παρακάτω τρόπους πληρωμής που θα δηλώσει ο υποψήφιος οικονομικός φορέας στον </w:t>
      </w:r>
      <w:proofErr w:type="spellStart"/>
      <w:r w:rsidR="007C6E3D" w:rsidRPr="00155B45">
        <w:rPr>
          <w:rFonts w:cs="Tahoma"/>
          <w:szCs w:val="22"/>
          <w:lang w:val="el-GR"/>
        </w:rPr>
        <w:t>υποφάκελο</w:t>
      </w:r>
      <w:proofErr w:type="spellEnd"/>
      <w:r w:rsidR="007C6E3D" w:rsidRPr="00155B45">
        <w:rPr>
          <w:rFonts w:cs="Tahoma"/>
          <w:szCs w:val="22"/>
          <w:lang w:val="el-GR"/>
        </w:rPr>
        <w:t xml:space="preserve"> της οικονομικής προσφοράς του. </w:t>
      </w:r>
    </w:p>
    <w:p w14:paraId="2FFEE785" w14:textId="18879FB6" w:rsidR="0048569A" w:rsidRPr="00155B45" w:rsidRDefault="0048569A" w:rsidP="00155B45">
      <w:pPr>
        <w:tabs>
          <w:tab w:val="left" w:pos="0"/>
        </w:tabs>
        <w:spacing w:before="0" w:line="252" w:lineRule="auto"/>
        <w:rPr>
          <w:rFonts w:cs="Tahoma"/>
          <w:szCs w:val="22"/>
          <w:lang w:val="el-GR"/>
        </w:rPr>
      </w:pPr>
      <w:r w:rsidRPr="00155B45">
        <w:rPr>
          <w:rFonts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w:t>
      </w:r>
      <w:r w:rsidR="00AA5888" w:rsidRPr="00AA5888">
        <w:rPr>
          <w:rFonts w:cs="Tahoma"/>
          <w:szCs w:val="22"/>
          <w:lang w:val="el-GR"/>
        </w:rPr>
        <w:t xml:space="preserve"> </w:t>
      </w:r>
      <w:r w:rsidR="00AA5888" w:rsidRPr="00155B45">
        <w:rPr>
          <w:rFonts w:cs="Tahoma"/>
          <w:szCs w:val="22"/>
          <w:lang w:val="el-GR"/>
        </w:rPr>
        <w:t>που θα επιλέξει η Αναθέτουσα Αρχή</w:t>
      </w:r>
      <w:r w:rsidRPr="00155B45">
        <w:rPr>
          <w:rFonts w:cs="Tahoma"/>
          <w:szCs w:val="22"/>
          <w:lang w:val="el-GR"/>
        </w:rPr>
        <w:t>.</w:t>
      </w:r>
    </w:p>
    <w:p w14:paraId="6F7F10A0" w14:textId="3A7D9E11" w:rsidR="007C6E3D" w:rsidRPr="00155B45" w:rsidRDefault="007C6E3D" w:rsidP="00155B45">
      <w:pPr>
        <w:spacing w:before="0" w:line="252" w:lineRule="auto"/>
        <w:rPr>
          <w:rFonts w:cs="Tahoma"/>
          <w:b/>
          <w:szCs w:val="22"/>
          <w:lang w:val="el-GR"/>
        </w:rPr>
      </w:pPr>
      <w:r w:rsidRPr="00155B45">
        <w:rPr>
          <w:rFonts w:cs="Tahoma"/>
          <w:b/>
          <w:szCs w:val="22"/>
          <w:lang w:val="el-GR"/>
        </w:rPr>
        <w:t xml:space="preserve">Τρόποι Πληρωμής: </w:t>
      </w:r>
    </w:p>
    <w:tbl>
      <w:tblPr>
        <w:tblStyle w:val="aff0"/>
        <w:tblW w:w="0" w:type="auto"/>
        <w:tblLook w:val="04A0" w:firstRow="1" w:lastRow="0" w:firstColumn="1" w:lastColumn="0" w:noHBand="0" w:noVBand="1"/>
      </w:tblPr>
      <w:tblGrid>
        <w:gridCol w:w="562"/>
        <w:gridCol w:w="9066"/>
      </w:tblGrid>
      <w:tr w:rsidR="009B44EF" w:rsidRPr="00072EE8" w14:paraId="02321E88" w14:textId="77777777" w:rsidTr="009B44EF">
        <w:tc>
          <w:tcPr>
            <w:tcW w:w="562" w:type="dxa"/>
          </w:tcPr>
          <w:p w14:paraId="4A2EB7DA" w14:textId="77777777" w:rsidR="009B44EF" w:rsidRPr="00155B45" w:rsidRDefault="009B44EF" w:rsidP="000833D5">
            <w:pPr>
              <w:pStyle w:val="aff"/>
              <w:numPr>
                <w:ilvl w:val="0"/>
                <w:numId w:val="30"/>
              </w:numPr>
              <w:spacing w:before="0" w:line="252" w:lineRule="auto"/>
              <w:ind w:left="0" w:firstLine="0"/>
              <w:contextualSpacing w:val="0"/>
              <w:rPr>
                <w:rFonts w:cs="Tahoma"/>
                <w:b/>
                <w:lang w:val="el-GR"/>
              </w:rPr>
            </w:pPr>
          </w:p>
        </w:tc>
        <w:tc>
          <w:tcPr>
            <w:tcW w:w="9066" w:type="dxa"/>
          </w:tcPr>
          <w:p w14:paraId="6BCF9D91" w14:textId="1A4D4648" w:rsidR="00F361D4" w:rsidRPr="002F722A" w:rsidRDefault="00F361D4" w:rsidP="000833D5">
            <w:pPr>
              <w:pStyle w:val="aff"/>
              <w:numPr>
                <w:ilvl w:val="0"/>
                <w:numId w:val="36"/>
              </w:numPr>
              <w:tabs>
                <w:tab w:val="left" w:pos="426"/>
              </w:tabs>
              <w:spacing w:before="0" w:line="252" w:lineRule="auto"/>
              <w:ind w:left="318" w:hanging="142"/>
              <w:contextualSpacing w:val="0"/>
              <w:rPr>
                <w:rFonts w:cs="Tahoma"/>
                <w:szCs w:val="22"/>
                <w:lang w:val="el-GR"/>
              </w:rPr>
            </w:pPr>
            <w:r w:rsidRPr="002F722A">
              <w:rPr>
                <w:rFonts w:cs="Tahoma"/>
                <w:szCs w:val="22"/>
                <w:lang w:val="el-GR"/>
              </w:rPr>
              <w:t xml:space="preserve">Χορήγηση έντοκης προκαταβολής μέχρι ποσοστού </w:t>
            </w:r>
            <w:r w:rsidR="002513A5" w:rsidRPr="002F722A">
              <w:rPr>
                <w:rFonts w:cs="Tahoma"/>
                <w:b/>
                <w:bCs/>
                <w:szCs w:val="22"/>
                <w:lang w:val="el-GR"/>
              </w:rPr>
              <w:t xml:space="preserve">είκοσι </w:t>
            </w:r>
            <w:r w:rsidRPr="002F722A">
              <w:rPr>
                <w:rFonts w:cs="Tahoma"/>
                <w:b/>
                <w:bCs/>
                <w:szCs w:val="22"/>
                <w:lang w:val="el-GR"/>
              </w:rPr>
              <w:t>τοις εκατό</w:t>
            </w:r>
            <w:r w:rsidRPr="002F722A">
              <w:rPr>
                <w:rFonts w:cs="Tahoma"/>
                <w:szCs w:val="22"/>
                <w:lang w:val="el-GR"/>
              </w:rPr>
              <w:t xml:space="preserve"> (</w:t>
            </w:r>
            <w:r w:rsidR="002513A5" w:rsidRPr="002F722A">
              <w:rPr>
                <w:rFonts w:cs="Tahoma"/>
                <w:b/>
                <w:szCs w:val="22"/>
                <w:lang w:val="el-GR"/>
              </w:rPr>
              <w:t>2</w:t>
            </w:r>
            <w:r w:rsidRPr="002F722A">
              <w:rPr>
                <w:rFonts w:cs="Tahoma"/>
                <w:b/>
                <w:szCs w:val="22"/>
                <w:lang w:val="el-GR"/>
              </w:rPr>
              <w:t>0%</w:t>
            </w:r>
            <w:r w:rsidRPr="002F722A">
              <w:rPr>
                <w:rFonts w:cs="Tahoma"/>
                <w:szCs w:val="22"/>
                <w:lang w:val="el-GR"/>
              </w:rPr>
              <w:t xml:space="preserve">) </w:t>
            </w:r>
            <w:r w:rsidR="006B0711" w:rsidRPr="002F722A">
              <w:rPr>
                <w:rFonts w:cs="Tahoma"/>
                <w:szCs w:val="22"/>
                <w:lang w:val="el-GR"/>
              </w:rPr>
              <w:t xml:space="preserve">του </w:t>
            </w:r>
            <w:r w:rsidRPr="002F722A">
              <w:rPr>
                <w:rFonts w:cs="Tahoma"/>
                <w:szCs w:val="22"/>
                <w:lang w:val="el-GR"/>
              </w:rPr>
              <w:t>συμβατικ</w:t>
            </w:r>
            <w:r w:rsidR="006B0711" w:rsidRPr="002F722A">
              <w:rPr>
                <w:rFonts w:cs="Tahoma"/>
                <w:szCs w:val="22"/>
                <w:lang w:val="el-GR"/>
              </w:rPr>
              <w:t>ού</w:t>
            </w:r>
            <w:r w:rsidRPr="002F722A">
              <w:rPr>
                <w:rFonts w:cs="Tahoma"/>
                <w:szCs w:val="22"/>
                <w:lang w:val="el-GR"/>
              </w:rPr>
              <w:t xml:space="preserve"> </w:t>
            </w:r>
            <w:r w:rsidR="006B0711" w:rsidRPr="002F722A">
              <w:rPr>
                <w:rFonts w:cs="Tahoma"/>
                <w:szCs w:val="22"/>
                <w:lang w:val="el-GR"/>
              </w:rPr>
              <w:t xml:space="preserve">τιμήματος </w:t>
            </w:r>
            <w:r w:rsidRPr="002F722A">
              <w:rPr>
                <w:rFonts w:cs="Tahoma"/>
                <w:szCs w:val="22"/>
                <w:lang w:val="el-GR"/>
              </w:rPr>
              <w:t>χωρίς Φ.Π.Α., με την κατάθεση ισόποσης εγγύησης, σύμφωνα με τα οριζόμενα στο άρθρο 72</w:t>
            </w:r>
            <w:r w:rsidR="00D35C42" w:rsidRPr="00987ED0">
              <w:rPr>
                <w:rFonts w:cs="Tahoma"/>
                <w:szCs w:val="22"/>
                <w:lang w:val="el-GR"/>
              </w:rPr>
              <w:t xml:space="preserve"> </w:t>
            </w:r>
            <w:r w:rsidRPr="002F722A">
              <w:rPr>
                <w:rFonts w:cs="Tahoma"/>
                <w:szCs w:val="22"/>
                <w:lang w:val="el-GR"/>
              </w:rPr>
              <w:t>§</w:t>
            </w:r>
            <w:r w:rsidR="00D35C42" w:rsidRPr="00987ED0">
              <w:rPr>
                <w:rFonts w:cs="Tahoma"/>
                <w:szCs w:val="22"/>
                <w:lang w:val="el-GR"/>
              </w:rPr>
              <w:t>7</w:t>
            </w:r>
            <w:r w:rsidR="00D35C42" w:rsidRPr="002F722A">
              <w:rPr>
                <w:rFonts w:cs="Tahoma"/>
                <w:szCs w:val="22"/>
                <w:lang w:val="el-GR"/>
              </w:rPr>
              <w:t xml:space="preserve"> </w:t>
            </w:r>
            <w:r w:rsidRPr="002F722A">
              <w:rPr>
                <w:rFonts w:cs="Tahoma"/>
                <w:szCs w:val="22"/>
                <w:lang w:val="el-GR"/>
              </w:rPr>
              <w:t>του ν. 4412/2016 και</w:t>
            </w:r>
            <w:r w:rsidR="003105FA">
              <w:rPr>
                <w:rFonts w:cs="Tahoma"/>
                <w:szCs w:val="22"/>
                <w:lang w:val="el-GR"/>
              </w:rPr>
              <w:t xml:space="preserve"> της Παρ.</w:t>
            </w:r>
            <w:r w:rsidRPr="002F722A">
              <w:rPr>
                <w:rFonts w:cs="Tahoma"/>
                <w:szCs w:val="22"/>
                <w:lang w:val="el-GR"/>
              </w:rPr>
              <w:t xml:space="preserve"> </w:t>
            </w:r>
            <w:r w:rsidRPr="002F722A">
              <w:rPr>
                <w:rFonts w:cs="Tahoma"/>
                <w:szCs w:val="22"/>
                <w:lang w:val="el-GR"/>
              </w:rPr>
              <w:fldChar w:fldCharType="begin"/>
            </w:r>
            <w:r w:rsidRPr="002F722A">
              <w:rPr>
                <w:rFonts w:cs="Tahoma"/>
                <w:szCs w:val="22"/>
                <w:lang w:val="el-GR"/>
              </w:rPr>
              <w:instrText xml:space="preserve"> REF _Ref496542746 \r \h  \* MERGEFORMAT </w:instrText>
            </w:r>
            <w:r w:rsidRPr="002F722A">
              <w:rPr>
                <w:rFonts w:cs="Tahoma"/>
                <w:szCs w:val="22"/>
                <w:lang w:val="el-GR"/>
              </w:rPr>
            </w:r>
            <w:r w:rsidRPr="002F722A">
              <w:rPr>
                <w:rFonts w:cs="Tahoma"/>
                <w:szCs w:val="22"/>
                <w:lang w:val="el-GR"/>
              </w:rPr>
              <w:fldChar w:fldCharType="separate"/>
            </w:r>
            <w:r w:rsidR="00A504FF">
              <w:rPr>
                <w:rFonts w:cs="Tahoma"/>
                <w:szCs w:val="22"/>
                <w:lang w:val="el-GR"/>
              </w:rPr>
              <w:t>4.1</w:t>
            </w:r>
            <w:r w:rsidRPr="002F722A">
              <w:rPr>
                <w:rFonts w:cs="Tahoma"/>
                <w:szCs w:val="22"/>
                <w:lang w:val="el-GR"/>
              </w:rPr>
              <w:fldChar w:fldCharType="end"/>
            </w:r>
            <w:r w:rsidRPr="002F722A">
              <w:rPr>
                <w:rFonts w:cs="Tahoma"/>
                <w:szCs w:val="22"/>
                <w:lang w:val="el-GR"/>
              </w:rPr>
              <w:t xml:space="preserve"> της παρούσας. Η παραπάνω προκαταβολή θα είναι έντοκη. Κατά την εξόφληση θα </w:t>
            </w:r>
            <w:proofErr w:type="spellStart"/>
            <w:r w:rsidRPr="002F722A">
              <w:rPr>
                <w:rFonts w:cs="Tahoma"/>
                <w:szCs w:val="22"/>
                <w:lang w:val="el-GR"/>
              </w:rPr>
              <w:t>παρακρατείται</w:t>
            </w:r>
            <w:proofErr w:type="spellEnd"/>
            <w:r w:rsidRPr="002F722A">
              <w:rPr>
                <w:rFonts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2F722A">
              <w:rPr>
                <w:rFonts w:cs="Tahoma"/>
                <w:szCs w:val="22"/>
                <w:lang w:val="el-GR"/>
              </w:rPr>
              <w:t>χορηγηθείσας</w:t>
            </w:r>
            <w:proofErr w:type="spellEnd"/>
            <w:r w:rsidRPr="002F722A">
              <w:rPr>
                <w:rFonts w:cs="Tahoma"/>
                <w:szCs w:val="22"/>
                <w:lang w:val="el-GR"/>
              </w:rPr>
              <w:t xml:space="preserve"> προκαταβολής.</w:t>
            </w:r>
          </w:p>
          <w:p w14:paraId="16DCA83B" w14:textId="3FE24895" w:rsidR="00F361D4" w:rsidRPr="002F722A" w:rsidRDefault="00F361D4" w:rsidP="000833D5">
            <w:pPr>
              <w:pStyle w:val="aff"/>
              <w:numPr>
                <w:ilvl w:val="0"/>
                <w:numId w:val="36"/>
              </w:numPr>
              <w:spacing w:before="0" w:line="252" w:lineRule="auto"/>
              <w:ind w:left="318" w:hanging="142"/>
              <w:contextualSpacing w:val="0"/>
              <w:rPr>
                <w:rFonts w:cs="Tahoma"/>
                <w:szCs w:val="22"/>
                <w:lang w:val="el-GR"/>
              </w:rPr>
            </w:pPr>
            <w:r w:rsidRPr="002F722A">
              <w:rPr>
                <w:rFonts w:cs="Tahoma"/>
                <w:szCs w:val="22"/>
                <w:lang w:val="el-GR"/>
              </w:rPr>
              <w:t xml:space="preserve">Καταβολή ποσοστού </w:t>
            </w:r>
            <w:r w:rsidR="00AA5888" w:rsidRPr="002F722A">
              <w:rPr>
                <w:rFonts w:cs="Tahoma"/>
                <w:b/>
                <w:bCs/>
                <w:szCs w:val="22"/>
                <w:lang w:val="el-GR"/>
              </w:rPr>
              <w:t xml:space="preserve">τριάντα </w:t>
            </w:r>
            <w:r w:rsidRPr="002F722A">
              <w:rPr>
                <w:rFonts w:cs="Tahoma"/>
                <w:b/>
                <w:bCs/>
                <w:szCs w:val="22"/>
                <w:lang w:val="el-GR"/>
              </w:rPr>
              <w:t>τοις εκατό (</w:t>
            </w:r>
            <w:r w:rsidR="00AA5888" w:rsidRPr="002F722A">
              <w:rPr>
                <w:rFonts w:cs="Tahoma"/>
                <w:b/>
                <w:bCs/>
                <w:szCs w:val="22"/>
                <w:lang w:val="el-GR"/>
              </w:rPr>
              <w:t>3</w:t>
            </w:r>
            <w:r w:rsidRPr="002F722A">
              <w:rPr>
                <w:rFonts w:cs="Tahoma"/>
                <w:b/>
                <w:bCs/>
                <w:szCs w:val="22"/>
                <w:lang w:val="el-GR"/>
              </w:rPr>
              <w:t>0%)</w:t>
            </w:r>
            <w:r w:rsidRPr="002F722A">
              <w:rPr>
                <w:rFonts w:cs="Tahoma"/>
                <w:szCs w:val="22"/>
                <w:lang w:val="el-GR"/>
              </w:rPr>
              <w:t xml:space="preserve"> του συμβατικού τιμήματος, μετά την παραλαβή της </w:t>
            </w:r>
            <w:r w:rsidRPr="002F722A">
              <w:rPr>
                <w:rFonts w:cs="Tahoma"/>
                <w:b/>
                <w:bCs/>
                <w:szCs w:val="22"/>
                <w:lang w:val="el-GR"/>
              </w:rPr>
              <w:t xml:space="preserve">Φάσης </w:t>
            </w:r>
            <w:r w:rsidR="00AA5888" w:rsidRPr="002F722A">
              <w:rPr>
                <w:rFonts w:cs="Tahoma"/>
                <w:b/>
                <w:bCs/>
                <w:szCs w:val="22"/>
                <w:lang w:val="el-GR"/>
              </w:rPr>
              <w:t>Α</w:t>
            </w:r>
            <w:r w:rsidRPr="002F722A">
              <w:rPr>
                <w:rFonts w:cs="Tahoma"/>
                <w:szCs w:val="22"/>
                <w:lang w:val="el-GR"/>
              </w:rPr>
              <w:t xml:space="preserve"> </w:t>
            </w:r>
            <w:r w:rsidR="00711F2C" w:rsidRPr="002F722A">
              <w:rPr>
                <w:rFonts w:cs="Tahoma"/>
                <w:b/>
                <w:bCs/>
                <w:szCs w:val="22"/>
                <w:lang w:val="el-GR"/>
              </w:rPr>
              <w:t>«</w:t>
            </w:r>
            <w:r w:rsidR="00AA5888" w:rsidRPr="002F722A">
              <w:rPr>
                <w:rFonts w:cs="Tahoma"/>
                <w:b/>
                <w:bCs/>
                <w:szCs w:val="22"/>
                <w:lang w:val="el-GR"/>
              </w:rPr>
              <w:t>Αποτύπωση και αξιολόγηση της υφιστάμενης κατάστασης λειτουργίας του ΕΤ με έμφαση στις διαδικασίες υποδοχής και επεξεργασίας εγγράφων προς δημοσίευση</w:t>
            </w:r>
            <w:r w:rsidR="00547C24">
              <w:rPr>
                <w:rFonts w:cs="Tahoma"/>
                <w:b/>
                <w:bCs/>
                <w:szCs w:val="22"/>
                <w:lang w:val="el-GR"/>
              </w:rPr>
              <w:t xml:space="preserve"> και λοιπών εργασιών</w:t>
            </w:r>
            <w:r w:rsidR="00711F2C" w:rsidRPr="002F722A">
              <w:rPr>
                <w:rFonts w:cs="Tahoma"/>
                <w:b/>
                <w:bCs/>
                <w:szCs w:val="22"/>
                <w:lang w:val="el-GR"/>
              </w:rPr>
              <w:t>»</w:t>
            </w:r>
            <w:r w:rsidR="00711F2C" w:rsidRPr="002F722A">
              <w:rPr>
                <w:rFonts w:cs="Tahoma"/>
                <w:szCs w:val="22"/>
                <w:lang w:val="el-GR"/>
              </w:rPr>
              <w:t xml:space="preserve"> </w:t>
            </w:r>
            <w:r w:rsidRPr="002F722A">
              <w:rPr>
                <w:rFonts w:cs="Tahoma"/>
                <w:szCs w:val="22"/>
                <w:lang w:val="el-GR"/>
              </w:rPr>
              <w:t xml:space="preserve">(και αφού αφαιρεθεί: (i) ποσοστό της </w:t>
            </w:r>
            <w:proofErr w:type="spellStart"/>
            <w:r w:rsidRPr="002F722A">
              <w:rPr>
                <w:rFonts w:cs="Tahoma"/>
                <w:szCs w:val="22"/>
                <w:lang w:val="el-GR"/>
              </w:rPr>
              <w:t>χορηγηθείσας</w:t>
            </w:r>
            <w:proofErr w:type="spellEnd"/>
            <w:r w:rsidRPr="002F722A">
              <w:rPr>
                <w:rFonts w:cs="Tahoma"/>
                <w:szCs w:val="22"/>
                <w:lang w:val="el-GR"/>
              </w:rPr>
              <w:t xml:space="preserve"> προκαταβολής ίσο προς το ανωτέρω ποσοστό της πληρωμής που καταβάλλεται (αναλογική απόσβεση προκαταβολής), και </w:t>
            </w:r>
            <w:r w:rsidRPr="002F722A">
              <w:rPr>
                <w:rFonts w:cs="Tahoma"/>
                <w:szCs w:val="22"/>
                <w:lang w:val="el-GR" w:eastAsia="el-GR"/>
              </w:rPr>
              <w:t>(</w:t>
            </w:r>
            <w:r w:rsidRPr="002F722A">
              <w:rPr>
                <w:rFonts w:cs="Tahoma"/>
                <w:szCs w:val="22"/>
                <w:lang w:val="en-US" w:eastAsia="el-GR"/>
              </w:rPr>
              <w:t>ii</w:t>
            </w:r>
            <w:r w:rsidRPr="002F722A">
              <w:rPr>
                <w:rFonts w:cs="Tahoma"/>
                <w:szCs w:val="22"/>
                <w:lang w:val="el-GR" w:eastAsia="el-GR"/>
              </w:rPr>
              <w:t xml:space="preserve">) </w:t>
            </w:r>
            <w:r w:rsidRPr="002F722A">
              <w:rPr>
                <w:rFonts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τμηματική παραλαβή. </w:t>
            </w:r>
          </w:p>
          <w:p w14:paraId="7D500739" w14:textId="3A50DC45" w:rsidR="00F361D4" w:rsidRPr="002F722A" w:rsidRDefault="00F361D4" w:rsidP="000833D5">
            <w:pPr>
              <w:pStyle w:val="aff"/>
              <w:numPr>
                <w:ilvl w:val="0"/>
                <w:numId w:val="36"/>
              </w:numPr>
              <w:spacing w:before="0" w:line="252" w:lineRule="auto"/>
              <w:ind w:left="318" w:hanging="142"/>
              <w:contextualSpacing w:val="0"/>
              <w:rPr>
                <w:rFonts w:cs="Tahoma"/>
                <w:szCs w:val="22"/>
                <w:lang w:val="el-GR"/>
              </w:rPr>
            </w:pPr>
            <w:r w:rsidRPr="002F722A">
              <w:rPr>
                <w:rFonts w:cs="Tahoma"/>
                <w:szCs w:val="22"/>
                <w:lang w:val="el-GR"/>
              </w:rPr>
              <w:t xml:space="preserve">Καταβολή του </w:t>
            </w:r>
            <w:r w:rsidRPr="002F722A">
              <w:rPr>
                <w:rFonts w:cs="Tahoma"/>
                <w:b/>
                <w:bCs/>
                <w:szCs w:val="22"/>
                <w:lang w:val="el-GR"/>
              </w:rPr>
              <w:t>υπόλοιπου του συμβατικού τιμήματος</w:t>
            </w:r>
            <w:r w:rsidRPr="002F722A">
              <w:rPr>
                <w:rFonts w:cs="Tahoma"/>
                <w:szCs w:val="22"/>
                <w:lang w:val="el-GR"/>
              </w:rPr>
              <w:t>, μετά την οριστική ποιοτική και ποσοτική παραλαβή του συνόλου του Έργου, αφού αφαιρεθεί : (</w:t>
            </w:r>
            <w:proofErr w:type="spellStart"/>
            <w:r w:rsidRPr="002F722A">
              <w:rPr>
                <w:rFonts w:cs="Tahoma"/>
                <w:szCs w:val="22"/>
                <w:lang w:val="en-US"/>
              </w:rPr>
              <w:t>i</w:t>
            </w:r>
            <w:proofErr w:type="spellEnd"/>
            <w:r w:rsidRPr="002F722A">
              <w:rPr>
                <w:rFonts w:cs="Tahoma"/>
                <w:szCs w:val="22"/>
                <w:lang w:val="el-GR"/>
              </w:rPr>
              <w:t xml:space="preserve">) το υπόλοιπο ποσοστό της </w:t>
            </w:r>
            <w:proofErr w:type="spellStart"/>
            <w:r w:rsidRPr="002F722A">
              <w:rPr>
                <w:rFonts w:cs="Tahoma"/>
                <w:szCs w:val="22"/>
                <w:lang w:val="el-GR"/>
              </w:rPr>
              <w:t>χορηγηθείσας</w:t>
            </w:r>
            <w:proofErr w:type="spellEnd"/>
            <w:r w:rsidRPr="002F722A">
              <w:rPr>
                <w:rFonts w:cs="Tahoma"/>
                <w:szCs w:val="22"/>
                <w:lang w:val="el-GR"/>
              </w:rPr>
              <w:t xml:space="preserve"> προκαταβολής (αναλογική απόσβεση προκαταβολής), και </w:t>
            </w:r>
            <w:r w:rsidRPr="002F722A">
              <w:rPr>
                <w:rFonts w:cs="Tahoma"/>
                <w:szCs w:val="22"/>
                <w:lang w:val="el-GR" w:eastAsia="el-GR"/>
              </w:rPr>
              <w:t>(</w:t>
            </w:r>
            <w:r w:rsidRPr="002F722A">
              <w:rPr>
                <w:rFonts w:cs="Tahoma"/>
                <w:szCs w:val="22"/>
                <w:lang w:val="en-US" w:eastAsia="el-GR"/>
              </w:rPr>
              <w:t>ii</w:t>
            </w:r>
            <w:r w:rsidRPr="002F722A">
              <w:rPr>
                <w:rFonts w:cs="Tahoma"/>
                <w:szCs w:val="22"/>
                <w:lang w:val="el-GR" w:eastAsia="el-GR"/>
              </w:rPr>
              <w:t xml:space="preserve">) </w:t>
            </w:r>
            <w:r w:rsidRPr="002F722A">
              <w:rPr>
                <w:rFonts w:cs="Tahoma"/>
                <w:szCs w:val="22"/>
                <w:lang w:val="el-GR"/>
              </w:rPr>
              <w:t xml:space="preserve">τόκος επί της </w:t>
            </w:r>
            <w:proofErr w:type="spellStart"/>
            <w:r w:rsidRPr="002F722A">
              <w:rPr>
                <w:rFonts w:cs="Tahoma"/>
                <w:szCs w:val="22"/>
                <w:lang w:val="el-GR"/>
              </w:rPr>
              <w:t>απομειωμένης</w:t>
            </w:r>
            <w:proofErr w:type="spellEnd"/>
            <w:r w:rsidRPr="002F722A">
              <w:rPr>
                <w:rFonts w:cs="Tahoma"/>
                <w:szCs w:val="22"/>
                <w:lang w:val="el-GR"/>
              </w:rPr>
              <w:t xml:space="preserve"> από την προηγούμενη πληρωμή </w:t>
            </w:r>
            <w:r w:rsidRPr="00025FF8">
              <w:rPr>
                <w:rFonts w:cs="Tahoma"/>
                <w:szCs w:val="22"/>
                <w:lang w:val="el-GR"/>
              </w:rPr>
              <w:t>(</w:t>
            </w:r>
            <w:r w:rsidR="006B0711" w:rsidRPr="00025FF8">
              <w:rPr>
                <w:rFonts w:cs="Tahoma"/>
                <w:szCs w:val="22"/>
                <w:lang w:val="el-GR"/>
              </w:rPr>
              <w:t>1β</w:t>
            </w:r>
            <w:r w:rsidRPr="00025FF8">
              <w:rPr>
                <w:rFonts w:cs="Tahoma"/>
                <w:szCs w:val="22"/>
                <w:lang w:val="el-GR"/>
              </w:rPr>
              <w:t>)</w:t>
            </w:r>
            <w:r w:rsidRPr="002F722A">
              <w:rPr>
                <w:rFonts w:cs="Tahoma"/>
                <w:szCs w:val="22"/>
                <w:lang w:val="el-GR"/>
              </w:rPr>
              <w:t xml:space="preserve"> προκαταβολής και για το χρονικό διάστημα από την ημερομηνία του υπολογισμού τόκου της προηγούμενης τμηματικής πληρωμής</w:t>
            </w:r>
            <w:r w:rsidRPr="002F722A">
              <w:rPr>
                <w:rFonts w:cs="Tahoma"/>
                <w:szCs w:val="22"/>
              </w:rPr>
              <w:t> </w:t>
            </w:r>
            <w:r w:rsidRPr="002F722A">
              <w:rPr>
                <w:rFonts w:cs="Tahoma"/>
                <w:szCs w:val="22"/>
                <w:lang w:val="el-GR"/>
              </w:rPr>
              <w:t xml:space="preserve">μέχρι την οριστική ποιοτική και ποσοτική παραλαβή του Έργου. </w:t>
            </w:r>
          </w:p>
        </w:tc>
      </w:tr>
      <w:tr w:rsidR="009B44EF" w:rsidRPr="00072EE8" w14:paraId="229F2746" w14:textId="77777777" w:rsidTr="009B44EF">
        <w:tc>
          <w:tcPr>
            <w:tcW w:w="562" w:type="dxa"/>
          </w:tcPr>
          <w:p w14:paraId="46E76674" w14:textId="77777777" w:rsidR="009B44EF" w:rsidRPr="00155B45" w:rsidRDefault="009B44EF" w:rsidP="000833D5">
            <w:pPr>
              <w:pStyle w:val="aff"/>
              <w:numPr>
                <w:ilvl w:val="0"/>
                <w:numId w:val="30"/>
              </w:numPr>
              <w:spacing w:before="0" w:line="252" w:lineRule="auto"/>
              <w:ind w:left="0" w:firstLine="0"/>
              <w:contextualSpacing w:val="0"/>
              <w:rPr>
                <w:rFonts w:cs="Tahoma"/>
                <w:b/>
                <w:lang w:val="el-GR"/>
              </w:rPr>
            </w:pPr>
          </w:p>
        </w:tc>
        <w:tc>
          <w:tcPr>
            <w:tcW w:w="9066" w:type="dxa"/>
          </w:tcPr>
          <w:p w14:paraId="36524675" w14:textId="294E4662" w:rsidR="009B44EF" w:rsidRPr="002F722A" w:rsidRDefault="009B44EF" w:rsidP="000833D5">
            <w:pPr>
              <w:pStyle w:val="aff"/>
              <w:numPr>
                <w:ilvl w:val="0"/>
                <w:numId w:val="31"/>
              </w:numPr>
              <w:tabs>
                <w:tab w:val="left" w:pos="313"/>
              </w:tabs>
              <w:spacing w:before="0" w:line="252" w:lineRule="auto"/>
              <w:ind w:hanging="189"/>
              <w:contextualSpacing w:val="0"/>
              <w:rPr>
                <w:rFonts w:cs="Tahoma"/>
                <w:lang w:val="el-GR"/>
              </w:rPr>
            </w:pPr>
            <w:r w:rsidRPr="002F722A">
              <w:rPr>
                <w:rFonts w:cs="Tahoma"/>
                <w:lang w:val="el-GR"/>
              </w:rPr>
              <w:t xml:space="preserve">Καταβολή ποσοστού </w:t>
            </w:r>
            <w:r w:rsidR="002513A5" w:rsidRPr="002F722A">
              <w:rPr>
                <w:rFonts w:cs="Tahoma"/>
                <w:b/>
                <w:lang w:val="el-GR"/>
              </w:rPr>
              <w:t xml:space="preserve">σαράντα </w:t>
            </w:r>
            <w:r w:rsidR="009D60F4" w:rsidRPr="002F722A">
              <w:rPr>
                <w:rFonts w:cs="Tahoma"/>
                <w:b/>
                <w:lang w:val="el-GR"/>
              </w:rPr>
              <w:t>τ</w:t>
            </w:r>
            <w:r w:rsidRPr="002F722A">
              <w:rPr>
                <w:rFonts w:cs="Tahoma"/>
                <w:b/>
                <w:lang w:val="el-GR"/>
              </w:rPr>
              <w:t>οις εκατό (</w:t>
            </w:r>
            <w:r w:rsidR="002513A5" w:rsidRPr="002F722A">
              <w:rPr>
                <w:rFonts w:cs="Tahoma"/>
                <w:b/>
                <w:lang w:val="el-GR"/>
              </w:rPr>
              <w:t>4</w:t>
            </w:r>
            <w:r w:rsidR="009D60F4" w:rsidRPr="002F722A">
              <w:rPr>
                <w:rFonts w:cs="Tahoma"/>
                <w:b/>
                <w:lang w:val="el-GR"/>
              </w:rPr>
              <w:t>0</w:t>
            </w:r>
            <w:r w:rsidRPr="002F722A">
              <w:rPr>
                <w:rFonts w:cs="Tahoma"/>
                <w:b/>
                <w:lang w:val="el-GR"/>
              </w:rPr>
              <w:t>%)</w:t>
            </w:r>
            <w:r w:rsidRPr="002F722A">
              <w:rPr>
                <w:rFonts w:cs="Tahoma"/>
                <w:lang w:val="el-GR"/>
              </w:rPr>
              <w:t xml:space="preserve"> του συμβατικού τιμήματος πλέον του αναλογούντος ΦΠΑ, μετά την παραλαβή της </w:t>
            </w:r>
            <w:r w:rsidR="002513A5" w:rsidRPr="002F722A">
              <w:rPr>
                <w:rFonts w:cs="Tahoma"/>
                <w:b/>
                <w:bCs/>
                <w:szCs w:val="22"/>
                <w:lang w:val="el-GR"/>
              </w:rPr>
              <w:t>Φάσης Α</w:t>
            </w:r>
            <w:r w:rsidR="002513A5" w:rsidRPr="002F722A">
              <w:rPr>
                <w:rFonts w:cs="Tahoma"/>
                <w:szCs w:val="22"/>
                <w:lang w:val="el-GR"/>
              </w:rPr>
              <w:t xml:space="preserve"> </w:t>
            </w:r>
            <w:r w:rsidR="002513A5" w:rsidRPr="002F722A">
              <w:rPr>
                <w:rFonts w:cs="Tahoma"/>
                <w:b/>
                <w:bCs/>
                <w:szCs w:val="22"/>
                <w:lang w:val="el-GR"/>
              </w:rPr>
              <w:t>«Αποτύπωση και αξιολόγηση της υφιστάμενης κατάστασης λειτουργίας του ΕΤ με έμφαση στις διαδικασίες υποδοχής και επεξεργασίας εγγράφων προς δημοσίευση</w:t>
            </w:r>
            <w:r w:rsidR="00547C24">
              <w:rPr>
                <w:rFonts w:cs="Tahoma"/>
                <w:b/>
                <w:bCs/>
                <w:szCs w:val="22"/>
                <w:lang w:val="el-GR"/>
              </w:rPr>
              <w:t xml:space="preserve"> και λοιπών εργασιών</w:t>
            </w:r>
            <w:r w:rsidR="002513A5" w:rsidRPr="002F722A">
              <w:rPr>
                <w:rFonts w:cs="Tahoma"/>
                <w:b/>
                <w:bCs/>
                <w:szCs w:val="22"/>
                <w:lang w:val="el-GR"/>
              </w:rPr>
              <w:t>»</w:t>
            </w:r>
            <w:r w:rsidRPr="002F722A">
              <w:rPr>
                <w:rFonts w:cs="Tahoma"/>
                <w:lang w:val="el-GR"/>
              </w:rPr>
              <w:t xml:space="preserve">.  </w:t>
            </w:r>
          </w:p>
          <w:p w14:paraId="52730BF9" w14:textId="77777777" w:rsidR="009B44EF" w:rsidRPr="002F722A" w:rsidRDefault="009B44EF" w:rsidP="000833D5">
            <w:pPr>
              <w:pStyle w:val="aff"/>
              <w:numPr>
                <w:ilvl w:val="0"/>
                <w:numId w:val="31"/>
              </w:numPr>
              <w:tabs>
                <w:tab w:val="left" w:pos="313"/>
              </w:tabs>
              <w:spacing w:before="0" w:line="252" w:lineRule="auto"/>
              <w:ind w:left="313" w:hanging="142"/>
              <w:contextualSpacing w:val="0"/>
              <w:rPr>
                <w:rFonts w:cs="Tahoma"/>
                <w:lang w:val="el-GR"/>
              </w:rPr>
            </w:pPr>
            <w:r w:rsidRPr="002F722A">
              <w:rPr>
                <w:rFonts w:cs="Tahoma"/>
                <w:lang w:val="el-GR"/>
              </w:rPr>
              <w:t xml:space="preserve">Το </w:t>
            </w:r>
            <w:r w:rsidRPr="002F722A">
              <w:rPr>
                <w:rFonts w:cs="Tahoma"/>
                <w:b/>
                <w:lang w:val="el-GR"/>
              </w:rPr>
              <w:t>υπόλοιπο</w:t>
            </w:r>
            <w:r w:rsidRPr="002F722A">
              <w:rPr>
                <w:rFonts w:cs="Tahoma"/>
                <w:lang w:val="el-GR"/>
              </w:rPr>
              <w:t xml:space="preserve"> του συμβατικού τιμήματος μετά την οριστική ποιοτική και ποσοτική παραλαβή του συνόλου του Έργου.</w:t>
            </w:r>
          </w:p>
        </w:tc>
      </w:tr>
    </w:tbl>
    <w:p w14:paraId="402FC19E" w14:textId="77777777" w:rsidR="005A4B0D" w:rsidRPr="00603221" w:rsidRDefault="005A4B0D" w:rsidP="005A4B0D">
      <w:pPr>
        <w:tabs>
          <w:tab w:val="left" w:pos="426"/>
        </w:tabs>
        <w:ind w:left="426" w:hanging="426"/>
        <w:rPr>
          <w:rFonts w:cs="Tahoma"/>
          <w:szCs w:val="22"/>
          <w:lang w:val="el-GR"/>
        </w:rPr>
      </w:pPr>
      <w:r w:rsidRPr="00603221">
        <w:rPr>
          <w:rFonts w:cs="Tahoma"/>
          <w:szCs w:val="22"/>
          <w:lang w:val="el-GR"/>
        </w:rPr>
        <w:t xml:space="preserve">Επισημαίνεται ότι η παραπάνω προκαταβολή δύναται να χορηγηθεί και τμηματικά. </w:t>
      </w:r>
    </w:p>
    <w:p w14:paraId="25225A74" w14:textId="77777777" w:rsidR="00711F2C" w:rsidRDefault="00711F2C" w:rsidP="00155B45">
      <w:pPr>
        <w:spacing w:before="0" w:line="252" w:lineRule="auto"/>
        <w:rPr>
          <w:rFonts w:cs="Tahoma"/>
          <w:szCs w:val="22"/>
          <w:lang w:val="el-GR"/>
        </w:rPr>
      </w:pPr>
    </w:p>
    <w:p w14:paraId="6749F1C0" w14:textId="20E8FC43" w:rsidR="008338F0" w:rsidRPr="00155B45" w:rsidRDefault="003355E7" w:rsidP="00155B45">
      <w:pPr>
        <w:spacing w:before="0" w:line="252" w:lineRule="auto"/>
        <w:rPr>
          <w:rFonts w:cs="Tahoma"/>
          <w:szCs w:val="22"/>
          <w:lang w:val="el-GR"/>
        </w:rPr>
      </w:pPr>
      <w:r w:rsidRPr="00155B45">
        <w:rPr>
          <w:rFonts w:cs="Tahoma"/>
          <w:szCs w:val="22"/>
          <w:lang w:val="el-GR"/>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155B45">
        <w:rPr>
          <w:rFonts w:cs="Tahoma"/>
          <w:color w:val="FFFF00"/>
          <w:szCs w:val="22"/>
          <w:lang w:val="el-GR"/>
        </w:rPr>
        <w:t xml:space="preserve"> </w:t>
      </w:r>
    </w:p>
    <w:p w14:paraId="00848272" w14:textId="5294CC6E" w:rsidR="003105FA" w:rsidRDefault="003355E7" w:rsidP="00155B45">
      <w:pPr>
        <w:spacing w:before="0" w:line="252" w:lineRule="auto"/>
        <w:rPr>
          <w:rFonts w:cs="Tahoma"/>
          <w:szCs w:val="22"/>
          <w:lang w:val="el-GR" w:eastAsia="el-GR"/>
        </w:rPr>
      </w:pPr>
      <w:r w:rsidRPr="00155B45">
        <w:rPr>
          <w:rFonts w:cs="Tahoma"/>
          <w:b/>
          <w:szCs w:val="22"/>
          <w:lang w:val="el-GR"/>
        </w:rPr>
        <w:t>5.1.2.</w:t>
      </w:r>
      <w:r w:rsidRPr="00155B45">
        <w:rPr>
          <w:rFonts w:cs="Tahoma"/>
          <w:szCs w:val="22"/>
          <w:lang w:val="el-GR"/>
        </w:rPr>
        <w:t xml:space="preserve"> </w:t>
      </w:r>
      <w:r w:rsidR="00E22AD6">
        <w:rPr>
          <w:rFonts w:cs="Tahoma"/>
          <w:szCs w:val="22"/>
          <w:lang w:val="el-GR"/>
        </w:rPr>
        <w:t>Τον</w:t>
      </w:r>
      <w:r w:rsidRPr="00155B45">
        <w:rPr>
          <w:rFonts w:cs="Tahoma"/>
          <w:szCs w:val="22"/>
          <w:lang w:val="el-GR"/>
        </w:rPr>
        <w:t xml:space="preserve"> Ανάδοχο βαρύνουν </w:t>
      </w:r>
      <w:r w:rsidRPr="00155B45">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Pr>
          <w:rFonts w:cs="Tahoma"/>
          <w:szCs w:val="22"/>
          <w:lang w:val="el-GR" w:eastAsia="el-GR"/>
        </w:rPr>
        <w:t xml:space="preserve">για την </w:t>
      </w:r>
      <w:r w:rsidR="003105FA">
        <w:rPr>
          <w:rFonts w:cs="Tahoma"/>
          <w:szCs w:val="22"/>
          <w:lang w:val="el-GR" w:eastAsia="el-GR"/>
        </w:rPr>
        <w:t>παροχή των υπηρεσιών</w:t>
      </w:r>
      <w:r w:rsidRPr="00155B45">
        <w:rPr>
          <w:rFonts w:cs="Tahoma"/>
          <w:szCs w:val="22"/>
          <w:lang w:val="el-GR" w:eastAsia="el-GR"/>
        </w:rPr>
        <w:t xml:space="preserve"> στον τόπο και με τον τρόπο που προβλέπεται στα έγγραφα της σύμβασης. </w:t>
      </w:r>
    </w:p>
    <w:p w14:paraId="1ACC4398" w14:textId="768D03B6" w:rsidR="008338F0" w:rsidRPr="00155B45" w:rsidRDefault="003355E7" w:rsidP="00155B45">
      <w:pPr>
        <w:spacing w:before="0" w:line="252" w:lineRule="auto"/>
        <w:rPr>
          <w:rFonts w:cs="Tahoma"/>
          <w:szCs w:val="22"/>
          <w:lang w:val="el-GR"/>
        </w:rPr>
      </w:pPr>
      <w:r w:rsidRPr="00155B45">
        <w:rPr>
          <w:rFonts w:cs="Tahoma"/>
          <w:szCs w:val="22"/>
          <w:lang w:val="el-GR" w:eastAsia="el-GR"/>
        </w:rPr>
        <w:t xml:space="preserve">Ιδίως </w:t>
      </w:r>
      <w:proofErr w:type="spellStart"/>
      <w:r w:rsidRPr="00155B45">
        <w:rPr>
          <w:rFonts w:cs="Tahoma"/>
          <w:szCs w:val="22"/>
          <w:lang w:val="el-GR" w:eastAsia="el-GR"/>
        </w:rPr>
        <w:t>βαρύνεται</w:t>
      </w:r>
      <w:proofErr w:type="spellEnd"/>
      <w:r w:rsidRPr="00155B45">
        <w:rPr>
          <w:rFonts w:cs="Tahoma"/>
          <w:szCs w:val="22"/>
          <w:lang w:val="el-GR" w:eastAsia="el-GR"/>
        </w:rPr>
        <w:t xml:space="preserve"> με τις </w:t>
      </w:r>
      <w:r w:rsidRPr="00155B45">
        <w:rPr>
          <w:rFonts w:cs="Tahoma"/>
          <w:szCs w:val="22"/>
          <w:lang w:val="el-GR"/>
        </w:rPr>
        <w:t xml:space="preserve">ακόλουθες κρατήσεις: </w:t>
      </w:r>
    </w:p>
    <w:p w14:paraId="2949E6D3" w14:textId="008B45B9" w:rsidR="008338F0" w:rsidRPr="00155B45" w:rsidRDefault="003355E7" w:rsidP="00155B45">
      <w:pPr>
        <w:spacing w:before="0" w:line="252" w:lineRule="auto"/>
        <w:rPr>
          <w:rFonts w:cs="Tahoma"/>
          <w:szCs w:val="22"/>
          <w:lang w:val="el-GR"/>
        </w:rPr>
      </w:pPr>
      <w:r w:rsidRPr="00155B45">
        <w:rPr>
          <w:rFonts w:cs="Tahoma"/>
          <w:szCs w:val="22"/>
          <w:lang w:val="el-GR"/>
        </w:rPr>
        <w:t>α) Κράτηση 0,0</w:t>
      </w:r>
      <w:r w:rsidR="001E3887" w:rsidRPr="00155B45">
        <w:rPr>
          <w:rFonts w:cs="Tahoma"/>
          <w:szCs w:val="22"/>
          <w:lang w:val="el-GR"/>
        </w:rPr>
        <w:t>7</w:t>
      </w:r>
      <w:r w:rsidRPr="00155B45">
        <w:rPr>
          <w:rFonts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w:t>
      </w:r>
      <w:r w:rsidR="00491E6A">
        <w:rPr>
          <w:rFonts w:cs="Tahoma"/>
          <w:szCs w:val="22"/>
          <w:lang w:val="el-GR"/>
        </w:rPr>
        <w:t>.</w:t>
      </w:r>
    </w:p>
    <w:p w14:paraId="05F9F5F3" w14:textId="4DDEB35C" w:rsidR="003105FA" w:rsidRPr="00603221" w:rsidRDefault="003355E7" w:rsidP="003105FA">
      <w:pPr>
        <w:rPr>
          <w:lang w:val="el-GR"/>
        </w:rPr>
      </w:pPr>
      <w:r w:rsidRPr="00155B45">
        <w:rPr>
          <w:rFonts w:cs="Tahoma"/>
          <w:szCs w:val="22"/>
          <w:lang w:val="el-GR"/>
        </w:rPr>
        <w:t xml:space="preserve">β) Κράτηση ύψους 0,02% υπέρ </w:t>
      </w:r>
      <w:r w:rsidR="003105FA" w:rsidRPr="005C13A7">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3105FA" w:rsidRPr="005C13A7">
        <w:rPr>
          <w:lang w:val="el-GR"/>
        </w:rPr>
        <w:t>παρακρατείται</w:t>
      </w:r>
      <w:proofErr w:type="spellEnd"/>
      <w:r w:rsidR="003105FA" w:rsidRPr="005C13A7">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3105FA">
        <w:rPr>
          <w:lang w:val="el-GR"/>
        </w:rPr>
        <w:t>.</w:t>
      </w:r>
    </w:p>
    <w:p w14:paraId="27F940CD" w14:textId="77777777" w:rsidR="005A74FF" w:rsidRPr="00155B45" w:rsidRDefault="005A74FF" w:rsidP="00155B45">
      <w:pPr>
        <w:spacing w:before="0" w:line="252" w:lineRule="auto"/>
        <w:rPr>
          <w:rFonts w:cs="Tahoma"/>
          <w:szCs w:val="22"/>
          <w:lang w:val="el-GR"/>
        </w:rPr>
      </w:pPr>
      <w:r w:rsidRPr="00155B45">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49857353" w:rsidR="008338F0" w:rsidRDefault="003355E7" w:rsidP="00155B45">
      <w:pPr>
        <w:spacing w:before="0" w:line="252" w:lineRule="auto"/>
        <w:rPr>
          <w:rFonts w:cs="Tahoma"/>
          <w:szCs w:val="22"/>
          <w:lang w:val="el-GR"/>
        </w:rPr>
      </w:pPr>
      <w:r w:rsidRPr="00155B45">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FA60ED2" w14:textId="77777777" w:rsidR="00BC2D01" w:rsidRPr="00155B45" w:rsidRDefault="00BC2D01" w:rsidP="00155B45">
      <w:pPr>
        <w:spacing w:before="0" w:line="252" w:lineRule="auto"/>
        <w:rPr>
          <w:rFonts w:cs="Tahoma"/>
          <w:szCs w:val="22"/>
          <w:lang w:val="el-GR"/>
        </w:rPr>
      </w:pPr>
    </w:p>
    <w:p w14:paraId="15645D14" w14:textId="77777777" w:rsidR="008338F0" w:rsidRPr="00155B45" w:rsidRDefault="00331981"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213" w:name="_Ref496607484"/>
      <w:bookmarkStart w:id="214" w:name="_Toc43378484"/>
      <w:bookmarkStart w:id="215" w:name="_Toc76118986"/>
      <w:r w:rsidRPr="00155B45">
        <w:rPr>
          <w:rFonts w:ascii="Tahoma" w:hAnsi="Tahoma" w:cs="Tahoma"/>
          <w:sz w:val="22"/>
          <w:lang w:val="el-GR"/>
        </w:rPr>
        <w:t>Κήρυξη οικονομικού φορέα έ</w:t>
      </w:r>
      <w:r w:rsidR="003355E7" w:rsidRPr="00155B45">
        <w:rPr>
          <w:rFonts w:ascii="Tahoma" w:hAnsi="Tahoma" w:cs="Tahoma"/>
          <w:sz w:val="22"/>
          <w:lang w:val="el-GR"/>
        </w:rPr>
        <w:t>κπτ</w:t>
      </w:r>
      <w:r w:rsidRPr="00155B45">
        <w:rPr>
          <w:rFonts w:ascii="Tahoma" w:hAnsi="Tahoma" w:cs="Tahoma"/>
          <w:sz w:val="22"/>
          <w:lang w:val="el-GR"/>
        </w:rPr>
        <w:t>ω</w:t>
      </w:r>
      <w:r w:rsidR="003355E7" w:rsidRPr="00155B45">
        <w:rPr>
          <w:rFonts w:ascii="Tahoma" w:hAnsi="Tahoma" w:cs="Tahoma"/>
          <w:sz w:val="22"/>
          <w:lang w:val="el-GR"/>
        </w:rPr>
        <w:t>του - Κυρώσεις</w:t>
      </w:r>
      <w:bookmarkEnd w:id="213"/>
      <w:bookmarkEnd w:id="214"/>
      <w:bookmarkEnd w:id="215"/>
      <w:r w:rsidR="003355E7" w:rsidRPr="00155B45">
        <w:rPr>
          <w:rFonts w:ascii="Tahoma" w:hAnsi="Tahoma" w:cs="Tahoma"/>
          <w:sz w:val="22"/>
          <w:lang w:val="el-GR"/>
        </w:rPr>
        <w:t xml:space="preserve"> </w:t>
      </w:r>
    </w:p>
    <w:p w14:paraId="30368BEE" w14:textId="505DA876" w:rsidR="00491E6A" w:rsidRDefault="003355E7" w:rsidP="00155B45">
      <w:pPr>
        <w:suppressAutoHyphens w:val="0"/>
        <w:autoSpaceDE w:val="0"/>
        <w:spacing w:before="0" w:line="252" w:lineRule="auto"/>
        <w:rPr>
          <w:rFonts w:eastAsia="SimSun" w:cs="Tahoma"/>
          <w:szCs w:val="22"/>
          <w:lang w:val="el-GR"/>
        </w:rPr>
      </w:pPr>
      <w:r w:rsidRPr="00155B45">
        <w:rPr>
          <w:rFonts w:eastAsia="SimSun" w:cs="Tahoma"/>
          <w:b/>
          <w:szCs w:val="22"/>
          <w:lang w:val="el-GR"/>
        </w:rPr>
        <w:t>5.2.1.</w:t>
      </w:r>
      <w:r w:rsidRPr="00155B45">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Pr>
          <w:rFonts w:eastAsia="SimSun" w:cs="Tahoma"/>
          <w:szCs w:val="22"/>
          <w:lang w:val="el-GR"/>
        </w:rPr>
        <w:t xml:space="preserve"> :</w:t>
      </w:r>
    </w:p>
    <w:p w14:paraId="55238136" w14:textId="77777777" w:rsidR="00491E6A" w:rsidRPr="0063173B" w:rsidRDefault="00491E6A" w:rsidP="00491E6A">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4E20E695" w14:textId="77777777" w:rsidR="00491E6A" w:rsidRDefault="00491E6A" w:rsidP="00491E6A">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F3AC688" w14:textId="77777777" w:rsidR="00491E6A" w:rsidRDefault="00491E6A" w:rsidP="00491E6A">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6CDF3887" w14:textId="77777777" w:rsidR="00491E6A" w:rsidRPr="00346054" w:rsidRDefault="00491E6A" w:rsidP="00491E6A">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4A888D2D" w14:textId="77777777" w:rsidR="00491E6A" w:rsidRDefault="00491E6A" w:rsidP="00491E6A">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39CD42E"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lastRenderedPageBreak/>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6284EAEF"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4A2D1964" w14:textId="77777777" w:rsidR="00491E6A" w:rsidRDefault="00491E6A" w:rsidP="00155B45">
      <w:pPr>
        <w:suppressAutoHyphens w:val="0"/>
        <w:autoSpaceDE w:val="0"/>
        <w:spacing w:before="0" w:line="252" w:lineRule="auto"/>
        <w:rPr>
          <w:rFonts w:eastAsia="SimSun"/>
          <w:spacing w:val="5"/>
          <w:szCs w:val="22"/>
          <w:lang w:val="el-GR"/>
        </w:rPr>
      </w:pPr>
      <w:r w:rsidRPr="00346054">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 xml:space="preserve">εφόσον προβλέπεται προκαταβολή. </w:t>
      </w:r>
    </w:p>
    <w:p w14:paraId="4C364E93" w14:textId="5DEC6038" w:rsidR="008338F0" w:rsidRPr="00155B45" w:rsidRDefault="00491E6A" w:rsidP="00155B45">
      <w:pPr>
        <w:suppressAutoHyphens w:val="0"/>
        <w:autoSpaceDE w:val="0"/>
        <w:spacing w:before="0" w:line="252" w:lineRule="auto"/>
        <w:rPr>
          <w:rFonts w:eastAsia="SimSun" w:cs="Tahoma"/>
          <w:szCs w:val="22"/>
          <w:lang w:val="el-GR"/>
        </w:rPr>
      </w:pPr>
      <w:r w:rsidRPr="00155B45" w:rsidDel="00491E6A">
        <w:rPr>
          <w:rFonts w:eastAsia="SimSun" w:cs="Tahoma"/>
          <w:szCs w:val="22"/>
          <w:lang w:val="el-GR"/>
        </w:rPr>
        <w:t xml:space="preserve"> </w:t>
      </w:r>
      <w:r w:rsidR="003355E7" w:rsidRPr="00155B45">
        <w:rPr>
          <w:rFonts w:eastAsia="SimSun" w:cs="Tahoma"/>
          <w:b/>
          <w:szCs w:val="22"/>
          <w:lang w:val="el-GR"/>
        </w:rPr>
        <w:t>5.2.2.</w:t>
      </w:r>
      <w:r w:rsidR="003355E7" w:rsidRPr="00155B45">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A714B8C" w14:textId="409355B2"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Οι ποινικές ρήτρες υπολογίζονται ως εξής:</w:t>
      </w:r>
    </w:p>
    <w:p w14:paraId="476C1426"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005750"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Το ποσό των ποινικών ρητρών αφαιρείται/συμψηφίζεται από/με την αμοιβή του αναδόχου.</w:t>
      </w:r>
    </w:p>
    <w:p w14:paraId="2B227533" w14:textId="3B66EAAE" w:rsidR="008338F0"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3F6F6E6"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bookmarkStart w:id="216" w:name="_Toc64034290"/>
      <w:bookmarkEnd w:id="216"/>
      <w:r w:rsidRPr="00155B45">
        <w:rPr>
          <w:rFonts w:ascii="Tahoma" w:hAnsi="Tahoma" w:cs="Tahoma"/>
          <w:sz w:val="22"/>
          <w:lang w:val="el-GR"/>
        </w:rPr>
        <w:tab/>
      </w:r>
      <w:bookmarkStart w:id="217" w:name="_Toc43378485"/>
      <w:bookmarkStart w:id="218" w:name="_Toc76118987"/>
      <w:r w:rsidRPr="00155B45">
        <w:rPr>
          <w:rFonts w:ascii="Tahoma" w:hAnsi="Tahoma" w:cs="Tahoma"/>
          <w:sz w:val="22"/>
          <w:lang w:val="el-GR"/>
        </w:rPr>
        <w:t>Διοικητικές προσφυγές κατά τη διαδικασία εκτέλεσης</w:t>
      </w:r>
      <w:bookmarkEnd w:id="217"/>
      <w:bookmarkEnd w:id="218"/>
      <w:r w:rsidRPr="00155B45">
        <w:rPr>
          <w:rFonts w:ascii="Tahoma" w:hAnsi="Tahoma" w:cs="Tahoma"/>
          <w:sz w:val="22"/>
          <w:lang w:val="el-GR"/>
        </w:rPr>
        <w:t xml:space="preserve"> </w:t>
      </w:r>
    </w:p>
    <w:p w14:paraId="5CC1E953" w14:textId="352EF73B" w:rsidR="001766ED" w:rsidRDefault="001766ED" w:rsidP="001766E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A504FF">
        <w:rPr>
          <w:rFonts w:eastAsia="SimSun" w:cs="Tahoma"/>
          <w:szCs w:val="22"/>
          <w:lang w:val="el-GR"/>
        </w:rPr>
        <w:t>5.2</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621030A" w14:textId="36786012" w:rsidR="001766ED" w:rsidRDefault="001766ED" w:rsidP="001766E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9D531E">
        <w:rPr>
          <w:lang w:val="el-GR"/>
        </w:rPr>
        <w:t>της</w:t>
      </w:r>
      <w:r w:rsidR="009D531E" w:rsidRPr="001F7E31">
        <w:rPr>
          <w:lang w:val="el-GR"/>
        </w:rPr>
        <w:t xml:space="preserve"> </w:t>
      </w:r>
      <w:r w:rsidR="009D531E">
        <w:rPr>
          <w:lang w:val="el-GR"/>
        </w:rPr>
        <w:t>περίπτωσης</w:t>
      </w:r>
      <w:r w:rsidR="009D531E" w:rsidRPr="001F7E31">
        <w:rPr>
          <w:lang w:val="el-GR"/>
        </w:rPr>
        <w:t xml:space="preserve">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08B30D2" w14:textId="0D61E6BF" w:rsidR="003043EF" w:rsidRPr="00155B45" w:rsidRDefault="003043EF" w:rsidP="003043EF">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219" w:name="_Toc76118988"/>
      <w:r>
        <w:rPr>
          <w:rFonts w:ascii="Tahoma" w:hAnsi="Tahoma" w:cs="Tahoma"/>
          <w:sz w:val="22"/>
          <w:lang w:val="el-GR"/>
        </w:rPr>
        <w:t>Δικαστική επίλυση διαφορών</w:t>
      </w:r>
      <w:bookmarkEnd w:id="219"/>
      <w:r w:rsidRPr="00155B45">
        <w:rPr>
          <w:rFonts w:ascii="Tahoma" w:hAnsi="Tahoma" w:cs="Tahoma"/>
          <w:sz w:val="22"/>
          <w:lang w:val="el-GR"/>
        </w:rPr>
        <w:t xml:space="preserve"> </w:t>
      </w:r>
    </w:p>
    <w:p w14:paraId="54520FD5" w14:textId="785C3AA7" w:rsidR="00B731D1" w:rsidRPr="00022C43" w:rsidRDefault="001B0B10" w:rsidP="00B731D1">
      <w:pPr>
        <w:rPr>
          <w:b/>
          <w:sz w:val="24"/>
          <w:lang w:val="el-GR"/>
        </w:rPr>
      </w:pPr>
      <w:r w:rsidRPr="00C067E5">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00B731D1" w:rsidRPr="00C067E5">
        <w:rPr>
          <w:lang w:val="el-GR"/>
        </w:rPr>
        <w:t>ενδικοφανούς</w:t>
      </w:r>
      <w:proofErr w:type="spellEnd"/>
      <w:r w:rsidR="00B731D1" w:rsidRPr="00C067E5">
        <w:rPr>
          <w:lang w:val="el-GR"/>
        </w:rPr>
        <w:t xml:space="preserve"> διαδικασίας </w:t>
      </w:r>
      <w:r w:rsidR="00B731D1">
        <w:rPr>
          <w:lang w:val="el-GR"/>
        </w:rPr>
        <w:t>που προβλέπεται</w:t>
      </w:r>
      <w:r w:rsidR="00B731D1" w:rsidRPr="00C067E5">
        <w:rPr>
          <w:lang w:val="el-GR"/>
        </w:rPr>
        <w:t xml:space="preserve"> </w:t>
      </w:r>
      <w:r w:rsidRPr="00C067E5">
        <w:rPr>
          <w:lang w:val="el-GR"/>
        </w:rPr>
        <w:t>στο άρθρο 205</w:t>
      </w:r>
      <w:r w:rsidR="00B731D1">
        <w:rPr>
          <w:lang w:val="el-GR"/>
        </w:rPr>
        <w:t xml:space="preserve"> </w:t>
      </w:r>
      <w:r w:rsidR="00B731D1" w:rsidRPr="00851610">
        <w:rPr>
          <w:lang w:val="el-GR"/>
        </w:rPr>
        <w:t xml:space="preserve">του ν. 4412/2016 και την παράγραφο </w:t>
      </w:r>
      <w:r w:rsidR="004245A6">
        <w:rPr>
          <w:lang w:val="el-GR"/>
        </w:rPr>
        <w:t>5.3</w:t>
      </w:r>
      <w:r w:rsidR="00B731D1" w:rsidRPr="00851610">
        <w:rPr>
          <w:lang w:val="el-GR"/>
        </w:rPr>
        <w:t xml:space="preserve"> της παρούσας</w:t>
      </w:r>
      <w:r w:rsidR="00B731D1" w:rsidRPr="005347BC">
        <w:rPr>
          <w:lang w:val="el-GR"/>
        </w:rPr>
        <w:t xml:space="preserve">, </w:t>
      </w:r>
      <w:r w:rsidRPr="00C067E5">
        <w:rPr>
          <w:lang w:val="el-GR"/>
        </w:rPr>
        <w:t xml:space="preserve"> διαφορετικά η προσφυγή απορρίπτεται ως απαράδεκτη.</w:t>
      </w:r>
      <w:r w:rsidR="00B731D1">
        <w:rPr>
          <w:lang w:val="el-GR"/>
        </w:rPr>
        <w:t xml:space="preserve"> </w:t>
      </w:r>
      <w:r w:rsidR="00B731D1"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00B731D1" w:rsidRPr="00851610">
        <w:rPr>
          <w:lang w:val="el-GR"/>
        </w:rPr>
        <w:t>ενδικοφανούς</w:t>
      </w:r>
      <w:proofErr w:type="spellEnd"/>
      <w:r w:rsidR="00B731D1"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1B7A8BBF" w14:textId="08A8F1D4" w:rsidR="00036CBD" w:rsidRPr="00155B45" w:rsidRDefault="00036CBD" w:rsidP="006C17A2">
      <w:pPr>
        <w:suppressAutoHyphens w:val="0"/>
        <w:autoSpaceDE w:val="0"/>
        <w:rPr>
          <w:rFonts w:cs="Tahoma"/>
          <w:szCs w:val="22"/>
          <w:lang w:val="el-GR"/>
        </w:rPr>
      </w:pPr>
    </w:p>
    <w:p w14:paraId="474FDE9A" w14:textId="74553569" w:rsidR="008338F0" w:rsidRPr="00987ED0" w:rsidRDefault="00121ABE" w:rsidP="00924AB9">
      <w:pPr>
        <w:pStyle w:val="1"/>
        <w:spacing w:before="0" w:after="120" w:line="252" w:lineRule="auto"/>
        <w:ind w:left="357" w:hanging="357"/>
        <w:rPr>
          <w:rFonts w:ascii="Tahoma" w:hAnsi="Tahoma" w:cs="Tahoma"/>
          <w:sz w:val="22"/>
          <w:szCs w:val="22"/>
          <w:lang w:val="el-GR"/>
        </w:rPr>
      </w:pPr>
      <w:r>
        <w:rPr>
          <w:rFonts w:ascii="Tahoma" w:hAnsi="Tahoma" w:cs="Tahoma"/>
          <w:sz w:val="22"/>
          <w:szCs w:val="22"/>
          <w:lang w:val="el-GR"/>
        </w:rPr>
        <w:lastRenderedPageBreak/>
        <w:t>ΧΡΟΝΟΣ ΚΑΙ ΤΡΟΠΟΣ</w:t>
      </w:r>
      <w:r w:rsidR="003355E7" w:rsidRPr="00987ED0">
        <w:rPr>
          <w:rFonts w:ascii="Tahoma" w:hAnsi="Tahoma" w:cs="Tahoma"/>
          <w:sz w:val="22"/>
          <w:szCs w:val="22"/>
          <w:lang w:val="el-GR"/>
        </w:rPr>
        <w:t xml:space="preserve"> ΕΚΤΕΛΕΣΗΣ </w:t>
      </w:r>
    </w:p>
    <w:p w14:paraId="5E1B86F8"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220" w:name="_Toc43378486"/>
      <w:bookmarkStart w:id="221" w:name="_Toc76118989"/>
      <w:r w:rsidRPr="00155B45">
        <w:rPr>
          <w:rFonts w:ascii="Tahoma" w:hAnsi="Tahoma" w:cs="Tahoma"/>
          <w:sz w:val="22"/>
          <w:lang w:val="el-GR"/>
        </w:rPr>
        <w:t>Παρακολούθηση της σύμβασης</w:t>
      </w:r>
      <w:bookmarkEnd w:id="220"/>
      <w:bookmarkEnd w:id="221"/>
      <w:r w:rsidRPr="00155B45">
        <w:rPr>
          <w:rFonts w:ascii="Tahoma" w:hAnsi="Tahoma" w:cs="Tahoma"/>
          <w:sz w:val="22"/>
          <w:lang w:val="el-GR"/>
        </w:rPr>
        <w:t xml:space="preserve"> </w:t>
      </w:r>
    </w:p>
    <w:p w14:paraId="40758FD8" w14:textId="2223AC0E" w:rsidR="001766ED" w:rsidRDefault="001766ED" w:rsidP="00B731D1">
      <w:pPr>
        <w:rPr>
          <w:rFonts w:cs="Tahoma"/>
          <w:szCs w:val="22"/>
          <w:lang w:val="el-GR"/>
        </w:rPr>
      </w:pPr>
      <w:bookmarkStart w:id="222" w:name="_Hlk9421248"/>
      <w:r w:rsidRPr="00987ED0">
        <w:rPr>
          <w:rFonts w:cs="Tahoma"/>
          <w:b/>
          <w:szCs w:val="22"/>
          <w:lang w:val="el-GR"/>
        </w:rPr>
        <w:t>6.1.1.</w:t>
      </w:r>
      <w:r w:rsidRPr="00512083">
        <w:rPr>
          <w:rFonts w:cs="Tahoma"/>
          <w:szCs w:val="22"/>
          <w:lang w:val="el-GR"/>
        </w:rPr>
        <w:t xml:space="preserve"> Η παρακολούθηση της εκτέλεσης της Σύμβασης και η διοίκηση αυτής </w:t>
      </w:r>
      <w:r w:rsidR="00B731D1" w:rsidRPr="00512083">
        <w:rPr>
          <w:rFonts w:cs="Tahoma"/>
          <w:szCs w:val="22"/>
          <w:lang w:val="el-GR"/>
        </w:rPr>
        <w:t>θα διενεργ</w:t>
      </w:r>
      <w:r w:rsidR="00B731D1">
        <w:rPr>
          <w:rFonts w:cs="Tahoma"/>
          <w:szCs w:val="22"/>
          <w:lang w:val="el-GR"/>
        </w:rPr>
        <w:t xml:space="preserve">ηθεί </w:t>
      </w:r>
      <w:r w:rsidR="00B731D1" w:rsidRPr="005607CF">
        <w:rPr>
          <w:rFonts w:cs="Tahoma"/>
          <w:szCs w:val="22"/>
          <w:lang w:val="el-GR"/>
        </w:rPr>
        <w:t xml:space="preserve">από ειδική </w:t>
      </w:r>
      <w:r w:rsidR="00B731D1">
        <w:rPr>
          <w:rFonts w:cs="Tahoma"/>
          <w:szCs w:val="22"/>
          <w:lang w:val="el-GR"/>
        </w:rPr>
        <w:t>Ε</w:t>
      </w:r>
      <w:r w:rsidR="00B731D1" w:rsidRPr="005607CF">
        <w:rPr>
          <w:rFonts w:cs="Tahoma"/>
          <w:szCs w:val="22"/>
          <w:lang w:val="el-GR"/>
        </w:rPr>
        <w:t xml:space="preserve">πιτροπή </w:t>
      </w:r>
      <w:r w:rsidR="00B731D1">
        <w:rPr>
          <w:rFonts w:cs="Tahoma"/>
          <w:szCs w:val="22"/>
          <w:lang w:val="el-GR"/>
        </w:rPr>
        <w:t>(τριμελή ή πενταμελή)</w:t>
      </w:r>
      <w:r w:rsidRPr="00CC6E7A">
        <w:rPr>
          <w:rFonts w:cs="Tahoma"/>
          <w:szCs w:val="22"/>
          <w:lang w:val="el-GR"/>
        </w:rPr>
        <w:t xml:space="preserve"> η οποία θα ορισθεί με απόφαση της </w:t>
      </w:r>
      <w:r w:rsidRPr="001766ED">
        <w:rPr>
          <w:rFonts w:cs="Tahoma"/>
          <w:szCs w:val="22"/>
          <w:lang w:val="el-GR"/>
        </w:rPr>
        <w:t>αναθέτουσας αρχής</w:t>
      </w:r>
      <w:r w:rsidRPr="006C17A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91C21CB" w14:textId="77777777" w:rsidR="001766ED" w:rsidRDefault="001766ED" w:rsidP="001766ED">
      <w:pPr>
        <w:rPr>
          <w:rFonts w:cs="Tahoma"/>
          <w:szCs w:val="22"/>
          <w:lang w:val="el-GR"/>
        </w:rPr>
      </w:pPr>
      <w:r w:rsidRPr="00512083">
        <w:rPr>
          <w:rFonts w:cs="Tahoma"/>
          <w:szCs w:val="22"/>
          <w:lang w:val="el-GR"/>
        </w:rPr>
        <w:t>Με υπόδειξη του Κυρίου του Έργου μπορεί να ορί</w:t>
      </w:r>
      <w:r>
        <w:rPr>
          <w:rFonts w:cs="Tahoma"/>
          <w:szCs w:val="22"/>
          <w:lang w:val="el-GR"/>
        </w:rPr>
        <w:t>ζονται</w:t>
      </w:r>
      <w:r w:rsidRPr="00512083">
        <w:rPr>
          <w:rFonts w:cs="Tahoma"/>
          <w:szCs w:val="22"/>
          <w:lang w:val="el-GR"/>
        </w:rPr>
        <w:t xml:space="preserve"> εκπρόσωποί του, οι οποίοι θα συμμετέχουν </w:t>
      </w:r>
      <w:r>
        <w:rPr>
          <w:rFonts w:cs="Tahoma"/>
          <w:szCs w:val="22"/>
          <w:lang w:val="el-GR"/>
        </w:rPr>
        <w:t>στην Επιτροπή Π</w:t>
      </w:r>
      <w:r w:rsidRPr="00512083">
        <w:rPr>
          <w:rFonts w:cs="Tahoma"/>
          <w:szCs w:val="22"/>
          <w:lang w:val="el-GR"/>
        </w:rPr>
        <w:t>αρακολούθηση</w:t>
      </w:r>
      <w:r>
        <w:rPr>
          <w:rFonts w:cs="Tahoma"/>
          <w:szCs w:val="22"/>
          <w:lang w:val="el-GR"/>
        </w:rPr>
        <w:t>ς</w:t>
      </w:r>
      <w:r w:rsidRPr="00512083">
        <w:rPr>
          <w:rFonts w:cs="Tahoma"/>
          <w:szCs w:val="22"/>
          <w:lang w:val="el-GR"/>
        </w:rPr>
        <w:t xml:space="preserve"> της σύμβασης. </w:t>
      </w:r>
    </w:p>
    <w:p w14:paraId="47494ECC" w14:textId="70AA63DA" w:rsidR="001766ED" w:rsidRPr="00603221" w:rsidRDefault="001766ED" w:rsidP="001766ED">
      <w:pPr>
        <w:rPr>
          <w:rFonts w:cs="Tahoma"/>
          <w:szCs w:val="22"/>
          <w:lang w:val="el-GR"/>
        </w:rPr>
      </w:pPr>
      <w:r>
        <w:rPr>
          <w:rFonts w:cs="Tahoma"/>
          <w:szCs w:val="22"/>
          <w:lang w:val="el-GR"/>
        </w:rPr>
        <w:t>Η αρμόδια Επιτροπή Παρακολούθησης δύναται να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EDD93DA" w14:textId="5B5AF64D" w:rsidR="00087FEA" w:rsidRPr="00155B45" w:rsidRDefault="00087FEA" w:rsidP="00155B45">
      <w:pPr>
        <w:spacing w:before="0" w:line="252" w:lineRule="auto"/>
        <w:rPr>
          <w:rFonts w:cs="Tahoma"/>
          <w:szCs w:val="22"/>
          <w:lang w:val="el-GR"/>
        </w:rPr>
      </w:pPr>
    </w:p>
    <w:bookmarkEnd w:id="222"/>
    <w:p w14:paraId="557DF8B2"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223" w:name="_Toc43378487"/>
      <w:bookmarkStart w:id="224" w:name="_Toc76118990"/>
      <w:r w:rsidRPr="00155B45">
        <w:rPr>
          <w:rFonts w:ascii="Tahoma" w:hAnsi="Tahoma" w:cs="Tahoma"/>
          <w:sz w:val="22"/>
          <w:lang w:val="el-GR"/>
        </w:rPr>
        <w:t>Διάρκεια σύμβασης</w:t>
      </w:r>
      <w:bookmarkEnd w:id="223"/>
      <w:bookmarkEnd w:id="224"/>
      <w:r w:rsidRPr="00155B45">
        <w:rPr>
          <w:rFonts w:ascii="Tahoma" w:hAnsi="Tahoma" w:cs="Tahoma"/>
          <w:sz w:val="22"/>
          <w:lang w:val="el-GR"/>
        </w:rPr>
        <w:t xml:space="preserve"> </w:t>
      </w:r>
    </w:p>
    <w:p w14:paraId="5CBAB115" w14:textId="0471F5D1" w:rsidR="008702D8" w:rsidRPr="00155B45" w:rsidRDefault="003355E7" w:rsidP="00155B45">
      <w:pPr>
        <w:spacing w:before="0" w:line="252" w:lineRule="auto"/>
        <w:rPr>
          <w:rFonts w:cs="Tahoma"/>
          <w:szCs w:val="22"/>
          <w:lang w:val="el-GR"/>
        </w:rPr>
      </w:pPr>
      <w:r w:rsidRPr="00155B45">
        <w:rPr>
          <w:rFonts w:cs="Tahoma"/>
          <w:b/>
          <w:szCs w:val="22"/>
          <w:lang w:val="el-GR"/>
        </w:rPr>
        <w:t>6.2.1.</w:t>
      </w:r>
      <w:r w:rsidRPr="00155B45">
        <w:rPr>
          <w:rFonts w:cs="Tahoma"/>
          <w:szCs w:val="22"/>
          <w:lang w:val="el-GR"/>
        </w:rPr>
        <w:t xml:space="preserve"> </w:t>
      </w:r>
      <w:r w:rsidR="008702D8" w:rsidRPr="00155B45">
        <w:rPr>
          <w:rFonts w:cs="Tahoma"/>
          <w:szCs w:val="22"/>
          <w:lang w:val="el-GR"/>
        </w:rPr>
        <w:t xml:space="preserve">Η συνολική </w:t>
      </w:r>
      <w:r w:rsidR="008702D8" w:rsidRPr="00987ED0">
        <w:rPr>
          <w:rFonts w:cs="Tahoma"/>
          <w:b/>
          <w:bCs/>
          <w:szCs w:val="22"/>
          <w:lang w:val="el-GR"/>
        </w:rPr>
        <w:t>διάρκεια</w:t>
      </w:r>
      <w:r w:rsidR="008702D8" w:rsidRPr="00332AF9">
        <w:rPr>
          <w:rFonts w:cs="Tahoma"/>
          <w:bCs/>
          <w:szCs w:val="22"/>
          <w:lang w:val="el-GR"/>
        </w:rPr>
        <w:t xml:space="preserve"> </w:t>
      </w:r>
      <w:r w:rsidR="00332AF9">
        <w:rPr>
          <w:rFonts w:cs="Tahoma"/>
          <w:szCs w:val="22"/>
          <w:lang w:val="el-GR"/>
        </w:rPr>
        <w:t xml:space="preserve">της σύμβασης ορίζεται σε </w:t>
      </w:r>
      <w:r w:rsidR="0038278A" w:rsidRPr="00332AF9">
        <w:rPr>
          <w:rFonts w:cs="Tahoma"/>
          <w:b/>
          <w:szCs w:val="22"/>
          <w:lang w:val="el-GR"/>
        </w:rPr>
        <w:t>6</w:t>
      </w:r>
      <w:r w:rsidR="005C719C" w:rsidRPr="00332AF9">
        <w:rPr>
          <w:rFonts w:cs="Tahoma"/>
          <w:b/>
          <w:szCs w:val="22"/>
          <w:lang w:val="el-GR"/>
        </w:rPr>
        <w:t xml:space="preserve"> </w:t>
      </w:r>
      <w:r w:rsidR="008702D8" w:rsidRPr="00332AF9">
        <w:rPr>
          <w:rFonts w:cs="Tahoma"/>
          <w:b/>
          <w:szCs w:val="22"/>
          <w:lang w:val="el-GR"/>
        </w:rPr>
        <w:t>μήνες</w:t>
      </w:r>
      <w:r w:rsidR="008702D8" w:rsidRPr="00332AF9">
        <w:rPr>
          <w:rFonts w:cs="Tahoma"/>
          <w:bCs/>
          <w:szCs w:val="22"/>
          <w:lang w:val="el-GR"/>
        </w:rPr>
        <w:t xml:space="preserve"> </w:t>
      </w:r>
      <w:r w:rsidR="00332AF9">
        <w:rPr>
          <w:rFonts w:cs="Tahoma"/>
          <w:szCs w:val="22"/>
          <w:lang w:val="el-GR"/>
        </w:rPr>
        <w:t>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_Ref496625830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A504FF" w:rsidRPr="00A504FF">
        <w:rPr>
          <w:rFonts w:cs="Tahoma"/>
          <w:szCs w:val="22"/>
          <w:lang w:val="el-GR"/>
        </w:rPr>
        <w:t>ΠΑΡΑΡΤΗΜΑ Ι – Αναλυτική Περιγραφή Φυσικού και Οικονομικού Αντικειμένου της Σύμβασης</w:t>
      </w:r>
      <w:r w:rsidR="00673490" w:rsidRPr="00155B45">
        <w:rPr>
          <w:rFonts w:cs="Tahoma"/>
          <w:szCs w:val="22"/>
          <w:lang w:val="el-GR"/>
        </w:rPr>
        <w:fldChar w:fldCharType="end"/>
      </w:r>
      <w:r w:rsidR="00673490" w:rsidRPr="00155B45">
        <w:rPr>
          <w:rFonts w:cs="Tahoma"/>
          <w:szCs w:val="22"/>
          <w:lang w:val="el-GR"/>
        </w:rPr>
        <w:t xml:space="preserve"> της παρούσας. </w:t>
      </w:r>
      <w:r w:rsidR="00332AF9">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Pr>
          <w:rFonts w:cs="Tahoma"/>
          <w:szCs w:val="22"/>
          <w:u w:val="single"/>
          <w:lang w:val="el-GR"/>
        </w:rPr>
        <w:t>μέχρι την παράδοση και του τελευταίου παραδοτέου που ορίζει την λήξη της σύμβαση</w:t>
      </w:r>
      <w:r w:rsidR="00332AF9">
        <w:rPr>
          <w:rFonts w:cs="Tahoma"/>
          <w:szCs w:val="22"/>
          <w:lang w:val="el-GR"/>
        </w:rPr>
        <w:t>ς και την έναρξη της οριστικής παραλαβής του έργου.</w:t>
      </w:r>
      <w:r w:rsidR="008702D8" w:rsidRPr="00155B45">
        <w:rPr>
          <w:rFonts w:cs="Tahoma"/>
          <w:szCs w:val="22"/>
          <w:lang w:val="el-GR"/>
        </w:rPr>
        <w:t xml:space="preserve"> </w:t>
      </w:r>
    </w:p>
    <w:p w14:paraId="06D5D20C" w14:textId="43F09F05" w:rsidR="008338F0" w:rsidRDefault="003355E7" w:rsidP="00155B45">
      <w:pPr>
        <w:spacing w:before="0" w:line="252" w:lineRule="auto"/>
        <w:rPr>
          <w:rFonts w:cs="Tahoma"/>
          <w:szCs w:val="22"/>
          <w:lang w:val="el-GR"/>
        </w:rPr>
      </w:pPr>
      <w:r w:rsidRPr="00155B45">
        <w:rPr>
          <w:rFonts w:cs="Tahoma"/>
          <w:b/>
          <w:szCs w:val="22"/>
          <w:lang w:val="el-GR"/>
        </w:rPr>
        <w:t>6.2.2.</w:t>
      </w:r>
      <w:r w:rsidRPr="00155B45">
        <w:rPr>
          <w:rFonts w:cs="Tahoma"/>
          <w:szCs w:val="22"/>
          <w:lang w:val="el-GR"/>
        </w:rPr>
        <w:t xml:space="preserve"> </w:t>
      </w:r>
      <w:r w:rsidR="00332AF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332AF9">
        <w:rPr>
          <w:rFonts w:cs="Tahoma"/>
          <w:szCs w:val="22"/>
          <w:lang w:val="el-GR"/>
        </w:rPr>
        <w:t>παραταθείσα</w:t>
      </w:r>
      <w:proofErr w:type="spellEnd"/>
      <w:r w:rsidR="00332AF9">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673490"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_Ref496607484 \r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A504FF">
        <w:rPr>
          <w:rFonts w:cs="Tahoma"/>
          <w:szCs w:val="22"/>
          <w:lang w:val="el-GR"/>
        </w:rPr>
        <w:t>5.2</w:t>
      </w:r>
      <w:r w:rsidR="00673490" w:rsidRPr="00155B45">
        <w:rPr>
          <w:rFonts w:cs="Tahoma"/>
          <w:szCs w:val="22"/>
          <w:lang w:val="el-GR"/>
        </w:rPr>
        <w:fldChar w:fldCharType="end"/>
      </w:r>
      <w:r w:rsidRPr="00155B45">
        <w:rPr>
          <w:rFonts w:cs="Tahoma"/>
          <w:szCs w:val="22"/>
          <w:lang w:val="el-GR"/>
        </w:rPr>
        <w:t xml:space="preserve"> της παρούσας.</w:t>
      </w:r>
    </w:p>
    <w:p w14:paraId="38624CC6" w14:textId="77777777" w:rsidR="00332AF9" w:rsidRPr="00155B45" w:rsidRDefault="00332AF9" w:rsidP="00155B45">
      <w:pPr>
        <w:spacing w:before="0" w:line="252" w:lineRule="auto"/>
        <w:rPr>
          <w:rFonts w:cs="Tahoma"/>
          <w:szCs w:val="22"/>
          <w:lang w:val="el-GR"/>
        </w:rPr>
      </w:pPr>
    </w:p>
    <w:p w14:paraId="3181E395" w14:textId="77777777" w:rsidR="00292A45" w:rsidRPr="00155B45" w:rsidRDefault="00292A45" w:rsidP="00155B45">
      <w:pPr>
        <w:spacing w:before="0" w:line="252" w:lineRule="auto"/>
        <w:rPr>
          <w:rFonts w:cs="Tahoma"/>
          <w:szCs w:val="22"/>
          <w:lang w:val="el-GR"/>
        </w:rPr>
      </w:pPr>
    </w:p>
    <w:p w14:paraId="53E7CE68"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225" w:name="_Ref40954198"/>
      <w:bookmarkStart w:id="226" w:name="_Toc43378488"/>
      <w:bookmarkStart w:id="227" w:name="_Toc76118991"/>
      <w:r w:rsidRPr="00155B45">
        <w:rPr>
          <w:rFonts w:ascii="Tahoma" w:hAnsi="Tahoma" w:cs="Tahoma"/>
          <w:sz w:val="22"/>
          <w:lang w:val="el-GR"/>
        </w:rPr>
        <w:t>Παραλαβή του αντικειμένου της σύμβασης</w:t>
      </w:r>
      <w:bookmarkEnd w:id="225"/>
      <w:bookmarkEnd w:id="226"/>
      <w:bookmarkEnd w:id="227"/>
      <w:r w:rsidRPr="00155B45">
        <w:rPr>
          <w:rFonts w:ascii="Tahoma" w:hAnsi="Tahoma" w:cs="Tahoma"/>
          <w:sz w:val="22"/>
          <w:lang w:val="el-GR"/>
        </w:rPr>
        <w:t xml:space="preserve"> </w:t>
      </w:r>
    </w:p>
    <w:p w14:paraId="127822F6" w14:textId="4B3FD48D" w:rsidR="0062414B" w:rsidRPr="00C00860" w:rsidRDefault="0062414B" w:rsidP="0062414B">
      <w:pPr>
        <w:rPr>
          <w:rFonts w:cs="Tahoma"/>
          <w:lang w:val="el-GR"/>
        </w:rPr>
      </w:pPr>
      <w:bookmarkStart w:id="228" w:name="_Hlk520910148"/>
      <w:bookmarkStart w:id="229" w:name="_Hlk9421462"/>
      <w:r w:rsidRPr="00252398">
        <w:rPr>
          <w:rFonts w:cs="Tahoma"/>
          <w:b/>
          <w:lang w:val="el-GR"/>
        </w:rPr>
        <w:t>6.3.1</w:t>
      </w:r>
      <w:r w:rsidRPr="00C00860">
        <w:rPr>
          <w:rFonts w:cs="Tahoma"/>
          <w:lang w:val="el-GR"/>
        </w:rPr>
        <w:t xml:space="preserve"> Η </w:t>
      </w:r>
      <w:r w:rsidRPr="008B6839">
        <w:rPr>
          <w:rFonts w:cs="Tahoma"/>
          <w:szCs w:val="22"/>
          <w:lang w:val="el-GR"/>
        </w:rPr>
        <w:t xml:space="preserve">παραλαβή των παρεχόμενων υπηρεσιών ή παραδοτέων γίνεται από επιτροπή παραλαβής </w:t>
      </w:r>
      <w:r w:rsidR="00C16059">
        <w:rPr>
          <w:rFonts w:cs="Tahoma"/>
          <w:szCs w:val="22"/>
          <w:lang w:val="el-GR"/>
        </w:rPr>
        <w:t xml:space="preserve">(τριμελής ή πενταμελής) </w:t>
      </w:r>
      <w:r w:rsidRPr="008B6839">
        <w:rPr>
          <w:rFonts w:cs="Tahoma"/>
          <w:szCs w:val="22"/>
          <w:lang w:val="el-GR"/>
        </w:rPr>
        <w:t xml:space="preserve">που συγκροτείται, σύμφωνα με το άρθρο 221, κατά τα αναλυτικώς αναφερόμενα στο </w:t>
      </w:r>
      <w:r w:rsidRPr="006C17A2">
        <w:rPr>
          <w:rFonts w:cs="Tahoma"/>
          <w:szCs w:val="22"/>
          <w:lang w:val="el-GR"/>
        </w:rPr>
        <w:t xml:space="preserve">Παράρτημα Ι </w:t>
      </w:r>
      <w:r w:rsidRPr="006C17A2">
        <w:rPr>
          <w:rFonts w:cs="Tahoma"/>
          <w:szCs w:val="22"/>
          <w:lang w:val="el-GR"/>
        </w:rPr>
        <w:fldChar w:fldCharType="begin"/>
      </w:r>
      <w:r w:rsidRPr="006C17A2">
        <w:rPr>
          <w:rFonts w:cs="Tahoma"/>
          <w:szCs w:val="22"/>
          <w:lang w:val="el-GR"/>
        </w:rPr>
        <w:instrText xml:space="preserve"> REF _Ref43373713 \r \h  \* MERGEFORMAT </w:instrText>
      </w:r>
      <w:r w:rsidRPr="006C17A2">
        <w:rPr>
          <w:rFonts w:cs="Tahoma"/>
          <w:szCs w:val="22"/>
          <w:lang w:val="el-GR"/>
        </w:rPr>
      </w:r>
      <w:r w:rsidRPr="006C17A2">
        <w:rPr>
          <w:rFonts w:cs="Tahoma"/>
          <w:szCs w:val="22"/>
          <w:lang w:val="el-GR"/>
        </w:rPr>
        <w:fldChar w:fldCharType="separate"/>
      </w:r>
      <w:r w:rsidR="00A504FF">
        <w:rPr>
          <w:rFonts w:cs="Tahoma"/>
          <w:szCs w:val="22"/>
          <w:lang w:val="el-GR"/>
        </w:rPr>
        <w:t>1.4</w:t>
      </w:r>
      <w:r w:rsidRPr="006C17A2">
        <w:rPr>
          <w:rFonts w:cs="Tahoma"/>
          <w:szCs w:val="22"/>
          <w:lang w:val="el-GR"/>
        </w:rPr>
        <w:fldChar w:fldCharType="end"/>
      </w:r>
      <w:r w:rsidRPr="008B6839">
        <w:rPr>
          <w:rFonts w:cs="Tahoma"/>
          <w:szCs w:val="22"/>
          <w:lang w:val="el-GR"/>
        </w:rPr>
        <w:t xml:space="preserve"> της παρούσας όπου περιγράφεται η διαδικασία ελέγχου ανά φάση υλοποίησης καθώς και το χρονοδιάγραμμα παράδοσης.</w:t>
      </w:r>
      <w:r w:rsidRPr="00252398">
        <w:rPr>
          <w:rFonts w:cs="Tahoma"/>
          <w:lang w:val="el-GR"/>
        </w:rPr>
        <w:t xml:space="preserve"> </w:t>
      </w:r>
    </w:p>
    <w:p w14:paraId="66295B94" w14:textId="5BCA6EF4" w:rsidR="0062414B" w:rsidRPr="005550B0" w:rsidRDefault="0062414B" w:rsidP="00CC6E7A">
      <w:pPr>
        <w:rPr>
          <w:rFonts w:cs="Tahoma"/>
          <w:lang w:val="el-GR"/>
        </w:rPr>
      </w:pPr>
      <w:r w:rsidRPr="00C00860">
        <w:rPr>
          <w:rFonts w:cs="Tahoma"/>
          <w:b/>
          <w:lang w:val="el-GR"/>
        </w:rPr>
        <w:t>6.3.2</w:t>
      </w:r>
      <w:r w:rsidRPr="00C0086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rFonts w:cs="Tahoma"/>
          <w:lang w:val="el-GR"/>
        </w:rPr>
        <w:t xml:space="preserve"> ή παραδοτέα, εφόσον καλύπτονται οι απαιτήσεις της σύμβασης χωρίς έγκριση ή απόφαση του </w:t>
      </w:r>
      <w:r w:rsidR="00347AD8" w:rsidRPr="00687D77">
        <w:rPr>
          <w:rFonts w:cs="Tahoma"/>
          <w:lang w:val="el-GR"/>
        </w:rPr>
        <w:t>αποφαινόμενου</w:t>
      </w:r>
      <w:r w:rsidRPr="00687D77">
        <w:rPr>
          <w:rFonts w:cs="Tahoma"/>
          <w:lang w:val="el-GR"/>
        </w:rPr>
        <w:t xml:space="preserve"> </w:t>
      </w:r>
      <w:r w:rsidRPr="00687D77">
        <w:rPr>
          <w:rFonts w:cs="Tahoma"/>
          <w:lang w:val="el-GR"/>
        </w:rPr>
        <w:lastRenderedPageBreak/>
        <w:t xml:space="preserve">οργάνου, β) είτε εισηγείται για την παραλαβή με παρατηρήσεις ή την απόρριψη των </w:t>
      </w:r>
      <w:r w:rsidR="00347AD8" w:rsidRPr="00687D77">
        <w:rPr>
          <w:rFonts w:cs="Tahoma"/>
          <w:lang w:val="el-GR"/>
        </w:rPr>
        <w:t>παρεχόμενων</w:t>
      </w:r>
      <w:r w:rsidRPr="00687D77">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5BAB3673" w14:textId="77777777" w:rsidR="0062414B" w:rsidRPr="00C81258" w:rsidRDefault="0062414B" w:rsidP="0062414B">
      <w:pPr>
        <w:rPr>
          <w:rFonts w:cs="Tahoma"/>
          <w:lang w:val="el-GR"/>
        </w:rPr>
      </w:pPr>
      <w:r w:rsidRPr="005550B0">
        <w:rPr>
          <w:rFonts w:cs="Tahoma"/>
          <w:b/>
          <w:lang w:val="el-GR"/>
        </w:rPr>
        <w:t>6.3.3</w:t>
      </w:r>
      <w:r w:rsidRPr="005550B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rFonts w:cs="Tahoma"/>
          <w:lang w:val="el-GR"/>
        </w:rPr>
        <w:t xml:space="preserve">ωμοδοτεί αν οι αναφερόμενες παρεκκλίσεις επηρεάζουν την </w:t>
      </w:r>
      <w:proofErr w:type="spellStart"/>
      <w:r w:rsidRPr="003B04C4">
        <w:rPr>
          <w:rFonts w:cs="Tahoma"/>
          <w:lang w:val="el-GR"/>
        </w:rPr>
        <w:t>καταλληλότητα</w:t>
      </w:r>
      <w:proofErr w:type="spellEnd"/>
      <w:r w:rsidRPr="003B04C4">
        <w:rPr>
          <w:rFonts w:cs="Tahoma"/>
          <w:lang w:val="el-GR"/>
        </w:rPr>
        <w:t xml:space="preserve"> των παρεχόμενων υπηρεσιών ή παραδοτέων και συνεπώς αν μπορούν οι τελευταίες να καλύψουν τις σχετικές ανάγκες. </w:t>
      </w:r>
    </w:p>
    <w:p w14:paraId="5254B304" w14:textId="77777777" w:rsidR="0062414B" w:rsidRPr="00C5722A" w:rsidRDefault="0062414B" w:rsidP="0062414B">
      <w:pPr>
        <w:rPr>
          <w:rFonts w:cs="Tahoma"/>
          <w:lang w:val="el-GR"/>
        </w:rPr>
      </w:pPr>
      <w:r w:rsidRPr="00C81258">
        <w:rPr>
          <w:rFonts w:cs="Tahoma"/>
          <w:b/>
          <w:lang w:val="el-GR"/>
        </w:rPr>
        <w:t>6.3.4</w:t>
      </w:r>
      <w:r w:rsidRPr="00C5722A">
        <w:rPr>
          <w:rFonts w:cs="Tahoma"/>
          <w:lang w:val="el-GR"/>
        </w:rPr>
        <w:t xml:space="preserve"> Για την εφαρμογή της προηγούμενης παραγράφου ορίζονται τα ακόλουθα: </w:t>
      </w:r>
    </w:p>
    <w:p w14:paraId="1664871C" w14:textId="77777777" w:rsidR="0062414B" w:rsidRPr="00DF04E0" w:rsidRDefault="0062414B" w:rsidP="0062414B">
      <w:pPr>
        <w:rPr>
          <w:rFonts w:cs="Tahoma"/>
          <w:lang w:val="el-GR"/>
        </w:rPr>
      </w:pPr>
      <w:r w:rsidRPr="00DF04E0">
        <w:rPr>
          <w:rFonts w:cs="Tahoma"/>
          <w:lang w:val="el-GR"/>
        </w:rPr>
        <w:t xml:space="preserve">α) Στην περίπτωση που διαπιστωθεί ότι, δεν επηρεάζεται η </w:t>
      </w:r>
      <w:proofErr w:type="spellStart"/>
      <w:r w:rsidRPr="00DF04E0">
        <w:rPr>
          <w:rFonts w:cs="Tahoma"/>
          <w:lang w:val="el-GR"/>
        </w:rPr>
        <w:t>καταλληλότητα</w:t>
      </w:r>
      <w:proofErr w:type="spellEnd"/>
      <w:r w:rsidRPr="00DF04E0">
        <w:rPr>
          <w:rFonts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99FEACE" w14:textId="7EE2C620" w:rsidR="0062414B" w:rsidRPr="00DF04E0" w:rsidRDefault="0062414B" w:rsidP="0062414B">
      <w:pPr>
        <w:rPr>
          <w:rFonts w:cs="Tahoma"/>
          <w:lang w:val="el-GR"/>
        </w:rPr>
      </w:pPr>
      <w:r w:rsidRPr="00DF04E0">
        <w:rPr>
          <w:rFonts w:cs="Tahoma"/>
          <w:lang w:val="el-GR"/>
        </w:rPr>
        <w:t xml:space="preserve">β) Αν διαπιστωθεί ότι επηρεάζεται η </w:t>
      </w:r>
      <w:proofErr w:type="spellStart"/>
      <w:r w:rsidRPr="00DF04E0">
        <w:rPr>
          <w:rFonts w:cs="Tahoma"/>
          <w:lang w:val="el-GR"/>
        </w:rPr>
        <w:t>καταλληλότητα</w:t>
      </w:r>
      <w:proofErr w:type="spellEnd"/>
      <w:r w:rsidRPr="00DF04E0">
        <w:rPr>
          <w:rFonts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DF04E0">
        <w:rPr>
          <w:rFonts w:cs="Tahoma"/>
          <w:lang w:val="el-GR"/>
        </w:rPr>
        <w:t>οριζόμενων</w:t>
      </w:r>
      <w:r w:rsidRPr="00DF04E0">
        <w:rPr>
          <w:rFonts w:cs="Tahoma"/>
          <w:lang w:val="el-GR"/>
        </w:rPr>
        <w:t xml:space="preserve"> στο άρθρο 220. </w:t>
      </w:r>
    </w:p>
    <w:p w14:paraId="76FFAC10" w14:textId="77777777" w:rsidR="0062414B" w:rsidRPr="00DF04E0" w:rsidRDefault="0062414B" w:rsidP="0062414B">
      <w:pPr>
        <w:rPr>
          <w:rFonts w:cs="Tahoma"/>
          <w:lang w:val="el-GR"/>
        </w:rPr>
      </w:pPr>
      <w:r w:rsidRPr="00DF04E0">
        <w:rPr>
          <w:rFonts w:cs="Tahoma"/>
          <w:b/>
          <w:lang w:val="el-GR"/>
        </w:rPr>
        <w:t>6.3.5</w:t>
      </w:r>
      <w:r w:rsidRPr="00DF04E0">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DF04E0">
        <w:rPr>
          <w:rFonts w:cs="Tahoma"/>
          <w:lang w:val="el-GR"/>
        </w:rPr>
        <w:t>συντελεσθεί</w:t>
      </w:r>
      <w:proofErr w:type="spellEnd"/>
      <w:r w:rsidRPr="00DF04E0">
        <w:rPr>
          <w:rFonts w:cs="Tahoma"/>
          <w:lang w:val="el-GR"/>
        </w:rPr>
        <w:t xml:space="preserve"> αυτοδίκαια. </w:t>
      </w:r>
    </w:p>
    <w:p w14:paraId="4978C9BD" w14:textId="155854CA" w:rsidR="0062414B" w:rsidRPr="00DF04E0" w:rsidRDefault="0062414B" w:rsidP="0062414B">
      <w:pPr>
        <w:rPr>
          <w:rFonts w:cs="Tahoma"/>
          <w:lang w:val="el-GR"/>
        </w:rPr>
      </w:pPr>
      <w:r w:rsidRPr="00DF04E0">
        <w:rPr>
          <w:rFonts w:cs="Tahoma"/>
          <w:b/>
          <w:lang w:val="el-GR"/>
        </w:rPr>
        <w:t>6.3.6</w:t>
      </w:r>
      <w:r w:rsidRPr="00DF04E0">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DF04E0">
        <w:rPr>
          <w:rFonts w:cs="Tahoma"/>
          <w:lang w:val="el-GR"/>
        </w:rPr>
        <w:t>αποφαινόμενου</w:t>
      </w:r>
      <w:r w:rsidRPr="00DF04E0">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043EF" w:rsidRPr="00DF04E0">
        <w:rPr>
          <w:rFonts w:cs="Tahoma"/>
          <w:lang w:val="el-GR"/>
        </w:rPr>
        <w:t>προβλεπόμενων</w:t>
      </w:r>
      <w:r w:rsidRPr="00DF04E0">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28"/>
    <w:p w14:paraId="1696C046" w14:textId="77777777" w:rsidR="00CE12C7" w:rsidRPr="00155B45" w:rsidRDefault="00CE12C7" w:rsidP="00155B45">
      <w:pPr>
        <w:spacing w:before="0" w:line="252" w:lineRule="auto"/>
        <w:rPr>
          <w:rFonts w:cs="Tahoma"/>
          <w:szCs w:val="22"/>
          <w:lang w:val="el-GR"/>
        </w:rPr>
      </w:pPr>
    </w:p>
    <w:bookmarkEnd w:id="229"/>
    <w:p w14:paraId="7DDF6BA7" w14:textId="77777777" w:rsidR="008338F0" w:rsidRPr="00155B45" w:rsidRDefault="003355E7" w:rsidP="000833D5">
      <w:pPr>
        <w:pStyle w:val="2"/>
        <w:numPr>
          <w:ilvl w:val="1"/>
          <w:numId w:val="11"/>
        </w:numPr>
        <w:spacing w:before="0" w:after="120" w:line="252" w:lineRule="auto"/>
        <w:rPr>
          <w:rFonts w:ascii="Tahoma" w:hAnsi="Tahoma" w:cs="Tahoma"/>
          <w:sz w:val="22"/>
          <w:lang w:val="el-GR"/>
        </w:rPr>
      </w:pPr>
      <w:r w:rsidRPr="00155B45">
        <w:rPr>
          <w:rFonts w:ascii="Tahoma" w:hAnsi="Tahoma" w:cs="Tahoma"/>
          <w:sz w:val="22"/>
          <w:lang w:val="el-GR"/>
        </w:rPr>
        <w:tab/>
      </w:r>
      <w:bookmarkStart w:id="230" w:name="_Ref496625354"/>
      <w:bookmarkStart w:id="231" w:name="_Toc43378489"/>
      <w:bookmarkStart w:id="232" w:name="_Toc76118992"/>
      <w:r w:rsidRPr="00155B45">
        <w:rPr>
          <w:rFonts w:ascii="Tahoma" w:hAnsi="Tahoma" w:cs="Tahoma"/>
          <w:sz w:val="22"/>
          <w:lang w:val="el-GR"/>
        </w:rPr>
        <w:t>Απόρριψη παραδοτέων – Αντικατάσταση</w:t>
      </w:r>
      <w:bookmarkEnd w:id="230"/>
      <w:bookmarkEnd w:id="231"/>
      <w:bookmarkEnd w:id="232"/>
      <w:r w:rsidRPr="00155B45">
        <w:rPr>
          <w:rFonts w:ascii="Tahoma" w:hAnsi="Tahoma" w:cs="Tahoma"/>
          <w:sz w:val="22"/>
          <w:lang w:val="el-GR"/>
        </w:rPr>
        <w:t xml:space="preserve"> </w:t>
      </w:r>
    </w:p>
    <w:p w14:paraId="46F5650D" w14:textId="77777777" w:rsidR="00C16059" w:rsidRDefault="00C16059" w:rsidP="00155B45">
      <w:pPr>
        <w:spacing w:before="0" w:line="252" w:lineRule="auto"/>
        <w:rPr>
          <w:rFonts w:cs="Tahoma"/>
          <w:szCs w:val="22"/>
          <w:lang w:val="el-GR"/>
        </w:rPr>
      </w:pPr>
    </w:p>
    <w:p w14:paraId="593064C8" w14:textId="77777777" w:rsidR="00C16059" w:rsidRPr="006B2C94" w:rsidRDefault="00C16059" w:rsidP="00C16059">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A504FF">
        <w:rPr>
          <w:rFonts w:cs="Tahoma"/>
          <w:szCs w:val="22"/>
          <w:lang w:val="el-GR"/>
        </w:rPr>
        <w:t>5.2</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309726B9" w14:textId="77777777" w:rsidR="00C16059" w:rsidRPr="006B2C94" w:rsidRDefault="00C16059" w:rsidP="00C16059">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EC25B6A" w14:textId="77777777" w:rsidR="008338F0" w:rsidRPr="006C17A2" w:rsidRDefault="003355E7" w:rsidP="006C17A2">
      <w:pPr>
        <w:pStyle w:val="1"/>
        <w:numPr>
          <w:ilvl w:val="0"/>
          <w:numId w:val="0"/>
        </w:numPr>
        <w:spacing w:before="0" w:after="120" w:line="252" w:lineRule="auto"/>
        <w:ind w:left="360" w:hanging="360"/>
        <w:rPr>
          <w:rFonts w:ascii="Tahoma" w:hAnsi="Tahoma" w:cs="Tahoma"/>
          <w:color w:val="002060"/>
          <w:sz w:val="22"/>
          <w:szCs w:val="22"/>
          <w:lang w:val="el-GR"/>
        </w:rPr>
      </w:pPr>
      <w:bookmarkStart w:id="233" w:name="_Ref43085307"/>
      <w:r w:rsidRPr="006C17A2">
        <w:rPr>
          <w:rFonts w:ascii="Tahoma" w:hAnsi="Tahoma" w:cs="Tahoma"/>
          <w:color w:val="002060"/>
          <w:sz w:val="22"/>
          <w:szCs w:val="22"/>
          <w:lang w:val="el-GR"/>
        </w:rPr>
        <w:lastRenderedPageBreak/>
        <w:t>ΠΑΡΑΡΤΗΜΑΤΑ</w:t>
      </w:r>
      <w:bookmarkEnd w:id="233"/>
    </w:p>
    <w:p w14:paraId="4139C248" w14:textId="77777777" w:rsidR="008338F0" w:rsidRPr="00155B45" w:rsidRDefault="003355E7" w:rsidP="00155B45">
      <w:pPr>
        <w:pStyle w:val="2"/>
        <w:spacing w:before="0" w:after="120" w:line="252" w:lineRule="auto"/>
        <w:rPr>
          <w:rFonts w:ascii="Tahoma" w:hAnsi="Tahoma" w:cs="Tahoma"/>
          <w:sz w:val="22"/>
          <w:lang w:val="el-GR"/>
        </w:rPr>
      </w:pPr>
      <w:bookmarkStart w:id="234" w:name="_Ref496625830"/>
      <w:bookmarkStart w:id="235" w:name="_Toc43378491"/>
      <w:bookmarkStart w:id="236" w:name="_Toc76118993"/>
      <w:bookmarkStart w:id="237" w:name="_Ref496625399"/>
      <w:r w:rsidRPr="00155B45">
        <w:rPr>
          <w:rFonts w:ascii="Tahoma" w:hAnsi="Tahoma" w:cs="Tahoma"/>
          <w:sz w:val="22"/>
          <w:lang w:val="el-GR"/>
        </w:rPr>
        <w:t>ΠΑΡΑΡΤΗΜΑ Ι – Αναλυτική Περιγραφή Φυσικού και Οικονομικού Αντικειμένου της Σύμβασης</w:t>
      </w:r>
      <w:bookmarkEnd w:id="234"/>
      <w:bookmarkEnd w:id="235"/>
      <w:bookmarkEnd w:id="236"/>
      <w:r w:rsidRPr="00155B45">
        <w:rPr>
          <w:rFonts w:ascii="Tahoma" w:hAnsi="Tahoma" w:cs="Tahoma"/>
          <w:sz w:val="22"/>
          <w:lang w:val="el-GR"/>
        </w:rPr>
        <w:t xml:space="preserve"> </w:t>
      </w:r>
      <w:bookmarkEnd w:id="237"/>
    </w:p>
    <w:p w14:paraId="7A74D3CD" w14:textId="77777777" w:rsidR="008338F0" w:rsidRPr="00155B45" w:rsidRDefault="003355E7" w:rsidP="000833D5">
      <w:pPr>
        <w:pStyle w:val="4"/>
        <w:numPr>
          <w:ilvl w:val="0"/>
          <w:numId w:val="15"/>
        </w:numPr>
        <w:spacing w:before="0" w:after="120" w:line="252" w:lineRule="auto"/>
        <w:rPr>
          <w:rFonts w:ascii="Tahoma" w:eastAsia="SimSun" w:hAnsi="Tahoma" w:cs="Tahoma"/>
          <w:szCs w:val="22"/>
          <w:lang w:val="el-GR"/>
        </w:rPr>
      </w:pPr>
      <w:bookmarkStart w:id="238" w:name="_Ref40953149"/>
      <w:bookmarkStart w:id="239" w:name="_Toc43378492"/>
      <w:bookmarkStart w:id="240" w:name="_Toc76118994"/>
      <w:r w:rsidRPr="00155B45">
        <w:rPr>
          <w:rFonts w:ascii="Tahoma" w:hAnsi="Tahoma" w:cs="Tahoma"/>
          <w:szCs w:val="22"/>
          <w:lang w:val="el-GR"/>
        </w:rPr>
        <w:t>ΠΕΡΙΓΡΑΦΗ ΦΥΣΙΚΟΥ ΑΝΤΙΚΕΙΜΕΝΟΥ ΤΗΣ ΣΥΜΒΑΣΗΣ</w:t>
      </w:r>
      <w:bookmarkEnd w:id="238"/>
      <w:bookmarkEnd w:id="239"/>
      <w:bookmarkEnd w:id="240"/>
    </w:p>
    <w:p w14:paraId="6EEE55B5" w14:textId="77777777" w:rsidR="008338F0" w:rsidRPr="00155B45" w:rsidRDefault="003355E7" w:rsidP="000833D5">
      <w:pPr>
        <w:pStyle w:val="4"/>
        <w:numPr>
          <w:ilvl w:val="1"/>
          <w:numId w:val="16"/>
        </w:numPr>
        <w:tabs>
          <w:tab w:val="left" w:pos="1134"/>
        </w:tabs>
        <w:spacing w:before="0" w:after="120" w:line="252" w:lineRule="auto"/>
        <w:ind w:left="709" w:hanging="283"/>
        <w:rPr>
          <w:rFonts w:ascii="Tahoma" w:eastAsia="SimSun" w:hAnsi="Tahoma" w:cs="Tahoma"/>
          <w:szCs w:val="22"/>
          <w:lang w:val="el-GR"/>
        </w:rPr>
      </w:pPr>
      <w:bookmarkStart w:id="241" w:name="_Ref43085315"/>
      <w:bookmarkStart w:id="242" w:name="_Toc43378493"/>
      <w:bookmarkStart w:id="243" w:name="_Toc76118995"/>
      <w:r w:rsidRPr="00155B45">
        <w:rPr>
          <w:rFonts w:ascii="Tahoma" w:eastAsia="SimSun" w:hAnsi="Tahoma" w:cs="Tahoma"/>
          <w:szCs w:val="22"/>
          <w:lang w:val="el-GR"/>
        </w:rPr>
        <w:t>ΠΕΡΙΒΑΛΛΟΝ ΤΗΣ ΣΥΜΒΑΣΗΣ</w:t>
      </w:r>
      <w:bookmarkEnd w:id="241"/>
      <w:bookmarkEnd w:id="242"/>
      <w:bookmarkEnd w:id="243"/>
      <w:r w:rsidRPr="00155B45">
        <w:rPr>
          <w:rFonts w:ascii="Tahoma" w:eastAsia="SimSun" w:hAnsi="Tahoma" w:cs="Tahoma"/>
          <w:szCs w:val="22"/>
          <w:lang w:val="el-GR"/>
        </w:rPr>
        <w:t xml:space="preserve"> </w:t>
      </w:r>
    </w:p>
    <w:p w14:paraId="18C34DCA" w14:textId="77777777" w:rsidR="00683C52" w:rsidRPr="00155B45" w:rsidRDefault="00683C52" w:rsidP="00155B45">
      <w:pPr>
        <w:suppressAutoHyphens w:val="0"/>
        <w:autoSpaceDE w:val="0"/>
        <w:spacing w:before="0" w:line="252" w:lineRule="auto"/>
        <w:rPr>
          <w:rFonts w:eastAsia="SimSun" w:cs="Tahoma"/>
          <w:b/>
          <w:iCs/>
          <w:szCs w:val="22"/>
          <w:lang w:val="el-GR"/>
        </w:rPr>
      </w:pPr>
    </w:p>
    <w:p w14:paraId="1FBC5848" w14:textId="77777777" w:rsidR="00683C52" w:rsidRPr="00155B45" w:rsidRDefault="00683C52" w:rsidP="00155B45">
      <w:pPr>
        <w:spacing w:before="0" w:line="252" w:lineRule="auto"/>
        <w:rPr>
          <w:rFonts w:cs="Tahoma"/>
          <w:lang w:val="el-GR"/>
        </w:rPr>
      </w:pPr>
      <w:r w:rsidRPr="00155B45">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683C52" w:rsidRPr="00072EE8" w14:paraId="1AC18FBB" w14:textId="77777777" w:rsidTr="00E22AD6">
        <w:tc>
          <w:tcPr>
            <w:tcW w:w="2830" w:type="dxa"/>
          </w:tcPr>
          <w:p w14:paraId="17938A51" w14:textId="77777777" w:rsidR="00683C52" w:rsidRPr="00155B45" w:rsidRDefault="00683C52" w:rsidP="00155B45">
            <w:pPr>
              <w:widowControl w:val="0"/>
              <w:suppressAutoHyphens w:val="0"/>
              <w:spacing w:before="0" w:line="252" w:lineRule="auto"/>
              <w:rPr>
                <w:rFonts w:cs="Tahoma"/>
                <w:szCs w:val="22"/>
                <w:lang w:val="el-GR" w:eastAsia="en-US"/>
              </w:rPr>
            </w:pPr>
            <w:r w:rsidRPr="00155B45">
              <w:rPr>
                <w:rFonts w:cs="Tahoma"/>
                <w:szCs w:val="22"/>
                <w:lang w:val="el-GR" w:eastAsia="en-US"/>
              </w:rPr>
              <w:t xml:space="preserve">Φορέας Διαχείρισης </w:t>
            </w:r>
          </w:p>
        </w:tc>
        <w:tc>
          <w:tcPr>
            <w:tcW w:w="3828" w:type="dxa"/>
            <w:vAlign w:val="center"/>
          </w:tcPr>
          <w:p w14:paraId="122DF5D5" w14:textId="77777777" w:rsidR="00683C52" w:rsidRPr="00155B45" w:rsidRDefault="00683C52" w:rsidP="00155B45">
            <w:pPr>
              <w:widowControl w:val="0"/>
              <w:suppressAutoHyphens w:val="0"/>
              <w:spacing w:before="0" w:line="252" w:lineRule="auto"/>
              <w:rPr>
                <w:rFonts w:cs="Tahoma"/>
                <w:szCs w:val="22"/>
                <w:lang w:val="el-GR" w:eastAsia="en-US"/>
              </w:rPr>
            </w:pPr>
            <w:r w:rsidRPr="00155B45">
              <w:rPr>
                <w:rFonts w:cs="Tahoma"/>
                <w:szCs w:val="22"/>
                <w:lang w:val="el-GR" w:eastAsia="en-US"/>
              </w:rPr>
              <w:t>ΕΥΔΕ-ΤΠΕ</w:t>
            </w:r>
          </w:p>
        </w:tc>
        <w:tc>
          <w:tcPr>
            <w:tcW w:w="3197" w:type="dxa"/>
            <w:vAlign w:val="center"/>
          </w:tcPr>
          <w:p w14:paraId="083CACE5" w14:textId="77777777" w:rsidR="00683C52" w:rsidRPr="00155B45" w:rsidRDefault="00683C52" w:rsidP="00155B45">
            <w:pPr>
              <w:widowControl w:val="0"/>
              <w:suppressAutoHyphens w:val="0"/>
              <w:spacing w:before="0" w:line="252" w:lineRule="auto"/>
              <w:rPr>
                <w:rFonts w:cs="Tahoma"/>
                <w:szCs w:val="22"/>
                <w:lang w:val="el-GR" w:eastAsia="en-US"/>
              </w:rPr>
            </w:pPr>
            <w:r w:rsidRPr="00155B45">
              <w:rPr>
                <w:rFonts w:cs="Tahoma"/>
              </w:rPr>
              <w:t>http</w:t>
            </w:r>
            <w:r w:rsidRPr="00155B45">
              <w:rPr>
                <w:rFonts w:cs="Tahoma"/>
                <w:lang w:val="el-GR"/>
              </w:rPr>
              <w:t>://</w:t>
            </w:r>
            <w:r w:rsidRPr="00155B45">
              <w:rPr>
                <w:rFonts w:cs="Tahoma"/>
              </w:rPr>
              <w:t>www</w:t>
            </w:r>
            <w:r w:rsidRPr="00155B45">
              <w:rPr>
                <w:rFonts w:cs="Tahoma"/>
                <w:lang w:val="el-GR"/>
              </w:rPr>
              <w:t>.</w:t>
            </w:r>
            <w:proofErr w:type="spellStart"/>
            <w:r w:rsidRPr="00155B45">
              <w:rPr>
                <w:rFonts w:cs="Tahoma"/>
              </w:rPr>
              <w:t>digitalplan</w:t>
            </w:r>
            <w:proofErr w:type="spellEnd"/>
            <w:r w:rsidRPr="00155B45">
              <w:rPr>
                <w:rFonts w:cs="Tahoma"/>
                <w:lang w:val="el-GR"/>
              </w:rPr>
              <w:t>.</w:t>
            </w:r>
            <w:proofErr w:type="spellStart"/>
            <w:r w:rsidRPr="00155B45">
              <w:rPr>
                <w:rFonts w:cs="Tahoma"/>
              </w:rPr>
              <w:t>gov</w:t>
            </w:r>
            <w:proofErr w:type="spellEnd"/>
            <w:r w:rsidRPr="00155B45">
              <w:rPr>
                <w:rFonts w:cs="Tahoma"/>
                <w:lang w:val="el-GR"/>
              </w:rPr>
              <w:t>.</w:t>
            </w:r>
            <w:r w:rsidRPr="00155B45">
              <w:rPr>
                <w:rFonts w:cs="Tahoma"/>
              </w:rPr>
              <w:t>gr</w:t>
            </w:r>
            <w:r w:rsidRPr="00155B45">
              <w:rPr>
                <w:rFonts w:cs="Tahoma"/>
                <w:lang w:val="el-GR"/>
              </w:rPr>
              <w:t>/</w:t>
            </w:r>
          </w:p>
        </w:tc>
      </w:tr>
      <w:tr w:rsidR="00683C52" w:rsidRPr="00155B45" w14:paraId="7A3C4078" w14:textId="77777777" w:rsidTr="00E22AD6">
        <w:tc>
          <w:tcPr>
            <w:tcW w:w="2830" w:type="dxa"/>
            <w:vAlign w:val="center"/>
          </w:tcPr>
          <w:p w14:paraId="0EB3B7CD" w14:textId="77777777" w:rsidR="00683C52" w:rsidRPr="00155B45" w:rsidRDefault="00683C52" w:rsidP="00155B45">
            <w:pPr>
              <w:widowControl w:val="0"/>
              <w:suppressAutoHyphens w:val="0"/>
              <w:spacing w:before="0" w:line="252" w:lineRule="auto"/>
              <w:rPr>
                <w:rFonts w:cs="Tahoma"/>
                <w:szCs w:val="22"/>
                <w:lang w:val="el-GR" w:eastAsia="en-US"/>
              </w:rPr>
            </w:pPr>
            <w:r w:rsidRPr="00155B45">
              <w:rPr>
                <w:rFonts w:cs="Tahoma"/>
                <w:szCs w:val="22"/>
                <w:lang w:val="el-GR" w:eastAsia="en-US"/>
              </w:rPr>
              <w:t>Φορέας Υλοποίησης</w:t>
            </w:r>
          </w:p>
        </w:tc>
        <w:tc>
          <w:tcPr>
            <w:tcW w:w="3828" w:type="dxa"/>
            <w:vAlign w:val="center"/>
          </w:tcPr>
          <w:p w14:paraId="1F9EF629" w14:textId="72D5FE3F" w:rsidR="00683C52" w:rsidRPr="00155B45" w:rsidRDefault="00683C52" w:rsidP="00155B45">
            <w:pPr>
              <w:widowControl w:val="0"/>
              <w:suppressAutoHyphens w:val="0"/>
              <w:spacing w:before="0" w:line="252" w:lineRule="auto"/>
              <w:rPr>
                <w:rFonts w:cs="Tahoma"/>
                <w:szCs w:val="22"/>
                <w:highlight w:val="black"/>
                <w:lang w:val="el-GR" w:eastAsia="en-US"/>
              </w:rPr>
            </w:pPr>
            <w:r w:rsidRPr="00155B45">
              <w:rPr>
                <w:rFonts w:cs="Tahoma"/>
                <w:szCs w:val="22"/>
                <w:lang w:val="el-GR" w:eastAsia="en-US"/>
              </w:rPr>
              <w:t xml:space="preserve">Κοινωνία της Πληροφορίας </w:t>
            </w:r>
            <w:r w:rsidR="00F76D8D">
              <w:rPr>
                <w:rFonts w:cs="Tahoma"/>
                <w:szCs w:val="22"/>
                <w:lang w:val="el-GR" w:eastAsia="en-US"/>
              </w:rPr>
              <w:t>Μ.</w:t>
            </w:r>
            <w:r w:rsidRPr="00155B45">
              <w:rPr>
                <w:rFonts w:cs="Tahoma"/>
                <w:szCs w:val="22"/>
                <w:lang w:val="el-GR" w:eastAsia="en-US"/>
              </w:rPr>
              <w:t>Α.Ε</w:t>
            </w:r>
          </w:p>
        </w:tc>
        <w:tc>
          <w:tcPr>
            <w:tcW w:w="3197" w:type="dxa"/>
            <w:vAlign w:val="center"/>
          </w:tcPr>
          <w:p w14:paraId="30564FB3" w14:textId="28C26B6D" w:rsidR="00683C52" w:rsidRPr="00155B45" w:rsidRDefault="00683C52" w:rsidP="00155B45">
            <w:pPr>
              <w:widowControl w:val="0"/>
              <w:suppressAutoHyphens w:val="0"/>
              <w:spacing w:before="0" w:line="252" w:lineRule="auto"/>
              <w:rPr>
                <w:rFonts w:cs="Tahoma"/>
                <w:szCs w:val="22"/>
                <w:lang w:val="el-GR" w:eastAsia="en-US"/>
              </w:rPr>
            </w:pPr>
            <w:r w:rsidRPr="00155B45">
              <w:rPr>
                <w:rFonts w:cs="Tahoma"/>
                <w:szCs w:val="22"/>
                <w:lang w:val="el-GR" w:eastAsia="en-US"/>
              </w:rPr>
              <w:t xml:space="preserve">Βλ. Παρ. </w:t>
            </w:r>
            <w:r w:rsidRPr="00155B45">
              <w:rPr>
                <w:rFonts w:cs="Tahoma"/>
                <w:szCs w:val="22"/>
                <w:lang w:val="el-GR" w:eastAsia="en-US"/>
              </w:rPr>
              <w:fldChar w:fldCharType="begin"/>
            </w:r>
            <w:r w:rsidRPr="00155B45">
              <w:rPr>
                <w:rFonts w:cs="Tahoma"/>
                <w:szCs w:val="22"/>
                <w:lang w:val="el-GR" w:eastAsia="en-US"/>
              </w:rPr>
              <w:instrText xml:space="preserve"> REF _Ref496534713 \r \h  \* MERGEFORMAT </w:instrText>
            </w:r>
            <w:r w:rsidRPr="00155B45">
              <w:rPr>
                <w:rFonts w:cs="Tahoma"/>
                <w:szCs w:val="22"/>
                <w:lang w:val="el-GR" w:eastAsia="en-US"/>
              </w:rPr>
            </w:r>
            <w:r w:rsidRPr="00155B45">
              <w:rPr>
                <w:rFonts w:cs="Tahoma"/>
                <w:szCs w:val="22"/>
                <w:lang w:val="el-GR" w:eastAsia="en-US"/>
              </w:rPr>
              <w:fldChar w:fldCharType="separate"/>
            </w:r>
            <w:r w:rsidR="00A504FF">
              <w:rPr>
                <w:rFonts w:cs="Tahoma"/>
                <w:szCs w:val="22"/>
                <w:lang w:val="el-GR" w:eastAsia="en-US"/>
              </w:rPr>
              <w:t>1.1.1</w:t>
            </w:r>
            <w:r w:rsidRPr="00155B45">
              <w:rPr>
                <w:rFonts w:cs="Tahoma"/>
                <w:szCs w:val="22"/>
                <w:lang w:val="el-GR" w:eastAsia="en-US"/>
              </w:rPr>
              <w:fldChar w:fldCharType="end"/>
            </w:r>
          </w:p>
        </w:tc>
      </w:tr>
      <w:tr w:rsidR="00683C52" w:rsidRPr="00155B45" w14:paraId="56BEF5D2" w14:textId="77777777" w:rsidTr="00E22AD6">
        <w:tc>
          <w:tcPr>
            <w:tcW w:w="2830" w:type="dxa"/>
            <w:vAlign w:val="center"/>
          </w:tcPr>
          <w:p w14:paraId="74822F81" w14:textId="77777777" w:rsidR="00683C52" w:rsidRPr="00155B45" w:rsidRDefault="00683C52" w:rsidP="00155B45">
            <w:pPr>
              <w:widowControl w:val="0"/>
              <w:suppressAutoHyphens w:val="0"/>
              <w:spacing w:before="0" w:line="252" w:lineRule="auto"/>
              <w:rPr>
                <w:rFonts w:cs="Tahoma"/>
                <w:szCs w:val="22"/>
                <w:lang w:val="el-GR" w:eastAsia="en-US"/>
              </w:rPr>
            </w:pPr>
            <w:r w:rsidRPr="00155B45">
              <w:rPr>
                <w:rFonts w:cs="Tahoma"/>
                <w:szCs w:val="22"/>
                <w:lang w:val="el-GR" w:eastAsia="en-US"/>
              </w:rPr>
              <w:t>Φορέας Χρηματοδότησης</w:t>
            </w:r>
          </w:p>
        </w:tc>
        <w:tc>
          <w:tcPr>
            <w:tcW w:w="3828" w:type="dxa"/>
            <w:vAlign w:val="center"/>
          </w:tcPr>
          <w:p w14:paraId="41656811" w14:textId="0B92F7E3" w:rsidR="00683C52" w:rsidRPr="00155B45" w:rsidRDefault="00683C52" w:rsidP="00155B45">
            <w:pPr>
              <w:widowControl w:val="0"/>
              <w:suppressAutoHyphens w:val="0"/>
              <w:spacing w:before="0" w:line="252" w:lineRule="auto"/>
              <w:rPr>
                <w:rFonts w:cs="Tahoma"/>
                <w:szCs w:val="22"/>
                <w:lang w:val="el-GR" w:eastAsia="en-US"/>
              </w:rPr>
            </w:pPr>
            <w:r w:rsidRPr="00155B45">
              <w:rPr>
                <w:rFonts w:cs="Tahoma"/>
                <w:szCs w:val="22"/>
                <w:lang w:val="el-GR" w:eastAsia="en-US"/>
              </w:rPr>
              <w:t xml:space="preserve">Υπουργείο </w:t>
            </w:r>
            <w:r w:rsidR="004D41D4" w:rsidRPr="00155B45">
              <w:rPr>
                <w:rFonts w:cs="Tahoma"/>
                <w:szCs w:val="22"/>
                <w:lang w:val="el-GR" w:eastAsia="en-US"/>
              </w:rPr>
              <w:t xml:space="preserve">Ψηφιακής Διακυβέρνησης </w:t>
            </w:r>
          </w:p>
        </w:tc>
        <w:tc>
          <w:tcPr>
            <w:tcW w:w="3197" w:type="dxa"/>
            <w:vAlign w:val="center"/>
          </w:tcPr>
          <w:p w14:paraId="05F9AF19" w14:textId="21F26DD9" w:rsidR="00683C52" w:rsidRPr="00155B45" w:rsidRDefault="00683C52" w:rsidP="00155B45">
            <w:pPr>
              <w:widowControl w:val="0"/>
              <w:suppressAutoHyphens w:val="0"/>
              <w:spacing w:before="0" w:line="252" w:lineRule="auto"/>
              <w:rPr>
                <w:rFonts w:cs="Tahoma"/>
                <w:szCs w:val="22"/>
                <w:lang w:val="el-GR" w:eastAsia="en-US"/>
              </w:rPr>
            </w:pPr>
            <w:r w:rsidRPr="00155B45">
              <w:rPr>
                <w:rFonts w:cs="Tahoma"/>
                <w:szCs w:val="22"/>
                <w:lang w:val="el-GR" w:eastAsia="en-US"/>
              </w:rPr>
              <w:t xml:space="preserve">Βλ. Παρ. </w:t>
            </w:r>
            <w:r w:rsidRPr="00155B45">
              <w:rPr>
                <w:rFonts w:cs="Tahoma"/>
                <w:szCs w:val="22"/>
                <w:lang w:val="el-GR" w:eastAsia="en-US"/>
              </w:rPr>
              <w:fldChar w:fldCharType="begin"/>
            </w:r>
            <w:r w:rsidRPr="00155B45">
              <w:rPr>
                <w:rFonts w:cs="Tahoma"/>
                <w:szCs w:val="22"/>
                <w:lang w:val="el-GR" w:eastAsia="en-US"/>
              </w:rPr>
              <w:instrText xml:space="preserve"> REF _Ref515615040 \r \h  \* MERGEFORMAT </w:instrText>
            </w:r>
            <w:r w:rsidRPr="00155B45">
              <w:rPr>
                <w:rFonts w:cs="Tahoma"/>
                <w:szCs w:val="22"/>
                <w:lang w:val="el-GR" w:eastAsia="en-US"/>
              </w:rPr>
            </w:r>
            <w:r w:rsidRPr="00155B45">
              <w:rPr>
                <w:rFonts w:cs="Tahoma"/>
                <w:szCs w:val="22"/>
                <w:lang w:val="el-GR" w:eastAsia="en-US"/>
              </w:rPr>
              <w:fldChar w:fldCharType="separate"/>
            </w:r>
            <w:r w:rsidR="00A504FF">
              <w:rPr>
                <w:rFonts w:cs="Tahoma"/>
                <w:szCs w:val="22"/>
                <w:lang w:val="el-GR" w:eastAsia="en-US"/>
              </w:rPr>
              <w:t>1.1.2</w:t>
            </w:r>
            <w:r w:rsidRPr="00155B45">
              <w:rPr>
                <w:rFonts w:cs="Tahoma"/>
                <w:szCs w:val="22"/>
                <w:lang w:val="el-GR" w:eastAsia="en-US"/>
              </w:rPr>
              <w:fldChar w:fldCharType="end"/>
            </w:r>
          </w:p>
        </w:tc>
      </w:tr>
      <w:tr w:rsidR="00E56F22" w:rsidRPr="00155B45" w14:paraId="14E185CE" w14:textId="77777777" w:rsidTr="00E22AD6">
        <w:tc>
          <w:tcPr>
            <w:tcW w:w="2830" w:type="dxa"/>
            <w:vAlign w:val="center"/>
          </w:tcPr>
          <w:p w14:paraId="76E96BC7" w14:textId="77777777" w:rsidR="00E56F22" w:rsidRPr="00155B45" w:rsidRDefault="00E56F22" w:rsidP="00155B45">
            <w:pPr>
              <w:widowControl w:val="0"/>
              <w:suppressAutoHyphens w:val="0"/>
              <w:spacing w:before="0" w:line="252" w:lineRule="auto"/>
              <w:rPr>
                <w:rFonts w:cs="Tahoma"/>
                <w:szCs w:val="22"/>
                <w:lang w:val="el-GR" w:eastAsia="en-US"/>
              </w:rPr>
            </w:pPr>
            <w:r w:rsidRPr="00155B45">
              <w:rPr>
                <w:rFonts w:cs="Tahoma"/>
                <w:szCs w:val="22"/>
                <w:lang w:val="el-GR" w:eastAsia="en-US"/>
              </w:rPr>
              <w:t>Κύριος του Έργου</w:t>
            </w:r>
          </w:p>
        </w:tc>
        <w:tc>
          <w:tcPr>
            <w:tcW w:w="3828" w:type="dxa"/>
            <w:vAlign w:val="center"/>
          </w:tcPr>
          <w:p w14:paraId="73D8A01C" w14:textId="6FDD1052" w:rsidR="00E56F22" w:rsidRPr="00155B45" w:rsidRDefault="004B675D" w:rsidP="00155B45">
            <w:pPr>
              <w:widowControl w:val="0"/>
              <w:suppressAutoHyphens w:val="0"/>
              <w:spacing w:before="0" w:line="252" w:lineRule="auto"/>
              <w:rPr>
                <w:rFonts w:cs="Tahoma"/>
                <w:szCs w:val="22"/>
                <w:lang w:val="el-GR" w:eastAsia="en-US"/>
              </w:rPr>
            </w:pPr>
            <w:r>
              <w:rPr>
                <w:rFonts w:cs="Tahoma"/>
                <w:szCs w:val="22"/>
                <w:lang w:val="el-GR" w:eastAsia="en-US"/>
              </w:rPr>
              <w:t>Εθνικό Τυπογραφείο</w:t>
            </w:r>
          </w:p>
        </w:tc>
        <w:tc>
          <w:tcPr>
            <w:tcW w:w="3197" w:type="dxa"/>
            <w:vAlign w:val="center"/>
          </w:tcPr>
          <w:p w14:paraId="3EF695E7" w14:textId="3C50650D" w:rsidR="00E56F22" w:rsidRPr="00155B45" w:rsidRDefault="00E56F22" w:rsidP="00155B45">
            <w:pPr>
              <w:widowControl w:val="0"/>
              <w:suppressAutoHyphens w:val="0"/>
              <w:spacing w:before="0" w:line="252" w:lineRule="auto"/>
              <w:rPr>
                <w:rFonts w:cs="Tahoma"/>
                <w:szCs w:val="22"/>
                <w:lang w:val="el-GR" w:eastAsia="en-US"/>
              </w:rPr>
            </w:pPr>
            <w:r w:rsidRPr="00155B45">
              <w:rPr>
                <w:rFonts w:cs="Tahoma"/>
                <w:szCs w:val="22"/>
                <w:lang w:val="el-GR" w:eastAsia="en-US"/>
              </w:rPr>
              <w:t xml:space="preserve">Βλ. Παρ. </w:t>
            </w:r>
            <w:r w:rsidR="00792324">
              <w:rPr>
                <w:rFonts w:cs="Tahoma"/>
                <w:szCs w:val="22"/>
                <w:lang w:val="el-GR" w:eastAsia="en-US"/>
              </w:rPr>
              <w:fldChar w:fldCharType="begin"/>
            </w:r>
            <w:r w:rsidR="00792324">
              <w:rPr>
                <w:rFonts w:cs="Tahoma"/>
                <w:szCs w:val="22"/>
                <w:lang w:val="el-GR" w:eastAsia="en-US"/>
              </w:rPr>
              <w:instrText xml:space="preserve"> REF _Ref60883360 \r \h </w:instrText>
            </w:r>
            <w:r w:rsidR="00792324">
              <w:rPr>
                <w:rFonts w:cs="Tahoma"/>
                <w:szCs w:val="22"/>
                <w:lang w:val="el-GR" w:eastAsia="en-US"/>
              </w:rPr>
            </w:r>
            <w:r w:rsidR="00792324">
              <w:rPr>
                <w:rFonts w:cs="Tahoma"/>
                <w:szCs w:val="22"/>
                <w:lang w:val="el-GR" w:eastAsia="en-US"/>
              </w:rPr>
              <w:fldChar w:fldCharType="separate"/>
            </w:r>
            <w:r w:rsidR="00A504FF">
              <w:rPr>
                <w:rFonts w:cs="Tahoma"/>
                <w:szCs w:val="22"/>
                <w:lang w:val="el-GR" w:eastAsia="en-US"/>
              </w:rPr>
              <w:t>1.1.3</w:t>
            </w:r>
            <w:r w:rsidR="00792324">
              <w:rPr>
                <w:rFonts w:cs="Tahoma"/>
                <w:szCs w:val="22"/>
                <w:lang w:val="el-GR" w:eastAsia="en-US"/>
              </w:rPr>
              <w:fldChar w:fldCharType="end"/>
            </w:r>
          </w:p>
        </w:tc>
      </w:tr>
      <w:tr w:rsidR="00E56F22" w:rsidRPr="00155B45" w14:paraId="6730B946" w14:textId="77777777" w:rsidTr="00E22AD6">
        <w:tc>
          <w:tcPr>
            <w:tcW w:w="2830" w:type="dxa"/>
            <w:vAlign w:val="center"/>
          </w:tcPr>
          <w:p w14:paraId="2AD6DCDF" w14:textId="77777777" w:rsidR="00E56F22" w:rsidRPr="00155B45" w:rsidRDefault="00E56F22" w:rsidP="00155B45">
            <w:pPr>
              <w:widowControl w:val="0"/>
              <w:suppressAutoHyphens w:val="0"/>
              <w:spacing w:before="0" w:line="252" w:lineRule="auto"/>
              <w:rPr>
                <w:rFonts w:cs="Tahoma"/>
                <w:szCs w:val="22"/>
                <w:lang w:val="el-GR" w:eastAsia="en-US"/>
              </w:rPr>
            </w:pPr>
            <w:r w:rsidRPr="00155B45">
              <w:rPr>
                <w:rFonts w:cs="Tahoma"/>
                <w:szCs w:val="22"/>
                <w:lang w:val="el-GR" w:eastAsia="en-US"/>
              </w:rPr>
              <w:t>Φορέας Λειτουργίας του Έργου</w:t>
            </w:r>
          </w:p>
        </w:tc>
        <w:tc>
          <w:tcPr>
            <w:tcW w:w="3828" w:type="dxa"/>
            <w:vAlign w:val="center"/>
          </w:tcPr>
          <w:p w14:paraId="0FE410DC" w14:textId="14CD7055" w:rsidR="00E56F22" w:rsidRPr="00155B45" w:rsidRDefault="004B675D" w:rsidP="00155B45">
            <w:pPr>
              <w:widowControl w:val="0"/>
              <w:suppressAutoHyphens w:val="0"/>
              <w:spacing w:before="0" w:line="252" w:lineRule="auto"/>
              <w:rPr>
                <w:rFonts w:cs="Tahoma"/>
                <w:szCs w:val="22"/>
                <w:lang w:val="el-GR" w:eastAsia="en-US"/>
              </w:rPr>
            </w:pPr>
            <w:r>
              <w:rPr>
                <w:rFonts w:cs="Tahoma"/>
                <w:szCs w:val="22"/>
                <w:lang w:val="el-GR" w:eastAsia="en-US"/>
              </w:rPr>
              <w:t>Εθνικό Τυπογραφείο</w:t>
            </w:r>
          </w:p>
        </w:tc>
        <w:tc>
          <w:tcPr>
            <w:tcW w:w="3197" w:type="dxa"/>
            <w:vAlign w:val="center"/>
          </w:tcPr>
          <w:p w14:paraId="0D433ABA" w14:textId="4738F539" w:rsidR="00E56F22" w:rsidRPr="00155B45" w:rsidRDefault="00E56F22" w:rsidP="00155B45">
            <w:pPr>
              <w:widowControl w:val="0"/>
              <w:suppressAutoHyphens w:val="0"/>
              <w:spacing w:before="0" w:line="252" w:lineRule="auto"/>
              <w:rPr>
                <w:rFonts w:cs="Tahoma"/>
                <w:szCs w:val="22"/>
                <w:lang w:val="el-GR" w:eastAsia="en-US"/>
              </w:rPr>
            </w:pPr>
            <w:r w:rsidRPr="00155B45">
              <w:rPr>
                <w:rFonts w:cs="Tahoma"/>
                <w:szCs w:val="22"/>
                <w:lang w:val="el-GR" w:eastAsia="en-US"/>
              </w:rPr>
              <w:t xml:space="preserve">Βλ. Παρ. </w:t>
            </w:r>
            <w:r w:rsidR="00792324">
              <w:rPr>
                <w:rFonts w:cs="Tahoma"/>
                <w:szCs w:val="22"/>
                <w:lang w:val="el-GR" w:eastAsia="en-US"/>
              </w:rPr>
              <w:fldChar w:fldCharType="begin"/>
            </w:r>
            <w:r w:rsidR="00792324">
              <w:rPr>
                <w:rFonts w:cs="Tahoma"/>
                <w:szCs w:val="22"/>
                <w:lang w:val="el-GR" w:eastAsia="en-US"/>
              </w:rPr>
              <w:instrText xml:space="preserve"> REF _Ref60883360 \r \h </w:instrText>
            </w:r>
            <w:r w:rsidR="00792324">
              <w:rPr>
                <w:rFonts w:cs="Tahoma"/>
                <w:szCs w:val="22"/>
                <w:lang w:val="el-GR" w:eastAsia="en-US"/>
              </w:rPr>
            </w:r>
            <w:r w:rsidR="00792324">
              <w:rPr>
                <w:rFonts w:cs="Tahoma"/>
                <w:szCs w:val="22"/>
                <w:lang w:val="el-GR" w:eastAsia="en-US"/>
              </w:rPr>
              <w:fldChar w:fldCharType="separate"/>
            </w:r>
            <w:r w:rsidR="00A504FF">
              <w:rPr>
                <w:rFonts w:cs="Tahoma"/>
                <w:szCs w:val="22"/>
                <w:lang w:val="el-GR" w:eastAsia="en-US"/>
              </w:rPr>
              <w:t>1.1.3</w:t>
            </w:r>
            <w:r w:rsidR="00792324">
              <w:rPr>
                <w:rFonts w:cs="Tahoma"/>
                <w:szCs w:val="22"/>
                <w:lang w:val="el-GR" w:eastAsia="en-US"/>
              </w:rPr>
              <w:fldChar w:fldCharType="end"/>
            </w:r>
          </w:p>
        </w:tc>
      </w:tr>
      <w:tr w:rsidR="00683C52" w:rsidRPr="00155B45" w:rsidDel="00DF55C4" w14:paraId="36960746" w14:textId="77777777" w:rsidTr="00E22AD6">
        <w:tc>
          <w:tcPr>
            <w:tcW w:w="2830" w:type="dxa"/>
            <w:vAlign w:val="center"/>
          </w:tcPr>
          <w:p w14:paraId="5340AC1D" w14:textId="57B1C58F" w:rsidR="00683C52" w:rsidRPr="00155B45" w:rsidDel="00DF55C4" w:rsidRDefault="00683C52" w:rsidP="00155B45">
            <w:pPr>
              <w:widowControl w:val="0"/>
              <w:suppressAutoHyphens w:val="0"/>
              <w:spacing w:before="0" w:line="252" w:lineRule="auto"/>
              <w:rPr>
                <w:rFonts w:cs="Tahoma"/>
                <w:szCs w:val="22"/>
                <w:lang w:val="el-GR" w:eastAsia="en-US"/>
              </w:rPr>
            </w:pPr>
            <w:r w:rsidRPr="00155B45">
              <w:rPr>
                <w:rFonts w:cs="Tahoma"/>
                <w:szCs w:val="22"/>
                <w:lang w:val="el-GR" w:eastAsia="en-US"/>
              </w:rPr>
              <w:t xml:space="preserve">Όργανα &amp; Επιτροπές Παρακολούθησης, </w:t>
            </w:r>
            <w:proofErr w:type="spellStart"/>
            <w:r w:rsidRPr="00155B45">
              <w:rPr>
                <w:rFonts w:cs="Tahoma"/>
                <w:szCs w:val="22"/>
                <w:lang w:val="el-GR" w:eastAsia="en-US"/>
              </w:rPr>
              <w:t>Διακυ</w:t>
            </w:r>
            <w:r w:rsidR="00E22AD6">
              <w:rPr>
                <w:rFonts w:cs="Tahoma"/>
                <w:szCs w:val="22"/>
                <w:lang w:val="el-GR" w:eastAsia="en-US"/>
              </w:rPr>
              <w:t>-</w:t>
            </w:r>
            <w:r w:rsidRPr="00155B45">
              <w:rPr>
                <w:rFonts w:cs="Tahoma"/>
                <w:szCs w:val="22"/>
                <w:lang w:val="el-GR" w:eastAsia="en-US"/>
              </w:rPr>
              <w:t>βέρνησης</w:t>
            </w:r>
            <w:proofErr w:type="spellEnd"/>
            <w:r w:rsidRPr="00155B45">
              <w:rPr>
                <w:rFonts w:cs="Tahoma"/>
                <w:szCs w:val="22"/>
                <w:lang w:val="el-GR" w:eastAsia="en-US"/>
              </w:rPr>
              <w:t xml:space="preserve"> και Ελέγχου του Έργου</w:t>
            </w:r>
          </w:p>
        </w:tc>
        <w:tc>
          <w:tcPr>
            <w:tcW w:w="3828" w:type="dxa"/>
            <w:vAlign w:val="center"/>
          </w:tcPr>
          <w:p w14:paraId="7317ADC6" w14:textId="77777777" w:rsidR="00683C52" w:rsidRPr="00155B45" w:rsidDel="00DF55C4" w:rsidRDefault="00683C52" w:rsidP="00155B45">
            <w:pPr>
              <w:widowControl w:val="0"/>
              <w:suppressAutoHyphens w:val="0"/>
              <w:spacing w:before="0" w:line="252" w:lineRule="auto"/>
              <w:rPr>
                <w:rFonts w:cs="Tahoma"/>
                <w:szCs w:val="22"/>
                <w:lang w:val="el-GR" w:eastAsia="en-US"/>
              </w:rPr>
            </w:pPr>
            <w:r w:rsidRPr="00155B45">
              <w:rPr>
                <w:rFonts w:cs="Tahoma"/>
                <w:szCs w:val="22"/>
                <w:lang w:val="el-GR" w:eastAsia="en-US"/>
              </w:rPr>
              <w:t>-</w:t>
            </w:r>
          </w:p>
        </w:tc>
        <w:tc>
          <w:tcPr>
            <w:tcW w:w="3197" w:type="dxa"/>
            <w:vAlign w:val="center"/>
          </w:tcPr>
          <w:p w14:paraId="6E726B94" w14:textId="3B3D7247" w:rsidR="00683C52" w:rsidRPr="00155B45" w:rsidDel="00DF55C4" w:rsidRDefault="00683C52" w:rsidP="00155B45">
            <w:pPr>
              <w:widowControl w:val="0"/>
              <w:suppressAutoHyphens w:val="0"/>
              <w:spacing w:before="0" w:line="252" w:lineRule="auto"/>
              <w:rPr>
                <w:rFonts w:cs="Tahoma"/>
                <w:szCs w:val="22"/>
                <w:lang w:eastAsia="en-US"/>
              </w:rPr>
            </w:pPr>
            <w:proofErr w:type="spellStart"/>
            <w:r w:rsidRPr="00155B45">
              <w:rPr>
                <w:rFonts w:cs="Tahoma"/>
                <w:szCs w:val="22"/>
                <w:lang w:val="el-GR" w:eastAsia="en-US"/>
              </w:rPr>
              <w:t>Βλ</w:t>
            </w:r>
            <w:proofErr w:type="spellEnd"/>
            <w:r w:rsidRPr="00155B45">
              <w:rPr>
                <w:rFonts w:cs="Tahoma"/>
                <w:szCs w:val="22"/>
                <w:lang w:eastAsia="en-US"/>
              </w:rPr>
              <w:t xml:space="preserve">. </w:t>
            </w:r>
            <w:proofErr w:type="spellStart"/>
            <w:r w:rsidRPr="00155B45">
              <w:rPr>
                <w:rFonts w:cs="Tahoma"/>
                <w:szCs w:val="22"/>
                <w:lang w:val="el-GR" w:eastAsia="en-US"/>
              </w:rPr>
              <w:t>παρ</w:t>
            </w:r>
            <w:proofErr w:type="spellEnd"/>
            <w:r w:rsidRPr="00155B45">
              <w:rPr>
                <w:rFonts w:cs="Tahoma"/>
                <w:szCs w:val="22"/>
                <w:lang w:eastAsia="en-US"/>
              </w:rPr>
              <w:t xml:space="preserve">. </w:t>
            </w:r>
            <w:r w:rsidRPr="00155B45">
              <w:rPr>
                <w:rFonts w:cs="Tahoma"/>
                <w:szCs w:val="22"/>
                <w:lang w:eastAsia="en-US"/>
              </w:rPr>
              <w:fldChar w:fldCharType="begin"/>
            </w:r>
            <w:r w:rsidRPr="00155B45">
              <w:rPr>
                <w:rFonts w:cs="Tahoma"/>
                <w:szCs w:val="22"/>
                <w:lang w:eastAsia="en-US"/>
              </w:rPr>
              <w:instrText xml:space="preserve"> REF _Ref42599311 \n \h </w:instrText>
            </w:r>
            <w:r w:rsidR="00155B45" w:rsidRPr="00155B45">
              <w:rPr>
                <w:rFonts w:cs="Tahoma"/>
                <w:szCs w:val="22"/>
                <w:lang w:eastAsia="en-US"/>
              </w:rPr>
              <w:instrText xml:space="preserve"> \* MERGEFORMAT </w:instrText>
            </w:r>
            <w:r w:rsidRPr="00155B45">
              <w:rPr>
                <w:rFonts w:cs="Tahoma"/>
                <w:szCs w:val="22"/>
                <w:lang w:eastAsia="en-US"/>
              </w:rPr>
            </w:r>
            <w:r w:rsidRPr="00155B45">
              <w:rPr>
                <w:rFonts w:cs="Tahoma"/>
                <w:szCs w:val="22"/>
                <w:lang w:eastAsia="en-US"/>
              </w:rPr>
              <w:fldChar w:fldCharType="separate"/>
            </w:r>
            <w:r w:rsidR="00A504FF">
              <w:rPr>
                <w:rFonts w:cs="Tahoma"/>
                <w:szCs w:val="22"/>
                <w:lang w:eastAsia="en-US"/>
              </w:rPr>
              <w:t>1.1.4</w:t>
            </w:r>
            <w:r w:rsidRPr="00155B45">
              <w:rPr>
                <w:rFonts w:cs="Tahoma"/>
                <w:szCs w:val="22"/>
                <w:lang w:eastAsia="en-US"/>
              </w:rPr>
              <w:fldChar w:fldCharType="end"/>
            </w:r>
          </w:p>
        </w:tc>
      </w:tr>
    </w:tbl>
    <w:p w14:paraId="34A1E1AC" w14:textId="77777777" w:rsidR="00683C52" w:rsidRPr="00155B45" w:rsidRDefault="00683C52" w:rsidP="00155B45">
      <w:pPr>
        <w:spacing w:before="0" w:line="252" w:lineRule="auto"/>
        <w:rPr>
          <w:rFonts w:cs="Tahoma"/>
          <w:lang w:val="el-GR"/>
        </w:rPr>
      </w:pPr>
    </w:p>
    <w:p w14:paraId="415B43C6" w14:textId="77777777" w:rsidR="00683C52" w:rsidRPr="00155B45" w:rsidRDefault="00683C52" w:rsidP="000833D5">
      <w:pPr>
        <w:pStyle w:val="4"/>
        <w:numPr>
          <w:ilvl w:val="2"/>
          <w:numId w:val="16"/>
        </w:numPr>
        <w:tabs>
          <w:tab w:val="left" w:pos="1134"/>
        </w:tabs>
        <w:spacing w:before="0" w:after="120" w:line="252" w:lineRule="auto"/>
        <w:rPr>
          <w:rFonts w:ascii="Tahoma" w:eastAsia="SimSun" w:hAnsi="Tahoma" w:cs="Tahoma"/>
          <w:szCs w:val="22"/>
          <w:lang w:val="el-GR"/>
        </w:rPr>
      </w:pPr>
      <w:bookmarkStart w:id="244" w:name="_Ref496534713"/>
      <w:bookmarkStart w:id="245" w:name="_Toc516836613"/>
      <w:bookmarkStart w:id="246" w:name="_Toc40458225"/>
      <w:bookmarkStart w:id="247" w:name="_Toc42684582"/>
      <w:bookmarkStart w:id="248" w:name="_Toc43378494"/>
      <w:bookmarkStart w:id="249" w:name="_Toc76118996"/>
      <w:r w:rsidRPr="00155B45">
        <w:rPr>
          <w:rFonts w:ascii="Tahoma" w:eastAsia="SimSun" w:hAnsi="Tahoma" w:cs="Tahoma"/>
          <w:szCs w:val="22"/>
          <w:lang w:val="el-GR"/>
        </w:rPr>
        <w:t>Φορέας Υλοποίησης – Αναθέτουσα Αρχή</w:t>
      </w:r>
      <w:bookmarkEnd w:id="244"/>
      <w:bookmarkEnd w:id="245"/>
      <w:bookmarkEnd w:id="246"/>
      <w:bookmarkEnd w:id="247"/>
      <w:bookmarkEnd w:id="248"/>
      <w:bookmarkEnd w:id="249"/>
      <w:r w:rsidRPr="00155B45">
        <w:rPr>
          <w:rFonts w:ascii="Tahoma" w:eastAsia="SimSun" w:hAnsi="Tahoma" w:cs="Tahoma"/>
          <w:szCs w:val="22"/>
          <w:lang w:val="el-GR"/>
        </w:rPr>
        <w:t xml:space="preserve"> </w:t>
      </w:r>
    </w:p>
    <w:p w14:paraId="6543D6EC" w14:textId="04C4DDD8"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 xml:space="preserve">Η </w:t>
      </w:r>
      <w:r w:rsidRPr="00155B45">
        <w:rPr>
          <w:rFonts w:cs="Tahoma"/>
          <w:b/>
          <w:szCs w:val="22"/>
          <w:lang w:val="el-GR"/>
        </w:rPr>
        <w:t xml:space="preserve">Κοινωνία της Πληροφορίας </w:t>
      </w:r>
      <w:r w:rsidR="00F76D8D">
        <w:rPr>
          <w:rFonts w:cs="Tahoma"/>
          <w:b/>
          <w:szCs w:val="22"/>
          <w:lang w:val="el-GR"/>
        </w:rPr>
        <w:t>Μ.</w:t>
      </w:r>
      <w:r w:rsidRPr="00155B45">
        <w:rPr>
          <w:rFonts w:cs="Tahoma"/>
          <w:b/>
          <w:szCs w:val="22"/>
          <w:lang w:val="el-GR"/>
        </w:rPr>
        <w:t>Α.Ε.</w:t>
      </w:r>
      <w:r w:rsidRPr="00155B45">
        <w:rPr>
          <w:rFonts w:cs="Tahoma"/>
          <w:szCs w:val="22"/>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00DC1A5B">
        <w:rPr>
          <w:rFonts w:cs="Tahoma"/>
          <w:szCs w:val="22"/>
          <w:lang w:val="el-GR"/>
        </w:rPr>
        <w:t>5386</w:t>
      </w:r>
      <w:r w:rsidRPr="00155B45">
        <w:rPr>
          <w:rFonts w:cs="Tahoma"/>
          <w:szCs w:val="22"/>
          <w:lang w:val="el-GR"/>
        </w:rPr>
        <w:t>/Β/07-</w:t>
      </w:r>
      <w:r w:rsidR="00DC1A5B">
        <w:rPr>
          <w:rFonts w:cs="Tahoma"/>
          <w:szCs w:val="22"/>
          <w:lang w:val="el-GR"/>
        </w:rPr>
        <w:t>1</w:t>
      </w:r>
      <w:r w:rsidRPr="00155B45">
        <w:rPr>
          <w:rFonts w:cs="Tahoma"/>
          <w:szCs w:val="22"/>
          <w:lang w:val="el-GR"/>
        </w:rPr>
        <w:t>2-2020) και εποπτεύεται από το Υπουργείο Ψηφιακής Διακυβέρνησης.</w:t>
      </w:r>
    </w:p>
    <w:p w14:paraId="76990D53" w14:textId="58E55E72"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 xml:space="preserve">Βασικός σκοπός της Εταιρείας, όπως ορίζεται στην τελευταία τροποποίηση του καταστατικού αυτής (ΦΕΚ </w:t>
      </w:r>
      <w:r w:rsidR="00DC1A5B">
        <w:rPr>
          <w:rFonts w:cs="Tahoma"/>
          <w:szCs w:val="22"/>
          <w:lang w:val="el-GR"/>
        </w:rPr>
        <w:t>5386</w:t>
      </w:r>
      <w:r w:rsidRPr="00155B45">
        <w:rPr>
          <w:rFonts w:cs="Tahoma"/>
          <w:szCs w:val="22"/>
          <w:lang w:val="el-GR"/>
        </w:rPr>
        <w:t>/Β/07-</w:t>
      </w:r>
      <w:r w:rsidR="00DC1A5B">
        <w:rPr>
          <w:rFonts w:cs="Tahoma"/>
          <w:szCs w:val="22"/>
          <w:lang w:val="el-GR"/>
        </w:rPr>
        <w:t>1</w:t>
      </w:r>
      <w:r w:rsidRPr="00155B45">
        <w:rPr>
          <w:rFonts w:cs="Tahoma"/>
          <w:szCs w:val="22"/>
          <w:lang w:val="el-GR"/>
        </w:rPr>
        <w:t>2-2020), είναι:</w:t>
      </w:r>
    </w:p>
    <w:p w14:paraId="68A11113" w14:textId="77777777"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155B45">
        <w:rPr>
          <w:rFonts w:cs="Tahoma"/>
          <w:szCs w:val="22"/>
          <w:lang w:val="el-GR"/>
        </w:rPr>
        <w:t>ενωσιακούς</w:t>
      </w:r>
      <w:proofErr w:type="spellEnd"/>
      <w:r w:rsidRPr="00155B45">
        <w:rPr>
          <w:rFonts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61903B6" w14:textId="77777777"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155B45">
        <w:rPr>
          <w:rFonts w:cs="Tahoma"/>
          <w:szCs w:val="22"/>
          <w:lang w:val="el-GR"/>
        </w:rPr>
        <w:t>ενωσιακούς</w:t>
      </w:r>
      <w:proofErr w:type="spellEnd"/>
      <w:r w:rsidRPr="00155B45">
        <w:rPr>
          <w:rFonts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8B00F9F" w14:textId="77777777"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65540A92" w14:textId="77777777"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4266BA3" w14:textId="77777777"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0FC3BEF" w14:textId="77777777" w:rsidR="00683C52" w:rsidRPr="00155B45" w:rsidRDefault="00683C52" w:rsidP="00155B45">
      <w:pPr>
        <w:shd w:val="clear" w:color="auto" w:fill="FFFFFF"/>
        <w:suppressAutoHyphens w:val="0"/>
        <w:spacing w:before="0" w:line="252" w:lineRule="auto"/>
        <w:rPr>
          <w:rFonts w:cs="Tahoma"/>
          <w:szCs w:val="22"/>
          <w:lang w:val="el-GR"/>
        </w:rPr>
      </w:pPr>
      <w:proofErr w:type="spellStart"/>
      <w:r w:rsidRPr="00155B45">
        <w:rPr>
          <w:rFonts w:cs="Tahoma"/>
          <w:szCs w:val="22"/>
          <w:lang w:val="el-GR"/>
        </w:rPr>
        <w:t>στ</w:t>
      </w:r>
      <w:proofErr w:type="spellEnd"/>
      <w:r w:rsidRPr="00155B45">
        <w:rPr>
          <w:rFonts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155B45">
        <w:rPr>
          <w:rFonts w:cs="Tahoma"/>
          <w:szCs w:val="22"/>
          <w:lang w:val="el-GR"/>
        </w:rPr>
        <w:t>ενωσιακή</w:t>
      </w:r>
      <w:proofErr w:type="spellEnd"/>
      <w:r w:rsidRPr="00155B45">
        <w:rPr>
          <w:rFonts w:cs="Tahoma"/>
          <w:szCs w:val="22"/>
          <w:lang w:val="el-GR"/>
        </w:rPr>
        <w:t xml:space="preserve"> ή/και εθνική) ύστερα από αίτηση του φορέα και υπογραφή σχετικής προγραμματικής συμφωνίας με την εταιρεία.</w:t>
      </w:r>
    </w:p>
    <w:p w14:paraId="579412FE" w14:textId="77777777"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6A98BF0" w14:textId="77777777"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155B45">
        <w:rPr>
          <w:rFonts w:cs="Tahoma"/>
          <w:szCs w:val="22"/>
          <w:lang w:val="el-GR"/>
        </w:rPr>
        <w:t>ενωσιακούς</w:t>
      </w:r>
      <w:proofErr w:type="spellEnd"/>
      <w:r w:rsidRPr="00155B45">
        <w:rPr>
          <w:rFonts w:cs="Tahoma"/>
          <w:szCs w:val="22"/>
          <w:lang w:val="el-GR"/>
        </w:rPr>
        <w:t xml:space="preserve"> ή/και εθνικούς πόρους ή/ και μέσω του Προγράμματος Δημοσίων Επενδύσεων. </w:t>
      </w:r>
    </w:p>
    <w:p w14:paraId="116A6516" w14:textId="77777777"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9B4A9E0" w14:textId="77777777" w:rsidR="00683C52" w:rsidRPr="00155B45" w:rsidRDefault="00683C52" w:rsidP="00155B45">
      <w:pPr>
        <w:shd w:val="clear" w:color="auto" w:fill="FFFFFF"/>
        <w:suppressAutoHyphens w:val="0"/>
        <w:spacing w:before="0" w:line="252" w:lineRule="auto"/>
        <w:rPr>
          <w:rFonts w:cs="Tahoma"/>
          <w:szCs w:val="22"/>
          <w:lang w:val="el-GR"/>
        </w:rPr>
      </w:pPr>
      <w:r w:rsidRPr="00155B45">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155B45">
        <w:rPr>
          <w:rFonts w:cs="Tahoma"/>
          <w:szCs w:val="22"/>
          <w:lang w:val="el-GR"/>
        </w:rPr>
        <w:t>διέπεται</w:t>
      </w:r>
      <w:proofErr w:type="spellEnd"/>
      <w:r w:rsidRPr="00155B45">
        <w:rPr>
          <w:rFonts w:cs="Tahoma"/>
          <w:szCs w:val="22"/>
          <w:lang w:val="el-GR"/>
        </w:rPr>
        <w:t xml:space="preserve"> από τεχνολογίες πληροφορικής και ηλεκτρονικών επικοινωνιών. </w:t>
      </w:r>
    </w:p>
    <w:p w14:paraId="62E5C8A5" w14:textId="77777777" w:rsidR="00683C52" w:rsidRPr="00155B45" w:rsidRDefault="00683C52" w:rsidP="00155B45">
      <w:pPr>
        <w:shd w:val="clear" w:color="auto" w:fill="FFFFFF"/>
        <w:suppressAutoHyphens w:val="0"/>
        <w:spacing w:before="0" w:line="252" w:lineRule="auto"/>
        <w:rPr>
          <w:rFonts w:cs="Tahoma"/>
          <w:szCs w:val="22"/>
          <w:lang w:val="el-GR"/>
        </w:rPr>
      </w:pPr>
      <w:proofErr w:type="spellStart"/>
      <w:r w:rsidRPr="00155B45">
        <w:rPr>
          <w:rFonts w:cs="Tahoma"/>
          <w:szCs w:val="22"/>
          <w:lang w:val="el-GR"/>
        </w:rPr>
        <w:t>ια</w:t>
      </w:r>
      <w:proofErr w:type="spellEnd"/>
      <w:r w:rsidRPr="00155B45">
        <w:rPr>
          <w:rFonts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F65E86F" w14:textId="77777777" w:rsidR="00E4286B" w:rsidRPr="00155B45" w:rsidRDefault="00E4286B" w:rsidP="00155B45">
      <w:pPr>
        <w:shd w:val="clear" w:color="auto" w:fill="FFFFFF"/>
        <w:suppressAutoHyphens w:val="0"/>
        <w:spacing w:before="0" w:line="252" w:lineRule="auto"/>
        <w:rPr>
          <w:rFonts w:cs="Tahoma"/>
          <w:color w:val="000000" w:themeColor="text1"/>
          <w:szCs w:val="22"/>
          <w:lang w:val="el-GR"/>
        </w:rPr>
      </w:pPr>
    </w:p>
    <w:p w14:paraId="0EF32058" w14:textId="77777777" w:rsidR="00E4286B" w:rsidRPr="00155B45" w:rsidRDefault="00683C52" w:rsidP="000833D5">
      <w:pPr>
        <w:pStyle w:val="4"/>
        <w:numPr>
          <w:ilvl w:val="2"/>
          <w:numId w:val="16"/>
        </w:numPr>
        <w:tabs>
          <w:tab w:val="left" w:pos="1134"/>
        </w:tabs>
        <w:spacing w:before="0" w:after="120" w:line="252" w:lineRule="auto"/>
        <w:rPr>
          <w:rFonts w:ascii="Tahoma" w:eastAsia="SimSun" w:hAnsi="Tahoma" w:cs="Tahoma"/>
          <w:szCs w:val="22"/>
          <w:lang w:val="el-GR"/>
        </w:rPr>
      </w:pPr>
      <w:bookmarkStart w:id="250" w:name="_Toc43378495"/>
      <w:bookmarkStart w:id="251" w:name="_Toc76118997"/>
      <w:bookmarkStart w:id="252" w:name="_Ref515615040"/>
      <w:bookmarkStart w:id="253" w:name="_Toc516836614"/>
      <w:bookmarkStart w:id="254" w:name="_Toc40458226"/>
      <w:bookmarkStart w:id="255" w:name="_Toc42684583"/>
      <w:r w:rsidRPr="00155B45">
        <w:rPr>
          <w:rFonts w:ascii="Tahoma" w:eastAsia="SimSun" w:hAnsi="Tahoma" w:cs="Tahoma"/>
          <w:szCs w:val="22"/>
          <w:lang w:val="el-GR"/>
        </w:rPr>
        <w:t>Φορέας Χρηματοδότησης</w:t>
      </w:r>
      <w:bookmarkEnd w:id="250"/>
      <w:bookmarkEnd w:id="251"/>
      <w:r w:rsidRPr="00155B45">
        <w:rPr>
          <w:rFonts w:ascii="Tahoma" w:eastAsia="SimSun" w:hAnsi="Tahoma" w:cs="Tahoma"/>
          <w:szCs w:val="22"/>
          <w:lang w:val="el-GR"/>
        </w:rPr>
        <w:t xml:space="preserve"> </w:t>
      </w:r>
    </w:p>
    <w:p w14:paraId="7CF285CC" w14:textId="56ECCB7D" w:rsidR="00E4286B" w:rsidRPr="00155B45" w:rsidRDefault="00E4286B"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Φορέας Χρηματοδότησης του Έργου είναι το </w:t>
      </w:r>
      <w:r w:rsidR="002459AC" w:rsidRPr="00155B45">
        <w:rPr>
          <w:rFonts w:cs="Tahoma"/>
          <w:b/>
          <w:color w:val="000000" w:themeColor="text1"/>
          <w:szCs w:val="22"/>
          <w:lang w:val="el-GR"/>
        </w:rPr>
        <w:t>Υπουργείο Ψηφιακής Διακυβέρνησης</w:t>
      </w:r>
      <w:r w:rsidR="002459AC" w:rsidRPr="00155B45" w:rsidDel="002459AC">
        <w:rPr>
          <w:rFonts w:cs="Tahoma"/>
          <w:b/>
          <w:color w:val="000000" w:themeColor="text1"/>
          <w:szCs w:val="22"/>
          <w:lang w:val="el-GR"/>
        </w:rPr>
        <w:t xml:space="preserve"> </w:t>
      </w:r>
      <w:r w:rsidRPr="00155B45">
        <w:rPr>
          <w:rFonts w:cs="Tahoma"/>
          <w:color w:val="000000" w:themeColor="text1"/>
          <w:szCs w:val="22"/>
          <w:lang w:val="el-GR"/>
        </w:rPr>
        <w:t>(Φορέας Κεντρικής Κυβέρνησης).</w:t>
      </w:r>
    </w:p>
    <w:p w14:paraId="1E157ACE" w14:textId="77777777" w:rsidR="00E4286B" w:rsidRPr="00155B45" w:rsidRDefault="00E4286B" w:rsidP="00155B45">
      <w:pPr>
        <w:spacing w:before="0" w:line="252" w:lineRule="auto"/>
        <w:rPr>
          <w:rFonts w:eastAsia="SimSun" w:cs="Tahoma"/>
          <w:szCs w:val="22"/>
          <w:lang w:val="el-GR"/>
        </w:rPr>
      </w:pPr>
    </w:p>
    <w:p w14:paraId="391813B8" w14:textId="0E585059" w:rsidR="00E4286B" w:rsidRPr="00155B45" w:rsidRDefault="00683C52" w:rsidP="000833D5">
      <w:pPr>
        <w:pStyle w:val="4"/>
        <w:numPr>
          <w:ilvl w:val="2"/>
          <w:numId w:val="16"/>
        </w:numPr>
        <w:tabs>
          <w:tab w:val="left" w:pos="1134"/>
        </w:tabs>
        <w:spacing w:before="0" w:after="120" w:line="252" w:lineRule="auto"/>
        <w:rPr>
          <w:rFonts w:ascii="Tahoma" w:eastAsia="SimSun" w:hAnsi="Tahoma" w:cs="Tahoma"/>
          <w:szCs w:val="22"/>
          <w:lang w:val="el-GR"/>
        </w:rPr>
      </w:pPr>
      <w:r w:rsidRPr="00155B45">
        <w:rPr>
          <w:rFonts w:ascii="Tahoma" w:eastAsia="SimSun" w:hAnsi="Tahoma" w:cs="Tahoma"/>
          <w:szCs w:val="22"/>
          <w:lang w:val="el-GR"/>
        </w:rPr>
        <w:t xml:space="preserve"> </w:t>
      </w:r>
      <w:bookmarkStart w:id="256" w:name="_Toc43378496"/>
      <w:bookmarkStart w:id="257" w:name="_Ref60883360"/>
      <w:bookmarkStart w:id="258" w:name="_Toc76118998"/>
      <w:r w:rsidRPr="00155B45">
        <w:rPr>
          <w:rFonts w:ascii="Tahoma" w:eastAsia="SimSun" w:hAnsi="Tahoma" w:cs="Tahoma"/>
          <w:szCs w:val="22"/>
          <w:lang w:val="el-GR"/>
        </w:rPr>
        <w:t>Κύριος του Έργου - Φορέας Λειτουργίας του Έργου</w:t>
      </w:r>
      <w:bookmarkStart w:id="259" w:name="_Ref496534867"/>
      <w:bookmarkStart w:id="260" w:name="_Toc516836615"/>
      <w:bookmarkEnd w:id="252"/>
      <w:bookmarkEnd w:id="253"/>
      <w:bookmarkEnd w:id="254"/>
      <w:bookmarkEnd w:id="255"/>
      <w:bookmarkEnd w:id="256"/>
      <w:bookmarkEnd w:id="257"/>
      <w:bookmarkEnd w:id="258"/>
    </w:p>
    <w:p w14:paraId="6FC19EE4" w14:textId="77777777" w:rsidR="00B77225" w:rsidRDefault="00E4286B" w:rsidP="00155B45">
      <w:pPr>
        <w:spacing w:before="0" w:line="252" w:lineRule="auto"/>
        <w:rPr>
          <w:rFonts w:cs="Tahoma"/>
          <w:szCs w:val="22"/>
          <w:lang w:val="el-GR"/>
        </w:rPr>
      </w:pPr>
      <w:r w:rsidRPr="00155B45">
        <w:rPr>
          <w:rFonts w:cs="Tahoma"/>
          <w:color w:val="000000" w:themeColor="text1"/>
          <w:szCs w:val="22"/>
          <w:lang w:val="el-GR"/>
        </w:rPr>
        <w:t xml:space="preserve">Κύριος του Έργου και Φορέας Λειτουργίας </w:t>
      </w:r>
      <w:r w:rsidRPr="00155B45">
        <w:rPr>
          <w:rFonts w:cs="Tahoma"/>
          <w:szCs w:val="22"/>
          <w:lang w:val="el-GR"/>
        </w:rPr>
        <w:t xml:space="preserve">του Έργου είναι </w:t>
      </w:r>
      <w:r w:rsidR="00B77225">
        <w:rPr>
          <w:rFonts w:cs="Tahoma"/>
          <w:szCs w:val="22"/>
          <w:lang w:val="el-GR"/>
        </w:rPr>
        <w:t>το Εθνικό Τυπογραφείο</w:t>
      </w:r>
      <w:r w:rsidRPr="00155B45">
        <w:rPr>
          <w:rFonts w:cs="Tahoma"/>
          <w:szCs w:val="22"/>
          <w:lang w:val="el-GR"/>
        </w:rPr>
        <w:t xml:space="preserve">. </w:t>
      </w:r>
    </w:p>
    <w:p w14:paraId="0BA5AF75" w14:textId="77777777" w:rsidR="00B77225" w:rsidRDefault="00B77225" w:rsidP="00155B45">
      <w:pPr>
        <w:spacing w:before="0" w:line="252" w:lineRule="auto"/>
        <w:rPr>
          <w:rFonts w:cs="Tahoma"/>
          <w:szCs w:val="22"/>
          <w:lang w:val="el-GR"/>
        </w:rPr>
      </w:pPr>
    </w:p>
    <w:p w14:paraId="6E48C77C" w14:textId="77777777" w:rsidR="00B77225" w:rsidRPr="007E5607" w:rsidRDefault="00B77225" w:rsidP="00B77225">
      <w:pPr>
        <w:spacing w:line="252" w:lineRule="auto"/>
        <w:rPr>
          <w:rFonts w:cs="Tahoma"/>
          <w:lang w:val="el-GR"/>
        </w:rPr>
      </w:pPr>
      <w:r w:rsidRPr="007E5607">
        <w:rPr>
          <w:rFonts w:cs="Tahoma"/>
          <w:lang w:val="el-GR"/>
        </w:rPr>
        <w:lastRenderedPageBreak/>
        <w:t>Το Εθνικό Τυπογραφείο (ΕΤ) έχει ως κύρια δραστηριότητα την εκτύπωση, διαχείριση και κυκλοφορία της «Εφημερίδας της Κυβερνήσεως» καθώς και τον σχεδιασμό, έντυπη και ψηφιακή έκδοση, διαχείριση, διάθεση και διανομή εκδόσεων του Δημοσίου και του ευρύτερου δημόσιου τομέα.</w:t>
      </w:r>
    </w:p>
    <w:p w14:paraId="7919D1C9" w14:textId="3069654A" w:rsidR="00B77225" w:rsidRPr="007E5607" w:rsidRDefault="00B77225" w:rsidP="00B77225">
      <w:pPr>
        <w:spacing w:line="252" w:lineRule="auto"/>
        <w:rPr>
          <w:rFonts w:cs="Tahoma"/>
          <w:bCs/>
          <w:lang w:val="el-GR"/>
        </w:rPr>
      </w:pPr>
      <w:r w:rsidRPr="007E5607">
        <w:rPr>
          <w:rFonts w:cs="Tahoma"/>
          <w:bCs/>
          <w:lang w:val="el-GR"/>
        </w:rPr>
        <w:t xml:space="preserve">Το Εθνικό Τυπογραφείο, υπάγεται στην Προεδρία της Κυβέρνησης και προΐσταται σε αυτό μετακλητός </w:t>
      </w:r>
      <w:r w:rsidR="00123866">
        <w:rPr>
          <w:rFonts w:cs="Tahoma"/>
          <w:bCs/>
          <w:lang w:val="el-GR"/>
        </w:rPr>
        <w:t>Ειδικός Γραμματέας</w:t>
      </w:r>
      <w:r w:rsidRPr="007E5607">
        <w:rPr>
          <w:rFonts w:cs="Tahoma"/>
          <w:bCs/>
          <w:lang w:val="el-GR"/>
        </w:rPr>
        <w:t xml:space="preserve"> (</w:t>
      </w:r>
      <w:r w:rsidR="0020174E">
        <w:rPr>
          <w:rFonts w:cs="Tahoma"/>
          <w:szCs w:val="22"/>
          <w:lang w:val="el-GR"/>
        </w:rPr>
        <w:t>άρθρο 75 του ν. 4795 Α 62/17.4.2021</w:t>
      </w:r>
      <w:r w:rsidRPr="007E5607">
        <w:rPr>
          <w:rFonts w:cs="Tahoma"/>
          <w:bCs/>
          <w:lang w:val="el-GR"/>
        </w:rPr>
        <w:t>).</w:t>
      </w:r>
    </w:p>
    <w:p w14:paraId="6E920207" w14:textId="77777777" w:rsidR="00B77225" w:rsidRPr="007E5607" w:rsidRDefault="00B77225" w:rsidP="00B77225">
      <w:pPr>
        <w:spacing w:line="252" w:lineRule="auto"/>
        <w:rPr>
          <w:rFonts w:cs="Tahoma"/>
          <w:bCs/>
          <w:lang w:val="el-GR"/>
        </w:rPr>
      </w:pPr>
      <w:r w:rsidRPr="007E5607">
        <w:rPr>
          <w:rFonts w:cs="Tahoma"/>
          <w:bCs/>
          <w:lang w:val="el-GR"/>
        </w:rPr>
        <w:t>Το Εθνικό Τυπογραφείο έχει ως αποστολή:</w:t>
      </w:r>
    </w:p>
    <w:p w14:paraId="7264CA0A" w14:textId="7084273F" w:rsidR="00B77225" w:rsidRPr="007E5607" w:rsidRDefault="00B77225" w:rsidP="000833D5">
      <w:pPr>
        <w:numPr>
          <w:ilvl w:val="0"/>
          <w:numId w:val="41"/>
        </w:numPr>
        <w:suppressAutoHyphens w:val="0"/>
        <w:spacing w:before="0" w:line="252" w:lineRule="auto"/>
        <w:jc w:val="left"/>
        <w:rPr>
          <w:rFonts w:cs="Tahoma"/>
          <w:bCs/>
          <w:lang w:val="el-GR"/>
        </w:rPr>
      </w:pPr>
      <w:r>
        <w:rPr>
          <w:rFonts w:cs="Tahoma"/>
          <w:bCs/>
          <w:lang w:val="el-GR"/>
        </w:rPr>
        <w:t>τ</w:t>
      </w:r>
      <w:r w:rsidRPr="007E5607">
        <w:rPr>
          <w:rFonts w:cs="Tahoma"/>
          <w:bCs/>
          <w:lang w:val="el-GR"/>
        </w:rPr>
        <w:t>ην έντυπη και ηλεκτρονική έκδοση, εκτύπωση, διαχείριση και κυκλοφορία της «Εφημερίδας της Κυβερνήσεως» και την εξασφάλιση της πρόσβασης των πολιτών στα κείμενα που δημοσιεύονται σε αυτήν,</w:t>
      </w:r>
    </w:p>
    <w:p w14:paraId="1FA7D972"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τον σχεδιασμό, έντυπη και ψηφιακή έκδοση, διαχείριση, διάθεση και διανομή εκδόσεων του Δημοσίου και του ευρύτερου δημόσιου τομέα, όπως ορίζεται από τις διατάξεις της παρ. 1 του άρθρου 51 του ν. 1892/1990 (Α’101),</w:t>
      </w:r>
    </w:p>
    <w:p w14:paraId="054DAEFA"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τον σχεδιασμό, την εκτύπωση, διαχείριση, διάθεση και διανομή εκδόσεων διδακτικού ή εκπαιδευτικού χαρακτήρα,</w:t>
      </w:r>
    </w:p>
    <w:p w14:paraId="103E6804"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την εκτύπωση μελετών επιστημόνων, επιστημονικών ή ερευνητικών κέντρων ή ινστιτούτων ή άλλων φορέων, που ενδιαφέρουν ιδιαιτέρως το κοινό και αναφέρονται σε θέματα πολιτικών, κοινωνικών και διοικητικών θεσμών,</w:t>
      </w:r>
    </w:p>
    <w:p w14:paraId="452927F6"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τον σχεδιασμό, την εκτύπωση, διαχείριση, διάθεση και διανομή εκδόσεων που εξυπηρετούν κοινωφελή σκοπό, σύμφωνα με την παράγραφο 5 του άρθρου 2 του ν.3469/2006, όπως ισχύει σήμερα</w:t>
      </w:r>
    </w:p>
    <w:p w14:paraId="56EEDF48"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τη συνεργασία με το «Ευρωπαϊκό Φόρουμ Επίσημων Εφημερίδων των κρατών- μελών της Ευρωπαϊκής Ένωσης», με την «Υπηρεσία Επίσημων Εκδόσεων των Ευρωπαϊκών Κοινοτήτων» ή με άλλους φορείς που έχουν δραστηριότητες συναφείς με αυτές του Εθνικού Τυπογραφείου ή που μπορούν να του παρέχουν σχετική τεχνογνωσία, όπως Ανώτατα Εκπαιδευτικά Ιδρύματα (Α.Ε.Ι.) και Τεχνολογικά Εκπαιδευτικά Ιδρύματα (Τ.Ε.Ι.), και</w:t>
      </w:r>
    </w:p>
    <w:p w14:paraId="24F8C1F9"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κάθε άλλη εργασία ή δραστηριότητα που είναι συναφής με την αποστολή του και του έχει ανατεθεί με ειδική διάταξη νόμου» .</w:t>
      </w:r>
    </w:p>
    <w:p w14:paraId="763627C0" w14:textId="77777777" w:rsidR="00B77225" w:rsidRPr="007E5607" w:rsidRDefault="00B77225" w:rsidP="00B77225">
      <w:pPr>
        <w:spacing w:line="252" w:lineRule="auto"/>
        <w:rPr>
          <w:rFonts w:cs="Tahoma"/>
          <w:bCs/>
          <w:lang w:val="el-GR"/>
        </w:rPr>
      </w:pPr>
      <w:r w:rsidRPr="007E5607">
        <w:rPr>
          <w:rFonts w:cs="Tahoma"/>
          <w:bCs/>
          <w:lang w:val="el-GR"/>
        </w:rPr>
        <w:t>Στρατηγικός σκοπός του Εθνικού Τυπογραφείου είναι ο εκσυγχρονισμός της λειτουργίας του, ώστε να:</w:t>
      </w:r>
    </w:p>
    <w:p w14:paraId="169FD6BB"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πληροφορεί όλους τους ενδιαφερομένους για τις δημόσιες πολιτικές, μέσω του ΦΕΚ,</w:t>
      </w:r>
    </w:p>
    <w:p w14:paraId="0CFD7FA8"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διασφαλίζει ταχύτητα στη διαδικασία παραγωγής του ΦΕΚ, καθώς και ποιότητα και διαφάνεια σε αυτό,</w:t>
      </w:r>
    </w:p>
    <w:p w14:paraId="7416FA96"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καλύπτει ποιοτικά και έγκαιρα τις εκτυπωτικές και εκδοτικές ανάγκες του Δημοσίου και του ευρύτερου δημόσιου τομέα,</w:t>
      </w:r>
    </w:p>
    <w:p w14:paraId="3098534A"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αναλαμβάνει εκτυπώσεις-εκδόσεις που εξυπηρετούν κοινωφελή σκοπό και αναπτύσσει τον εκπαιδευτικό του ρόλο, ιδίως με την οργάνωση επισκέψεων στο Μουσείο του, τη λειτουργία βιβλιοθήκης παλαιών τόμων ΦΕΚ και παλαιών εκδόσεων του Εθνικού Τυπογραφείου, τη διοργάνωση συνεδρίων, σεμιναρίων, εκθέσεων ή άλλων εκδηλώσεων συναφών με το αντικείμενο του Εθνικού Τυπογραφείου,</w:t>
      </w:r>
    </w:p>
    <w:p w14:paraId="5EC00F07" w14:textId="77777777" w:rsidR="00B77225" w:rsidRPr="007E5607" w:rsidRDefault="00B77225" w:rsidP="000833D5">
      <w:pPr>
        <w:numPr>
          <w:ilvl w:val="0"/>
          <w:numId w:val="41"/>
        </w:numPr>
        <w:suppressAutoHyphens w:val="0"/>
        <w:spacing w:before="0" w:line="252" w:lineRule="auto"/>
        <w:jc w:val="left"/>
        <w:rPr>
          <w:rFonts w:cs="Tahoma"/>
          <w:bCs/>
          <w:lang w:val="el-GR"/>
        </w:rPr>
      </w:pPr>
      <w:r w:rsidRPr="007E5607">
        <w:rPr>
          <w:rFonts w:cs="Tahoma"/>
          <w:bCs/>
          <w:lang w:val="el-GR"/>
        </w:rPr>
        <w:t>φροντίζει για την υγιεινή και ασφάλεια του προσωπικού του και να χρησιμοποιεί με ασφαλή, αποτελεσματικό και αποδοτικό τρόπο τον εξοπλισμό του.</w:t>
      </w:r>
    </w:p>
    <w:p w14:paraId="090D74E2" w14:textId="77777777" w:rsidR="00B77225" w:rsidRPr="007E5607" w:rsidRDefault="00B77225" w:rsidP="00B77225">
      <w:pPr>
        <w:spacing w:line="252" w:lineRule="auto"/>
        <w:rPr>
          <w:rFonts w:cs="Tahoma"/>
          <w:bCs/>
          <w:lang w:val="el-GR"/>
        </w:rPr>
      </w:pPr>
      <w:r w:rsidRPr="007E5607">
        <w:rPr>
          <w:rFonts w:cs="Tahoma"/>
          <w:bCs/>
          <w:lang w:val="el-GR"/>
        </w:rPr>
        <w:lastRenderedPageBreak/>
        <w:t>Το Εθνικό Τυπογραφείο, στο πλαίσιο άσκησης των αρμοδιοτήτων του, σχεδιάζει και υλοποιεί δράσεις για την ανάπτυξη και αξιοποίηση των Τεχνολογιών Πληροφορικής και Επικοινωνιών (ΤΠΕ) και του Ολοκληρωμένου Πληροφοριακού του Συστήματος (Ο.Π.Σ.), την απλούστευση των διαδικασιών και την εξυπηρέτηση όλων των πολιτών.</w:t>
      </w:r>
    </w:p>
    <w:p w14:paraId="6449C6CF" w14:textId="77777777" w:rsidR="00B77225" w:rsidRPr="007E5607" w:rsidRDefault="00B77225" w:rsidP="00B77225">
      <w:pPr>
        <w:spacing w:line="252" w:lineRule="auto"/>
        <w:rPr>
          <w:rFonts w:cs="Tahoma"/>
          <w:lang w:val="el-GR"/>
        </w:rPr>
      </w:pPr>
      <w:r w:rsidRPr="007E5607">
        <w:rPr>
          <w:rFonts w:cs="Tahoma"/>
          <w:lang w:val="el-GR"/>
        </w:rPr>
        <w:t>Με τον ν. 4622/2019 (ΦΕΚ Α’ 133/7.8.2019) το Εθνικό Τυπογραφείο υπάγεται στη Γενική Γραμματεία Νομικών και Κοινοβουλευτικών Θεμάτων της Προεδρίας της Κυβέρνησης.</w:t>
      </w:r>
    </w:p>
    <w:p w14:paraId="7D5CE2B0" w14:textId="77777777" w:rsidR="00B77225" w:rsidRPr="007E5607" w:rsidRDefault="00B77225" w:rsidP="00B77225">
      <w:pPr>
        <w:spacing w:line="252" w:lineRule="auto"/>
        <w:rPr>
          <w:rFonts w:cs="Tahoma"/>
          <w:lang w:val="el-GR"/>
        </w:rPr>
      </w:pPr>
      <w:r w:rsidRPr="007E5607">
        <w:rPr>
          <w:rFonts w:cs="Tahoma"/>
          <w:lang w:val="el-GR"/>
        </w:rPr>
        <w:t>Ο βαθμός παραγωγικής αξιοποίησης και αποτελεσματικότητας των διαθέσιμων πόρων (υποδομών, ανθρώπινου δυναμικού, οργανωτικών δομών, κ.λπ.) που συνθέτουν την ολότητα του ΕΤ έχουν άμεσο αντίκτυπο:</w:t>
      </w:r>
    </w:p>
    <w:p w14:paraId="6F7184ED" w14:textId="77777777" w:rsidR="00B77225" w:rsidRPr="00B77225" w:rsidRDefault="00B77225" w:rsidP="000833D5">
      <w:pPr>
        <w:numPr>
          <w:ilvl w:val="0"/>
          <w:numId w:val="41"/>
        </w:numPr>
        <w:suppressAutoHyphens w:val="0"/>
        <w:spacing w:before="0" w:line="252" w:lineRule="auto"/>
        <w:jc w:val="left"/>
        <w:rPr>
          <w:rFonts w:cs="Tahoma"/>
          <w:bCs/>
          <w:lang w:val="el-GR"/>
        </w:rPr>
      </w:pPr>
      <w:r w:rsidRPr="00B77225">
        <w:rPr>
          <w:rFonts w:cs="Tahoma"/>
          <w:bCs/>
          <w:lang w:val="el-GR"/>
        </w:rPr>
        <w:t>στο σύνολο των συναλλασσόμενων πολιτών και λοιπών οντοτήτων (κυβερνητικοί Φορείς, τρίτοι Δημόσιοι Φορείς κ.λπ.),</w:t>
      </w:r>
    </w:p>
    <w:p w14:paraId="71057633" w14:textId="77777777" w:rsidR="00B77225" w:rsidRPr="00B77225" w:rsidRDefault="00B77225" w:rsidP="000833D5">
      <w:pPr>
        <w:numPr>
          <w:ilvl w:val="0"/>
          <w:numId w:val="41"/>
        </w:numPr>
        <w:suppressAutoHyphens w:val="0"/>
        <w:spacing w:before="0" w:line="252" w:lineRule="auto"/>
        <w:jc w:val="left"/>
        <w:rPr>
          <w:rFonts w:cs="Tahoma"/>
          <w:bCs/>
          <w:lang w:val="el-GR"/>
        </w:rPr>
      </w:pPr>
      <w:r w:rsidRPr="00B77225">
        <w:rPr>
          <w:rFonts w:cs="Tahoma"/>
          <w:bCs/>
          <w:lang w:val="el-GR"/>
        </w:rPr>
        <w:t>στους εργαζόμενους του Οργανισμού,</w:t>
      </w:r>
    </w:p>
    <w:p w14:paraId="79947756" w14:textId="77777777" w:rsidR="00B77225" w:rsidRPr="00B77225" w:rsidRDefault="00B77225" w:rsidP="000833D5">
      <w:pPr>
        <w:numPr>
          <w:ilvl w:val="0"/>
          <w:numId w:val="41"/>
        </w:numPr>
        <w:suppressAutoHyphens w:val="0"/>
        <w:spacing w:before="0" w:line="252" w:lineRule="auto"/>
        <w:jc w:val="left"/>
        <w:rPr>
          <w:rFonts w:cs="Tahoma"/>
          <w:bCs/>
          <w:lang w:val="el-GR"/>
        </w:rPr>
      </w:pPr>
      <w:r w:rsidRPr="00B77225">
        <w:rPr>
          <w:rFonts w:cs="Tahoma"/>
          <w:bCs/>
          <w:lang w:val="el-GR"/>
        </w:rPr>
        <w:t>στον ευρύτερο κοινωνικό ιστό.</w:t>
      </w:r>
    </w:p>
    <w:p w14:paraId="4FB32556" w14:textId="77777777" w:rsidR="00B77225" w:rsidRPr="007E5607" w:rsidRDefault="00B77225" w:rsidP="00B77225">
      <w:pPr>
        <w:spacing w:line="252" w:lineRule="auto"/>
        <w:rPr>
          <w:rFonts w:cs="Tahoma"/>
          <w:lang w:val="el-GR"/>
        </w:rPr>
      </w:pPr>
      <w:r w:rsidRPr="007E5607">
        <w:rPr>
          <w:rFonts w:cs="Tahoma"/>
          <w:lang w:val="el-GR"/>
        </w:rPr>
        <w:t>Δεν θα ήταν υπερβολή να υποστηριχθεί ότι, με δεδομένο ότι το ΕΤ διαχειρίζεται το σύνολο της θεσμικής εξέλιξης της χώρας μας, με κύρια αποστολή τη διασφάλιση της πρόσβασης όλων των πολιτών σε αυτήν, το εύρος των άμεσα ή έμμεσα ωφελούμενων από την υλοποίηση της παρούσας Πράξης εκτείνεται όχι μόνο στο σύνολο των πολιτών της χώρας (συμπεριλαμβανομένου και του συνόλου των πληθυσμιακών ομάδων με ειδικά χαρακτηριστικά, που αποκτούν πλέον πρόσβαση σε υπηρεσίες προστιθέμενης αξίας και υψηλού βαθμού εξατομίκευσης, όπως π.χ. συμπολίτες μας σε δυσπρόσιτες περιοχές, με προβλήματα προσβασιμότητας, με ειδικές δεξιότητες κ.λπ.) αλλά και εκτός συνόρων (επιχειρήσεις, λοιποί Ευρωπαϊκοί θεσμοί κ.λπ.).</w:t>
      </w:r>
    </w:p>
    <w:p w14:paraId="271A1E30" w14:textId="77777777" w:rsidR="00E4286B" w:rsidRPr="00155B45" w:rsidRDefault="00E4286B" w:rsidP="00155B45">
      <w:pPr>
        <w:spacing w:before="0" w:line="252" w:lineRule="auto"/>
        <w:rPr>
          <w:rFonts w:cs="Tahoma"/>
          <w:color w:val="000000" w:themeColor="text1"/>
          <w:szCs w:val="22"/>
          <w:lang w:val="el-GR"/>
        </w:rPr>
      </w:pPr>
    </w:p>
    <w:p w14:paraId="338EA032" w14:textId="77777777" w:rsidR="00683C52" w:rsidRPr="00155B45" w:rsidRDefault="00683C52" w:rsidP="000833D5">
      <w:pPr>
        <w:pStyle w:val="4"/>
        <w:numPr>
          <w:ilvl w:val="2"/>
          <w:numId w:val="16"/>
        </w:numPr>
        <w:spacing w:before="0" w:after="120" w:line="252" w:lineRule="auto"/>
        <w:ind w:left="1701" w:hanging="811"/>
        <w:rPr>
          <w:rFonts w:ascii="Tahoma" w:eastAsia="SimSun" w:hAnsi="Tahoma" w:cs="Tahoma"/>
          <w:szCs w:val="22"/>
          <w:lang w:val="el-GR"/>
        </w:rPr>
      </w:pPr>
      <w:bookmarkStart w:id="261" w:name="_Toc40458227"/>
      <w:bookmarkStart w:id="262" w:name="_Ref42599311"/>
      <w:bookmarkStart w:id="263" w:name="_Toc42684584"/>
      <w:bookmarkStart w:id="264" w:name="_Toc43378497"/>
      <w:bookmarkStart w:id="265" w:name="_Toc76118999"/>
      <w:r w:rsidRPr="00155B45">
        <w:rPr>
          <w:rFonts w:ascii="Tahoma" w:eastAsia="SimSun" w:hAnsi="Tahoma" w:cs="Tahoma"/>
          <w:szCs w:val="22"/>
          <w:lang w:val="el-GR"/>
        </w:rPr>
        <w:t>Όργανα &amp; Επιτροπές Παρακολούθησης, Διακυβέρνησης και Ελέγχου του Έργου</w:t>
      </w:r>
      <w:bookmarkEnd w:id="259"/>
      <w:bookmarkEnd w:id="260"/>
      <w:bookmarkEnd w:id="261"/>
      <w:bookmarkEnd w:id="262"/>
      <w:bookmarkEnd w:id="263"/>
      <w:bookmarkEnd w:id="264"/>
      <w:bookmarkEnd w:id="265"/>
    </w:p>
    <w:p w14:paraId="1D0FB660" w14:textId="77777777" w:rsidR="00683C52" w:rsidRPr="00155B45" w:rsidRDefault="00683C52" w:rsidP="00155B45">
      <w:pPr>
        <w:spacing w:before="0" w:line="252" w:lineRule="auto"/>
        <w:rPr>
          <w:rFonts w:cs="Tahoma"/>
          <w:lang w:val="el-GR"/>
        </w:rPr>
      </w:pPr>
      <w:r w:rsidRPr="00155B45">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ED43E04" w14:textId="77777777" w:rsidR="00683C52" w:rsidRPr="00155B45" w:rsidRDefault="00683C52" w:rsidP="000833D5">
      <w:pPr>
        <w:pStyle w:val="aff"/>
        <w:numPr>
          <w:ilvl w:val="0"/>
          <w:numId w:val="12"/>
        </w:numPr>
        <w:spacing w:before="0" w:line="252" w:lineRule="auto"/>
        <w:contextualSpacing w:val="0"/>
        <w:rPr>
          <w:rFonts w:cs="Tahoma"/>
          <w:b/>
          <w:bCs/>
          <w:lang w:val="el-GR"/>
        </w:rPr>
      </w:pPr>
      <w:r w:rsidRPr="00155B45">
        <w:rPr>
          <w:rFonts w:cs="Tahoma"/>
          <w:b/>
          <w:bCs/>
          <w:lang w:val="el-GR"/>
        </w:rPr>
        <w:t>Επιτροπή Εποπτείας Προγραμματικής Συμφωνίας (ΕΕΠΣ)</w:t>
      </w:r>
    </w:p>
    <w:p w14:paraId="2F5C0D30" w14:textId="20927400" w:rsidR="00683C52" w:rsidRPr="007240F3" w:rsidRDefault="00683C52" w:rsidP="00155B45">
      <w:pPr>
        <w:spacing w:before="0" w:line="252" w:lineRule="auto"/>
        <w:rPr>
          <w:rFonts w:cs="Tahoma"/>
          <w:lang w:val="el-GR"/>
        </w:rPr>
      </w:pPr>
      <w:r w:rsidRPr="00CF53F2">
        <w:rPr>
          <w:rFonts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CF53F2">
        <w:rPr>
          <w:rFonts w:cs="Tahoma"/>
          <w:lang w:val="el-GR"/>
        </w:rPr>
        <w:t>ΚτΠ</w:t>
      </w:r>
      <w:proofErr w:type="spellEnd"/>
      <w:r w:rsidRPr="00CF53F2">
        <w:rPr>
          <w:rFonts w:cs="Tahoma"/>
          <w:lang w:val="el-GR"/>
        </w:rPr>
        <w:t xml:space="preserve"> </w:t>
      </w:r>
      <w:r w:rsidR="00172E4E">
        <w:rPr>
          <w:rFonts w:cs="Tahoma"/>
          <w:lang w:val="el-GR"/>
        </w:rPr>
        <w:t>Μ.</w:t>
      </w:r>
      <w:r w:rsidRPr="00CF53F2">
        <w:rPr>
          <w:rFonts w:cs="Tahoma"/>
          <w:lang w:val="el-GR"/>
        </w:rPr>
        <w:t>Α</w:t>
      </w:r>
      <w:r w:rsidR="00172E4E">
        <w:rPr>
          <w:rFonts w:cs="Tahoma"/>
          <w:lang w:val="el-GR"/>
        </w:rPr>
        <w:t>.</w:t>
      </w:r>
      <w:r w:rsidRPr="00CF53F2">
        <w:rPr>
          <w:rFonts w:cs="Tahoma"/>
          <w:lang w:val="el-GR"/>
        </w:rPr>
        <w:t>Ε</w:t>
      </w:r>
      <w:r w:rsidR="00172E4E">
        <w:rPr>
          <w:rFonts w:cs="Tahoma"/>
          <w:lang w:val="el-GR"/>
        </w:rPr>
        <w:t>.</w:t>
      </w:r>
      <w:r w:rsidRPr="00CF53F2">
        <w:rPr>
          <w:rFonts w:cs="Tahoma"/>
          <w:lang w:val="el-GR"/>
        </w:rPr>
        <w:t xml:space="preserve"> και του </w:t>
      </w:r>
      <w:r w:rsidR="00172E4E">
        <w:rPr>
          <w:rFonts w:cs="Tahoma"/>
          <w:lang w:val="el-GR"/>
        </w:rPr>
        <w:t>ΕΘΝΙΚΟΥ ΤΥΠΟΓΡΑΦΕΙΟΥ</w:t>
      </w:r>
      <w:r w:rsidR="00172E4E" w:rsidRPr="00CF53F2">
        <w:rPr>
          <w:rFonts w:cs="Tahoma"/>
          <w:lang w:val="el-GR"/>
        </w:rPr>
        <w:t xml:space="preserve"> </w:t>
      </w:r>
      <w:r w:rsidRPr="00CF53F2">
        <w:rPr>
          <w:rFonts w:cs="Tahoma"/>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w:t>
      </w:r>
      <w:r w:rsidRPr="007240F3">
        <w:rPr>
          <w:rFonts w:cs="Tahoma"/>
          <w:lang w:val="el-GR"/>
        </w:rPr>
        <w:t>γραμματικής συμφωνίας:</w:t>
      </w:r>
    </w:p>
    <w:p w14:paraId="7972B1B1" w14:textId="77777777" w:rsidR="00683C52" w:rsidRPr="007240F3" w:rsidRDefault="00683C52" w:rsidP="00155B45">
      <w:pPr>
        <w:spacing w:before="0" w:line="252" w:lineRule="auto"/>
        <w:rPr>
          <w:rFonts w:cs="Tahoma"/>
          <w:lang w:val="el-GR"/>
        </w:rPr>
      </w:pPr>
      <w:r w:rsidRPr="007240F3">
        <w:rPr>
          <w:rFonts w:cs="Tahoma"/>
          <w:lang w:val="el-GR"/>
        </w:rPr>
        <w:t>Η ΕΕΠΣ είναι αρμόδια για να εισηγηθεί στον κύριο του Έργου για την έκδοση σχετικών αποφάσεων σε θέματα που αφορούν:</w:t>
      </w:r>
    </w:p>
    <w:p w14:paraId="4017C98A" w14:textId="77777777" w:rsidR="00683C52" w:rsidRPr="007240F3" w:rsidRDefault="00683C52" w:rsidP="000833D5">
      <w:pPr>
        <w:numPr>
          <w:ilvl w:val="0"/>
          <w:numId w:val="41"/>
        </w:numPr>
        <w:suppressAutoHyphens w:val="0"/>
        <w:spacing w:before="0" w:line="252" w:lineRule="auto"/>
        <w:jc w:val="left"/>
        <w:rPr>
          <w:rFonts w:cs="Tahoma"/>
          <w:bCs/>
          <w:lang w:val="el-GR"/>
        </w:rPr>
      </w:pPr>
      <w:r w:rsidRPr="007240F3">
        <w:rPr>
          <w:rFonts w:cs="Tahoma"/>
          <w:bCs/>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6B9B7EE2" w14:textId="77777777" w:rsidR="00683C52" w:rsidRPr="007240F3" w:rsidRDefault="00683C52" w:rsidP="000833D5">
      <w:pPr>
        <w:numPr>
          <w:ilvl w:val="0"/>
          <w:numId w:val="41"/>
        </w:numPr>
        <w:suppressAutoHyphens w:val="0"/>
        <w:spacing w:before="0" w:line="252" w:lineRule="auto"/>
        <w:jc w:val="left"/>
        <w:rPr>
          <w:rFonts w:cs="Tahoma"/>
          <w:bCs/>
          <w:lang w:val="el-GR"/>
        </w:rPr>
      </w:pPr>
      <w:r w:rsidRPr="007240F3">
        <w:rPr>
          <w:rFonts w:cs="Tahoma"/>
          <w:bCs/>
          <w:lang w:val="el-GR"/>
        </w:rPr>
        <w:t>Την Επίλυση επιχειρησιακών θεμάτων που επηρεάζουν και τις τεχνικές επιλογές του Έργου</w:t>
      </w:r>
    </w:p>
    <w:p w14:paraId="475F9671" w14:textId="77777777" w:rsidR="00683C52" w:rsidRPr="007240F3" w:rsidRDefault="00683C52" w:rsidP="000833D5">
      <w:pPr>
        <w:numPr>
          <w:ilvl w:val="0"/>
          <w:numId w:val="41"/>
        </w:numPr>
        <w:suppressAutoHyphens w:val="0"/>
        <w:spacing w:before="0" w:line="252" w:lineRule="auto"/>
        <w:jc w:val="left"/>
        <w:rPr>
          <w:rFonts w:cs="Tahoma"/>
          <w:bCs/>
          <w:lang w:val="el-GR"/>
        </w:rPr>
      </w:pPr>
      <w:r w:rsidRPr="007240F3">
        <w:rPr>
          <w:rFonts w:cs="Tahoma"/>
          <w:bCs/>
          <w:lang w:val="el-GR"/>
        </w:rPr>
        <w:t>Τη μετάθεση/παράταση του χρονοδιαγράμματος του Έργου</w:t>
      </w:r>
    </w:p>
    <w:p w14:paraId="391B4E15" w14:textId="77777777" w:rsidR="00683C52" w:rsidRPr="007240F3" w:rsidRDefault="00683C52" w:rsidP="000833D5">
      <w:pPr>
        <w:numPr>
          <w:ilvl w:val="0"/>
          <w:numId w:val="41"/>
        </w:numPr>
        <w:suppressAutoHyphens w:val="0"/>
        <w:spacing w:before="0" w:line="252" w:lineRule="auto"/>
        <w:jc w:val="left"/>
        <w:rPr>
          <w:rFonts w:cs="Tahoma"/>
          <w:bCs/>
          <w:lang w:val="el-GR"/>
        </w:rPr>
      </w:pPr>
      <w:r w:rsidRPr="007240F3">
        <w:rPr>
          <w:rFonts w:cs="Tahoma"/>
          <w:bCs/>
          <w:lang w:val="el-GR"/>
        </w:rPr>
        <w:t xml:space="preserve">Την τροποποίηση της σύμβασης του Έργου </w:t>
      </w:r>
    </w:p>
    <w:p w14:paraId="7B3BE181" w14:textId="77777777" w:rsidR="00CF53F2" w:rsidRDefault="00CF53F2">
      <w:pPr>
        <w:suppressAutoHyphens w:val="0"/>
        <w:spacing w:before="0" w:after="0"/>
        <w:jc w:val="left"/>
        <w:rPr>
          <w:rFonts w:cs="Tahoma"/>
          <w:lang w:val="el-GR"/>
        </w:rPr>
      </w:pPr>
    </w:p>
    <w:p w14:paraId="5ED223D6" w14:textId="77777777" w:rsidR="00025FF8" w:rsidRDefault="00025FF8">
      <w:pPr>
        <w:suppressAutoHyphens w:val="0"/>
        <w:spacing w:before="0" w:after="0"/>
        <w:jc w:val="left"/>
        <w:rPr>
          <w:rFonts w:cs="Tahoma"/>
          <w:lang w:val="el-GR"/>
        </w:rPr>
      </w:pPr>
    </w:p>
    <w:p w14:paraId="3EB5B610" w14:textId="77777777" w:rsidR="00025FF8" w:rsidRDefault="00025FF8">
      <w:pPr>
        <w:suppressAutoHyphens w:val="0"/>
        <w:spacing w:before="0" w:after="0"/>
        <w:jc w:val="left"/>
        <w:rPr>
          <w:rFonts w:cs="Tahoma"/>
          <w:lang w:val="el-GR"/>
        </w:rPr>
      </w:pPr>
    </w:p>
    <w:p w14:paraId="4346FCC9" w14:textId="77777777" w:rsidR="00CF53F2" w:rsidRPr="000A1F30" w:rsidRDefault="00CF53F2" w:rsidP="00CF53F2">
      <w:pPr>
        <w:pStyle w:val="aff"/>
        <w:numPr>
          <w:ilvl w:val="0"/>
          <w:numId w:val="12"/>
        </w:numPr>
        <w:spacing w:before="0"/>
        <w:ind w:left="0" w:hanging="294"/>
        <w:rPr>
          <w:rFonts w:cs="Tahoma"/>
          <w:b/>
          <w:bCs/>
          <w:lang w:val="el-GR"/>
        </w:rPr>
      </w:pPr>
      <w:r w:rsidRPr="000A1F30">
        <w:rPr>
          <w:rFonts w:cs="Tahoma"/>
          <w:b/>
          <w:bCs/>
          <w:lang w:val="el-GR"/>
        </w:rPr>
        <w:lastRenderedPageBreak/>
        <w:t>Ομάδα Διοίκησης Έργου (ΟΔΕ)</w:t>
      </w:r>
    </w:p>
    <w:p w14:paraId="155C8CA7" w14:textId="2D78D634" w:rsidR="00CF53F2" w:rsidRPr="002979E9" w:rsidRDefault="00CF53F2" w:rsidP="00CF53F2">
      <w:pPr>
        <w:rPr>
          <w:rFonts w:cs="Tahoma"/>
          <w:lang w:val="el-GR"/>
        </w:rPr>
      </w:pPr>
      <w:r w:rsidRPr="000A1F30">
        <w:rPr>
          <w:rFonts w:cs="Tahoma"/>
          <w:lang w:val="el-GR"/>
        </w:rPr>
        <w:t xml:space="preserve">Στο πλαίσιο της ΠΣ που έχει συναφθεί μεταξύ της </w:t>
      </w:r>
      <w:proofErr w:type="spellStart"/>
      <w:r w:rsidRPr="000A1F30">
        <w:rPr>
          <w:rFonts w:cs="Tahoma"/>
          <w:lang w:val="el-GR"/>
        </w:rPr>
        <w:t>ΚτΠ</w:t>
      </w:r>
      <w:proofErr w:type="spellEnd"/>
      <w:r w:rsidRPr="000A1F30">
        <w:rPr>
          <w:rFonts w:cs="Tahoma"/>
          <w:lang w:val="el-GR"/>
        </w:rPr>
        <w:t xml:space="preserve"> </w:t>
      </w:r>
      <w:r w:rsidR="00172E4E">
        <w:rPr>
          <w:rFonts w:cs="Tahoma"/>
          <w:lang w:val="el-GR"/>
        </w:rPr>
        <w:t>Μ.</w:t>
      </w:r>
      <w:r w:rsidRPr="000A1F30">
        <w:rPr>
          <w:rFonts w:cs="Tahoma"/>
          <w:lang w:val="el-GR"/>
        </w:rPr>
        <w:t>Α</w:t>
      </w:r>
      <w:r w:rsidR="00172E4E">
        <w:rPr>
          <w:rFonts w:cs="Tahoma"/>
          <w:lang w:val="el-GR"/>
        </w:rPr>
        <w:t>.</w:t>
      </w:r>
      <w:r w:rsidRPr="000A1F30">
        <w:rPr>
          <w:rFonts w:cs="Tahoma"/>
          <w:lang w:val="el-GR"/>
        </w:rPr>
        <w:t>Ε</w:t>
      </w:r>
      <w:r w:rsidR="00172E4E">
        <w:rPr>
          <w:rFonts w:cs="Tahoma"/>
          <w:lang w:val="el-GR"/>
        </w:rPr>
        <w:t>.</w:t>
      </w:r>
      <w:r w:rsidRPr="000A1F30">
        <w:rPr>
          <w:rFonts w:cs="Tahoma"/>
          <w:lang w:val="el-GR"/>
        </w:rPr>
        <w:t xml:space="preserve"> και του </w:t>
      </w:r>
      <w:r w:rsidR="00172E4E">
        <w:rPr>
          <w:rFonts w:cs="Tahoma"/>
          <w:lang w:val="el-GR"/>
        </w:rPr>
        <w:t>ΕΘΝΙΚΟΥ ΤΥΠΟΓΡΑΦΕΙΟΥ</w:t>
      </w:r>
      <w:r w:rsidR="00172E4E" w:rsidRPr="00523608">
        <w:rPr>
          <w:rFonts w:cs="Tahoma"/>
          <w:lang w:val="el-GR"/>
        </w:rPr>
        <w:t xml:space="preserve"> </w:t>
      </w:r>
      <w:r w:rsidRPr="000A1F30">
        <w:rPr>
          <w:rFonts w:cs="Tahoma"/>
          <w:lang w:val="el-GR"/>
        </w:rPr>
        <w:t xml:space="preserve">στο πλαίσιο του έργου, για τη διοίκηση και διαχείριση της υλοποίησης του </w:t>
      </w:r>
      <w:r w:rsidRPr="002979E9">
        <w:rPr>
          <w:rFonts w:cs="Tahoma"/>
          <w:lang w:val="el-GR"/>
        </w:rPr>
        <w:t xml:space="preserve">Έργου, τα συμβαλλόμενα μέρη ορίζουν Ομάδα Διοίκησης Έργου (ΟΔΕ), η οποία αποτελείται από τους: </w:t>
      </w:r>
    </w:p>
    <w:p w14:paraId="1A8CB025" w14:textId="77777777" w:rsidR="00CF53F2" w:rsidRPr="002979E9" w:rsidRDefault="00CF53F2" w:rsidP="00CF53F2">
      <w:pPr>
        <w:pStyle w:val="aff"/>
        <w:numPr>
          <w:ilvl w:val="0"/>
          <w:numId w:val="54"/>
        </w:numPr>
        <w:pBdr>
          <w:top w:val="nil"/>
          <w:left w:val="nil"/>
          <w:bottom w:val="nil"/>
          <w:right w:val="nil"/>
          <w:between w:val="nil"/>
          <w:bar w:val="nil"/>
        </w:pBdr>
        <w:spacing w:before="0"/>
        <w:contextualSpacing w:val="0"/>
        <w:rPr>
          <w:lang w:val="el-GR"/>
        </w:rPr>
      </w:pPr>
      <w:r w:rsidRPr="002979E9">
        <w:rPr>
          <w:rStyle w:val="Hyperlink13"/>
          <w:lang w:val="el-GR"/>
        </w:rPr>
        <w:t>Επικεφαλής της ΟΔΕ (</w:t>
      </w:r>
      <w:proofErr w:type="spellStart"/>
      <w:r w:rsidRPr="002979E9">
        <w:rPr>
          <w:rStyle w:val="Hyperlink13"/>
          <w:lang w:val="el-GR"/>
        </w:rPr>
        <w:t>Integrated</w:t>
      </w:r>
      <w:proofErr w:type="spellEnd"/>
      <w:r w:rsidRPr="002979E9">
        <w:rPr>
          <w:rStyle w:val="Hyperlink13"/>
          <w:lang w:val="el-GR"/>
        </w:rPr>
        <w:t xml:space="preserve"> Project </w:t>
      </w:r>
      <w:proofErr w:type="spellStart"/>
      <w:r w:rsidRPr="002979E9">
        <w:rPr>
          <w:rStyle w:val="Hyperlink13"/>
          <w:lang w:val="el-GR"/>
        </w:rPr>
        <w:t>Team</w:t>
      </w:r>
      <w:proofErr w:type="spellEnd"/>
      <w:r w:rsidRPr="002979E9">
        <w:rPr>
          <w:rStyle w:val="Hyperlink13"/>
          <w:lang w:val="el-GR"/>
        </w:rPr>
        <w:t xml:space="preserve"> (IPT) </w:t>
      </w:r>
      <w:proofErr w:type="spellStart"/>
      <w:r w:rsidRPr="002979E9">
        <w:rPr>
          <w:rStyle w:val="Hyperlink13"/>
          <w:lang w:val="el-GR"/>
        </w:rPr>
        <w:t>Leader</w:t>
      </w:r>
      <w:proofErr w:type="spellEnd"/>
      <w:r w:rsidRPr="002979E9">
        <w:rPr>
          <w:rStyle w:val="Hyperlink13"/>
          <w:lang w:val="el-GR"/>
        </w:rPr>
        <w:t>) – (ορίζεται από τον Κύριο του Έργου)</w:t>
      </w:r>
    </w:p>
    <w:p w14:paraId="224E4E3D" w14:textId="77777777" w:rsidR="00CF53F2" w:rsidRPr="002979E9" w:rsidRDefault="00CF53F2" w:rsidP="00CF53F2">
      <w:pPr>
        <w:pStyle w:val="aff"/>
        <w:numPr>
          <w:ilvl w:val="0"/>
          <w:numId w:val="54"/>
        </w:numPr>
        <w:pBdr>
          <w:top w:val="nil"/>
          <w:left w:val="nil"/>
          <w:bottom w:val="nil"/>
          <w:right w:val="nil"/>
          <w:between w:val="nil"/>
          <w:bar w:val="nil"/>
        </w:pBdr>
        <w:spacing w:before="0"/>
        <w:contextualSpacing w:val="0"/>
        <w:rPr>
          <w:lang w:val="el-GR"/>
        </w:rPr>
      </w:pPr>
      <w:r w:rsidRPr="002979E9">
        <w:rPr>
          <w:rStyle w:val="Hyperlink13"/>
          <w:lang w:val="el-GR"/>
        </w:rPr>
        <w:t>Εκπρόσωπο των Χρηστών (</w:t>
      </w:r>
      <w:proofErr w:type="spellStart"/>
      <w:r w:rsidRPr="002979E9">
        <w:rPr>
          <w:rStyle w:val="Hyperlink13"/>
          <w:lang w:val="el-GR"/>
        </w:rPr>
        <w:t>User</w:t>
      </w:r>
      <w:proofErr w:type="spellEnd"/>
      <w:r w:rsidRPr="002979E9">
        <w:rPr>
          <w:rStyle w:val="Hyperlink13"/>
          <w:lang w:val="el-GR"/>
        </w:rPr>
        <w:t xml:space="preserve"> </w:t>
      </w:r>
      <w:proofErr w:type="spellStart"/>
      <w:r w:rsidRPr="002979E9">
        <w:rPr>
          <w:rStyle w:val="Hyperlink13"/>
          <w:lang w:val="el-GR"/>
        </w:rPr>
        <w:t>Representative</w:t>
      </w:r>
      <w:proofErr w:type="spellEnd"/>
      <w:r w:rsidRPr="002979E9">
        <w:rPr>
          <w:rStyle w:val="Hyperlink13"/>
          <w:lang w:val="el-GR"/>
        </w:rPr>
        <w:t>) - (ορίζεται από τον Κύριο του Έργου), εκπροσωπεί τους χρήστες του ΥΠΨΔ για τον σχεδιασμό και υλοποίηση του έργου</w:t>
      </w:r>
    </w:p>
    <w:p w14:paraId="311C48FC" w14:textId="263ACBC8" w:rsidR="00CF53F2" w:rsidRPr="002979E9" w:rsidRDefault="00CF53F2" w:rsidP="00CF53F2">
      <w:pPr>
        <w:pStyle w:val="aff"/>
        <w:numPr>
          <w:ilvl w:val="0"/>
          <w:numId w:val="54"/>
        </w:numPr>
        <w:pBdr>
          <w:top w:val="nil"/>
          <w:left w:val="nil"/>
          <w:bottom w:val="nil"/>
          <w:right w:val="nil"/>
          <w:between w:val="nil"/>
          <w:bar w:val="nil"/>
        </w:pBdr>
        <w:spacing w:before="0"/>
        <w:contextualSpacing w:val="0"/>
        <w:rPr>
          <w:lang w:val="el-GR"/>
        </w:rPr>
      </w:pPr>
      <w:r w:rsidRPr="002979E9">
        <w:rPr>
          <w:rStyle w:val="Hyperlink13"/>
          <w:lang w:val="el-GR"/>
        </w:rPr>
        <w:t xml:space="preserve">Υπεύθυνου Έργου (Project </w:t>
      </w:r>
      <w:proofErr w:type="spellStart"/>
      <w:r w:rsidRPr="002979E9">
        <w:rPr>
          <w:rStyle w:val="Hyperlink13"/>
          <w:lang w:val="el-GR"/>
        </w:rPr>
        <w:t>Manager</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F76D8D">
        <w:rPr>
          <w:rStyle w:val="Hyperlink13"/>
          <w:lang w:val="el-GR"/>
        </w:rPr>
        <w:t>Μ.</w:t>
      </w:r>
      <w:r w:rsidRPr="002979E9">
        <w:rPr>
          <w:rStyle w:val="Hyperlink13"/>
          <w:lang w:val="el-GR"/>
        </w:rPr>
        <w:t>Α.Ε.)</w:t>
      </w:r>
    </w:p>
    <w:p w14:paraId="2528C8AF" w14:textId="35446DEC" w:rsidR="00CF53F2" w:rsidRPr="002979E9" w:rsidRDefault="00CF53F2" w:rsidP="00CF53F2">
      <w:pPr>
        <w:pStyle w:val="aff"/>
        <w:numPr>
          <w:ilvl w:val="0"/>
          <w:numId w:val="54"/>
        </w:numPr>
        <w:pBdr>
          <w:top w:val="nil"/>
          <w:left w:val="nil"/>
          <w:bottom w:val="nil"/>
          <w:right w:val="nil"/>
          <w:between w:val="nil"/>
          <w:bar w:val="nil"/>
        </w:pBdr>
        <w:spacing w:before="0"/>
        <w:contextualSpacing w:val="0"/>
        <w:rPr>
          <w:rStyle w:val="Hyperlink13"/>
          <w:lang w:val="el-GR"/>
        </w:rPr>
      </w:pPr>
      <w:r w:rsidRPr="002979E9">
        <w:rPr>
          <w:rStyle w:val="Hyperlink13"/>
          <w:lang w:val="el-GR"/>
        </w:rPr>
        <w:t xml:space="preserve">Εμπειρογνώμονα / Ειδικού ΤΠΕ (ICT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F76D8D">
        <w:rPr>
          <w:rStyle w:val="Hyperlink13"/>
          <w:lang w:val="el-GR"/>
        </w:rPr>
        <w:t>Μ.</w:t>
      </w:r>
      <w:r w:rsidRPr="002979E9">
        <w:rPr>
          <w:rStyle w:val="Hyperlink13"/>
          <w:lang w:val="el-GR"/>
        </w:rPr>
        <w:t>Α.Ε.)</w:t>
      </w:r>
    </w:p>
    <w:p w14:paraId="28A7B2F3" w14:textId="4D6B0FEE" w:rsidR="00CF53F2" w:rsidRPr="002979E9" w:rsidRDefault="00CF53F2" w:rsidP="00CF53F2">
      <w:pPr>
        <w:pStyle w:val="aff"/>
        <w:numPr>
          <w:ilvl w:val="0"/>
          <w:numId w:val="54"/>
        </w:numPr>
        <w:pBdr>
          <w:top w:val="nil"/>
          <w:left w:val="nil"/>
          <w:bottom w:val="nil"/>
          <w:right w:val="nil"/>
          <w:between w:val="nil"/>
          <w:bar w:val="nil"/>
        </w:pBdr>
        <w:spacing w:before="0"/>
        <w:contextualSpacing w:val="0"/>
        <w:rPr>
          <w:lang w:val="el-GR"/>
        </w:rPr>
      </w:pPr>
      <w:r w:rsidRPr="002979E9">
        <w:rPr>
          <w:rStyle w:val="Hyperlink13"/>
          <w:lang w:val="el-GR"/>
        </w:rPr>
        <w:t>Νομικό Σύμβουλο / Ειδικό Συμβάσεων (Legal/</w:t>
      </w:r>
      <w:proofErr w:type="spellStart"/>
      <w:r w:rsidRPr="002979E9">
        <w:rPr>
          <w:rStyle w:val="Hyperlink13"/>
          <w:lang w:val="el-GR"/>
        </w:rPr>
        <w:t>Contracting</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F76D8D">
        <w:rPr>
          <w:rStyle w:val="Hyperlink13"/>
          <w:lang w:val="el-GR"/>
        </w:rPr>
        <w:t>Μ.</w:t>
      </w:r>
      <w:r w:rsidRPr="002979E9">
        <w:rPr>
          <w:rStyle w:val="Hyperlink13"/>
          <w:lang w:val="el-GR"/>
        </w:rPr>
        <w:t xml:space="preserve">Α.Ε.) </w:t>
      </w:r>
    </w:p>
    <w:p w14:paraId="4488D1CB" w14:textId="319D8BBA" w:rsidR="00CF53F2" w:rsidRPr="002979E9" w:rsidRDefault="00CF53F2" w:rsidP="00CF53F2">
      <w:pPr>
        <w:pStyle w:val="aff"/>
        <w:numPr>
          <w:ilvl w:val="0"/>
          <w:numId w:val="54"/>
        </w:numPr>
        <w:pBdr>
          <w:top w:val="nil"/>
          <w:left w:val="nil"/>
          <w:bottom w:val="nil"/>
          <w:right w:val="nil"/>
          <w:between w:val="nil"/>
          <w:bar w:val="nil"/>
        </w:pBdr>
        <w:spacing w:before="0"/>
        <w:contextualSpacing w:val="0"/>
        <w:rPr>
          <w:rStyle w:val="Hyperlink13"/>
          <w:lang w:val="el-GR"/>
        </w:rPr>
      </w:pPr>
      <w:r w:rsidRPr="002979E9">
        <w:rPr>
          <w:rStyle w:val="Hyperlink13"/>
          <w:lang w:val="el-GR"/>
        </w:rPr>
        <w:t>Οικονομικό Υπεύθυνο (</w:t>
      </w:r>
      <w:proofErr w:type="spellStart"/>
      <w:r w:rsidRPr="002979E9">
        <w:rPr>
          <w:rStyle w:val="Hyperlink13"/>
          <w:lang w:val="el-GR"/>
        </w:rPr>
        <w:t>Financial</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F76D8D">
        <w:rPr>
          <w:rStyle w:val="Hyperlink13"/>
          <w:lang w:val="el-GR"/>
        </w:rPr>
        <w:t>Μ.</w:t>
      </w:r>
      <w:r w:rsidRPr="002979E9">
        <w:rPr>
          <w:rStyle w:val="Hyperlink13"/>
          <w:lang w:val="el-GR"/>
        </w:rPr>
        <w:t>Α.Ε.)</w:t>
      </w:r>
    </w:p>
    <w:p w14:paraId="4FE53774" w14:textId="77777777" w:rsidR="00CF53F2" w:rsidRPr="005E5DD5" w:rsidRDefault="00CF53F2" w:rsidP="00CF53F2">
      <w:pPr>
        <w:suppressAutoHyphens w:val="0"/>
        <w:spacing w:after="0"/>
        <w:jc w:val="left"/>
        <w:rPr>
          <w:rFonts w:ascii="Times New Roman" w:hAnsi="Times New Roman" w:cs="Times New Roman"/>
          <w:sz w:val="24"/>
          <w:lang w:val="el-GR"/>
        </w:rPr>
      </w:pPr>
    </w:p>
    <w:p w14:paraId="278D4DC2" w14:textId="28998C61" w:rsidR="00CF53F2" w:rsidRPr="000A1F30" w:rsidRDefault="00CF53F2" w:rsidP="00CF53F2">
      <w:pPr>
        <w:rPr>
          <w:rFonts w:cs="Tahoma"/>
          <w:lang w:val="el-GR"/>
        </w:rPr>
      </w:pPr>
      <w:r w:rsidRPr="000A1F30">
        <w:rPr>
          <w:rFonts w:cs="Tahoma"/>
          <w:lang w:val="el-GR"/>
        </w:rPr>
        <w:t>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w:t>
      </w:r>
      <w:r>
        <w:rPr>
          <w:rFonts w:cs="Tahoma"/>
          <w:lang w:val="el-GR"/>
        </w:rPr>
        <w:t>ας</w:t>
      </w:r>
      <w:r w:rsidRPr="000A1F30">
        <w:rPr>
          <w:rFonts w:cs="Tahoma"/>
          <w:lang w:val="el-GR"/>
        </w:rPr>
        <w:t xml:space="preserve"> Λειτουργίας, ΕΕΠΣ, ΕΠΕ, </w:t>
      </w:r>
      <w:proofErr w:type="spellStart"/>
      <w:r w:rsidRPr="000A1F30">
        <w:rPr>
          <w:rFonts w:cs="Tahoma"/>
          <w:lang w:val="el-GR"/>
        </w:rPr>
        <w:t>ΚτΠ</w:t>
      </w:r>
      <w:proofErr w:type="spellEnd"/>
      <w:r w:rsidRPr="000A1F30">
        <w:rPr>
          <w:rFonts w:cs="Tahoma"/>
          <w:lang w:val="el-GR"/>
        </w:rPr>
        <w:t xml:space="preserve"> </w:t>
      </w:r>
      <w:r w:rsidR="00172E4E">
        <w:rPr>
          <w:rFonts w:cs="Tahoma"/>
          <w:lang w:val="el-GR"/>
        </w:rPr>
        <w:t>Μ</w:t>
      </w:r>
      <w:r w:rsidRPr="000A1F30">
        <w:rPr>
          <w:rFonts w:cs="Tahoma"/>
          <w:lang w:val="el-GR"/>
        </w:rPr>
        <w:t>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052EC5B7" w14:textId="77777777" w:rsidR="00CF53F2" w:rsidRPr="000A1F30" w:rsidRDefault="00CF53F2" w:rsidP="00CF53F2">
      <w:pPr>
        <w:rPr>
          <w:rFonts w:cs="Tahoma"/>
          <w:lang w:val="el-GR"/>
        </w:rPr>
      </w:pPr>
      <w:r w:rsidRPr="000A1F30">
        <w:rPr>
          <w:rFonts w:cs="Tahoma"/>
          <w:lang w:val="el-GR"/>
        </w:rPr>
        <w:t>Ο Επικεφαλής της ΟΔΕ (</w:t>
      </w:r>
      <w:proofErr w:type="spellStart"/>
      <w:r w:rsidRPr="000A1F30">
        <w:rPr>
          <w:rFonts w:cs="Tahoma"/>
          <w:lang w:val="el-GR"/>
        </w:rPr>
        <w:t>Integrated</w:t>
      </w:r>
      <w:proofErr w:type="spellEnd"/>
      <w:r w:rsidRPr="000A1F30">
        <w:rPr>
          <w:rFonts w:cs="Tahoma"/>
          <w:lang w:val="el-GR"/>
        </w:rPr>
        <w:t xml:space="preserve"> Project </w:t>
      </w:r>
      <w:proofErr w:type="spellStart"/>
      <w:r w:rsidRPr="000A1F30">
        <w:rPr>
          <w:rFonts w:cs="Tahoma"/>
          <w:lang w:val="el-GR"/>
        </w:rPr>
        <w:t>Team</w:t>
      </w:r>
      <w:proofErr w:type="spellEnd"/>
      <w:r w:rsidRPr="000A1F30">
        <w:rPr>
          <w:rFonts w:cs="Tahoma"/>
          <w:lang w:val="el-GR"/>
        </w:rPr>
        <w:t xml:space="preserve"> (IPT) </w:t>
      </w:r>
      <w:proofErr w:type="spellStart"/>
      <w:r w:rsidRPr="000A1F30">
        <w:rPr>
          <w:rFonts w:cs="Tahoma"/>
          <w:lang w:val="el-GR"/>
        </w:rPr>
        <w:t>Leader</w:t>
      </w:r>
      <w:proofErr w:type="spellEnd"/>
      <w:r w:rsidRPr="000A1F30">
        <w:rPr>
          <w:rFonts w:cs="Tahoma"/>
          <w:lang w:val="el-GR"/>
        </w:rPr>
        <w:t xml:space="preserve">) είναι υπεύθυνος για τη διοίκηση και τον συντονισμό των επιμέρους εμπλεκόμενων φορέων κατά το σχεδιασμό και την υλοποίηση του έργου. </w:t>
      </w:r>
    </w:p>
    <w:p w14:paraId="450458B6" w14:textId="72652A15" w:rsidR="00B77225" w:rsidRDefault="00B77225">
      <w:pPr>
        <w:suppressAutoHyphens w:val="0"/>
        <w:spacing w:before="0" w:after="0"/>
        <w:jc w:val="left"/>
        <w:rPr>
          <w:rFonts w:cs="Tahoma"/>
          <w:lang w:val="el-GR"/>
        </w:rPr>
      </w:pPr>
    </w:p>
    <w:p w14:paraId="12D08DDA" w14:textId="18E28490" w:rsidR="00683C52" w:rsidRPr="00615BB7" w:rsidRDefault="00683C52" w:rsidP="000833D5">
      <w:pPr>
        <w:pStyle w:val="aff"/>
        <w:numPr>
          <w:ilvl w:val="0"/>
          <w:numId w:val="12"/>
        </w:numPr>
        <w:spacing w:before="0" w:line="252" w:lineRule="auto"/>
        <w:contextualSpacing w:val="0"/>
        <w:rPr>
          <w:rFonts w:cs="Tahoma"/>
          <w:b/>
          <w:bCs/>
          <w:lang w:val="el-GR"/>
        </w:rPr>
      </w:pPr>
      <w:r w:rsidRPr="00CC6E7A">
        <w:rPr>
          <w:rFonts w:cs="Tahoma"/>
          <w:b/>
          <w:bCs/>
          <w:lang w:val="el-GR"/>
        </w:rPr>
        <w:t>Επιτροπ</w:t>
      </w:r>
      <w:r w:rsidR="00F07132" w:rsidRPr="00373080">
        <w:rPr>
          <w:rFonts w:cs="Tahoma"/>
          <w:b/>
          <w:bCs/>
          <w:lang w:val="el-GR"/>
        </w:rPr>
        <w:t>ή</w:t>
      </w:r>
      <w:r w:rsidRPr="00615BB7">
        <w:rPr>
          <w:rFonts w:cs="Tahoma"/>
          <w:b/>
          <w:bCs/>
          <w:lang w:val="el-GR"/>
        </w:rPr>
        <w:t xml:space="preserve"> Παρακολούθησης Έργου (ΕΠΕ)</w:t>
      </w:r>
    </w:p>
    <w:p w14:paraId="1F2311AB" w14:textId="77777777" w:rsidR="00615BB7" w:rsidRPr="0014376F" w:rsidRDefault="00615BB7" w:rsidP="006C17A2">
      <w:pPr>
        <w:ind w:left="60"/>
        <w:rPr>
          <w:rFonts w:cs="Tahoma"/>
          <w:lang w:val="el-GR"/>
        </w:rPr>
      </w:pPr>
      <w:r w:rsidRPr="008B6839">
        <w:rPr>
          <w:rFonts w:cs="Tahoma"/>
          <w:lang w:val="el-GR"/>
        </w:rPr>
        <w:t>Για τις ανάγκες υλοποίησης του Έργου της παρούσας Διακήρυξης και σύμφωνα με το άρθρο 216 του Ν. 4412/2016, ορίζεται «Επιτρο</w:t>
      </w:r>
      <w:r w:rsidRPr="00F209C9">
        <w:rPr>
          <w:rFonts w:cs="Tahoma"/>
          <w:lang w:val="el-GR"/>
        </w:rPr>
        <w:t xml:space="preserve">πή Παρακολούθησης Έργου» (ΕΠΕ), αρμοδιότητα της οποίας αποτελεί η παρακολούθηση της πορείας υλοποίησης του Έργου. </w:t>
      </w:r>
    </w:p>
    <w:p w14:paraId="03C2620A" w14:textId="77777777" w:rsidR="00A4721B" w:rsidRPr="00615BB7" w:rsidRDefault="00A4721B" w:rsidP="00155B45">
      <w:pPr>
        <w:spacing w:before="0" w:line="252" w:lineRule="auto"/>
        <w:rPr>
          <w:rFonts w:cs="Tahoma"/>
          <w:lang w:val="el-GR"/>
        </w:rPr>
      </w:pPr>
    </w:p>
    <w:p w14:paraId="40464B20" w14:textId="25C52250" w:rsidR="00F07132" w:rsidRPr="00615BB7" w:rsidRDefault="00F07132" w:rsidP="000833D5">
      <w:pPr>
        <w:pStyle w:val="aff"/>
        <w:numPr>
          <w:ilvl w:val="0"/>
          <w:numId w:val="12"/>
        </w:numPr>
        <w:spacing w:before="0" w:line="252" w:lineRule="auto"/>
        <w:contextualSpacing w:val="0"/>
        <w:rPr>
          <w:rFonts w:cs="Tahoma"/>
          <w:b/>
          <w:bCs/>
          <w:lang w:val="el-GR"/>
        </w:rPr>
      </w:pPr>
      <w:r w:rsidRPr="00615BB7">
        <w:rPr>
          <w:rFonts w:cs="Tahoma"/>
          <w:b/>
          <w:bCs/>
          <w:lang w:val="el-GR"/>
        </w:rPr>
        <w:t>Επιτροπή Παραλαβής Έργου (ΕΠΕ)</w:t>
      </w:r>
    </w:p>
    <w:p w14:paraId="1937EE1C" w14:textId="77777777" w:rsidR="00615BB7" w:rsidRPr="00F209C9" w:rsidRDefault="00615BB7" w:rsidP="006C17A2">
      <w:pPr>
        <w:ind w:left="60"/>
        <w:rPr>
          <w:rFonts w:cs="Tahoma"/>
          <w:lang w:val="el-GR"/>
        </w:rPr>
      </w:pPr>
      <w:r w:rsidRPr="008B6839">
        <w:rPr>
          <w:rFonts w:cs="Tahoma"/>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1D68AC7F" w14:textId="77777777" w:rsidR="00A4721B" w:rsidRPr="00DA6FD8" w:rsidRDefault="00A4721B" w:rsidP="00155B45">
      <w:pPr>
        <w:tabs>
          <w:tab w:val="left" w:pos="3084"/>
        </w:tabs>
        <w:spacing w:before="0" w:line="252" w:lineRule="auto"/>
        <w:rPr>
          <w:rFonts w:cs="Tahoma"/>
          <w:szCs w:val="22"/>
          <w:lang w:val="el-GR"/>
        </w:rPr>
      </w:pPr>
    </w:p>
    <w:p w14:paraId="63BD0B19" w14:textId="7E424A09" w:rsidR="00683C52" w:rsidRPr="00155B45" w:rsidRDefault="00683C52" w:rsidP="000833D5">
      <w:pPr>
        <w:pStyle w:val="aff"/>
        <w:numPr>
          <w:ilvl w:val="0"/>
          <w:numId w:val="12"/>
        </w:numPr>
        <w:spacing w:before="0" w:line="252" w:lineRule="auto"/>
        <w:contextualSpacing w:val="0"/>
        <w:rPr>
          <w:rFonts w:cs="Tahoma"/>
          <w:b/>
          <w:bCs/>
          <w:lang w:val="el-GR"/>
        </w:rPr>
      </w:pPr>
      <w:r w:rsidRPr="00155B45">
        <w:rPr>
          <w:rFonts w:cs="Tahoma"/>
          <w:b/>
          <w:bCs/>
          <w:lang w:val="el-GR"/>
        </w:rPr>
        <w:t>Θεματικές Ομάδες Εργασίας</w:t>
      </w:r>
    </w:p>
    <w:p w14:paraId="665FA302" w14:textId="77777777" w:rsidR="00683C52" w:rsidRPr="00155B45" w:rsidRDefault="00683C52" w:rsidP="00155B45">
      <w:pPr>
        <w:spacing w:before="0" w:line="252" w:lineRule="auto"/>
        <w:rPr>
          <w:rFonts w:cs="Tahoma"/>
          <w:lang w:val="el-GR"/>
        </w:rPr>
      </w:pPr>
      <w:r w:rsidRPr="00CC6E7A">
        <w:rPr>
          <w:rFonts w:cs="Tahoma"/>
          <w:lang w:val="el-GR"/>
        </w:rPr>
        <w:t>Η προετοιμασία και παρακολούθηση της υλο</w:t>
      </w:r>
      <w:r w:rsidRPr="00373080">
        <w:rPr>
          <w:rFonts w:cs="Tahoma"/>
          <w:lang w:val="el-GR"/>
        </w:rPr>
        <w:t>ποίησης του Έργου δύναται να υποστηρίζεται από τη λειτου</w:t>
      </w:r>
      <w:r w:rsidRPr="00615BB7">
        <w:rPr>
          <w:rFonts w:cs="Tahoma"/>
          <w:lang w:val="el-GR"/>
        </w:rPr>
        <w:t>ργία Θεματικών Ομάδων Εργασίας, οι οποίες στελεχώνονται από τον Κύριο του Έργου με τη συμμετοχή εκπροσώπων από τους συνεργαζόμενους φορείς.</w:t>
      </w:r>
    </w:p>
    <w:p w14:paraId="7DFD7743" w14:textId="77777777" w:rsidR="00683C52" w:rsidRPr="00155B45" w:rsidRDefault="00683C52" w:rsidP="00155B45">
      <w:pPr>
        <w:spacing w:before="0" w:line="252" w:lineRule="auto"/>
        <w:rPr>
          <w:rFonts w:cs="Tahoma"/>
          <w:lang w:val="el-GR"/>
        </w:rPr>
      </w:pPr>
    </w:p>
    <w:p w14:paraId="62E4157C" w14:textId="6577B0FF" w:rsidR="00683C52" w:rsidRPr="00155B45" w:rsidRDefault="00FD2A0B" w:rsidP="000833D5">
      <w:pPr>
        <w:pStyle w:val="4"/>
        <w:numPr>
          <w:ilvl w:val="1"/>
          <w:numId w:val="16"/>
        </w:numPr>
        <w:tabs>
          <w:tab w:val="left" w:pos="1134"/>
        </w:tabs>
        <w:spacing w:before="0" w:after="120" w:line="252" w:lineRule="auto"/>
        <w:ind w:left="709" w:hanging="283"/>
        <w:rPr>
          <w:rFonts w:ascii="Tahoma" w:hAnsi="Tahoma" w:cs="Tahoma"/>
          <w:szCs w:val="22"/>
          <w:lang w:val="el-GR"/>
        </w:rPr>
      </w:pPr>
      <w:bookmarkStart w:id="266" w:name="_Toc10632673"/>
      <w:bookmarkStart w:id="267" w:name="_Toc42167041"/>
      <w:bookmarkStart w:id="268" w:name="_Toc42684587"/>
      <w:bookmarkStart w:id="269" w:name="_Ref43373346"/>
      <w:bookmarkStart w:id="270" w:name="_Toc43378498"/>
      <w:bookmarkStart w:id="271" w:name="_Toc76119000"/>
      <w:r w:rsidRPr="00155B45">
        <w:rPr>
          <w:rFonts w:ascii="Tahoma" w:hAnsi="Tahoma" w:cs="Tahoma"/>
          <w:szCs w:val="22"/>
          <w:lang w:val="el-GR"/>
        </w:rPr>
        <w:lastRenderedPageBreak/>
        <w:t>ΠΑΡΟΥΣΑ ΚΑΤΑΣΤΑΣΗ – ΑΝΑΓΚΑΙΟΤΗΤΑ ΥΛΟΠΟΙΗΣΗΣ</w:t>
      </w:r>
      <w:bookmarkEnd w:id="266"/>
      <w:bookmarkEnd w:id="267"/>
      <w:bookmarkEnd w:id="268"/>
      <w:bookmarkEnd w:id="269"/>
      <w:bookmarkEnd w:id="270"/>
      <w:bookmarkEnd w:id="271"/>
    </w:p>
    <w:p w14:paraId="45425AB3" w14:textId="588B5D88" w:rsidR="00DA6FD8" w:rsidRPr="00162F09" w:rsidRDefault="00DA6FD8" w:rsidP="00DA6FD8">
      <w:pPr>
        <w:spacing w:line="252" w:lineRule="auto"/>
        <w:rPr>
          <w:rFonts w:cs="Tahoma"/>
          <w:lang w:val="el-GR"/>
        </w:rPr>
      </w:pPr>
      <w:r w:rsidRPr="007E5607">
        <w:rPr>
          <w:rFonts w:cs="Tahoma"/>
          <w:lang w:val="el-GR"/>
        </w:rPr>
        <w:t xml:space="preserve">Η μέχρι σήμερα δραστηριοποίηση του Οργανισμού έχει αναδείξει σημαντικές προκλήσεις οργανωτικού και επιχειρησιακού χαρακτήρα, οι οποίες διατρέχουν το σύνολο των δραστηριοτήτων του </w:t>
      </w:r>
      <w:r>
        <w:rPr>
          <w:rFonts w:cs="Tahoma"/>
          <w:lang w:val="el-GR"/>
        </w:rPr>
        <w:t>ΕΤ</w:t>
      </w:r>
      <w:r w:rsidRPr="007E5607">
        <w:rPr>
          <w:rFonts w:cs="Tahoma"/>
          <w:lang w:val="el-GR"/>
        </w:rPr>
        <w:t xml:space="preserve">. Ειδικότερα, σημαντικά περιθώρια απλούστευσης διαπιστώνονται στις διαδικασίες </w:t>
      </w:r>
      <w:r w:rsidRPr="00DA6FD8">
        <w:rPr>
          <w:rFonts w:cs="Tahoma"/>
          <w:b/>
          <w:bCs/>
          <w:lang w:val="el-GR"/>
        </w:rPr>
        <w:t>υποδοχής και επεξεργασίας εγγράφων προς δημοσίευση</w:t>
      </w:r>
      <w:r w:rsidR="00547C24">
        <w:rPr>
          <w:rFonts w:cs="Tahoma"/>
          <w:b/>
          <w:bCs/>
          <w:lang w:val="el-GR"/>
        </w:rPr>
        <w:t xml:space="preserve"> και λοιπών εργασιών</w:t>
      </w:r>
      <w:r w:rsidR="00162F09" w:rsidRPr="00162F09">
        <w:rPr>
          <w:rFonts w:cs="Tahoma"/>
          <w:lang w:val="el-GR"/>
        </w:rPr>
        <w:t xml:space="preserve">, </w:t>
      </w:r>
      <w:r w:rsidR="00162F09">
        <w:rPr>
          <w:rFonts w:cs="Tahoma"/>
          <w:lang w:val="el-GR"/>
        </w:rPr>
        <w:t>οι οποίες οριοθετούν την κύρια παραγωγική δραστηριότητα και τη βασική αποστολή του Οργανισμού.</w:t>
      </w:r>
    </w:p>
    <w:p w14:paraId="1D9E54AE" w14:textId="66F53B4B" w:rsidR="00DA6FD8" w:rsidRPr="007E5607" w:rsidRDefault="00DA6FD8" w:rsidP="00DA6FD8">
      <w:pPr>
        <w:spacing w:line="252" w:lineRule="auto"/>
        <w:rPr>
          <w:rFonts w:cs="Tahoma"/>
          <w:lang w:val="el-GR"/>
        </w:rPr>
      </w:pPr>
      <w:r>
        <w:rPr>
          <w:rFonts w:cs="Tahoma"/>
          <w:lang w:val="el-GR"/>
        </w:rPr>
        <w:t>Κατ’ αντιστοιχία</w:t>
      </w:r>
      <w:r w:rsidRPr="007E5607">
        <w:rPr>
          <w:rFonts w:cs="Tahoma"/>
          <w:lang w:val="el-GR"/>
        </w:rPr>
        <w:t>, η πληροφοριακή υποδομή του ΕΤ παρουσιάζει εγγενείς παθογένειες που εντάσσονται πλήρως στους στόχους του Εθνικού Προγράμματος Απλούστευσης Διαδικασιών, όπως:</w:t>
      </w:r>
    </w:p>
    <w:p w14:paraId="5E234DE8" w14:textId="77777777" w:rsidR="00DA6FD8" w:rsidRPr="007E5607" w:rsidRDefault="00DA6FD8" w:rsidP="000833D5">
      <w:pPr>
        <w:numPr>
          <w:ilvl w:val="0"/>
          <w:numId w:val="42"/>
        </w:numPr>
        <w:suppressAutoHyphens w:val="0"/>
        <w:spacing w:before="0" w:line="252" w:lineRule="auto"/>
        <w:jc w:val="left"/>
        <w:rPr>
          <w:rFonts w:cs="Tahoma"/>
          <w:lang w:val="el-GR"/>
        </w:rPr>
      </w:pPr>
      <w:r w:rsidRPr="007E5607">
        <w:rPr>
          <w:rFonts w:cs="Tahoma"/>
          <w:lang w:val="el-GR"/>
        </w:rPr>
        <w:t xml:space="preserve">περιορισμένη </w:t>
      </w:r>
      <w:proofErr w:type="spellStart"/>
      <w:r w:rsidRPr="007E5607">
        <w:rPr>
          <w:rFonts w:cs="Tahoma"/>
          <w:lang w:val="el-GR"/>
        </w:rPr>
        <w:t>διαλειτουργικότητα</w:t>
      </w:r>
      <w:proofErr w:type="spellEnd"/>
      <w:r w:rsidRPr="007E5607">
        <w:rPr>
          <w:rFonts w:cs="Tahoma"/>
          <w:lang w:val="el-GR"/>
        </w:rPr>
        <w:t xml:space="preserve"> με τρίτα συστήματα,</w:t>
      </w:r>
    </w:p>
    <w:p w14:paraId="0B70AE0D" w14:textId="77777777" w:rsidR="00DA6FD8" w:rsidRPr="007E5607" w:rsidRDefault="00DA6FD8" w:rsidP="000833D5">
      <w:pPr>
        <w:numPr>
          <w:ilvl w:val="0"/>
          <w:numId w:val="42"/>
        </w:numPr>
        <w:suppressAutoHyphens w:val="0"/>
        <w:spacing w:before="0" w:line="252" w:lineRule="auto"/>
        <w:jc w:val="left"/>
        <w:rPr>
          <w:rFonts w:cs="Tahoma"/>
          <w:lang w:val="el-GR"/>
        </w:rPr>
      </w:pPr>
      <w:r w:rsidRPr="007E5607">
        <w:rPr>
          <w:rFonts w:cs="Tahoma"/>
          <w:lang w:val="el-GR"/>
        </w:rPr>
        <w:t>ανάγκη ενίσχυσης του βαθμού ασφάλειας (εμπιστευτικότητα, ακεραιότητα, διαθεσιμότητα) των διαχειριζόμενων δεδομένων, λαμβάνοντας υπόψη και τις κατευθύνσεις και τους περιορισμούς του Γενικού Κανονισμού Προσωπικών Δεδομένων.</w:t>
      </w:r>
    </w:p>
    <w:p w14:paraId="6D4C20E8" w14:textId="77777777" w:rsidR="00A4721B" w:rsidRDefault="00A4721B" w:rsidP="00DA6FD8">
      <w:pPr>
        <w:spacing w:line="252" w:lineRule="auto"/>
        <w:rPr>
          <w:rFonts w:cs="Tahoma"/>
          <w:lang w:val="el-GR"/>
        </w:rPr>
      </w:pPr>
      <w:r w:rsidRPr="00A4721B">
        <w:rPr>
          <w:rFonts w:cs="Tahoma"/>
          <w:lang w:val="el-GR"/>
        </w:rPr>
        <w:t>Οι αυξημένες απαιτήσεις σε ότι αφορά την ποιότητα παρεχόμενων υπηρεσιών προς τον πολίτη και τον Δημόσιο Τομέα, επιβάλλουν την αναθεώρηση του ισχύοντος λειτουργικού και οργανωτικού μοντέλου του ΕΤ και την κατάρτιση ενός νέου μοντέλου, το οποίο θα ανταποκρίνεται στον ρόλο του Οργανισμού, τις ισχύουσες συνθήκες και τις σύγχρονες απαιτήσεις επιτέλεσης της αποστολής του ΕΤ.</w:t>
      </w:r>
    </w:p>
    <w:p w14:paraId="7CD1EA5B" w14:textId="0A0105E1" w:rsidR="00DA6FD8" w:rsidRDefault="00DA6FD8" w:rsidP="004715AE">
      <w:pPr>
        <w:spacing w:line="276" w:lineRule="auto"/>
        <w:rPr>
          <w:rFonts w:cs="Tahoma"/>
          <w:lang w:val="el-GR"/>
        </w:rPr>
      </w:pPr>
      <w:r w:rsidRPr="007E5607">
        <w:rPr>
          <w:rFonts w:cs="Tahoma"/>
          <w:lang w:val="el-GR"/>
        </w:rPr>
        <w:t xml:space="preserve">Λαμβάνοντας υπόψη τα ανωτέρω, αντικείμενο της Πράξης είναι η </w:t>
      </w:r>
      <w:r w:rsidRPr="008F7314">
        <w:rPr>
          <w:rFonts w:cs="Tahoma"/>
          <w:b/>
          <w:bCs/>
          <w:lang w:val="el-GR"/>
        </w:rPr>
        <w:t xml:space="preserve">απλούστευση των διαδικασιών </w:t>
      </w:r>
      <w:r w:rsidR="00917273" w:rsidRPr="008F7314">
        <w:rPr>
          <w:rFonts w:cs="Tahoma"/>
          <w:b/>
          <w:bCs/>
          <w:lang w:val="el-GR"/>
        </w:rPr>
        <w:t>υποδοχής και επεξεργασίας εγγράφων προς δημοσίευση</w:t>
      </w:r>
      <w:r w:rsidR="00547C24">
        <w:rPr>
          <w:rFonts w:cs="Tahoma"/>
          <w:b/>
          <w:bCs/>
          <w:lang w:val="el-GR"/>
        </w:rPr>
        <w:t xml:space="preserve"> και λοιπών εργασιών</w:t>
      </w:r>
      <w:r w:rsidR="00917273" w:rsidRPr="008F7314">
        <w:rPr>
          <w:rFonts w:cs="Tahoma"/>
          <w:b/>
          <w:bCs/>
          <w:lang w:val="el-GR"/>
        </w:rPr>
        <w:t xml:space="preserve"> </w:t>
      </w:r>
      <w:r w:rsidRPr="007E5607">
        <w:rPr>
          <w:rFonts w:cs="Tahoma"/>
          <w:lang w:val="el-GR"/>
        </w:rPr>
        <w:t xml:space="preserve">του Εθνικού Τυπογραφείου, σε πλήρη ευθυγράμμιση με το Εθνικό Πρόγραμμα Απλούστευσης Διαδικασιών, ενίσχυση της ικανότητας του ΕΤ να παρέχει Ψηφιακές Υπηρεσίες επιπέδου 5 στους πολίτες και στους συνεργαζόμενους Φορείς που δημοσιεύουν έγγραφα στην Εφημερίδα της Κυβερνήσεως και υποβάλουν εργασίες για σχεδιασμό, έντυπη και ψηφιακή έκδοση, διαχείριση, διάθεση και διανομή. </w:t>
      </w:r>
    </w:p>
    <w:p w14:paraId="1C18A9C2" w14:textId="33E33AE9" w:rsidR="00DA6FD8" w:rsidRPr="007E5607" w:rsidRDefault="00DA6FD8" w:rsidP="004715AE">
      <w:pPr>
        <w:spacing w:line="276" w:lineRule="auto"/>
        <w:rPr>
          <w:rFonts w:cs="Tahoma"/>
          <w:lang w:val="el-GR"/>
        </w:rPr>
      </w:pPr>
      <w:r w:rsidRPr="007E5607">
        <w:rPr>
          <w:rFonts w:cs="Tahoma"/>
          <w:lang w:val="el-GR"/>
        </w:rPr>
        <w:t>Με αυτόν τον τρόπο εκτιμάται ότι θα καταστούν εφικτά:</w:t>
      </w:r>
    </w:p>
    <w:p w14:paraId="79354553" w14:textId="77777777" w:rsidR="00DA6FD8" w:rsidRPr="0073663E" w:rsidRDefault="00DA6FD8" w:rsidP="004715AE">
      <w:pPr>
        <w:numPr>
          <w:ilvl w:val="0"/>
          <w:numId w:val="43"/>
        </w:numPr>
        <w:suppressAutoHyphens w:val="0"/>
        <w:autoSpaceDE w:val="0"/>
        <w:spacing w:before="0" w:line="276" w:lineRule="auto"/>
        <w:rPr>
          <w:rFonts w:cs="Tahoma"/>
          <w:szCs w:val="22"/>
          <w:lang w:val="el-GR"/>
        </w:rPr>
      </w:pPr>
      <w:r w:rsidRPr="0073663E">
        <w:rPr>
          <w:rFonts w:cs="Tahoma"/>
          <w:szCs w:val="22"/>
          <w:lang w:val="el-GR"/>
        </w:rPr>
        <w:t>ο εκσυγχρονισμός των διοικητικών διαδικασιών του Οργανισμού,</w:t>
      </w:r>
    </w:p>
    <w:p w14:paraId="0BB176CB" w14:textId="77777777" w:rsidR="00DA6FD8" w:rsidRPr="0073663E" w:rsidRDefault="00DA6FD8" w:rsidP="004715AE">
      <w:pPr>
        <w:numPr>
          <w:ilvl w:val="0"/>
          <w:numId w:val="43"/>
        </w:numPr>
        <w:suppressAutoHyphens w:val="0"/>
        <w:autoSpaceDE w:val="0"/>
        <w:spacing w:before="0" w:line="276" w:lineRule="auto"/>
        <w:rPr>
          <w:rFonts w:cs="Tahoma"/>
          <w:szCs w:val="22"/>
          <w:lang w:val="el-GR"/>
        </w:rPr>
      </w:pPr>
      <w:r w:rsidRPr="0073663E">
        <w:rPr>
          <w:rFonts w:cs="Tahoma"/>
          <w:szCs w:val="22"/>
          <w:lang w:val="el-GR"/>
        </w:rPr>
        <w:t>η ενοποίηση και η συνολική αναβάθμιση των παρεχόμενων υπηρεσιών προς το κοινό (φορείς του Δημόσιου και ευρύτερου Δημόσιου τομέα, πολίτες),</w:t>
      </w:r>
    </w:p>
    <w:p w14:paraId="3227041E" w14:textId="77777777" w:rsidR="00DA6FD8" w:rsidRPr="0073663E" w:rsidRDefault="00DA6FD8" w:rsidP="004715AE">
      <w:pPr>
        <w:numPr>
          <w:ilvl w:val="0"/>
          <w:numId w:val="43"/>
        </w:numPr>
        <w:suppressAutoHyphens w:val="0"/>
        <w:autoSpaceDE w:val="0"/>
        <w:spacing w:before="0" w:line="276" w:lineRule="auto"/>
        <w:rPr>
          <w:rFonts w:cs="Tahoma"/>
          <w:szCs w:val="22"/>
          <w:lang w:val="el-GR"/>
        </w:rPr>
      </w:pPr>
      <w:r w:rsidRPr="0073663E">
        <w:rPr>
          <w:rFonts w:cs="Tahoma"/>
          <w:szCs w:val="22"/>
          <w:lang w:val="el-GR"/>
        </w:rPr>
        <w:t>η βελτίωση της αποτελεσματικότητας των διεργασιών του Φορέα και η μείωση του αντίστοιχου κόστους λειτουργίας,</w:t>
      </w:r>
    </w:p>
    <w:p w14:paraId="1DD5B97C" w14:textId="77777777" w:rsidR="00DA6FD8" w:rsidRPr="0073663E" w:rsidRDefault="00DA6FD8" w:rsidP="004715AE">
      <w:pPr>
        <w:numPr>
          <w:ilvl w:val="0"/>
          <w:numId w:val="43"/>
        </w:numPr>
        <w:suppressAutoHyphens w:val="0"/>
        <w:autoSpaceDE w:val="0"/>
        <w:spacing w:before="0" w:line="276" w:lineRule="auto"/>
        <w:rPr>
          <w:rFonts w:cs="Tahoma"/>
          <w:szCs w:val="22"/>
          <w:lang w:val="el-GR"/>
        </w:rPr>
      </w:pPr>
      <w:r w:rsidRPr="0073663E">
        <w:rPr>
          <w:rFonts w:cs="Tahoma"/>
          <w:szCs w:val="22"/>
          <w:lang w:val="el-GR"/>
        </w:rPr>
        <w:t>η συμμόρφωση με τις πλέον προωθημένες αρχές της προστασίας των προσωπικών δεδομένων και της ασφάλειας των διαχειριζόμενων δεδομένων,</w:t>
      </w:r>
    </w:p>
    <w:p w14:paraId="70C85B47" w14:textId="52B5D1E9" w:rsidR="00FC2EA3" w:rsidRPr="0073663E" w:rsidRDefault="00DA6FD8" w:rsidP="004715AE">
      <w:pPr>
        <w:numPr>
          <w:ilvl w:val="0"/>
          <w:numId w:val="43"/>
        </w:numPr>
        <w:suppressAutoHyphens w:val="0"/>
        <w:autoSpaceDE w:val="0"/>
        <w:spacing w:before="0" w:line="276" w:lineRule="auto"/>
        <w:rPr>
          <w:rFonts w:cs="Tahoma"/>
          <w:szCs w:val="22"/>
          <w:lang w:val="el-GR"/>
        </w:rPr>
      </w:pPr>
      <w:r w:rsidRPr="0073663E">
        <w:rPr>
          <w:rFonts w:cs="Tahoma"/>
          <w:szCs w:val="22"/>
          <w:lang w:val="el-GR"/>
        </w:rPr>
        <w:t>η απρόσκοπτη ανταπόκριση των υπηρεσιών του ΕΤ στον ρόλο τους και η αποτελεσματική αξιοποίηση των διαχειριζόμενων πόρων.</w:t>
      </w:r>
    </w:p>
    <w:p w14:paraId="6BBD6BAC" w14:textId="437C1906" w:rsidR="00FD2A0B" w:rsidRPr="00155B45" w:rsidRDefault="00D3796D" w:rsidP="004715AE">
      <w:pPr>
        <w:spacing w:before="0" w:line="276" w:lineRule="auto"/>
        <w:rPr>
          <w:rFonts w:eastAsia="SimSun" w:cs="Tahoma"/>
          <w:lang w:val="el-GR"/>
        </w:rPr>
      </w:pPr>
      <w:r w:rsidRPr="00155B45">
        <w:rPr>
          <w:rFonts w:eastAsia="SimSun" w:cs="Tahoma"/>
          <w:lang w:val="el-GR"/>
        </w:rPr>
        <w:t xml:space="preserve">Οι υπάρχουσες διαδικασίες </w:t>
      </w:r>
      <w:bookmarkStart w:id="272" w:name="_Hlk60880435"/>
      <w:r w:rsidR="00A4721B" w:rsidRPr="00917273">
        <w:rPr>
          <w:rFonts w:eastAsia="SimSun" w:cs="Tahoma"/>
          <w:b/>
          <w:bCs/>
          <w:lang w:val="el-GR"/>
        </w:rPr>
        <w:t>υποδοχής και επεξεργασίας εγγράφων προς δημοσίευση</w:t>
      </w:r>
      <w:r w:rsidR="00547C24">
        <w:rPr>
          <w:rFonts w:eastAsia="SimSun" w:cs="Tahoma"/>
          <w:b/>
          <w:bCs/>
          <w:lang w:val="el-GR"/>
        </w:rPr>
        <w:t xml:space="preserve"> και λοιπών εργασιών</w:t>
      </w:r>
      <w:r w:rsidR="00A4721B" w:rsidRPr="00A4721B">
        <w:rPr>
          <w:rFonts w:eastAsia="SimSun" w:cs="Tahoma"/>
          <w:lang w:val="el-GR"/>
        </w:rPr>
        <w:t xml:space="preserve"> </w:t>
      </w:r>
      <w:bookmarkEnd w:id="272"/>
      <w:r w:rsidR="00917273">
        <w:rPr>
          <w:rFonts w:eastAsia="SimSun" w:cs="Tahoma"/>
          <w:lang w:val="el-GR"/>
        </w:rPr>
        <w:t xml:space="preserve">εκ μέρους του ΕΤ </w:t>
      </w:r>
      <w:r w:rsidR="00223AA5" w:rsidRPr="00155B45">
        <w:rPr>
          <w:rFonts w:eastAsia="SimSun" w:cs="Tahoma"/>
          <w:lang w:val="el-GR"/>
        </w:rPr>
        <w:t>αναφέρονται</w:t>
      </w:r>
      <w:r w:rsidRPr="00155B45">
        <w:rPr>
          <w:rFonts w:eastAsia="SimSun" w:cs="Tahoma"/>
          <w:lang w:val="el-GR"/>
        </w:rPr>
        <w:t xml:space="preserve"> αναλυτικά στους πίνακες του Παραρτήματος: </w:t>
      </w:r>
      <w:r w:rsidR="00C13AFF" w:rsidRPr="00155B45">
        <w:rPr>
          <w:rFonts w:eastAsia="SimSun" w:cs="Tahoma"/>
          <w:lang w:val="el-GR"/>
        </w:rPr>
        <w:fldChar w:fldCharType="begin"/>
      </w:r>
      <w:r w:rsidR="00C13AFF" w:rsidRPr="00155B45">
        <w:rPr>
          <w:rFonts w:eastAsia="SimSun" w:cs="Tahoma"/>
          <w:lang w:val="el-GR"/>
        </w:rPr>
        <w:instrText xml:space="preserve"> REF _Ref51667828 \h </w:instrText>
      </w:r>
      <w:r w:rsidR="00155B45" w:rsidRPr="00155B45">
        <w:rPr>
          <w:rFonts w:eastAsia="SimSun" w:cs="Tahoma"/>
          <w:lang w:val="el-GR"/>
        </w:rPr>
        <w:instrText xml:space="preserve"> \* MERGEFORMAT </w:instrText>
      </w:r>
      <w:r w:rsidR="00C13AFF" w:rsidRPr="00155B45">
        <w:rPr>
          <w:rFonts w:eastAsia="SimSun" w:cs="Tahoma"/>
          <w:lang w:val="el-GR"/>
        </w:rPr>
      </w:r>
      <w:r w:rsidR="00C13AFF" w:rsidRPr="00155B45">
        <w:rPr>
          <w:rFonts w:eastAsia="SimSun" w:cs="Tahoma"/>
          <w:lang w:val="el-GR"/>
        </w:rPr>
        <w:fldChar w:fldCharType="separate"/>
      </w:r>
      <w:r w:rsidR="00A504FF" w:rsidRPr="00155B45">
        <w:rPr>
          <w:rFonts w:cs="Tahoma"/>
          <w:lang w:val="el-GR"/>
        </w:rPr>
        <w:t xml:space="preserve">ΠΑΡΑΡΤΗΜΑ </w:t>
      </w:r>
      <w:r w:rsidR="00A504FF" w:rsidRPr="00155B45">
        <w:rPr>
          <w:rFonts w:cs="Tahoma"/>
          <w:lang w:val="en-US"/>
        </w:rPr>
        <w:t>V</w:t>
      </w:r>
      <w:r w:rsidR="00A504FF" w:rsidRPr="00A504FF">
        <w:rPr>
          <w:rFonts w:cs="Tahoma"/>
          <w:lang w:val="el-GR"/>
        </w:rPr>
        <w:t>ΙΙΙ</w:t>
      </w:r>
      <w:r w:rsidR="00A504FF" w:rsidRPr="00155B45">
        <w:rPr>
          <w:rFonts w:cs="Tahoma"/>
          <w:lang w:val="el-GR"/>
        </w:rPr>
        <w:t xml:space="preserve"> – Καταγραφή Διαδικασιών Διευθύνσεων και Τμημάτων </w:t>
      </w:r>
      <w:r w:rsidR="00C13AFF" w:rsidRPr="00155B45">
        <w:rPr>
          <w:rFonts w:eastAsia="SimSun" w:cs="Tahoma"/>
          <w:lang w:val="el-GR"/>
        </w:rPr>
        <w:fldChar w:fldCharType="end"/>
      </w:r>
      <w:r w:rsidR="00C13AFF" w:rsidRPr="00155B45">
        <w:rPr>
          <w:rFonts w:eastAsia="SimSun" w:cs="Tahoma"/>
          <w:lang w:val="el-GR"/>
        </w:rPr>
        <w:t xml:space="preserve"> </w:t>
      </w:r>
    </w:p>
    <w:p w14:paraId="675DAE3F" w14:textId="77777777" w:rsidR="00462816" w:rsidRPr="00155B45" w:rsidRDefault="00462816" w:rsidP="00155B45">
      <w:pPr>
        <w:spacing w:before="0" w:line="252" w:lineRule="auto"/>
        <w:rPr>
          <w:rFonts w:cs="Tahoma"/>
          <w:lang w:val="el-GR"/>
        </w:rPr>
      </w:pPr>
    </w:p>
    <w:p w14:paraId="1F190171" w14:textId="23DABE5B" w:rsidR="008338F0" w:rsidRPr="00155B45" w:rsidRDefault="003355E7" w:rsidP="000833D5">
      <w:pPr>
        <w:pStyle w:val="4"/>
        <w:numPr>
          <w:ilvl w:val="1"/>
          <w:numId w:val="16"/>
        </w:numPr>
        <w:tabs>
          <w:tab w:val="left" w:pos="1134"/>
        </w:tabs>
        <w:spacing w:before="0" w:after="120" w:line="252" w:lineRule="auto"/>
        <w:ind w:left="709" w:hanging="283"/>
        <w:rPr>
          <w:rFonts w:ascii="Tahoma" w:hAnsi="Tahoma" w:cs="Tahoma"/>
          <w:szCs w:val="22"/>
          <w:lang w:val="el-GR"/>
        </w:rPr>
      </w:pPr>
      <w:bookmarkStart w:id="273" w:name="_Toc43364764"/>
      <w:bookmarkStart w:id="274" w:name="_Toc43364887"/>
      <w:bookmarkStart w:id="275" w:name="_Toc43378503"/>
      <w:bookmarkStart w:id="276" w:name="_Ref45892692"/>
      <w:bookmarkStart w:id="277" w:name="_Ref45892813"/>
      <w:bookmarkStart w:id="278" w:name="_Toc76119001"/>
      <w:bookmarkEnd w:id="273"/>
      <w:bookmarkEnd w:id="274"/>
      <w:r w:rsidRPr="00155B45">
        <w:rPr>
          <w:rFonts w:ascii="Tahoma" w:hAnsi="Tahoma" w:cs="Tahoma"/>
          <w:szCs w:val="22"/>
          <w:lang w:val="el-GR"/>
        </w:rPr>
        <w:lastRenderedPageBreak/>
        <w:t>ΑΝΤΙΚΕΙΜΕΝΟ ΤΗΣ ΣΥΜΒΑΣΗΣ</w:t>
      </w:r>
      <w:bookmarkEnd w:id="275"/>
      <w:bookmarkEnd w:id="276"/>
      <w:bookmarkEnd w:id="277"/>
      <w:bookmarkEnd w:id="278"/>
    </w:p>
    <w:p w14:paraId="664F8E20" w14:textId="6CB1600E" w:rsidR="002F3675" w:rsidRPr="00155B45" w:rsidRDefault="002F3675" w:rsidP="00155B45">
      <w:pPr>
        <w:suppressAutoHyphens w:val="0"/>
        <w:autoSpaceDE w:val="0"/>
        <w:spacing w:before="0" w:line="252" w:lineRule="auto"/>
        <w:rPr>
          <w:rFonts w:eastAsia="SimSun" w:cs="Tahoma"/>
          <w:szCs w:val="22"/>
          <w:lang w:val="el-GR"/>
        </w:rPr>
      </w:pPr>
      <w:r w:rsidRPr="00155B45">
        <w:rPr>
          <w:rFonts w:eastAsia="SimSun" w:cs="Tahoma"/>
          <w:szCs w:val="22"/>
          <w:lang w:val="el-GR"/>
        </w:rPr>
        <w:t xml:space="preserve">Αντικείμενο της σύμβασης είναι η απλούστευση των </w:t>
      </w:r>
      <w:r w:rsidR="001C443C" w:rsidRPr="001C443C">
        <w:rPr>
          <w:rFonts w:eastAsia="SimSun" w:cs="Tahoma"/>
          <w:szCs w:val="22"/>
          <w:lang w:val="el-GR"/>
        </w:rPr>
        <w:t>υποδοχής και επεξεργασίας εγγράφων προς δημοσίευση</w:t>
      </w:r>
      <w:r w:rsidR="00547C24">
        <w:rPr>
          <w:rFonts w:eastAsia="SimSun" w:cs="Tahoma"/>
          <w:szCs w:val="22"/>
          <w:lang w:val="el-GR"/>
        </w:rPr>
        <w:t xml:space="preserve"> και λοιπών εργασιών</w:t>
      </w:r>
      <w:r w:rsidRPr="00155B45">
        <w:rPr>
          <w:rFonts w:eastAsia="SimSun" w:cs="Tahoma"/>
          <w:szCs w:val="22"/>
          <w:lang w:val="el-GR"/>
        </w:rPr>
        <w:t>. Στο πλαίσιο του έργου, ο Ανάδοχος θα υλοποιήσει τουλάχιστον τα παρακάτω:</w:t>
      </w:r>
    </w:p>
    <w:p w14:paraId="12B7C01C" w14:textId="0D44035E" w:rsidR="00B255CD" w:rsidRPr="00B255CD" w:rsidRDefault="00B255CD" w:rsidP="000833D5">
      <w:pPr>
        <w:numPr>
          <w:ilvl w:val="0"/>
          <w:numId w:val="43"/>
        </w:numPr>
        <w:suppressAutoHyphens w:val="0"/>
        <w:autoSpaceDE w:val="0"/>
        <w:spacing w:before="0" w:line="252" w:lineRule="auto"/>
        <w:rPr>
          <w:rFonts w:eastAsia="SimSun" w:cs="Tahoma"/>
          <w:iCs/>
          <w:szCs w:val="22"/>
          <w:lang w:val="el-GR"/>
        </w:rPr>
      </w:pPr>
      <w:r>
        <w:rPr>
          <w:rFonts w:cs="Tahoma"/>
          <w:szCs w:val="22"/>
          <w:lang w:val="el-GR"/>
        </w:rPr>
        <w:t>Μ</w:t>
      </w:r>
      <w:r w:rsidRPr="00B255CD">
        <w:rPr>
          <w:rFonts w:cs="Tahoma"/>
          <w:szCs w:val="22"/>
          <w:lang w:val="el-GR"/>
        </w:rPr>
        <w:t xml:space="preserve">ελέτη οριοθέτησης του μεθοδολογικού πλαισίου εντός του οποίου θα υλοποιηθούν οι εργασίες αποτύπωσης, </w:t>
      </w:r>
      <w:proofErr w:type="spellStart"/>
      <w:r w:rsidRPr="00B255CD">
        <w:rPr>
          <w:rFonts w:cs="Tahoma"/>
          <w:szCs w:val="22"/>
          <w:lang w:val="el-GR"/>
        </w:rPr>
        <w:t>μοντελοποίησης</w:t>
      </w:r>
      <w:proofErr w:type="spellEnd"/>
      <w:r w:rsidRPr="00B255CD">
        <w:rPr>
          <w:rFonts w:cs="Tahoma"/>
          <w:szCs w:val="22"/>
          <w:lang w:val="el-GR"/>
        </w:rPr>
        <w:t>, ανασχεδιασμού και απλούστευσης.</w:t>
      </w:r>
    </w:p>
    <w:p w14:paraId="150C56D1" w14:textId="0C78D609" w:rsidR="002F3675" w:rsidRPr="00155B45" w:rsidRDefault="002F3675" w:rsidP="000833D5">
      <w:pPr>
        <w:numPr>
          <w:ilvl w:val="0"/>
          <w:numId w:val="43"/>
        </w:numPr>
        <w:suppressAutoHyphens w:val="0"/>
        <w:autoSpaceDE w:val="0"/>
        <w:spacing w:before="0" w:line="252" w:lineRule="auto"/>
        <w:rPr>
          <w:rFonts w:eastAsia="SimSun" w:cs="Tahoma"/>
          <w:iCs/>
          <w:szCs w:val="22"/>
          <w:lang w:val="el-GR"/>
        </w:rPr>
      </w:pPr>
      <w:r w:rsidRPr="00155B45">
        <w:rPr>
          <w:rFonts w:eastAsia="SimSun" w:cs="Tahoma"/>
          <w:iCs/>
          <w:szCs w:val="22"/>
          <w:lang w:val="el-GR"/>
        </w:rPr>
        <w:t xml:space="preserve">Αποτίμηση του περιβάλλοντος δραστηριοποίησης </w:t>
      </w:r>
      <w:r w:rsidR="00FA4C26">
        <w:rPr>
          <w:rFonts w:eastAsia="SimSun" w:cs="Tahoma"/>
          <w:iCs/>
          <w:szCs w:val="22"/>
          <w:lang w:val="el-GR"/>
        </w:rPr>
        <w:t>του ΕΤ</w:t>
      </w:r>
      <w:r w:rsidRPr="00155B45">
        <w:rPr>
          <w:rFonts w:eastAsia="SimSun" w:cs="Tahoma"/>
          <w:iCs/>
          <w:szCs w:val="22"/>
          <w:lang w:val="el-GR"/>
        </w:rPr>
        <w:t xml:space="preserve"> και προσδιορισμός των πτυχών υλοποίησης δράσης για την απλούστευση των διαδικασιών </w:t>
      </w:r>
      <w:r w:rsidR="00FA4C26">
        <w:rPr>
          <w:rFonts w:eastAsia="SimSun" w:cs="Tahoma"/>
          <w:iCs/>
          <w:szCs w:val="22"/>
          <w:lang w:val="el-GR"/>
        </w:rPr>
        <w:t>του ΕΤ</w:t>
      </w:r>
      <w:r w:rsidRPr="00155B45">
        <w:rPr>
          <w:rFonts w:eastAsia="SimSun" w:cs="Tahoma"/>
          <w:iCs/>
          <w:szCs w:val="22"/>
          <w:lang w:val="el-GR"/>
        </w:rPr>
        <w:t>.</w:t>
      </w:r>
    </w:p>
    <w:p w14:paraId="156B46B4" w14:textId="55A358F1" w:rsidR="002F3675" w:rsidRPr="00155B45" w:rsidRDefault="002F3675" w:rsidP="000833D5">
      <w:pPr>
        <w:numPr>
          <w:ilvl w:val="0"/>
          <w:numId w:val="43"/>
        </w:numPr>
        <w:suppressAutoHyphens w:val="0"/>
        <w:autoSpaceDE w:val="0"/>
        <w:spacing w:before="0" w:line="252" w:lineRule="auto"/>
        <w:rPr>
          <w:rFonts w:eastAsia="SimSun" w:cs="Tahoma"/>
          <w:iCs/>
          <w:szCs w:val="22"/>
          <w:lang w:val="el-GR"/>
        </w:rPr>
      </w:pPr>
      <w:r w:rsidRPr="00155B45">
        <w:rPr>
          <w:rFonts w:eastAsia="SimSun" w:cs="Tahoma"/>
          <w:iCs/>
          <w:szCs w:val="22"/>
          <w:lang w:val="el-GR"/>
        </w:rPr>
        <w:t xml:space="preserve">Καταγραφή και αξιολόγηση της υφιστάμενης κατάστασης ως προς τις εξωστρεφείς παρεχόμενες υπηρεσίες </w:t>
      </w:r>
      <w:r w:rsidR="00FA4C26">
        <w:rPr>
          <w:rFonts w:eastAsia="SimSun" w:cs="Tahoma"/>
          <w:iCs/>
          <w:szCs w:val="22"/>
          <w:lang w:val="el-GR"/>
        </w:rPr>
        <w:t>του ΕΤ</w:t>
      </w:r>
      <w:r w:rsidRPr="00155B45">
        <w:rPr>
          <w:rFonts w:eastAsia="SimSun" w:cs="Tahoma"/>
          <w:iCs/>
          <w:szCs w:val="22"/>
          <w:lang w:val="el-GR"/>
        </w:rPr>
        <w:t>, τη ροή διαδικασιών και τη διοικητική υποστήριξη του εποπτικού και ελεγκτικού έργου που ασκεί</w:t>
      </w:r>
    </w:p>
    <w:p w14:paraId="4F841266" w14:textId="41203A76" w:rsidR="002F3675" w:rsidRPr="00155B45" w:rsidRDefault="002F3675" w:rsidP="000833D5">
      <w:pPr>
        <w:numPr>
          <w:ilvl w:val="0"/>
          <w:numId w:val="43"/>
        </w:numPr>
        <w:suppressAutoHyphens w:val="0"/>
        <w:autoSpaceDE w:val="0"/>
        <w:spacing w:before="0" w:line="252" w:lineRule="auto"/>
        <w:rPr>
          <w:rFonts w:eastAsia="SimSun" w:cs="Tahoma"/>
          <w:iCs/>
          <w:szCs w:val="22"/>
          <w:lang w:val="el-GR"/>
        </w:rPr>
      </w:pPr>
      <w:r w:rsidRPr="00155B45">
        <w:rPr>
          <w:rFonts w:eastAsia="SimSun" w:cs="Tahoma"/>
          <w:iCs/>
          <w:szCs w:val="22"/>
          <w:lang w:val="el-GR"/>
        </w:rPr>
        <w:t xml:space="preserve">Σχεδιασμός Οργανωτικού και Επιχειρησιακού Μοντέλου </w:t>
      </w:r>
      <w:r w:rsidR="00FA4C26">
        <w:rPr>
          <w:rFonts w:eastAsia="SimSun" w:cs="Tahoma"/>
          <w:iCs/>
          <w:szCs w:val="22"/>
          <w:lang w:val="el-GR"/>
        </w:rPr>
        <w:t>του ΕΤ</w:t>
      </w:r>
      <w:r w:rsidRPr="00155B45">
        <w:rPr>
          <w:rFonts w:eastAsia="SimSun" w:cs="Tahoma"/>
          <w:iCs/>
          <w:szCs w:val="22"/>
          <w:lang w:val="el-GR"/>
        </w:rPr>
        <w:t>.</w:t>
      </w:r>
    </w:p>
    <w:p w14:paraId="18C2B6F0" w14:textId="4D353801" w:rsidR="002F3675" w:rsidRPr="00155B45" w:rsidRDefault="002F3675" w:rsidP="000833D5">
      <w:pPr>
        <w:numPr>
          <w:ilvl w:val="0"/>
          <w:numId w:val="43"/>
        </w:numPr>
        <w:suppressAutoHyphens w:val="0"/>
        <w:autoSpaceDE w:val="0"/>
        <w:spacing w:before="0" w:line="252" w:lineRule="auto"/>
        <w:rPr>
          <w:rFonts w:eastAsia="SimSun" w:cs="Tahoma"/>
          <w:iCs/>
          <w:szCs w:val="22"/>
          <w:lang w:val="el-GR"/>
        </w:rPr>
      </w:pPr>
      <w:r w:rsidRPr="00155B45">
        <w:rPr>
          <w:rFonts w:eastAsia="SimSun" w:cs="Tahoma"/>
          <w:iCs/>
          <w:szCs w:val="22"/>
          <w:lang w:val="el-GR"/>
        </w:rPr>
        <w:t xml:space="preserve">Βελτιστοποίηση της ροής διαδικασιών </w:t>
      </w:r>
      <w:r w:rsidR="00FA4C26" w:rsidRPr="001C443C">
        <w:rPr>
          <w:rFonts w:eastAsia="SimSun" w:cs="Tahoma"/>
          <w:szCs w:val="22"/>
          <w:lang w:val="el-GR"/>
        </w:rPr>
        <w:t>υποδοχής και επεξεργασίας εγγράφων προς δημοσίευση</w:t>
      </w:r>
      <w:r w:rsidR="00547C24">
        <w:rPr>
          <w:rFonts w:eastAsia="SimSun" w:cs="Tahoma"/>
          <w:szCs w:val="22"/>
          <w:lang w:val="el-GR"/>
        </w:rPr>
        <w:t xml:space="preserve"> και λοιπών εργασιών</w:t>
      </w:r>
      <w:r w:rsidRPr="00155B45">
        <w:rPr>
          <w:rFonts w:eastAsia="SimSun" w:cs="Tahoma"/>
          <w:iCs/>
          <w:szCs w:val="22"/>
          <w:lang w:val="el-GR"/>
        </w:rPr>
        <w:t>.</w:t>
      </w:r>
    </w:p>
    <w:p w14:paraId="27DBE215" w14:textId="30E5E265" w:rsidR="00B255CD" w:rsidRPr="00B255CD" w:rsidRDefault="00B255CD" w:rsidP="00B255CD">
      <w:pPr>
        <w:pStyle w:val="ae"/>
        <w:spacing w:after="120" w:line="264" w:lineRule="auto"/>
        <w:rPr>
          <w:rFonts w:cs="Tahoma"/>
          <w:b/>
          <w:szCs w:val="22"/>
          <w:lang w:val="el-GR"/>
        </w:rPr>
      </w:pPr>
      <w:r w:rsidRPr="00B255CD">
        <w:rPr>
          <w:rFonts w:cs="Tahoma"/>
          <w:szCs w:val="22"/>
          <w:lang w:val="el-GR"/>
        </w:rPr>
        <w:t xml:space="preserve">Οι προτάσεις που θα εκπονηθούν στο πλαίσιο του </w:t>
      </w:r>
      <w:r w:rsidR="0009766B">
        <w:rPr>
          <w:rFonts w:cs="Tahoma"/>
          <w:szCs w:val="22"/>
          <w:lang w:val="el-GR"/>
        </w:rPr>
        <w:t>Έ</w:t>
      </w:r>
      <w:r w:rsidRPr="00B255CD">
        <w:rPr>
          <w:rFonts w:cs="Tahoma"/>
          <w:szCs w:val="22"/>
          <w:lang w:val="el-GR"/>
        </w:rPr>
        <w:t>ργου θα τεθούν σε διαβούλευση με τις αρμόδιες κατά περίπτωση δομές του ΕΤ, η ολοκλήρωση της οποίας θα επιτρέψει την ενσωμάτωση των αλλαγών στον νέο Οργανισμό και Εσωτερικό Κανονισμό Λειτουργίας του ΕΤ, εφόσον κριθεί αναγκαίο.</w:t>
      </w:r>
    </w:p>
    <w:p w14:paraId="397D199E" w14:textId="2CB3FE53" w:rsidR="00B255CD" w:rsidRDefault="00B255CD" w:rsidP="00B255CD">
      <w:pPr>
        <w:pStyle w:val="ae"/>
        <w:spacing w:after="120" w:line="252" w:lineRule="auto"/>
        <w:rPr>
          <w:rFonts w:cs="Tahoma"/>
          <w:szCs w:val="22"/>
          <w:lang w:val="el-GR"/>
        </w:rPr>
      </w:pPr>
      <w:r w:rsidRPr="00B255CD">
        <w:rPr>
          <w:rFonts w:cs="Tahoma"/>
          <w:szCs w:val="22"/>
          <w:lang w:val="el-GR"/>
        </w:rPr>
        <w:t xml:space="preserve">Στο πλαίσιο του </w:t>
      </w:r>
      <w:r w:rsidR="0009766B">
        <w:rPr>
          <w:rFonts w:cs="Tahoma"/>
          <w:szCs w:val="22"/>
          <w:lang w:val="el-GR"/>
        </w:rPr>
        <w:t>Έ</w:t>
      </w:r>
      <w:r w:rsidRPr="00B255CD">
        <w:rPr>
          <w:rFonts w:cs="Tahoma"/>
          <w:szCs w:val="22"/>
          <w:lang w:val="el-GR"/>
        </w:rPr>
        <w:t xml:space="preserve">ργου θα παρασχεθεί εκπαίδευση και υποστήριξη στα στελέχη του Οργανισμού με τη μορφή </w:t>
      </w:r>
      <w:r w:rsidRPr="005B3B84">
        <w:rPr>
          <w:rFonts w:cs="Tahoma"/>
          <w:szCs w:val="22"/>
          <w:lang w:val="en-US"/>
        </w:rPr>
        <w:t>train</w:t>
      </w:r>
      <w:r w:rsidRPr="00B255CD">
        <w:rPr>
          <w:rFonts w:cs="Tahoma"/>
          <w:szCs w:val="22"/>
          <w:lang w:val="el-GR"/>
        </w:rPr>
        <w:t xml:space="preserve"> </w:t>
      </w:r>
      <w:r w:rsidRPr="005B3B84">
        <w:rPr>
          <w:rFonts w:cs="Tahoma"/>
          <w:szCs w:val="22"/>
          <w:lang w:val="en-US"/>
        </w:rPr>
        <w:t>the</w:t>
      </w:r>
      <w:r w:rsidRPr="00B255CD">
        <w:rPr>
          <w:rFonts w:cs="Tahoma"/>
          <w:szCs w:val="22"/>
          <w:lang w:val="el-GR"/>
        </w:rPr>
        <w:t xml:space="preserve"> </w:t>
      </w:r>
      <w:r w:rsidRPr="005B3B84">
        <w:rPr>
          <w:rFonts w:cs="Tahoma"/>
          <w:szCs w:val="22"/>
          <w:lang w:val="en-US"/>
        </w:rPr>
        <w:t>trainers</w:t>
      </w:r>
      <w:r w:rsidRPr="00B255CD">
        <w:rPr>
          <w:rFonts w:cs="Tahoma"/>
          <w:szCs w:val="22"/>
          <w:lang w:val="el-GR"/>
        </w:rPr>
        <w:t>, προκειμένου σταδιακά η σχετική τεχνογνωσία να μεταφερθεί εντός του Φορέα.</w:t>
      </w:r>
    </w:p>
    <w:p w14:paraId="2145810D" w14:textId="4E6AB819" w:rsidR="0009766B" w:rsidRPr="00155B45" w:rsidRDefault="0009766B" w:rsidP="0009766B">
      <w:pPr>
        <w:suppressAutoHyphens w:val="0"/>
        <w:autoSpaceDE w:val="0"/>
        <w:autoSpaceDN w:val="0"/>
        <w:adjustRightInd w:val="0"/>
        <w:spacing w:before="0" w:line="252" w:lineRule="auto"/>
        <w:rPr>
          <w:rFonts w:cs="Tahoma"/>
          <w:b/>
          <w:bCs/>
          <w:szCs w:val="22"/>
          <w:lang w:val="el-GR" w:eastAsia="el-GR"/>
        </w:rPr>
      </w:pPr>
      <w:r w:rsidRPr="00155B45">
        <w:rPr>
          <w:rFonts w:cs="Tahoma"/>
          <w:szCs w:val="22"/>
          <w:lang w:val="el-GR" w:eastAsia="el-GR"/>
        </w:rPr>
        <w:t xml:space="preserve">Το έργο θα υλοποιηθεί από τον ανάδοχο σε </w:t>
      </w:r>
      <w:r w:rsidR="00AA5888">
        <w:rPr>
          <w:rFonts w:cs="Tahoma"/>
          <w:b/>
          <w:bCs/>
          <w:szCs w:val="22"/>
          <w:lang w:val="el-GR" w:eastAsia="el-GR"/>
        </w:rPr>
        <w:t>δ</w:t>
      </w:r>
      <w:r w:rsidR="00CF53F2">
        <w:rPr>
          <w:rFonts w:cs="Tahoma"/>
          <w:b/>
          <w:bCs/>
          <w:szCs w:val="22"/>
          <w:lang w:val="el-GR" w:eastAsia="el-GR"/>
        </w:rPr>
        <w:t>ύ</w:t>
      </w:r>
      <w:r w:rsidR="00AA5888">
        <w:rPr>
          <w:rFonts w:cs="Tahoma"/>
          <w:b/>
          <w:bCs/>
          <w:szCs w:val="22"/>
          <w:lang w:val="el-GR" w:eastAsia="el-GR"/>
        </w:rPr>
        <w:t>ο</w:t>
      </w:r>
      <w:r w:rsidR="00AA5888" w:rsidRPr="00155B45">
        <w:rPr>
          <w:rFonts w:cs="Tahoma"/>
          <w:b/>
          <w:bCs/>
          <w:szCs w:val="22"/>
          <w:lang w:val="el-GR" w:eastAsia="el-GR"/>
        </w:rPr>
        <w:t xml:space="preserve"> </w:t>
      </w:r>
      <w:r w:rsidRPr="00155B45">
        <w:rPr>
          <w:rFonts w:cs="Tahoma"/>
          <w:b/>
          <w:bCs/>
          <w:szCs w:val="22"/>
          <w:lang w:val="el-GR" w:eastAsia="el-GR"/>
        </w:rPr>
        <w:t>(</w:t>
      </w:r>
      <w:r w:rsidR="00AA5888">
        <w:rPr>
          <w:rFonts w:cs="Tahoma"/>
          <w:b/>
          <w:bCs/>
          <w:szCs w:val="22"/>
          <w:lang w:val="el-GR" w:eastAsia="el-GR"/>
        </w:rPr>
        <w:t>2</w:t>
      </w:r>
      <w:r w:rsidRPr="00155B45">
        <w:rPr>
          <w:rFonts w:cs="Tahoma"/>
          <w:b/>
          <w:bCs/>
          <w:szCs w:val="22"/>
          <w:lang w:val="el-GR" w:eastAsia="el-GR"/>
        </w:rPr>
        <w:t>) φάσεις:</w:t>
      </w:r>
    </w:p>
    <w:p w14:paraId="5012B110" w14:textId="109B1242" w:rsidR="0009766B" w:rsidRPr="00155B45" w:rsidRDefault="0009766B" w:rsidP="000833D5">
      <w:pPr>
        <w:pStyle w:val="aff"/>
        <w:numPr>
          <w:ilvl w:val="0"/>
          <w:numId w:val="44"/>
        </w:numPr>
        <w:suppressAutoHyphens w:val="0"/>
        <w:autoSpaceDE w:val="0"/>
        <w:autoSpaceDN w:val="0"/>
        <w:adjustRightInd w:val="0"/>
        <w:spacing w:before="0" w:line="252" w:lineRule="auto"/>
        <w:ind w:left="714" w:hanging="357"/>
        <w:contextualSpacing w:val="0"/>
        <w:rPr>
          <w:rFonts w:cs="Tahoma"/>
          <w:szCs w:val="22"/>
          <w:lang w:val="el-GR" w:eastAsia="el-GR"/>
        </w:rPr>
      </w:pPr>
      <w:r w:rsidRPr="00155B45">
        <w:rPr>
          <w:rFonts w:cs="Tahoma"/>
          <w:szCs w:val="22"/>
          <w:lang w:val="el-GR" w:eastAsia="el-GR"/>
        </w:rPr>
        <w:t xml:space="preserve">Φάση </w:t>
      </w:r>
      <w:r w:rsidR="00AA5888">
        <w:rPr>
          <w:rFonts w:cs="Tahoma"/>
          <w:szCs w:val="22"/>
          <w:lang w:val="el-GR" w:eastAsia="el-GR"/>
        </w:rPr>
        <w:t>Α</w:t>
      </w:r>
      <w:r w:rsidRPr="00155B45">
        <w:rPr>
          <w:rFonts w:cs="Tahoma"/>
          <w:szCs w:val="22"/>
          <w:lang w:val="el-GR" w:eastAsia="el-GR"/>
        </w:rPr>
        <w:t xml:space="preserve">: Αποτύπωση και αξιολόγηση της υφιστάμενης κατάστασης λειτουργίας </w:t>
      </w:r>
      <w:r>
        <w:rPr>
          <w:rFonts w:cs="Tahoma"/>
          <w:szCs w:val="22"/>
          <w:lang w:val="el-GR" w:eastAsia="el-GR"/>
        </w:rPr>
        <w:t>του ΕΤ</w:t>
      </w:r>
      <w:r w:rsidRPr="00155B45">
        <w:rPr>
          <w:rFonts w:cs="Tahoma"/>
          <w:szCs w:val="22"/>
          <w:lang w:val="el-GR" w:eastAsia="el-GR"/>
        </w:rPr>
        <w:t xml:space="preserve"> με έμφαση στις διαδικασίες </w:t>
      </w:r>
      <w:r w:rsidRPr="0078257F">
        <w:rPr>
          <w:rFonts w:cs="Tahoma"/>
          <w:szCs w:val="22"/>
          <w:lang w:val="el-GR" w:eastAsia="el-GR"/>
        </w:rPr>
        <w:t>υποδοχής και επεξεργασίας εγγράφων προς δημοσίευση</w:t>
      </w:r>
      <w:r w:rsidR="00547C24">
        <w:rPr>
          <w:rFonts w:cs="Tahoma"/>
          <w:szCs w:val="22"/>
          <w:lang w:val="el-GR" w:eastAsia="el-GR"/>
        </w:rPr>
        <w:t xml:space="preserve"> και λοιπών εργασιών</w:t>
      </w:r>
      <w:r>
        <w:rPr>
          <w:rFonts w:cs="Tahoma"/>
          <w:szCs w:val="22"/>
          <w:lang w:val="el-GR" w:eastAsia="el-GR"/>
        </w:rPr>
        <w:t>.</w:t>
      </w:r>
    </w:p>
    <w:p w14:paraId="781F8E13" w14:textId="74B7F2A2" w:rsidR="0009766B" w:rsidRPr="00155B45" w:rsidRDefault="0009766B" w:rsidP="000833D5">
      <w:pPr>
        <w:pStyle w:val="aff"/>
        <w:numPr>
          <w:ilvl w:val="0"/>
          <w:numId w:val="44"/>
        </w:numPr>
        <w:suppressAutoHyphens w:val="0"/>
        <w:autoSpaceDE w:val="0"/>
        <w:autoSpaceDN w:val="0"/>
        <w:adjustRightInd w:val="0"/>
        <w:spacing w:before="0" w:line="252" w:lineRule="auto"/>
        <w:ind w:left="714" w:hanging="357"/>
        <w:contextualSpacing w:val="0"/>
        <w:rPr>
          <w:rFonts w:cs="Tahoma"/>
          <w:szCs w:val="22"/>
          <w:lang w:val="el-GR" w:eastAsia="el-GR"/>
        </w:rPr>
      </w:pPr>
      <w:r w:rsidRPr="00155B45">
        <w:rPr>
          <w:rFonts w:cs="Tahoma"/>
          <w:szCs w:val="22"/>
          <w:lang w:val="el-GR" w:eastAsia="el-GR"/>
        </w:rPr>
        <w:t xml:space="preserve">Φάση </w:t>
      </w:r>
      <w:r w:rsidR="00AA5888">
        <w:rPr>
          <w:rFonts w:cs="Tahoma"/>
          <w:szCs w:val="22"/>
          <w:lang w:val="el-GR" w:eastAsia="el-GR"/>
        </w:rPr>
        <w:t>Β</w:t>
      </w:r>
      <w:r w:rsidRPr="00155B45">
        <w:rPr>
          <w:rFonts w:cs="Tahoma"/>
          <w:szCs w:val="22"/>
          <w:lang w:val="el-GR" w:eastAsia="el-GR"/>
        </w:rPr>
        <w:t xml:space="preserve">: </w:t>
      </w:r>
      <w:r>
        <w:rPr>
          <w:rFonts w:cs="Tahoma"/>
          <w:szCs w:val="22"/>
          <w:lang w:val="el-GR" w:eastAsia="el-GR"/>
        </w:rPr>
        <w:t>Υποβολή προτάσεων α</w:t>
      </w:r>
      <w:r w:rsidRPr="00155B45">
        <w:rPr>
          <w:rFonts w:cs="Tahoma"/>
          <w:szCs w:val="22"/>
          <w:lang w:val="el-GR" w:eastAsia="el-GR"/>
        </w:rPr>
        <w:t>πλούστευση</w:t>
      </w:r>
      <w:r>
        <w:rPr>
          <w:rFonts w:cs="Tahoma"/>
          <w:szCs w:val="22"/>
          <w:lang w:val="el-GR" w:eastAsia="el-GR"/>
        </w:rPr>
        <w:t>ς</w:t>
      </w:r>
      <w:r w:rsidRPr="00155B45">
        <w:rPr>
          <w:rFonts w:cs="Tahoma"/>
          <w:szCs w:val="22"/>
          <w:lang w:val="el-GR" w:eastAsia="el-GR"/>
        </w:rPr>
        <w:t xml:space="preserve"> των </w:t>
      </w:r>
      <w:r>
        <w:rPr>
          <w:rFonts w:cs="Tahoma"/>
          <w:szCs w:val="22"/>
          <w:lang w:val="el-GR" w:eastAsia="el-GR"/>
        </w:rPr>
        <w:t xml:space="preserve">διαδικασιών </w:t>
      </w:r>
      <w:r w:rsidRPr="0078257F">
        <w:rPr>
          <w:rFonts w:cs="Tahoma"/>
          <w:szCs w:val="22"/>
          <w:lang w:val="el-GR" w:eastAsia="el-GR"/>
        </w:rPr>
        <w:t>υποδοχής και επεξεργασίας εγγράφων προς δημοσίευση</w:t>
      </w:r>
      <w:r w:rsidR="00547C24">
        <w:rPr>
          <w:rFonts w:cs="Tahoma"/>
          <w:szCs w:val="22"/>
          <w:lang w:val="el-GR" w:eastAsia="el-GR"/>
        </w:rPr>
        <w:t xml:space="preserve"> και λοιπών εργασιών</w:t>
      </w:r>
      <w:r>
        <w:rPr>
          <w:rFonts w:cs="Tahoma"/>
          <w:szCs w:val="22"/>
          <w:lang w:val="el-GR" w:eastAsia="el-GR"/>
        </w:rPr>
        <w:t>.</w:t>
      </w:r>
    </w:p>
    <w:p w14:paraId="0F4CA203" w14:textId="16DE1F80" w:rsidR="00B255CD" w:rsidRPr="00B255CD" w:rsidRDefault="00B255CD" w:rsidP="00B255CD">
      <w:pPr>
        <w:pStyle w:val="ae"/>
        <w:spacing w:after="120" w:line="252" w:lineRule="auto"/>
        <w:rPr>
          <w:rFonts w:cs="Tahoma"/>
          <w:b/>
          <w:szCs w:val="22"/>
          <w:lang w:val="el-GR"/>
        </w:rPr>
      </w:pPr>
      <w:r w:rsidRPr="00B255CD">
        <w:rPr>
          <w:rFonts w:cs="Tahoma"/>
          <w:szCs w:val="22"/>
          <w:lang w:val="el-GR"/>
        </w:rPr>
        <w:t xml:space="preserve">Επιπλέον, στο πλαίσιο του </w:t>
      </w:r>
      <w:r w:rsidR="0009766B">
        <w:rPr>
          <w:rFonts w:cs="Tahoma"/>
          <w:szCs w:val="22"/>
          <w:lang w:val="el-GR"/>
        </w:rPr>
        <w:t>Έ</w:t>
      </w:r>
      <w:r w:rsidRPr="00B255CD">
        <w:rPr>
          <w:rFonts w:cs="Tahoma"/>
          <w:szCs w:val="22"/>
          <w:lang w:val="el-GR"/>
        </w:rPr>
        <w:t>ργου θα εκπονηθούν οι εξής μελέτες:</w:t>
      </w:r>
    </w:p>
    <w:p w14:paraId="09EFF7E1" w14:textId="77777777" w:rsidR="00B255CD" w:rsidRPr="00DE5A55" w:rsidRDefault="00B255CD" w:rsidP="000833D5">
      <w:pPr>
        <w:numPr>
          <w:ilvl w:val="0"/>
          <w:numId w:val="43"/>
        </w:numPr>
        <w:suppressAutoHyphens w:val="0"/>
        <w:autoSpaceDE w:val="0"/>
        <w:spacing w:before="0" w:line="252" w:lineRule="auto"/>
        <w:rPr>
          <w:rFonts w:eastAsia="SimSun" w:cs="Tahoma"/>
          <w:iCs/>
          <w:szCs w:val="22"/>
          <w:lang w:val="el-GR"/>
        </w:rPr>
      </w:pPr>
      <w:r w:rsidRPr="00DE5A55">
        <w:rPr>
          <w:rFonts w:eastAsia="SimSun" w:cs="Tahoma"/>
          <w:iCs/>
          <w:szCs w:val="22"/>
          <w:lang w:val="el-GR"/>
        </w:rPr>
        <w:t xml:space="preserve">Μελέτη </w:t>
      </w:r>
      <w:proofErr w:type="spellStart"/>
      <w:r w:rsidRPr="00DE5A55">
        <w:rPr>
          <w:rFonts w:eastAsia="SimSun" w:cs="Tahoma"/>
          <w:iCs/>
          <w:szCs w:val="22"/>
          <w:lang w:val="el-GR"/>
        </w:rPr>
        <w:t>Διαλειτουργικότητας</w:t>
      </w:r>
      <w:proofErr w:type="spellEnd"/>
      <w:r w:rsidRPr="00DE5A55">
        <w:rPr>
          <w:rFonts w:eastAsia="SimSun" w:cs="Tahoma"/>
          <w:iCs/>
          <w:szCs w:val="22"/>
          <w:lang w:val="el-GR"/>
        </w:rPr>
        <w:t xml:space="preserve"> με τρίτα συστήματα, τόσο του ΕΤ όσο και εξωτερικών Φορέων</w:t>
      </w:r>
    </w:p>
    <w:p w14:paraId="0B9BC328" w14:textId="2B20B1E4" w:rsidR="00B255CD" w:rsidRPr="00DE5A55" w:rsidRDefault="00B255CD" w:rsidP="000833D5">
      <w:pPr>
        <w:numPr>
          <w:ilvl w:val="0"/>
          <w:numId w:val="43"/>
        </w:numPr>
        <w:suppressAutoHyphens w:val="0"/>
        <w:autoSpaceDE w:val="0"/>
        <w:spacing w:before="0" w:line="252" w:lineRule="auto"/>
        <w:rPr>
          <w:rFonts w:eastAsia="SimSun" w:cs="Tahoma"/>
          <w:iCs/>
          <w:szCs w:val="22"/>
          <w:lang w:val="el-GR"/>
        </w:rPr>
      </w:pPr>
      <w:r w:rsidRPr="00DE5A55">
        <w:rPr>
          <w:rFonts w:eastAsia="SimSun" w:cs="Tahoma"/>
          <w:iCs/>
          <w:szCs w:val="22"/>
          <w:lang w:val="el-GR"/>
        </w:rPr>
        <w:t>Μελέτη Συμμόρφωσης των Διεργασιών του ΕΤ που σχετίζονται με τον Γενικό Κανονισμό Προσωπικών Δεδομένων (ΓΚΠΔ)</w:t>
      </w:r>
    </w:p>
    <w:p w14:paraId="537DC141" w14:textId="77777777" w:rsidR="00B255CD" w:rsidRPr="00155B45" w:rsidRDefault="00B255CD" w:rsidP="00155B45">
      <w:pPr>
        <w:suppressAutoHyphens w:val="0"/>
        <w:autoSpaceDE w:val="0"/>
        <w:spacing w:before="0" w:line="252" w:lineRule="auto"/>
        <w:rPr>
          <w:rFonts w:eastAsia="SimSun" w:cs="Tahoma"/>
          <w:szCs w:val="22"/>
          <w:lang w:val="el-GR"/>
        </w:rPr>
      </w:pPr>
    </w:p>
    <w:p w14:paraId="4BB21131" w14:textId="222100A4" w:rsidR="00484C52" w:rsidRPr="00155B45" w:rsidRDefault="00484C52" w:rsidP="000833D5">
      <w:pPr>
        <w:pStyle w:val="4"/>
        <w:numPr>
          <w:ilvl w:val="2"/>
          <w:numId w:val="16"/>
        </w:numPr>
        <w:spacing w:before="0" w:after="120" w:line="252" w:lineRule="auto"/>
        <w:ind w:left="1701" w:hanging="811"/>
        <w:rPr>
          <w:rFonts w:ascii="Tahoma" w:eastAsia="SimSun" w:hAnsi="Tahoma" w:cs="Tahoma"/>
          <w:szCs w:val="22"/>
          <w:lang w:val="el-GR"/>
        </w:rPr>
      </w:pPr>
      <w:bookmarkStart w:id="279" w:name="_Toc76119002"/>
      <w:r w:rsidRPr="00155B45">
        <w:rPr>
          <w:rFonts w:ascii="Tahoma" w:eastAsia="SimSun" w:hAnsi="Tahoma" w:cs="Tahoma"/>
          <w:szCs w:val="22"/>
          <w:lang w:val="el-GR"/>
        </w:rPr>
        <w:t>Σκοπός</w:t>
      </w:r>
      <w:r w:rsidR="00CF53F2">
        <w:rPr>
          <w:rFonts w:ascii="Tahoma" w:eastAsia="SimSun" w:hAnsi="Tahoma" w:cs="Tahoma"/>
          <w:szCs w:val="22"/>
          <w:lang w:val="el-GR"/>
        </w:rPr>
        <w:t xml:space="preserve"> </w:t>
      </w:r>
      <w:r w:rsidRPr="00155B45">
        <w:rPr>
          <w:rFonts w:ascii="Tahoma" w:eastAsia="SimSun" w:hAnsi="Tahoma" w:cs="Tahoma"/>
          <w:szCs w:val="22"/>
          <w:lang w:val="el-GR"/>
        </w:rPr>
        <w:t>-</w:t>
      </w:r>
      <w:r w:rsidR="00CF53F2">
        <w:rPr>
          <w:rFonts w:ascii="Tahoma" w:eastAsia="SimSun" w:hAnsi="Tahoma" w:cs="Tahoma"/>
          <w:szCs w:val="22"/>
          <w:lang w:val="el-GR"/>
        </w:rPr>
        <w:t xml:space="preserve"> </w:t>
      </w:r>
      <w:r w:rsidRPr="00155B45">
        <w:rPr>
          <w:rFonts w:ascii="Tahoma" w:eastAsia="SimSun" w:hAnsi="Tahoma" w:cs="Tahoma"/>
          <w:szCs w:val="22"/>
          <w:lang w:val="el-GR"/>
        </w:rPr>
        <w:t>Στόχοι</w:t>
      </w:r>
      <w:bookmarkEnd w:id="279"/>
      <w:r w:rsidRPr="00155B45">
        <w:rPr>
          <w:rFonts w:ascii="Tahoma" w:eastAsia="SimSun" w:hAnsi="Tahoma" w:cs="Tahoma"/>
          <w:szCs w:val="22"/>
          <w:lang w:val="el-GR"/>
        </w:rPr>
        <w:t xml:space="preserve"> </w:t>
      </w:r>
    </w:p>
    <w:p w14:paraId="094A745F" w14:textId="3B23EF8D" w:rsidR="00484C52" w:rsidRPr="00155B45" w:rsidRDefault="00B902AF" w:rsidP="00155B45">
      <w:pPr>
        <w:suppressAutoHyphens w:val="0"/>
        <w:autoSpaceDE w:val="0"/>
        <w:spacing w:before="0" w:line="252" w:lineRule="auto"/>
        <w:rPr>
          <w:rFonts w:eastAsia="SimSun" w:cs="Tahoma"/>
          <w:szCs w:val="22"/>
          <w:lang w:val="el-GR"/>
        </w:rPr>
      </w:pPr>
      <w:r w:rsidRPr="00162F09">
        <w:rPr>
          <w:rFonts w:eastAsia="SimSun" w:cs="Tahoma"/>
          <w:bCs/>
          <w:szCs w:val="22"/>
          <w:lang w:val="el-GR"/>
        </w:rPr>
        <w:t>Κύριο</w:t>
      </w:r>
      <w:r w:rsidR="00162F09" w:rsidRPr="00162F09">
        <w:rPr>
          <w:rFonts w:eastAsia="SimSun" w:cs="Tahoma"/>
          <w:bCs/>
          <w:szCs w:val="22"/>
          <w:lang w:val="el-GR"/>
        </w:rPr>
        <w:t>ς</w:t>
      </w:r>
      <w:r w:rsidR="00484C52" w:rsidRPr="00162F09">
        <w:rPr>
          <w:rFonts w:eastAsia="SimSun" w:cs="Tahoma"/>
          <w:bCs/>
          <w:szCs w:val="22"/>
          <w:lang w:val="el-GR"/>
        </w:rPr>
        <w:t xml:space="preserve"> σκοπό</w:t>
      </w:r>
      <w:r w:rsidR="00162F09" w:rsidRPr="00162F09">
        <w:rPr>
          <w:rFonts w:eastAsia="SimSun" w:cs="Tahoma"/>
          <w:bCs/>
          <w:szCs w:val="22"/>
          <w:lang w:val="el-GR"/>
        </w:rPr>
        <w:t>ς</w:t>
      </w:r>
      <w:r w:rsidR="00484C52" w:rsidRPr="00162F09">
        <w:rPr>
          <w:rFonts w:eastAsia="SimSun" w:cs="Tahoma"/>
          <w:bCs/>
          <w:szCs w:val="22"/>
          <w:lang w:val="el-GR"/>
        </w:rPr>
        <w:t xml:space="preserve"> </w:t>
      </w:r>
      <w:r w:rsidRPr="00162F09">
        <w:rPr>
          <w:rFonts w:eastAsia="SimSun" w:cs="Tahoma"/>
          <w:bCs/>
          <w:szCs w:val="22"/>
          <w:lang w:val="el-GR"/>
        </w:rPr>
        <w:t xml:space="preserve">της συγκεκριμένης </w:t>
      </w:r>
      <w:r w:rsidR="0030005E">
        <w:rPr>
          <w:rFonts w:eastAsia="SimSun" w:cs="Tahoma"/>
          <w:bCs/>
          <w:szCs w:val="22"/>
          <w:lang w:val="el-GR"/>
        </w:rPr>
        <w:t>Π</w:t>
      </w:r>
      <w:r w:rsidRPr="00162F09">
        <w:rPr>
          <w:rFonts w:eastAsia="SimSun" w:cs="Tahoma"/>
          <w:bCs/>
          <w:szCs w:val="22"/>
          <w:lang w:val="el-GR"/>
        </w:rPr>
        <w:t xml:space="preserve">ράξης </w:t>
      </w:r>
      <w:r w:rsidR="00162F09">
        <w:rPr>
          <w:rFonts w:eastAsia="SimSun" w:cs="Tahoma"/>
          <w:bCs/>
          <w:szCs w:val="22"/>
          <w:lang w:val="el-GR"/>
        </w:rPr>
        <w:t>είναι</w:t>
      </w:r>
      <w:r w:rsidRPr="00162F09">
        <w:rPr>
          <w:rFonts w:eastAsia="SimSun" w:cs="Tahoma"/>
          <w:bCs/>
          <w:szCs w:val="22"/>
          <w:lang w:val="el-GR"/>
        </w:rPr>
        <w:t xml:space="preserve"> η αναβάθμιση και βελτιστοποίηση της λειτουργίας των διευθύνσεων και των τμημάτων </w:t>
      </w:r>
      <w:r w:rsidR="00792324" w:rsidRPr="00162F09">
        <w:rPr>
          <w:rFonts w:eastAsia="SimSun" w:cs="Tahoma"/>
          <w:bCs/>
          <w:szCs w:val="22"/>
          <w:lang w:val="el-GR"/>
        </w:rPr>
        <w:t>του ΕΤ</w:t>
      </w:r>
      <w:r w:rsidRPr="00162F09">
        <w:rPr>
          <w:rFonts w:eastAsia="SimSun" w:cs="Tahoma"/>
          <w:bCs/>
          <w:szCs w:val="22"/>
          <w:lang w:val="el-GR"/>
        </w:rPr>
        <w:t xml:space="preserve">, </w:t>
      </w:r>
      <w:r w:rsidR="00792324" w:rsidRPr="00162F09">
        <w:rPr>
          <w:rFonts w:eastAsia="SimSun" w:cs="Tahoma"/>
          <w:bCs/>
          <w:szCs w:val="22"/>
          <w:lang w:val="el-GR"/>
        </w:rPr>
        <w:t>με ιδιαίτερη έμφαση στις διαδικασίες υποδοχής και επεξεργασίας εγγράφων</w:t>
      </w:r>
      <w:r w:rsidR="00792324">
        <w:rPr>
          <w:rFonts w:eastAsia="SimSun" w:cs="Tahoma"/>
          <w:szCs w:val="22"/>
          <w:lang w:val="el-GR"/>
        </w:rPr>
        <w:t xml:space="preserve"> προς δημοσίευση</w:t>
      </w:r>
      <w:r w:rsidR="00547C24">
        <w:rPr>
          <w:rFonts w:eastAsia="SimSun" w:cs="Tahoma"/>
          <w:szCs w:val="22"/>
          <w:lang w:val="el-GR"/>
        </w:rPr>
        <w:t xml:space="preserve"> και λοιπών εργασιών</w:t>
      </w:r>
      <w:r w:rsidR="00792324">
        <w:rPr>
          <w:rFonts w:eastAsia="SimSun" w:cs="Tahoma"/>
          <w:szCs w:val="22"/>
          <w:lang w:val="el-GR"/>
        </w:rPr>
        <w:t xml:space="preserve">, </w:t>
      </w:r>
      <w:r w:rsidRPr="00155B45">
        <w:rPr>
          <w:rFonts w:eastAsia="SimSun" w:cs="Tahoma"/>
          <w:szCs w:val="22"/>
          <w:lang w:val="el-GR"/>
        </w:rPr>
        <w:t xml:space="preserve">ώστε να καταστούν </w:t>
      </w:r>
      <w:r w:rsidR="00792324">
        <w:rPr>
          <w:rFonts w:eastAsia="SimSun" w:cs="Tahoma"/>
          <w:szCs w:val="22"/>
          <w:lang w:val="el-GR"/>
        </w:rPr>
        <w:t xml:space="preserve">ευκολότερα </w:t>
      </w:r>
      <w:proofErr w:type="spellStart"/>
      <w:r w:rsidRPr="00155B45">
        <w:rPr>
          <w:rFonts w:eastAsia="SimSun" w:cs="Tahoma"/>
          <w:szCs w:val="22"/>
          <w:lang w:val="el-GR"/>
        </w:rPr>
        <w:t>προσβάσιμες</w:t>
      </w:r>
      <w:proofErr w:type="spellEnd"/>
      <w:r w:rsidR="00162F09">
        <w:rPr>
          <w:rFonts w:eastAsia="SimSun" w:cs="Tahoma"/>
          <w:szCs w:val="22"/>
          <w:lang w:val="el-GR"/>
        </w:rPr>
        <w:t>,</w:t>
      </w:r>
      <w:r w:rsidRPr="00155B45">
        <w:rPr>
          <w:rFonts w:eastAsia="SimSun" w:cs="Tahoma"/>
          <w:szCs w:val="22"/>
          <w:lang w:val="el-GR"/>
        </w:rPr>
        <w:t xml:space="preserve"> </w:t>
      </w:r>
      <w:r w:rsidR="00162F09" w:rsidRPr="00155B45">
        <w:rPr>
          <w:rFonts w:eastAsia="SimSun" w:cs="Tahoma"/>
          <w:szCs w:val="22"/>
          <w:lang w:val="el-GR"/>
        </w:rPr>
        <w:t>αποτελεσματικές, αποδοτικές</w:t>
      </w:r>
      <w:r w:rsidR="00162F09">
        <w:rPr>
          <w:rFonts w:eastAsia="SimSun" w:cs="Tahoma"/>
          <w:szCs w:val="22"/>
          <w:lang w:val="el-GR"/>
        </w:rPr>
        <w:t>,</w:t>
      </w:r>
      <w:r w:rsidR="00162F09" w:rsidRPr="00155B45">
        <w:rPr>
          <w:rFonts w:eastAsia="SimSun" w:cs="Tahoma"/>
          <w:szCs w:val="22"/>
          <w:lang w:val="el-GR"/>
        </w:rPr>
        <w:t xml:space="preserve"> διαφανείς </w:t>
      </w:r>
      <w:r w:rsidRPr="00155B45">
        <w:rPr>
          <w:rFonts w:eastAsia="SimSun" w:cs="Tahoma"/>
          <w:szCs w:val="22"/>
          <w:lang w:val="el-GR"/>
        </w:rPr>
        <w:t>και φιλικές προς τους πολίτες και τους εμπλεκόμενους φορείς μέσω της χρήσης Τεχνολογιών Πληροφορικής και Επικοινωνίας. Επιμέρους στόχοι είναι</w:t>
      </w:r>
      <w:r w:rsidR="00484C52" w:rsidRPr="00155B45">
        <w:rPr>
          <w:rFonts w:eastAsia="SimSun" w:cs="Tahoma"/>
          <w:szCs w:val="22"/>
          <w:lang w:val="el-GR"/>
        </w:rPr>
        <w:t>:</w:t>
      </w:r>
    </w:p>
    <w:p w14:paraId="085F25C0" w14:textId="3DA03D0B" w:rsidR="00484C52" w:rsidRPr="0073663E" w:rsidRDefault="00484C52" w:rsidP="000833D5">
      <w:pPr>
        <w:numPr>
          <w:ilvl w:val="0"/>
          <w:numId w:val="43"/>
        </w:numPr>
        <w:suppressAutoHyphens w:val="0"/>
        <w:autoSpaceDE w:val="0"/>
        <w:spacing w:before="0" w:line="252" w:lineRule="auto"/>
        <w:rPr>
          <w:rFonts w:cs="Tahoma"/>
          <w:szCs w:val="22"/>
          <w:lang w:val="el-GR"/>
        </w:rPr>
      </w:pPr>
      <w:r w:rsidRPr="0073663E">
        <w:rPr>
          <w:rFonts w:cs="Tahoma"/>
          <w:szCs w:val="22"/>
          <w:lang w:val="el-GR"/>
        </w:rPr>
        <w:t xml:space="preserve">Η σχεδίαση μιας ενιαίας και ολοκληρωμένης επιχειρησιακής αρχιτεκτονικής των υπηρεσιών </w:t>
      </w:r>
      <w:r w:rsidR="0073663E">
        <w:rPr>
          <w:rFonts w:cs="Tahoma"/>
          <w:szCs w:val="22"/>
          <w:lang w:val="el-GR"/>
        </w:rPr>
        <w:t>υποδοχής και επεξεργασίας εγγράφων προς δημοσίευση</w:t>
      </w:r>
      <w:r w:rsidR="00547C24">
        <w:rPr>
          <w:rFonts w:cs="Tahoma"/>
          <w:szCs w:val="22"/>
          <w:lang w:val="el-GR"/>
        </w:rPr>
        <w:t xml:space="preserve"> και λοιπών εργασιών</w:t>
      </w:r>
      <w:r w:rsidRPr="0073663E">
        <w:rPr>
          <w:rFonts w:cs="Tahoma"/>
          <w:szCs w:val="22"/>
          <w:lang w:val="el-GR"/>
        </w:rPr>
        <w:t xml:space="preserve">, καθώς και των </w:t>
      </w:r>
      <w:r w:rsidR="00162F09">
        <w:rPr>
          <w:rFonts w:cs="Tahoma"/>
          <w:szCs w:val="22"/>
          <w:lang w:val="el-GR"/>
        </w:rPr>
        <w:lastRenderedPageBreak/>
        <w:t xml:space="preserve">συναφών </w:t>
      </w:r>
      <w:r w:rsidRPr="0073663E">
        <w:rPr>
          <w:rFonts w:cs="Tahoma"/>
          <w:szCs w:val="22"/>
          <w:lang w:val="el-GR"/>
        </w:rPr>
        <w:t>διαδικασιών διοικητικής υποστήριξής τους, με στόχο τη βελτιστοποίηση της ροής των διαδικασιών αυτών.</w:t>
      </w:r>
    </w:p>
    <w:p w14:paraId="4537E3EF" w14:textId="6CA9B901" w:rsidR="00484C52" w:rsidRPr="0073663E" w:rsidRDefault="00484C52" w:rsidP="000833D5">
      <w:pPr>
        <w:numPr>
          <w:ilvl w:val="0"/>
          <w:numId w:val="43"/>
        </w:numPr>
        <w:suppressAutoHyphens w:val="0"/>
        <w:autoSpaceDE w:val="0"/>
        <w:spacing w:before="0" w:line="252" w:lineRule="auto"/>
        <w:rPr>
          <w:rFonts w:cs="Tahoma"/>
          <w:szCs w:val="22"/>
          <w:lang w:val="el-GR"/>
        </w:rPr>
      </w:pPr>
      <w:r w:rsidRPr="0073663E">
        <w:rPr>
          <w:rFonts w:cs="Tahoma"/>
          <w:szCs w:val="22"/>
          <w:lang w:val="el-GR"/>
        </w:rPr>
        <w:t xml:space="preserve">Η διασφάλιση της αποτελεσματικότητας </w:t>
      </w:r>
      <w:r w:rsidR="0073663E">
        <w:rPr>
          <w:rFonts w:cs="Tahoma"/>
          <w:szCs w:val="22"/>
          <w:lang w:val="el-GR"/>
        </w:rPr>
        <w:t>των διεργασιών του ΕΤ</w:t>
      </w:r>
      <w:r w:rsidRPr="0073663E">
        <w:rPr>
          <w:rFonts w:cs="Tahoma"/>
          <w:szCs w:val="22"/>
          <w:lang w:val="el-GR"/>
        </w:rPr>
        <w:t xml:space="preserve"> με όρους ποιότητας και αποδοτικότητας, καθώς και η εξασφάλιση, μέσω των απαιτούμενων </w:t>
      </w:r>
      <w:r w:rsidR="0073663E">
        <w:rPr>
          <w:rFonts w:cs="Tahoma"/>
          <w:szCs w:val="22"/>
          <w:lang w:val="el-GR"/>
        </w:rPr>
        <w:t>θεσμικών</w:t>
      </w:r>
      <w:r w:rsidRPr="0073663E">
        <w:rPr>
          <w:rFonts w:cs="Tahoma"/>
          <w:szCs w:val="22"/>
          <w:lang w:val="el-GR"/>
        </w:rPr>
        <w:t xml:space="preserve"> παρεμβάσεων, της ισχύος των μεταβολών που αναμένεται να επέλθουν από την υλοποίηση της </w:t>
      </w:r>
      <w:r w:rsidR="0030005E">
        <w:rPr>
          <w:rFonts w:cs="Tahoma"/>
          <w:szCs w:val="22"/>
          <w:lang w:val="el-GR"/>
        </w:rPr>
        <w:t>Π</w:t>
      </w:r>
      <w:r w:rsidRPr="0073663E">
        <w:rPr>
          <w:rFonts w:cs="Tahoma"/>
          <w:szCs w:val="22"/>
          <w:lang w:val="el-GR"/>
        </w:rPr>
        <w:t xml:space="preserve">ράξης. </w:t>
      </w:r>
    </w:p>
    <w:p w14:paraId="0C300F9C" w14:textId="377D77A8" w:rsidR="00484C52" w:rsidRPr="0073663E" w:rsidRDefault="00484C52" w:rsidP="000833D5">
      <w:pPr>
        <w:numPr>
          <w:ilvl w:val="0"/>
          <w:numId w:val="43"/>
        </w:numPr>
        <w:suppressAutoHyphens w:val="0"/>
        <w:autoSpaceDE w:val="0"/>
        <w:spacing w:before="0" w:line="252" w:lineRule="auto"/>
        <w:rPr>
          <w:rFonts w:cs="Tahoma"/>
          <w:szCs w:val="22"/>
          <w:lang w:val="el-GR"/>
        </w:rPr>
      </w:pPr>
      <w:r w:rsidRPr="0073663E">
        <w:rPr>
          <w:rFonts w:cs="Tahoma"/>
          <w:szCs w:val="22"/>
          <w:lang w:val="el-GR"/>
        </w:rPr>
        <w:t xml:space="preserve">Η εξασφάλιση της δυνατότητας στις </w:t>
      </w:r>
      <w:r w:rsidR="0073663E">
        <w:rPr>
          <w:rFonts w:cs="Tahoma"/>
          <w:szCs w:val="22"/>
          <w:lang w:val="el-GR"/>
        </w:rPr>
        <w:t xml:space="preserve">εμπλεκόμενες </w:t>
      </w:r>
      <w:r w:rsidRPr="0073663E">
        <w:rPr>
          <w:rFonts w:cs="Tahoma"/>
          <w:szCs w:val="22"/>
          <w:lang w:val="el-GR"/>
        </w:rPr>
        <w:t xml:space="preserve">υπηρεσίες </w:t>
      </w:r>
      <w:r w:rsidR="0073663E">
        <w:rPr>
          <w:rFonts w:cs="Tahoma"/>
          <w:szCs w:val="22"/>
          <w:lang w:val="el-GR"/>
        </w:rPr>
        <w:t>του ΕΤ</w:t>
      </w:r>
      <w:r w:rsidRPr="0073663E">
        <w:rPr>
          <w:rFonts w:cs="Tahoma"/>
          <w:szCs w:val="22"/>
          <w:lang w:val="el-GR"/>
        </w:rPr>
        <w:t xml:space="preserve"> να επικοινωνούν μεταξύ τους ηλεκτρονικά για καταχώρηση και ανταλλαγή στοιχείων</w:t>
      </w:r>
      <w:r w:rsidR="0073663E">
        <w:rPr>
          <w:rFonts w:cs="Tahoma"/>
          <w:szCs w:val="22"/>
          <w:lang w:val="el-GR"/>
        </w:rPr>
        <w:t>,</w:t>
      </w:r>
      <w:r w:rsidRPr="0073663E">
        <w:rPr>
          <w:rFonts w:cs="Tahoma"/>
          <w:szCs w:val="22"/>
          <w:lang w:val="el-GR"/>
        </w:rPr>
        <w:t xml:space="preserve"> εγγράφων</w:t>
      </w:r>
      <w:r w:rsidR="0073663E">
        <w:rPr>
          <w:rFonts w:cs="Tahoma"/>
          <w:szCs w:val="22"/>
          <w:lang w:val="el-GR"/>
        </w:rPr>
        <w:t xml:space="preserve"> και δεδομένων.</w:t>
      </w:r>
    </w:p>
    <w:p w14:paraId="49B1330E" w14:textId="7BF88358" w:rsidR="00484C52" w:rsidRPr="00A24406" w:rsidRDefault="00484C52" w:rsidP="000833D5">
      <w:pPr>
        <w:numPr>
          <w:ilvl w:val="0"/>
          <w:numId w:val="43"/>
        </w:numPr>
        <w:suppressAutoHyphens w:val="0"/>
        <w:autoSpaceDE w:val="0"/>
        <w:spacing w:before="0" w:line="252" w:lineRule="auto"/>
        <w:rPr>
          <w:rFonts w:cs="Tahoma"/>
          <w:szCs w:val="22"/>
          <w:lang w:val="el-GR"/>
        </w:rPr>
      </w:pPr>
      <w:r w:rsidRPr="0073663E">
        <w:rPr>
          <w:rFonts w:cs="Tahoma"/>
          <w:szCs w:val="22"/>
          <w:lang w:val="el-GR"/>
        </w:rPr>
        <w:t>Η εξασφάλιση της δυνατότητας να ενημερώνο</w:t>
      </w:r>
      <w:r w:rsidR="0073663E">
        <w:rPr>
          <w:rFonts w:cs="Tahoma"/>
          <w:szCs w:val="22"/>
          <w:lang w:val="el-GR"/>
        </w:rPr>
        <w:t xml:space="preserve">νται οι υποστηριζόμενοι/ συναλλασσόμενοι φορείς </w:t>
      </w:r>
      <w:r w:rsidRPr="0073663E">
        <w:rPr>
          <w:rFonts w:cs="Tahoma"/>
          <w:szCs w:val="22"/>
          <w:lang w:val="el-GR"/>
        </w:rPr>
        <w:t>για την πορεία τ</w:t>
      </w:r>
      <w:r w:rsidR="0073663E">
        <w:rPr>
          <w:rFonts w:cs="Tahoma"/>
          <w:szCs w:val="22"/>
          <w:lang w:val="el-GR"/>
        </w:rPr>
        <w:t>ων αιτημάτων τους</w:t>
      </w:r>
      <w:r w:rsidRPr="0073663E">
        <w:rPr>
          <w:rFonts w:cs="Tahoma"/>
          <w:szCs w:val="22"/>
          <w:lang w:val="el-GR"/>
        </w:rPr>
        <w:t>.</w:t>
      </w:r>
    </w:p>
    <w:p w14:paraId="0A72E177" w14:textId="77777777" w:rsidR="00484C52" w:rsidRPr="00155B45" w:rsidRDefault="00484C52" w:rsidP="00155B45">
      <w:pPr>
        <w:suppressAutoHyphens w:val="0"/>
        <w:autoSpaceDE w:val="0"/>
        <w:autoSpaceDN w:val="0"/>
        <w:adjustRightInd w:val="0"/>
        <w:spacing w:before="0" w:line="252" w:lineRule="auto"/>
        <w:jc w:val="left"/>
        <w:rPr>
          <w:rFonts w:cs="Tahoma"/>
          <w:szCs w:val="22"/>
          <w:lang w:val="el-GR" w:eastAsia="el-GR"/>
        </w:rPr>
      </w:pPr>
    </w:p>
    <w:p w14:paraId="744035BE" w14:textId="77777777" w:rsidR="00484C52" w:rsidRPr="00155B45" w:rsidRDefault="00484C52" w:rsidP="000833D5">
      <w:pPr>
        <w:pStyle w:val="4"/>
        <w:numPr>
          <w:ilvl w:val="2"/>
          <w:numId w:val="16"/>
        </w:numPr>
        <w:spacing w:before="0" w:after="120" w:line="252" w:lineRule="auto"/>
        <w:ind w:left="1701" w:hanging="811"/>
        <w:rPr>
          <w:rFonts w:ascii="Tahoma" w:eastAsia="SimSun" w:hAnsi="Tahoma" w:cs="Tahoma"/>
          <w:szCs w:val="22"/>
          <w:lang w:val="el-GR"/>
        </w:rPr>
      </w:pPr>
      <w:bookmarkStart w:id="280" w:name="_Toc76119003"/>
      <w:r w:rsidRPr="00155B45">
        <w:rPr>
          <w:rFonts w:ascii="Tahoma" w:eastAsia="SimSun" w:hAnsi="Tahoma" w:cs="Tahoma"/>
          <w:szCs w:val="22"/>
          <w:lang w:val="el-GR"/>
        </w:rPr>
        <w:t>Οφέλη</w:t>
      </w:r>
      <w:bookmarkEnd w:id="280"/>
      <w:r w:rsidRPr="00155B45">
        <w:rPr>
          <w:rFonts w:ascii="Tahoma" w:eastAsia="SimSun" w:hAnsi="Tahoma" w:cs="Tahoma"/>
          <w:szCs w:val="22"/>
          <w:lang w:val="el-GR"/>
        </w:rPr>
        <w:t xml:space="preserve"> </w:t>
      </w:r>
    </w:p>
    <w:p w14:paraId="5E5ABDF8" w14:textId="77777777" w:rsidR="00484C52" w:rsidRPr="00155B45" w:rsidRDefault="00484C52" w:rsidP="00155B45">
      <w:pPr>
        <w:suppressAutoHyphens w:val="0"/>
        <w:autoSpaceDE w:val="0"/>
        <w:autoSpaceDN w:val="0"/>
        <w:adjustRightInd w:val="0"/>
        <w:spacing w:before="0" w:line="252" w:lineRule="auto"/>
        <w:rPr>
          <w:rFonts w:cs="Tahoma"/>
          <w:szCs w:val="22"/>
          <w:lang w:val="el-GR" w:eastAsia="el-GR"/>
        </w:rPr>
      </w:pPr>
      <w:r w:rsidRPr="00155B45">
        <w:rPr>
          <w:rFonts w:cs="Tahoma"/>
          <w:szCs w:val="22"/>
          <w:lang w:val="el-GR" w:eastAsia="el-GR"/>
        </w:rPr>
        <w:t>Τα αναμενόμενα οφέλη από την υλοποίηση της Πράξης αφορούν στα παρακάτω:</w:t>
      </w:r>
    </w:p>
    <w:p w14:paraId="5A36CE59" w14:textId="07DD2CE1" w:rsidR="00484C52" w:rsidRPr="00155B45" w:rsidRDefault="00A24406" w:rsidP="000833D5">
      <w:pPr>
        <w:numPr>
          <w:ilvl w:val="0"/>
          <w:numId w:val="43"/>
        </w:numPr>
        <w:suppressAutoHyphens w:val="0"/>
        <w:autoSpaceDE w:val="0"/>
        <w:spacing w:before="0" w:line="252" w:lineRule="auto"/>
        <w:rPr>
          <w:rFonts w:cs="Tahoma"/>
          <w:szCs w:val="22"/>
          <w:lang w:val="el-GR"/>
        </w:rPr>
      </w:pPr>
      <w:r>
        <w:rPr>
          <w:rFonts w:cs="Tahoma"/>
          <w:szCs w:val="22"/>
          <w:lang w:val="el-GR"/>
        </w:rPr>
        <w:t>Εκσυγχρονισμός και β</w:t>
      </w:r>
      <w:r w:rsidR="00484C52" w:rsidRPr="00155B45">
        <w:rPr>
          <w:rFonts w:cs="Tahoma"/>
          <w:szCs w:val="22"/>
          <w:lang w:val="el-GR"/>
        </w:rPr>
        <w:t xml:space="preserve">ελτίωση της ποιότητας και αποτελεσματικότητας των διαδικασιών και παρεχόμενων υπηρεσιών </w:t>
      </w:r>
      <w:r>
        <w:rPr>
          <w:rFonts w:cs="Tahoma"/>
          <w:szCs w:val="22"/>
          <w:lang w:val="el-GR"/>
        </w:rPr>
        <w:t>του</w:t>
      </w:r>
      <w:r w:rsidR="0073663E" w:rsidRPr="0073663E">
        <w:rPr>
          <w:rFonts w:cs="Tahoma"/>
          <w:szCs w:val="22"/>
          <w:lang w:val="el-GR"/>
        </w:rPr>
        <w:t xml:space="preserve"> </w:t>
      </w:r>
      <w:r w:rsidR="0073663E" w:rsidRPr="00A24406">
        <w:rPr>
          <w:rFonts w:cs="Tahoma"/>
          <w:szCs w:val="22"/>
          <w:lang w:val="el-GR"/>
        </w:rPr>
        <w:t>ET</w:t>
      </w:r>
      <w:r w:rsidR="00484C52" w:rsidRPr="00155B45">
        <w:rPr>
          <w:rFonts w:cs="Tahoma"/>
          <w:szCs w:val="22"/>
          <w:lang w:val="el-GR"/>
        </w:rPr>
        <w:t xml:space="preserve"> </w:t>
      </w:r>
    </w:p>
    <w:p w14:paraId="6979B75B" w14:textId="2EF2F453" w:rsidR="00A24406" w:rsidRPr="0073663E" w:rsidRDefault="00A24406" w:rsidP="000833D5">
      <w:pPr>
        <w:numPr>
          <w:ilvl w:val="0"/>
          <w:numId w:val="43"/>
        </w:numPr>
        <w:suppressAutoHyphens w:val="0"/>
        <w:autoSpaceDE w:val="0"/>
        <w:spacing w:before="0" w:line="252" w:lineRule="auto"/>
        <w:rPr>
          <w:rFonts w:cs="Tahoma"/>
          <w:szCs w:val="22"/>
          <w:lang w:val="el-GR"/>
        </w:rPr>
      </w:pPr>
      <w:r>
        <w:rPr>
          <w:rFonts w:cs="Tahoma"/>
          <w:szCs w:val="22"/>
          <w:lang w:val="el-GR"/>
        </w:rPr>
        <w:t>Ε</w:t>
      </w:r>
      <w:r w:rsidRPr="0073663E">
        <w:rPr>
          <w:rFonts w:cs="Tahoma"/>
          <w:szCs w:val="22"/>
          <w:lang w:val="el-GR"/>
        </w:rPr>
        <w:t>νοποίηση και η συνολική αναβάθμιση των παρεχόμενων υπηρεσιών προς το κοινό (φορείς του Δημόσιου και ευρύτερου Δημόσιου τομέα, πολίτες),</w:t>
      </w:r>
    </w:p>
    <w:p w14:paraId="7D7C18CA" w14:textId="79ED48A7" w:rsidR="00A24406" w:rsidRPr="0073663E" w:rsidRDefault="00A24406" w:rsidP="000833D5">
      <w:pPr>
        <w:numPr>
          <w:ilvl w:val="0"/>
          <w:numId w:val="43"/>
        </w:numPr>
        <w:suppressAutoHyphens w:val="0"/>
        <w:autoSpaceDE w:val="0"/>
        <w:spacing w:before="0" w:line="252" w:lineRule="auto"/>
        <w:rPr>
          <w:rFonts w:cs="Tahoma"/>
          <w:szCs w:val="22"/>
          <w:lang w:val="el-GR"/>
        </w:rPr>
      </w:pPr>
      <w:r>
        <w:rPr>
          <w:rFonts w:cs="Tahoma"/>
          <w:szCs w:val="22"/>
          <w:lang w:val="el-GR"/>
        </w:rPr>
        <w:t>Β</w:t>
      </w:r>
      <w:r w:rsidRPr="0073663E">
        <w:rPr>
          <w:rFonts w:cs="Tahoma"/>
          <w:szCs w:val="22"/>
          <w:lang w:val="el-GR"/>
        </w:rPr>
        <w:t>ελτίωση της αποτελεσματικότητας των διεργασιών του Φορέα και η μείωση του αντίστοιχου κόστους λειτουργίας,</w:t>
      </w:r>
    </w:p>
    <w:p w14:paraId="1CCFEB74" w14:textId="3AC01C25" w:rsidR="00A24406" w:rsidRPr="0073663E" w:rsidRDefault="00A24406" w:rsidP="000833D5">
      <w:pPr>
        <w:numPr>
          <w:ilvl w:val="0"/>
          <w:numId w:val="43"/>
        </w:numPr>
        <w:suppressAutoHyphens w:val="0"/>
        <w:autoSpaceDE w:val="0"/>
        <w:spacing w:before="0" w:line="252" w:lineRule="auto"/>
        <w:rPr>
          <w:rFonts w:cs="Tahoma"/>
          <w:szCs w:val="22"/>
          <w:lang w:val="el-GR"/>
        </w:rPr>
      </w:pPr>
      <w:r>
        <w:rPr>
          <w:rFonts w:cs="Tahoma"/>
          <w:szCs w:val="22"/>
          <w:lang w:val="el-GR"/>
        </w:rPr>
        <w:t>Σ</w:t>
      </w:r>
      <w:r w:rsidRPr="0073663E">
        <w:rPr>
          <w:rFonts w:cs="Tahoma"/>
          <w:szCs w:val="22"/>
          <w:lang w:val="el-GR"/>
        </w:rPr>
        <w:t>υμμόρφωση με τις πλέον προωθημένες αρχές της προστασίας των προσωπικών δεδομένων και της ασφάλειας των διαχειριζόμενων δεδομένων,</w:t>
      </w:r>
    </w:p>
    <w:p w14:paraId="6F889489" w14:textId="02A886F7" w:rsidR="00A24406" w:rsidRPr="0073663E" w:rsidRDefault="00A24406" w:rsidP="000833D5">
      <w:pPr>
        <w:numPr>
          <w:ilvl w:val="0"/>
          <w:numId w:val="43"/>
        </w:numPr>
        <w:suppressAutoHyphens w:val="0"/>
        <w:autoSpaceDE w:val="0"/>
        <w:spacing w:before="0" w:line="252" w:lineRule="auto"/>
        <w:rPr>
          <w:rFonts w:cs="Tahoma"/>
          <w:szCs w:val="22"/>
          <w:lang w:val="el-GR"/>
        </w:rPr>
      </w:pPr>
      <w:r>
        <w:rPr>
          <w:rFonts w:cs="Tahoma"/>
          <w:szCs w:val="22"/>
          <w:lang w:val="el-GR"/>
        </w:rPr>
        <w:t>Α</w:t>
      </w:r>
      <w:r w:rsidRPr="0073663E">
        <w:rPr>
          <w:rFonts w:cs="Tahoma"/>
          <w:szCs w:val="22"/>
          <w:lang w:val="el-GR"/>
        </w:rPr>
        <w:t>πρόσκοπτη ανταπόκριση των υπηρεσιών του ΕΤ στον ρόλο τους και η αποτελεσματική αξιοποίηση των διαχειριζόμενων πόρων.</w:t>
      </w:r>
    </w:p>
    <w:p w14:paraId="4E468890" w14:textId="741E51C4" w:rsidR="00484C52" w:rsidRPr="00A24406" w:rsidRDefault="00A24406" w:rsidP="00A24406">
      <w:pPr>
        <w:suppressAutoHyphens w:val="0"/>
        <w:autoSpaceDE w:val="0"/>
        <w:autoSpaceDN w:val="0"/>
        <w:adjustRightInd w:val="0"/>
        <w:spacing w:before="0" w:line="252" w:lineRule="auto"/>
        <w:rPr>
          <w:rFonts w:eastAsia="SimSun" w:cs="Tahoma"/>
          <w:szCs w:val="22"/>
          <w:lang w:val="el-GR"/>
        </w:rPr>
      </w:pPr>
      <w:r>
        <w:rPr>
          <w:rFonts w:cs="Tahoma"/>
          <w:szCs w:val="22"/>
          <w:lang w:val="el-GR" w:eastAsia="el-GR"/>
        </w:rPr>
        <w:t>Ά</w:t>
      </w:r>
      <w:r w:rsidR="00484C52" w:rsidRPr="00A24406">
        <w:rPr>
          <w:rFonts w:cs="Tahoma"/>
          <w:szCs w:val="22"/>
          <w:lang w:val="el-GR" w:eastAsia="el-GR"/>
        </w:rPr>
        <w:t xml:space="preserve">μεσα ωφελούμενοι από την υλοποίηση της Πράξης, </w:t>
      </w:r>
      <w:r>
        <w:rPr>
          <w:rFonts w:cs="Tahoma"/>
          <w:szCs w:val="22"/>
          <w:lang w:val="el-GR" w:eastAsia="el-GR"/>
        </w:rPr>
        <w:t>είναι οι συναλλασσόμενοι Φορείς που δημοσιεύουν Πράξεις στην Εφημερίδα της Κυβερνήσεως, οι εργαζόμενοι στο ΕΤ και το ευρύ κοινό.</w:t>
      </w:r>
    </w:p>
    <w:p w14:paraId="02F1E96A" w14:textId="77777777" w:rsidR="00484C52" w:rsidRPr="00155B45" w:rsidRDefault="00484C52" w:rsidP="00155B45">
      <w:pPr>
        <w:spacing w:before="0" w:line="252" w:lineRule="auto"/>
        <w:rPr>
          <w:rFonts w:eastAsia="SimSun" w:cs="Tahoma"/>
          <w:lang w:val="el-GR"/>
        </w:rPr>
      </w:pPr>
    </w:p>
    <w:p w14:paraId="1594269B" w14:textId="77777777" w:rsidR="00484C52" w:rsidRPr="00155B45" w:rsidRDefault="00484C52" w:rsidP="000833D5">
      <w:pPr>
        <w:pStyle w:val="4"/>
        <w:numPr>
          <w:ilvl w:val="2"/>
          <w:numId w:val="16"/>
        </w:numPr>
        <w:spacing w:before="0" w:after="120" w:line="252" w:lineRule="auto"/>
        <w:ind w:left="1701" w:hanging="811"/>
        <w:rPr>
          <w:rFonts w:ascii="Tahoma" w:eastAsia="SimSun" w:hAnsi="Tahoma" w:cs="Tahoma"/>
          <w:szCs w:val="22"/>
          <w:lang w:val="el-GR"/>
        </w:rPr>
      </w:pPr>
      <w:bookmarkStart w:id="281" w:name="_Toc76119004"/>
      <w:r w:rsidRPr="00155B45">
        <w:rPr>
          <w:rFonts w:ascii="Tahoma" w:eastAsia="SimSun" w:hAnsi="Tahoma" w:cs="Tahoma"/>
          <w:szCs w:val="22"/>
          <w:lang w:val="el-GR"/>
        </w:rPr>
        <w:t>Αξιοποίηση Αποτελεσμάτων</w:t>
      </w:r>
      <w:bookmarkEnd w:id="281"/>
      <w:r w:rsidRPr="00155B45">
        <w:rPr>
          <w:rFonts w:ascii="Tahoma" w:eastAsia="SimSun" w:hAnsi="Tahoma" w:cs="Tahoma"/>
          <w:szCs w:val="22"/>
          <w:lang w:val="el-GR"/>
        </w:rPr>
        <w:t xml:space="preserve"> </w:t>
      </w:r>
    </w:p>
    <w:p w14:paraId="5196A0F1" w14:textId="1423C586" w:rsidR="0054699E" w:rsidRDefault="0054699E" w:rsidP="00155B45">
      <w:pPr>
        <w:suppressAutoHyphens w:val="0"/>
        <w:autoSpaceDE w:val="0"/>
        <w:autoSpaceDN w:val="0"/>
        <w:adjustRightInd w:val="0"/>
        <w:spacing w:before="0" w:line="252" w:lineRule="auto"/>
        <w:rPr>
          <w:rFonts w:cs="Tahoma"/>
          <w:szCs w:val="22"/>
          <w:lang w:val="el-GR" w:eastAsia="el-GR"/>
        </w:rPr>
      </w:pPr>
      <w:r>
        <w:rPr>
          <w:rFonts w:cs="Tahoma"/>
          <w:szCs w:val="22"/>
          <w:lang w:val="el-GR" w:eastAsia="el-GR"/>
        </w:rPr>
        <w:t xml:space="preserve">Τα αποτελέσματα που θα προκύψουν θα αξιοποιηθούν κατά την υλοποίηση των </w:t>
      </w:r>
      <w:proofErr w:type="spellStart"/>
      <w:r>
        <w:rPr>
          <w:rFonts w:cs="Tahoma"/>
          <w:szCs w:val="22"/>
          <w:lang w:val="el-GR" w:eastAsia="el-GR"/>
        </w:rPr>
        <w:t>Υποέργων</w:t>
      </w:r>
      <w:proofErr w:type="spellEnd"/>
      <w:r>
        <w:rPr>
          <w:rFonts w:cs="Tahoma"/>
          <w:szCs w:val="22"/>
          <w:lang w:val="el-GR" w:eastAsia="el-GR"/>
        </w:rPr>
        <w:t xml:space="preserve"> 2</w:t>
      </w:r>
      <w:r w:rsidR="00547C24">
        <w:rPr>
          <w:rFonts w:cs="Tahoma"/>
          <w:szCs w:val="22"/>
          <w:lang w:val="el-GR" w:eastAsia="el-GR"/>
        </w:rPr>
        <w:t xml:space="preserve"> και</w:t>
      </w:r>
      <w:r>
        <w:rPr>
          <w:rFonts w:cs="Tahoma"/>
          <w:szCs w:val="22"/>
          <w:lang w:val="el-GR" w:eastAsia="el-GR"/>
        </w:rPr>
        <w:t xml:space="preserve"> 3 της Πράξης «</w:t>
      </w:r>
      <w:bookmarkStart w:id="282" w:name="_Hlk43199859"/>
      <w:r w:rsidR="00547C24">
        <w:rPr>
          <w:rFonts w:cs="Tahoma"/>
          <w:lang w:val="el-GR"/>
        </w:rPr>
        <w:t>Ηλεκτρονικές Υπηρεσίες</w:t>
      </w:r>
      <w:r w:rsidRPr="0054699E">
        <w:rPr>
          <w:rFonts w:cs="Tahoma"/>
          <w:lang w:val="el-GR"/>
        </w:rPr>
        <w:t xml:space="preserve"> Εθνικού Τυπογραφείου</w:t>
      </w:r>
      <w:bookmarkEnd w:id="282"/>
      <w:r>
        <w:rPr>
          <w:rFonts w:cs="Tahoma"/>
          <w:szCs w:val="22"/>
          <w:lang w:val="el-GR" w:eastAsia="el-GR"/>
        </w:rPr>
        <w:t>»</w:t>
      </w:r>
      <w:r w:rsidR="003939F9" w:rsidRPr="003939F9">
        <w:rPr>
          <w:rFonts w:cs="Tahoma"/>
          <w:szCs w:val="22"/>
          <w:lang w:val="el-GR" w:eastAsia="el-GR"/>
        </w:rPr>
        <w:t xml:space="preserve"> </w:t>
      </w:r>
      <w:r w:rsidR="003939F9">
        <w:rPr>
          <w:rFonts w:cs="Tahoma"/>
          <w:szCs w:val="22"/>
          <w:lang w:val="el-GR" w:eastAsia="el-GR"/>
        </w:rPr>
        <w:t xml:space="preserve">με κωδικό </w:t>
      </w:r>
      <w:r w:rsidR="003939F9">
        <w:rPr>
          <w:rFonts w:cs="Tahoma"/>
          <w:szCs w:val="22"/>
          <w:lang w:val="en-US" w:eastAsia="el-GR"/>
        </w:rPr>
        <w:t>MIS</w:t>
      </w:r>
      <w:r w:rsidR="003939F9">
        <w:rPr>
          <w:rFonts w:cs="Tahoma"/>
          <w:szCs w:val="22"/>
          <w:lang w:val="el-GR" w:eastAsia="el-GR"/>
        </w:rPr>
        <w:t xml:space="preserve"> </w:t>
      </w:r>
      <w:r w:rsidR="00172E4E">
        <w:rPr>
          <w:rFonts w:cs="Tahoma"/>
          <w:szCs w:val="22"/>
          <w:lang w:val="el-GR" w:eastAsia="el-GR"/>
        </w:rPr>
        <w:t>50</w:t>
      </w:r>
      <w:r w:rsidR="008D6E56">
        <w:rPr>
          <w:rFonts w:cs="Tahoma"/>
          <w:szCs w:val="22"/>
          <w:lang w:val="el-GR" w:eastAsia="el-GR"/>
        </w:rPr>
        <w:t>94983</w:t>
      </w:r>
      <w:r w:rsidR="00172E4E">
        <w:rPr>
          <w:rFonts w:cs="Tahoma"/>
          <w:szCs w:val="22"/>
          <w:lang w:val="el-GR" w:eastAsia="el-GR"/>
        </w:rPr>
        <w:t>.</w:t>
      </w:r>
    </w:p>
    <w:p w14:paraId="0AD8CEE1" w14:textId="77777777" w:rsidR="004715AE" w:rsidRPr="003939F9" w:rsidRDefault="004715AE" w:rsidP="00155B45">
      <w:pPr>
        <w:suppressAutoHyphens w:val="0"/>
        <w:autoSpaceDE w:val="0"/>
        <w:autoSpaceDN w:val="0"/>
        <w:adjustRightInd w:val="0"/>
        <w:spacing w:before="0" w:line="252" w:lineRule="auto"/>
        <w:rPr>
          <w:rFonts w:cs="Tahoma"/>
          <w:szCs w:val="22"/>
          <w:lang w:val="el-GR" w:eastAsia="el-GR"/>
        </w:rPr>
      </w:pPr>
    </w:p>
    <w:p w14:paraId="427B771F" w14:textId="4E56DEC4" w:rsidR="008338F0" w:rsidRPr="00155B45" w:rsidRDefault="003355E7" w:rsidP="000833D5">
      <w:pPr>
        <w:pStyle w:val="4"/>
        <w:numPr>
          <w:ilvl w:val="1"/>
          <w:numId w:val="16"/>
        </w:numPr>
        <w:spacing w:before="0" w:after="120" w:line="252" w:lineRule="auto"/>
        <w:rPr>
          <w:rFonts w:ascii="Tahoma" w:hAnsi="Tahoma" w:cs="Tahoma"/>
          <w:szCs w:val="22"/>
        </w:rPr>
      </w:pPr>
      <w:bookmarkStart w:id="283" w:name="_Ref43373713"/>
      <w:bookmarkStart w:id="284" w:name="_Toc43378504"/>
      <w:bookmarkStart w:id="285" w:name="_Toc76119005"/>
      <w:r w:rsidRPr="00155B45">
        <w:rPr>
          <w:rFonts w:ascii="Tahoma" w:eastAsia="SimSun" w:hAnsi="Tahoma" w:cs="Tahoma"/>
          <w:szCs w:val="22"/>
          <w:lang w:val="el-GR"/>
        </w:rPr>
        <w:t>Μεθοδολογία υλοποίησης</w:t>
      </w:r>
      <w:bookmarkEnd w:id="283"/>
      <w:bookmarkEnd w:id="284"/>
      <w:bookmarkEnd w:id="285"/>
    </w:p>
    <w:p w14:paraId="0049DCD2" w14:textId="1B67D996" w:rsidR="001465E3" w:rsidRPr="00155B45" w:rsidRDefault="001465E3" w:rsidP="00155B45">
      <w:pPr>
        <w:spacing w:before="0" w:line="252" w:lineRule="auto"/>
        <w:rPr>
          <w:rFonts w:cs="Tahoma"/>
          <w:lang w:val="el-GR"/>
        </w:rPr>
      </w:pPr>
      <w:r w:rsidRPr="00155B45">
        <w:rPr>
          <w:rFonts w:cs="Tahoma"/>
          <w:lang w:val="el-GR"/>
        </w:rPr>
        <w:t>Ο υποψήφιος Ανάδοχος</w:t>
      </w:r>
      <w:r w:rsidR="00632A79" w:rsidRPr="00155B45">
        <w:rPr>
          <w:rFonts w:cs="Tahoma"/>
          <w:lang w:val="el-GR"/>
        </w:rPr>
        <w:t>, έχοντας διαμορφώσει μια σαφή και ολοκληρωμένη αντίληψη για το Έργο,</w:t>
      </w:r>
      <w:r w:rsidRPr="00155B45">
        <w:rPr>
          <w:rFonts w:cs="Tahoma"/>
          <w:lang w:val="el-GR"/>
        </w:rPr>
        <w:t xml:space="preserve"> υποχρεούται να παρουσιάσει στην Τεχνική του Προσφορά</w:t>
      </w:r>
      <w:r w:rsidR="00711BD4" w:rsidRPr="00155B45">
        <w:rPr>
          <w:rFonts w:cs="Tahoma"/>
          <w:lang w:val="el-GR"/>
        </w:rPr>
        <w:t>,</w:t>
      </w:r>
      <w:r w:rsidRPr="00155B45">
        <w:rPr>
          <w:rFonts w:cs="Tahoma"/>
          <w:lang w:val="el-GR"/>
        </w:rPr>
        <w:t xml:space="preserve"> μια ολοκληρωμένη μεθοδολογική προσέγγιση</w:t>
      </w:r>
      <w:r w:rsidR="00632A79" w:rsidRPr="00155B45">
        <w:rPr>
          <w:rFonts w:cs="Tahoma"/>
          <w:lang w:val="el-GR"/>
        </w:rPr>
        <w:t>, την οποία</w:t>
      </w:r>
      <w:r w:rsidRPr="00155B45">
        <w:rPr>
          <w:rFonts w:cs="Tahoma"/>
          <w:lang w:val="el-GR"/>
        </w:rPr>
        <w:t xml:space="preserve"> θα ακολουθήσει για την υλοποίηση του έργου</w:t>
      </w:r>
      <w:r w:rsidR="00632A79" w:rsidRPr="00155B45">
        <w:rPr>
          <w:rFonts w:cs="Tahoma"/>
          <w:lang w:val="el-GR"/>
        </w:rPr>
        <w:t xml:space="preserve">. </w:t>
      </w:r>
      <w:r w:rsidRPr="00155B45">
        <w:rPr>
          <w:rFonts w:cs="Tahoma"/>
          <w:lang w:val="el-GR"/>
        </w:rPr>
        <w:t>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rPr>
          <w:rFonts w:cs="Tahoma"/>
        </w:rPr>
        <w:t>risk</w:t>
      </w:r>
      <w:r w:rsidRPr="00155B45">
        <w:rPr>
          <w:rFonts w:cs="Tahoma"/>
          <w:lang w:val="el-GR"/>
        </w:rPr>
        <w:t xml:space="preserve"> </w:t>
      </w:r>
      <w:r w:rsidRPr="00155B45">
        <w:rPr>
          <w:rFonts w:cs="Tahoma"/>
        </w:rPr>
        <w:t>response</w:t>
      </w:r>
      <w:r w:rsidRPr="00155B45">
        <w:rPr>
          <w:rFonts w:cs="Tahoma"/>
          <w:lang w:val="el-GR"/>
        </w:rPr>
        <w:t>).</w:t>
      </w:r>
    </w:p>
    <w:p w14:paraId="2CA90EC6" w14:textId="18159DE0" w:rsidR="001465E3" w:rsidRPr="00155B45" w:rsidRDefault="001465E3" w:rsidP="00155B45">
      <w:pPr>
        <w:spacing w:before="0" w:line="252" w:lineRule="auto"/>
        <w:rPr>
          <w:rFonts w:cs="Tahoma"/>
          <w:lang w:val="el-GR"/>
        </w:rPr>
      </w:pPr>
      <w:r w:rsidRPr="00155B45">
        <w:rPr>
          <w:rFonts w:cs="Tahoma"/>
          <w:lang w:val="el-GR"/>
        </w:rPr>
        <w:t xml:space="preserve">Η μεθοδολογία που θα προτείνει ο </w:t>
      </w:r>
      <w:r w:rsidR="00632A79" w:rsidRPr="00155B45">
        <w:rPr>
          <w:rFonts w:cs="Tahoma"/>
          <w:lang w:val="el-GR"/>
        </w:rPr>
        <w:t xml:space="preserve">υποψήφιος </w:t>
      </w:r>
      <w:r w:rsidRPr="00155B45">
        <w:rPr>
          <w:rFonts w:cs="Tahoma"/>
          <w:lang w:val="el-GR"/>
        </w:rPr>
        <w:t xml:space="preserve">Ανάδοχος </w:t>
      </w:r>
      <w:r w:rsidR="00B86FF4" w:rsidRPr="00155B45">
        <w:rPr>
          <w:rFonts w:cs="Tahoma"/>
          <w:lang w:val="el-GR"/>
        </w:rPr>
        <w:t>θα</w:t>
      </w:r>
      <w:r w:rsidRPr="00155B45">
        <w:rPr>
          <w:rFonts w:cs="Tahoma"/>
          <w:lang w:val="el-GR"/>
        </w:rPr>
        <w:t xml:space="preserve">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w:t>
      </w:r>
      <w:r w:rsidRPr="00155B45">
        <w:rPr>
          <w:rFonts w:cs="Tahoma"/>
          <w:lang w:val="el-GR"/>
        </w:rPr>
        <w:lastRenderedPageBreak/>
        <w:t>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6CA89B65" w14:textId="77777777" w:rsidR="001465E3" w:rsidRPr="00155B45" w:rsidRDefault="001465E3" w:rsidP="00155B45">
      <w:pPr>
        <w:spacing w:before="0" w:line="252" w:lineRule="auto"/>
        <w:rPr>
          <w:rFonts w:cs="Tahoma"/>
          <w:lang w:val="el-GR"/>
        </w:rPr>
      </w:pPr>
      <w:r w:rsidRPr="00155B45">
        <w:rPr>
          <w:rFonts w:cs="Tahoma"/>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1B5E5546" w14:textId="77777777" w:rsidR="001465E3" w:rsidRPr="00155B45" w:rsidRDefault="001465E3" w:rsidP="000833D5">
      <w:pPr>
        <w:numPr>
          <w:ilvl w:val="0"/>
          <w:numId w:val="46"/>
        </w:numPr>
        <w:spacing w:before="0" w:line="252" w:lineRule="auto"/>
        <w:ind w:left="284" w:hanging="284"/>
        <w:rPr>
          <w:rFonts w:cs="Tahoma"/>
          <w:lang w:val="el-GR"/>
        </w:rPr>
      </w:pPr>
      <w:r w:rsidRPr="00155B45">
        <w:rPr>
          <w:rFonts w:cs="Tahoma"/>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E40CCB6" w14:textId="77777777" w:rsidR="00AB1607" w:rsidRPr="00155B45" w:rsidRDefault="00AB1607" w:rsidP="000833D5">
      <w:pPr>
        <w:numPr>
          <w:ilvl w:val="0"/>
          <w:numId w:val="46"/>
        </w:numPr>
        <w:spacing w:before="0" w:line="252" w:lineRule="auto"/>
        <w:ind w:left="284" w:hanging="284"/>
        <w:rPr>
          <w:rFonts w:cs="Tahoma"/>
          <w:lang w:val="el-GR"/>
        </w:rPr>
      </w:pPr>
      <w:r w:rsidRPr="00155B45">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4BBC5214" w14:textId="490377A2" w:rsidR="00632A79" w:rsidRPr="00155B45" w:rsidRDefault="00632A79" w:rsidP="000833D5">
      <w:pPr>
        <w:numPr>
          <w:ilvl w:val="0"/>
          <w:numId w:val="46"/>
        </w:numPr>
        <w:spacing w:before="0" w:line="252" w:lineRule="auto"/>
        <w:ind w:left="284" w:hanging="284"/>
        <w:rPr>
          <w:rFonts w:cs="Tahoma"/>
          <w:lang w:val="el-GR"/>
        </w:rPr>
      </w:pPr>
      <w:r w:rsidRPr="00155B45">
        <w:rPr>
          <w:rFonts w:cs="Tahoma"/>
          <w:lang w:val="el-GR"/>
        </w:rPr>
        <w:t>Αναλυτική</w:t>
      </w:r>
      <w:r w:rsidR="001465E3" w:rsidRPr="00155B45">
        <w:rPr>
          <w:rFonts w:cs="Tahoma"/>
          <w:lang w:val="el-GR"/>
        </w:rPr>
        <w:t xml:space="preserve"> περιγραφή κάθε φάσης του έργου </w:t>
      </w:r>
      <w:r w:rsidRPr="00155B45">
        <w:rPr>
          <w:rFonts w:cs="Tahoma"/>
          <w:lang w:val="el-GR"/>
        </w:rPr>
        <w:t xml:space="preserve">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46261982" w14:textId="77777777" w:rsidR="001465E3" w:rsidRPr="00155B45" w:rsidRDefault="001465E3" w:rsidP="000833D5">
      <w:pPr>
        <w:numPr>
          <w:ilvl w:val="0"/>
          <w:numId w:val="46"/>
        </w:numPr>
        <w:spacing w:before="0" w:line="252" w:lineRule="auto"/>
        <w:ind w:left="284" w:hanging="284"/>
        <w:rPr>
          <w:rFonts w:cs="Tahoma"/>
          <w:lang w:val="el-GR"/>
        </w:rPr>
      </w:pPr>
      <w:r w:rsidRPr="00155B45">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EAD5EFA" w14:textId="25115A32" w:rsidR="001465E3" w:rsidRPr="00155B45" w:rsidRDefault="00632A79" w:rsidP="000833D5">
      <w:pPr>
        <w:numPr>
          <w:ilvl w:val="0"/>
          <w:numId w:val="46"/>
        </w:numPr>
        <w:spacing w:before="0" w:line="252" w:lineRule="auto"/>
        <w:ind w:left="284" w:hanging="284"/>
        <w:rPr>
          <w:rFonts w:cs="Tahoma"/>
          <w:lang w:val="el-GR"/>
        </w:rPr>
      </w:pPr>
      <w:r w:rsidRPr="00155B45">
        <w:rPr>
          <w:rFonts w:cs="Tahoma"/>
          <w:szCs w:val="22"/>
          <w:lang w:val="el-GR"/>
        </w:rPr>
        <w:t xml:space="preserve">Αναλυτικό </w:t>
      </w:r>
      <w:r w:rsidRPr="00155B45">
        <w:rPr>
          <w:rFonts w:cs="Tahoma"/>
          <w:lang w:val="el-GR"/>
        </w:rPr>
        <w:t>χ</w:t>
      </w:r>
      <w:r w:rsidR="001465E3" w:rsidRPr="00155B45">
        <w:rPr>
          <w:rFonts w:cs="Tahoma"/>
          <w:lang w:val="el-GR"/>
        </w:rPr>
        <w:t xml:space="preserve">ρονοδιάγραμμα υλοποίησης του έργου (διάγραμμα </w:t>
      </w:r>
      <w:r w:rsidR="001465E3" w:rsidRPr="00155B45">
        <w:rPr>
          <w:rFonts w:cs="Tahoma"/>
        </w:rPr>
        <w:t>GANTT</w:t>
      </w:r>
      <w:r w:rsidR="001465E3" w:rsidRPr="00155B45">
        <w:rPr>
          <w:rFonts w:cs="Tahoma"/>
          <w:lang w:val="el-GR"/>
        </w:rPr>
        <w:t>) όπου θα απεικονίζονται οι φάσεις υλοποίησης, οι δραστηριότητες, τα κυριότερα ορόσημα και τα παραδοτέα του έργου.</w:t>
      </w:r>
    </w:p>
    <w:p w14:paraId="28D7AABD" w14:textId="4E2A8700" w:rsidR="001465E3" w:rsidRPr="00155B45" w:rsidRDefault="001465E3" w:rsidP="000833D5">
      <w:pPr>
        <w:numPr>
          <w:ilvl w:val="0"/>
          <w:numId w:val="46"/>
        </w:numPr>
        <w:suppressAutoHyphens w:val="0"/>
        <w:autoSpaceDE w:val="0"/>
        <w:spacing w:before="0" w:line="252" w:lineRule="auto"/>
        <w:ind w:left="284" w:hanging="284"/>
        <w:rPr>
          <w:rFonts w:eastAsia="SimSun" w:cs="Tahoma"/>
          <w:szCs w:val="22"/>
          <w:lang w:val="el-GR"/>
        </w:rPr>
      </w:pPr>
      <w:r w:rsidRPr="00155B45">
        <w:rPr>
          <w:rFonts w:cs="Tahoma"/>
          <w:lang w:val="el-GR"/>
        </w:rPr>
        <w:t xml:space="preserve">Οργανωτική δομή ομάδας έργου </w:t>
      </w:r>
    </w:p>
    <w:p w14:paraId="03F7E62A" w14:textId="77777777" w:rsidR="00916D11" w:rsidRPr="00155B45" w:rsidRDefault="00916D11" w:rsidP="00155B45">
      <w:pPr>
        <w:suppressAutoHyphens w:val="0"/>
        <w:autoSpaceDE w:val="0"/>
        <w:spacing w:before="0" w:line="252" w:lineRule="auto"/>
        <w:rPr>
          <w:rFonts w:eastAsia="SimSun" w:cs="Tahoma"/>
          <w:szCs w:val="22"/>
          <w:lang w:val="el-GR"/>
        </w:rPr>
      </w:pPr>
    </w:p>
    <w:p w14:paraId="3ECE7982" w14:textId="0955B8C7" w:rsidR="00B2166F" w:rsidRPr="00155B45" w:rsidRDefault="00B2166F" w:rsidP="000833D5">
      <w:pPr>
        <w:pStyle w:val="4"/>
        <w:numPr>
          <w:ilvl w:val="2"/>
          <w:numId w:val="16"/>
        </w:numPr>
        <w:spacing w:before="0" w:after="120" w:line="252" w:lineRule="auto"/>
        <w:ind w:left="1701" w:hanging="811"/>
        <w:rPr>
          <w:rFonts w:ascii="Tahoma" w:eastAsia="SimSun" w:hAnsi="Tahoma" w:cs="Tahoma"/>
          <w:szCs w:val="22"/>
          <w:lang w:val="el-GR"/>
        </w:rPr>
      </w:pPr>
      <w:bookmarkStart w:id="286" w:name="_Toc43460248"/>
      <w:bookmarkStart w:id="287" w:name="_Toc43378506"/>
      <w:bookmarkStart w:id="288" w:name="_Ref43452241"/>
      <w:bookmarkStart w:id="289" w:name="_Ref45903624"/>
      <w:bookmarkStart w:id="290" w:name="_Toc76119006"/>
      <w:bookmarkEnd w:id="286"/>
      <w:r w:rsidRPr="00155B45">
        <w:rPr>
          <w:rFonts w:ascii="Tahoma" w:eastAsia="SimSun" w:hAnsi="Tahoma" w:cs="Tahoma"/>
          <w:szCs w:val="22"/>
          <w:lang w:val="el-GR"/>
        </w:rPr>
        <w:t>Χρονοδιάγραμμα</w:t>
      </w:r>
      <w:bookmarkEnd w:id="287"/>
      <w:bookmarkEnd w:id="288"/>
      <w:bookmarkEnd w:id="289"/>
      <w:bookmarkEnd w:id="290"/>
      <w:r w:rsidRPr="00155B45">
        <w:rPr>
          <w:rFonts w:ascii="Tahoma" w:eastAsia="SimSun" w:hAnsi="Tahoma" w:cs="Tahoma"/>
          <w:szCs w:val="22"/>
          <w:lang w:val="el-GR"/>
        </w:rPr>
        <w:t xml:space="preserve"> </w:t>
      </w:r>
    </w:p>
    <w:p w14:paraId="1A7138C3" w14:textId="1FFFF41C" w:rsidR="00AC6425" w:rsidRPr="00155B45" w:rsidRDefault="00AC6425" w:rsidP="00155B45">
      <w:pPr>
        <w:tabs>
          <w:tab w:val="left" w:pos="1590"/>
        </w:tabs>
        <w:suppressAutoHyphens w:val="0"/>
        <w:autoSpaceDE w:val="0"/>
        <w:spacing w:before="0" w:line="252" w:lineRule="auto"/>
        <w:rPr>
          <w:rFonts w:cs="Tahoma"/>
          <w:lang w:val="el-GR"/>
        </w:rPr>
      </w:pPr>
      <w:r w:rsidRPr="00155B45">
        <w:rPr>
          <w:rFonts w:eastAsia="SimSun" w:cs="Tahoma"/>
          <w:szCs w:val="22"/>
          <w:lang w:val="el-GR"/>
        </w:rPr>
        <w:t xml:space="preserve">Ο χρόνος </w:t>
      </w:r>
      <w:r w:rsidRPr="00155B45">
        <w:rPr>
          <w:rFonts w:cs="Tahoma"/>
          <w:lang w:val="el-GR"/>
        </w:rPr>
        <w:t>υλοποίησης</w:t>
      </w:r>
      <w:r w:rsidRPr="00155B45">
        <w:rPr>
          <w:rFonts w:eastAsia="SimSun" w:cs="Tahoma"/>
          <w:szCs w:val="22"/>
          <w:lang w:val="el-GR"/>
        </w:rPr>
        <w:t xml:space="preserve"> του Έργου ορίζεται σε</w:t>
      </w:r>
      <w:r w:rsidR="00F7649C" w:rsidRPr="00155B45">
        <w:rPr>
          <w:rFonts w:eastAsia="SimSun" w:cs="Tahoma"/>
          <w:szCs w:val="22"/>
          <w:lang w:val="el-GR"/>
        </w:rPr>
        <w:t xml:space="preserve"> </w:t>
      </w:r>
      <w:r w:rsidR="0054699E">
        <w:rPr>
          <w:rFonts w:eastAsia="SimSun" w:cs="Tahoma"/>
          <w:b/>
          <w:bCs/>
          <w:szCs w:val="22"/>
          <w:lang w:val="el-GR"/>
        </w:rPr>
        <w:t>έξι</w:t>
      </w:r>
      <w:r w:rsidRPr="00155B45">
        <w:rPr>
          <w:rFonts w:cs="Tahoma"/>
          <w:b/>
          <w:lang w:val="el-GR"/>
        </w:rPr>
        <w:t xml:space="preserve"> (</w:t>
      </w:r>
      <w:r w:rsidR="0054699E">
        <w:rPr>
          <w:rFonts w:cs="Tahoma"/>
          <w:b/>
          <w:lang w:val="el-GR"/>
        </w:rPr>
        <w:t>6</w:t>
      </w:r>
      <w:r w:rsidRPr="00155B45">
        <w:rPr>
          <w:rFonts w:cs="Tahoma"/>
          <w:b/>
          <w:lang w:val="el-GR"/>
        </w:rPr>
        <w:t>) μήνες</w:t>
      </w:r>
      <w:r w:rsidRPr="00155B45">
        <w:rPr>
          <w:rFonts w:cs="Tahoma"/>
          <w:lang w:val="el-GR"/>
        </w:rPr>
        <w:t xml:space="preserve"> από την υπογραφή της σύμβασης.</w:t>
      </w:r>
    </w:p>
    <w:p w14:paraId="16255A32" w14:textId="10565918" w:rsidR="005130BD" w:rsidRPr="00155B45" w:rsidRDefault="005130BD" w:rsidP="00155B45">
      <w:pPr>
        <w:suppressAutoHyphens w:val="0"/>
        <w:autoSpaceDE w:val="0"/>
        <w:spacing w:before="0" w:line="252" w:lineRule="auto"/>
        <w:rPr>
          <w:rFonts w:eastAsia="SimSun" w:cs="Tahoma"/>
          <w:szCs w:val="22"/>
          <w:lang w:val="el-GR"/>
        </w:rPr>
      </w:pPr>
      <w:r w:rsidRPr="00155B45">
        <w:rPr>
          <w:rFonts w:eastAsia="SimSun" w:cs="Tahoma"/>
          <w:szCs w:val="22"/>
          <w:lang w:val="el-GR"/>
        </w:rPr>
        <w:t>Συνοπτικά</w:t>
      </w:r>
      <w:r w:rsidR="00AC6425" w:rsidRPr="00155B45">
        <w:rPr>
          <w:rFonts w:eastAsia="SimSun" w:cs="Tahoma"/>
          <w:szCs w:val="22"/>
          <w:lang w:val="el-GR"/>
        </w:rPr>
        <w:t>,</w:t>
      </w:r>
      <w:r w:rsidRPr="00155B45">
        <w:rPr>
          <w:rFonts w:eastAsia="SimSun" w:cs="Tahoma"/>
          <w:szCs w:val="22"/>
          <w:lang w:val="el-GR"/>
        </w:rPr>
        <w:t xml:space="preserve"> τ</w:t>
      </w:r>
      <w:r w:rsidRPr="00155B45">
        <w:rPr>
          <w:rFonts w:eastAsia="SimSun" w:cs="Tahoma"/>
          <w:szCs w:val="22"/>
          <w:lang w:val="en-US"/>
        </w:rPr>
        <w:t>o</w:t>
      </w:r>
      <w:r w:rsidRPr="00155B45">
        <w:rPr>
          <w:rFonts w:eastAsia="SimSun" w:cs="Tahoma"/>
          <w:szCs w:val="22"/>
          <w:lang w:val="el-GR"/>
        </w:rPr>
        <w:t xml:space="preserve"> χρονοδιάγραμμα του έργου αναλύεται ως εξής:</w:t>
      </w:r>
    </w:p>
    <w:tbl>
      <w:tblPr>
        <w:tblStyle w:val="aff0"/>
        <w:tblW w:w="4997" w:type="pct"/>
        <w:tblLook w:val="04A0" w:firstRow="1" w:lastRow="0" w:firstColumn="1" w:lastColumn="0" w:noHBand="0" w:noVBand="1"/>
      </w:tblPr>
      <w:tblGrid>
        <w:gridCol w:w="942"/>
        <w:gridCol w:w="1328"/>
        <w:gridCol w:w="1226"/>
        <w:gridCol w:w="1226"/>
        <w:gridCol w:w="1226"/>
        <w:gridCol w:w="1232"/>
        <w:gridCol w:w="1232"/>
        <w:gridCol w:w="1210"/>
      </w:tblGrid>
      <w:tr w:rsidR="00F26623" w:rsidRPr="00155B45" w14:paraId="147DADEF" w14:textId="77777777" w:rsidTr="00ED3114">
        <w:trPr>
          <w:trHeight w:val="220"/>
        </w:trPr>
        <w:tc>
          <w:tcPr>
            <w:tcW w:w="1180" w:type="pct"/>
            <w:gridSpan w:val="2"/>
            <w:shd w:val="clear" w:color="auto" w:fill="F7CAAC" w:themeFill="accent2" w:themeFillTint="66"/>
          </w:tcPr>
          <w:p w14:paraId="48A9CD80" w14:textId="77777777" w:rsidR="00F26623" w:rsidRPr="00155B45" w:rsidRDefault="00F26623" w:rsidP="00155B45">
            <w:pPr>
              <w:suppressAutoHyphens w:val="0"/>
              <w:spacing w:before="0" w:line="252" w:lineRule="auto"/>
              <w:jc w:val="left"/>
              <w:rPr>
                <w:rFonts w:eastAsia="SimSun" w:cs="Tahoma"/>
                <w:b/>
                <w:bCs/>
                <w:sz w:val="18"/>
                <w:szCs w:val="18"/>
                <w:lang w:val="el-GR"/>
              </w:rPr>
            </w:pPr>
          </w:p>
        </w:tc>
        <w:tc>
          <w:tcPr>
            <w:tcW w:w="3820" w:type="pct"/>
            <w:gridSpan w:val="6"/>
            <w:shd w:val="clear" w:color="auto" w:fill="F7CAAC" w:themeFill="accent2" w:themeFillTint="66"/>
          </w:tcPr>
          <w:p w14:paraId="353D8756" w14:textId="77777777" w:rsidR="00F26623" w:rsidRPr="00155B45" w:rsidRDefault="00F26623" w:rsidP="00155B45">
            <w:pPr>
              <w:suppressAutoHyphens w:val="0"/>
              <w:spacing w:before="0" w:line="252" w:lineRule="auto"/>
              <w:jc w:val="center"/>
              <w:rPr>
                <w:rFonts w:eastAsia="SimSun" w:cs="Tahoma"/>
                <w:b/>
                <w:bCs/>
                <w:sz w:val="18"/>
                <w:szCs w:val="18"/>
                <w:lang w:val="el-GR"/>
              </w:rPr>
            </w:pPr>
            <w:r w:rsidRPr="00155B45">
              <w:rPr>
                <w:rFonts w:eastAsia="SimSun" w:cs="Tahoma"/>
                <w:b/>
                <w:bCs/>
                <w:sz w:val="18"/>
                <w:szCs w:val="18"/>
                <w:lang w:val="el-GR"/>
              </w:rPr>
              <w:t>ΜΗΝΕΣ</w:t>
            </w:r>
          </w:p>
        </w:tc>
      </w:tr>
      <w:tr w:rsidR="00ED3114" w:rsidRPr="00155B45" w14:paraId="637C258D" w14:textId="77777777" w:rsidTr="00ED3114">
        <w:trPr>
          <w:trHeight w:val="476"/>
        </w:trPr>
        <w:tc>
          <w:tcPr>
            <w:tcW w:w="490" w:type="pct"/>
            <w:shd w:val="clear" w:color="auto" w:fill="F7CAAC" w:themeFill="accent2" w:themeFillTint="66"/>
          </w:tcPr>
          <w:p w14:paraId="34866C70" w14:textId="77777777" w:rsidR="00ED3114" w:rsidRPr="00155B45" w:rsidRDefault="00ED3114" w:rsidP="00ED3114">
            <w:pPr>
              <w:suppressAutoHyphens w:val="0"/>
              <w:spacing w:before="0" w:line="252" w:lineRule="auto"/>
              <w:jc w:val="left"/>
              <w:rPr>
                <w:rFonts w:eastAsia="SimSun" w:cs="Tahoma"/>
                <w:b/>
                <w:bCs/>
                <w:sz w:val="18"/>
                <w:szCs w:val="18"/>
                <w:lang w:val="el-GR"/>
              </w:rPr>
            </w:pPr>
            <w:r w:rsidRPr="00155B45">
              <w:rPr>
                <w:rFonts w:eastAsia="SimSun" w:cs="Tahoma"/>
                <w:b/>
                <w:bCs/>
                <w:sz w:val="18"/>
                <w:szCs w:val="18"/>
                <w:lang w:val="el-GR"/>
              </w:rPr>
              <w:t>ΦΑΣΕΙΣ</w:t>
            </w:r>
          </w:p>
        </w:tc>
        <w:tc>
          <w:tcPr>
            <w:tcW w:w="690" w:type="pct"/>
            <w:shd w:val="clear" w:color="auto" w:fill="F7CAAC" w:themeFill="accent2" w:themeFillTint="66"/>
          </w:tcPr>
          <w:p w14:paraId="6738353E" w14:textId="5FD20D5A" w:rsidR="00ED3114" w:rsidRPr="00155B45" w:rsidRDefault="00ED3114" w:rsidP="00ED3114">
            <w:pPr>
              <w:suppressAutoHyphens w:val="0"/>
              <w:spacing w:before="0" w:line="252" w:lineRule="auto"/>
              <w:jc w:val="left"/>
              <w:rPr>
                <w:rFonts w:eastAsia="SimSun" w:cs="Tahoma"/>
                <w:b/>
                <w:bCs/>
                <w:sz w:val="18"/>
                <w:szCs w:val="18"/>
                <w:lang w:val="el-GR"/>
              </w:rPr>
            </w:pPr>
            <w:r w:rsidRPr="00155B45">
              <w:rPr>
                <w:rFonts w:eastAsia="SimSun" w:cs="Tahoma"/>
                <w:b/>
                <w:bCs/>
                <w:sz w:val="18"/>
                <w:szCs w:val="18"/>
                <w:lang w:val="el-GR"/>
              </w:rPr>
              <w:t>ΠΑΡΑΔΟΤΕΑ</w:t>
            </w:r>
          </w:p>
        </w:tc>
        <w:tc>
          <w:tcPr>
            <w:tcW w:w="637" w:type="pct"/>
            <w:shd w:val="clear" w:color="auto" w:fill="DEEAF6" w:themeFill="accent1" w:themeFillTint="33"/>
          </w:tcPr>
          <w:p w14:paraId="1D57BB95" w14:textId="26CEB3CA" w:rsidR="00ED3114" w:rsidRPr="00155B45" w:rsidRDefault="00ED3114" w:rsidP="00ED3114">
            <w:pPr>
              <w:suppressAutoHyphens w:val="0"/>
              <w:spacing w:before="0" w:line="252" w:lineRule="auto"/>
              <w:jc w:val="center"/>
              <w:rPr>
                <w:rFonts w:eastAsia="SimSun" w:cs="Tahoma"/>
                <w:b/>
                <w:bCs/>
                <w:sz w:val="16"/>
                <w:szCs w:val="16"/>
                <w:lang w:val="el-GR"/>
              </w:rPr>
            </w:pPr>
            <w:r w:rsidRPr="00155B45">
              <w:rPr>
                <w:rFonts w:eastAsia="SimSun" w:cs="Tahoma"/>
                <w:b/>
                <w:bCs/>
                <w:sz w:val="16"/>
                <w:szCs w:val="16"/>
                <w:lang w:val="el-GR"/>
              </w:rPr>
              <w:t>1</w:t>
            </w:r>
          </w:p>
        </w:tc>
        <w:tc>
          <w:tcPr>
            <w:tcW w:w="637" w:type="pct"/>
            <w:shd w:val="clear" w:color="auto" w:fill="DEEAF6" w:themeFill="accent1" w:themeFillTint="33"/>
          </w:tcPr>
          <w:p w14:paraId="49C414F3" w14:textId="62D4112A" w:rsidR="00ED3114" w:rsidRPr="00155B45" w:rsidRDefault="00ED3114" w:rsidP="00ED3114">
            <w:pPr>
              <w:suppressAutoHyphens w:val="0"/>
              <w:spacing w:before="0" w:line="252" w:lineRule="auto"/>
              <w:jc w:val="center"/>
              <w:rPr>
                <w:rFonts w:eastAsia="SimSun" w:cs="Tahoma"/>
                <w:b/>
                <w:bCs/>
                <w:sz w:val="16"/>
                <w:szCs w:val="16"/>
                <w:lang w:val="el-GR"/>
              </w:rPr>
            </w:pPr>
            <w:r w:rsidRPr="00155B45">
              <w:rPr>
                <w:rFonts w:eastAsia="SimSun" w:cs="Tahoma"/>
                <w:b/>
                <w:bCs/>
                <w:sz w:val="16"/>
                <w:szCs w:val="16"/>
                <w:lang w:val="el-GR"/>
              </w:rPr>
              <w:t>2</w:t>
            </w:r>
          </w:p>
        </w:tc>
        <w:tc>
          <w:tcPr>
            <w:tcW w:w="637" w:type="pct"/>
            <w:shd w:val="clear" w:color="auto" w:fill="DEEAF6" w:themeFill="accent1" w:themeFillTint="33"/>
          </w:tcPr>
          <w:p w14:paraId="0264959C" w14:textId="7CA36EB7" w:rsidR="00ED3114" w:rsidRPr="00155B45" w:rsidRDefault="00ED3114" w:rsidP="00ED3114">
            <w:pPr>
              <w:suppressAutoHyphens w:val="0"/>
              <w:spacing w:before="0" w:line="252" w:lineRule="auto"/>
              <w:jc w:val="center"/>
              <w:rPr>
                <w:rFonts w:eastAsia="SimSun" w:cs="Tahoma"/>
                <w:b/>
                <w:bCs/>
                <w:sz w:val="16"/>
                <w:szCs w:val="16"/>
                <w:lang w:val="el-GR"/>
              </w:rPr>
            </w:pPr>
            <w:r w:rsidRPr="00155B45">
              <w:rPr>
                <w:rFonts w:eastAsia="SimSun" w:cs="Tahoma"/>
                <w:b/>
                <w:bCs/>
                <w:sz w:val="16"/>
                <w:szCs w:val="16"/>
                <w:lang w:val="el-GR"/>
              </w:rPr>
              <w:t>3</w:t>
            </w:r>
          </w:p>
        </w:tc>
        <w:tc>
          <w:tcPr>
            <w:tcW w:w="640" w:type="pct"/>
            <w:shd w:val="clear" w:color="auto" w:fill="DEEAF6" w:themeFill="accent1" w:themeFillTint="33"/>
          </w:tcPr>
          <w:p w14:paraId="67CC214A" w14:textId="24DB695A" w:rsidR="00ED3114" w:rsidRPr="00155B45" w:rsidRDefault="00ED3114" w:rsidP="00ED3114">
            <w:pPr>
              <w:suppressAutoHyphens w:val="0"/>
              <w:spacing w:before="0" w:line="252" w:lineRule="auto"/>
              <w:jc w:val="center"/>
              <w:rPr>
                <w:rFonts w:eastAsia="SimSun" w:cs="Tahoma"/>
                <w:b/>
                <w:bCs/>
                <w:sz w:val="16"/>
                <w:szCs w:val="16"/>
                <w:lang w:val="el-GR"/>
              </w:rPr>
            </w:pPr>
            <w:r w:rsidRPr="00155B45">
              <w:rPr>
                <w:rFonts w:eastAsia="SimSun" w:cs="Tahoma"/>
                <w:b/>
                <w:bCs/>
                <w:sz w:val="16"/>
                <w:szCs w:val="16"/>
                <w:lang w:val="el-GR"/>
              </w:rPr>
              <w:t>4</w:t>
            </w:r>
          </w:p>
        </w:tc>
        <w:tc>
          <w:tcPr>
            <w:tcW w:w="640" w:type="pct"/>
            <w:shd w:val="clear" w:color="auto" w:fill="DEEAF6" w:themeFill="accent1" w:themeFillTint="33"/>
          </w:tcPr>
          <w:p w14:paraId="1D2606C1" w14:textId="106579BD" w:rsidR="00ED3114" w:rsidRPr="00155B45" w:rsidRDefault="00ED3114" w:rsidP="00ED3114">
            <w:pPr>
              <w:suppressAutoHyphens w:val="0"/>
              <w:spacing w:before="0" w:line="252" w:lineRule="auto"/>
              <w:jc w:val="center"/>
              <w:rPr>
                <w:rFonts w:eastAsia="SimSun" w:cs="Tahoma"/>
                <w:b/>
                <w:bCs/>
                <w:sz w:val="16"/>
                <w:szCs w:val="16"/>
                <w:lang w:val="el-GR"/>
              </w:rPr>
            </w:pPr>
            <w:r w:rsidRPr="00155B45">
              <w:rPr>
                <w:rFonts w:eastAsia="SimSun" w:cs="Tahoma"/>
                <w:b/>
                <w:bCs/>
                <w:sz w:val="16"/>
                <w:szCs w:val="16"/>
                <w:lang w:val="el-GR"/>
              </w:rPr>
              <w:t>5</w:t>
            </w:r>
          </w:p>
        </w:tc>
        <w:tc>
          <w:tcPr>
            <w:tcW w:w="629" w:type="pct"/>
            <w:shd w:val="clear" w:color="auto" w:fill="DEEAF6" w:themeFill="accent1" w:themeFillTint="33"/>
          </w:tcPr>
          <w:p w14:paraId="589EE9CC" w14:textId="1FFC0B8C" w:rsidR="00ED3114" w:rsidRPr="00155B45" w:rsidRDefault="00ED3114" w:rsidP="00ED3114">
            <w:pPr>
              <w:suppressAutoHyphens w:val="0"/>
              <w:spacing w:before="0" w:line="252" w:lineRule="auto"/>
              <w:jc w:val="center"/>
              <w:rPr>
                <w:rFonts w:eastAsia="SimSun" w:cs="Tahoma"/>
                <w:b/>
                <w:bCs/>
                <w:sz w:val="16"/>
                <w:szCs w:val="16"/>
                <w:lang w:val="el-GR"/>
              </w:rPr>
            </w:pPr>
            <w:r w:rsidRPr="00155B45">
              <w:rPr>
                <w:rFonts w:eastAsia="SimSun" w:cs="Tahoma"/>
                <w:b/>
                <w:bCs/>
                <w:sz w:val="16"/>
                <w:szCs w:val="16"/>
                <w:lang w:val="el-GR"/>
              </w:rPr>
              <w:t>6</w:t>
            </w:r>
          </w:p>
        </w:tc>
      </w:tr>
      <w:tr w:rsidR="00FE4554" w:rsidRPr="00155B45" w14:paraId="68F15424" w14:textId="77777777" w:rsidTr="006C17A2">
        <w:trPr>
          <w:trHeight w:val="237"/>
        </w:trPr>
        <w:tc>
          <w:tcPr>
            <w:tcW w:w="490" w:type="pct"/>
            <w:vMerge w:val="restart"/>
            <w:shd w:val="clear" w:color="auto" w:fill="F7CAAC" w:themeFill="accent2" w:themeFillTint="66"/>
            <w:vAlign w:val="center"/>
          </w:tcPr>
          <w:p w14:paraId="2CB98863" w14:textId="2CD8EED8" w:rsidR="00FE4554" w:rsidRPr="00155B45" w:rsidRDefault="00FE4554" w:rsidP="006C17A2">
            <w:pPr>
              <w:suppressAutoHyphens w:val="0"/>
              <w:spacing w:before="0" w:line="252" w:lineRule="auto"/>
              <w:jc w:val="center"/>
              <w:rPr>
                <w:rFonts w:eastAsia="SimSun" w:cs="Tahoma"/>
                <w:b/>
                <w:bCs/>
                <w:sz w:val="18"/>
                <w:szCs w:val="18"/>
                <w:lang w:val="el-GR"/>
              </w:rPr>
            </w:pPr>
            <w:r w:rsidRPr="00155B45">
              <w:rPr>
                <w:rFonts w:eastAsia="SimSun" w:cs="Tahoma"/>
                <w:b/>
                <w:bCs/>
                <w:sz w:val="18"/>
                <w:szCs w:val="18"/>
                <w:lang w:val="el-GR"/>
              </w:rPr>
              <w:t>Α</w:t>
            </w:r>
          </w:p>
        </w:tc>
        <w:tc>
          <w:tcPr>
            <w:tcW w:w="690" w:type="pct"/>
            <w:shd w:val="clear" w:color="auto" w:fill="F7CAAC" w:themeFill="accent2" w:themeFillTint="66"/>
          </w:tcPr>
          <w:p w14:paraId="1C1A901C" w14:textId="3FD14E9C" w:rsidR="00FE4554" w:rsidRPr="00155B45" w:rsidRDefault="00FE4554" w:rsidP="00155B45">
            <w:pPr>
              <w:suppressAutoHyphens w:val="0"/>
              <w:spacing w:before="0" w:line="252" w:lineRule="auto"/>
              <w:jc w:val="center"/>
              <w:rPr>
                <w:rFonts w:eastAsia="SimSun" w:cs="Tahoma"/>
                <w:b/>
                <w:bCs/>
                <w:sz w:val="18"/>
                <w:szCs w:val="18"/>
                <w:lang w:val="el-GR"/>
              </w:rPr>
            </w:pPr>
            <w:r w:rsidRPr="00155B45">
              <w:rPr>
                <w:rFonts w:eastAsia="SimSun" w:cs="Tahoma"/>
                <w:b/>
                <w:bCs/>
                <w:sz w:val="18"/>
                <w:szCs w:val="18"/>
                <w:lang w:val="el-GR"/>
              </w:rPr>
              <w:t>Π1</w:t>
            </w:r>
          </w:p>
        </w:tc>
        <w:tc>
          <w:tcPr>
            <w:tcW w:w="637" w:type="pct"/>
            <w:shd w:val="clear" w:color="auto" w:fill="7F7F7F" w:themeFill="text1" w:themeFillTint="80"/>
          </w:tcPr>
          <w:p w14:paraId="5C44BCB7"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37" w:type="pct"/>
            <w:shd w:val="clear" w:color="auto" w:fill="auto"/>
          </w:tcPr>
          <w:p w14:paraId="5408AEF1"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37" w:type="pct"/>
            <w:shd w:val="clear" w:color="auto" w:fill="auto"/>
          </w:tcPr>
          <w:p w14:paraId="6C2C340E"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40" w:type="pct"/>
            <w:shd w:val="clear" w:color="auto" w:fill="auto"/>
          </w:tcPr>
          <w:p w14:paraId="76D5FB7D"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40" w:type="pct"/>
            <w:shd w:val="clear" w:color="auto" w:fill="auto"/>
          </w:tcPr>
          <w:p w14:paraId="0A1DD4BD"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29" w:type="pct"/>
            <w:shd w:val="clear" w:color="auto" w:fill="auto"/>
          </w:tcPr>
          <w:p w14:paraId="33B2AF06" w14:textId="21A89ABB" w:rsidR="00FE4554" w:rsidRPr="00155B45" w:rsidRDefault="00FE4554" w:rsidP="00155B45">
            <w:pPr>
              <w:suppressAutoHyphens w:val="0"/>
              <w:spacing w:before="0" w:line="252" w:lineRule="auto"/>
              <w:jc w:val="center"/>
              <w:rPr>
                <w:rFonts w:eastAsia="SimSun" w:cs="Tahoma"/>
                <w:sz w:val="18"/>
                <w:szCs w:val="18"/>
                <w:lang w:val="el-GR"/>
              </w:rPr>
            </w:pPr>
          </w:p>
        </w:tc>
      </w:tr>
      <w:tr w:rsidR="00FE4554" w:rsidRPr="00155B45" w14:paraId="0C93C778" w14:textId="77777777" w:rsidTr="00ED3114">
        <w:trPr>
          <w:trHeight w:val="237"/>
        </w:trPr>
        <w:tc>
          <w:tcPr>
            <w:tcW w:w="490" w:type="pct"/>
            <w:vMerge/>
            <w:shd w:val="clear" w:color="auto" w:fill="F7CAAC" w:themeFill="accent2" w:themeFillTint="66"/>
          </w:tcPr>
          <w:p w14:paraId="0D35D68D" w14:textId="569569AD" w:rsidR="00FE4554" w:rsidRPr="00155B45" w:rsidRDefault="00FE4554" w:rsidP="00155B45">
            <w:pPr>
              <w:suppressAutoHyphens w:val="0"/>
              <w:spacing w:before="0" w:line="252" w:lineRule="auto"/>
              <w:jc w:val="center"/>
              <w:rPr>
                <w:rFonts w:eastAsia="SimSun" w:cs="Tahoma"/>
                <w:b/>
                <w:bCs/>
                <w:sz w:val="18"/>
                <w:szCs w:val="18"/>
                <w:lang w:val="el-GR"/>
              </w:rPr>
            </w:pPr>
          </w:p>
        </w:tc>
        <w:tc>
          <w:tcPr>
            <w:tcW w:w="690" w:type="pct"/>
            <w:shd w:val="clear" w:color="auto" w:fill="F7CAAC" w:themeFill="accent2" w:themeFillTint="66"/>
          </w:tcPr>
          <w:p w14:paraId="465775BD" w14:textId="433A5033" w:rsidR="00FE4554" w:rsidRPr="00155B45" w:rsidRDefault="00FE4554" w:rsidP="00155B45">
            <w:pPr>
              <w:suppressAutoHyphens w:val="0"/>
              <w:spacing w:before="0" w:line="252" w:lineRule="auto"/>
              <w:jc w:val="center"/>
              <w:rPr>
                <w:rFonts w:eastAsia="SimSun" w:cs="Tahoma"/>
                <w:b/>
                <w:bCs/>
                <w:sz w:val="18"/>
                <w:szCs w:val="18"/>
                <w:lang w:val="el-GR"/>
              </w:rPr>
            </w:pPr>
            <w:r w:rsidRPr="00155B45">
              <w:rPr>
                <w:rFonts w:eastAsia="SimSun" w:cs="Tahoma"/>
                <w:b/>
                <w:bCs/>
                <w:sz w:val="18"/>
                <w:szCs w:val="18"/>
                <w:lang w:val="el-GR"/>
              </w:rPr>
              <w:t>Π2</w:t>
            </w:r>
            <w:r>
              <w:rPr>
                <w:rFonts w:eastAsia="SimSun" w:cs="Tahoma"/>
                <w:b/>
                <w:bCs/>
                <w:sz w:val="18"/>
                <w:szCs w:val="18"/>
                <w:lang w:val="el-GR"/>
              </w:rPr>
              <w:t>-Π3</w:t>
            </w:r>
          </w:p>
        </w:tc>
        <w:tc>
          <w:tcPr>
            <w:tcW w:w="637" w:type="pct"/>
            <w:shd w:val="clear" w:color="auto" w:fill="auto"/>
          </w:tcPr>
          <w:p w14:paraId="64B67351"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37" w:type="pct"/>
            <w:shd w:val="clear" w:color="auto" w:fill="7F7F7F" w:themeFill="text1" w:themeFillTint="80"/>
          </w:tcPr>
          <w:p w14:paraId="4672DA25"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37" w:type="pct"/>
            <w:shd w:val="clear" w:color="auto" w:fill="7F7F7F" w:themeFill="text1" w:themeFillTint="80"/>
          </w:tcPr>
          <w:p w14:paraId="3F27909D"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40" w:type="pct"/>
            <w:shd w:val="clear" w:color="auto" w:fill="auto"/>
          </w:tcPr>
          <w:p w14:paraId="6BE3A256"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40" w:type="pct"/>
            <w:shd w:val="clear" w:color="auto" w:fill="auto"/>
          </w:tcPr>
          <w:p w14:paraId="16D7AC24" w14:textId="77777777" w:rsidR="00FE4554" w:rsidRPr="00155B45" w:rsidRDefault="00FE4554" w:rsidP="00155B45">
            <w:pPr>
              <w:suppressAutoHyphens w:val="0"/>
              <w:spacing w:before="0" w:line="252" w:lineRule="auto"/>
              <w:jc w:val="center"/>
              <w:rPr>
                <w:rFonts w:eastAsia="SimSun" w:cs="Tahoma"/>
                <w:sz w:val="18"/>
                <w:szCs w:val="18"/>
                <w:lang w:val="el-GR"/>
              </w:rPr>
            </w:pPr>
          </w:p>
        </w:tc>
        <w:tc>
          <w:tcPr>
            <w:tcW w:w="629" w:type="pct"/>
            <w:shd w:val="clear" w:color="auto" w:fill="auto"/>
          </w:tcPr>
          <w:p w14:paraId="452737C8" w14:textId="6FBA9A18" w:rsidR="00FE4554" w:rsidRPr="00155B45" w:rsidRDefault="00FE4554" w:rsidP="00155B45">
            <w:pPr>
              <w:suppressAutoHyphens w:val="0"/>
              <w:spacing w:before="0" w:line="252" w:lineRule="auto"/>
              <w:jc w:val="center"/>
              <w:rPr>
                <w:rFonts w:eastAsia="SimSun" w:cs="Tahoma"/>
                <w:sz w:val="18"/>
                <w:szCs w:val="18"/>
                <w:lang w:val="el-GR"/>
              </w:rPr>
            </w:pPr>
          </w:p>
        </w:tc>
      </w:tr>
      <w:tr w:rsidR="00ED3114" w:rsidRPr="00155B45" w14:paraId="3E9A8394" w14:textId="77777777" w:rsidTr="00ED3114">
        <w:trPr>
          <w:trHeight w:val="237"/>
        </w:trPr>
        <w:tc>
          <w:tcPr>
            <w:tcW w:w="490" w:type="pct"/>
            <w:shd w:val="clear" w:color="auto" w:fill="F7CAAC" w:themeFill="accent2" w:themeFillTint="66"/>
          </w:tcPr>
          <w:p w14:paraId="1C57ED42" w14:textId="194F961C" w:rsidR="00ED3114" w:rsidRPr="006C17A2" w:rsidRDefault="00FE4554" w:rsidP="00155B45">
            <w:pPr>
              <w:suppressAutoHyphens w:val="0"/>
              <w:spacing w:before="0" w:line="252" w:lineRule="auto"/>
              <w:jc w:val="center"/>
              <w:rPr>
                <w:rFonts w:eastAsia="SimSun" w:cs="Tahoma"/>
                <w:b/>
                <w:bCs/>
                <w:sz w:val="18"/>
                <w:szCs w:val="18"/>
                <w:lang w:val="en-US"/>
              </w:rPr>
            </w:pPr>
            <w:r>
              <w:rPr>
                <w:rFonts w:eastAsia="SimSun" w:cs="Tahoma"/>
                <w:b/>
                <w:bCs/>
                <w:sz w:val="18"/>
                <w:szCs w:val="18"/>
                <w:lang w:val="en-US"/>
              </w:rPr>
              <w:t>B</w:t>
            </w:r>
          </w:p>
        </w:tc>
        <w:tc>
          <w:tcPr>
            <w:tcW w:w="690" w:type="pct"/>
            <w:shd w:val="clear" w:color="auto" w:fill="F7CAAC" w:themeFill="accent2" w:themeFillTint="66"/>
          </w:tcPr>
          <w:p w14:paraId="4EEC73B4" w14:textId="57692716" w:rsidR="00ED3114" w:rsidRPr="00155B45" w:rsidRDefault="00ED3114" w:rsidP="00155B45">
            <w:pPr>
              <w:suppressAutoHyphens w:val="0"/>
              <w:spacing w:before="0" w:line="252" w:lineRule="auto"/>
              <w:jc w:val="center"/>
              <w:rPr>
                <w:rFonts w:eastAsia="SimSun" w:cs="Tahoma"/>
                <w:b/>
                <w:bCs/>
                <w:sz w:val="18"/>
                <w:szCs w:val="18"/>
                <w:lang w:val="el-GR"/>
              </w:rPr>
            </w:pPr>
            <w:r w:rsidRPr="00155B45">
              <w:rPr>
                <w:rFonts w:eastAsia="SimSun" w:cs="Tahoma"/>
                <w:b/>
                <w:bCs/>
                <w:sz w:val="18"/>
                <w:szCs w:val="18"/>
                <w:lang w:val="el-GR"/>
              </w:rPr>
              <w:t>Π</w:t>
            </w:r>
            <w:r>
              <w:rPr>
                <w:rFonts w:eastAsia="SimSun" w:cs="Tahoma"/>
                <w:b/>
                <w:bCs/>
                <w:sz w:val="18"/>
                <w:szCs w:val="18"/>
                <w:lang w:val="el-GR"/>
              </w:rPr>
              <w:t>4-Π5</w:t>
            </w:r>
          </w:p>
        </w:tc>
        <w:tc>
          <w:tcPr>
            <w:tcW w:w="637" w:type="pct"/>
            <w:shd w:val="clear" w:color="auto" w:fill="auto"/>
          </w:tcPr>
          <w:p w14:paraId="22B3A7EA" w14:textId="77777777" w:rsidR="00ED3114" w:rsidRPr="00155B45" w:rsidRDefault="00ED3114" w:rsidP="00155B45">
            <w:pPr>
              <w:suppressAutoHyphens w:val="0"/>
              <w:spacing w:before="0" w:line="252" w:lineRule="auto"/>
              <w:jc w:val="center"/>
              <w:rPr>
                <w:rFonts w:eastAsia="SimSun" w:cs="Tahoma"/>
                <w:sz w:val="18"/>
                <w:szCs w:val="18"/>
                <w:lang w:val="el-GR"/>
              </w:rPr>
            </w:pPr>
          </w:p>
        </w:tc>
        <w:tc>
          <w:tcPr>
            <w:tcW w:w="637" w:type="pct"/>
            <w:shd w:val="clear" w:color="auto" w:fill="auto"/>
          </w:tcPr>
          <w:p w14:paraId="613D8656" w14:textId="77777777" w:rsidR="00ED3114" w:rsidRPr="00155B45" w:rsidRDefault="00ED3114" w:rsidP="00155B45">
            <w:pPr>
              <w:suppressAutoHyphens w:val="0"/>
              <w:spacing w:before="0" w:line="252" w:lineRule="auto"/>
              <w:jc w:val="center"/>
              <w:rPr>
                <w:rFonts w:eastAsia="SimSun" w:cs="Tahoma"/>
                <w:sz w:val="18"/>
                <w:szCs w:val="18"/>
                <w:lang w:val="el-GR"/>
              </w:rPr>
            </w:pPr>
          </w:p>
        </w:tc>
        <w:tc>
          <w:tcPr>
            <w:tcW w:w="637" w:type="pct"/>
            <w:shd w:val="clear" w:color="auto" w:fill="auto"/>
          </w:tcPr>
          <w:p w14:paraId="10577247" w14:textId="77777777" w:rsidR="00ED3114" w:rsidRPr="00155B45" w:rsidRDefault="00ED3114" w:rsidP="00155B45">
            <w:pPr>
              <w:suppressAutoHyphens w:val="0"/>
              <w:spacing w:before="0" w:line="252" w:lineRule="auto"/>
              <w:jc w:val="center"/>
              <w:rPr>
                <w:rFonts w:eastAsia="SimSun" w:cs="Tahoma"/>
                <w:sz w:val="18"/>
                <w:szCs w:val="18"/>
                <w:lang w:val="el-GR"/>
              </w:rPr>
            </w:pPr>
          </w:p>
        </w:tc>
        <w:tc>
          <w:tcPr>
            <w:tcW w:w="640" w:type="pct"/>
            <w:shd w:val="clear" w:color="auto" w:fill="7F7F7F" w:themeFill="text1" w:themeFillTint="80"/>
          </w:tcPr>
          <w:p w14:paraId="05C7C9E4" w14:textId="77777777" w:rsidR="00ED3114" w:rsidRPr="00155B45" w:rsidRDefault="00ED3114" w:rsidP="00155B45">
            <w:pPr>
              <w:suppressAutoHyphens w:val="0"/>
              <w:spacing w:before="0" w:line="252" w:lineRule="auto"/>
              <w:jc w:val="center"/>
              <w:rPr>
                <w:rFonts w:eastAsia="SimSun" w:cs="Tahoma"/>
                <w:sz w:val="18"/>
                <w:szCs w:val="18"/>
                <w:lang w:val="el-GR"/>
              </w:rPr>
            </w:pPr>
          </w:p>
        </w:tc>
        <w:tc>
          <w:tcPr>
            <w:tcW w:w="640" w:type="pct"/>
            <w:shd w:val="clear" w:color="auto" w:fill="7F7F7F" w:themeFill="text1" w:themeFillTint="80"/>
          </w:tcPr>
          <w:p w14:paraId="5C98D6DD" w14:textId="77777777" w:rsidR="00ED3114" w:rsidRPr="00155B45" w:rsidRDefault="00ED3114" w:rsidP="00155B45">
            <w:pPr>
              <w:suppressAutoHyphens w:val="0"/>
              <w:spacing w:before="0" w:line="252" w:lineRule="auto"/>
              <w:jc w:val="center"/>
              <w:rPr>
                <w:rFonts w:eastAsia="SimSun" w:cs="Tahoma"/>
                <w:sz w:val="18"/>
                <w:szCs w:val="18"/>
                <w:lang w:val="el-GR"/>
              </w:rPr>
            </w:pPr>
          </w:p>
        </w:tc>
        <w:tc>
          <w:tcPr>
            <w:tcW w:w="629" w:type="pct"/>
            <w:shd w:val="clear" w:color="auto" w:fill="7F7F7F" w:themeFill="text1" w:themeFillTint="80"/>
          </w:tcPr>
          <w:p w14:paraId="712BF673" w14:textId="242E63B4" w:rsidR="00ED3114" w:rsidRPr="00155B45" w:rsidRDefault="00ED3114" w:rsidP="00155B45">
            <w:pPr>
              <w:suppressAutoHyphens w:val="0"/>
              <w:spacing w:before="0" w:line="252" w:lineRule="auto"/>
              <w:jc w:val="center"/>
              <w:rPr>
                <w:rFonts w:eastAsia="SimSun" w:cs="Tahoma"/>
                <w:sz w:val="18"/>
                <w:szCs w:val="18"/>
                <w:lang w:val="el-GR"/>
              </w:rPr>
            </w:pPr>
          </w:p>
        </w:tc>
      </w:tr>
    </w:tbl>
    <w:p w14:paraId="15D4B0B6" w14:textId="3A369453" w:rsidR="00E30D74" w:rsidRPr="00155B45" w:rsidRDefault="00E30D74" w:rsidP="00155B45">
      <w:pPr>
        <w:suppressAutoHyphens w:val="0"/>
        <w:spacing w:before="0" w:line="252" w:lineRule="auto"/>
        <w:rPr>
          <w:rFonts w:eastAsia="SimSun" w:cs="Tahoma"/>
          <w:szCs w:val="22"/>
          <w:lang w:val="el-GR"/>
        </w:rPr>
      </w:pPr>
      <w:r w:rsidRPr="00155B45">
        <w:rPr>
          <w:rFonts w:eastAsia="SimSun" w:cs="Tahoma"/>
          <w:szCs w:val="22"/>
          <w:lang w:val="el-GR"/>
        </w:rPr>
        <w:t>Στ</w:t>
      </w:r>
      <w:r w:rsidR="00220847" w:rsidRPr="00155B45">
        <w:rPr>
          <w:rFonts w:eastAsia="SimSun" w:cs="Tahoma"/>
          <w:szCs w:val="22"/>
          <w:lang w:val="el-GR"/>
        </w:rPr>
        <w:t>ο</w:t>
      </w:r>
      <w:r w:rsidRPr="00155B45">
        <w:rPr>
          <w:rFonts w:eastAsia="SimSun" w:cs="Tahoma"/>
          <w:szCs w:val="22"/>
          <w:lang w:val="el-GR"/>
        </w:rPr>
        <w:t xml:space="preserve"> πλαίσι</w:t>
      </w:r>
      <w:r w:rsidR="00220847" w:rsidRPr="00155B45">
        <w:rPr>
          <w:rFonts w:eastAsia="SimSun" w:cs="Tahoma"/>
          <w:szCs w:val="22"/>
          <w:lang w:val="el-GR"/>
        </w:rPr>
        <w:t>ο</w:t>
      </w:r>
      <w:r w:rsidRPr="00155B45">
        <w:rPr>
          <w:rFonts w:eastAsia="SimSun" w:cs="Tahoma"/>
          <w:szCs w:val="22"/>
          <w:lang w:val="el-GR"/>
        </w:rPr>
        <w:t xml:space="preserve"> </w:t>
      </w:r>
      <w:r w:rsidR="00220847" w:rsidRPr="00155B45">
        <w:rPr>
          <w:rFonts w:eastAsia="SimSun" w:cs="Tahoma"/>
          <w:szCs w:val="22"/>
          <w:lang w:val="el-GR"/>
        </w:rPr>
        <w:t>της προσφοράς του</w:t>
      </w:r>
      <w:r w:rsidRPr="00155B45">
        <w:rPr>
          <w:rFonts w:eastAsia="SimSun" w:cs="Tahoma"/>
          <w:szCs w:val="22"/>
          <w:lang w:val="el-GR"/>
        </w:rPr>
        <w:t>, ο Ανάδοχος καλείται να εξειδικεύσει περαιτέρω τον προγραμματισμό υλοποίησης του Έργου, που κατ’ ελάχιστο θα περιλαμβάνει:</w:t>
      </w:r>
    </w:p>
    <w:p w14:paraId="1B8C028C" w14:textId="27F18FE7" w:rsidR="00E30D74" w:rsidRPr="00155B45" w:rsidRDefault="00E30D74" w:rsidP="000833D5">
      <w:pPr>
        <w:pStyle w:val="aff"/>
        <w:numPr>
          <w:ilvl w:val="0"/>
          <w:numId w:val="22"/>
        </w:numPr>
        <w:suppressAutoHyphens w:val="0"/>
        <w:spacing w:before="0" w:line="252" w:lineRule="auto"/>
        <w:ind w:left="426" w:hanging="284"/>
        <w:contextualSpacing w:val="0"/>
        <w:rPr>
          <w:rFonts w:eastAsia="SimSun" w:cs="Tahoma"/>
          <w:szCs w:val="22"/>
          <w:lang w:val="el-GR"/>
        </w:rPr>
      </w:pPr>
      <w:r w:rsidRPr="00155B45">
        <w:rPr>
          <w:rFonts w:eastAsia="SimSun" w:cs="Tahoma"/>
          <w:szCs w:val="22"/>
          <w:lang w:val="el-GR"/>
        </w:rPr>
        <w:t>Τον αναλυτικό χρονοπρογραμματισμό υλοποίησης της δράσης, λαμβάνοντας υπόψη τα τρέχοντα δεδομένα και συνθήκες.</w:t>
      </w:r>
    </w:p>
    <w:p w14:paraId="654A72D3" w14:textId="6BCF40CA" w:rsidR="00E30D74" w:rsidRPr="00155B45" w:rsidRDefault="00E30D74" w:rsidP="000833D5">
      <w:pPr>
        <w:pStyle w:val="aff"/>
        <w:numPr>
          <w:ilvl w:val="0"/>
          <w:numId w:val="22"/>
        </w:numPr>
        <w:suppressAutoHyphens w:val="0"/>
        <w:spacing w:before="0" w:line="252" w:lineRule="auto"/>
        <w:ind w:left="426" w:hanging="284"/>
        <w:contextualSpacing w:val="0"/>
        <w:rPr>
          <w:rFonts w:eastAsia="SimSun" w:cs="Tahoma"/>
          <w:szCs w:val="22"/>
          <w:lang w:val="el-GR"/>
        </w:rPr>
      </w:pPr>
      <w:r w:rsidRPr="00155B45">
        <w:rPr>
          <w:rFonts w:eastAsia="SimSun" w:cs="Tahoma"/>
          <w:szCs w:val="22"/>
          <w:lang w:val="el-GR"/>
        </w:rPr>
        <w:t>Τον προσδιορισμό των κομβικών σημείων/ ορόσημων κατά την υλοποίηση της δράσης και τον εντοπισμό χρονικών ή άλλων αλληλεξαρτήσεων μεταξύ των βασικών ενεργειών υλοποίησης.</w:t>
      </w:r>
    </w:p>
    <w:p w14:paraId="788E9653" w14:textId="22C40ED6" w:rsidR="005130BD" w:rsidRPr="00155B45" w:rsidRDefault="00E30D74" w:rsidP="000833D5">
      <w:pPr>
        <w:pStyle w:val="aff"/>
        <w:numPr>
          <w:ilvl w:val="0"/>
          <w:numId w:val="22"/>
        </w:numPr>
        <w:suppressAutoHyphens w:val="0"/>
        <w:spacing w:before="0" w:line="252" w:lineRule="auto"/>
        <w:ind w:left="426" w:hanging="284"/>
        <w:contextualSpacing w:val="0"/>
        <w:rPr>
          <w:rFonts w:eastAsia="SimSun" w:cs="Tahoma"/>
          <w:szCs w:val="22"/>
          <w:lang w:val="el-GR"/>
        </w:rPr>
      </w:pPr>
      <w:r w:rsidRPr="00155B45">
        <w:rPr>
          <w:rFonts w:eastAsia="SimSun" w:cs="Tahoma"/>
          <w:szCs w:val="22"/>
          <w:lang w:val="el-GR"/>
        </w:rPr>
        <w:t xml:space="preserve">Την </w:t>
      </w:r>
      <w:proofErr w:type="spellStart"/>
      <w:r w:rsidRPr="00155B45">
        <w:rPr>
          <w:rFonts w:eastAsia="SimSun" w:cs="Tahoma"/>
          <w:szCs w:val="22"/>
          <w:lang w:val="el-GR"/>
        </w:rPr>
        <w:t>επικαιροποίηση</w:t>
      </w:r>
      <w:proofErr w:type="spellEnd"/>
      <w:r w:rsidRPr="00155B45">
        <w:rPr>
          <w:rFonts w:eastAsia="SimSun" w:cs="Tahoma"/>
          <w:szCs w:val="22"/>
          <w:lang w:val="el-GR"/>
        </w:rPr>
        <w:t>/ εξειδίκευση του πλάνου εργασιών του Αναδόχου, με βάση την παραπάνω ανάλυση.</w:t>
      </w:r>
    </w:p>
    <w:p w14:paraId="1EF1F854" w14:textId="77777777" w:rsidR="005130BD" w:rsidRPr="00155B45" w:rsidRDefault="005130BD" w:rsidP="00155B45">
      <w:pPr>
        <w:suppressAutoHyphens w:val="0"/>
        <w:autoSpaceDE w:val="0"/>
        <w:spacing w:before="0" w:line="252" w:lineRule="auto"/>
        <w:rPr>
          <w:rFonts w:eastAsia="SimSun" w:cs="Tahoma"/>
          <w:szCs w:val="22"/>
          <w:lang w:val="el-GR"/>
        </w:rPr>
      </w:pPr>
    </w:p>
    <w:p w14:paraId="77C0FFFF" w14:textId="2E3184C7" w:rsidR="00A613D1" w:rsidRPr="00155B45" w:rsidRDefault="001F6BBD" w:rsidP="000833D5">
      <w:pPr>
        <w:pStyle w:val="4"/>
        <w:numPr>
          <w:ilvl w:val="2"/>
          <w:numId w:val="16"/>
        </w:numPr>
        <w:spacing w:before="0" w:after="120" w:line="252" w:lineRule="auto"/>
        <w:ind w:left="1701" w:hanging="811"/>
        <w:rPr>
          <w:rFonts w:ascii="Tahoma" w:eastAsia="SimSun" w:hAnsi="Tahoma" w:cs="Tahoma"/>
          <w:szCs w:val="22"/>
          <w:lang w:val="el-GR"/>
        </w:rPr>
      </w:pPr>
      <w:bookmarkStart w:id="291" w:name="_Ref40954036"/>
      <w:bookmarkStart w:id="292" w:name="_Ref40985029"/>
      <w:bookmarkStart w:id="293" w:name="_Toc43378507"/>
      <w:bookmarkStart w:id="294" w:name="_Toc76119007"/>
      <w:r w:rsidRPr="00155B45">
        <w:rPr>
          <w:rFonts w:ascii="Tahoma" w:eastAsia="SimSun" w:hAnsi="Tahoma" w:cs="Tahoma"/>
          <w:szCs w:val="22"/>
          <w:lang w:val="el-GR"/>
        </w:rPr>
        <w:lastRenderedPageBreak/>
        <w:t>Φ</w:t>
      </w:r>
      <w:r w:rsidR="00B2166F" w:rsidRPr="00155B45">
        <w:rPr>
          <w:rFonts w:ascii="Tahoma" w:eastAsia="SimSun" w:hAnsi="Tahoma" w:cs="Tahoma"/>
          <w:szCs w:val="22"/>
          <w:lang w:val="el-GR"/>
        </w:rPr>
        <w:t xml:space="preserve">άσεις - </w:t>
      </w:r>
      <w:r w:rsidR="00A613D1" w:rsidRPr="00155B45">
        <w:rPr>
          <w:rFonts w:ascii="Tahoma" w:eastAsia="SimSun" w:hAnsi="Tahoma" w:cs="Tahoma"/>
          <w:szCs w:val="22"/>
          <w:lang w:val="el-GR"/>
        </w:rPr>
        <w:t>Παραδοτέα</w:t>
      </w:r>
      <w:bookmarkEnd w:id="291"/>
      <w:bookmarkEnd w:id="292"/>
      <w:bookmarkEnd w:id="293"/>
      <w:bookmarkEnd w:id="294"/>
      <w:r w:rsidR="003355E7" w:rsidRPr="00155B45">
        <w:rPr>
          <w:rFonts w:ascii="Tahoma" w:eastAsia="SimSun" w:hAnsi="Tahoma" w:cs="Tahoma"/>
          <w:szCs w:val="22"/>
          <w:lang w:val="el-GR"/>
        </w:rPr>
        <w:t xml:space="preserve"> </w:t>
      </w:r>
    </w:p>
    <w:p w14:paraId="4813835A" w14:textId="1D3E6825" w:rsidR="00800F6D" w:rsidRPr="00155B45" w:rsidRDefault="00800F6D"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Η</w:t>
      </w:r>
      <w:r w:rsidR="00916D11" w:rsidRPr="00155B45">
        <w:rPr>
          <w:rFonts w:eastAsia="SimSun" w:cs="Tahoma"/>
          <w:szCs w:val="22"/>
          <w:lang w:val="el-GR"/>
        </w:rPr>
        <w:t xml:space="preserve"> υλοποίηση τ</w:t>
      </w:r>
      <w:r w:rsidRPr="00155B45">
        <w:rPr>
          <w:rFonts w:eastAsia="SimSun" w:cs="Tahoma"/>
          <w:szCs w:val="22"/>
          <w:lang w:val="el-GR"/>
        </w:rPr>
        <w:t>ου έργου «</w:t>
      </w:r>
      <w:r w:rsidR="008A5C09" w:rsidRPr="008A5C09">
        <w:rPr>
          <w:rFonts w:eastAsia="SimSun" w:cs="Tahoma"/>
          <w:szCs w:val="22"/>
          <w:lang w:val="el-GR"/>
        </w:rPr>
        <w:t xml:space="preserve">Ανασχεδιασμός, Απλούστευση &amp; </w:t>
      </w:r>
      <w:proofErr w:type="spellStart"/>
      <w:r w:rsidR="008A5C09" w:rsidRPr="008A5C09">
        <w:rPr>
          <w:rFonts w:eastAsia="SimSun" w:cs="Tahoma"/>
          <w:szCs w:val="22"/>
          <w:lang w:val="el-GR"/>
        </w:rPr>
        <w:t>Μοντελοποίηση</w:t>
      </w:r>
      <w:proofErr w:type="spellEnd"/>
      <w:r w:rsidR="008A5C09" w:rsidRPr="008A5C09">
        <w:rPr>
          <w:rFonts w:eastAsia="SimSun" w:cs="Tahoma"/>
          <w:szCs w:val="22"/>
          <w:lang w:val="el-GR"/>
        </w:rPr>
        <w:t xml:space="preserve"> ροών του Εθνικού Τυπογραφείου</w:t>
      </w:r>
      <w:r w:rsidR="00C73B52" w:rsidRPr="00155B45">
        <w:rPr>
          <w:rFonts w:eastAsia="SimSun" w:cs="Tahoma"/>
          <w:szCs w:val="22"/>
          <w:lang w:val="el-GR"/>
        </w:rPr>
        <w:t>»</w:t>
      </w:r>
      <w:r w:rsidRPr="00155B45">
        <w:rPr>
          <w:rFonts w:eastAsia="SimSun" w:cs="Tahoma"/>
          <w:szCs w:val="22"/>
          <w:lang w:val="el-GR"/>
        </w:rPr>
        <w:t xml:space="preserve"> </w:t>
      </w:r>
      <w:r w:rsidR="00916D11" w:rsidRPr="00155B45">
        <w:rPr>
          <w:rFonts w:eastAsia="SimSun" w:cs="Tahoma"/>
          <w:szCs w:val="22"/>
          <w:lang w:val="el-GR"/>
        </w:rPr>
        <w:t xml:space="preserve">θα περιλαμβάνει </w:t>
      </w:r>
      <w:r w:rsidR="00AA5888">
        <w:rPr>
          <w:rFonts w:eastAsia="SimSun" w:cs="Tahoma"/>
          <w:szCs w:val="22"/>
          <w:lang w:val="el-GR"/>
        </w:rPr>
        <w:t>2</w:t>
      </w:r>
      <w:r w:rsidR="00AA5888" w:rsidRPr="00155B45">
        <w:rPr>
          <w:rFonts w:eastAsia="SimSun" w:cs="Tahoma"/>
          <w:szCs w:val="22"/>
          <w:lang w:val="el-GR"/>
        </w:rPr>
        <w:t xml:space="preserve"> </w:t>
      </w:r>
      <w:r w:rsidR="00916D11" w:rsidRPr="00155B45">
        <w:rPr>
          <w:rFonts w:eastAsia="SimSun" w:cs="Tahoma"/>
          <w:szCs w:val="22"/>
          <w:lang w:val="el-GR"/>
        </w:rPr>
        <w:t xml:space="preserve">φάσεις υλοποίησης: </w:t>
      </w:r>
    </w:p>
    <w:p w14:paraId="3A5A7C75" w14:textId="77777777" w:rsidR="002318BB" w:rsidRPr="00155B45" w:rsidRDefault="002318BB" w:rsidP="00155B45">
      <w:pPr>
        <w:suppressAutoHyphens w:val="0"/>
        <w:autoSpaceDE w:val="0"/>
        <w:spacing w:before="0" w:line="252" w:lineRule="auto"/>
        <w:rPr>
          <w:rFonts w:eastAsia="SimSun" w:cs="Tahoma"/>
          <w:szCs w:val="22"/>
          <w:lang w:val="el-GR"/>
        </w:rPr>
      </w:pPr>
    </w:p>
    <w:p w14:paraId="20B53771" w14:textId="7BBE7A14" w:rsidR="00D57170" w:rsidRPr="00155B45" w:rsidRDefault="00C73B52" w:rsidP="00155B45">
      <w:pPr>
        <w:suppressAutoHyphens w:val="0"/>
        <w:autoSpaceDE w:val="0"/>
        <w:spacing w:before="0" w:line="252" w:lineRule="auto"/>
        <w:rPr>
          <w:rFonts w:eastAsia="SimSun" w:cs="Tahoma"/>
          <w:szCs w:val="22"/>
          <w:lang w:val="el-GR"/>
        </w:rPr>
      </w:pPr>
      <w:r w:rsidRPr="00155B45">
        <w:rPr>
          <w:rFonts w:eastAsia="SimSun" w:cs="Tahoma"/>
          <w:szCs w:val="22"/>
          <w:lang w:val="el-GR"/>
        </w:rPr>
        <w:t xml:space="preserve">Στη συνέχεια, </w:t>
      </w:r>
      <w:r w:rsidR="00B3723C" w:rsidRPr="00155B45">
        <w:rPr>
          <w:rFonts w:eastAsia="SimSun" w:cs="Tahoma"/>
          <w:szCs w:val="22"/>
          <w:lang w:val="el-GR"/>
        </w:rPr>
        <w:t>περιγράφονται αναλυτικά οι εργασίες υλοποίησης</w:t>
      </w:r>
      <w:r w:rsidR="00B8470A" w:rsidRPr="00155B45">
        <w:rPr>
          <w:rFonts w:eastAsia="SimSun" w:cs="Tahoma"/>
          <w:szCs w:val="22"/>
          <w:lang w:val="el-GR"/>
        </w:rPr>
        <w:t xml:space="preserve"> και τα παραδοτέα κάθε φάσης</w:t>
      </w:r>
      <w:r w:rsidR="00B3723C" w:rsidRPr="00155B45">
        <w:rPr>
          <w:rFonts w:eastAsia="SimSun" w:cs="Tahoma"/>
          <w:szCs w:val="22"/>
          <w:lang w:val="el-GR"/>
        </w:rPr>
        <w:t>:</w:t>
      </w:r>
    </w:p>
    <w:p w14:paraId="5483025A" w14:textId="10001DCA" w:rsidR="005130BD" w:rsidRDefault="005130BD" w:rsidP="00155B45">
      <w:pPr>
        <w:suppressAutoHyphens w:val="0"/>
        <w:autoSpaceDE w:val="0"/>
        <w:spacing w:before="0" w:line="252" w:lineRule="auto"/>
        <w:rPr>
          <w:rFonts w:eastAsia="SimSun" w:cs="Tahoma"/>
          <w:szCs w:val="22"/>
          <w:lang w:val="el-GR"/>
        </w:rPr>
      </w:pPr>
    </w:p>
    <w:p w14:paraId="5C165E2D" w14:textId="77777777" w:rsidR="00025FF8" w:rsidRDefault="00025FF8" w:rsidP="00155B45">
      <w:pPr>
        <w:suppressAutoHyphens w:val="0"/>
        <w:autoSpaceDE w:val="0"/>
        <w:spacing w:before="0" w:line="252" w:lineRule="auto"/>
        <w:rPr>
          <w:rFonts w:eastAsia="SimSun" w:cs="Tahoma"/>
          <w:szCs w:val="22"/>
          <w:lang w:val="el-GR"/>
        </w:rPr>
      </w:pPr>
    </w:p>
    <w:p w14:paraId="3E48D61D" w14:textId="248593C4" w:rsidR="00B84EE0" w:rsidRPr="00155B45" w:rsidRDefault="00B84EE0" w:rsidP="000833D5">
      <w:pPr>
        <w:pStyle w:val="4"/>
        <w:numPr>
          <w:ilvl w:val="3"/>
          <w:numId w:val="16"/>
        </w:numPr>
        <w:tabs>
          <w:tab w:val="left" w:pos="1985"/>
        </w:tabs>
        <w:spacing w:before="0" w:after="120" w:line="252" w:lineRule="auto"/>
        <w:ind w:left="1843" w:hanging="850"/>
        <w:rPr>
          <w:rFonts w:ascii="Tahoma" w:eastAsia="SimSun" w:hAnsi="Tahoma" w:cs="Tahoma"/>
          <w:szCs w:val="22"/>
          <w:lang w:val="el-GR"/>
        </w:rPr>
      </w:pPr>
      <w:bookmarkStart w:id="295" w:name="_Toc76119008"/>
      <w:r w:rsidRPr="00155B45">
        <w:rPr>
          <w:rFonts w:ascii="Tahoma" w:eastAsia="SimSun" w:hAnsi="Tahoma" w:cs="Tahoma"/>
          <w:bCs w:val="0"/>
          <w:szCs w:val="22"/>
          <w:lang w:val="el-GR"/>
        </w:rPr>
        <w:t xml:space="preserve">Φάση </w:t>
      </w:r>
      <w:r w:rsidR="00FE4554">
        <w:rPr>
          <w:rFonts w:ascii="Tahoma" w:eastAsia="SimSun" w:hAnsi="Tahoma" w:cs="Tahoma"/>
          <w:bCs w:val="0"/>
          <w:szCs w:val="22"/>
          <w:lang w:val="el-GR"/>
        </w:rPr>
        <w:t>Α</w:t>
      </w:r>
      <w:r w:rsidR="00FE4554" w:rsidRPr="00155B45">
        <w:rPr>
          <w:rFonts w:ascii="Tahoma" w:eastAsia="SimSun" w:hAnsi="Tahoma" w:cs="Tahoma"/>
          <w:bCs w:val="0"/>
          <w:szCs w:val="22"/>
          <w:lang w:val="el-GR"/>
        </w:rPr>
        <w:t xml:space="preserve"> </w:t>
      </w:r>
      <w:r w:rsidR="0054699E" w:rsidRPr="00155B45">
        <w:rPr>
          <w:rFonts w:eastAsia="SimSun" w:cs="Tahoma"/>
          <w:b w:val="0"/>
          <w:szCs w:val="22"/>
          <w:lang w:val="el-GR"/>
        </w:rPr>
        <w:t>–</w:t>
      </w:r>
      <w:r w:rsidRPr="00155B45">
        <w:rPr>
          <w:rFonts w:ascii="Tahoma" w:eastAsia="SimSun" w:hAnsi="Tahoma" w:cs="Tahoma"/>
          <w:bCs w:val="0"/>
          <w:szCs w:val="22"/>
          <w:lang w:val="el-GR"/>
        </w:rPr>
        <w:t xml:space="preserve"> </w:t>
      </w:r>
      <w:r w:rsidR="0054699E" w:rsidRPr="0054699E">
        <w:rPr>
          <w:rFonts w:ascii="Tahoma" w:eastAsia="SimSun" w:hAnsi="Tahoma" w:cs="Tahoma"/>
          <w:bCs w:val="0"/>
          <w:szCs w:val="22"/>
          <w:lang w:val="el-GR"/>
        </w:rPr>
        <w:t>Αποτύπωση και αξιολόγηση της υφιστάμενης κατάστασης λειτουργίας του ΕΤ με έμφαση στις διαδικασίες υποδοχής και επεξεργασίας εγγράφων προς δημοσίευση</w:t>
      </w:r>
      <w:r w:rsidR="00B31E22">
        <w:rPr>
          <w:rFonts w:ascii="Tahoma" w:eastAsia="SimSun" w:hAnsi="Tahoma" w:cs="Tahoma"/>
          <w:bCs w:val="0"/>
          <w:szCs w:val="22"/>
          <w:lang w:val="el-GR"/>
        </w:rPr>
        <w:t xml:space="preserve"> και λοιπών εργασιών</w:t>
      </w:r>
      <w:r w:rsidR="004715AE">
        <w:rPr>
          <w:rFonts w:ascii="Tahoma" w:eastAsia="SimSun" w:hAnsi="Tahoma" w:cs="Tahoma"/>
          <w:bCs w:val="0"/>
          <w:szCs w:val="22"/>
          <w:lang w:val="el-GR"/>
        </w:rPr>
        <w:t>.</w:t>
      </w:r>
      <w:bookmarkEnd w:id="295"/>
      <w:r w:rsidRPr="00155B45">
        <w:rPr>
          <w:rFonts w:ascii="Tahoma" w:eastAsia="SimSun" w:hAnsi="Tahoma" w:cs="Tahoma"/>
          <w:bCs w:val="0"/>
          <w:szCs w:val="22"/>
          <w:lang w:val="el-GR"/>
        </w:rPr>
        <w:t xml:space="preserve"> </w:t>
      </w:r>
    </w:p>
    <w:tbl>
      <w:tblPr>
        <w:tblStyle w:val="aff0"/>
        <w:tblW w:w="9639" w:type="dxa"/>
        <w:tblInd w:w="137" w:type="dxa"/>
        <w:tblLook w:val="04A0" w:firstRow="1" w:lastRow="0" w:firstColumn="1" w:lastColumn="0" w:noHBand="0" w:noVBand="1"/>
      </w:tblPr>
      <w:tblGrid>
        <w:gridCol w:w="1559"/>
        <w:gridCol w:w="5670"/>
        <w:gridCol w:w="2410"/>
      </w:tblGrid>
      <w:tr w:rsidR="00C73B52" w:rsidRPr="00155B45" w14:paraId="25EAF859" w14:textId="77777777" w:rsidTr="009F6C8E">
        <w:tc>
          <w:tcPr>
            <w:tcW w:w="7229" w:type="dxa"/>
            <w:gridSpan w:val="2"/>
            <w:shd w:val="clear" w:color="auto" w:fill="E7E6E6" w:themeFill="background2"/>
          </w:tcPr>
          <w:p w14:paraId="48A0D0AC" w14:textId="256C1455" w:rsidR="00C73B52" w:rsidRPr="00155B45" w:rsidRDefault="00C73B52" w:rsidP="0054699E">
            <w:pPr>
              <w:suppressAutoHyphens w:val="0"/>
              <w:spacing w:before="0" w:line="252" w:lineRule="auto"/>
              <w:jc w:val="center"/>
              <w:rPr>
                <w:rFonts w:eastAsia="SimSun" w:cs="Tahoma"/>
                <w:b/>
                <w:szCs w:val="22"/>
                <w:lang w:val="el-GR"/>
              </w:rPr>
            </w:pPr>
            <w:r w:rsidRPr="00155B45">
              <w:rPr>
                <w:rFonts w:eastAsia="SimSun" w:cs="Tahoma"/>
                <w:b/>
                <w:szCs w:val="22"/>
                <w:lang w:val="el-GR"/>
              </w:rPr>
              <w:t xml:space="preserve">Φάση </w:t>
            </w:r>
            <w:r w:rsidR="00FE4554">
              <w:rPr>
                <w:rFonts w:eastAsia="SimSun" w:cs="Tahoma"/>
                <w:b/>
                <w:szCs w:val="22"/>
                <w:lang w:val="el-GR"/>
              </w:rPr>
              <w:t>Α</w:t>
            </w:r>
            <w:r w:rsidR="00FE4554" w:rsidRPr="00155B45">
              <w:rPr>
                <w:rFonts w:eastAsia="SimSun" w:cs="Tahoma"/>
                <w:b/>
                <w:szCs w:val="22"/>
                <w:lang w:val="el-GR"/>
              </w:rPr>
              <w:t xml:space="preserve"> </w:t>
            </w:r>
            <w:r w:rsidRPr="00155B45">
              <w:rPr>
                <w:rFonts w:eastAsia="SimSun" w:cs="Tahoma"/>
                <w:b/>
                <w:szCs w:val="22"/>
                <w:lang w:val="el-GR"/>
              </w:rPr>
              <w:t>–</w:t>
            </w:r>
            <w:r w:rsidR="0054699E">
              <w:rPr>
                <w:rFonts w:eastAsia="SimSun" w:cs="Tahoma"/>
                <w:b/>
                <w:szCs w:val="22"/>
                <w:lang w:val="el-GR"/>
              </w:rPr>
              <w:t xml:space="preserve"> </w:t>
            </w:r>
            <w:r w:rsidR="0054699E" w:rsidRPr="0054699E">
              <w:rPr>
                <w:rFonts w:eastAsia="SimSun" w:cs="Tahoma"/>
                <w:b/>
                <w:szCs w:val="22"/>
                <w:lang w:val="el-GR"/>
              </w:rPr>
              <w:t>Αποτύπωση και αξιολόγηση της υφιστάμενης κατάστασης λειτουργίας του ΕΤ με έμφαση στις διαδικασίες υποδοχής και επεξεργασίας εγγράφων προς δημοσίευση</w:t>
            </w:r>
            <w:r w:rsidR="00B31E22">
              <w:rPr>
                <w:rFonts w:eastAsia="SimSun" w:cs="Tahoma"/>
                <w:b/>
                <w:szCs w:val="22"/>
                <w:lang w:val="el-GR"/>
              </w:rPr>
              <w:t xml:space="preserve"> και λοιπών εργασιών</w:t>
            </w:r>
          </w:p>
        </w:tc>
        <w:tc>
          <w:tcPr>
            <w:tcW w:w="2410" w:type="dxa"/>
            <w:shd w:val="clear" w:color="auto" w:fill="E7E6E6" w:themeFill="background2"/>
          </w:tcPr>
          <w:p w14:paraId="5C723F15" w14:textId="35DD27C3" w:rsidR="00C73B52" w:rsidRPr="00155B45" w:rsidRDefault="00C73B52" w:rsidP="00155B45">
            <w:pPr>
              <w:suppressAutoHyphens w:val="0"/>
              <w:spacing w:before="0" w:line="252" w:lineRule="auto"/>
              <w:jc w:val="center"/>
              <w:rPr>
                <w:rFonts w:eastAsia="SimSun" w:cs="Tahoma"/>
                <w:b/>
                <w:szCs w:val="22"/>
                <w:lang w:val="el-GR"/>
              </w:rPr>
            </w:pPr>
            <w:r w:rsidRPr="00155B45">
              <w:rPr>
                <w:rFonts w:eastAsia="SimSun" w:cs="Tahoma"/>
                <w:b/>
                <w:szCs w:val="22"/>
                <w:lang w:val="el-GR"/>
              </w:rPr>
              <w:t xml:space="preserve">Διάρκεια: </w:t>
            </w:r>
            <w:r w:rsidR="00FE4554">
              <w:rPr>
                <w:rFonts w:eastAsia="SimSun" w:cs="Tahoma"/>
                <w:b/>
                <w:szCs w:val="22"/>
                <w:lang w:val="el-GR"/>
              </w:rPr>
              <w:t>3</w:t>
            </w:r>
            <w:r w:rsidR="00FE4554" w:rsidRPr="00155B45">
              <w:rPr>
                <w:rFonts w:eastAsia="SimSun" w:cs="Tahoma"/>
                <w:b/>
                <w:szCs w:val="22"/>
                <w:lang w:val="el-GR"/>
              </w:rPr>
              <w:t xml:space="preserve">  </w:t>
            </w:r>
            <w:r w:rsidRPr="00155B45">
              <w:rPr>
                <w:rFonts w:eastAsia="SimSun" w:cs="Tahoma"/>
                <w:b/>
                <w:szCs w:val="22"/>
                <w:lang w:val="el-GR"/>
              </w:rPr>
              <w:t>μήνες</w:t>
            </w:r>
          </w:p>
        </w:tc>
      </w:tr>
      <w:tr w:rsidR="005130BD" w:rsidRPr="00072EE8" w14:paraId="62923060" w14:textId="77777777" w:rsidTr="00842E82">
        <w:tc>
          <w:tcPr>
            <w:tcW w:w="9639" w:type="dxa"/>
            <w:gridSpan w:val="3"/>
          </w:tcPr>
          <w:p w14:paraId="317C6BE5" w14:textId="004B379D" w:rsidR="00FE4554" w:rsidRPr="00025FF8" w:rsidRDefault="00FE4554" w:rsidP="00FE4554">
            <w:pPr>
              <w:spacing w:before="0" w:line="252" w:lineRule="auto"/>
              <w:rPr>
                <w:rFonts w:eastAsia="Calibri" w:cs="Tahoma"/>
                <w:lang w:val="el-GR" w:eastAsia="el-GR"/>
              </w:rPr>
            </w:pPr>
            <w:bookmarkStart w:id="296" w:name="_Hlk38846458"/>
            <w:r w:rsidRPr="00025FF8">
              <w:rPr>
                <w:rFonts w:eastAsia="Calibri" w:cs="Tahoma"/>
                <w:lang w:val="el-GR" w:eastAsia="el-GR"/>
              </w:rPr>
              <w:t>Με την έναρξη του Έργου, ο Ανάδοχος, θα οριοθετήσει το αναλυτικό μεθοδολογικό πλαίσιο υλοποίησης του Έργου, το οποίο θα διαπερνά το σύνολο του έργου και θα εμπεριέχει: τη στρατηγική και την αναλυτική μεθοδολογία υλοποίησης που θα ακολουθήσει σε όλα τα στάδια του έργου (π.χ. τεχνικές, εργαλεία, συνεργασίες, κριτήρια αξιολόγησης, κλπ.), τις διαδικασίες συνεργασίας με το προσωπικό του Κυρίου του Έργου και μεταφοράς τεχνογνωσίας στον Οργανισμό, τις αναγκαίες επικοινωνίες και συνεργασίες που πρόκειται να κάνει με τρίτους φορείς, και κάθε άλλη αναγκαία πτυχή του έργου, προδιαγράφοντας έτσι αναλυτικά τον οδικό χάρτη υλοποίησης και τις απαραίτητες κατά περίπτωση εισροές εκ μέρους του ΕΤ και τρίτων οντοτήτων.</w:t>
            </w:r>
          </w:p>
          <w:p w14:paraId="3BA8A41F" w14:textId="0D4402C4" w:rsidR="00FE4554" w:rsidRPr="00025FF8" w:rsidRDefault="00FE4554" w:rsidP="00FE4554">
            <w:pPr>
              <w:suppressAutoHyphens w:val="0"/>
              <w:autoSpaceDE w:val="0"/>
              <w:spacing w:before="0" w:line="252" w:lineRule="auto"/>
              <w:rPr>
                <w:rFonts w:cs="Tahoma"/>
                <w:lang w:val="el-GR"/>
              </w:rPr>
            </w:pPr>
            <w:r w:rsidRPr="00025FF8">
              <w:rPr>
                <w:rFonts w:eastAsia="Calibri" w:cs="Tahoma"/>
                <w:lang w:val="el-GR" w:eastAsia="el-GR"/>
              </w:rPr>
              <w:t>Η οριοθέτηση του Μεθοδολογικού Πλαισίου Απλούστευσης Διαδικασιών του ΕΤ που θα ακολουθήσει ο ανάδοχος θα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w:t>
            </w:r>
          </w:p>
          <w:p w14:paraId="52EE3868" w14:textId="1E5E0F5A" w:rsidR="00067BB1" w:rsidRPr="00025FF8" w:rsidRDefault="00FE4554" w:rsidP="001766ED">
            <w:pPr>
              <w:suppressAutoHyphens w:val="0"/>
              <w:autoSpaceDE w:val="0"/>
              <w:spacing w:before="0" w:line="252" w:lineRule="auto"/>
              <w:rPr>
                <w:rFonts w:cs="Tahoma"/>
                <w:lang w:val="el-GR"/>
              </w:rPr>
            </w:pPr>
            <w:r w:rsidRPr="00025FF8">
              <w:rPr>
                <w:rFonts w:cs="Tahoma"/>
                <w:lang w:val="el-GR"/>
              </w:rPr>
              <w:t xml:space="preserve">Επιπλέον, στη φάση αυτή ο Ανάδοχος θα προβεί </w:t>
            </w:r>
            <w:r w:rsidR="00067BB1" w:rsidRPr="00025FF8">
              <w:rPr>
                <w:rFonts w:cs="Tahoma"/>
                <w:lang w:val="el-GR"/>
              </w:rPr>
              <w:t>στην πλήρη καταγραφή και αποτύπωση (χαρτογράφηση) της υφιστάμενης κατάστασης για το σύνολο των διαδικασιών</w:t>
            </w:r>
            <w:bookmarkEnd w:id="296"/>
            <w:r w:rsidR="00067BB1" w:rsidRPr="00025FF8">
              <w:rPr>
                <w:rFonts w:cs="Tahoma"/>
                <w:lang w:val="el-GR"/>
              </w:rPr>
              <w:t xml:space="preserve"> του Κυρίου του Έργου που συνδέονται με τις διεργασίες υποδοχής και επεξεργασίας εγγράφων προς δημοσίευση και εμπίπτουν στο αντικείμενο του παρόντος έργου.</w:t>
            </w:r>
          </w:p>
          <w:p w14:paraId="17F6D423" w14:textId="77777777" w:rsidR="00067BB1" w:rsidRPr="00025FF8" w:rsidRDefault="00067BB1" w:rsidP="00067BB1">
            <w:pPr>
              <w:suppressAutoHyphens w:val="0"/>
              <w:autoSpaceDE w:val="0"/>
              <w:spacing w:before="0" w:line="252" w:lineRule="auto"/>
              <w:rPr>
                <w:rFonts w:cs="Tahoma"/>
                <w:lang w:val="el-GR"/>
              </w:rPr>
            </w:pPr>
            <w:r w:rsidRPr="00025FF8">
              <w:rPr>
                <w:rFonts w:cs="Tahoma"/>
                <w:lang w:val="el-GR"/>
              </w:rPr>
              <w:t xml:space="preserve">Συγκεκριμένα, ο Ανάδοχος θα προβεί τουλάχιστον στα παρακάτω: </w:t>
            </w:r>
          </w:p>
          <w:p w14:paraId="7334FAD5" w14:textId="559014EB" w:rsidR="00067BB1" w:rsidRPr="00025FF8" w:rsidRDefault="00067BB1" w:rsidP="000833D5">
            <w:pPr>
              <w:numPr>
                <w:ilvl w:val="0"/>
                <w:numId w:val="45"/>
              </w:numPr>
              <w:suppressAutoHyphens w:val="0"/>
              <w:autoSpaceDE w:val="0"/>
              <w:spacing w:before="0" w:line="252" w:lineRule="auto"/>
              <w:rPr>
                <w:rFonts w:cs="Tahoma"/>
                <w:lang w:val="el-GR"/>
              </w:rPr>
            </w:pPr>
            <w:r w:rsidRPr="00025FF8">
              <w:rPr>
                <w:rFonts w:cs="Tahoma"/>
                <w:lang w:val="el-GR"/>
              </w:rPr>
              <w:t>Ανάλυση και αξιολόγηση του οργανογράμματος και της οργανωτικής διάρθρωσης των υπηρεσιών του ΕΤ.</w:t>
            </w:r>
          </w:p>
          <w:p w14:paraId="5287BF74" w14:textId="0E1A4947" w:rsidR="00067BB1" w:rsidRPr="00025FF8" w:rsidRDefault="00067BB1" w:rsidP="000833D5">
            <w:pPr>
              <w:numPr>
                <w:ilvl w:val="0"/>
                <w:numId w:val="45"/>
              </w:numPr>
              <w:suppressAutoHyphens w:val="0"/>
              <w:autoSpaceDE w:val="0"/>
              <w:spacing w:before="0" w:line="252" w:lineRule="auto"/>
              <w:rPr>
                <w:rFonts w:cs="Tahoma"/>
                <w:lang w:val="el-GR"/>
              </w:rPr>
            </w:pPr>
            <w:r w:rsidRPr="00025FF8">
              <w:rPr>
                <w:rFonts w:cs="Tahoma"/>
                <w:lang w:val="el-GR"/>
              </w:rPr>
              <w:t>Καταγραφή των επιχειρησιακών διαδικασιών του ΕΤ βάσει των αρμοδιοτήτων του αλλά και των τυπικών εργασιών που εκτελεί. Οι αναγνωρισθείσες διαδικασίες θα διασυνδέονται με τις διεργασίες υποδοχής και επεξεργασίας εγγράφων προς δημοσίευση</w:t>
            </w:r>
            <w:r w:rsidR="00B31E22">
              <w:rPr>
                <w:rFonts w:cs="Tahoma"/>
                <w:lang w:val="el-GR"/>
              </w:rPr>
              <w:t xml:space="preserve"> και λοιπών εργασιών</w:t>
            </w:r>
            <w:r w:rsidRPr="00025FF8">
              <w:rPr>
                <w:rFonts w:cs="Tahoma"/>
                <w:lang w:val="el-GR"/>
              </w:rPr>
              <w:t xml:space="preserve">. Η καταγραφή των διαδικασιών, θα πρέπει να πραγματοποιηθεί με χρήση της ευρέως αποδεκτής μεθόδου </w:t>
            </w:r>
            <w:proofErr w:type="spellStart"/>
            <w:r w:rsidRPr="00025FF8">
              <w:rPr>
                <w:rFonts w:cs="Tahoma"/>
                <w:lang w:val="el-GR"/>
              </w:rPr>
              <w:t>μοντελοποίησης</w:t>
            </w:r>
            <w:proofErr w:type="spellEnd"/>
            <w:r w:rsidRPr="00025FF8">
              <w:rPr>
                <w:rFonts w:cs="Tahoma"/>
                <w:lang w:val="el-GR"/>
              </w:rPr>
              <w:t>, όπως ενδεικτικά BPMN 2.0.2 (ISO/IEC 19510) ή ανάλογης.</w:t>
            </w:r>
            <w:r w:rsidR="00A467F7" w:rsidRPr="00025FF8">
              <w:rPr>
                <w:rFonts w:cs="Tahoma"/>
                <w:lang w:val="el-GR"/>
              </w:rPr>
              <w:t xml:space="preserve"> Η σχετική καταγραφή θα περιλαμβάνει ανά διαδικασία</w:t>
            </w:r>
            <w:r w:rsidR="008C44F5" w:rsidRPr="00025FF8">
              <w:rPr>
                <w:rFonts w:cs="Tahoma"/>
                <w:lang w:val="el-GR"/>
              </w:rPr>
              <w:t>, κατ’ ελάχιστον τις εξής παραμέτρους</w:t>
            </w:r>
            <w:r w:rsidR="00A467F7" w:rsidRPr="00025FF8">
              <w:rPr>
                <w:rFonts w:cs="Tahoma"/>
                <w:lang w:val="el-GR"/>
              </w:rPr>
              <w:t>:</w:t>
            </w:r>
          </w:p>
          <w:p w14:paraId="21A83E72" w14:textId="1FCACA73" w:rsidR="00A467F7" w:rsidRPr="00025FF8" w:rsidRDefault="00A467F7" w:rsidP="000833D5">
            <w:pPr>
              <w:numPr>
                <w:ilvl w:val="1"/>
                <w:numId w:val="45"/>
              </w:numPr>
              <w:suppressAutoHyphens w:val="0"/>
              <w:autoSpaceDE w:val="0"/>
              <w:spacing w:before="0" w:line="252" w:lineRule="auto"/>
              <w:rPr>
                <w:rFonts w:cs="Tahoma"/>
                <w:lang w:val="el-GR"/>
              </w:rPr>
            </w:pPr>
            <w:r w:rsidRPr="00025FF8">
              <w:rPr>
                <w:rFonts w:cs="Tahoma"/>
                <w:lang w:val="el-GR"/>
              </w:rPr>
              <w:t>Τη συχνότητα</w:t>
            </w:r>
            <w:r w:rsidR="008C44F5" w:rsidRPr="00025FF8">
              <w:rPr>
                <w:rFonts w:cs="Tahoma"/>
                <w:lang w:val="el-GR"/>
              </w:rPr>
              <w:t xml:space="preserve"> υλοποίησης</w:t>
            </w:r>
          </w:p>
          <w:p w14:paraId="24500C18" w14:textId="14C5ACFC" w:rsidR="00A467F7" w:rsidRPr="00025FF8" w:rsidRDefault="00A467F7" w:rsidP="000833D5">
            <w:pPr>
              <w:numPr>
                <w:ilvl w:val="1"/>
                <w:numId w:val="45"/>
              </w:numPr>
              <w:suppressAutoHyphens w:val="0"/>
              <w:autoSpaceDE w:val="0"/>
              <w:spacing w:before="0" w:line="252" w:lineRule="auto"/>
              <w:rPr>
                <w:rFonts w:cs="Tahoma"/>
                <w:lang w:val="el-GR"/>
              </w:rPr>
            </w:pPr>
            <w:r w:rsidRPr="00025FF8">
              <w:rPr>
                <w:rFonts w:cs="Tahoma"/>
                <w:lang w:val="el-GR"/>
              </w:rPr>
              <w:t>Τα βήματα</w:t>
            </w:r>
          </w:p>
          <w:p w14:paraId="7E89EE73" w14:textId="413D42B2" w:rsidR="00A467F7" w:rsidRPr="00025FF8" w:rsidRDefault="008F7314" w:rsidP="000833D5">
            <w:pPr>
              <w:numPr>
                <w:ilvl w:val="1"/>
                <w:numId w:val="45"/>
              </w:numPr>
              <w:suppressAutoHyphens w:val="0"/>
              <w:autoSpaceDE w:val="0"/>
              <w:spacing w:before="0" w:line="252" w:lineRule="auto"/>
              <w:rPr>
                <w:rFonts w:cs="Tahoma"/>
                <w:lang w:val="el-GR"/>
              </w:rPr>
            </w:pPr>
            <w:r w:rsidRPr="00025FF8">
              <w:rPr>
                <w:rFonts w:cs="Tahoma"/>
                <w:lang w:val="el-GR"/>
              </w:rPr>
              <w:t>Τις εισροές (</w:t>
            </w:r>
            <w:r w:rsidR="00A467F7" w:rsidRPr="00025FF8">
              <w:rPr>
                <w:rFonts w:cs="Tahoma"/>
                <w:lang w:val="el-GR"/>
              </w:rPr>
              <w:t>εισερχόμενα δικαιολογητικά/ στοιχεία</w:t>
            </w:r>
            <w:r w:rsidRPr="00025FF8">
              <w:rPr>
                <w:rFonts w:cs="Tahoma"/>
                <w:lang w:val="el-GR"/>
              </w:rPr>
              <w:t>)</w:t>
            </w:r>
          </w:p>
          <w:p w14:paraId="05911286" w14:textId="20407086" w:rsidR="00A467F7" w:rsidRPr="00025FF8" w:rsidRDefault="00A467F7" w:rsidP="000833D5">
            <w:pPr>
              <w:numPr>
                <w:ilvl w:val="1"/>
                <w:numId w:val="45"/>
              </w:numPr>
              <w:suppressAutoHyphens w:val="0"/>
              <w:autoSpaceDE w:val="0"/>
              <w:spacing w:before="0" w:line="252" w:lineRule="auto"/>
              <w:rPr>
                <w:rFonts w:cs="Tahoma"/>
                <w:lang w:val="el-GR"/>
              </w:rPr>
            </w:pPr>
            <w:r w:rsidRPr="00025FF8">
              <w:rPr>
                <w:rFonts w:cs="Tahoma"/>
                <w:lang w:val="el-GR"/>
              </w:rPr>
              <w:lastRenderedPageBreak/>
              <w:t>Τυχόν ενδιάμεσους ελέγχους/ εισερχόμενα/ εξερχόμενα</w:t>
            </w:r>
          </w:p>
          <w:p w14:paraId="6329844B" w14:textId="6EC38EBB" w:rsidR="00A467F7" w:rsidRPr="00025FF8" w:rsidRDefault="008F7314" w:rsidP="000833D5">
            <w:pPr>
              <w:numPr>
                <w:ilvl w:val="1"/>
                <w:numId w:val="45"/>
              </w:numPr>
              <w:suppressAutoHyphens w:val="0"/>
              <w:autoSpaceDE w:val="0"/>
              <w:spacing w:before="0" w:line="252" w:lineRule="auto"/>
              <w:rPr>
                <w:rFonts w:cs="Tahoma"/>
                <w:lang w:val="el-GR"/>
              </w:rPr>
            </w:pPr>
            <w:r w:rsidRPr="00025FF8">
              <w:rPr>
                <w:rFonts w:cs="Tahoma"/>
                <w:lang w:val="el-GR"/>
              </w:rPr>
              <w:t>Τις εκροές</w:t>
            </w:r>
          </w:p>
          <w:p w14:paraId="5F4782F5" w14:textId="5E16817B" w:rsidR="008F7314" w:rsidRPr="00025FF8" w:rsidRDefault="008F7314" w:rsidP="000833D5">
            <w:pPr>
              <w:numPr>
                <w:ilvl w:val="1"/>
                <w:numId w:val="45"/>
              </w:numPr>
              <w:suppressAutoHyphens w:val="0"/>
              <w:autoSpaceDE w:val="0"/>
              <w:spacing w:before="0" w:line="252" w:lineRule="auto"/>
              <w:rPr>
                <w:rFonts w:cs="Tahoma"/>
                <w:lang w:val="el-GR"/>
              </w:rPr>
            </w:pPr>
            <w:r w:rsidRPr="00025FF8">
              <w:rPr>
                <w:rFonts w:cs="Tahoma"/>
                <w:lang w:val="el-GR"/>
              </w:rPr>
              <w:t>Ο συνολικός αριθμών των υπογραφών και ο τελικός υπογράφων</w:t>
            </w:r>
          </w:p>
          <w:p w14:paraId="7B12B896" w14:textId="77777777" w:rsidR="008F7314" w:rsidRPr="00025FF8" w:rsidRDefault="008F7314" w:rsidP="000833D5">
            <w:pPr>
              <w:numPr>
                <w:ilvl w:val="1"/>
                <w:numId w:val="45"/>
              </w:numPr>
              <w:suppressAutoHyphens w:val="0"/>
              <w:autoSpaceDE w:val="0"/>
              <w:spacing w:before="0" w:line="252" w:lineRule="auto"/>
              <w:rPr>
                <w:rFonts w:cs="Tahoma"/>
                <w:lang w:val="el-GR"/>
              </w:rPr>
            </w:pPr>
            <w:r w:rsidRPr="00025FF8">
              <w:rPr>
                <w:rFonts w:cs="Tahoma"/>
                <w:lang w:val="el-GR"/>
              </w:rPr>
              <w:t>Τυχόν συνεργασία με άλλη οργανική μονάδα</w:t>
            </w:r>
          </w:p>
          <w:p w14:paraId="148E1613" w14:textId="3B95C0D0" w:rsidR="008F7314" w:rsidRPr="00025FF8" w:rsidRDefault="008F7314" w:rsidP="000833D5">
            <w:pPr>
              <w:numPr>
                <w:ilvl w:val="1"/>
                <w:numId w:val="45"/>
              </w:numPr>
              <w:suppressAutoHyphens w:val="0"/>
              <w:autoSpaceDE w:val="0"/>
              <w:spacing w:before="0" w:line="252" w:lineRule="auto"/>
              <w:rPr>
                <w:rFonts w:cs="Tahoma"/>
                <w:lang w:val="el-GR"/>
              </w:rPr>
            </w:pPr>
            <w:r w:rsidRPr="00025FF8">
              <w:rPr>
                <w:rFonts w:cs="Tahoma"/>
                <w:lang w:val="el-GR"/>
              </w:rPr>
              <w:t>Τυχόν εμπλοκή τρίτου Φορέα</w:t>
            </w:r>
          </w:p>
          <w:p w14:paraId="3CC8AB91" w14:textId="0737F87E" w:rsidR="00067BB1" w:rsidRPr="00025FF8" w:rsidRDefault="00067BB1" w:rsidP="000833D5">
            <w:pPr>
              <w:numPr>
                <w:ilvl w:val="0"/>
                <w:numId w:val="45"/>
              </w:numPr>
              <w:suppressAutoHyphens w:val="0"/>
              <w:autoSpaceDE w:val="0"/>
              <w:spacing w:before="0" w:line="252" w:lineRule="auto"/>
              <w:rPr>
                <w:rFonts w:cs="Tahoma"/>
                <w:lang w:val="el-GR"/>
              </w:rPr>
            </w:pPr>
            <w:r w:rsidRPr="00025FF8">
              <w:rPr>
                <w:rFonts w:cs="Tahoma"/>
                <w:lang w:val="el-GR"/>
              </w:rPr>
              <w:t>Ανάλυση και αξιολόγηση του θεσμικού πλαισίου οργάνωσης και λειτουργίας των εμπλεκόμενων υπηρεσιών του ΕΤ. Ο Ανάδοχος θα συγκεντρώσει και θα καταγράψει το κανονιστικό πλαίσιο που σχετίζεται με τη λειτουργία του ΕΤ, για το σύνολο των αναγνωρισθέντων διαδικασιών.</w:t>
            </w:r>
          </w:p>
          <w:p w14:paraId="796ABF20" w14:textId="67225DE8" w:rsidR="00067BB1" w:rsidRPr="00025FF8" w:rsidRDefault="00067BB1" w:rsidP="000833D5">
            <w:pPr>
              <w:numPr>
                <w:ilvl w:val="0"/>
                <w:numId w:val="45"/>
              </w:numPr>
              <w:suppressAutoHyphens w:val="0"/>
              <w:autoSpaceDE w:val="0"/>
              <w:spacing w:before="0" w:line="252" w:lineRule="auto"/>
              <w:rPr>
                <w:rFonts w:cs="Tahoma"/>
                <w:lang w:val="el-GR"/>
              </w:rPr>
            </w:pPr>
            <w:r w:rsidRPr="00025FF8">
              <w:rPr>
                <w:rFonts w:cs="Tahoma"/>
                <w:lang w:val="el-GR"/>
              </w:rPr>
              <w:t>Ανάλυση και αξιολόγηση των υφιστάμενων εφαρμογών ή πληροφοριακών συστημάτων του ΕΤ. Ο Ανάδοχος θα καταγράψει τις τεχνολογικές πλατφόρμες</w:t>
            </w:r>
            <w:r w:rsidR="00CF53F2" w:rsidRPr="00025FF8">
              <w:rPr>
                <w:rFonts w:cs="Tahoma"/>
                <w:lang w:val="el-GR"/>
              </w:rPr>
              <w:t xml:space="preserve"> </w:t>
            </w:r>
            <w:r w:rsidRPr="00025FF8">
              <w:rPr>
                <w:rFonts w:cs="Tahoma"/>
                <w:lang w:val="el-GR"/>
              </w:rPr>
              <w:t>/ εφαρμογές που χρησιμοποιούνται, και τα βασικά δεδομένα που διαχειρίζονται.</w:t>
            </w:r>
            <w:r w:rsidR="00F674E9" w:rsidRPr="00025FF8">
              <w:rPr>
                <w:rFonts w:cs="Tahoma"/>
                <w:lang w:val="el-GR"/>
              </w:rPr>
              <w:t xml:space="preserve"> Επίσης, ο ανάδοχος θα εκπονήσει Μελέτη </w:t>
            </w:r>
            <w:proofErr w:type="spellStart"/>
            <w:r w:rsidR="00F674E9" w:rsidRPr="00025FF8">
              <w:rPr>
                <w:rFonts w:cs="Tahoma"/>
                <w:lang w:val="el-GR"/>
              </w:rPr>
              <w:t>Διαλειτουργικότητας</w:t>
            </w:r>
            <w:proofErr w:type="spellEnd"/>
            <w:r w:rsidR="00F674E9" w:rsidRPr="00025FF8">
              <w:rPr>
                <w:rFonts w:cs="Tahoma"/>
                <w:lang w:val="el-GR"/>
              </w:rPr>
              <w:t xml:space="preserve"> με τρίτα συστήματα τόσο του ΕΤ όσο και εξωτερικών Φορέων.</w:t>
            </w:r>
          </w:p>
          <w:p w14:paraId="46FBEFE8" w14:textId="77777777" w:rsidR="008C44F5" w:rsidRPr="00025FF8" w:rsidRDefault="00067BB1" w:rsidP="000833D5">
            <w:pPr>
              <w:numPr>
                <w:ilvl w:val="0"/>
                <w:numId w:val="45"/>
              </w:numPr>
              <w:suppressAutoHyphens w:val="0"/>
              <w:autoSpaceDE w:val="0"/>
              <w:spacing w:before="0" w:line="252" w:lineRule="auto"/>
              <w:rPr>
                <w:rFonts w:cs="Tahoma"/>
                <w:lang w:val="el-GR"/>
              </w:rPr>
            </w:pPr>
            <w:r w:rsidRPr="00025FF8">
              <w:rPr>
                <w:rFonts w:cs="Tahoma"/>
                <w:lang w:val="el-GR"/>
              </w:rPr>
              <w:t>Αξιολόγηση των υφιστάμενων διαδικασιών</w:t>
            </w:r>
            <w:r w:rsidR="008C44F5" w:rsidRPr="00025FF8">
              <w:rPr>
                <w:rFonts w:cs="Tahoma"/>
                <w:lang w:val="el-GR"/>
              </w:rPr>
              <w:t>, σύμφωνα με τα κριτήρια που έχουν προταθεί στο πλαίσιο του Π1</w:t>
            </w:r>
            <w:r w:rsidRPr="00025FF8">
              <w:rPr>
                <w:rFonts w:cs="Tahoma"/>
                <w:lang w:val="el-GR"/>
              </w:rPr>
              <w:t xml:space="preserve">. Η αξιολόγηση των υφιστάμενων διαδικασιών λειτουργίας περιλαμβάνει εντοπισμό θεμάτων που άπτονται των διαδικασιών που εκτελούνται </w:t>
            </w:r>
            <w:r w:rsidR="00F674E9" w:rsidRPr="00025FF8">
              <w:rPr>
                <w:rFonts w:cs="Tahoma"/>
                <w:lang w:val="el-GR"/>
              </w:rPr>
              <w:t>στο ΕΤ</w:t>
            </w:r>
            <w:r w:rsidRPr="00025FF8">
              <w:rPr>
                <w:rFonts w:cs="Tahoma"/>
                <w:lang w:val="el-GR"/>
              </w:rPr>
              <w:t>, του κανονιστικού πλαισίου που διέπει τη λειτουργία τ</w:t>
            </w:r>
            <w:r w:rsidR="00F674E9" w:rsidRPr="00025FF8">
              <w:rPr>
                <w:rFonts w:cs="Tahoma"/>
                <w:lang w:val="el-GR"/>
              </w:rPr>
              <w:t>ου</w:t>
            </w:r>
            <w:r w:rsidRPr="00025FF8">
              <w:rPr>
                <w:rFonts w:cs="Tahoma"/>
                <w:lang w:val="el-GR"/>
              </w:rPr>
              <w:t>, της διοικητικής πρακτικής, της οργάνωσης και του βαθμού αξιοποίησης των ΤΠΕ.</w:t>
            </w:r>
            <w:r w:rsidR="00F674E9" w:rsidRPr="00025FF8">
              <w:rPr>
                <w:rFonts w:cs="Tahoma"/>
                <w:lang w:val="el-GR"/>
              </w:rPr>
              <w:t xml:space="preserve"> </w:t>
            </w:r>
          </w:p>
          <w:p w14:paraId="36854C7B" w14:textId="3A853D18" w:rsidR="00067BB1" w:rsidRPr="00025FF8" w:rsidRDefault="00067BB1" w:rsidP="008C44F5">
            <w:pPr>
              <w:suppressAutoHyphens w:val="0"/>
              <w:autoSpaceDE w:val="0"/>
              <w:spacing w:before="0" w:line="252" w:lineRule="auto"/>
              <w:rPr>
                <w:rFonts w:cs="Tahoma"/>
                <w:lang w:val="el-GR"/>
              </w:rPr>
            </w:pPr>
            <w:r w:rsidRPr="00025FF8">
              <w:rPr>
                <w:rFonts w:cs="Tahoma"/>
                <w:lang w:val="el-GR"/>
              </w:rPr>
              <w:t xml:space="preserve">Η αξιολόγηση θα καταλήξει στις εξής κατηγορίες διαδικασιών: </w:t>
            </w:r>
          </w:p>
          <w:p w14:paraId="32D3C98D" w14:textId="70DEC17F" w:rsidR="00067BB1" w:rsidRPr="00025FF8" w:rsidRDefault="00067BB1" w:rsidP="000833D5">
            <w:pPr>
              <w:pStyle w:val="aff"/>
              <w:numPr>
                <w:ilvl w:val="0"/>
                <w:numId w:val="26"/>
              </w:numPr>
              <w:spacing w:before="0" w:line="252" w:lineRule="auto"/>
              <w:ind w:left="714" w:hanging="357"/>
              <w:contextualSpacing w:val="0"/>
              <w:jc w:val="left"/>
              <w:rPr>
                <w:rFonts w:cs="Tahoma"/>
                <w:iCs/>
                <w:lang w:val="el-GR"/>
              </w:rPr>
            </w:pPr>
            <w:r w:rsidRPr="00025FF8">
              <w:rPr>
                <w:rFonts w:cs="Tahoma"/>
                <w:b/>
                <w:bCs/>
                <w:iCs/>
                <w:lang w:val="el-GR"/>
              </w:rPr>
              <w:t>1η κατηγορία:</w:t>
            </w:r>
            <w:r w:rsidRPr="00025FF8">
              <w:rPr>
                <w:rFonts w:cs="Tahoma"/>
                <w:iCs/>
                <w:lang w:val="el-GR"/>
              </w:rPr>
              <w:t xml:space="preserve"> οι διαδικασίες που προτείνονται προς κατάργηση </w:t>
            </w:r>
          </w:p>
          <w:p w14:paraId="01E7E8EA" w14:textId="2CB20AD1" w:rsidR="00067BB1" w:rsidRPr="00025FF8" w:rsidRDefault="00067BB1" w:rsidP="000833D5">
            <w:pPr>
              <w:pStyle w:val="aff"/>
              <w:numPr>
                <w:ilvl w:val="0"/>
                <w:numId w:val="26"/>
              </w:numPr>
              <w:spacing w:before="0" w:line="252" w:lineRule="auto"/>
              <w:ind w:left="714" w:hanging="357"/>
              <w:contextualSpacing w:val="0"/>
              <w:jc w:val="left"/>
              <w:rPr>
                <w:rFonts w:cs="Tahoma"/>
                <w:iCs/>
                <w:lang w:val="el-GR"/>
              </w:rPr>
            </w:pPr>
            <w:r w:rsidRPr="00025FF8">
              <w:rPr>
                <w:rFonts w:cs="Tahoma"/>
                <w:b/>
                <w:bCs/>
                <w:iCs/>
                <w:lang w:val="el-GR"/>
              </w:rPr>
              <w:t>2η κατηγορία:</w:t>
            </w:r>
            <w:r w:rsidRPr="00025FF8">
              <w:rPr>
                <w:rFonts w:cs="Tahoma"/>
                <w:iCs/>
                <w:lang w:val="el-GR"/>
              </w:rPr>
              <w:t xml:space="preserve"> οι διαδικασίες που προτείνονται για απλούστευση και </w:t>
            </w:r>
          </w:p>
          <w:p w14:paraId="238FE6B3" w14:textId="639937AD" w:rsidR="005130BD" w:rsidRPr="00025FF8" w:rsidRDefault="00067BB1" w:rsidP="006C17A2">
            <w:pPr>
              <w:pStyle w:val="aff"/>
              <w:numPr>
                <w:ilvl w:val="0"/>
                <w:numId w:val="26"/>
              </w:numPr>
              <w:spacing w:before="0" w:line="252" w:lineRule="auto"/>
              <w:ind w:left="714" w:hanging="357"/>
              <w:contextualSpacing w:val="0"/>
              <w:jc w:val="left"/>
              <w:rPr>
                <w:rFonts w:cs="Tahoma"/>
                <w:iCs/>
                <w:lang w:val="el-GR"/>
              </w:rPr>
            </w:pPr>
            <w:r w:rsidRPr="00025FF8">
              <w:rPr>
                <w:rFonts w:cs="Tahoma"/>
                <w:b/>
                <w:bCs/>
                <w:iCs/>
                <w:lang w:val="el-GR"/>
              </w:rPr>
              <w:t>3η κατηγορία:</w:t>
            </w:r>
            <w:r w:rsidRPr="00025FF8">
              <w:rPr>
                <w:rFonts w:cs="Tahoma"/>
                <w:iCs/>
                <w:lang w:val="el-GR"/>
              </w:rPr>
              <w:t xml:space="preserve"> </w:t>
            </w:r>
            <w:r w:rsidR="00F674E9" w:rsidRPr="00025FF8">
              <w:rPr>
                <w:rFonts w:cs="Tahoma"/>
                <w:iCs/>
                <w:lang w:val="el-GR"/>
              </w:rPr>
              <w:t>οι</w:t>
            </w:r>
            <w:r w:rsidRPr="00025FF8">
              <w:rPr>
                <w:rFonts w:cs="Tahoma"/>
                <w:iCs/>
                <w:lang w:val="el-GR"/>
              </w:rPr>
              <w:t xml:space="preserve"> διαδικασίες, που επιβάλλεται να παραμείνουν ως έχουν κατ’ απαίτηση της κείμενης νομοθεσίας ή που δεν επιδέχονται περαιτέρω απλούστευση.</w:t>
            </w:r>
          </w:p>
        </w:tc>
      </w:tr>
      <w:tr w:rsidR="00C73B52" w:rsidRPr="00072EE8" w14:paraId="00E7E393" w14:textId="77777777" w:rsidTr="009F6C8E">
        <w:tc>
          <w:tcPr>
            <w:tcW w:w="1559" w:type="dxa"/>
            <w:shd w:val="clear" w:color="auto" w:fill="F2F2F2" w:themeFill="background1" w:themeFillShade="F2"/>
          </w:tcPr>
          <w:p w14:paraId="48D15930" w14:textId="383A4C61" w:rsidR="00C73B52" w:rsidRPr="00155B45" w:rsidDel="00C73B52" w:rsidRDefault="00C73B52" w:rsidP="00155B45">
            <w:pPr>
              <w:spacing w:before="0" w:line="252" w:lineRule="auto"/>
              <w:rPr>
                <w:rFonts w:cs="Tahoma"/>
                <w:iCs/>
                <w:lang w:val="el-GR"/>
              </w:rPr>
            </w:pPr>
            <w:r w:rsidRPr="00155B45">
              <w:rPr>
                <w:rFonts w:cs="Tahoma"/>
                <w:b/>
                <w:bCs/>
                <w:lang w:val="el-GR"/>
              </w:rPr>
              <w:lastRenderedPageBreak/>
              <w:t>Παραδοτέα</w:t>
            </w:r>
          </w:p>
        </w:tc>
        <w:tc>
          <w:tcPr>
            <w:tcW w:w="8080" w:type="dxa"/>
            <w:gridSpan w:val="2"/>
          </w:tcPr>
          <w:p w14:paraId="17687F1A" w14:textId="1EE0D83F" w:rsidR="00FE4554" w:rsidRPr="00025FF8" w:rsidRDefault="00FE4554" w:rsidP="000833D5">
            <w:pPr>
              <w:numPr>
                <w:ilvl w:val="0"/>
                <w:numId w:val="32"/>
              </w:numPr>
              <w:suppressAutoHyphens w:val="0"/>
              <w:autoSpaceDE w:val="0"/>
              <w:spacing w:before="0" w:line="252" w:lineRule="auto"/>
              <w:rPr>
                <w:rFonts w:cs="Tahoma"/>
                <w:b/>
                <w:bCs/>
                <w:lang w:val="el-GR"/>
              </w:rPr>
            </w:pPr>
            <w:r w:rsidRPr="00025FF8">
              <w:rPr>
                <w:rFonts w:eastAsia="Calibri" w:cs="Tahoma"/>
                <w:b/>
                <w:bCs/>
                <w:iCs/>
                <w:color w:val="000000"/>
                <w:szCs w:val="22"/>
                <w:lang w:val="el-GR" w:eastAsia="el-GR"/>
              </w:rPr>
              <w:t>Π1. Μελέτη Οριοθέτησης Μεθοδολογικού Πλαισίου Απλούστευσης Διαδικασιών ΕΤ</w:t>
            </w:r>
          </w:p>
          <w:p w14:paraId="5D3881E2" w14:textId="2B2A78C9" w:rsidR="00C73B52" w:rsidRPr="00025FF8" w:rsidRDefault="00C73B52" w:rsidP="000833D5">
            <w:pPr>
              <w:numPr>
                <w:ilvl w:val="0"/>
                <w:numId w:val="32"/>
              </w:numPr>
              <w:suppressAutoHyphens w:val="0"/>
              <w:autoSpaceDE w:val="0"/>
              <w:spacing w:before="0" w:line="252" w:lineRule="auto"/>
              <w:rPr>
                <w:rFonts w:cs="Tahoma"/>
                <w:b/>
                <w:bCs/>
                <w:lang w:val="el-GR"/>
              </w:rPr>
            </w:pPr>
            <w:r w:rsidRPr="00025FF8">
              <w:rPr>
                <w:rFonts w:cs="Tahoma"/>
                <w:b/>
                <w:bCs/>
                <w:lang w:val="el-GR"/>
              </w:rPr>
              <w:t xml:space="preserve">Π2: </w:t>
            </w:r>
            <w:r w:rsidR="008D2048" w:rsidRPr="00025FF8">
              <w:rPr>
                <w:rFonts w:eastAsia="Calibri" w:cs="Tahoma"/>
                <w:b/>
                <w:bCs/>
                <w:iCs/>
                <w:color w:val="000000"/>
                <w:szCs w:val="22"/>
                <w:lang w:val="el-GR" w:eastAsia="el-GR"/>
              </w:rPr>
              <w:t>Μελέτη Αποτύπωσης και Αξιολόγησης της Υφιστάμενης Κατάστασης</w:t>
            </w:r>
          </w:p>
          <w:p w14:paraId="2F7A464E" w14:textId="7039BA00" w:rsidR="00C73B52" w:rsidRPr="00025FF8" w:rsidDel="00C73B52" w:rsidRDefault="00C73B52" w:rsidP="000833D5">
            <w:pPr>
              <w:numPr>
                <w:ilvl w:val="0"/>
                <w:numId w:val="32"/>
              </w:numPr>
              <w:suppressAutoHyphens w:val="0"/>
              <w:autoSpaceDE w:val="0"/>
              <w:spacing w:before="0" w:line="252" w:lineRule="auto"/>
              <w:rPr>
                <w:rFonts w:cs="Tahoma"/>
                <w:lang w:val="el-GR"/>
              </w:rPr>
            </w:pPr>
            <w:r w:rsidRPr="00025FF8">
              <w:rPr>
                <w:rFonts w:cs="Tahoma"/>
                <w:b/>
                <w:bCs/>
                <w:lang w:val="el-GR"/>
              </w:rPr>
              <w:t xml:space="preserve">Π3. </w:t>
            </w:r>
            <w:r w:rsidR="008D2048" w:rsidRPr="00025FF8">
              <w:rPr>
                <w:rFonts w:cs="Tahoma"/>
                <w:b/>
                <w:bCs/>
                <w:lang w:val="el-GR"/>
              </w:rPr>
              <w:t xml:space="preserve">Μελέτη </w:t>
            </w:r>
            <w:proofErr w:type="spellStart"/>
            <w:r w:rsidR="008D2048" w:rsidRPr="00025FF8">
              <w:rPr>
                <w:rFonts w:cs="Tahoma"/>
                <w:b/>
                <w:bCs/>
                <w:lang w:val="el-GR"/>
              </w:rPr>
              <w:t>Διαλειτουργικότητας</w:t>
            </w:r>
            <w:proofErr w:type="spellEnd"/>
            <w:r w:rsidR="008D2048" w:rsidRPr="00025FF8">
              <w:rPr>
                <w:rFonts w:cs="Tahoma"/>
                <w:b/>
                <w:bCs/>
                <w:lang w:val="el-GR"/>
              </w:rPr>
              <w:t xml:space="preserve"> με τρίτα συστήματα</w:t>
            </w:r>
            <w:r w:rsidR="008D2048" w:rsidRPr="00025FF8">
              <w:rPr>
                <w:rFonts w:cs="Tahoma"/>
                <w:lang w:val="el-GR"/>
              </w:rPr>
              <w:t xml:space="preserve"> τόσο του ΕΤ όσο και εξωτερικών Φορέων</w:t>
            </w:r>
          </w:p>
        </w:tc>
      </w:tr>
    </w:tbl>
    <w:p w14:paraId="56355555" w14:textId="3FCE37AE" w:rsidR="005130BD" w:rsidRDefault="005130BD" w:rsidP="00155B45">
      <w:pPr>
        <w:suppressAutoHyphens w:val="0"/>
        <w:autoSpaceDE w:val="0"/>
        <w:spacing w:before="0" w:line="252" w:lineRule="auto"/>
        <w:rPr>
          <w:rFonts w:eastAsia="SimSun" w:cs="Tahoma"/>
          <w:szCs w:val="22"/>
          <w:lang w:val="el-GR"/>
        </w:rPr>
      </w:pPr>
    </w:p>
    <w:p w14:paraId="459C5A79" w14:textId="6216B4B1" w:rsidR="00B84EE0" w:rsidRPr="00155B45" w:rsidRDefault="00B84EE0" w:rsidP="000833D5">
      <w:pPr>
        <w:pStyle w:val="4"/>
        <w:numPr>
          <w:ilvl w:val="3"/>
          <w:numId w:val="16"/>
        </w:numPr>
        <w:tabs>
          <w:tab w:val="left" w:pos="1985"/>
        </w:tabs>
        <w:spacing w:before="0" w:after="120" w:line="252" w:lineRule="auto"/>
        <w:ind w:left="1843" w:hanging="850"/>
        <w:rPr>
          <w:rFonts w:ascii="Tahoma" w:eastAsia="SimSun" w:hAnsi="Tahoma" w:cs="Tahoma"/>
          <w:szCs w:val="22"/>
          <w:lang w:val="el-GR"/>
        </w:rPr>
      </w:pPr>
      <w:bookmarkStart w:id="297" w:name="_Toc76119009"/>
      <w:r w:rsidRPr="00155B45">
        <w:rPr>
          <w:rFonts w:ascii="Tahoma" w:eastAsia="SimSun" w:hAnsi="Tahoma" w:cs="Tahoma"/>
          <w:szCs w:val="22"/>
          <w:lang w:val="el-GR"/>
        </w:rPr>
        <w:t xml:space="preserve">Φάση </w:t>
      </w:r>
      <w:r w:rsidR="00FE4554">
        <w:rPr>
          <w:rFonts w:ascii="Tahoma" w:eastAsia="SimSun" w:hAnsi="Tahoma" w:cs="Tahoma"/>
          <w:szCs w:val="22"/>
          <w:lang w:val="el-GR"/>
        </w:rPr>
        <w:t>Β</w:t>
      </w:r>
      <w:r w:rsidRPr="00155B45">
        <w:rPr>
          <w:rFonts w:ascii="Tahoma" w:eastAsia="SimSun" w:hAnsi="Tahoma" w:cs="Tahoma"/>
          <w:szCs w:val="22"/>
          <w:lang w:val="el-GR"/>
        </w:rPr>
        <w:t xml:space="preserve"> </w:t>
      </w:r>
      <w:r w:rsidR="008D2048" w:rsidRPr="00155B45">
        <w:rPr>
          <w:rFonts w:eastAsia="SimSun" w:cs="Tahoma"/>
          <w:b w:val="0"/>
          <w:szCs w:val="22"/>
          <w:lang w:val="el-GR"/>
        </w:rPr>
        <w:t>–</w:t>
      </w:r>
      <w:r w:rsidRPr="00155B45">
        <w:rPr>
          <w:rFonts w:ascii="Tahoma" w:eastAsia="SimSun" w:hAnsi="Tahoma" w:cs="Tahoma"/>
          <w:szCs w:val="22"/>
          <w:lang w:val="el-GR"/>
        </w:rPr>
        <w:t xml:space="preserve"> </w:t>
      </w:r>
      <w:r w:rsidR="008D2048" w:rsidRPr="008D2048">
        <w:rPr>
          <w:rFonts w:ascii="Tahoma" w:eastAsia="SimSun" w:hAnsi="Tahoma" w:cs="Tahoma"/>
          <w:szCs w:val="22"/>
          <w:lang w:val="el-GR"/>
        </w:rPr>
        <w:t>Υποβολή προτάσεων απλούστευσης των διαδικασιών υποδοχής και επεξεργασίας εγγράφων προς δημοσίευση</w:t>
      </w:r>
      <w:r w:rsidR="00B31E22">
        <w:rPr>
          <w:rFonts w:ascii="Tahoma" w:eastAsia="SimSun" w:hAnsi="Tahoma" w:cs="Tahoma"/>
          <w:szCs w:val="22"/>
          <w:lang w:val="el-GR"/>
        </w:rPr>
        <w:t xml:space="preserve"> και λοιπών εργασιών.</w:t>
      </w:r>
      <w:bookmarkEnd w:id="297"/>
      <w:r w:rsidRPr="00155B45">
        <w:rPr>
          <w:rFonts w:ascii="Tahoma" w:eastAsia="SimSun" w:hAnsi="Tahoma" w:cs="Tahoma"/>
          <w:szCs w:val="22"/>
          <w:lang w:val="el-GR"/>
        </w:rPr>
        <w:t xml:space="preserve"> </w:t>
      </w:r>
    </w:p>
    <w:tbl>
      <w:tblPr>
        <w:tblStyle w:val="aff0"/>
        <w:tblW w:w="9639" w:type="dxa"/>
        <w:tblInd w:w="137" w:type="dxa"/>
        <w:tblLook w:val="04A0" w:firstRow="1" w:lastRow="0" w:firstColumn="1" w:lastColumn="0" w:noHBand="0" w:noVBand="1"/>
      </w:tblPr>
      <w:tblGrid>
        <w:gridCol w:w="7371"/>
        <w:gridCol w:w="2268"/>
      </w:tblGrid>
      <w:tr w:rsidR="0005095C" w:rsidRPr="00155B45" w14:paraId="4C0203A6" w14:textId="77777777" w:rsidTr="00CB46D2">
        <w:tc>
          <w:tcPr>
            <w:tcW w:w="7371" w:type="dxa"/>
            <w:shd w:val="clear" w:color="auto" w:fill="E7E6E6" w:themeFill="background2"/>
          </w:tcPr>
          <w:p w14:paraId="3C32EA2D" w14:textId="6E83628D" w:rsidR="0005095C" w:rsidRPr="00155B45" w:rsidRDefault="0005095C" w:rsidP="00155B45">
            <w:pPr>
              <w:suppressAutoHyphens w:val="0"/>
              <w:spacing w:before="0" w:line="252" w:lineRule="auto"/>
              <w:jc w:val="center"/>
              <w:rPr>
                <w:rFonts w:eastAsia="SimSun" w:cs="Tahoma"/>
                <w:b/>
                <w:szCs w:val="22"/>
                <w:lang w:val="el-GR"/>
              </w:rPr>
            </w:pPr>
            <w:r w:rsidRPr="00155B45">
              <w:rPr>
                <w:rFonts w:eastAsia="SimSun" w:cs="Tahoma"/>
                <w:b/>
                <w:szCs w:val="22"/>
                <w:lang w:val="el-GR"/>
              </w:rPr>
              <w:t xml:space="preserve">Φάση </w:t>
            </w:r>
            <w:r w:rsidR="00AA5888">
              <w:rPr>
                <w:rFonts w:eastAsia="SimSun" w:cs="Tahoma"/>
                <w:b/>
                <w:szCs w:val="22"/>
                <w:lang w:val="el-GR"/>
              </w:rPr>
              <w:t>Β</w:t>
            </w:r>
            <w:r w:rsidR="00AA5888" w:rsidRPr="00155B45">
              <w:rPr>
                <w:rFonts w:eastAsia="SimSun" w:cs="Tahoma"/>
                <w:b/>
                <w:szCs w:val="22"/>
                <w:lang w:val="el-GR"/>
              </w:rPr>
              <w:t xml:space="preserve"> </w:t>
            </w:r>
            <w:r w:rsidR="008D2048" w:rsidRPr="00155B45">
              <w:rPr>
                <w:rFonts w:eastAsia="SimSun" w:cs="Tahoma"/>
                <w:b/>
                <w:szCs w:val="22"/>
                <w:lang w:val="el-GR"/>
              </w:rPr>
              <w:t>–</w:t>
            </w:r>
            <w:r w:rsidR="008D2048">
              <w:rPr>
                <w:rFonts w:eastAsia="SimSun" w:cs="Tahoma"/>
                <w:b/>
                <w:szCs w:val="22"/>
                <w:lang w:val="el-GR"/>
              </w:rPr>
              <w:t xml:space="preserve"> </w:t>
            </w:r>
            <w:bookmarkStart w:id="298" w:name="_Hlk60885897"/>
            <w:r w:rsidR="0054699E" w:rsidRPr="0054699E">
              <w:rPr>
                <w:rFonts w:eastAsia="SimSun" w:cs="Tahoma"/>
                <w:b/>
                <w:szCs w:val="22"/>
                <w:lang w:val="el-GR"/>
              </w:rPr>
              <w:t>Υποβολή προτάσεων απλούστευσης των διαδικασιών υποδοχής και επεξεργασίας εγγράφων προς δημοσίευση</w:t>
            </w:r>
            <w:bookmarkEnd w:id="298"/>
            <w:r w:rsidR="00B31E22">
              <w:rPr>
                <w:rFonts w:eastAsia="SimSun" w:cs="Tahoma"/>
                <w:b/>
                <w:szCs w:val="22"/>
                <w:lang w:val="el-GR"/>
              </w:rPr>
              <w:t xml:space="preserve"> και λοιπών εργασιών</w:t>
            </w:r>
          </w:p>
        </w:tc>
        <w:tc>
          <w:tcPr>
            <w:tcW w:w="2268" w:type="dxa"/>
            <w:shd w:val="clear" w:color="auto" w:fill="E7E6E6" w:themeFill="background2"/>
          </w:tcPr>
          <w:p w14:paraId="084EA44E" w14:textId="6866B691" w:rsidR="0005095C" w:rsidRPr="00155B45" w:rsidRDefault="0005095C" w:rsidP="00155B45">
            <w:pPr>
              <w:suppressAutoHyphens w:val="0"/>
              <w:spacing w:before="0" w:line="252" w:lineRule="auto"/>
              <w:jc w:val="center"/>
              <w:rPr>
                <w:rFonts w:eastAsia="SimSun" w:cs="Tahoma"/>
                <w:b/>
                <w:szCs w:val="22"/>
                <w:lang w:val="el-GR"/>
              </w:rPr>
            </w:pPr>
            <w:r w:rsidRPr="00155B45">
              <w:rPr>
                <w:rFonts w:eastAsia="SimSun" w:cs="Tahoma"/>
                <w:b/>
                <w:szCs w:val="22"/>
                <w:lang w:val="el-GR"/>
              </w:rPr>
              <w:t xml:space="preserve">Διάρκεια: </w:t>
            </w:r>
            <w:r w:rsidR="0054699E">
              <w:rPr>
                <w:rFonts w:eastAsia="SimSun" w:cs="Tahoma"/>
                <w:b/>
                <w:szCs w:val="22"/>
                <w:lang w:val="el-GR"/>
              </w:rPr>
              <w:t>3</w:t>
            </w:r>
            <w:r w:rsidRPr="00155B45">
              <w:rPr>
                <w:rFonts w:eastAsia="SimSun" w:cs="Tahoma"/>
                <w:b/>
                <w:szCs w:val="22"/>
                <w:lang w:val="el-GR"/>
              </w:rPr>
              <w:t xml:space="preserve"> μήνες</w:t>
            </w:r>
          </w:p>
        </w:tc>
      </w:tr>
      <w:tr w:rsidR="005130BD" w:rsidRPr="00072EE8" w14:paraId="43DDCB77" w14:textId="77777777" w:rsidTr="00842E82">
        <w:tc>
          <w:tcPr>
            <w:tcW w:w="9639" w:type="dxa"/>
            <w:gridSpan w:val="2"/>
          </w:tcPr>
          <w:p w14:paraId="253643E3" w14:textId="555F35BC" w:rsidR="00747778" w:rsidRPr="00155B45" w:rsidRDefault="00747778" w:rsidP="00747778">
            <w:pPr>
              <w:suppressAutoHyphens w:val="0"/>
              <w:autoSpaceDE w:val="0"/>
              <w:spacing w:before="0" w:line="252" w:lineRule="auto"/>
              <w:rPr>
                <w:rFonts w:cs="Tahoma"/>
                <w:bCs/>
                <w:lang w:val="el-GR"/>
              </w:rPr>
            </w:pPr>
            <w:r w:rsidRPr="00155B45">
              <w:rPr>
                <w:rFonts w:cs="Tahoma"/>
                <w:bCs/>
                <w:lang w:val="el-GR"/>
              </w:rPr>
              <w:t xml:space="preserve">Μετά την ολοκλήρωση της Φάσης </w:t>
            </w:r>
            <w:r w:rsidR="00AA5888">
              <w:rPr>
                <w:rFonts w:cs="Tahoma"/>
                <w:bCs/>
                <w:lang w:val="el-GR"/>
              </w:rPr>
              <w:t>Α</w:t>
            </w:r>
            <w:r w:rsidRPr="00155B45">
              <w:rPr>
                <w:rFonts w:cs="Tahoma"/>
                <w:bCs/>
                <w:lang w:val="el-GR"/>
              </w:rPr>
              <w:t xml:space="preserve">, θα έχουν εντοπισθεί και καταγραφεί οι υφιστάμενες διαδικασίες που είτε θα παραμείνουν ως έχουν, είτε χρήζουν βελτίωσης / αναδιοργάνωσης. Στο πλαίσιο αυτό, ο Ανάδοχος θα προβεί στην πρότασή του για απλούστευση των διαδικασιών που αφορούν </w:t>
            </w:r>
            <w:r w:rsidR="000D25C5">
              <w:rPr>
                <w:rFonts w:cs="Tahoma"/>
                <w:bCs/>
                <w:lang w:val="el-GR"/>
              </w:rPr>
              <w:t xml:space="preserve">στις διαδικασίες υποδοχής και επεξεργασίας εγγράφων προς δημοσίευση </w:t>
            </w:r>
            <w:r w:rsidR="00B31E22">
              <w:rPr>
                <w:rFonts w:cs="Tahoma"/>
                <w:bCs/>
                <w:lang w:val="el-GR"/>
              </w:rPr>
              <w:t xml:space="preserve">και λοιπών εργασιών καθώς </w:t>
            </w:r>
            <w:r w:rsidR="000D25C5">
              <w:rPr>
                <w:rFonts w:cs="Tahoma"/>
                <w:bCs/>
                <w:lang w:val="el-GR"/>
              </w:rPr>
              <w:t>και των υποστηρικτικών διοικητικών διαδικασιών</w:t>
            </w:r>
            <w:r w:rsidRPr="00155B45">
              <w:rPr>
                <w:rFonts w:cs="Tahoma"/>
                <w:bCs/>
                <w:lang w:val="el-GR"/>
              </w:rPr>
              <w:t xml:space="preserve">. </w:t>
            </w:r>
          </w:p>
          <w:p w14:paraId="2DD72E43" w14:textId="41037ADC" w:rsidR="00747778" w:rsidRPr="00155B45" w:rsidRDefault="00747778" w:rsidP="00747778">
            <w:pPr>
              <w:suppressAutoHyphens w:val="0"/>
              <w:autoSpaceDE w:val="0"/>
              <w:spacing w:before="0" w:line="252" w:lineRule="auto"/>
              <w:rPr>
                <w:rFonts w:cs="Tahoma"/>
                <w:bCs/>
                <w:lang w:val="el-GR"/>
              </w:rPr>
            </w:pPr>
            <w:r w:rsidRPr="00155B45">
              <w:rPr>
                <w:rFonts w:cs="Tahoma"/>
                <w:bCs/>
                <w:lang w:val="el-GR"/>
              </w:rPr>
              <w:lastRenderedPageBreak/>
              <w:t xml:space="preserve">Για την πρόταση απλουστεύσεων θα πρέπει να ληφθούν υπόψη </w:t>
            </w:r>
            <w:r w:rsidR="000D25C5">
              <w:rPr>
                <w:rFonts w:cs="Tahoma"/>
                <w:bCs/>
                <w:lang w:val="el-GR"/>
              </w:rPr>
              <w:t xml:space="preserve">οι </w:t>
            </w:r>
            <w:r w:rsidR="000D25C5" w:rsidRPr="000D25C5">
              <w:rPr>
                <w:rFonts w:cs="Tahoma"/>
                <w:bCs/>
                <w:lang w:val="el-GR"/>
              </w:rPr>
              <w:t xml:space="preserve">κατευθύνσεις της υπ’ αριθ. 15660/ΕΞ/2020/16.06.2020 </w:t>
            </w:r>
            <w:proofErr w:type="spellStart"/>
            <w:r w:rsidR="000D25C5" w:rsidRPr="000D25C5">
              <w:rPr>
                <w:rFonts w:cs="Tahoma"/>
                <w:bCs/>
                <w:lang w:val="el-GR"/>
              </w:rPr>
              <w:t>Εφαρμοστικής</w:t>
            </w:r>
            <w:proofErr w:type="spellEnd"/>
            <w:r w:rsidR="000D25C5" w:rsidRPr="000D25C5">
              <w:rPr>
                <w:rFonts w:cs="Tahoma"/>
                <w:bCs/>
                <w:lang w:val="el-GR"/>
              </w:rPr>
              <w:t xml:space="preserve"> Απόφασης του Εθνικού Προγράμματος Απλούστευσης Διαδικασιών (ΦΕΚ 2747/Β’)</w:t>
            </w:r>
            <w:r w:rsidRPr="00155B45">
              <w:rPr>
                <w:rFonts w:cs="Tahoma"/>
                <w:bCs/>
                <w:lang w:val="el-GR"/>
              </w:rPr>
              <w:t xml:space="preserve">. Οι νέες διαδικασίες που θα αναπτυχθούν, θα προκύψουν με γνώμονα την αποτελεσματικότερη λειτουργία </w:t>
            </w:r>
            <w:r w:rsidR="000D25C5">
              <w:rPr>
                <w:rFonts w:cs="Tahoma"/>
                <w:bCs/>
                <w:lang w:val="el-GR"/>
              </w:rPr>
              <w:t>του ΕΤ</w:t>
            </w:r>
            <w:r w:rsidRPr="00155B45">
              <w:rPr>
                <w:rFonts w:cs="Tahoma"/>
                <w:bCs/>
                <w:lang w:val="el-GR"/>
              </w:rPr>
              <w:t xml:space="preserve"> και τη βελτίωση των παρεχόμενων υπηρεσιών προς </w:t>
            </w:r>
            <w:r w:rsidR="000D25C5">
              <w:rPr>
                <w:rFonts w:cs="Tahoma"/>
                <w:bCs/>
                <w:lang w:val="el-GR"/>
              </w:rPr>
              <w:t>Φορείς και πολίτες</w:t>
            </w:r>
            <w:r w:rsidRPr="00155B45">
              <w:rPr>
                <w:rFonts w:cs="Tahoma"/>
                <w:bCs/>
                <w:lang w:val="el-GR"/>
              </w:rPr>
              <w:t>.</w:t>
            </w:r>
            <w:r w:rsidRPr="00155B45">
              <w:rPr>
                <w:rFonts w:cs="Tahoma"/>
                <w:lang w:val="el-GR"/>
              </w:rPr>
              <w:t xml:space="preserve"> </w:t>
            </w:r>
            <w:r w:rsidRPr="00155B45">
              <w:rPr>
                <w:rFonts w:cs="Tahoma"/>
                <w:bCs/>
                <w:lang w:val="el-GR"/>
              </w:rPr>
              <w:t xml:space="preserve">Η φιλοσοφία που θα πρέπει να ακολουθηθεί τόσο για την αναδιοργάνωση των υφιστάμενων διαδικασιών, όσο και για τον σχεδιασμό νέων διαδικασιών θα πρέπει να στηρίζεται στις βασικές αρχές του Ευρωπαϊκού Πλαισίου </w:t>
            </w:r>
            <w:proofErr w:type="spellStart"/>
            <w:r w:rsidRPr="00155B45">
              <w:rPr>
                <w:rFonts w:cs="Tahoma"/>
                <w:bCs/>
                <w:lang w:val="el-GR"/>
              </w:rPr>
              <w:t>Διαλειτουργικότητας</w:t>
            </w:r>
            <w:proofErr w:type="spellEnd"/>
            <w:r w:rsidRPr="00155B45">
              <w:rPr>
                <w:rFonts w:cs="Tahoma"/>
                <w:bCs/>
                <w:lang w:val="el-GR"/>
              </w:rPr>
              <w:t xml:space="preserve"> (European </w:t>
            </w:r>
            <w:proofErr w:type="spellStart"/>
            <w:r w:rsidRPr="00155B45">
              <w:rPr>
                <w:rFonts w:cs="Tahoma"/>
                <w:bCs/>
                <w:lang w:val="el-GR"/>
              </w:rPr>
              <w:t>Interoperability</w:t>
            </w:r>
            <w:proofErr w:type="spellEnd"/>
            <w:r w:rsidRPr="00155B45">
              <w:rPr>
                <w:rFonts w:cs="Tahoma"/>
                <w:bCs/>
                <w:lang w:val="el-GR"/>
              </w:rPr>
              <w:t xml:space="preserve"> </w:t>
            </w:r>
            <w:proofErr w:type="spellStart"/>
            <w:r w:rsidRPr="00155B45">
              <w:rPr>
                <w:rFonts w:cs="Tahoma"/>
                <w:bCs/>
                <w:lang w:val="el-GR"/>
              </w:rPr>
              <w:t>Framework</w:t>
            </w:r>
            <w:proofErr w:type="spellEnd"/>
            <w:r w:rsidRPr="00155B45">
              <w:rPr>
                <w:rFonts w:cs="Tahoma"/>
                <w:bCs/>
                <w:lang w:val="el-GR"/>
              </w:rPr>
              <w:t xml:space="preserve">, </w:t>
            </w:r>
            <w:proofErr w:type="spellStart"/>
            <w:r w:rsidRPr="00155B45">
              <w:rPr>
                <w:rFonts w:cs="Tahoma"/>
                <w:bCs/>
                <w:lang w:val="el-GR"/>
              </w:rPr>
              <w:t>Version</w:t>
            </w:r>
            <w:proofErr w:type="spellEnd"/>
            <w:r w:rsidRPr="00155B45">
              <w:rPr>
                <w:rFonts w:cs="Tahoma"/>
                <w:bCs/>
                <w:lang w:val="el-GR"/>
              </w:rPr>
              <w:t xml:space="preserve"> 3.0) και στην αξιοποίηση πρότυπων πληροφοριακών λύσεων και αρχιτεκτονικών που θα μπορούν να ενοποιούν διαφορετικές προσφερόμενες υπηρεσίες.</w:t>
            </w:r>
          </w:p>
          <w:p w14:paraId="33168F2A" w14:textId="26D56426" w:rsidR="00747778" w:rsidRPr="00155B45" w:rsidRDefault="00747778" w:rsidP="00747778">
            <w:pPr>
              <w:suppressAutoHyphens w:val="0"/>
              <w:autoSpaceDE w:val="0"/>
              <w:spacing w:before="0" w:line="252" w:lineRule="auto"/>
              <w:rPr>
                <w:rFonts w:cs="Tahoma"/>
                <w:bCs/>
                <w:lang w:val="el-GR"/>
              </w:rPr>
            </w:pPr>
            <w:r w:rsidRPr="00155B45">
              <w:rPr>
                <w:rFonts w:cs="Tahoma"/>
                <w:bCs/>
                <w:lang w:val="el-GR"/>
              </w:rPr>
              <w:t xml:space="preserve">Με βάση τις προτάσεις των νέων και βελτιωμένων διαδικασιών αλλά και τις υφιστάμενες διαδικασίες που θα επιλεγούν να διατηρηθούν στο μέλλον, θα διαμορφωθεί το ολοκληρωμένο μελλοντικό πρότυπο μοντέλο διαδικασιών </w:t>
            </w:r>
            <w:r w:rsidR="000D25C5">
              <w:rPr>
                <w:rFonts w:cs="Tahoma"/>
                <w:bCs/>
                <w:lang w:val="el-GR"/>
              </w:rPr>
              <w:t>του ΕΤ</w:t>
            </w:r>
            <w:r w:rsidRPr="00155B45">
              <w:rPr>
                <w:rFonts w:cs="Tahoma"/>
                <w:bCs/>
                <w:lang w:val="el-GR"/>
              </w:rPr>
              <w:t>.</w:t>
            </w:r>
          </w:p>
          <w:p w14:paraId="037F1B66" w14:textId="77777777" w:rsidR="00747778" w:rsidRPr="00155B45" w:rsidRDefault="00747778" w:rsidP="00747778">
            <w:pPr>
              <w:suppressAutoHyphens w:val="0"/>
              <w:autoSpaceDE w:val="0"/>
              <w:spacing w:before="0" w:line="252" w:lineRule="auto"/>
              <w:rPr>
                <w:rFonts w:cs="Tahoma"/>
                <w:bCs/>
                <w:lang w:val="el-GR"/>
              </w:rPr>
            </w:pPr>
            <w:r w:rsidRPr="00155B45">
              <w:rPr>
                <w:rFonts w:cs="Tahoma"/>
                <w:bCs/>
                <w:lang w:val="el-GR"/>
              </w:rPr>
              <w:t xml:space="preserve">Ο σχεδιασμός των διαδικασιών θα πρέπει να πραγματοποιηθεί κατά τρόπο όσο το δυνατό παραμετρικό, ο οποίος διευκολύνει την προσαρμογή τους σε περιπτώσεις ενδεχομένων αλλαγών στο μέλλον, που μπορεί να οφείλονται σε μεταβολή του κανονιστικού πλαισίου ή άλλους λόγους. Παράλληλα με το σχεδιασμό των διαδικασιών, ο Ανάδοχος θα πρέπει να προχωρήσει εκ νέου στην προδιαγραφή των νέων χρησιμοποιούμενων τυποποιημένων εντύπων – δομημένο </w:t>
            </w:r>
            <w:proofErr w:type="spellStart"/>
            <w:r w:rsidRPr="00155B45">
              <w:rPr>
                <w:rFonts w:cs="Tahoma"/>
                <w:bCs/>
                <w:lang w:val="el-GR"/>
              </w:rPr>
              <w:t>μορφότυπο</w:t>
            </w:r>
            <w:proofErr w:type="spellEnd"/>
            <w:r w:rsidRPr="00155B45">
              <w:rPr>
                <w:rFonts w:cs="Tahoma"/>
                <w:bCs/>
                <w:lang w:val="el-GR"/>
              </w:rPr>
              <w:t xml:space="preserve"> δεδομένων και να υλοποιήσει το σχεδιασμό τους.</w:t>
            </w:r>
          </w:p>
          <w:p w14:paraId="3E4AC310" w14:textId="77777777" w:rsidR="00747778" w:rsidRPr="00155B45" w:rsidRDefault="00747778" w:rsidP="00747778">
            <w:pPr>
              <w:suppressAutoHyphens w:val="0"/>
              <w:autoSpaceDE w:val="0"/>
              <w:spacing w:before="0" w:line="252" w:lineRule="auto"/>
              <w:rPr>
                <w:rFonts w:cs="Tahoma"/>
                <w:bCs/>
                <w:lang w:val="el-GR"/>
              </w:rPr>
            </w:pPr>
            <w:r w:rsidRPr="00155B45">
              <w:rPr>
                <w:rFonts w:cs="Tahoma"/>
                <w:bCs/>
                <w:lang w:val="el-GR"/>
              </w:rPr>
              <w:t>Για κάθε διαδικασία του νέου επιχειρησιακού μοντέλου θα πρέπει να αναπτυχθεί σχετικό εγχειρίδιο το οποίο να περιλαμβάνει τις ακόλουθες πληροφορίες, δομημένες σε διακριτές ενότητες:</w:t>
            </w:r>
          </w:p>
          <w:p w14:paraId="552A20B1" w14:textId="77777777" w:rsidR="00747778" w:rsidRPr="00155B45" w:rsidRDefault="00747778" w:rsidP="000833D5">
            <w:pPr>
              <w:numPr>
                <w:ilvl w:val="0"/>
                <w:numId w:val="33"/>
              </w:numPr>
              <w:suppressAutoHyphens w:val="0"/>
              <w:autoSpaceDE w:val="0"/>
              <w:spacing w:before="0" w:line="252" w:lineRule="auto"/>
              <w:rPr>
                <w:rFonts w:cs="Tahoma"/>
                <w:bCs/>
                <w:lang w:val="el-GR"/>
              </w:rPr>
            </w:pPr>
            <w:r w:rsidRPr="00155B45">
              <w:rPr>
                <w:rFonts w:cs="Tahoma"/>
                <w:bCs/>
                <w:lang w:val="el-GR"/>
              </w:rPr>
              <w:t>Σκοπός της διαδικασίας.</w:t>
            </w:r>
          </w:p>
          <w:p w14:paraId="4C350502" w14:textId="77777777" w:rsidR="00747778" w:rsidRPr="00155B45" w:rsidRDefault="00747778" w:rsidP="000833D5">
            <w:pPr>
              <w:numPr>
                <w:ilvl w:val="0"/>
                <w:numId w:val="33"/>
              </w:numPr>
              <w:suppressAutoHyphens w:val="0"/>
              <w:autoSpaceDE w:val="0"/>
              <w:spacing w:before="0" w:line="252" w:lineRule="auto"/>
              <w:rPr>
                <w:rFonts w:cs="Tahoma"/>
                <w:bCs/>
                <w:lang w:val="el-GR"/>
              </w:rPr>
            </w:pPr>
            <w:r w:rsidRPr="00155B45">
              <w:rPr>
                <w:rFonts w:cs="Tahoma"/>
                <w:bCs/>
                <w:lang w:val="el-GR"/>
              </w:rPr>
              <w:t>Πεδίο εφαρμογής της διαδικασίας.</w:t>
            </w:r>
          </w:p>
          <w:p w14:paraId="290E0E58" w14:textId="77777777" w:rsidR="00747778" w:rsidRPr="00155B45" w:rsidRDefault="00747778" w:rsidP="000833D5">
            <w:pPr>
              <w:numPr>
                <w:ilvl w:val="0"/>
                <w:numId w:val="33"/>
              </w:numPr>
              <w:suppressAutoHyphens w:val="0"/>
              <w:autoSpaceDE w:val="0"/>
              <w:spacing w:before="0" w:line="252" w:lineRule="auto"/>
              <w:rPr>
                <w:rFonts w:cs="Tahoma"/>
                <w:bCs/>
                <w:lang w:val="el-GR"/>
              </w:rPr>
            </w:pPr>
            <w:r w:rsidRPr="00155B45">
              <w:rPr>
                <w:rFonts w:cs="Tahoma"/>
                <w:bCs/>
                <w:lang w:val="el-GR"/>
              </w:rPr>
              <w:t>Αναλυτική περιγραφή κάθε δραστηριότητας της διαδικασίας η οποία θα την επεξηγεί και θα αναφέρει τον υπεύθυνο εκτέλεσής της.</w:t>
            </w:r>
          </w:p>
          <w:p w14:paraId="1B492009" w14:textId="77777777" w:rsidR="00747778" w:rsidRPr="00155B45" w:rsidRDefault="00747778" w:rsidP="000833D5">
            <w:pPr>
              <w:numPr>
                <w:ilvl w:val="0"/>
                <w:numId w:val="33"/>
              </w:numPr>
              <w:suppressAutoHyphens w:val="0"/>
              <w:autoSpaceDE w:val="0"/>
              <w:spacing w:before="0" w:line="252" w:lineRule="auto"/>
              <w:rPr>
                <w:rFonts w:cs="Tahoma"/>
                <w:bCs/>
                <w:lang w:val="el-GR"/>
              </w:rPr>
            </w:pPr>
            <w:r w:rsidRPr="00155B45">
              <w:rPr>
                <w:rFonts w:cs="Tahoma"/>
                <w:bCs/>
                <w:lang w:val="el-GR"/>
              </w:rPr>
              <w:t>Άλλες σχετιζόμενες διαδικασίες (με τις οποίες η εν λόγω διαδικασία παρουσιάζει δοσοληψίες).</w:t>
            </w:r>
          </w:p>
          <w:p w14:paraId="5F5EB97B" w14:textId="77777777" w:rsidR="00747778" w:rsidRPr="00155B45" w:rsidRDefault="00747778" w:rsidP="000833D5">
            <w:pPr>
              <w:numPr>
                <w:ilvl w:val="0"/>
                <w:numId w:val="33"/>
              </w:numPr>
              <w:suppressAutoHyphens w:val="0"/>
              <w:autoSpaceDE w:val="0"/>
              <w:spacing w:before="0" w:line="252" w:lineRule="auto"/>
              <w:rPr>
                <w:rFonts w:cs="Tahoma"/>
                <w:bCs/>
                <w:lang w:val="el-GR"/>
              </w:rPr>
            </w:pPr>
            <w:r w:rsidRPr="00155B45">
              <w:rPr>
                <w:rFonts w:cs="Tahoma"/>
                <w:bCs/>
                <w:lang w:val="el-GR"/>
              </w:rPr>
              <w:t>Εμπλεκόμενες οργανωτικές μονάδες (που συμμετέχουν στην εκτέλεση δραστηριοτήτων της διαδικασίας).</w:t>
            </w:r>
          </w:p>
          <w:p w14:paraId="4FFE9713" w14:textId="77777777" w:rsidR="00747778" w:rsidRPr="00155B45" w:rsidRDefault="00747778" w:rsidP="000833D5">
            <w:pPr>
              <w:numPr>
                <w:ilvl w:val="0"/>
                <w:numId w:val="33"/>
              </w:numPr>
              <w:suppressAutoHyphens w:val="0"/>
              <w:autoSpaceDE w:val="0"/>
              <w:spacing w:before="0" w:line="252" w:lineRule="auto"/>
              <w:rPr>
                <w:rFonts w:cs="Tahoma"/>
                <w:bCs/>
                <w:lang w:val="el-GR"/>
              </w:rPr>
            </w:pPr>
            <w:r w:rsidRPr="00155B45">
              <w:rPr>
                <w:rFonts w:cs="Tahoma"/>
                <w:bCs/>
                <w:lang w:val="el-GR"/>
              </w:rPr>
              <w:t>Νομοθεσία που διέπει τη διαδικασία.</w:t>
            </w:r>
          </w:p>
          <w:p w14:paraId="74F68340" w14:textId="77777777" w:rsidR="00747778" w:rsidRPr="00155B45" w:rsidRDefault="00747778" w:rsidP="000833D5">
            <w:pPr>
              <w:numPr>
                <w:ilvl w:val="0"/>
                <w:numId w:val="33"/>
              </w:numPr>
              <w:suppressAutoHyphens w:val="0"/>
              <w:autoSpaceDE w:val="0"/>
              <w:spacing w:before="0" w:line="252" w:lineRule="auto"/>
              <w:rPr>
                <w:rFonts w:cs="Tahoma"/>
                <w:bCs/>
                <w:lang w:val="el-GR"/>
              </w:rPr>
            </w:pPr>
            <w:r w:rsidRPr="00155B45">
              <w:rPr>
                <w:rFonts w:cs="Tahoma"/>
                <w:bCs/>
                <w:lang w:val="el-GR"/>
              </w:rPr>
              <w:t>Χρησιμοποιούμενα δεδομένα (π.χ. έντυπα / έγγραφα / οδηγίες).</w:t>
            </w:r>
          </w:p>
          <w:p w14:paraId="301615CD" w14:textId="77777777" w:rsidR="00747778" w:rsidRPr="00155B45" w:rsidRDefault="00747778" w:rsidP="000833D5">
            <w:pPr>
              <w:numPr>
                <w:ilvl w:val="0"/>
                <w:numId w:val="33"/>
              </w:numPr>
              <w:suppressAutoHyphens w:val="0"/>
              <w:autoSpaceDE w:val="0"/>
              <w:spacing w:before="0" w:line="252" w:lineRule="auto"/>
              <w:rPr>
                <w:rFonts w:cs="Tahoma"/>
                <w:bCs/>
                <w:lang w:val="el-GR"/>
              </w:rPr>
            </w:pPr>
            <w:r w:rsidRPr="00155B45">
              <w:rPr>
                <w:rFonts w:cs="Tahoma"/>
                <w:bCs/>
                <w:lang w:val="el-GR"/>
              </w:rPr>
              <w:t>Χρησιμοποιούμενα πληροφοριακά συστήματα .</w:t>
            </w:r>
          </w:p>
          <w:p w14:paraId="5A4F3482" w14:textId="77777777" w:rsidR="00747778" w:rsidRPr="00155B45" w:rsidRDefault="00747778" w:rsidP="00747778">
            <w:pPr>
              <w:suppressAutoHyphens w:val="0"/>
              <w:autoSpaceDE w:val="0"/>
              <w:spacing w:before="0" w:line="252" w:lineRule="auto"/>
              <w:rPr>
                <w:rFonts w:cs="Tahoma"/>
                <w:bCs/>
                <w:lang w:val="el-GR"/>
              </w:rPr>
            </w:pPr>
            <w:r w:rsidRPr="00155B45">
              <w:rPr>
                <w:rFonts w:cs="Tahoma"/>
                <w:bCs/>
                <w:lang w:val="el-GR"/>
              </w:rPr>
              <w:t xml:space="preserve">Τα εγχειρίδια διαδικασιών θα προκύπτουν ως σύνθεση πληροφοριών από τα αναπτυχθέντα διαγράμματα των μοντέλων που θα τηρούνται στο χρησιμοποιούμενο λογισμικό </w:t>
            </w:r>
            <w:proofErr w:type="spellStart"/>
            <w:r w:rsidRPr="00155B45">
              <w:rPr>
                <w:rFonts w:cs="Tahoma"/>
                <w:bCs/>
                <w:lang w:val="el-GR"/>
              </w:rPr>
              <w:t>μοντελοποίησης</w:t>
            </w:r>
            <w:proofErr w:type="spellEnd"/>
            <w:r w:rsidRPr="00155B45">
              <w:rPr>
                <w:rFonts w:cs="Tahoma"/>
                <w:bCs/>
                <w:lang w:val="el-GR"/>
              </w:rPr>
              <w:t xml:space="preserve"> των διαδικασιών.</w:t>
            </w:r>
          </w:p>
          <w:p w14:paraId="73FC84EF" w14:textId="157E317D" w:rsidR="00747778" w:rsidRDefault="00747778" w:rsidP="00747778">
            <w:pPr>
              <w:suppressAutoHyphens w:val="0"/>
              <w:autoSpaceDE w:val="0"/>
              <w:spacing w:before="0" w:line="252" w:lineRule="auto"/>
              <w:rPr>
                <w:rFonts w:cs="Tahoma"/>
                <w:bCs/>
                <w:lang w:val="el-GR"/>
              </w:rPr>
            </w:pPr>
            <w:r w:rsidRPr="00155B45">
              <w:rPr>
                <w:rFonts w:cs="Tahoma"/>
                <w:bCs/>
                <w:lang w:val="el-GR"/>
              </w:rPr>
              <w:t xml:space="preserve">Επιπλέον, στη φάση αυτή, θα γίνει προσδιορισμός των απαραίτητων </w:t>
            </w:r>
            <w:r w:rsidR="000D25C5">
              <w:rPr>
                <w:rFonts w:cs="Tahoma"/>
                <w:bCs/>
                <w:lang w:val="el-GR"/>
              </w:rPr>
              <w:t>θεσμικών</w:t>
            </w:r>
            <w:r w:rsidRPr="00155B45">
              <w:rPr>
                <w:rFonts w:cs="Tahoma"/>
                <w:bCs/>
                <w:lang w:val="el-GR"/>
              </w:rPr>
              <w:t xml:space="preserve"> αλλαγών και τροποποιήσεων του κανονιστικού πλαισίου. </w:t>
            </w:r>
          </w:p>
          <w:p w14:paraId="253D4C4C" w14:textId="5B25B33D" w:rsidR="000D25C5" w:rsidRPr="00155B45" w:rsidRDefault="000D25C5" w:rsidP="00747778">
            <w:pPr>
              <w:suppressAutoHyphens w:val="0"/>
              <w:autoSpaceDE w:val="0"/>
              <w:spacing w:before="0" w:line="252" w:lineRule="auto"/>
              <w:rPr>
                <w:rFonts w:cs="Tahoma"/>
                <w:bCs/>
                <w:lang w:val="el-GR"/>
              </w:rPr>
            </w:pPr>
            <w:r w:rsidRPr="00155B45">
              <w:rPr>
                <w:rFonts w:cs="Tahoma"/>
                <w:bCs/>
                <w:lang w:val="el-GR"/>
              </w:rPr>
              <w:t>Περαιτέρω</w:t>
            </w:r>
            <w:r>
              <w:rPr>
                <w:rFonts w:cs="Tahoma"/>
                <w:bCs/>
                <w:lang w:val="el-GR"/>
              </w:rPr>
              <w:t xml:space="preserve">, ο Ανάδοχος θα εκπονήσει </w:t>
            </w:r>
            <w:r w:rsidRPr="000D25C5">
              <w:rPr>
                <w:rFonts w:cs="Tahoma"/>
                <w:bCs/>
                <w:lang w:val="el-GR"/>
              </w:rPr>
              <w:t>Μελέτη Συμμόρφωσης των Διεργασιών του ΕΤ που σχετίζονται με τον Γενικό Κανονισμό Προσωπικών Δεδομένων (ΓΚΠΔ)</w:t>
            </w:r>
          </w:p>
          <w:p w14:paraId="656C5174" w14:textId="206974A5" w:rsidR="005130BD" w:rsidRDefault="000D25C5" w:rsidP="000D25C5">
            <w:pPr>
              <w:suppressAutoHyphens w:val="0"/>
              <w:autoSpaceDE w:val="0"/>
              <w:spacing w:before="0" w:line="252" w:lineRule="auto"/>
              <w:rPr>
                <w:rFonts w:cs="Tahoma"/>
                <w:bCs/>
                <w:lang w:val="el-GR"/>
              </w:rPr>
            </w:pPr>
            <w:r>
              <w:rPr>
                <w:rFonts w:cs="Tahoma"/>
                <w:bCs/>
                <w:lang w:val="el-GR"/>
              </w:rPr>
              <w:t>Τέλος</w:t>
            </w:r>
            <w:r w:rsidR="00747778" w:rsidRPr="00155B45">
              <w:rPr>
                <w:rFonts w:cs="Tahoma"/>
                <w:bCs/>
                <w:lang w:val="el-GR"/>
              </w:rPr>
              <w:t xml:space="preserve">, ο ανάδοχος θα προβεί στην ανάπτυξη σχεδίου μετάβασης για το σύνολο των </w:t>
            </w:r>
            <w:r>
              <w:rPr>
                <w:rFonts w:cs="Tahoma"/>
                <w:bCs/>
                <w:lang w:val="el-GR"/>
              </w:rPr>
              <w:t xml:space="preserve">επηρεαζόμενων </w:t>
            </w:r>
            <w:r w:rsidR="00747778" w:rsidRPr="00155B45">
              <w:rPr>
                <w:rFonts w:cs="Tahoma"/>
                <w:bCs/>
                <w:lang w:val="el-GR"/>
              </w:rPr>
              <w:t xml:space="preserve">διαδικασιών, ώστε να διασφαλίζεται η ικανοποιητική λειτουργία </w:t>
            </w:r>
            <w:r>
              <w:rPr>
                <w:rFonts w:cs="Tahoma"/>
                <w:bCs/>
                <w:lang w:val="el-GR"/>
              </w:rPr>
              <w:t>του ΕΤ</w:t>
            </w:r>
            <w:r w:rsidR="00747778" w:rsidRPr="00155B45">
              <w:rPr>
                <w:rFonts w:cs="Tahoma"/>
                <w:bCs/>
                <w:lang w:val="el-GR"/>
              </w:rPr>
              <w:t xml:space="preserve"> σε κάθε στάδιο</w:t>
            </w:r>
            <w:r>
              <w:rPr>
                <w:rFonts w:cs="Tahoma"/>
                <w:bCs/>
                <w:lang w:val="el-GR"/>
              </w:rPr>
              <w:t xml:space="preserve">, και πρότασης </w:t>
            </w:r>
            <w:r w:rsidR="00747778" w:rsidRPr="00155B45">
              <w:rPr>
                <w:rFonts w:cs="Tahoma"/>
                <w:bCs/>
                <w:lang w:val="el-GR"/>
              </w:rPr>
              <w:t xml:space="preserve">μεταφοράς τεχνογνωσίας στα στελέχη </w:t>
            </w:r>
            <w:r>
              <w:rPr>
                <w:rFonts w:cs="Tahoma"/>
                <w:bCs/>
                <w:lang w:val="el-GR"/>
              </w:rPr>
              <w:t>του ΕΤ</w:t>
            </w:r>
            <w:r w:rsidR="00747778" w:rsidRPr="00155B45">
              <w:rPr>
                <w:rFonts w:cs="Tahoma"/>
                <w:bCs/>
                <w:lang w:val="el-GR"/>
              </w:rPr>
              <w:t xml:space="preserve"> για το νέο προτεινόμενο μοντέλο διαδικασιών.</w:t>
            </w:r>
          </w:p>
          <w:p w14:paraId="03C8A7E6" w14:textId="1BE4041B" w:rsidR="000D25C5" w:rsidRPr="00747778" w:rsidRDefault="000D25C5" w:rsidP="000D25C5">
            <w:pPr>
              <w:suppressAutoHyphens w:val="0"/>
              <w:autoSpaceDE w:val="0"/>
              <w:spacing w:before="0" w:line="252" w:lineRule="auto"/>
              <w:rPr>
                <w:rFonts w:cs="Tahoma"/>
                <w:bCs/>
                <w:lang w:val="el-GR"/>
              </w:rPr>
            </w:pPr>
          </w:p>
        </w:tc>
      </w:tr>
    </w:tbl>
    <w:tbl>
      <w:tblPr>
        <w:tblStyle w:val="TableGrid"/>
        <w:tblW w:w="9639" w:type="dxa"/>
        <w:tblInd w:w="137" w:type="dxa"/>
        <w:tblLayout w:type="fixed"/>
        <w:tblCellMar>
          <w:top w:w="46" w:type="dxa"/>
          <w:left w:w="108" w:type="dxa"/>
          <w:right w:w="58" w:type="dxa"/>
        </w:tblCellMar>
        <w:tblLook w:val="04A0" w:firstRow="1" w:lastRow="0" w:firstColumn="1" w:lastColumn="0" w:noHBand="0" w:noVBand="1"/>
      </w:tblPr>
      <w:tblGrid>
        <w:gridCol w:w="1701"/>
        <w:gridCol w:w="7938"/>
      </w:tblGrid>
      <w:tr w:rsidR="00F93B62" w:rsidRPr="00072EE8" w14:paraId="7DF91201" w14:textId="77777777" w:rsidTr="00F93B62">
        <w:trPr>
          <w:trHeight w:val="827"/>
        </w:trPr>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D9B7442" w14:textId="77777777" w:rsidR="00F93B62" w:rsidRPr="00155B45" w:rsidRDefault="00F93B62" w:rsidP="00155B45">
            <w:pPr>
              <w:suppressAutoHyphens w:val="0"/>
              <w:autoSpaceDE w:val="0"/>
              <w:spacing w:before="0" w:line="252" w:lineRule="auto"/>
              <w:rPr>
                <w:rFonts w:cs="Tahoma"/>
                <w:b/>
                <w:bCs/>
                <w:lang w:val="el-GR"/>
              </w:rPr>
            </w:pPr>
            <w:r w:rsidRPr="00155B45">
              <w:rPr>
                <w:rFonts w:cs="Tahoma"/>
                <w:b/>
                <w:bCs/>
                <w:lang w:val="el-GR"/>
              </w:rPr>
              <w:lastRenderedPageBreak/>
              <w:t>Παραδοτέο</w:t>
            </w:r>
          </w:p>
        </w:tc>
        <w:tc>
          <w:tcPr>
            <w:tcW w:w="7938" w:type="dxa"/>
            <w:tcBorders>
              <w:top w:val="single" w:sz="4" w:space="0" w:color="000000"/>
              <w:left w:val="single" w:sz="4" w:space="0" w:color="000000"/>
              <w:bottom w:val="single" w:sz="4" w:space="0" w:color="000000"/>
              <w:right w:val="single" w:sz="4" w:space="0" w:color="000000"/>
            </w:tcBorders>
          </w:tcPr>
          <w:p w14:paraId="5D5399D2" w14:textId="516CF75F" w:rsidR="00F93B62" w:rsidRDefault="00F93B62" w:rsidP="00155B45">
            <w:pPr>
              <w:spacing w:before="0" w:line="252" w:lineRule="auto"/>
              <w:rPr>
                <w:rFonts w:eastAsia="Calibri" w:cs="Tahoma"/>
                <w:b/>
                <w:bCs/>
                <w:iCs/>
                <w:color w:val="000000"/>
                <w:szCs w:val="22"/>
                <w:lang w:val="el-GR" w:eastAsia="el-GR"/>
              </w:rPr>
            </w:pPr>
            <w:r w:rsidRPr="00155B45">
              <w:rPr>
                <w:rFonts w:eastAsia="Calibri" w:cs="Tahoma"/>
                <w:b/>
                <w:bCs/>
                <w:iCs/>
                <w:color w:val="000000"/>
                <w:szCs w:val="22"/>
                <w:lang w:val="el-GR" w:eastAsia="el-GR"/>
              </w:rPr>
              <w:t>Π</w:t>
            </w:r>
            <w:r w:rsidR="008D2048">
              <w:rPr>
                <w:rFonts w:eastAsia="Calibri" w:cs="Tahoma"/>
                <w:b/>
                <w:bCs/>
                <w:iCs/>
                <w:color w:val="000000"/>
                <w:szCs w:val="22"/>
                <w:lang w:val="el-GR" w:eastAsia="el-GR"/>
              </w:rPr>
              <w:t>4</w:t>
            </w:r>
            <w:r w:rsidRPr="00155B45">
              <w:rPr>
                <w:rFonts w:eastAsia="Calibri" w:cs="Tahoma"/>
                <w:b/>
                <w:bCs/>
                <w:iCs/>
                <w:color w:val="000000"/>
                <w:szCs w:val="22"/>
                <w:lang w:val="el-GR" w:eastAsia="el-GR"/>
              </w:rPr>
              <w:t xml:space="preserve">. </w:t>
            </w:r>
            <w:r w:rsidR="008D2048" w:rsidRPr="008D2048">
              <w:rPr>
                <w:rFonts w:eastAsia="Calibri" w:cs="Tahoma"/>
                <w:b/>
                <w:bCs/>
                <w:iCs/>
                <w:color w:val="000000"/>
                <w:szCs w:val="22"/>
                <w:lang w:val="el-GR" w:eastAsia="el-GR"/>
              </w:rPr>
              <w:t xml:space="preserve">Μελέτη Ανασχεδιασμού και </w:t>
            </w:r>
            <w:proofErr w:type="spellStart"/>
            <w:r w:rsidR="008D2048" w:rsidRPr="008D2048">
              <w:rPr>
                <w:rFonts w:eastAsia="Calibri" w:cs="Tahoma"/>
                <w:b/>
                <w:bCs/>
                <w:iCs/>
                <w:color w:val="000000"/>
                <w:szCs w:val="22"/>
                <w:lang w:val="el-GR" w:eastAsia="el-GR"/>
              </w:rPr>
              <w:t>Μοντελοποίησης</w:t>
            </w:r>
            <w:proofErr w:type="spellEnd"/>
            <w:r w:rsidR="008D2048" w:rsidRPr="008D2048">
              <w:rPr>
                <w:rFonts w:eastAsia="Calibri" w:cs="Tahoma"/>
                <w:b/>
                <w:bCs/>
                <w:iCs/>
                <w:color w:val="000000"/>
                <w:szCs w:val="22"/>
                <w:lang w:val="el-GR" w:eastAsia="el-GR"/>
              </w:rPr>
              <w:t xml:space="preserve"> διεργασιών υποδοχής και επεξεργασίας εγγράφων</w:t>
            </w:r>
            <w:r w:rsidR="00B31E22">
              <w:rPr>
                <w:rFonts w:eastAsia="Calibri" w:cs="Tahoma"/>
                <w:b/>
                <w:bCs/>
                <w:iCs/>
                <w:color w:val="000000"/>
                <w:szCs w:val="22"/>
                <w:lang w:val="el-GR" w:eastAsia="el-GR"/>
              </w:rPr>
              <w:t xml:space="preserve"> και λοιπών εργασιών.</w:t>
            </w:r>
          </w:p>
          <w:p w14:paraId="131A95FF" w14:textId="6CE5138F" w:rsidR="008D2048" w:rsidRPr="00155B45" w:rsidRDefault="008D2048" w:rsidP="00155B45">
            <w:pPr>
              <w:spacing w:before="0" w:line="252" w:lineRule="auto"/>
              <w:rPr>
                <w:rFonts w:eastAsia="Calibri" w:cs="Tahoma"/>
                <w:b/>
                <w:bCs/>
                <w:iCs/>
                <w:color w:val="000000"/>
                <w:szCs w:val="22"/>
                <w:lang w:val="el-GR" w:eastAsia="el-GR"/>
              </w:rPr>
            </w:pPr>
            <w:r>
              <w:rPr>
                <w:rFonts w:eastAsia="Calibri" w:cs="Tahoma"/>
                <w:b/>
                <w:bCs/>
                <w:iCs/>
                <w:color w:val="000000"/>
                <w:szCs w:val="22"/>
                <w:lang w:val="el-GR" w:eastAsia="el-GR"/>
              </w:rPr>
              <w:t xml:space="preserve">Π5. </w:t>
            </w:r>
            <w:r w:rsidRPr="008D2048">
              <w:rPr>
                <w:rFonts w:eastAsia="Calibri" w:cs="Tahoma"/>
                <w:b/>
                <w:bCs/>
                <w:iCs/>
                <w:color w:val="000000"/>
                <w:szCs w:val="22"/>
                <w:lang w:val="el-GR" w:eastAsia="el-GR"/>
              </w:rPr>
              <w:t>Μελέτη Συμμόρφωσης των Διεργασιών του ΕΤ που σχετίζονται με τον Γενικό Κανονισμό Προσωπικών Δεδομένων (ΓΚΠΔ)</w:t>
            </w:r>
          </w:p>
        </w:tc>
      </w:tr>
    </w:tbl>
    <w:p w14:paraId="2ED374D0" w14:textId="77777777" w:rsidR="005130BD" w:rsidRPr="00155B45" w:rsidRDefault="005130BD" w:rsidP="00155B45">
      <w:pPr>
        <w:suppressAutoHyphens w:val="0"/>
        <w:autoSpaceDE w:val="0"/>
        <w:spacing w:before="0" w:line="252" w:lineRule="auto"/>
        <w:rPr>
          <w:rFonts w:eastAsia="SimSun" w:cs="Tahoma"/>
          <w:szCs w:val="22"/>
          <w:lang w:val="el-GR"/>
        </w:rPr>
      </w:pPr>
    </w:p>
    <w:p w14:paraId="2A5E818A" w14:textId="22B0019E" w:rsidR="00D57170" w:rsidRPr="00155B45" w:rsidRDefault="00E24CB4" w:rsidP="000833D5">
      <w:pPr>
        <w:pStyle w:val="4"/>
        <w:numPr>
          <w:ilvl w:val="3"/>
          <w:numId w:val="16"/>
        </w:numPr>
        <w:tabs>
          <w:tab w:val="left" w:pos="1985"/>
        </w:tabs>
        <w:spacing w:before="0" w:after="120" w:line="252" w:lineRule="auto"/>
        <w:ind w:left="1843" w:hanging="850"/>
        <w:rPr>
          <w:rFonts w:ascii="Tahoma" w:eastAsia="SimSun" w:hAnsi="Tahoma" w:cs="Tahoma"/>
          <w:szCs w:val="22"/>
          <w:lang w:val="el-GR"/>
        </w:rPr>
      </w:pPr>
      <w:bookmarkStart w:id="299" w:name="_Toc76119010"/>
      <w:r w:rsidRPr="00155B45">
        <w:rPr>
          <w:rFonts w:ascii="Tahoma" w:eastAsia="SimSun" w:hAnsi="Tahoma" w:cs="Tahoma"/>
          <w:szCs w:val="22"/>
          <w:lang w:val="el-GR"/>
        </w:rPr>
        <w:t>Χρόνος Υποβολής και Διαδικασία Οριστικοποίησης Παραδοτέων</w:t>
      </w:r>
      <w:bookmarkEnd w:id="299"/>
      <w:r w:rsidRPr="00155B45">
        <w:rPr>
          <w:rFonts w:ascii="Tahoma" w:eastAsia="SimSun" w:hAnsi="Tahoma" w:cs="Tahoma"/>
          <w:szCs w:val="22"/>
          <w:lang w:val="el-GR"/>
        </w:rPr>
        <w:t xml:space="preserve"> </w:t>
      </w:r>
    </w:p>
    <w:p w14:paraId="069C4F06" w14:textId="01864CD0" w:rsidR="00D57170" w:rsidRPr="00155B45" w:rsidRDefault="00E24CB4" w:rsidP="00155B45">
      <w:pPr>
        <w:suppressAutoHyphens w:val="0"/>
        <w:autoSpaceDE w:val="0"/>
        <w:spacing w:before="0" w:line="252" w:lineRule="auto"/>
        <w:rPr>
          <w:rFonts w:eastAsia="SimSun" w:cs="Tahoma"/>
          <w:szCs w:val="22"/>
          <w:lang w:val="el-GR"/>
        </w:rPr>
      </w:pPr>
      <w:r w:rsidRPr="00155B45">
        <w:rPr>
          <w:rFonts w:cs="Tahoma"/>
          <w:szCs w:val="22"/>
          <w:lang w:val="el-GR"/>
        </w:rPr>
        <w:t xml:space="preserve">Οι χρόνοι παράδοσης των παραδοτέων του </w:t>
      </w:r>
      <w:r w:rsidR="00D57170" w:rsidRPr="00155B45">
        <w:rPr>
          <w:rFonts w:cs="Tahoma"/>
          <w:szCs w:val="22"/>
          <w:lang w:val="el-GR"/>
        </w:rPr>
        <w:t xml:space="preserve">Έργου ανά Φάση </w:t>
      </w:r>
      <w:r w:rsidRPr="00155B45">
        <w:rPr>
          <w:rFonts w:cs="Tahoma"/>
          <w:szCs w:val="22"/>
          <w:lang w:val="el-GR"/>
        </w:rPr>
        <w:t xml:space="preserve">έχουν </w:t>
      </w:r>
      <w:r w:rsidR="00D57170" w:rsidRPr="00155B45">
        <w:rPr>
          <w:rFonts w:cs="Tahoma"/>
          <w:szCs w:val="22"/>
          <w:lang w:val="el-GR"/>
        </w:rPr>
        <w:t>ως εξής:</w:t>
      </w:r>
    </w:p>
    <w:tbl>
      <w:tblPr>
        <w:tblStyle w:val="TableGrid"/>
        <w:tblW w:w="0" w:type="auto"/>
        <w:jc w:val="center"/>
        <w:tblInd w:w="0" w:type="dxa"/>
        <w:tblLayout w:type="fixed"/>
        <w:tblCellMar>
          <w:top w:w="46" w:type="dxa"/>
          <w:left w:w="115" w:type="dxa"/>
          <w:right w:w="108" w:type="dxa"/>
        </w:tblCellMar>
        <w:tblLook w:val="04A0" w:firstRow="1" w:lastRow="0" w:firstColumn="1" w:lastColumn="0" w:noHBand="0" w:noVBand="1"/>
      </w:tblPr>
      <w:tblGrid>
        <w:gridCol w:w="704"/>
        <w:gridCol w:w="992"/>
        <w:gridCol w:w="3402"/>
        <w:gridCol w:w="2966"/>
        <w:gridCol w:w="1564"/>
      </w:tblGrid>
      <w:tr w:rsidR="003C169C" w:rsidRPr="00155B45" w14:paraId="717731A0" w14:textId="77777777" w:rsidTr="008C44F5">
        <w:trPr>
          <w:trHeight w:val="269"/>
          <w:tblHeade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0" w:type="dxa"/>
              <w:right w:w="0" w:type="dxa"/>
            </w:tcMar>
            <w:vAlign w:val="center"/>
          </w:tcPr>
          <w:p w14:paraId="795B7769" w14:textId="4219C2AC" w:rsidR="00D57170" w:rsidRPr="00155B45" w:rsidRDefault="00D57170" w:rsidP="00155B45">
            <w:pPr>
              <w:spacing w:before="0" w:line="252" w:lineRule="auto"/>
              <w:ind w:left="-122"/>
              <w:jc w:val="center"/>
              <w:rPr>
                <w:rFonts w:cs="Tahoma"/>
                <w:b/>
                <w:lang w:val="el-GR"/>
              </w:rPr>
            </w:pPr>
            <w:bookmarkStart w:id="300" w:name="_Hlk43453968"/>
            <w:r w:rsidRPr="00155B45">
              <w:rPr>
                <w:rFonts w:cs="Tahoma"/>
                <w:b/>
                <w:lang w:val="el-GR"/>
              </w:rPr>
              <w:t>Φάση</w:t>
            </w: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0" w:type="dxa"/>
              <w:right w:w="0" w:type="dxa"/>
            </w:tcMar>
            <w:vAlign w:val="center"/>
          </w:tcPr>
          <w:p w14:paraId="502C6DF1" w14:textId="1F4736EC" w:rsidR="00D57170" w:rsidRPr="00155B45" w:rsidRDefault="00D57170" w:rsidP="00155B45">
            <w:pPr>
              <w:spacing w:before="0" w:line="252" w:lineRule="auto"/>
              <w:ind w:left="7"/>
              <w:jc w:val="center"/>
              <w:rPr>
                <w:rFonts w:cs="Tahoma"/>
                <w:b/>
                <w:lang w:val="el-GR"/>
              </w:rPr>
            </w:pPr>
            <w:r w:rsidRPr="00155B45">
              <w:rPr>
                <w:rFonts w:cs="Tahoma"/>
                <w:b/>
              </w:rPr>
              <w:t>Παρ</w:t>
            </w:r>
            <w:r w:rsidR="003C169C" w:rsidRPr="00155B45">
              <w:rPr>
                <w:rFonts w:cs="Tahoma"/>
                <w:b/>
                <w:lang w:val="el-GR"/>
              </w:rPr>
              <w:t>α</w:t>
            </w:r>
            <w:r w:rsidR="00C151CE" w:rsidRPr="00155B45">
              <w:rPr>
                <w:rFonts w:cs="Tahoma"/>
                <w:b/>
                <w:lang w:val="el-GR"/>
              </w:rPr>
              <w:t>-</w:t>
            </w:r>
            <w:proofErr w:type="spellStart"/>
            <w:r w:rsidR="003C169C" w:rsidRPr="00155B45">
              <w:rPr>
                <w:rFonts w:cs="Tahoma"/>
                <w:b/>
                <w:lang w:val="el-GR"/>
              </w:rPr>
              <w:t>δοτέο</w:t>
            </w:r>
            <w:proofErr w:type="spellEnd"/>
          </w:p>
        </w:tc>
        <w:tc>
          <w:tcPr>
            <w:tcW w:w="3402"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0" w:type="dxa"/>
              <w:right w:w="0" w:type="dxa"/>
            </w:tcMar>
            <w:vAlign w:val="center"/>
          </w:tcPr>
          <w:p w14:paraId="538297CF" w14:textId="77777777" w:rsidR="00D57170" w:rsidRPr="00155B45" w:rsidRDefault="00D57170" w:rsidP="00155B45">
            <w:pPr>
              <w:spacing w:before="0" w:line="252" w:lineRule="auto"/>
              <w:jc w:val="center"/>
              <w:rPr>
                <w:rFonts w:cs="Tahoma"/>
              </w:rPr>
            </w:pPr>
            <w:r w:rsidRPr="00155B45">
              <w:rPr>
                <w:rFonts w:cs="Tahoma"/>
                <w:b/>
                <w:lang w:val="el-GR"/>
              </w:rPr>
              <w:t>Τίτλος Παραδοτέου</w:t>
            </w:r>
          </w:p>
        </w:tc>
        <w:tc>
          <w:tcPr>
            <w:tcW w:w="2966"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0" w:type="dxa"/>
              <w:right w:w="0" w:type="dxa"/>
            </w:tcMar>
            <w:vAlign w:val="center"/>
          </w:tcPr>
          <w:p w14:paraId="5406B132" w14:textId="77777777" w:rsidR="00D57170" w:rsidRPr="00155B45" w:rsidRDefault="00D57170" w:rsidP="00155B45">
            <w:pPr>
              <w:spacing w:before="0" w:line="252" w:lineRule="auto"/>
              <w:jc w:val="center"/>
              <w:rPr>
                <w:rFonts w:cs="Tahoma"/>
              </w:rPr>
            </w:pPr>
            <w:r w:rsidRPr="00155B45">
              <w:rPr>
                <w:rFonts w:cs="Tahoma"/>
                <w:b/>
                <w:lang w:val="el-GR"/>
              </w:rPr>
              <w:t>Τύπος Παραδοτέου</w:t>
            </w:r>
          </w:p>
        </w:tc>
        <w:tc>
          <w:tcPr>
            <w:tcW w:w="1564"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0" w:type="dxa"/>
              <w:right w:w="0" w:type="dxa"/>
            </w:tcMar>
            <w:vAlign w:val="center"/>
          </w:tcPr>
          <w:p w14:paraId="16A69FDF" w14:textId="77777777" w:rsidR="00D57170" w:rsidRDefault="00D57170" w:rsidP="00155B45">
            <w:pPr>
              <w:spacing w:before="0" w:line="252" w:lineRule="auto"/>
              <w:jc w:val="center"/>
              <w:rPr>
                <w:rFonts w:cs="Tahoma"/>
                <w:b/>
                <w:lang w:val="el-GR"/>
              </w:rPr>
            </w:pPr>
            <w:r w:rsidRPr="00155B45">
              <w:rPr>
                <w:rFonts w:cs="Tahoma"/>
                <w:b/>
                <w:lang w:val="el-GR"/>
              </w:rPr>
              <w:t>Χρόνος Παράδοσης</w:t>
            </w:r>
          </w:p>
          <w:p w14:paraId="1FC8B291" w14:textId="01ACEC67" w:rsidR="008C44F5" w:rsidRPr="00155B45" w:rsidRDefault="008C44F5" w:rsidP="00155B45">
            <w:pPr>
              <w:spacing w:before="0" w:line="252" w:lineRule="auto"/>
              <w:jc w:val="center"/>
              <w:rPr>
                <w:rFonts w:cs="Tahoma"/>
              </w:rPr>
            </w:pPr>
            <w:r>
              <w:rPr>
                <w:rFonts w:cs="Tahoma"/>
                <w:b/>
                <w:lang w:val="el-GR"/>
              </w:rPr>
              <w:t>(τέλος μήνα)</w:t>
            </w:r>
          </w:p>
        </w:tc>
      </w:tr>
      <w:tr w:rsidR="003C169C" w:rsidRPr="00155B45" w14:paraId="2927F74F" w14:textId="77777777" w:rsidTr="008C44F5">
        <w:trPr>
          <w:trHeight w:val="728"/>
          <w:jc w:val="center"/>
        </w:trPr>
        <w:tc>
          <w:tcPr>
            <w:tcW w:w="704" w:type="dxa"/>
            <w:tcBorders>
              <w:top w:val="single" w:sz="4" w:space="0" w:color="000000"/>
              <w:left w:val="single" w:sz="4" w:space="0" w:color="000000"/>
              <w:bottom w:val="single" w:sz="4" w:space="0" w:color="000000"/>
              <w:right w:val="single" w:sz="4" w:space="0" w:color="000000"/>
            </w:tcBorders>
          </w:tcPr>
          <w:p w14:paraId="04B7B5DF" w14:textId="710ACC1F" w:rsidR="00D57170" w:rsidRPr="00155B45" w:rsidRDefault="00D57170" w:rsidP="00155B45">
            <w:pPr>
              <w:spacing w:before="0" w:line="252" w:lineRule="auto"/>
              <w:jc w:val="center"/>
              <w:rPr>
                <w:rFonts w:cs="Tahoma"/>
                <w:lang w:val="el-GR"/>
              </w:rPr>
            </w:pPr>
            <w:r w:rsidRPr="00155B45">
              <w:rPr>
                <w:rFonts w:cs="Tahoma"/>
                <w:lang w:val="el-GR"/>
              </w:rPr>
              <w:t>Α</w:t>
            </w:r>
          </w:p>
        </w:tc>
        <w:tc>
          <w:tcPr>
            <w:tcW w:w="992" w:type="dxa"/>
            <w:tcBorders>
              <w:top w:val="single" w:sz="4" w:space="0" w:color="000000"/>
              <w:left w:val="single" w:sz="4" w:space="0" w:color="000000"/>
              <w:bottom w:val="single" w:sz="4" w:space="0" w:color="000000"/>
              <w:right w:val="single" w:sz="4" w:space="0" w:color="000000"/>
            </w:tcBorders>
          </w:tcPr>
          <w:p w14:paraId="16C8F179" w14:textId="77777777" w:rsidR="00D57170" w:rsidRPr="00155B45" w:rsidRDefault="00D57170" w:rsidP="00155B45">
            <w:pPr>
              <w:spacing w:before="0" w:line="252" w:lineRule="auto"/>
              <w:jc w:val="center"/>
              <w:rPr>
                <w:rFonts w:cs="Tahoma"/>
                <w:lang w:val="el-GR"/>
              </w:rPr>
            </w:pPr>
            <w:r w:rsidRPr="00155B45">
              <w:rPr>
                <w:rFonts w:cs="Tahoma"/>
              </w:rPr>
              <w:t>Π</w:t>
            </w:r>
            <w:r w:rsidRPr="00155B45">
              <w:rPr>
                <w:rFonts w:cs="Tahoma"/>
                <w:lang w:val="el-GR"/>
              </w:rPr>
              <w:t>1</w:t>
            </w:r>
          </w:p>
        </w:tc>
        <w:tc>
          <w:tcPr>
            <w:tcW w:w="3402" w:type="dxa"/>
            <w:tcBorders>
              <w:top w:val="single" w:sz="4" w:space="0" w:color="000000"/>
              <w:left w:val="single" w:sz="4" w:space="0" w:color="000000"/>
              <w:bottom w:val="single" w:sz="4" w:space="0" w:color="000000"/>
              <w:right w:val="single" w:sz="4" w:space="0" w:color="000000"/>
            </w:tcBorders>
          </w:tcPr>
          <w:p w14:paraId="35E4710B" w14:textId="288A3A48" w:rsidR="00D57170" w:rsidRPr="00155B45" w:rsidRDefault="00CF7FEE" w:rsidP="00155B45">
            <w:pPr>
              <w:spacing w:before="0" w:line="252" w:lineRule="auto"/>
              <w:jc w:val="center"/>
              <w:rPr>
                <w:rFonts w:cs="Tahoma"/>
                <w:lang w:val="el-GR"/>
              </w:rPr>
            </w:pPr>
            <w:r w:rsidRPr="00CF7FEE">
              <w:rPr>
                <w:rFonts w:cs="Tahoma"/>
                <w:lang w:val="el-GR"/>
              </w:rPr>
              <w:t>Μελέτη Οριοθέτησης Μεθοδολογικού Πλαισίου Απλούστευσης Διαδικασιών ΕΤ</w:t>
            </w:r>
          </w:p>
        </w:tc>
        <w:tc>
          <w:tcPr>
            <w:tcW w:w="2966" w:type="dxa"/>
            <w:tcBorders>
              <w:top w:val="single" w:sz="4" w:space="0" w:color="000000"/>
              <w:left w:val="single" w:sz="4" w:space="0" w:color="000000"/>
              <w:bottom w:val="single" w:sz="4" w:space="0" w:color="000000"/>
              <w:right w:val="single" w:sz="4" w:space="0" w:color="000000"/>
            </w:tcBorders>
          </w:tcPr>
          <w:p w14:paraId="17D194C8" w14:textId="33C29843" w:rsidR="00D57170" w:rsidRPr="00155B45" w:rsidRDefault="00C151CE" w:rsidP="00155B45">
            <w:pPr>
              <w:spacing w:before="0" w:line="252" w:lineRule="auto"/>
              <w:jc w:val="center"/>
              <w:rPr>
                <w:rFonts w:cs="Tahoma"/>
              </w:rPr>
            </w:pPr>
            <w:r w:rsidRPr="00155B45">
              <w:rPr>
                <w:rFonts w:cs="Tahoma"/>
                <w:lang w:val="el-GR"/>
              </w:rPr>
              <w:t xml:space="preserve">Έντυπη </w:t>
            </w:r>
            <w:r w:rsidR="00D57170" w:rsidRPr="00155B45">
              <w:rPr>
                <w:rFonts w:cs="Tahoma"/>
              </w:rPr>
              <w:t>/</w:t>
            </w:r>
            <w:r w:rsidRPr="00155B45">
              <w:rPr>
                <w:rFonts w:cs="Tahoma"/>
                <w:lang w:val="el-GR"/>
              </w:rPr>
              <w:t xml:space="preserve"> </w:t>
            </w:r>
            <w:r w:rsidR="00D05E89" w:rsidRPr="00155B45">
              <w:rPr>
                <w:rFonts w:cs="Tahoma"/>
                <w:lang w:val="el-GR"/>
              </w:rPr>
              <w:t>Ηλεκτρονική μορφή</w:t>
            </w:r>
          </w:p>
        </w:tc>
        <w:tc>
          <w:tcPr>
            <w:tcW w:w="1564" w:type="dxa"/>
            <w:tcBorders>
              <w:top w:val="single" w:sz="4" w:space="0" w:color="000000"/>
              <w:left w:val="single" w:sz="4" w:space="0" w:color="000000"/>
              <w:bottom w:val="single" w:sz="4" w:space="0" w:color="000000"/>
              <w:right w:val="single" w:sz="4" w:space="0" w:color="000000"/>
            </w:tcBorders>
          </w:tcPr>
          <w:p w14:paraId="5E4571B4" w14:textId="171385D6" w:rsidR="00D57170" w:rsidRPr="00155B45" w:rsidRDefault="00CF7FEE" w:rsidP="00155B45">
            <w:pPr>
              <w:spacing w:before="0" w:line="252" w:lineRule="auto"/>
              <w:jc w:val="center"/>
              <w:rPr>
                <w:rFonts w:cs="Tahoma"/>
              </w:rPr>
            </w:pPr>
            <w:r>
              <w:rPr>
                <w:rFonts w:cs="Tahoma"/>
                <w:lang w:val="el-GR"/>
              </w:rPr>
              <w:t>1</w:t>
            </w:r>
            <w:r w:rsidR="00D57170" w:rsidRPr="00155B45">
              <w:rPr>
                <w:rFonts w:cs="Tahoma"/>
                <w:vertAlign w:val="superscript"/>
                <w:lang w:val="el-GR"/>
              </w:rPr>
              <w:t>ος</w:t>
            </w:r>
            <w:r w:rsidR="00D57170" w:rsidRPr="00155B45">
              <w:rPr>
                <w:rFonts w:cs="Tahoma"/>
                <w:lang w:val="el-GR"/>
              </w:rPr>
              <w:t xml:space="preserve"> Μήνας</w:t>
            </w:r>
          </w:p>
        </w:tc>
      </w:tr>
      <w:tr w:rsidR="003C169C" w:rsidRPr="00155B45" w14:paraId="31D25DDC" w14:textId="77777777" w:rsidTr="008C44F5">
        <w:trPr>
          <w:trHeight w:val="948"/>
          <w:jc w:val="center"/>
        </w:trPr>
        <w:tc>
          <w:tcPr>
            <w:tcW w:w="704" w:type="dxa"/>
            <w:tcBorders>
              <w:top w:val="single" w:sz="4" w:space="0" w:color="000000"/>
              <w:left w:val="single" w:sz="4" w:space="0" w:color="000000"/>
              <w:bottom w:val="single" w:sz="4" w:space="0" w:color="000000"/>
              <w:right w:val="single" w:sz="4" w:space="0" w:color="000000"/>
            </w:tcBorders>
          </w:tcPr>
          <w:p w14:paraId="7D476145" w14:textId="7A01B9A5" w:rsidR="00D57170" w:rsidRPr="00155B45" w:rsidRDefault="00FE4554" w:rsidP="00155B45">
            <w:pPr>
              <w:spacing w:before="0" w:line="252" w:lineRule="auto"/>
              <w:jc w:val="center"/>
              <w:rPr>
                <w:rFonts w:cs="Tahoma"/>
                <w:lang w:val="el-GR"/>
              </w:rPr>
            </w:pPr>
            <w:r>
              <w:rPr>
                <w:rFonts w:cs="Tahoma"/>
                <w:lang w:val="el-GR"/>
              </w:rPr>
              <w:t>Α</w:t>
            </w:r>
          </w:p>
        </w:tc>
        <w:tc>
          <w:tcPr>
            <w:tcW w:w="992" w:type="dxa"/>
            <w:tcBorders>
              <w:top w:val="single" w:sz="4" w:space="0" w:color="000000"/>
              <w:left w:val="single" w:sz="4" w:space="0" w:color="000000"/>
              <w:bottom w:val="single" w:sz="4" w:space="0" w:color="000000"/>
              <w:right w:val="single" w:sz="4" w:space="0" w:color="000000"/>
            </w:tcBorders>
          </w:tcPr>
          <w:p w14:paraId="366B9086" w14:textId="77777777" w:rsidR="00D57170" w:rsidRPr="00155B45" w:rsidRDefault="00D57170" w:rsidP="00155B45">
            <w:pPr>
              <w:spacing w:before="0" w:line="252" w:lineRule="auto"/>
              <w:jc w:val="center"/>
              <w:rPr>
                <w:rFonts w:cs="Tahoma"/>
                <w:lang w:val="el-GR"/>
              </w:rPr>
            </w:pPr>
            <w:r w:rsidRPr="00155B45">
              <w:rPr>
                <w:rFonts w:cs="Tahoma"/>
              </w:rPr>
              <w:t>Π</w:t>
            </w:r>
            <w:r w:rsidRPr="00155B45">
              <w:rPr>
                <w:rFonts w:cs="Tahoma"/>
                <w:lang w:val="el-GR"/>
              </w:rPr>
              <w:t>2</w:t>
            </w:r>
          </w:p>
        </w:tc>
        <w:tc>
          <w:tcPr>
            <w:tcW w:w="3402" w:type="dxa"/>
            <w:tcBorders>
              <w:top w:val="single" w:sz="4" w:space="0" w:color="000000"/>
              <w:left w:val="single" w:sz="4" w:space="0" w:color="000000"/>
              <w:bottom w:val="single" w:sz="4" w:space="0" w:color="000000"/>
              <w:right w:val="single" w:sz="4" w:space="0" w:color="000000"/>
            </w:tcBorders>
          </w:tcPr>
          <w:p w14:paraId="57943347" w14:textId="795ECB65" w:rsidR="00D57170" w:rsidRPr="00155B45" w:rsidRDefault="00CF7FEE" w:rsidP="00CF7FEE">
            <w:pPr>
              <w:spacing w:before="0" w:line="252" w:lineRule="auto"/>
              <w:jc w:val="center"/>
              <w:rPr>
                <w:rFonts w:cs="Tahoma"/>
                <w:lang w:val="el-GR"/>
              </w:rPr>
            </w:pPr>
            <w:r w:rsidRPr="00CF7FEE">
              <w:rPr>
                <w:rFonts w:cs="Tahoma"/>
                <w:lang w:val="el-GR"/>
              </w:rPr>
              <w:t>Μελέτη Αποτύπωσης και Αξιολόγησης της Υφιστάμενης Κατάστασης</w:t>
            </w:r>
          </w:p>
        </w:tc>
        <w:tc>
          <w:tcPr>
            <w:tcW w:w="2966" w:type="dxa"/>
            <w:tcBorders>
              <w:top w:val="single" w:sz="4" w:space="0" w:color="000000"/>
              <w:left w:val="single" w:sz="4" w:space="0" w:color="000000"/>
              <w:bottom w:val="single" w:sz="4" w:space="0" w:color="000000"/>
              <w:right w:val="single" w:sz="4" w:space="0" w:color="000000"/>
            </w:tcBorders>
          </w:tcPr>
          <w:p w14:paraId="6B801963" w14:textId="5AECC829" w:rsidR="00D57170" w:rsidRPr="00155B45" w:rsidRDefault="00D57170" w:rsidP="00155B45">
            <w:pPr>
              <w:spacing w:before="0" w:line="252" w:lineRule="auto"/>
              <w:jc w:val="center"/>
              <w:rPr>
                <w:rFonts w:cs="Tahoma"/>
                <w:lang w:val="el-GR"/>
              </w:rPr>
            </w:pPr>
            <w:r w:rsidRPr="00155B45">
              <w:rPr>
                <w:rFonts w:cs="Tahoma"/>
                <w:lang w:val="el-GR"/>
              </w:rPr>
              <w:t>Έντυπη/</w:t>
            </w:r>
            <w:r w:rsidR="008C44F5">
              <w:rPr>
                <w:rFonts w:cs="Tahoma"/>
                <w:lang w:val="el-GR"/>
              </w:rPr>
              <w:t xml:space="preserve"> </w:t>
            </w:r>
            <w:r w:rsidRPr="00155B45">
              <w:rPr>
                <w:rFonts w:cs="Tahoma"/>
                <w:lang w:val="el-GR"/>
              </w:rPr>
              <w:t xml:space="preserve">Ηλεκτρονική μορφή (τα διαγράμματα ροής </w:t>
            </w:r>
            <w:r w:rsidR="008C44F5">
              <w:rPr>
                <w:rFonts w:cs="Tahoma"/>
                <w:lang w:val="el-GR"/>
              </w:rPr>
              <w:t xml:space="preserve">και </w:t>
            </w:r>
            <w:r w:rsidRPr="00155B45">
              <w:rPr>
                <w:rFonts w:cs="Tahoma"/>
                <w:lang w:val="el-GR"/>
              </w:rPr>
              <w:t>σε επεξεργάσιμη μορφή)</w:t>
            </w:r>
          </w:p>
        </w:tc>
        <w:tc>
          <w:tcPr>
            <w:tcW w:w="1564" w:type="dxa"/>
            <w:tcBorders>
              <w:top w:val="single" w:sz="4" w:space="0" w:color="000000"/>
              <w:left w:val="single" w:sz="4" w:space="0" w:color="000000"/>
              <w:bottom w:val="single" w:sz="4" w:space="0" w:color="000000"/>
              <w:right w:val="single" w:sz="4" w:space="0" w:color="000000"/>
            </w:tcBorders>
          </w:tcPr>
          <w:p w14:paraId="2C5AC8B4" w14:textId="2FDFDCED" w:rsidR="00D57170" w:rsidRPr="00155B45" w:rsidRDefault="00CF7FEE" w:rsidP="00155B45">
            <w:pPr>
              <w:spacing w:before="0" w:line="252" w:lineRule="auto"/>
              <w:jc w:val="center"/>
              <w:rPr>
                <w:rFonts w:cs="Tahoma"/>
              </w:rPr>
            </w:pPr>
            <w:r>
              <w:rPr>
                <w:rFonts w:cs="Tahoma"/>
                <w:lang w:val="el-GR"/>
              </w:rPr>
              <w:t>3</w:t>
            </w:r>
            <w:r w:rsidR="00D57170" w:rsidRPr="00155B45">
              <w:rPr>
                <w:rFonts w:cs="Tahoma"/>
                <w:vertAlign w:val="superscript"/>
                <w:lang w:val="el-GR"/>
              </w:rPr>
              <w:t>ο</w:t>
            </w:r>
            <w:r w:rsidR="00D57170" w:rsidRPr="00155B45">
              <w:rPr>
                <w:rFonts w:cs="Tahoma"/>
                <w:lang w:val="el-GR"/>
              </w:rPr>
              <w:t xml:space="preserve"> Μήνας</w:t>
            </w:r>
          </w:p>
        </w:tc>
      </w:tr>
      <w:tr w:rsidR="003C169C" w:rsidRPr="00155B45" w14:paraId="22AE14AA" w14:textId="77777777" w:rsidTr="008C44F5">
        <w:trPr>
          <w:trHeight w:val="1181"/>
          <w:jc w:val="center"/>
        </w:trPr>
        <w:tc>
          <w:tcPr>
            <w:tcW w:w="704" w:type="dxa"/>
            <w:tcBorders>
              <w:top w:val="single" w:sz="4" w:space="0" w:color="000000"/>
              <w:left w:val="single" w:sz="4" w:space="0" w:color="000000"/>
              <w:bottom w:val="single" w:sz="4" w:space="0" w:color="000000"/>
              <w:right w:val="single" w:sz="4" w:space="0" w:color="000000"/>
            </w:tcBorders>
          </w:tcPr>
          <w:p w14:paraId="6E678ACC" w14:textId="2F3BF3A4" w:rsidR="00D57170" w:rsidRPr="00155B45" w:rsidRDefault="00FE4554" w:rsidP="00155B45">
            <w:pPr>
              <w:spacing w:before="0" w:line="252" w:lineRule="auto"/>
              <w:jc w:val="center"/>
              <w:rPr>
                <w:rFonts w:cs="Tahoma"/>
                <w:lang w:val="el-GR"/>
              </w:rPr>
            </w:pPr>
            <w:r>
              <w:rPr>
                <w:rFonts w:cs="Tahoma"/>
                <w:lang w:val="el-GR"/>
              </w:rPr>
              <w:t>Α</w:t>
            </w:r>
          </w:p>
        </w:tc>
        <w:tc>
          <w:tcPr>
            <w:tcW w:w="992" w:type="dxa"/>
            <w:tcBorders>
              <w:top w:val="single" w:sz="4" w:space="0" w:color="000000"/>
              <w:left w:val="single" w:sz="4" w:space="0" w:color="000000"/>
              <w:bottom w:val="single" w:sz="4" w:space="0" w:color="000000"/>
              <w:right w:val="single" w:sz="4" w:space="0" w:color="000000"/>
            </w:tcBorders>
          </w:tcPr>
          <w:p w14:paraId="1544B810" w14:textId="77777777" w:rsidR="00D57170" w:rsidRPr="00155B45" w:rsidRDefault="00D57170" w:rsidP="00155B45">
            <w:pPr>
              <w:spacing w:before="0" w:line="252" w:lineRule="auto"/>
              <w:jc w:val="center"/>
              <w:rPr>
                <w:rFonts w:cs="Tahoma"/>
                <w:lang w:val="el-GR"/>
              </w:rPr>
            </w:pPr>
            <w:r w:rsidRPr="00155B45">
              <w:rPr>
                <w:rFonts w:cs="Tahoma"/>
              </w:rPr>
              <w:t>Π</w:t>
            </w:r>
            <w:r w:rsidRPr="00155B45">
              <w:rPr>
                <w:rFonts w:cs="Tahoma"/>
                <w:lang w:val="el-GR"/>
              </w:rPr>
              <w:t>3</w:t>
            </w:r>
          </w:p>
        </w:tc>
        <w:tc>
          <w:tcPr>
            <w:tcW w:w="3402" w:type="dxa"/>
            <w:tcBorders>
              <w:top w:val="single" w:sz="4" w:space="0" w:color="000000"/>
              <w:left w:val="single" w:sz="4" w:space="0" w:color="000000"/>
              <w:bottom w:val="single" w:sz="4" w:space="0" w:color="000000"/>
              <w:right w:val="single" w:sz="4" w:space="0" w:color="000000"/>
            </w:tcBorders>
          </w:tcPr>
          <w:p w14:paraId="0855EC59" w14:textId="4A22179C" w:rsidR="00D57170" w:rsidRPr="00155B45" w:rsidRDefault="00CF7FEE" w:rsidP="00155B45">
            <w:pPr>
              <w:spacing w:before="0" w:line="252" w:lineRule="auto"/>
              <w:jc w:val="center"/>
              <w:rPr>
                <w:rFonts w:cs="Tahoma"/>
                <w:lang w:val="el-GR"/>
              </w:rPr>
            </w:pPr>
            <w:r w:rsidRPr="00CF7FEE">
              <w:rPr>
                <w:rFonts w:cs="Tahoma"/>
                <w:lang w:val="el-GR"/>
              </w:rPr>
              <w:t xml:space="preserve">Μελέτη </w:t>
            </w:r>
            <w:proofErr w:type="spellStart"/>
            <w:r w:rsidRPr="00CF7FEE">
              <w:rPr>
                <w:rFonts w:cs="Tahoma"/>
                <w:lang w:val="el-GR"/>
              </w:rPr>
              <w:t>Διαλειτουργικότητας</w:t>
            </w:r>
            <w:proofErr w:type="spellEnd"/>
            <w:r w:rsidRPr="00CF7FEE">
              <w:rPr>
                <w:rFonts w:cs="Tahoma"/>
                <w:lang w:val="el-GR"/>
              </w:rPr>
              <w:t xml:space="preserve"> με τρίτα συστήματα τόσο του ΕΤ όσο και εξωτερικών Φορέων</w:t>
            </w:r>
          </w:p>
        </w:tc>
        <w:tc>
          <w:tcPr>
            <w:tcW w:w="2966" w:type="dxa"/>
            <w:tcBorders>
              <w:top w:val="single" w:sz="4" w:space="0" w:color="000000"/>
              <w:left w:val="single" w:sz="4" w:space="0" w:color="000000"/>
              <w:bottom w:val="single" w:sz="4" w:space="0" w:color="000000"/>
              <w:right w:val="single" w:sz="4" w:space="0" w:color="000000"/>
            </w:tcBorders>
          </w:tcPr>
          <w:p w14:paraId="6358BE17" w14:textId="0C4CBA6E" w:rsidR="00D57170" w:rsidRPr="00155B45" w:rsidRDefault="00D57170" w:rsidP="00155B45">
            <w:pPr>
              <w:spacing w:before="0" w:line="252" w:lineRule="auto"/>
              <w:jc w:val="center"/>
              <w:rPr>
                <w:rFonts w:cs="Tahoma"/>
                <w:lang w:val="el-GR"/>
              </w:rPr>
            </w:pPr>
            <w:r w:rsidRPr="00155B45">
              <w:rPr>
                <w:rFonts w:cs="Tahoma"/>
                <w:lang w:val="el-GR"/>
              </w:rPr>
              <w:t>Έντυπη/Ηλεκτρονική μορφή (τα</w:t>
            </w:r>
            <w:r w:rsidR="00B86FF4" w:rsidRPr="00155B45">
              <w:rPr>
                <w:rFonts w:cs="Tahoma"/>
                <w:lang w:val="el-GR"/>
              </w:rPr>
              <w:t xml:space="preserve"> </w:t>
            </w:r>
            <w:r w:rsidRPr="00155B45">
              <w:rPr>
                <w:rFonts w:cs="Tahoma"/>
                <w:lang w:val="el-GR"/>
              </w:rPr>
              <w:t xml:space="preserve">διαγράμματα ροής σε επεξεργάσιμη μορφή και </w:t>
            </w:r>
            <w:r w:rsidR="00535F41" w:rsidRPr="00155B45">
              <w:rPr>
                <w:rFonts w:cs="Tahoma"/>
                <w:lang w:val="el-GR"/>
              </w:rPr>
              <w:t>Web</w:t>
            </w:r>
            <w:r w:rsidRPr="00155B45">
              <w:rPr>
                <w:rFonts w:cs="Tahoma"/>
                <w:lang w:val="el-GR"/>
              </w:rPr>
              <w:t xml:space="preserve"> μορφή)</w:t>
            </w:r>
          </w:p>
        </w:tc>
        <w:tc>
          <w:tcPr>
            <w:tcW w:w="1564" w:type="dxa"/>
            <w:tcBorders>
              <w:top w:val="single" w:sz="4" w:space="0" w:color="000000"/>
              <w:left w:val="single" w:sz="4" w:space="0" w:color="000000"/>
              <w:bottom w:val="single" w:sz="4" w:space="0" w:color="000000"/>
              <w:right w:val="single" w:sz="4" w:space="0" w:color="000000"/>
            </w:tcBorders>
          </w:tcPr>
          <w:p w14:paraId="5E815531" w14:textId="67C171D0" w:rsidR="00D57170" w:rsidRPr="00155B45" w:rsidRDefault="00067BB1" w:rsidP="00155B45">
            <w:pPr>
              <w:spacing w:before="0" w:line="252" w:lineRule="auto"/>
              <w:jc w:val="center"/>
              <w:rPr>
                <w:rFonts w:cs="Tahoma"/>
              </w:rPr>
            </w:pPr>
            <w:r>
              <w:rPr>
                <w:rFonts w:cs="Tahoma"/>
                <w:lang w:val="el-GR"/>
              </w:rPr>
              <w:t>3</w:t>
            </w:r>
            <w:r w:rsidR="00D57170" w:rsidRPr="00155B45">
              <w:rPr>
                <w:rFonts w:cs="Tahoma"/>
                <w:vertAlign w:val="superscript"/>
                <w:lang w:val="el-GR"/>
              </w:rPr>
              <w:t>ος</w:t>
            </w:r>
            <w:r w:rsidR="00D57170" w:rsidRPr="00155B45">
              <w:rPr>
                <w:rFonts w:cs="Tahoma"/>
                <w:lang w:val="el-GR"/>
              </w:rPr>
              <w:t xml:space="preserve"> Μήνας</w:t>
            </w:r>
          </w:p>
        </w:tc>
      </w:tr>
      <w:tr w:rsidR="003C169C" w:rsidRPr="00155B45" w14:paraId="585C5E6E" w14:textId="77777777" w:rsidTr="008C44F5">
        <w:trPr>
          <w:trHeight w:val="323"/>
          <w:jc w:val="center"/>
        </w:trPr>
        <w:tc>
          <w:tcPr>
            <w:tcW w:w="704" w:type="dxa"/>
            <w:tcBorders>
              <w:top w:val="single" w:sz="4" w:space="0" w:color="000000"/>
              <w:left w:val="single" w:sz="4" w:space="0" w:color="000000"/>
              <w:bottom w:val="single" w:sz="4" w:space="0" w:color="000000"/>
              <w:right w:val="single" w:sz="4" w:space="0" w:color="000000"/>
            </w:tcBorders>
          </w:tcPr>
          <w:p w14:paraId="0B5B8BC3" w14:textId="29FEA86E" w:rsidR="00D57170" w:rsidRPr="00155B45" w:rsidRDefault="00FE4554" w:rsidP="00155B45">
            <w:pPr>
              <w:spacing w:before="0" w:line="252" w:lineRule="auto"/>
              <w:jc w:val="center"/>
              <w:rPr>
                <w:rFonts w:cs="Tahoma"/>
                <w:lang w:val="el-GR"/>
              </w:rPr>
            </w:pPr>
            <w:r>
              <w:rPr>
                <w:rFonts w:cs="Tahoma"/>
                <w:lang w:val="el-GR"/>
              </w:rPr>
              <w:t>Β</w:t>
            </w:r>
          </w:p>
        </w:tc>
        <w:tc>
          <w:tcPr>
            <w:tcW w:w="992" w:type="dxa"/>
            <w:tcBorders>
              <w:top w:val="single" w:sz="4" w:space="0" w:color="000000"/>
              <w:left w:val="single" w:sz="4" w:space="0" w:color="000000"/>
              <w:bottom w:val="single" w:sz="4" w:space="0" w:color="000000"/>
              <w:right w:val="single" w:sz="4" w:space="0" w:color="000000"/>
            </w:tcBorders>
          </w:tcPr>
          <w:p w14:paraId="520D6EB0" w14:textId="77777777" w:rsidR="00D57170" w:rsidRPr="00155B45" w:rsidRDefault="00D57170" w:rsidP="00155B45">
            <w:pPr>
              <w:spacing w:before="0" w:line="252" w:lineRule="auto"/>
              <w:jc w:val="center"/>
              <w:rPr>
                <w:rFonts w:cs="Tahoma"/>
                <w:lang w:val="el-GR"/>
              </w:rPr>
            </w:pPr>
            <w:r w:rsidRPr="00155B45">
              <w:rPr>
                <w:rFonts w:cs="Tahoma"/>
              </w:rPr>
              <w:t>Π</w:t>
            </w:r>
            <w:r w:rsidRPr="00155B45">
              <w:rPr>
                <w:rFonts w:cs="Tahoma"/>
                <w:lang w:val="el-GR"/>
              </w:rPr>
              <w:t>4</w:t>
            </w:r>
          </w:p>
        </w:tc>
        <w:tc>
          <w:tcPr>
            <w:tcW w:w="3402" w:type="dxa"/>
            <w:tcBorders>
              <w:top w:val="single" w:sz="4" w:space="0" w:color="000000"/>
              <w:left w:val="single" w:sz="4" w:space="0" w:color="000000"/>
              <w:bottom w:val="single" w:sz="4" w:space="0" w:color="000000"/>
              <w:right w:val="single" w:sz="4" w:space="0" w:color="000000"/>
            </w:tcBorders>
          </w:tcPr>
          <w:p w14:paraId="685C2E47" w14:textId="787DCC75" w:rsidR="00D57170" w:rsidRPr="00155B45" w:rsidRDefault="00CF7FEE" w:rsidP="00CF7FEE">
            <w:pPr>
              <w:spacing w:before="0" w:line="252" w:lineRule="auto"/>
              <w:jc w:val="center"/>
              <w:rPr>
                <w:rFonts w:cs="Tahoma"/>
                <w:lang w:val="el-GR"/>
              </w:rPr>
            </w:pPr>
            <w:r w:rsidRPr="00CF7FEE">
              <w:rPr>
                <w:rFonts w:cs="Tahoma"/>
                <w:lang w:val="el-GR"/>
              </w:rPr>
              <w:t xml:space="preserve">Μελέτη Ανασχεδιασμού και </w:t>
            </w:r>
            <w:proofErr w:type="spellStart"/>
            <w:r w:rsidRPr="00CF7FEE">
              <w:rPr>
                <w:rFonts w:cs="Tahoma"/>
                <w:lang w:val="el-GR"/>
              </w:rPr>
              <w:t>Μοντελοποίησης</w:t>
            </w:r>
            <w:proofErr w:type="spellEnd"/>
            <w:r w:rsidRPr="00CF7FEE">
              <w:rPr>
                <w:rFonts w:cs="Tahoma"/>
                <w:lang w:val="el-GR"/>
              </w:rPr>
              <w:t xml:space="preserve"> διεργασιών υποδοχής και επεξεργασίας εγγράφων</w:t>
            </w:r>
            <w:r w:rsidR="00B31E22">
              <w:rPr>
                <w:rFonts w:cs="Tahoma"/>
                <w:lang w:val="el-GR"/>
              </w:rPr>
              <w:t xml:space="preserve"> και λοιπών εργασιών</w:t>
            </w:r>
          </w:p>
        </w:tc>
        <w:tc>
          <w:tcPr>
            <w:tcW w:w="2966" w:type="dxa"/>
            <w:tcBorders>
              <w:top w:val="single" w:sz="4" w:space="0" w:color="000000"/>
              <w:left w:val="single" w:sz="4" w:space="0" w:color="000000"/>
              <w:bottom w:val="single" w:sz="4" w:space="0" w:color="000000"/>
              <w:right w:val="single" w:sz="4" w:space="0" w:color="000000"/>
            </w:tcBorders>
          </w:tcPr>
          <w:p w14:paraId="3368398D" w14:textId="1935500F" w:rsidR="00D57170" w:rsidRPr="00155B45" w:rsidRDefault="00304C6C" w:rsidP="00155B45">
            <w:pPr>
              <w:spacing w:before="0" w:line="252" w:lineRule="auto"/>
              <w:jc w:val="center"/>
              <w:rPr>
                <w:rFonts w:cs="Tahoma"/>
              </w:rPr>
            </w:pPr>
            <w:r w:rsidRPr="00155B45">
              <w:rPr>
                <w:rFonts w:cs="Tahoma"/>
                <w:lang w:val="el-GR"/>
              </w:rPr>
              <w:t>Έντυπη</w:t>
            </w:r>
            <w:r w:rsidRPr="00155B45">
              <w:rPr>
                <w:rFonts w:cs="Tahoma"/>
              </w:rPr>
              <w:t xml:space="preserve"> </w:t>
            </w:r>
            <w:r w:rsidR="00D57170" w:rsidRPr="00155B45">
              <w:rPr>
                <w:rFonts w:cs="Tahoma"/>
              </w:rPr>
              <w:t>/</w:t>
            </w:r>
            <w:r w:rsidRPr="00155B45">
              <w:rPr>
                <w:rFonts w:cs="Tahoma"/>
                <w:lang w:val="el-GR"/>
              </w:rPr>
              <w:t xml:space="preserve"> Ηλεκτρονική μορφή</w:t>
            </w:r>
          </w:p>
        </w:tc>
        <w:tc>
          <w:tcPr>
            <w:tcW w:w="1564" w:type="dxa"/>
            <w:tcBorders>
              <w:top w:val="single" w:sz="4" w:space="0" w:color="000000"/>
              <w:left w:val="single" w:sz="4" w:space="0" w:color="000000"/>
              <w:bottom w:val="single" w:sz="4" w:space="0" w:color="000000"/>
              <w:right w:val="single" w:sz="4" w:space="0" w:color="000000"/>
            </w:tcBorders>
          </w:tcPr>
          <w:p w14:paraId="4074B54F" w14:textId="4280EFFB" w:rsidR="00D57170" w:rsidRPr="00155B45" w:rsidRDefault="00CF7FEE" w:rsidP="00155B45">
            <w:pPr>
              <w:spacing w:before="0" w:line="252" w:lineRule="auto"/>
              <w:jc w:val="center"/>
              <w:rPr>
                <w:rFonts w:cs="Tahoma"/>
              </w:rPr>
            </w:pPr>
            <w:r>
              <w:rPr>
                <w:rFonts w:cs="Tahoma"/>
                <w:lang w:val="el-GR"/>
              </w:rPr>
              <w:t>6</w:t>
            </w:r>
            <w:r w:rsidR="00D57170" w:rsidRPr="00155B45">
              <w:rPr>
                <w:rFonts w:cs="Tahoma"/>
                <w:vertAlign w:val="superscript"/>
                <w:lang w:val="el-GR"/>
              </w:rPr>
              <w:t>ος</w:t>
            </w:r>
            <w:r w:rsidR="00D57170" w:rsidRPr="00155B45">
              <w:rPr>
                <w:rFonts w:cs="Tahoma"/>
                <w:lang w:val="el-GR"/>
              </w:rPr>
              <w:t xml:space="preserve"> Μήνας</w:t>
            </w:r>
          </w:p>
        </w:tc>
      </w:tr>
      <w:tr w:rsidR="003C169C" w:rsidRPr="00155B45" w14:paraId="4420D756" w14:textId="77777777" w:rsidTr="006C17A2">
        <w:trPr>
          <w:trHeight w:val="649"/>
          <w:jc w:val="center"/>
        </w:trPr>
        <w:tc>
          <w:tcPr>
            <w:tcW w:w="704" w:type="dxa"/>
            <w:tcBorders>
              <w:top w:val="single" w:sz="4" w:space="0" w:color="000000"/>
              <w:left w:val="single" w:sz="4" w:space="0" w:color="000000"/>
              <w:bottom w:val="single" w:sz="4" w:space="0" w:color="000000"/>
              <w:right w:val="single" w:sz="4" w:space="0" w:color="000000"/>
            </w:tcBorders>
          </w:tcPr>
          <w:p w14:paraId="6A9F8DC8" w14:textId="2990533D" w:rsidR="00D57170" w:rsidRPr="00155B45" w:rsidRDefault="00FE4554" w:rsidP="00155B45">
            <w:pPr>
              <w:spacing w:before="0" w:line="252" w:lineRule="auto"/>
              <w:jc w:val="center"/>
              <w:rPr>
                <w:rFonts w:cs="Tahoma"/>
                <w:lang w:val="el-GR"/>
              </w:rPr>
            </w:pPr>
            <w:r>
              <w:rPr>
                <w:rFonts w:cs="Tahoma"/>
                <w:lang w:val="el-GR"/>
              </w:rPr>
              <w:t>Β</w:t>
            </w:r>
          </w:p>
        </w:tc>
        <w:tc>
          <w:tcPr>
            <w:tcW w:w="992" w:type="dxa"/>
            <w:tcBorders>
              <w:top w:val="single" w:sz="4" w:space="0" w:color="000000"/>
              <w:left w:val="single" w:sz="4" w:space="0" w:color="000000"/>
              <w:bottom w:val="single" w:sz="4" w:space="0" w:color="000000"/>
              <w:right w:val="single" w:sz="4" w:space="0" w:color="000000"/>
            </w:tcBorders>
          </w:tcPr>
          <w:p w14:paraId="060F1A1C" w14:textId="77777777" w:rsidR="00D57170" w:rsidRPr="00155B45" w:rsidRDefault="00D57170" w:rsidP="00155B45">
            <w:pPr>
              <w:spacing w:before="0" w:line="252" w:lineRule="auto"/>
              <w:jc w:val="center"/>
              <w:rPr>
                <w:rFonts w:cs="Tahoma"/>
                <w:lang w:val="el-GR"/>
              </w:rPr>
            </w:pPr>
            <w:r w:rsidRPr="00155B45">
              <w:rPr>
                <w:rFonts w:cs="Tahoma"/>
              </w:rPr>
              <w:t>Π</w:t>
            </w:r>
            <w:r w:rsidRPr="00155B45">
              <w:rPr>
                <w:rFonts w:cs="Tahoma"/>
                <w:lang w:val="el-GR"/>
              </w:rPr>
              <w:t>5</w:t>
            </w:r>
          </w:p>
        </w:tc>
        <w:tc>
          <w:tcPr>
            <w:tcW w:w="3402" w:type="dxa"/>
            <w:tcBorders>
              <w:top w:val="single" w:sz="4" w:space="0" w:color="000000"/>
              <w:left w:val="single" w:sz="4" w:space="0" w:color="000000"/>
              <w:bottom w:val="single" w:sz="4" w:space="0" w:color="000000"/>
              <w:right w:val="single" w:sz="4" w:space="0" w:color="000000"/>
            </w:tcBorders>
          </w:tcPr>
          <w:p w14:paraId="0C695F98" w14:textId="5E7A36CB" w:rsidR="00D57170" w:rsidRPr="00155B45" w:rsidRDefault="00CF7FEE" w:rsidP="00155B45">
            <w:pPr>
              <w:spacing w:before="0" w:line="252" w:lineRule="auto"/>
              <w:jc w:val="center"/>
              <w:rPr>
                <w:rFonts w:cs="Tahoma"/>
                <w:lang w:val="el-GR"/>
              </w:rPr>
            </w:pPr>
            <w:r w:rsidRPr="00CF7FEE">
              <w:rPr>
                <w:rFonts w:cs="Tahoma"/>
                <w:lang w:val="el-GR"/>
              </w:rPr>
              <w:t>Μελέτη Συμμόρφωσης των Διεργασιών του ΕΤ που σχετίζονται με τον Γενικό Κανονισμό Προσωπικών Δεδομένων (ΓΚΠΔ)</w:t>
            </w:r>
          </w:p>
        </w:tc>
        <w:tc>
          <w:tcPr>
            <w:tcW w:w="2966" w:type="dxa"/>
            <w:tcBorders>
              <w:top w:val="single" w:sz="4" w:space="0" w:color="000000"/>
              <w:left w:val="single" w:sz="4" w:space="0" w:color="000000"/>
              <w:bottom w:val="single" w:sz="4" w:space="0" w:color="000000"/>
              <w:right w:val="single" w:sz="4" w:space="0" w:color="000000"/>
            </w:tcBorders>
          </w:tcPr>
          <w:p w14:paraId="4184FF45" w14:textId="594D4780" w:rsidR="00D57170" w:rsidRPr="00155B45" w:rsidRDefault="00304C6C" w:rsidP="00155B45">
            <w:pPr>
              <w:spacing w:before="0" w:line="252" w:lineRule="auto"/>
              <w:jc w:val="center"/>
              <w:rPr>
                <w:rFonts w:cs="Tahoma"/>
              </w:rPr>
            </w:pPr>
            <w:r w:rsidRPr="00155B45">
              <w:rPr>
                <w:rFonts w:cs="Tahoma"/>
                <w:lang w:val="el-GR"/>
              </w:rPr>
              <w:t>Έντυπη</w:t>
            </w:r>
            <w:r w:rsidRPr="00155B45">
              <w:rPr>
                <w:rFonts w:cs="Tahoma"/>
              </w:rPr>
              <w:t xml:space="preserve"> </w:t>
            </w:r>
            <w:r w:rsidR="00D57170" w:rsidRPr="00155B45">
              <w:rPr>
                <w:rFonts w:cs="Tahoma"/>
              </w:rPr>
              <w:t>/</w:t>
            </w:r>
            <w:r w:rsidRPr="00155B45">
              <w:rPr>
                <w:rFonts w:cs="Tahoma"/>
                <w:lang w:val="el-GR"/>
              </w:rPr>
              <w:t xml:space="preserve"> Ηλεκτρονική μορφή</w:t>
            </w:r>
          </w:p>
        </w:tc>
        <w:tc>
          <w:tcPr>
            <w:tcW w:w="1564" w:type="dxa"/>
            <w:tcBorders>
              <w:top w:val="single" w:sz="4" w:space="0" w:color="000000"/>
              <w:left w:val="single" w:sz="4" w:space="0" w:color="000000"/>
              <w:bottom w:val="single" w:sz="4" w:space="0" w:color="000000"/>
              <w:right w:val="single" w:sz="4" w:space="0" w:color="000000"/>
            </w:tcBorders>
          </w:tcPr>
          <w:p w14:paraId="2641C49F" w14:textId="4006D3FD" w:rsidR="00D57170" w:rsidRPr="00155B45" w:rsidRDefault="00CF7FEE" w:rsidP="00155B45">
            <w:pPr>
              <w:spacing w:before="0" w:line="252" w:lineRule="auto"/>
              <w:jc w:val="center"/>
              <w:rPr>
                <w:rFonts w:cs="Tahoma"/>
              </w:rPr>
            </w:pPr>
            <w:r>
              <w:rPr>
                <w:rFonts w:cs="Tahoma"/>
                <w:lang w:val="el-GR"/>
              </w:rPr>
              <w:t>6</w:t>
            </w:r>
            <w:r w:rsidR="00D57170" w:rsidRPr="00155B45">
              <w:rPr>
                <w:rFonts w:cs="Tahoma"/>
                <w:vertAlign w:val="superscript"/>
                <w:lang w:val="el-GR"/>
              </w:rPr>
              <w:t>ος</w:t>
            </w:r>
            <w:r w:rsidR="00D57170" w:rsidRPr="00155B45">
              <w:rPr>
                <w:rFonts w:cs="Tahoma"/>
                <w:lang w:val="el-GR"/>
              </w:rPr>
              <w:t xml:space="preserve"> Μήνας</w:t>
            </w:r>
          </w:p>
        </w:tc>
      </w:tr>
      <w:bookmarkEnd w:id="300"/>
    </w:tbl>
    <w:p w14:paraId="3AF1D456" w14:textId="223B78CC" w:rsidR="00D57170" w:rsidRPr="00155B45" w:rsidRDefault="00D57170" w:rsidP="00155B45">
      <w:pPr>
        <w:suppressAutoHyphens w:val="0"/>
        <w:autoSpaceDE w:val="0"/>
        <w:spacing w:before="0" w:line="252" w:lineRule="auto"/>
        <w:rPr>
          <w:rFonts w:eastAsia="SimSun" w:cs="Tahoma"/>
          <w:szCs w:val="22"/>
          <w:lang w:val="el-GR"/>
        </w:rPr>
      </w:pPr>
    </w:p>
    <w:p w14:paraId="5E95F15D" w14:textId="22CFD559" w:rsidR="00E24CB4" w:rsidRPr="00155B45" w:rsidRDefault="00E24CB4"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Ο Ανάδοχος</w:t>
      </w:r>
      <w:r w:rsidR="00CF7FEE">
        <w:rPr>
          <w:rFonts w:eastAsia="SimSun" w:cs="Tahoma"/>
          <w:szCs w:val="22"/>
          <w:lang w:val="el-GR"/>
        </w:rPr>
        <w:t>, 15 ημέρες</w:t>
      </w:r>
      <w:r w:rsidRPr="00155B45">
        <w:rPr>
          <w:rFonts w:eastAsia="SimSun" w:cs="Tahoma"/>
          <w:szCs w:val="22"/>
          <w:lang w:val="el-GR"/>
        </w:rPr>
        <w:t xml:space="preserve"> πριν τον χρόνο υποβο</w:t>
      </w:r>
      <w:r w:rsidR="00726D09" w:rsidRPr="00155B45">
        <w:rPr>
          <w:rFonts w:eastAsia="SimSun" w:cs="Tahoma"/>
          <w:szCs w:val="22"/>
          <w:lang w:val="el-GR"/>
        </w:rPr>
        <w:t>λ</w:t>
      </w:r>
      <w:r w:rsidRPr="00155B45">
        <w:rPr>
          <w:rFonts w:eastAsia="SimSun" w:cs="Tahoma"/>
          <w:szCs w:val="22"/>
          <w:lang w:val="el-GR"/>
        </w:rPr>
        <w:t>ής κάθε παραδοτέου</w:t>
      </w:r>
      <w:r w:rsidR="00726D09" w:rsidRPr="00155B45">
        <w:rPr>
          <w:rFonts w:eastAsia="SimSun" w:cs="Tahoma"/>
          <w:szCs w:val="22"/>
          <w:lang w:val="el-GR"/>
        </w:rPr>
        <w:t>, σύμφωνα με τον παραπάνω πίνακα,</w:t>
      </w:r>
      <w:r w:rsidRPr="00155B45">
        <w:rPr>
          <w:rFonts w:eastAsia="SimSun" w:cs="Tahoma"/>
          <w:szCs w:val="22"/>
          <w:lang w:val="el-GR"/>
        </w:rPr>
        <w:t xml:space="preserve"> υποβάλει σχέδιο του παραδοτέου της, το οποίο ελέγχει η Επιτροπή Παραλαβής Έργου, διατυπώνοντας ενδεχόμενες παρατηρήσεις στον Ανάδοχο. Η διαδικασία αυτή επαναλαμβάνεται στην διάρκεια </w:t>
      </w:r>
      <w:r w:rsidR="00CF7FEE">
        <w:rPr>
          <w:rFonts w:eastAsia="SimSun" w:cs="Tahoma"/>
          <w:szCs w:val="22"/>
          <w:lang w:val="el-GR"/>
        </w:rPr>
        <w:t>των 15 ημερών</w:t>
      </w:r>
      <w:r w:rsidRPr="00155B45">
        <w:rPr>
          <w:rFonts w:eastAsia="SimSun" w:cs="Tahoma"/>
          <w:szCs w:val="22"/>
          <w:lang w:val="el-GR"/>
        </w:rPr>
        <w:t xml:space="preserve"> όσες φορές απαιτηθεί και ο Ανάδοχος υποβάλει το τελικό παραδοτέο στους χρόνους υποβολής της παρούσας παραγράφου και σύμφωνα με το χρονοδιάγραμμα της παρ. </w:t>
      </w:r>
      <w:r w:rsidRPr="00155B45">
        <w:rPr>
          <w:rFonts w:eastAsia="SimSun" w:cs="Tahoma"/>
          <w:szCs w:val="22"/>
          <w:highlight w:val="yellow"/>
          <w:cs/>
          <w:lang w:val="el-GR"/>
        </w:rPr>
        <w:fldChar w:fldCharType="begin"/>
      </w:r>
      <w:r w:rsidRPr="00155B45">
        <w:rPr>
          <w:rFonts w:eastAsia="SimSun" w:cs="Tahoma"/>
          <w:szCs w:val="22"/>
          <w:lang w:val="el-GR"/>
        </w:rPr>
        <w:instrText xml:space="preserve"> REF _Ref45903624 \r \h </w:instrText>
      </w:r>
      <w:r w:rsidR="00155B45" w:rsidRPr="00155B45">
        <w:rPr>
          <w:rFonts w:eastAsia="SimSun" w:cs="Tahoma"/>
          <w:szCs w:val="22"/>
          <w:highlight w:val="yellow"/>
          <w:lang w:val="el-GR"/>
        </w:rPr>
        <w:instrText xml:space="preserve"> \* MERGEFORMAT </w:instrText>
      </w:r>
      <w:r w:rsidRPr="00155B45">
        <w:rPr>
          <w:rFonts w:eastAsia="SimSun" w:cs="Tahoma"/>
          <w:szCs w:val="22"/>
          <w:highlight w:val="yellow"/>
          <w:cs/>
          <w:lang w:val="el-GR"/>
        </w:rPr>
      </w:r>
      <w:r w:rsidRPr="00155B45">
        <w:rPr>
          <w:rFonts w:eastAsia="SimSun" w:cs="Tahoma"/>
          <w:szCs w:val="22"/>
          <w:highlight w:val="yellow"/>
          <w:cs/>
          <w:lang w:val="el-GR"/>
        </w:rPr>
        <w:fldChar w:fldCharType="separate"/>
      </w:r>
      <w:r w:rsidR="00A504FF">
        <w:rPr>
          <w:rFonts w:eastAsia="SimSun" w:cs="Tahoma"/>
          <w:szCs w:val="22"/>
          <w:lang w:val="el-GR"/>
        </w:rPr>
        <w:t>1.4.1</w:t>
      </w:r>
      <w:r w:rsidRPr="00155B45">
        <w:rPr>
          <w:rFonts w:eastAsia="SimSun" w:cs="Tahoma"/>
          <w:szCs w:val="22"/>
          <w:highlight w:val="yellow"/>
          <w:cs/>
          <w:lang w:val="el-GR"/>
        </w:rPr>
        <w:fldChar w:fldCharType="end"/>
      </w:r>
      <w:r w:rsidR="001A6476" w:rsidRPr="00155B45">
        <w:rPr>
          <w:rFonts w:eastAsia="SimSun" w:cs="Tahoma"/>
          <w:szCs w:val="22"/>
          <w:cs/>
          <w:lang w:val="el-GR"/>
        </w:rPr>
        <w:t xml:space="preserve"> </w:t>
      </w:r>
      <w:r w:rsidRPr="00155B45">
        <w:rPr>
          <w:rFonts w:eastAsia="SimSun" w:cs="Tahoma"/>
          <w:szCs w:val="22"/>
          <w:lang w:val="el-GR"/>
        </w:rPr>
        <w:t xml:space="preserve">και ακολουθεί η διαδικασία παραλαβής σύμφωνα με τα αναφερόμενα στην παρ. </w:t>
      </w:r>
      <w:r w:rsidRPr="00155B45">
        <w:rPr>
          <w:rFonts w:eastAsia="SimSun" w:cs="Tahoma"/>
          <w:szCs w:val="22"/>
          <w:cs/>
          <w:lang w:val="el-GR"/>
        </w:rPr>
        <w:t>‎</w:t>
      </w:r>
      <w:r w:rsidR="001A6476" w:rsidRPr="00155B45">
        <w:rPr>
          <w:rFonts w:eastAsia="SimSun" w:cs="Tahoma"/>
          <w:szCs w:val="22"/>
          <w:cs/>
          <w:lang w:val="el-GR"/>
        </w:rPr>
        <w:fldChar w:fldCharType="begin"/>
      </w:r>
      <w:r w:rsidR="001A6476" w:rsidRPr="00155B45">
        <w:rPr>
          <w:rFonts w:eastAsia="SimSun" w:cs="Tahoma"/>
          <w:szCs w:val="22"/>
          <w:lang w:val="el-GR"/>
        </w:rPr>
        <w:instrText xml:space="preserve"> REF _Ref40954198 \r \h  \* MERGEFORMAT </w:instrText>
      </w:r>
      <w:r w:rsidR="001A6476" w:rsidRPr="00155B45">
        <w:rPr>
          <w:rFonts w:eastAsia="SimSun" w:cs="Tahoma"/>
          <w:szCs w:val="22"/>
          <w:cs/>
          <w:lang w:val="el-GR"/>
        </w:rPr>
      </w:r>
      <w:r w:rsidR="001A6476" w:rsidRPr="00155B45">
        <w:rPr>
          <w:rFonts w:eastAsia="SimSun" w:cs="Tahoma"/>
          <w:szCs w:val="22"/>
          <w:cs/>
          <w:lang w:val="el-GR"/>
        </w:rPr>
        <w:fldChar w:fldCharType="separate"/>
      </w:r>
      <w:r w:rsidR="00A504FF">
        <w:rPr>
          <w:rFonts w:eastAsia="SimSun" w:cs="Tahoma"/>
          <w:szCs w:val="22"/>
          <w:lang w:val="el-GR"/>
        </w:rPr>
        <w:t>6.3</w:t>
      </w:r>
      <w:r w:rsidR="001A6476" w:rsidRPr="00155B45">
        <w:rPr>
          <w:rFonts w:eastAsia="SimSun" w:cs="Tahoma"/>
          <w:szCs w:val="22"/>
          <w:cs/>
          <w:lang w:val="el-GR"/>
        </w:rPr>
        <w:fldChar w:fldCharType="end"/>
      </w:r>
      <w:r w:rsidR="001A6476" w:rsidRPr="00155B45">
        <w:rPr>
          <w:rFonts w:eastAsia="SimSun" w:cs="Tahoma"/>
          <w:szCs w:val="22"/>
          <w:cs/>
          <w:lang w:val="el-GR"/>
        </w:rPr>
        <w:t xml:space="preserve"> </w:t>
      </w:r>
      <w:r w:rsidRPr="00155B45">
        <w:rPr>
          <w:rFonts w:eastAsia="SimSun" w:cs="Tahoma"/>
          <w:szCs w:val="22"/>
          <w:lang w:val="el-GR"/>
        </w:rPr>
        <w:t>της παρούσας.</w:t>
      </w:r>
    </w:p>
    <w:p w14:paraId="4A4FE2E9" w14:textId="77777777" w:rsidR="003E0D6A" w:rsidRPr="00155B45" w:rsidRDefault="003E0D6A" w:rsidP="00155B45">
      <w:pPr>
        <w:suppressAutoHyphens w:val="0"/>
        <w:autoSpaceDE w:val="0"/>
        <w:spacing w:before="0" w:line="252" w:lineRule="auto"/>
        <w:rPr>
          <w:rFonts w:eastAsia="SimSun" w:cs="Tahoma"/>
          <w:lang w:val="el-GR"/>
        </w:rPr>
      </w:pPr>
    </w:p>
    <w:p w14:paraId="36873A76" w14:textId="198AE31E" w:rsidR="003E0D6A" w:rsidRPr="00155B45" w:rsidRDefault="003E0D6A" w:rsidP="000833D5">
      <w:pPr>
        <w:pStyle w:val="4"/>
        <w:numPr>
          <w:ilvl w:val="1"/>
          <w:numId w:val="16"/>
        </w:numPr>
        <w:spacing w:before="0" w:after="120" w:line="252" w:lineRule="auto"/>
        <w:rPr>
          <w:rFonts w:ascii="Tahoma" w:eastAsia="SimSun" w:hAnsi="Tahoma" w:cs="Tahoma"/>
          <w:szCs w:val="22"/>
          <w:lang w:val="el-GR"/>
        </w:rPr>
      </w:pPr>
      <w:bookmarkStart w:id="301" w:name="_Ref43375079"/>
      <w:bookmarkStart w:id="302" w:name="_Toc43378508"/>
      <w:bookmarkStart w:id="303" w:name="_Toc76119011"/>
      <w:r w:rsidRPr="00155B45">
        <w:rPr>
          <w:rFonts w:ascii="Tahoma" w:eastAsia="SimSun" w:hAnsi="Tahoma" w:cs="Tahoma"/>
          <w:szCs w:val="22"/>
          <w:lang w:val="el-GR"/>
        </w:rPr>
        <w:lastRenderedPageBreak/>
        <w:t>Σχήμα Διοίκησης Έργου</w:t>
      </w:r>
      <w:bookmarkEnd w:id="301"/>
      <w:bookmarkEnd w:id="302"/>
      <w:bookmarkEnd w:id="303"/>
    </w:p>
    <w:p w14:paraId="14316382" w14:textId="40278EA9" w:rsidR="003E0D6A" w:rsidRPr="00155B45" w:rsidRDefault="003E0D6A" w:rsidP="00155B45">
      <w:pPr>
        <w:spacing w:before="0" w:line="252" w:lineRule="auto"/>
        <w:rPr>
          <w:rFonts w:cs="Tahoma"/>
          <w:szCs w:val="22"/>
          <w:lang w:val="el-GR"/>
        </w:rPr>
      </w:pPr>
      <w:bookmarkStart w:id="304" w:name="_Toc42154343"/>
      <w:bookmarkEnd w:id="304"/>
      <w:r w:rsidRPr="00155B45">
        <w:rPr>
          <w:rFonts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w:t>
      </w:r>
    </w:p>
    <w:p w14:paraId="45C32DCB" w14:textId="6E96057C" w:rsidR="003E0D6A" w:rsidRPr="00155B45" w:rsidRDefault="003E0D6A" w:rsidP="00155B45">
      <w:pPr>
        <w:spacing w:before="0" w:line="252" w:lineRule="auto"/>
        <w:rPr>
          <w:rFonts w:cs="Tahoma"/>
          <w:bCs/>
          <w:szCs w:val="22"/>
          <w:lang w:val="el-GR"/>
        </w:rPr>
      </w:pPr>
      <w:r w:rsidRPr="00155B45">
        <w:rPr>
          <w:rFonts w:cs="Tahoma"/>
          <w:szCs w:val="22"/>
          <w:lang w:val="el-GR"/>
        </w:rPr>
        <w:t>Σημειώνεται ότι κάθε υποψήφιος ανάδοχος θα πρέπει να προβλέψει κατάλληλη ομάδα έργου</w:t>
      </w:r>
      <w:r w:rsidRPr="00155B45">
        <w:rPr>
          <w:rFonts w:cs="Tahoma"/>
          <w:bCs/>
          <w:szCs w:val="22"/>
          <w:lang w:val="el-GR"/>
        </w:rPr>
        <w:t xml:space="preserve">, σύμφωνα με τις απαιτήσεις </w:t>
      </w:r>
      <w:r w:rsidRPr="00155B45">
        <w:rPr>
          <w:rFonts w:cs="Tahoma"/>
          <w:szCs w:val="22"/>
          <w:lang w:val="el-GR"/>
        </w:rPr>
        <w:t xml:space="preserve">της παρ. </w:t>
      </w:r>
      <w:r w:rsidRPr="00155B45">
        <w:rPr>
          <w:rFonts w:cs="Tahoma"/>
          <w:szCs w:val="22"/>
          <w:lang w:val="el-GR"/>
        </w:rPr>
        <w:fldChar w:fldCharType="begin"/>
      </w:r>
      <w:r w:rsidRPr="00155B45">
        <w:rPr>
          <w:rFonts w:cs="Tahoma"/>
          <w:szCs w:val="22"/>
          <w:lang w:val="el-GR"/>
        </w:rPr>
        <w:instrText xml:space="preserve"> REF _Ref41824803 \r \h  \* MERGEFORMAT </w:instrText>
      </w:r>
      <w:r w:rsidRPr="00155B45">
        <w:rPr>
          <w:rFonts w:cs="Tahoma"/>
          <w:szCs w:val="22"/>
          <w:lang w:val="el-GR"/>
        </w:rPr>
      </w:r>
      <w:r w:rsidRPr="00155B45">
        <w:rPr>
          <w:rFonts w:cs="Tahoma"/>
          <w:szCs w:val="22"/>
          <w:lang w:val="el-GR"/>
        </w:rPr>
        <w:fldChar w:fldCharType="separate"/>
      </w:r>
      <w:r w:rsidR="00A504FF">
        <w:rPr>
          <w:rFonts w:cs="Tahoma"/>
          <w:szCs w:val="22"/>
          <w:lang w:val="el-GR"/>
        </w:rPr>
        <w:t>2.2.6.2</w:t>
      </w:r>
      <w:r w:rsidRPr="00155B45">
        <w:rPr>
          <w:rFonts w:cs="Tahoma"/>
          <w:szCs w:val="22"/>
          <w:lang w:val="el-GR"/>
        </w:rPr>
        <w:fldChar w:fldCharType="end"/>
      </w:r>
      <w:r w:rsidRPr="00155B45">
        <w:rPr>
          <w:rFonts w:cs="Tahoma"/>
          <w:szCs w:val="22"/>
          <w:lang w:val="el-GR"/>
        </w:rPr>
        <w:t xml:space="preserve"> </w:t>
      </w:r>
      <w:r w:rsidRPr="00155B45">
        <w:rPr>
          <w:rFonts w:cs="Tahoma"/>
          <w:bCs/>
          <w:szCs w:val="22"/>
          <w:lang w:val="el-GR"/>
        </w:rPr>
        <w:t xml:space="preserve">του παρόντος τεύχους, για τη συνεχή </w:t>
      </w:r>
      <w:r w:rsidRPr="00155B45">
        <w:rPr>
          <w:rFonts w:cs="Tahoma"/>
          <w:szCs w:val="22"/>
          <w:lang w:val="el-GR"/>
        </w:rPr>
        <w:t>υποστήριξή</w:t>
      </w:r>
      <w:r w:rsidRPr="00155B45">
        <w:rPr>
          <w:rFonts w:cs="Tahoma"/>
          <w:bCs/>
          <w:szCs w:val="22"/>
          <w:lang w:val="el-GR"/>
        </w:rPr>
        <w:t xml:space="preserve"> της.</w:t>
      </w:r>
    </w:p>
    <w:p w14:paraId="6BC0AE18" w14:textId="77777777" w:rsidR="003E0D6A" w:rsidRPr="00155B45" w:rsidRDefault="003E0D6A" w:rsidP="00155B45">
      <w:pPr>
        <w:spacing w:before="0" w:line="252" w:lineRule="auto"/>
        <w:rPr>
          <w:rFonts w:cs="Tahoma"/>
          <w:szCs w:val="22"/>
          <w:lang w:val="el-GR"/>
        </w:rPr>
      </w:pPr>
      <w:r w:rsidRPr="00155B45">
        <w:rPr>
          <w:rFonts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59E3B764" w14:textId="77777777" w:rsidR="003E0D6A" w:rsidRPr="00155B45" w:rsidRDefault="003E0D6A" w:rsidP="00155B45">
      <w:pPr>
        <w:spacing w:before="0" w:line="252" w:lineRule="auto"/>
        <w:rPr>
          <w:rFonts w:cs="Tahoma"/>
          <w:szCs w:val="22"/>
          <w:lang w:val="el-GR"/>
        </w:rPr>
      </w:pPr>
      <w:r w:rsidRPr="00155B45">
        <w:rPr>
          <w:rFonts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0FFF6E18" w14:textId="77777777" w:rsidR="003E0D6A" w:rsidRPr="00155B45" w:rsidRDefault="003E0D6A" w:rsidP="00155B45">
      <w:pPr>
        <w:spacing w:before="0" w:line="252" w:lineRule="auto"/>
        <w:rPr>
          <w:rFonts w:cs="Tahoma"/>
          <w:szCs w:val="22"/>
          <w:lang w:val="el-GR"/>
        </w:rPr>
      </w:pPr>
      <w:r w:rsidRPr="00155B45">
        <w:rPr>
          <w:rFonts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552F3E5F" w14:textId="77777777" w:rsidR="003E0D6A" w:rsidRPr="00155B45" w:rsidRDefault="003E0D6A" w:rsidP="00155B45">
      <w:pPr>
        <w:spacing w:before="0" w:line="252" w:lineRule="auto"/>
        <w:rPr>
          <w:rFonts w:cs="Tahoma"/>
          <w:szCs w:val="22"/>
          <w:lang w:val="el-GR"/>
        </w:rPr>
      </w:pPr>
      <w:r w:rsidRPr="00155B45">
        <w:rPr>
          <w:rFonts w:cs="Tahoma"/>
          <w:szCs w:val="22"/>
          <w:lang w:val="el-GR"/>
        </w:rPr>
        <w:t xml:space="preserve">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 </w:t>
      </w:r>
    </w:p>
    <w:p w14:paraId="1078B06F" w14:textId="77777777" w:rsidR="003E0D6A" w:rsidRPr="00155B45" w:rsidRDefault="003E0D6A" w:rsidP="00155B45">
      <w:pPr>
        <w:pStyle w:val="1f"/>
        <w:spacing w:after="120" w:line="252" w:lineRule="auto"/>
        <w:jc w:val="both"/>
        <w:rPr>
          <w:rFonts w:ascii="Tahoma" w:hAnsi="Tahoma" w:cs="Tahoma"/>
          <w:color w:val="auto"/>
          <w:sz w:val="22"/>
          <w:szCs w:val="22"/>
        </w:rPr>
      </w:pPr>
    </w:p>
    <w:p w14:paraId="6BBBC189" w14:textId="5C98D003" w:rsidR="003E0D6A" w:rsidRPr="00155B45" w:rsidRDefault="003E0D6A" w:rsidP="000833D5">
      <w:pPr>
        <w:pStyle w:val="4"/>
        <w:numPr>
          <w:ilvl w:val="2"/>
          <w:numId w:val="16"/>
        </w:numPr>
        <w:spacing w:before="0" w:after="120" w:line="252" w:lineRule="auto"/>
        <w:ind w:left="1701" w:hanging="811"/>
        <w:rPr>
          <w:rFonts w:ascii="Tahoma" w:eastAsia="SimSun" w:hAnsi="Tahoma" w:cs="Tahoma"/>
          <w:szCs w:val="22"/>
          <w:lang w:val="el-GR"/>
        </w:rPr>
      </w:pPr>
      <w:bookmarkStart w:id="305" w:name="_Toc43378509"/>
      <w:bookmarkStart w:id="306" w:name="_Toc76119012"/>
      <w:r w:rsidRPr="00155B45">
        <w:rPr>
          <w:rFonts w:ascii="Tahoma" w:eastAsia="SimSun" w:hAnsi="Tahoma" w:cs="Tahoma"/>
          <w:szCs w:val="22"/>
          <w:lang w:val="el-GR"/>
        </w:rPr>
        <w:t>Υπεύθυνος Έργου Αναδόχου</w:t>
      </w:r>
      <w:bookmarkEnd w:id="305"/>
      <w:bookmarkEnd w:id="306"/>
    </w:p>
    <w:p w14:paraId="23BF8C3D" w14:textId="0765248D" w:rsidR="00D70565" w:rsidRDefault="003E0D6A" w:rsidP="00C63AFC">
      <w:pPr>
        <w:spacing w:before="0" w:line="252" w:lineRule="auto"/>
        <w:rPr>
          <w:rFonts w:cs="Tahoma"/>
          <w:szCs w:val="22"/>
          <w:lang w:val="el-GR"/>
        </w:rPr>
      </w:pPr>
      <w:r w:rsidRPr="00155B45">
        <w:rPr>
          <w:rFonts w:cs="Tahoma"/>
          <w:lang w:val="el-GR"/>
        </w:rPr>
        <w:t xml:space="preserve">Ο </w:t>
      </w:r>
      <w:r w:rsidRPr="00155B45">
        <w:rPr>
          <w:rFonts w:cs="Tahoma"/>
          <w:szCs w:val="22"/>
          <w:lang w:val="el-GR"/>
        </w:rPr>
        <w:t>υποψήφιος</w:t>
      </w:r>
      <w:r w:rsidRPr="00155B45">
        <w:rPr>
          <w:rFonts w:cs="Tahoma"/>
          <w:lang w:val="el-GR"/>
        </w:rPr>
        <w:t xml:space="preserve"> Ανάδοχος υποχρεούται να καθορίσει στην Προσφορά του τ</w:t>
      </w:r>
      <w:r w:rsidR="00D70565">
        <w:rPr>
          <w:rFonts w:cs="Tahoma"/>
          <w:lang w:val="el-GR"/>
        </w:rPr>
        <w:t>ο</w:t>
      </w:r>
      <w:r w:rsidRPr="00155B45">
        <w:rPr>
          <w:rFonts w:cs="Tahoma"/>
          <w:lang w:val="el-GR"/>
        </w:rPr>
        <w:t xml:space="preserve"> </w:t>
      </w:r>
      <w:proofErr w:type="spellStart"/>
      <w:r w:rsidRPr="00155B45">
        <w:rPr>
          <w:rFonts w:cs="Tahoma"/>
          <w:lang w:val="el-GR"/>
        </w:rPr>
        <w:t>στελέχ</w:t>
      </w:r>
      <w:r w:rsidR="00D70565">
        <w:rPr>
          <w:rFonts w:cs="Tahoma"/>
          <w:lang w:val="el-GR"/>
        </w:rPr>
        <w:t>ος</w:t>
      </w:r>
      <w:proofErr w:type="spellEnd"/>
      <w:r w:rsidRPr="00155B45">
        <w:rPr>
          <w:rFonts w:cs="Tahoma"/>
          <w:lang w:val="el-GR"/>
        </w:rPr>
        <w:t xml:space="preserve"> που θα </w:t>
      </w:r>
      <w:r w:rsidR="00D70565" w:rsidRPr="00155B45">
        <w:rPr>
          <w:rFonts w:cs="Tahoma"/>
          <w:lang w:val="el-GR"/>
        </w:rPr>
        <w:t>αναλάβ</w:t>
      </w:r>
      <w:r w:rsidR="00D70565">
        <w:rPr>
          <w:rFonts w:cs="Tahoma"/>
          <w:lang w:val="el-GR"/>
        </w:rPr>
        <w:t>ει</w:t>
      </w:r>
      <w:r w:rsidR="00D70565" w:rsidRPr="00155B45">
        <w:rPr>
          <w:rFonts w:cs="Tahoma"/>
          <w:lang w:val="el-GR"/>
        </w:rPr>
        <w:t xml:space="preserve"> </w:t>
      </w:r>
      <w:r w:rsidRPr="00155B45">
        <w:rPr>
          <w:rFonts w:cs="Tahoma"/>
          <w:lang w:val="el-GR"/>
        </w:rPr>
        <w:t>το ρόλο</w:t>
      </w:r>
      <w:r w:rsidR="00D70565">
        <w:rPr>
          <w:rFonts w:cs="Tahoma"/>
          <w:lang w:val="el-GR"/>
        </w:rPr>
        <w:t xml:space="preserve"> τ</w:t>
      </w:r>
      <w:r w:rsidRPr="00155B45">
        <w:rPr>
          <w:rFonts w:cs="Tahoma"/>
          <w:lang w:val="el-GR"/>
        </w:rPr>
        <w:t>ου Υπευθύνου Έργου (</w:t>
      </w:r>
      <w:r w:rsidRPr="00155B45">
        <w:rPr>
          <w:rFonts w:cs="Tahoma"/>
        </w:rPr>
        <w:t>project</w:t>
      </w:r>
      <w:r w:rsidRPr="00155B45">
        <w:rPr>
          <w:rFonts w:cs="Tahoma"/>
          <w:lang w:val="el-GR"/>
        </w:rPr>
        <w:t xml:space="preserve"> </w:t>
      </w:r>
      <w:r w:rsidRPr="00155B45">
        <w:rPr>
          <w:rFonts w:cs="Tahoma"/>
        </w:rPr>
        <w:t>manager</w:t>
      </w:r>
      <w:r w:rsidRPr="00155B45">
        <w:rPr>
          <w:rFonts w:cs="Tahoma"/>
          <w:lang w:val="el-GR"/>
        </w:rPr>
        <w:t>)</w:t>
      </w:r>
      <w:r w:rsidR="00D70565">
        <w:rPr>
          <w:rFonts w:cs="Tahoma"/>
          <w:lang w:val="el-GR"/>
        </w:rPr>
        <w:t xml:space="preserve">. </w:t>
      </w:r>
      <w:r w:rsidRPr="00155B45">
        <w:rPr>
          <w:rFonts w:cs="Tahoma"/>
          <w:szCs w:val="22"/>
          <w:lang w:val="el-GR"/>
        </w:rPr>
        <w:t xml:space="preserve">Οι ελάχιστες απαιτήσεις για τον Υπεύθυνο Έργου βρίσκονται στην παρ. </w:t>
      </w:r>
      <w:r w:rsidRPr="00155B45">
        <w:rPr>
          <w:rFonts w:cs="Tahoma"/>
          <w:szCs w:val="22"/>
          <w:lang w:val="el-GR"/>
        </w:rPr>
        <w:fldChar w:fldCharType="begin"/>
      </w:r>
      <w:r w:rsidRPr="00155B45">
        <w:rPr>
          <w:rFonts w:cs="Tahoma"/>
          <w:szCs w:val="22"/>
          <w:lang w:val="el-GR"/>
        </w:rPr>
        <w:instrText xml:space="preserve"> REF _Ref41823650 \r \h  \* MERGEFORMAT </w:instrText>
      </w:r>
      <w:r w:rsidRPr="00155B45">
        <w:rPr>
          <w:rFonts w:cs="Tahoma"/>
          <w:szCs w:val="22"/>
          <w:lang w:val="el-GR"/>
        </w:rPr>
      </w:r>
      <w:r w:rsidRPr="00155B45">
        <w:rPr>
          <w:rFonts w:cs="Tahoma"/>
          <w:szCs w:val="22"/>
          <w:lang w:val="el-GR"/>
        </w:rPr>
        <w:fldChar w:fldCharType="separate"/>
      </w:r>
      <w:r w:rsidR="00A504FF">
        <w:rPr>
          <w:rFonts w:cs="Tahoma"/>
          <w:szCs w:val="22"/>
          <w:lang w:val="el-GR"/>
        </w:rPr>
        <w:t>2.2.6.2</w:t>
      </w:r>
      <w:r w:rsidRPr="00155B45">
        <w:rPr>
          <w:rFonts w:cs="Tahoma"/>
          <w:szCs w:val="22"/>
          <w:lang w:val="el-GR"/>
        </w:rPr>
        <w:fldChar w:fldCharType="end"/>
      </w:r>
      <w:r w:rsidR="00D70565">
        <w:rPr>
          <w:rFonts w:cs="Tahoma"/>
          <w:szCs w:val="22"/>
          <w:lang w:val="el-GR"/>
        </w:rPr>
        <w:t>.</w:t>
      </w:r>
    </w:p>
    <w:p w14:paraId="325B6474" w14:textId="548D4E2D" w:rsidR="003E0D6A" w:rsidRPr="00155B45" w:rsidRDefault="003E0D6A" w:rsidP="00C63AFC">
      <w:pPr>
        <w:spacing w:before="0" w:line="252" w:lineRule="auto"/>
        <w:rPr>
          <w:rFonts w:cs="Tahoma"/>
          <w:lang w:val="el-GR"/>
        </w:rPr>
      </w:pPr>
      <w:r w:rsidRPr="00155B45">
        <w:rPr>
          <w:rFonts w:cs="Tahoma"/>
          <w:szCs w:val="22"/>
          <w:lang w:val="el-GR"/>
        </w:rPr>
        <w:t>Συγκεκριμένα</w:t>
      </w:r>
      <w:r w:rsidRPr="00155B45">
        <w:rPr>
          <w:rFonts w:cs="Tahoma"/>
          <w:lang w:val="el-GR"/>
        </w:rPr>
        <w:t xml:space="preserve"> για </w:t>
      </w:r>
      <w:r w:rsidR="00D70565">
        <w:rPr>
          <w:rFonts w:cs="Tahoma"/>
          <w:lang w:val="el-GR"/>
        </w:rPr>
        <w:t>τον Υπεύθυνο Έργου :</w:t>
      </w:r>
      <w:r w:rsidRPr="00155B45">
        <w:rPr>
          <w:rFonts w:cs="Tahoma"/>
          <w:lang w:val="el-GR"/>
        </w:rPr>
        <w:t xml:space="preserve"> </w:t>
      </w:r>
    </w:p>
    <w:p w14:paraId="77298423" w14:textId="4BFD069D" w:rsidR="003E0D6A" w:rsidRPr="00155B45" w:rsidRDefault="003E0D6A" w:rsidP="000833D5">
      <w:pPr>
        <w:pStyle w:val="aff"/>
        <w:numPr>
          <w:ilvl w:val="0"/>
          <w:numId w:val="47"/>
        </w:numPr>
        <w:suppressAutoHyphens w:val="0"/>
        <w:spacing w:before="0" w:line="252" w:lineRule="auto"/>
        <w:contextualSpacing w:val="0"/>
        <w:rPr>
          <w:rFonts w:cs="Tahoma"/>
          <w:lang w:val="el-GR"/>
        </w:rPr>
      </w:pPr>
      <w:r w:rsidRPr="00155B45">
        <w:rPr>
          <w:rFonts w:cs="Tahoma"/>
          <w:lang w:val="el-GR"/>
        </w:rPr>
        <w:t xml:space="preserve">Να </w:t>
      </w:r>
      <w:proofErr w:type="spellStart"/>
      <w:r w:rsidRPr="00155B45">
        <w:rPr>
          <w:rFonts w:cs="Tahoma"/>
          <w:szCs w:val="22"/>
          <w:lang w:val="el-GR"/>
        </w:rPr>
        <w:t>περιγραφεί</w:t>
      </w:r>
      <w:proofErr w:type="spellEnd"/>
      <w:r w:rsidRPr="00155B45">
        <w:rPr>
          <w:rFonts w:cs="Tahoma"/>
          <w:lang w:val="el-GR"/>
        </w:rPr>
        <w:t xml:space="preserve"> ο ρόλος του στο προτεινόμενο από τον ανάδοχο σχήμα Διοίκησης</w:t>
      </w:r>
    </w:p>
    <w:p w14:paraId="0EBF364B" w14:textId="4EBFD8EB" w:rsidR="003E0D6A" w:rsidRPr="00155B45" w:rsidRDefault="003E0D6A" w:rsidP="000833D5">
      <w:pPr>
        <w:pStyle w:val="aff"/>
        <w:numPr>
          <w:ilvl w:val="0"/>
          <w:numId w:val="47"/>
        </w:numPr>
        <w:suppressAutoHyphens w:val="0"/>
        <w:spacing w:before="0" w:line="252" w:lineRule="auto"/>
        <w:contextualSpacing w:val="0"/>
        <w:rPr>
          <w:rFonts w:cs="Tahoma"/>
          <w:lang w:val="el-GR"/>
        </w:rPr>
      </w:pPr>
      <w:r w:rsidRPr="00155B45">
        <w:rPr>
          <w:rFonts w:cs="Tahoma"/>
          <w:lang w:val="el-GR"/>
        </w:rPr>
        <w:t xml:space="preserve">Να δηλωθεί το γνωστικό αντικείμενο που θα </w:t>
      </w:r>
      <w:r w:rsidR="00D70565" w:rsidRPr="00155B45">
        <w:rPr>
          <w:rFonts w:cs="Tahoma"/>
          <w:lang w:val="el-GR"/>
        </w:rPr>
        <w:t>καλύψ</w:t>
      </w:r>
      <w:r w:rsidR="00D70565">
        <w:rPr>
          <w:rFonts w:cs="Tahoma"/>
          <w:lang w:val="el-GR"/>
        </w:rPr>
        <w:t>ει</w:t>
      </w:r>
    </w:p>
    <w:p w14:paraId="58928D39" w14:textId="3C7A562E" w:rsidR="003E0D6A" w:rsidRPr="00155B45" w:rsidRDefault="003E0D6A" w:rsidP="000833D5">
      <w:pPr>
        <w:pStyle w:val="aff"/>
        <w:numPr>
          <w:ilvl w:val="0"/>
          <w:numId w:val="47"/>
        </w:numPr>
        <w:suppressAutoHyphens w:val="0"/>
        <w:spacing w:before="0" w:line="252" w:lineRule="auto"/>
        <w:contextualSpacing w:val="0"/>
        <w:rPr>
          <w:rFonts w:cs="Tahoma"/>
          <w:lang w:val="el-GR"/>
        </w:rPr>
      </w:pPr>
      <w:r w:rsidRPr="00155B45">
        <w:rPr>
          <w:rFonts w:cs="Tahoma"/>
          <w:lang w:val="el-GR"/>
        </w:rPr>
        <w:t xml:space="preserve">Να δηλωθεί το ποσοστό συμμετοχής του στο Έργο και οι ανθρωπομήνες που θα </w:t>
      </w:r>
      <w:r w:rsidR="00D70565" w:rsidRPr="00155B45">
        <w:rPr>
          <w:rFonts w:cs="Tahoma"/>
          <w:lang w:val="el-GR"/>
        </w:rPr>
        <w:t>αφιερώσ</w:t>
      </w:r>
      <w:r w:rsidR="00D70565">
        <w:rPr>
          <w:rFonts w:cs="Tahoma"/>
          <w:lang w:val="el-GR"/>
        </w:rPr>
        <w:t>ει</w:t>
      </w:r>
      <w:r w:rsidR="00D70565" w:rsidRPr="00155B45">
        <w:rPr>
          <w:rFonts w:cs="Tahoma"/>
          <w:lang w:val="el-GR"/>
        </w:rPr>
        <w:t xml:space="preserve"> </w:t>
      </w:r>
      <w:r w:rsidRPr="00155B45">
        <w:rPr>
          <w:rFonts w:cs="Tahoma"/>
          <w:lang w:val="el-GR"/>
        </w:rPr>
        <w:t>ανά Φάση του Έργου.</w:t>
      </w:r>
    </w:p>
    <w:p w14:paraId="0940A378" w14:textId="3C48EAF1" w:rsidR="003E0D6A" w:rsidRPr="00155B45" w:rsidRDefault="003E0D6A" w:rsidP="000833D5">
      <w:pPr>
        <w:pStyle w:val="aff"/>
        <w:numPr>
          <w:ilvl w:val="0"/>
          <w:numId w:val="47"/>
        </w:numPr>
        <w:suppressAutoHyphens w:val="0"/>
        <w:spacing w:before="0" w:line="252" w:lineRule="auto"/>
        <w:contextualSpacing w:val="0"/>
        <w:rPr>
          <w:rFonts w:cs="Tahoma"/>
          <w:lang w:val="el-GR"/>
        </w:rPr>
      </w:pPr>
      <w:r w:rsidRPr="00155B45">
        <w:rPr>
          <w:rFonts w:cs="Tahoma"/>
          <w:lang w:val="el-GR"/>
        </w:rPr>
        <w:t>Να δηλωθεί η σχέση του με τον υποψήφιο Ανάδοχο (υπάλληλος, στέλεχος αποκλειστικής απασχόλησης, εξωτερικός συνεργάτης, στέλεχος υπεργολάβου).</w:t>
      </w:r>
    </w:p>
    <w:p w14:paraId="0FCBEB51" w14:textId="77777777" w:rsidR="003E0D6A" w:rsidRPr="00155B45" w:rsidRDefault="003E0D6A" w:rsidP="00155B45">
      <w:pPr>
        <w:suppressAutoHyphens w:val="0"/>
        <w:spacing w:before="0" w:line="252" w:lineRule="auto"/>
        <w:rPr>
          <w:rFonts w:cs="Tahoma"/>
          <w:lang w:val="el-GR"/>
        </w:rPr>
      </w:pPr>
    </w:p>
    <w:p w14:paraId="301D44D8" w14:textId="345937C1" w:rsidR="003E0D6A" w:rsidRPr="00155B45" w:rsidRDefault="003E0D6A" w:rsidP="000833D5">
      <w:pPr>
        <w:pStyle w:val="4"/>
        <w:numPr>
          <w:ilvl w:val="2"/>
          <w:numId w:val="16"/>
        </w:numPr>
        <w:spacing w:before="0" w:after="120" w:line="252" w:lineRule="auto"/>
        <w:ind w:left="1701" w:hanging="811"/>
        <w:rPr>
          <w:rFonts w:ascii="Tahoma" w:eastAsia="SimSun" w:hAnsi="Tahoma" w:cs="Tahoma"/>
          <w:szCs w:val="22"/>
          <w:lang w:val="el-GR"/>
        </w:rPr>
      </w:pPr>
      <w:bookmarkStart w:id="307" w:name="_Toc43378510"/>
      <w:bookmarkStart w:id="308" w:name="_Toc76119013"/>
      <w:r w:rsidRPr="00155B45">
        <w:rPr>
          <w:rFonts w:ascii="Tahoma" w:eastAsia="SimSun" w:hAnsi="Tahoma" w:cs="Tahoma"/>
          <w:szCs w:val="22"/>
          <w:lang w:val="el-GR"/>
        </w:rPr>
        <w:t>Μέλη Ομάδας Έργου</w:t>
      </w:r>
      <w:bookmarkEnd w:id="307"/>
      <w:bookmarkEnd w:id="308"/>
    </w:p>
    <w:p w14:paraId="509AB825" w14:textId="0DAA91B9" w:rsidR="003E0D6A" w:rsidRPr="00155B45" w:rsidDel="00626076" w:rsidRDefault="003E0D6A" w:rsidP="00C63AFC">
      <w:pPr>
        <w:spacing w:before="0" w:line="252" w:lineRule="auto"/>
        <w:rPr>
          <w:rFonts w:cs="Tahoma"/>
          <w:lang w:val="el-GR"/>
        </w:rPr>
      </w:pPr>
      <w:r w:rsidRPr="00155B45" w:rsidDel="00626076">
        <w:rPr>
          <w:rFonts w:cs="Tahoma"/>
          <w:lang w:val="el-GR"/>
        </w:rPr>
        <w:t>Ο</w:t>
      </w:r>
      <w:r w:rsidRPr="00155B45">
        <w:rPr>
          <w:rFonts w:cs="Tahoma"/>
          <w:lang w:val="el-GR"/>
        </w:rPr>
        <w:t xml:space="preserve"> </w:t>
      </w:r>
      <w:r w:rsidRPr="00155B45" w:rsidDel="00626076">
        <w:rPr>
          <w:rFonts w:cs="Tahoma"/>
          <w:lang w:val="el-GR"/>
        </w:rPr>
        <w:t>υποψήφιος</w:t>
      </w:r>
      <w:r w:rsidRPr="00155B45">
        <w:rPr>
          <w:rFonts w:cs="Tahoma"/>
          <w:lang w:val="el-GR"/>
        </w:rPr>
        <w:t xml:space="preserve"> </w:t>
      </w:r>
      <w:r w:rsidRPr="00155B45" w:rsidDel="00626076">
        <w:rPr>
          <w:rFonts w:cs="Tahoma"/>
          <w:lang w:val="el-GR"/>
        </w:rPr>
        <w:t>Ανάδοχος</w:t>
      </w:r>
      <w:r w:rsidRPr="00155B45">
        <w:rPr>
          <w:rFonts w:cs="Tahoma"/>
          <w:lang w:val="el-GR"/>
        </w:rPr>
        <w:t xml:space="preserve"> </w:t>
      </w:r>
      <w:r w:rsidRPr="00155B45" w:rsidDel="00626076">
        <w:rPr>
          <w:rFonts w:cs="Tahoma"/>
          <w:lang w:val="el-GR"/>
        </w:rPr>
        <w:t>υποχρεούται</w:t>
      </w:r>
      <w:r w:rsidRPr="00155B45">
        <w:rPr>
          <w:rFonts w:cs="Tahoma"/>
          <w:lang w:val="el-GR"/>
        </w:rPr>
        <w:t xml:space="preserve"> επίσης </w:t>
      </w:r>
      <w:r w:rsidRPr="00155B45" w:rsidDel="00626076">
        <w:rPr>
          <w:rFonts w:cs="Tahoma"/>
          <w:lang w:val="el-GR"/>
        </w:rPr>
        <w:t>να</w:t>
      </w:r>
      <w:r w:rsidRPr="00155B45">
        <w:rPr>
          <w:rFonts w:cs="Tahoma"/>
          <w:lang w:val="el-GR"/>
        </w:rPr>
        <w:t xml:space="preserve"> </w:t>
      </w:r>
      <w:r w:rsidRPr="00155B45" w:rsidDel="00626076">
        <w:rPr>
          <w:rFonts w:cs="Tahoma"/>
          <w:lang w:val="el-GR"/>
        </w:rPr>
        <w:t>καθορίσει</w:t>
      </w:r>
      <w:r w:rsidRPr="00155B45">
        <w:rPr>
          <w:rFonts w:cs="Tahoma"/>
          <w:lang w:val="el-GR"/>
        </w:rPr>
        <w:t xml:space="preserve"> </w:t>
      </w:r>
      <w:r w:rsidRPr="00155B45" w:rsidDel="00626076">
        <w:rPr>
          <w:rFonts w:cs="Tahoma"/>
          <w:lang w:val="el-GR"/>
        </w:rPr>
        <w:t>στην</w:t>
      </w:r>
      <w:r w:rsidRPr="00155B45">
        <w:rPr>
          <w:rFonts w:cs="Tahoma"/>
          <w:lang w:val="el-GR"/>
        </w:rPr>
        <w:t xml:space="preserve"> </w:t>
      </w:r>
      <w:r w:rsidRPr="00155B45" w:rsidDel="00626076">
        <w:rPr>
          <w:rFonts w:cs="Tahoma"/>
          <w:lang w:val="el-GR"/>
        </w:rPr>
        <w:t>Προσφορά</w:t>
      </w:r>
      <w:r w:rsidRPr="00155B45">
        <w:rPr>
          <w:rFonts w:cs="Tahoma"/>
          <w:lang w:val="el-GR"/>
        </w:rPr>
        <w:t xml:space="preserve"> </w:t>
      </w:r>
      <w:r w:rsidRPr="00155B45" w:rsidDel="00626076">
        <w:rPr>
          <w:rFonts w:cs="Tahoma"/>
          <w:lang w:val="el-GR"/>
        </w:rPr>
        <w:t>του</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στελέχη της Ομάδας</w:t>
      </w:r>
      <w:r w:rsidRPr="00155B45">
        <w:rPr>
          <w:rFonts w:cs="Tahoma"/>
          <w:lang w:val="el-GR"/>
        </w:rPr>
        <w:t xml:space="preserve"> </w:t>
      </w:r>
      <w:r w:rsidRPr="00155B45" w:rsidDel="00626076">
        <w:rPr>
          <w:rFonts w:cs="Tahoma"/>
          <w:szCs w:val="22"/>
          <w:lang w:val="el-GR"/>
        </w:rPr>
        <w:t>Έργου</w:t>
      </w:r>
      <w:r w:rsidRPr="00155B45" w:rsidDel="00626076">
        <w:rPr>
          <w:rFonts w:cs="Tahoma"/>
          <w:lang w:val="el-GR"/>
        </w:rPr>
        <w:t>.</w:t>
      </w:r>
      <w:r w:rsidR="00C63AFC">
        <w:rPr>
          <w:rFonts w:cs="Tahoma"/>
          <w:lang w:val="el-GR"/>
        </w:rPr>
        <w:t xml:space="preserve"> </w:t>
      </w:r>
      <w:r w:rsidRPr="00155B45" w:rsidDel="00626076">
        <w:rPr>
          <w:rFonts w:cs="Tahoma"/>
          <w:lang w:val="el-GR"/>
        </w:rPr>
        <w:t>Συγκεκριμένα, για</w:t>
      </w:r>
      <w:r w:rsidRPr="00155B45">
        <w:rPr>
          <w:rFonts w:cs="Tahoma"/>
          <w:lang w:val="el-GR"/>
        </w:rPr>
        <w:t xml:space="preserve"> </w:t>
      </w:r>
      <w:r w:rsidRPr="00155B45" w:rsidDel="00626076">
        <w:rPr>
          <w:rFonts w:cs="Tahoma"/>
          <w:lang w:val="el-GR"/>
        </w:rPr>
        <w:t>όλα</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Μέλη της Ομάδας</w:t>
      </w:r>
      <w:r w:rsidRPr="00155B45">
        <w:rPr>
          <w:rFonts w:cs="Tahoma"/>
          <w:lang w:val="el-GR"/>
        </w:rPr>
        <w:t xml:space="preserve"> </w:t>
      </w:r>
      <w:r w:rsidRPr="00155B45" w:rsidDel="00626076">
        <w:rPr>
          <w:rFonts w:cs="Tahoma"/>
          <w:lang w:val="el-GR"/>
        </w:rPr>
        <w:t>Έργου:</w:t>
      </w:r>
    </w:p>
    <w:p w14:paraId="5A97455F" w14:textId="77777777" w:rsidR="003E0D6A" w:rsidRPr="00155B45" w:rsidDel="00626076" w:rsidRDefault="003E0D6A" w:rsidP="000833D5">
      <w:pPr>
        <w:pStyle w:val="aff"/>
        <w:numPr>
          <w:ilvl w:val="0"/>
          <w:numId w:val="48"/>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proofErr w:type="spellStart"/>
      <w:r w:rsidRPr="00155B45" w:rsidDel="00626076">
        <w:rPr>
          <w:rFonts w:cs="Tahoma"/>
          <w:lang w:val="el-GR"/>
        </w:rPr>
        <w:t>περιγραφεί</w:t>
      </w:r>
      <w:proofErr w:type="spellEnd"/>
      <w:r w:rsidRPr="00155B45">
        <w:rPr>
          <w:rFonts w:cs="Tahoma"/>
          <w:lang w:val="el-GR"/>
        </w:rPr>
        <w:t xml:space="preserve"> </w:t>
      </w:r>
      <w:r w:rsidRPr="00155B45" w:rsidDel="00626076">
        <w:rPr>
          <w:rFonts w:cs="Tahoma"/>
          <w:lang w:val="el-GR"/>
        </w:rPr>
        <w:t>ο</w:t>
      </w:r>
      <w:r w:rsidRPr="00155B45">
        <w:rPr>
          <w:rFonts w:cs="Tahoma"/>
          <w:lang w:val="el-GR"/>
        </w:rPr>
        <w:t xml:space="preserve"> </w:t>
      </w:r>
      <w:r w:rsidRPr="00155B45" w:rsidDel="00626076">
        <w:rPr>
          <w:rFonts w:cs="Tahoma"/>
          <w:lang w:val="el-GR"/>
        </w:rPr>
        <w:t>ρόλος τους στο</w:t>
      </w:r>
      <w:r w:rsidRPr="00155B45">
        <w:rPr>
          <w:rFonts w:cs="Tahoma"/>
          <w:lang w:val="el-GR"/>
        </w:rPr>
        <w:t xml:space="preserve"> </w:t>
      </w:r>
      <w:r w:rsidRPr="00155B45" w:rsidDel="00626076">
        <w:rPr>
          <w:rFonts w:cs="Tahoma"/>
          <w:lang w:val="el-GR"/>
        </w:rPr>
        <w:t>προτεινόμενο</w:t>
      </w:r>
      <w:r w:rsidRPr="00155B45">
        <w:rPr>
          <w:rFonts w:cs="Tahoma"/>
          <w:lang w:val="el-GR"/>
        </w:rPr>
        <w:t xml:space="preserve"> </w:t>
      </w:r>
      <w:r w:rsidRPr="00155B45" w:rsidDel="00626076">
        <w:rPr>
          <w:rFonts w:cs="Tahoma"/>
          <w:lang w:val="el-GR"/>
        </w:rPr>
        <w:t>Σχήμα</w:t>
      </w:r>
      <w:r w:rsidRPr="00155B45">
        <w:rPr>
          <w:rFonts w:cs="Tahoma"/>
          <w:lang w:val="el-GR"/>
        </w:rPr>
        <w:t xml:space="preserve"> </w:t>
      </w:r>
      <w:r w:rsidRPr="00155B45" w:rsidDel="00626076">
        <w:rPr>
          <w:rFonts w:cs="Tahoma"/>
          <w:lang w:val="el-GR"/>
        </w:rPr>
        <w:t>Διοίκησης</w:t>
      </w:r>
      <w:r w:rsidRPr="00155B45">
        <w:rPr>
          <w:rFonts w:cs="Tahoma"/>
          <w:lang w:val="el-GR"/>
        </w:rPr>
        <w:t>.</w:t>
      </w:r>
    </w:p>
    <w:p w14:paraId="784D36DC" w14:textId="77777777" w:rsidR="003E0D6A" w:rsidRPr="00155B45" w:rsidDel="00626076" w:rsidRDefault="003E0D6A" w:rsidP="000833D5">
      <w:pPr>
        <w:pStyle w:val="aff"/>
        <w:numPr>
          <w:ilvl w:val="0"/>
          <w:numId w:val="48"/>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το</w:t>
      </w:r>
      <w:r w:rsidRPr="00155B45">
        <w:rPr>
          <w:rFonts w:cs="Tahoma"/>
          <w:lang w:val="el-GR"/>
        </w:rPr>
        <w:t xml:space="preserve"> </w:t>
      </w:r>
      <w:r w:rsidRPr="00155B45" w:rsidDel="00626076">
        <w:rPr>
          <w:rFonts w:cs="Tahoma"/>
          <w:lang w:val="el-GR"/>
        </w:rPr>
        <w:t>γνωστικό</w:t>
      </w:r>
      <w:r w:rsidRPr="00155B45">
        <w:rPr>
          <w:rFonts w:cs="Tahoma"/>
          <w:lang w:val="el-GR"/>
        </w:rPr>
        <w:t xml:space="preserve"> </w:t>
      </w:r>
      <w:r w:rsidRPr="00155B45" w:rsidDel="00626076">
        <w:rPr>
          <w:rFonts w:cs="Tahoma"/>
          <w:lang w:val="el-GR"/>
        </w:rPr>
        <w:t>αντικείμενο</w:t>
      </w:r>
      <w:r w:rsidRPr="00155B45">
        <w:rPr>
          <w:rFonts w:cs="Tahoma"/>
          <w:lang w:val="el-GR"/>
        </w:rPr>
        <w:t xml:space="preserve">, </w:t>
      </w:r>
      <w:r w:rsidRPr="00155B45" w:rsidDel="00626076">
        <w:rPr>
          <w:rFonts w:cs="Tahoma"/>
          <w:lang w:val="el-GR"/>
        </w:rPr>
        <w:t>που</w:t>
      </w:r>
      <w:r w:rsidRPr="00155B45">
        <w:rPr>
          <w:rFonts w:cs="Tahoma"/>
          <w:lang w:val="el-GR"/>
        </w:rPr>
        <w:t xml:space="preserve"> </w:t>
      </w:r>
      <w:r w:rsidRPr="00155B45" w:rsidDel="00626076">
        <w:rPr>
          <w:rFonts w:cs="Tahoma"/>
          <w:lang w:val="el-GR"/>
        </w:rPr>
        <w:t>θα</w:t>
      </w:r>
      <w:r w:rsidRPr="00155B45">
        <w:rPr>
          <w:rFonts w:cs="Tahoma"/>
          <w:lang w:val="el-GR"/>
        </w:rPr>
        <w:t xml:space="preserve"> </w:t>
      </w:r>
      <w:r w:rsidRPr="00155B45" w:rsidDel="00626076">
        <w:rPr>
          <w:rFonts w:cs="Tahoma"/>
          <w:lang w:val="el-GR"/>
        </w:rPr>
        <w:t>καλύψουν</w:t>
      </w:r>
      <w:r w:rsidRPr="00155B45">
        <w:rPr>
          <w:rFonts w:cs="Tahoma"/>
          <w:lang w:val="el-GR"/>
        </w:rPr>
        <w:t>.</w:t>
      </w:r>
    </w:p>
    <w:p w14:paraId="453E7E99" w14:textId="77777777" w:rsidR="003E0D6A" w:rsidRPr="00155B45" w:rsidRDefault="003E0D6A" w:rsidP="000833D5">
      <w:pPr>
        <w:pStyle w:val="aff"/>
        <w:numPr>
          <w:ilvl w:val="0"/>
          <w:numId w:val="48"/>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το</w:t>
      </w:r>
      <w:r w:rsidRPr="00155B45">
        <w:rPr>
          <w:rFonts w:cs="Tahoma"/>
          <w:lang w:val="el-GR"/>
        </w:rPr>
        <w:t xml:space="preserve"> </w:t>
      </w:r>
      <w:r w:rsidRPr="00155B45" w:rsidDel="00626076">
        <w:rPr>
          <w:rFonts w:cs="Tahoma"/>
          <w:lang w:val="el-GR"/>
        </w:rPr>
        <w:t>ποσοστό</w:t>
      </w:r>
      <w:r w:rsidRPr="00155B45">
        <w:rPr>
          <w:rFonts w:cs="Tahoma"/>
          <w:lang w:val="el-GR"/>
        </w:rPr>
        <w:t xml:space="preserve"> </w:t>
      </w:r>
      <w:r w:rsidRPr="00155B45" w:rsidDel="00626076">
        <w:rPr>
          <w:rFonts w:cs="Tahoma"/>
          <w:lang w:val="el-GR"/>
        </w:rPr>
        <w:t>συμμετοχής τους στο</w:t>
      </w:r>
      <w:r w:rsidRPr="00155B45">
        <w:rPr>
          <w:rFonts w:cs="Tahoma"/>
          <w:lang w:val="el-GR"/>
        </w:rPr>
        <w:t xml:space="preserve"> </w:t>
      </w:r>
      <w:r w:rsidRPr="00155B45" w:rsidDel="00626076">
        <w:rPr>
          <w:rFonts w:cs="Tahoma"/>
          <w:lang w:val="el-GR"/>
        </w:rPr>
        <w:t>Έργο</w:t>
      </w:r>
      <w:r w:rsidRPr="00155B45">
        <w:rPr>
          <w:rFonts w:cs="Tahoma"/>
          <w:lang w:val="el-GR"/>
        </w:rPr>
        <w:t xml:space="preserve"> </w:t>
      </w:r>
    </w:p>
    <w:p w14:paraId="098B83FC" w14:textId="77777777" w:rsidR="003E0D6A" w:rsidRPr="00155B45" w:rsidRDefault="003E0D6A" w:rsidP="000833D5">
      <w:pPr>
        <w:pStyle w:val="aff"/>
        <w:numPr>
          <w:ilvl w:val="0"/>
          <w:numId w:val="48"/>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η</w:t>
      </w:r>
      <w:r w:rsidRPr="00155B45">
        <w:rPr>
          <w:rFonts w:cs="Tahoma"/>
          <w:lang w:val="el-GR"/>
        </w:rPr>
        <w:t xml:space="preserve"> </w:t>
      </w:r>
      <w:r w:rsidRPr="00155B45" w:rsidDel="00626076">
        <w:rPr>
          <w:rFonts w:cs="Tahoma"/>
          <w:lang w:val="el-GR"/>
        </w:rPr>
        <w:t>σχέση τους με</w:t>
      </w:r>
      <w:r w:rsidRPr="00155B45">
        <w:rPr>
          <w:rFonts w:cs="Tahoma"/>
          <w:lang w:val="el-GR"/>
        </w:rPr>
        <w:t xml:space="preserve"> </w:t>
      </w:r>
      <w:r w:rsidRPr="00155B45" w:rsidDel="00626076">
        <w:rPr>
          <w:rFonts w:cs="Tahoma"/>
          <w:lang w:val="el-GR"/>
        </w:rPr>
        <w:t>τον</w:t>
      </w:r>
      <w:r w:rsidRPr="00155B45">
        <w:rPr>
          <w:rFonts w:cs="Tahoma"/>
          <w:lang w:val="el-GR"/>
        </w:rPr>
        <w:t xml:space="preserve"> </w:t>
      </w:r>
      <w:r w:rsidRPr="00155B45" w:rsidDel="00626076">
        <w:rPr>
          <w:rFonts w:cs="Tahoma"/>
          <w:lang w:val="el-GR"/>
        </w:rPr>
        <w:t>υποψήφιο</w:t>
      </w:r>
      <w:r w:rsidRPr="00155B45">
        <w:rPr>
          <w:rFonts w:cs="Tahoma"/>
          <w:lang w:val="el-GR"/>
        </w:rPr>
        <w:t xml:space="preserve"> </w:t>
      </w:r>
      <w:r w:rsidRPr="00155B45" w:rsidDel="00626076">
        <w:rPr>
          <w:rFonts w:cs="Tahoma"/>
          <w:lang w:val="el-GR"/>
        </w:rPr>
        <w:t>Ανάδοχο (στέλεχος</w:t>
      </w:r>
      <w:r w:rsidRPr="00155B45">
        <w:rPr>
          <w:rFonts w:cs="Tahoma"/>
          <w:lang w:val="el-GR"/>
        </w:rPr>
        <w:t xml:space="preserve"> </w:t>
      </w:r>
      <w:r w:rsidRPr="00155B45" w:rsidDel="00626076">
        <w:rPr>
          <w:rFonts w:cs="Tahoma"/>
          <w:lang w:val="el-GR"/>
        </w:rPr>
        <w:t>Αναδόχου, στέλεχος</w:t>
      </w:r>
      <w:r w:rsidRPr="00155B45">
        <w:rPr>
          <w:rFonts w:cs="Tahoma"/>
          <w:lang w:val="el-GR"/>
        </w:rPr>
        <w:t xml:space="preserve"> </w:t>
      </w:r>
      <w:r w:rsidRPr="00155B45" w:rsidDel="00626076">
        <w:rPr>
          <w:rFonts w:cs="Tahoma"/>
          <w:lang w:val="el-GR"/>
        </w:rPr>
        <w:t>υπεργολάβου, εξωτερικός</w:t>
      </w:r>
      <w:r w:rsidRPr="00155B45">
        <w:rPr>
          <w:rFonts w:cs="Tahoma"/>
          <w:lang w:val="el-GR"/>
        </w:rPr>
        <w:t xml:space="preserve"> </w:t>
      </w:r>
      <w:r w:rsidRPr="00155B45" w:rsidDel="00626076">
        <w:rPr>
          <w:rFonts w:cs="Tahoma"/>
          <w:lang w:val="el-GR"/>
        </w:rPr>
        <w:t>συνεργάτης).</w:t>
      </w:r>
    </w:p>
    <w:p w14:paraId="48530A33" w14:textId="48C7A4C9" w:rsidR="003E0D6A" w:rsidRDefault="003E0D6A" w:rsidP="00155B45">
      <w:pPr>
        <w:spacing w:before="0" w:line="252" w:lineRule="auto"/>
        <w:rPr>
          <w:rFonts w:cs="Tahoma"/>
          <w:szCs w:val="22"/>
          <w:lang w:val="el-GR"/>
        </w:rPr>
      </w:pPr>
      <w:r w:rsidRPr="00155B45">
        <w:rPr>
          <w:rFonts w:cs="Tahoma"/>
          <w:szCs w:val="22"/>
          <w:lang w:val="el-GR"/>
        </w:rPr>
        <w:t xml:space="preserve">Οι ελάχιστες απαιτήσεις για την Ομάδα </w:t>
      </w:r>
      <w:r w:rsidRPr="00155B45">
        <w:rPr>
          <w:rFonts w:cs="Tahoma"/>
          <w:lang w:val="el-GR"/>
        </w:rPr>
        <w:t>Έργου</w:t>
      </w:r>
      <w:r w:rsidRPr="00155B45">
        <w:rPr>
          <w:rFonts w:cs="Tahoma"/>
          <w:szCs w:val="22"/>
          <w:lang w:val="el-GR"/>
        </w:rPr>
        <w:t xml:space="preserve"> βρίσκονται στην παρ. </w:t>
      </w:r>
      <w:r w:rsidRPr="00155B45">
        <w:rPr>
          <w:rFonts w:cs="Tahoma"/>
          <w:szCs w:val="22"/>
          <w:lang w:val="el-GR"/>
        </w:rPr>
        <w:fldChar w:fldCharType="begin"/>
      </w:r>
      <w:r w:rsidRPr="00155B45">
        <w:rPr>
          <w:rFonts w:cs="Tahoma"/>
          <w:szCs w:val="22"/>
          <w:lang w:val="el-GR"/>
        </w:rPr>
        <w:instrText xml:space="preserve"> REF _Ref41823777 \r \h  \* MERGEFORMAT </w:instrText>
      </w:r>
      <w:r w:rsidRPr="00155B45">
        <w:rPr>
          <w:rFonts w:cs="Tahoma"/>
          <w:szCs w:val="22"/>
          <w:lang w:val="el-GR"/>
        </w:rPr>
      </w:r>
      <w:r w:rsidRPr="00155B45">
        <w:rPr>
          <w:rFonts w:cs="Tahoma"/>
          <w:szCs w:val="22"/>
          <w:lang w:val="el-GR"/>
        </w:rPr>
        <w:fldChar w:fldCharType="separate"/>
      </w:r>
      <w:r w:rsidR="00A504FF">
        <w:rPr>
          <w:rFonts w:cs="Tahoma"/>
          <w:szCs w:val="22"/>
          <w:lang w:val="el-GR"/>
        </w:rPr>
        <w:t>2.2.6.2</w:t>
      </w:r>
      <w:r w:rsidRPr="00155B45">
        <w:rPr>
          <w:rFonts w:cs="Tahoma"/>
          <w:szCs w:val="22"/>
          <w:lang w:val="el-GR"/>
        </w:rPr>
        <w:fldChar w:fldCharType="end"/>
      </w:r>
      <w:r w:rsidR="00C63AFC">
        <w:rPr>
          <w:rFonts w:cs="Tahoma"/>
          <w:szCs w:val="22"/>
          <w:lang w:val="el-GR"/>
        </w:rPr>
        <w:t>.</w:t>
      </w:r>
    </w:p>
    <w:p w14:paraId="2E098F55" w14:textId="77777777" w:rsidR="008C44F5" w:rsidRPr="00155B45" w:rsidRDefault="008C44F5" w:rsidP="00155B45">
      <w:pPr>
        <w:spacing w:before="0" w:line="252" w:lineRule="auto"/>
        <w:rPr>
          <w:rFonts w:cs="Tahoma"/>
          <w:szCs w:val="22"/>
          <w:lang w:val="el-GR"/>
        </w:rPr>
      </w:pPr>
    </w:p>
    <w:p w14:paraId="6480E4A9" w14:textId="22465EC3" w:rsidR="003E0D6A" w:rsidRPr="00155B45" w:rsidRDefault="003E64DC" w:rsidP="000833D5">
      <w:pPr>
        <w:pStyle w:val="4"/>
        <w:numPr>
          <w:ilvl w:val="2"/>
          <w:numId w:val="16"/>
        </w:numPr>
        <w:spacing w:before="0" w:after="120" w:line="252" w:lineRule="auto"/>
        <w:ind w:left="1701" w:hanging="811"/>
        <w:rPr>
          <w:rFonts w:ascii="Tahoma" w:eastAsia="SimSun" w:hAnsi="Tahoma" w:cs="Tahoma"/>
          <w:szCs w:val="22"/>
          <w:lang w:val="el-GR"/>
        </w:rPr>
      </w:pPr>
      <w:bookmarkStart w:id="309" w:name="_Toc43460255"/>
      <w:bookmarkStart w:id="310" w:name="_Toc43460256"/>
      <w:bookmarkStart w:id="311" w:name="_Toc76119014"/>
      <w:bookmarkEnd w:id="309"/>
      <w:bookmarkEnd w:id="310"/>
      <w:r w:rsidRPr="00155B45">
        <w:rPr>
          <w:rFonts w:ascii="Tahoma" w:eastAsia="SimSun" w:hAnsi="Tahoma" w:cs="Tahoma"/>
          <w:szCs w:val="22"/>
          <w:lang w:val="el-GR"/>
        </w:rPr>
        <w:lastRenderedPageBreak/>
        <w:t>Σχέδιο Επικοινωνίας</w:t>
      </w:r>
      <w:bookmarkEnd w:id="311"/>
    </w:p>
    <w:p w14:paraId="6C1126A4" w14:textId="77777777" w:rsidR="003E64DC" w:rsidRPr="00155B45" w:rsidRDefault="003E64DC" w:rsidP="00155B45">
      <w:pPr>
        <w:spacing w:before="0" w:line="252" w:lineRule="auto"/>
        <w:rPr>
          <w:rFonts w:cs="Tahoma"/>
          <w:szCs w:val="22"/>
          <w:lang w:val="el-GR"/>
        </w:rPr>
      </w:pPr>
      <w:r w:rsidRPr="00155B45">
        <w:rPr>
          <w:rFonts w:cs="Tahoma"/>
          <w:szCs w:val="22"/>
          <w:lang w:val="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69046287" w14:textId="7839BE2E" w:rsidR="003E64DC" w:rsidRPr="00155B45" w:rsidRDefault="003E64DC" w:rsidP="000833D5">
      <w:pPr>
        <w:pStyle w:val="aff"/>
        <w:numPr>
          <w:ilvl w:val="0"/>
          <w:numId w:val="49"/>
        </w:numPr>
        <w:spacing w:before="0" w:line="252" w:lineRule="auto"/>
        <w:contextualSpacing w:val="0"/>
        <w:rPr>
          <w:rFonts w:cs="Tahoma"/>
          <w:szCs w:val="22"/>
          <w:lang w:val="el-GR"/>
        </w:rPr>
      </w:pPr>
      <w:r w:rsidRPr="00155B45">
        <w:rPr>
          <w:rFonts w:cs="Tahoma"/>
          <w:szCs w:val="22"/>
          <w:lang w:val="el-GR"/>
        </w:rPr>
        <w:t xml:space="preserve">Η συνεχής και </w:t>
      </w:r>
      <w:proofErr w:type="spellStart"/>
      <w:r w:rsidRPr="00155B45">
        <w:rPr>
          <w:rFonts w:cs="Tahoma"/>
          <w:szCs w:val="22"/>
          <w:lang w:val="el-GR"/>
        </w:rPr>
        <w:t>επικαιροποιημένη</w:t>
      </w:r>
      <w:proofErr w:type="spellEnd"/>
      <w:r w:rsidRPr="00155B45">
        <w:rPr>
          <w:rFonts w:cs="Tahoma"/>
          <w:szCs w:val="22"/>
          <w:lang w:val="el-GR"/>
        </w:rPr>
        <w:t xml:space="preserve"> ενημέρωση του Αναδόχου για τους στόχους και τις προτεραιότητες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6844C61C" w14:textId="4A6997BE" w:rsidR="003E64DC" w:rsidRPr="00155B45" w:rsidRDefault="003E64DC" w:rsidP="000833D5">
      <w:pPr>
        <w:pStyle w:val="aff"/>
        <w:numPr>
          <w:ilvl w:val="0"/>
          <w:numId w:val="49"/>
        </w:numPr>
        <w:spacing w:before="0" w:line="252" w:lineRule="auto"/>
        <w:contextualSpacing w:val="0"/>
        <w:rPr>
          <w:rFonts w:cs="Tahoma"/>
          <w:szCs w:val="22"/>
          <w:lang w:val="el-GR"/>
        </w:rPr>
      </w:pPr>
      <w:r w:rsidRPr="00155B45">
        <w:rPr>
          <w:rFonts w:cs="Tahoma"/>
          <w:szCs w:val="22"/>
          <w:lang w:val="el-GR"/>
        </w:rPr>
        <w:t xml:space="preserve">Η παράλληλη μεθόδευση της υλοποίησης των παραδοτέων του Αναδόχου. </w:t>
      </w:r>
    </w:p>
    <w:p w14:paraId="3170FDAF" w14:textId="796AFC1F" w:rsidR="003E64DC" w:rsidRPr="00155B45" w:rsidRDefault="003E64DC" w:rsidP="000833D5">
      <w:pPr>
        <w:pStyle w:val="aff"/>
        <w:numPr>
          <w:ilvl w:val="0"/>
          <w:numId w:val="49"/>
        </w:numPr>
        <w:spacing w:before="0" w:line="252" w:lineRule="auto"/>
        <w:contextualSpacing w:val="0"/>
        <w:rPr>
          <w:rFonts w:cs="Tahoma"/>
          <w:szCs w:val="22"/>
          <w:lang w:val="el-GR"/>
        </w:rPr>
      </w:pPr>
      <w:r w:rsidRPr="00155B45">
        <w:rPr>
          <w:rFonts w:cs="Tahoma"/>
          <w:szCs w:val="22"/>
          <w:lang w:val="el-GR"/>
        </w:rPr>
        <w:t>Η ανάπτυξη κλίματος εμπιστοσύνης και η διασφάλιση της στενής συνεργασίας μεταξύ των δύο μερών.</w:t>
      </w:r>
    </w:p>
    <w:p w14:paraId="56C0F06C" w14:textId="73D07658" w:rsidR="003E64DC" w:rsidRPr="00155B45" w:rsidRDefault="003E64DC" w:rsidP="000833D5">
      <w:pPr>
        <w:pStyle w:val="aff"/>
        <w:numPr>
          <w:ilvl w:val="0"/>
          <w:numId w:val="49"/>
        </w:numPr>
        <w:spacing w:before="0" w:line="252" w:lineRule="auto"/>
        <w:contextualSpacing w:val="0"/>
        <w:rPr>
          <w:rFonts w:cs="Tahoma"/>
          <w:szCs w:val="22"/>
          <w:lang w:val="el-GR"/>
        </w:rPr>
      </w:pPr>
      <w:r w:rsidRPr="00155B45">
        <w:rPr>
          <w:rFonts w:cs="Tahoma"/>
          <w:szCs w:val="22"/>
          <w:lang w:val="el-GR"/>
        </w:rPr>
        <w:t>Η έγκαιρη αντιμετώπιση έκτακτων θεμάτων και κινδύνων.</w:t>
      </w:r>
    </w:p>
    <w:p w14:paraId="238A3801" w14:textId="77777777" w:rsidR="008C44F5" w:rsidRDefault="003E64DC" w:rsidP="00155B45">
      <w:pPr>
        <w:spacing w:before="0" w:line="252" w:lineRule="auto"/>
        <w:rPr>
          <w:rFonts w:cs="Tahoma"/>
          <w:szCs w:val="22"/>
          <w:lang w:val="el-GR"/>
        </w:rPr>
      </w:pPr>
      <w:r w:rsidRPr="00155B45">
        <w:rPr>
          <w:rFonts w:cs="Tahoma"/>
          <w:szCs w:val="22"/>
          <w:lang w:val="el-GR"/>
        </w:rPr>
        <w:t xml:space="preserve">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συστηματοποιεί την επικοινωνία του Αναδόχου με την Αναθέτουσα Αρχή σε όλα τα επίπεδα του Σχήματος Διοίκησης. </w:t>
      </w:r>
    </w:p>
    <w:p w14:paraId="66C8CF98" w14:textId="3FCC8154" w:rsidR="003E64DC" w:rsidRPr="00155B45" w:rsidRDefault="003E64DC" w:rsidP="00155B45">
      <w:pPr>
        <w:spacing w:before="0" w:line="252" w:lineRule="auto"/>
        <w:rPr>
          <w:rFonts w:cs="Tahoma"/>
          <w:szCs w:val="22"/>
          <w:lang w:val="el-GR"/>
        </w:rPr>
      </w:pPr>
      <w:r w:rsidRPr="00155B45">
        <w:rPr>
          <w:rFonts w:cs="Tahoma"/>
          <w:szCs w:val="22"/>
          <w:lang w:val="el-GR"/>
        </w:rPr>
        <w:t>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40D0D93A" w14:textId="146BDCC8" w:rsidR="003E64DC" w:rsidRPr="00155B45" w:rsidRDefault="003E64DC" w:rsidP="00155B45">
      <w:pPr>
        <w:spacing w:before="0" w:line="252" w:lineRule="auto"/>
        <w:rPr>
          <w:rFonts w:cs="Tahoma"/>
          <w:szCs w:val="22"/>
          <w:lang w:val="el-GR"/>
        </w:rPr>
      </w:pPr>
      <w:r w:rsidRPr="00155B45">
        <w:rPr>
          <w:rFonts w:cs="Tahoma"/>
          <w:szCs w:val="22"/>
          <w:lang w:val="el-GR"/>
        </w:rPr>
        <w:t xml:space="preserve">Το Σχέδιο Επικοινωνίας σε συνεργασία με την Αναθέτουσα Αρχή θα οριστικοποιηθεί εντός </w:t>
      </w:r>
      <w:r w:rsidR="00C63AFC">
        <w:rPr>
          <w:rFonts w:cs="Tahoma"/>
          <w:szCs w:val="22"/>
          <w:lang w:val="el-GR"/>
        </w:rPr>
        <w:t>δεκαπέντε</w:t>
      </w:r>
      <w:r w:rsidRPr="00155B45">
        <w:rPr>
          <w:rFonts w:cs="Tahoma"/>
          <w:szCs w:val="22"/>
          <w:lang w:val="el-GR"/>
        </w:rPr>
        <w:t xml:space="preserve"> (</w:t>
      </w:r>
      <w:r w:rsidR="00C63AFC">
        <w:rPr>
          <w:rFonts w:cs="Tahoma"/>
          <w:szCs w:val="22"/>
          <w:lang w:val="el-GR"/>
        </w:rPr>
        <w:t>15</w:t>
      </w:r>
      <w:r w:rsidRPr="00155B45">
        <w:rPr>
          <w:rFonts w:cs="Tahoma"/>
          <w:szCs w:val="22"/>
          <w:lang w:val="el-GR"/>
        </w:rPr>
        <w:t>) ημερών από την ημερομηνία υπογραφής της σχετικής σύμβασης.</w:t>
      </w:r>
    </w:p>
    <w:p w14:paraId="609CD42E" w14:textId="272A6C33" w:rsidR="003E64DC" w:rsidRPr="00155B45" w:rsidRDefault="003E64DC" w:rsidP="00155B45">
      <w:pPr>
        <w:spacing w:before="0" w:line="252" w:lineRule="auto"/>
        <w:rPr>
          <w:rFonts w:cs="Tahoma"/>
          <w:szCs w:val="22"/>
          <w:lang w:val="el-GR"/>
        </w:rPr>
      </w:pPr>
      <w:r w:rsidRPr="00155B45">
        <w:rPr>
          <w:rFonts w:cs="Tahoma"/>
          <w:szCs w:val="22"/>
          <w:lang w:val="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18DDD5C2" w14:textId="77777777" w:rsidR="003E0D6A" w:rsidRPr="00155B45" w:rsidRDefault="003E0D6A" w:rsidP="00155B45">
      <w:pPr>
        <w:suppressAutoHyphens w:val="0"/>
        <w:autoSpaceDE w:val="0"/>
        <w:spacing w:before="0" w:line="252" w:lineRule="auto"/>
        <w:rPr>
          <w:rFonts w:eastAsia="SimSun" w:cs="Tahoma"/>
          <w:lang w:val="el-GR"/>
        </w:rPr>
      </w:pPr>
    </w:p>
    <w:p w14:paraId="5331E1D5" w14:textId="171715D2" w:rsidR="005A27D1" w:rsidRPr="00155B45" w:rsidRDefault="005A27D1" w:rsidP="000833D5">
      <w:pPr>
        <w:pStyle w:val="4"/>
        <w:numPr>
          <w:ilvl w:val="1"/>
          <w:numId w:val="16"/>
        </w:numPr>
        <w:spacing w:before="0" w:after="120" w:line="252" w:lineRule="auto"/>
        <w:rPr>
          <w:rFonts w:ascii="Tahoma" w:eastAsia="SimSun" w:hAnsi="Tahoma" w:cs="Tahoma"/>
          <w:szCs w:val="22"/>
          <w:lang w:val="el-GR"/>
        </w:rPr>
      </w:pPr>
      <w:bookmarkStart w:id="312" w:name="_Ref43375088"/>
      <w:bookmarkStart w:id="313" w:name="_Toc43378512"/>
      <w:bookmarkStart w:id="314" w:name="_Toc76119015"/>
      <w:r w:rsidRPr="00155B45">
        <w:rPr>
          <w:rFonts w:ascii="Tahoma" w:eastAsia="SimSun" w:hAnsi="Tahoma" w:cs="Tahoma"/>
          <w:szCs w:val="22"/>
          <w:lang w:val="el-GR"/>
        </w:rPr>
        <w:t>Μεθοδολογία Διοίκησης και Διασφάλισης Ποιότητας</w:t>
      </w:r>
      <w:bookmarkEnd w:id="312"/>
      <w:bookmarkEnd w:id="313"/>
      <w:bookmarkEnd w:id="314"/>
    </w:p>
    <w:p w14:paraId="42B69570" w14:textId="77777777" w:rsidR="00AC6425" w:rsidRPr="00155B45" w:rsidRDefault="00AC6425" w:rsidP="00155B45">
      <w:pPr>
        <w:spacing w:before="0" w:line="252" w:lineRule="auto"/>
        <w:rPr>
          <w:rFonts w:cs="Tahoma"/>
          <w:lang w:val="el-GR"/>
        </w:rPr>
      </w:pPr>
      <w:r w:rsidRPr="00155B45">
        <w:rPr>
          <w:rFonts w:cs="Tahoma"/>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155B45">
        <w:rPr>
          <w:rFonts w:cs="Tahoma"/>
          <w:u w:val="single"/>
          <w:lang w:val="el-GR"/>
        </w:rPr>
        <w:t xml:space="preserve">ενδεικτικώς </w:t>
      </w:r>
      <w:r w:rsidRPr="00155B45">
        <w:rPr>
          <w:rFonts w:cs="Tahoma"/>
          <w:lang w:val="el-GR"/>
        </w:rPr>
        <w:t>θα περιλαμβάνουν:</w:t>
      </w:r>
    </w:p>
    <w:p w14:paraId="718FD163" w14:textId="77777777" w:rsidR="00AC6425" w:rsidRPr="00A521CE" w:rsidRDefault="00AC6425" w:rsidP="000833D5">
      <w:pPr>
        <w:pStyle w:val="aff"/>
        <w:numPr>
          <w:ilvl w:val="0"/>
          <w:numId w:val="49"/>
        </w:numPr>
        <w:spacing w:before="0" w:line="252" w:lineRule="auto"/>
        <w:contextualSpacing w:val="0"/>
        <w:rPr>
          <w:rFonts w:cs="Tahoma"/>
          <w:szCs w:val="22"/>
          <w:lang w:val="el-GR"/>
        </w:rPr>
      </w:pPr>
      <w:r w:rsidRPr="00A521CE">
        <w:rPr>
          <w:rFonts w:cs="Tahoma"/>
          <w:szCs w:val="22"/>
          <w:lang w:val="el-GR"/>
        </w:rPr>
        <w:t>Κρίσιμους παράγοντες επιτυχίας και προϋποθέσεις επιτυχούς ολοκλήρωσης του Έργου.</w:t>
      </w:r>
    </w:p>
    <w:p w14:paraId="3560ABCA" w14:textId="77777777" w:rsidR="00AC6425" w:rsidRPr="00A521CE" w:rsidRDefault="00AC6425" w:rsidP="000833D5">
      <w:pPr>
        <w:pStyle w:val="aff"/>
        <w:numPr>
          <w:ilvl w:val="0"/>
          <w:numId w:val="49"/>
        </w:numPr>
        <w:spacing w:before="0" w:line="252" w:lineRule="auto"/>
        <w:contextualSpacing w:val="0"/>
        <w:rPr>
          <w:rFonts w:cs="Tahoma"/>
          <w:szCs w:val="22"/>
          <w:lang w:val="el-GR"/>
        </w:rPr>
      </w:pPr>
      <w:r w:rsidRPr="00A521CE">
        <w:rPr>
          <w:rFonts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58AB42B7" w14:textId="77777777" w:rsidR="00AC6425" w:rsidRPr="00A521CE" w:rsidRDefault="00AC6425" w:rsidP="000833D5">
      <w:pPr>
        <w:pStyle w:val="aff"/>
        <w:numPr>
          <w:ilvl w:val="0"/>
          <w:numId w:val="49"/>
        </w:numPr>
        <w:spacing w:before="0" w:line="252" w:lineRule="auto"/>
        <w:contextualSpacing w:val="0"/>
        <w:rPr>
          <w:rFonts w:cs="Tahoma"/>
          <w:szCs w:val="22"/>
          <w:lang w:val="el-GR"/>
        </w:rPr>
      </w:pPr>
      <w:r w:rsidRPr="00A521CE">
        <w:rPr>
          <w:rFonts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3D2B5A9F" w14:textId="77777777" w:rsidR="00AC6425" w:rsidRPr="00155B45" w:rsidRDefault="00AC6425" w:rsidP="00155B45">
      <w:pPr>
        <w:spacing w:before="0" w:line="252" w:lineRule="auto"/>
        <w:rPr>
          <w:rFonts w:cs="Tahoma"/>
          <w:lang w:val="el-GR"/>
        </w:rPr>
      </w:pPr>
      <w:r w:rsidRPr="00155B45">
        <w:rPr>
          <w:rFonts w:cs="Tahoma"/>
          <w:lang w:val="el-GR"/>
        </w:rPr>
        <w:t>Κατά τη διάρκεια υλοποίησης του Έργου, ο Ανάδοχος θα υποβάλλει Μηνιαίες Αναφορές Προόδου (</w:t>
      </w:r>
      <w:proofErr w:type="spellStart"/>
      <w:r w:rsidRPr="00155B45">
        <w:rPr>
          <w:rFonts w:cs="Tahoma"/>
          <w:lang w:val="el-GR"/>
        </w:rPr>
        <w:t>progress</w:t>
      </w:r>
      <w:proofErr w:type="spellEnd"/>
      <w:r w:rsidRPr="00155B45">
        <w:rPr>
          <w:rFonts w:cs="Tahoma"/>
          <w:lang w:val="el-GR"/>
        </w:rPr>
        <w:t xml:space="preserve"> </w:t>
      </w:r>
      <w:proofErr w:type="spellStart"/>
      <w:r w:rsidRPr="00155B45">
        <w:rPr>
          <w:rFonts w:cs="Tahoma"/>
          <w:lang w:val="el-GR"/>
        </w:rPr>
        <w:t>reports</w:t>
      </w:r>
      <w:proofErr w:type="spellEnd"/>
      <w:r w:rsidRPr="00155B45">
        <w:rPr>
          <w:rFonts w:cs="Tahoma"/>
          <w:lang w:val="el-GR"/>
        </w:rPr>
        <w:t>) σχετικά με τις δράσεις του και τις διαδικασίες εκτέλεσης του Έργου, έτσι ώστε να διασφαλίζεται:</w:t>
      </w:r>
    </w:p>
    <w:p w14:paraId="43404E11" w14:textId="12F509BA" w:rsidR="00AC6425" w:rsidRPr="00A521CE" w:rsidRDefault="00AC6425" w:rsidP="000833D5">
      <w:pPr>
        <w:pStyle w:val="aff"/>
        <w:numPr>
          <w:ilvl w:val="0"/>
          <w:numId w:val="49"/>
        </w:numPr>
        <w:spacing w:before="0" w:line="252" w:lineRule="auto"/>
        <w:contextualSpacing w:val="0"/>
        <w:rPr>
          <w:rFonts w:cs="Tahoma"/>
          <w:szCs w:val="22"/>
          <w:lang w:val="el-GR"/>
        </w:rPr>
      </w:pPr>
      <w:r w:rsidRPr="00A521CE">
        <w:rPr>
          <w:rFonts w:cs="Tahoma"/>
          <w:szCs w:val="22"/>
          <w:lang w:val="el-GR"/>
        </w:rPr>
        <w:t>η τήρηση του χρονοδιαγράμματος του Έργου</w:t>
      </w:r>
    </w:p>
    <w:p w14:paraId="14FFC6E2" w14:textId="7F005D87" w:rsidR="00AC6425" w:rsidRPr="00A521CE" w:rsidRDefault="00AC6425" w:rsidP="000833D5">
      <w:pPr>
        <w:pStyle w:val="aff"/>
        <w:numPr>
          <w:ilvl w:val="0"/>
          <w:numId w:val="49"/>
        </w:numPr>
        <w:spacing w:before="0" w:line="252" w:lineRule="auto"/>
        <w:contextualSpacing w:val="0"/>
        <w:rPr>
          <w:rFonts w:cs="Tahoma"/>
          <w:szCs w:val="22"/>
          <w:lang w:val="el-GR"/>
        </w:rPr>
      </w:pPr>
      <w:r w:rsidRPr="00A521CE">
        <w:rPr>
          <w:rFonts w:cs="Tahoma"/>
          <w:szCs w:val="22"/>
          <w:lang w:val="el-GR"/>
        </w:rPr>
        <w:t>η ορθή, και συμβατή με τις προδιαγραφές, εκτέλεση των υποχρεώσεων του Αναδόχου.</w:t>
      </w:r>
    </w:p>
    <w:p w14:paraId="0B8451E1" w14:textId="0565FB9D" w:rsidR="00D77226" w:rsidRPr="00155B45" w:rsidRDefault="00D77226" w:rsidP="00155B45">
      <w:pPr>
        <w:suppressAutoHyphens w:val="0"/>
        <w:autoSpaceDE w:val="0"/>
        <w:spacing w:before="0" w:line="252" w:lineRule="auto"/>
        <w:rPr>
          <w:rFonts w:eastAsia="SimSun" w:cs="Tahoma"/>
          <w:lang w:val="el-GR"/>
        </w:rPr>
      </w:pPr>
      <w:r w:rsidRPr="00155B45">
        <w:rPr>
          <w:rFonts w:eastAsia="SimSun" w:cs="Tahoma"/>
          <w:lang w:val="el-GR"/>
        </w:rPr>
        <w:lastRenderedPageBreak/>
        <w:t>Στις αναφορές αυτές περιγράφονται οι υπηρεσίες που παρασχέθηκαν για την περίοδο αναφοράς, για τα επιμέρους θέματα.</w:t>
      </w:r>
    </w:p>
    <w:p w14:paraId="6E45E240" w14:textId="7ACC270D" w:rsidR="00D77226" w:rsidRPr="00155B45" w:rsidRDefault="00D77226" w:rsidP="00155B45">
      <w:pPr>
        <w:spacing w:before="0" w:line="252" w:lineRule="auto"/>
        <w:ind w:left="-54"/>
        <w:rPr>
          <w:rFonts w:eastAsia="SimSun" w:cs="Tahoma"/>
          <w:lang w:val="el-GR"/>
        </w:rPr>
      </w:pPr>
      <w:r w:rsidRPr="00155B45">
        <w:rPr>
          <w:rFonts w:eastAsia="SimSun" w:cs="Tahoma"/>
          <w:lang w:val="el-GR"/>
        </w:rPr>
        <w:t>Επιπλέον θα καταγράφονται κατ’ ελάχιστο, ο βαθμός ολοκλήρωσης του έργου, οι αποκλίσεις από τον αρχικό προγραμματισμό, τα διάφορα προβλήματα που ανακύπτουν και τα ζητήματα για τα οποία θα πρέπει να επιληφθεί η Επιτροπή Παρακολούθησης Έργου (ΕΠΕ)</w:t>
      </w:r>
      <w:r w:rsidR="00C80274" w:rsidRPr="00155B45">
        <w:rPr>
          <w:rFonts w:eastAsia="SimSun" w:cs="Tahoma"/>
          <w:lang w:val="el-GR"/>
        </w:rPr>
        <w:t>,</w:t>
      </w:r>
      <w:r w:rsidR="005D2178" w:rsidRPr="00155B45">
        <w:rPr>
          <w:rFonts w:eastAsia="SimSun" w:cs="Tahoma"/>
          <w:lang w:val="el-GR"/>
        </w:rPr>
        <w:t xml:space="preserve"> </w:t>
      </w:r>
      <w:r w:rsidR="00C80274" w:rsidRPr="00155B45">
        <w:rPr>
          <w:rFonts w:eastAsia="SimSun" w:cs="Tahoma"/>
          <w:lang w:val="el-GR"/>
        </w:rPr>
        <w:t xml:space="preserve">η </w:t>
      </w:r>
      <w:proofErr w:type="spellStart"/>
      <w:r w:rsidR="00C80274" w:rsidRPr="00155B45">
        <w:rPr>
          <w:rFonts w:eastAsia="SimSun" w:cs="Tahoma"/>
          <w:lang w:val="el-GR"/>
        </w:rPr>
        <w:t>ΚτΠ</w:t>
      </w:r>
      <w:proofErr w:type="spellEnd"/>
      <w:r w:rsidR="00C80274" w:rsidRPr="00155B45">
        <w:rPr>
          <w:rFonts w:eastAsia="SimSun" w:cs="Tahoma"/>
          <w:lang w:val="el-GR"/>
        </w:rPr>
        <w:t xml:space="preserve"> </w:t>
      </w:r>
      <w:r w:rsidR="00F76D8D">
        <w:rPr>
          <w:rFonts w:eastAsia="SimSun" w:cs="Tahoma"/>
          <w:lang w:val="el-GR"/>
        </w:rPr>
        <w:t>Μ.</w:t>
      </w:r>
      <w:r w:rsidR="005D2178" w:rsidRPr="00155B45">
        <w:rPr>
          <w:rFonts w:eastAsia="SimSun" w:cs="Tahoma"/>
          <w:lang w:val="el-GR"/>
        </w:rPr>
        <w:t>Α</w:t>
      </w:r>
      <w:r w:rsidR="00C80274" w:rsidRPr="00155B45">
        <w:rPr>
          <w:rFonts w:eastAsia="SimSun" w:cs="Tahoma"/>
          <w:lang w:val="el-GR"/>
        </w:rPr>
        <w:t xml:space="preserve">.Ε. </w:t>
      </w:r>
      <w:r w:rsidRPr="00155B45">
        <w:rPr>
          <w:rFonts w:eastAsia="SimSun" w:cs="Tahoma"/>
          <w:lang w:val="el-GR"/>
        </w:rPr>
        <w:t xml:space="preserve">και </w:t>
      </w:r>
      <w:r w:rsidR="0047013C">
        <w:rPr>
          <w:rFonts w:eastAsia="SimSun" w:cs="Tahoma"/>
          <w:lang w:val="el-GR"/>
        </w:rPr>
        <w:t>το ΕΤ</w:t>
      </w:r>
      <w:r w:rsidR="001F6BBD" w:rsidRPr="00155B45">
        <w:rPr>
          <w:rFonts w:eastAsia="SimSun" w:cs="Tahoma"/>
          <w:lang w:val="el-GR"/>
        </w:rPr>
        <w:t>)</w:t>
      </w:r>
      <w:r w:rsidRPr="00155B45">
        <w:rPr>
          <w:rFonts w:eastAsia="SimSun" w:cs="Tahoma"/>
          <w:lang w:val="el-GR"/>
        </w:rPr>
        <w:t>, καθώς και συγκεκριμένες ενέργειες της επόμενης χρονικής περιόδου. Το ακριβές περιεχόμενο των αναφορών θα προσδιορισθεί κατά την πρώτη φάση υλοποίησης του έργου.</w:t>
      </w:r>
    </w:p>
    <w:p w14:paraId="337D8460" w14:textId="33C35144" w:rsidR="00AC6425" w:rsidRPr="00155B45" w:rsidRDefault="00AC6425" w:rsidP="00155B45">
      <w:pPr>
        <w:spacing w:before="0" w:line="252" w:lineRule="auto"/>
        <w:rPr>
          <w:rFonts w:cs="Tahoma"/>
          <w:lang w:val="el-GR"/>
        </w:rPr>
      </w:pPr>
      <w:r w:rsidRPr="00155B45">
        <w:rPr>
          <w:rFonts w:cs="Tahoma"/>
          <w:lang w:val="el-GR"/>
        </w:rPr>
        <w:t xml:space="preserve">Οι τακτικές συναντήσεις του Αναδόχου με την </w:t>
      </w:r>
      <w:r w:rsidR="00D77226" w:rsidRPr="00155B45">
        <w:rPr>
          <w:rFonts w:eastAsia="SimSun" w:cs="Tahoma"/>
          <w:lang w:val="el-GR"/>
        </w:rPr>
        <w:t>Επιτροπή Παρακολούθησης Έργου (ΕΠΕ)</w:t>
      </w:r>
      <w:r w:rsidRPr="00155B45">
        <w:rPr>
          <w:rFonts w:cs="Tahoma"/>
          <w:lang w:val="el-GR"/>
        </w:rPr>
        <w:t xml:space="preserve"> για την πρόοδο του Έργου θα διεξάγονται σε μηνιαία βάση. </w:t>
      </w:r>
    </w:p>
    <w:p w14:paraId="714C1A28" w14:textId="77777777" w:rsidR="00AC6425" w:rsidRPr="00155B45" w:rsidRDefault="00AC6425" w:rsidP="00155B45">
      <w:pPr>
        <w:spacing w:before="0" w:line="252" w:lineRule="auto"/>
        <w:rPr>
          <w:rFonts w:cs="Tahoma"/>
          <w:lang w:val="el-GR"/>
        </w:rPr>
      </w:pPr>
      <w:r w:rsidRPr="00155B45">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F947515" w14:textId="77777777" w:rsidR="00AC6425" w:rsidRPr="00155B45" w:rsidRDefault="00AC6425" w:rsidP="00155B45">
      <w:pPr>
        <w:spacing w:before="0" w:line="252" w:lineRule="auto"/>
        <w:rPr>
          <w:rFonts w:cs="Tahoma"/>
          <w:lang w:val="el-GR"/>
        </w:rPr>
      </w:pPr>
      <w:r w:rsidRPr="00155B45">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4D5C668B" w14:textId="614CD98A" w:rsidR="00AC6425" w:rsidRPr="00155B45" w:rsidRDefault="00AC6425" w:rsidP="00155B45">
      <w:pPr>
        <w:spacing w:before="0" w:line="252" w:lineRule="auto"/>
        <w:rPr>
          <w:rFonts w:cs="Tahoma"/>
          <w:lang w:val="el-GR"/>
        </w:rPr>
      </w:pPr>
      <w:r w:rsidRPr="00155B45">
        <w:rPr>
          <w:rFonts w:cs="Tahoma"/>
          <w:lang w:val="el-GR"/>
        </w:rPr>
        <w:t xml:space="preserve">Ο Ανάδοχος θα τηρεί τα πρακτικά των συναντήσεων που διεξάγονται για την πρόοδο του Έργου και θα τα αποστέλλει στην </w:t>
      </w:r>
      <w:proofErr w:type="spellStart"/>
      <w:r w:rsidRPr="00155B45">
        <w:rPr>
          <w:rFonts w:cs="Tahoma"/>
          <w:lang w:val="el-GR"/>
        </w:rPr>
        <w:t>ΚτΠ</w:t>
      </w:r>
      <w:proofErr w:type="spellEnd"/>
      <w:r w:rsidRPr="00155B45">
        <w:rPr>
          <w:rFonts w:cs="Tahoma"/>
          <w:lang w:val="el-GR"/>
        </w:rPr>
        <w:t xml:space="preserve"> </w:t>
      </w:r>
      <w:r w:rsidR="00F76D8D">
        <w:rPr>
          <w:rFonts w:cs="Tahoma"/>
          <w:lang w:val="el-GR"/>
        </w:rPr>
        <w:t>Μ.</w:t>
      </w:r>
      <w:r w:rsidRPr="00155B45">
        <w:rPr>
          <w:rFonts w:cs="Tahoma"/>
          <w:lang w:val="el-GR"/>
        </w:rPr>
        <w:t>Α.Ε.</w:t>
      </w:r>
    </w:p>
    <w:p w14:paraId="6CD6BA03" w14:textId="77777777" w:rsidR="00AC6425" w:rsidRPr="00155B45" w:rsidRDefault="00AC6425" w:rsidP="00155B45">
      <w:pPr>
        <w:spacing w:before="0" w:line="252" w:lineRule="auto"/>
        <w:rPr>
          <w:rFonts w:cs="Tahoma"/>
          <w:lang w:val="el-GR"/>
        </w:rPr>
      </w:pPr>
      <w:r w:rsidRPr="00155B45">
        <w:rPr>
          <w:rFonts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A97E340" w14:textId="77777777" w:rsidR="00A613D1" w:rsidRPr="00155B45" w:rsidRDefault="00A613D1" w:rsidP="00155B45">
      <w:pPr>
        <w:suppressAutoHyphens w:val="0"/>
        <w:autoSpaceDE w:val="0"/>
        <w:spacing w:before="0" w:line="252" w:lineRule="auto"/>
        <w:rPr>
          <w:rFonts w:eastAsia="SimSun" w:cs="Tahoma"/>
          <w:szCs w:val="22"/>
          <w:lang w:val="el-GR"/>
        </w:rPr>
      </w:pPr>
    </w:p>
    <w:p w14:paraId="30293705" w14:textId="632342F1" w:rsidR="005A27D1" w:rsidRPr="00155B45" w:rsidRDefault="005A27D1" w:rsidP="000833D5">
      <w:pPr>
        <w:pStyle w:val="4"/>
        <w:numPr>
          <w:ilvl w:val="1"/>
          <w:numId w:val="16"/>
        </w:numPr>
        <w:spacing w:before="0" w:after="120" w:line="252" w:lineRule="auto"/>
        <w:rPr>
          <w:rFonts w:ascii="Tahoma" w:eastAsia="SimSun" w:hAnsi="Tahoma" w:cs="Tahoma"/>
          <w:szCs w:val="22"/>
          <w:lang w:val="el-GR"/>
        </w:rPr>
      </w:pPr>
      <w:bookmarkStart w:id="315" w:name="_Toc43460259"/>
      <w:bookmarkStart w:id="316" w:name="_Toc43460260"/>
      <w:bookmarkStart w:id="317" w:name="_Toc43378513"/>
      <w:bookmarkStart w:id="318" w:name="_Toc76119016"/>
      <w:bookmarkEnd w:id="315"/>
      <w:bookmarkEnd w:id="316"/>
      <w:r w:rsidRPr="00155B45">
        <w:rPr>
          <w:rFonts w:ascii="Tahoma" w:eastAsia="SimSun" w:hAnsi="Tahoma" w:cs="Tahoma"/>
          <w:szCs w:val="22"/>
          <w:lang w:val="el-GR"/>
        </w:rPr>
        <w:t>Τόπος υλοποίησης/ παροχής των υπηρεσιών</w:t>
      </w:r>
      <w:bookmarkEnd w:id="317"/>
      <w:bookmarkEnd w:id="318"/>
    </w:p>
    <w:p w14:paraId="4CD87928" w14:textId="5795E6E4" w:rsidR="00573CEB" w:rsidRPr="00155B45" w:rsidRDefault="00573CEB" w:rsidP="00155B45">
      <w:pPr>
        <w:spacing w:before="0" w:line="252" w:lineRule="auto"/>
        <w:rPr>
          <w:rFonts w:cs="Tahoma"/>
          <w:lang w:val="el-GR"/>
        </w:rPr>
      </w:pPr>
      <w:r w:rsidRPr="00155B45">
        <w:rPr>
          <w:rFonts w:cs="Tahoma"/>
          <w:lang w:val="el-GR"/>
        </w:rPr>
        <w:t xml:space="preserve">Ο Ανάδοχος θα προσφέρει τις υπηρεσίες του κατά κύριο λόγο στις εγκαταστάσεις </w:t>
      </w:r>
      <w:r w:rsidR="00B222AE">
        <w:rPr>
          <w:rFonts w:cs="Tahoma"/>
          <w:lang w:val="el-GR"/>
        </w:rPr>
        <w:t>του ΕΤ</w:t>
      </w:r>
      <w:r w:rsidRPr="00155B45">
        <w:rPr>
          <w:rFonts w:cs="Tahoma"/>
          <w:lang w:val="el-GR"/>
        </w:rPr>
        <w:t>, αλλά και σε όποια άλλα σημεία προκύψουν από τις απαιτήσεις του Έργου</w:t>
      </w:r>
      <w:r w:rsidR="00112BAC" w:rsidRPr="00155B45">
        <w:rPr>
          <w:rFonts w:cs="Tahoma"/>
          <w:lang w:val="el-GR"/>
        </w:rPr>
        <w:t xml:space="preserve"> εντός του ν. Αττικής.</w:t>
      </w:r>
    </w:p>
    <w:p w14:paraId="0F2947D4" w14:textId="7A401F41" w:rsidR="00AB1607" w:rsidRPr="00155B45" w:rsidRDefault="00AB1607" w:rsidP="00155B45">
      <w:pPr>
        <w:spacing w:before="0" w:line="252" w:lineRule="auto"/>
        <w:rPr>
          <w:rFonts w:cs="Tahoma"/>
          <w:lang w:val="el-GR"/>
        </w:rPr>
      </w:pPr>
      <w:r w:rsidRPr="00155B45">
        <w:rPr>
          <w:rFonts w:cs="Tahoma"/>
          <w:lang w:val="el-GR"/>
        </w:rPr>
        <w:t xml:space="preserve">Τόπος υποβολής των παραδοτέων είναι η έδρα της </w:t>
      </w:r>
      <w:proofErr w:type="spellStart"/>
      <w:r w:rsidRPr="00155B45">
        <w:rPr>
          <w:rFonts w:cs="Tahoma"/>
          <w:lang w:val="el-GR"/>
        </w:rPr>
        <w:t>ΚτΠ</w:t>
      </w:r>
      <w:proofErr w:type="spellEnd"/>
      <w:r w:rsidRPr="00155B45">
        <w:rPr>
          <w:rFonts w:cs="Tahoma"/>
          <w:lang w:val="el-GR"/>
        </w:rPr>
        <w:t xml:space="preserve"> </w:t>
      </w:r>
      <w:r w:rsidR="00F76D8D">
        <w:rPr>
          <w:rFonts w:cs="Tahoma"/>
          <w:lang w:val="el-GR"/>
        </w:rPr>
        <w:t>Μ.</w:t>
      </w:r>
      <w:r w:rsidRPr="00155B45">
        <w:rPr>
          <w:rFonts w:cs="Tahoma"/>
          <w:lang w:val="el-GR"/>
        </w:rPr>
        <w:t>Α.Ε.</w:t>
      </w:r>
    </w:p>
    <w:p w14:paraId="1CC71BD8" w14:textId="77777777" w:rsidR="00603EE4" w:rsidRPr="00155B45" w:rsidRDefault="00603EE4" w:rsidP="00155B45">
      <w:pPr>
        <w:suppressAutoHyphens w:val="0"/>
        <w:spacing w:before="0" w:line="252" w:lineRule="auto"/>
        <w:rPr>
          <w:rFonts w:eastAsia="SimSun;宋体" w:cs="Tahoma"/>
          <w:szCs w:val="22"/>
          <w:lang w:val="el-GR"/>
        </w:rPr>
      </w:pPr>
      <w:r w:rsidRPr="00155B45">
        <w:rPr>
          <w:rFonts w:eastAsia="SimSun;宋体" w:cs="Tahoma"/>
          <w:szCs w:val="22"/>
          <w:lang w:val="el-GR"/>
        </w:rPr>
        <w:t xml:space="preserve">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w:t>
      </w:r>
      <w:proofErr w:type="spellStart"/>
      <w:r w:rsidRPr="00155B45">
        <w:rPr>
          <w:rFonts w:eastAsia="SimSun;宋体" w:cs="Tahoma"/>
          <w:szCs w:val="22"/>
          <w:lang w:val="el-GR"/>
        </w:rPr>
        <w:t>modems</w:t>
      </w:r>
      <w:proofErr w:type="spellEnd"/>
      <w:r w:rsidRPr="00155B45">
        <w:rPr>
          <w:rFonts w:eastAsia="SimSun;宋体" w:cs="Tahoma"/>
          <w:szCs w:val="22"/>
          <w:lang w:val="el-GR"/>
        </w:rPr>
        <w:t>, κλπ.).</w:t>
      </w:r>
    </w:p>
    <w:p w14:paraId="2F4247BE" w14:textId="77777777" w:rsidR="00603EE4" w:rsidRPr="00155B45" w:rsidRDefault="00603EE4" w:rsidP="00155B45">
      <w:pPr>
        <w:spacing w:before="0" w:line="252" w:lineRule="auto"/>
        <w:rPr>
          <w:rFonts w:eastAsia="SimSun" w:cs="Tahoma"/>
          <w:szCs w:val="22"/>
          <w:lang w:val="el-GR"/>
        </w:rPr>
      </w:pPr>
    </w:p>
    <w:p w14:paraId="4FF5DD00" w14:textId="77777777" w:rsidR="00CB3073" w:rsidRPr="00155B45" w:rsidRDefault="00CB3073" w:rsidP="00155B45">
      <w:pPr>
        <w:suppressAutoHyphens w:val="0"/>
        <w:autoSpaceDE w:val="0"/>
        <w:spacing w:before="0" w:line="252" w:lineRule="auto"/>
        <w:rPr>
          <w:rFonts w:eastAsia="SimSun" w:cs="Tahoma"/>
          <w:szCs w:val="22"/>
          <w:lang w:val="el-GR"/>
        </w:rPr>
        <w:sectPr w:rsidR="00CB3073" w:rsidRPr="00155B45" w:rsidSect="00B90619">
          <w:pgSz w:w="11906" w:h="16838"/>
          <w:pgMar w:top="1418" w:right="1134" w:bottom="1134" w:left="1134" w:header="720" w:footer="709" w:gutter="0"/>
          <w:cols w:space="720"/>
          <w:titlePg/>
          <w:docGrid w:linePitch="360"/>
        </w:sectPr>
      </w:pPr>
    </w:p>
    <w:p w14:paraId="58FC35BA" w14:textId="0B67C508" w:rsidR="00E41595" w:rsidRPr="001F1403" w:rsidRDefault="003355E7" w:rsidP="00E41595">
      <w:pPr>
        <w:pStyle w:val="2"/>
        <w:spacing w:before="0" w:after="120" w:line="252" w:lineRule="auto"/>
        <w:rPr>
          <w:rFonts w:ascii="Tahoma" w:hAnsi="Tahoma" w:cs="Tahoma"/>
          <w:bCs/>
          <w:sz w:val="22"/>
          <w:lang w:val="el-GR"/>
        </w:rPr>
      </w:pPr>
      <w:bookmarkStart w:id="319" w:name="_Ref496624736"/>
      <w:bookmarkStart w:id="320" w:name="_Ref496624788"/>
      <w:bookmarkStart w:id="321" w:name="_Toc43378515"/>
      <w:bookmarkStart w:id="322" w:name="_Toc76119017"/>
      <w:r w:rsidRPr="0058732F">
        <w:rPr>
          <w:rFonts w:ascii="Tahoma" w:hAnsi="Tahoma" w:cs="Tahoma"/>
          <w:sz w:val="22"/>
          <w:lang w:val="el-GR"/>
        </w:rPr>
        <w:lastRenderedPageBreak/>
        <w:t>ΠΑΡΑΡΤΗΜΑ ΙI –</w:t>
      </w:r>
      <w:r w:rsidR="00E41595">
        <w:rPr>
          <w:rFonts w:ascii="Tahoma" w:hAnsi="Tahoma" w:cs="Tahoma"/>
          <w:sz w:val="22"/>
          <w:lang w:val="el-GR"/>
        </w:rPr>
        <w:t xml:space="preserve"> </w:t>
      </w:r>
      <w:bookmarkStart w:id="323" w:name="_Ref510086970"/>
      <w:bookmarkStart w:id="324" w:name="_Toc74566994"/>
      <w:bookmarkStart w:id="325" w:name="_Toc496694234"/>
      <w:bookmarkEnd w:id="319"/>
      <w:bookmarkEnd w:id="320"/>
      <w:bookmarkEnd w:id="321"/>
      <w:r w:rsidR="00E41595" w:rsidRPr="001F1403">
        <w:rPr>
          <w:rFonts w:ascii="Tahoma" w:hAnsi="Tahoma" w:cs="Tahoma"/>
          <w:bCs/>
          <w:sz w:val="22"/>
          <w:lang w:val="el-GR"/>
        </w:rPr>
        <w:t>ΕΥΡΩΠΑΙΚΟ ΕΝΙΑΙΟ ΕΓΓΡΑΦΟ ΣΥΜΒΑΣΗΣ (ΕΕΕΣ)</w:t>
      </w:r>
      <w:bookmarkEnd w:id="322"/>
      <w:bookmarkEnd w:id="323"/>
      <w:bookmarkEnd w:id="324"/>
      <w:r w:rsidR="00E41595" w:rsidRPr="001F1403">
        <w:rPr>
          <w:rFonts w:ascii="Tahoma" w:hAnsi="Tahoma" w:cs="Tahoma"/>
          <w:bCs/>
          <w:sz w:val="22"/>
          <w:lang w:val="el-GR"/>
        </w:rPr>
        <w:t xml:space="preserve"> </w:t>
      </w:r>
    </w:p>
    <w:p w14:paraId="7737ED19" w14:textId="77777777" w:rsidR="00E41595" w:rsidRPr="001F1403" w:rsidRDefault="00E41595" w:rsidP="00E41595">
      <w:pPr>
        <w:pStyle w:val="4"/>
        <w:ind w:left="864" w:hanging="864"/>
        <w:rPr>
          <w:rFonts w:ascii="Tahoma" w:hAnsi="Tahoma" w:cs="Tahoma"/>
          <w:szCs w:val="22"/>
          <w:lang w:val="el-GR"/>
        </w:rPr>
      </w:pPr>
      <w:bookmarkStart w:id="326" w:name="_Toc76119018"/>
      <w:r w:rsidRPr="001F1403">
        <w:rPr>
          <w:rFonts w:ascii="Tahoma" w:hAnsi="Tahoma" w:cs="Tahoma"/>
          <w:szCs w:val="22"/>
          <w:lang w:val="el-GR"/>
        </w:rPr>
        <w:t>ΕΥΡΩΠΑΙΚΟ ΕΝΙΑΙΟ ΕΓΓΡΑΦΟ ΣΥΜΒΑΣΗΣ (ΕΕΕΣ)</w:t>
      </w:r>
      <w:bookmarkEnd w:id="326"/>
      <w:r w:rsidRPr="001F1403">
        <w:rPr>
          <w:rFonts w:ascii="Tahoma" w:hAnsi="Tahoma" w:cs="Tahoma"/>
          <w:szCs w:val="22"/>
          <w:lang w:val="el-GR"/>
        </w:rPr>
        <w:t xml:space="preserve"> </w:t>
      </w:r>
    </w:p>
    <w:p w14:paraId="5EA5F5D6"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E41595">
        <w:rPr>
          <w:rFonts w:cs="Tahoma"/>
          <w:szCs w:val="22"/>
          <w:lang w:val="el-GR"/>
        </w:rPr>
        <w:t>Promitheus</w:t>
      </w:r>
      <w:proofErr w:type="spellEnd"/>
      <w:r w:rsidRPr="00E41595">
        <w:rPr>
          <w:rFonts w:cs="Tahoma"/>
          <w:szCs w:val="22"/>
          <w:lang w:val="el-GR"/>
        </w:rPr>
        <w:t xml:space="preserve"> </w:t>
      </w:r>
      <w:proofErr w:type="spellStart"/>
      <w:r w:rsidRPr="00E41595">
        <w:rPr>
          <w:rFonts w:cs="Tahoma"/>
          <w:szCs w:val="22"/>
          <w:lang w:val="el-GR"/>
        </w:rPr>
        <w:t>ESPDint</w:t>
      </w:r>
      <w:proofErr w:type="spellEnd"/>
      <w:r w:rsidRPr="00E41595">
        <w:rPr>
          <w:rFonts w:cs="Tahoma"/>
          <w:szCs w:val="22"/>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FD507B5"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Συνημμένα της παρούσας διακήρυξης περιλαμβάνονται: </w:t>
      </w:r>
    </w:p>
    <w:p w14:paraId="4A9572FC" w14:textId="77777777" w:rsidR="00E41595" w:rsidRPr="00E41595" w:rsidRDefault="00E41595" w:rsidP="001F1403">
      <w:pPr>
        <w:numPr>
          <w:ilvl w:val="0"/>
          <w:numId w:val="64"/>
        </w:numPr>
        <w:spacing w:before="0" w:after="60" w:line="276" w:lineRule="auto"/>
        <w:rPr>
          <w:rFonts w:cs="Tahoma"/>
          <w:szCs w:val="22"/>
          <w:lang w:val="el-GR"/>
        </w:rPr>
      </w:pPr>
      <w:r w:rsidRPr="00E41595">
        <w:rPr>
          <w:rFonts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E41595">
        <w:rPr>
          <w:rFonts w:cs="Tahoma"/>
          <w:szCs w:val="22"/>
          <w:lang w:val="el-GR"/>
        </w:rPr>
        <w:t>pdf</w:t>
      </w:r>
      <w:proofErr w:type="spellEnd"/>
      <w:r w:rsidRPr="00E41595">
        <w:rPr>
          <w:rFonts w:cs="Tahoma"/>
          <w:szCs w:val="22"/>
          <w:lang w:val="el-GR"/>
        </w:rPr>
        <w:t xml:space="preserve"> ψηφιακά υπογεγραμμένο, το οποίο αποτελεί αναπόσπαστο μέρος της διακήρυξης. </w:t>
      </w:r>
    </w:p>
    <w:p w14:paraId="62690B48" w14:textId="77777777" w:rsidR="00E41595" w:rsidRPr="00E41595" w:rsidRDefault="00E41595" w:rsidP="001F1403">
      <w:pPr>
        <w:numPr>
          <w:ilvl w:val="0"/>
          <w:numId w:val="64"/>
        </w:numPr>
        <w:spacing w:before="0" w:after="60" w:line="276" w:lineRule="auto"/>
        <w:rPr>
          <w:rFonts w:cs="Tahoma"/>
          <w:szCs w:val="22"/>
          <w:lang w:val="el-GR"/>
        </w:rPr>
      </w:pPr>
      <w:r w:rsidRPr="00E41595">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72E2ABE9" w14:textId="77777777" w:rsidR="00E41595" w:rsidRPr="00E41595" w:rsidRDefault="00E41595" w:rsidP="001F1403">
      <w:pPr>
        <w:numPr>
          <w:ilvl w:val="0"/>
          <w:numId w:val="64"/>
        </w:numPr>
        <w:spacing w:before="0" w:after="60" w:line="276" w:lineRule="auto"/>
        <w:rPr>
          <w:rFonts w:cs="Tahoma"/>
          <w:szCs w:val="22"/>
          <w:lang w:val="el-GR"/>
        </w:rPr>
      </w:pPr>
      <w:r w:rsidRPr="00E41595">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25"/>
    <w:p w14:paraId="065D7521" w14:textId="0F595BF2" w:rsidR="004A23B9" w:rsidRPr="004C45C2" w:rsidRDefault="004A23B9" w:rsidP="004C45C2">
      <w:pPr>
        <w:pStyle w:val="normalwithoutspacing"/>
        <w:spacing w:before="0" w:after="120" w:line="252" w:lineRule="auto"/>
        <w:rPr>
          <w:rFonts w:cs="Tahoma"/>
          <w:i/>
          <w:color w:val="5B9BD5"/>
          <w:szCs w:val="22"/>
        </w:rPr>
      </w:pPr>
    </w:p>
    <w:p w14:paraId="4A63159B" w14:textId="77777777" w:rsidR="00166662" w:rsidRPr="00155B45" w:rsidRDefault="00166662" w:rsidP="00155B45">
      <w:pPr>
        <w:pStyle w:val="normalwithoutspacing"/>
        <w:spacing w:before="0" w:after="120" w:line="252" w:lineRule="auto"/>
        <w:rPr>
          <w:rFonts w:cs="Tahoma"/>
          <w:i/>
          <w:color w:val="5B9BD5"/>
          <w:szCs w:val="22"/>
        </w:rPr>
        <w:sectPr w:rsidR="00166662" w:rsidRPr="00155B45" w:rsidSect="00DF02B0">
          <w:pgSz w:w="11906" w:h="16838"/>
          <w:pgMar w:top="1134" w:right="1134" w:bottom="1134" w:left="1134" w:header="720" w:footer="709" w:gutter="0"/>
          <w:cols w:space="720"/>
          <w:titlePg/>
          <w:docGrid w:linePitch="360"/>
        </w:sectPr>
      </w:pPr>
    </w:p>
    <w:p w14:paraId="0CB29817" w14:textId="2B4D5ED8" w:rsidR="006E4901" w:rsidRPr="00155B45" w:rsidRDefault="003355E7" w:rsidP="00155B45">
      <w:pPr>
        <w:pStyle w:val="2"/>
        <w:spacing w:before="0" w:after="120" w:line="252" w:lineRule="auto"/>
        <w:rPr>
          <w:rFonts w:ascii="Tahoma" w:hAnsi="Tahoma" w:cs="Tahoma"/>
          <w:sz w:val="22"/>
          <w:lang w:val="el-GR"/>
        </w:rPr>
      </w:pPr>
      <w:bookmarkStart w:id="327" w:name="_Ref496624509"/>
      <w:bookmarkStart w:id="328" w:name="_Toc43378517"/>
      <w:bookmarkStart w:id="329" w:name="_Toc76119019"/>
      <w:r w:rsidRPr="00155B45">
        <w:rPr>
          <w:rFonts w:ascii="Tahoma" w:hAnsi="Tahoma" w:cs="Tahoma"/>
          <w:sz w:val="22"/>
          <w:lang w:val="el-GR"/>
        </w:rPr>
        <w:lastRenderedPageBreak/>
        <w:t xml:space="preserve">ΠΑΡΑΡΤΗΜΑ </w:t>
      </w:r>
      <w:r w:rsidR="009F30A6" w:rsidRPr="00155B45">
        <w:rPr>
          <w:rFonts w:ascii="Tahoma" w:hAnsi="Tahoma" w:cs="Tahoma"/>
          <w:sz w:val="22"/>
          <w:lang w:val="el-GR"/>
        </w:rPr>
        <w:t xml:space="preserve">ΙΙΙ </w:t>
      </w:r>
      <w:r w:rsidRPr="00155B45">
        <w:rPr>
          <w:rFonts w:ascii="Tahoma" w:hAnsi="Tahoma" w:cs="Tahoma"/>
          <w:sz w:val="22"/>
          <w:lang w:val="el-GR"/>
        </w:rPr>
        <w:t xml:space="preserve">– </w:t>
      </w:r>
      <w:r w:rsidR="006E4901" w:rsidRPr="00155B45">
        <w:rPr>
          <w:rFonts w:ascii="Tahoma" w:hAnsi="Tahoma" w:cs="Tahoma"/>
          <w:sz w:val="22"/>
          <w:lang w:val="el-GR"/>
        </w:rPr>
        <w:t>Υπόδειγμα Βιογραφικού Σημειώματος</w:t>
      </w:r>
      <w:bookmarkEnd w:id="327"/>
      <w:bookmarkEnd w:id="328"/>
      <w:bookmarkEnd w:id="329"/>
    </w:p>
    <w:p w14:paraId="3A8173DC" w14:textId="77777777" w:rsidR="006E4901" w:rsidRPr="00155B45" w:rsidRDefault="006E4901" w:rsidP="00155B45">
      <w:pPr>
        <w:pStyle w:val="normalwithoutspacing"/>
        <w:spacing w:before="0" w:after="120" w:line="252" w:lineRule="auto"/>
        <w:rPr>
          <w:rFonts w:cs="Tahoma"/>
          <w:i/>
          <w:color w:val="5B9BD5"/>
          <w:szCs w:val="22"/>
        </w:rPr>
      </w:pPr>
    </w:p>
    <w:tbl>
      <w:tblPr>
        <w:tblW w:w="5004" w:type="pct"/>
        <w:tblInd w:w="-8" w:type="dxa"/>
        <w:tblLook w:val="0000" w:firstRow="0" w:lastRow="0" w:firstColumn="0" w:lastColumn="0" w:noHBand="0" w:noVBand="0"/>
      </w:tblPr>
      <w:tblGrid>
        <w:gridCol w:w="1670"/>
        <w:gridCol w:w="7"/>
        <w:gridCol w:w="3993"/>
        <w:gridCol w:w="1986"/>
        <w:gridCol w:w="1974"/>
      </w:tblGrid>
      <w:tr w:rsidR="006E4901" w:rsidRPr="00155B45" w14:paraId="177615F8" w14:textId="77777777" w:rsidTr="00B45498">
        <w:trPr>
          <w:trHeight w:val="567"/>
        </w:trPr>
        <w:tc>
          <w:tcPr>
            <w:tcW w:w="5000" w:type="pct"/>
            <w:gridSpan w:val="5"/>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155B45" w:rsidRDefault="006E4901" w:rsidP="00155B45">
            <w:pPr>
              <w:spacing w:before="0" w:line="252" w:lineRule="auto"/>
              <w:jc w:val="center"/>
              <w:rPr>
                <w:rFonts w:cs="Tahoma"/>
                <w:b/>
                <w:szCs w:val="22"/>
              </w:rPr>
            </w:pPr>
            <w:r w:rsidRPr="00155B45">
              <w:rPr>
                <w:rFonts w:cs="Tahoma"/>
                <w:b/>
                <w:szCs w:val="22"/>
              </w:rPr>
              <w:t>ΒΙΟΓΡΑΦΙΚΟ ΣΗΜΕΙΩΜΑ</w:t>
            </w:r>
          </w:p>
        </w:tc>
      </w:tr>
      <w:tr w:rsidR="006E4901" w:rsidRPr="00155B45" w14:paraId="2A89F314" w14:textId="77777777" w:rsidTr="00B45498">
        <w:tc>
          <w:tcPr>
            <w:tcW w:w="5000" w:type="pct"/>
            <w:gridSpan w:val="5"/>
          </w:tcPr>
          <w:p w14:paraId="28359460" w14:textId="77777777" w:rsidR="006E4901" w:rsidRPr="00155B45" w:rsidRDefault="006E4901" w:rsidP="00155B45">
            <w:pPr>
              <w:spacing w:before="0" w:line="252" w:lineRule="auto"/>
              <w:rPr>
                <w:rFonts w:cs="Tahoma"/>
                <w:szCs w:val="22"/>
              </w:rPr>
            </w:pPr>
          </w:p>
        </w:tc>
      </w:tr>
      <w:tr w:rsidR="006F7047" w:rsidRPr="00155B45" w14:paraId="4E023245" w14:textId="77777777" w:rsidTr="00B45498">
        <w:tc>
          <w:tcPr>
            <w:tcW w:w="2944" w:type="pct"/>
            <w:gridSpan w:val="3"/>
            <w:tcBorders>
              <w:top w:val="single" w:sz="6" w:space="0" w:color="auto"/>
              <w:left w:val="single" w:sz="6" w:space="0" w:color="auto"/>
              <w:bottom w:val="single" w:sz="4" w:space="0" w:color="auto"/>
              <w:right w:val="single" w:sz="6" w:space="0" w:color="auto"/>
            </w:tcBorders>
            <w:shd w:val="pct10" w:color="auto" w:fill="auto"/>
            <w:vAlign w:val="center"/>
          </w:tcPr>
          <w:p w14:paraId="093F15B1" w14:textId="77777777" w:rsidR="006E4901" w:rsidRPr="00155B45" w:rsidRDefault="006E4901" w:rsidP="00155B45">
            <w:pPr>
              <w:spacing w:before="0" w:line="252" w:lineRule="auto"/>
              <w:rPr>
                <w:rFonts w:cs="Tahoma"/>
                <w:b/>
                <w:szCs w:val="22"/>
              </w:rPr>
            </w:pPr>
            <w:r w:rsidRPr="00155B45">
              <w:rPr>
                <w:rFonts w:cs="Tahoma"/>
                <w:b/>
                <w:szCs w:val="22"/>
              </w:rPr>
              <w:t>ΠΡΟΣΩΠΙΚΑ ΣΤΟΙΧΕΙΑ</w:t>
            </w:r>
          </w:p>
        </w:tc>
        <w:tc>
          <w:tcPr>
            <w:tcW w:w="2056" w:type="pct"/>
            <w:gridSpan w:val="2"/>
            <w:tcBorders>
              <w:bottom w:val="single" w:sz="4" w:space="0" w:color="auto"/>
            </w:tcBorders>
            <w:vAlign w:val="center"/>
          </w:tcPr>
          <w:p w14:paraId="542FEF75" w14:textId="77777777" w:rsidR="006E4901" w:rsidRPr="00155B45" w:rsidRDefault="006E4901" w:rsidP="00155B45">
            <w:pPr>
              <w:spacing w:before="0" w:line="252" w:lineRule="auto"/>
              <w:rPr>
                <w:rFonts w:cs="Tahoma"/>
                <w:szCs w:val="22"/>
              </w:rPr>
            </w:pPr>
          </w:p>
        </w:tc>
      </w:tr>
      <w:tr w:rsidR="006F7047" w:rsidRPr="00155B45" w14:paraId="3603404F" w14:textId="77777777" w:rsidTr="00B45498">
        <w:tc>
          <w:tcPr>
            <w:tcW w:w="867" w:type="pct"/>
            <w:tcBorders>
              <w:top w:val="single" w:sz="4" w:space="0" w:color="auto"/>
              <w:left w:val="single" w:sz="4" w:space="0" w:color="auto"/>
              <w:bottom w:val="nil"/>
              <w:right w:val="nil"/>
            </w:tcBorders>
            <w:vAlign w:val="center"/>
          </w:tcPr>
          <w:p w14:paraId="454F67F1" w14:textId="77777777" w:rsidR="006E4901" w:rsidRPr="00155B45" w:rsidRDefault="006E4901" w:rsidP="00155B45">
            <w:pPr>
              <w:spacing w:before="0" w:line="252" w:lineRule="auto"/>
              <w:rPr>
                <w:rFonts w:cs="Tahoma"/>
                <w:b/>
                <w:szCs w:val="22"/>
              </w:rPr>
            </w:pPr>
            <w:r w:rsidRPr="00155B45">
              <w:rPr>
                <w:rFonts w:cs="Tahoma"/>
                <w:b/>
                <w:szCs w:val="22"/>
              </w:rPr>
              <w:t>Επ</w:t>
            </w:r>
            <w:proofErr w:type="spellStart"/>
            <w:r w:rsidRPr="00155B45">
              <w:rPr>
                <w:rFonts w:cs="Tahoma"/>
                <w:b/>
                <w:szCs w:val="22"/>
              </w:rPr>
              <w:t>ώνυμο</w:t>
            </w:r>
            <w:proofErr w:type="spellEnd"/>
            <w:r w:rsidRPr="00155B45">
              <w:rPr>
                <w:rFonts w:cs="Tahoma"/>
                <w:b/>
                <w:szCs w:val="22"/>
              </w:rPr>
              <w:t>:</w:t>
            </w:r>
          </w:p>
        </w:tc>
        <w:tc>
          <w:tcPr>
            <w:tcW w:w="2077" w:type="pct"/>
            <w:gridSpan w:val="2"/>
            <w:tcBorders>
              <w:top w:val="single" w:sz="4" w:space="0" w:color="auto"/>
              <w:left w:val="nil"/>
              <w:bottom w:val="single" w:sz="6" w:space="0" w:color="auto"/>
              <w:right w:val="nil"/>
            </w:tcBorders>
            <w:vAlign w:val="center"/>
          </w:tcPr>
          <w:p w14:paraId="12537174"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nil"/>
              <w:right w:val="nil"/>
            </w:tcBorders>
            <w:vAlign w:val="center"/>
          </w:tcPr>
          <w:p w14:paraId="26342E02" w14:textId="77777777" w:rsidR="006E4901" w:rsidRPr="00155B45" w:rsidRDefault="006E4901" w:rsidP="00155B45">
            <w:pPr>
              <w:spacing w:before="0" w:line="252" w:lineRule="auto"/>
              <w:rPr>
                <w:rFonts w:cs="Tahoma"/>
                <w:b/>
                <w:szCs w:val="22"/>
              </w:rPr>
            </w:pPr>
            <w:proofErr w:type="spellStart"/>
            <w:r w:rsidRPr="00155B45">
              <w:rPr>
                <w:rFonts w:cs="Tahoma"/>
                <w:b/>
                <w:szCs w:val="22"/>
              </w:rPr>
              <w:t>Όνομ</w:t>
            </w:r>
            <w:proofErr w:type="spellEnd"/>
            <w:r w:rsidRPr="00155B45">
              <w:rPr>
                <w:rFonts w:cs="Tahoma"/>
                <w:b/>
                <w:szCs w:val="22"/>
              </w:rPr>
              <w:t>α:</w:t>
            </w:r>
          </w:p>
        </w:tc>
        <w:tc>
          <w:tcPr>
            <w:tcW w:w="1025" w:type="pct"/>
            <w:tcBorders>
              <w:top w:val="single" w:sz="4" w:space="0" w:color="auto"/>
              <w:left w:val="nil"/>
              <w:bottom w:val="single" w:sz="6" w:space="0" w:color="auto"/>
              <w:right w:val="single" w:sz="4" w:space="0" w:color="auto"/>
            </w:tcBorders>
            <w:vAlign w:val="center"/>
          </w:tcPr>
          <w:p w14:paraId="3AD5C56A" w14:textId="77777777" w:rsidR="006E4901" w:rsidRPr="00155B45" w:rsidRDefault="006E4901" w:rsidP="00155B45">
            <w:pPr>
              <w:spacing w:before="0" w:line="252" w:lineRule="auto"/>
              <w:rPr>
                <w:rFonts w:cs="Tahoma"/>
                <w:szCs w:val="22"/>
              </w:rPr>
            </w:pPr>
          </w:p>
        </w:tc>
      </w:tr>
      <w:tr w:rsidR="006E4901" w:rsidRPr="00155B45" w14:paraId="2D1203C7" w14:textId="77777777" w:rsidTr="00B45498">
        <w:trPr>
          <w:trHeight w:val="247"/>
        </w:trPr>
        <w:tc>
          <w:tcPr>
            <w:tcW w:w="5000" w:type="pct"/>
            <w:gridSpan w:val="5"/>
            <w:tcBorders>
              <w:top w:val="nil"/>
              <w:left w:val="single" w:sz="4" w:space="0" w:color="auto"/>
              <w:bottom w:val="nil"/>
              <w:right w:val="single" w:sz="4" w:space="0" w:color="auto"/>
            </w:tcBorders>
            <w:vAlign w:val="center"/>
          </w:tcPr>
          <w:p w14:paraId="35C6F782" w14:textId="77777777" w:rsidR="006E4901" w:rsidRPr="00155B45" w:rsidRDefault="006E4901" w:rsidP="00155B45">
            <w:pPr>
              <w:spacing w:before="0" w:line="252" w:lineRule="auto"/>
              <w:rPr>
                <w:rFonts w:cs="Tahoma"/>
                <w:szCs w:val="22"/>
              </w:rPr>
            </w:pPr>
          </w:p>
        </w:tc>
      </w:tr>
      <w:tr w:rsidR="006F7047" w:rsidRPr="00155B45" w14:paraId="35EC7416" w14:textId="77777777" w:rsidTr="00B45498">
        <w:tc>
          <w:tcPr>
            <w:tcW w:w="871" w:type="pct"/>
            <w:gridSpan w:val="2"/>
            <w:tcBorders>
              <w:top w:val="nil"/>
              <w:left w:val="single" w:sz="4" w:space="0" w:color="auto"/>
              <w:bottom w:val="nil"/>
              <w:right w:val="nil"/>
            </w:tcBorders>
            <w:vAlign w:val="center"/>
          </w:tcPr>
          <w:p w14:paraId="2727C30F" w14:textId="77777777" w:rsidR="006E4901" w:rsidRPr="00155B45" w:rsidRDefault="006E4901" w:rsidP="00155B45">
            <w:pPr>
              <w:spacing w:before="0" w:line="252" w:lineRule="auto"/>
              <w:rPr>
                <w:rFonts w:cs="Tahoma"/>
                <w:b/>
                <w:szCs w:val="22"/>
              </w:rPr>
            </w:pPr>
            <w:r w:rsidRPr="00155B45">
              <w:rPr>
                <w:rFonts w:cs="Tahoma"/>
                <w:b/>
                <w:szCs w:val="22"/>
              </w:rPr>
              <w:t>Πα</w:t>
            </w:r>
            <w:proofErr w:type="spellStart"/>
            <w:r w:rsidRPr="00155B45">
              <w:rPr>
                <w:rFonts w:cs="Tahoma"/>
                <w:b/>
                <w:szCs w:val="22"/>
              </w:rPr>
              <w:t>τρώνυμο</w:t>
            </w:r>
            <w:proofErr w:type="spellEnd"/>
            <w:r w:rsidRPr="00155B45">
              <w:rPr>
                <w:rFonts w:cs="Tahoma"/>
                <w:b/>
                <w:szCs w:val="22"/>
              </w:rPr>
              <w:t>:</w:t>
            </w:r>
          </w:p>
        </w:tc>
        <w:tc>
          <w:tcPr>
            <w:tcW w:w="2073" w:type="pct"/>
            <w:tcBorders>
              <w:top w:val="nil"/>
              <w:left w:val="nil"/>
              <w:bottom w:val="single" w:sz="6" w:space="0" w:color="auto"/>
              <w:right w:val="nil"/>
            </w:tcBorders>
            <w:vAlign w:val="center"/>
          </w:tcPr>
          <w:p w14:paraId="3B72E127" w14:textId="77777777" w:rsidR="006E4901" w:rsidRPr="00155B45" w:rsidRDefault="006E4901" w:rsidP="00155B45">
            <w:pPr>
              <w:spacing w:before="0" w:line="252" w:lineRule="auto"/>
              <w:rPr>
                <w:rFonts w:cs="Tahoma"/>
                <w:szCs w:val="22"/>
              </w:rPr>
            </w:pPr>
          </w:p>
        </w:tc>
        <w:tc>
          <w:tcPr>
            <w:tcW w:w="1031" w:type="pct"/>
            <w:vAlign w:val="center"/>
          </w:tcPr>
          <w:p w14:paraId="413472AE" w14:textId="77777777" w:rsidR="006E4901" w:rsidRPr="00155B45" w:rsidRDefault="006E4901" w:rsidP="00155B45">
            <w:pPr>
              <w:spacing w:before="0" w:line="252" w:lineRule="auto"/>
              <w:rPr>
                <w:rFonts w:cs="Tahoma"/>
                <w:b/>
                <w:szCs w:val="22"/>
              </w:rPr>
            </w:pPr>
            <w:proofErr w:type="spellStart"/>
            <w:r w:rsidRPr="00155B45">
              <w:rPr>
                <w:rFonts w:cs="Tahoma"/>
                <w:b/>
                <w:szCs w:val="22"/>
              </w:rPr>
              <w:t>Μητρώνυμο</w:t>
            </w:r>
            <w:proofErr w:type="spellEnd"/>
            <w:r w:rsidRPr="00155B45">
              <w:rPr>
                <w:rFonts w:cs="Tahoma"/>
                <w:b/>
                <w:szCs w:val="22"/>
              </w:rPr>
              <w:t>:</w:t>
            </w:r>
          </w:p>
        </w:tc>
        <w:tc>
          <w:tcPr>
            <w:tcW w:w="1025" w:type="pct"/>
            <w:tcBorders>
              <w:top w:val="nil"/>
              <w:left w:val="nil"/>
              <w:bottom w:val="single" w:sz="6" w:space="0" w:color="auto"/>
              <w:right w:val="single" w:sz="4" w:space="0" w:color="auto"/>
            </w:tcBorders>
            <w:vAlign w:val="center"/>
          </w:tcPr>
          <w:p w14:paraId="14204B10" w14:textId="77777777" w:rsidR="006E4901" w:rsidRPr="00155B45" w:rsidRDefault="006E4901" w:rsidP="00155B45">
            <w:pPr>
              <w:spacing w:before="0" w:line="252" w:lineRule="auto"/>
              <w:rPr>
                <w:rFonts w:cs="Tahoma"/>
                <w:szCs w:val="22"/>
              </w:rPr>
            </w:pPr>
          </w:p>
        </w:tc>
      </w:tr>
      <w:tr w:rsidR="006E4901" w:rsidRPr="00155B45" w14:paraId="4AD5F669" w14:textId="77777777" w:rsidTr="00B45498">
        <w:tc>
          <w:tcPr>
            <w:tcW w:w="5000" w:type="pct"/>
            <w:gridSpan w:val="5"/>
            <w:tcBorders>
              <w:top w:val="nil"/>
              <w:left w:val="single" w:sz="4" w:space="0" w:color="auto"/>
              <w:bottom w:val="nil"/>
              <w:right w:val="single" w:sz="4" w:space="0" w:color="auto"/>
            </w:tcBorders>
            <w:vAlign w:val="center"/>
          </w:tcPr>
          <w:p w14:paraId="4B2E5093" w14:textId="77777777" w:rsidR="006E4901" w:rsidRPr="00155B45" w:rsidRDefault="006E4901" w:rsidP="00155B45">
            <w:pPr>
              <w:spacing w:before="0" w:line="252" w:lineRule="auto"/>
              <w:rPr>
                <w:rFonts w:cs="Tahoma"/>
                <w:szCs w:val="22"/>
              </w:rPr>
            </w:pPr>
          </w:p>
        </w:tc>
      </w:tr>
      <w:tr w:rsidR="006F7047" w:rsidRPr="00155B45" w14:paraId="7C4CBBD1" w14:textId="77777777" w:rsidTr="00B45498">
        <w:tc>
          <w:tcPr>
            <w:tcW w:w="867" w:type="pct"/>
            <w:tcBorders>
              <w:top w:val="nil"/>
              <w:left w:val="single" w:sz="4" w:space="0" w:color="auto"/>
              <w:bottom w:val="nil"/>
              <w:right w:val="nil"/>
            </w:tcBorders>
            <w:vAlign w:val="center"/>
          </w:tcPr>
          <w:p w14:paraId="0D5B0046" w14:textId="77777777" w:rsidR="006E4901" w:rsidRPr="00155B45" w:rsidRDefault="006E4901" w:rsidP="00155B45">
            <w:pPr>
              <w:spacing w:before="0" w:line="252" w:lineRule="auto"/>
              <w:rPr>
                <w:rFonts w:cs="Tahoma"/>
                <w:b/>
                <w:szCs w:val="22"/>
              </w:rPr>
            </w:pPr>
            <w:proofErr w:type="spellStart"/>
            <w:r w:rsidRPr="00155B45">
              <w:rPr>
                <w:rFonts w:cs="Tahoma"/>
                <w:b/>
                <w:szCs w:val="22"/>
              </w:rPr>
              <w:t>Ημερομηνί</w:t>
            </w:r>
            <w:proofErr w:type="spellEnd"/>
            <w:r w:rsidRPr="00155B45">
              <w:rPr>
                <w:rFonts w:cs="Tahoma"/>
                <w:b/>
                <w:szCs w:val="22"/>
              </w:rPr>
              <w:t xml:space="preserve">α </w:t>
            </w:r>
            <w:proofErr w:type="spellStart"/>
            <w:r w:rsidRPr="00155B45">
              <w:rPr>
                <w:rFonts w:cs="Tahoma"/>
                <w:b/>
                <w:szCs w:val="22"/>
              </w:rPr>
              <w:t>Γέννησης</w:t>
            </w:r>
            <w:proofErr w:type="spellEnd"/>
            <w:r w:rsidRPr="00155B45">
              <w:rPr>
                <w:rFonts w:cs="Tahoma"/>
                <w:b/>
                <w:szCs w:val="22"/>
              </w:rPr>
              <w:t>:</w:t>
            </w:r>
          </w:p>
        </w:tc>
        <w:tc>
          <w:tcPr>
            <w:tcW w:w="2077" w:type="pct"/>
            <w:gridSpan w:val="2"/>
            <w:tcBorders>
              <w:top w:val="nil"/>
              <w:left w:val="nil"/>
              <w:bottom w:val="single" w:sz="6" w:space="0" w:color="auto"/>
              <w:right w:val="nil"/>
            </w:tcBorders>
            <w:vAlign w:val="center"/>
          </w:tcPr>
          <w:p w14:paraId="77264702" w14:textId="77777777" w:rsidR="006E4901" w:rsidRPr="00155B45" w:rsidRDefault="006E4901" w:rsidP="00155B45">
            <w:pPr>
              <w:spacing w:before="0" w:line="252" w:lineRule="auto"/>
              <w:rPr>
                <w:rFonts w:cs="Tahoma"/>
                <w:szCs w:val="22"/>
              </w:rPr>
            </w:pPr>
            <w:r w:rsidRPr="00155B45">
              <w:rPr>
                <w:rFonts w:cs="Tahoma"/>
                <w:szCs w:val="22"/>
              </w:rPr>
              <w:t>__ /__ / ____</w:t>
            </w:r>
          </w:p>
        </w:tc>
        <w:tc>
          <w:tcPr>
            <w:tcW w:w="1031" w:type="pct"/>
            <w:vAlign w:val="center"/>
          </w:tcPr>
          <w:p w14:paraId="127EFFCE" w14:textId="77777777" w:rsidR="006E4901" w:rsidRPr="00155B45" w:rsidRDefault="006E4901" w:rsidP="00155B45">
            <w:pPr>
              <w:spacing w:before="0" w:line="252" w:lineRule="auto"/>
              <w:rPr>
                <w:rFonts w:cs="Tahoma"/>
                <w:b/>
                <w:szCs w:val="22"/>
              </w:rPr>
            </w:pPr>
            <w:proofErr w:type="spellStart"/>
            <w:r w:rsidRPr="00155B45">
              <w:rPr>
                <w:rFonts w:cs="Tahoma"/>
                <w:b/>
                <w:szCs w:val="22"/>
              </w:rPr>
              <w:t>Τό</w:t>
            </w:r>
            <w:proofErr w:type="spellEnd"/>
            <w:r w:rsidRPr="00155B45">
              <w:rPr>
                <w:rFonts w:cs="Tahoma"/>
                <w:b/>
                <w:szCs w:val="22"/>
              </w:rPr>
              <w:t xml:space="preserve">πος </w:t>
            </w:r>
            <w:proofErr w:type="spellStart"/>
            <w:r w:rsidRPr="00155B45">
              <w:rPr>
                <w:rFonts w:cs="Tahoma"/>
                <w:b/>
                <w:szCs w:val="22"/>
              </w:rPr>
              <w:t>Γέννησης</w:t>
            </w:r>
            <w:proofErr w:type="spellEnd"/>
            <w:r w:rsidRPr="00155B45">
              <w:rPr>
                <w:rFonts w:cs="Tahoma"/>
                <w:b/>
                <w:szCs w:val="22"/>
              </w:rPr>
              <w:t>:</w:t>
            </w:r>
          </w:p>
        </w:tc>
        <w:tc>
          <w:tcPr>
            <w:tcW w:w="1025" w:type="pct"/>
            <w:tcBorders>
              <w:top w:val="nil"/>
              <w:left w:val="nil"/>
              <w:bottom w:val="single" w:sz="6" w:space="0" w:color="auto"/>
              <w:right w:val="single" w:sz="4" w:space="0" w:color="auto"/>
            </w:tcBorders>
            <w:vAlign w:val="center"/>
          </w:tcPr>
          <w:p w14:paraId="2D2840DA" w14:textId="77777777" w:rsidR="006E4901" w:rsidRPr="00155B45" w:rsidRDefault="006E4901" w:rsidP="00155B45">
            <w:pPr>
              <w:spacing w:before="0" w:line="252" w:lineRule="auto"/>
              <w:rPr>
                <w:rFonts w:cs="Tahoma"/>
                <w:szCs w:val="22"/>
              </w:rPr>
            </w:pPr>
          </w:p>
        </w:tc>
      </w:tr>
      <w:tr w:rsidR="006E4901" w:rsidRPr="00155B45" w14:paraId="4E750577" w14:textId="77777777" w:rsidTr="00B45498">
        <w:tc>
          <w:tcPr>
            <w:tcW w:w="5000" w:type="pct"/>
            <w:gridSpan w:val="5"/>
            <w:tcBorders>
              <w:top w:val="nil"/>
              <w:left w:val="single" w:sz="4" w:space="0" w:color="auto"/>
              <w:bottom w:val="nil"/>
              <w:right w:val="single" w:sz="4" w:space="0" w:color="auto"/>
            </w:tcBorders>
            <w:vAlign w:val="center"/>
          </w:tcPr>
          <w:p w14:paraId="26CE2BDA" w14:textId="77777777" w:rsidR="006E4901" w:rsidRPr="00155B45" w:rsidRDefault="006E4901" w:rsidP="00155B45">
            <w:pPr>
              <w:spacing w:before="0" w:line="252" w:lineRule="auto"/>
              <w:rPr>
                <w:rFonts w:cs="Tahoma"/>
                <w:szCs w:val="22"/>
              </w:rPr>
            </w:pPr>
          </w:p>
        </w:tc>
      </w:tr>
      <w:tr w:rsidR="006F7047" w:rsidRPr="00155B45" w14:paraId="58AEB566" w14:textId="77777777" w:rsidTr="00B45498">
        <w:tc>
          <w:tcPr>
            <w:tcW w:w="867" w:type="pct"/>
            <w:tcBorders>
              <w:top w:val="nil"/>
              <w:left w:val="single" w:sz="4" w:space="0" w:color="auto"/>
              <w:bottom w:val="nil"/>
              <w:right w:val="nil"/>
            </w:tcBorders>
            <w:vAlign w:val="center"/>
          </w:tcPr>
          <w:p w14:paraId="7A5F73B4" w14:textId="77777777" w:rsidR="006E4901" w:rsidRPr="00155B45" w:rsidRDefault="006E4901" w:rsidP="00155B45">
            <w:pPr>
              <w:spacing w:before="0" w:line="252" w:lineRule="auto"/>
              <w:rPr>
                <w:rFonts w:cs="Tahoma"/>
                <w:b/>
                <w:szCs w:val="22"/>
              </w:rPr>
            </w:pPr>
            <w:proofErr w:type="spellStart"/>
            <w:r w:rsidRPr="00155B45">
              <w:rPr>
                <w:rFonts w:cs="Tahoma"/>
                <w:b/>
                <w:szCs w:val="22"/>
              </w:rPr>
              <w:t>Τηλέφωνο</w:t>
            </w:r>
            <w:proofErr w:type="spellEnd"/>
            <w:r w:rsidRPr="00155B45">
              <w:rPr>
                <w:rFonts w:cs="Tahoma"/>
                <w:b/>
                <w:szCs w:val="22"/>
              </w:rPr>
              <w:t>:</w:t>
            </w:r>
          </w:p>
        </w:tc>
        <w:tc>
          <w:tcPr>
            <w:tcW w:w="2077" w:type="pct"/>
            <w:gridSpan w:val="2"/>
            <w:tcBorders>
              <w:top w:val="nil"/>
              <w:left w:val="nil"/>
              <w:bottom w:val="single" w:sz="6" w:space="0" w:color="auto"/>
              <w:right w:val="nil"/>
            </w:tcBorders>
            <w:vAlign w:val="center"/>
          </w:tcPr>
          <w:p w14:paraId="3AE6B98D" w14:textId="77777777" w:rsidR="006E4901" w:rsidRPr="00155B45" w:rsidRDefault="006E4901" w:rsidP="00155B45">
            <w:pPr>
              <w:spacing w:before="0" w:line="252" w:lineRule="auto"/>
              <w:rPr>
                <w:rFonts w:cs="Tahoma"/>
                <w:szCs w:val="22"/>
              </w:rPr>
            </w:pPr>
          </w:p>
        </w:tc>
        <w:tc>
          <w:tcPr>
            <w:tcW w:w="1031" w:type="pct"/>
            <w:vAlign w:val="center"/>
          </w:tcPr>
          <w:p w14:paraId="4069251F" w14:textId="77777777" w:rsidR="006E4901" w:rsidRPr="00155B45" w:rsidRDefault="006E4901" w:rsidP="00155B45">
            <w:pPr>
              <w:spacing w:before="0" w:line="252" w:lineRule="auto"/>
              <w:rPr>
                <w:rFonts w:cs="Tahoma"/>
                <w:b/>
                <w:szCs w:val="22"/>
              </w:rPr>
            </w:pPr>
            <w:r w:rsidRPr="00155B45">
              <w:rPr>
                <w:rFonts w:cs="Tahoma"/>
                <w:b/>
                <w:szCs w:val="22"/>
              </w:rPr>
              <w:t>E-mail:</w:t>
            </w:r>
          </w:p>
        </w:tc>
        <w:tc>
          <w:tcPr>
            <w:tcW w:w="1025" w:type="pct"/>
            <w:tcBorders>
              <w:top w:val="nil"/>
              <w:left w:val="nil"/>
              <w:bottom w:val="single" w:sz="6" w:space="0" w:color="auto"/>
              <w:right w:val="single" w:sz="4" w:space="0" w:color="auto"/>
            </w:tcBorders>
            <w:vAlign w:val="center"/>
          </w:tcPr>
          <w:p w14:paraId="1CC1FA5E" w14:textId="77777777" w:rsidR="006E4901" w:rsidRPr="00155B45" w:rsidRDefault="006E4901" w:rsidP="00155B45">
            <w:pPr>
              <w:spacing w:before="0" w:line="252" w:lineRule="auto"/>
              <w:rPr>
                <w:rFonts w:cs="Tahoma"/>
                <w:szCs w:val="22"/>
              </w:rPr>
            </w:pPr>
          </w:p>
        </w:tc>
      </w:tr>
      <w:tr w:rsidR="006F7047" w:rsidRPr="00155B45" w14:paraId="61756FF2" w14:textId="77777777" w:rsidTr="00B45498">
        <w:tc>
          <w:tcPr>
            <w:tcW w:w="867" w:type="pct"/>
            <w:tcBorders>
              <w:top w:val="nil"/>
              <w:left w:val="single" w:sz="4" w:space="0" w:color="auto"/>
              <w:bottom w:val="nil"/>
              <w:right w:val="nil"/>
            </w:tcBorders>
            <w:vAlign w:val="center"/>
          </w:tcPr>
          <w:p w14:paraId="4171EE4F" w14:textId="77777777" w:rsidR="006E4901" w:rsidRPr="00155B45" w:rsidRDefault="006E4901" w:rsidP="00155B45">
            <w:pPr>
              <w:spacing w:before="0" w:line="252" w:lineRule="auto"/>
              <w:rPr>
                <w:rFonts w:cs="Tahoma"/>
                <w:b/>
                <w:szCs w:val="22"/>
              </w:rPr>
            </w:pPr>
            <w:r w:rsidRPr="00155B45">
              <w:rPr>
                <w:rFonts w:cs="Tahoma"/>
                <w:b/>
                <w:szCs w:val="22"/>
              </w:rPr>
              <w:t>Fax:</w:t>
            </w:r>
          </w:p>
        </w:tc>
        <w:tc>
          <w:tcPr>
            <w:tcW w:w="2077" w:type="pct"/>
            <w:gridSpan w:val="2"/>
            <w:tcBorders>
              <w:top w:val="nil"/>
              <w:left w:val="nil"/>
              <w:bottom w:val="single" w:sz="6" w:space="0" w:color="auto"/>
              <w:right w:val="nil"/>
            </w:tcBorders>
            <w:vAlign w:val="center"/>
          </w:tcPr>
          <w:p w14:paraId="4AD027E3" w14:textId="77777777" w:rsidR="006E4901" w:rsidRPr="00155B45" w:rsidRDefault="006E4901" w:rsidP="00155B45">
            <w:pPr>
              <w:spacing w:before="0" w:line="252" w:lineRule="auto"/>
              <w:rPr>
                <w:rFonts w:cs="Tahoma"/>
                <w:szCs w:val="22"/>
              </w:rPr>
            </w:pPr>
          </w:p>
        </w:tc>
        <w:tc>
          <w:tcPr>
            <w:tcW w:w="1031" w:type="pct"/>
            <w:vAlign w:val="center"/>
          </w:tcPr>
          <w:p w14:paraId="2E970B7A" w14:textId="77777777" w:rsidR="006E4901" w:rsidRPr="00155B45" w:rsidRDefault="006E4901" w:rsidP="00155B45">
            <w:pPr>
              <w:spacing w:before="0" w:line="252" w:lineRule="auto"/>
              <w:rPr>
                <w:rFonts w:cs="Tahoma"/>
                <w:b/>
                <w:szCs w:val="22"/>
              </w:rPr>
            </w:pPr>
          </w:p>
        </w:tc>
        <w:tc>
          <w:tcPr>
            <w:tcW w:w="1025" w:type="pct"/>
            <w:tcBorders>
              <w:top w:val="single" w:sz="6" w:space="0" w:color="auto"/>
              <w:left w:val="nil"/>
              <w:bottom w:val="nil"/>
              <w:right w:val="single" w:sz="4" w:space="0" w:color="auto"/>
            </w:tcBorders>
            <w:vAlign w:val="center"/>
          </w:tcPr>
          <w:p w14:paraId="73A02341" w14:textId="77777777" w:rsidR="006E4901" w:rsidRPr="00155B45" w:rsidRDefault="006E4901" w:rsidP="00155B45">
            <w:pPr>
              <w:spacing w:before="0" w:line="252" w:lineRule="auto"/>
              <w:rPr>
                <w:rFonts w:cs="Tahoma"/>
                <w:szCs w:val="22"/>
              </w:rPr>
            </w:pPr>
          </w:p>
        </w:tc>
      </w:tr>
      <w:tr w:rsidR="006F7047" w:rsidRPr="00155B45" w14:paraId="009DB0B4" w14:textId="77777777" w:rsidTr="00B45498">
        <w:tc>
          <w:tcPr>
            <w:tcW w:w="867" w:type="pct"/>
            <w:tcBorders>
              <w:top w:val="nil"/>
              <w:left w:val="single" w:sz="4" w:space="0" w:color="auto"/>
              <w:bottom w:val="nil"/>
              <w:right w:val="nil"/>
            </w:tcBorders>
            <w:vAlign w:val="center"/>
          </w:tcPr>
          <w:p w14:paraId="32EA9CD6" w14:textId="77777777" w:rsidR="006E4901" w:rsidRPr="00155B45" w:rsidRDefault="006E4901" w:rsidP="00155B45">
            <w:pPr>
              <w:spacing w:before="0" w:line="252" w:lineRule="auto"/>
              <w:rPr>
                <w:rFonts w:cs="Tahoma"/>
                <w:b/>
                <w:szCs w:val="22"/>
              </w:rPr>
            </w:pPr>
            <w:proofErr w:type="spellStart"/>
            <w:r w:rsidRPr="00155B45">
              <w:rPr>
                <w:rFonts w:cs="Tahoma"/>
                <w:b/>
                <w:szCs w:val="22"/>
              </w:rPr>
              <w:t>Διεύθυνση</w:t>
            </w:r>
            <w:proofErr w:type="spellEnd"/>
            <w:r w:rsidRPr="00155B45">
              <w:rPr>
                <w:rFonts w:cs="Tahoma"/>
                <w:b/>
                <w:szCs w:val="22"/>
              </w:rPr>
              <w:t xml:space="preserve"> Κα</w:t>
            </w:r>
            <w:proofErr w:type="spellStart"/>
            <w:r w:rsidRPr="00155B45">
              <w:rPr>
                <w:rFonts w:cs="Tahoma"/>
                <w:b/>
                <w:szCs w:val="22"/>
              </w:rPr>
              <w:t>τοικί</w:t>
            </w:r>
            <w:proofErr w:type="spellEnd"/>
            <w:r w:rsidRPr="00155B45">
              <w:rPr>
                <w:rFonts w:cs="Tahoma"/>
                <w:b/>
                <w:szCs w:val="22"/>
              </w:rPr>
              <w:t>ας:</w:t>
            </w:r>
          </w:p>
        </w:tc>
        <w:tc>
          <w:tcPr>
            <w:tcW w:w="2077" w:type="pct"/>
            <w:gridSpan w:val="2"/>
            <w:tcBorders>
              <w:top w:val="nil"/>
              <w:left w:val="nil"/>
              <w:bottom w:val="single" w:sz="6" w:space="0" w:color="auto"/>
              <w:right w:val="nil"/>
            </w:tcBorders>
            <w:vAlign w:val="center"/>
          </w:tcPr>
          <w:p w14:paraId="6D8F8898"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36781AAB"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38A3D7E1" w14:textId="77777777" w:rsidR="006E4901" w:rsidRPr="00155B45" w:rsidRDefault="006E4901" w:rsidP="00155B45">
            <w:pPr>
              <w:spacing w:before="0" w:line="252" w:lineRule="auto"/>
              <w:rPr>
                <w:rFonts w:cs="Tahoma"/>
                <w:szCs w:val="22"/>
              </w:rPr>
            </w:pPr>
          </w:p>
        </w:tc>
      </w:tr>
      <w:tr w:rsidR="006F7047" w:rsidRPr="00155B45" w14:paraId="10B71339" w14:textId="77777777" w:rsidTr="00B45498">
        <w:tc>
          <w:tcPr>
            <w:tcW w:w="867" w:type="pct"/>
            <w:tcBorders>
              <w:top w:val="nil"/>
              <w:left w:val="single" w:sz="4" w:space="0" w:color="auto"/>
              <w:bottom w:val="nil"/>
              <w:right w:val="nil"/>
            </w:tcBorders>
            <w:vAlign w:val="center"/>
          </w:tcPr>
          <w:p w14:paraId="3C909453"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single" w:sz="6" w:space="0" w:color="auto"/>
              <w:right w:val="nil"/>
            </w:tcBorders>
            <w:vAlign w:val="center"/>
          </w:tcPr>
          <w:p w14:paraId="11971111"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6B76811B"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3C43D109" w14:textId="77777777" w:rsidR="006E4901" w:rsidRPr="00155B45" w:rsidRDefault="006E4901" w:rsidP="00155B45">
            <w:pPr>
              <w:spacing w:before="0" w:line="252" w:lineRule="auto"/>
              <w:rPr>
                <w:rFonts w:cs="Tahoma"/>
                <w:szCs w:val="22"/>
              </w:rPr>
            </w:pPr>
          </w:p>
        </w:tc>
      </w:tr>
      <w:tr w:rsidR="006F7047" w:rsidRPr="00155B45" w14:paraId="1CCC4B05" w14:textId="77777777" w:rsidTr="00B45498">
        <w:tc>
          <w:tcPr>
            <w:tcW w:w="867" w:type="pct"/>
            <w:tcBorders>
              <w:top w:val="nil"/>
              <w:left w:val="single" w:sz="4" w:space="0" w:color="auto"/>
              <w:bottom w:val="double" w:sz="6" w:space="0" w:color="auto"/>
              <w:right w:val="nil"/>
            </w:tcBorders>
            <w:vAlign w:val="center"/>
          </w:tcPr>
          <w:p w14:paraId="5A693A16"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double" w:sz="6" w:space="0" w:color="auto"/>
              <w:right w:val="nil"/>
            </w:tcBorders>
            <w:vAlign w:val="center"/>
          </w:tcPr>
          <w:p w14:paraId="11E649AB" w14:textId="77777777" w:rsidR="006E4901" w:rsidRPr="00155B45" w:rsidRDefault="006E4901" w:rsidP="00155B45">
            <w:pPr>
              <w:spacing w:before="0" w:line="252" w:lineRule="auto"/>
              <w:rPr>
                <w:rFonts w:cs="Tahoma"/>
                <w:szCs w:val="22"/>
              </w:rPr>
            </w:pPr>
          </w:p>
        </w:tc>
        <w:tc>
          <w:tcPr>
            <w:tcW w:w="1031" w:type="pct"/>
            <w:tcBorders>
              <w:top w:val="nil"/>
              <w:left w:val="nil"/>
              <w:bottom w:val="double" w:sz="6" w:space="0" w:color="auto"/>
              <w:right w:val="nil"/>
            </w:tcBorders>
            <w:vAlign w:val="center"/>
          </w:tcPr>
          <w:p w14:paraId="4AA4D945" w14:textId="77777777" w:rsidR="006E4901" w:rsidRPr="00155B45" w:rsidRDefault="006E4901" w:rsidP="00155B45">
            <w:pPr>
              <w:spacing w:before="0" w:line="252" w:lineRule="auto"/>
              <w:rPr>
                <w:rFonts w:cs="Tahoma"/>
                <w:szCs w:val="22"/>
              </w:rPr>
            </w:pPr>
          </w:p>
        </w:tc>
        <w:tc>
          <w:tcPr>
            <w:tcW w:w="1025" w:type="pct"/>
            <w:tcBorders>
              <w:top w:val="nil"/>
              <w:left w:val="nil"/>
              <w:bottom w:val="double" w:sz="6" w:space="0" w:color="auto"/>
              <w:right w:val="single" w:sz="4" w:space="0" w:color="auto"/>
            </w:tcBorders>
            <w:vAlign w:val="center"/>
          </w:tcPr>
          <w:p w14:paraId="31301617" w14:textId="77777777" w:rsidR="006E4901" w:rsidRPr="00155B45" w:rsidRDefault="006E4901" w:rsidP="00155B45">
            <w:pPr>
              <w:spacing w:before="0" w:line="252" w:lineRule="auto"/>
              <w:rPr>
                <w:rFonts w:cs="Tahoma"/>
                <w:szCs w:val="22"/>
              </w:rPr>
            </w:pPr>
          </w:p>
        </w:tc>
      </w:tr>
      <w:tr w:rsidR="006E4901" w:rsidRPr="00155B45" w14:paraId="575644EE" w14:textId="77777777" w:rsidTr="00B45498">
        <w:tc>
          <w:tcPr>
            <w:tcW w:w="5000" w:type="pct"/>
            <w:gridSpan w:val="5"/>
            <w:tcBorders>
              <w:left w:val="single" w:sz="4" w:space="0" w:color="auto"/>
              <w:right w:val="single" w:sz="4" w:space="0" w:color="auto"/>
            </w:tcBorders>
          </w:tcPr>
          <w:p w14:paraId="6466D069" w14:textId="77777777" w:rsidR="006E4901" w:rsidRPr="00155B45" w:rsidRDefault="006E4901" w:rsidP="00155B45">
            <w:pPr>
              <w:spacing w:before="0" w:line="252" w:lineRule="auto"/>
              <w:rPr>
                <w:rFonts w:cs="Tahoma"/>
                <w:szCs w:val="22"/>
              </w:rPr>
            </w:pPr>
          </w:p>
        </w:tc>
      </w:tr>
      <w:tr w:rsidR="006E4901" w:rsidRPr="00155B45" w14:paraId="495A3D44" w14:textId="77777777" w:rsidTr="00B45498">
        <w:tc>
          <w:tcPr>
            <w:tcW w:w="867" w:type="pct"/>
            <w:tcBorders>
              <w:top w:val="single" w:sz="6" w:space="0" w:color="auto"/>
              <w:left w:val="single" w:sz="4" w:space="0" w:color="auto"/>
              <w:bottom w:val="single" w:sz="4" w:space="0" w:color="auto"/>
              <w:right w:val="single" w:sz="6" w:space="0" w:color="auto"/>
            </w:tcBorders>
            <w:shd w:val="pct10" w:color="auto" w:fill="auto"/>
          </w:tcPr>
          <w:p w14:paraId="239F30CF" w14:textId="77777777" w:rsidR="006E4901" w:rsidRPr="00155B45" w:rsidRDefault="006E4901" w:rsidP="00155B45">
            <w:pPr>
              <w:spacing w:before="0" w:line="252" w:lineRule="auto"/>
              <w:rPr>
                <w:rFonts w:cs="Tahoma"/>
                <w:b/>
                <w:szCs w:val="22"/>
              </w:rPr>
            </w:pPr>
            <w:r w:rsidRPr="00155B45">
              <w:rPr>
                <w:rFonts w:cs="Tahoma"/>
                <w:b/>
                <w:szCs w:val="22"/>
              </w:rPr>
              <w:t>ΕΚΠΑΙΔΕΥΣΗ</w:t>
            </w:r>
          </w:p>
        </w:tc>
        <w:tc>
          <w:tcPr>
            <w:tcW w:w="4133" w:type="pct"/>
            <w:gridSpan w:val="4"/>
            <w:tcBorders>
              <w:bottom w:val="single" w:sz="4" w:space="0" w:color="auto"/>
              <w:right w:val="single" w:sz="4" w:space="0" w:color="auto"/>
            </w:tcBorders>
          </w:tcPr>
          <w:p w14:paraId="2D204094" w14:textId="77777777" w:rsidR="006E4901" w:rsidRPr="00155B45" w:rsidRDefault="006E4901" w:rsidP="00155B45">
            <w:pPr>
              <w:spacing w:before="0" w:line="252" w:lineRule="auto"/>
              <w:rPr>
                <w:rFonts w:cs="Tahoma"/>
                <w:szCs w:val="22"/>
              </w:rPr>
            </w:pPr>
          </w:p>
        </w:tc>
      </w:tr>
      <w:tr w:rsidR="006F7047" w:rsidRPr="00155B45" w14:paraId="11C0026A" w14:textId="77777777" w:rsidTr="00B45498">
        <w:tc>
          <w:tcPr>
            <w:tcW w:w="867" w:type="pct"/>
            <w:tcBorders>
              <w:top w:val="single" w:sz="4" w:space="0" w:color="auto"/>
              <w:left w:val="single" w:sz="4" w:space="0" w:color="auto"/>
              <w:bottom w:val="single" w:sz="4" w:space="0" w:color="auto"/>
              <w:right w:val="single" w:sz="6" w:space="0" w:color="auto"/>
            </w:tcBorders>
            <w:vAlign w:val="center"/>
          </w:tcPr>
          <w:p w14:paraId="25ED28D4"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Όνομ</w:t>
            </w:r>
            <w:proofErr w:type="spellEnd"/>
            <w:r w:rsidRPr="00155B45">
              <w:rPr>
                <w:rFonts w:cs="Tahoma"/>
                <w:b/>
                <w:szCs w:val="22"/>
              </w:rPr>
              <w:t xml:space="preserve">α </w:t>
            </w:r>
            <w:proofErr w:type="spellStart"/>
            <w:r w:rsidRPr="00155B45">
              <w:rPr>
                <w:rFonts w:cs="Tahoma"/>
                <w:b/>
                <w:szCs w:val="22"/>
              </w:rPr>
              <w:t>Ιδρύμ</w:t>
            </w:r>
            <w:proofErr w:type="spellEnd"/>
            <w:r w:rsidRPr="00155B45">
              <w:rPr>
                <w:rFonts w:cs="Tahoma"/>
                <w:b/>
                <w:szCs w:val="22"/>
              </w:rPr>
              <w:t>ατος</w:t>
            </w:r>
          </w:p>
        </w:tc>
        <w:tc>
          <w:tcPr>
            <w:tcW w:w="2077" w:type="pct"/>
            <w:gridSpan w:val="2"/>
            <w:tcBorders>
              <w:top w:val="single" w:sz="4" w:space="0" w:color="auto"/>
              <w:left w:val="nil"/>
              <w:bottom w:val="single" w:sz="4" w:space="0" w:color="auto"/>
              <w:right w:val="single" w:sz="6" w:space="0" w:color="auto"/>
            </w:tcBorders>
            <w:vAlign w:val="center"/>
          </w:tcPr>
          <w:p w14:paraId="16441FAA"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Τίτλος</w:t>
            </w:r>
            <w:proofErr w:type="spellEnd"/>
            <w:r w:rsidRPr="00155B45">
              <w:rPr>
                <w:rFonts w:cs="Tahoma"/>
                <w:b/>
                <w:szCs w:val="22"/>
              </w:rPr>
              <w:t xml:space="preserve"> </w:t>
            </w:r>
            <w:proofErr w:type="spellStart"/>
            <w:r w:rsidRPr="00155B45">
              <w:rPr>
                <w:rFonts w:cs="Tahoma"/>
                <w:b/>
                <w:szCs w:val="22"/>
              </w:rPr>
              <w:t>Πτυχίου</w:t>
            </w:r>
            <w:proofErr w:type="spellEnd"/>
          </w:p>
        </w:tc>
        <w:tc>
          <w:tcPr>
            <w:tcW w:w="1031" w:type="pct"/>
            <w:tcBorders>
              <w:top w:val="single" w:sz="4" w:space="0" w:color="auto"/>
              <w:left w:val="nil"/>
              <w:bottom w:val="single" w:sz="4" w:space="0" w:color="auto"/>
              <w:right w:val="single" w:sz="6" w:space="0" w:color="auto"/>
            </w:tcBorders>
            <w:vAlign w:val="center"/>
          </w:tcPr>
          <w:p w14:paraId="4E7F7DA5"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Ειδικότητ</w:t>
            </w:r>
            <w:proofErr w:type="spellEnd"/>
            <w:r w:rsidRPr="00155B45">
              <w:rPr>
                <w:rFonts w:cs="Tahoma"/>
                <w:b/>
                <w:szCs w:val="22"/>
              </w:rPr>
              <w:t>α</w:t>
            </w:r>
          </w:p>
        </w:tc>
        <w:tc>
          <w:tcPr>
            <w:tcW w:w="1025" w:type="pct"/>
            <w:tcBorders>
              <w:top w:val="single" w:sz="4" w:space="0" w:color="auto"/>
              <w:left w:val="nil"/>
              <w:bottom w:val="single" w:sz="4" w:space="0" w:color="auto"/>
              <w:right w:val="single" w:sz="4" w:space="0" w:color="auto"/>
            </w:tcBorders>
            <w:vAlign w:val="center"/>
          </w:tcPr>
          <w:p w14:paraId="0C040853"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Ημερομηνί</w:t>
            </w:r>
            <w:proofErr w:type="spellEnd"/>
            <w:r w:rsidRPr="00155B45">
              <w:rPr>
                <w:rFonts w:cs="Tahoma"/>
                <w:b/>
                <w:szCs w:val="22"/>
              </w:rPr>
              <w:t>α Απ</w:t>
            </w:r>
            <w:proofErr w:type="spellStart"/>
            <w:r w:rsidRPr="00155B45">
              <w:rPr>
                <w:rFonts w:cs="Tahoma"/>
                <w:b/>
                <w:szCs w:val="22"/>
              </w:rPr>
              <w:t>όκτησης</w:t>
            </w:r>
            <w:proofErr w:type="spellEnd"/>
            <w:r w:rsidRPr="00155B45">
              <w:rPr>
                <w:rFonts w:cs="Tahoma"/>
                <w:b/>
                <w:szCs w:val="22"/>
              </w:rPr>
              <w:t xml:space="preserve"> </w:t>
            </w:r>
            <w:proofErr w:type="spellStart"/>
            <w:r w:rsidRPr="00155B45">
              <w:rPr>
                <w:rFonts w:cs="Tahoma"/>
                <w:b/>
                <w:szCs w:val="22"/>
              </w:rPr>
              <w:t>Πτυχίου</w:t>
            </w:r>
            <w:proofErr w:type="spellEnd"/>
          </w:p>
        </w:tc>
      </w:tr>
      <w:tr w:rsidR="006F7047" w:rsidRPr="00155B45" w14:paraId="24B3A7F9" w14:textId="77777777" w:rsidTr="00B45498">
        <w:tc>
          <w:tcPr>
            <w:tcW w:w="867" w:type="pct"/>
            <w:tcBorders>
              <w:top w:val="single" w:sz="4" w:space="0" w:color="auto"/>
              <w:left w:val="single" w:sz="4" w:space="0" w:color="auto"/>
              <w:bottom w:val="single" w:sz="6" w:space="0" w:color="auto"/>
              <w:right w:val="single" w:sz="6" w:space="0" w:color="auto"/>
            </w:tcBorders>
          </w:tcPr>
          <w:p w14:paraId="0E296112" w14:textId="77777777" w:rsidR="006E4901" w:rsidRPr="00155B45" w:rsidRDefault="006E4901" w:rsidP="00155B45">
            <w:pPr>
              <w:spacing w:before="0" w:line="252" w:lineRule="auto"/>
              <w:rPr>
                <w:rFonts w:cs="Tahoma"/>
                <w:szCs w:val="22"/>
              </w:rPr>
            </w:pPr>
          </w:p>
          <w:p w14:paraId="647DAABB" w14:textId="77777777" w:rsidR="006E4901" w:rsidRPr="00155B45" w:rsidRDefault="006E4901" w:rsidP="00155B45">
            <w:pPr>
              <w:spacing w:before="0" w:line="252" w:lineRule="auto"/>
              <w:rPr>
                <w:rFonts w:cs="Tahoma"/>
                <w:szCs w:val="22"/>
              </w:rPr>
            </w:pPr>
          </w:p>
        </w:tc>
        <w:tc>
          <w:tcPr>
            <w:tcW w:w="2077" w:type="pct"/>
            <w:gridSpan w:val="2"/>
            <w:tcBorders>
              <w:top w:val="single" w:sz="4" w:space="0" w:color="auto"/>
              <w:left w:val="nil"/>
              <w:bottom w:val="single" w:sz="6" w:space="0" w:color="auto"/>
              <w:right w:val="single" w:sz="6" w:space="0" w:color="auto"/>
            </w:tcBorders>
          </w:tcPr>
          <w:p w14:paraId="440BB4CE"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single" w:sz="6" w:space="0" w:color="auto"/>
              <w:right w:val="single" w:sz="6" w:space="0" w:color="auto"/>
            </w:tcBorders>
          </w:tcPr>
          <w:p w14:paraId="102419C2" w14:textId="77777777" w:rsidR="006E4901" w:rsidRPr="00155B45" w:rsidRDefault="006E4901" w:rsidP="00155B45">
            <w:pPr>
              <w:spacing w:before="0" w:line="252" w:lineRule="auto"/>
              <w:rPr>
                <w:rFonts w:cs="Tahoma"/>
                <w:szCs w:val="22"/>
              </w:rPr>
            </w:pPr>
          </w:p>
        </w:tc>
        <w:tc>
          <w:tcPr>
            <w:tcW w:w="1025" w:type="pct"/>
            <w:tcBorders>
              <w:top w:val="single" w:sz="4" w:space="0" w:color="auto"/>
              <w:left w:val="nil"/>
              <w:bottom w:val="single" w:sz="6" w:space="0" w:color="auto"/>
              <w:right w:val="single" w:sz="4" w:space="0" w:color="auto"/>
            </w:tcBorders>
          </w:tcPr>
          <w:p w14:paraId="53FCCF90" w14:textId="77777777" w:rsidR="006E4901" w:rsidRPr="00155B45" w:rsidRDefault="006E4901" w:rsidP="00155B45">
            <w:pPr>
              <w:spacing w:before="0" w:line="252" w:lineRule="auto"/>
              <w:rPr>
                <w:rFonts w:cs="Tahoma"/>
                <w:szCs w:val="22"/>
              </w:rPr>
            </w:pPr>
          </w:p>
        </w:tc>
      </w:tr>
      <w:tr w:rsidR="006F7047" w:rsidRPr="00155B45" w14:paraId="30372D00" w14:textId="77777777" w:rsidTr="00B45498">
        <w:tc>
          <w:tcPr>
            <w:tcW w:w="867" w:type="pct"/>
            <w:tcBorders>
              <w:top w:val="nil"/>
              <w:left w:val="single" w:sz="4" w:space="0" w:color="auto"/>
              <w:bottom w:val="nil"/>
              <w:right w:val="single" w:sz="6" w:space="0" w:color="auto"/>
            </w:tcBorders>
          </w:tcPr>
          <w:p w14:paraId="1B3FBB13" w14:textId="77777777" w:rsidR="006E4901" w:rsidRPr="00155B45" w:rsidRDefault="006E4901" w:rsidP="00155B45">
            <w:pPr>
              <w:spacing w:before="0" w:line="252" w:lineRule="auto"/>
              <w:rPr>
                <w:rFonts w:cs="Tahoma"/>
                <w:szCs w:val="22"/>
              </w:rPr>
            </w:pPr>
          </w:p>
          <w:p w14:paraId="76F8838B"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nil"/>
              <w:right w:val="single" w:sz="6" w:space="0" w:color="auto"/>
            </w:tcBorders>
          </w:tcPr>
          <w:p w14:paraId="36DB5BD1" w14:textId="77777777" w:rsidR="006E4901" w:rsidRPr="00155B45" w:rsidRDefault="006E4901" w:rsidP="00155B45">
            <w:pPr>
              <w:spacing w:before="0" w:line="252" w:lineRule="auto"/>
              <w:rPr>
                <w:rFonts w:cs="Tahoma"/>
                <w:szCs w:val="22"/>
              </w:rPr>
            </w:pPr>
          </w:p>
        </w:tc>
        <w:tc>
          <w:tcPr>
            <w:tcW w:w="1031" w:type="pct"/>
            <w:tcBorders>
              <w:top w:val="nil"/>
              <w:left w:val="nil"/>
              <w:bottom w:val="nil"/>
              <w:right w:val="single" w:sz="6" w:space="0" w:color="auto"/>
            </w:tcBorders>
          </w:tcPr>
          <w:p w14:paraId="185E1F32" w14:textId="77777777" w:rsidR="006E4901" w:rsidRPr="00155B45" w:rsidRDefault="006E4901" w:rsidP="00155B45">
            <w:pPr>
              <w:spacing w:before="0" w:line="252" w:lineRule="auto"/>
              <w:rPr>
                <w:rFonts w:cs="Tahoma"/>
                <w:szCs w:val="22"/>
              </w:rPr>
            </w:pPr>
          </w:p>
        </w:tc>
        <w:tc>
          <w:tcPr>
            <w:tcW w:w="1025" w:type="pct"/>
            <w:tcBorders>
              <w:top w:val="nil"/>
              <w:left w:val="nil"/>
              <w:bottom w:val="nil"/>
              <w:right w:val="single" w:sz="4" w:space="0" w:color="auto"/>
            </w:tcBorders>
          </w:tcPr>
          <w:p w14:paraId="6DDF7277" w14:textId="77777777" w:rsidR="006E4901" w:rsidRPr="00155B45" w:rsidRDefault="006E4901" w:rsidP="00155B45">
            <w:pPr>
              <w:spacing w:before="0" w:line="252" w:lineRule="auto"/>
              <w:rPr>
                <w:rFonts w:cs="Tahoma"/>
                <w:szCs w:val="22"/>
              </w:rPr>
            </w:pPr>
          </w:p>
        </w:tc>
      </w:tr>
      <w:tr w:rsidR="006F7047" w:rsidRPr="00155B45" w14:paraId="33557F4B" w14:textId="77777777" w:rsidTr="00B45498">
        <w:tc>
          <w:tcPr>
            <w:tcW w:w="867" w:type="pct"/>
            <w:tcBorders>
              <w:top w:val="single" w:sz="6" w:space="0" w:color="auto"/>
              <w:left w:val="single" w:sz="4" w:space="0" w:color="auto"/>
              <w:bottom w:val="single" w:sz="4" w:space="0" w:color="auto"/>
              <w:right w:val="single" w:sz="6" w:space="0" w:color="auto"/>
            </w:tcBorders>
          </w:tcPr>
          <w:p w14:paraId="4FC636E2" w14:textId="77777777" w:rsidR="006E4901" w:rsidRPr="00155B45" w:rsidRDefault="006E4901" w:rsidP="00155B45">
            <w:pPr>
              <w:spacing w:before="0" w:line="252" w:lineRule="auto"/>
              <w:rPr>
                <w:rFonts w:cs="Tahoma"/>
                <w:szCs w:val="22"/>
              </w:rPr>
            </w:pPr>
          </w:p>
          <w:p w14:paraId="02346CCC" w14:textId="77777777" w:rsidR="006E4901" w:rsidRPr="00155B45" w:rsidRDefault="006E4901" w:rsidP="00155B45">
            <w:pPr>
              <w:spacing w:before="0" w:line="252" w:lineRule="auto"/>
              <w:rPr>
                <w:rFonts w:cs="Tahoma"/>
                <w:szCs w:val="22"/>
              </w:rPr>
            </w:pPr>
          </w:p>
        </w:tc>
        <w:tc>
          <w:tcPr>
            <w:tcW w:w="2077" w:type="pct"/>
            <w:gridSpan w:val="2"/>
            <w:tcBorders>
              <w:top w:val="single" w:sz="6" w:space="0" w:color="auto"/>
              <w:left w:val="nil"/>
              <w:bottom w:val="single" w:sz="4" w:space="0" w:color="auto"/>
              <w:right w:val="single" w:sz="6" w:space="0" w:color="auto"/>
            </w:tcBorders>
          </w:tcPr>
          <w:p w14:paraId="303E88C8" w14:textId="77777777" w:rsidR="006E4901" w:rsidRPr="00155B45" w:rsidRDefault="006E4901" w:rsidP="00155B45">
            <w:pPr>
              <w:spacing w:before="0" w:line="252" w:lineRule="auto"/>
              <w:rPr>
                <w:rFonts w:cs="Tahoma"/>
                <w:szCs w:val="22"/>
              </w:rPr>
            </w:pPr>
          </w:p>
        </w:tc>
        <w:tc>
          <w:tcPr>
            <w:tcW w:w="1031" w:type="pct"/>
            <w:tcBorders>
              <w:top w:val="single" w:sz="6" w:space="0" w:color="auto"/>
              <w:left w:val="nil"/>
              <w:bottom w:val="single" w:sz="4" w:space="0" w:color="auto"/>
              <w:right w:val="single" w:sz="6" w:space="0" w:color="auto"/>
            </w:tcBorders>
          </w:tcPr>
          <w:p w14:paraId="6A121CC0" w14:textId="77777777" w:rsidR="006E4901" w:rsidRPr="00155B45" w:rsidRDefault="006E4901" w:rsidP="00155B45">
            <w:pPr>
              <w:spacing w:before="0" w:line="252" w:lineRule="auto"/>
              <w:rPr>
                <w:rFonts w:cs="Tahoma"/>
                <w:szCs w:val="22"/>
              </w:rPr>
            </w:pPr>
          </w:p>
        </w:tc>
        <w:tc>
          <w:tcPr>
            <w:tcW w:w="1025" w:type="pct"/>
            <w:tcBorders>
              <w:top w:val="single" w:sz="6" w:space="0" w:color="auto"/>
              <w:left w:val="nil"/>
              <w:bottom w:val="single" w:sz="4" w:space="0" w:color="auto"/>
              <w:right w:val="single" w:sz="4" w:space="0" w:color="auto"/>
            </w:tcBorders>
          </w:tcPr>
          <w:p w14:paraId="53E5D627" w14:textId="77777777" w:rsidR="006E4901" w:rsidRPr="00155B45" w:rsidRDefault="006E4901" w:rsidP="00155B45">
            <w:pPr>
              <w:spacing w:before="0" w:line="252" w:lineRule="auto"/>
              <w:rPr>
                <w:rFonts w:cs="Tahoma"/>
                <w:szCs w:val="22"/>
              </w:rPr>
            </w:pPr>
          </w:p>
        </w:tc>
      </w:tr>
      <w:tr w:rsidR="006F7047" w:rsidRPr="00072EE8" w14:paraId="62940D7A" w14:textId="77777777" w:rsidTr="00B4549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944" w:type="pct"/>
            <w:gridSpan w:val="3"/>
            <w:tcBorders>
              <w:top w:val="single" w:sz="4" w:space="0" w:color="auto"/>
              <w:left w:val="single" w:sz="4" w:space="0" w:color="auto"/>
              <w:bottom w:val="single" w:sz="4" w:space="0" w:color="auto"/>
              <w:right w:val="single" w:sz="4" w:space="0" w:color="auto"/>
            </w:tcBorders>
            <w:shd w:val="pct10" w:color="auto" w:fill="auto"/>
          </w:tcPr>
          <w:p w14:paraId="72013403" w14:textId="77777777" w:rsidR="006E4901" w:rsidRPr="00155B45" w:rsidRDefault="006E4901" w:rsidP="00155B45">
            <w:pPr>
              <w:spacing w:before="0" w:line="252" w:lineRule="auto"/>
              <w:jc w:val="center"/>
              <w:rPr>
                <w:rFonts w:cs="Tahoma"/>
                <w:b/>
                <w:szCs w:val="22"/>
                <w:lang w:val="el-GR"/>
              </w:rPr>
            </w:pPr>
            <w:r w:rsidRPr="00155B45">
              <w:rPr>
                <w:rFonts w:cs="Tahoma"/>
                <w:b/>
                <w:szCs w:val="22"/>
                <w:lang w:val="el-GR"/>
              </w:rPr>
              <w:t xml:space="preserve">ΚΑΤΗΓΟΡΙΑ ΣΤΕΛΕΧΟΥΣ </w:t>
            </w:r>
          </w:p>
          <w:p w14:paraId="33355A24" w14:textId="77777777" w:rsidR="006E4901" w:rsidRPr="00155B45" w:rsidRDefault="006E4901" w:rsidP="00155B45">
            <w:pPr>
              <w:spacing w:before="0" w:line="252" w:lineRule="auto"/>
              <w:jc w:val="center"/>
              <w:rPr>
                <w:rFonts w:cs="Tahoma"/>
                <w:szCs w:val="22"/>
                <w:lang w:val="el-GR"/>
              </w:rPr>
            </w:pPr>
            <w:r w:rsidRPr="00155B45">
              <w:rPr>
                <w:rFonts w:cs="Tahoma"/>
                <w:szCs w:val="22"/>
                <w:lang w:val="el-GR"/>
              </w:rPr>
              <w:t>(στο προτεινόμενο, από τον υποψήφιο Οικονομικό Φορέα, σχήμα διοίκησης Έργου)</w:t>
            </w:r>
          </w:p>
        </w:tc>
        <w:tc>
          <w:tcPr>
            <w:tcW w:w="2056" w:type="pct"/>
            <w:gridSpan w:val="2"/>
            <w:tcBorders>
              <w:top w:val="single" w:sz="4" w:space="0" w:color="auto"/>
              <w:left w:val="single" w:sz="4" w:space="0" w:color="auto"/>
              <w:bottom w:val="single" w:sz="4" w:space="0" w:color="auto"/>
              <w:right w:val="single" w:sz="4" w:space="0" w:color="auto"/>
            </w:tcBorders>
          </w:tcPr>
          <w:p w14:paraId="20CFE515" w14:textId="77777777" w:rsidR="006E4901" w:rsidRPr="00155B45" w:rsidRDefault="006E4901" w:rsidP="00155B45">
            <w:pPr>
              <w:spacing w:before="0" w:line="252" w:lineRule="auto"/>
              <w:rPr>
                <w:rFonts w:cs="Tahoma"/>
                <w:szCs w:val="22"/>
                <w:lang w:val="el-GR"/>
              </w:rPr>
            </w:pPr>
          </w:p>
        </w:tc>
      </w:tr>
    </w:tbl>
    <w:p w14:paraId="53FF193B" w14:textId="7C77C598" w:rsidR="00571DC2" w:rsidRPr="00155B45" w:rsidRDefault="00571DC2" w:rsidP="00155B45">
      <w:pPr>
        <w:spacing w:before="0" w:line="252" w:lineRule="auto"/>
        <w:rPr>
          <w:rFonts w:cs="Tahoma"/>
          <w:szCs w:val="22"/>
          <w:lang w:val="el-GR"/>
        </w:rPr>
      </w:pPr>
    </w:p>
    <w:p w14:paraId="19E45E45" w14:textId="77777777" w:rsidR="006E4901" w:rsidRPr="00155B45" w:rsidRDefault="006E4901" w:rsidP="00155B45">
      <w:pPr>
        <w:spacing w:before="0" w:line="252" w:lineRule="auto"/>
        <w:rPr>
          <w:rFonts w:cs="Tahoma"/>
          <w:szCs w:val="22"/>
          <w:lang w:val="el-GR"/>
        </w:rPr>
        <w:sectPr w:rsidR="006E4901" w:rsidRPr="00155B45" w:rsidSect="00DF02B0">
          <w:pgSz w:w="11906" w:h="16838"/>
          <w:pgMar w:top="1134" w:right="1134" w:bottom="1134" w:left="1134" w:header="720" w:footer="709" w:gutter="0"/>
          <w:cols w:space="720"/>
          <w:titlePg/>
          <w:docGrid w:linePitch="360"/>
        </w:sectPr>
      </w:pPr>
    </w:p>
    <w:p w14:paraId="7B0C0826" w14:textId="77777777" w:rsidR="006E4901" w:rsidRPr="00155B45" w:rsidRDefault="006E4901" w:rsidP="00155B45">
      <w:pPr>
        <w:spacing w:before="0" w:line="252" w:lineRule="auto"/>
        <w:rPr>
          <w:rFonts w:cs="Tahoma"/>
          <w:i/>
          <w:color w:val="5B9BD5"/>
          <w:szCs w:val="22"/>
          <w:lang w:val="el-GR"/>
        </w:rPr>
      </w:pPr>
    </w:p>
    <w:p w14:paraId="17A19F41" w14:textId="77777777" w:rsidR="006E4901" w:rsidRPr="00155B45" w:rsidRDefault="006E4901" w:rsidP="00155B45">
      <w:pPr>
        <w:spacing w:before="0" w:line="252" w:lineRule="auto"/>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155B45" w14:paraId="4B2BC6A9" w14:textId="77777777" w:rsidTr="008B4966">
        <w:trPr>
          <w:trHeight w:val="567"/>
        </w:trPr>
        <w:tc>
          <w:tcPr>
            <w:tcW w:w="5000" w:type="pct"/>
            <w:shd w:val="pct10" w:color="auto" w:fill="auto"/>
            <w:vAlign w:val="center"/>
          </w:tcPr>
          <w:p w14:paraId="2E67476C" w14:textId="77777777" w:rsidR="006E4901" w:rsidRPr="00155B45" w:rsidRDefault="006E4901" w:rsidP="00155B45">
            <w:pPr>
              <w:spacing w:before="0" w:line="252" w:lineRule="auto"/>
              <w:jc w:val="center"/>
              <w:rPr>
                <w:rFonts w:cs="Tahoma"/>
                <w:szCs w:val="22"/>
              </w:rPr>
            </w:pPr>
            <w:r w:rsidRPr="00155B45">
              <w:rPr>
                <w:rFonts w:cs="Tahoma"/>
                <w:b/>
                <w:szCs w:val="22"/>
              </w:rPr>
              <w:t>ΕΠΑΓΓΕΛΜΑΤΙΚΗ ΕΜΠΕΙΡΙΑ</w:t>
            </w:r>
          </w:p>
        </w:tc>
      </w:tr>
    </w:tbl>
    <w:p w14:paraId="697125B9" w14:textId="77777777" w:rsidR="006E4901" w:rsidRPr="00155B45" w:rsidRDefault="006E4901" w:rsidP="00155B45">
      <w:pPr>
        <w:spacing w:before="0" w:line="252"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155B45" w14:paraId="61C6D274" w14:textId="77777777" w:rsidTr="008B4966">
        <w:trPr>
          <w:cantSplit/>
        </w:trPr>
        <w:tc>
          <w:tcPr>
            <w:tcW w:w="1315" w:type="pct"/>
            <w:vMerge w:val="restart"/>
            <w:shd w:val="clear" w:color="auto" w:fill="E6E6E6"/>
            <w:vAlign w:val="center"/>
          </w:tcPr>
          <w:p w14:paraId="34C10C5D"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Έργο</w:t>
            </w:r>
            <w:proofErr w:type="spellEnd"/>
          </w:p>
        </w:tc>
        <w:tc>
          <w:tcPr>
            <w:tcW w:w="730" w:type="pct"/>
            <w:vMerge w:val="restart"/>
            <w:shd w:val="clear" w:color="auto" w:fill="E6E6E6"/>
            <w:vAlign w:val="center"/>
          </w:tcPr>
          <w:p w14:paraId="6D0423AC"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Εργοδότης</w:t>
            </w:r>
            <w:proofErr w:type="spellEnd"/>
          </w:p>
        </w:tc>
        <w:tc>
          <w:tcPr>
            <w:tcW w:w="2008" w:type="pct"/>
            <w:vMerge w:val="restart"/>
            <w:shd w:val="clear" w:color="auto" w:fill="E6E6E6"/>
            <w:vAlign w:val="center"/>
          </w:tcPr>
          <w:p w14:paraId="52D98029" w14:textId="77777777" w:rsidR="006E4901" w:rsidRPr="00155B45" w:rsidRDefault="006E4901" w:rsidP="00155B45">
            <w:pPr>
              <w:spacing w:before="0" w:line="252" w:lineRule="auto"/>
              <w:jc w:val="center"/>
              <w:rPr>
                <w:rFonts w:cs="Tahoma"/>
                <w:szCs w:val="22"/>
                <w:lang w:val="el-GR"/>
              </w:rPr>
            </w:pPr>
            <w:r w:rsidRPr="00155B45">
              <w:rPr>
                <w:rFonts w:cs="Tahoma"/>
                <w:b/>
                <w:szCs w:val="22"/>
                <w:lang w:val="el-GR"/>
              </w:rPr>
              <w:t>Θέση</w:t>
            </w:r>
            <w:r w:rsidRPr="00155B45">
              <w:rPr>
                <w:rStyle w:val="ab"/>
                <w:rFonts w:cs="Tahoma"/>
                <w:szCs w:val="22"/>
              </w:rPr>
              <w:footnoteReference w:id="21"/>
            </w:r>
            <w:r w:rsidRPr="00155B45">
              <w:rPr>
                <w:rFonts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155B45" w:rsidRDefault="006E4901" w:rsidP="00155B45">
            <w:pPr>
              <w:spacing w:before="0" w:line="252" w:lineRule="auto"/>
              <w:jc w:val="center"/>
              <w:rPr>
                <w:rFonts w:cs="Tahoma"/>
                <w:b/>
                <w:szCs w:val="22"/>
              </w:rPr>
            </w:pPr>
            <w:r w:rsidRPr="00155B45">
              <w:rPr>
                <w:rFonts w:cs="Tahoma"/>
                <w:b/>
                <w:szCs w:val="22"/>
              </w:rPr>
              <w:t>Απα</w:t>
            </w:r>
            <w:proofErr w:type="spellStart"/>
            <w:r w:rsidRPr="00155B45">
              <w:rPr>
                <w:rFonts w:cs="Tahoma"/>
                <w:b/>
                <w:szCs w:val="22"/>
              </w:rPr>
              <w:t>σχόληση</w:t>
            </w:r>
            <w:proofErr w:type="spellEnd"/>
            <w:r w:rsidRPr="00155B45">
              <w:rPr>
                <w:rFonts w:cs="Tahoma"/>
                <w:b/>
                <w:szCs w:val="22"/>
              </w:rPr>
              <w:t xml:space="preserve"> </w:t>
            </w:r>
            <w:proofErr w:type="spellStart"/>
            <w:r w:rsidRPr="00155B45">
              <w:rPr>
                <w:rFonts w:cs="Tahoma"/>
                <w:b/>
                <w:szCs w:val="22"/>
              </w:rPr>
              <w:t>στο</w:t>
            </w:r>
            <w:proofErr w:type="spellEnd"/>
            <w:r w:rsidRPr="00155B45">
              <w:rPr>
                <w:rFonts w:cs="Tahoma"/>
                <w:b/>
                <w:szCs w:val="22"/>
              </w:rPr>
              <w:t xml:space="preserve"> </w:t>
            </w:r>
            <w:proofErr w:type="spellStart"/>
            <w:r w:rsidRPr="00155B45">
              <w:rPr>
                <w:rFonts w:cs="Tahoma"/>
                <w:b/>
                <w:szCs w:val="22"/>
              </w:rPr>
              <w:t>Έργο</w:t>
            </w:r>
            <w:proofErr w:type="spellEnd"/>
          </w:p>
        </w:tc>
      </w:tr>
      <w:tr w:rsidR="006E4901" w:rsidRPr="00155B45" w14:paraId="35000F9D" w14:textId="77777777" w:rsidTr="008B4966">
        <w:trPr>
          <w:cantSplit/>
        </w:trPr>
        <w:tc>
          <w:tcPr>
            <w:tcW w:w="1315" w:type="pct"/>
            <w:vMerge/>
            <w:shd w:val="clear" w:color="auto" w:fill="E6E6E6"/>
            <w:vAlign w:val="center"/>
          </w:tcPr>
          <w:p w14:paraId="238486E1" w14:textId="77777777" w:rsidR="006E4901" w:rsidRPr="00155B45" w:rsidRDefault="006E4901" w:rsidP="00155B45">
            <w:pPr>
              <w:spacing w:before="0" w:line="252" w:lineRule="auto"/>
              <w:jc w:val="left"/>
              <w:rPr>
                <w:rFonts w:cs="Tahoma"/>
                <w:b/>
                <w:szCs w:val="22"/>
              </w:rPr>
            </w:pPr>
          </w:p>
        </w:tc>
        <w:tc>
          <w:tcPr>
            <w:tcW w:w="730" w:type="pct"/>
            <w:vMerge/>
            <w:shd w:val="clear" w:color="auto" w:fill="E6E6E6"/>
            <w:vAlign w:val="center"/>
          </w:tcPr>
          <w:p w14:paraId="2E373E4E" w14:textId="77777777" w:rsidR="006E4901" w:rsidRPr="00155B45" w:rsidRDefault="006E4901" w:rsidP="00155B45">
            <w:pPr>
              <w:spacing w:before="0" w:line="252" w:lineRule="auto"/>
              <w:jc w:val="left"/>
              <w:rPr>
                <w:rFonts w:cs="Tahoma"/>
                <w:b/>
                <w:szCs w:val="22"/>
              </w:rPr>
            </w:pPr>
          </w:p>
        </w:tc>
        <w:tc>
          <w:tcPr>
            <w:tcW w:w="2008" w:type="pct"/>
            <w:vMerge/>
            <w:shd w:val="clear" w:color="auto" w:fill="E6E6E6"/>
            <w:vAlign w:val="center"/>
          </w:tcPr>
          <w:p w14:paraId="185E04A4" w14:textId="77777777" w:rsidR="006E4901" w:rsidRPr="00155B45" w:rsidRDefault="006E4901" w:rsidP="00155B45">
            <w:pPr>
              <w:spacing w:before="0" w:line="252" w:lineRule="auto"/>
              <w:jc w:val="left"/>
              <w:rPr>
                <w:rFonts w:cs="Tahoma"/>
                <w:b/>
                <w:szCs w:val="22"/>
              </w:rPr>
            </w:pPr>
          </w:p>
        </w:tc>
        <w:tc>
          <w:tcPr>
            <w:tcW w:w="548" w:type="pct"/>
            <w:shd w:val="clear" w:color="auto" w:fill="E6E6E6"/>
            <w:vAlign w:val="center"/>
          </w:tcPr>
          <w:p w14:paraId="69E4B3EF"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Περίοδος</w:t>
            </w:r>
            <w:proofErr w:type="spellEnd"/>
          </w:p>
          <w:p w14:paraId="05D7C60C" w14:textId="77777777" w:rsidR="006E4901" w:rsidRPr="00155B45" w:rsidRDefault="006E4901" w:rsidP="00155B45">
            <w:pPr>
              <w:spacing w:before="0" w:line="252" w:lineRule="auto"/>
              <w:jc w:val="center"/>
              <w:rPr>
                <w:rFonts w:cs="Tahoma"/>
                <w:b/>
                <w:szCs w:val="22"/>
              </w:rPr>
            </w:pPr>
            <w:r w:rsidRPr="00155B45">
              <w:rPr>
                <w:rFonts w:cs="Tahoma"/>
                <w:szCs w:val="22"/>
              </w:rPr>
              <w:t xml:space="preserve">(από </w:t>
            </w:r>
            <w:r w:rsidRPr="00155B45">
              <w:rPr>
                <w:rFonts w:cs="Tahoma"/>
                <w:b/>
                <w:szCs w:val="22"/>
              </w:rPr>
              <w:t>-</w:t>
            </w:r>
            <w:r w:rsidRPr="00155B45">
              <w:rPr>
                <w:rFonts w:cs="Tahoma"/>
                <w:szCs w:val="22"/>
              </w:rPr>
              <w:t xml:space="preserve"> </w:t>
            </w:r>
            <w:proofErr w:type="spellStart"/>
            <w:r w:rsidRPr="00155B45">
              <w:rPr>
                <w:rFonts w:cs="Tahoma"/>
                <w:szCs w:val="22"/>
              </w:rPr>
              <w:t>έως</w:t>
            </w:r>
            <w:proofErr w:type="spellEnd"/>
            <w:r w:rsidRPr="00155B45">
              <w:rPr>
                <w:rFonts w:cs="Tahoma"/>
                <w:szCs w:val="22"/>
              </w:rPr>
              <w:t>)</w:t>
            </w:r>
          </w:p>
        </w:tc>
        <w:tc>
          <w:tcPr>
            <w:tcW w:w="399" w:type="pct"/>
            <w:shd w:val="clear" w:color="auto" w:fill="E6E6E6"/>
            <w:vAlign w:val="center"/>
          </w:tcPr>
          <w:p w14:paraId="41D57541" w14:textId="77777777" w:rsidR="006E4901" w:rsidRPr="00155B45" w:rsidRDefault="006E4901" w:rsidP="00155B45">
            <w:pPr>
              <w:spacing w:before="0" w:line="252" w:lineRule="auto"/>
              <w:jc w:val="center"/>
              <w:rPr>
                <w:rFonts w:cs="Tahoma"/>
                <w:b/>
                <w:szCs w:val="22"/>
              </w:rPr>
            </w:pPr>
            <w:r w:rsidRPr="00155B45">
              <w:rPr>
                <w:rFonts w:cs="Tahoma"/>
                <w:b/>
                <w:szCs w:val="22"/>
              </w:rPr>
              <w:t>Α/Μ</w:t>
            </w:r>
          </w:p>
        </w:tc>
      </w:tr>
      <w:tr w:rsidR="006E4901" w:rsidRPr="00155B45" w14:paraId="01952693" w14:textId="77777777" w:rsidTr="008B4966">
        <w:tc>
          <w:tcPr>
            <w:tcW w:w="1315" w:type="pct"/>
          </w:tcPr>
          <w:p w14:paraId="5E63BB12" w14:textId="77777777" w:rsidR="006E4901" w:rsidRPr="00155B45" w:rsidRDefault="006E4901" w:rsidP="00155B45">
            <w:pPr>
              <w:spacing w:before="0" w:line="252" w:lineRule="auto"/>
              <w:rPr>
                <w:rFonts w:cs="Tahoma"/>
                <w:szCs w:val="22"/>
              </w:rPr>
            </w:pPr>
          </w:p>
          <w:p w14:paraId="330C94DB" w14:textId="77777777" w:rsidR="006E4901" w:rsidRPr="00155B45" w:rsidRDefault="006E4901" w:rsidP="00155B45">
            <w:pPr>
              <w:spacing w:before="0" w:line="252" w:lineRule="auto"/>
              <w:rPr>
                <w:rFonts w:cs="Tahoma"/>
                <w:szCs w:val="22"/>
              </w:rPr>
            </w:pPr>
          </w:p>
        </w:tc>
        <w:tc>
          <w:tcPr>
            <w:tcW w:w="730" w:type="pct"/>
          </w:tcPr>
          <w:p w14:paraId="04B75DF1" w14:textId="77777777" w:rsidR="006E4901" w:rsidRPr="00155B45" w:rsidRDefault="006E4901" w:rsidP="00155B45">
            <w:pPr>
              <w:spacing w:before="0" w:line="252" w:lineRule="auto"/>
              <w:rPr>
                <w:rFonts w:cs="Tahoma"/>
                <w:szCs w:val="22"/>
              </w:rPr>
            </w:pPr>
          </w:p>
        </w:tc>
        <w:tc>
          <w:tcPr>
            <w:tcW w:w="2008" w:type="pct"/>
          </w:tcPr>
          <w:p w14:paraId="099BABDD" w14:textId="77777777" w:rsidR="006E4901" w:rsidRPr="00155B45" w:rsidRDefault="006E4901" w:rsidP="00155B45">
            <w:pPr>
              <w:spacing w:before="0" w:line="252" w:lineRule="auto"/>
              <w:rPr>
                <w:rFonts w:cs="Tahoma"/>
                <w:szCs w:val="22"/>
              </w:rPr>
            </w:pPr>
          </w:p>
          <w:p w14:paraId="341CF170" w14:textId="77777777" w:rsidR="006E4901" w:rsidRPr="00155B45" w:rsidRDefault="006E4901" w:rsidP="00155B45">
            <w:pPr>
              <w:spacing w:before="0" w:line="252" w:lineRule="auto"/>
              <w:rPr>
                <w:rFonts w:cs="Tahoma"/>
                <w:szCs w:val="22"/>
              </w:rPr>
            </w:pPr>
          </w:p>
          <w:p w14:paraId="55671959" w14:textId="77777777" w:rsidR="006E4901" w:rsidRPr="00155B45" w:rsidRDefault="006E4901" w:rsidP="00155B45">
            <w:pPr>
              <w:spacing w:before="0" w:line="252" w:lineRule="auto"/>
              <w:rPr>
                <w:rFonts w:cs="Tahoma"/>
                <w:szCs w:val="22"/>
              </w:rPr>
            </w:pPr>
          </w:p>
        </w:tc>
        <w:tc>
          <w:tcPr>
            <w:tcW w:w="548" w:type="pct"/>
          </w:tcPr>
          <w:p w14:paraId="6F4445FE"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293E193C" w14:textId="77777777" w:rsidR="006E4901" w:rsidRPr="00155B45" w:rsidRDefault="006E4901" w:rsidP="00155B45">
            <w:pPr>
              <w:spacing w:before="0" w:line="252" w:lineRule="auto"/>
              <w:jc w:val="center"/>
              <w:rPr>
                <w:rFonts w:cs="Tahoma"/>
                <w:szCs w:val="22"/>
              </w:rPr>
            </w:pPr>
            <w:r w:rsidRPr="00155B45">
              <w:rPr>
                <w:rFonts w:cs="Tahoma"/>
                <w:szCs w:val="22"/>
              </w:rPr>
              <w:t>-</w:t>
            </w:r>
          </w:p>
          <w:p w14:paraId="4E5AE54B"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101B4790" w14:textId="77777777" w:rsidR="006E4901" w:rsidRPr="00155B45" w:rsidRDefault="006E4901" w:rsidP="00155B45">
            <w:pPr>
              <w:spacing w:before="0" w:line="252" w:lineRule="auto"/>
              <w:jc w:val="center"/>
              <w:rPr>
                <w:rFonts w:cs="Tahoma"/>
                <w:szCs w:val="22"/>
              </w:rPr>
            </w:pPr>
          </w:p>
        </w:tc>
      </w:tr>
      <w:tr w:rsidR="006E4901" w:rsidRPr="00155B45" w14:paraId="0614468A" w14:textId="77777777" w:rsidTr="008B4966">
        <w:tc>
          <w:tcPr>
            <w:tcW w:w="1315" w:type="pct"/>
          </w:tcPr>
          <w:p w14:paraId="51F57EE9" w14:textId="77777777" w:rsidR="006E4901" w:rsidRPr="00155B45" w:rsidRDefault="006E4901" w:rsidP="00155B45">
            <w:pPr>
              <w:spacing w:before="0" w:line="252" w:lineRule="auto"/>
              <w:rPr>
                <w:rFonts w:cs="Tahoma"/>
                <w:szCs w:val="22"/>
              </w:rPr>
            </w:pPr>
          </w:p>
        </w:tc>
        <w:tc>
          <w:tcPr>
            <w:tcW w:w="730" w:type="pct"/>
          </w:tcPr>
          <w:p w14:paraId="5212A29C" w14:textId="77777777" w:rsidR="006E4901" w:rsidRPr="00155B45" w:rsidRDefault="006E4901" w:rsidP="00155B45">
            <w:pPr>
              <w:spacing w:before="0" w:line="252" w:lineRule="auto"/>
              <w:rPr>
                <w:rFonts w:cs="Tahoma"/>
                <w:szCs w:val="22"/>
              </w:rPr>
            </w:pPr>
          </w:p>
        </w:tc>
        <w:tc>
          <w:tcPr>
            <w:tcW w:w="2008" w:type="pct"/>
          </w:tcPr>
          <w:p w14:paraId="2FF52A8B" w14:textId="77777777" w:rsidR="006E4901" w:rsidRPr="00155B45" w:rsidRDefault="006E4901" w:rsidP="00155B45">
            <w:pPr>
              <w:spacing w:before="0" w:line="252" w:lineRule="auto"/>
              <w:rPr>
                <w:rFonts w:cs="Tahoma"/>
                <w:szCs w:val="22"/>
              </w:rPr>
            </w:pPr>
          </w:p>
        </w:tc>
        <w:tc>
          <w:tcPr>
            <w:tcW w:w="548" w:type="pct"/>
          </w:tcPr>
          <w:p w14:paraId="6B6DD13D"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6F00FA95" w14:textId="77777777" w:rsidR="006E4901" w:rsidRPr="00155B45" w:rsidRDefault="006E4901" w:rsidP="00155B45">
            <w:pPr>
              <w:spacing w:before="0" w:line="252" w:lineRule="auto"/>
              <w:jc w:val="center"/>
              <w:rPr>
                <w:rFonts w:cs="Tahoma"/>
                <w:szCs w:val="22"/>
              </w:rPr>
            </w:pPr>
            <w:r w:rsidRPr="00155B45">
              <w:rPr>
                <w:rFonts w:cs="Tahoma"/>
                <w:szCs w:val="22"/>
              </w:rPr>
              <w:t>-</w:t>
            </w:r>
          </w:p>
          <w:p w14:paraId="139A15DA"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1944F914" w14:textId="77777777" w:rsidR="006E4901" w:rsidRPr="00155B45" w:rsidRDefault="006E4901" w:rsidP="00155B45">
            <w:pPr>
              <w:spacing w:before="0" w:line="252" w:lineRule="auto"/>
              <w:jc w:val="center"/>
              <w:rPr>
                <w:rFonts w:cs="Tahoma"/>
                <w:szCs w:val="22"/>
              </w:rPr>
            </w:pPr>
          </w:p>
        </w:tc>
      </w:tr>
      <w:tr w:rsidR="006E4901" w:rsidRPr="00155B45" w14:paraId="20B96BB8" w14:textId="77777777" w:rsidTr="008B4966">
        <w:tc>
          <w:tcPr>
            <w:tcW w:w="1315" w:type="pct"/>
          </w:tcPr>
          <w:p w14:paraId="52E2E08B" w14:textId="77777777" w:rsidR="006E4901" w:rsidRPr="00155B45" w:rsidRDefault="006E4901" w:rsidP="00155B45">
            <w:pPr>
              <w:spacing w:before="0" w:line="252" w:lineRule="auto"/>
              <w:rPr>
                <w:rFonts w:cs="Tahoma"/>
                <w:szCs w:val="22"/>
              </w:rPr>
            </w:pPr>
          </w:p>
        </w:tc>
        <w:tc>
          <w:tcPr>
            <w:tcW w:w="730" w:type="pct"/>
          </w:tcPr>
          <w:p w14:paraId="64CD081D" w14:textId="77777777" w:rsidR="006E4901" w:rsidRPr="00155B45" w:rsidRDefault="006E4901" w:rsidP="00155B45">
            <w:pPr>
              <w:spacing w:before="0" w:line="252" w:lineRule="auto"/>
              <w:rPr>
                <w:rFonts w:cs="Tahoma"/>
                <w:szCs w:val="22"/>
              </w:rPr>
            </w:pPr>
          </w:p>
        </w:tc>
        <w:tc>
          <w:tcPr>
            <w:tcW w:w="2008" w:type="pct"/>
          </w:tcPr>
          <w:p w14:paraId="28BD35A6" w14:textId="77777777" w:rsidR="006E4901" w:rsidRPr="00155B45" w:rsidRDefault="006E4901" w:rsidP="00155B45">
            <w:pPr>
              <w:spacing w:before="0" w:line="252" w:lineRule="auto"/>
              <w:rPr>
                <w:rFonts w:cs="Tahoma"/>
                <w:szCs w:val="22"/>
              </w:rPr>
            </w:pPr>
          </w:p>
        </w:tc>
        <w:tc>
          <w:tcPr>
            <w:tcW w:w="548" w:type="pct"/>
          </w:tcPr>
          <w:p w14:paraId="7DBFF778"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4885B273" w14:textId="77777777" w:rsidR="006E4901" w:rsidRPr="00155B45" w:rsidRDefault="006E4901" w:rsidP="00155B45">
            <w:pPr>
              <w:spacing w:before="0" w:line="252" w:lineRule="auto"/>
              <w:jc w:val="center"/>
              <w:rPr>
                <w:rFonts w:cs="Tahoma"/>
                <w:szCs w:val="22"/>
              </w:rPr>
            </w:pPr>
            <w:r w:rsidRPr="00155B45">
              <w:rPr>
                <w:rFonts w:cs="Tahoma"/>
                <w:szCs w:val="22"/>
              </w:rPr>
              <w:t>-</w:t>
            </w:r>
          </w:p>
          <w:p w14:paraId="4C1BC95B"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61089142" w14:textId="77777777" w:rsidR="006E4901" w:rsidRPr="00155B45" w:rsidRDefault="006E4901" w:rsidP="00155B45">
            <w:pPr>
              <w:spacing w:before="0" w:line="252" w:lineRule="auto"/>
              <w:jc w:val="center"/>
              <w:rPr>
                <w:rFonts w:cs="Tahoma"/>
                <w:szCs w:val="22"/>
              </w:rPr>
            </w:pPr>
          </w:p>
        </w:tc>
      </w:tr>
    </w:tbl>
    <w:p w14:paraId="0466240D" w14:textId="77777777" w:rsidR="006E4901" w:rsidRPr="00155B45" w:rsidRDefault="006E4901" w:rsidP="00155B45">
      <w:pPr>
        <w:spacing w:before="0" w:line="252" w:lineRule="auto"/>
        <w:rPr>
          <w:rFonts w:cs="Tahoma"/>
          <w:szCs w:val="22"/>
        </w:rPr>
        <w:sectPr w:rsidR="006E4901" w:rsidRPr="00155B45" w:rsidSect="00DF02B0">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53165C1D" w14:textId="46F09617" w:rsidR="00C93CF5" w:rsidRPr="00155B45" w:rsidRDefault="009410CB" w:rsidP="00155B45">
      <w:pPr>
        <w:pStyle w:val="2"/>
        <w:spacing w:before="0" w:after="120" w:line="252" w:lineRule="auto"/>
        <w:rPr>
          <w:rFonts w:ascii="Tahoma" w:hAnsi="Tahoma" w:cs="Tahoma"/>
          <w:sz w:val="22"/>
          <w:lang w:val="el-GR"/>
        </w:rPr>
      </w:pPr>
      <w:bookmarkStart w:id="330" w:name="_Ref510087097"/>
      <w:bookmarkStart w:id="331" w:name="_Ref40980475"/>
      <w:bookmarkStart w:id="332" w:name="_Toc43378518"/>
      <w:r w:rsidRPr="00155B45">
        <w:rPr>
          <w:rFonts w:ascii="Tahoma" w:hAnsi="Tahoma" w:cs="Tahoma"/>
          <w:sz w:val="22"/>
          <w:lang w:val="el-GR"/>
        </w:rPr>
        <w:lastRenderedPageBreak/>
        <w:t xml:space="preserve"> </w:t>
      </w:r>
      <w:bookmarkStart w:id="333" w:name="_Toc76119020"/>
      <w:r w:rsidR="003355E7" w:rsidRPr="00155B45">
        <w:rPr>
          <w:rFonts w:ascii="Tahoma" w:hAnsi="Tahoma" w:cs="Tahoma"/>
          <w:sz w:val="22"/>
          <w:lang w:val="el-GR"/>
        </w:rPr>
        <w:t xml:space="preserve">ΠΑΡΑΡΤΗΜΑ </w:t>
      </w:r>
      <w:r w:rsidR="009F30A6" w:rsidRPr="00155B45">
        <w:rPr>
          <w:rFonts w:ascii="Tahoma" w:hAnsi="Tahoma" w:cs="Tahoma"/>
          <w:sz w:val="22"/>
          <w:lang w:val="el-GR"/>
        </w:rPr>
        <w:t>Ι</w:t>
      </w:r>
      <w:r w:rsidR="003355E7" w:rsidRPr="00155B45">
        <w:rPr>
          <w:rFonts w:ascii="Tahoma" w:hAnsi="Tahoma" w:cs="Tahoma"/>
          <w:sz w:val="22"/>
        </w:rPr>
        <w:t>V</w:t>
      </w:r>
      <w:r w:rsidR="003355E7" w:rsidRPr="00155B45">
        <w:rPr>
          <w:rFonts w:ascii="Tahoma" w:hAnsi="Tahoma" w:cs="Tahoma"/>
          <w:sz w:val="22"/>
          <w:lang w:val="el-GR"/>
        </w:rPr>
        <w:t xml:space="preserve"> – Υπόδειγμα Τεχνικής Προσφοράς</w:t>
      </w:r>
      <w:bookmarkEnd w:id="330"/>
      <w:bookmarkEnd w:id="331"/>
      <w:bookmarkEnd w:id="332"/>
      <w:bookmarkEnd w:id="333"/>
      <w:r w:rsidR="003355E7" w:rsidRPr="00155B45">
        <w:rPr>
          <w:rFonts w:ascii="Tahoma" w:hAnsi="Tahoma" w:cs="Tahoma"/>
          <w:sz w:val="22"/>
          <w:lang w:val="el-GR"/>
        </w:rPr>
        <w:t xml:space="preserve"> </w:t>
      </w:r>
    </w:p>
    <w:p w14:paraId="5F19EF4F" w14:textId="00FE8C16" w:rsidR="00D30E31" w:rsidRPr="00155B45" w:rsidRDefault="00D30E31" w:rsidP="00155B45">
      <w:pPr>
        <w:spacing w:before="0" w:line="252" w:lineRule="auto"/>
        <w:rPr>
          <w:rFonts w:cs="Tahoma"/>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811"/>
        <w:gridCol w:w="2971"/>
      </w:tblGrid>
      <w:tr w:rsidR="00D30E31" w:rsidRPr="00155B45" w14:paraId="27334833" w14:textId="77777777" w:rsidTr="00D30E31">
        <w:trPr>
          <w:trHeight w:val="595"/>
          <w:jc w:val="center"/>
        </w:trPr>
        <w:tc>
          <w:tcPr>
            <w:tcW w:w="5000" w:type="pct"/>
            <w:gridSpan w:val="3"/>
            <w:shd w:val="clear" w:color="auto" w:fill="D9D9D9" w:themeFill="background1" w:themeFillShade="D9"/>
            <w:vAlign w:val="center"/>
          </w:tcPr>
          <w:p w14:paraId="3FBBEB00" w14:textId="0A8E7E7C" w:rsidR="00D30E31" w:rsidRPr="00155B45" w:rsidRDefault="00D30E31" w:rsidP="00155B45">
            <w:pPr>
              <w:numPr>
                <w:ilvl w:val="12"/>
                <w:numId w:val="0"/>
              </w:numPr>
              <w:spacing w:before="0" w:line="252" w:lineRule="auto"/>
              <w:jc w:val="left"/>
              <w:rPr>
                <w:rFonts w:cs="Tahoma"/>
                <w:b/>
                <w:szCs w:val="22"/>
                <w:lang w:val="el-GR"/>
              </w:rPr>
            </w:pPr>
            <w:r w:rsidRPr="00155B45">
              <w:rPr>
                <w:rFonts w:cs="Tahoma"/>
                <w:b/>
                <w:szCs w:val="22"/>
                <w:lang w:val="el-GR"/>
              </w:rPr>
              <w:t xml:space="preserve">Περιεχόμενα Τεχνικής Προσφοράς </w:t>
            </w:r>
          </w:p>
        </w:tc>
      </w:tr>
      <w:tr w:rsidR="00D30E31" w:rsidRPr="00155B45" w14:paraId="5517DFA6" w14:textId="77777777" w:rsidTr="007F2928">
        <w:trPr>
          <w:trHeight w:val="116"/>
          <w:jc w:val="center"/>
        </w:trPr>
        <w:tc>
          <w:tcPr>
            <w:tcW w:w="439" w:type="pct"/>
            <w:shd w:val="clear" w:color="auto" w:fill="D9D9D9" w:themeFill="background1" w:themeFillShade="D9"/>
            <w:vAlign w:val="center"/>
          </w:tcPr>
          <w:p w14:paraId="7565A743" w14:textId="63F0A001" w:rsidR="00D30E31" w:rsidRPr="00155B45" w:rsidRDefault="00D30E31" w:rsidP="00155B45">
            <w:pPr>
              <w:suppressAutoHyphens w:val="0"/>
              <w:spacing w:before="0" w:line="252" w:lineRule="auto"/>
              <w:jc w:val="center"/>
              <w:rPr>
                <w:rFonts w:cs="Tahoma"/>
                <w:b/>
                <w:szCs w:val="22"/>
                <w:lang w:val="el-GR"/>
              </w:rPr>
            </w:pPr>
            <w:r w:rsidRPr="00155B45">
              <w:rPr>
                <w:rFonts w:cs="Tahoma"/>
                <w:b/>
                <w:szCs w:val="22"/>
              </w:rPr>
              <w:t>Α/Α</w:t>
            </w:r>
          </w:p>
        </w:tc>
        <w:tc>
          <w:tcPr>
            <w:tcW w:w="3018" w:type="pct"/>
            <w:shd w:val="clear" w:color="auto" w:fill="D9D9D9" w:themeFill="background1" w:themeFillShade="D9"/>
            <w:vAlign w:val="center"/>
          </w:tcPr>
          <w:p w14:paraId="57CEB444" w14:textId="5FB504B1" w:rsidR="00D30E31" w:rsidRPr="00155B45" w:rsidRDefault="00D30E31" w:rsidP="00155B45">
            <w:pPr>
              <w:numPr>
                <w:ilvl w:val="12"/>
                <w:numId w:val="0"/>
              </w:numPr>
              <w:spacing w:before="0" w:line="252" w:lineRule="auto"/>
              <w:jc w:val="center"/>
              <w:rPr>
                <w:rFonts w:cs="Tahoma"/>
                <w:b/>
                <w:szCs w:val="22"/>
                <w:lang w:val="el-GR"/>
              </w:rPr>
            </w:pPr>
            <w:proofErr w:type="spellStart"/>
            <w:r w:rsidRPr="00155B45">
              <w:rPr>
                <w:rFonts w:cs="Tahoma"/>
                <w:b/>
                <w:szCs w:val="22"/>
              </w:rPr>
              <w:t>Τίτλος</w:t>
            </w:r>
            <w:proofErr w:type="spellEnd"/>
            <w:r w:rsidRPr="00155B45">
              <w:rPr>
                <w:rFonts w:cs="Tahoma"/>
                <w:b/>
                <w:szCs w:val="22"/>
              </w:rPr>
              <w:t xml:space="preserve"> </w:t>
            </w:r>
            <w:proofErr w:type="spellStart"/>
            <w:r w:rsidRPr="00155B45">
              <w:rPr>
                <w:rFonts w:cs="Tahoma"/>
                <w:b/>
                <w:szCs w:val="22"/>
              </w:rPr>
              <w:t>Ενότητ</w:t>
            </w:r>
            <w:proofErr w:type="spellEnd"/>
            <w:r w:rsidRPr="00155B45">
              <w:rPr>
                <w:rFonts w:cs="Tahoma"/>
                <w:b/>
                <w:szCs w:val="22"/>
              </w:rPr>
              <w:t>ας</w:t>
            </w:r>
          </w:p>
        </w:tc>
        <w:tc>
          <w:tcPr>
            <w:tcW w:w="1543" w:type="pct"/>
            <w:shd w:val="clear" w:color="auto" w:fill="D9D9D9" w:themeFill="background1" w:themeFillShade="D9"/>
            <w:vAlign w:val="center"/>
          </w:tcPr>
          <w:p w14:paraId="3A366D9C" w14:textId="516DEB6D" w:rsidR="00D30E31" w:rsidRPr="00155B45" w:rsidRDefault="00D30E31" w:rsidP="00155B45">
            <w:pPr>
              <w:numPr>
                <w:ilvl w:val="12"/>
                <w:numId w:val="0"/>
              </w:numPr>
              <w:spacing w:before="0" w:line="252" w:lineRule="auto"/>
              <w:jc w:val="center"/>
              <w:rPr>
                <w:rFonts w:cs="Tahoma"/>
                <w:b/>
                <w:szCs w:val="22"/>
                <w:lang w:val="el-GR"/>
              </w:rPr>
            </w:pPr>
            <w:r w:rsidRPr="00155B45">
              <w:rPr>
                <w:rFonts w:cs="Tahoma"/>
                <w:b/>
                <w:szCs w:val="22"/>
                <w:lang w:val="el-GR"/>
              </w:rPr>
              <w:t xml:space="preserve">Σύμφωνα με παραγράφους: </w:t>
            </w:r>
          </w:p>
        </w:tc>
      </w:tr>
      <w:tr w:rsidR="00D30E31" w:rsidRPr="00155B45" w14:paraId="7A7F501F" w14:textId="77777777" w:rsidTr="007F2928">
        <w:trPr>
          <w:trHeight w:val="595"/>
          <w:jc w:val="center"/>
        </w:trPr>
        <w:tc>
          <w:tcPr>
            <w:tcW w:w="439" w:type="pct"/>
            <w:shd w:val="clear" w:color="auto" w:fill="F7CAAC" w:themeFill="accent2" w:themeFillTint="66"/>
          </w:tcPr>
          <w:p w14:paraId="0FEBC550" w14:textId="45A0A31E" w:rsidR="00D30E31" w:rsidRPr="00155B45" w:rsidRDefault="007F2928" w:rsidP="00155B45">
            <w:pPr>
              <w:suppressAutoHyphens w:val="0"/>
              <w:spacing w:before="0" w:line="252" w:lineRule="auto"/>
              <w:jc w:val="center"/>
              <w:rPr>
                <w:rFonts w:cs="Tahoma"/>
                <w:b/>
                <w:szCs w:val="22"/>
                <w:lang w:val="el-GR"/>
              </w:rPr>
            </w:pPr>
            <w:r w:rsidRPr="00155B45">
              <w:rPr>
                <w:rFonts w:cs="Tahoma"/>
                <w:b/>
                <w:szCs w:val="22"/>
                <w:lang w:val="el-GR"/>
              </w:rPr>
              <w:t>1.</w:t>
            </w:r>
            <w:r w:rsidR="00D30E31" w:rsidRPr="00155B45">
              <w:rPr>
                <w:rFonts w:cs="Tahoma"/>
                <w:b/>
                <w:szCs w:val="22"/>
                <w:lang w:val="el-GR"/>
              </w:rPr>
              <w:t xml:space="preserve"> </w:t>
            </w:r>
          </w:p>
        </w:tc>
        <w:tc>
          <w:tcPr>
            <w:tcW w:w="3018" w:type="pct"/>
            <w:shd w:val="clear" w:color="auto" w:fill="F7CAAC" w:themeFill="accent2" w:themeFillTint="66"/>
          </w:tcPr>
          <w:p w14:paraId="62FD5804" w14:textId="70356BAA" w:rsidR="00D30E31" w:rsidRPr="00155B45" w:rsidRDefault="007F2928" w:rsidP="00155B45">
            <w:pPr>
              <w:numPr>
                <w:ilvl w:val="12"/>
                <w:numId w:val="0"/>
              </w:numPr>
              <w:spacing w:before="0" w:line="252" w:lineRule="auto"/>
              <w:jc w:val="left"/>
              <w:rPr>
                <w:rFonts w:cs="Tahoma"/>
                <w:b/>
                <w:szCs w:val="22"/>
                <w:lang w:val="el-GR"/>
              </w:rPr>
            </w:pPr>
            <w:r w:rsidRPr="00155B45">
              <w:rPr>
                <w:rFonts w:cs="Tahoma"/>
                <w:b/>
                <w:szCs w:val="22"/>
                <w:lang w:val="el-GR"/>
              </w:rPr>
              <w:t>Περιγραφή</w:t>
            </w:r>
            <w:r w:rsidR="00D30E31" w:rsidRPr="00155B45">
              <w:rPr>
                <w:rFonts w:cs="Tahoma"/>
                <w:b/>
                <w:szCs w:val="22"/>
                <w:lang w:val="el-GR"/>
              </w:rPr>
              <w:t xml:space="preserve"> Έργου</w:t>
            </w:r>
          </w:p>
        </w:tc>
        <w:tc>
          <w:tcPr>
            <w:tcW w:w="1543" w:type="pct"/>
            <w:shd w:val="clear" w:color="auto" w:fill="F7CAAC" w:themeFill="accent2" w:themeFillTint="66"/>
          </w:tcPr>
          <w:p w14:paraId="5A89FB6C" w14:textId="77777777" w:rsidR="00D30E31" w:rsidRPr="00155B45" w:rsidRDefault="00D30E31" w:rsidP="00155B45">
            <w:pPr>
              <w:numPr>
                <w:ilvl w:val="12"/>
                <w:numId w:val="0"/>
              </w:numPr>
              <w:spacing w:before="0" w:line="252" w:lineRule="auto"/>
              <w:jc w:val="center"/>
              <w:rPr>
                <w:rFonts w:cs="Tahoma"/>
                <w:b/>
                <w:szCs w:val="22"/>
                <w:lang w:val="el-GR"/>
              </w:rPr>
            </w:pPr>
          </w:p>
        </w:tc>
      </w:tr>
      <w:tr w:rsidR="00437A27" w:rsidRPr="00072EE8" w14:paraId="6F7BB3D9" w14:textId="77777777" w:rsidTr="007F2928">
        <w:trPr>
          <w:trHeight w:val="295"/>
          <w:jc w:val="center"/>
        </w:trPr>
        <w:tc>
          <w:tcPr>
            <w:tcW w:w="439" w:type="pct"/>
            <w:shd w:val="clear" w:color="auto" w:fill="auto"/>
            <w:vAlign w:val="center"/>
          </w:tcPr>
          <w:p w14:paraId="0131B911" w14:textId="606B1EB6"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1.1</w:t>
            </w:r>
          </w:p>
        </w:tc>
        <w:tc>
          <w:tcPr>
            <w:tcW w:w="3018" w:type="pct"/>
            <w:shd w:val="clear" w:color="auto" w:fill="auto"/>
            <w:vAlign w:val="center"/>
          </w:tcPr>
          <w:p w14:paraId="6B9561C4" w14:textId="2894CECD" w:rsidR="00437A27" w:rsidRPr="00155B45" w:rsidRDefault="00437A27" w:rsidP="00437A27">
            <w:pPr>
              <w:numPr>
                <w:ilvl w:val="12"/>
                <w:numId w:val="0"/>
              </w:numPr>
              <w:spacing w:before="0" w:line="252" w:lineRule="auto"/>
              <w:jc w:val="left"/>
              <w:rPr>
                <w:rFonts w:cs="Tahoma"/>
                <w:szCs w:val="22"/>
                <w:lang w:val="el-GR"/>
              </w:rPr>
            </w:pPr>
            <w:r w:rsidRPr="00155B45">
              <w:rPr>
                <w:rFonts w:cs="Tahoma"/>
                <w:szCs w:val="22"/>
                <w:lang w:val="el-GR"/>
              </w:rPr>
              <w:t xml:space="preserve">Περιβάλλον Έργου </w:t>
            </w:r>
          </w:p>
        </w:tc>
        <w:tc>
          <w:tcPr>
            <w:tcW w:w="1543" w:type="pct"/>
            <w:shd w:val="clear" w:color="auto" w:fill="auto"/>
            <w:vAlign w:val="center"/>
          </w:tcPr>
          <w:p w14:paraId="0580451F" w14:textId="77777777" w:rsidR="00437A27" w:rsidRPr="0047013C" w:rsidRDefault="00437A27" w:rsidP="00437A27">
            <w:pPr>
              <w:numPr>
                <w:ilvl w:val="12"/>
                <w:numId w:val="0"/>
              </w:numPr>
              <w:spacing w:before="0" w:line="252" w:lineRule="auto"/>
              <w:jc w:val="center"/>
              <w:rPr>
                <w:rFonts w:cs="Tahoma"/>
                <w:szCs w:val="22"/>
                <w:lang w:val="el-GR" w:eastAsia="el-GR"/>
              </w:rPr>
            </w:pPr>
            <w:r w:rsidRPr="0047013C">
              <w:rPr>
                <w:rFonts w:cs="Tahoma"/>
                <w:szCs w:val="22"/>
                <w:lang w:val="el-GR"/>
              </w:rPr>
              <w:t xml:space="preserve">ΠΑΡΑΡΤΗΜΑ Ι </w:t>
            </w:r>
            <w:r>
              <w:rPr>
                <w:rFonts w:cs="Tahoma"/>
                <w:szCs w:val="22"/>
                <w:lang w:val="el-GR"/>
              </w:rPr>
              <w:t xml:space="preserve">– 1.1, 1.2, 1.3 </w:t>
            </w:r>
            <w:r w:rsidRPr="0047013C">
              <w:rPr>
                <w:rFonts w:cs="Tahoma"/>
                <w:szCs w:val="22"/>
                <w:lang w:val="el-GR" w:eastAsia="el-GR"/>
              </w:rPr>
              <w:t xml:space="preserve">(και </w:t>
            </w:r>
            <w:proofErr w:type="spellStart"/>
            <w:r w:rsidRPr="0047013C">
              <w:rPr>
                <w:rFonts w:cs="Tahoma"/>
                <w:szCs w:val="22"/>
                <w:lang w:val="el-GR" w:eastAsia="el-GR"/>
              </w:rPr>
              <w:t>υπο</w:t>
            </w:r>
            <w:proofErr w:type="spellEnd"/>
            <w:r w:rsidRPr="0047013C">
              <w:rPr>
                <w:rFonts w:cs="Tahoma"/>
                <w:szCs w:val="22"/>
                <w:lang w:val="el-GR" w:eastAsia="el-GR"/>
              </w:rPr>
              <w:t>-παράγραφοι)</w:t>
            </w:r>
          </w:p>
          <w:p w14:paraId="63953E16" w14:textId="24E85C41" w:rsidR="00437A27" w:rsidRPr="00E97886" w:rsidRDefault="00437A27" w:rsidP="00437A27">
            <w:pPr>
              <w:numPr>
                <w:ilvl w:val="12"/>
                <w:numId w:val="0"/>
              </w:numPr>
              <w:spacing w:before="0" w:line="252" w:lineRule="auto"/>
              <w:jc w:val="center"/>
              <w:rPr>
                <w:rFonts w:cs="Tahoma"/>
                <w:szCs w:val="22"/>
                <w:highlight w:val="cyan"/>
                <w:lang w:val="el-GR"/>
              </w:rPr>
            </w:pPr>
            <w:r w:rsidRPr="0047013C">
              <w:rPr>
                <w:rFonts w:cs="Tahoma"/>
                <w:szCs w:val="22"/>
                <w:lang w:val="el-GR"/>
              </w:rPr>
              <w:fldChar w:fldCharType="begin"/>
            </w:r>
            <w:r w:rsidRPr="0047013C">
              <w:rPr>
                <w:rFonts w:cs="Tahoma"/>
                <w:szCs w:val="22"/>
                <w:lang w:val="el-GR"/>
              </w:rPr>
              <w:instrText xml:space="preserve"> REF _Ref51667828 \h  \* MERGEFORMAT </w:instrText>
            </w:r>
            <w:r w:rsidRPr="0047013C">
              <w:rPr>
                <w:rFonts w:cs="Tahoma"/>
                <w:szCs w:val="22"/>
                <w:lang w:val="el-GR"/>
              </w:rPr>
            </w:r>
            <w:r w:rsidRPr="0047013C">
              <w:rPr>
                <w:rFonts w:cs="Tahoma"/>
                <w:szCs w:val="22"/>
                <w:lang w:val="el-GR"/>
              </w:rPr>
              <w:fldChar w:fldCharType="separate"/>
            </w:r>
            <w:r w:rsidR="00A504FF" w:rsidRPr="00155B45">
              <w:rPr>
                <w:rFonts w:cs="Tahoma"/>
                <w:lang w:val="el-GR"/>
              </w:rPr>
              <w:t xml:space="preserve">ΠΑΡΑΡΤΗΜΑ </w:t>
            </w:r>
            <w:r w:rsidR="00A504FF" w:rsidRPr="00155B45">
              <w:rPr>
                <w:rFonts w:cs="Tahoma"/>
                <w:lang w:val="en-US"/>
              </w:rPr>
              <w:t>V</w:t>
            </w:r>
            <w:r w:rsidR="00A504FF" w:rsidRPr="00A504FF">
              <w:rPr>
                <w:rFonts w:cs="Tahoma"/>
                <w:lang w:val="el-GR"/>
              </w:rPr>
              <w:t>ΙΙΙ</w:t>
            </w:r>
            <w:r w:rsidR="00A504FF" w:rsidRPr="00155B45">
              <w:rPr>
                <w:rFonts w:cs="Tahoma"/>
                <w:lang w:val="el-GR"/>
              </w:rPr>
              <w:t xml:space="preserve"> – Καταγραφή Διαδικασιών Διευθύνσεων και Τμημάτων </w:t>
            </w:r>
            <w:r w:rsidRPr="0047013C">
              <w:rPr>
                <w:rFonts w:cs="Tahoma"/>
                <w:szCs w:val="22"/>
                <w:lang w:val="el-GR"/>
              </w:rPr>
              <w:fldChar w:fldCharType="end"/>
            </w:r>
          </w:p>
        </w:tc>
      </w:tr>
      <w:tr w:rsidR="00437A27" w:rsidRPr="00072EE8" w14:paraId="624E4BA6" w14:textId="77777777" w:rsidTr="007F2928">
        <w:trPr>
          <w:jc w:val="center"/>
        </w:trPr>
        <w:tc>
          <w:tcPr>
            <w:tcW w:w="439" w:type="pct"/>
            <w:vAlign w:val="center"/>
          </w:tcPr>
          <w:p w14:paraId="11904A15" w14:textId="533C018F"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1.3</w:t>
            </w:r>
          </w:p>
        </w:tc>
        <w:tc>
          <w:tcPr>
            <w:tcW w:w="3018" w:type="pct"/>
            <w:vAlign w:val="center"/>
          </w:tcPr>
          <w:p w14:paraId="6776B748" w14:textId="4C704E2C" w:rsidR="00437A27" w:rsidRPr="00155B45" w:rsidRDefault="00437A27" w:rsidP="00437A27">
            <w:pPr>
              <w:spacing w:before="0" w:line="252" w:lineRule="auto"/>
              <w:jc w:val="left"/>
              <w:rPr>
                <w:rFonts w:cs="Tahoma"/>
                <w:szCs w:val="22"/>
                <w:lang w:val="el-GR"/>
              </w:rPr>
            </w:pPr>
            <w:r w:rsidRPr="00155B45">
              <w:rPr>
                <w:rFonts w:cs="Tahoma"/>
                <w:szCs w:val="22"/>
                <w:lang w:val="el-GR"/>
              </w:rPr>
              <w:t xml:space="preserve">Αντικείμενο Έργου  </w:t>
            </w:r>
          </w:p>
        </w:tc>
        <w:tc>
          <w:tcPr>
            <w:tcW w:w="1543" w:type="pct"/>
            <w:vAlign w:val="center"/>
          </w:tcPr>
          <w:p w14:paraId="71E0A6F2" w14:textId="77777777" w:rsidR="00437A27" w:rsidRDefault="00437A27" w:rsidP="00437A27">
            <w:pPr>
              <w:numPr>
                <w:ilvl w:val="12"/>
                <w:numId w:val="0"/>
              </w:numPr>
              <w:spacing w:before="0" w:line="252" w:lineRule="auto"/>
              <w:jc w:val="center"/>
              <w:rPr>
                <w:rFonts w:cs="Tahoma"/>
                <w:szCs w:val="22"/>
                <w:lang w:val="el-GR"/>
              </w:rPr>
            </w:pPr>
            <w:r w:rsidRPr="0047013C">
              <w:rPr>
                <w:rFonts w:cs="Tahoma"/>
                <w:szCs w:val="22"/>
                <w:lang w:val="el-GR"/>
              </w:rPr>
              <w:t xml:space="preserve">ΠΑΡΑΡΤΗΜΑ Ι - </w:t>
            </w:r>
            <w:r w:rsidRPr="0047013C">
              <w:rPr>
                <w:rFonts w:cs="Tahoma"/>
                <w:szCs w:val="22"/>
                <w:lang w:val="en-US"/>
              </w:rPr>
              <w:fldChar w:fldCharType="begin"/>
            </w:r>
            <w:r w:rsidRPr="0047013C">
              <w:rPr>
                <w:rFonts w:cs="Tahoma"/>
                <w:szCs w:val="22"/>
                <w:lang w:val="el-GR"/>
              </w:rPr>
              <w:instrText xml:space="preserve"> </w:instrText>
            </w:r>
            <w:r w:rsidRPr="0047013C">
              <w:rPr>
                <w:rFonts w:cs="Tahoma"/>
                <w:szCs w:val="22"/>
                <w:lang w:val="en-US"/>
              </w:rPr>
              <w:instrText>REF</w:instrText>
            </w:r>
            <w:r w:rsidRPr="0047013C">
              <w:rPr>
                <w:rFonts w:cs="Tahoma"/>
                <w:szCs w:val="22"/>
                <w:lang w:val="el-GR"/>
              </w:rPr>
              <w:instrText xml:space="preserve"> _</w:instrText>
            </w:r>
            <w:r w:rsidRPr="0047013C">
              <w:rPr>
                <w:rFonts w:cs="Tahoma"/>
                <w:szCs w:val="22"/>
                <w:lang w:val="en-US"/>
              </w:rPr>
              <w:instrText>Ref</w:instrText>
            </w:r>
            <w:r w:rsidRPr="0047013C">
              <w:rPr>
                <w:rFonts w:cs="Tahoma"/>
                <w:szCs w:val="22"/>
                <w:lang w:val="el-GR"/>
              </w:rPr>
              <w:instrText>43373713 \</w:instrText>
            </w:r>
            <w:r w:rsidRPr="0047013C">
              <w:rPr>
                <w:rFonts w:cs="Tahoma"/>
                <w:szCs w:val="22"/>
                <w:lang w:val="en-US"/>
              </w:rPr>
              <w:instrText>n</w:instrText>
            </w:r>
            <w:r w:rsidRPr="0047013C">
              <w:rPr>
                <w:rFonts w:cs="Tahoma"/>
                <w:szCs w:val="22"/>
                <w:lang w:val="el-GR"/>
              </w:rPr>
              <w:instrText xml:space="preserve"> \</w:instrText>
            </w:r>
            <w:r w:rsidRPr="0047013C">
              <w:rPr>
                <w:rFonts w:cs="Tahoma"/>
                <w:szCs w:val="22"/>
                <w:lang w:val="en-US"/>
              </w:rPr>
              <w:instrText>h</w:instrText>
            </w:r>
            <w:r w:rsidRPr="0047013C">
              <w:rPr>
                <w:rFonts w:cs="Tahoma"/>
                <w:szCs w:val="22"/>
                <w:lang w:val="el-GR"/>
              </w:rPr>
              <w:instrText xml:space="preserve">  \* </w:instrText>
            </w:r>
            <w:r w:rsidRPr="0047013C">
              <w:rPr>
                <w:rFonts w:cs="Tahoma"/>
                <w:szCs w:val="22"/>
                <w:lang w:val="en-US"/>
              </w:rPr>
              <w:instrText>MERGEFORMAT</w:instrText>
            </w:r>
            <w:r w:rsidRPr="0047013C">
              <w:rPr>
                <w:rFonts w:cs="Tahoma"/>
                <w:szCs w:val="22"/>
                <w:lang w:val="el-GR"/>
              </w:rPr>
              <w:instrText xml:space="preserve"> </w:instrText>
            </w:r>
            <w:r w:rsidRPr="0047013C">
              <w:rPr>
                <w:rFonts w:cs="Tahoma"/>
                <w:szCs w:val="22"/>
                <w:lang w:val="en-US"/>
              </w:rPr>
            </w:r>
            <w:r w:rsidRPr="0047013C">
              <w:rPr>
                <w:rFonts w:cs="Tahoma"/>
                <w:szCs w:val="22"/>
                <w:lang w:val="en-US"/>
              </w:rPr>
              <w:fldChar w:fldCharType="separate"/>
            </w:r>
            <w:r w:rsidR="00A504FF" w:rsidRPr="00A504FF">
              <w:rPr>
                <w:rFonts w:cs="Tahoma"/>
                <w:szCs w:val="22"/>
                <w:lang w:val="el-GR"/>
              </w:rPr>
              <w:t>1.4</w:t>
            </w:r>
            <w:r w:rsidRPr="0047013C">
              <w:rPr>
                <w:rFonts w:cs="Tahoma"/>
                <w:szCs w:val="22"/>
                <w:lang w:val="en-US"/>
              </w:rPr>
              <w:fldChar w:fldCharType="end"/>
            </w:r>
            <w:r w:rsidRPr="0047013C">
              <w:rPr>
                <w:rFonts w:cs="Tahoma"/>
                <w:szCs w:val="22"/>
                <w:lang w:val="el-GR"/>
              </w:rPr>
              <w:t xml:space="preserve"> </w:t>
            </w:r>
          </w:p>
          <w:p w14:paraId="50623313" w14:textId="52718FCB" w:rsidR="00437A27" w:rsidRPr="00437A27" w:rsidRDefault="00437A27" w:rsidP="00437A27">
            <w:pPr>
              <w:numPr>
                <w:ilvl w:val="12"/>
                <w:numId w:val="0"/>
              </w:numPr>
              <w:spacing w:before="0" w:line="252" w:lineRule="auto"/>
              <w:jc w:val="center"/>
              <w:rPr>
                <w:rFonts w:cs="Tahoma"/>
                <w:szCs w:val="22"/>
                <w:highlight w:val="cyan"/>
                <w:lang w:val="el-GR"/>
              </w:rPr>
            </w:pPr>
            <w:r w:rsidRPr="0047013C">
              <w:rPr>
                <w:rFonts w:cs="Tahoma"/>
                <w:szCs w:val="22"/>
                <w:lang w:val="el-GR" w:eastAsia="el-GR"/>
              </w:rPr>
              <w:t xml:space="preserve">(και </w:t>
            </w:r>
            <w:proofErr w:type="spellStart"/>
            <w:r w:rsidRPr="0047013C">
              <w:rPr>
                <w:rFonts w:cs="Tahoma"/>
                <w:szCs w:val="22"/>
                <w:lang w:val="el-GR" w:eastAsia="el-GR"/>
              </w:rPr>
              <w:t>υπο</w:t>
            </w:r>
            <w:proofErr w:type="spellEnd"/>
            <w:r w:rsidRPr="0047013C">
              <w:rPr>
                <w:rFonts w:cs="Tahoma"/>
                <w:szCs w:val="22"/>
                <w:lang w:val="el-GR" w:eastAsia="el-GR"/>
              </w:rPr>
              <w:t>-παράγραφοι)</w:t>
            </w:r>
          </w:p>
        </w:tc>
      </w:tr>
      <w:tr w:rsidR="00437A27" w:rsidRPr="00155B45" w14:paraId="02CF0523" w14:textId="77777777" w:rsidTr="007F2928">
        <w:trPr>
          <w:jc w:val="center"/>
        </w:trPr>
        <w:tc>
          <w:tcPr>
            <w:tcW w:w="439" w:type="pct"/>
            <w:vAlign w:val="center"/>
          </w:tcPr>
          <w:p w14:paraId="7C451DAD" w14:textId="546DFB64"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1.4</w:t>
            </w:r>
          </w:p>
        </w:tc>
        <w:tc>
          <w:tcPr>
            <w:tcW w:w="3018" w:type="pct"/>
            <w:vAlign w:val="center"/>
          </w:tcPr>
          <w:p w14:paraId="0290662B" w14:textId="4AD42295" w:rsidR="00437A27" w:rsidRPr="00155B45" w:rsidRDefault="00437A27" w:rsidP="00437A27">
            <w:pPr>
              <w:spacing w:before="0" w:line="252" w:lineRule="auto"/>
              <w:jc w:val="left"/>
              <w:rPr>
                <w:rFonts w:cs="Tahoma"/>
                <w:szCs w:val="22"/>
                <w:lang w:val="el-GR"/>
              </w:rPr>
            </w:pPr>
            <w:r w:rsidRPr="00155B45">
              <w:rPr>
                <w:rFonts w:cs="Tahoma"/>
                <w:szCs w:val="22"/>
                <w:lang w:val="el-GR"/>
              </w:rPr>
              <w:t xml:space="preserve">Μεθοδολογία Υλοποίησης Έργου </w:t>
            </w:r>
          </w:p>
        </w:tc>
        <w:tc>
          <w:tcPr>
            <w:tcW w:w="1543" w:type="pct"/>
            <w:vAlign w:val="center"/>
          </w:tcPr>
          <w:p w14:paraId="78AC3DE2" w14:textId="2B7645E7" w:rsidR="00437A27" w:rsidRPr="0047013C" w:rsidRDefault="00437A27" w:rsidP="00437A27">
            <w:pPr>
              <w:numPr>
                <w:ilvl w:val="12"/>
                <w:numId w:val="0"/>
              </w:numPr>
              <w:spacing w:before="0" w:line="252" w:lineRule="auto"/>
              <w:jc w:val="center"/>
              <w:rPr>
                <w:rFonts w:cs="Tahoma"/>
                <w:szCs w:val="22"/>
                <w:highlight w:val="cyan"/>
                <w:lang w:val="en-US"/>
              </w:rPr>
            </w:pPr>
            <w:r w:rsidRPr="0047013C">
              <w:rPr>
                <w:rFonts w:cs="Tahoma"/>
                <w:szCs w:val="22"/>
                <w:lang w:val="el-GR"/>
              </w:rPr>
              <w:t xml:space="preserve">ΠΑΡΑΡΤΗΜΑ Ι - </w:t>
            </w:r>
            <w:r w:rsidRPr="0047013C">
              <w:rPr>
                <w:rFonts w:cs="Tahoma"/>
                <w:szCs w:val="22"/>
                <w:lang w:val="el-GR"/>
              </w:rPr>
              <w:fldChar w:fldCharType="begin"/>
            </w:r>
            <w:r w:rsidRPr="0047013C">
              <w:rPr>
                <w:rFonts w:cs="Tahoma"/>
                <w:szCs w:val="22"/>
                <w:lang w:val="el-GR"/>
              </w:rPr>
              <w:instrText xml:space="preserve"> REF _Ref43452241 \r \h  \* MERGEFORMAT </w:instrText>
            </w:r>
            <w:r w:rsidRPr="0047013C">
              <w:rPr>
                <w:rFonts w:cs="Tahoma"/>
                <w:szCs w:val="22"/>
                <w:lang w:val="el-GR"/>
              </w:rPr>
            </w:r>
            <w:r w:rsidRPr="0047013C">
              <w:rPr>
                <w:rFonts w:cs="Tahoma"/>
                <w:szCs w:val="22"/>
                <w:lang w:val="el-GR"/>
              </w:rPr>
              <w:fldChar w:fldCharType="separate"/>
            </w:r>
            <w:r w:rsidR="00A504FF">
              <w:rPr>
                <w:rFonts w:cs="Tahoma"/>
                <w:szCs w:val="22"/>
                <w:lang w:val="el-GR"/>
              </w:rPr>
              <w:t>1.4.1</w:t>
            </w:r>
            <w:r w:rsidRPr="0047013C">
              <w:rPr>
                <w:rFonts w:cs="Tahoma"/>
                <w:szCs w:val="22"/>
                <w:lang w:val="el-GR"/>
              </w:rPr>
              <w:fldChar w:fldCharType="end"/>
            </w:r>
            <w:r w:rsidRPr="0047013C">
              <w:rPr>
                <w:rFonts w:cs="Tahoma"/>
                <w:szCs w:val="22"/>
                <w:lang w:val="el-GR"/>
              </w:rPr>
              <w:t xml:space="preserve">, </w:t>
            </w:r>
            <w:r w:rsidRPr="0047013C">
              <w:rPr>
                <w:rFonts w:cs="Tahoma"/>
                <w:szCs w:val="22"/>
                <w:lang w:val="el-GR"/>
              </w:rPr>
              <w:fldChar w:fldCharType="begin"/>
            </w:r>
            <w:r w:rsidRPr="0047013C">
              <w:rPr>
                <w:rFonts w:cs="Tahoma"/>
                <w:szCs w:val="22"/>
                <w:lang w:val="el-GR"/>
              </w:rPr>
              <w:instrText xml:space="preserve"> REF _Ref40954036 \r \h  \* MERGEFORMAT </w:instrText>
            </w:r>
            <w:r w:rsidRPr="0047013C">
              <w:rPr>
                <w:rFonts w:cs="Tahoma"/>
                <w:szCs w:val="22"/>
                <w:lang w:val="el-GR"/>
              </w:rPr>
            </w:r>
            <w:r w:rsidRPr="0047013C">
              <w:rPr>
                <w:rFonts w:cs="Tahoma"/>
                <w:szCs w:val="22"/>
                <w:lang w:val="el-GR"/>
              </w:rPr>
              <w:fldChar w:fldCharType="separate"/>
            </w:r>
            <w:r w:rsidR="00A504FF">
              <w:rPr>
                <w:rFonts w:cs="Tahoma"/>
                <w:szCs w:val="22"/>
                <w:lang w:val="el-GR"/>
              </w:rPr>
              <w:t>1.4.2</w:t>
            </w:r>
            <w:r w:rsidRPr="0047013C">
              <w:rPr>
                <w:rFonts w:cs="Tahoma"/>
                <w:szCs w:val="22"/>
                <w:lang w:val="el-GR"/>
              </w:rPr>
              <w:fldChar w:fldCharType="end"/>
            </w:r>
          </w:p>
        </w:tc>
      </w:tr>
      <w:tr w:rsidR="00437A27" w:rsidRPr="00155B45" w14:paraId="62ED6850" w14:textId="77777777" w:rsidTr="007F2928">
        <w:trPr>
          <w:jc w:val="center"/>
        </w:trPr>
        <w:tc>
          <w:tcPr>
            <w:tcW w:w="439" w:type="pct"/>
            <w:shd w:val="clear" w:color="auto" w:fill="F7CAAC" w:themeFill="accent2" w:themeFillTint="66"/>
            <w:vAlign w:val="center"/>
          </w:tcPr>
          <w:p w14:paraId="4353B1A2" w14:textId="4A3661A6"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2.</w:t>
            </w:r>
          </w:p>
        </w:tc>
        <w:tc>
          <w:tcPr>
            <w:tcW w:w="3018" w:type="pct"/>
            <w:shd w:val="clear" w:color="auto" w:fill="F7CAAC" w:themeFill="accent2" w:themeFillTint="66"/>
            <w:vAlign w:val="center"/>
          </w:tcPr>
          <w:p w14:paraId="7CD267EB" w14:textId="5DDB4067" w:rsidR="00437A27" w:rsidRPr="00155B45" w:rsidRDefault="00437A27" w:rsidP="00437A27">
            <w:pPr>
              <w:spacing w:before="0" w:line="252" w:lineRule="auto"/>
              <w:jc w:val="left"/>
              <w:rPr>
                <w:rFonts w:cs="Tahoma"/>
                <w:szCs w:val="22"/>
                <w:lang w:val="el-GR"/>
              </w:rPr>
            </w:pPr>
            <w:r w:rsidRPr="00155B45">
              <w:rPr>
                <w:rFonts w:cs="Tahoma"/>
                <w:b/>
                <w:szCs w:val="22"/>
                <w:lang w:val="el-GR"/>
              </w:rPr>
              <w:t>Σχήμα Διοίκησης Έργου</w:t>
            </w:r>
          </w:p>
        </w:tc>
        <w:tc>
          <w:tcPr>
            <w:tcW w:w="1543" w:type="pct"/>
            <w:shd w:val="clear" w:color="auto" w:fill="F7CAAC" w:themeFill="accent2" w:themeFillTint="66"/>
            <w:vAlign w:val="center"/>
          </w:tcPr>
          <w:p w14:paraId="52E98057" w14:textId="77777777" w:rsidR="00437A27" w:rsidRPr="0047013C" w:rsidRDefault="00437A27" w:rsidP="00437A27">
            <w:pPr>
              <w:numPr>
                <w:ilvl w:val="12"/>
                <w:numId w:val="0"/>
              </w:numPr>
              <w:spacing w:before="0" w:line="252" w:lineRule="auto"/>
              <w:jc w:val="center"/>
              <w:rPr>
                <w:rFonts w:cs="Tahoma"/>
                <w:szCs w:val="22"/>
                <w:highlight w:val="cyan"/>
                <w:lang w:val="en-US"/>
              </w:rPr>
            </w:pPr>
          </w:p>
        </w:tc>
      </w:tr>
      <w:tr w:rsidR="00437A27" w:rsidRPr="00072EE8" w14:paraId="1B0DAE31" w14:textId="77777777" w:rsidTr="007F2928">
        <w:trPr>
          <w:jc w:val="center"/>
        </w:trPr>
        <w:tc>
          <w:tcPr>
            <w:tcW w:w="439" w:type="pct"/>
            <w:vAlign w:val="center"/>
          </w:tcPr>
          <w:p w14:paraId="087F1182" w14:textId="020A51CE" w:rsidR="00437A27" w:rsidRPr="00155B45" w:rsidRDefault="00437A27" w:rsidP="00437A27">
            <w:pPr>
              <w:suppressAutoHyphens w:val="0"/>
              <w:spacing w:before="0" w:line="252" w:lineRule="auto"/>
              <w:ind w:left="142"/>
              <w:jc w:val="center"/>
              <w:rPr>
                <w:rFonts w:cs="Tahoma"/>
                <w:b/>
                <w:szCs w:val="22"/>
                <w:lang w:val="el-GR"/>
              </w:rPr>
            </w:pPr>
            <w:r w:rsidRPr="00155B45">
              <w:rPr>
                <w:rFonts w:cs="Tahoma"/>
                <w:b/>
                <w:szCs w:val="22"/>
                <w:lang w:val="el-GR"/>
              </w:rPr>
              <w:t>2.1</w:t>
            </w:r>
          </w:p>
        </w:tc>
        <w:tc>
          <w:tcPr>
            <w:tcW w:w="3018" w:type="pct"/>
            <w:vAlign w:val="center"/>
          </w:tcPr>
          <w:p w14:paraId="0DCF52DD" w14:textId="1F2FA9EE" w:rsidR="00437A27" w:rsidRPr="00155B45" w:rsidRDefault="00437A27" w:rsidP="00437A27">
            <w:pPr>
              <w:numPr>
                <w:ilvl w:val="12"/>
                <w:numId w:val="0"/>
              </w:numPr>
              <w:spacing w:before="0" w:line="252" w:lineRule="auto"/>
              <w:rPr>
                <w:rFonts w:cs="Tahoma"/>
                <w:szCs w:val="22"/>
                <w:lang w:val="el-GR"/>
              </w:rPr>
            </w:pPr>
            <w:r w:rsidRPr="00155B45">
              <w:rPr>
                <w:rFonts w:cs="Tahoma"/>
                <w:szCs w:val="22"/>
                <w:lang w:val="el-GR"/>
              </w:rPr>
              <w:t>Δομή, Οργάνωση και Λειτουργία Ομάδας Έργου</w:t>
            </w:r>
          </w:p>
        </w:tc>
        <w:tc>
          <w:tcPr>
            <w:tcW w:w="1543" w:type="pct"/>
          </w:tcPr>
          <w:p w14:paraId="5F2EA21A" w14:textId="7204D5F9" w:rsidR="00437A27" w:rsidRPr="0047013C" w:rsidRDefault="00437A27" w:rsidP="00437A27">
            <w:pPr>
              <w:numPr>
                <w:ilvl w:val="12"/>
                <w:numId w:val="0"/>
              </w:numPr>
              <w:spacing w:before="0" w:line="252" w:lineRule="auto"/>
              <w:jc w:val="center"/>
              <w:rPr>
                <w:rFonts w:cs="Tahoma"/>
                <w:szCs w:val="22"/>
                <w:highlight w:val="cyan"/>
                <w:lang w:val="el-GR"/>
              </w:rPr>
            </w:pPr>
            <w:r w:rsidRPr="0047013C">
              <w:rPr>
                <w:rFonts w:cs="Tahoma"/>
                <w:szCs w:val="22"/>
                <w:lang w:val="el-GR"/>
              </w:rPr>
              <w:t xml:space="preserve">ΠΑΡΑΡΤΗΜΑ Ι - </w:t>
            </w:r>
            <w:r w:rsidRPr="0047013C">
              <w:rPr>
                <w:rFonts w:cs="Tahoma"/>
                <w:szCs w:val="22"/>
                <w:lang w:val="el-GR" w:eastAsia="el-GR"/>
              </w:rPr>
              <w:fldChar w:fldCharType="begin"/>
            </w:r>
            <w:r w:rsidRPr="0047013C">
              <w:rPr>
                <w:rFonts w:cs="Tahoma"/>
                <w:szCs w:val="22"/>
                <w:lang w:val="el-GR" w:eastAsia="el-GR"/>
              </w:rPr>
              <w:instrText xml:space="preserve"> REF _Ref43375079 \n \h  \* MERGEFORMAT </w:instrText>
            </w:r>
            <w:r w:rsidRPr="0047013C">
              <w:rPr>
                <w:rFonts w:cs="Tahoma"/>
                <w:szCs w:val="22"/>
                <w:lang w:val="el-GR" w:eastAsia="el-GR"/>
              </w:rPr>
            </w:r>
            <w:r w:rsidRPr="0047013C">
              <w:rPr>
                <w:rFonts w:cs="Tahoma"/>
                <w:szCs w:val="22"/>
                <w:lang w:val="el-GR" w:eastAsia="el-GR"/>
              </w:rPr>
              <w:fldChar w:fldCharType="separate"/>
            </w:r>
            <w:r w:rsidR="00A504FF">
              <w:rPr>
                <w:rFonts w:cs="Tahoma"/>
                <w:szCs w:val="22"/>
                <w:lang w:val="el-GR" w:eastAsia="el-GR"/>
              </w:rPr>
              <w:t>1.5</w:t>
            </w:r>
            <w:r w:rsidRPr="0047013C">
              <w:rPr>
                <w:rFonts w:cs="Tahoma"/>
                <w:szCs w:val="22"/>
                <w:lang w:val="el-GR" w:eastAsia="el-GR"/>
              </w:rPr>
              <w:fldChar w:fldCharType="end"/>
            </w:r>
            <w:r w:rsidRPr="0047013C">
              <w:rPr>
                <w:rFonts w:cs="Tahoma"/>
                <w:szCs w:val="22"/>
                <w:lang w:val="el-GR" w:eastAsia="el-GR"/>
              </w:rPr>
              <w:t xml:space="preserve"> (και </w:t>
            </w:r>
            <w:proofErr w:type="spellStart"/>
            <w:r w:rsidRPr="0047013C">
              <w:rPr>
                <w:rFonts w:cs="Tahoma"/>
                <w:szCs w:val="22"/>
                <w:lang w:val="el-GR" w:eastAsia="el-GR"/>
              </w:rPr>
              <w:t>υπο</w:t>
            </w:r>
            <w:proofErr w:type="spellEnd"/>
            <w:r w:rsidRPr="0047013C">
              <w:rPr>
                <w:rFonts w:cs="Tahoma"/>
                <w:szCs w:val="22"/>
                <w:lang w:val="el-GR" w:eastAsia="el-GR"/>
              </w:rPr>
              <w:t>-παράγραφοι)</w:t>
            </w:r>
          </w:p>
        </w:tc>
      </w:tr>
      <w:tr w:rsidR="00437A27" w:rsidRPr="00155B45" w14:paraId="0595647D" w14:textId="77777777" w:rsidTr="007F2928">
        <w:trPr>
          <w:jc w:val="center"/>
        </w:trPr>
        <w:tc>
          <w:tcPr>
            <w:tcW w:w="439" w:type="pct"/>
            <w:vAlign w:val="center"/>
          </w:tcPr>
          <w:p w14:paraId="76E0531B" w14:textId="2D2E9BB9" w:rsidR="00437A27" w:rsidRPr="00155B45" w:rsidRDefault="00437A27" w:rsidP="00437A27">
            <w:pPr>
              <w:suppressAutoHyphens w:val="0"/>
              <w:spacing w:before="0" w:line="252" w:lineRule="auto"/>
              <w:ind w:left="142"/>
              <w:jc w:val="center"/>
              <w:rPr>
                <w:rFonts w:cs="Tahoma"/>
                <w:b/>
                <w:szCs w:val="22"/>
                <w:lang w:val="el-GR"/>
              </w:rPr>
            </w:pPr>
            <w:r w:rsidRPr="00155B45">
              <w:rPr>
                <w:rFonts w:cs="Tahoma"/>
                <w:b/>
                <w:szCs w:val="22"/>
                <w:lang w:val="el-GR"/>
              </w:rPr>
              <w:t>2.2</w:t>
            </w:r>
          </w:p>
        </w:tc>
        <w:tc>
          <w:tcPr>
            <w:tcW w:w="3018" w:type="pct"/>
            <w:vAlign w:val="center"/>
          </w:tcPr>
          <w:p w14:paraId="16E133B0" w14:textId="77777777" w:rsidR="00437A27" w:rsidRPr="00155B45" w:rsidRDefault="00437A27" w:rsidP="00437A27">
            <w:pPr>
              <w:numPr>
                <w:ilvl w:val="12"/>
                <w:numId w:val="0"/>
              </w:numPr>
              <w:spacing w:before="0" w:line="252" w:lineRule="auto"/>
              <w:rPr>
                <w:rFonts w:cs="Tahoma"/>
                <w:szCs w:val="22"/>
                <w:lang w:val="el-GR"/>
              </w:rPr>
            </w:pPr>
            <w:r w:rsidRPr="00155B45">
              <w:rPr>
                <w:rFonts w:cs="Tahoma"/>
                <w:szCs w:val="22"/>
                <w:lang w:val="el-GR"/>
              </w:rPr>
              <w:t>Μεθοδολογία Διοίκησης και Διασφάλισης Ποιότητας</w:t>
            </w:r>
          </w:p>
        </w:tc>
        <w:tc>
          <w:tcPr>
            <w:tcW w:w="1543" w:type="pct"/>
          </w:tcPr>
          <w:p w14:paraId="0E058A40" w14:textId="773F67CB" w:rsidR="00437A27" w:rsidRPr="0047013C" w:rsidRDefault="00437A27" w:rsidP="00437A27">
            <w:pPr>
              <w:numPr>
                <w:ilvl w:val="12"/>
                <w:numId w:val="0"/>
              </w:numPr>
              <w:spacing w:before="0" w:line="252" w:lineRule="auto"/>
              <w:jc w:val="center"/>
              <w:rPr>
                <w:rFonts w:cs="Tahoma"/>
                <w:szCs w:val="22"/>
                <w:highlight w:val="cyan"/>
                <w:lang w:val="en-US"/>
              </w:rPr>
            </w:pPr>
            <w:r w:rsidRPr="0047013C">
              <w:rPr>
                <w:rFonts w:cs="Tahoma"/>
                <w:szCs w:val="22"/>
                <w:lang w:val="el-GR"/>
              </w:rPr>
              <w:t xml:space="preserve">ΠΑΡΑΡΤΗΜΑ Ι - </w:t>
            </w:r>
            <w:r w:rsidRPr="0047013C">
              <w:rPr>
                <w:rFonts w:cs="Tahoma"/>
                <w:szCs w:val="22"/>
                <w:lang w:val="el-GR"/>
              </w:rPr>
              <w:fldChar w:fldCharType="begin"/>
            </w:r>
            <w:r w:rsidRPr="0047013C">
              <w:rPr>
                <w:rFonts w:cs="Tahoma"/>
                <w:szCs w:val="22"/>
                <w:lang w:val="el-GR"/>
              </w:rPr>
              <w:instrText xml:space="preserve"> REF _Ref43375088 \n \h  \* MERGEFORMAT </w:instrText>
            </w:r>
            <w:r w:rsidRPr="0047013C">
              <w:rPr>
                <w:rFonts w:cs="Tahoma"/>
                <w:szCs w:val="22"/>
                <w:lang w:val="el-GR"/>
              </w:rPr>
            </w:r>
            <w:r w:rsidRPr="0047013C">
              <w:rPr>
                <w:rFonts w:cs="Tahoma"/>
                <w:szCs w:val="22"/>
                <w:lang w:val="el-GR"/>
              </w:rPr>
              <w:fldChar w:fldCharType="separate"/>
            </w:r>
            <w:r w:rsidR="00A504FF">
              <w:rPr>
                <w:rFonts w:cs="Tahoma"/>
                <w:szCs w:val="22"/>
                <w:lang w:val="el-GR"/>
              </w:rPr>
              <w:t>1.6</w:t>
            </w:r>
            <w:r w:rsidRPr="0047013C">
              <w:rPr>
                <w:rFonts w:cs="Tahoma"/>
                <w:szCs w:val="22"/>
                <w:lang w:val="el-GR"/>
              </w:rPr>
              <w:fldChar w:fldCharType="end"/>
            </w:r>
          </w:p>
        </w:tc>
      </w:tr>
      <w:tr w:rsidR="007F2928" w:rsidRPr="00072EE8" w14:paraId="312F12A0" w14:textId="77777777" w:rsidTr="007F2928">
        <w:trPr>
          <w:jc w:val="center"/>
        </w:trPr>
        <w:tc>
          <w:tcPr>
            <w:tcW w:w="439" w:type="pct"/>
            <w:shd w:val="clear" w:color="auto" w:fill="auto"/>
            <w:vAlign w:val="center"/>
          </w:tcPr>
          <w:p w14:paraId="45028E3D" w14:textId="43BAC7A0" w:rsidR="007F2928" w:rsidRPr="00155B45" w:rsidRDefault="00427883" w:rsidP="00155B45">
            <w:pPr>
              <w:autoSpaceDE w:val="0"/>
              <w:autoSpaceDN w:val="0"/>
              <w:adjustRightInd w:val="0"/>
              <w:spacing w:before="0" w:line="252" w:lineRule="auto"/>
              <w:jc w:val="center"/>
              <w:rPr>
                <w:rFonts w:cs="Tahoma"/>
                <w:b/>
                <w:szCs w:val="22"/>
                <w:lang w:val="el-GR"/>
              </w:rPr>
            </w:pPr>
            <w:r w:rsidRPr="00155B45">
              <w:rPr>
                <w:rFonts w:cs="Tahoma"/>
                <w:b/>
                <w:szCs w:val="22"/>
                <w:lang w:val="el-GR"/>
              </w:rPr>
              <w:t>3.</w:t>
            </w:r>
          </w:p>
        </w:tc>
        <w:tc>
          <w:tcPr>
            <w:tcW w:w="3018" w:type="pct"/>
            <w:shd w:val="clear" w:color="auto" w:fill="auto"/>
            <w:vAlign w:val="center"/>
          </w:tcPr>
          <w:p w14:paraId="0E178F35" w14:textId="77777777" w:rsidR="007F2928" w:rsidRPr="00155B45" w:rsidRDefault="007F2928" w:rsidP="00155B45">
            <w:pPr>
              <w:autoSpaceDE w:val="0"/>
              <w:autoSpaceDN w:val="0"/>
              <w:adjustRightInd w:val="0"/>
              <w:spacing w:before="0" w:line="252" w:lineRule="auto"/>
              <w:rPr>
                <w:rFonts w:cs="Tahoma"/>
                <w:b/>
                <w:szCs w:val="22"/>
                <w:u w:val="single"/>
                <w:lang w:val="el-GR"/>
              </w:rPr>
            </w:pPr>
            <w:r w:rsidRPr="00155B45">
              <w:rPr>
                <w:rFonts w:cs="Tahoma"/>
                <w:b/>
                <w:szCs w:val="22"/>
                <w:lang w:val="el-GR"/>
              </w:rPr>
              <w:t xml:space="preserve">Πίνακας Οικονομικής Προσφοράς, </w:t>
            </w:r>
            <w:r w:rsidRPr="00155B45">
              <w:rPr>
                <w:rFonts w:cs="Tahoma"/>
                <w:b/>
                <w:szCs w:val="22"/>
                <w:u w:val="single"/>
                <w:lang w:val="el-GR"/>
              </w:rPr>
              <w:t>χωρίς τιμές</w:t>
            </w:r>
          </w:p>
          <w:p w14:paraId="38DD9DF3" w14:textId="77777777" w:rsidR="007F2928" w:rsidRPr="00155B45" w:rsidRDefault="007F2928" w:rsidP="00155B45">
            <w:pPr>
              <w:autoSpaceDE w:val="0"/>
              <w:autoSpaceDN w:val="0"/>
              <w:adjustRightInd w:val="0"/>
              <w:spacing w:before="0" w:line="252" w:lineRule="auto"/>
              <w:rPr>
                <w:rFonts w:cs="Tahoma"/>
                <w:szCs w:val="22"/>
                <w:u w:val="single"/>
                <w:lang w:val="el-GR"/>
              </w:rPr>
            </w:pPr>
            <w:r w:rsidRPr="00155B45">
              <w:rPr>
                <w:rFonts w:cs="Tahoma"/>
                <w:szCs w:val="22"/>
                <w:u w:val="single"/>
                <w:lang w:val="el-GR"/>
              </w:rPr>
              <w:t>Η εμφάνιση τιμής/ τιμών στον εν λόγω πίνακα αποτελεί λόγο απόρριψης της προσφοράς</w:t>
            </w:r>
          </w:p>
        </w:tc>
        <w:tc>
          <w:tcPr>
            <w:tcW w:w="1543" w:type="pct"/>
            <w:shd w:val="clear" w:color="auto" w:fill="auto"/>
            <w:vAlign w:val="center"/>
          </w:tcPr>
          <w:p w14:paraId="290147E0" w14:textId="103517C6" w:rsidR="007F2928" w:rsidRPr="0047013C" w:rsidRDefault="007F2928" w:rsidP="00155B45">
            <w:pPr>
              <w:autoSpaceDE w:val="0"/>
              <w:autoSpaceDN w:val="0"/>
              <w:adjustRightInd w:val="0"/>
              <w:spacing w:before="0" w:line="252" w:lineRule="auto"/>
              <w:jc w:val="center"/>
              <w:rPr>
                <w:rFonts w:cs="Tahoma"/>
                <w:b/>
                <w:szCs w:val="22"/>
                <w:highlight w:val="cyan"/>
                <w:lang w:val="el-GR"/>
              </w:rPr>
            </w:pPr>
            <w:r w:rsidRPr="00437A27">
              <w:rPr>
                <w:rFonts w:cs="Tahoma"/>
                <w:szCs w:val="22"/>
              </w:rPr>
              <w:fldChar w:fldCharType="begin"/>
            </w:r>
            <w:r w:rsidRPr="00437A27">
              <w:rPr>
                <w:rFonts w:cs="Tahoma"/>
                <w:szCs w:val="22"/>
                <w:lang w:val="el-GR"/>
              </w:rPr>
              <w:instrText xml:space="preserve"> </w:instrText>
            </w:r>
            <w:r w:rsidRPr="00437A27">
              <w:rPr>
                <w:rFonts w:cs="Tahoma"/>
                <w:szCs w:val="22"/>
              </w:rPr>
              <w:instrText>REF</w:instrText>
            </w:r>
            <w:r w:rsidRPr="00437A27">
              <w:rPr>
                <w:rFonts w:cs="Tahoma"/>
                <w:szCs w:val="22"/>
                <w:lang w:val="el-GR"/>
              </w:rPr>
              <w:instrText xml:space="preserve"> _</w:instrText>
            </w:r>
            <w:r w:rsidRPr="00437A27">
              <w:rPr>
                <w:rFonts w:cs="Tahoma"/>
                <w:szCs w:val="22"/>
              </w:rPr>
              <w:instrText>Ref</w:instrText>
            </w:r>
            <w:r w:rsidRPr="00437A27">
              <w:rPr>
                <w:rFonts w:cs="Tahoma"/>
                <w:szCs w:val="22"/>
                <w:lang w:val="el-GR"/>
              </w:rPr>
              <w:instrText>510087099 \</w:instrText>
            </w:r>
            <w:r w:rsidRPr="00437A27">
              <w:rPr>
                <w:rFonts w:cs="Tahoma"/>
                <w:szCs w:val="22"/>
              </w:rPr>
              <w:instrText>h</w:instrText>
            </w:r>
            <w:r w:rsidRPr="00437A27">
              <w:rPr>
                <w:rFonts w:cs="Tahoma"/>
                <w:szCs w:val="22"/>
                <w:lang w:val="el-GR"/>
              </w:rPr>
              <w:instrText xml:space="preserve">  \* </w:instrText>
            </w:r>
            <w:r w:rsidRPr="00437A27">
              <w:rPr>
                <w:rFonts w:cs="Tahoma"/>
                <w:szCs w:val="22"/>
              </w:rPr>
              <w:instrText>MERGEFORMAT</w:instrText>
            </w:r>
            <w:r w:rsidRPr="00437A27">
              <w:rPr>
                <w:rFonts w:cs="Tahoma"/>
                <w:szCs w:val="22"/>
                <w:lang w:val="el-GR"/>
              </w:rPr>
              <w:instrText xml:space="preserve"> </w:instrText>
            </w:r>
            <w:r w:rsidRPr="00437A27">
              <w:rPr>
                <w:rFonts w:cs="Tahoma"/>
                <w:szCs w:val="22"/>
              </w:rPr>
            </w:r>
            <w:r w:rsidRPr="00437A27">
              <w:rPr>
                <w:rFonts w:cs="Tahoma"/>
                <w:szCs w:val="22"/>
              </w:rPr>
              <w:fldChar w:fldCharType="separate"/>
            </w:r>
            <w:r w:rsidR="00A504FF" w:rsidRPr="00155B45">
              <w:rPr>
                <w:rFonts w:cs="Tahoma"/>
                <w:lang w:val="el-GR"/>
              </w:rPr>
              <w:t xml:space="preserve">ΠΑΡΑΡΤΗΜΑ </w:t>
            </w:r>
            <w:r w:rsidR="00A504FF" w:rsidRPr="00155B45">
              <w:rPr>
                <w:rFonts w:cs="Tahoma"/>
              </w:rPr>
              <w:t>V</w:t>
            </w:r>
            <w:r w:rsidR="00A504FF" w:rsidRPr="00155B45">
              <w:rPr>
                <w:rFonts w:cs="Tahoma"/>
                <w:lang w:val="el-GR"/>
              </w:rPr>
              <w:t xml:space="preserve"> – Υπόδειγμα Οικονομικής Προσφοράς</w:t>
            </w:r>
            <w:r w:rsidRPr="00437A27">
              <w:rPr>
                <w:rFonts w:cs="Tahoma"/>
                <w:szCs w:val="22"/>
              </w:rPr>
              <w:fldChar w:fldCharType="end"/>
            </w:r>
          </w:p>
        </w:tc>
      </w:tr>
    </w:tbl>
    <w:p w14:paraId="12E70DA1" w14:textId="77777777" w:rsidR="00D30E31" w:rsidRPr="00155B45" w:rsidRDefault="00D30E31" w:rsidP="00155B45">
      <w:pPr>
        <w:spacing w:before="0" w:line="252" w:lineRule="auto"/>
        <w:rPr>
          <w:rFonts w:cs="Tahoma"/>
          <w:lang w:val="el-GR"/>
        </w:rPr>
      </w:pPr>
    </w:p>
    <w:p w14:paraId="4903083D" w14:textId="77777777" w:rsidR="00D30E31" w:rsidRPr="00155B45" w:rsidRDefault="00D30E31" w:rsidP="00155B45">
      <w:pPr>
        <w:spacing w:before="0" w:line="252" w:lineRule="auto"/>
        <w:rPr>
          <w:rFonts w:cs="Tahoma"/>
          <w:lang w:val="el-GR"/>
        </w:rPr>
      </w:pPr>
    </w:p>
    <w:p w14:paraId="37DCFEBE" w14:textId="77777777" w:rsidR="00C93CF5" w:rsidRPr="00155B45" w:rsidRDefault="00C93CF5" w:rsidP="00155B45">
      <w:pPr>
        <w:spacing w:before="0" w:line="252" w:lineRule="auto"/>
        <w:rPr>
          <w:rFonts w:cs="Tahoma"/>
          <w:szCs w:val="22"/>
          <w:lang w:val="el-GR"/>
        </w:rPr>
      </w:pPr>
    </w:p>
    <w:p w14:paraId="63F984BA" w14:textId="77777777" w:rsidR="00DD3CF2" w:rsidRPr="00155B45" w:rsidRDefault="00DD3CF2" w:rsidP="00155B45">
      <w:pPr>
        <w:spacing w:before="0" w:line="252" w:lineRule="auto"/>
        <w:rPr>
          <w:rFonts w:cs="Tahoma"/>
          <w:szCs w:val="22"/>
          <w:lang w:val="el-GR"/>
        </w:rPr>
      </w:pPr>
    </w:p>
    <w:p w14:paraId="3425A3CE" w14:textId="77777777" w:rsidR="003D154A" w:rsidRPr="00155B45" w:rsidRDefault="003D154A" w:rsidP="00155B45">
      <w:pPr>
        <w:pStyle w:val="normalwithoutspacing"/>
        <w:spacing w:before="0" w:after="120" w:line="252" w:lineRule="auto"/>
        <w:rPr>
          <w:rFonts w:cs="Tahoma"/>
          <w:szCs w:val="22"/>
        </w:rPr>
        <w:sectPr w:rsidR="003D154A" w:rsidRPr="00155B45" w:rsidSect="00DF02B0">
          <w:pgSz w:w="11906" w:h="16838"/>
          <w:pgMar w:top="1134" w:right="1134" w:bottom="1134" w:left="1134" w:header="720" w:footer="709" w:gutter="0"/>
          <w:cols w:space="720"/>
          <w:titlePg/>
          <w:docGrid w:linePitch="360"/>
        </w:sectPr>
      </w:pPr>
    </w:p>
    <w:p w14:paraId="4B401F6E" w14:textId="3646A96A" w:rsidR="008338F0" w:rsidRPr="00155B45" w:rsidRDefault="003355E7" w:rsidP="00155B45">
      <w:pPr>
        <w:pStyle w:val="2"/>
        <w:spacing w:before="0" w:after="120" w:line="252" w:lineRule="auto"/>
        <w:rPr>
          <w:rFonts w:ascii="Tahoma" w:hAnsi="Tahoma" w:cs="Tahoma"/>
          <w:sz w:val="22"/>
          <w:lang w:val="el-GR"/>
        </w:rPr>
      </w:pPr>
      <w:bookmarkStart w:id="334" w:name="_Ref510087099"/>
      <w:bookmarkStart w:id="335" w:name="_Ref40980023"/>
      <w:bookmarkStart w:id="336" w:name="_Ref40980058"/>
      <w:bookmarkStart w:id="337" w:name="_Ref40980548"/>
      <w:bookmarkStart w:id="338" w:name="_Toc43378519"/>
      <w:bookmarkStart w:id="339" w:name="_Toc76119021"/>
      <w:r w:rsidRPr="00155B45">
        <w:rPr>
          <w:rFonts w:ascii="Tahoma" w:hAnsi="Tahoma" w:cs="Tahoma"/>
          <w:sz w:val="22"/>
          <w:lang w:val="el-GR"/>
        </w:rPr>
        <w:lastRenderedPageBreak/>
        <w:t xml:space="preserve">ΠΑΡΑΡΤΗΜΑ </w:t>
      </w:r>
      <w:r w:rsidRPr="00155B45">
        <w:rPr>
          <w:rFonts w:ascii="Tahoma" w:hAnsi="Tahoma" w:cs="Tahoma"/>
          <w:sz w:val="22"/>
        </w:rPr>
        <w:t>V</w:t>
      </w:r>
      <w:r w:rsidRPr="00155B45">
        <w:rPr>
          <w:rFonts w:ascii="Tahoma" w:hAnsi="Tahoma" w:cs="Tahoma"/>
          <w:sz w:val="22"/>
          <w:lang w:val="el-GR"/>
        </w:rPr>
        <w:t xml:space="preserve"> – </w:t>
      </w:r>
      <w:r w:rsidR="006E4901" w:rsidRPr="00155B45">
        <w:rPr>
          <w:rFonts w:ascii="Tahoma" w:hAnsi="Tahoma" w:cs="Tahoma"/>
          <w:sz w:val="22"/>
          <w:lang w:val="el-GR"/>
        </w:rPr>
        <w:t>Υπόδειγμα Οικονομικής Προσφοράς</w:t>
      </w:r>
      <w:bookmarkEnd w:id="334"/>
      <w:bookmarkEnd w:id="335"/>
      <w:bookmarkEnd w:id="336"/>
      <w:bookmarkEnd w:id="337"/>
      <w:bookmarkEnd w:id="338"/>
      <w:bookmarkEnd w:id="339"/>
      <w:r w:rsidR="00E1337D" w:rsidRPr="00155B45">
        <w:rPr>
          <w:rFonts w:ascii="Tahoma" w:hAnsi="Tahoma" w:cs="Tahoma"/>
          <w:sz w:val="22"/>
          <w:lang w:val="el-GR"/>
        </w:rPr>
        <w:t xml:space="preserve"> </w:t>
      </w:r>
    </w:p>
    <w:p w14:paraId="7431843D" w14:textId="244D7DAC" w:rsidR="004E30AA" w:rsidRPr="00155B45" w:rsidRDefault="004E30AA" w:rsidP="000833D5">
      <w:pPr>
        <w:pStyle w:val="4"/>
        <w:numPr>
          <w:ilvl w:val="0"/>
          <w:numId w:val="29"/>
        </w:numPr>
        <w:tabs>
          <w:tab w:val="left" w:pos="426"/>
        </w:tabs>
        <w:spacing w:before="0" w:after="120" w:line="252" w:lineRule="auto"/>
        <w:ind w:left="1080" w:hanging="1080"/>
        <w:rPr>
          <w:rFonts w:ascii="Tahoma" w:hAnsi="Tahoma" w:cs="Tahoma"/>
          <w:szCs w:val="22"/>
          <w:lang w:val="el-GR"/>
        </w:rPr>
      </w:pPr>
      <w:bookmarkStart w:id="340" w:name="_Toc42773961"/>
      <w:bookmarkStart w:id="341" w:name="_Toc43378520"/>
      <w:bookmarkStart w:id="342" w:name="_Toc76119022"/>
      <w:r w:rsidRPr="00155B45">
        <w:rPr>
          <w:rFonts w:ascii="Tahoma" w:hAnsi="Tahoma" w:cs="Tahoma"/>
          <w:szCs w:val="22"/>
          <w:lang w:val="el-GR"/>
        </w:rPr>
        <w:t>Υπηρεσίες Έργου</w:t>
      </w:r>
      <w:bookmarkEnd w:id="340"/>
      <w:bookmarkEnd w:id="341"/>
      <w:bookmarkEnd w:id="3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700"/>
        <w:gridCol w:w="1277"/>
        <w:gridCol w:w="851"/>
        <w:gridCol w:w="1134"/>
        <w:gridCol w:w="992"/>
        <w:gridCol w:w="1003"/>
        <w:gridCol w:w="1115"/>
      </w:tblGrid>
      <w:tr w:rsidR="00A2530F" w:rsidRPr="00155B45" w14:paraId="3063198E" w14:textId="77777777" w:rsidTr="00A467F7">
        <w:trPr>
          <w:cantSplit/>
          <w:tblHeader/>
        </w:trPr>
        <w:tc>
          <w:tcPr>
            <w:tcW w:w="289" w:type="pct"/>
            <w:vMerge w:val="restart"/>
            <w:shd w:val="clear" w:color="auto" w:fill="B3B3B3"/>
            <w:vAlign w:val="center"/>
          </w:tcPr>
          <w:p w14:paraId="0446124A" w14:textId="77777777" w:rsidR="00A2530F" w:rsidRPr="00155B45" w:rsidRDefault="00A2530F" w:rsidP="00155B45">
            <w:pPr>
              <w:spacing w:before="0" w:line="252" w:lineRule="auto"/>
              <w:ind w:left="-125"/>
              <w:jc w:val="center"/>
              <w:rPr>
                <w:rFonts w:cs="Tahoma"/>
                <w:b/>
                <w:sz w:val="18"/>
                <w:szCs w:val="18"/>
              </w:rPr>
            </w:pPr>
            <w:r w:rsidRPr="00155B45">
              <w:rPr>
                <w:rFonts w:cs="Tahoma"/>
                <w:b/>
                <w:sz w:val="18"/>
                <w:szCs w:val="18"/>
              </w:rPr>
              <w:t>Α/Α</w:t>
            </w:r>
          </w:p>
        </w:tc>
        <w:tc>
          <w:tcPr>
            <w:tcW w:w="1402" w:type="pct"/>
            <w:vMerge w:val="restart"/>
            <w:shd w:val="clear" w:color="auto" w:fill="B3B3B3"/>
            <w:vAlign w:val="center"/>
          </w:tcPr>
          <w:p w14:paraId="0F385D94" w14:textId="2955E7AA" w:rsidR="00A2530F" w:rsidRPr="00155B45" w:rsidRDefault="00A2530F" w:rsidP="00155B45">
            <w:pPr>
              <w:spacing w:before="0" w:line="252" w:lineRule="auto"/>
              <w:jc w:val="center"/>
              <w:rPr>
                <w:rFonts w:cs="Tahoma"/>
                <w:b/>
                <w:sz w:val="18"/>
                <w:szCs w:val="18"/>
              </w:rPr>
            </w:pPr>
            <w:r w:rsidRPr="00155B45">
              <w:rPr>
                <w:rFonts w:cs="Tahoma"/>
                <w:b/>
                <w:sz w:val="18"/>
                <w:szCs w:val="18"/>
              </w:rPr>
              <w:t>ΠΑΡΑΔΟΤΕΟ</w:t>
            </w:r>
          </w:p>
        </w:tc>
        <w:tc>
          <w:tcPr>
            <w:tcW w:w="663" w:type="pct"/>
            <w:vMerge w:val="restart"/>
            <w:shd w:val="clear" w:color="auto" w:fill="B3B3B3"/>
            <w:vAlign w:val="center"/>
          </w:tcPr>
          <w:p w14:paraId="006AAF31" w14:textId="77777777" w:rsidR="00A2530F" w:rsidRPr="00155B45" w:rsidRDefault="00A2530F" w:rsidP="00155B45">
            <w:pPr>
              <w:spacing w:before="0" w:line="252" w:lineRule="auto"/>
              <w:ind w:left="-111"/>
              <w:jc w:val="center"/>
              <w:rPr>
                <w:rFonts w:cs="Tahoma"/>
                <w:b/>
                <w:sz w:val="18"/>
                <w:szCs w:val="18"/>
              </w:rPr>
            </w:pPr>
            <w:r w:rsidRPr="00155B45">
              <w:rPr>
                <w:rFonts w:cs="Tahoma"/>
                <w:b/>
                <w:sz w:val="18"/>
                <w:szCs w:val="18"/>
              </w:rPr>
              <w:t>ΡΟΛΟΣ ΣΤΗΝ ΟΜΑΔΑ ΕΡΓΟΥ</w:t>
            </w:r>
          </w:p>
        </w:tc>
        <w:tc>
          <w:tcPr>
            <w:tcW w:w="442" w:type="pct"/>
            <w:vMerge w:val="restart"/>
            <w:shd w:val="clear" w:color="auto" w:fill="B3B3B3"/>
            <w:vAlign w:val="center"/>
          </w:tcPr>
          <w:p w14:paraId="17CF95AA" w14:textId="77777777" w:rsidR="00A2530F" w:rsidRPr="00155B45" w:rsidRDefault="00A2530F" w:rsidP="00155B45">
            <w:pPr>
              <w:spacing w:before="0" w:line="252" w:lineRule="auto"/>
              <w:ind w:left="-109"/>
              <w:jc w:val="center"/>
              <w:rPr>
                <w:rFonts w:cs="Tahoma"/>
                <w:b/>
                <w:sz w:val="18"/>
                <w:szCs w:val="18"/>
              </w:rPr>
            </w:pPr>
            <w:r w:rsidRPr="00155B45">
              <w:rPr>
                <w:rFonts w:cs="Tahoma"/>
                <w:b/>
                <w:sz w:val="18"/>
                <w:szCs w:val="18"/>
              </w:rPr>
              <w:t xml:space="preserve">ΑΠΑΣΧΟΛΗΣΗ ΣΕ Α/Μ </w:t>
            </w:r>
          </w:p>
        </w:tc>
        <w:tc>
          <w:tcPr>
            <w:tcW w:w="1104" w:type="pct"/>
            <w:gridSpan w:val="2"/>
            <w:shd w:val="clear" w:color="auto" w:fill="B3B3B3"/>
            <w:vAlign w:val="center"/>
          </w:tcPr>
          <w:p w14:paraId="11AD4A57" w14:textId="77777777" w:rsidR="00A2530F" w:rsidRPr="00155B45" w:rsidRDefault="00A2530F" w:rsidP="00155B45">
            <w:pPr>
              <w:spacing w:before="0" w:line="252" w:lineRule="auto"/>
              <w:jc w:val="center"/>
              <w:rPr>
                <w:rFonts w:cs="Tahoma"/>
                <w:b/>
                <w:sz w:val="18"/>
                <w:szCs w:val="18"/>
              </w:rPr>
            </w:pPr>
            <w:r w:rsidRPr="00155B45">
              <w:rPr>
                <w:rFonts w:cs="Tahoma"/>
                <w:b/>
                <w:sz w:val="18"/>
                <w:szCs w:val="18"/>
              </w:rPr>
              <w:t>ΑΞΙΑ ΧΩΡΙΣ ΦΠΑ [€]</w:t>
            </w:r>
          </w:p>
        </w:tc>
        <w:tc>
          <w:tcPr>
            <w:tcW w:w="521" w:type="pct"/>
            <w:vMerge w:val="restart"/>
            <w:shd w:val="clear" w:color="auto" w:fill="B3B3B3"/>
            <w:vAlign w:val="center"/>
          </w:tcPr>
          <w:p w14:paraId="4009B7B2" w14:textId="77777777" w:rsidR="00A2530F" w:rsidRPr="00155B45" w:rsidRDefault="00A2530F" w:rsidP="00155B45">
            <w:pPr>
              <w:spacing w:before="0" w:line="252" w:lineRule="auto"/>
              <w:jc w:val="center"/>
              <w:rPr>
                <w:rFonts w:cs="Tahoma"/>
                <w:b/>
                <w:sz w:val="18"/>
                <w:szCs w:val="18"/>
              </w:rPr>
            </w:pPr>
            <w:r w:rsidRPr="00155B45">
              <w:rPr>
                <w:rFonts w:cs="Tahoma"/>
                <w:b/>
                <w:sz w:val="18"/>
                <w:szCs w:val="18"/>
              </w:rPr>
              <w:t>ΦΠΑ [€]</w:t>
            </w:r>
          </w:p>
        </w:tc>
        <w:tc>
          <w:tcPr>
            <w:tcW w:w="579" w:type="pct"/>
            <w:vMerge w:val="restart"/>
            <w:shd w:val="clear" w:color="auto" w:fill="B3B3B3"/>
            <w:vAlign w:val="center"/>
          </w:tcPr>
          <w:p w14:paraId="4FD8FFD1" w14:textId="158F4C53" w:rsidR="00A2530F" w:rsidRPr="00155B45" w:rsidRDefault="00A2530F" w:rsidP="00155B45">
            <w:pPr>
              <w:spacing w:before="0" w:line="252" w:lineRule="auto"/>
              <w:ind w:left="-122"/>
              <w:jc w:val="center"/>
              <w:rPr>
                <w:rFonts w:cs="Tahoma"/>
                <w:b/>
                <w:sz w:val="18"/>
                <w:szCs w:val="18"/>
              </w:rPr>
            </w:pPr>
            <w:r w:rsidRPr="00155B45">
              <w:rPr>
                <w:rFonts w:cs="Tahoma"/>
                <w:b/>
                <w:sz w:val="18"/>
                <w:szCs w:val="18"/>
              </w:rPr>
              <w:t>ΣΥΝΟΛΙΚΗ ΑΞΙΑ</w:t>
            </w:r>
          </w:p>
          <w:p w14:paraId="52DAD67B" w14:textId="77777777" w:rsidR="00A2530F" w:rsidRPr="00155B45" w:rsidRDefault="00A2530F" w:rsidP="00155B45">
            <w:pPr>
              <w:spacing w:before="0" w:line="252" w:lineRule="auto"/>
              <w:jc w:val="center"/>
              <w:rPr>
                <w:rFonts w:cs="Tahoma"/>
                <w:b/>
                <w:sz w:val="18"/>
                <w:szCs w:val="18"/>
              </w:rPr>
            </w:pPr>
            <w:r w:rsidRPr="00155B45">
              <w:rPr>
                <w:rFonts w:cs="Tahoma"/>
                <w:b/>
                <w:sz w:val="18"/>
                <w:szCs w:val="18"/>
              </w:rPr>
              <w:t>ΜΕ ΦΠΑ [€]</w:t>
            </w:r>
          </w:p>
        </w:tc>
      </w:tr>
      <w:tr w:rsidR="00A2530F" w:rsidRPr="00155B45" w14:paraId="30AEF4DC" w14:textId="77777777" w:rsidTr="00A467F7">
        <w:trPr>
          <w:cantSplit/>
          <w:tblHeader/>
        </w:trPr>
        <w:tc>
          <w:tcPr>
            <w:tcW w:w="289" w:type="pct"/>
            <w:vMerge/>
            <w:shd w:val="clear" w:color="auto" w:fill="E6E6E6"/>
            <w:vAlign w:val="center"/>
          </w:tcPr>
          <w:p w14:paraId="64D83380" w14:textId="77777777" w:rsidR="00A2530F" w:rsidRPr="00155B45" w:rsidRDefault="00A2530F" w:rsidP="00155B45">
            <w:pPr>
              <w:spacing w:before="0" w:line="252" w:lineRule="auto"/>
              <w:jc w:val="center"/>
              <w:rPr>
                <w:rFonts w:cs="Tahoma"/>
                <w:sz w:val="18"/>
                <w:szCs w:val="18"/>
              </w:rPr>
            </w:pPr>
          </w:p>
        </w:tc>
        <w:tc>
          <w:tcPr>
            <w:tcW w:w="1402" w:type="pct"/>
            <w:vMerge/>
            <w:shd w:val="clear" w:color="auto" w:fill="E6E6E6"/>
            <w:vAlign w:val="center"/>
          </w:tcPr>
          <w:p w14:paraId="553CAA50" w14:textId="77777777" w:rsidR="00A2530F" w:rsidRPr="00155B45" w:rsidRDefault="00A2530F" w:rsidP="00155B45">
            <w:pPr>
              <w:spacing w:before="0" w:line="252" w:lineRule="auto"/>
              <w:jc w:val="center"/>
              <w:rPr>
                <w:rFonts w:cs="Tahoma"/>
                <w:sz w:val="18"/>
                <w:szCs w:val="18"/>
              </w:rPr>
            </w:pPr>
          </w:p>
        </w:tc>
        <w:tc>
          <w:tcPr>
            <w:tcW w:w="663" w:type="pct"/>
            <w:vMerge/>
            <w:shd w:val="clear" w:color="auto" w:fill="E6E6E6"/>
          </w:tcPr>
          <w:p w14:paraId="135E9FB9" w14:textId="77777777" w:rsidR="00A2530F" w:rsidRPr="00155B45" w:rsidRDefault="00A2530F" w:rsidP="00155B45">
            <w:pPr>
              <w:spacing w:before="0" w:line="252" w:lineRule="auto"/>
              <w:jc w:val="center"/>
              <w:rPr>
                <w:rFonts w:cs="Tahoma"/>
                <w:sz w:val="18"/>
                <w:szCs w:val="18"/>
              </w:rPr>
            </w:pPr>
          </w:p>
        </w:tc>
        <w:tc>
          <w:tcPr>
            <w:tcW w:w="442" w:type="pct"/>
            <w:vMerge/>
            <w:shd w:val="clear" w:color="auto" w:fill="E6E6E6"/>
            <w:vAlign w:val="center"/>
          </w:tcPr>
          <w:p w14:paraId="30223BD3" w14:textId="77777777" w:rsidR="00A2530F" w:rsidRPr="00155B45" w:rsidRDefault="00A2530F" w:rsidP="00155B45">
            <w:pPr>
              <w:spacing w:before="0" w:line="252" w:lineRule="auto"/>
              <w:jc w:val="center"/>
              <w:rPr>
                <w:rFonts w:cs="Tahoma"/>
                <w:sz w:val="18"/>
                <w:szCs w:val="18"/>
              </w:rPr>
            </w:pPr>
          </w:p>
        </w:tc>
        <w:tc>
          <w:tcPr>
            <w:tcW w:w="589" w:type="pct"/>
            <w:shd w:val="clear" w:color="auto" w:fill="B3B3B3"/>
            <w:vAlign w:val="center"/>
          </w:tcPr>
          <w:p w14:paraId="2C5DC94C" w14:textId="77777777" w:rsidR="00A2530F" w:rsidRPr="00155B45" w:rsidRDefault="00A2530F" w:rsidP="00155B45">
            <w:pPr>
              <w:spacing w:before="0" w:line="252" w:lineRule="auto"/>
              <w:ind w:left="-110"/>
              <w:jc w:val="center"/>
              <w:rPr>
                <w:rFonts w:cs="Tahoma"/>
                <w:b/>
                <w:sz w:val="18"/>
                <w:szCs w:val="18"/>
              </w:rPr>
            </w:pPr>
            <w:r w:rsidRPr="00155B45">
              <w:rPr>
                <w:rFonts w:cs="Tahoma"/>
                <w:b/>
                <w:sz w:val="18"/>
                <w:szCs w:val="18"/>
              </w:rPr>
              <w:t>ΤΙΜΗ ΜΟΝΑΔΑΣ</w:t>
            </w:r>
          </w:p>
        </w:tc>
        <w:tc>
          <w:tcPr>
            <w:tcW w:w="515" w:type="pct"/>
            <w:shd w:val="clear" w:color="auto" w:fill="B3B3B3"/>
            <w:vAlign w:val="center"/>
          </w:tcPr>
          <w:p w14:paraId="25003291" w14:textId="77777777" w:rsidR="00A2530F" w:rsidRPr="00155B45" w:rsidRDefault="00A2530F" w:rsidP="00155B45">
            <w:pPr>
              <w:spacing w:before="0" w:line="252" w:lineRule="auto"/>
              <w:jc w:val="center"/>
              <w:rPr>
                <w:rFonts w:cs="Tahoma"/>
                <w:b/>
                <w:sz w:val="18"/>
                <w:szCs w:val="18"/>
              </w:rPr>
            </w:pPr>
            <w:r w:rsidRPr="00155B45">
              <w:rPr>
                <w:rFonts w:cs="Tahoma"/>
                <w:b/>
                <w:sz w:val="18"/>
                <w:szCs w:val="18"/>
              </w:rPr>
              <w:t>ΣΥΝΟΛΟ</w:t>
            </w:r>
          </w:p>
        </w:tc>
        <w:tc>
          <w:tcPr>
            <w:tcW w:w="521" w:type="pct"/>
            <w:vMerge/>
            <w:shd w:val="clear" w:color="auto" w:fill="E6E6E6"/>
            <w:vAlign w:val="center"/>
          </w:tcPr>
          <w:p w14:paraId="13A0A2DF" w14:textId="77777777" w:rsidR="00A2530F" w:rsidRPr="00155B45" w:rsidRDefault="00A2530F" w:rsidP="00155B45">
            <w:pPr>
              <w:spacing w:before="0" w:line="252" w:lineRule="auto"/>
              <w:jc w:val="center"/>
              <w:rPr>
                <w:rFonts w:cs="Tahoma"/>
                <w:sz w:val="18"/>
                <w:szCs w:val="18"/>
              </w:rPr>
            </w:pPr>
          </w:p>
        </w:tc>
        <w:tc>
          <w:tcPr>
            <w:tcW w:w="579" w:type="pct"/>
            <w:vMerge/>
            <w:shd w:val="clear" w:color="auto" w:fill="E6E6E6"/>
            <w:vAlign w:val="center"/>
          </w:tcPr>
          <w:p w14:paraId="1494EF59" w14:textId="77777777" w:rsidR="00A2530F" w:rsidRPr="00155B45" w:rsidRDefault="00A2530F" w:rsidP="00155B45">
            <w:pPr>
              <w:spacing w:before="0" w:line="252" w:lineRule="auto"/>
              <w:jc w:val="center"/>
              <w:rPr>
                <w:rFonts w:cs="Tahoma"/>
                <w:sz w:val="18"/>
                <w:szCs w:val="18"/>
              </w:rPr>
            </w:pPr>
          </w:p>
        </w:tc>
      </w:tr>
      <w:tr w:rsidR="00A2530F" w:rsidRPr="00072EE8" w14:paraId="6FA7CE2C" w14:textId="77777777" w:rsidTr="00A467F7">
        <w:trPr>
          <w:trHeight w:val="284"/>
        </w:trPr>
        <w:tc>
          <w:tcPr>
            <w:tcW w:w="289" w:type="pct"/>
            <w:shd w:val="clear" w:color="auto" w:fill="E6E6E6"/>
            <w:vAlign w:val="center"/>
          </w:tcPr>
          <w:p w14:paraId="42F4795C" w14:textId="77777777" w:rsidR="00A2530F" w:rsidRPr="00155B45" w:rsidRDefault="00A2530F" w:rsidP="00155B45">
            <w:pPr>
              <w:spacing w:before="0" w:line="252" w:lineRule="auto"/>
              <w:jc w:val="center"/>
              <w:rPr>
                <w:rFonts w:cs="Tahoma"/>
                <w:sz w:val="18"/>
                <w:szCs w:val="18"/>
              </w:rPr>
            </w:pPr>
            <w:r w:rsidRPr="00155B45">
              <w:rPr>
                <w:rFonts w:cs="Tahoma"/>
                <w:sz w:val="18"/>
                <w:szCs w:val="18"/>
              </w:rPr>
              <w:t>1.</w:t>
            </w:r>
          </w:p>
        </w:tc>
        <w:tc>
          <w:tcPr>
            <w:tcW w:w="1402" w:type="pct"/>
            <w:shd w:val="clear" w:color="auto" w:fill="E6E6E6"/>
            <w:vAlign w:val="center"/>
          </w:tcPr>
          <w:p w14:paraId="37E0854E" w14:textId="453BDFD9" w:rsidR="00A2530F" w:rsidRPr="00155B45" w:rsidRDefault="00A2530F" w:rsidP="00155B45">
            <w:pPr>
              <w:spacing w:before="0" w:line="252" w:lineRule="auto"/>
              <w:jc w:val="left"/>
              <w:rPr>
                <w:rFonts w:cs="Tahoma"/>
                <w:sz w:val="18"/>
                <w:szCs w:val="18"/>
                <w:lang w:val="el-GR"/>
              </w:rPr>
            </w:pPr>
            <w:r w:rsidRPr="00155B45">
              <w:rPr>
                <w:rFonts w:cs="Tahoma"/>
                <w:sz w:val="18"/>
                <w:szCs w:val="18"/>
                <w:lang w:val="el-GR"/>
              </w:rPr>
              <w:t xml:space="preserve">Π1: </w:t>
            </w:r>
            <w:r w:rsidR="00A467F7" w:rsidRPr="00A467F7">
              <w:rPr>
                <w:rFonts w:cs="Tahoma"/>
                <w:sz w:val="18"/>
                <w:szCs w:val="18"/>
                <w:lang w:val="el-GR"/>
              </w:rPr>
              <w:t>Μελέτη Οριοθέτησης Μεθοδολογικού Πλαισίου Απλούστευσης Διαδικασιών ΕΤ</w:t>
            </w:r>
          </w:p>
        </w:tc>
        <w:tc>
          <w:tcPr>
            <w:tcW w:w="663" w:type="pct"/>
            <w:shd w:val="clear" w:color="auto" w:fill="E6E6E6"/>
          </w:tcPr>
          <w:p w14:paraId="3B66D4BB" w14:textId="77777777" w:rsidR="00A2530F" w:rsidRPr="00155B45" w:rsidRDefault="00A2530F" w:rsidP="00155B45">
            <w:pPr>
              <w:spacing w:before="0" w:line="252" w:lineRule="auto"/>
              <w:jc w:val="center"/>
              <w:rPr>
                <w:rFonts w:cs="Tahoma"/>
                <w:sz w:val="18"/>
                <w:szCs w:val="18"/>
                <w:lang w:val="el-GR"/>
              </w:rPr>
            </w:pPr>
          </w:p>
        </w:tc>
        <w:tc>
          <w:tcPr>
            <w:tcW w:w="442" w:type="pct"/>
            <w:shd w:val="clear" w:color="auto" w:fill="E6E6E6"/>
            <w:vAlign w:val="center"/>
          </w:tcPr>
          <w:p w14:paraId="72FBEA24" w14:textId="77777777" w:rsidR="00A2530F" w:rsidRPr="00155B45" w:rsidRDefault="00A2530F" w:rsidP="00155B45">
            <w:pPr>
              <w:spacing w:before="0" w:line="252" w:lineRule="auto"/>
              <w:jc w:val="center"/>
              <w:rPr>
                <w:rFonts w:cs="Tahoma"/>
                <w:sz w:val="18"/>
                <w:szCs w:val="18"/>
                <w:lang w:val="el-GR"/>
              </w:rPr>
            </w:pPr>
          </w:p>
        </w:tc>
        <w:tc>
          <w:tcPr>
            <w:tcW w:w="589" w:type="pct"/>
            <w:shd w:val="clear" w:color="auto" w:fill="E6E6E6"/>
            <w:vAlign w:val="center"/>
          </w:tcPr>
          <w:p w14:paraId="4552499C" w14:textId="77777777" w:rsidR="00A2530F" w:rsidRPr="00155B45" w:rsidRDefault="00A2530F" w:rsidP="00155B45">
            <w:pPr>
              <w:spacing w:before="0" w:line="252" w:lineRule="auto"/>
              <w:jc w:val="center"/>
              <w:rPr>
                <w:rFonts w:cs="Tahoma"/>
                <w:sz w:val="18"/>
                <w:szCs w:val="18"/>
                <w:lang w:val="el-GR"/>
              </w:rPr>
            </w:pPr>
          </w:p>
        </w:tc>
        <w:tc>
          <w:tcPr>
            <w:tcW w:w="515" w:type="pct"/>
            <w:shd w:val="clear" w:color="auto" w:fill="E6E6E6"/>
            <w:vAlign w:val="center"/>
          </w:tcPr>
          <w:p w14:paraId="00DEBA1F" w14:textId="77777777" w:rsidR="00A2530F" w:rsidRPr="00155B45" w:rsidRDefault="00A2530F" w:rsidP="00155B45">
            <w:pPr>
              <w:spacing w:before="0" w:line="252" w:lineRule="auto"/>
              <w:jc w:val="center"/>
              <w:rPr>
                <w:rFonts w:cs="Tahoma"/>
                <w:sz w:val="18"/>
                <w:szCs w:val="18"/>
                <w:lang w:val="el-GR"/>
              </w:rPr>
            </w:pPr>
          </w:p>
        </w:tc>
        <w:tc>
          <w:tcPr>
            <w:tcW w:w="521" w:type="pct"/>
            <w:shd w:val="clear" w:color="auto" w:fill="E6E6E6"/>
            <w:vAlign w:val="center"/>
          </w:tcPr>
          <w:p w14:paraId="7B96DF92" w14:textId="77777777" w:rsidR="00A2530F" w:rsidRPr="00155B45" w:rsidRDefault="00A2530F" w:rsidP="00155B45">
            <w:pPr>
              <w:spacing w:before="0" w:line="252" w:lineRule="auto"/>
              <w:jc w:val="center"/>
              <w:rPr>
                <w:rFonts w:cs="Tahoma"/>
                <w:sz w:val="18"/>
                <w:szCs w:val="18"/>
                <w:lang w:val="el-GR"/>
              </w:rPr>
            </w:pPr>
          </w:p>
        </w:tc>
        <w:tc>
          <w:tcPr>
            <w:tcW w:w="579" w:type="pct"/>
            <w:shd w:val="clear" w:color="auto" w:fill="E6E6E6"/>
            <w:vAlign w:val="center"/>
          </w:tcPr>
          <w:p w14:paraId="660BD99A" w14:textId="77777777" w:rsidR="00A2530F" w:rsidRPr="00155B45" w:rsidRDefault="00A2530F" w:rsidP="00155B45">
            <w:pPr>
              <w:spacing w:before="0" w:line="252" w:lineRule="auto"/>
              <w:jc w:val="center"/>
              <w:rPr>
                <w:rFonts w:cs="Tahoma"/>
                <w:sz w:val="18"/>
                <w:szCs w:val="18"/>
                <w:lang w:val="el-GR"/>
              </w:rPr>
            </w:pPr>
          </w:p>
        </w:tc>
      </w:tr>
      <w:tr w:rsidR="00A2530F" w:rsidRPr="00155B45" w14:paraId="373AE77A" w14:textId="77777777" w:rsidTr="00A467F7">
        <w:trPr>
          <w:trHeight w:val="284"/>
        </w:trPr>
        <w:tc>
          <w:tcPr>
            <w:tcW w:w="289" w:type="pct"/>
            <w:vAlign w:val="center"/>
          </w:tcPr>
          <w:p w14:paraId="038F694B" w14:textId="77777777" w:rsidR="00A2530F" w:rsidRPr="00155B45" w:rsidRDefault="00A2530F" w:rsidP="00155B45">
            <w:pPr>
              <w:spacing w:before="0" w:line="252" w:lineRule="auto"/>
              <w:jc w:val="center"/>
              <w:rPr>
                <w:rFonts w:cs="Tahoma"/>
                <w:sz w:val="18"/>
                <w:szCs w:val="18"/>
                <w:lang w:val="el-GR"/>
              </w:rPr>
            </w:pPr>
          </w:p>
        </w:tc>
        <w:tc>
          <w:tcPr>
            <w:tcW w:w="1402" w:type="pct"/>
            <w:vAlign w:val="center"/>
          </w:tcPr>
          <w:p w14:paraId="2FC7169F" w14:textId="1BA1C939" w:rsidR="00A2530F" w:rsidRPr="00155B45" w:rsidRDefault="00A2530F" w:rsidP="00155B45">
            <w:pPr>
              <w:spacing w:before="0" w:line="252" w:lineRule="auto"/>
              <w:jc w:val="left"/>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1</w:t>
            </w:r>
          </w:p>
        </w:tc>
        <w:tc>
          <w:tcPr>
            <w:tcW w:w="663" w:type="pct"/>
          </w:tcPr>
          <w:p w14:paraId="03BBAA55" w14:textId="77777777" w:rsidR="00A2530F" w:rsidRPr="00155B45" w:rsidRDefault="00A2530F" w:rsidP="00155B45">
            <w:pPr>
              <w:spacing w:before="0" w:line="252" w:lineRule="auto"/>
              <w:jc w:val="center"/>
              <w:rPr>
                <w:rFonts w:cs="Tahoma"/>
                <w:sz w:val="18"/>
                <w:szCs w:val="18"/>
                <w:lang w:val="el-GR"/>
              </w:rPr>
            </w:pPr>
          </w:p>
        </w:tc>
        <w:tc>
          <w:tcPr>
            <w:tcW w:w="442" w:type="pct"/>
            <w:vAlign w:val="center"/>
          </w:tcPr>
          <w:p w14:paraId="518226D1" w14:textId="77777777" w:rsidR="00A2530F" w:rsidRPr="00155B45" w:rsidRDefault="00A2530F" w:rsidP="00155B45">
            <w:pPr>
              <w:spacing w:before="0" w:line="252" w:lineRule="auto"/>
              <w:jc w:val="center"/>
              <w:rPr>
                <w:rFonts w:cs="Tahoma"/>
                <w:sz w:val="18"/>
                <w:szCs w:val="18"/>
                <w:lang w:val="el-GR"/>
              </w:rPr>
            </w:pPr>
          </w:p>
        </w:tc>
        <w:tc>
          <w:tcPr>
            <w:tcW w:w="589" w:type="pct"/>
            <w:vAlign w:val="center"/>
          </w:tcPr>
          <w:p w14:paraId="0917F2A6" w14:textId="77777777" w:rsidR="00A2530F" w:rsidRPr="00155B45" w:rsidRDefault="00A2530F" w:rsidP="00155B45">
            <w:pPr>
              <w:spacing w:before="0" w:line="252" w:lineRule="auto"/>
              <w:jc w:val="center"/>
              <w:rPr>
                <w:rFonts w:cs="Tahoma"/>
                <w:sz w:val="18"/>
                <w:szCs w:val="18"/>
                <w:lang w:val="el-GR"/>
              </w:rPr>
            </w:pPr>
          </w:p>
        </w:tc>
        <w:tc>
          <w:tcPr>
            <w:tcW w:w="515" w:type="pct"/>
            <w:vAlign w:val="center"/>
          </w:tcPr>
          <w:p w14:paraId="76C49228" w14:textId="77777777" w:rsidR="00A2530F" w:rsidRPr="00155B45" w:rsidRDefault="00A2530F" w:rsidP="00155B45">
            <w:pPr>
              <w:spacing w:before="0" w:line="252" w:lineRule="auto"/>
              <w:jc w:val="center"/>
              <w:rPr>
                <w:rFonts w:cs="Tahoma"/>
                <w:sz w:val="18"/>
                <w:szCs w:val="18"/>
                <w:lang w:val="el-GR"/>
              </w:rPr>
            </w:pPr>
          </w:p>
        </w:tc>
        <w:tc>
          <w:tcPr>
            <w:tcW w:w="521" w:type="pct"/>
            <w:vAlign w:val="center"/>
          </w:tcPr>
          <w:p w14:paraId="6E281026" w14:textId="77777777" w:rsidR="00A2530F" w:rsidRPr="00155B45" w:rsidRDefault="00A2530F" w:rsidP="00155B45">
            <w:pPr>
              <w:spacing w:before="0" w:line="252" w:lineRule="auto"/>
              <w:jc w:val="center"/>
              <w:rPr>
                <w:rFonts w:cs="Tahoma"/>
                <w:sz w:val="18"/>
                <w:szCs w:val="18"/>
                <w:lang w:val="el-GR"/>
              </w:rPr>
            </w:pPr>
          </w:p>
        </w:tc>
        <w:tc>
          <w:tcPr>
            <w:tcW w:w="579" w:type="pct"/>
            <w:vAlign w:val="center"/>
          </w:tcPr>
          <w:p w14:paraId="12007952" w14:textId="77777777" w:rsidR="00A2530F" w:rsidRPr="00155B45" w:rsidRDefault="00A2530F" w:rsidP="00155B45">
            <w:pPr>
              <w:spacing w:before="0" w:line="252" w:lineRule="auto"/>
              <w:jc w:val="center"/>
              <w:rPr>
                <w:rFonts w:cs="Tahoma"/>
                <w:sz w:val="18"/>
                <w:szCs w:val="18"/>
                <w:lang w:val="el-GR"/>
              </w:rPr>
            </w:pPr>
          </w:p>
        </w:tc>
      </w:tr>
      <w:tr w:rsidR="00A2530F" w:rsidRPr="00155B45" w14:paraId="5664D427" w14:textId="77777777" w:rsidTr="00A467F7">
        <w:trPr>
          <w:trHeight w:val="284"/>
        </w:trPr>
        <w:tc>
          <w:tcPr>
            <w:tcW w:w="289" w:type="pct"/>
            <w:vAlign w:val="center"/>
          </w:tcPr>
          <w:p w14:paraId="31988E52" w14:textId="77777777" w:rsidR="00A2530F" w:rsidRPr="00155B45" w:rsidRDefault="00A2530F" w:rsidP="00155B45">
            <w:pPr>
              <w:spacing w:before="0" w:line="252" w:lineRule="auto"/>
              <w:jc w:val="center"/>
              <w:rPr>
                <w:rFonts w:cs="Tahoma"/>
                <w:sz w:val="18"/>
                <w:szCs w:val="18"/>
                <w:lang w:val="el-GR"/>
              </w:rPr>
            </w:pPr>
          </w:p>
        </w:tc>
        <w:tc>
          <w:tcPr>
            <w:tcW w:w="1402" w:type="pct"/>
            <w:vAlign w:val="center"/>
          </w:tcPr>
          <w:p w14:paraId="4498BFEC" w14:textId="77777777" w:rsidR="00A2530F" w:rsidRPr="00155B45" w:rsidRDefault="00A2530F" w:rsidP="00155B45">
            <w:pPr>
              <w:spacing w:before="0" w:line="252" w:lineRule="auto"/>
              <w:rPr>
                <w:rFonts w:cs="Tahoma"/>
                <w:sz w:val="18"/>
                <w:szCs w:val="18"/>
              </w:rPr>
            </w:pPr>
            <w:r w:rsidRPr="00155B45">
              <w:rPr>
                <w:rFonts w:cs="Tahoma"/>
                <w:sz w:val="18"/>
                <w:szCs w:val="18"/>
              </w:rPr>
              <w:t>…..</w:t>
            </w:r>
          </w:p>
        </w:tc>
        <w:tc>
          <w:tcPr>
            <w:tcW w:w="663" w:type="pct"/>
          </w:tcPr>
          <w:p w14:paraId="33079C4C" w14:textId="77777777" w:rsidR="00A2530F" w:rsidRPr="00155B45" w:rsidRDefault="00A2530F" w:rsidP="00155B45">
            <w:pPr>
              <w:spacing w:before="0" w:line="252" w:lineRule="auto"/>
              <w:jc w:val="center"/>
              <w:rPr>
                <w:rFonts w:cs="Tahoma"/>
                <w:sz w:val="18"/>
                <w:szCs w:val="18"/>
              </w:rPr>
            </w:pPr>
          </w:p>
        </w:tc>
        <w:tc>
          <w:tcPr>
            <w:tcW w:w="442" w:type="pct"/>
            <w:vAlign w:val="center"/>
          </w:tcPr>
          <w:p w14:paraId="4603E81A" w14:textId="77777777" w:rsidR="00A2530F" w:rsidRPr="00155B45" w:rsidRDefault="00A2530F" w:rsidP="00155B45">
            <w:pPr>
              <w:spacing w:before="0" w:line="252" w:lineRule="auto"/>
              <w:jc w:val="center"/>
              <w:rPr>
                <w:rFonts w:cs="Tahoma"/>
                <w:sz w:val="18"/>
                <w:szCs w:val="18"/>
              </w:rPr>
            </w:pPr>
          </w:p>
        </w:tc>
        <w:tc>
          <w:tcPr>
            <w:tcW w:w="589" w:type="pct"/>
            <w:vAlign w:val="center"/>
          </w:tcPr>
          <w:p w14:paraId="1EEBF4C8" w14:textId="77777777" w:rsidR="00A2530F" w:rsidRPr="00155B45" w:rsidRDefault="00A2530F" w:rsidP="00155B45">
            <w:pPr>
              <w:spacing w:before="0" w:line="252" w:lineRule="auto"/>
              <w:jc w:val="center"/>
              <w:rPr>
                <w:rFonts w:cs="Tahoma"/>
                <w:sz w:val="18"/>
                <w:szCs w:val="18"/>
              </w:rPr>
            </w:pPr>
          </w:p>
        </w:tc>
        <w:tc>
          <w:tcPr>
            <w:tcW w:w="515" w:type="pct"/>
            <w:vAlign w:val="center"/>
          </w:tcPr>
          <w:p w14:paraId="5D1A4D22" w14:textId="77777777" w:rsidR="00A2530F" w:rsidRPr="00155B45" w:rsidRDefault="00A2530F" w:rsidP="00155B45">
            <w:pPr>
              <w:spacing w:before="0" w:line="252" w:lineRule="auto"/>
              <w:jc w:val="center"/>
              <w:rPr>
                <w:rFonts w:cs="Tahoma"/>
                <w:sz w:val="18"/>
                <w:szCs w:val="18"/>
              </w:rPr>
            </w:pPr>
          </w:p>
        </w:tc>
        <w:tc>
          <w:tcPr>
            <w:tcW w:w="521" w:type="pct"/>
            <w:vAlign w:val="center"/>
          </w:tcPr>
          <w:p w14:paraId="550DFF32" w14:textId="77777777" w:rsidR="00A2530F" w:rsidRPr="00155B45" w:rsidRDefault="00A2530F" w:rsidP="00155B45">
            <w:pPr>
              <w:spacing w:before="0" w:line="252" w:lineRule="auto"/>
              <w:jc w:val="center"/>
              <w:rPr>
                <w:rFonts w:cs="Tahoma"/>
                <w:sz w:val="18"/>
                <w:szCs w:val="18"/>
              </w:rPr>
            </w:pPr>
          </w:p>
        </w:tc>
        <w:tc>
          <w:tcPr>
            <w:tcW w:w="579" w:type="pct"/>
            <w:vAlign w:val="center"/>
          </w:tcPr>
          <w:p w14:paraId="150405F2" w14:textId="77777777" w:rsidR="00A2530F" w:rsidRPr="00155B45" w:rsidRDefault="00A2530F" w:rsidP="00155B45">
            <w:pPr>
              <w:spacing w:before="0" w:line="252" w:lineRule="auto"/>
              <w:jc w:val="center"/>
              <w:rPr>
                <w:rFonts w:cs="Tahoma"/>
                <w:sz w:val="18"/>
                <w:szCs w:val="18"/>
              </w:rPr>
            </w:pPr>
          </w:p>
        </w:tc>
      </w:tr>
      <w:tr w:rsidR="00A2530F" w:rsidRPr="00155B45" w14:paraId="53917474" w14:textId="77777777" w:rsidTr="00A467F7">
        <w:trPr>
          <w:trHeight w:val="284"/>
        </w:trPr>
        <w:tc>
          <w:tcPr>
            <w:tcW w:w="289" w:type="pct"/>
            <w:vAlign w:val="center"/>
          </w:tcPr>
          <w:p w14:paraId="752BC1B1" w14:textId="77777777" w:rsidR="00A2530F" w:rsidRPr="00155B45" w:rsidRDefault="00A2530F" w:rsidP="00155B45">
            <w:pPr>
              <w:spacing w:before="0" w:line="252" w:lineRule="auto"/>
              <w:jc w:val="center"/>
              <w:rPr>
                <w:rFonts w:cs="Tahoma"/>
                <w:sz w:val="18"/>
                <w:szCs w:val="18"/>
              </w:rPr>
            </w:pPr>
          </w:p>
        </w:tc>
        <w:tc>
          <w:tcPr>
            <w:tcW w:w="1402" w:type="pct"/>
            <w:vAlign w:val="center"/>
          </w:tcPr>
          <w:p w14:paraId="2AB2A83A" w14:textId="14E5AB8A" w:rsidR="00A2530F" w:rsidRPr="00155B45" w:rsidRDefault="00A2530F" w:rsidP="00155B45">
            <w:pPr>
              <w:spacing w:before="0" w:line="252" w:lineRule="auto"/>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Χ</w:t>
            </w:r>
          </w:p>
        </w:tc>
        <w:tc>
          <w:tcPr>
            <w:tcW w:w="663" w:type="pct"/>
          </w:tcPr>
          <w:p w14:paraId="22EC758A" w14:textId="77777777" w:rsidR="00A2530F" w:rsidRPr="00155B45" w:rsidRDefault="00A2530F" w:rsidP="00155B45">
            <w:pPr>
              <w:spacing w:before="0" w:line="252" w:lineRule="auto"/>
              <w:jc w:val="center"/>
              <w:rPr>
                <w:rFonts w:cs="Tahoma"/>
                <w:sz w:val="18"/>
                <w:szCs w:val="18"/>
                <w:lang w:val="el-GR"/>
              </w:rPr>
            </w:pPr>
          </w:p>
        </w:tc>
        <w:tc>
          <w:tcPr>
            <w:tcW w:w="442" w:type="pct"/>
            <w:vAlign w:val="center"/>
          </w:tcPr>
          <w:p w14:paraId="6465F903" w14:textId="77777777" w:rsidR="00A2530F" w:rsidRPr="00155B45" w:rsidRDefault="00A2530F" w:rsidP="00155B45">
            <w:pPr>
              <w:spacing w:before="0" w:line="252" w:lineRule="auto"/>
              <w:jc w:val="center"/>
              <w:rPr>
                <w:rFonts w:cs="Tahoma"/>
                <w:sz w:val="18"/>
                <w:szCs w:val="18"/>
                <w:lang w:val="el-GR"/>
              </w:rPr>
            </w:pPr>
          </w:p>
        </w:tc>
        <w:tc>
          <w:tcPr>
            <w:tcW w:w="589" w:type="pct"/>
            <w:vAlign w:val="center"/>
          </w:tcPr>
          <w:p w14:paraId="370EC5AD" w14:textId="77777777" w:rsidR="00A2530F" w:rsidRPr="00155B45" w:rsidRDefault="00A2530F" w:rsidP="00155B45">
            <w:pPr>
              <w:spacing w:before="0" w:line="252" w:lineRule="auto"/>
              <w:jc w:val="center"/>
              <w:rPr>
                <w:rFonts w:cs="Tahoma"/>
                <w:sz w:val="18"/>
                <w:szCs w:val="18"/>
                <w:lang w:val="el-GR"/>
              </w:rPr>
            </w:pPr>
          </w:p>
        </w:tc>
        <w:tc>
          <w:tcPr>
            <w:tcW w:w="515" w:type="pct"/>
            <w:vAlign w:val="center"/>
          </w:tcPr>
          <w:p w14:paraId="4CC252AB" w14:textId="77777777" w:rsidR="00A2530F" w:rsidRPr="00155B45" w:rsidRDefault="00A2530F" w:rsidP="00155B45">
            <w:pPr>
              <w:spacing w:before="0" w:line="252" w:lineRule="auto"/>
              <w:jc w:val="center"/>
              <w:rPr>
                <w:rFonts w:cs="Tahoma"/>
                <w:sz w:val="18"/>
                <w:szCs w:val="18"/>
                <w:lang w:val="el-GR"/>
              </w:rPr>
            </w:pPr>
          </w:p>
        </w:tc>
        <w:tc>
          <w:tcPr>
            <w:tcW w:w="521" w:type="pct"/>
            <w:vAlign w:val="center"/>
          </w:tcPr>
          <w:p w14:paraId="55EA3546" w14:textId="77777777" w:rsidR="00A2530F" w:rsidRPr="00155B45" w:rsidRDefault="00A2530F" w:rsidP="00155B45">
            <w:pPr>
              <w:spacing w:before="0" w:line="252" w:lineRule="auto"/>
              <w:jc w:val="center"/>
              <w:rPr>
                <w:rFonts w:cs="Tahoma"/>
                <w:sz w:val="18"/>
                <w:szCs w:val="18"/>
                <w:lang w:val="el-GR"/>
              </w:rPr>
            </w:pPr>
          </w:p>
        </w:tc>
        <w:tc>
          <w:tcPr>
            <w:tcW w:w="579" w:type="pct"/>
            <w:vAlign w:val="center"/>
          </w:tcPr>
          <w:p w14:paraId="150A9F64" w14:textId="77777777" w:rsidR="00A2530F" w:rsidRPr="00155B45" w:rsidRDefault="00A2530F" w:rsidP="00155B45">
            <w:pPr>
              <w:spacing w:before="0" w:line="252" w:lineRule="auto"/>
              <w:jc w:val="center"/>
              <w:rPr>
                <w:rFonts w:cs="Tahoma"/>
                <w:sz w:val="18"/>
                <w:szCs w:val="18"/>
                <w:lang w:val="el-GR"/>
              </w:rPr>
            </w:pPr>
          </w:p>
        </w:tc>
      </w:tr>
      <w:tr w:rsidR="00A2530F" w:rsidRPr="00072EE8" w14:paraId="23C8C81F" w14:textId="77777777" w:rsidTr="00A467F7">
        <w:trPr>
          <w:trHeight w:val="284"/>
        </w:trPr>
        <w:tc>
          <w:tcPr>
            <w:tcW w:w="289" w:type="pct"/>
            <w:shd w:val="clear" w:color="auto" w:fill="E6E6E6"/>
            <w:vAlign w:val="center"/>
          </w:tcPr>
          <w:p w14:paraId="0E2D57AA" w14:textId="77777777" w:rsidR="00A2530F" w:rsidRPr="00155B45" w:rsidRDefault="00A2530F" w:rsidP="00155B45">
            <w:pPr>
              <w:spacing w:before="0" w:line="252" w:lineRule="auto"/>
              <w:jc w:val="center"/>
              <w:rPr>
                <w:rFonts w:cs="Tahoma"/>
                <w:sz w:val="18"/>
                <w:szCs w:val="18"/>
              </w:rPr>
            </w:pPr>
            <w:r w:rsidRPr="00155B45">
              <w:rPr>
                <w:rFonts w:cs="Tahoma"/>
                <w:sz w:val="18"/>
                <w:szCs w:val="18"/>
              </w:rPr>
              <w:t xml:space="preserve">2. </w:t>
            </w:r>
          </w:p>
        </w:tc>
        <w:tc>
          <w:tcPr>
            <w:tcW w:w="1402" w:type="pct"/>
            <w:shd w:val="clear" w:color="auto" w:fill="E6E6E6"/>
            <w:vAlign w:val="center"/>
          </w:tcPr>
          <w:p w14:paraId="7C88E035" w14:textId="13A475BF" w:rsidR="00A2530F" w:rsidRPr="00155B45" w:rsidRDefault="00A2530F" w:rsidP="00155B45">
            <w:pPr>
              <w:spacing w:before="0" w:line="252" w:lineRule="auto"/>
              <w:rPr>
                <w:rFonts w:cs="Tahoma"/>
                <w:sz w:val="18"/>
                <w:szCs w:val="18"/>
                <w:lang w:val="el-GR"/>
              </w:rPr>
            </w:pPr>
            <w:r w:rsidRPr="00155B45">
              <w:rPr>
                <w:rFonts w:cs="Tahoma"/>
                <w:sz w:val="18"/>
                <w:szCs w:val="18"/>
                <w:lang w:val="el-GR"/>
              </w:rPr>
              <w:t xml:space="preserve">Π2: </w:t>
            </w:r>
            <w:r w:rsidR="00A467F7" w:rsidRPr="00A467F7">
              <w:rPr>
                <w:rFonts w:cs="Tahoma"/>
                <w:sz w:val="18"/>
                <w:szCs w:val="18"/>
                <w:lang w:val="el-GR"/>
              </w:rPr>
              <w:t>Μελέτη Αποτύπωσης και Αξιολόγησης της Υφιστάμενης Κατάστασης</w:t>
            </w:r>
          </w:p>
        </w:tc>
        <w:tc>
          <w:tcPr>
            <w:tcW w:w="663" w:type="pct"/>
            <w:shd w:val="clear" w:color="auto" w:fill="E6E6E6"/>
          </w:tcPr>
          <w:p w14:paraId="2A0E4E16" w14:textId="77777777" w:rsidR="00A2530F" w:rsidRPr="00155B45" w:rsidRDefault="00A2530F" w:rsidP="00155B45">
            <w:pPr>
              <w:spacing w:before="0" w:line="252" w:lineRule="auto"/>
              <w:jc w:val="center"/>
              <w:rPr>
                <w:rFonts w:cs="Tahoma"/>
                <w:sz w:val="18"/>
                <w:szCs w:val="18"/>
                <w:lang w:val="el-GR"/>
              </w:rPr>
            </w:pPr>
          </w:p>
        </w:tc>
        <w:tc>
          <w:tcPr>
            <w:tcW w:w="442" w:type="pct"/>
            <w:shd w:val="clear" w:color="auto" w:fill="E6E6E6"/>
            <w:vAlign w:val="center"/>
          </w:tcPr>
          <w:p w14:paraId="01D66D26" w14:textId="77777777" w:rsidR="00A2530F" w:rsidRPr="00155B45" w:rsidRDefault="00A2530F" w:rsidP="00155B45">
            <w:pPr>
              <w:spacing w:before="0" w:line="252" w:lineRule="auto"/>
              <w:jc w:val="center"/>
              <w:rPr>
                <w:rFonts w:cs="Tahoma"/>
                <w:sz w:val="18"/>
                <w:szCs w:val="18"/>
                <w:lang w:val="el-GR"/>
              </w:rPr>
            </w:pPr>
          </w:p>
        </w:tc>
        <w:tc>
          <w:tcPr>
            <w:tcW w:w="589" w:type="pct"/>
            <w:shd w:val="clear" w:color="auto" w:fill="E6E6E6"/>
            <w:vAlign w:val="center"/>
          </w:tcPr>
          <w:p w14:paraId="1A260567" w14:textId="77777777" w:rsidR="00A2530F" w:rsidRPr="00155B45" w:rsidRDefault="00A2530F" w:rsidP="00155B45">
            <w:pPr>
              <w:spacing w:before="0" w:line="252" w:lineRule="auto"/>
              <w:jc w:val="center"/>
              <w:rPr>
                <w:rFonts w:cs="Tahoma"/>
                <w:sz w:val="18"/>
                <w:szCs w:val="18"/>
                <w:lang w:val="el-GR"/>
              </w:rPr>
            </w:pPr>
          </w:p>
        </w:tc>
        <w:tc>
          <w:tcPr>
            <w:tcW w:w="515" w:type="pct"/>
            <w:shd w:val="clear" w:color="auto" w:fill="E6E6E6"/>
            <w:vAlign w:val="center"/>
          </w:tcPr>
          <w:p w14:paraId="3FA9F58B" w14:textId="77777777" w:rsidR="00A2530F" w:rsidRPr="00155B45" w:rsidRDefault="00A2530F" w:rsidP="00155B45">
            <w:pPr>
              <w:spacing w:before="0" w:line="252" w:lineRule="auto"/>
              <w:jc w:val="center"/>
              <w:rPr>
                <w:rFonts w:cs="Tahoma"/>
                <w:sz w:val="18"/>
                <w:szCs w:val="18"/>
                <w:lang w:val="el-GR"/>
              </w:rPr>
            </w:pPr>
          </w:p>
        </w:tc>
        <w:tc>
          <w:tcPr>
            <w:tcW w:w="521" w:type="pct"/>
            <w:shd w:val="clear" w:color="auto" w:fill="E6E6E6"/>
            <w:vAlign w:val="center"/>
          </w:tcPr>
          <w:p w14:paraId="763DBE05" w14:textId="77777777" w:rsidR="00A2530F" w:rsidRPr="00155B45" w:rsidRDefault="00A2530F" w:rsidP="00155B45">
            <w:pPr>
              <w:spacing w:before="0" w:line="252" w:lineRule="auto"/>
              <w:jc w:val="center"/>
              <w:rPr>
                <w:rFonts w:cs="Tahoma"/>
                <w:sz w:val="18"/>
                <w:szCs w:val="18"/>
                <w:lang w:val="el-GR"/>
              </w:rPr>
            </w:pPr>
          </w:p>
        </w:tc>
        <w:tc>
          <w:tcPr>
            <w:tcW w:w="579" w:type="pct"/>
            <w:shd w:val="clear" w:color="auto" w:fill="E6E6E6"/>
            <w:vAlign w:val="center"/>
          </w:tcPr>
          <w:p w14:paraId="39AFAE91" w14:textId="77777777" w:rsidR="00A2530F" w:rsidRPr="00155B45" w:rsidRDefault="00A2530F" w:rsidP="00155B45">
            <w:pPr>
              <w:spacing w:before="0" w:line="252" w:lineRule="auto"/>
              <w:jc w:val="center"/>
              <w:rPr>
                <w:rFonts w:cs="Tahoma"/>
                <w:sz w:val="18"/>
                <w:szCs w:val="18"/>
                <w:lang w:val="el-GR"/>
              </w:rPr>
            </w:pPr>
          </w:p>
        </w:tc>
      </w:tr>
      <w:tr w:rsidR="00A467F7" w:rsidRPr="00155B45" w14:paraId="5E9A07EA" w14:textId="77777777" w:rsidTr="00A467F7">
        <w:trPr>
          <w:trHeight w:val="284"/>
        </w:trPr>
        <w:tc>
          <w:tcPr>
            <w:tcW w:w="289" w:type="pct"/>
            <w:vAlign w:val="center"/>
          </w:tcPr>
          <w:p w14:paraId="68B1FFC3" w14:textId="77777777" w:rsidR="00A467F7" w:rsidRPr="00155B45" w:rsidRDefault="00A467F7" w:rsidP="00A467F7">
            <w:pPr>
              <w:spacing w:before="0" w:line="252" w:lineRule="auto"/>
              <w:jc w:val="center"/>
              <w:rPr>
                <w:rFonts w:cs="Tahoma"/>
                <w:sz w:val="18"/>
                <w:szCs w:val="18"/>
                <w:lang w:val="el-GR"/>
              </w:rPr>
            </w:pPr>
          </w:p>
        </w:tc>
        <w:tc>
          <w:tcPr>
            <w:tcW w:w="1402" w:type="pct"/>
            <w:vAlign w:val="center"/>
          </w:tcPr>
          <w:p w14:paraId="0FADC604" w14:textId="1E0B6CFC" w:rsidR="00A467F7" w:rsidRPr="00155B45" w:rsidRDefault="00A467F7" w:rsidP="00A467F7">
            <w:pPr>
              <w:spacing w:before="0" w:line="252" w:lineRule="auto"/>
              <w:jc w:val="left"/>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1</w:t>
            </w:r>
          </w:p>
        </w:tc>
        <w:tc>
          <w:tcPr>
            <w:tcW w:w="663" w:type="pct"/>
          </w:tcPr>
          <w:p w14:paraId="189249B1" w14:textId="77777777" w:rsidR="00A467F7" w:rsidRPr="00155B45" w:rsidRDefault="00A467F7" w:rsidP="00A467F7">
            <w:pPr>
              <w:spacing w:before="0" w:line="252" w:lineRule="auto"/>
              <w:jc w:val="center"/>
              <w:rPr>
                <w:rFonts w:cs="Tahoma"/>
                <w:sz w:val="18"/>
                <w:szCs w:val="18"/>
                <w:lang w:val="el-GR"/>
              </w:rPr>
            </w:pPr>
          </w:p>
        </w:tc>
        <w:tc>
          <w:tcPr>
            <w:tcW w:w="442" w:type="pct"/>
            <w:vAlign w:val="center"/>
          </w:tcPr>
          <w:p w14:paraId="3F21D4A8" w14:textId="77777777" w:rsidR="00A467F7" w:rsidRPr="00155B45" w:rsidRDefault="00A467F7" w:rsidP="00A467F7">
            <w:pPr>
              <w:spacing w:before="0" w:line="252" w:lineRule="auto"/>
              <w:jc w:val="center"/>
              <w:rPr>
                <w:rFonts w:cs="Tahoma"/>
                <w:sz w:val="18"/>
                <w:szCs w:val="18"/>
                <w:lang w:val="el-GR"/>
              </w:rPr>
            </w:pPr>
          </w:p>
        </w:tc>
        <w:tc>
          <w:tcPr>
            <w:tcW w:w="589" w:type="pct"/>
            <w:vAlign w:val="center"/>
          </w:tcPr>
          <w:p w14:paraId="0FE80434" w14:textId="77777777" w:rsidR="00A467F7" w:rsidRPr="00155B45" w:rsidRDefault="00A467F7" w:rsidP="00A467F7">
            <w:pPr>
              <w:spacing w:before="0" w:line="252" w:lineRule="auto"/>
              <w:jc w:val="center"/>
              <w:rPr>
                <w:rFonts w:cs="Tahoma"/>
                <w:sz w:val="18"/>
                <w:szCs w:val="18"/>
                <w:lang w:val="el-GR"/>
              </w:rPr>
            </w:pPr>
          </w:p>
        </w:tc>
        <w:tc>
          <w:tcPr>
            <w:tcW w:w="515" w:type="pct"/>
            <w:vAlign w:val="center"/>
          </w:tcPr>
          <w:p w14:paraId="52F60A31" w14:textId="77777777" w:rsidR="00A467F7" w:rsidRPr="00155B45" w:rsidRDefault="00A467F7" w:rsidP="00A467F7">
            <w:pPr>
              <w:spacing w:before="0" w:line="252" w:lineRule="auto"/>
              <w:jc w:val="center"/>
              <w:rPr>
                <w:rFonts w:cs="Tahoma"/>
                <w:sz w:val="18"/>
                <w:szCs w:val="18"/>
                <w:lang w:val="el-GR"/>
              </w:rPr>
            </w:pPr>
          </w:p>
        </w:tc>
        <w:tc>
          <w:tcPr>
            <w:tcW w:w="521" w:type="pct"/>
            <w:vAlign w:val="center"/>
          </w:tcPr>
          <w:p w14:paraId="43F1E8B2" w14:textId="77777777" w:rsidR="00A467F7" w:rsidRPr="00155B45" w:rsidRDefault="00A467F7" w:rsidP="00A467F7">
            <w:pPr>
              <w:spacing w:before="0" w:line="252" w:lineRule="auto"/>
              <w:jc w:val="center"/>
              <w:rPr>
                <w:rFonts w:cs="Tahoma"/>
                <w:sz w:val="18"/>
                <w:szCs w:val="18"/>
                <w:lang w:val="el-GR"/>
              </w:rPr>
            </w:pPr>
          </w:p>
        </w:tc>
        <w:tc>
          <w:tcPr>
            <w:tcW w:w="579" w:type="pct"/>
            <w:vAlign w:val="center"/>
          </w:tcPr>
          <w:p w14:paraId="3278C7E9" w14:textId="77777777" w:rsidR="00A467F7" w:rsidRPr="00155B45" w:rsidRDefault="00A467F7" w:rsidP="00A467F7">
            <w:pPr>
              <w:spacing w:before="0" w:line="252" w:lineRule="auto"/>
              <w:jc w:val="center"/>
              <w:rPr>
                <w:rFonts w:cs="Tahoma"/>
                <w:sz w:val="18"/>
                <w:szCs w:val="18"/>
                <w:lang w:val="el-GR"/>
              </w:rPr>
            </w:pPr>
          </w:p>
        </w:tc>
      </w:tr>
      <w:tr w:rsidR="00A467F7" w:rsidRPr="00155B45" w14:paraId="0C789D18"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081B80E8"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222CF703" w14:textId="4285BDA6" w:rsidR="00A467F7" w:rsidRPr="00155B45" w:rsidRDefault="00A467F7" w:rsidP="00A467F7">
            <w:pPr>
              <w:spacing w:before="0" w:line="252" w:lineRule="auto"/>
              <w:rPr>
                <w:rFonts w:cs="Tahoma"/>
                <w:sz w:val="18"/>
                <w:szCs w:val="18"/>
                <w:lang w:val="el-GR"/>
              </w:rPr>
            </w:pPr>
            <w:r w:rsidRPr="00155B45">
              <w:rPr>
                <w:rFonts w:cs="Tahoma"/>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320CE071"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330B2B4A"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4E88805C"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65B13864"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ACD2E8A"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0C7F58A6" w14:textId="77777777" w:rsidR="00A467F7" w:rsidRPr="00155B45" w:rsidRDefault="00A467F7" w:rsidP="00A467F7">
            <w:pPr>
              <w:spacing w:before="0" w:line="252" w:lineRule="auto"/>
              <w:jc w:val="center"/>
              <w:rPr>
                <w:rFonts w:cs="Tahoma"/>
                <w:sz w:val="18"/>
                <w:szCs w:val="18"/>
                <w:lang w:val="el-GR"/>
              </w:rPr>
            </w:pPr>
          </w:p>
        </w:tc>
      </w:tr>
      <w:tr w:rsidR="00A467F7" w:rsidRPr="00155B45" w14:paraId="12E6D728"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0A2F4B75"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536E81A6" w14:textId="0AD96088" w:rsidR="00A467F7" w:rsidRPr="00155B45" w:rsidRDefault="00A467F7" w:rsidP="00A467F7">
            <w:pPr>
              <w:spacing w:before="0" w:line="252" w:lineRule="auto"/>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Χ</w:t>
            </w:r>
          </w:p>
        </w:tc>
        <w:tc>
          <w:tcPr>
            <w:tcW w:w="663" w:type="pct"/>
            <w:tcBorders>
              <w:top w:val="single" w:sz="4" w:space="0" w:color="auto"/>
              <w:left w:val="single" w:sz="4" w:space="0" w:color="auto"/>
              <w:bottom w:val="single" w:sz="4" w:space="0" w:color="auto"/>
              <w:right w:val="single" w:sz="4" w:space="0" w:color="auto"/>
            </w:tcBorders>
          </w:tcPr>
          <w:p w14:paraId="51709558"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671E3B37"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0DD29C8D"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63CC9274"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3A1B660D"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4826C881" w14:textId="77777777" w:rsidR="00A467F7" w:rsidRPr="00155B45" w:rsidRDefault="00A467F7" w:rsidP="00A467F7">
            <w:pPr>
              <w:spacing w:before="0" w:line="252" w:lineRule="auto"/>
              <w:jc w:val="center"/>
              <w:rPr>
                <w:rFonts w:cs="Tahoma"/>
                <w:sz w:val="18"/>
                <w:szCs w:val="18"/>
                <w:lang w:val="el-GR"/>
              </w:rPr>
            </w:pPr>
          </w:p>
        </w:tc>
      </w:tr>
      <w:tr w:rsidR="009F5755" w:rsidRPr="00072EE8" w14:paraId="34FB1ADD"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10635705" w14:textId="0ACF9790" w:rsidR="009F5755" w:rsidRPr="00155B45" w:rsidRDefault="009F5755" w:rsidP="00155B45">
            <w:pPr>
              <w:spacing w:before="0" w:line="252" w:lineRule="auto"/>
              <w:jc w:val="center"/>
              <w:rPr>
                <w:rFonts w:cs="Tahoma"/>
                <w:sz w:val="18"/>
                <w:szCs w:val="18"/>
                <w:lang w:val="el-GR"/>
              </w:rPr>
            </w:pPr>
            <w:r w:rsidRPr="00155B45">
              <w:rPr>
                <w:rFonts w:cs="Tahoma"/>
                <w:sz w:val="18"/>
                <w:szCs w:val="18"/>
                <w:lang w:val="el-GR"/>
              </w:rPr>
              <w:t xml:space="preserve">3. </w:t>
            </w:r>
          </w:p>
        </w:tc>
        <w:tc>
          <w:tcPr>
            <w:tcW w:w="1402" w:type="pct"/>
            <w:tcBorders>
              <w:top w:val="single" w:sz="4" w:space="0" w:color="auto"/>
              <w:left w:val="single" w:sz="4" w:space="0" w:color="auto"/>
              <w:bottom w:val="single" w:sz="4" w:space="0" w:color="auto"/>
              <w:right w:val="single" w:sz="4" w:space="0" w:color="auto"/>
            </w:tcBorders>
            <w:shd w:val="clear" w:color="auto" w:fill="E6E6E6"/>
            <w:vAlign w:val="center"/>
          </w:tcPr>
          <w:p w14:paraId="4E0E0826" w14:textId="4AC9F67A" w:rsidR="009F5755" w:rsidRPr="00155B45" w:rsidRDefault="009F5755" w:rsidP="00155B45">
            <w:pPr>
              <w:spacing w:before="0" w:line="252" w:lineRule="auto"/>
              <w:rPr>
                <w:rFonts w:cs="Tahoma"/>
                <w:sz w:val="18"/>
                <w:szCs w:val="18"/>
                <w:lang w:val="el-GR"/>
              </w:rPr>
            </w:pPr>
            <w:r w:rsidRPr="00155B45">
              <w:rPr>
                <w:rFonts w:cs="Tahoma"/>
                <w:sz w:val="18"/>
                <w:szCs w:val="18"/>
                <w:lang w:val="el-GR"/>
              </w:rPr>
              <w:t xml:space="preserve">Π3: </w:t>
            </w:r>
            <w:r w:rsidR="00A467F7" w:rsidRPr="00A467F7">
              <w:rPr>
                <w:rFonts w:cs="Tahoma"/>
                <w:sz w:val="18"/>
                <w:szCs w:val="18"/>
                <w:lang w:val="el-GR"/>
              </w:rPr>
              <w:t xml:space="preserve">Μελέτη </w:t>
            </w:r>
            <w:proofErr w:type="spellStart"/>
            <w:r w:rsidR="00A467F7" w:rsidRPr="00A467F7">
              <w:rPr>
                <w:rFonts w:cs="Tahoma"/>
                <w:sz w:val="18"/>
                <w:szCs w:val="18"/>
                <w:lang w:val="el-GR"/>
              </w:rPr>
              <w:t>Διαλειτουργικότητας</w:t>
            </w:r>
            <w:proofErr w:type="spellEnd"/>
            <w:r w:rsidR="00A467F7" w:rsidRPr="00A467F7">
              <w:rPr>
                <w:rFonts w:cs="Tahoma"/>
                <w:sz w:val="18"/>
                <w:szCs w:val="18"/>
                <w:lang w:val="el-GR"/>
              </w:rPr>
              <w:t xml:space="preserve"> με τρίτα συστήματα τόσο του ΕΤ όσο και εξωτερικών Φορέων</w:t>
            </w:r>
          </w:p>
        </w:tc>
        <w:tc>
          <w:tcPr>
            <w:tcW w:w="663" w:type="pct"/>
            <w:tcBorders>
              <w:top w:val="single" w:sz="4" w:space="0" w:color="auto"/>
              <w:left w:val="single" w:sz="4" w:space="0" w:color="auto"/>
              <w:bottom w:val="single" w:sz="4" w:space="0" w:color="auto"/>
              <w:right w:val="single" w:sz="4" w:space="0" w:color="auto"/>
            </w:tcBorders>
            <w:shd w:val="clear" w:color="auto" w:fill="E6E6E6"/>
          </w:tcPr>
          <w:p w14:paraId="0B5B6F87" w14:textId="77777777" w:rsidR="009F5755" w:rsidRPr="00155B45" w:rsidRDefault="009F5755" w:rsidP="00155B45">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4DD239BA" w14:textId="77777777" w:rsidR="009F5755" w:rsidRPr="00155B45" w:rsidRDefault="009F5755" w:rsidP="00155B45">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14FD6A71" w14:textId="77777777" w:rsidR="009F5755" w:rsidRPr="00155B45" w:rsidRDefault="009F5755" w:rsidP="00155B45">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58E92AAB" w14:textId="77777777" w:rsidR="009F5755" w:rsidRPr="00155B45" w:rsidRDefault="009F5755" w:rsidP="00155B45">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0416D61D" w14:textId="77777777" w:rsidR="009F5755" w:rsidRPr="00155B45" w:rsidRDefault="009F5755" w:rsidP="00155B45">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7B20D0E7" w14:textId="77777777" w:rsidR="009F5755" w:rsidRPr="00155B45" w:rsidRDefault="009F5755" w:rsidP="00155B45">
            <w:pPr>
              <w:spacing w:before="0" w:line="252" w:lineRule="auto"/>
              <w:jc w:val="center"/>
              <w:rPr>
                <w:rFonts w:cs="Tahoma"/>
                <w:sz w:val="18"/>
                <w:szCs w:val="18"/>
                <w:lang w:val="el-GR"/>
              </w:rPr>
            </w:pPr>
          </w:p>
        </w:tc>
      </w:tr>
      <w:tr w:rsidR="00A467F7" w:rsidRPr="00155B45" w14:paraId="37599B03"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20426E53"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2F8F180E" w14:textId="7D656453" w:rsidR="00A467F7" w:rsidRPr="00155B45" w:rsidRDefault="00A467F7" w:rsidP="00A467F7">
            <w:pPr>
              <w:spacing w:before="0" w:line="252" w:lineRule="auto"/>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1</w:t>
            </w:r>
          </w:p>
        </w:tc>
        <w:tc>
          <w:tcPr>
            <w:tcW w:w="663" w:type="pct"/>
            <w:tcBorders>
              <w:top w:val="single" w:sz="4" w:space="0" w:color="auto"/>
              <w:left w:val="single" w:sz="4" w:space="0" w:color="auto"/>
              <w:bottom w:val="single" w:sz="4" w:space="0" w:color="auto"/>
              <w:right w:val="single" w:sz="4" w:space="0" w:color="auto"/>
            </w:tcBorders>
          </w:tcPr>
          <w:p w14:paraId="1F9AA9E1"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0B73D995"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766EEF7C"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18E65765"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7B36E2B"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19965578" w14:textId="77777777" w:rsidR="00A467F7" w:rsidRPr="00155B45" w:rsidRDefault="00A467F7" w:rsidP="00A467F7">
            <w:pPr>
              <w:spacing w:before="0" w:line="252" w:lineRule="auto"/>
              <w:jc w:val="center"/>
              <w:rPr>
                <w:rFonts w:cs="Tahoma"/>
                <w:sz w:val="18"/>
                <w:szCs w:val="18"/>
                <w:lang w:val="el-GR"/>
              </w:rPr>
            </w:pPr>
          </w:p>
        </w:tc>
      </w:tr>
      <w:tr w:rsidR="00A467F7" w:rsidRPr="00155B45" w14:paraId="1604FAE1"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039C8155"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261A590C" w14:textId="20A15440" w:rsidR="00A467F7" w:rsidRPr="00155B45" w:rsidRDefault="00A467F7" w:rsidP="00A467F7">
            <w:pPr>
              <w:spacing w:before="0" w:line="252" w:lineRule="auto"/>
              <w:rPr>
                <w:rFonts w:cs="Tahoma"/>
                <w:sz w:val="18"/>
                <w:szCs w:val="18"/>
                <w:lang w:val="el-GR"/>
              </w:rPr>
            </w:pPr>
            <w:r w:rsidRPr="00155B45">
              <w:rPr>
                <w:rFonts w:cs="Tahoma"/>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5BD6D98E"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5C64FF44"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29A1B603"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3BD0508E"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41AF2BA8"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782A9E39" w14:textId="77777777" w:rsidR="00A467F7" w:rsidRPr="00155B45" w:rsidRDefault="00A467F7" w:rsidP="00A467F7">
            <w:pPr>
              <w:spacing w:before="0" w:line="252" w:lineRule="auto"/>
              <w:jc w:val="center"/>
              <w:rPr>
                <w:rFonts w:cs="Tahoma"/>
                <w:sz w:val="18"/>
                <w:szCs w:val="18"/>
                <w:lang w:val="el-GR"/>
              </w:rPr>
            </w:pPr>
          </w:p>
        </w:tc>
      </w:tr>
      <w:tr w:rsidR="00A467F7" w:rsidRPr="00155B45" w14:paraId="6BD2D9F3"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58193B1D"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5AFDBC46" w14:textId="294B0BF5" w:rsidR="00A467F7" w:rsidRPr="00155B45" w:rsidRDefault="00A467F7" w:rsidP="00A467F7">
            <w:pPr>
              <w:spacing w:before="0" w:line="252" w:lineRule="auto"/>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Χ</w:t>
            </w:r>
          </w:p>
        </w:tc>
        <w:tc>
          <w:tcPr>
            <w:tcW w:w="663" w:type="pct"/>
            <w:tcBorders>
              <w:top w:val="single" w:sz="4" w:space="0" w:color="auto"/>
              <w:left w:val="single" w:sz="4" w:space="0" w:color="auto"/>
              <w:bottom w:val="single" w:sz="4" w:space="0" w:color="auto"/>
              <w:right w:val="single" w:sz="4" w:space="0" w:color="auto"/>
            </w:tcBorders>
          </w:tcPr>
          <w:p w14:paraId="532CA31E"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727A9FFF"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6558DB44"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1CE0B39F"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73578E29"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00F5ABF7" w14:textId="77777777" w:rsidR="00A467F7" w:rsidRPr="00155B45" w:rsidRDefault="00A467F7" w:rsidP="00A467F7">
            <w:pPr>
              <w:spacing w:before="0" w:line="252" w:lineRule="auto"/>
              <w:jc w:val="center"/>
              <w:rPr>
                <w:rFonts w:cs="Tahoma"/>
                <w:sz w:val="18"/>
                <w:szCs w:val="18"/>
                <w:lang w:val="el-GR"/>
              </w:rPr>
            </w:pPr>
          </w:p>
        </w:tc>
      </w:tr>
      <w:tr w:rsidR="00B5195F" w:rsidRPr="00072EE8" w14:paraId="7A199862"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334A1C82" w14:textId="063BB645" w:rsidR="00B5195F" w:rsidRPr="00155B45" w:rsidRDefault="00B5195F" w:rsidP="00155B45">
            <w:pPr>
              <w:spacing w:before="0" w:line="252" w:lineRule="auto"/>
              <w:jc w:val="center"/>
              <w:rPr>
                <w:rFonts w:cs="Tahoma"/>
                <w:sz w:val="18"/>
                <w:szCs w:val="18"/>
                <w:lang w:val="el-GR"/>
              </w:rPr>
            </w:pPr>
            <w:r w:rsidRPr="00155B45">
              <w:rPr>
                <w:rFonts w:cs="Tahoma"/>
                <w:sz w:val="18"/>
                <w:szCs w:val="18"/>
                <w:lang w:val="el-GR"/>
              </w:rPr>
              <w:t xml:space="preserve">4. </w:t>
            </w:r>
          </w:p>
        </w:tc>
        <w:tc>
          <w:tcPr>
            <w:tcW w:w="1402" w:type="pct"/>
            <w:tcBorders>
              <w:top w:val="single" w:sz="4" w:space="0" w:color="auto"/>
              <w:left w:val="single" w:sz="4" w:space="0" w:color="auto"/>
              <w:bottom w:val="single" w:sz="4" w:space="0" w:color="auto"/>
              <w:right w:val="single" w:sz="4" w:space="0" w:color="auto"/>
            </w:tcBorders>
            <w:shd w:val="clear" w:color="auto" w:fill="E6E6E6"/>
            <w:vAlign w:val="center"/>
          </w:tcPr>
          <w:p w14:paraId="3D347142" w14:textId="09CE693A" w:rsidR="00B5195F" w:rsidRPr="00155B45" w:rsidRDefault="00B5195F" w:rsidP="00155B45">
            <w:pPr>
              <w:spacing w:before="0" w:line="252" w:lineRule="auto"/>
              <w:rPr>
                <w:rFonts w:cs="Tahoma"/>
                <w:sz w:val="18"/>
                <w:szCs w:val="18"/>
                <w:lang w:val="el-GR"/>
              </w:rPr>
            </w:pPr>
            <w:r w:rsidRPr="00155B45">
              <w:rPr>
                <w:rFonts w:cs="Tahoma"/>
                <w:sz w:val="18"/>
                <w:szCs w:val="18"/>
                <w:lang w:val="el-GR"/>
              </w:rPr>
              <w:t xml:space="preserve">Π4: </w:t>
            </w:r>
            <w:r w:rsidR="00A467F7" w:rsidRPr="00A467F7">
              <w:rPr>
                <w:rFonts w:cs="Tahoma"/>
                <w:sz w:val="18"/>
                <w:szCs w:val="18"/>
                <w:lang w:val="el-GR"/>
              </w:rPr>
              <w:t xml:space="preserve">Μελέτη Ανασχεδιασμού και </w:t>
            </w:r>
            <w:proofErr w:type="spellStart"/>
            <w:r w:rsidR="00A467F7" w:rsidRPr="00A467F7">
              <w:rPr>
                <w:rFonts w:cs="Tahoma"/>
                <w:sz w:val="18"/>
                <w:szCs w:val="18"/>
                <w:lang w:val="el-GR"/>
              </w:rPr>
              <w:t>Μοντελοποίησης</w:t>
            </w:r>
            <w:proofErr w:type="spellEnd"/>
            <w:r w:rsidR="00A467F7" w:rsidRPr="00A467F7">
              <w:rPr>
                <w:rFonts w:cs="Tahoma"/>
                <w:sz w:val="18"/>
                <w:szCs w:val="18"/>
                <w:lang w:val="el-GR"/>
              </w:rPr>
              <w:t xml:space="preserve"> διεργασιών υποδοχής και επεξεργασίας εγγράφων</w:t>
            </w:r>
            <w:r w:rsidR="00B31E22">
              <w:rPr>
                <w:rFonts w:cs="Tahoma"/>
                <w:sz w:val="18"/>
                <w:szCs w:val="18"/>
                <w:lang w:val="el-GR"/>
              </w:rPr>
              <w:t xml:space="preserve"> και λοιπών εργασιών</w:t>
            </w:r>
          </w:p>
        </w:tc>
        <w:tc>
          <w:tcPr>
            <w:tcW w:w="663" w:type="pct"/>
            <w:tcBorders>
              <w:top w:val="single" w:sz="4" w:space="0" w:color="auto"/>
              <w:left w:val="single" w:sz="4" w:space="0" w:color="auto"/>
              <w:bottom w:val="single" w:sz="4" w:space="0" w:color="auto"/>
              <w:right w:val="single" w:sz="4" w:space="0" w:color="auto"/>
            </w:tcBorders>
            <w:shd w:val="clear" w:color="auto" w:fill="E6E6E6"/>
          </w:tcPr>
          <w:p w14:paraId="1FE9B623" w14:textId="77777777" w:rsidR="00B5195F" w:rsidRPr="00155B45" w:rsidRDefault="00B5195F" w:rsidP="00155B45">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63FD294A" w14:textId="77777777" w:rsidR="00B5195F" w:rsidRPr="00155B45" w:rsidRDefault="00B5195F" w:rsidP="00155B45">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0225EE27" w14:textId="77777777" w:rsidR="00B5195F" w:rsidRPr="00155B45" w:rsidRDefault="00B5195F" w:rsidP="00155B45">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042E01B9" w14:textId="77777777" w:rsidR="00B5195F" w:rsidRPr="00155B45" w:rsidRDefault="00B5195F" w:rsidP="00155B45">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7404C87C" w14:textId="77777777" w:rsidR="00B5195F" w:rsidRPr="00155B45" w:rsidRDefault="00B5195F" w:rsidP="00155B45">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768C294E" w14:textId="77777777" w:rsidR="00B5195F" w:rsidRPr="00155B45" w:rsidRDefault="00B5195F" w:rsidP="00155B45">
            <w:pPr>
              <w:spacing w:before="0" w:line="252" w:lineRule="auto"/>
              <w:jc w:val="center"/>
              <w:rPr>
                <w:rFonts w:cs="Tahoma"/>
                <w:sz w:val="18"/>
                <w:szCs w:val="18"/>
                <w:lang w:val="el-GR"/>
              </w:rPr>
            </w:pPr>
          </w:p>
        </w:tc>
      </w:tr>
      <w:tr w:rsidR="00A467F7" w:rsidRPr="00155B45" w14:paraId="0879D641"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42F7DBF7"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39BE7004" w14:textId="0442E5A7" w:rsidR="00A467F7" w:rsidRPr="00155B45" w:rsidRDefault="00A467F7" w:rsidP="00A467F7">
            <w:pPr>
              <w:spacing w:before="0" w:line="252" w:lineRule="auto"/>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1</w:t>
            </w:r>
          </w:p>
        </w:tc>
        <w:tc>
          <w:tcPr>
            <w:tcW w:w="663" w:type="pct"/>
            <w:tcBorders>
              <w:top w:val="single" w:sz="4" w:space="0" w:color="auto"/>
              <w:left w:val="single" w:sz="4" w:space="0" w:color="auto"/>
              <w:bottom w:val="single" w:sz="4" w:space="0" w:color="auto"/>
              <w:right w:val="single" w:sz="4" w:space="0" w:color="auto"/>
            </w:tcBorders>
          </w:tcPr>
          <w:p w14:paraId="59DC28C3"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6E149C7A"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27C3D3C8"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1EA06305"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0A03759C"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41C39D64" w14:textId="77777777" w:rsidR="00A467F7" w:rsidRPr="00155B45" w:rsidRDefault="00A467F7" w:rsidP="00A467F7">
            <w:pPr>
              <w:spacing w:before="0" w:line="252" w:lineRule="auto"/>
              <w:jc w:val="center"/>
              <w:rPr>
                <w:rFonts w:cs="Tahoma"/>
                <w:sz w:val="18"/>
                <w:szCs w:val="18"/>
                <w:lang w:val="el-GR"/>
              </w:rPr>
            </w:pPr>
          </w:p>
        </w:tc>
      </w:tr>
      <w:tr w:rsidR="00A467F7" w:rsidRPr="00155B45" w14:paraId="4B7FC488"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451D35AF"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0CA14BA6" w14:textId="42EE3DCF" w:rsidR="00A467F7" w:rsidRPr="00155B45" w:rsidRDefault="00A467F7" w:rsidP="00A467F7">
            <w:pPr>
              <w:spacing w:before="0" w:line="252" w:lineRule="auto"/>
              <w:rPr>
                <w:rFonts w:cs="Tahoma"/>
                <w:sz w:val="18"/>
                <w:szCs w:val="18"/>
                <w:lang w:val="el-GR"/>
              </w:rPr>
            </w:pPr>
            <w:r w:rsidRPr="00155B45">
              <w:rPr>
                <w:rFonts w:cs="Tahoma"/>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22DFE750"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02B9B0E6"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28C409F3"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03BE7112"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3C047616"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12330CD3" w14:textId="77777777" w:rsidR="00A467F7" w:rsidRPr="00155B45" w:rsidRDefault="00A467F7" w:rsidP="00A467F7">
            <w:pPr>
              <w:spacing w:before="0" w:line="252" w:lineRule="auto"/>
              <w:jc w:val="center"/>
              <w:rPr>
                <w:rFonts w:cs="Tahoma"/>
                <w:sz w:val="18"/>
                <w:szCs w:val="18"/>
                <w:lang w:val="el-GR"/>
              </w:rPr>
            </w:pPr>
          </w:p>
        </w:tc>
      </w:tr>
      <w:tr w:rsidR="00A467F7" w:rsidRPr="00155B45" w14:paraId="36FE73AD"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7FA372FD"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3C7F4F18" w14:textId="6EE4A82D" w:rsidR="00A467F7" w:rsidRPr="00155B45" w:rsidRDefault="00A467F7" w:rsidP="00A467F7">
            <w:pPr>
              <w:spacing w:before="0" w:line="252" w:lineRule="auto"/>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Χ</w:t>
            </w:r>
          </w:p>
        </w:tc>
        <w:tc>
          <w:tcPr>
            <w:tcW w:w="663" w:type="pct"/>
            <w:tcBorders>
              <w:top w:val="single" w:sz="4" w:space="0" w:color="auto"/>
              <w:left w:val="single" w:sz="4" w:space="0" w:color="auto"/>
              <w:bottom w:val="single" w:sz="4" w:space="0" w:color="auto"/>
              <w:right w:val="single" w:sz="4" w:space="0" w:color="auto"/>
            </w:tcBorders>
          </w:tcPr>
          <w:p w14:paraId="7B0A16DE"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4D1C49F8"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514E8ABB"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4D2D0764"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38170E7"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27D52523" w14:textId="77777777" w:rsidR="00A467F7" w:rsidRPr="00155B45" w:rsidRDefault="00A467F7" w:rsidP="00A467F7">
            <w:pPr>
              <w:spacing w:before="0" w:line="252" w:lineRule="auto"/>
              <w:jc w:val="center"/>
              <w:rPr>
                <w:rFonts w:cs="Tahoma"/>
                <w:sz w:val="18"/>
                <w:szCs w:val="18"/>
                <w:lang w:val="el-GR"/>
              </w:rPr>
            </w:pPr>
          </w:p>
        </w:tc>
      </w:tr>
      <w:tr w:rsidR="00B5195F" w:rsidRPr="00072EE8" w14:paraId="40AA69C3"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12BCA15E" w14:textId="2857AFDA" w:rsidR="00B5195F" w:rsidRPr="00155B45" w:rsidRDefault="00B5195F" w:rsidP="00155B45">
            <w:pPr>
              <w:spacing w:before="0" w:line="252" w:lineRule="auto"/>
              <w:jc w:val="center"/>
              <w:rPr>
                <w:rFonts w:cs="Tahoma"/>
                <w:sz w:val="18"/>
                <w:szCs w:val="18"/>
                <w:lang w:val="el-GR"/>
              </w:rPr>
            </w:pPr>
            <w:r w:rsidRPr="00155B45">
              <w:rPr>
                <w:rFonts w:cs="Tahoma"/>
                <w:sz w:val="18"/>
                <w:szCs w:val="18"/>
                <w:lang w:val="el-GR"/>
              </w:rPr>
              <w:t xml:space="preserve">5. </w:t>
            </w:r>
          </w:p>
        </w:tc>
        <w:tc>
          <w:tcPr>
            <w:tcW w:w="1402" w:type="pct"/>
            <w:tcBorders>
              <w:top w:val="single" w:sz="4" w:space="0" w:color="auto"/>
              <w:left w:val="single" w:sz="4" w:space="0" w:color="auto"/>
              <w:bottom w:val="single" w:sz="4" w:space="0" w:color="auto"/>
              <w:right w:val="single" w:sz="4" w:space="0" w:color="auto"/>
            </w:tcBorders>
            <w:shd w:val="clear" w:color="auto" w:fill="E6E6E6"/>
            <w:vAlign w:val="center"/>
          </w:tcPr>
          <w:p w14:paraId="69874187" w14:textId="4B914508" w:rsidR="00B5195F" w:rsidRPr="00155B45" w:rsidRDefault="00B5195F" w:rsidP="00155B45">
            <w:pPr>
              <w:spacing w:before="0" w:line="252" w:lineRule="auto"/>
              <w:rPr>
                <w:rFonts w:cs="Tahoma"/>
                <w:sz w:val="18"/>
                <w:szCs w:val="18"/>
                <w:lang w:val="el-GR"/>
              </w:rPr>
            </w:pPr>
            <w:r w:rsidRPr="00155B45">
              <w:rPr>
                <w:rFonts w:cs="Tahoma"/>
                <w:sz w:val="18"/>
                <w:szCs w:val="18"/>
                <w:lang w:val="el-GR"/>
              </w:rPr>
              <w:t>Π5:</w:t>
            </w:r>
            <w:r w:rsidRPr="00155B45">
              <w:rPr>
                <w:rFonts w:cs="Tahoma"/>
                <w:lang w:val="el-GR"/>
              </w:rPr>
              <w:t xml:space="preserve"> </w:t>
            </w:r>
            <w:r w:rsidR="00A467F7" w:rsidRPr="00A467F7">
              <w:rPr>
                <w:rFonts w:cs="Tahoma"/>
                <w:sz w:val="18"/>
                <w:szCs w:val="18"/>
                <w:lang w:val="el-GR"/>
              </w:rPr>
              <w:t>Μελέτη Συμμόρφωσης των Διεργασιών του ΕΤ που σχετίζονται με τον Γενικό Κανονισμό Προσωπικών Δεδομένων (ΓΚΠΔ)</w:t>
            </w:r>
          </w:p>
        </w:tc>
        <w:tc>
          <w:tcPr>
            <w:tcW w:w="663" w:type="pct"/>
            <w:tcBorders>
              <w:top w:val="single" w:sz="4" w:space="0" w:color="auto"/>
              <w:left w:val="single" w:sz="4" w:space="0" w:color="auto"/>
              <w:bottom w:val="single" w:sz="4" w:space="0" w:color="auto"/>
              <w:right w:val="single" w:sz="4" w:space="0" w:color="auto"/>
            </w:tcBorders>
            <w:shd w:val="clear" w:color="auto" w:fill="E6E6E6"/>
          </w:tcPr>
          <w:p w14:paraId="04E9C298" w14:textId="77777777" w:rsidR="00B5195F" w:rsidRPr="00155B45" w:rsidRDefault="00B5195F" w:rsidP="00155B45">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16DAFFF0" w14:textId="77777777" w:rsidR="00B5195F" w:rsidRPr="00155B45" w:rsidRDefault="00B5195F" w:rsidP="00155B45">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6A994EEF" w14:textId="77777777" w:rsidR="00B5195F" w:rsidRPr="00155B45" w:rsidRDefault="00B5195F" w:rsidP="00155B45">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1676223C" w14:textId="77777777" w:rsidR="00B5195F" w:rsidRPr="00155B45" w:rsidRDefault="00B5195F" w:rsidP="00155B45">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4D0C117E" w14:textId="77777777" w:rsidR="00B5195F" w:rsidRPr="00155B45" w:rsidRDefault="00B5195F" w:rsidP="00155B45">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6307E35E" w14:textId="77777777" w:rsidR="00B5195F" w:rsidRPr="00155B45" w:rsidRDefault="00B5195F" w:rsidP="00155B45">
            <w:pPr>
              <w:spacing w:before="0" w:line="252" w:lineRule="auto"/>
              <w:jc w:val="center"/>
              <w:rPr>
                <w:rFonts w:cs="Tahoma"/>
                <w:sz w:val="18"/>
                <w:szCs w:val="18"/>
                <w:lang w:val="el-GR"/>
              </w:rPr>
            </w:pPr>
          </w:p>
        </w:tc>
      </w:tr>
      <w:tr w:rsidR="00A467F7" w:rsidRPr="00155B45" w14:paraId="1CDC63CE"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64A824CC"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2198807A" w14:textId="27A192BD" w:rsidR="00A467F7" w:rsidRPr="00155B45" w:rsidRDefault="00A467F7" w:rsidP="00A467F7">
            <w:pPr>
              <w:spacing w:before="0" w:line="252" w:lineRule="auto"/>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1</w:t>
            </w:r>
          </w:p>
        </w:tc>
        <w:tc>
          <w:tcPr>
            <w:tcW w:w="663" w:type="pct"/>
            <w:tcBorders>
              <w:top w:val="single" w:sz="4" w:space="0" w:color="auto"/>
              <w:left w:val="single" w:sz="4" w:space="0" w:color="auto"/>
              <w:bottom w:val="single" w:sz="4" w:space="0" w:color="auto"/>
              <w:right w:val="single" w:sz="4" w:space="0" w:color="auto"/>
            </w:tcBorders>
          </w:tcPr>
          <w:p w14:paraId="72857E0B"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06414EE8"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127CC4C5"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57956CAB"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1A76B151"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567D380E" w14:textId="77777777" w:rsidR="00A467F7" w:rsidRPr="00155B45" w:rsidRDefault="00A467F7" w:rsidP="00A467F7">
            <w:pPr>
              <w:spacing w:before="0" w:line="252" w:lineRule="auto"/>
              <w:jc w:val="center"/>
              <w:rPr>
                <w:rFonts w:cs="Tahoma"/>
                <w:sz w:val="18"/>
                <w:szCs w:val="18"/>
                <w:lang w:val="el-GR"/>
              </w:rPr>
            </w:pPr>
          </w:p>
        </w:tc>
      </w:tr>
      <w:tr w:rsidR="00A467F7" w:rsidRPr="00155B45" w14:paraId="48C070B7"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4DED8CD5"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2D40ADA8" w14:textId="43634F7E" w:rsidR="00A467F7" w:rsidRPr="00155B45" w:rsidRDefault="00A467F7" w:rsidP="00A467F7">
            <w:pPr>
              <w:spacing w:before="0" w:line="252" w:lineRule="auto"/>
              <w:rPr>
                <w:rFonts w:cs="Tahoma"/>
                <w:sz w:val="18"/>
                <w:szCs w:val="18"/>
                <w:lang w:val="el-GR"/>
              </w:rPr>
            </w:pPr>
            <w:r w:rsidRPr="00155B45">
              <w:rPr>
                <w:rFonts w:cs="Tahoma"/>
                <w:sz w:val="18"/>
                <w:szCs w:val="18"/>
              </w:rPr>
              <w:t>…..</w:t>
            </w:r>
          </w:p>
        </w:tc>
        <w:tc>
          <w:tcPr>
            <w:tcW w:w="663" w:type="pct"/>
            <w:tcBorders>
              <w:top w:val="single" w:sz="4" w:space="0" w:color="auto"/>
              <w:left w:val="single" w:sz="4" w:space="0" w:color="auto"/>
              <w:bottom w:val="single" w:sz="4" w:space="0" w:color="auto"/>
              <w:right w:val="single" w:sz="4" w:space="0" w:color="auto"/>
            </w:tcBorders>
          </w:tcPr>
          <w:p w14:paraId="2552DD8D"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770A23B1"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5B08235A"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62411CD1"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76FB780E"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2839B423" w14:textId="77777777" w:rsidR="00A467F7" w:rsidRPr="00155B45" w:rsidRDefault="00A467F7" w:rsidP="00A467F7">
            <w:pPr>
              <w:spacing w:before="0" w:line="252" w:lineRule="auto"/>
              <w:jc w:val="center"/>
              <w:rPr>
                <w:rFonts w:cs="Tahoma"/>
                <w:sz w:val="18"/>
                <w:szCs w:val="18"/>
                <w:lang w:val="el-GR"/>
              </w:rPr>
            </w:pPr>
          </w:p>
        </w:tc>
      </w:tr>
      <w:tr w:rsidR="00A467F7" w:rsidRPr="00155B45" w14:paraId="45A21A44" w14:textId="77777777" w:rsidTr="00A467F7">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19B0F9B2" w14:textId="77777777" w:rsidR="00A467F7" w:rsidRPr="00155B45" w:rsidRDefault="00A467F7" w:rsidP="00A467F7">
            <w:pPr>
              <w:spacing w:before="0" w:line="252" w:lineRule="auto"/>
              <w:jc w:val="center"/>
              <w:rPr>
                <w:rFonts w:cs="Tahoma"/>
                <w:sz w:val="18"/>
                <w:szCs w:val="18"/>
                <w:lang w:val="el-GR"/>
              </w:rPr>
            </w:pPr>
          </w:p>
        </w:tc>
        <w:tc>
          <w:tcPr>
            <w:tcW w:w="1402" w:type="pct"/>
            <w:tcBorders>
              <w:top w:val="single" w:sz="4" w:space="0" w:color="auto"/>
              <w:left w:val="single" w:sz="4" w:space="0" w:color="auto"/>
              <w:bottom w:val="single" w:sz="4" w:space="0" w:color="auto"/>
              <w:right w:val="single" w:sz="4" w:space="0" w:color="auto"/>
            </w:tcBorders>
            <w:vAlign w:val="center"/>
          </w:tcPr>
          <w:p w14:paraId="3567D3A4" w14:textId="56DBCD27" w:rsidR="00A467F7" w:rsidRPr="00155B45" w:rsidRDefault="00A467F7" w:rsidP="00A467F7">
            <w:pPr>
              <w:spacing w:before="0" w:line="252" w:lineRule="auto"/>
              <w:rPr>
                <w:rFonts w:cs="Tahoma"/>
                <w:sz w:val="18"/>
                <w:szCs w:val="18"/>
                <w:lang w:val="el-GR"/>
              </w:rPr>
            </w:pPr>
            <w:proofErr w:type="spellStart"/>
            <w:r w:rsidRPr="00155B45">
              <w:rPr>
                <w:rFonts w:cs="Tahoma"/>
                <w:sz w:val="18"/>
                <w:szCs w:val="18"/>
                <w:lang w:val="el-GR"/>
              </w:rPr>
              <w:t>Ονομ</w:t>
            </w:r>
            <w:proofErr w:type="spellEnd"/>
            <w:r w:rsidRPr="00155B45">
              <w:rPr>
                <w:rFonts w:cs="Tahoma"/>
                <w:sz w:val="18"/>
                <w:szCs w:val="18"/>
                <w:lang w:val="el-GR"/>
              </w:rPr>
              <w:t>/</w:t>
            </w:r>
            <w:proofErr w:type="spellStart"/>
            <w:r w:rsidRPr="00155B45">
              <w:rPr>
                <w:rFonts w:cs="Tahoma"/>
                <w:sz w:val="18"/>
                <w:szCs w:val="18"/>
                <w:lang w:val="el-GR"/>
              </w:rPr>
              <w:t>μο</w:t>
            </w:r>
            <w:proofErr w:type="spellEnd"/>
            <w:r w:rsidRPr="00155B45">
              <w:rPr>
                <w:rFonts w:cs="Tahoma"/>
                <w:sz w:val="18"/>
                <w:szCs w:val="18"/>
                <w:lang w:val="el-GR"/>
              </w:rPr>
              <w:t xml:space="preserve"> Στελέχους Χ</w:t>
            </w:r>
          </w:p>
        </w:tc>
        <w:tc>
          <w:tcPr>
            <w:tcW w:w="663" w:type="pct"/>
            <w:tcBorders>
              <w:top w:val="single" w:sz="4" w:space="0" w:color="auto"/>
              <w:left w:val="single" w:sz="4" w:space="0" w:color="auto"/>
              <w:bottom w:val="single" w:sz="4" w:space="0" w:color="auto"/>
              <w:right w:val="single" w:sz="4" w:space="0" w:color="auto"/>
            </w:tcBorders>
          </w:tcPr>
          <w:p w14:paraId="6B2F1A56" w14:textId="77777777" w:rsidR="00A467F7" w:rsidRPr="00155B45" w:rsidRDefault="00A467F7" w:rsidP="00A467F7">
            <w:pPr>
              <w:spacing w:before="0" w:line="252" w:lineRule="auto"/>
              <w:jc w:val="center"/>
              <w:rPr>
                <w:rFonts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09123454" w14:textId="77777777" w:rsidR="00A467F7" w:rsidRPr="00155B45" w:rsidRDefault="00A467F7" w:rsidP="00A467F7">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1A6E4153" w14:textId="77777777" w:rsidR="00A467F7" w:rsidRPr="00155B45" w:rsidRDefault="00A467F7" w:rsidP="00A467F7">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12CCD995" w14:textId="77777777" w:rsidR="00A467F7" w:rsidRPr="00155B45" w:rsidRDefault="00A467F7" w:rsidP="00A467F7">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7C3E718" w14:textId="77777777" w:rsidR="00A467F7" w:rsidRPr="00155B45" w:rsidRDefault="00A467F7" w:rsidP="00A467F7">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118565E1" w14:textId="77777777" w:rsidR="00A467F7" w:rsidRPr="00155B45" w:rsidRDefault="00A467F7" w:rsidP="00A467F7">
            <w:pPr>
              <w:spacing w:before="0" w:line="252" w:lineRule="auto"/>
              <w:jc w:val="center"/>
              <w:rPr>
                <w:rFonts w:cs="Tahoma"/>
                <w:sz w:val="18"/>
                <w:szCs w:val="18"/>
                <w:lang w:val="el-GR"/>
              </w:rPr>
            </w:pPr>
          </w:p>
        </w:tc>
      </w:tr>
      <w:tr w:rsidR="00B5195F" w:rsidRPr="00155B45" w14:paraId="671E89CB" w14:textId="77777777" w:rsidTr="00A57A09">
        <w:trPr>
          <w:trHeight w:val="284"/>
        </w:trPr>
        <w:tc>
          <w:tcPr>
            <w:tcW w:w="2354"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6159A6" w14:textId="78F27D8E" w:rsidR="00B5195F" w:rsidRPr="00155B45" w:rsidRDefault="00B5195F" w:rsidP="00155B45">
            <w:pPr>
              <w:spacing w:before="0" w:line="252" w:lineRule="auto"/>
              <w:jc w:val="right"/>
              <w:rPr>
                <w:rFonts w:cs="Tahoma"/>
                <w:sz w:val="20"/>
                <w:szCs w:val="20"/>
                <w:lang w:val="el-GR"/>
              </w:rPr>
            </w:pPr>
            <w:r w:rsidRPr="00155B45">
              <w:rPr>
                <w:rFonts w:cs="Tahoma"/>
                <w:b/>
                <w:sz w:val="20"/>
                <w:szCs w:val="20"/>
              </w:rPr>
              <w:t>ΣΥΝΟΛΟ</w:t>
            </w:r>
          </w:p>
        </w:tc>
        <w:tc>
          <w:tcPr>
            <w:tcW w:w="4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B8F9CA" w14:textId="77777777" w:rsidR="00B5195F" w:rsidRPr="00155B45" w:rsidRDefault="00B5195F" w:rsidP="00155B45">
            <w:pPr>
              <w:spacing w:before="0" w:line="252" w:lineRule="auto"/>
              <w:jc w:val="center"/>
              <w:rPr>
                <w:rFonts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45394F8" w14:textId="77777777" w:rsidR="00B5195F" w:rsidRPr="00155B45" w:rsidRDefault="00B5195F" w:rsidP="00155B45">
            <w:pPr>
              <w:spacing w:before="0" w:line="252" w:lineRule="auto"/>
              <w:jc w:val="center"/>
              <w:rPr>
                <w:rFonts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86DF15" w14:textId="77777777" w:rsidR="00B5195F" w:rsidRPr="00155B45" w:rsidRDefault="00B5195F" w:rsidP="00155B45">
            <w:pPr>
              <w:spacing w:before="0" w:line="252" w:lineRule="auto"/>
              <w:jc w:val="center"/>
              <w:rPr>
                <w:rFonts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292589" w14:textId="77777777" w:rsidR="00B5195F" w:rsidRPr="00155B45" w:rsidRDefault="00B5195F" w:rsidP="00155B45">
            <w:pPr>
              <w:spacing w:before="0" w:line="252" w:lineRule="auto"/>
              <w:jc w:val="center"/>
              <w:rPr>
                <w:rFonts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91CAD2" w14:textId="77777777" w:rsidR="00B5195F" w:rsidRPr="00155B45" w:rsidRDefault="00B5195F" w:rsidP="00155B45">
            <w:pPr>
              <w:spacing w:before="0" w:line="252" w:lineRule="auto"/>
              <w:jc w:val="center"/>
              <w:rPr>
                <w:rFonts w:cs="Tahoma"/>
                <w:sz w:val="18"/>
                <w:szCs w:val="18"/>
                <w:lang w:val="el-GR"/>
              </w:rPr>
            </w:pPr>
          </w:p>
        </w:tc>
      </w:tr>
    </w:tbl>
    <w:p w14:paraId="76D67F03" w14:textId="74037098" w:rsidR="00B5195F" w:rsidRPr="00155B45" w:rsidRDefault="00B5195F" w:rsidP="00155B45">
      <w:pPr>
        <w:spacing w:before="0" w:line="252" w:lineRule="auto"/>
        <w:rPr>
          <w:rFonts w:cs="Tahoma"/>
          <w:lang w:val="el-GR"/>
        </w:rPr>
      </w:pPr>
    </w:p>
    <w:p w14:paraId="43036BE2" w14:textId="754E8FE5" w:rsidR="00B5195F" w:rsidRPr="00155B45" w:rsidRDefault="00B5195F" w:rsidP="00155B45">
      <w:pPr>
        <w:spacing w:before="0" w:line="252" w:lineRule="auto"/>
        <w:rPr>
          <w:rFonts w:cs="Tahoma"/>
          <w:lang w:val="el-GR"/>
        </w:rPr>
      </w:pPr>
    </w:p>
    <w:p w14:paraId="04DE05BB" w14:textId="5F59D41D" w:rsidR="004E30AA" w:rsidRPr="00155B45" w:rsidRDefault="001B1FFA" w:rsidP="000833D5">
      <w:pPr>
        <w:pStyle w:val="4"/>
        <w:numPr>
          <w:ilvl w:val="0"/>
          <w:numId w:val="29"/>
        </w:numPr>
        <w:tabs>
          <w:tab w:val="left" w:pos="426"/>
        </w:tabs>
        <w:spacing w:before="0" w:after="120" w:line="252" w:lineRule="auto"/>
        <w:ind w:left="1080" w:hanging="1080"/>
        <w:rPr>
          <w:rFonts w:ascii="Tahoma" w:hAnsi="Tahoma" w:cs="Tahoma"/>
          <w:szCs w:val="22"/>
          <w:lang w:val="el-GR"/>
        </w:rPr>
      </w:pPr>
      <w:bookmarkStart w:id="343" w:name="_Toc43460268"/>
      <w:bookmarkStart w:id="344" w:name="_Toc43460269"/>
      <w:bookmarkStart w:id="345" w:name="_Toc43460270"/>
      <w:bookmarkStart w:id="346" w:name="_Toc42773962"/>
      <w:bookmarkStart w:id="347" w:name="_Toc43378521"/>
      <w:bookmarkStart w:id="348" w:name="_Toc76119023"/>
      <w:bookmarkEnd w:id="343"/>
      <w:bookmarkEnd w:id="344"/>
      <w:bookmarkEnd w:id="345"/>
      <w:r w:rsidRPr="00155B45">
        <w:rPr>
          <w:rFonts w:ascii="Tahoma" w:hAnsi="Tahoma" w:cs="Tahoma"/>
          <w:szCs w:val="22"/>
          <w:lang w:val="el-GR"/>
        </w:rPr>
        <w:lastRenderedPageBreak/>
        <w:t xml:space="preserve">Λοιπές </w:t>
      </w:r>
      <w:r w:rsidR="004E30AA" w:rsidRPr="00155B45">
        <w:rPr>
          <w:rFonts w:ascii="Tahoma" w:hAnsi="Tahoma" w:cs="Tahoma"/>
          <w:szCs w:val="22"/>
          <w:lang w:val="el-GR"/>
        </w:rPr>
        <w:t>Δαπάνες</w:t>
      </w:r>
      <w:bookmarkEnd w:id="346"/>
      <w:bookmarkEnd w:id="347"/>
      <w:bookmarkEnd w:id="348"/>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2105"/>
        <w:gridCol w:w="1152"/>
        <w:gridCol w:w="979"/>
        <w:gridCol w:w="1419"/>
        <w:gridCol w:w="1275"/>
        <w:gridCol w:w="848"/>
        <w:gridCol w:w="1411"/>
      </w:tblGrid>
      <w:tr w:rsidR="00EF227A" w:rsidRPr="00155B45" w14:paraId="56BE24DC" w14:textId="77777777" w:rsidTr="004715AE">
        <w:trPr>
          <w:tblHeader/>
          <w:jc w:val="center"/>
        </w:trPr>
        <w:tc>
          <w:tcPr>
            <w:tcW w:w="299" w:type="pct"/>
            <w:vMerge w:val="restart"/>
            <w:shd w:val="clear" w:color="auto" w:fill="BFBFBF"/>
            <w:tcMar>
              <w:left w:w="57" w:type="dxa"/>
              <w:right w:w="57" w:type="dxa"/>
            </w:tcMar>
            <w:vAlign w:val="center"/>
          </w:tcPr>
          <w:p w14:paraId="7CF31DB5" w14:textId="77777777" w:rsidR="004E30AA" w:rsidRPr="00155B45" w:rsidRDefault="004E30AA" w:rsidP="00155B45">
            <w:pPr>
              <w:spacing w:before="0" w:line="252" w:lineRule="auto"/>
              <w:ind w:left="-68"/>
              <w:jc w:val="center"/>
              <w:rPr>
                <w:rFonts w:cs="Tahoma"/>
                <w:b/>
                <w:bCs/>
                <w:sz w:val="20"/>
                <w:szCs w:val="20"/>
              </w:rPr>
            </w:pPr>
            <w:r w:rsidRPr="00155B45">
              <w:rPr>
                <w:rFonts w:cs="Tahoma"/>
                <w:b/>
                <w:bCs/>
                <w:sz w:val="20"/>
                <w:szCs w:val="20"/>
              </w:rPr>
              <w:t>Α/Α</w:t>
            </w:r>
          </w:p>
        </w:tc>
        <w:tc>
          <w:tcPr>
            <w:tcW w:w="1077" w:type="pct"/>
            <w:vMerge w:val="restart"/>
            <w:shd w:val="clear" w:color="auto" w:fill="BFBFBF"/>
            <w:tcMar>
              <w:left w:w="57" w:type="dxa"/>
              <w:right w:w="57" w:type="dxa"/>
            </w:tcMar>
            <w:vAlign w:val="center"/>
          </w:tcPr>
          <w:p w14:paraId="15C7A703" w14:textId="77777777" w:rsidR="004E30AA" w:rsidRPr="00155B45" w:rsidRDefault="004E30AA" w:rsidP="00155B45">
            <w:pPr>
              <w:spacing w:before="0" w:line="252" w:lineRule="auto"/>
              <w:ind w:left="-68"/>
              <w:jc w:val="center"/>
              <w:rPr>
                <w:rFonts w:cs="Tahoma"/>
                <w:b/>
                <w:bCs/>
                <w:sz w:val="20"/>
                <w:szCs w:val="20"/>
              </w:rPr>
            </w:pPr>
            <w:r w:rsidRPr="00155B45">
              <w:rPr>
                <w:rFonts w:cs="Tahoma"/>
                <w:b/>
                <w:bCs/>
                <w:sz w:val="20"/>
                <w:szCs w:val="20"/>
              </w:rPr>
              <w:t>ΠΕΡΙΓΡΑΦΗ</w:t>
            </w:r>
          </w:p>
        </w:tc>
        <w:tc>
          <w:tcPr>
            <w:tcW w:w="589" w:type="pct"/>
            <w:vMerge w:val="restart"/>
            <w:shd w:val="clear" w:color="auto" w:fill="BFBFBF"/>
            <w:tcMar>
              <w:left w:w="57" w:type="dxa"/>
              <w:right w:w="57" w:type="dxa"/>
            </w:tcMar>
            <w:vAlign w:val="center"/>
          </w:tcPr>
          <w:p w14:paraId="275ED41D" w14:textId="77777777" w:rsidR="004E30AA" w:rsidRPr="00155B45" w:rsidRDefault="004E30AA" w:rsidP="00155B45">
            <w:pPr>
              <w:spacing w:before="0" w:line="252" w:lineRule="auto"/>
              <w:ind w:left="-68"/>
              <w:jc w:val="center"/>
              <w:rPr>
                <w:rFonts w:cs="Tahoma"/>
                <w:b/>
                <w:bCs/>
                <w:sz w:val="20"/>
                <w:szCs w:val="20"/>
              </w:rPr>
            </w:pPr>
            <w:r w:rsidRPr="00155B45">
              <w:rPr>
                <w:rFonts w:cs="Tahoma"/>
                <w:b/>
                <w:bCs/>
                <w:sz w:val="20"/>
                <w:szCs w:val="20"/>
              </w:rPr>
              <w:t>ΜΟΝΑΔΑ ΜΕΤΡΗΣΗΣ</w:t>
            </w:r>
          </w:p>
        </w:tc>
        <w:tc>
          <w:tcPr>
            <w:tcW w:w="501" w:type="pct"/>
            <w:vMerge w:val="restart"/>
            <w:shd w:val="clear" w:color="auto" w:fill="BFBFBF"/>
            <w:tcMar>
              <w:left w:w="57" w:type="dxa"/>
              <w:right w:w="57" w:type="dxa"/>
            </w:tcMar>
            <w:vAlign w:val="center"/>
          </w:tcPr>
          <w:p w14:paraId="7BFC34F2" w14:textId="4AB75476" w:rsidR="004E30AA" w:rsidRPr="00155B45" w:rsidRDefault="004E30AA" w:rsidP="00155B45">
            <w:pPr>
              <w:spacing w:before="0" w:line="252" w:lineRule="auto"/>
              <w:ind w:left="-68"/>
              <w:jc w:val="center"/>
              <w:rPr>
                <w:rFonts w:cs="Tahoma"/>
                <w:b/>
                <w:bCs/>
                <w:sz w:val="20"/>
                <w:szCs w:val="20"/>
              </w:rPr>
            </w:pPr>
            <w:r w:rsidRPr="00155B45">
              <w:rPr>
                <w:rFonts w:cs="Tahoma"/>
                <w:b/>
                <w:bCs/>
                <w:sz w:val="20"/>
                <w:szCs w:val="20"/>
              </w:rPr>
              <w:t>ΠΟΣΟ</w:t>
            </w:r>
            <w:r w:rsidR="00EF227A" w:rsidRPr="00155B45">
              <w:rPr>
                <w:rFonts w:cs="Tahoma"/>
                <w:b/>
                <w:bCs/>
                <w:sz w:val="20"/>
                <w:szCs w:val="20"/>
                <w:lang w:val="el-GR"/>
              </w:rPr>
              <w:t xml:space="preserve">   </w:t>
            </w:r>
            <w:r w:rsidRPr="00155B45">
              <w:rPr>
                <w:rFonts w:cs="Tahoma"/>
                <w:b/>
                <w:bCs/>
                <w:sz w:val="20"/>
                <w:szCs w:val="20"/>
              </w:rPr>
              <w:t>ΤΗΤΑ</w:t>
            </w:r>
          </w:p>
        </w:tc>
        <w:tc>
          <w:tcPr>
            <w:tcW w:w="1378" w:type="pct"/>
            <w:gridSpan w:val="2"/>
            <w:shd w:val="clear" w:color="auto" w:fill="BFBFBF"/>
            <w:tcMar>
              <w:left w:w="57" w:type="dxa"/>
              <w:right w:w="57" w:type="dxa"/>
            </w:tcMar>
            <w:vAlign w:val="center"/>
          </w:tcPr>
          <w:p w14:paraId="15883502" w14:textId="77777777" w:rsidR="004E30AA" w:rsidRPr="00155B45" w:rsidRDefault="004E30AA" w:rsidP="00155B45">
            <w:pPr>
              <w:spacing w:before="0" w:line="252" w:lineRule="auto"/>
              <w:ind w:left="-68"/>
              <w:jc w:val="center"/>
              <w:rPr>
                <w:rFonts w:cs="Tahoma"/>
                <w:b/>
                <w:bCs/>
                <w:sz w:val="20"/>
                <w:szCs w:val="20"/>
              </w:rPr>
            </w:pPr>
            <w:r w:rsidRPr="00155B45">
              <w:rPr>
                <w:rFonts w:cs="Tahoma"/>
                <w:b/>
                <w:bCs/>
                <w:sz w:val="20"/>
                <w:szCs w:val="20"/>
              </w:rPr>
              <w:t>ΑΞΙΑ ΧΩΡΙΣ ΦΠΑ [€]</w:t>
            </w:r>
          </w:p>
        </w:tc>
        <w:tc>
          <w:tcPr>
            <w:tcW w:w="434" w:type="pct"/>
            <w:vMerge w:val="restart"/>
            <w:shd w:val="clear" w:color="auto" w:fill="BFBFBF"/>
            <w:tcMar>
              <w:left w:w="57" w:type="dxa"/>
              <w:right w:w="57" w:type="dxa"/>
            </w:tcMar>
            <w:vAlign w:val="center"/>
          </w:tcPr>
          <w:p w14:paraId="25664267" w14:textId="77777777" w:rsidR="004E30AA" w:rsidRPr="00155B45" w:rsidRDefault="004E30AA" w:rsidP="00155B45">
            <w:pPr>
              <w:spacing w:before="0" w:line="252" w:lineRule="auto"/>
              <w:ind w:left="-68"/>
              <w:jc w:val="center"/>
              <w:rPr>
                <w:rFonts w:cs="Tahoma"/>
                <w:b/>
                <w:bCs/>
                <w:sz w:val="20"/>
                <w:szCs w:val="20"/>
              </w:rPr>
            </w:pPr>
            <w:r w:rsidRPr="00155B45">
              <w:rPr>
                <w:rFonts w:cs="Tahoma"/>
                <w:b/>
                <w:bCs/>
                <w:sz w:val="20"/>
                <w:szCs w:val="20"/>
              </w:rPr>
              <w:t>ΦΠΑ [€]</w:t>
            </w:r>
          </w:p>
        </w:tc>
        <w:tc>
          <w:tcPr>
            <w:tcW w:w="722" w:type="pct"/>
            <w:vMerge w:val="restart"/>
            <w:shd w:val="clear" w:color="auto" w:fill="BFBFBF"/>
            <w:tcMar>
              <w:left w:w="57" w:type="dxa"/>
              <w:right w:w="57" w:type="dxa"/>
            </w:tcMar>
            <w:vAlign w:val="center"/>
          </w:tcPr>
          <w:p w14:paraId="5F0E377E" w14:textId="77777777" w:rsidR="004E30AA" w:rsidRPr="00155B45" w:rsidRDefault="004E30AA" w:rsidP="00155B45">
            <w:pPr>
              <w:spacing w:before="0" w:line="252" w:lineRule="auto"/>
              <w:ind w:left="-68"/>
              <w:jc w:val="center"/>
              <w:rPr>
                <w:rFonts w:cs="Tahoma"/>
                <w:b/>
                <w:bCs/>
                <w:sz w:val="20"/>
                <w:szCs w:val="20"/>
              </w:rPr>
            </w:pPr>
            <w:r w:rsidRPr="00155B45">
              <w:rPr>
                <w:rFonts w:cs="Tahoma"/>
                <w:b/>
                <w:bCs/>
                <w:sz w:val="20"/>
                <w:szCs w:val="20"/>
              </w:rPr>
              <w:t>ΣΥΝΟΛΙΚΗ ΑΞΙΑ</w:t>
            </w:r>
          </w:p>
          <w:p w14:paraId="3F73C0F4" w14:textId="77777777" w:rsidR="004E30AA" w:rsidRPr="00155B45" w:rsidRDefault="004E30AA" w:rsidP="00155B45">
            <w:pPr>
              <w:spacing w:before="0" w:line="252" w:lineRule="auto"/>
              <w:ind w:left="-68"/>
              <w:jc w:val="center"/>
              <w:rPr>
                <w:rFonts w:cs="Tahoma"/>
                <w:b/>
                <w:bCs/>
                <w:sz w:val="20"/>
                <w:szCs w:val="20"/>
              </w:rPr>
            </w:pPr>
            <w:r w:rsidRPr="00155B45">
              <w:rPr>
                <w:rFonts w:cs="Tahoma"/>
                <w:b/>
                <w:bCs/>
                <w:sz w:val="20"/>
                <w:szCs w:val="20"/>
              </w:rPr>
              <w:t>ΜΕ ΦΠΑ [€]</w:t>
            </w:r>
          </w:p>
        </w:tc>
      </w:tr>
      <w:tr w:rsidR="00EF227A" w:rsidRPr="00155B45" w14:paraId="1CF264E7" w14:textId="77777777" w:rsidTr="004715AE">
        <w:trPr>
          <w:tblHeader/>
          <w:jc w:val="center"/>
        </w:trPr>
        <w:tc>
          <w:tcPr>
            <w:tcW w:w="299" w:type="pct"/>
            <w:vMerge/>
            <w:shd w:val="clear" w:color="auto" w:fill="BFBFBF"/>
            <w:tcMar>
              <w:left w:w="57" w:type="dxa"/>
              <w:right w:w="57" w:type="dxa"/>
            </w:tcMar>
            <w:vAlign w:val="center"/>
          </w:tcPr>
          <w:p w14:paraId="5798EC0E" w14:textId="77777777" w:rsidR="004E30AA" w:rsidRPr="00155B45" w:rsidRDefault="004E30AA" w:rsidP="00155B45">
            <w:pPr>
              <w:spacing w:before="0" w:line="252" w:lineRule="auto"/>
              <w:jc w:val="center"/>
              <w:rPr>
                <w:rFonts w:cs="Tahoma"/>
                <w:sz w:val="20"/>
                <w:szCs w:val="20"/>
              </w:rPr>
            </w:pPr>
          </w:p>
        </w:tc>
        <w:tc>
          <w:tcPr>
            <w:tcW w:w="1077" w:type="pct"/>
            <w:vMerge/>
            <w:shd w:val="clear" w:color="auto" w:fill="BFBFBF"/>
            <w:tcMar>
              <w:left w:w="57" w:type="dxa"/>
              <w:right w:w="57" w:type="dxa"/>
            </w:tcMar>
            <w:vAlign w:val="center"/>
          </w:tcPr>
          <w:p w14:paraId="20A4B0A7" w14:textId="77777777" w:rsidR="004E30AA" w:rsidRPr="00155B45" w:rsidRDefault="004E30AA" w:rsidP="00155B45">
            <w:pPr>
              <w:spacing w:before="0" w:line="252" w:lineRule="auto"/>
              <w:jc w:val="center"/>
              <w:rPr>
                <w:rFonts w:cs="Tahoma"/>
                <w:sz w:val="20"/>
                <w:szCs w:val="20"/>
              </w:rPr>
            </w:pPr>
          </w:p>
        </w:tc>
        <w:tc>
          <w:tcPr>
            <w:tcW w:w="589" w:type="pct"/>
            <w:vMerge/>
            <w:shd w:val="clear" w:color="auto" w:fill="BFBFBF"/>
            <w:tcMar>
              <w:left w:w="57" w:type="dxa"/>
              <w:right w:w="57" w:type="dxa"/>
            </w:tcMar>
            <w:vAlign w:val="center"/>
          </w:tcPr>
          <w:p w14:paraId="6919A8CB" w14:textId="77777777" w:rsidR="004E30AA" w:rsidRPr="00155B45" w:rsidRDefault="004E30AA" w:rsidP="00155B45">
            <w:pPr>
              <w:spacing w:before="0" w:line="252" w:lineRule="auto"/>
              <w:jc w:val="center"/>
              <w:rPr>
                <w:rFonts w:cs="Tahoma"/>
                <w:sz w:val="20"/>
                <w:szCs w:val="20"/>
              </w:rPr>
            </w:pPr>
          </w:p>
        </w:tc>
        <w:tc>
          <w:tcPr>
            <w:tcW w:w="501" w:type="pct"/>
            <w:vMerge/>
            <w:shd w:val="clear" w:color="auto" w:fill="BFBFBF"/>
            <w:tcMar>
              <w:left w:w="57" w:type="dxa"/>
              <w:right w:w="57" w:type="dxa"/>
            </w:tcMar>
            <w:vAlign w:val="center"/>
          </w:tcPr>
          <w:p w14:paraId="186D6172" w14:textId="77777777" w:rsidR="004E30AA" w:rsidRPr="00155B45" w:rsidRDefault="004E30AA" w:rsidP="00155B45">
            <w:pPr>
              <w:spacing w:before="0" w:line="252" w:lineRule="auto"/>
              <w:jc w:val="center"/>
              <w:rPr>
                <w:rFonts w:cs="Tahoma"/>
                <w:sz w:val="20"/>
                <w:szCs w:val="20"/>
              </w:rPr>
            </w:pPr>
          </w:p>
        </w:tc>
        <w:tc>
          <w:tcPr>
            <w:tcW w:w="726" w:type="pct"/>
            <w:shd w:val="clear" w:color="auto" w:fill="BFBFBF"/>
            <w:tcMar>
              <w:left w:w="57" w:type="dxa"/>
              <w:right w:w="57" w:type="dxa"/>
            </w:tcMar>
            <w:vAlign w:val="center"/>
          </w:tcPr>
          <w:p w14:paraId="374002E5" w14:textId="77777777" w:rsidR="004E30AA" w:rsidRPr="00155B45" w:rsidRDefault="004E30AA" w:rsidP="00155B45">
            <w:pPr>
              <w:spacing w:before="0" w:line="252" w:lineRule="auto"/>
              <w:jc w:val="center"/>
              <w:rPr>
                <w:rFonts w:cs="Tahoma"/>
                <w:b/>
                <w:bCs/>
                <w:spacing w:val="-4"/>
                <w:sz w:val="20"/>
                <w:szCs w:val="20"/>
              </w:rPr>
            </w:pPr>
            <w:r w:rsidRPr="00155B45">
              <w:rPr>
                <w:rFonts w:cs="Tahoma"/>
                <w:b/>
                <w:bCs/>
                <w:spacing w:val="-4"/>
                <w:sz w:val="20"/>
                <w:szCs w:val="20"/>
              </w:rPr>
              <w:t>ΤΙΜΗ</w:t>
            </w:r>
          </w:p>
          <w:p w14:paraId="2DBBD2AD" w14:textId="77777777" w:rsidR="004E30AA" w:rsidRPr="00155B45" w:rsidRDefault="004E30AA" w:rsidP="00155B45">
            <w:pPr>
              <w:spacing w:before="0" w:line="252" w:lineRule="auto"/>
              <w:jc w:val="center"/>
              <w:rPr>
                <w:rFonts w:cs="Tahoma"/>
                <w:b/>
                <w:bCs/>
                <w:spacing w:val="-4"/>
                <w:sz w:val="20"/>
                <w:szCs w:val="20"/>
              </w:rPr>
            </w:pPr>
            <w:r w:rsidRPr="00155B45">
              <w:rPr>
                <w:rFonts w:cs="Tahoma"/>
                <w:b/>
                <w:bCs/>
                <w:spacing w:val="-4"/>
                <w:sz w:val="20"/>
                <w:szCs w:val="20"/>
              </w:rPr>
              <w:t>ΜΟΝΑΔΑΣ</w:t>
            </w:r>
          </w:p>
        </w:tc>
        <w:tc>
          <w:tcPr>
            <w:tcW w:w="652" w:type="pct"/>
            <w:shd w:val="clear" w:color="auto" w:fill="BFBFBF"/>
            <w:tcMar>
              <w:left w:w="57" w:type="dxa"/>
              <w:right w:w="57" w:type="dxa"/>
            </w:tcMar>
            <w:vAlign w:val="center"/>
          </w:tcPr>
          <w:p w14:paraId="198DF544" w14:textId="77777777" w:rsidR="004E30AA" w:rsidRPr="00155B45" w:rsidRDefault="004E30AA" w:rsidP="00155B45">
            <w:pPr>
              <w:spacing w:before="0" w:line="252" w:lineRule="auto"/>
              <w:jc w:val="center"/>
              <w:rPr>
                <w:rFonts w:cs="Tahoma"/>
                <w:b/>
                <w:bCs/>
                <w:sz w:val="20"/>
                <w:szCs w:val="20"/>
              </w:rPr>
            </w:pPr>
            <w:r w:rsidRPr="00155B45">
              <w:rPr>
                <w:rFonts w:cs="Tahoma"/>
                <w:b/>
                <w:bCs/>
                <w:sz w:val="20"/>
                <w:szCs w:val="20"/>
              </w:rPr>
              <w:t>ΣΥΝΟΛΟ</w:t>
            </w:r>
          </w:p>
        </w:tc>
        <w:tc>
          <w:tcPr>
            <w:tcW w:w="434" w:type="pct"/>
            <w:vMerge/>
            <w:shd w:val="clear" w:color="auto" w:fill="BFBFBF"/>
            <w:tcMar>
              <w:left w:w="57" w:type="dxa"/>
              <w:right w:w="57" w:type="dxa"/>
            </w:tcMar>
            <w:vAlign w:val="center"/>
          </w:tcPr>
          <w:p w14:paraId="7606F0F1" w14:textId="77777777" w:rsidR="004E30AA" w:rsidRPr="00155B45" w:rsidRDefault="004E30AA" w:rsidP="00155B45">
            <w:pPr>
              <w:spacing w:before="0" w:line="252" w:lineRule="auto"/>
              <w:jc w:val="center"/>
              <w:rPr>
                <w:rFonts w:cs="Tahoma"/>
                <w:sz w:val="20"/>
                <w:szCs w:val="20"/>
              </w:rPr>
            </w:pPr>
          </w:p>
        </w:tc>
        <w:tc>
          <w:tcPr>
            <w:tcW w:w="722" w:type="pct"/>
            <w:vMerge/>
            <w:shd w:val="clear" w:color="auto" w:fill="BFBFBF"/>
            <w:tcMar>
              <w:left w:w="57" w:type="dxa"/>
              <w:right w:w="57" w:type="dxa"/>
            </w:tcMar>
            <w:vAlign w:val="center"/>
          </w:tcPr>
          <w:p w14:paraId="03563315" w14:textId="77777777" w:rsidR="004E30AA" w:rsidRPr="00155B45" w:rsidRDefault="004E30AA" w:rsidP="00155B45">
            <w:pPr>
              <w:spacing w:before="0" w:line="252" w:lineRule="auto"/>
              <w:jc w:val="center"/>
              <w:rPr>
                <w:rFonts w:cs="Tahoma"/>
                <w:sz w:val="20"/>
                <w:szCs w:val="20"/>
              </w:rPr>
            </w:pPr>
          </w:p>
        </w:tc>
      </w:tr>
      <w:tr w:rsidR="00EF227A" w:rsidRPr="00155B45" w14:paraId="5729D22D" w14:textId="77777777" w:rsidTr="004715AE">
        <w:trPr>
          <w:trHeight w:val="340"/>
          <w:jc w:val="center"/>
        </w:trPr>
        <w:tc>
          <w:tcPr>
            <w:tcW w:w="299" w:type="pct"/>
            <w:tcMar>
              <w:left w:w="57" w:type="dxa"/>
              <w:right w:w="57" w:type="dxa"/>
            </w:tcMar>
            <w:vAlign w:val="center"/>
          </w:tcPr>
          <w:p w14:paraId="1A15B535" w14:textId="77777777" w:rsidR="004E30AA" w:rsidRPr="00155B45" w:rsidRDefault="004E30AA" w:rsidP="00155B45">
            <w:pPr>
              <w:spacing w:before="0" w:line="252" w:lineRule="auto"/>
              <w:jc w:val="center"/>
              <w:rPr>
                <w:rFonts w:cs="Tahoma"/>
                <w:sz w:val="20"/>
                <w:szCs w:val="20"/>
              </w:rPr>
            </w:pPr>
          </w:p>
        </w:tc>
        <w:tc>
          <w:tcPr>
            <w:tcW w:w="1077" w:type="pct"/>
            <w:tcMar>
              <w:left w:w="57" w:type="dxa"/>
              <w:right w:w="57" w:type="dxa"/>
            </w:tcMar>
            <w:vAlign w:val="center"/>
          </w:tcPr>
          <w:p w14:paraId="4DD56A13" w14:textId="77777777" w:rsidR="004E30AA" w:rsidRPr="00155B45" w:rsidRDefault="004E30AA" w:rsidP="00155B45">
            <w:pPr>
              <w:spacing w:before="0" w:line="252" w:lineRule="auto"/>
              <w:jc w:val="left"/>
              <w:rPr>
                <w:rFonts w:cs="Tahoma"/>
                <w:sz w:val="20"/>
                <w:szCs w:val="20"/>
              </w:rPr>
            </w:pPr>
          </w:p>
        </w:tc>
        <w:tc>
          <w:tcPr>
            <w:tcW w:w="589" w:type="pct"/>
            <w:tcMar>
              <w:left w:w="57" w:type="dxa"/>
              <w:right w:w="57" w:type="dxa"/>
            </w:tcMar>
            <w:vAlign w:val="center"/>
          </w:tcPr>
          <w:p w14:paraId="0F53411C" w14:textId="77777777" w:rsidR="004E30AA" w:rsidRPr="00155B45" w:rsidRDefault="004E30AA" w:rsidP="00155B45">
            <w:pPr>
              <w:spacing w:before="0" w:line="252" w:lineRule="auto"/>
              <w:jc w:val="center"/>
              <w:rPr>
                <w:rFonts w:cs="Tahoma"/>
                <w:sz w:val="20"/>
                <w:szCs w:val="20"/>
              </w:rPr>
            </w:pPr>
          </w:p>
        </w:tc>
        <w:tc>
          <w:tcPr>
            <w:tcW w:w="501" w:type="pct"/>
            <w:tcMar>
              <w:left w:w="57" w:type="dxa"/>
              <w:right w:w="57" w:type="dxa"/>
            </w:tcMar>
            <w:vAlign w:val="center"/>
          </w:tcPr>
          <w:p w14:paraId="07F5795C" w14:textId="77777777" w:rsidR="004E30AA" w:rsidRPr="00155B45" w:rsidRDefault="004E30AA" w:rsidP="00155B45">
            <w:pPr>
              <w:spacing w:before="0" w:line="252" w:lineRule="auto"/>
              <w:jc w:val="center"/>
              <w:rPr>
                <w:rFonts w:cs="Tahoma"/>
                <w:sz w:val="20"/>
                <w:szCs w:val="20"/>
              </w:rPr>
            </w:pPr>
          </w:p>
        </w:tc>
        <w:tc>
          <w:tcPr>
            <w:tcW w:w="726" w:type="pct"/>
            <w:tcMar>
              <w:left w:w="57" w:type="dxa"/>
              <w:right w:w="57" w:type="dxa"/>
            </w:tcMar>
            <w:vAlign w:val="center"/>
          </w:tcPr>
          <w:p w14:paraId="6F3D7C03" w14:textId="77777777" w:rsidR="004E30AA" w:rsidRPr="00155B45" w:rsidRDefault="004E30AA" w:rsidP="00155B45">
            <w:pPr>
              <w:spacing w:before="0" w:line="252" w:lineRule="auto"/>
              <w:jc w:val="center"/>
              <w:rPr>
                <w:rFonts w:cs="Tahoma"/>
                <w:sz w:val="20"/>
                <w:szCs w:val="20"/>
              </w:rPr>
            </w:pPr>
          </w:p>
        </w:tc>
        <w:tc>
          <w:tcPr>
            <w:tcW w:w="652" w:type="pct"/>
            <w:tcMar>
              <w:left w:w="57" w:type="dxa"/>
              <w:right w:w="57" w:type="dxa"/>
            </w:tcMar>
            <w:vAlign w:val="center"/>
          </w:tcPr>
          <w:p w14:paraId="24CB64C5" w14:textId="77777777" w:rsidR="004E30AA" w:rsidRPr="00155B45" w:rsidRDefault="004E30AA" w:rsidP="00155B45">
            <w:pPr>
              <w:spacing w:before="0" w:line="252" w:lineRule="auto"/>
              <w:jc w:val="center"/>
              <w:rPr>
                <w:rFonts w:cs="Tahoma"/>
                <w:sz w:val="20"/>
                <w:szCs w:val="20"/>
              </w:rPr>
            </w:pPr>
          </w:p>
        </w:tc>
        <w:tc>
          <w:tcPr>
            <w:tcW w:w="434" w:type="pct"/>
            <w:tcMar>
              <w:left w:w="57" w:type="dxa"/>
              <w:right w:w="57" w:type="dxa"/>
            </w:tcMar>
            <w:vAlign w:val="center"/>
          </w:tcPr>
          <w:p w14:paraId="29E59FC7" w14:textId="77777777" w:rsidR="004E30AA" w:rsidRPr="00155B45" w:rsidRDefault="004E30AA" w:rsidP="00155B45">
            <w:pPr>
              <w:spacing w:before="0" w:line="252" w:lineRule="auto"/>
              <w:jc w:val="center"/>
              <w:rPr>
                <w:rFonts w:cs="Tahoma"/>
                <w:sz w:val="20"/>
                <w:szCs w:val="20"/>
              </w:rPr>
            </w:pPr>
          </w:p>
        </w:tc>
        <w:tc>
          <w:tcPr>
            <w:tcW w:w="722" w:type="pct"/>
            <w:tcMar>
              <w:left w:w="57" w:type="dxa"/>
              <w:right w:w="57" w:type="dxa"/>
            </w:tcMar>
            <w:vAlign w:val="center"/>
          </w:tcPr>
          <w:p w14:paraId="692F5056" w14:textId="77777777" w:rsidR="004E30AA" w:rsidRPr="00155B45" w:rsidRDefault="004E30AA" w:rsidP="00155B45">
            <w:pPr>
              <w:spacing w:before="0" w:line="252" w:lineRule="auto"/>
              <w:jc w:val="center"/>
              <w:rPr>
                <w:rFonts w:cs="Tahoma"/>
                <w:sz w:val="20"/>
                <w:szCs w:val="20"/>
              </w:rPr>
            </w:pPr>
          </w:p>
        </w:tc>
      </w:tr>
      <w:tr w:rsidR="00EF227A" w:rsidRPr="00155B45" w14:paraId="1BDAFCD9" w14:textId="77777777" w:rsidTr="004715AE">
        <w:trPr>
          <w:trHeight w:val="340"/>
          <w:jc w:val="center"/>
        </w:trPr>
        <w:tc>
          <w:tcPr>
            <w:tcW w:w="299" w:type="pct"/>
            <w:tcMar>
              <w:left w:w="57" w:type="dxa"/>
              <w:right w:w="57" w:type="dxa"/>
            </w:tcMar>
            <w:vAlign w:val="center"/>
          </w:tcPr>
          <w:p w14:paraId="7A70E781" w14:textId="77777777" w:rsidR="004E30AA" w:rsidRPr="00155B45" w:rsidRDefault="004E30AA" w:rsidP="00155B45">
            <w:pPr>
              <w:spacing w:before="0" w:line="252" w:lineRule="auto"/>
              <w:jc w:val="center"/>
              <w:rPr>
                <w:rFonts w:cs="Tahoma"/>
                <w:sz w:val="20"/>
                <w:szCs w:val="20"/>
              </w:rPr>
            </w:pPr>
          </w:p>
        </w:tc>
        <w:tc>
          <w:tcPr>
            <w:tcW w:w="1077" w:type="pct"/>
            <w:tcMar>
              <w:left w:w="57" w:type="dxa"/>
              <w:right w:w="57" w:type="dxa"/>
            </w:tcMar>
            <w:vAlign w:val="center"/>
          </w:tcPr>
          <w:p w14:paraId="586E33ED" w14:textId="77777777" w:rsidR="004E30AA" w:rsidRPr="00155B45" w:rsidRDefault="004E30AA" w:rsidP="00155B45">
            <w:pPr>
              <w:spacing w:before="0" w:line="252" w:lineRule="auto"/>
              <w:jc w:val="left"/>
              <w:rPr>
                <w:rFonts w:cs="Tahoma"/>
                <w:sz w:val="20"/>
                <w:szCs w:val="20"/>
              </w:rPr>
            </w:pPr>
          </w:p>
        </w:tc>
        <w:tc>
          <w:tcPr>
            <w:tcW w:w="589" w:type="pct"/>
            <w:tcMar>
              <w:left w:w="57" w:type="dxa"/>
              <w:right w:w="57" w:type="dxa"/>
            </w:tcMar>
            <w:vAlign w:val="center"/>
          </w:tcPr>
          <w:p w14:paraId="16CAF2E0" w14:textId="77777777" w:rsidR="004E30AA" w:rsidRPr="00155B45" w:rsidRDefault="004E30AA" w:rsidP="00155B45">
            <w:pPr>
              <w:spacing w:before="0" w:line="252" w:lineRule="auto"/>
              <w:jc w:val="center"/>
              <w:rPr>
                <w:rFonts w:cs="Tahoma"/>
                <w:sz w:val="20"/>
                <w:szCs w:val="20"/>
              </w:rPr>
            </w:pPr>
          </w:p>
        </w:tc>
        <w:tc>
          <w:tcPr>
            <w:tcW w:w="501" w:type="pct"/>
            <w:tcMar>
              <w:left w:w="57" w:type="dxa"/>
              <w:right w:w="57" w:type="dxa"/>
            </w:tcMar>
            <w:vAlign w:val="center"/>
          </w:tcPr>
          <w:p w14:paraId="02D444CF" w14:textId="77777777" w:rsidR="004E30AA" w:rsidRPr="00155B45" w:rsidRDefault="004E30AA" w:rsidP="00155B45">
            <w:pPr>
              <w:spacing w:before="0" w:line="252" w:lineRule="auto"/>
              <w:jc w:val="center"/>
              <w:rPr>
                <w:rFonts w:cs="Tahoma"/>
                <w:sz w:val="20"/>
                <w:szCs w:val="20"/>
              </w:rPr>
            </w:pPr>
          </w:p>
        </w:tc>
        <w:tc>
          <w:tcPr>
            <w:tcW w:w="726" w:type="pct"/>
            <w:tcMar>
              <w:left w:w="57" w:type="dxa"/>
              <w:right w:w="57" w:type="dxa"/>
            </w:tcMar>
            <w:vAlign w:val="center"/>
          </w:tcPr>
          <w:p w14:paraId="24606CFA" w14:textId="77777777" w:rsidR="004E30AA" w:rsidRPr="00155B45" w:rsidRDefault="004E30AA" w:rsidP="00155B45">
            <w:pPr>
              <w:spacing w:before="0" w:line="252" w:lineRule="auto"/>
              <w:jc w:val="center"/>
              <w:rPr>
                <w:rFonts w:cs="Tahoma"/>
                <w:sz w:val="20"/>
                <w:szCs w:val="20"/>
              </w:rPr>
            </w:pPr>
          </w:p>
        </w:tc>
        <w:tc>
          <w:tcPr>
            <w:tcW w:w="652" w:type="pct"/>
            <w:tcMar>
              <w:left w:w="57" w:type="dxa"/>
              <w:right w:w="57" w:type="dxa"/>
            </w:tcMar>
            <w:vAlign w:val="center"/>
          </w:tcPr>
          <w:p w14:paraId="22417A02" w14:textId="77777777" w:rsidR="004E30AA" w:rsidRPr="00155B45" w:rsidRDefault="004E30AA" w:rsidP="00155B45">
            <w:pPr>
              <w:spacing w:before="0" w:line="252" w:lineRule="auto"/>
              <w:jc w:val="center"/>
              <w:rPr>
                <w:rFonts w:cs="Tahoma"/>
                <w:sz w:val="20"/>
                <w:szCs w:val="20"/>
              </w:rPr>
            </w:pPr>
          </w:p>
        </w:tc>
        <w:tc>
          <w:tcPr>
            <w:tcW w:w="434" w:type="pct"/>
            <w:tcMar>
              <w:left w:w="57" w:type="dxa"/>
              <w:right w:w="57" w:type="dxa"/>
            </w:tcMar>
            <w:vAlign w:val="center"/>
          </w:tcPr>
          <w:p w14:paraId="44F25846" w14:textId="77777777" w:rsidR="004E30AA" w:rsidRPr="00155B45" w:rsidRDefault="004E30AA" w:rsidP="00155B45">
            <w:pPr>
              <w:spacing w:before="0" w:line="252" w:lineRule="auto"/>
              <w:jc w:val="center"/>
              <w:rPr>
                <w:rFonts w:cs="Tahoma"/>
                <w:sz w:val="20"/>
                <w:szCs w:val="20"/>
              </w:rPr>
            </w:pPr>
          </w:p>
        </w:tc>
        <w:tc>
          <w:tcPr>
            <w:tcW w:w="722" w:type="pct"/>
            <w:tcMar>
              <w:left w:w="57" w:type="dxa"/>
              <w:right w:w="57" w:type="dxa"/>
            </w:tcMar>
            <w:vAlign w:val="center"/>
          </w:tcPr>
          <w:p w14:paraId="20313C17" w14:textId="77777777" w:rsidR="004E30AA" w:rsidRPr="00155B45" w:rsidRDefault="004E30AA" w:rsidP="00155B45">
            <w:pPr>
              <w:spacing w:before="0" w:line="252" w:lineRule="auto"/>
              <w:jc w:val="center"/>
              <w:rPr>
                <w:rFonts w:cs="Tahoma"/>
                <w:sz w:val="20"/>
                <w:szCs w:val="20"/>
              </w:rPr>
            </w:pPr>
          </w:p>
        </w:tc>
      </w:tr>
      <w:tr w:rsidR="00EF227A" w:rsidRPr="00155B45" w14:paraId="0FBA4B91" w14:textId="77777777" w:rsidTr="004715AE">
        <w:trPr>
          <w:trHeight w:val="340"/>
          <w:jc w:val="center"/>
        </w:trPr>
        <w:tc>
          <w:tcPr>
            <w:tcW w:w="299" w:type="pct"/>
            <w:tcBorders>
              <w:bottom w:val="single" w:sz="4" w:space="0" w:color="auto"/>
            </w:tcBorders>
            <w:tcMar>
              <w:left w:w="57" w:type="dxa"/>
              <w:right w:w="57" w:type="dxa"/>
            </w:tcMar>
            <w:vAlign w:val="center"/>
          </w:tcPr>
          <w:p w14:paraId="3B22D70A" w14:textId="77777777" w:rsidR="004E30AA" w:rsidRPr="00155B45" w:rsidRDefault="004E30AA" w:rsidP="00155B45">
            <w:pPr>
              <w:spacing w:before="0" w:line="252" w:lineRule="auto"/>
              <w:jc w:val="center"/>
              <w:rPr>
                <w:rFonts w:cs="Tahoma"/>
                <w:sz w:val="20"/>
                <w:szCs w:val="20"/>
              </w:rPr>
            </w:pPr>
          </w:p>
        </w:tc>
        <w:tc>
          <w:tcPr>
            <w:tcW w:w="1077" w:type="pct"/>
            <w:tcBorders>
              <w:bottom w:val="single" w:sz="4" w:space="0" w:color="auto"/>
            </w:tcBorders>
            <w:tcMar>
              <w:left w:w="57" w:type="dxa"/>
              <w:right w:w="57" w:type="dxa"/>
            </w:tcMar>
            <w:vAlign w:val="center"/>
          </w:tcPr>
          <w:p w14:paraId="42A07C0A" w14:textId="77777777" w:rsidR="004E30AA" w:rsidRPr="00155B45" w:rsidRDefault="004E30AA" w:rsidP="00155B45">
            <w:pPr>
              <w:spacing w:before="0" w:line="252" w:lineRule="auto"/>
              <w:jc w:val="left"/>
              <w:rPr>
                <w:rFonts w:cs="Tahoma"/>
                <w:sz w:val="20"/>
                <w:szCs w:val="20"/>
              </w:rPr>
            </w:pPr>
          </w:p>
        </w:tc>
        <w:tc>
          <w:tcPr>
            <w:tcW w:w="589" w:type="pct"/>
            <w:tcBorders>
              <w:bottom w:val="single" w:sz="4" w:space="0" w:color="auto"/>
            </w:tcBorders>
            <w:tcMar>
              <w:left w:w="57" w:type="dxa"/>
              <w:right w:w="57" w:type="dxa"/>
            </w:tcMar>
            <w:vAlign w:val="center"/>
          </w:tcPr>
          <w:p w14:paraId="21C36A92" w14:textId="77777777" w:rsidR="004E30AA" w:rsidRPr="00155B45" w:rsidRDefault="004E30AA" w:rsidP="00155B45">
            <w:pPr>
              <w:spacing w:before="0" w:line="252" w:lineRule="auto"/>
              <w:jc w:val="center"/>
              <w:rPr>
                <w:rFonts w:cs="Tahoma"/>
                <w:sz w:val="20"/>
                <w:szCs w:val="20"/>
              </w:rPr>
            </w:pPr>
          </w:p>
        </w:tc>
        <w:tc>
          <w:tcPr>
            <w:tcW w:w="501" w:type="pct"/>
            <w:tcBorders>
              <w:bottom w:val="single" w:sz="4" w:space="0" w:color="auto"/>
            </w:tcBorders>
            <w:tcMar>
              <w:left w:w="57" w:type="dxa"/>
              <w:right w:w="57" w:type="dxa"/>
            </w:tcMar>
            <w:vAlign w:val="center"/>
          </w:tcPr>
          <w:p w14:paraId="60DC1BD5" w14:textId="77777777" w:rsidR="004E30AA" w:rsidRPr="00155B45" w:rsidRDefault="004E30AA" w:rsidP="00155B45">
            <w:pPr>
              <w:spacing w:before="0" w:line="252" w:lineRule="auto"/>
              <w:jc w:val="center"/>
              <w:rPr>
                <w:rFonts w:cs="Tahoma"/>
                <w:sz w:val="20"/>
                <w:szCs w:val="20"/>
              </w:rPr>
            </w:pPr>
          </w:p>
        </w:tc>
        <w:tc>
          <w:tcPr>
            <w:tcW w:w="726" w:type="pct"/>
            <w:tcBorders>
              <w:bottom w:val="single" w:sz="4" w:space="0" w:color="auto"/>
            </w:tcBorders>
            <w:tcMar>
              <w:left w:w="57" w:type="dxa"/>
              <w:right w:w="57" w:type="dxa"/>
            </w:tcMar>
            <w:vAlign w:val="center"/>
          </w:tcPr>
          <w:p w14:paraId="7724AE71" w14:textId="77777777" w:rsidR="004E30AA" w:rsidRPr="00155B45" w:rsidRDefault="004E30AA" w:rsidP="00155B45">
            <w:pPr>
              <w:spacing w:before="0" w:line="252" w:lineRule="auto"/>
              <w:jc w:val="center"/>
              <w:rPr>
                <w:rFonts w:cs="Tahoma"/>
                <w:sz w:val="20"/>
                <w:szCs w:val="20"/>
              </w:rPr>
            </w:pPr>
          </w:p>
        </w:tc>
        <w:tc>
          <w:tcPr>
            <w:tcW w:w="652" w:type="pct"/>
            <w:tcMar>
              <w:left w:w="57" w:type="dxa"/>
              <w:right w:w="57" w:type="dxa"/>
            </w:tcMar>
            <w:vAlign w:val="center"/>
          </w:tcPr>
          <w:p w14:paraId="55450CC0" w14:textId="77777777" w:rsidR="004E30AA" w:rsidRPr="00155B45" w:rsidRDefault="004E30AA" w:rsidP="00155B45">
            <w:pPr>
              <w:spacing w:before="0" w:line="252" w:lineRule="auto"/>
              <w:jc w:val="center"/>
              <w:rPr>
                <w:rFonts w:cs="Tahoma"/>
                <w:sz w:val="20"/>
                <w:szCs w:val="20"/>
              </w:rPr>
            </w:pPr>
          </w:p>
        </w:tc>
        <w:tc>
          <w:tcPr>
            <w:tcW w:w="434" w:type="pct"/>
            <w:tcMar>
              <w:left w:w="57" w:type="dxa"/>
              <w:right w:w="57" w:type="dxa"/>
            </w:tcMar>
            <w:vAlign w:val="center"/>
          </w:tcPr>
          <w:p w14:paraId="55070A93" w14:textId="77777777" w:rsidR="004E30AA" w:rsidRPr="00155B45" w:rsidRDefault="004E30AA" w:rsidP="00155B45">
            <w:pPr>
              <w:spacing w:before="0" w:line="252" w:lineRule="auto"/>
              <w:jc w:val="center"/>
              <w:rPr>
                <w:rFonts w:cs="Tahoma"/>
                <w:sz w:val="20"/>
                <w:szCs w:val="20"/>
              </w:rPr>
            </w:pPr>
          </w:p>
        </w:tc>
        <w:tc>
          <w:tcPr>
            <w:tcW w:w="722" w:type="pct"/>
            <w:tcMar>
              <w:left w:w="57" w:type="dxa"/>
              <w:right w:w="57" w:type="dxa"/>
            </w:tcMar>
            <w:vAlign w:val="center"/>
          </w:tcPr>
          <w:p w14:paraId="0A2D87AA" w14:textId="77777777" w:rsidR="004E30AA" w:rsidRPr="00155B45" w:rsidRDefault="004E30AA" w:rsidP="00155B45">
            <w:pPr>
              <w:spacing w:before="0" w:line="252" w:lineRule="auto"/>
              <w:jc w:val="center"/>
              <w:rPr>
                <w:rFonts w:cs="Tahoma"/>
                <w:sz w:val="20"/>
                <w:szCs w:val="20"/>
              </w:rPr>
            </w:pPr>
          </w:p>
        </w:tc>
      </w:tr>
      <w:tr w:rsidR="00EF227A" w:rsidRPr="00155B45" w14:paraId="48027FB0" w14:textId="77777777" w:rsidTr="004715AE">
        <w:trPr>
          <w:trHeight w:val="340"/>
          <w:jc w:val="center"/>
        </w:trPr>
        <w:tc>
          <w:tcPr>
            <w:tcW w:w="29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8F1C619" w14:textId="77777777" w:rsidR="004E30AA" w:rsidRPr="00155B45" w:rsidRDefault="004E30AA" w:rsidP="00155B45">
            <w:pPr>
              <w:spacing w:before="0" w:line="252" w:lineRule="auto"/>
              <w:jc w:val="center"/>
              <w:rPr>
                <w:rFonts w:cs="Tahoma"/>
                <w:sz w:val="20"/>
                <w:szCs w:val="20"/>
              </w:rPr>
            </w:pPr>
          </w:p>
        </w:tc>
        <w:tc>
          <w:tcPr>
            <w:tcW w:w="107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E49B7C6" w14:textId="77777777" w:rsidR="004E30AA" w:rsidRPr="00155B45" w:rsidRDefault="004E30AA" w:rsidP="00155B45">
            <w:pPr>
              <w:spacing w:before="0" w:line="252" w:lineRule="auto"/>
              <w:jc w:val="center"/>
              <w:rPr>
                <w:rFonts w:cs="Tahoma"/>
                <w:b/>
                <w:sz w:val="20"/>
                <w:szCs w:val="20"/>
              </w:rPr>
            </w:pPr>
          </w:p>
        </w:tc>
        <w:tc>
          <w:tcPr>
            <w:tcW w:w="5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1C092A" w14:textId="77777777" w:rsidR="004E30AA" w:rsidRPr="00155B45" w:rsidRDefault="004E30AA" w:rsidP="00155B45">
            <w:pPr>
              <w:spacing w:before="0" w:line="252" w:lineRule="auto"/>
              <w:jc w:val="right"/>
              <w:rPr>
                <w:rFonts w:cs="Tahoma"/>
                <w:sz w:val="20"/>
                <w:szCs w:val="20"/>
              </w:rPr>
            </w:pPr>
          </w:p>
        </w:tc>
        <w:tc>
          <w:tcPr>
            <w:tcW w:w="50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79848D4" w14:textId="77777777" w:rsidR="004E30AA" w:rsidRPr="00155B45" w:rsidRDefault="004E30AA" w:rsidP="00155B45">
            <w:pPr>
              <w:spacing w:before="0" w:line="252" w:lineRule="auto"/>
              <w:jc w:val="center"/>
              <w:rPr>
                <w:rFonts w:cs="Tahoma"/>
                <w:sz w:val="20"/>
                <w:szCs w:val="20"/>
              </w:rPr>
            </w:pPr>
          </w:p>
        </w:tc>
        <w:tc>
          <w:tcPr>
            <w:tcW w:w="72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82ECC2E" w14:textId="77777777" w:rsidR="004E30AA" w:rsidRPr="00155B45" w:rsidRDefault="004E30AA" w:rsidP="00155B45">
            <w:pPr>
              <w:spacing w:before="0" w:line="252" w:lineRule="auto"/>
              <w:jc w:val="center"/>
              <w:rPr>
                <w:rFonts w:cs="Tahoma"/>
                <w:sz w:val="20"/>
                <w:szCs w:val="20"/>
              </w:rPr>
            </w:pPr>
            <w:r w:rsidRPr="00155B45">
              <w:rPr>
                <w:rFonts w:cs="Tahoma"/>
                <w:b/>
                <w:sz w:val="20"/>
                <w:szCs w:val="20"/>
              </w:rPr>
              <w:t>ΣΥΝΟΛΟ</w:t>
            </w:r>
          </w:p>
        </w:tc>
        <w:tc>
          <w:tcPr>
            <w:tcW w:w="652" w:type="pct"/>
            <w:tcBorders>
              <w:left w:val="single" w:sz="4" w:space="0" w:color="auto"/>
            </w:tcBorders>
            <w:shd w:val="clear" w:color="auto" w:fill="E0E0E0"/>
            <w:tcMar>
              <w:left w:w="57" w:type="dxa"/>
              <w:right w:w="57" w:type="dxa"/>
            </w:tcMar>
            <w:vAlign w:val="center"/>
          </w:tcPr>
          <w:p w14:paraId="065BA80D" w14:textId="77777777" w:rsidR="004E30AA" w:rsidRPr="00155B45" w:rsidRDefault="004E30AA" w:rsidP="00155B45">
            <w:pPr>
              <w:spacing w:before="0" w:line="252" w:lineRule="auto"/>
              <w:jc w:val="center"/>
              <w:rPr>
                <w:rFonts w:cs="Tahoma"/>
                <w:sz w:val="20"/>
                <w:szCs w:val="20"/>
              </w:rPr>
            </w:pPr>
          </w:p>
        </w:tc>
        <w:tc>
          <w:tcPr>
            <w:tcW w:w="434" w:type="pct"/>
            <w:shd w:val="clear" w:color="auto" w:fill="E0E0E0"/>
            <w:tcMar>
              <w:left w:w="57" w:type="dxa"/>
              <w:right w:w="57" w:type="dxa"/>
            </w:tcMar>
            <w:vAlign w:val="center"/>
          </w:tcPr>
          <w:p w14:paraId="054ABC10" w14:textId="77777777" w:rsidR="004E30AA" w:rsidRPr="00155B45" w:rsidRDefault="004E30AA" w:rsidP="00155B45">
            <w:pPr>
              <w:spacing w:before="0" w:line="252" w:lineRule="auto"/>
              <w:jc w:val="center"/>
              <w:rPr>
                <w:rFonts w:cs="Tahoma"/>
                <w:sz w:val="20"/>
                <w:szCs w:val="20"/>
              </w:rPr>
            </w:pPr>
          </w:p>
        </w:tc>
        <w:tc>
          <w:tcPr>
            <w:tcW w:w="722" w:type="pct"/>
            <w:shd w:val="clear" w:color="auto" w:fill="E0E0E0"/>
            <w:tcMar>
              <w:left w:w="57" w:type="dxa"/>
              <w:right w:w="57" w:type="dxa"/>
            </w:tcMar>
            <w:vAlign w:val="center"/>
          </w:tcPr>
          <w:p w14:paraId="1F1D7447" w14:textId="77777777" w:rsidR="004E30AA" w:rsidRPr="00155B45" w:rsidRDefault="004E30AA" w:rsidP="00155B45">
            <w:pPr>
              <w:spacing w:before="0" w:line="252" w:lineRule="auto"/>
              <w:jc w:val="center"/>
              <w:rPr>
                <w:rFonts w:cs="Tahoma"/>
                <w:sz w:val="20"/>
                <w:szCs w:val="20"/>
              </w:rPr>
            </w:pPr>
          </w:p>
        </w:tc>
      </w:tr>
    </w:tbl>
    <w:p w14:paraId="22E9701C" w14:textId="77777777" w:rsidR="004E30AA" w:rsidRPr="00155B45" w:rsidRDefault="004E30AA" w:rsidP="00155B45">
      <w:pPr>
        <w:spacing w:before="0" w:line="252" w:lineRule="auto"/>
        <w:rPr>
          <w:rFonts w:cs="Tahoma"/>
          <w:sz w:val="20"/>
          <w:szCs w:val="20"/>
        </w:rPr>
      </w:pPr>
    </w:p>
    <w:p w14:paraId="707EAE99" w14:textId="77777777" w:rsidR="004E30AA" w:rsidRPr="00155B45" w:rsidRDefault="004E30AA" w:rsidP="00155B45">
      <w:pPr>
        <w:spacing w:before="0" w:line="252" w:lineRule="auto"/>
        <w:rPr>
          <w:rFonts w:cs="Tahoma"/>
          <w:highlight w:val="yellow"/>
        </w:rPr>
      </w:pPr>
    </w:p>
    <w:p w14:paraId="46FD07E9" w14:textId="4160E78B" w:rsidR="004E30AA" w:rsidRPr="00155B45" w:rsidRDefault="004E30AA" w:rsidP="000833D5">
      <w:pPr>
        <w:pStyle w:val="4"/>
        <w:numPr>
          <w:ilvl w:val="0"/>
          <w:numId w:val="29"/>
        </w:numPr>
        <w:tabs>
          <w:tab w:val="left" w:pos="426"/>
        </w:tabs>
        <w:spacing w:before="0" w:after="120" w:line="252" w:lineRule="auto"/>
        <w:ind w:left="1080" w:hanging="1080"/>
        <w:rPr>
          <w:rFonts w:ascii="Tahoma" w:hAnsi="Tahoma" w:cs="Tahoma"/>
          <w:szCs w:val="22"/>
          <w:lang w:val="el-GR"/>
        </w:rPr>
      </w:pPr>
      <w:bookmarkStart w:id="349" w:name="_Ref42110607"/>
      <w:bookmarkStart w:id="350" w:name="_Toc42773963"/>
      <w:bookmarkStart w:id="351" w:name="_Toc43378522"/>
      <w:bookmarkStart w:id="352" w:name="_Toc76119024"/>
      <w:r w:rsidRPr="00155B45">
        <w:rPr>
          <w:rFonts w:ascii="Tahoma" w:hAnsi="Tahoma" w:cs="Tahoma"/>
          <w:szCs w:val="22"/>
          <w:lang w:val="el-GR"/>
        </w:rPr>
        <w:t>Συγκεντρωτικός Πίνακας Οικονομικής Προσφοράς Έργου</w:t>
      </w:r>
      <w:bookmarkEnd w:id="349"/>
      <w:bookmarkEnd w:id="350"/>
      <w:bookmarkEnd w:id="351"/>
      <w:bookmarkEnd w:id="3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3971"/>
        <w:gridCol w:w="1517"/>
        <w:gridCol w:w="1232"/>
        <w:gridCol w:w="2268"/>
      </w:tblGrid>
      <w:tr w:rsidR="004E30AA" w:rsidRPr="00155B45" w14:paraId="397F4AF2" w14:textId="77777777" w:rsidTr="00A467F7">
        <w:trPr>
          <w:cantSplit/>
          <w:trHeight w:val="972"/>
          <w:tblHeader/>
        </w:trPr>
        <w:tc>
          <w:tcPr>
            <w:tcW w:w="332" w:type="pct"/>
            <w:shd w:val="pct15" w:color="auto" w:fill="FFFFFF"/>
            <w:vAlign w:val="center"/>
          </w:tcPr>
          <w:p w14:paraId="57A90B3C" w14:textId="77777777" w:rsidR="004E30AA" w:rsidRPr="00155B45" w:rsidRDefault="004E30AA" w:rsidP="00155B45">
            <w:pPr>
              <w:spacing w:before="0" w:line="252" w:lineRule="auto"/>
              <w:jc w:val="center"/>
              <w:rPr>
                <w:rFonts w:cs="Tahoma"/>
                <w:b/>
                <w:sz w:val="20"/>
                <w:szCs w:val="20"/>
              </w:rPr>
            </w:pPr>
            <w:r w:rsidRPr="00155B45">
              <w:rPr>
                <w:rFonts w:cs="Tahoma"/>
                <w:b/>
                <w:sz w:val="20"/>
                <w:szCs w:val="20"/>
              </w:rPr>
              <w:t>Α/Α</w:t>
            </w:r>
          </w:p>
        </w:tc>
        <w:tc>
          <w:tcPr>
            <w:tcW w:w="2062" w:type="pct"/>
            <w:shd w:val="pct15" w:color="auto" w:fill="FFFFFF"/>
            <w:vAlign w:val="center"/>
          </w:tcPr>
          <w:p w14:paraId="0B20D524" w14:textId="77777777" w:rsidR="004E30AA" w:rsidRPr="00155B45" w:rsidRDefault="004E30AA" w:rsidP="00155B45">
            <w:pPr>
              <w:spacing w:before="0" w:line="252" w:lineRule="auto"/>
              <w:jc w:val="center"/>
              <w:rPr>
                <w:rFonts w:cs="Tahoma"/>
                <w:b/>
                <w:sz w:val="20"/>
                <w:szCs w:val="20"/>
              </w:rPr>
            </w:pPr>
            <w:r w:rsidRPr="00155B45">
              <w:rPr>
                <w:rFonts w:cs="Tahoma"/>
                <w:b/>
                <w:sz w:val="20"/>
                <w:szCs w:val="20"/>
              </w:rPr>
              <w:t>ΠΕΡΙΓΡΑΦΗ</w:t>
            </w:r>
          </w:p>
        </w:tc>
        <w:tc>
          <w:tcPr>
            <w:tcW w:w="788" w:type="pct"/>
            <w:shd w:val="pct15" w:color="auto" w:fill="FFFFFF"/>
            <w:vAlign w:val="center"/>
          </w:tcPr>
          <w:p w14:paraId="059D7F7A" w14:textId="77777777" w:rsidR="004E30AA" w:rsidRPr="00155B45" w:rsidRDefault="004E30AA" w:rsidP="00155B45">
            <w:pPr>
              <w:spacing w:before="0" w:line="252" w:lineRule="auto"/>
              <w:jc w:val="center"/>
              <w:rPr>
                <w:rFonts w:cs="Tahoma"/>
                <w:b/>
                <w:sz w:val="20"/>
                <w:szCs w:val="20"/>
              </w:rPr>
            </w:pPr>
            <w:r w:rsidRPr="00155B45">
              <w:rPr>
                <w:rFonts w:cs="Tahoma"/>
                <w:b/>
                <w:sz w:val="20"/>
                <w:szCs w:val="20"/>
              </w:rPr>
              <w:t xml:space="preserve">ΣΥΝΟΛΙΚΗ ΑΞΙΑ ΕΡΓΟΥ </w:t>
            </w:r>
          </w:p>
          <w:p w14:paraId="0630240B" w14:textId="77777777" w:rsidR="004E30AA" w:rsidRPr="00155B45" w:rsidRDefault="004E30AA" w:rsidP="00155B45">
            <w:pPr>
              <w:spacing w:before="0" w:line="252" w:lineRule="auto"/>
              <w:jc w:val="center"/>
              <w:rPr>
                <w:rFonts w:cs="Tahoma"/>
                <w:b/>
                <w:sz w:val="20"/>
                <w:szCs w:val="20"/>
              </w:rPr>
            </w:pPr>
            <w:r w:rsidRPr="00155B45">
              <w:rPr>
                <w:rFonts w:cs="Tahoma"/>
                <w:b/>
                <w:sz w:val="20"/>
                <w:szCs w:val="20"/>
              </w:rPr>
              <w:t>ΧΩΡΙΣ ΦΠΑ [€]</w:t>
            </w:r>
          </w:p>
        </w:tc>
        <w:tc>
          <w:tcPr>
            <w:tcW w:w="640" w:type="pct"/>
            <w:shd w:val="pct15" w:color="auto" w:fill="FFFFFF"/>
            <w:vAlign w:val="center"/>
          </w:tcPr>
          <w:p w14:paraId="7FE380BA" w14:textId="77777777" w:rsidR="004E30AA" w:rsidRPr="00155B45" w:rsidRDefault="004E30AA" w:rsidP="00155B45">
            <w:pPr>
              <w:spacing w:before="0" w:line="252" w:lineRule="auto"/>
              <w:jc w:val="center"/>
              <w:rPr>
                <w:rFonts w:cs="Tahoma"/>
                <w:b/>
                <w:sz w:val="20"/>
                <w:szCs w:val="20"/>
              </w:rPr>
            </w:pPr>
            <w:r w:rsidRPr="00155B45">
              <w:rPr>
                <w:rFonts w:cs="Tahoma"/>
                <w:b/>
                <w:sz w:val="20"/>
                <w:szCs w:val="20"/>
              </w:rPr>
              <w:t>ΦΠΑ [€]</w:t>
            </w:r>
          </w:p>
        </w:tc>
        <w:tc>
          <w:tcPr>
            <w:tcW w:w="1178" w:type="pct"/>
            <w:shd w:val="pct15" w:color="auto" w:fill="FFFFFF"/>
            <w:vAlign w:val="center"/>
          </w:tcPr>
          <w:p w14:paraId="55CE4B64" w14:textId="77777777" w:rsidR="004E30AA" w:rsidRPr="00155B45" w:rsidRDefault="004E30AA" w:rsidP="00155B45">
            <w:pPr>
              <w:spacing w:before="0" w:line="252" w:lineRule="auto"/>
              <w:jc w:val="center"/>
              <w:rPr>
                <w:rFonts w:cs="Tahoma"/>
                <w:b/>
                <w:sz w:val="20"/>
                <w:szCs w:val="20"/>
              </w:rPr>
            </w:pPr>
            <w:r w:rsidRPr="00155B45">
              <w:rPr>
                <w:rFonts w:cs="Tahoma"/>
                <w:b/>
                <w:sz w:val="20"/>
                <w:szCs w:val="20"/>
              </w:rPr>
              <w:t>ΣΥΝΟΛΙΚΗ ΑΞΙΑ ΕΡΓΟΥ</w:t>
            </w:r>
          </w:p>
          <w:p w14:paraId="662F23DA" w14:textId="77777777" w:rsidR="004E30AA" w:rsidRPr="00155B45" w:rsidRDefault="004E30AA" w:rsidP="00155B45">
            <w:pPr>
              <w:spacing w:before="0" w:line="252" w:lineRule="auto"/>
              <w:jc w:val="center"/>
              <w:rPr>
                <w:rFonts w:cs="Tahoma"/>
                <w:b/>
                <w:sz w:val="20"/>
                <w:szCs w:val="20"/>
              </w:rPr>
            </w:pPr>
            <w:r w:rsidRPr="00155B45">
              <w:rPr>
                <w:rFonts w:cs="Tahoma"/>
                <w:b/>
                <w:sz w:val="20"/>
                <w:szCs w:val="20"/>
              </w:rPr>
              <w:t>ΜΕ ΦΠΑ [€]</w:t>
            </w:r>
          </w:p>
        </w:tc>
      </w:tr>
      <w:tr w:rsidR="004E30AA" w:rsidRPr="00155B45" w14:paraId="33D593DD" w14:textId="77777777" w:rsidTr="00A467F7">
        <w:trPr>
          <w:trHeight w:val="284"/>
        </w:trPr>
        <w:tc>
          <w:tcPr>
            <w:tcW w:w="332" w:type="pct"/>
            <w:vAlign w:val="center"/>
          </w:tcPr>
          <w:p w14:paraId="636AFD34" w14:textId="77777777" w:rsidR="004E30AA" w:rsidRPr="00155B45" w:rsidRDefault="004E30AA" w:rsidP="00155B45">
            <w:pPr>
              <w:spacing w:before="0" w:line="252" w:lineRule="auto"/>
              <w:rPr>
                <w:rFonts w:cs="Tahoma"/>
                <w:sz w:val="20"/>
                <w:szCs w:val="20"/>
              </w:rPr>
            </w:pPr>
            <w:r w:rsidRPr="00155B45">
              <w:rPr>
                <w:rFonts w:cs="Tahoma"/>
                <w:sz w:val="20"/>
                <w:szCs w:val="20"/>
              </w:rPr>
              <w:t>1</w:t>
            </w:r>
          </w:p>
        </w:tc>
        <w:tc>
          <w:tcPr>
            <w:tcW w:w="2062" w:type="pct"/>
            <w:vAlign w:val="center"/>
          </w:tcPr>
          <w:p w14:paraId="1A80A52F" w14:textId="77777777" w:rsidR="004E30AA" w:rsidRPr="00155B45" w:rsidRDefault="004E30AA" w:rsidP="00155B45">
            <w:pPr>
              <w:spacing w:before="0" w:line="252" w:lineRule="auto"/>
              <w:rPr>
                <w:rFonts w:cs="Tahoma"/>
                <w:sz w:val="20"/>
                <w:szCs w:val="20"/>
                <w:lang w:val="el-GR"/>
              </w:rPr>
            </w:pPr>
            <w:r w:rsidRPr="00155B45">
              <w:rPr>
                <w:rFonts w:cs="Tahoma"/>
                <w:sz w:val="20"/>
                <w:szCs w:val="20"/>
                <w:lang w:val="el-GR"/>
              </w:rPr>
              <w:t>Υπηρεσίες Έργου</w:t>
            </w:r>
          </w:p>
        </w:tc>
        <w:tc>
          <w:tcPr>
            <w:tcW w:w="788" w:type="pct"/>
            <w:vAlign w:val="center"/>
          </w:tcPr>
          <w:p w14:paraId="544DC820" w14:textId="77777777" w:rsidR="004E30AA" w:rsidRPr="00155B45" w:rsidRDefault="004E30AA" w:rsidP="00155B45">
            <w:pPr>
              <w:spacing w:before="0" w:line="252" w:lineRule="auto"/>
              <w:rPr>
                <w:rFonts w:cs="Tahoma"/>
                <w:sz w:val="20"/>
                <w:szCs w:val="20"/>
              </w:rPr>
            </w:pPr>
          </w:p>
        </w:tc>
        <w:tc>
          <w:tcPr>
            <w:tcW w:w="640" w:type="pct"/>
            <w:vAlign w:val="center"/>
          </w:tcPr>
          <w:p w14:paraId="47035B7A" w14:textId="77777777" w:rsidR="004E30AA" w:rsidRPr="00155B45" w:rsidRDefault="004E30AA" w:rsidP="00155B45">
            <w:pPr>
              <w:spacing w:before="0" w:line="252" w:lineRule="auto"/>
              <w:rPr>
                <w:rFonts w:cs="Tahoma"/>
                <w:sz w:val="20"/>
                <w:szCs w:val="20"/>
              </w:rPr>
            </w:pPr>
          </w:p>
        </w:tc>
        <w:tc>
          <w:tcPr>
            <w:tcW w:w="1178" w:type="pct"/>
            <w:vAlign w:val="center"/>
          </w:tcPr>
          <w:p w14:paraId="66D927B7" w14:textId="77777777" w:rsidR="004E30AA" w:rsidRPr="00155B45" w:rsidRDefault="004E30AA" w:rsidP="00155B45">
            <w:pPr>
              <w:spacing w:before="0" w:line="252" w:lineRule="auto"/>
              <w:jc w:val="center"/>
              <w:rPr>
                <w:rFonts w:cs="Tahoma"/>
                <w:sz w:val="20"/>
                <w:szCs w:val="20"/>
              </w:rPr>
            </w:pPr>
          </w:p>
        </w:tc>
      </w:tr>
      <w:tr w:rsidR="004E30AA" w:rsidRPr="00155B45" w14:paraId="03B5C076" w14:textId="77777777" w:rsidTr="00A467F7">
        <w:trPr>
          <w:trHeight w:val="284"/>
        </w:trPr>
        <w:tc>
          <w:tcPr>
            <w:tcW w:w="332" w:type="pct"/>
            <w:vAlign w:val="center"/>
          </w:tcPr>
          <w:p w14:paraId="23964CD8" w14:textId="77777777" w:rsidR="004E30AA" w:rsidRPr="00155B45" w:rsidRDefault="004E30AA" w:rsidP="00155B45">
            <w:pPr>
              <w:spacing w:before="0" w:line="252" w:lineRule="auto"/>
              <w:rPr>
                <w:rFonts w:cs="Tahoma"/>
                <w:sz w:val="20"/>
                <w:szCs w:val="20"/>
              </w:rPr>
            </w:pPr>
            <w:r w:rsidRPr="00155B45">
              <w:rPr>
                <w:rFonts w:cs="Tahoma"/>
                <w:sz w:val="20"/>
                <w:szCs w:val="20"/>
              </w:rPr>
              <w:t>2</w:t>
            </w:r>
          </w:p>
        </w:tc>
        <w:tc>
          <w:tcPr>
            <w:tcW w:w="2062" w:type="pct"/>
            <w:vAlign w:val="center"/>
          </w:tcPr>
          <w:p w14:paraId="580EBFDA" w14:textId="77777777" w:rsidR="004E30AA" w:rsidRPr="00155B45" w:rsidRDefault="004E30AA" w:rsidP="00155B45">
            <w:pPr>
              <w:spacing w:before="0" w:line="252" w:lineRule="auto"/>
              <w:rPr>
                <w:rFonts w:cs="Tahoma"/>
                <w:sz w:val="20"/>
                <w:szCs w:val="20"/>
                <w:lang w:val="el-GR"/>
              </w:rPr>
            </w:pPr>
            <w:r w:rsidRPr="00155B45">
              <w:rPr>
                <w:rFonts w:cs="Tahoma"/>
                <w:sz w:val="20"/>
                <w:szCs w:val="20"/>
                <w:lang w:val="el-GR"/>
              </w:rPr>
              <w:t>Λοιπές Δαπάνες</w:t>
            </w:r>
          </w:p>
        </w:tc>
        <w:tc>
          <w:tcPr>
            <w:tcW w:w="788" w:type="pct"/>
            <w:vAlign w:val="center"/>
          </w:tcPr>
          <w:p w14:paraId="48E2EFAD" w14:textId="77777777" w:rsidR="004E30AA" w:rsidRPr="00155B45" w:rsidRDefault="004E30AA" w:rsidP="00155B45">
            <w:pPr>
              <w:spacing w:before="0" w:line="252" w:lineRule="auto"/>
              <w:rPr>
                <w:rFonts w:cs="Tahoma"/>
                <w:sz w:val="20"/>
                <w:szCs w:val="20"/>
              </w:rPr>
            </w:pPr>
          </w:p>
        </w:tc>
        <w:tc>
          <w:tcPr>
            <w:tcW w:w="640" w:type="pct"/>
            <w:vAlign w:val="center"/>
          </w:tcPr>
          <w:p w14:paraId="4511A5C0" w14:textId="77777777" w:rsidR="004E30AA" w:rsidRPr="00155B45" w:rsidRDefault="004E30AA" w:rsidP="00155B45">
            <w:pPr>
              <w:spacing w:before="0" w:line="252" w:lineRule="auto"/>
              <w:rPr>
                <w:rFonts w:cs="Tahoma"/>
                <w:sz w:val="20"/>
                <w:szCs w:val="20"/>
              </w:rPr>
            </w:pPr>
          </w:p>
        </w:tc>
        <w:tc>
          <w:tcPr>
            <w:tcW w:w="1178" w:type="pct"/>
            <w:vAlign w:val="center"/>
          </w:tcPr>
          <w:p w14:paraId="511091CA" w14:textId="77777777" w:rsidR="004E30AA" w:rsidRPr="00155B45" w:rsidRDefault="004E30AA" w:rsidP="00155B45">
            <w:pPr>
              <w:spacing w:before="0" w:line="252" w:lineRule="auto"/>
              <w:rPr>
                <w:rFonts w:cs="Tahoma"/>
                <w:sz w:val="20"/>
                <w:szCs w:val="20"/>
              </w:rPr>
            </w:pPr>
          </w:p>
        </w:tc>
      </w:tr>
      <w:tr w:rsidR="004E30AA" w:rsidRPr="00155B45" w14:paraId="48657190" w14:textId="77777777" w:rsidTr="00A467F7">
        <w:trPr>
          <w:trHeight w:val="284"/>
        </w:trPr>
        <w:tc>
          <w:tcPr>
            <w:tcW w:w="332" w:type="pct"/>
            <w:shd w:val="clear" w:color="auto" w:fill="A0A0A0"/>
            <w:vAlign w:val="center"/>
          </w:tcPr>
          <w:p w14:paraId="6EA52CAE" w14:textId="77777777" w:rsidR="004E30AA" w:rsidRPr="00155B45" w:rsidRDefault="004E30AA" w:rsidP="00155B45">
            <w:pPr>
              <w:spacing w:before="0" w:line="252" w:lineRule="auto"/>
              <w:rPr>
                <w:rFonts w:cs="Tahoma"/>
                <w:sz w:val="20"/>
                <w:szCs w:val="20"/>
              </w:rPr>
            </w:pPr>
          </w:p>
        </w:tc>
        <w:tc>
          <w:tcPr>
            <w:tcW w:w="2062" w:type="pct"/>
            <w:shd w:val="clear" w:color="auto" w:fill="A0A0A0"/>
            <w:vAlign w:val="center"/>
          </w:tcPr>
          <w:p w14:paraId="51B009CB" w14:textId="77777777" w:rsidR="004E30AA" w:rsidRPr="00155B45" w:rsidRDefault="004E30AA" w:rsidP="00155B45">
            <w:pPr>
              <w:pStyle w:val="afe"/>
              <w:spacing w:before="0" w:line="252" w:lineRule="auto"/>
              <w:jc w:val="right"/>
              <w:rPr>
                <w:rFonts w:cs="Tahoma"/>
                <w:b/>
              </w:rPr>
            </w:pPr>
            <w:r w:rsidRPr="00155B45">
              <w:rPr>
                <w:rFonts w:cs="Tahoma"/>
                <w:b/>
              </w:rPr>
              <w:t>ΣΥΝΟΛΟ ΟΙΚΟΝΟΜΙΚΗΣ ΠΡΟΣΦΟΡΑΣ ΕΡΓΟΥ</w:t>
            </w:r>
          </w:p>
        </w:tc>
        <w:tc>
          <w:tcPr>
            <w:tcW w:w="788" w:type="pct"/>
            <w:shd w:val="clear" w:color="auto" w:fill="A0A0A0"/>
            <w:vAlign w:val="center"/>
          </w:tcPr>
          <w:p w14:paraId="697490E0" w14:textId="77777777" w:rsidR="004E30AA" w:rsidRPr="00155B45" w:rsidRDefault="004E30AA" w:rsidP="00155B45">
            <w:pPr>
              <w:spacing w:before="0" w:line="252" w:lineRule="auto"/>
              <w:rPr>
                <w:rFonts w:cs="Tahoma"/>
                <w:sz w:val="20"/>
                <w:szCs w:val="20"/>
              </w:rPr>
            </w:pPr>
          </w:p>
        </w:tc>
        <w:tc>
          <w:tcPr>
            <w:tcW w:w="640" w:type="pct"/>
            <w:shd w:val="clear" w:color="auto" w:fill="A0A0A0"/>
            <w:vAlign w:val="center"/>
          </w:tcPr>
          <w:p w14:paraId="37E6E34D" w14:textId="77777777" w:rsidR="004E30AA" w:rsidRPr="00155B45" w:rsidRDefault="004E30AA" w:rsidP="00155B45">
            <w:pPr>
              <w:spacing w:before="0" w:line="252" w:lineRule="auto"/>
              <w:rPr>
                <w:rFonts w:cs="Tahoma"/>
                <w:sz w:val="20"/>
                <w:szCs w:val="20"/>
              </w:rPr>
            </w:pPr>
          </w:p>
        </w:tc>
        <w:tc>
          <w:tcPr>
            <w:tcW w:w="1178" w:type="pct"/>
            <w:shd w:val="clear" w:color="auto" w:fill="A0A0A0"/>
            <w:vAlign w:val="center"/>
          </w:tcPr>
          <w:p w14:paraId="2FAAD977" w14:textId="77777777" w:rsidR="004E30AA" w:rsidRPr="00155B45" w:rsidRDefault="004E30AA" w:rsidP="00155B45">
            <w:pPr>
              <w:spacing w:before="0" w:line="252" w:lineRule="auto"/>
              <w:rPr>
                <w:rFonts w:cs="Tahoma"/>
                <w:sz w:val="20"/>
                <w:szCs w:val="20"/>
              </w:rPr>
            </w:pPr>
          </w:p>
        </w:tc>
      </w:tr>
    </w:tbl>
    <w:p w14:paraId="76C27827" w14:textId="77777777" w:rsidR="004E30AA" w:rsidRPr="00155B45" w:rsidRDefault="004E30AA" w:rsidP="00155B45">
      <w:pPr>
        <w:spacing w:before="0" w:line="252" w:lineRule="auto"/>
        <w:rPr>
          <w:rFonts w:cs="Tahoma"/>
          <w:lang w:val="el-GR" w:eastAsia="ar-SA"/>
        </w:rPr>
      </w:pPr>
    </w:p>
    <w:p w14:paraId="6A838F42" w14:textId="77777777" w:rsidR="004E30AA" w:rsidRPr="00155B45" w:rsidRDefault="004E30AA" w:rsidP="00155B45">
      <w:pPr>
        <w:spacing w:before="0" w:line="252" w:lineRule="auto"/>
        <w:rPr>
          <w:rFonts w:cs="Tahoma"/>
          <w:szCs w:val="22"/>
          <w:lang w:val="el-GR"/>
        </w:rPr>
      </w:pPr>
    </w:p>
    <w:p w14:paraId="54345902" w14:textId="77777777" w:rsidR="004E30AA" w:rsidRPr="00155B45" w:rsidRDefault="004E30AA" w:rsidP="00155B45">
      <w:pPr>
        <w:spacing w:before="0" w:line="252" w:lineRule="auto"/>
        <w:rPr>
          <w:rFonts w:cs="Tahoma"/>
          <w:szCs w:val="22"/>
          <w:lang w:val="el-GR"/>
        </w:rPr>
        <w:sectPr w:rsidR="004E30AA" w:rsidRPr="00155B45" w:rsidSect="00FF599C">
          <w:headerReference w:type="first" r:id="rId38"/>
          <w:pgSz w:w="11906" w:h="16838"/>
          <w:pgMar w:top="1134" w:right="1134" w:bottom="1134" w:left="1134" w:header="720" w:footer="709" w:gutter="0"/>
          <w:cols w:space="720"/>
          <w:titlePg/>
          <w:docGrid w:linePitch="360"/>
        </w:sectPr>
      </w:pPr>
    </w:p>
    <w:p w14:paraId="0DF4EE05" w14:textId="358A6DF5" w:rsidR="008338F0" w:rsidRPr="00155B45" w:rsidRDefault="003355E7" w:rsidP="00155B45">
      <w:pPr>
        <w:pStyle w:val="2"/>
        <w:spacing w:before="0" w:after="120" w:line="252" w:lineRule="auto"/>
        <w:rPr>
          <w:rFonts w:ascii="Tahoma" w:hAnsi="Tahoma" w:cs="Tahoma"/>
          <w:sz w:val="22"/>
          <w:lang w:val="el-GR"/>
        </w:rPr>
      </w:pPr>
      <w:bookmarkStart w:id="353" w:name="_Ref494118533"/>
      <w:bookmarkStart w:id="354" w:name="_Ref40984039"/>
      <w:bookmarkStart w:id="355" w:name="_Toc43378524"/>
      <w:bookmarkStart w:id="356" w:name="_Toc76119025"/>
      <w:r w:rsidRPr="00155B45">
        <w:rPr>
          <w:rFonts w:ascii="Tahoma" w:hAnsi="Tahoma" w:cs="Tahoma"/>
          <w:color w:val="auto"/>
          <w:sz w:val="22"/>
          <w:lang w:val="el-GR"/>
        </w:rPr>
        <w:lastRenderedPageBreak/>
        <w:t>Π</w:t>
      </w:r>
      <w:r w:rsidRPr="00155B45">
        <w:rPr>
          <w:rFonts w:ascii="Tahoma" w:hAnsi="Tahoma" w:cs="Tahoma"/>
          <w:sz w:val="22"/>
          <w:lang w:val="el-GR"/>
        </w:rPr>
        <w:t xml:space="preserve">ΑΡΑΡΤΗΜΑ </w:t>
      </w:r>
      <w:r w:rsidRPr="00155B45">
        <w:rPr>
          <w:rFonts w:ascii="Tahoma" w:hAnsi="Tahoma" w:cs="Tahoma"/>
          <w:sz w:val="22"/>
        </w:rPr>
        <w:t>VI</w:t>
      </w:r>
      <w:r w:rsidRPr="00155B45">
        <w:rPr>
          <w:rFonts w:ascii="Tahoma" w:hAnsi="Tahoma" w:cs="Tahoma"/>
          <w:sz w:val="22"/>
          <w:lang w:val="el-GR"/>
        </w:rPr>
        <w:t xml:space="preserve"> – </w:t>
      </w:r>
      <w:r w:rsidR="006E4901" w:rsidRPr="00155B45">
        <w:rPr>
          <w:rFonts w:ascii="Tahoma" w:hAnsi="Tahoma" w:cs="Tahoma"/>
          <w:sz w:val="22"/>
          <w:lang w:val="el-GR"/>
        </w:rPr>
        <w:t>Άλλες Δηλώσεις</w:t>
      </w:r>
      <w:bookmarkEnd w:id="353"/>
      <w:bookmarkEnd w:id="354"/>
      <w:bookmarkEnd w:id="355"/>
      <w:bookmarkEnd w:id="356"/>
      <w:r w:rsidR="00E1337D" w:rsidRPr="00155B45">
        <w:rPr>
          <w:rFonts w:ascii="Tahoma" w:hAnsi="Tahoma" w:cs="Tahoma"/>
          <w:sz w:val="22"/>
          <w:lang w:val="el-GR"/>
        </w:rPr>
        <w:t xml:space="preserve"> </w:t>
      </w:r>
    </w:p>
    <w:p w14:paraId="085BFC41" w14:textId="65C49E6A" w:rsidR="004A27A4" w:rsidRPr="00155B45" w:rsidRDefault="004A27A4" w:rsidP="00155B45">
      <w:pPr>
        <w:suppressAutoHyphens w:val="0"/>
        <w:spacing w:before="0" w:line="252" w:lineRule="auto"/>
        <w:jc w:val="left"/>
        <w:rPr>
          <w:rFonts w:cs="Tahoma"/>
          <w:szCs w:val="22"/>
          <w:lang w:val="el-GR"/>
        </w:rPr>
      </w:pPr>
      <w:r w:rsidRPr="00155B45">
        <w:rPr>
          <w:rFonts w:cs="Tahoma"/>
          <w:szCs w:val="22"/>
          <w:lang w:val="el-GR"/>
        </w:rPr>
        <w:br w:type="page"/>
      </w:r>
    </w:p>
    <w:p w14:paraId="42FE3E38" w14:textId="77777777" w:rsidR="008338F0" w:rsidRPr="00155B45" w:rsidRDefault="008338F0" w:rsidP="00155B45">
      <w:pPr>
        <w:spacing w:before="0" w:line="252" w:lineRule="auto"/>
        <w:rPr>
          <w:rFonts w:cs="Tahoma"/>
          <w:szCs w:val="22"/>
          <w:lang w:val="el-GR"/>
        </w:rPr>
      </w:pPr>
    </w:p>
    <w:p w14:paraId="4BE8F333" w14:textId="76BEB79C" w:rsidR="008338F0" w:rsidRPr="00155B45" w:rsidRDefault="003355E7" w:rsidP="00155B45">
      <w:pPr>
        <w:pStyle w:val="2"/>
        <w:spacing w:before="0" w:after="120" w:line="252" w:lineRule="auto"/>
        <w:rPr>
          <w:rFonts w:ascii="Tahoma" w:hAnsi="Tahoma" w:cs="Tahoma"/>
          <w:sz w:val="22"/>
          <w:lang w:val="el-GR"/>
        </w:rPr>
      </w:pPr>
      <w:bookmarkStart w:id="357" w:name="_Ref496623895"/>
      <w:bookmarkStart w:id="358" w:name="_Ref496624676"/>
      <w:bookmarkStart w:id="359" w:name="_Ref496625135"/>
      <w:bookmarkStart w:id="360" w:name="_Toc43378525"/>
      <w:bookmarkStart w:id="361" w:name="_Toc76119026"/>
      <w:r w:rsidRPr="00155B45">
        <w:rPr>
          <w:rFonts w:ascii="Tahoma" w:hAnsi="Tahoma" w:cs="Tahoma"/>
          <w:sz w:val="22"/>
          <w:lang w:val="el-GR"/>
        </w:rPr>
        <w:t xml:space="preserve">ΠΑΡΑΡΤΗΜΑ </w:t>
      </w:r>
      <w:r w:rsidRPr="00155B45">
        <w:rPr>
          <w:rFonts w:ascii="Tahoma" w:hAnsi="Tahoma" w:cs="Tahoma"/>
          <w:sz w:val="22"/>
        </w:rPr>
        <w:t>VII</w:t>
      </w:r>
      <w:r w:rsidRPr="00155B45">
        <w:rPr>
          <w:rFonts w:ascii="Tahoma" w:hAnsi="Tahoma" w:cs="Tahoma"/>
          <w:sz w:val="22"/>
          <w:lang w:val="el-GR"/>
        </w:rPr>
        <w:t xml:space="preserve"> – Υποδείγματα Εγγυητικών Επιστολών</w:t>
      </w:r>
      <w:bookmarkEnd w:id="357"/>
      <w:bookmarkEnd w:id="358"/>
      <w:bookmarkEnd w:id="359"/>
      <w:bookmarkEnd w:id="360"/>
      <w:bookmarkEnd w:id="361"/>
      <w:r w:rsidRPr="00155B45">
        <w:rPr>
          <w:rFonts w:ascii="Tahoma" w:hAnsi="Tahoma" w:cs="Tahoma"/>
          <w:sz w:val="22"/>
          <w:lang w:val="el-GR"/>
        </w:rPr>
        <w:t xml:space="preserve"> </w:t>
      </w:r>
    </w:p>
    <w:p w14:paraId="42C6BE19" w14:textId="77777777" w:rsidR="009B6AAD" w:rsidRPr="00155B45" w:rsidRDefault="009B6AAD" w:rsidP="00155B45">
      <w:pPr>
        <w:pStyle w:val="3"/>
        <w:numPr>
          <w:ilvl w:val="0"/>
          <w:numId w:val="8"/>
        </w:numPr>
        <w:spacing w:before="0" w:after="120" w:line="252" w:lineRule="auto"/>
        <w:rPr>
          <w:rFonts w:ascii="Tahoma" w:hAnsi="Tahoma" w:cs="Tahoma"/>
          <w:szCs w:val="22"/>
          <w:u w:val="single"/>
          <w:lang w:val="el-GR"/>
        </w:rPr>
      </w:pPr>
      <w:bookmarkStart w:id="362" w:name="_Toc43634808"/>
      <w:bookmarkStart w:id="363" w:name="_Toc44821188"/>
      <w:bookmarkStart w:id="364" w:name="_Toc48552980"/>
      <w:bookmarkStart w:id="365" w:name="_Toc49073807"/>
      <w:bookmarkStart w:id="366" w:name="_Toc62559079"/>
      <w:bookmarkStart w:id="367" w:name="_Toc487799701"/>
      <w:bookmarkStart w:id="368" w:name="_Toc43378526"/>
      <w:bookmarkStart w:id="369" w:name="_Toc76119027"/>
      <w:r w:rsidRPr="00155B45">
        <w:rPr>
          <w:rFonts w:ascii="Tahoma" w:hAnsi="Tahoma" w:cs="Tahoma"/>
          <w:szCs w:val="22"/>
          <w:u w:val="single"/>
          <w:lang w:val="el-GR"/>
        </w:rPr>
        <w:t>Εγγυητική Επιστολή Συμμετοχής</w:t>
      </w:r>
      <w:bookmarkEnd w:id="362"/>
      <w:bookmarkEnd w:id="363"/>
      <w:bookmarkEnd w:id="364"/>
      <w:bookmarkEnd w:id="365"/>
      <w:bookmarkEnd w:id="366"/>
      <w:bookmarkEnd w:id="367"/>
      <w:bookmarkEnd w:id="368"/>
      <w:bookmarkEnd w:id="369"/>
    </w:p>
    <w:p w14:paraId="5D77A55D" w14:textId="77777777" w:rsidR="007A7DCA" w:rsidRPr="00155B45" w:rsidRDefault="007A7DCA" w:rsidP="00155B45">
      <w:pPr>
        <w:spacing w:before="0" w:line="252" w:lineRule="auto"/>
        <w:rPr>
          <w:rFonts w:cs="Tahoma"/>
          <w:szCs w:val="22"/>
          <w:lang w:val="el-GR" w:eastAsia="el-GR"/>
        </w:rPr>
      </w:pPr>
    </w:p>
    <w:p w14:paraId="520FCA49"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ΕΚΔΟΤΗΣ </w:t>
      </w:r>
      <w:r w:rsidRPr="00155B45">
        <w:rPr>
          <w:rFonts w:cs="Tahoma"/>
          <w:szCs w:val="22"/>
          <w:lang w:val="el-GR"/>
        </w:rPr>
        <w:t>(Πλήρης επωνυμία).</w:t>
      </w:r>
      <w:r w:rsidRPr="00155B45">
        <w:rPr>
          <w:rFonts w:cs="Tahoma"/>
          <w:szCs w:val="22"/>
          <w:lang w:val="el-GR" w:eastAsia="el-GR"/>
        </w:rPr>
        <w:t>.......................................................................</w:t>
      </w:r>
    </w:p>
    <w:p w14:paraId="42D022C5" w14:textId="77777777" w:rsidR="009B6AAD" w:rsidRPr="00155B45" w:rsidRDefault="009B6AAD" w:rsidP="00155B45">
      <w:pPr>
        <w:spacing w:before="0" w:line="252" w:lineRule="auto"/>
        <w:jc w:val="right"/>
        <w:rPr>
          <w:rFonts w:cs="Tahoma"/>
          <w:szCs w:val="22"/>
          <w:lang w:val="el-GR" w:eastAsia="el-GR"/>
        </w:rPr>
      </w:pPr>
      <w:r w:rsidRPr="00155B45">
        <w:rPr>
          <w:rFonts w:cs="Tahoma"/>
          <w:szCs w:val="22"/>
          <w:lang w:val="el-GR" w:eastAsia="el-GR"/>
        </w:rPr>
        <w:t>Ημερομηνία έκδοσης...........................</w:t>
      </w:r>
    </w:p>
    <w:p w14:paraId="45D2A7A6" w14:textId="41597F12"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Προς: Την Κοινωνία της Πληροφορίας </w:t>
      </w:r>
      <w:r w:rsidR="00F76D8D">
        <w:rPr>
          <w:rFonts w:cs="Tahoma"/>
          <w:szCs w:val="22"/>
          <w:lang w:val="el-GR" w:eastAsia="el-GR"/>
        </w:rPr>
        <w:t>Μ.</w:t>
      </w:r>
      <w:r w:rsidRPr="00155B45">
        <w:rPr>
          <w:rFonts w:cs="Tahoma"/>
          <w:szCs w:val="22"/>
          <w:lang w:val="el-GR" w:eastAsia="el-GR"/>
        </w:rPr>
        <w:t>Α</w:t>
      </w:r>
      <w:r w:rsidR="00F76D8D">
        <w:rPr>
          <w:rFonts w:cs="Tahoma"/>
          <w:szCs w:val="22"/>
          <w:lang w:val="el-GR" w:eastAsia="el-GR"/>
        </w:rPr>
        <w:t>.</w:t>
      </w:r>
      <w:r w:rsidRPr="00155B45">
        <w:rPr>
          <w:rFonts w:cs="Tahoma"/>
          <w:szCs w:val="22"/>
          <w:lang w:val="el-GR" w:eastAsia="el-GR"/>
        </w:rPr>
        <w:t>Ε</w:t>
      </w:r>
      <w:r w:rsidR="00F76D8D">
        <w:rPr>
          <w:rFonts w:cs="Tahoma"/>
          <w:szCs w:val="22"/>
          <w:lang w:val="el-GR" w:eastAsia="el-GR"/>
        </w:rPr>
        <w:t>.</w:t>
      </w:r>
    </w:p>
    <w:p w14:paraId="3D765B1B" w14:textId="2A8FC7AF" w:rsidR="009B6AAD" w:rsidRPr="00155B45" w:rsidRDefault="00330DB8" w:rsidP="00155B45">
      <w:pPr>
        <w:spacing w:before="0" w:line="252" w:lineRule="auto"/>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009B6AAD" w:rsidRPr="00155B45">
        <w:rPr>
          <w:rFonts w:cs="Tahoma"/>
          <w:color w:val="000000"/>
          <w:szCs w:val="22"/>
          <w:lang w:val="el-GR"/>
        </w:rPr>
        <w:t>, ΤΚ 1</w:t>
      </w:r>
      <w:r>
        <w:rPr>
          <w:rFonts w:cs="Tahoma"/>
          <w:color w:val="000000"/>
          <w:szCs w:val="22"/>
          <w:lang w:val="el-GR"/>
        </w:rPr>
        <w:t>76 71</w:t>
      </w:r>
      <w:r w:rsidR="009B6AAD" w:rsidRPr="00155B45">
        <w:rPr>
          <w:rFonts w:cs="Tahoma"/>
          <w:color w:val="000000"/>
          <w:szCs w:val="22"/>
          <w:lang w:val="el-GR"/>
        </w:rPr>
        <w:t xml:space="preserve">, </w:t>
      </w:r>
      <w:r>
        <w:rPr>
          <w:rFonts w:cs="Tahoma"/>
          <w:color w:val="000000"/>
          <w:szCs w:val="22"/>
          <w:lang w:val="el-GR"/>
        </w:rPr>
        <w:t>Καλλιθέα</w:t>
      </w:r>
      <w:r w:rsidR="009B6AAD" w:rsidRPr="00155B45">
        <w:rPr>
          <w:rFonts w:cs="Tahoma"/>
          <w:color w:val="000000"/>
          <w:szCs w:val="22"/>
          <w:lang w:val="el-GR"/>
        </w:rPr>
        <w:t xml:space="preserve"> </w:t>
      </w:r>
      <w:r w:rsidR="009B6AAD" w:rsidRPr="00155B45">
        <w:rPr>
          <w:rFonts w:cs="Tahoma"/>
          <w:szCs w:val="22"/>
          <w:lang w:val="el-GR" w:eastAsia="el-GR"/>
        </w:rPr>
        <w:t>Αθήνα</w:t>
      </w:r>
    </w:p>
    <w:p w14:paraId="0091DF7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Εγγύηση μας υπ’ </w:t>
      </w:r>
      <w:proofErr w:type="spellStart"/>
      <w:r w:rsidRPr="00155B45">
        <w:rPr>
          <w:rFonts w:cs="Tahoma"/>
          <w:szCs w:val="22"/>
          <w:lang w:val="el-GR" w:eastAsia="el-GR"/>
        </w:rPr>
        <w:t>αριθμ</w:t>
      </w:r>
      <w:proofErr w:type="spellEnd"/>
      <w:r w:rsidRPr="00155B45">
        <w:rPr>
          <w:rFonts w:cs="Tahoma"/>
          <w:szCs w:val="22"/>
          <w:lang w:val="el-GR" w:eastAsia="el-GR"/>
        </w:rPr>
        <w:t xml:space="preserve">. ……………….. ποσού ………………….……. ευρώ </w:t>
      </w:r>
    </w:p>
    <w:p w14:paraId="7735DA9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55B45">
        <w:rPr>
          <w:rFonts w:cs="Tahoma"/>
          <w:szCs w:val="22"/>
          <w:lang w:val="el-GR" w:eastAsia="el-GR"/>
        </w:rPr>
        <w:t>διζήσεως</w:t>
      </w:r>
      <w:proofErr w:type="spellEnd"/>
      <w:r w:rsidRPr="00155B45">
        <w:rPr>
          <w:rFonts w:cs="Tahoma"/>
          <w:szCs w:val="22"/>
          <w:lang w:val="el-GR" w:eastAsia="el-GR"/>
        </w:rPr>
        <w:t>,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680F2227" w14:textId="70B38374" w:rsidR="009B6AAD" w:rsidRPr="00155B45" w:rsidRDefault="009B6AAD"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04572C" w:rsidRPr="00155B45">
        <w:rPr>
          <w:rFonts w:cs="Tahoma"/>
          <w:color w:val="FF0000"/>
          <w:szCs w:val="22"/>
          <w:lang w:val="el-GR" w:eastAsia="el-GR"/>
        </w:rPr>
        <w:t>}</w:t>
      </w:r>
    </w:p>
    <w:p w14:paraId="279E1500"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76986AE0"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5049175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1F10A00C"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BD8BE7B"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25105186"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155B45">
        <w:rPr>
          <w:rFonts w:cs="Tahoma"/>
          <w:szCs w:val="22"/>
          <w:lang w:val="el-GR" w:eastAsia="el-GR"/>
        </w:rPr>
        <w:t>ιδιότητάς</w:t>
      </w:r>
      <w:proofErr w:type="spellEnd"/>
      <w:r w:rsidRPr="00155B45">
        <w:rPr>
          <w:rFonts w:cs="Tahoma"/>
          <w:szCs w:val="22"/>
          <w:lang w:val="el-GR" w:eastAsia="el-GR"/>
        </w:rPr>
        <w:t xml:space="preserve"> τους ως μελών της Ένωσης ή Κοινοπραξίας,</w:t>
      </w:r>
      <w:r w:rsidRPr="00155B45">
        <w:rPr>
          <w:rFonts w:cs="Tahoma"/>
          <w:color w:val="FF0000"/>
          <w:szCs w:val="22"/>
          <w:lang w:val="el-GR" w:eastAsia="el-GR"/>
        </w:rPr>
        <w:t>}</w:t>
      </w:r>
    </w:p>
    <w:p w14:paraId="7E14372D" w14:textId="3EBFD93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155B45">
        <w:rPr>
          <w:rFonts w:cs="Tahoma"/>
          <w:szCs w:val="22"/>
          <w:lang w:val="el-GR" w:eastAsia="el-GR"/>
        </w:rPr>
        <w:t xml:space="preserve"> με </w:t>
      </w:r>
      <w:r w:rsidR="00927C8F" w:rsidRPr="00155B45">
        <w:rPr>
          <w:rFonts w:cs="Tahoma"/>
          <w:szCs w:val="22"/>
          <w:lang w:val="el-GR" w:eastAsia="el-GR"/>
        </w:rPr>
        <w:t>καταληκτική</w:t>
      </w:r>
      <w:r w:rsidR="00C9729F" w:rsidRPr="00155B45">
        <w:rPr>
          <w:rFonts w:cs="Tahoma"/>
          <w:szCs w:val="22"/>
          <w:lang w:val="el-GR" w:eastAsia="el-GR"/>
        </w:rPr>
        <w:t xml:space="preserve"> ημερομηνία υποβολής των προσφορών .........................</w:t>
      </w:r>
      <w:r w:rsidRPr="00155B45">
        <w:rPr>
          <w:rFonts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eastAsia="el-GR"/>
        </w:rPr>
        <w:t xml:space="preserve"> </w:t>
      </w:r>
      <w:r w:rsidRPr="00155B45">
        <w:rPr>
          <w:rFonts w:cs="Tahoma"/>
          <w:szCs w:val="22"/>
          <w:lang w:val="el-GR" w:eastAsia="el-GR"/>
        </w:rPr>
        <w:t>(5) ημέρες από την απλή έγγραφη ειδοποίησή σας.</w:t>
      </w:r>
    </w:p>
    <w:p w14:paraId="1F20DABB"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ισχύει μέχρι και την (</w:t>
      </w:r>
      <w:r w:rsidRPr="00155B4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55B45">
        <w:rPr>
          <w:rFonts w:cs="Tahoma"/>
          <w:i/>
          <w:szCs w:val="22"/>
          <w:lang w:val="el-GR" w:eastAsia="el-GR"/>
        </w:rPr>
        <w:t xml:space="preserve"> </w:t>
      </w:r>
      <w:r w:rsidRPr="00155B45">
        <w:rPr>
          <w:rFonts w:cs="Tahoma"/>
          <w:szCs w:val="22"/>
          <w:lang w:val="el-GR" w:eastAsia="el-GR"/>
        </w:rPr>
        <w:t xml:space="preserve">) …………………………………… </w:t>
      </w:r>
    </w:p>
    <w:p w14:paraId="4A73ED35"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5A4D420B"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155B45">
        <w:rPr>
          <w:rFonts w:cs="Tahoma"/>
          <w:b/>
          <w:bCs/>
          <w:szCs w:val="22"/>
          <w:lang w:val="el-GR"/>
        </w:rPr>
        <w:fldChar w:fldCharType="begin"/>
      </w:r>
      <w:r w:rsidR="00426F74" w:rsidRPr="00155B45">
        <w:rPr>
          <w:rFonts w:cs="Tahoma"/>
          <w:szCs w:val="22"/>
          <w:lang w:val="el-GR" w:eastAsia="el-GR"/>
        </w:rPr>
        <w:instrText xml:space="preserve"> REF _Ref496542081 \w \h </w:instrText>
      </w:r>
      <w:r w:rsidR="00426F74" w:rsidRPr="00155B45">
        <w:rPr>
          <w:rFonts w:cs="Tahoma"/>
          <w:b/>
          <w:bCs/>
          <w:szCs w:val="22"/>
          <w:lang w:val="el-GR"/>
        </w:rPr>
        <w:instrText xml:space="preserve"> \* MERGEFORMAT </w:instrText>
      </w:r>
      <w:r w:rsidR="00426F74" w:rsidRPr="00155B45">
        <w:rPr>
          <w:rFonts w:cs="Tahoma"/>
          <w:b/>
          <w:bCs/>
          <w:szCs w:val="22"/>
          <w:lang w:val="el-GR"/>
        </w:rPr>
      </w:r>
      <w:r w:rsidR="00426F74" w:rsidRPr="00155B45">
        <w:rPr>
          <w:rFonts w:cs="Tahoma"/>
          <w:b/>
          <w:bCs/>
          <w:szCs w:val="22"/>
          <w:lang w:val="el-GR"/>
        </w:rPr>
        <w:fldChar w:fldCharType="separate"/>
      </w:r>
      <w:r w:rsidR="00A504FF">
        <w:rPr>
          <w:rFonts w:cs="Tahoma"/>
          <w:szCs w:val="22"/>
          <w:lang w:val="el-GR" w:eastAsia="el-GR"/>
        </w:rPr>
        <w:t>2.2.2</w:t>
      </w:r>
      <w:r w:rsidR="00426F74" w:rsidRPr="00155B45">
        <w:rPr>
          <w:rFonts w:cs="Tahoma"/>
          <w:b/>
          <w:bCs/>
          <w:szCs w:val="22"/>
          <w:lang w:val="el-GR"/>
        </w:rPr>
        <w:fldChar w:fldCharType="end"/>
      </w:r>
      <w:r w:rsidR="004A3382" w:rsidRPr="00155B45">
        <w:rPr>
          <w:rFonts w:cs="Tahoma"/>
          <w:szCs w:val="22"/>
          <w:lang w:val="el-GR" w:eastAsia="el-GR"/>
        </w:rPr>
        <w:t xml:space="preserve"> της παρούσας </w:t>
      </w:r>
      <w:r w:rsidRPr="00155B4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6695D4B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p>
    <w:p w14:paraId="1D0D6185" w14:textId="074669E5" w:rsidR="009B6AAD" w:rsidRPr="00155B45" w:rsidRDefault="009B6AAD" w:rsidP="00155B45">
      <w:pPr>
        <w:spacing w:before="0" w:line="252" w:lineRule="auto"/>
        <w:jc w:val="right"/>
        <w:rPr>
          <w:rFonts w:cs="Tahoma"/>
          <w:szCs w:val="22"/>
        </w:rPr>
      </w:pPr>
      <w:r w:rsidRPr="00155B45">
        <w:rPr>
          <w:rFonts w:cs="Tahoma"/>
          <w:szCs w:val="22"/>
          <w:lang w:eastAsia="el-GR"/>
        </w:rPr>
        <w:t>(</w:t>
      </w:r>
      <w:proofErr w:type="spellStart"/>
      <w:r w:rsidRPr="00155B45">
        <w:rPr>
          <w:rFonts w:cs="Tahoma"/>
          <w:szCs w:val="22"/>
          <w:lang w:eastAsia="el-GR"/>
        </w:rPr>
        <w:t>Εξουσιοδοτημένη</w:t>
      </w:r>
      <w:proofErr w:type="spellEnd"/>
      <w:r w:rsidRPr="00155B45">
        <w:rPr>
          <w:rFonts w:cs="Tahoma"/>
          <w:szCs w:val="22"/>
          <w:lang w:eastAsia="el-GR"/>
        </w:rPr>
        <w:t xml:space="preserve"> </w:t>
      </w:r>
      <w:r w:rsidR="00426F74" w:rsidRPr="00155B45">
        <w:rPr>
          <w:rFonts w:cs="Tahoma"/>
          <w:szCs w:val="22"/>
          <w:lang w:val="el-GR" w:eastAsia="el-GR"/>
        </w:rPr>
        <w:t>υπογραφή</w:t>
      </w:r>
      <w:r w:rsidRPr="00155B45">
        <w:rPr>
          <w:rFonts w:cs="Tahoma"/>
          <w:szCs w:val="22"/>
          <w:lang w:eastAsia="el-GR"/>
        </w:rPr>
        <w:t>)</w:t>
      </w:r>
    </w:p>
    <w:p w14:paraId="2562EF47" w14:textId="77777777" w:rsidR="009B6AAD" w:rsidRPr="00155B45" w:rsidRDefault="009B6AAD" w:rsidP="00155B45">
      <w:pPr>
        <w:suppressAutoHyphens w:val="0"/>
        <w:spacing w:before="0" w:line="252" w:lineRule="auto"/>
        <w:jc w:val="left"/>
        <w:rPr>
          <w:rFonts w:cs="Tahoma"/>
          <w:szCs w:val="22"/>
          <w:lang w:val="el-GR"/>
        </w:rPr>
      </w:pPr>
    </w:p>
    <w:p w14:paraId="5F8246F7" w14:textId="77777777" w:rsidR="009B6AAD" w:rsidRPr="00155B45" w:rsidRDefault="009B6AAD" w:rsidP="00155B45">
      <w:pPr>
        <w:suppressAutoHyphens w:val="0"/>
        <w:spacing w:before="0" w:line="252" w:lineRule="auto"/>
        <w:jc w:val="left"/>
        <w:rPr>
          <w:rFonts w:cs="Tahoma"/>
          <w:szCs w:val="22"/>
          <w:lang w:val="el-GR"/>
        </w:rPr>
      </w:pPr>
    </w:p>
    <w:p w14:paraId="395E664E" w14:textId="77777777" w:rsidR="00E655F0" w:rsidRPr="00155B45" w:rsidRDefault="00E655F0" w:rsidP="00155B45">
      <w:pPr>
        <w:suppressAutoHyphens w:val="0"/>
        <w:spacing w:before="0" w:line="252" w:lineRule="auto"/>
        <w:jc w:val="left"/>
        <w:rPr>
          <w:rFonts w:cs="Tahoma"/>
          <w:szCs w:val="22"/>
          <w:lang w:val="el-GR"/>
        </w:rPr>
      </w:pPr>
    </w:p>
    <w:p w14:paraId="23E95935" w14:textId="77777777" w:rsidR="007A7DCA" w:rsidRPr="00155B45" w:rsidRDefault="007A7DCA" w:rsidP="00155B45">
      <w:pPr>
        <w:suppressAutoHyphens w:val="0"/>
        <w:spacing w:before="0" w:line="252" w:lineRule="auto"/>
        <w:jc w:val="left"/>
        <w:rPr>
          <w:rFonts w:cs="Tahoma"/>
          <w:szCs w:val="22"/>
          <w:lang w:val="el-GR"/>
        </w:rPr>
      </w:pPr>
      <w:r w:rsidRPr="00155B45">
        <w:rPr>
          <w:rFonts w:cs="Tahoma"/>
          <w:szCs w:val="22"/>
          <w:lang w:val="el-GR"/>
        </w:rPr>
        <w:br w:type="page"/>
      </w:r>
    </w:p>
    <w:p w14:paraId="4A101A2C" w14:textId="77777777" w:rsidR="007A7DCA" w:rsidRPr="00155B45" w:rsidRDefault="007A7DCA" w:rsidP="00155B45">
      <w:pPr>
        <w:pStyle w:val="3"/>
        <w:numPr>
          <w:ilvl w:val="0"/>
          <w:numId w:val="8"/>
        </w:numPr>
        <w:spacing w:before="0" w:after="120" w:line="252" w:lineRule="auto"/>
        <w:rPr>
          <w:rFonts w:ascii="Tahoma" w:hAnsi="Tahoma" w:cs="Tahoma"/>
          <w:szCs w:val="22"/>
          <w:u w:val="single"/>
          <w:lang w:val="el-GR"/>
        </w:rPr>
      </w:pPr>
      <w:bookmarkStart w:id="370" w:name="_Toc43378527"/>
      <w:bookmarkStart w:id="371" w:name="_Toc76119028"/>
      <w:r w:rsidRPr="00155B45">
        <w:rPr>
          <w:rFonts w:ascii="Tahoma" w:hAnsi="Tahoma" w:cs="Tahoma"/>
          <w:szCs w:val="22"/>
          <w:u w:val="single"/>
          <w:lang w:val="el-GR"/>
        </w:rPr>
        <w:lastRenderedPageBreak/>
        <w:t>Εγγυητική Επιστολή Καλής Εκτέλεσης</w:t>
      </w:r>
      <w:bookmarkEnd w:id="370"/>
      <w:bookmarkEnd w:id="371"/>
      <w:r w:rsidRPr="00155B45">
        <w:rPr>
          <w:rFonts w:ascii="Tahoma" w:hAnsi="Tahoma" w:cs="Tahoma"/>
          <w:szCs w:val="22"/>
          <w:u w:val="single"/>
          <w:lang w:val="el-GR"/>
        </w:rPr>
        <w:t xml:space="preserve"> </w:t>
      </w:r>
    </w:p>
    <w:p w14:paraId="66C8F49B" w14:textId="77777777" w:rsidR="009B6AAD" w:rsidRPr="00155B45" w:rsidRDefault="009B6AAD" w:rsidP="00155B45">
      <w:pPr>
        <w:suppressAutoHyphens w:val="0"/>
        <w:spacing w:before="0" w:line="252" w:lineRule="auto"/>
        <w:jc w:val="left"/>
        <w:rPr>
          <w:rFonts w:cs="Tahoma"/>
          <w:szCs w:val="22"/>
          <w:lang w:val="el-GR"/>
        </w:rPr>
      </w:pPr>
    </w:p>
    <w:p w14:paraId="465CCA5B" w14:textId="77777777" w:rsidR="007A7DCA" w:rsidRPr="00155B45" w:rsidRDefault="007A7DCA" w:rsidP="00155B45">
      <w:pPr>
        <w:spacing w:before="0" w:line="252" w:lineRule="auto"/>
        <w:rPr>
          <w:rFonts w:cs="Tahoma"/>
          <w:szCs w:val="22"/>
          <w:lang w:val="el-GR"/>
        </w:rPr>
      </w:pPr>
      <w:bookmarkStart w:id="372" w:name="_Toc336420407"/>
      <w:r w:rsidRPr="00155B45">
        <w:rPr>
          <w:rFonts w:cs="Tahoma"/>
          <w:szCs w:val="22"/>
          <w:lang w:val="el-GR"/>
        </w:rPr>
        <w:t>ΕΚΔΟΤΗΣ (Πλήρης επωνυμία).......................................................................</w:t>
      </w:r>
      <w:bookmarkEnd w:id="372"/>
    </w:p>
    <w:p w14:paraId="70CBDC0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rPr>
        <w:t>Ημερομηνία έκδοσης...........................</w:t>
      </w:r>
    </w:p>
    <w:p w14:paraId="57C5B424" w14:textId="367B949E" w:rsidR="007A7DCA" w:rsidRPr="00155B45" w:rsidRDefault="007A7DCA" w:rsidP="00155B45">
      <w:pPr>
        <w:spacing w:before="0" w:line="252" w:lineRule="auto"/>
        <w:rPr>
          <w:rFonts w:cs="Tahoma"/>
          <w:szCs w:val="22"/>
          <w:lang w:val="el-GR"/>
        </w:rPr>
      </w:pPr>
      <w:r w:rsidRPr="00155B45">
        <w:rPr>
          <w:rFonts w:cs="Tahoma"/>
          <w:szCs w:val="22"/>
          <w:lang w:val="el-GR"/>
        </w:rPr>
        <w:t xml:space="preserve">Προς: Την Κοινωνία της Πληροφορίας </w:t>
      </w:r>
      <w:r w:rsidR="00F76D8D">
        <w:rPr>
          <w:rFonts w:cs="Tahoma"/>
          <w:szCs w:val="22"/>
          <w:lang w:val="el-GR"/>
        </w:rPr>
        <w:t>Μ.</w:t>
      </w:r>
      <w:r w:rsidRPr="00155B45">
        <w:rPr>
          <w:rFonts w:cs="Tahoma"/>
          <w:szCs w:val="22"/>
          <w:lang w:val="el-GR"/>
        </w:rPr>
        <w:t>Α</w:t>
      </w:r>
      <w:r w:rsidR="00F76D8D">
        <w:rPr>
          <w:rFonts w:cs="Tahoma"/>
          <w:szCs w:val="22"/>
          <w:lang w:val="el-GR"/>
        </w:rPr>
        <w:t>.</w:t>
      </w:r>
      <w:r w:rsidRPr="00155B45">
        <w:rPr>
          <w:rFonts w:cs="Tahoma"/>
          <w:szCs w:val="22"/>
          <w:lang w:val="el-GR"/>
        </w:rPr>
        <w:t>Ε</w:t>
      </w:r>
      <w:r w:rsidR="00F76D8D">
        <w:rPr>
          <w:rFonts w:cs="Tahoma"/>
          <w:szCs w:val="22"/>
          <w:lang w:val="el-GR"/>
        </w:rPr>
        <w:t>.</w:t>
      </w:r>
    </w:p>
    <w:p w14:paraId="035982C1" w14:textId="77777777" w:rsidR="00330DB8" w:rsidRPr="00155B45" w:rsidRDefault="00330DB8" w:rsidP="00330DB8">
      <w:pPr>
        <w:spacing w:before="0" w:line="252" w:lineRule="auto"/>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528A5E63" w14:textId="77777777" w:rsidR="007A7DCA" w:rsidRPr="00155B45" w:rsidRDefault="007A7DCA" w:rsidP="00155B45">
      <w:pPr>
        <w:spacing w:before="0" w:line="252" w:lineRule="auto"/>
        <w:rPr>
          <w:rFonts w:cs="Tahoma"/>
          <w:szCs w:val="22"/>
          <w:lang w:val="el-GR"/>
        </w:rPr>
      </w:pPr>
    </w:p>
    <w:p w14:paraId="2153DA74"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Εγγύηση μας υπ’ </w:t>
      </w:r>
      <w:proofErr w:type="spellStart"/>
      <w:r w:rsidRPr="00155B45">
        <w:rPr>
          <w:rFonts w:cs="Tahoma"/>
          <w:szCs w:val="22"/>
          <w:lang w:val="el-GR"/>
        </w:rPr>
        <w:t>αριθμ</w:t>
      </w:r>
      <w:proofErr w:type="spellEnd"/>
      <w:r w:rsidRPr="00155B45">
        <w:rPr>
          <w:rFonts w:cs="Tahoma"/>
          <w:szCs w:val="22"/>
          <w:lang w:val="el-GR"/>
        </w:rPr>
        <w:t xml:space="preserve">. ……………….. ποσού ………………….……. ευρώ </w:t>
      </w:r>
    </w:p>
    <w:p w14:paraId="28F0497E"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55B45">
        <w:rPr>
          <w:rFonts w:cs="Tahoma"/>
          <w:szCs w:val="22"/>
          <w:lang w:val="el-GR" w:eastAsia="el-GR"/>
        </w:rPr>
        <w:t>διζήσεως</w:t>
      </w:r>
      <w:proofErr w:type="spellEnd"/>
      <w:r w:rsidRPr="00155B45">
        <w:rPr>
          <w:rFonts w:cs="Tahoma"/>
          <w:szCs w:val="22"/>
          <w:lang w:val="el-GR" w:eastAsia="el-GR"/>
        </w:rPr>
        <w:t>,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254026D7" w14:textId="2A9D0300" w:rsidR="007A7DCA" w:rsidRPr="00155B45" w:rsidRDefault="007A7DCA"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D05E89" w:rsidRPr="00155B45">
        <w:rPr>
          <w:rFonts w:cs="Tahoma"/>
          <w:i/>
          <w:color w:val="FF0000"/>
          <w:szCs w:val="22"/>
          <w:u w:val="single"/>
          <w:lang w:val="el-GR" w:eastAsia="el-GR"/>
        </w:rPr>
        <w:t>}</w:t>
      </w:r>
    </w:p>
    <w:p w14:paraId="291EC532"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1C7FE6C2"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71C460EA"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15C6D2F1"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07972A9E" w14:textId="6488F2A3"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r w:rsidR="00D05E89" w:rsidRPr="00155B45">
        <w:rPr>
          <w:rFonts w:cs="Tahoma"/>
          <w:i/>
          <w:color w:val="FF0000"/>
          <w:szCs w:val="22"/>
          <w:u w:val="single"/>
          <w:lang w:val="el-GR" w:eastAsia="el-GR"/>
        </w:rPr>
        <w:t>}</w:t>
      </w:r>
    </w:p>
    <w:p w14:paraId="4D4A9251"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155B45">
        <w:rPr>
          <w:rFonts w:cs="Tahoma"/>
          <w:szCs w:val="22"/>
          <w:lang w:val="el-GR"/>
        </w:rPr>
        <w:t>ιδιότητάς</w:t>
      </w:r>
      <w:proofErr w:type="spellEnd"/>
      <w:r w:rsidRPr="00155B45">
        <w:rPr>
          <w:rFonts w:cs="Tahoma"/>
          <w:szCs w:val="22"/>
          <w:lang w:val="el-GR"/>
        </w:rPr>
        <w:t xml:space="preserve"> τους ως μελών της ένωσης ή κοινοπραξίας,</w:t>
      </w:r>
    </w:p>
    <w:p w14:paraId="40DBF9A1" w14:textId="41D29127" w:rsidR="007A7DCA" w:rsidRPr="00155B45" w:rsidRDefault="007A7DCA" w:rsidP="00155B45">
      <w:pPr>
        <w:spacing w:before="0" w:line="252" w:lineRule="auto"/>
        <w:rPr>
          <w:rFonts w:cs="Tahoma"/>
          <w:szCs w:val="22"/>
          <w:lang w:val="el-GR"/>
        </w:rPr>
      </w:pPr>
      <w:r w:rsidRPr="00155B45">
        <w:rPr>
          <w:rFonts w:cs="Tahoma"/>
          <w:szCs w:val="22"/>
          <w:lang w:val="el-GR"/>
        </w:rPr>
        <w:t>για την καλή εκτέλεση της υπ</w:t>
      </w:r>
      <w:r w:rsidR="00D05E89" w:rsidRPr="00155B45">
        <w:rPr>
          <w:rFonts w:cs="Tahoma"/>
          <w:szCs w:val="22"/>
          <w:lang w:val="el-GR"/>
        </w:rPr>
        <w:t>.</w:t>
      </w:r>
      <w:r w:rsidRPr="00155B45">
        <w:rPr>
          <w:rFonts w:cs="Tahoma"/>
          <w:szCs w:val="22"/>
          <w:lang w:val="el-GR"/>
        </w:rPr>
        <w:t xml:space="preserve"> </w:t>
      </w:r>
      <w:r w:rsidR="00D05E89" w:rsidRPr="00155B45">
        <w:rPr>
          <w:rFonts w:cs="Tahoma"/>
          <w:szCs w:val="22"/>
          <w:lang w:val="el-GR"/>
        </w:rPr>
        <w:t>α</w:t>
      </w:r>
      <w:r w:rsidRPr="00155B45">
        <w:rPr>
          <w:rFonts w:cs="Tahoma"/>
          <w:szCs w:val="22"/>
          <w:lang w:val="el-GR"/>
        </w:rPr>
        <w:t>ριθ</w:t>
      </w:r>
      <w:r w:rsidR="00D05E89" w:rsidRPr="00155B45">
        <w:rPr>
          <w:rFonts w:cs="Tahoma"/>
          <w:szCs w:val="22"/>
          <w:lang w:val="el-GR"/>
        </w:rPr>
        <w:t>.</w:t>
      </w:r>
      <w:r w:rsidRPr="00155B45">
        <w:rPr>
          <w:rFonts w:cs="Tahoma"/>
          <w:szCs w:val="22"/>
          <w:lang w:val="el-GR"/>
        </w:rPr>
        <w:t xml:space="preserve"> ..... σύμβασης “(τίτλος σύμβασης)”, σύμφωνα με την (αριθμό/ημερομηνία) ........................ Διακήρυξη</w:t>
      </w:r>
      <w:r w:rsidR="003153CD" w:rsidRPr="00155B45">
        <w:rPr>
          <w:rFonts w:cs="Tahoma"/>
          <w:szCs w:val="22"/>
          <w:lang w:val="el-GR"/>
        </w:rPr>
        <w:t>ς</w:t>
      </w:r>
      <w:r w:rsidRPr="00155B45">
        <w:rPr>
          <w:rFonts w:cs="Tahoma"/>
          <w:szCs w:val="22"/>
          <w:lang w:val="el-GR"/>
        </w:rPr>
        <w:t>.</w:t>
      </w:r>
    </w:p>
    <w:p w14:paraId="520464E9" w14:textId="77777777" w:rsidR="007A7DCA" w:rsidRPr="00155B45" w:rsidRDefault="007A7DCA" w:rsidP="00155B45">
      <w:pPr>
        <w:spacing w:before="0" w:line="252" w:lineRule="auto"/>
        <w:rPr>
          <w:rFonts w:cs="Tahoma"/>
          <w:szCs w:val="22"/>
          <w:lang w:val="el-GR"/>
        </w:rPr>
      </w:pPr>
      <w:r w:rsidRPr="00155B4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rPr>
        <w:t xml:space="preserve"> </w:t>
      </w:r>
      <w:r w:rsidRPr="00155B45">
        <w:rPr>
          <w:rFonts w:cs="Tahoma"/>
          <w:szCs w:val="22"/>
          <w:lang w:val="el-GR"/>
        </w:rPr>
        <w:t>(5) ημέρες από την απλή έγγραφη ειδοποίησή σας.</w:t>
      </w:r>
    </w:p>
    <w:p w14:paraId="0DA02D2B" w14:textId="702315D1" w:rsidR="007A7DCA" w:rsidRPr="00155B45" w:rsidRDefault="007A7DCA" w:rsidP="00155B45">
      <w:pPr>
        <w:spacing w:before="0" w:line="252" w:lineRule="auto"/>
        <w:rPr>
          <w:rFonts w:cs="Tahoma"/>
          <w:szCs w:val="22"/>
          <w:lang w:val="el-GR"/>
        </w:rPr>
      </w:pPr>
      <w:r w:rsidRPr="00155B45">
        <w:rPr>
          <w:rFonts w:cs="Tahoma"/>
          <w:szCs w:val="22"/>
          <w:lang w:val="el-GR"/>
        </w:rPr>
        <w:t>Η παρούσα ισχύει μέχρι και την ............... (</w:t>
      </w:r>
      <w:r w:rsidR="00CA6082" w:rsidRPr="00155B45">
        <w:rPr>
          <w:rFonts w:cs="Tahoma"/>
          <w:b/>
          <w:color w:val="000000" w:themeColor="text1"/>
          <w:szCs w:val="22"/>
          <w:lang w:val="el-GR"/>
        </w:rPr>
        <w:t>διάρκεια ισχύος σύμφωνα με την παρ.</w:t>
      </w:r>
      <w:r w:rsidR="00061ADD" w:rsidRPr="00155B45">
        <w:rPr>
          <w:rFonts w:cs="Tahoma"/>
          <w:szCs w:val="22"/>
          <w:lang w:val="el-GR"/>
        </w:rPr>
        <w:t xml:space="preserve"> </w:t>
      </w:r>
      <w:r w:rsidR="00061ADD" w:rsidRPr="00155B45">
        <w:rPr>
          <w:rFonts w:cs="Tahoma"/>
          <w:b/>
          <w:szCs w:val="22"/>
          <w:lang w:val="el-GR"/>
        </w:rPr>
        <w:fldChar w:fldCharType="begin"/>
      </w:r>
      <w:r w:rsidR="00061ADD" w:rsidRPr="00155B45">
        <w:rPr>
          <w:rFonts w:cs="Tahoma"/>
          <w:b/>
          <w:szCs w:val="22"/>
          <w:lang w:val="el-GR"/>
        </w:rPr>
        <w:instrText xml:space="preserve"> REF _Ref496542746 \r \h  \* MERGEFORMAT </w:instrText>
      </w:r>
      <w:r w:rsidR="00061ADD" w:rsidRPr="00155B45">
        <w:rPr>
          <w:rFonts w:cs="Tahoma"/>
          <w:b/>
          <w:szCs w:val="22"/>
          <w:lang w:val="el-GR"/>
        </w:rPr>
      </w:r>
      <w:r w:rsidR="00061ADD" w:rsidRPr="00155B45">
        <w:rPr>
          <w:rFonts w:cs="Tahoma"/>
          <w:b/>
          <w:szCs w:val="22"/>
          <w:lang w:val="el-GR"/>
        </w:rPr>
        <w:fldChar w:fldCharType="separate"/>
      </w:r>
      <w:r w:rsidR="00A504FF">
        <w:rPr>
          <w:rFonts w:cs="Tahoma"/>
          <w:b/>
          <w:szCs w:val="22"/>
          <w:lang w:val="el-GR"/>
        </w:rPr>
        <w:t>4.1</w:t>
      </w:r>
      <w:r w:rsidR="00061ADD" w:rsidRPr="00155B45">
        <w:rPr>
          <w:rFonts w:cs="Tahoma"/>
          <w:b/>
          <w:szCs w:val="22"/>
          <w:lang w:val="el-GR"/>
        </w:rPr>
        <w:fldChar w:fldCharType="end"/>
      </w:r>
      <w:r w:rsidR="00CA6082" w:rsidRPr="00155B45">
        <w:rPr>
          <w:rFonts w:cs="Tahoma"/>
          <w:b/>
          <w:color w:val="000000" w:themeColor="text1"/>
          <w:szCs w:val="22"/>
          <w:lang w:val="el-GR"/>
        </w:rPr>
        <w:t xml:space="preserve"> της παρούσας</w:t>
      </w:r>
      <w:r w:rsidRPr="00155B45">
        <w:rPr>
          <w:rFonts w:cs="Tahoma"/>
          <w:szCs w:val="22"/>
          <w:lang w:val="el-GR"/>
        </w:rPr>
        <w:t>)</w:t>
      </w:r>
      <w:r w:rsidR="004715AE">
        <w:rPr>
          <w:rFonts w:cs="Tahoma"/>
          <w:szCs w:val="22"/>
          <w:lang w:val="el-GR"/>
        </w:rPr>
        <w:t>.</w:t>
      </w:r>
    </w:p>
    <w:p w14:paraId="54F17B06" w14:textId="77777777" w:rsidR="007A7DCA" w:rsidRPr="00155B45" w:rsidRDefault="007A7DCA" w:rsidP="00155B45">
      <w:pPr>
        <w:spacing w:before="0" w:line="252" w:lineRule="auto"/>
        <w:rPr>
          <w:rFonts w:cs="Tahoma"/>
          <w:szCs w:val="22"/>
          <w:lang w:val="el-GR"/>
        </w:rPr>
      </w:pPr>
      <w:r w:rsidRPr="00155B4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4F097C0E" w14:textId="77777777" w:rsidR="007A7DCA" w:rsidRPr="00155B45" w:rsidRDefault="007A7DCA" w:rsidP="00155B45">
      <w:pPr>
        <w:spacing w:before="0" w:line="252" w:lineRule="auto"/>
        <w:rPr>
          <w:rFonts w:cs="Tahoma"/>
          <w:szCs w:val="22"/>
          <w:lang w:val="el-GR"/>
        </w:rPr>
      </w:pPr>
      <w:r w:rsidRPr="00155B4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9E90DFC" w14:textId="77777777" w:rsidR="007A7DCA" w:rsidRPr="00155B45" w:rsidRDefault="007A7DCA" w:rsidP="00155B45">
      <w:pPr>
        <w:spacing w:before="0" w:line="252" w:lineRule="auto"/>
        <w:jc w:val="right"/>
        <w:rPr>
          <w:rFonts w:cs="Tahoma"/>
          <w:szCs w:val="22"/>
          <w:lang w:val="el-GR"/>
        </w:rPr>
      </w:pPr>
    </w:p>
    <w:p w14:paraId="3CCA61C7"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eastAsia="el-GR"/>
        </w:rPr>
        <w:t>(Εξουσιοδοτημένη υπογραφή)</w:t>
      </w:r>
    </w:p>
    <w:p w14:paraId="3B15D1FB" w14:textId="63D59492" w:rsidR="00DA2A67" w:rsidRPr="00155B45" w:rsidRDefault="00DA2A67" w:rsidP="00155B45">
      <w:pPr>
        <w:suppressAutoHyphens w:val="0"/>
        <w:spacing w:before="0" w:line="252" w:lineRule="auto"/>
        <w:jc w:val="left"/>
        <w:rPr>
          <w:rFonts w:cs="Tahoma"/>
          <w:b/>
          <w:bCs/>
          <w:szCs w:val="22"/>
          <w:lang w:val="el-GR"/>
        </w:rPr>
      </w:pPr>
    </w:p>
    <w:p w14:paraId="4353EF9F" w14:textId="77777777" w:rsidR="00BC6734" w:rsidRPr="00155B45" w:rsidRDefault="00E64B6C" w:rsidP="00155B45">
      <w:pPr>
        <w:spacing w:before="0" w:line="252" w:lineRule="auto"/>
        <w:rPr>
          <w:rFonts w:cs="Tahoma"/>
          <w:lang w:val="el-GR"/>
        </w:rPr>
      </w:pPr>
      <w:bookmarkStart w:id="373" w:name="_Hlk494197599"/>
      <w:bookmarkStart w:id="374" w:name="_Toc43378529"/>
      <w:r w:rsidRPr="00155B45" w:rsidDel="00E64B6C">
        <w:rPr>
          <w:rFonts w:cs="Tahoma"/>
          <w:lang w:val="el-GR"/>
        </w:rPr>
        <w:t xml:space="preserve"> </w:t>
      </w:r>
      <w:bookmarkStart w:id="375" w:name="_Ref42853874"/>
      <w:bookmarkStart w:id="376" w:name="_Toc43378530"/>
      <w:bookmarkEnd w:id="373"/>
      <w:bookmarkEnd w:id="374"/>
    </w:p>
    <w:p w14:paraId="0C1D010A" w14:textId="77777777" w:rsidR="00BC6734" w:rsidRPr="00155B45" w:rsidRDefault="00BC6734" w:rsidP="00155B45">
      <w:pPr>
        <w:spacing w:before="0" w:line="252" w:lineRule="auto"/>
        <w:rPr>
          <w:rFonts w:cs="Tahoma"/>
          <w:lang w:val="el-GR"/>
        </w:rPr>
      </w:pPr>
      <w:r w:rsidRPr="00155B45">
        <w:rPr>
          <w:rFonts w:cs="Tahoma"/>
          <w:lang w:val="el-GR"/>
        </w:rPr>
        <w:br w:type="page"/>
      </w:r>
    </w:p>
    <w:p w14:paraId="3BC3C13B" w14:textId="77777777" w:rsidR="006D7DA4" w:rsidRPr="00155B45" w:rsidRDefault="006D7DA4" w:rsidP="00155B45">
      <w:pPr>
        <w:pStyle w:val="3"/>
        <w:numPr>
          <w:ilvl w:val="0"/>
          <w:numId w:val="8"/>
        </w:numPr>
        <w:spacing w:before="0" w:after="120" w:line="252" w:lineRule="auto"/>
        <w:rPr>
          <w:rFonts w:ascii="Tahoma" w:hAnsi="Tahoma" w:cs="Tahoma"/>
          <w:szCs w:val="22"/>
          <w:lang w:val="el-GR" w:eastAsia="el-GR"/>
        </w:rPr>
      </w:pPr>
      <w:bookmarkStart w:id="377" w:name="_Toc51588939"/>
      <w:bookmarkStart w:id="378" w:name="_Toc76119029"/>
      <w:r w:rsidRPr="00155B45">
        <w:rPr>
          <w:rFonts w:ascii="Tahoma" w:hAnsi="Tahoma" w:cs="Tahoma"/>
          <w:szCs w:val="22"/>
          <w:lang w:val="el-GR" w:eastAsia="el-GR"/>
        </w:rPr>
        <w:lastRenderedPageBreak/>
        <w:t>Εγγυητική Επιστολή Προκαταβολής</w:t>
      </w:r>
      <w:bookmarkEnd w:id="377"/>
      <w:bookmarkEnd w:id="378"/>
      <w:r w:rsidRPr="00155B45">
        <w:rPr>
          <w:rFonts w:ascii="Tahoma" w:hAnsi="Tahoma" w:cs="Tahoma"/>
          <w:szCs w:val="22"/>
          <w:lang w:val="el-GR" w:eastAsia="el-GR"/>
        </w:rPr>
        <w:t xml:space="preserve"> </w:t>
      </w:r>
    </w:p>
    <w:p w14:paraId="1BF25F28" w14:textId="77777777" w:rsidR="006D7DA4" w:rsidRPr="00155B45" w:rsidRDefault="006D7DA4" w:rsidP="00155B45">
      <w:pPr>
        <w:spacing w:before="0" w:line="252" w:lineRule="auto"/>
        <w:rPr>
          <w:rFonts w:cs="Tahoma"/>
          <w:szCs w:val="22"/>
          <w:lang w:val="el-GR"/>
        </w:rPr>
      </w:pPr>
      <w:r w:rsidRPr="00155B45">
        <w:rPr>
          <w:rFonts w:cs="Tahoma"/>
          <w:szCs w:val="22"/>
          <w:lang w:val="el-GR"/>
        </w:rPr>
        <w:t>ΕΚΔΟΤΗΣ: .......................................................................</w:t>
      </w:r>
    </w:p>
    <w:p w14:paraId="3C3936CE" w14:textId="77777777" w:rsidR="006D7DA4" w:rsidRPr="00155B45" w:rsidRDefault="006D7DA4" w:rsidP="00155B45">
      <w:pPr>
        <w:spacing w:before="0" w:line="252" w:lineRule="auto"/>
        <w:jc w:val="right"/>
        <w:rPr>
          <w:rFonts w:cs="Tahoma"/>
          <w:szCs w:val="22"/>
          <w:lang w:val="el-GR"/>
        </w:rPr>
      </w:pPr>
      <w:r w:rsidRPr="00155B45">
        <w:rPr>
          <w:rFonts w:cs="Tahoma"/>
          <w:szCs w:val="22"/>
          <w:lang w:val="el-GR"/>
        </w:rPr>
        <w:t>Ημερομηνία έκδοσης: ...........................</w:t>
      </w:r>
    </w:p>
    <w:p w14:paraId="79F85C4B" w14:textId="77777777" w:rsidR="006D7DA4" w:rsidRPr="00155B45" w:rsidRDefault="006D7DA4" w:rsidP="00155B45">
      <w:pPr>
        <w:spacing w:before="0" w:line="252" w:lineRule="auto"/>
        <w:rPr>
          <w:rFonts w:cs="Tahoma"/>
          <w:szCs w:val="22"/>
          <w:lang w:val="el-GR"/>
        </w:rPr>
      </w:pPr>
      <w:r w:rsidRPr="00155B45">
        <w:rPr>
          <w:rFonts w:cs="Tahoma"/>
          <w:szCs w:val="22"/>
          <w:lang w:val="el-GR"/>
        </w:rPr>
        <w:t xml:space="preserve">Προς: </w:t>
      </w:r>
    </w:p>
    <w:p w14:paraId="47F992D2" w14:textId="449E9BC8" w:rsidR="006D7DA4" w:rsidRPr="00155B45" w:rsidRDefault="006D7DA4" w:rsidP="00155B45">
      <w:pPr>
        <w:spacing w:before="0" w:line="252" w:lineRule="auto"/>
        <w:rPr>
          <w:rFonts w:cs="Tahoma"/>
          <w:szCs w:val="22"/>
          <w:lang w:val="el-GR" w:eastAsia="el-GR"/>
        </w:rPr>
      </w:pPr>
      <w:r w:rsidRPr="00155B45">
        <w:rPr>
          <w:rFonts w:cs="Tahoma"/>
          <w:szCs w:val="22"/>
          <w:lang w:val="el-GR" w:eastAsia="el-GR"/>
        </w:rPr>
        <w:t xml:space="preserve">Κοινωνία της Πληροφορίας </w:t>
      </w:r>
      <w:r w:rsidR="00F76D8D">
        <w:rPr>
          <w:rFonts w:cs="Tahoma"/>
          <w:szCs w:val="22"/>
          <w:lang w:val="el-GR" w:eastAsia="el-GR"/>
        </w:rPr>
        <w:t>Μ.</w:t>
      </w:r>
      <w:r w:rsidRPr="00155B45">
        <w:rPr>
          <w:rFonts w:cs="Tahoma"/>
          <w:szCs w:val="22"/>
          <w:lang w:val="el-GR" w:eastAsia="el-GR"/>
        </w:rPr>
        <w:t>Α.Ε.</w:t>
      </w:r>
    </w:p>
    <w:p w14:paraId="1BF9E881" w14:textId="77777777" w:rsidR="00330DB8" w:rsidRPr="00155B45" w:rsidRDefault="00330DB8" w:rsidP="00330DB8">
      <w:pPr>
        <w:spacing w:before="0" w:line="252" w:lineRule="auto"/>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3FB3740F" w14:textId="77777777" w:rsidR="006D7DA4" w:rsidRPr="00155B45" w:rsidRDefault="006D7DA4" w:rsidP="00155B45">
      <w:pPr>
        <w:spacing w:before="0" w:line="252" w:lineRule="auto"/>
        <w:rPr>
          <w:rFonts w:cs="Tahoma"/>
          <w:szCs w:val="22"/>
          <w:lang w:val="el-GR" w:eastAsia="el-GR"/>
        </w:rPr>
      </w:pPr>
      <w:r w:rsidRPr="00155B45">
        <w:rPr>
          <w:rFonts w:cs="Tahoma"/>
          <w:szCs w:val="22"/>
          <w:lang w:val="el-GR" w:eastAsia="el-GR"/>
        </w:rPr>
        <w:t>ΑΦΜ: 999983307</w:t>
      </w:r>
    </w:p>
    <w:p w14:paraId="62782F80" w14:textId="77777777" w:rsidR="006D7DA4" w:rsidRPr="00155B45" w:rsidRDefault="006D7DA4" w:rsidP="00155B45">
      <w:pPr>
        <w:spacing w:before="0" w:line="252" w:lineRule="auto"/>
        <w:rPr>
          <w:rFonts w:cs="Tahoma"/>
          <w:szCs w:val="22"/>
          <w:lang w:val="el-GR"/>
        </w:rPr>
      </w:pPr>
      <w:r w:rsidRPr="00155B45">
        <w:rPr>
          <w:rFonts w:cs="Tahoma"/>
          <w:szCs w:val="22"/>
          <w:lang w:val="el-GR"/>
        </w:rPr>
        <w:t xml:space="preserve">Εγγύηση μας υπ’ </w:t>
      </w:r>
      <w:proofErr w:type="spellStart"/>
      <w:r w:rsidRPr="00155B45">
        <w:rPr>
          <w:rFonts w:cs="Tahoma"/>
          <w:szCs w:val="22"/>
          <w:lang w:val="el-GR"/>
        </w:rPr>
        <w:t>αριθμ</w:t>
      </w:r>
      <w:proofErr w:type="spellEnd"/>
      <w:r w:rsidRPr="00155B45">
        <w:rPr>
          <w:rFonts w:cs="Tahoma"/>
          <w:szCs w:val="22"/>
          <w:lang w:val="el-GR"/>
        </w:rPr>
        <w:t xml:space="preserve">. ……………….. ποσού ………………….……. ευρώ </w:t>
      </w:r>
    </w:p>
    <w:p w14:paraId="37C3295A" w14:textId="77777777" w:rsidR="006D7DA4" w:rsidRPr="00155B45" w:rsidRDefault="006D7DA4" w:rsidP="00155B45">
      <w:pPr>
        <w:spacing w:before="0" w:line="252" w:lineRule="auto"/>
        <w:rPr>
          <w:rFonts w:cs="Tahoma"/>
          <w:szCs w:val="22"/>
          <w:lang w:val="el-GR" w:eastAsia="el-GR"/>
        </w:rPr>
      </w:pPr>
      <w:r w:rsidRPr="00155B45">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55B45">
        <w:rPr>
          <w:rFonts w:cs="Tahoma"/>
          <w:szCs w:val="22"/>
          <w:lang w:val="el-GR" w:eastAsia="el-GR"/>
        </w:rPr>
        <w:t>διζήσεως</w:t>
      </w:r>
      <w:proofErr w:type="spellEnd"/>
      <w:r w:rsidRPr="00155B45">
        <w:rPr>
          <w:rFonts w:cs="Tahoma"/>
          <w:szCs w:val="22"/>
          <w:lang w:val="el-GR" w:eastAsia="el-GR"/>
        </w:rPr>
        <w:t>, μέχρι του ποσού των ευρώ ……………………………………………υπέρ του</w:t>
      </w:r>
    </w:p>
    <w:p w14:paraId="55163218" w14:textId="77777777" w:rsidR="006D7DA4" w:rsidRPr="00155B45" w:rsidRDefault="006D7DA4"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 ΑΦΜ: ................ οδός............................. αριθμός.................ΤΚ………………</w:t>
      </w:r>
    </w:p>
    <w:p w14:paraId="4F8C98BC" w14:textId="77777777" w:rsidR="006D7DA4" w:rsidRPr="00155B45" w:rsidRDefault="006D7DA4" w:rsidP="00155B45">
      <w:pPr>
        <w:spacing w:before="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p>
    <w:p w14:paraId="5FCC5237" w14:textId="77777777" w:rsidR="006D7DA4" w:rsidRPr="00155B45" w:rsidRDefault="006D7DA4" w:rsidP="00155B45">
      <w:pPr>
        <w:spacing w:before="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3C7AF3BA" w14:textId="77777777" w:rsidR="006D7DA4" w:rsidRPr="00155B45" w:rsidRDefault="006D7DA4"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53E5080D" w14:textId="77777777" w:rsidR="006D7DA4" w:rsidRPr="00155B45" w:rsidRDefault="006D7DA4" w:rsidP="00155B45">
      <w:pPr>
        <w:spacing w:before="0" w:line="252" w:lineRule="auto"/>
        <w:rPr>
          <w:rFonts w:cs="Tahoma"/>
          <w:szCs w:val="22"/>
          <w:lang w:val="el-GR" w:eastAsia="el-GR"/>
        </w:rPr>
      </w:pPr>
      <w:r w:rsidRPr="00155B45">
        <w:rPr>
          <w:rFonts w:cs="Tahoma"/>
          <w:szCs w:val="22"/>
          <w:lang w:val="el-GR" w:eastAsia="el-GR"/>
        </w:rPr>
        <w:t>β) (πλήρη επωνυμία) …… ΑΦΜ…….….... οδός............................. αριθμός.................ΤΚ………………</w:t>
      </w:r>
    </w:p>
    <w:p w14:paraId="1472C0A1" w14:textId="77777777" w:rsidR="006D7DA4" w:rsidRPr="00155B45" w:rsidRDefault="006D7DA4" w:rsidP="00155B45">
      <w:pPr>
        <w:spacing w:before="0" w:line="252" w:lineRule="auto"/>
        <w:rPr>
          <w:rFonts w:cs="Tahoma"/>
          <w:szCs w:val="22"/>
          <w:lang w:val="el-GR" w:eastAsia="el-GR"/>
        </w:rPr>
      </w:pPr>
      <w:r w:rsidRPr="00155B45">
        <w:rPr>
          <w:rFonts w:cs="Tahoma"/>
          <w:szCs w:val="22"/>
          <w:lang w:val="el-GR" w:eastAsia="el-GR"/>
        </w:rPr>
        <w:t>γ) (πλήρη επωνυμία) …… ΑΦΜ…….….... οδός............................. αριθμός.................ΤΚ………………</w:t>
      </w:r>
    </w:p>
    <w:p w14:paraId="1154952B" w14:textId="77777777"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155B45">
        <w:rPr>
          <w:rFonts w:cs="Tahoma"/>
          <w:color w:val="000000" w:themeColor="text1"/>
          <w:szCs w:val="22"/>
          <w:lang w:val="el-GR"/>
        </w:rPr>
        <w:t>ιδιότητάς</w:t>
      </w:r>
      <w:proofErr w:type="spellEnd"/>
      <w:r w:rsidRPr="00155B45">
        <w:rPr>
          <w:rFonts w:cs="Tahoma"/>
          <w:color w:val="000000" w:themeColor="text1"/>
          <w:szCs w:val="22"/>
          <w:lang w:val="el-GR"/>
        </w:rPr>
        <w:t xml:space="preserve"> τους ως μελών της Ένωσης ή Κοινοπραξίας.}</w:t>
      </w:r>
    </w:p>
    <w:p w14:paraId="74EB3A55" w14:textId="77777777"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για την λήψη προκαταβολής για τη χορήγηση του …% </w:t>
      </w:r>
      <w:r w:rsidRPr="00155B45">
        <w:rPr>
          <w:rFonts w:cs="Tahoma"/>
          <w:color w:val="000000" w:themeColor="text1"/>
          <w:szCs w:val="22"/>
          <w:lang w:val="el-GR" w:eastAsia="el-GR"/>
        </w:rPr>
        <w:t xml:space="preserve">(συμπληρώνετε το συνολικό ποσοστό της λαμβανόμενης προκαταβολής) </w:t>
      </w:r>
      <w:r w:rsidRPr="00155B45">
        <w:rPr>
          <w:rFonts w:cs="Tahoma"/>
          <w:color w:val="000000" w:themeColor="text1"/>
          <w:szCs w:val="22"/>
          <w:lang w:val="el-GR"/>
        </w:rPr>
        <w:t xml:space="preserve">της συμβατικής αξίας μη περιλαμβανομένου του ΦΠΑ, ευρώ ………… </w:t>
      </w:r>
      <w:r w:rsidRPr="00155B45">
        <w:rPr>
          <w:rFonts w:cs="Tahoma"/>
          <w:color w:val="000000" w:themeColor="text1"/>
          <w:szCs w:val="22"/>
          <w:lang w:val="el-GR" w:eastAsia="el-GR"/>
        </w:rPr>
        <w:t xml:space="preserve">(συμπληρώνετε το συνολικό ποσό της λαμβανόμενης προκαταβολής) </w:t>
      </w:r>
      <w:r w:rsidRPr="00155B45">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155B45">
        <w:rPr>
          <w:rFonts w:cs="Tahoma"/>
          <w:color w:val="000000" w:themeColor="text1"/>
          <w:szCs w:val="22"/>
          <w:lang w:val="el-GR" w:eastAsia="el-GR"/>
        </w:rPr>
        <w:t xml:space="preserve">(συμπληρώνετε την ημερομηνία διενέργειας του διαγωνισμού) </w:t>
      </w:r>
      <w:r w:rsidRPr="00155B45">
        <w:rPr>
          <w:rFonts w:cs="Tahoma"/>
          <w:color w:val="000000" w:themeColor="text1"/>
          <w:szCs w:val="22"/>
          <w:lang w:val="el-GR"/>
        </w:rPr>
        <w:t xml:space="preserve">…………. για εκτέλεση του έργου </w:t>
      </w:r>
      <w:r w:rsidRPr="00155B45">
        <w:rPr>
          <w:rFonts w:cs="Tahoma"/>
          <w:color w:val="000000" w:themeColor="text1"/>
          <w:szCs w:val="22"/>
          <w:lang w:val="el-GR" w:eastAsia="el-GR"/>
        </w:rPr>
        <w:t xml:space="preserve">(συμπληρώνετε τον τίτλο του έργου) </w:t>
      </w:r>
      <w:r w:rsidRPr="00155B45">
        <w:rPr>
          <w:rFonts w:cs="Tahoma"/>
          <w:color w:val="000000" w:themeColor="text1"/>
          <w:szCs w:val="22"/>
          <w:lang w:val="el-GR"/>
        </w:rPr>
        <w:t xml:space="preserve">……… ……… συνολικής αξίας </w:t>
      </w:r>
      <w:r w:rsidRPr="00155B45">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155B45">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F29B30E" w14:textId="77777777"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DC71ABD" w14:textId="3D83355A"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Η παρούσα ισχύει </w:t>
      </w:r>
      <w:r w:rsidRPr="00155B45">
        <w:rPr>
          <w:rFonts w:cs="Tahoma"/>
          <w:iCs/>
          <w:color w:val="000000" w:themeColor="text1"/>
          <w:szCs w:val="22"/>
          <w:lang w:val="el-GR"/>
        </w:rPr>
        <w:t>μέχρι και την ………………(Σημείωση προς την Τράπεζα</w:t>
      </w:r>
      <w:r w:rsidRPr="00155B45">
        <w:rPr>
          <w:rFonts w:cs="Tahoma"/>
          <w:b/>
          <w:color w:val="000000" w:themeColor="text1"/>
          <w:szCs w:val="22"/>
          <w:lang w:val="el-GR"/>
        </w:rPr>
        <w:t xml:space="preserve">: διάρκεια ισχύος σύμφωνα με την παρ. </w:t>
      </w:r>
      <w:r w:rsidRPr="00155B45">
        <w:rPr>
          <w:rFonts w:cs="Tahoma"/>
          <w:b/>
          <w:szCs w:val="22"/>
          <w:lang w:val="el-GR"/>
        </w:rPr>
        <w:fldChar w:fldCharType="begin"/>
      </w:r>
      <w:r w:rsidRPr="00155B45">
        <w:rPr>
          <w:rFonts w:cs="Tahoma"/>
          <w:b/>
          <w:szCs w:val="22"/>
          <w:lang w:val="el-GR"/>
        </w:rPr>
        <w:instrText xml:space="preserve"> REF _Ref496542746 \r \h  \* MERGEFORMAT </w:instrText>
      </w:r>
      <w:r w:rsidRPr="00155B45">
        <w:rPr>
          <w:rFonts w:cs="Tahoma"/>
          <w:b/>
          <w:szCs w:val="22"/>
          <w:lang w:val="el-GR"/>
        </w:rPr>
      </w:r>
      <w:r w:rsidRPr="00155B45">
        <w:rPr>
          <w:rFonts w:cs="Tahoma"/>
          <w:b/>
          <w:szCs w:val="22"/>
          <w:lang w:val="el-GR"/>
        </w:rPr>
        <w:fldChar w:fldCharType="separate"/>
      </w:r>
      <w:r w:rsidR="00A504FF">
        <w:rPr>
          <w:rFonts w:cs="Tahoma"/>
          <w:b/>
          <w:szCs w:val="22"/>
          <w:lang w:val="el-GR"/>
        </w:rPr>
        <w:t>4.1</w:t>
      </w:r>
      <w:r w:rsidRPr="00155B45">
        <w:rPr>
          <w:rFonts w:cs="Tahoma"/>
          <w:b/>
          <w:szCs w:val="22"/>
          <w:lang w:val="el-GR"/>
        </w:rPr>
        <w:fldChar w:fldCharType="end"/>
      </w:r>
      <w:r w:rsidRPr="00155B45">
        <w:rPr>
          <w:rFonts w:cs="Tahoma"/>
          <w:b/>
          <w:color w:val="000000" w:themeColor="text1"/>
          <w:szCs w:val="22"/>
          <w:lang w:val="el-GR"/>
        </w:rPr>
        <w:t xml:space="preserve"> της παρούσας </w:t>
      </w:r>
      <w:r w:rsidRPr="00155B45">
        <w:rPr>
          <w:rFonts w:cs="Tahoma"/>
          <w:iCs/>
          <w:color w:val="000000" w:themeColor="text1"/>
          <w:szCs w:val="22"/>
          <w:lang w:val="el-GR"/>
        </w:rPr>
        <w:t>)»</w:t>
      </w:r>
      <w:r w:rsidRPr="00155B45">
        <w:rPr>
          <w:rFonts w:cs="Tahoma"/>
          <w:color w:val="000000" w:themeColor="text1"/>
          <w:szCs w:val="22"/>
          <w:lang w:val="el-GR"/>
        </w:rPr>
        <w:t>.</w:t>
      </w:r>
    </w:p>
    <w:p w14:paraId="5A59D233" w14:textId="77777777" w:rsidR="006D7DA4" w:rsidRPr="00155B45" w:rsidRDefault="006D7DA4" w:rsidP="00155B45">
      <w:pPr>
        <w:overflowPunct w:val="0"/>
        <w:autoSpaceDE w:val="0"/>
        <w:autoSpaceDN w:val="0"/>
        <w:adjustRightInd w:val="0"/>
        <w:spacing w:before="0" w:line="252" w:lineRule="auto"/>
        <w:textAlignment w:val="baseline"/>
        <w:rPr>
          <w:rFonts w:cs="Tahoma"/>
          <w:color w:val="000000" w:themeColor="text1"/>
          <w:szCs w:val="22"/>
          <w:lang w:val="el-GR"/>
        </w:rPr>
      </w:pPr>
      <w:r w:rsidRPr="00155B4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2B906AF4" w14:textId="03A58458" w:rsidR="006D7DA4" w:rsidRPr="00155B45" w:rsidRDefault="006D7DA4" w:rsidP="006C17A2">
      <w:pPr>
        <w:spacing w:before="0" w:line="252" w:lineRule="auto"/>
        <w:jc w:val="right"/>
        <w:rPr>
          <w:rFonts w:cs="Tahoma"/>
          <w:color w:val="002060"/>
          <w:sz w:val="24"/>
          <w:szCs w:val="22"/>
          <w:lang w:val="el-GR"/>
        </w:rPr>
      </w:pPr>
      <w:r w:rsidRPr="00155B45">
        <w:rPr>
          <w:rFonts w:cs="Tahoma"/>
          <w:szCs w:val="22"/>
          <w:lang w:val="el-GR"/>
        </w:rPr>
        <w:t>(Εξουσιοδοτημένη υπογραφή)</w:t>
      </w:r>
      <w:r w:rsidRPr="00155B45">
        <w:rPr>
          <w:rFonts w:cs="Tahoma"/>
          <w:szCs w:val="22"/>
          <w:lang w:val="el-GR" w:eastAsia="el-GR"/>
        </w:rPr>
        <w:br w:type="page"/>
      </w:r>
    </w:p>
    <w:p w14:paraId="7732476C" w14:textId="3B96A3C9" w:rsidR="00E655F0" w:rsidRPr="00155B45" w:rsidRDefault="00E655F0" w:rsidP="00155B45">
      <w:pPr>
        <w:pStyle w:val="2"/>
        <w:spacing w:before="0" w:after="120" w:line="252" w:lineRule="auto"/>
        <w:rPr>
          <w:rFonts w:ascii="Tahoma" w:hAnsi="Tahoma" w:cs="Tahoma"/>
          <w:sz w:val="22"/>
          <w:lang w:val="el-GR"/>
        </w:rPr>
      </w:pPr>
      <w:bookmarkStart w:id="379" w:name="_Ref51667828"/>
      <w:bookmarkStart w:id="380" w:name="_Toc76119030"/>
      <w:r w:rsidRPr="00155B45">
        <w:rPr>
          <w:rFonts w:ascii="Tahoma" w:hAnsi="Tahoma" w:cs="Tahoma"/>
          <w:sz w:val="22"/>
          <w:lang w:val="el-GR"/>
        </w:rPr>
        <w:lastRenderedPageBreak/>
        <w:t xml:space="preserve">ΠΑΡΑΡΤΗΜΑ </w:t>
      </w:r>
      <w:r w:rsidR="009F30A6" w:rsidRPr="00155B45">
        <w:rPr>
          <w:rFonts w:ascii="Tahoma" w:hAnsi="Tahoma" w:cs="Tahoma"/>
          <w:sz w:val="22"/>
          <w:lang w:val="en-US"/>
        </w:rPr>
        <w:t>V</w:t>
      </w:r>
      <w:r w:rsidR="009F30A6" w:rsidRPr="00155B45">
        <w:rPr>
          <w:rFonts w:ascii="Tahoma" w:hAnsi="Tahoma" w:cs="Tahoma"/>
          <w:sz w:val="22"/>
          <w:lang w:val="el-GR"/>
        </w:rPr>
        <w:t>ΙΙΙ</w:t>
      </w:r>
      <w:r w:rsidR="005B2CE7" w:rsidRPr="00155B45">
        <w:rPr>
          <w:rFonts w:ascii="Tahoma" w:hAnsi="Tahoma" w:cs="Tahoma"/>
          <w:sz w:val="22"/>
          <w:lang w:val="el-GR"/>
        </w:rPr>
        <w:t xml:space="preserve"> </w:t>
      </w:r>
      <w:r w:rsidRPr="00155B45">
        <w:rPr>
          <w:rFonts w:ascii="Tahoma" w:hAnsi="Tahoma" w:cs="Tahoma"/>
          <w:sz w:val="22"/>
          <w:lang w:val="el-GR"/>
        </w:rPr>
        <w:t>–</w:t>
      </w:r>
      <w:r w:rsidR="00F17365" w:rsidRPr="00155B45">
        <w:rPr>
          <w:rFonts w:ascii="Tahoma" w:hAnsi="Tahoma" w:cs="Tahoma"/>
          <w:sz w:val="22"/>
          <w:lang w:val="el-GR"/>
        </w:rPr>
        <w:t xml:space="preserve"> </w:t>
      </w:r>
      <w:r w:rsidRPr="00155B45">
        <w:rPr>
          <w:rFonts w:ascii="Tahoma" w:hAnsi="Tahoma" w:cs="Tahoma"/>
          <w:sz w:val="22"/>
          <w:lang w:val="el-GR"/>
        </w:rPr>
        <w:t>Κ</w:t>
      </w:r>
      <w:r w:rsidR="00D3796D" w:rsidRPr="00155B45">
        <w:rPr>
          <w:rFonts w:ascii="Tahoma" w:hAnsi="Tahoma" w:cs="Tahoma"/>
          <w:sz w:val="22"/>
          <w:lang w:val="el-GR"/>
        </w:rPr>
        <w:t>αταγραφή</w:t>
      </w:r>
      <w:r w:rsidR="00784E52" w:rsidRPr="00155B45">
        <w:rPr>
          <w:rFonts w:ascii="Tahoma" w:hAnsi="Tahoma" w:cs="Tahoma"/>
          <w:sz w:val="22"/>
          <w:lang w:val="el-GR"/>
        </w:rPr>
        <w:t xml:space="preserve"> </w:t>
      </w:r>
      <w:r w:rsidRPr="00155B45">
        <w:rPr>
          <w:rFonts w:ascii="Tahoma" w:hAnsi="Tahoma" w:cs="Tahoma"/>
          <w:sz w:val="22"/>
          <w:lang w:val="el-GR"/>
        </w:rPr>
        <w:t>Δ</w:t>
      </w:r>
      <w:r w:rsidR="00D3796D" w:rsidRPr="00155B45">
        <w:rPr>
          <w:rFonts w:ascii="Tahoma" w:hAnsi="Tahoma" w:cs="Tahoma"/>
          <w:sz w:val="22"/>
          <w:lang w:val="el-GR"/>
        </w:rPr>
        <w:t>ιαδικασιών</w:t>
      </w:r>
      <w:r w:rsidRPr="00155B45">
        <w:rPr>
          <w:rFonts w:ascii="Tahoma" w:hAnsi="Tahoma" w:cs="Tahoma"/>
          <w:sz w:val="22"/>
          <w:lang w:val="el-GR"/>
        </w:rPr>
        <w:t xml:space="preserve"> Δ</w:t>
      </w:r>
      <w:r w:rsidR="00D3796D" w:rsidRPr="00155B45">
        <w:rPr>
          <w:rFonts w:ascii="Tahoma" w:hAnsi="Tahoma" w:cs="Tahoma"/>
          <w:sz w:val="22"/>
          <w:lang w:val="el-GR"/>
        </w:rPr>
        <w:t>ιευθύνσεων και Τμημάτων</w:t>
      </w:r>
      <w:r w:rsidRPr="00155B45">
        <w:rPr>
          <w:rFonts w:ascii="Tahoma" w:hAnsi="Tahoma" w:cs="Tahoma"/>
          <w:sz w:val="22"/>
          <w:lang w:val="el-GR"/>
        </w:rPr>
        <w:t xml:space="preserve"> </w:t>
      </w:r>
      <w:bookmarkEnd w:id="375"/>
      <w:bookmarkEnd w:id="376"/>
      <w:bookmarkEnd w:id="379"/>
      <w:r w:rsidR="00196957">
        <w:rPr>
          <w:rFonts w:ascii="Tahoma" w:hAnsi="Tahoma" w:cs="Tahoma"/>
          <w:sz w:val="22"/>
          <w:lang w:val="el-GR"/>
        </w:rPr>
        <w:t>του ΕΤ</w:t>
      </w:r>
      <w:bookmarkEnd w:id="380"/>
    </w:p>
    <w:p w14:paraId="6B709052" w14:textId="77777777" w:rsidR="00FF1776" w:rsidRPr="00FF1776" w:rsidRDefault="00FF1776" w:rsidP="000833D5">
      <w:pPr>
        <w:pStyle w:val="4"/>
        <w:numPr>
          <w:ilvl w:val="0"/>
          <w:numId w:val="38"/>
        </w:numPr>
        <w:tabs>
          <w:tab w:val="left" w:pos="426"/>
        </w:tabs>
        <w:spacing w:before="0" w:after="120" w:line="252" w:lineRule="auto"/>
        <w:rPr>
          <w:rFonts w:ascii="Tahoma" w:hAnsi="Tahoma" w:cs="Tahoma"/>
          <w:szCs w:val="22"/>
          <w:lang w:val="el-GR"/>
        </w:rPr>
      </w:pPr>
      <w:bookmarkStart w:id="381" w:name="_Toc76119031"/>
      <w:r w:rsidRPr="00FF1776">
        <w:rPr>
          <w:rFonts w:ascii="Tahoma" w:hAnsi="Tahoma" w:cs="Tahoma"/>
          <w:szCs w:val="22"/>
          <w:lang w:val="el-GR"/>
        </w:rPr>
        <w:t>Υπηρεσίες – Οργανωτική Δομή</w:t>
      </w:r>
      <w:bookmarkEnd w:id="381"/>
      <w:r w:rsidRPr="00FF1776">
        <w:rPr>
          <w:rFonts w:ascii="Tahoma" w:hAnsi="Tahoma" w:cs="Tahoma"/>
          <w:szCs w:val="22"/>
          <w:lang w:val="el-GR"/>
        </w:rPr>
        <w:t xml:space="preserve"> </w:t>
      </w:r>
    </w:p>
    <w:p w14:paraId="585D9B6A" w14:textId="77777777" w:rsidR="00FF1776" w:rsidRPr="007E5607" w:rsidRDefault="00FF1776" w:rsidP="00FF1776">
      <w:pPr>
        <w:spacing w:line="252" w:lineRule="auto"/>
        <w:rPr>
          <w:rFonts w:cs="Tahoma"/>
          <w:lang w:val="el-GR"/>
        </w:rPr>
      </w:pPr>
      <w:bookmarkStart w:id="382" w:name="_Hlk535256272"/>
      <w:r w:rsidRPr="007E5607">
        <w:rPr>
          <w:rFonts w:cs="Tahoma"/>
          <w:lang w:val="el-GR"/>
        </w:rPr>
        <w:t>Το Εθνικό Τυπογραφείο, ως υπηρεσία που λειτουργεί σε 24ωρη βάση (άρθρο 7 παρ. 6 περ. ζ’ του ν. 754/1978, 17</w:t>
      </w:r>
      <w:r>
        <w:rPr>
          <w:rFonts w:cs="Tahoma"/>
          <w:lang w:val="el-GR"/>
        </w:rPr>
        <w:t>/Α’</w:t>
      </w:r>
      <w:r w:rsidRPr="007E5607">
        <w:rPr>
          <w:rFonts w:cs="Tahoma"/>
          <w:lang w:val="el-GR"/>
        </w:rPr>
        <w:t>), οργανώνεται κατά βάρδιες λειτουργίας, σύμφωνα με τις ανάγκες των παραγωγικών του δραστηριοτήτων και με τρόπο που να διασφαλίζεται η άρτια, ταχεία και με ασφάλεια διεκπεραίωση της παραγωγικής διαδικασίας και η αποτελεσματική και αποδοτική αξιοποίηση των παραγωγικών του συντελεστών.</w:t>
      </w:r>
    </w:p>
    <w:p w14:paraId="1A2014A4" w14:textId="77777777" w:rsidR="00FF1776" w:rsidRPr="007E5607" w:rsidRDefault="00FF1776" w:rsidP="00FF1776">
      <w:pPr>
        <w:spacing w:line="252" w:lineRule="auto"/>
        <w:rPr>
          <w:rFonts w:cs="Tahoma"/>
          <w:lang w:val="el-GR"/>
        </w:rPr>
      </w:pPr>
      <w:r w:rsidRPr="007E5607">
        <w:rPr>
          <w:rFonts w:cs="Tahoma"/>
          <w:lang w:val="el-GR"/>
        </w:rPr>
        <w:t>Το Εθνικό Τυπογραφείο διαρθρώνεται από τις ακόλουθες οργανικές μονάδες οι οποίες λειτουργούν σε δύο βάρδιες, την πρωινή, (α΄ βάρδια) και την απογευματινή, (β΄ βάρδια):</w:t>
      </w:r>
      <w:r w:rsidRPr="007E5607">
        <w:rPr>
          <w:rFonts w:cs="Tahoma"/>
          <w:lang w:val="el-GR"/>
        </w:rPr>
        <w:br/>
        <w:t>α. Γραφείο Ειδικού Γραμματέα το οποίο λειτουργεί κατά την α</w:t>
      </w:r>
      <w:r>
        <w:rPr>
          <w:rFonts w:cs="Tahoma"/>
          <w:lang w:val="el-GR"/>
        </w:rPr>
        <w:t>’</w:t>
      </w:r>
      <w:r w:rsidRPr="007E5607">
        <w:rPr>
          <w:rFonts w:cs="Tahoma"/>
          <w:lang w:val="el-GR"/>
        </w:rPr>
        <w:t xml:space="preserve"> και τη β</w:t>
      </w:r>
      <w:r>
        <w:rPr>
          <w:rFonts w:cs="Tahoma"/>
          <w:lang w:val="el-GR"/>
        </w:rPr>
        <w:t>’</w:t>
      </w:r>
      <w:r w:rsidRPr="007E5607">
        <w:rPr>
          <w:rFonts w:cs="Tahoma"/>
          <w:lang w:val="el-GR"/>
        </w:rPr>
        <w:t xml:space="preserve"> βάρδια και το οποίο θα καταργηθεί αυτοδικαίως με την κατάργηση της θέσης του Ειδικού Γραμματέα (παρ. 1Α του άρθ. 13 του ν. 4369/2016).</w:t>
      </w:r>
    </w:p>
    <w:p w14:paraId="5BC496F7" w14:textId="77777777" w:rsidR="00FF1776" w:rsidRPr="007E5607" w:rsidRDefault="00FF1776" w:rsidP="00FF1776">
      <w:pPr>
        <w:spacing w:line="252" w:lineRule="auto"/>
        <w:rPr>
          <w:rFonts w:cs="Tahoma"/>
          <w:lang w:val="el-GR"/>
        </w:rPr>
      </w:pPr>
      <w:r w:rsidRPr="007E5607">
        <w:rPr>
          <w:rFonts w:cs="Tahoma"/>
          <w:lang w:val="el-GR"/>
        </w:rPr>
        <w:t>β. Γραφείο Ειδικού Τομεακού Γραμματέα (αρ</w:t>
      </w:r>
      <w:r>
        <w:rPr>
          <w:rFonts w:cs="Tahoma"/>
          <w:lang w:val="el-GR"/>
        </w:rPr>
        <w:t>ι</w:t>
      </w:r>
      <w:r w:rsidRPr="007E5607">
        <w:rPr>
          <w:rFonts w:cs="Tahoma"/>
          <w:lang w:val="el-GR"/>
        </w:rPr>
        <w:t>θ. 6 του ν. 4369/2016) το οποίο λειτουργεί κατά την α΄ και τη β΄ βάρδια.</w:t>
      </w:r>
    </w:p>
    <w:p w14:paraId="1FE07532" w14:textId="77777777" w:rsidR="00FF1776" w:rsidRPr="007E5607" w:rsidRDefault="00FF1776" w:rsidP="00FF1776">
      <w:pPr>
        <w:spacing w:line="252" w:lineRule="auto"/>
        <w:rPr>
          <w:rFonts w:cs="Tahoma"/>
          <w:lang w:val="el-GR"/>
        </w:rPr>
      </w:pPr>
      <w:r w:rsidRPr="007E5607">
        <w:rPr>
          <w:rFonts w:cs="Tahoma"/>
          <w:lang w:val="el-GR"/>
        </w:rPr>
        <w:t>γ.</w:t>
      </w:r>
      <w:r w:rsidRPr="007E5607">
        <w:rPr>
          <w:rFonts w:cs="Tahoma"/>
        </w:rPr>
        <w:t> </w:t>
      </w:r>
      <w:r w:rsidRPr="007E5607">
        <w:rPr>
          <w:rFonts w:cs="Tahoma"/>
          <w:b/>
          <w:bCs/>
          <w:lang w:val="el-GR"/>
        </w:rPr>
        <w:t>Οργανικές Μονάδες α΄ βάρδιας:</w:t>
      </w:r>
    </w:p>
    <w:p w14:paraId="00FCD57C" w14:textId="77777777" w:rsidR="00FF1776" w:rsidRPr="007E5607" w:rsidRDefault="00FF1776" w:rsidP="00FF1776">
      <w:pPr>
        <w:spacing w:line="252" w:lineRule="auto"/>
        <w:rPr>
          <w:rFonts w:cs="Tahoma"/>
          <w:lang w:val="el-GR"/>
        </w:rPr>
      </w:pPr>
      <w:r w:rsidRPr="007E5607">
        <w:rPr>
          <w:rFonts w:cs="Tahoma"/>
          <w:lang w:val="el-GR"/>
        </w:rPr>
        <w:t>Διεύθυνση Α΄ Προγραμματισμού Παραγωγής και Προώθησης Εκδόσεων.</w:t>
      </w:r>
    </w:p>
    <w:p w14:paraId="7E96B31C" w14:textId="77777777" w:rsidR="00FF1776" w:rsidRPr="007E5607" w:rsidRDefault="00FF1776" w:rsidP="00FF1776">
      <w:pPr>
        <w:spacing w:line="252" w:lineRule="auto"/>
        <w:rPr>
          <w:rFonts w:cs="Tahoma"/>
          <w:lang w:val="el-GR"/>
        </w:rPr>
      </w:pPr>
      <w:r w:rsidRPr="007E5607">
        <w:rPr>
          <w:rFonts w:cs="Tahoma"/>
          <w:lang w:val="el-GR"/>
        </w:rPr>
        <w:t xml:space="preserve">Διεύθυνση Κ΄ </w:t>
      </w:r>
      <w:proofErr w:type="spellStart"/>
      <w:r w:rsidRPr="007E5607">
        <w:rPr>
          <w:rFonts w:cs="Tahoma"/>
          <w:lang w:val="el-GR"/>
        </w:rPr>
        <w:t>Προεκτύπωσης</w:t>
      </w:r>
      <w:proofErr w:type="spellEnd"/>
      <w:r w:rsidRPr="007E5607">
        <w:rPr>
          <w:rFonts w:cs="Tahoma"/>
          <w:lang w:val="el-GR"/>
        </w:rPr>
        <w:t>.</w:t>
      </w:r>
    </w:p>
    <w:p w14:paraId="76623ACC" w14:textId="77777777" w:rsidR="00FF1776" w:rsidRPr="007E5607" w:rsidRDefault="00FF1776" w:rsidP="00FF1776">
      <w:pPr>
        <w:spacing w:line="252" w:lineRule="auto"/>
        <w:rPr>
          <w:rFonts w:cs="Tahoma"/>
          <w:lang w:val="el-GR"/>
        </w:rPr>
      </w:pPr>
      <w:r w:rsidRPr="007E5607">
        <w:rPr>
          <w:rFonts w:cs="Tahoma"/>
          <w:lang w:val="el-GR"/>
        </w:rPr>
        <w:t>Διεύθυνση Β΄ Στοιχειοθεσίας και Σχεδιασμού Εκδόσεων.</w:t>
      </w:r>
    </w:p>
    <w:p w14:paraId="317692A1" w14:textId="77777777" w:rsidR="00FF1776" w:rsidRPr="007E5607" w:rsidRDefault="00FF1776" w:rsidP="00FF1776">
      <w:pPr>
        <w:spacing w:line="252" w:lineRule="auto"/>
        <w:rPr>
          <w:rFonts w:cs="Tahoma"/>
          <w:lang w:val="el-GR"/>
        </w:rPr>
      </w:pPr>
      <w:r w:rsidRPr="007E5607">
        <w:rPr>
          <w:rFonts w:cs="Tahoma"/>
          <w:lang w:val="el-GR"/>
        </w:rPr>
        <w:t>Διεύθυνση Γ΄ Εκτυπώσεων - Βιβλιοδεσίας.</w:t>
      </w:r>
    </w:p>
    <w:p w14:paraId="2CE40155" w14:textId="77777777" w:rsidR="00FF1776" w:rsidRPr="007E5607" w:rsidRDefault="00FF1776" w:rsidP="00FF1776">
      <w:pPr>
        <w:spacing w:line="252" w:lineRule="auto"/>
        <w:rPr>
          <w:rFonts w:cs="Tahoma"/>
          <w:lang w:val="el-GR"/>
        </w:rPr>
      </w:pPr>
      <w:r w:rsidRPr="007E5607">
        <w:rPr>
          <w:rFonts w:cs="Tahoma"/>
          <w:lang w:val="el-GR"/>
        </w:rPr>
        <w:t>Διεύθυνση Δ΄ Ανθρώπινου Δυναμικού.</w:t>
      </w:r>
    </w:p>
    <w:p w14:paraId="4213E15C" w14:textId="77777777" w:rsidR="00FF1776" w:rsidRPr="007E5607" w:rsidRDefault="00FF1776" w:rsidP="00FF1776">
      <w:pPr>
        <w:spacing w:line="252" w:lineRule="auto"/>
        <w:rPr>
          <w:rFonts w:cs="Tahoma"/>
          <w:lang w:val="el-GR"/>
        </w:rPr>
      </w:pPr>
      <w:r w:rsidRPr="007E5607">
        <w:rPr>
          <w:rFonts w:cs="Tahoma"/>
          <w:lang w:val="el-GR"/>
        </w:rPr>
        <w:t>Διεύθυνση Ε΄ Οικονομικής Διαχείρισης.</w:t>
      </w:r>
    </w:p>
    <w:p w14:paraId="0FB96B34" w14:textId="77777777" w:rsidR="00FF1776" w:rsidRPr="007E5607" w:rsidRDefault="00FF1776" w:rsidP="00FF1776">
      <w:pPr>
        <w:spacing w:line="252" w:lineRule="auto"/>
        <w:rPr>
          <w:rFonts w:cs="Tahoma"/>
          <w:lang w:val="el-GR"/>
        </w:rPr>
      </w:pPr>
      <w:r w:rsidRPr="007E5607">
        <w:rPr>
          <w:rFonts w:cs="Tahoma"/>
          <w:lang w:val="el-GR"/>
        </w:rPr>
        <w:t>Διεύθυνση ΣΤ΄ Τεχνικών Υπηρεσιών.</w:t>
      </w:r>
    </w:p>
    <w:p w14:paraId="57526921" w14:textId="77777777" w:rsidR="00FF1776" w:rsidRPr="007E5607" w:rsidRDefault="00FF1776" w:rsidP="00FF1776">
      <w:pPr>
        <w:spacing w:line="252" w:lineRule="auto"/>
        <w:rPr>
          <w:rFonts w:cs="Tahoma"/>
          <w:lang w:val="el-GR"/>
        </w:rPr>
      </w:pPr>
      <w:r w:rsidRPr="007E5607">
        <w:rPr>
          <w:rFonts w:cs="Tahoma"/>
          <w:lang w:val="el-GR"/>
        </w:rPr>
        <w:t>Διεύθυνση Ζ΄ Πληροφορικής.</w:t>
      </w:r>
    </w:p>
    <w:p w14:paraId="0F97FC85" w14:textId="77777777" w:rsidR="00FF1776" w:rsidRPr="007E5607" w:rsidRDefault="00FF1776" w:rsidP="00FF1776">
      <w:pPr>
        <w:spacing w:line="252" w:lineRule="auto"/>
        <w:rPr>
          <w:rFonts w:cs="Tahoma"/>
          <w:lang w:val="el-GR"/>
        </w:rPr>
      </w:pPr>
      <w:r w:rsidRPr="007E5607">
        <w:rPr>
          <w:rFonts w:cs="Tahoma"/>
          <w:lang w:val="el-GR"/>
        </w:rPr>
        <w:t>δ.</w:t>
      </w:r>
      <w:r w:rsidRPr="007E5607">
        <w:rPr>
          <w:rFonts w:cs="Tahoma"/>
        </w:rPr>
        <w:t> </w:t>
      </w:r>
      <w:r w:rsidRPr="007E5607">
        <w:rPr>
          <w:rFonts w:cs="Tahoma"/>
          <w:b/>
          <w:bCs/>
          <w:lang w:val="el-GR"/>
        </w:rPr>
        <w:t>Οργανικές Μονάδες β΄ βάρδιας:</w:t>
      </w:r>
    </w:p>
    <w:p w14:paraId="54BF3283" w14:textId="77777777" w:rsidR="00FF1776" w:rsidRPr="007E5607" w:rsidRDefault="00FF1776" w:rsidP="00FF1776">
      <w:pPr>
        <w:spacing w:line="252" w:lineRule="auto"/>
        <w:rPr>
          <w:rFonts w:cs="Tahoma"/>
          <w:lang w:val="el-GR"/>
        </w:rPr>
      </w:pPr>
      <w:proofErr w:type="spellStart"/>
      <w:r w:rsidRPr="007E5607">
        <w:rPr>
          <w:rFonts w:cs="Tahoma"/>
          <w:lang w:val="el-GR"/>
        </w:rPr>
        <w:t>αα</w:t>
      </w:r>
      <w:proofErr w:type="spellEnd"/>
      <w:r w:rsidRPr="007E5607">
        <w:rPr>
          <w:rFonts w:cs="Tahoma"/>
          <w:lang w:val="el-GR"/>
        </w:rPr>
        <w:t>) Διεύθυνση Θ΄ Στοιχειοθεσίας και Σχεδιασμού Εκδόσεων.</w:t>
      </w:r>
    </w:p>
    <w:p w14:paraId="4601AE45" w14:textId="77777777" w:rsidR="00FF1776" w:rsidRPr="007E5607" w:rsidRDefault="00FF1776" w:rsidP="00FF1776">
      <w:pPr>
        <w:spacing w:line="252" w:lineRule="auto"/>
        <w:rPr>
          <w:rFonts w:cs="Tahoma"/>
          <w:lang w:val="el-GR"/>
        </w:rPr>
      </w:pPr>
      <w:proofErr w:type="spellStart"/>
      <w:r w:rsidRPr="007E5607">
        <w:rPr>
          <w:rFonts w:cs="Tahoma"/>
          <w:lang w:val="el-GR"/>
        </w:rPr>
        <w:t>ββ</w:t>
      </w:r>
      <w:proofErr w:type="spellEnd"/>
      <w:r w:rsidRPr="007E5607">
        <w:rPr>
          <w:rFonts w:cs="Tahoma"/>
          <w:lang w:val="el-GR"/>
        </w:rPr>
        <w:t>) Για την υποστήριξη των αναγκών της παραγωγής λειτουργούν ως Τμήματα των αντίστοιχων Διευθύνσεων της πρώτης (α΄) βάρδιας και κατά την δεύτερη (β΄) βάρδια οι ακόλουθες οργανικές μονάδες:</w:t>
      </w:r>
    </w:p>
    <w:p w14:paraId="49876F5F" w14:textId="77777777" w:rsidR="00FF1776" w:rsidRPr="007E5607" w:rsidRDefault="00FF1776" w:rsidP="00FF1776">
      <w:pPr>
        <w:spacing w:line="252" w:lineRule="auto"/>
        <w:rPr>
          <w:rFonts w:cs="Tahoma"/>
          <w:lang w:val="el-GR"/>
        </w:rPr>
      </w:pPr>
      <w:r w:rsidRPr="007E5607">
        <w:rPr>
          <w:rFonts w:cs="Tahoma"/>
          <w:lang w:val="el-GR"/>
        </w:rPr>
        <w:t>Τμήμα Α5 Καταχώρισης Δημοσιευμάτων και Παρακολούθησης Παραγωγής ΦΕΚ.</w:t>
      </w:r>
    </w:p>
    <w:p w14:paraId="6BC87556" w14:textId="77777777" w:rsidR="00FF1776" w:rsidRPr="007E5607" w:rsidRDefault="00FF1776" w:rsidP="00FF1776">
      <w:pPr>
        <w:spacing w:line="252" w:lineRule="auto"/>
        <w:rPr>
          <w:rFonts w:cs="Tahoma"/>
          <w:lang w:val="el-GR"/>
        </w:rPr>
      </w:pPr>
      <w:r w:rsidRPr="007E5607">
        <w:rPr>
          <w:rFonts w:cs="Tahoma"/>
          <w:lang w:val="el-GR"/>
        </w:rPr>
        <w:t xml:space="preserve">Τμήμα Κ4 </w:t>
      </w:r>
      <w:proofErr w:type="spellStart"/>
      <w:r w:rsidRPr="007E5607">
        <w:rPr>
          <w:rFonts w:cs="Tahoma"/>
          <w:lang w:val="el-GR"/>
        </w:rPr>
        <w:t>Ψηφιοποίησης</w:t>
      </w:r>
      <w:proofErr w:type="spellEnd"/>
      <w:r w:rsidRPr="007E5607">
        <w:rPr>
          <w:rFonts w:cs="Tahoma"/>
          <w:lang w:val="el-GR"/>
        </w:rPr>
        <w:t xml:space="preserve"> και Επεξεργασίας Εικόνας.</w:t>
      </w:r>
    </w:p>
    <w:p w14:paraId="044A5EAE" w14:textId="77777777" w:rsidR="00FF1776" w:rsidRPr="007E5607" w:rsidRDefault="00FF1776" w:rsidP="00FF1776">
      <w:pPr>
        <w:spacing w:line="252" w:lineRule="auto"/>
        <w:rPr>
          <w:rFonts w:cs="Tahoma"/>
          <w:lang w:val="el-GR"/>
        </w:rPr>
      </w:pPr>
      <w:r w:rsidRPr="007E5607">
        <w:rPr>
          <w:rFonts w:cs="Tahoma"/>
          <w:lang w:val="el-GR"/>
        </w:rPr>
        <w:t>Τμήμα Κ5 Επιμέλειας Ύλης.</w:t>
      </w:r>
    </w:p>
    <w:p w14:paraId="341EE532" w14:textId="77777777" w:rsidR="00FF1776" w:rsidRPr="007E5607" w:rsidRDefault="00FF1776" w:rsidP="00FF1776">
      <w:pPr>
        <w:spacing w:line="252" w:lineRule="auto"/>
        <w:rPr>
          <w:rFonts w:cs="Tahoma"/>
          <w:lang w:val="el-GR"/>
        </w:rPr>
      </w:pPr>
      <w:r w:rsidRPr="007E5607">
        <w:rPr>
          <w:rFonts w:cs="Tahoma"/>
          <w:lang w:val="el-GR"/>
        </w:rPr>
        <w:t>Τμήμα Κ6 Ηλεκτρονικού Μοντάζ και Τελικού Ελέγχου.</w:t>
      </w:r>
    </w:p>
    <w:p w14:paraId="204B7A8B" w14:textId="77777777" w:rsidR="00FF1776" w:rsidRPr="007E5607" w:rsidRDefault="00FF1776" w:rsidP="00FF1776">
      <w:pPr>
        <w:spacing w:line="252" w:lineRule="auto"/>
        <w:rPr>
          <w:rFonts w:cs="Tahoma"/>
          <w:lang w:val="el-GR"/>
        </w:rPr>
      </w:pPr>
      <w:r w:rsidRPr="007E5607">
        <w:rPr>
          <w:rFonts w:cs="Tahoma"/>
          <w:lang w:val="el-GR"/>
        </w:rPr>
        <w:t>Τμήμα Γ7 Έγχρωμων και Ψηφιακών Εκτυπώσεων.</w:t>
      </w:r>
    </w:p>
    <w:p w14:paraId="0AA8F600" w14:textId="77777777" w:rsidR="00FF1776" w:rsidRPr="007E5607" w:rsidRDefault="00FF1776" w:rsidP="00FF1776">
      <w:pPr>
        <w:spacing w:line="252" w:lineRule="auto"/>
        <w:rPr>
          <w:rFonts w:cs="Tahoma"/>
          <w:lang w:val="el-GR"/>
        </w:rPr>
      </w:pPr>
      <w:r w:rsidRPr="007E5607">
        <w:rPr>
          <w:rFonts w:cs="Tahoma"/>
          <w:lang w:val="el-GR"/>
        </w:rPr>
        <w:t>Τμήμα Γ8 Αναλογικών Εκτυπώσεων.</w:t>
      </w:r>
    </w:p>
    <w:p w14:paraId="0EF206C4" w14:textId="77777777" w:rsidR="00FF1776" w:rsidRPr="007E5607" w:rsidRDefault="00FF1776" w:rsidP="00FF1776">
      <w:pPr>
        <w:spacing w:line="252" w:lineRule="auto"/>
        <w:rPr>
          <w:rFonts w:cs="Tahoma"/>
          <w:lang w:val="el-GR"/>
        </w:rPr>
      </w:pPr>
      <w:r w:rsidRPr="007E5607">
        <w:rPr>
          <w:rFonts w:cs="Tahoma"/>
          <w:lang w:val="el-GR"/>
        </w:rPr>
        <w:t xml:space="preserve">Τμήμα Γ9 Κοπτικών Μηχανών και Σύνθεσης </w:t>
      </w:r>
      <w:proofErr w:type="spellStart"/>
      <w:r w:rsidRPr="007E5607">
        <w:rPr>
          <w:rFonts w:cs="Tahoma"/>
          <w:lang w:val="el-GR"/>
        </w:rPr>
        <w:t>Ρόλλων</w:t>
      </w:r>
      <w:proofErr w:type="spellEnd"/>
      <w:r w:rsidRPr="007E5607">
        <w:rPr>
          <w:rFonts w:cs="Tahoma"/>
          <w:lang w:val="el-GR"/>
        </w:rPr>
        <w:t>.</w:t>
      </w:r>
    </w:p>
    <w:p w14:paraId="75FA397C" w14:textId="77777777" w:rsidR="00FF1776" w:rsidRPr="007E5607" w:rsidRDefault="00FF1776" w:rsidP="00FF1776">
      <w:pPr>
        <w:spacing w:line="252" w:lineRule="auto"/>
        <w:rPr>
          <w:rFonts w:cs="Tahoma"/>
          <w:lang w:val="el-GR"/>
        </w:rPr>
      </w:pPr>
      <w:r w:rsidRPr="007E5607">
        <w:rPr>
          <w:rFonts w:cs="Tahoma"/>
          <w:lang w:val="el-GR"/>
        </w:rPr>
        <w:t xml:space="preserve">Τμήμα Γ10 </w:t>
      </w:r>
      <w:proofErr w:type="spellStart"/>
      <w:r w:rsidRPr="007E5607">
        <w:rPr>
          <w:rFonts w:cs="Tahoma"/>
          <w:lang w:val="el-GR"/>
        </w:rPr>
        <w:t>Διπλωτικών</w:t>
      </w:r>
      <w:proofErr w:type="spellEnd"/>
      <w:r w:rsidRPr="007E5607">
        <w:rPr>
          <w:rFonts w:cs="Tahoma"/>
          <w:lang w:val="el-GR"/>
        </w:rPr>
        <w:t xml:space="preserve"> και </w:t>
      </w:r>
      <w:r w:rsidRPr="007E5607">
        <w:rPr>
          <w:rFonts w:cs="Tahoma"/>
        </w:rPr>
        <w:t>K</w:t>
      </w:r>
      <w:proofErr w:type="spellStart"/>
      <w:r w:rsidRPr="007E5607">
        <w:rPr>
          <w:rFonts w:cs="Tahoma"/>
          <w:lang w:val="el-GR"/>
        </w:rPr>
        <w:t>ολλητικών</w:t>
      </w:r>
      <w:proofErr w:type="spellEnd"/>
      <w:r w:rsidRPr="007E5607">
        <w:rPr>
          <w:rFonts w:cs="Tahoma"/>
          <w:lang w:val="el-GR"/>
        </w:rPr>
        <w:t xml:space="preserve"> εργασιών.</w:t>
      </w:r>
    </w:p>
    <w:p w14:paraId="1B7C314D" w14:textId="77777777" w:rsidR="00FF1776" w:rsidRPr="007E5607" w:rsidRDefault="00FF1776" w:rsidP="00FF1776">
      <w:pPr>
        <w:spacing w:line="252" w:lineRule="auto"/>
        <w:rPr>
          <w:rFonts w:cs="Tahoma"/>
          <w:lang w:val="el-GR"/>
        </w:rPr>
      </w:pPr>
      <w:r w:rsidRPr="007E5607">
        <w:rPr>
          <w:rFonts w:cs="Tahoma"/>
          <w:lang w:val="el-GR"/>
        </w:rPr>
        <w:lastRenderedPageBreak/>
        <w:t xml:space="preserve">Στη Διεύθυνση Πληροφορικής, στο Τμήμα ΣΤ3 Ηλεκτρολογικού-Ηλεκτρονικού Εξοπλισμού και Εγκαταστάσεων και στο Τμήμα Γ1 </w:t>
      </w:r>
      <w:proofErr w:type="spellStart"/>
      <w:r w:rsidRPr="007E5607">
        <w:rPr>
          <w:rFonts w:cs="Tahoma"/>
          <w:lang w:val="el-GR"/>
        </w:rPr>
        <w:t>Φωτομεταφορείου</w:t>
      </w:r>
      <w:proofErr w:type="spellEnd"/>
      <w:r w:rsidRPr="007E5607">
        <w:rPr>
          <w:rFonts w:cs="Tahoma"/>
          <w:lang w:val="el-GR"/>
        </w:rPr>
        <w:t xml:space="preserve">, ανήκει αντίστοιχα υπάλληλος ο οποίος προσφέρει τις υπηρεσίες του κατά τη β΄ βάρδια. Στις περιπτώσεις που δεν προβλέπεται η λειτουργία τμημάτων στη β΄ βάρδια, ως συνέχεια της παραγωγικής διαδικασίας των αντίστοιχων τμημάτων της α΄ βάρδιας, οι </w:t>
      </w:r>
      <w:r w:rsidRPr="007E5607">
        <w:rPr>
          <w:rFonts w:cs="Tahoma"/>
        </w:rPr>
        <w:t> </w:t>
      </w:r>
      <w:r w:rsidRPr="007E5607">
        <w:rPr>
          <w:rFonts w:cs="Tahoma"/>
          <w:lang w:val="el-GR"/>
        </w:rPr>
        <w:t>αρμοδιότητές τους ασκούνται όταν απαιτείται από έκτακτα κλιμάκια υπαλλήλων υπό την επίβλεψη και ευθύνη του αρμόδιου προϊσταμένου της εκάστοτε Διεύθυνσης ή του νόμιμου αναπληρωτή του.</w:t>
      </w:r>
    </w:p>
    <w:p w14:paraId="067C1624" w14:textId="77777777" w:rsidR="00FF1776" w:rsidRPr="007E5607" w:rsidRDefault="00FF1776" w:rsidP="00FF1776">
      <w:pPr>
        <w:spacing w:line="252" w:lineRule="auto"/>
        <w:rPr>
          <w:rFonts w:cs="Tahoma"/>
          <w:lang w:val="el-GR"/>
        </w:rPr>
      </w:pPr>
      <w:r w:rsidRPr="007E5607">
        <w:rPr>
          <w:rFonts w:cs="Tahoma"/>
          <w:lang w:val="el-GR"/>
        </w:rPr>
        <w:t xml:space="preserve">Τα Τμήματα, και οι Διευθύνσεις του ΕΤ εντάσσονται στο γενικό Ιστό των Υπηρεσιών του ΕΤ όπως παρουσιάζονται ακολούθως. </w:t>
      </w:r>
    </w:p>
    <w:p w14:paraId="616A1B46" w14:textId="77777777" w:rsidR="00FF1776" w:rsidRPr="007E5607" w:rsidRDefault="00FF1776" w:rsidP="00FF1776">
      <w:pPr>
        <w:spacing w:line="252" w:lineRule="auto"/>
        <w:rPr>
          <w:rFonts w:cs="Tahoma"/>
          <w:lang w:val="el-GR"/>
        </w:rPr>
      </w:pPr>
      <w:r w:rsidRPr="007E5607">
        <w:rPr>
          <w:rFonts w:cs="Tahoma"/>
          <w:lang w:val="el-GR"/>
        </w:rPr>
        <w:t>Από τον Ιστό των Υπηρεσιών του ΕΤ αναγνωρίζονται οι θεσμικές συνάφειες των πεδίων αρμοδιοτήτων των Τμημάτων και των Διευθύνσεων. Η διάρθρωση των παραπάνω υπηρεσιακών μονάδων αποτυπώνεται στο παρακάτω Οργανόγραμμα:</w:t>
      </w:r>
    </w:p>
    <w:bookmarkEnd w:id="382"/>
    <w:p w14:paraId="3EA52F1C" w14:textId="77777777" w:rsidR="00FF1776" w:rsidRPr="007E5607" w:rsidRDefault="00FF1776" w:rsidP="00FF1776">
      <w:pPr>
        <w:spacing w:line="252" w:lineRule="auto"/>
        <w:rPr>
          <w:rFonts w:cs="Tahoma"/>
          <w:lang w:val="el-GR"/>
        </w:rPr>
      </w:pPr>
    </w:p>
    <w:p w14:paraId="620D277A" w14:textId="46BCFA8A" w:rsidR="00FF1776" w:rsidRPr="007E5607" w:rsidRDefault="00123866" w:rsidP="00FF1776">
      <w:pPr>
        <w:spacing w:line="252" w:lineRule="auto"/>
        <w:rPr>
          <w:rFonts w:cs="Tahoma"/>
          <w:lang w:val="el-GR"/>
        </w:rPr>
      </w:pPr>
      <w:r w:rsidRPr="00123866">
        <w:rPr>
          <w:rFonts w:cs="Tahoma"/>
          <w:noProof/>
          <w:lang w:val="el-GR" w:eastAsia="el-GR"/>
        </w:rPr>
        <w:drawing>
          <wp:inline distT="0" distB="0" distL="0" distR="0" wp14:anchorId="3D61534E" wp14:editId="62618848">
            <wp:extent cx="6120130" cy="4729191"/>
            <wp:effectExtent l="0" t="0" r="0" b="0"/>
            <wp:docPr id="4" name="Εικόνα 4" descr="C:\Users\emavroudi\AppData\Local\Microsoft\Windows\INetCache\Content.Outlook\ZDCMUEEV\ORGANOGRAMMA_ET_P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avroudi\AppData\Local\Microsoft\Windows\INetCache\Content.Outlook\ZDCMUEEV\ORGANOGRAMMA_ET_Page_1.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120130" cy="4729191"/>
                    </a:xfrm>
                    <a:prstGeom prst="rect">
                      <a:avLst/>
                    </a:prstGeom>
                    <a:noFill/>
                    <a:ln>
                      <a:noFill/>
                    </a:ln>
                  </pic:spPr>
                </pic:pic>
              </a:graphicData>
            </a:graphic>
          </wp:inline>
        </w:drawing>
      </w:r>
    </w:p>
    <w:p w14:paraId="2DB05926" w14:textId="77777777" w:rsidR="00FF1776" w:rsidRPr="007E5607" w:rsidRDefault="00FF1776" w:rsidP="00FF1776">
      <w:pPr>
        <w:spacing w:line="252" w:lineRule="auto"/>
        <w:rPr>
          <w:rFonts w:cs="Tahoma"/>
          <w:noProof/>
        </w:rPr>
      </w:pPr>
    </w:p>
    <w:p w14:paraId="6158DADF" w14:textId="0E8E6DBB" w:rsidR="00FF1776" w:rsidRPr="007E5607" w:rsidRDefault="00123866" w:rsidP="00FF1776">
      <w:pPr>
        <w:spacing w:line="252" w:lineRule="auto"/>
        <w:rPr>
          <w:rFonts w:cs="Tahoma"/>
          <w:lang w:val="el-GR"/>
        </w:rPr>
      </w:pPr>
      <w:r w:rsidRPr="00123866">
        <w:rPr>
          <w:rFonts w:cs="Tahoma"/>
          <w:noProof/>
          <w:lang w:val="el-GR" w:eastAsia="el-GR"/>
        </w:rPr>
        <w:lastRenderedPageBreak/>
        <w:drawing>
          <wp:inline distT="0" distB="0" distL="0" distR="0" wp14:anchorId="54F39374" wp14:editId="1FA022C7">
            <wp:extent cx="6120130" cy="4725611"/>
            <wp:effectExtent l="0" t="0" r="0" b="0"/>
            <wp:docPr id="7" name="Εικόνα 7" descr="C:\Users\emavroudi\AppData\Local\Microsoft\Windows\INetCache\Content.Outlook\ZDCMUEEV\ORGANOGRAMMA_ET_P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avroudi\AppData\Local\Microsoft\Windows\INetCache\Content.Outlook\ZDCMUEEV\ORGANOGRAMMA_ET_Page_2.jp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120130" cy="4725611"/>
                    </a:xfrm>
                    <a:prstGeom prst="rect">
                      <a:avLst/>
                    </a:prstGeom>
                    <a:noFill/>
                    <a:ln>
                      <a:noFill/>
                    </a:ln>
                  </pic:spPr>
                </pic:pic>
              </a:graphicData>
            </a:graphic>
          </wp:inline>
        </w:drawing>
      </w:r>
    </w:p>
    <w:p w14:paraId="28D19593" w14:textId="77777777" w:rsidR="00FF1776" w:rsidRPr="007E5607" w:rsidRDefault="00FF1776" w:rsidP="00FF1776">
      <w:pPr>
        <w:spacing w:line="252" w:lineRule="auto"/>
        <w:rPr>
          <w:rFonts w:cs="Tahoma"/>
          <w:lang w:val="el-GR"/>
        </w:rPr>
      </w:pPr>
    </w:p>
    <w:p w14:paraId="015C55B0" w14:textId="4E4FF4F0" w:rsidR="00127DAC" w:rsidRDefault="00127DAC" w:rsidP="00155B45">
      <w:pPr>
        <w:spacing w:before="0" w:line="252" w:lineRule="auto"/>
        <w:jc w:val="left"/>
        <w:rPr>
          <w:rFonts w:cs="Tahoma"/>
          <w:szCs w:val="22"/>
          <w:lang w:val="el-GR"/>
        </w:rPr>
      </w:pPr>
    </w:p>
    <w:p w14:paraId="51958993" w14:textId="77777777" w:rsidR="00127DAC" w:rsidRPr="00141DE9" w:rsidRDefault="00127DAC" w:rsidP="000833D5">
      <w:pPr>
        <w:pStyle w:val="4"/>
        <w:numPr>
          <w:ilvl w:val="0"/>
          <w:numId w:val="38"/>
        </w:numPr>
        <w:tabs>
          <w:tab w:val="left" w:pos="426"/>
        </w:tabs>
        <w:spacing w:before="0" w:after="120" w:line="252" w:lineRule="auto"/>
        <w:rPr>
          <w:rFonts w:ascii="Tahoma" w:hAnsi="Tahoma" w:cs="Tahoma"/>
          <w:szCs w:val="22"/>
          <w:lang w:val="el-GR"/>
        </w:rPr>
      </w:pPr>
      <w:bookmarkStart w:id="383" w:name="_Toc76119032"/>
      <w:r w:rsidRPr="00141DE9">
        <w:rPr>
          <w:rFonts w:ascii="Tahoma" w:hAnsi="Tahoma" w:cs="Tahoma"/>
          <w:szCs w:val="22"/>
          <w:lang w:val="el-GR"/>
        </w:rPr>
        <w:t>Σύνταξη  και αποστολή των εγγράφων που δημοσιεύονται στην Εφημερίδα της Κυβερνήσεως</w:t>
      </w:r>
      <w:bookmarkEnd w:id="383"/>
    </w:p>
    <w:p w14:paraId="70CBA45E" w14:textId="462B51D3" w:rsidR="00127DAC" w:rsidRPr="007E5607" w:rsidRDefault="00127DAC" w:rsidP="00127DAC">
      <w:pPr>
        <w:spacing w:line="252" w:lineRule="auto"/>
        <w:rPr>
          <w:rFonts w:cs="Tahoma"/>
          <w:lang w:val="el-GR"/>
        </w:rPr>
      </w:pPr>
      <w:r w:rsidRPr="007E5607">
        <w:rPr>
          <w:rFonts w:cs="Tahoma"/>
          <w:lang w:val="el-GR"/>
        </w:rPr>
        <w:t>Το κανονιστικό και επιχειρησιακό πλαίσιο σύνταξης και αποστολής εγγράφων προς το ΕΤ για δημοσίευση σε γενικές γραμμές καθορίζει τα εξής (</w:t>
      </w:r>
      <w:r w:rsidR="005567AF">
        <w:rPr>
          <w:rFonts w:cs="Tahoma"/>
          <w:lang w:val="en-US"/>
        </w:rPr>
        <w:t>o</w:t>
      </w:r>
      <w:r w:rsidRPr="007E5607">
        <w:rPr>
          <w:rFonts w:cs="Tahoma"/>
          <w:lang w:val="el-GR"/>
        </w:rPr>
        <w:t>ι φορείς που αποστέλλουν κείμενα προς δημοσίευση θα πρέπει να δίνουν ιδιαίτερη προσοχή στις συγκεκριμένες διατάξεις με σκοπό την απρόσκοπτη ολοκλήρωση της διαδικασίας δημοσίευσης των πράξεων στο ΦΕΚ):</w:t>
      </w:r>
    </w:p>
    <w:p w14:paraId="4F6D8D6E" w14:textId="77777777" w:rsidR="00127DAC" w:rsidRPr="007E5607" w:rsidRDefault="00127DAC" w:rsidP="00127DAC">
      <w:pPr>
        <w:spacing w:line="252" w:lineRule="auto"/>
        <w:rPr>
          <w:rFonts w:cs="Tahoma"/>
          <w:b/>
          <w:bCs/>
          <w:lang w:val="el-GR"/>
        </w:rPr>
      </w:pPr>
      <w:r w:rsidRPr="007E5607">
        <w:rPr>
          <w:rFonts w:cs="Tahoma"/>
          <w:b/>
          <w:bCs/>
        </w:rPr>
        <w:t xml:space="preserve">Ι) </w:t>
      </w:r>
      <w:proofErr w:type="spellStart"/>
      <w:r w:rsidRPr="007E5607">
        <w:rPr>
          <w:rFonts w:cs="Tahoma"/>
          <w:b/>
          <w:bCs/>
        </w:rPr>
        <w:t>Σύντ</w:t>
      </w:r>
      <w:proofErr w:type="spellEnd"/>
      <w:r w:rsidRPr="007E5607">
        <w:rPr>
          <w:rFonts w:cs="Tahoma"/>
          <w:b/>
          <w:bCs/>
        </w:rPr>
        <w:t xml:space="preserve">αξη </w:t>
      </w:r>
      <w:proofErr w:type="spellStart"/>
      <w:r w:rsidRPr="007E5607">
        <w:rPr>
          <w:rFonts w:cs="Tahoma"/>
          <w:b/>
          <w:bCs/>
        </w:rPr>
        <w:t>των</w:t>
      </w:r>
      <w:proofErr w:type="spellEnd"/>
      <w:r w:rsidRPr="007E5607">
        <w:rPr>
          <w:rFonts w:cs="Tahoma"/>
          <w:b/>
          <w:bCs/>
        </w:rPr>
        <w:t xml:space="preserve"> </w:t>
      </w:r>
      <w:proofErr w:type="spellStart"/>
      <w:r w:rsidRPr="007E5607">
        <w:rPr>
          <w:rFonts w:cs="Tahoma"/>
          <w:b/>
          <w:bCs/>
        </w:rPr>
        <w:t>εγγράφων</w:t>
      </w:r>
      <w:proofErr w:type="spellEnd"/>
      <w:r w:rsidRPr="007E5607">
        <w:rPr>
          <w:rFonts w:cs="Tahoma"/>
          <w:b/>
          <w:bCs/>
        </w:rPr>
        <w:t xml:space="preserve"> </w:t>
      </w:r>
    </w:p>
    <w:p w14:paraId="38D7825D"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Οι κανονιστικές και ατομικές πράξεις και οι περιλήψεις που αποστέλλονται προς δημοσίευση στην Εφημερίδα της Κυβερνήσεως θα πρέπει να διατυπώνονται με σαφήνεια και ακρίβεια και να αναφέρουν τις εξουσιοδοτικές τους διατάξεις, βάσει των οποίων εκδίδονται.</w:t>
      </w:r>
    </w:p>
    <w:p w14:paraId="3EB0F59D" w14:textId="00AD5E24" w:rsidR="00127DAC" w:rsidRPr="00AC1AB0" w:rsidRDefault="00127DAC" w:rsidP="00BE3FC1">
      <w:pPr>
        <w:pStyle w:val="aff"/>
        <w:numPr>
          <w:ilvl w:val="0"/>
          <w:numId w:val="51"/>
        </w:numPr>
        <w:spacing w:before="0" w:line="252" w:lineRule="auto"/>
        <w:contextualSpacing w:val="0"/>
        <w:rPr>
          <w:rFonts w:cs="Tahoma"/>
          <w:lang w:val="el-GR"/>
        </w:rPr>
      </w:pPr>
      <w:r w:rsidRPr="00127DAC">
        <w:rPr>
          <w:rFonts w:cs="Tahoma"/>
          <w:lang w:val="el-GR"/>
        </w:rPr>
        <w:t xml:space="preserve"> Οι κανονιστικές πράξεις πρέπει να αναφέρουν τον αριθμό, τον τόπο και την ημερομηνία έκδοσής τους, να φέρουν θέμα προσδιοριστικό του διατακτικού τους και να είναι σύμφωνες με τις διατάξεις του ν. 2690/1999 (Α’ 45) περί Κώδικα Διοικητικής Διαδικασίας και του άρθρου 90 του </w:t>
      </w:r>
      <w:proofErr w:type="spellStart"/>
      <w:r w:rsidRPr="00127DAC">
        <w:rPr>
          <w:rFonts w:cs="Tahoma"/>
          <w:lang w:val="el-GR"/>
        </w:rPr>
        <w:t>π.δ.</w:t>
      </w:r>
      <w:proofErr w:type="spellEnd"/>
      <w:r w:rsidRPr="00127DAC">
        <w:rPr>
          <w:rFonts w:cs="Tahoma"/>
          <w:lang w:val="el-GR"/>
        </w:rPr>
        <w:t xml:space="preserve"> 63/2005 (Α’ 98) περί Κώδικα Νομοθεσίας για την κυβέρνηση και τα κυβερνητικά όργανα. </w:t>
      </w:r>
    </w:p>
    <w:p w14:paraId="25CB5AFC"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 xml:space="preserve">Οι πράξεις και περιλήψεις που αποστέλλονται προς δημοσίευση υπογράφονται από το αρμόδιο όργανο, με μνεία της ιδιότητας του υπογράφοντος, του ονόματος και του επωνύμου του. </w:t>
      </w:r>
    </w:p>
    <w:p w14:paraId="056E2BF3" w14:textId="06EEEC3D" w:rsidR="00127DAC" w:rsidRPr="00FD7959" w:rsidRDefault="00127DAC" w:rsidP="00FD7959">
      <w:pPr>
        <w:pStyle w:val="afe"/>
        <w:numPr>
          <w:ilvl w:val="0"/>
          <w:numId w:val="51"/>
        </w:numPr>
        <w:spacing w:line="276" w:lineRule="auto"/>
        <w:rPr>
          <w:rFonts w:cs="Tahoma"/>
          <w:sz w:val="22"/>
          <w:szCs w:val="22"/>
          <w:lang w:val="el-GR"/>
        </w:rPr>
      </w:pPr>
      <w:r w:rsidRPr="00FD7959">
        <w:rPr>
          <w:rFonts w:cs="Tahoma"/>
          <w:sz w:val="22"/>
          <w:szCs w:val="22"/>
          <w:lang w:val="el-GR"/>
        </w:rPr>
        <w:lastRenderedPageBreak/>
        <w:t xml:space="preserve">Στις περιπτώσεις συναρμοδιότητας Υπουργών τηρείται στις υπογραφές η σειρά τάξης Υπουργείων, όπως κάθε φορά ορίζεται με απόφαση του Πρωθυπουργού. Η σειρά τάξης είναι αναρτημένη στον </w:t>
      </w:r>
      <w:proofErr w:type="spellStart"/>
      <w:r w:rsidRPr="00FD7959">
        <w:rPr>
          <w:rFonts w:cs="Tahoma"/>
          <w:sz w:val="22"/>
          <w:szCs w:val="22"/>
          <w:lang w:val="el-GR"/>
        </w:rPr>
        <w:t>ιστότοπο</w:t>
      </w:r>
      <w:proofErr w:type="spellEnd"/>
      <w:r w:rsidRPr="00FD7959">
        <w:rPr>
          <w:rFonts w:cs="Tahoma"/>
          <w:sz w:val="22"/>
          <w:szCs w:val="22"/>
          <w:lang w:val="el-GR"/>
        </w:rPr>
        <w:t xml:space="preserve"> της Γενικής Γραμματείας της Κυβέρνησης </w:t>
      </w:r>
      <w:hyperlink r:id="rId41" w:history="1">
        <w:r w:rsidR="005567AF" w:rsidRPr="00FD7959">
          <w:rPr>
            <w:rStyle w:val="-"/>
            <w:sz w:val="22"/>
            <w:szCs w:val="22"/>
          </w:rPr>
          <w:t>https</w:t>
        </w:r>
        <w:r w:rsidR="005567AF" w:rsidRPr="00FD7959">
          <w:rPr>
            <w:rStyle w:val="-"/>
            <w:sz w:val="22"/>
            <w:szCs w:val="22"/>
            <w:lang w:val="el-GR"/>
          </w:rPr>
          <w:t>://</w:t>
        </w:r>
        <w:proofErr w:type="spellStart"/>
        <w:r w:rsidR="005567AF" w:rsidRPr="00FD7959">
          <w:rPr>
            <w:rStyle w:val="-"/>
            <w:sz w:val="22"/>
            <w:szCs w:val="22"/>
          </w:rPr>
          <w:t>gslegal</w:t>
        </w:r>
        <w:proofErr w:type="spellEnd"/>
        <w:r w:rsidR="005567AF" w:rsidRPr="00FD7959">
          <w:rPr>
            <w:rStyle w:val="-"/>
            <w:sz w:val="22"/>
            <w:szCs w:val="22"/>
            <w:lang w:val="el-GR"/>
          </w:rPr>
          <w:t>.</w:t>
        </w:r>
        <w:proofErr w:type="spellStart"/>
        <w:r w:rsidR="005567AF" w:rsidRPr="00FD7959">
          <w:rPr>
            <w:rStyle w:val="-"/>
            <w:sz w:val="22"/>
            <w:szCs w:val="22"/>
          </w:rPr>
          <w:t>gov</w:t>
        </w:r>
        <w:proofErr w:type="spellEnd"/>
        <w:r w:rsidR="005567AF" w:rsidRPr="00FD7959">
          <w:rPr>
            <w:rStyle w:val="-"/>
            <w:sz w:val="22"/>
            <w:szCs w:val="22"/>
            <w:lang w:val="el-GR"/>
          </w:rPr>
          <w:t>.</w:t>
        </w:r>
        <w:r w:rsidR="005567AF" w:rsidRPr="00FD7959">
          <w:rPr>
            <w:rStyle w:val="-"/>
            <w:sz w:val="22"/>
            <w:szCs w:val="22"/>
          </w:rPr>
          <w:t>gr</w:t>
        </w:r>
      </w:hyperlink>
      <w:r w:rsidR="005567AF" w:rsidRPr="00FD7959">
        <w:rPr>
          <w:sz w:val="22"/>
          <w:szCs w:val="22"/>
          <w:lang w:val="el-GR"/>
        </w:rPr>
        <w:t xml:space="preserve"> </w:t>
      </w:r>
      <w:r w:rsidRPr="00FD7959">
        <w:rPr>
          <w:rFonts w:cs="Tahoma"/>
          <w:sz w:val="22"/>
          <w:szCs w:val="22"/>
          <w:lang w:val="el-GR"/>
        </w:rPr>
        <w:t xml:space="preserve"> στη διαδρομή ΚΥΒΕΡΝΗΣΗ/</w:t>
      </w:r>
      <w:r w:rsidR="00BE3FC1" w:rsidRPr="00FD7959">
        <w:rPr>
          <w:rFonts w:cs="Tahoma"/>
          <w:sz w:val="22"/>
          <w:szCs w:val="22"/>
          <w:lang w:val="el-GR"/>
        </w:rPr>
        <w:t xml:space="preserve"> </w:t>
      </w:r>
      <w:r w:rsidRPr="00FD7959">
        <w:rPr>
          <w:rFonts w:cs="Tahoma"/>
          <w:sz w:val="22"/>
          <w:szCs w:val="22"/>
          <w:lang w:val="el-GR"/>
        </w:rPr>
        <w:t xml:space="preserve">Υπουργικό Συμβούλιο/ Σειρά τάξης Υπουργείων. </w:t>
      </w:r>
    </w:p>
    <w:p w14:paraId="19F2F0A1" w14:textId="736E9B91" w:rsidR="00127DAC" w:rsidRPr="00BE3FC1" w:rsidRDefault="00127DAC" w:rsidP="00BE3FC1">
      <w:pPr>
        <w:pStyle w:val="aff"/>
        <w:numPr>
          <w:ilvl w:val="0"/>
          <w:numId w:val="51"/>
        </w:numPr>
        <w:spacing w:before="0" w:line="252" w:lineRule="auto"/>
        <w:contextualSpacing w:val="0"/>
        <w:rPr>
          <w:rFonts w:cs="Tahoma"/>
          <w:lang w:val="el-GR"/>
        </w:rPr>
      </w:pPr>
      <w:r w:rsidRPr="00BE3FC1">
        <w:rPr>
          <w:rFonts w:cs="Tahoma"/>
          <w:lang w:val="el-GR"/>
        </w:rPr>
        <w:t xml:space="preserve">Σε περίπτωση εφαρμογής του άρθρου 54 του </w:t>
      </w:r>
      <w:proofErr w:type="spellStart"/>
      <w:r w:rsidRPr="00BE3FC1">
        <w:rPr>
          <w:rFonts w:cs="Tahoma"/>
          <w:lang w:val="el-GR"/>
        </w:rPr>
        <w:t>π.δ.</w:t>
      </w:r>
      <w:proofErr w:type="spellEnd"/>
      <w:r w:rsidRPr="00BE3FC1">
        <w:rPr>
          <w:rFonts w:cs="Tahoma"/>
          <w:lang w:val="el-GR"/>
        </w:rPr>
        <w:t xml:space="preserve"> 63/2005 και της παρ. 4 του άρθρου 9 του ν. 2690/1999, στο προοίμιο των </w:t>
      </w:r>
      <w:proofErr w:type="spellStart"/>
      <w:r w:rsidRPr="00BE3FC1">
        <w:rPr>
          <w:rFonts w:cs="Tahoma"/>
          <w:lang w:val="el-GR"/>
        </w:rPr>
        <w:t>δημοσιευτέων</w:t>
      </w:r>
      <w:proofErr w:type="spellEnd"/>
      <w:r w:rsidRPr="00BE3FC1">
        <w:rPr>
          <w:rFonts w:cs="Tahoma"/>
          <w:lang w:val="el-GR"/>
        </w:rPr>
        <w:t xml:space="preserve"> διοικητικών πράξεων αναφέρονται, κατά περίπτωση, η πράξη της μεταβίβασης της αρμοδιότητας στο όργανο που εκδίδει την πράξη ή η πράξη </w:t>
      </w:r>
      <w:r w:rsidR="00BE3FC1" w:rsidRPr="00BE3FC1">
        <w:rPr>
          <w:rFonts w:cs="Tahoma"/>
          <w:lang w:val="el-GR"/>
        </w:rPr>
        <w:t xml:space="preserve">της </w:t>
      </w:r>
      <w:r w:rsidRPr="00BE3FC1">
        <w:rPr>
          <w:rFonts w:cs="Tahoma"/>
          <w:lang w:val="el-GR"/>
        </w:rPr>
        <w:t>εξουσιοδότησης προς υπογραφή. Για πράξεις που εκδίδονται σε περίπτωση αναπλήρωσης,</w:t>
      </w:r>
      <w:r w:rsidR="00BE3FC1">
        <w:rPr>
          <w:rFonts w:cs="Tahoma"/>
          <w:lang w:val="el-GR"/>
        </w:rPr>
        <w:t xml:space="preserve"> </w:t>
      </w:r>
      <w:r w:rsidRPr="00BE3FC1">
        <w:rPr>
          <w:rFonts w:cs="Tahoma"/>
          <w:lang w:val="el-GR"/>
        </w:rPr>
        <w:t>αναγράφεται η ιδιότητα του οργάνου που αναπληρώνει εκείνο που απουσιάζει ή κωλύεται</w:t>
      </w:r>
      <w:r w:rsidR="00BE3FC1">
        <w:rPr>
          <w:rFonts w:cs="Tahoma"/>
          <w:lang w:val="el-GR"/>
        </w:rPr>
        <w:t>.</w:t>
      </w:r>
    </w:p>
    <w:p w14:paraId="18060611"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Κάθε περίληψη που δημοσιεύεται στο Τεύχος Γ’ περιλαμβάνει υποχρεωτικά στοιχεία όπως</w:t>
      </w:r>
    </w:p>
    <w:p w14:paraId="3A2368C8"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α)τον πλήρη τίτλο του οργάνου που εκδίδει την πράξη,</w:t>
      </w:r>
    </w:p>
    <w:p w14:paraId="7B7799BE"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β)τον αριθμό και την ημερομηνία έκδοσής της,</w:t>
      </w:r>
    </w:p>
    <w:p w14:paraId="36520D1A"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γ) τη διάταξη βάσει της οποίας εκδίδεται,</w:t>
      </w:r>
    </w:p>
    <w:p w14:paraId="04CD7AB0"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δ) το διατακτικό της,</w:t>
      </w:r>
    </w:p>
    <w:p w14:paraId="59E8560D"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ε) το ονοματεπώνυμο και το πατρώνυμο αυτού στον οποίο αφορά,</w:t>
      </w:r>
    </w:p>
    <w:p w14:paraId="413A1FB1" w14:textId="77777777" w:rsidR="00127DAC" w:rsidRPr="00127DAC" w:rsidRDefault="00127DAC" w:rsidP="00BE3FC1">
      <w:pPr>
        <w:pStyle w:val="aff"/>
        <w:numPr>
          <w:ilvl w:val="1"/>
          <w:numId w:val="51"/>
        </w:numPr>
        <w:spacing w:before="0" w:line="252" w:lineRule="auto"/>
        <w:contextualSpacing w:val="0"/>
        <w:rPr>
          <w:rFonts w:cs="Tahoma"/>
          <w:lang w:val="el-GR"/>
        </w:rPr>
      </w:pPr>
      <w:proofErr w:type="spellStart"/>
      <w:r w:rsidRPr="00127DAC">
        <w:rPr>
          <w:rFonts w:cs="Tahoma"/>
          <w:lang w:val="el-GR"/>
        </w:rPr>
        <w:t>στ</w:t>
      </w:r>
      <w:proofErr w:type="spellEnd"/>
      <w:r w:rsidRPr="00127DAC">
        <w:rPr>
          <w:rFonts w:cs="Tahoma"/>
          <w:lang w:val="el-GR"/>
        </w:rPr>
        <w:t>)τον χρόνο στον οποίο ανατρέχει, εφόσον προβλέπεται ειδικά ότι είναι διαφορετικός από τη δημοσίευση στην Εφημερίδα της Κυβερνήσεως,</w:t>
      </w:r>
    </w:p>
    <w:p w14:paraId="6DDEA383" w14:textId="16E998CF"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ζ) και την υπογραφή του οργάνου που εκδίδει την πράξη</w:t>
      </w:r>
      <w:r w:rsidR="000467DB">
        <w:rPr>
          <w:rFonts w:cs="Tahoma"/>
          <w:lang w:val="el-GR"/>
        </w:rPr>
        <w:t>,</w:t>
      </w:r>
    </w:p>
    <w:p w14:paraId="1133CD1B" w14:textId="2F19A86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η) το κύριο περιεχόμενο της πράξης κατά περίπτωση</w:t>
      </w:r>
      <w:r w:rsidR="000467DB">
        <w:rPr>
          <w:rFonts w:cs="Tahoma"/>
          <w:lang w:val="el-GR"/>
        </w:rPr>
        <w:t>,</w:t>
      </w:r>
    </w:p>
    <w:p w14:paraId="0B5049AC" w14:textId="1A97FCF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θ) βεβαιώσεις και αναφορές στοιχείων απαραίτητων για την έκδοσ</w:t>
      </w:r>
      <w:r w:rsidR="000467DB">
        <w:rPr>
          <w:rFonts w:cs="Tahoma"/>
          <w:lang w:val="el-GR"/>
        </w:rPr>
        <w:t>η</w:t>
      </w:r>
      <w:r w:rsidRPr="00127DAC">
        <w:rPr>
          <w:rFonts w:cs="Tahoma"/>
          <w:lang w:val="el-GR"/>
        </w:rPr>
        <w:t xml:space="preserve"> της πράξης, όπου απαιτείται, όπως </w:t>
      </w:r>
      <w:proofErr w:type="spellStart"/>
      <w:r w:rsidRPr="00127DAC">
        <w:rPr>
          <w:rFonts w:cs="Tahoma"/>
          <w:lang w:val="el-GR"/>
        </w:rPr>
        <w:t>π.χ</w:t>
      </w:r>
      <w:proofErr w:type="spellEnd"/>
      <w:r w:rsidRPr="00127DAC">
        <w:rPr>
          <w:rFonts w:cs="Tahoma"/>
          <w:lang w:val="el-GR"/>
        </w:rPr>
        <w:t xml:space="preserve"> βεβαίωση διαγραφής ή εγγραφής στο Μητρώο Ανθρώπινου Δυναμικού του Ελληνικού Δημοσίου.</w:t>
      </w:r>
    </w:p>
    <w:p w14:paraId="2226FC31"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ι) Αν με την ατομική πράξη προκαλείται δαπάνη, πριν από την υπογραφή του αρμόδιου οργάνου μνημονεύεται ο αριθμός, η ημερομηνία και η υπηρεσία βεβαίωσης της ύπαρξης σχετικών προβλέψεων στον οικείο προϋπολογισμό.</w:t>
      </w:r>
    </w:p>
    <w:p w14:paraId="4CA599D3" w14:textId="220BE772"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Οι πράξεις που καταχωρίζονται στο Τεύχος Υ.Ο.Δ.Δ. περιέχουν υποχρεωτικά τα πλήρη στοιχεία των αναφερόμενων προσώπων και ιδίως :</w:t>
      </w:r>
    </w:p>
    <w:p w14:paraId="080B0C12"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α)το ονοματεπώνυμο,</w:t>
      </w:r>
    </w:p>
    <w:p w14:paraId="2ADACEE7"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β) το πατρώνυμο,</w:t>
      </w:r>
    </w:p>
    <w:p w14:paraId="27404EE2"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γ)τον αριθμό αστυνομικής ταυτότητας ή διαβατηρίου και</w:t>
      </w:r>
    </w:p>
    <w:p w14:paraId="691EFB35"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δ) το επάγγελμα του κάθε προσώπου.</w:t>
      </w:r>
    </w:p>
    <w:p w14:paraId="6498088D" w14:textId="77777777" w:rsidR="00127DAC" w:rsidRPr="00127DAC" w:rsidRDefault="00127DAC" w:rsidP="00BE3FC1">
      <w:pPr>
        <w:pStyle w:val="aff"/>
        <w:numPr>
          <w:ilvl w:val="1"/>
          <w:numId w:val="51"/>
        </w:numPr>
        <w:spacing w:before="0" w:line="252" w:lineRule="auto"/>
        <w:contextualSpacing w:val="0"/>
        <w:rPr>
          <w:rFonts w:cs="Tahoma"/>
          <w:lang w:val="el-GR"/>
        </w:rPr>
      </w:pPr>
      <w:r w:rsidRPr="00127DAC">
        <w:rPr>
          <w:rFonts w:cs="Tahoma"/>
          <w:lang w:val="el-GR"/>
        </w:rPr>
        <w:t>ε) αν η κείμενη νομοθεσία απαιτεί συγκεκριμένα προσόντα για τον διορισμό, οι πράξεις και οι περιλήψεις αναφέρουν υποχρεωτικά και τους σχετικούς με τον διορισμό τίτλους που τα αποδεικνύουν.</w:t>
      </w:r>
    </w:p>
    <w:p w14:paraId="378D036E"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Οι πράξεις που δημοσιεύονται στο Τεύχος ΠΡΑ.Δ.Ι.Τ. και οι περιλήψεις διακηρύξεων δημοσίων συμβάσεων που δημοσιεύονται στο Τεύχος Δ.Δ.Σ. περιέχουν όλα τα στοιχεία που υπόκεινται σε δημοσιότητα, σύμφωνα με την κείμενη νομοθεσία.</w:t>
      </w:r>
    </w:p>
    <w:p w14:paraId="37C9769E"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 xml:space="preserve">Με επιδιωκόμενο σκοπό την απλούστευση της διαδικασίας δημοσίευσης, η αρμοδιότητα εξειδίκευσης των ρυθμίσεων που αφορούν τη μορφή των </w:t>
      </w:r>
      <w:proofErr w:type="spellStart"/>
      <w:r w:rsidRPr="00127DAC">
        <w:rPr>
          <w:rFonts w:cs="Tahoma"/>
          <w:lang w:val="el-GR"/>
        </w:rPr>
        <w:t>δημοσιευτέων</w:t>
      </w:r>
      <w:proofErr w:type="spellEnd"/>
      <w:r w:rsidRPr="00127DAC">
        <w:rPr>
          <w:rFonts w:cs="Tahoma"/>
          <w:lang w:val="el-GR"/>
        </w:rPr>
        <w:t xml:space="preserve"> περιλήψεων και ο </w:t>
      </w:r>
      <w:r w:rsidRPr="00127DAC">
        <w:rPr>
          <w:rFonts w:cs="Tahoma"/>
          <w:lang w:val="el-GR"/>
        </w:rPr>
        <w:lastRenderedPageBreak/>
        <w:t xml:space="preserve">καθορισμός, μετά από γνώμη του Γενικού Γραμματέα της Κυβέρνησης, ενδεικτικών υποδειγμάτων κανονιστικών και ατομικών πράξεων που δημοσιεύονται στην Εφημερίδα της Κυβερνήσεως, μεταφέρεται στον Ειδικό Γραμματέα του Εθνικού Τυπογραφείου, διότι πρόκειται για ζήτημα τεχνικού και λεπτομερειακού χαρακτήρα. Τα προαναφερόμενα υποδείγματα αναρτώνται στην ιστοσελίδα του Εθνικού Τυπογραφείου </w:t>
      </w:r>
      <w:r w:rsidRPr="007E5607">
        <w:rPr>
          <w:rFonts w:cs="Tahoma"/>
        </w:rPr>
        <w:t>www</w:t>
      </w:r>
      <w:r w:rsidRPr="00127DAC">
        <w:rPr>
          <w:rFonts w:cs="Tahoma"/>
          <w:lang w:val="el-GR"/>
        </w:rPr>
        <w:t>.</w:t>
      </w:r>
      <w:r w:rsidRPr="007E5607">
        <w:rPr>
          <w:rFonts w:cs="Tahoma"/>
        </w:rPr>
        <w:t>et</w:t>
      </w:r>
      <w:r w:rsidRPr="00127DAC">
        <w:rPr>
          <w:rFonts w:cs="Tahoma"/>
          <w:lang w:val="el-GR"/>
        </w:rPr>
        <w:t>.</w:t>
      </w:r>
      <w:r w:rsidRPr="007E5607">
        <w:rPr>
          <w:rFonts w:cs="Tahoma"/>
        </w:rPr>
        <w:t>gr</w:t>
      </w:r>
      <w:r w:rsidRPr="00127DAC">
        <w:rPr>
          <w:rFonts w:cs="Tahoma"/>
          <w:lang w:val="el-GR"/>
        </w:rPr>
        <w:t xml:space="preserve"> στη διαδρομή ΦΕΚ/Δημοσίευση Κειμένων/Υποδείγματα Κατάθεσης Δημοσιευμάτων και η χρήση τους κρίνεται απαραίτητη για την αποφυγή σφαλμάτων κατά τη σύνταξη των προς δημοσίευση εγγράφων.</w:t>
      </w:r>
    </w:p>
    <w:p w14:paraId="74498281" w14:textId="698382BC" w:rsidR="00127DAC" w:rsidRPr="00BE3FC1" w:rsidRDefault="00127DAC" w:rsidP="00BE3FC1">
      <w:pPr>
        <w:pStyle w:val="aff"/>
        <w:numPr>
          <w:ilvl w:val="0"/>
          <w:numId w:val="51"/>
        </w:numPr>
        <w:spacing w:before="0" w:line="252" w:lineRule="auto"/>
        <w:contextualSpacing w:val="0"/>
        <w:rPr>
          <w:rFonts w:cs="Tahoma"/>
          <w:lang w:val="el-GR"/>
        </w:rPr>
      </w:pPr>
      <w:r w:rsidRPr="00BE3FC1">
        <w:rPr>
          <w:rFonts w:cs="Tahoma"/>
          <w:lang w:val="el-GR"/>
        </w:rPr>
        <w:t xml:space="preserve">Για διευκρινίσεις σχετικά με τα ανωτέρω θέματα </w:t>
      </w:r>
      <w:r w:rsidR="00BE3FC1">
        <w:rPr>
          <w:rFonts w:cs="Tahoma"/>
          <w:lang w:val="el-GR"/>
        </w:rPr>
        <w:t>είναι δυνατή επικοινωνία με</w:t>
      </w:r>
      <w:r w:rsidRPr="00BE3FC1">
        <w:rPr>
          <w:rFonts w:cs="Tahoma"/>
          <w:lang w:val="el-GR"/>
        </w:rPr>
        <w:t xml:space="preserve"> ηλεκτρονικό μήνυμα </w:t>
      </w:r>
      <w:r w:rsidR="00BE3FC1">
        <w:rPr>
          <w:rFonts w:cs="Tahoma"/>
          <w:lang w:val="el-GR"/>
        </w:rPr>
        <w:t xml:space="preserve">ή τηλέφωνο </w:t>
      </w:r>
      <w:r w:rsidRPr="00BE3FC1">
        <w:rPr>
          <w:rFonts w:cs="Tahoma"/>
          <w:lang w:val="el-GR"/>
        </w:rPr>
        <w:t>(Τμήμα Ελέγχου και Χαρακτηρισμού Ύλης).</w:t>
      </w:r>
    </w:p>
    <w:p w14:paraId="43208E2B" w14:textId="77777777" w:rsidR="00127DAC" w:rsidRPr="00BE3FC1" w:rsidRDefault="00127DAC" w:rsidP="00BE3FC1">
      <w:pPr>
        <w:spacing w:line="252" w:lineRule="auto"/>
        <w:rPr>
          <w:rFonts w:cs="Tahoma"/>
          <w:b/>
          <w:bCs/>
          <w:lang w:val="el-GR"/>
        </w:rPr>
      </w:pPr>
      <w:r w:rsidRPr="00BE3FC1">
        <w:rPr>
          <w:rFonts w:cs="Tahoma"/>
          <w:b/>
          <w:bCs/>
          <w:lang w:val="el-GR"/>
        </w:rPr>
        <w:t>ΙΙ) Αποστολή κειμένων για δημοσίευση</w:t>
      </w:r>
    </w:p>
    <w:p w14:paraId="52FAD279" w14:textId="0C0B215F" w:rsidR="00127DAC" w:rsidRPr="00127DAC" w:rsidRDefault="00BE3FC1" w:rsidP="00BE3FC1">
      <w:pPr>
        <w:pStyle w:val="aff"/>
        <w:numPr>
          <w:ilvl w:val="0"/>
          <w:numId w:val="51"/>
        </w:numPr>
        <w:spacing w:before="0" w:line="252" w:lineRule="auto"/>
        <w:contextualSpacing w:val="0"/>
        <w:rPr>
          <w:rFonts w:cs="Tahoma"/>
          <w:lang w:val="el-GR"/>
        </w:rPr>
      </w:pPr>
      <w:r>
        <w:rPr>
          <w:rFonts w:cs="Tahoma"/>
          <w:lang w:val="el-GR"/>
        </w:rPr>
        <w:t>Η</w:t>
      </w:r>
      <w:r w:rsidR="00127DAC" w:rsidRPr="00127DAC">
        <w:rPr>
          <w:rFonts w:cs="Tahoma"/>
          <w:lang w:val="el-GR"/>
        </w:rPr>
        <w:t xml:space="preserve"> αποστολή κειμένων για δημοσίευση στα διάφορα τεύχη του Φύλλου της Εφημερίδας της Κυβερνήσεως γίνεται υποχρεωτικά στην ηλεκτρονική διεύθυνση </w:t>
      </w:r>
      <w:r w:rsidR="00127DAC" w:rsidRPr="00BE3FC1">
        <w:rPr>
          <w:rFonts w:cs="Tahoma"/>
          <w:lang w:val="el-GR"/>
        </w:rPr>
        <w:t>webmaster</w:t>
      </w:r>
      <w:r w:rsidR="00127DAC" w:rsidRPr="00127DAC">
        <w:rPr>
          <w:rFonts w:cs="Tahoma"/>
          <w:lang w:val="el-GR"/>
        </w:rPr>
        <w:t>.</w:t>
      </w:r>
      <w:r w:rsidR="00127DAC" w:rsidRPr="00BE3FC1">
        <w:rPr>
          <w:rFonts w:cs="Tahoma"/>
          <w:lang w:val="el-GR"/>
        </w:rPr>
        <w:t>et</w:t>
      </w:r>
      <w:r w:rsidR="00127DAC" w:rsidRPr="00127DAC">
        <w:rPr>
          <w:rFonts w:cs="Tahoma"/>
          <w:lang w:val="el-GR"/>
        </w:rPr>
        <w:t>@</w:t>
      </w:r>
      <w:r w:rsidR="00127DAC" w:rsidRPr="00BE3FC1">
        <w:rPr>
          <w:rFonts w:cs="Tahoma"/>
          <w:lang w:val="el-GR"/>
        </w:rPr>
        <w:t>et</w:t>
      </w:r>
      <w:r w:rsidR="00127DAC" w:rsidRPr="00127DAC">
        <w:rPr>
          <w:rFonts w:cs="Tahoma"/>
          <w:lang w:val="el-GR"/>
        </w:rPr>
        <w:t>.</w:t>
      </w:r>
      <w:r w:rsidR="00127DAC" w:rsidRPr="00BE3FC1">
        <w:rPr>
          <w:rFonts w:cs="Tahoma"/>
          <w:lang w:val="el-GR"/>
        </w:rPr>
        <w:t>gr</w:t>
      </w:r>
      <w:r w:rsidR="00127DAC" w:rsidRPr="00127DAC">
        <w:rPr>
          <w:rFonts w:cs="Tahoma"/>
          <w:lang w:val="el-GR"/>
        </w:rPr>
        <w:t>.</w:t>
      </w:r>
    </w:p>
    <w:p w14:paraId="7B695767"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Ειδικότερα οι φορείς αποστέλλουν ηλεκτρονικά με χρήση τεχνολογιών πληροφορικής και επικοινωνιών στο Εθνικό Τυπογραφείο τα προς δημοσίευση κείμενα μαζί με το σύνολο των εγγράφων που είναι στοιχεία του κειμένου και δημοσιεύονται, όπως παραρτήματα, πίνακες και σχεδιαγράμματα, υπό την προϋπόθεση ότι στο σύνολό τους φέρουν προηγμένη ηλεκτρονική υπογραφή.</w:t>
      </w:r>
    </w:p>
    <w:p w14:paraId="134AF665" w14:textId="3A982FA0"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 xml:space="preserve">Εφόσον δεν είναι δυνατόν να πληρωθεί η προϋπόθεση του προηγούμενου εδαφίου, οι φορείς μπορούν, σε εξαιρετικές περιπτώσεις, να καταθέτουν ή να αποστέλλουν ταχυδρομικά στο Εθνικό Τυπογραφείο, μετά από άδεια του </w:t>
      </w:r>
      <w:r w:rsidR="00E05DBB">
        <w:rPr>
          <w:rFonts w:cs="Tahoma"/>
          <w:lang w:val="el-GR"/>
        </w:rPr>
        <w:t>Ειδικού Γραμματέα</w:t>
      </w:r>
      <w:r w:rsidRPr="00127DAC">
        <w:rPr>
          <w:rFonts w:cs="Tahoma"/>
          <w:lang w:val="el-GR"/>
        </w:rPr>
        <w:t>, ή άλλου εξουσιοδοτημένου οργάνου, τα προς δημοσίευση κείμενα και τα ανωτέρω έγγραφα, τα οποία κατατίθενται ή αποστέλλονται υποχρεωτικά και σε ψηφιακή μορφή μαζί με βεβαίωση του αρμόδιου φορέα αποστολής ότι το ηλεκτρονικό αρχείο αποτελεί πιστή απεικόνιση της έντυπης έκδοσης. Σε περίπτωση που το προς δημοσίευση κείμενο δεν συνοδεύεται από ηλεκτρονικό αρχείο ή από βεβαίωση του αρμόδιου φορέα αποστολής ότι το ηλεκτρονικό αρχείο αποτελεί πιστή απεικόνιση της έντυπης έκδοσης, επιστρέφεται στον φορέα αποστολής αδημοσίευτο.</w:t>
      </w:r>
    </w:p>
    <w:p w14:paraId="3DDB2A6D"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Αρκεί η απόκτηση προηγμένης ηλεκτρονικής υπογραφής από τον προϊστάμενο της γραμματείας του κάθε φορέα ο οποίος ακολουθώντας τις οικείες στο φορέα του διαδικασίες, θα αποστέλλει ψηφιακά υπογεγραμμένα στο Εθνικό Τυπογραφείο τα προς δημοσίευση κείμενα.</w:t>
      </w:r>
    </w:p>
    <w:p w14:paraId="1BF7781C"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Για την αποστολή κειμένων προς δημοσίευση αρμόδιο  είναι το Τμήμα Παραλαβής και Καταχώρισης Δημοσιευμάτων.</w:t>
      </w:r>
    </w:p>
    <w:p w14:paraId="7FC77BD9" w14:textId="77777777" w:rsidR="00127DAC" w:rsidRPr="007E5607" w:rsidRDefault="00127DAC" w:rsidP="00127DAC">
      <w:pPr>
        <w:spacing w:line="252" w:lineRule="auto"/>
        <w:rPr>
          <w:rFonts w:cs="Tahoma"/>
          <w:b/>
          <w:bCs/>
          <w:lang w:val="el-GR"/>
        </w:rPr>
      </w:pPr>
      <w:r w:rsidRPr="007E5607">
        <w:rPr>
          <w:rFonts w:cs="Tahoma"/>
          <w:b/>
          <w:bCs/>
          <w:lang w:val="el-GR"/>
        </w:rPr>
        <w:t>ΙΙΙ) Επιστροφή αδημοσίευτων κειμένων στους φορείς αποστολείς.</w:t>
      </w:r>
    </w:p>
    <w:p w14:paraId="22E71E15" w14:textId="77777777" w:rsidR="00127DAC" w:rsidRPr="00BE3FC1" w:rsidRDefault="00127DAC" w:rsidP="00BE3FC1">
      <w:pPr>
        <w:pStyle w:val="aff"/>
        <w:numPr>
          <w:ilvl w:val="0"/>
          <w:numId w:val="51"/>
        </w:numPr>
        <w:spacing w:before="0" w:line="252" w:lineRule="auto"/>
        <w:contextualSpacing w:val="0"/>
        <w:rPr>
          <w:rFonts w:cs="Tahoma"/>
          <w:lang w:val="el-GR"/>
        </w:rPr>
      </w:pPr>
      <w:r w:rsidRPr="00127DAC">
        <w:rPr>
          <w:rFonts w:cs="Tahoma"/>
          <w:lang w:val="el-GR"/>
        </w:rPr>
        <w:t xml:space="preserve">Σημειώνεται ότι η σύνταξη και η αποστολή κάθε κειμένου γίνεται με μέριμνα και ευθύνη του φορέα αποστολής. Το Εθνικό Τυπογραφείο υποχρεούται να επιστρέφει αδημοσίευτα στους φορείς αποστολής τα κείμενα τα οποία είναι εμφανώς ελλιπή ή δυσανάγνωστα, επισημαίνοντας τις ελλείψεις και τα σημεία που δεν μπορούν να αναγνωστούν. </w:t>
      </w:r>
      <w:r w:rsidRPr="00BE3FC1">
        <w:rPr>
          <w:rFonts w:cs="Tahoma"/>
          <w:lang w:val="el-GR"/>
        </w:rPr>
        <w:t>Το Εθνικό Τυπογραφείο επιστρέφει επίσης αδημοσίευτο το κείμενο,</w:t>
      </w:r>
    </w:p>
    <w:p w14:paraId="1779D4FD"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αν ο υπογράφων το προς δημοσίευση κείμενο έπαυσε να είναι αρμόδιος, κατά τον χρόνο επεξεργασίας του κειμένου και πριν την δημοσίευσή του στην Εφημερίδα της Κυβερνήσεως.</w:t>
      </w:r>
    </w:p>
    <w:p w14:paraId="37EC9AB8"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Τα αδημοσίευτα κείμενα επιστρέφονται στις ηλεκτρονικές διευθύνσεις των φορέων αποστολής.</w:t>
      </w:r>
    </w:p>
    <w:p w14:paraId="0AF85026" w14:textId="77777777" w:rsidR="00127DAC" w:rsidRDefault="00127DAC" w:rsidP="00BE3FC1">
      <w:pPr>
        <w:pStyle w:val="aff"/>
        <w:numPr>
          <w:ilvl w:val="0"/>
          <w:numId w:val="51"/>
        </w:numPr>
        <w:spacing w:before="0" w:line="252" w:lineRule="auto"/>
        <w:contextualSpacing w:val="0"/>
        <w:rPr>
          <w:rFonts w:cs="Tahoma"/>
          <w:lang w:val="el-GR"/>
        </w:rPr>
      </w:pPr>
      <w:bookmarkStart w:id="384" w:name="_Hlk52027423"/>
      <w:r w:rsidRPr="00127DAC">
        <w:rPr>
          <w:rFonts w:cs="Tahoma"/>
          <w:lang w:val="el-GR"/>
        </w:rPr>
        <w:t>Για θέματα της ενότητας αυτής αρμόδιο είναι τα Τμήμα Παραλαβής και Καταχώρισης Δημοσιευμάτων</w:t>
      </w:r>
      <w:bookmarkEnd w:id="384"/>
      <w:r w:rsidRPr="00127DAC">
        <w:rPr>
          <w:rFonts w:cs="Tahoma"/>
          <w:lang w:val="el-GR"/>
        </w:rPr>
        <w:t xml:space="preserve"> ή Τμήμα και Ελέγχου και Χαρακτηρισμού Ύλης</w:t>
      </w:r>
    </w:p>
    <w:p w14:paraId="28AF40CC" w14:textId="77777777" w:rsidR="00E05DBB" w:rsidRPr="00127DAC" w:rsidRDefault="00E05DBB" w:rsidP="001F1403">
      <w:pPr>
        <w:pStyle w:val="aff"/>
        <w:spacing w:before="0" w:line="252" w:lineRule="auto"/>
        <w:ind w:left="360"/>
        <w:contextualSpacing w:val="0"/>
        <w:rPr>
          <w:rFonts w:cs="Tahoma"/>
          <w:lang w:val="el-GR"/>
        </w:rPr>
      </w:pPr>
    </w:p>
    <w:p w14:paraId="73278A55" w14:textId="77777777" w:rsidR="00127DAC" w:rsidRPr="007E5607" w:rsidRDefault="00127DAC" w:rsidP="00127DAC">
      <w:pPr>
        <w:spacing w:line="252" w:lineRule="auto"/>
        <w:rPr>
          <w:rFonts w:cs="Tahoma"/>
          <w:b/>
          <w:bCs/>
          <w:lang w:val="el-GR"/>
        </w:rPr>
      </w:pPr>
      <w:r w:rsidRPr="007E5607">
        <w:rPr>
          <w:rFonts w:cs="Tahoma"/>
          <w:b/>
          <w:bCs/>
          <w:lang w:val="el-GR"/>
        </w:rPr>
        <w:lastRenderedPageBreak/>
        <w:t>Ι</w:t>
      </w:r>
      <w:r w:rsidRPr="007E5607">
        <w:rPr>
          <w:rFonts w:cs="Tahoma"/>
          <w:b/>
          <w:bCs/>
        </w:rPr>
        <w:t>V</w:t>
      </w:r>
      <w:r w:rsidRPr="007E5607">
        <w:rPr>
          <w:rFonts w:cs="Tahoma"/>
          <w:b/>
          <w:bCs/>
          <w:lang w:val="el-GR"/>
        </w:rPr>
        <w:t>) Έκδοση Κωδικού Αριθμού Δημοσιεύματος (ΚΑΔ).</w:t>
      </w:r>
    </w:p>
    <w:p w14:paraId="4EF2D87D" w14:textId="6CEE6472"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 xml:space="preserve">Το Εθνικό Τυπογραφείο εκδίδει ΚΑΔ για κάθε κείμενο που λαμβάνει για δημοσίευση στο ΦΕΚ. Για τα κείμενα που αποστέλλονται, έως τις 14.00, με χρήση προηγμένης ηλεκτρονικής υπογραφής και </w:t>
      </w:r>
      <w:proofErr w:type="spellStart"/>
      <w:r w:rsidRPr="00127DAC">
        <w:rPr>
          <w:rFonts w:cs="Tahoma"/>
          <w:lang w:val="el-GR"/>
        </w:rPr>
        <w:t>χρονοσήμανση</w:t>
      </w:r>
      <w:r w:rsidR="00B31E22">
        <w:rPr>
          <w:rFonts w:cs="Tahoma"/>
          <w:lang w:val="el-GR"/>
        </w:rPr>
        <w:t>ς</w:t>
      </w:r>
      <w:proofErr w:type="spellEnd"/>
      <w:r w:rsidRPr="00127DAC">
        <w:rPr>
          <w:rFonts w:cs="Tahoma"/>
          <w:lang w:val="el-GR"/>
        </w:rPr>
        <w:t xml:space="preserve"> στην ηλεκτρονική διεύθυνση </w:t>
      </w:r>
      <w:r w:rsidRPr="00BE3FC1">
        <w:rPr>
          <w:rFonts w:cs="Tahoma"/>
          <w:lang w:val="el-GR"/>
        </w:rPr>
        <w:t>webmaster</w:t>
      </w:r>
      <w:r w:rsidRPr="00127DAC">
        <w:rPr>
          <w:rFonts w:cs="Tahoma"/>
          <w:lang w:val="el-GR"/>
        </w:rPr>
        <w:t>.</w:t>
      </w:r>
      <w:r w:rsidRPr="00BE3FC1">
        <w:rPr>
          <w:rFonts w:cs="Tahoma"/>
          <w:lang w:val="el-GR"/>
        </w:rPr>
        <w:t>et</w:t>
      </w:r>
      <w:r w:rsidRPr="00127DAC">
        <w:rPr>
          <w:rFonts w:cs="Tahoma"/>
          <w:lang w:val="el-GR"/>
        </w:rPr>
        <w:t>@</w:t>
      </w:r>
      <w:r w:rsidRPr="00BE3FC1">
        <w:rPr>
          <w:rFonts w:cs="Tahoma"/>
          <w:lang w:val="el-GR"/>
        </w:rPr>
        <w:t>et</w:t>
      </w:r>
      <w:r w:rsidRPr="00127DAC">
        <w:rPr>
          <w:rFonts w:cs="Tahoma"/>
          <w:lang w:val="el-GR"/>
        </w:rPr>
        <w:t>.</w:t>
      </w:r>
      <w:r w:rsidRPr="00BE3FC1">
        <w:rPr>
          <w:rFonts w:cs="Tahoma"/>
          <w:lang w:val="el-GR"/>
        </w:rPr>
        <w:t>gr</w:t>
      </w:r>
      <w:r w:rsidRPr="00127DAC">
        <w:rPr>
          <w:rFonts w:cs="Tahoma"/>
          <w:lang w:val="el-GR"/>
        </w:rPr>
        <w:t xml:space="preserve">, αρμόδιος υπάλληλος του Εθνικού Τυπογραφείου, αφού παραλάβει το προς δημοσίευση κείμενο αποστέλλει ηλεκτρονικά τον ΚΑΔ στην ηλεκτρονική διεύθυνση του φορέα από την οποία στάλθηκε το προς δημοσίευση κείμενο. Για κείμενα που αποστέλλονται προς δημοσίευση μετά τις 14.00, ο ΚΑΔ αποστέλλεται στον φορέα την επόμενη εργάσιμη ημέρα το αργότερο. Επειδή ο ΚΑΔ δεν δίδεται αυτόματα από το σύστημα, απαιτείται λόγω και του φόρτου εργασίας χρόνος, 20-40 λεπτών περίπου, μετά την παραλαβή του κειμένου για να σταλεί ο ΚΑΔ. Ο αποστολέας του κειμένου φροντίζει για τη λήψη του ΚΑΔ. Το προς δημοσίευση κείμενο πρέπει να αποστέλλεται στο </w:t>
      </w:r>
      <w:r w:rsidRPr="00BE3FC1">
        <w:rPr>
          <w:rFonts w:cs="Tahoma"/>
          <w:lang w:val="el-GR"/>
        </w:rPr>
        <w:t>webmaster</w:t>
      </w:r>
      <w:r w:rsidRPr="00127DAC">
        <w:rPr>
          <w:rFonts w:cs="Tahoma"/>
          <w:lang w:val="el-GR"/>
        </w:rPr>
        <w:t>.</w:t>
      </w:r>
      <w:r w:rsidRPr="00BE3FC1">
        <w:rPr>
          <w:rFonts w:cs="Tahoma"/>
          <w:lang w:val="el-GR"/>
        </w:rPr>
        <w:t>et</w:t>
      </w:r>
      <w:r w:rsidRPr="00127DAC">
        <w:rPr>
          <w:rFonts w:cs="Tahoma"/>
          <w:lang w:val="el-GR"/>
        </w:rPr>
        <w:t>@</w:t>
      </w:r>
      <w:r w:rsidRPr="00BE3FC1">
        <w:rPr>
          <w:rFonts w:cs="Tahoma"/>
          <w:lang w:val="el-GR"/>
        </w:rPr>
        <w:t>et</w:t>
      </w:r>
      <w:r w:rsidRPr="00127DAC">
        <w:rPr>
          <w:rFonts w:cs="Tahoma"/>
          <w:lang w:val="el-GR"/>
        </w:rPr>
        <w:t>.</w:t>
      </w:r>
      <w:r w:rsidRPr="00BE3FC1">
        <w:rPr>
          <w:rFonts w:cs="Tahoma"/>
          <w:lang w:val="el-GR"/>
        </w:rPr>
        <w:t>gr</w:t>
      </w:r>
      <w:r w:rsidRPr="00127DAC">
        <w:rPr>
          <w:rFonts w:cs="Tahoma"/>
          <w:lang w:val="el-GR"/>
        </w:rPr>
        <w:t xml:space="preserve"> μόνο μία φορά.</w:t>
      </w:r>
    </w:p>
    <w:p w14:paraId="556805C1" w14:textId="77777777" w:rsidR="00127DAC" w:rsidRPr="00127DAC" w:rsidRDefault="00127DAC" w:rsidP="00BE3FC1">
      <w:pPr>
        <w:pStyle w:val="aff"/>
        <w:numPr>
          <w:ilvl w:val="0"/>
          <w:numId w:val="51"/>
        </w:numPr>
        <w:spacing w:before="0" w:line="252" w:lineRule="auto"/>
        <w:contextualSpacing w:val="0"/>
        <w:rPr>
          <w:rFonts w:cs="Tahoma"/>
          <w:lang w:val="el-GR"/>
        </w:rPr>
      </w:pPr>
      <w:r w:rsidRPr="00127DAC">
        <w:rPr>
          <w:rFonts w:cs="Tahoma"/>
          <w:lang w:val="el-GR"/>
        </w:rPr>
        <w:t>Υπενθυμίζεται ότι στην ηλεκτρονική διεύθυνση του αποστολέα του προς δημοσίευση κειμένου, όταν ολοκληρωθεί η έκδοση του ΦΕΚ αποστέλλεται ενημερωτικό ηλεκτρονικό μήνυμα με τον αριθμό και την ημερομηνία έκδοσης του ΦΕΚ.</w:t>
      </w:r>
    </w:p>
    <w:p w14:paraId="7386B182" w14:textId="70841923" w:rsidR="00127DAC" w:rsidRPr="00BE3FC1" w:rsidRDefault="00127DAC" w:rsidP="00CB09FC">
      <w:pPr>
        <w:pStyle w:val="aff"/>
        <w:numPr>
          <w:ilvl w:val="0"/>
          <w:numId w:val="51"/>
        </w:numPr>
        <w:spacing w:before="0" w:line="252" w:lineRule="auto"/>
        <w:contextualSpacing w:val="0"/>
        <w:rPr>
          <w:rFonts w:cs="Tahoma"/>
          <w:lang w:val="el-GR"/>
        </w:rPr>
      </w:pPr>
      <w:r w:rsidRPr="00BE3FC1">
        <w:rPr>
          <w:rFonts w:cs="Tahoma"/>
          <w:lang w:val="el-GR"/>
        </w:rPr>
        <w:t>Για θέματα ΚΑΔ αρμόδιο είναι τα Τμήμα Παραλαβής και Καταχώρισης Δημοσιευμάτων.</w:t>
      </w:r>
      <w:r w:rsidRPr="00BE3FC1">
        <w:rPr>
          <w:rFonts w:cs="Tahoma"/>
          <w:lang w:val="el-GR"/>
        </w:rPr>
        <w:cr/>
      </w:r>
      <w:r w:rsidRPr="00BE3FC1">
        <w:rPr>
          <w:rFonts w:cs="Tahoma"/>
          <w:lang w:val="el-GR"/>
        </w:rPr>
        <w:cr/>
      </w:r>
    </w:p>
    <w:p w14:paraId="1154AA89" w14:textId="77777777" w:rsidR="00127DAC" w:rsidRPr="00FF1776" w:rsidRDefault="00127DAC" w:rsidP="000833D5">
      <w:pPr>
        <w:pStyle w:val="4"/>
        <w:numPr>
          <w:ilvl w:val="0"/>
          <w:numId w:val="38"/>
        </w:numPr>
        <w:tabs>
          <w:tab w:val="left" w:pos="426"/>
        </w:tabs>
        <w:spacing w:before="0" w:after="120" w:line="252" w:lineRule="auto"/>
        <w:rPr>
          <w:rFonts w:ascii="Tahoma" w:hAnsi="Tahoma" w:cs="Tahoma"/>
          <w:szCs w:val="22"/>
          <w:lang w:val="el-GR"/>
        </w:rPr>
      </w:pPr>
      <w:bookmarkStart w:id="385" w:name="_Toc76119033"/>
      <w:r w:rsidRPr="00FF1776">
        <w:rPr>
          <w:rFonts w:ascii="Tahoma" w:hAnsi="Tahoma" w:cs="Tahoma"/>
          <w:szCs w:val="22"/>
          <w:lang w:val="el-GR"/>
        </w:rPr>
        <w:t>Υφιστάμενες διαδικασίες υποδοχής εγγράφων προς δημοσίευση και επεξεργασίας τους</w:t>
      </w:r>
      <w:bookmarkEnd w:id="385"/>
      <w:r w:rsidRPr="00FF1776">
        <w:rPr>
          <w:rFonts w:ascii="Tahoma" w:hAnsi="Tahoma" w:cs="Tahoma"/>
          <w:szCs w:val="22"/>
          <w:lang w:val="el-GR"/>
        </w:rPr>
        <w:t xml:space="preserve"> </w:t>
      </w:r>
    </w:p>
    <w:p w14:paraId="781F093B" w14:textId="77777777" w:rsidR="00127DAC" w:rsidRPr="007E5607" w:rsidRDefault="00127DAC" w:rsidP="00127DAC">
      <w:pPr>
        <w:spacing w:line="252" w:lineRule="auto"/>
        <w:rPr>
          <w:rFonts w:cs="Tahoma"/>
          <w:lang w:val="el-GR"/>
        </w:rPr>
      </w:pPr>
      <w:r w:rsidRPr="007E5607">
        <w:rPr>
          <w:rFonts w:cs="Tahoma"/>
          <w:lang w:val="el-GR"/>
        </w:rPr>
        <w:t>Η διαδικασία υποδοχής ενός εγγράφου – αιτήματος προς δημοσίευση από κάποιον φορέα είναι στην γενική της περιγραφή η εξής:</w:t>
      </w:r>
    </w:p>
    <w:tbl>
      <w:tblPr>
        <w:tblStyle w:val="aff0"/>
        <w:tblW w:w="0" w:type="auto"/>
        <w:tblLook w:val="04A0" w:firstRow="1" w:lastRow="0" w:firstColumn="1" w:lastColumn="0" w:noHBand="0" w:noVBand="1"/>
      </w:tblPr>
      <w:tblGrid>
        <w:gridCol w:w="2065"/>
        <w:gridCol w:w="7563"/>
      </w:tblGrid>
      <w:tr w:rsidR="00127DAC" w:rsidRPr="00072EE8" w14:paraId="39399696" w14:textId="77777777" w:rsidTr="00141DE9">
        <w:tc>
          <w:tcPr>
            <w:tcW w:w="2065" w:type="dxa"/>
          </w:tcPr>
          <w:p w14:paraId="59B216DD" w14:textId="77777777" w:rsidR="00127DAC" w:rsidRPr="007E5607" w:rsidRDefault="00127DAC" w:rsidP="00141DE9">
            <w:pPr>
              <w:spacing w:line="252" w:lineRule="auto"/>
              <w:rPr>
                <w:rFonts w:cs="Tahoma"/>
                <w:lang w:val="el-GR"/>
              </w:rPr>
            </w:pPr>
            <w:r w:rsidRPr="007E5607">
              <w:rPr>
                <w:rFonts w:cs="Tahoma"/>
                <w:noProof/>
                <w:lang w:val="el-GR" w:eastAsia="el-GR"/>
              </w:rPr>
              <w:lastRenderedPageBreak/>
              <w:drawing>
                <wp:inline distT="0" distB="0" distL="0" distR="0" wp14:anchorId="4CB86FB8" wp14:editId="5AA2B484">
                  <wp:extent cx="1019810" cy="4943718"/>
                  <wp:effectExtent l="0" t="0" r="8890" b="9525"/>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026563" cy="4976457"/>
                          </a:xfrm>
                          <a:prstGeom prst="rect">
                            <a:avLst/>
                          </a:prstGeom>
                          <a:noFill/>
                          <a:ln>
                            <a:noFill/>
                          </a:ln>
                        </pic:spPr>
                      </pic:pic>
                    </a:graphicData>
                  </a:graphic>
                </wp:inline>
              </w:drawing>
            </w:r>
          </w:p>
        </w:tc>
        <w:tc>
          <w:tcPr>
            <w:tcW w:w="7563" w:type="dxa"/>
          </w:tcPr>
          <w:p w14:paraId="202414FF" w14:textId="77777777" w:rsidR="00127DAC" w:rsidRPr="007E5607" w:rsidRDefault="00127DAC" w:rsidP="00141DE9">
            <w:pPr>
              <w:spacing w:line="252" w:lineRule="auto"/>
              <w:rPr>
                <w:rFonts w:cs="Tahoma"/>
                <w:lang w:val="el-GR"/>
              </w:rPr>
            </w:pPr>
            <w:r w:rsidRPr="007E5607">
              <w:rPr>
                <w:rFonts w:cs="Tahoma"/>
                <w:lang w:val="el-GR"/>
              </w:rPr>
              <w:t>1.</w:t>
            </w:r>
            <w:r w:rsidRPr="007E5607">
              <w:rPr>
                <w:rFonts w:cs="Tahoma"/>
                <w:lang w:val="el-GR"/>
              </w:rPr>
              <w:tab/>
              <w:t xml:space="preserve">Παραλαβή εγγράφου - Έλεγχος Ψηφιακής Υπογραφής: τα έγγραφα παραλαμβάνονται σε μορφή </w:t>
            </w:r>
            <w:proofErr w:type="spellStart"/>
            <w:r w:rsidRPr="007E5607">
              <w:rPr>
                <w:rFonts w:cs="Tahoma"/>
                <w:lang w:val="el-GR"/>
              </w:rPr>
              <w:t>pdf</w:t>
            </w:r>
            <w:proofErr w:type="spellEnd"/>
            <w:r w:rsidRPr="007E5607">
              <w:rPr>
                <w:rFonts w:cs="Tahoma"/>
                <w:lang w:val="el-GR"/>
              </w:rPr>
              <w:t xml:space="preserve"> από email. Γίνεται έλεγχος της ψηφιακής υπογραφής τους και αν είναι ΟΚ αποδίδεται ΚΑΔ (Κωδικός Αριθμός Δημοσίευσης)</w:t>
            </w:r>
          </w:p>
          <w:p w14:paraId="23464604" w14:textId="77777777" w:rsidR="00127DAC" w:rsidRPr="007E5607" w:rsidRDefault="00127DAC" w:rsidP="00141DE9">
            <w:pPr>
              <w:spacing w:line="252" w:lineRule="auto"/>
              <w:rPr>
                <w:rFonts w:cs="Tahoma"/>
                <w:lang w:val="el-GR"/>
              </w:rPr>
            </w:pPr>
            <w:r w:rsidRPr="007E5607">
              <w:rPr>
                <w:rFonts w:cs="Tahoma"/>
                <w:lang w:val="el-GR"/>
              </w:rPr>
              <w:t>2.</w:t>
            </w:r>
            <w:r w:rsidRPr="007E5607">
              <w:rPr>
                <w:rFonts w:cs="Tahoma"/>
                <w:lang w:val="el-GR"/>
              </w:rPr>
              <w:tab/>
              <w:t>Σάρωση εγγράφου - Αρχειοθέτηση Πρωτοτύπου: Αν το έγγραφο δεν είναι σε ψηφιακή μορφή σαρώνεται. Τη σάρωση και την αρχειοθέτηση του εγγράφου στο σύστημα αυτοματοποίησης την έχει αναλάβει το τμήμα Κ1, το οποίο είναι υπεύθυνο και για την τεχνική επεξεργασία εικόνων - χαρτών (χρωματική επεξεργασία, σμίκρυνση, μεγέθυνση κ.λπ.) οι οποίοι θα εισαχθούν στα Φ.Ε.Κ.</w:t>
            </w:r>
          </w:p>
          <w:p w14:paraId="59F8D6F3" w14:textId="77777777" w:rsidR="00127DAC" w:rsidRPr="007E5607" w:rsidRDefault="00127DAC" w:rsidP="00141DE9">
            <w:pPr>
              <w:spacing w:line="252" w:lineRule="auto"/>
              <w:rPr>
                <w:rFonts w:cs="Tahoma"/>
                <w:lang w:val="el-GR"/>
              </w:rPr>
            </w:pPr>
            <w:r w:rsidRPr="007E5607">
              <w:rPr>
                <w:rFonts w:cs="Tahoma"/>
                <w:lang w:val="el-GR"/>
              </w:rPr>
              <w:t>3.</w:t>
            </w:r>
            <w:r w:rsidRPr="007E5607">
              <w:rPr>
                <w:rFonts w:cs="Tahoma"/>
                <w:lang w:val="el-GR"/>
              </w:rPr>
              <w:tab/>
              <w:t>Χαρακτηρισμός εγγράφου: Γίνεται έλεγχος πληρότητας στοιχείων και αν είναι απαραίτητο, επιστροφή του εγγράφου στον αποστολέα για διόρθωση. Ταξινομεί τα έγγραφα σε τεύχη και θέμα.</w:t>
            </w:r>
          </w:p>
          <w:p w14:paraId="3A5B1DC4" w14:textId="77777777" w:rsidR="00127DAC" w:rsidRPr="007E5607" w:rsidRDefault="00127DAC" w:rsidP="00141DE9">
            <w:pPr>
              <w:spacing w:line="252" w:lineRule="auto"/>
              <w:rPr>
                <w:rFonts w:cs="Tahoma"/>
                <w:lang w:val="el-GR"/>
              </w:rPr>
            </w:pPr>
          </w:p>
          <w:p w14:paraId="5491BAD9" w14:textId="77777777" w:rsidR="00127DAC" w:rsidRPr="007E5607" w:rsidRDefault="00127DAC" w:rsidP="00141DE9">
            <w:pPr>
              <w:spacing w:line="252" w:lineRule="auto"/>
              <w:rPr>
                <w:rFonts w:cs="Tahoma"/>
                <w:lang w:val="el-GR"/>
              </w:rPr>
            </w:pPr>
            <w:r w:rsidRPr="007E5607">
              <w:rPr>
                <w:rFonts w:cs="Tahoma"/>
                <w:lang w:val="el-GR"/>
              </w:rPr>
              <w:t>4.</w:t>
            </w:r>
            <w:r w:rsidRPr="007E5607">
              <w:rPr>
                <w:rFonts w:cs="Tahoma"/>
                <w:lang w:val="el-GR"/>
              </w:rPr>
              <w:tab/>
              <w:t>Επεξεργασία πρωτοκόλλου: εισάγει τα στοιχεία των εγγράφων στο σύστημα αυτοματοποίησης όπως αριθμό πρωτοκόλλου, ημερομηνία, τίτλος, περίληψη</w:t>
            </w:r>
          </w:p>
          <w:p w14:paraId="75B9FE15" w14:textId="77777777" w:rsidR="00127DAC" w:rsidRPr="007E5607" w:rsidRDefault="00127DAC" w:rsidP="00141DE9">
            <w:pPr>
              <w:spacing w:line="252" w:lineRule="auto"/>
              <w:rPr>
                <w:rFonts w:cs="Tahoma"/>
                <w:lang w:val="el-GR"/>
              </w:rPr>
            </w:pPr>
          </w:p>
          <w:p w14:paraId="7B555101" w14:textId="77777777" w:rsidR="00127DAC" w:rsidRPr="007E5607" w:rsidRDefault="00127DAC" w:rsidP="00141DE9">
            <w:pPr>
              <w:spacing w:line="252" w:lineRule="auto"/>
              <w:rPr>
                <w:rFonts w:cs="Tahoma"/>
                <w:lang w:val="el-GR"/>
              </w:rPr>
            </w:pPr>
            <w:r w:rsidRPr="007E5607">
              <w:rPr>
                <w:rFonts w:cs="Tahoma"/>
                <w:lang w:val="el-GR"/>
              </w:rPr>
              <w:t>5.</w:t>
            </w:r>
            <w:r w:rsidRPr="007E5607">
              <w:rPr>
                <w:rFonts w:cs="Tahoma"/>
                <w:lang w:val="el-GR"/>
              </w:rPr>
              <w:tab/>
              <w:t>Οπτική Αναγνώριση: εξάγεται το κείμενο από το αρχικό έγγραφο.</w:t>
            </w:r>
          </w:p>
          <w:p w14:paraId="13118A6D" w14:textId="77777777" w:rsidR="00127DAC" w:rsidRPr="007E5607" w:rsidRDefault="00127DAC" w:rsidP="00141DE9">
            <w:pPr>
              <w:spacing w:line="252" w:lineRule="auto"/>
              <w:rPr>
                <w:rFonts w:cs="Tahoma"/>
                <w:lang w:val="el-GR"/>
              </w:rPr>
            </w:pPr>
          </w:p>
          <w:p w14:paraId="22F84334" w14:textId="77777777" w:rsidR="00127DAC" w:rsidRPr="007E5607" w:rsidRDefault="00127DAC" w:rsidP="00141DE9">
            <w:pPr>
              <w:spacing w:line="252" w:lineRule="auto"/>
              <w:rPr>
                <w:rFonts w:cs="Tahoma"/>
                <w:lang w:val="el-GR"/>
              </w:rPr>
            </w:pPr>
            <w:r w:rsidRPr="007E5607">
              <w:rPr>
                <w:rFonts w:cs="Tahoma"/>
                <w:lang w:val="el-GR"/>
              </w:rPr>
              <w:t>6.</w:t>
            </w:r>
            <w:r w:rsidRPr="007E5607">
              <w:rPr>
                <w:rFonts w:cs="Tahoma"/>
                <w:lang w:val="el-GR"/>
              </w:rPr>
              <w:tab/>
              <w:t>Διορθώσεις Εγγράφου: διορθώνεται το κείμενο του προηγούμενου βήματος</w:t>
            </w:r>
          </w:p>
          <w:p w14:paraId="2936DFEF" w14:textId="77777777" w:rsidR="00127DAC" w:rsidRPr="007E5607" w:rsidRDefault="00127DAC" w:rsidP="00141DE9">
            <w:pPr>
              <w:spacing w:line="252" w:lineRule="auto"/>
              <w:rPr>
                <w:rFonts w:cs="Tahoma"/>
                <w:lang w:val="el-GR"/>
              </w:rPr>
            </w:pPr>
          </w:p>
        </w:tc>
      </w:tr>
    </w:tbl>
    <w:p w14:paraId="7152CC42" w14:textId="77777777" w:rsidR="00127DAC" w:rsidRDefault="00127DAC" w:rsidP="00127DAC">
      <w:pPr>
        <w:spacing w:line="252" w:lineRule="auto"/>
        <w:rPr>
          <w:rFonts w:cs="Tahoma"/>
          <w:lang w:val="el-GR"/>
        </w:rPr>
      </w:pPr>
    </w:p>
    <w:p w14:paraId="10730308" w14:textId="77777777" w:rsidR="00127DAC" w:rsidRPr="007E5607" w:rsidRDefault="00127DAC" w:rsidP="00127DAC">
      <w:pPr>
        <w:spacing w:line="252" w:lineRule="auto"/>
        <w:rPr>
          <w:rFonts w:cs="Tahoma"/>
          <w:lang w:val="el-GR"/>
        </w:rPr>
      </w:pPr>
      <w:r w:rsidRPr="007E5607">
        <w:rPr>
          <w:rFonts w:cs="Tahoma"/>
          <w:lang w:val="el-GR"/>
        </w:rPr>
        <w:t>Στη συνέχεια ακολουθεί η διαδικασία επεξεργασίας του εγγράφου ώστε να λάβει την τελική μορφή το δοκίμιο προς δημοσίευση, η γενική μορφή της οποίας έχει ως εξής:</w:t>
      </w:r>
    </w:p>
    <w:p w14:paraId="2747F18C" w14:textId="77777777" w:rsidR="00127DAC" w:rsidRPr="007E5607" w:rsidRDefault="00127DAC" w:rsidP="00127DAC">
      <w:pPr>
        <w:spacing w:line="252" w:lineRule="auto"/>
        <w:rPr>
          <w:rFonts w:cs="Tahoma"/>
          <w:lang w:val="el-GR"/>
        </w:rPr>
      </w:pPr>
      <w:bookmarkStart w:id="386" w:name="_GoBack"/>
      <w:bookmarkEnd w:id="386"/>
    </w:p>
    <w:tbl>
      <w:tblPr>
        <w:tblStyle w:val="aff0"/>
        <w:tblW w:w="0" w:type="auto"/>
        <w:tblLook w:val="04A0" w:firstRow="1" w:lastRow="0" w:firstColumn="1" w:lastColumn="0" w:noHBand="0" w:noVBand="1"/>
      </w:tblPr>
      <w:tblGrid>
        <w:gridCol w:w="3096"/>
        <w:gridCol w:w="6532"/>
      </w:tblGrid>
      <w:tr w:rsidR="00127DAC" w:rsidRPr="00072EE8" w14:paraId="081F2DEB" w14:textId="77777777" w:rsidTr="00141DE9">
        <w:tc>
          <w:tcPr>
            <w:tcW w:w="2245" w:type="dxa"/>
          </w:tcPr>
          <w:p w14:paraId="0E0A3EB6" w14:textId="77777777" w:rsidR="00127DAC" w:rsidRPr="007E5607" w:rsidRDefault="00127DAC" w:rsidP="00141DE9">
            <w:pPr>
              <w:spacing w:line="252" w:lineRule="auto"/>
              <w:rPr>
                <w:rFonts w:cs="Tahoma"/>
                <w:lang w:val="el-GR"/>
              </w:rPr>
            </w:pPr>
            <w:r w:rsidRPr="007E5607">
              <w:rPr>
                <w:rFonts w:cs="Tahoma"/>
                <w:noProof/>
                <w:lang w:val="el-GR" w:eastAsia="el-GR"/>
              </w:rPr>
              <w:lastRenderedPageBreak/>
              <w:drawing>
                <wp:inline distT="0" distB="0" distL="0" distR="0" wp14:anchorId="2EF42184" wp14:editId="66B69E91">
                  <wp:extent cx="1485900" cy="5981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85900" cy="5981700"/>
                          </a:xfrm>
                          <a:prstGeom prst="rect">
                            <a:avLst/>
                          </a:prstGeom>
                          <a:noFill/>
                          <a:ln>
                            <a:noFill/>
                          </a:ln>
                        </pic:spPr>
                      </pic:pic>
                    </a:graphicData>
                  </a:graphic>
                </wp:inline>
              </w:drawing>
            </w:r>
          </w:p>
        </w:tc>
        <w:tc>
          <w:tcPr>
            <w:tcW w:w="7383" w:type="dxa"/>
          </w:tcPr>
          <w:p w14:paraId="3A147E18" w14:textId="77777777" w:rsidR="00127DAC" w:rsidRPr="007E5607" w:rsidRDefault="00127DAC" w:rsidP="00141DE9">
            <w:pPr>
              <w:spacing w:line="252" w:lineRule="auto"/>
              <w:rPr>
                <w:rFonts w:cs="Tahoma"/>
                <w:lang w:val="el-GR"/>
              </w:rPr>
            </w:pPr>
            <w:r w:rsidRPr="007E5607">
              <w:rPr>
                <w:rFonts w:cs="Tahoma"/>
                <w:lang w:val="el-GR"/>
              </w:rPr>
              <w:t>1.</w:t>
            </w:r>
            <w:r w:rsidRPr="007E5607">
              <w:rPr>
                <w:rFonts w:cs="Tahoma"/>
                <w:lang w:val="el-GR"/>
              </w:rPr>
              <w:tab/>
              <w:t xml:space="preserve">Σύνταξη δοκιμίου: Δημιουργεί δοκίμια από τα εισερχόμενα έγγραφα με βάση κανόνων όπως σειρά εγγράφων, προτεραιότητα, προθεσμία, να μπορεί να δημιουργηθεί ένα τυπογραφικό 8 </w:t>
            </w:r>
            <w:proofErr w:type="spellStart"/>
            <w:r w:rsidRPr="007E5607">
              <w:rPr>
                <w:rFonts w:cs="Tahoma"/>
                <w:lang w:val="el-GR"/>
              </w:rPr>
              <w:t>σέλιδο</w:t>
            </w:r>
            <w:proofErr w:type="spellEnd"/>
            <w:r w:rsidRPr="007E5607">
              <w:rPr>
                <w:rFonts w:cs="Tahoma"/>
                <w:lang w:val="el-GR"/>
              </w:rPr>
              <w:t xml:space="preserve"> κ.λπ.</w:t>
            </w:r>
          </w:p>
          <w:p w14:paraId="3F363E7A" w14:textId="77777777" w:rsidR="00127DAC" w:rsidRPr="007E5607" w:rsidRDefault="00127DAC" w:rsidP="00141DE9">
            <w:pPr>
              <w:spacing w:line="252" w:lineRule="auto"/>
              <w:rPr>
                <w:rFonts w:cs="Tahoma"/>
                <w:lang w:val="el-GR"/>
              </w:rPr>
            </w:pPr>
          </w:p>
          <w:p w14:paraId="1F07AD68" w14:textId="77777777" w:rsidR="00127DAC" w:rsidRPr="007E5607" w:rsidRDefault="00127DAC" w:rsidP="00141DE9">
            <w:pPr>
              <w:spacing w:line="252" w:lineRule="auto"/>
              <w:rPr>
                <w:rFonts w:cs="Tahoma"/>
                <w:lang w:val="el-GR"/>
              </w:rPr>
            </w:pPr>
            <w:r w:rsidRPr="007E5607">
              <w:rPr>
                <w:rFonts w:cs="Tahoma"/>
                <w:lang w:val="el-GR"/>
              </w:rPr>
              <w:t>2.</w:t>
            </w:r>
            <w:r w:rsidRPr="007E5607">
              <w:rPr>
                <w:rFonts w:cs="Tahoma"/>
                <w:lang w:val="el-GR"/>
              </w:rPr>
              <w:tab/>
              <w:t>Μορφοποίηση Δοκιμίου: μορφοποιεί το δοκίμιο σε κατάλληλο πρόγραμμα ηλεκτρονικής επεξεργασίας (</w:t>
            </w:r>
            <w:proofErr w:type="spellStart"/>
            <w:r w:rsidRPr="007E5607">
              <w:rPr>
                <w:rFonts w:cs="Tahoma"/>
                <w:lang w:val="el-GR"/>
              </w:rPr>
              <w:t>Indesign</w:t>
            </w:r>
            <w:proofErr w:type="spellEnd"/>
            <w:r w:rsidRPr="007E5607">
              <w:rPr>
                <w:rFonts w:cs="Tahoma"/>
                <w:lang w:val="el-GR"/>
              </w:rPr>
              <w:t>) σύμφωνα με τον τυπογραφικό σχεδιασμό που έχει εκδοθεί στο ΦΕΚ 1239/Β/27.4.2016</w:t>
            </w:r>
          </w:p>
          <w:p w14:paraId="04943584" w14:textId="77777777" w:rsidR="00127DAC" w:rsidRPr="007E5607" w:rsidRDefault="00127DAC" w:rsidP="00141DE9">
            <w:pPr>
              <w:spacing w:line="252" w:lineRule="auto"/>
              <w:rPr>
                <w:rFonts w:cs="Tahoma"/>
                <w:lang w:val="el-GR"/>
              </w:rPr>
            </w:pPr>
          </w:p>
          <w:p w14:paraId="44D5CE69" w14:textId="77777777" w:rsidR="00127DAC" w:rsidRPr="007E5607" w:rsidRDefault="00127DAC" w:rsidP="00141DE9">
            <w:pPr>
              <w:spacing w:line="252" w:lineRule="auto"/>
              <w:rPr>
                <w:rFonts w:cs="Tahoma"/>
                <w:lang w:val="el-GR"/>
              </w:rPr>
            </w:pPr>
            <w:r w:rsidRPr="007E5607">
              <w:rPr>
                <w:rFonts w:cs="Tahoma"/>
                <w:lang w:val="el-GR"/>
              </w:rPr>
              <w:t>3.</w:t>
            </w:r>
            <w:r w:rsidRPr="007E5607">
              <w:rPr>
                <w:rFonts w:cs="Tahoma"/>
                <w:lang w:val="el-GR"/>
              </w:rPr>
              <w:tab/>
              <w:t>Α' Διόρθωση: ελέγχει το δοκίμιο που παράχθηκε στο προηγούμενο βήμα με βάση το αρχικά έγγραφα για λάθη και τα επισημαίνει.</w:t>
            </w:r>
          </w:p>
          <w:p w14:paraId="595C7A98" w14:textId="77777777" w:rsidR="00127DAC" w:rsidRPr="007E5607" w:rsidRDefault="00127DAC" w:rsidP="00141DE9">
            <w:pPr>
              <w:spacing w:line="252" w:lineRule="auto"/>
              <w:rPr>
                <w:rFonts w:cs="Tahoma"/>
                <w:lang w:val="el-GR"/>
              </w:rPr>
            </w:pPr>
          </w:p>
          <w:p w14:paraId="4BD7FB00" w14:textId="77777777" w:rsidR="00127DAC" w:rsidRPr="007E5607" w:rsidRDefault="00127DAC" w:rsidP="00141DE9">
            <w:pPr>
              <w:spacing w:line="252" w:lineRule="auto"/>
              <w:rPr>
                <w:rFonts w:cs="Tahoma"/>
                <w:lang w:val="el-GR"/>
              </w:rPr>
            </w:pPr>
            <w:r w:rsidRPr="007E5607">
              <w:rPr>
                <w:rFonts w:cs="Tahoma"/>
                <w:lang w:val="el-GR"/>
              </w:rPr>
              <w:t>4.</w:t>
            </w:r>
            <w:r w:rsidRPr="007E5607">
              <w:rPr>
                <w:rFonts w:cs="Tahoma"/>
                <w:lang w:val="el-GR"/>
              </w:rPr>
              <w:tab/>
              <w:t>Α' Εφαρμογή Διορθώσεων: διόρθωση των λαθών που επισημάνθηκαν στην Α’ Διόρθωση</w:t>
            </w:r>
          </w:p>
          <w:p w14:paraId="37C50A6A" w14:textId="77777777" w:rsidR="00127DAC" w:rsidRPr="007E5607" w:rsidRDefault="00127DAC" w:rsidP="00141DE9">
            <w:pPr>
              <w:spacing w:line="252" w:lineRule="auto"/>
              <w:rPr>
                <w:rFonts w:cs="Tahoma"/>
                <w:lang w:val="el-GR"/>
              </w:rPr>
            </w:pPr>
          </w:p>
          <w:p w14:paraId="1D2D4F10" w14:textId="77777777" w:rsidR="00127DAC" w:rsidRPr="007E5607" w:rsidRDefault="00127DAC" w:rsidP="00141DE9">
            <w:pPr>
              <w:spacing w:line="252" w:lineRule="auto"/>
              <w:rPr>
                <w:rFonts w:cs="Tahoma"/>
                <w:lang w:val="el-GR"/>
              </w:rPr>
            </w:pPr>
            <w:r w:rsidRPr="007E5607">
              <w:rPr>
                <w:rFonts w:cs="Tahoma"/>
                <w:lang w:val="el-GR"/>
              </w:rPr>
              <w:t>5.</w:t>
            </w:r>
            <w:r w:rsidRPr="007E5607">
              <w:rPr>
                <w:rFonts w:cs="Tahoma"/>
                <w:lang w:val="el-GR"/>
              </w:rPr>
              <w:tab/>
              <w:t>Β' Διόρθωση: ελέγχει το δοκίμιο αν έχουν εφαρμοστεί οι διορθώσεις</w:t>
            </w:r>
          </w:p>
          <w:p w14:paraId="6E3EE862" w14:textId="77777777" w:rsidR="00127DAC" w:rsidRPr="007E5607" w:rsidRDefault="00127DAC" w:rsidP="00141DE9">
            <w:pPr>
              <w:spacing w:line="252" w:lineRule="auto"/>
              <w:rPr>
                <w:rFonts w:cs="Tahoma"/>
                <w:lang w:val="el-GR"/>
              </w:rPr>
            </w:pPr>
          </w:p>
          <w:p w14:paraId="7E65F40E" w14:textId="77777777" w:rsidR="00127DAC" w:rsidRPr="007E5607" w:rsidRDefault="00127DAC" w:rsidP="00141DE9">
            <w:pPr>
              <w:spacing w:line="252" w:lineRule="auto"/>
              <w:rPr>
                <w:rFonts w:cs="Tahoma"/>
                <w:lang w:val="el-GR"/>
              </w:rPr>
            </w:pPr>
            <w:r w:rsidRPr="007E5607">
              <w:rPr>
                <w:rFonts w:cs="Tahoma"/>
                <w:lang w:val="el-GR"/>
              </w:rPr>
              <w:t>6.</w:t>
            </w:r>
            <w:r w:rsidRPr="007E5607">
              <w:rPr>
                <w:rFonts w:cs="Tahoma"/>
                <w:lang w:val="el-GR"/>
              </w:rPr>
              <w:tab/>
              <w:t xml:space="preserve">Β' Εφαρμογή Διορθώσεων: διορθώνει τα λάθη που επισημάνθηκαν στη </w:t>
            </w:r>
            <w:proofErr w:type="spellStart"/>
            <w:r w:rsidRPr="007E5607">
              <w:rPr>
                <w:rFonts w:cs="Tahoma"/>
                <w:lang w:val="el-GR"/>
              </w:rPr>
              <w:t>Β΄διόρθωση</w:t>
            </w:r>
            <w:proofErr w:type="spellEnd"/>
            <w:r w:rsidRPr="007E5607">
              <w:rPr>
                <w:rFonts w:cs="Tahoma"/>
                <w:lang w:val="el-GR"/>
              </w:rPr>
              <w:t xml:space="preserve"> (τα βήματα 5 και 6 μπορούν να επαναληφθούν αν υπάρχουν πολλά λάθη)</w:t>
            </w:r>
          </w:p>
          <w:p w14:paraId="2850B20D" w14:textId="77777777" w:rsidR="00127DAC" w:rsidRPr="007E5607" w:rsidRDefault="00127DAC" w:rsidP="00141DE9">
            <w:pPr>
              <w:spacing w:line="252" w:lineRule="auto"/>
              <w:rPr>
                <w:rFonts w:cs="Tahoma"/>
                <w:lang w:val="el-GR"/>
              </w:rPr>
            </w:pPr>
          </w:p>
          <w:p w14:paraId="3ACB6507" w14:textId="7B67F280" w:rsidR="00127DAC" w:rsidRPr="007E5607" w:rsidRDefault="00127DAC" w:rsidP="00141DE9">
            <w:pPr>
              <w:spacing w:line="252" w:lineRule="auto"/>
              <w:rPr>
                <w:rFonts w:cs="Tahoma"/>
                <w:lang w:val="el-GR"/>
              </w:rPr>
            </w:pPr>
            <w:r w:rsidRPr="007E5607">
              <w:rPr>
                <w:rFonts w:cs="Tahoma"/>
                <w:lang w:val="el-GR"/>
              </w:rPr>
              <w:t>7.</w:t>
            </w:r>
            <w:r w:rsidRPr="007E5607">
              <w:rPr>
                <w:rFonts w:cs="Tahoma"/>
                <w:lang w:val="el-GR"/>
              </w:rPr>
              <w:tab/>
              <w:t xml:space="preserve">Παραλαβή δοκιμίου προς Ειδικό Γραμματέα: συγκεντρώνει τα δοκίμια που έχουν ολοκληρώσει το προηγούμενο στάδιο και τα στέλνει στο γραφείο του </w:t>
            </w:r>
            <w:r w:rsidR="00E05DBB">
              <w:rPr>
                <w:rFonts w:cs="Tahoma"/>
                <w:lang w:val="el-GR"/>
              </w:rPr>
              <w:t>Ειδικού Γραμματέα</w:t>
            </w:r>
          </w:p>
          <w:p w14:paraId="27EFA240" w14:textId="77777777" w:rsidR="00127DAC" w:rsidRPr="007E5607" w:rsidRDefault="00127DAC" w:rsidP="00141DE9">
            <w:pPr>
              <w:spacing w:line="252" w:lineRule="auto"/>
              <w:rPr>
                <w:rFonts w:cs="Tahoma"/>
                <w:lang w:val="el-GR"/>
              </w:rPr>
            </w:pPr>
            <w:r w:rsidRPr="007E5607">
              <w:rPr>
                <w:rFonts w:cs="Tahoma"/>
                <w:lang w:val="el-GR"/>
              </w:rPr>
              <w:t xml:space="preserve"> </w:t>
            </w:r>
          </w:p>
          <w:p w14:paraId="2F302986" w14:textId="5DCF0F7C" w:rsidR="00127DAC" w:rsidRPr="007E5607" w:rsidRDefault="00127DAC" w:rsidP="00141DE9">
            <w:pPr>
              <w:spacing w:line="252" w:lineRule="auto"/>
              <w:rPr>
                <w:rFonts w:cs="Tahoma"/>
                <w:lang w:val="el-GR"/>
              </w:rPr>
            </w:pPr>
            <w:r w:rsidRPr="007E5607">
              <w:rPr>
                <w:rFonts w:cs="Tahoma"/>
                <w:lang w:val="el-GR"/>
              </w:rPr>
              <w:t>8.</w:t>
            </w:r>
            <w:r w:rsidRPr="007E5607">
              <w:rPr>
                <w:rFonts w:cs="Tahoma"/>
                <w:lang w:val="el-GR"/>
              </w:rPr>
              <w:tab/>
              <w:t>Ειδικός Γραμματέας: τα δοκίμια θα υπογραφούν από το</w:t>
            </w:r>
            <w:r w:rsidR="00E05DBB">
              <w:rPr>
                <w:rFonts w:cs="Tahoma"/>
                <w:lang w:val="el-GR"/>
              </w:rPr>
              <w:t>ν</w:t>
            </w:r>
            <w:r w:rsidRPr="007E5607">
              <w:rPr>
                <w:rFonts w:cs="Tahoma"/>
                <w:lang w:val="el-GR"/>
              </w:rPr>
              <w:t xml:space="preserve"> </w:t>
            </w:r>
            <w:r w:rsidR="00E05DBB">
              <w:rPr>
                <w:rFonts w:cs="Tahoma"/>
                <w:lang w:val="el-GR"/>
              </w:rPr>
              <w:t>Ειδικό Γραμματέα</w:t>
            </w:r>
            <w:r w:rsidRPr="007E5607">
              <w:rPr>
                <w:rFonts w:cs="Tahoma"/>
                <w:lang w:val="el-GR"/>
              </w:rPr>
              <w:t xml:space="preserve"> και θα αποσταλούν στη Γ.Γ.Κ.</w:t>
            </w:r>
          </w:p>
          <w:p w14:paraId="65B5BCF7" w14:textId="77777777" w:rsidR="00127DAC" w:rsidRPr="007E5607" w:rsidRDefault="00127DAC" w:rsidP="00141DE9">
            <w:pPr>
              <w:spacing w:line="252" w:lineRule="auto"/>
              <w:rPr>
                <w:rFonts w:cs="Tahoma"/>
                <w:lang w:val="el-GR"/>
              </w:rPr>
            </w:pPr>
          </w:p>
        </w:tc>
      </w:tr>
      <w:tr w:rsidR="00127DAC" w:rsidRPr="00072EE8" w14:paraId="14BAFA82" w14:textId="77777777" w:rsidTr="00141DE9">
        <w:tc>
          <w:tcPr>
            <w:tcW w:w="2245" w:type="dxa"/>
          </w:tcPr>
          <w:p w14:paraId="2F315036" w14:textId="77777777" w:rsidR="00127DAC" w:rsidRPr="007E5607" w:rsidRDefault="00127DAC" w:rsidP="00141DE9">
            <w:pPr>
              <w:spacing w:line="252" w:lineRule="auto"/>
              <w:rPr>
                <w:rFonts w:cs="Tahoma"/>
                <w:noProof/>
                <w:lang w:val="el-GR"/>
              </w:rPr>
            </w:pPr>
            <w:r w:rsidRPr="007E5607">
              <w:rPr>
                <w:rFonts w:cs="Tahoma"/>
                <w:noProof/>
                <w:lang w:val="el-GR" w:eastAsia="el-GR"/>
              </w:rPr>
              <w:lastRenderedPageBreak/>
              <w:drawing>
                <wp:inline distT="0" distB="0" distL="0" distR="0" wp14:anchorId="06EE03CF" wp14:editId="7414DB96">
                  <wp:extent cx="1821180" cy="7955280"/>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21180" cy="7955280"/>
                          </a:xfrm>
                          <a:prstGeom prst="rect">
                            <a:avLst/>
                          </a:prstGeom>
                          <a:noFill/>
                          <a:ln>
                            <a:noFill/>
                          </a:ln>
                        </pic:spPr>
                      </pic:pic>
                    </a:graphicData>
                  </a:graphic>
                </wp:inline>
              </w:drawing>
            </w:r>
          </w:p>
        </w:tc>
        <w:tc>
          <w:tcPr>
            <w:tcW w:w="7383" w:type="dxa"/>
          </w:tcPr>
          <w:p w14:paraId="11DEF82B" w14:textId="77777777" w:rsidR="00127DAC" w:rsidRPr="007E5607" w:rsidRDefault="00127DAC" w:rsidP="00141DE9">
            <w:pPr>
              <w:spacing w:line="252" w:lineRule="auto"/>
              <w:rPr>
                <w:rFonts w:cs="Tahoma"/>
                <w:lang w:val="el-GR"/>
              </w:rPr>
            </w:pPr>
            <w:r w:rsidRPr="007E5607">
              <w:rPr>
                <w:rFonts w:cs="Tahoma"/>
                <w:lang w:val="el-GR"/>
              </w:rPr>
              <w:t>9.</w:t>
            </w:r>
            <w:r w:rsidRPr="007E5607">
              <w:rPr>
                <w:rFonts w:cs="Tahoma"/>
                <w:lang w:val="el-GR"/>
              </w:rPr>
              <w:tab/>
              <w:t>Έλεγχος δοκιμίου από ΓΓΚ: νομικός έλεγχος από τη ΓΓΚ</w:t>
            </w:r>
          </w:p>
          <w:p w14:paraId="31E34737" w14:textId="77777777" w:rsidR="00127DAC" w:rsidRPr="007E5607" w:rsidRDefault="00127DAC" w:rsidP="00141DE9">
            <w:pPr>
              <w:spacing w:line="252" w:lineRule="auto"/>
              <w:rPr>
                <w:rFonts w:cs="Tahoma"/>
                <w:lang w:val="el-GR"/>
              </w:rPr>
            </w:pPr>
          </w:p>
          <w:p w14:paraId="772FC84B" w14:textId="77777777" w:rsidR="00127DAC" w:rsidRPr="007E5607" w:rsidRDefault="00127DAC" w:rsidP="00141DE9">
            <w:pPr>
              <w:spacing w:line="252" w:lineRule="auto"/>
              <w:rPr>
                <w:rFonts w:cs="Tahoma"/>
                <w:lang w:val="el-GR"/>
              </w:rPr>
            </w:pPr>
            <w:r w:rsidRPr="007E5607">
              <w:rPr>
                <w:rFonts w:cs="Tahoma"/>
                <w:lang w:val="el-GR"/>
              </w:rPr>
              <w:t>10.</w:t>
            </w:r>
            <w:r w:rsidRPr="007E5607">
              <w:rPr>
                <w:rFonts w:cs="Tahoma"/>
                <w:lang w:val="el-GR"/>
              </w:rPr>
              <w:tab/>
              <w:t>Προέγκριση δοκιμίου από ΓΓΚ: νομικός έλεγχος από τη ΓΓΚ</w:t>
            </w:r>
          </w:p>
          <w:p w14:paraId="7F23D1BD" w14:textId="77777777" w:rsidR="00127DAC" w:rsidRPr="007E5607" w:rsidRDefault="00127DAC" w:rsidP="00141DE9">
            <w:pPr>
              <w:spacing w:line="252" w:lineRule="auto"/>
              <w:rPr>
                <w:rFonts w:cs="Tahoma"/>
                <w:lang w:val="el-GR"/>
              </w:rPr>
            </w:pPr>
          </w:p>
          <w:p w14:paraId="1C324077" w14:textId="77777777" w:rsidR="00127DAC" w:rsidRPr="007E5607" w:rsidRDefault="00127DAC" w:rsidP="00141DE9">
            <w:pPr>
              <w:spacing w:line="252" w:lineRule="auto"/>
              <w:rPr>
                <w:rFonts w:cs="Tahoma"/>
                <w:lang w:val="el-GR"/>
              </w:rPr>
            </w:pPr>
            <w:r w:rsidRPr="007E5607">
              <w:rPr>
                <w:rFonts w:cs="Tahoma"/>
                <w:lang w:val="el-GR"/>
              </w:rPr>
              <w:t>11.</w:t>
            </w:r>
            <w:r w:rsidRPr="007E5607">
              <w:rPr>
                <w:rFonts w:cs="Tahoma"/>
                <w:lang w:val="el-GR"/>
              </w:rPr>
              <w:tab/>
              <w:t>Έγκριση δοκιμίου από ΓΓΚ: όλα τα δοκίμια εκτός από τα ΠΡΑΔΙΤ, πρέπει να εγκριθούν από το ΓΓΚ για να κυκλοφορήσουν</w:t>
            </w:r>
          </w:p>
          <w:p w14:paraId="4EDFD1FF" w14:textId="77777777" w:rsidR="00127DAC" w:rsidRPr="007E5607" w:rsidRDefault="00127DAC" w:rsidP="00141DE9">
            <w:pPr>
              <w:spacing w:line="252" w:lineRule="auto"/>
              <w:rPr>
                <w:rFonts w:cs="Tahoma"/>
                <w:lang w:val="el-GR"/>
              </w:rPr>
            </w:pPr>
          </w:p>
          <w:p w14:paraId="7B880963" w14:textId="6B91F2F8" w:rsidR="00127DAC" w:rsidRPr="007E5607" w:rsidRDefault="00127DAC" w:rsidP="00141DE9">
            <w:pPr>
              <w:spacing w:line="252" w:lineRule="auto"/>
              <w:rPr>
                <w:rFonts w:cs="Tahoma"/>
                <w:lang w:val="el-GR"/>
              </w:rPr>
            </w:pPr>
            <w:r w:rsidRPr="007E5607">
              <w:rPr>
                <w:rFonts w:cs="Tahoma"/>
                <w:lang w:val="el-GR"/>
              </w:rPr>
              <w:t>12.</w:t>
            </w:r>
            <w:r w:rsidRPr="007E5607">
              <w:rPr>
                <w:rFonts w:cs="Tahoma"/>
                <w:lang w:val="el-GR"/>
              </w:rPr>
              <w:tab/>
              <w:t xml:space="preserve">Παραλαβή δοκιμίου από ΓΓΚ: το γραφείο του </w:t>
            </w:r>
            <w:r w:rsidR="00BD30B4">
              <w:rPr>
                <w:rFonts w:cs="Tahoma"/>
                <w:lang w:val="el-GR"/>
              </w:rPr>
              <w:t>Ειδικού Γραμματέα</w:t>
            </w:r>
            <w:r w:rsidRPr="007E5607">
              <w:rPr>
                <w:rFonts w:cs="Tahoma"/>
                <w:lang w:val="el-GR"/>
              </w:rPr>
              <w:t xml:space="preserve"> παραλαμβάνει τα δοκίμια που επιστρέφουν από τη ΓΓΚ.</w:t>
            </w:r>
          </w:p>
          <w:p w14:paraId="2CDD0E6E" w14:textId="77777777" w:rsidR="00127DAC" w:rsidRPr="007E5607" w:rsidRDefault="00127DAC" w:rsidP="00141DE9">
            <w:pPr>
              <w:spacing w:line="252" w:lineRule="auto"/>
              <w:rPr>
                <w:rFonts w:cs="Tahoma"/>
                <w:lang w:val="el-GR"/>
              </w:rPr>
            </w:pPr>
          </w:p>
          <w:p w14:paraId="377F685B" w14:textId="77777777" w:rsidR="00127DAC" w:rsidRPr="007E5607" w:rsidRDefault="00127DAC" w:rsidP="00141DE9">
            <w:pPr>
              <w:spacing w:line="252" w:lineRule="auto"/>
              <w:rPr>
                <w:rFonts w:cs="Tahoma"/>
                <w:lang w:val="el-GR"/>
              </w:rPr>
            </w:pPr>
            <w:r w:rsidRPr="007E5607">
              <w:rPr>
                <w:rFonts w:cs="Tahoma"/>
                <w:lang w:val="el-GR"/>
              </w:rPr>
              <w:t>13.</w:t>
            </w:r>
            <w:r w:rsidRPr="007E5607">
              <w:rPr>
                <w:rFonts w:cs="Tahoma"/>
                <w:lang w:val="el-GR"/>
              </w:rPr>
              <w:tab/>
              <w:t>Προγραμματισμός Παραγωγής: Απόδοση σελίδων και αριθμού Φ.Ε.Κ. Διαγραφή εγγράφων από το δοκίμιο αν έχουν επισημανθεί από τη Γ.Γ.Κ και επιστροφή τους στο φορέα (με συγκεκριμένη αιτιολογία) ή ένταξή τους σε άλλο δοκίμιο.</w:t>
            </w:r>
          </w:p>
          <w:p w14:paraId="2DD32F18" w14:textId="77777777" w:rsidR="00127DAC" w:rsidRPr="007E5607" w:rsidRDefault="00127DAC" w:rsidP="00141DE9">
            <w:pPr>
              <w:spacing w:line="252" w:lineRule="auto"/>
              <w:rPr>
                <w:rFonts w:cs="Tahoma"/>
                <w:lang w:val="el-GR"/>
              </w:rPr>
            </w:pPr>
          </w:p>
          <w:p w14:paraId="19C282DD" w14:textId="77777777" w:rsidR="00127DAC" w:rsidRPr="007E5607" w:rsidRDefault="00127DAC" w:rsidP="00141DE9">
            <w:pPr>
              <w:spacing w:line="252" w:lineRule="auto"/>
              <w:rPr>
                <w:rFonts w:cs="Tahoma"/>
                <w:lang w:val="el-GR"/>
              </w:rPr>
            </w:pPr>
            <w:r w:rsidRPr="007E5607">
              <w:rPr>
                <w:rFonts w:cs="Tahoma"/>
                <w:lang w:val="el-GR"/>
              </w:rPr>
              <w:t>14.</w:t>
            </w:r>
            <w:r w:rsidRPr="007E5607">
              <w:rPr>
                <w:rFonts w:cs="Tahoma"/>
                <w:lang w:val="el-GR"/>
              </w:rPr>
              <w:tab/>
              <w:t>Οριστική Μορφοποίηση: Τελικές διορθώσεις που έχουν επισημανθεί από ΓΓΚ (μπορεί να περιλαμβάνει προσθήκη/διαγραφή κειμένου ή αφαίρεση ΚΑΔ), έλεγχος ορθής προσθήκης σελίδων και αριθμού Φ.Ε.Κ.</w:t>
            </w:r>
          </w:p>
          <w:p w14:paraId="56231547" w14:textId="77777777" w:rsidR="00127DAC" w:rsidRPr="007E5607" w:rsidRDefault="00127DAC" w:rsidP="00141DE9">
            <w:pPr>
              <w:spacing w:line="252" w:lineRule="auto"/>
              <w:rPr>
                <w:rFonts w:cs="Tahoma"/>
                <w:lang w:val="el-GR"/>
              </w:rPr>
            </w:pPr>
          </w:p>
          <w:p w14:paraId="1AF41917" w14:textId="77777777" w:rsidR="00127DAC" w:rsidRPr="007E5607" w:rsidRDefault="00127DAC" w:rsidP="00141DE9">
            <w:pPr>
              <w:spacing w:line="252" w:lineRule="auto"/>
              <w:rPr>
                <w:rFonts w:cs="Tahoma"/>
                <w:lang w:val="el-GR"/>
              </w:rPr>
            </w:pPr>
            <w:r w:rsidRPr="007E5607">
              <w:rPr>
                <w:rFonts w:cs="Tahoma"/>
                <w:lang w:val="el-GR"/>
              </w:rPr>
              <w:t>15.</w:t>
            </w:r>
            <w:r w:rsidRPr="007E5607">
              <w:rPr>
                <w:rFonts w:cs="Tahoma"/>
                <w:lang w:val="el-GR"/>
              </w:rPr>
              <w:tab/>
              <w:t xml:space="preserve">Παρακολούθηση Παραγωγής: έλεγχος ότι ενσωματώθηκαν οι αλλαγές - ΤΥΠΩΘΗΤΩ (εντολή για δημιουργία του τελικού </w:t>
            </w:r>
            <w:proofErr w:type="spellStart"/>
            <w:r w:rsidRPr="007E5607">
              <w:rPr>
                <w:rFonts w:cs="Tahoma"/>
                <w:lang w:val="el-GR"/>
              </w:rPr>
              <w:t>pdf</w:t>
            </w:r>
            <w:proofErr w:type="spellEnd"/>
            <w:r w:rsidRPr="007E5607">
              <w:rPr>
                <w:rFonts w:cs="Tahoma"/>
                <w:lang w:val="el-GR"/>
              </w:rPr>
              <w:t xml:space="preserve"> από το δοκίμιο)</w:t>
            </w:r>
          </w:p>
          <w:p w14:paraId="21734819" w14:textId="77777777" w:rsidR="00127DAC" w:rsidRPr="007E5607" w:rsidRDefault="00127DAC" w:rsidP="00141DE9">
            <w:pPr>
              <w:spacing w:line="252" w:lineRule="auto"/>
              <w:rPr>
                <w:rFonts w:cs="Tahoma"/>
                <w:lang w:val="el-GR"/>
              </w:rPr>
            </w:pPr>
          </w:p>
          <w:p w14:paraId="5EA19829" w14:textId="77777777" w:rsidR="00127DAC" w:rsidRPr="007E5607" w:rsidRDefault="00127DAC" w:rsidP="00141DE9">
            <w:pPr>
              <w:spacing w:line="252" w:lineRule="auto"/>
              <w:rPr>
                <w:rFonts w:cs="Tahoma"/>
                <w:lang w:val="el-GR"/>
              </w:rPr>
            </w:pPr>
            <w:r w:rsidRPr="007E5607">
              <w:rPr>
                <w:rFonts w:cs="Tahoma"/>
                <w:lang w:val="el-GR"/>
              </w:rPr>
              <w:t>16.</w:t>
            </w:r>
            <w:r w:rsidRPr="007E5607">
              <w:rPr>
                <w:rFonts w:cs="Tahoma"/>
                <w:lang w:val="el-GR"/>
              </w:rPr>
              <w:tab/>
              <w:t xml:space="preserve">Έλεγχος αρχείων: τελικός έλεγχος του </w:t>
            </w:r>
            <w:proofErr w:type="spellStart"/>
            <w:r w:rsidRPr="007E5607">
              <w:rPr>
                <w:rFonts w:cs="Tahoma"/>
                <w:lang w:val="el-GR"/>
              </w:rPr>
              <w:t>pdf</w:t>
            </w:r>
            <w:proofErr w:type="spellEnd"/>
            <w:r w:rsidRPr="007E5607">
              <w:rPr>
                <w:rFonts w:cs="Tahoma"/>
                <w:lang w:val="el-GR"/>
              </w:rPr>
              <w:t xml:space="preserve"> αρχείου σε σύγκριση με το δοκίμιο που έχει πάρει την έγκριση δημοσίευσης από το Γ.Γ.Κ.</w:t>
            </w:r>
          </w:p>
          <w:p w14:paraId="785735C2" w14:textId="77777777" w:rsidR="00127DAC" w:rsidRPr="007E5607" w:rsidRDefault="00127DAC" w:rsidP="00141DE9">
            <w:pPr>
              <w:spacing w:line="252" w:lineRule="auto"/>
              <w:rPr>
                <w:rFonts w:cs="Tahoma"/>
                <w:lang w:val="el-GR"/>
              </w:rPr>
            </w:pPr>
          </w:p>
          <w:p w14:paraId="44B63DA6" w14:textId="77777777" w:rsidR="00127DAC" w:rsidRPr="007E5607" w:rsidRDefault="00127DAC" w:rsidP="00141DE9">
            <w:pPr>
              <w:spacing w:line="252" w:lineRule="auto"/>
              <w:rPr>
                <w:rFonts w:cs="Tahoma"/>
                <w:lang w:val="el-GR"/>
              </w:rPr>
            </w:pPr>
            <w:r w:rsidRPr="007E5607">
              <w:rPr>
                <w:rFonts w:cs="Tahoma"/>
                <w:lang w:val="el-GR"/>
              </w:rPr>
              <w:t>17.</w:t>
            </w:r>
            <w:r w:rsidRPr="007E5607">
              <w:rPr>
                <w:rFonts w:cs="Tahoma"/>
                <w:lang w:val="el-GR"/>
              </w:rPr>
              <w:tab/>
              <w:t xml:space="preserve">Απόδοση Ψηφιακής Υπογραφής με </w:t>
            </w:r>
            <w:proofErr w:type="spellStart"/>
            <w:r w:rsidRPr="007E5607">
              <w:rPr>
                <w:rFonts w:cs="Tahoma"/>
                <w:lang w:val="el-GR"/>
              </w:rPr>
              <w:t>χρονοσήμανση</w:t>
            </w:r>
            <w:proofErr w:type="spellEnd"/>
            <w:r w:rsidRPr="007E5607">
              <w:rPr>
                <w:rFonts w:cs="Tahoma"/>
                <w:lang w:val="el-GR"/>
              </w:rPr>
              <w:t xml:space="preserve"> - </w:t>
            </w:r>
            <w:proofErr w:type="spellStart"/>
            <w:r w:rsidRPr="007E5607">
              <w:rPr>
                <w:rFonts w:cs="Tahoma"/>
                <w:lang w:val="el-GR"/>
              </w:rPr>
              <w:t>Upload</w:t>
            </w:r>
            <w:proofErr w:type="spellEnd"/>
            <w:r w:rsidRPr="007E5607">
              <w:rPr>
                <w:rFonts w:cs="Tahoma"/>
                <w:lang w:val="el-GR"/>
              </w:rPr>
              <w:t xml:space="preserve"> Διαδίκτυο: ψηφιακή υπογραφή του </w:t>
            </w:r>
            <w:proofErr w:type="spellStart"/>
            <w:r w:rsidRPr="007E5607">
              <w:rPr>
                <w:rFonts w:cs="Tahoma"/>
                <w:lang w:val="el-GR"/>
              </w:rPr>
              <w:t>pdf</w:t>
            </w:r>
            <w:proofErr w:type="spellEnd"/>
            <w:r w:rsidRPr="007E5607">
              <w:rPr>
                <w:rFonts w:cs="Tahoma"/>
                <w:lang w:val="el-GR"/>
              </w:rPr>
              <w:t xml:space="preserve"> και αρχειοθέτησή του</w:t>
            </w:r>
          </w:p>
          <w:p w14:paraId="1E67F1FB" w14:textId="77777777" w:rsidR="00127DAC" w:rsidRPr="007E5607" w:rsidRDefault="00127DAC" w:rsidP="00141DE9">
            <w:pPr>
              <w:spacing w:line="252" w:lineRule="auto"/>
              <w:rPr>
                <w:rFonts w:cs="Tahoma"/>
                <w:lang w:val="el-GR"/>
              </w:rPr>
            </w:pPr>
          </w:p>
        </w:tc>
      </w:tr>
    </w:tbl>
    <w:p w14:paraId="64291C46" w14:textId="77777777" w:rsidR="00127DAC" w:rsidRPr="007E5607" w:rsidRDefault="00127DAC" w:rsidP="00127DAC">
      <w:pPr>
        <w:spacing w:line="252" w:lineRule="auto"/>
        <w:rPr>
          <w:rFonts w:cs="Tahoma"/>
          <w:lang w:val="el-GR"/>
        </w:rPr>
      </w:pPr>
    </w:p>
    <w:p w14:paraId="182E9B79" w14:textId="77777777" w:rsidR="00127DAC" w:rsidRDefault="00127DAC" w:rsidP="00127DAC">
      <w:pPr>
        <w:rPr>
          <w:rFonts w:cs="Tahoma"/>
          <w:lang w:val="el-GR"/>
        </w:rPr>
      </w:pPr>
      <w:r>
        <w:rPr>
          <w:rFonts w:cs="Tahoma"/>
          <w:lang w:val="el-GR"/>
        </w:rPr>
        <w:br w:type="page"/>
      </w:r>
    </w:p>
    <w:p w14:paraId="4F0F35F7" w14:textId="77777777" w:rsidR="00127DAC" w:rsidRPr="008C44F5" w:rsidRDefault="00127DAC" w:rsidP="00127DAC">
      <w:pPr>
        <w:spacing w:line="252" w:lineRule="auto"/>
        <w:rPr>
          <w:rFonts w:cs="Tahoma"/>
          <w:b/>
          <w:bCs/>
          <w:lang w:val="el-GR"/>
        </w:rPr>
      </w:pPr>
      <w:r w:rsidRPr="008C44F5">
        <w:rPr>
          <w:rFonts w:cs="Tahoma"/>
          <w:b/>
          <w:bCs/>
          <w:lang w:val="el-GR"/>
        </w:rPr>
        <w:lastRenderedPageBreak/>
        <w:t>Ροή δοκιμίου</w:t>
      </w:r>
    </w:p>
    <w:p w14:paraId="159629BD" w14:textId="10905131" w:rsidR="00127DAC" w:rsidRPr="007E5607" w:rsidRDefault="00127DAC" w:rsidP="00127DAC">
      <w:pPr>
        <w:spacing w:line="252" w:lineRule="auto"/>
        <w:rPr>
          <w:rFonts w:cs="Tahoma"/>
          <w:lang w:val="el-GR"/>
        </w:rPr>
      </w:pPr>
      <w:r w:rsidRPr="007E5607">
        <w:rPr>
          <w:rFonts w:cs="Tahoma"/>
          <w:lang w:val="el-GR"/>
        </w:rPr>
        <w:t>1.</w:t>
      </w:r>
      <w:r w:rsidRPr="007E5607">
        <w:rPr>
          <w:rFonts w:cs="Tahoma"/>
          <w:lang w:val="el-GR"/>
        </w:rPr>
        <w:tab/>
        <w:t xml:space="preserve">Σύνταξη δοκιμίου: Δημιουργεί δοκίμια από τα εισερχόμενα έγγραφα με βάση κανόνων όπως σειρά εγγράφων, προτεραιότητα, προθεσμία, να μπορεί να δημιουργηθεί ένα τυπογραφικό 8 </w:t>
      </w:r>
      <w:proofErr w:type="spellStart"/>
      <w:r w:rsidRPr="007E5607">
        <w:rPr>
          <w:rFonts w:cs="Tahoma"/>
          <w:lang w:val="el-GR"/>
        </w:rPr>
        <w:t>σέλιδο</w:t>
      </w:r>
      <w:proofErr w:type="spellEnd"/>
      <w:r w:rsidRPr="007E5607">
        <w:rPr>
          <w:rFonts w:cs="Tahoma"/>
          <w:lang w:val="el-GR"/>
        </w:rPr>
        <w:t xml:space="preserve"> κ.λπ.</w:t>
      </w:r>
    </w:p>
    <w:p w14:paraId="3CCBE571" w14:textId="77777777" w:rsidR="00127DAC" w:rsidRPr="007E5607" w:rsidRDefault="00127DAC" w:rsidP="00127DAC">
      <w:pPr>
        <w:spacing w:line="252" w:lineRule="auto"/>
        <w:rPr>
          <w:rFonts w:cs="Tahoma"/>
          <w:lang w:val="el-GR"/>
        </w:rPr>
      </w:pPr>
      <w:r w:rsidRPr="007E5607">
        <w:rPr>
          <w:rFonts w:cs="Tahoma"/>
          <w:lang w:val="el-GR"/>
        </w:rPr>
        <w:t>2.</w:t>
      </w:r>
      <w:r w:rsidRPr="007E5607">
        <w:rPr>
          <w:rFonts w:cs="Tahoma"/>
          <w:lang w:val="el-GR"/>
        </w:rPr>
        <w:tab/>
        <w:t>Μορφοποίηση Δοκιμίου: μορφοποιεί το δοκίμιο σε κατάλληλο πρόγραμμα ηλεκτρονικής επεξεργασίας (</w:t>
      </w:r>
      <w:proofErr w:type="spellStart"/>
      <w:r w:rsidRPr="007E5607">
        <w:rPr>
          <w:rFonts w:cs="Tahoma"/>
          <w:lang w:val="el-GR"/>
        </w:rPr>
        <w:t>Indesign</w:t>
      </w:r>
      <w:proofErr w:type="spellEnd"/>
      <w:r w:rsidRPr="007E5607">
        <w:rPr>
          <w:rFonts w:cs="Tahoma"/>
          <w:lang w:val="el-GR"/>
        </w:rPr>
        <w:t>) σύμφωνα με τον τυπογραφικό σχεδιασμό που έχει εκδοθεί στο ΦΕΚ 1239/Β/27.4.2016</w:t>
      </w:r>
    </w:p>
    <w:p w14:paraId="752DF936" w14:textId="77777777" w:rsidR="00127DAC" w:rsidRPr="007E5607" w:rsidRDefault="00127DAC" w:rsidP="00127DAC">
      <w:pPr>
        <w:spacing w:line="252" w:lineRule="auto"/>
        <w:rPr>
          <w:rFonts w:cs="Tahoma"/>
          <w:lang w:val="el-GR"/>
        </w:rPr>
      </w:pPr>
      <w:r w:rsidRPr="007E5607">
        <w:rPr>
          <w:rFonts w:cs="Tahoma"/>
          <w:lang w:val="el-GR"/>
        </w:rPr>
        <w:t>3.</w:t>
      </w:r>
      <w:r w:rsidRPr="007E5607">
        <w:rPr>
          <w:rFonts w:cs="Tahoma"/>
          <w:lang w:val="el-GR"/>
        </w:rPr>
        <w:tab/>
        <w:t>Α' Διόρθωση: ελέγχει το δοκίμιο που παράχθηκε στο προηγούμενο βήμα με βάση το αρχικά έγγραφα για λάθη και τα επισημαίνει.</w:t>
      </w:r>
    </w:p>
    <w:p w14:paraId="7FBE92A9" w14:textId="77777777" w:rsidR="00127DAC" w:rsidRPr="007E5607" w:rsidRDefault="00127DAC" w:rsidP="00127DAC">
      <w:pPr>
        <w:spacing w:line="252" w:lineRule="auto"/>
        <w:rPr>
          <w:rFonts w:cs="Tahoma"/>
          <w:lang w:val="el-GR"/>
        </w:rPr>
      </w:pPr>
      <w:r w:rsidRPr="007E5607">
        <w:rPr>
          <w:rFonts w:cs="Tahoma"/>
          <w:lang w:val="el-GR"/>
        </w:rPr>
        <w:t>4.</w:t>
      </w:r>
      <w:r w:rsidRPr="007E5607">
        <w:rPr>
          <w:rFonts w:cs="Tahoma"/>
          <w:lang w:val="el-GR"/>
        </w:rPr>
        <w:tab/>
        <w:t>Α' Εφαρμογή Διορθώσεων: διόρθωση των λαθών που επισημάνθηκαν στην Α’ Διόρθωση</w:t>
      </w:r>
    </w:p>
    <w:p w14:paraId="4D0D5BF3" w14:textId="77777777" w:rsidR="00127DAC" w:rsidRPr="007E5607" w:rsidRDefault="00127DAC" w:rsidP="00127DAC">
      <w:pPr>
        <w:spacing w:line="252" w:lineRule="auto"/>
        <w:rPr>
          <w:rFonts w:cs="Tahoma"/>
          <w:lang w:val="el-GR"/>
        </w:rPr>
      </w:pPr>
      <w:r w:rsidRPr="007E5607">
        <w:rPr>
          <w:rFonts w:cs="Tahoma"/>
          <w:lang w:val="el-GR"/>
        </w:rPr>
        <w:t>5.</w:t>
      </w:r>
      <w:r w:rsidRPr="007E5607">
        <w:rPr>
          <w:rFonts w:cs="Tahoma"/>
          <w:lang w:val="el-GR"/>
        </w:rPr>
        <w:tab/>
        <w:t>Β' Διόρθωση: ελέγχει το δοκίμιο αν έχουν εφαρμοστεί οι διορθώσεις</w:t>
      </w:r>
    </w:p>
    <w:p w14:paraId="148D4B2D" w14:textId="77777777" w:rsidR="00127DAC" w:rsidRPr="007E5607" w:rsidRDefault="00127DAC" w:rsidP="00127DAC">
      <w:pPr>
        <w:spacing w:line="252" w:lineRule="auto"/>
        <w:rPr>
          <w:rFonts w:cs="Tahoma"/>
          <w:lang w:val="el-GR"/>
        </w:rPr>
      </w:pPr>
      <w:r w:rsidRPr="007E5607">
        <w:rPr>
          <w:rFonts w:cs="Tahoma"/>
          <w:lang w:val="el-GR"/>
        </w:rPr>
        <w:t>6.</w:t>
      </w:r>
      <w:r w:rsidRPr="007E5607">
        <w:rPr>
          <w:rFonts w:cs="Tahoma"/>
          <w:lang w:val="el-GR"/>
        </w:rPr>
        <w:tab/>
        <w:t xml:space="preserve">Β' Εφαρμογή Διορθώσεων: διορθώνει τα λάθη που επισημάνθηκαν στη </w:t>
      </w:r>
      <w:proofErr w:type="spellStart"/>
      <w:r w:rsidRPr="007E5607">
        <w:rPr>
          <w:rFonts w:cs="Tahoma"/>
          <w:lang w:val="el-GR"/>
        </w:rPr>
        <w:t>Β΄διόρθωση</w:t>
      </w:r>
      <w:proofErr w:type="spellEnd"/>
      <w:r w:rsidRPr="007E5607">
        <w:rPr>
          <w:rFonts w:cs="Tahoma"/>
          <w:lang w:val="el-GR"/>
        </w:rPr>
        <w:t xml:space="preserve"> (τα βήματα 5 και 6 μπορούν να επαναληφθούν αν υπάρχουν πολλά λάθη)</w:t>
      </w:r>
    </w:p>
    <w:p w14:paraId="0B89C548" w14:textId="5922F5A6" w:rsidR="00127DAC" w:rsidRPr="007E5607" w:rsidRDefault="00127DAC" w:rsidP="00127DAC">
      <w:pPr>
        <w:spacing w:line="252" w:lineRule="auto"/>
        <w:rPr>
          <w:rFonts w:cs="Tahoma"/>
          <w:lang w:val="el-GR"/>
        </w:rPr>
      </w:pPr>
      <w:r w:rsidRPr="007E5607">
        <w:rPr>
          <w:rFonts w:cs="Tahoma"/>
          <w:lang w:val="el-GR"/>
        </w:rPr>
        <w:t>7.</w:t>
      </w:r>
      <w:r w:rsidRPr="007E5607">
        <w:rPr>
          <w:rFonts w:cs="Tahoma"/>
          <w:lang w:val="el-GR"/>
        </w:rPr>
        <w:tab/>
        <w:t xml:space="preserve">Παραλαβή δοκιμίου προς Ειδικό Γραμματέα: συγκεντρώνει τα δοκίμια που έχουν ολοκληρώσει το προηγούμενο στάδιο και τα στέλνει στο γραφείο του </w:t>
      </w:r>
      <w:r w:rsidR="00BD30B4">
        <w:rPr>
          <w:rFonts w:cs="Tahoma"/>
          <w:lang w:val="el-GR"/>
        </w:rPr>
        <w:t>Ειδικού Γραμματέα</w:t>
      </w:r>
    </w:p>
    <w:p w14:paraId="3F621D05" w14:textId="2D36CE54" w:rsidR="00127DAC" w:rsidRPr="007E5607" w:rsidRDefault="00127DAC" w:rsidP="00127DAC">
      <w:pPr>
        <w:spacing w:line="252" w:lineRule="auto"/>
        <w:rPr>
          <w:rFonts w:cs="Tahoma"/>
          <w:lang w:val="el-GR"/>
        </w:rPr>
      </w:pPr>
      <w:r w:rsidRPr="007E5607">
        <w:rPr>
          <w:rFonts w:cs="Tahoma"/>
          <w:lang w:val="el-GR"/>
        </w:rPr>
        <w:t>8.</w:t>
      </w:r>
      <w:r w:rsidRPr="007E5607">
        <w:rPr>
          <w:rFonts w:cs="Tahoma"/>
          <w:lang w:val="el-GR"/>
        </w:rPr>
        <w:tab/>
        <w:t>Ειδικός Γραμματέας: τα δοκίμια θα υπογραφούν από το</w:t>
      </w:r>
      <w:r w:rsidR="00BD30B4">
        <w:rPr>
          <w:rFonts w:cs="Tahoma"/>
          <w:lang w:val="el-GR"/>
        </w:rPr>
        <w:t>ν</w:t>
      </w:r>
      <w:r w:rsidRPr="007E5607">
        <w:rPr>
          <w:rFonts w:cs="Tahoma"/>
          <w:lang w:val="el-GR"/>
        </w:rPr>
        <w:t xml:space="preserve"> </w:t>
      </w:r>
      <w:r w:rsidR="00BD30B4">
        <w:rPr>
          <w:rFonts w:cs="Tahoma"/>
          <w:lang w:val="el-GR"/>
        </w:rPr>
        <w:t>Ειδικό Γραμματέα</w:t>
      </w:r>
      <w:r w:rsidRPr="007E5607">
        <w:rPr>
          <w:rFonts w:cs="Tahoma"/>
          <w:lang w:val="el-GR"/>
        </w:rPr>
        <w:t xml:space="preserve"> και θα αποσταλούν στη Γ.Γ.Κ.</w:t>
      </w:r>
    </w:p>
    <w:p w14:paraId="320015B2" w14:textId="77777777" w:rsidR="00127DAC" w:rsidRPr="007E5607" w:rsidRDefault="00127DAC" w:rsidP="00127DAC">
      <w:pPr>
        <w:spacing w:line="252" w:lineRule="auto"/>
        <w:rPr>
          <w:rFonts w:cs="Tahoma"/>
          <w:lang w:val="el-GR"/>
        </w:rPr>
      </w:pPr>
      <w:r w:rsidRPr="007E5607">
        <w:rPr>
          <w:rFonts w:cs="Tahoma"/>
          <w:lang w:val="el-GR"/>
        </w:rPr>
        <w:t>9.</w:t>
      </w:r>
      <w:r w:rsidRPr="007E5607">
        <w:rPr>
          <w:rFonts w:cs="Tahoma"/>
          <w:lang w:val="el-GR"/>
        </w:rPr>
        <w:tab/>
        <w:t>Έλεγχος δοκιμίου από ΓΓΚ: νομικός έλεγχος από τη ΓΓΚ</w:t>
      </w:r>
    </w:p>
    <w:p w14:paraId="484D0F14" w14:textId="77777777" w:rsidR="00127DAC" w:rsidRPr="007E5607" w:rsidRDefault="00127DAC" w:rsidP="00127DAC">
      <w:pPr>
        <w:spacing w:line="252" w:lineRule="auto"/>
        <w:rPr>
          <w:rFonts w:cs="Tahoma"/>
          <w:lang w:val="el-GR"/>
        </w:rPr>
      </w:pPr>
      <w:r w:rsidRPr="007E5607">
        <w:rPr>
          <w:rFonts w:cs="Tahoma"/>
          <w:lang w:val="el-GR"/>
        </w:rPr>
        <w:t>10.</w:t>
      </w:r>
      <w:r w:rsidRPr="007E5607">
        <w:rPr>
          <w:rFonts w:cs="Tahoma"/>
          <w:lang w:val="el-GR"/>
        </w:rPr>
        <w:tab/>
        <w:t>Προέγκριση δοκιμίου από ΓΓΚ: νομικός έλεγχος από τη ΓΓΚ</w:t>
      </w:r>
    </w:p>
    <w:p w14:paraId="4F483BB2" w14:textId="77777777" w:rsidR="00127DAC" w:rsidRPr="007E5607" w:rsidRDefault="00127DAC" w:rsidP="00127DAC">
      <w:pPr>
        <w:spacing w:line="252" w:lineRule="auto"/>
        <w:rPr>
          <w:rFonts w:cs="Tahoma"/>
          <w:lang w:val="el-GR"/>
        </w:rPr>
      </w:pPr>
      <w:r w:rsidRPr="007E5607">
        <w:rPr>
          <w:rFonts w:cs="Tahoma"/>
          <w:lang w:val="el-GR"/>
        </w:rPr>
        <w:t>11.</w:t>
      </w:r>
      <w:r w:rsidRPr="007E5607">
        <w:rPr>
          <w:rFonts w:cs="Tahoma"/>
          <w:lang w:val="el-GR"/>
        </w:rPr>
        <w:tab/>
        <w:t>Έγκριση δοκιμίου από ΓΓΚ: όλα τα δοκίμια εκτός από τα ΠΡΑΔΙΤ, πρέπει να εγκριθούν από το ΓΓΚ για να κυκλοφορήσουν</w:t>
      </w:r>
    </w:p>
    <w:p w14:paraId="2126F5CE" w14:textId="2A962B02" w:rsidR="00127DAC" w:rsidRPr="007E5607" w:rsidRDefault="00127DAC" w:rsidP="00127DAC">
      <w:pPr>
        <w:spacing w:line="252" w:lineRule="auto"/>
        <w:rPr>
          <w:rFonts w:cs="Tahoma"/>
          <w:lang w:val="el-GR"/>
        </w:rPr>
      </w:pPr>
      <w:r w:rsidRPr="007E5607">
        <w:rPr>
          <w:rFonts w:cs="Tahoma"/>
          <w:lang w:val="el-GR"/>
        </w:rPr>
        <w:t>12.</w:t>
      </w:r>
      <w:r w:rsidRPr="007E5607">
        <w:rPr>
          <w:rFonts w:cs="Tahoma"/>
          <w:lang w:val="el-GR"/>
        </w:rPr>
        <w:tab/>
        <w:t xml:space="preserve">Παραλαβή δοκιμίου από ΓΓΚ: το γραφείο του </w:t>
      </w:r>
      <w:r w:rsidR="00BD30B4">
        <w:rPr>
          <w:rFonts w:cs="Tahoma"/>
          <w:lang w:val="el-GR"/>
        </w:rPr>
        <w:t>Ειδικού Γραμματέα</w:t>
      </w:r>
      <w:r w:rsidRPr="007E5607">
        <w:rPr>
          <w:rFonts w:cs="Tahoma"/>
          <w:lang w:val="el-GR"/>
        </w:rPr>
        <w:t xml:space="preserve"> παραλαμβάνει τα δοκίμια που επιστρέφουν από τη ΓΓΚ.</w:t>
      </w:r>
    </w:p>
    <w:p w14:paraId="6EB0A704" w14:textId="77777777" w:rsidR="00127DAC" w:rsidRPr="007E5607" w:rsidRDefault="00127DAC" w:rsidP="00127DAC">
      <w:pPr>
        <w:spacing w:line="252" w:lineRule="auto"/>
        <w:rPr>
          <w:rFonts w:cs="Tahoma"/>
          <w:lang w:val="el-GR"/>
        </w:rPr>
      </w:pPr>
      <w:r w:rsidRPr="007E5607">
        <w:rPr>
          <w:rFonts w:cs="Tahoma"/>
          <w:lang w:val="el-GR"/>
        </w:rPr>
        <w:t>13.</w:t>
      </w:r>
      <w:r w:rsidRPr="007E5607">
        <w:rPr>
          <w:rFonts w:cs="Tahoma"/>
          <w:lang w:val="el-GR"/>
        </w:rPr>
        <w:tab/>
        <w:t>Προγραμματισμός Παραγωγής: Απόδοση σελίδων και αριθμού Φ.Ε.Κ. Διαγραφή εγγράφων από το δοκίμιο αν έχουν επισημανθεί από τη Γ.Γ.Κ και επιστροφή τους στο φορέα (με συγκεκριμένη αιτιολογία) ή ένταξή τους σε άλλο δοκίμιο.</w:t>
      </w:r>
    </w:p>
    <w:p w14:paraId="0A0433BA" w14:textId="77777777" w:rsidR="00127DAC" w:rsidRPr="007E5607" w:rsidRDefault="00127DAC" w:rsidP="00127DAC">
      <w:pPr>
        <w:spacing w:line="252" w:lineRule="auto"/>
        <w:rPr>
          <w:rFonts w:cs="Tahoma"/>
          <w:lang w:val="el-GR"/>
        </w:rPr>
      </w:pPr>
      <w:r w:rsidRPr="007E5607">
        <w:rPr>
          <w:rFonts w:cs="Tahoma"/>
          <w:lang w:val="el-GR"/>
        </w:rPr>
        <w:t>14.</w:t>
      </w:r>
      <w:r w:rsidRPr="007E5607">
        <w:rPr>
          <w:rFonts w:cs="Tahoma"/>
          <w:lang w:val="el-GR"/>
        </w:rPr>
        <w:tab/>
        <w:t>Οριστική Μορφοποίηση: Τελικές διορθώσεις που έχουν επισημανθεί από ΓΓΚ (μπορεί να περιλαμβάνει προσθήκη/διαγραφή κειμένου ή αφαίρεση ΚΑΔ), έλεγχος ορθής προσθήκης σελίδων και αριθμού Φ.Ε.Κ.</w:t>
      </w:r>
    </w:p>
    <w:p w14:paraId="5E411001" w14:textId="77777777" w:rsidR="00127DAC" w:rsidRPr="007E5607" w:rsidRDefault="00127DAC" w:rsidP="00127DAC">
      <w:pPr>
        <w:spacing w:line="252" w:lineRule="auto"/>
        <w:rPr>
          <w:rFonts w:cs="Tahoma"/>
          <w:lang w:val="el-GR"/>
        </w:rPr>
      </w:pPr>
      <w:r w:rsidRPr="007E5607">
        <w:rPr>
          <w:rFonts w:cs="Tahoma"/>
          <w:lang w:val="el-GR"/>
        </w:rPr>
        <w:t>15.</w:t>
      </w:r>
      <w:r w:rsidRPr="007E5607">
        <w:rPr>
          <w:rFonts w:cs="Tahoma"/>
          <w:lang w:val="el-GR"/>
        </w:rPr>
        <w:tab/>
        <w:t xml:space="preserve">Παρακολούθηση Παραγωγής: έλεγχος ότι ενσωματώθηκαν οι αλλαγές - ΤΥΠΩΘΗΤΩ (εντολή για δημιουργία του τελικού </w:t>
      </w:r>
      <w:proofErr w:type="spellStart"/>
      <w:r w:rsidRPr="007E5607">
        <w:rPr>
          <w:rFonts w:cs="Tahoma"/>
          <w:lang w:val="el-GR"/>
        </w:rPr>
        <w:t>pdf</w:t>
      </w:r>
      <w:proofErr w:type="spellEnd"/>
      <w:r w:rsidRPr="007E5607">
        <w:rPr>
          <w:rFonts w:cs="Tahoma"/>
          <w:lang w:val="el-GR"/>
        </w:rPr>
        <w:t xml:space="preserve"> από το δοκίμιο)</w:t>
      </w:r>
    </w:p>
    <w:p w14:paraId="010FE15D" w14:textId="77777777" w:rsidR="00127DAC" w:rsidRPr="007E5607" w:rsidRDefault="00127DAC" w:rsidP="00127DAC">
      <w:pPr>
        <w:spacing w:line="252" w:lineRule="auto"/>
        <w:rPr>
          <w:rFonts w:cs="Tahoma"/>
          <w:lang w:val="el-GR"/>
        </w:rPr>
      </w:pPr>
      <w:r w:rsidRPr="007E5607">
        <w:rPr>
          <w:rFonts w:cs="Tahoma"/>
          <w:lang w:val="el-GR"/>
        </w:rPr>
        <w:t>16.</w:t>
      </w:r>
      <w:r w:rsidRPr="007E5607">
        <w:rPr>
          <w:rFonts w:cs="Tahoma"/>
          <w:lang w:val="el-GR"/>
        </w:rPr>
        <w:tab/>
        <w:t xml:space="preserve">Έλεγχος αρχείων: τελικός έλεγχος του </w:t>
      </w:r>
      <w:proofErr w:type="spellStart"/>
      <w:r w:rsidRPr="007E5607">
        <w:rPr>
          <w:rFonts w:cs="Tahoma"/>
          <w:lang w:val="el-GR"/>
        </w:rPr>
        <w:t>pdf</w:t>
      </w:r>
      <w:proofErr w:type="spellEnd"/>
      <w:r w:rsidRPr="007E5607">
        <w:rPr>
          <w:rFonts w:cs="Tahoma"/>
          <w:lang w:val="el-GR"/>
        </w:rPr>
        <w:t xml:space="preserve"> αρχείου σε σύγκριση με το δοκίμιο που έχει πάρει την έγκριση δημοσίευσης από το Γ.Γ.Κ.</w:t>
      </w:r>
    </w:p>
    <w:p w14:paraId="6C747746" w14:textId="59456EF2" w:rsidR="00127DAC" w:rsidRDefault="00127DAC" w:rsidP="00127DAC">
      <w:pPr>
        <w:spacing w:before="0" w:line="252" w:lineRule="auto"/>
        <w:jc w:val="left"/>
        <w:rPr>
          <w:rFonts w:cs="Tahoma"/>
          <w:szCs w:val="22"/>
          <w:lang w:val="el-GR"/>
        </w:rPr>
      </w:pPr>
      <w:r w:rsidRPr="007E5607">
        <w:rPr>
          <w:rFonts w:cs="Tahoma"/>
          <w:lang w:val="el-GR"/>
        </w:rPr>
        <w:t>17.</w:t>
      </w:r>
      <w:r w:rsidRPr="007E5607">
        <w:rPr>
          <w:rFonts w:cs="Tahoma"/>
          <w:lang w:val="el-GR"/>
        </w:rPr>
        <w:tab/>
        <w:t xml:space="preserve">Απόδοση Ψηφιακής Υπογραφής με </w:t>
      </w:r>
      <w:proofErr w:type="spellStart"/>
      <w:r w:rsidRPr="007E5607">
        <w:rPr>
          <w:rFonts w:cs="Tahoma"/>
          <w:lang w:val="el-GR"/>
        </w:rPr>
        <w:t>χρονοσήμανση</w:t>
      </w:r>
      <w:proofErr w:type="spellEnd"/>
      <w:r w:rsidRPr="007E5607">
        <w:rPr>
          <w:rFonts w:cs="Tahoma"/>
          <w:lang w:val="el-GR"/>
        </w:rPr>
        <w:t xml:space="preserve"> - </w:t>
      </w:r>
      <w:proofErr w:type="spellStart"/>
      <w:r w:rsidRPr="007E5607">
        <w:rPr>
          <w:rFonts w:cs="Tahoma"/>
          <w:lang w:val="el-GR"/>
        </w:rPr>
        <w:t>Upload</w:t>
      </w:r>
      <w:proofErr w:type="spellEnd"/>
      <w:r w:rsidRPr="007E5607">
        <w:rPr>
          <w:rFonts w:cs="Tahoma"/>
          <w:lang w:val="el-GR"/>
        </w:rPr>
        <w:t xml:space="preserve"> Διαδίκτυο: ψηφιακή υπογραφή του </w:t>
      </w:r>
      <w:proofErr w:type="spellStart"/>
      <w:r w:rsidRPr="007E5607">
        <w:rPr>
          <w:rFonts w:cs="Tahoma"/>
          <w:lang w:val="el-GR"/>
        </w:rPr>
        <w:t>pdf</w:t>
      </w:r>
      <w:proofErr w:type="spellEnd"/>
      <w:r w:rsidRPr="007E5607">
        <w:rPr>
          <w:rFonts w:cs="Tahoma"/>
          <w:lang w:val="el-GR"/>
        </w:rPr>
        <w:t xml:space="preserve"> και αρχειοθέτησή του</w:t>
      </w:r>
    </w:p>
    <w:p w14:paraId="22848957" w14:textId="0615B90F" w:rsidR="00127DAC" w:rsidRDefault="00127DAC" w:rsidP="00155B45">
      <w:pPr>
        <w:spacing w:before="0" w:line="252" w:lineRule="auto"/>
        <w:jc w:val="left"/>
        <w:rPr>
          <w:rFonts w:cs="Tahoma"/>
          <w:szCs w:val="22"/>
          <w:lang w:val="el-GR"/>
        </w:rPr>
      </w:pPr>
    </w:p>
    <w:p w14:paraId="0A6933EB" w14:textId="180456E0" w:rsidR="00F9665F" w:rsidRDefault="00F9665F" w:rsidP="00155B45">
      <w:pPr>
        <w:spacing w:before="0" w:line="252" w:lineRule="auto"/>
        <w:jc w:val="left"/>
        <w:rPr>
          <w:rFonts w:cs="Tahoma"/>
          <w:szCs w:val="22"/>
          <w:lang w:val="el-GR"/>
        </w:rPr>
      </w:pPr>
    </w:p>
    <w:p w14:paraId="79858E89" w14:textId="23895484" w:rsidR="00F9665F" w:rsidRPr="00547C24" w:rsidRDefault="00F9665F" w:rsidP="00E6219D">
      <w:pPr>
        <w:pStyle w:val="4"/>
        <w:numPr>
          <w:ilvl w:val="0"/>
          <w:numId w:val="38"/>
        </w:numPr>
        <w:tabs>
          <w:tab w:val="left" w:pos="426"/>
        </w:tabs>
        <w:spacing w:before="0" w:after="120" w:line="252" w:lineRule="auto"/>
        <w:rPr>
          <w:rFonts w:cs="Tahoma"/>
          <w:szCs w:val="22"/>
          <w:lang w:val="el-GR"/>
        </w:rPr>
      </w:pPr>
      <w:bookmarkStart w:id="387" w:name="_Toc76119034"/>
      <w:r w:rsidRPr="00AF642F">
        <w:rPr>
          <w:rFonts w:ascii="Tahoma" w:hAnsi="Tahoma" w:cs="Tahoma"/>
          <w:szCs w:val="22"/>
          <w:lang w:val="el-GR"/>
        </w:rPr>
        <w:lastRenderedPageBreak/>
        <w:t>Υφιστάμενες διαδικασίες λοιπών εργασιών</w:t>
      </w:r>
      <w:bookmarkEnd w:id="387"/>
    </w:p>
    <w:p w14:paraId="025313EC" w14:textId="77777777" w:rsidR="00F9665F" w:rsidRPr="00E6219D" w:rsidRDefault="00F9665F" w:rsidP="00E6219D">
      <w:pPr>
        <w:spacing w:line="276" w:lineRule="auto"/>
        <w:rPr>
          <w:rFonts w:cs="Tahoma"/>
          <w:szCs w:val="22"/>
          <w:lang w:val="el-GR" w:eastAsia="el-GR"/>
        </w:rPr>
      </w:pPr>
      <w:r w:rsidRPr="00E6219D">
        <w:rPr>
          <w:rFonts w:cs="Tahoma"/>
          <w:szCs w:val="22"/>
          <w:lang w:val="el-GR"/>
        </w:rPr>
        <w:t xml:space="preserve">Εκτός όμως από την έντυπη και ηλεκτρονική έκδοση, εκτύπωση, διαχείριση και κυκλοφορία της «Εφημερίδας της Κυβερνήσεως» και την εξασφάλιση της πρόσβασης των πολιτών στα κείμενα που δημοσιεύονται σε αυτήν, αποστολή του ΕΤ είναι και ο σχεδιασμός, έντυπη και ψηφιακή έκδοση, διαχείριση, διάθεση και διανομή και άλλων εργασιών όπως εκδόσεων του Δημοσίου και του ευρύτερου δημόσιου τομέα. </w:t>
      </w:r>
    </w:p>
    <w:p w14:paraId="482FEB2C" w14:textId="77777777" w:rsidR="00F9665F" w:rsidRPr="00E6219D" w:rsidRDefault="00F9665F" w:rsidP="00E6219D">
      <w:pPr>
        <w:spacing w:line="276" w:lineRule="auto"/>
        <w:rPr>
          <w:rFonts w:cs="Tahoma"/>
          <w:szCs w:val="22"/>
          <w:lang w:val="el-GR"/>
        </w:rPr>
      </w:pPr>
      <w:r w:rsidRPr="00E6219D">
        <w:rPr>
          <w:rFonts w:cs="Tahoma"/>
          <w:szCs w:val="22"/>
          <w:lang w:val="el-GR"/>
        </w:rPr>
        <w:t xml:space="preserve">Οι φορείς που θέλουν να εκτυπώσουν μια εργασία στο ΕΤ, την αποστέλλουν στο αρμόδιο τμήμα (τμήμα Α4 Προγραμματισμού και προώθησης λοιπών εκδόσεων της Διεύθυνσης Α Προγραμματισμού Παραγωγής και Προώθησης Εκδόσεων_ μαζί με όλες τις σχετικές πληροφορίες μέσω </w:t>
      </w:r>
      <w:r w:rsidRPr="00E6219D">
        <w:rPr>
          <w:rFonts w:cs="Tahoma"/>
          <w:szCs w:val="22"/>
        </w:rPr>
        <w:t>email</w:t>
      </w:r>
      <w:r w:rsidRPr="00E6219D">
        <w:rPr>
          <w:rFonts w:cs="Tahoma"/>
          <w:szCs w:val="22"/>
          <w:lang w:val="el-GR"/>
        </w:rPr>
        <w:t xml:space="preserve">. </w:t>
      </w:r>
    </w:p>
    <w:p w14:paraId="715DD7CB" w14:textId="77777777" w:rsidR="00F9665F" w:rsidRPr="00E6219D" w:rsidRDefault="00F9665F" w:rsidP="00E6219D">
      <w:pPr>
        <w:spacing w:line="276" w:lineRule="auto"/>
        <w:rPr>
          <w:rFonts w:cs="Tahoma"/>
          <w:szCs w:val="22"/>
          <w:lang w:val="el-GR"/>
        </w:rPr>
      </w:pPr>
      <w:r w:rsidRPr="00E6219D">
        <w:rPr>
          <w:rFonts w:cs="Tahoma"/>
          <w:szCs w:val="22"/>
          <w:lang w:val="el-GR"/>
        </w:rPr>
        <w:t>Από το σημείο αυτό, ξεκινά μια τηλεφωνική επικοινωνία και επικοινωνία μέσω ηλεκτρονικού ταχυδρομείου μεταξύ του ΕΤ και του φορέα για την καλύτερη κατανόηση της εργασίας και των λεπτομερειών της. Η επικοινωνία αυτή γίνεται με ηλεκτρονικό ταχυδρομείο. Για να αποφασίσει το ΕΤ αν μπορεί να αναλάβει την εργασία, θα πρέπει να συνεργαστούν τρεις Διευθύνσεις, η Διεύθυνση Α΄ Προγραμματισμού Παραγωγής και Προώθησης Εκδόσεων, η Διεύθυνση Β΄ Στοιχειοθεσίας και Σχεδιασμού Εκδόσεων (για το σχεδιασμό της εργασίας) και η Διεύθυνση Γ΄ Εκτυπώσεων - Βιβλιοδεσίας (για την εκτύπωση των εντύπων εργασιών). Εκτός όμως από αυτές τις Διευθύνσεις, μπορεί να εμπλακεί και η Διεύθυνση Ε΄ Οικονομικής Διαχείρισης για τις απαραίτητες μεταφορές πιστώσεων από το φορέα.</w:t>
      </w:r>
      <w:r w:rsidRPr="00E6219D">
        <w:rPr>
          <w:rFonts w:cs="Tahoma"/>
          <w:szCs w:val="22"/>
        </w:rPr>
        <w:t> </w:t>
      </w:r>
      <w:r w:rsidRPr="00E6219D">
        <w:rPr>
          <w:rFonts w:cs="Tahoma"/>
          <w:szCs w:val="22"/>
          <w:lang w:val="el-GR"/>
        </w:rPr>
        <w:t xml:space="preserve"> </w:t>
      </w:r>
    </w:p>
    <w:p w14:paraId="658D925D" w14:textId="382C6B4D" w:rsidR="00F9665F" w:rsidRDefault="00F9665F" w:rsidP="00E6219D">
      <w:pPr>
        <w:spacing w:before="0" w:line="276" w:lineRule="auto"/>
        <w:rPr>
          <w:rFonts w:cs="Tahoma"/>
          <w:szCs w:val="22"/>
          <w:lang w:val="el-GR"/>
        </w:rPr>
      </w:pPr>
      <w:r w:rsidRPr="00E6219D">
        <w:rPr>
          <w:rFonts w:cs="Tahoma"/>
          <w:szCs w:val="22"/>
          <w:lang w:val="el-GR"/>
        </w:rPr>
        <w:t xml:space="preserve">Αφού αποφασιστεί ότι το ΕΤ μπορεί να εκτελέσει την εργασία στο χρονικό διάστημα που θέλει ο φορέας δημιουργείται ένας έντυπος φάκελος που περιέχει πληροφορίες όπως μέγεθος χαρτιού εκτύπωσης, βάρος και τύπος του χαρτιού, αν η εργασία περιέχει χρώμα ή είναι ασπρόμαυρη, ημερομηνία παράδοσης κ.λπ. και παραδίδεται στο Διευθυντή Στοιχειοθεσίας για το σχεδιασμό της. Αν έχει ζητηθεί από το φορέα η αποστολή προσχεδίων (όταν αυτά είναι έτοιμα από τη Διεύθυνση Στοιχειοθεσίας), αυτά αποστέλλονται με κάθε πρόσφορο ηλεκτρονικό μέσο (π.χ. </w:t>
      </w:r>
      <w:r w:rsidRPr="00E6219D">
        <w:rPr>
          <w:rFonts w:cs="Tahoma"/>
          <w:szCs w:val="22"/>
        </w:rPr>
        <w:t>email</w:t>
      </w:r>
      <w:r w:rsidRPr="00E6219D">
        <w:rPr>
          <w:rFonts w:cs="Tahoma"/>
          <w:szCs w:val="22"/>
          <w:lang w:val="el-GR"/>
        </w:rPr>
        <w:t xml:space="preserve">, </w:t>
      </w:r>
      <w:r w:rsidRPr="00E6219D">
        <w:rPr>
          <w:rFonts w:cs="Tahoma"/>
          <w:szCs w:val="22"/>
        </w:rPr>
        <w:t>WeTransfer</w:t>
      </w:r>
      <w:r w:rsidRPr="00E6219D">
        <w:rPr>
          <w:rFonts w:cs="Tahoma"/>
          <w:szCs w:val="22"/>
          <w:lang w:val="el-GR"/>
        </w:rPr>
        <w:t xml:space="preserve"> κ.λπ.). Με την ολοκλήρωση του σχεδιασμού, αν η εργασία είναι έντυπη, θα πρέπει να αποσταλεί στη</w:t>
      </w:r>
      <w:r w:rsidRPr="00E6219D">
        <w:rPr>
          <w:rFonts w:cs="Tahoma"/>
          <w:szCs w:val="22"/>
        </w:rPr>
        <w:t> </w:t>
      </w:r>
      <w:r w:rsidRPr="00E6219D">
        <w:rPr>
          <w:rFonts w:cs="Tahoma"/>
          <w:szCs w:val="22"/>
          <w:lang w:val="el-GR"/>
        </w:rPr>
        <w:t xml:space="preserve"> Διεύθυνση Γ΄ Εκτυπώσεων - Βιβλιοδεσίας για να εκτυπωθεί – </w:t>
      </w:r>
      <w:proofErr w:type="spellStart"/>
      <w:r w:rsidRPr="00E6219D">
        <w:rPr>
          <w:rFonts w:cs="Tahoma"/>
          <w:szCs w:val="22"/>
          <w:lang w:val="el-GR"/>
        </w:rPr>
        <w:t>βιβλιοδετηθεί</w:t>
      </w:r>
      <w:proofErr w:type="spellEnd"/>
      <w:r w:rsidRPr="00E6219D">
        <w:rPr>
          <w:rFonts w:cs="Tahoma"/>
          <w:szCs w:val="22"/>
          <w:lang w:val="el-GR"/>
        </w:rPr>
        <w:t xml:space="preserve"> και όταν ολοκληρωθεί η εκτύπωσή της να ενημερωθεί ο φορέας για να την παραλάβει. Αν όμως είναι ηλεκτρονική, επιστρέφει στο αρμόδιο τμήμα (Α4) και αποστέλλεται στο φορέα.</w:t>
      </w:r>
    </w:p>
    <w:p w14:paraId="5D9866E7" w14:textId="77777777" w:rsidR="00611761" w:rsidRDefault="00611761" w:rsidP="00E6219D">
      <w:pPr>
        <w:spacing w:before="0" w:line="276" w:lineRule="auto"/>
        <w:rPr>
          <w:rFonts w:cs="Tahoma"/>
          <w:szCs w:val="22"/>
          <w:lang w:val="el-GR"/>
        </w:rPr>
      </w:pPr>
    </w:p>
    <w:p w14:paraId="3AB09D66" w14:textId="77777777" w:rsidR="00611761" w:rsidRDefault="00611761" w:rsidP="00E6219D">
      <w:pPr>
        <w:spacing w:before="0" w:line="276" w:lineRule="auto"/>
        <w:rPr>
          <w:rFonts w:cs="Tahoma"/>
          <w:szCs w:val="22"/>
          <w:lang w:val="el-GR"/>
        </w:rPr>
      </w:pPr>
    </w:p>
    <w:p w14:paraId="24931C63" w14:textId="77777777" w:rsidR="00611761" w:rsidRDefault="00611761" w:rsidP="00E6219D">
      <w:pPr>
        <w:spacing w:before="0" w:line="276" w:lineRule="auto"/>
        <w:rPr>
          <w:rFonts w:cs="Tahoma"/>
          <w:szCs w:val="22"/>
          <w:lang w:val="el-GR"/>
        </w:rPr>
      </w:pPr>
    </w:p>
    <w:p w14:paraId="3AB4BCA2" w14:textId="77777777" w:rsidR="00611761" w:rsidRDefault="00611761" w:rsidP="00E6219D">
      <w:pPr>
        <w:spacing w:before="0" w:line="276" w:lineRule="auto"/>
        <w:rPr>
          <w:rFonts w:cs="Tahoma"/>
          <w:szCs w:val="22"/>
          <w:lang w:val="el-GR"/>
        </w:rPr>
      </w:pPr>
    </w:p>
    <w:p w14:paraId="42B5754F" w14:textId="77777777" w:rsidR="00611761" w:rsidRDefault="00611761" w:rsidP="00E6219D">
      <w:pPr>
        <w:spacing w:before="0" w:line="276" w:lineRule="auto"/>
        <w:rPr>
          <w:rFonts w:cs="Tahoma"/>
          <w:szCs w:val="22"/>
          <w:lang w:val="el-GR"/>
        </w:rPr>
      </w:pPr>
    </w:p>
    <w:p w14:paraId="4662251A" w14:textId="77777777" w:rsidR="00611761" w:rsidRDefault="00611761" w:rsidP="00E6219D">
      <w:pPr>
        <w:spacing w:before="0" w:line="276" w:lineRule="auto"/>
        <w:rPr>
          <w:rFonts w:cs="Tahoma"/>
          <w:szCs w:val="22"/>
          <w:lang w:val="el-GR"/>
        </w:rPr>
      </w:pPr>
    </w:p>
    <w:p w14:paraId="3E362246" w14:textId="77777777" w:rsidR="00611761" w:rsidRDefault="00611761" w:rsidP="00E6219D">
      <w:pPr>
        <w:spacing w:before="0" w:line="276" w:lineRule="auto"/>
        <w:rPr>
          <w:rFonts w:cs="Tahoma"/>
          <w:szCs w:val="22"/>
          <w:lang w:val="el-GR"/>
        </w:rPr>
      </w:pPr>
    </w:p>
    <w:p w14:paraId="3DCDAA60" w14:textId="77777777" w:rsidR="00611761" w:rsidRDefault="00611761" w:rsidP="00E6219D">
      <w:pPr>
        <w:spacing w:before="0" w:line="276" w:lineRule="auto"/>
        <w:rPr>
          <w:rFonts w:cs="Tahoma"/>
          <w:szCs w:val="22"/>
          <w:lang w:val="el-GR"/>
        </w:rPr>
      </w:pPr>
    </w:p>
    <w:p w14:paraId="160E01A4" w14:textId="77777777" w:rsidR="00611761" w:rsidRDefault="00611761" w:rsidP="00E6219D">
      <w:pPr>
        <w:spacing w:before="0" w:line="276" w:lineRule="auto"/>
        <w:rPr>
          <w:rFonts w:cs="Tahoma"/>
          <w:szCs w:val="22"/>
          <w:lang w:val="el-GR"/>
        </w:rPr>
      </w:pPr>
    </w:p>
    <w:p w14:paraId="32619F1C" w14:textId="77777777" w:rsidR="00611761" w:rsidRDefault="00611761" w:rsidP="00E6219D">
      <w:pPr>
        <w:spacing w:before="0" w:line="276" w:lineRule="auto"/>
        <w:rPr>
          <w:rFonts w:cs="Tahoma"/>
          <w:szCs w:val="22"/>
          <w:lang w:val="el-GR"/>
        </w:rPr>
      </w:pPr>
    </w:p>
    <w:p w14:paraId="38E76515" w14:textId="081C4C1B" w:rsidR="00611761" w:rsidRPr="00CF3E1F" w:rsidRDefault="00611761" w:rsidP="00611761">
      <w:pPr>
        <w:pStyle w:val="1"/>
        <w:numPr>
          <w:ilvl w:val="0"/>
          <w:numId w:val="0"/>
        </w:numPr>
        <w:ind w:left="432" w:hanging="432"/>
        <w:rPr>
          <w:sz w:val="24"/>
          <w:szCs w:val="24"/>
          <w:lang w:val="el-GR"/>
        </w:rPr>
      </w:pPr>
      <w:bookmarkStart w:id="388" w:name="_Toc84423766"/>
      <w:r>
        <w:rPr>
          <w:sz w:val="24"/>
          <w:szCs w:val="24"/>
          <w:lang w:val="el-GR"/>
        </w:rPr>
        <w:lastRenderedPageBreak/>
        <w:t xml:space="preserve">ΠΑΡΑΡΤΗΜΑ </w:t>
      </w:r>
      <w:r w:rsidRPr="009B786D">
        <w:rPr>
          <w:sz w:val="24"/>
          <w:szCs w:val="24"/>
        </w:rPr>
        <w:t>I</w:t>
      </w:r>
      <w:r>
        <w:rPr>
          <w:sz w:val="24"/>
          <w:szCs w:val="24"/>
        </w:rPr>
        <w:t>X</w:t>
      </w:r>
      <w:r w:rsidRPr="00CF3E1F">
        <w:rPr>
          <w:sz w:val="24"/>
          <w:szCs w:val="24"/>
          <w:lang w:val="el-GR"/>
        </w:rPr>
        <w:t>. ΕΝΗΜΕΡΩΣΗ ΓΙΑ ΤΗΝ ΕΠΕΞΕΡΓΑΣΙΑ ΠΡΟΣΩΠΙΚΩΝ ΔΕΔΟΜΕΝΩΝ</w:t>
      </w:r>
      <w:bookmarkEnd w:id="388"/>
      <w:r w:rsidRPr="00CF3E1F">
        <w:rPr>
          <w:sz w:val="24"/>
          <w:szCs w:val="24"/>
          <w:lang w:val="el-GR"/>
        </w:rPr>
        <w:t xml:space="preserve"> </w:t>
      </w:r>
    </w:p>
    <w:p w14:paraId="201DB27E" w14:textId="77777777" w:rsidR="00611761" w:rsidRPr="001442CD" w:rsidRDefault="00611761" w:rsidP="00611761">
      <w:pPr>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E5559C6" w14:textId="77777777" w:rsidR="00611761" w:rsidRPr="001442CD" w:rsidRDefault="00611761" w:rsidP="00611761">
      <w:pPr>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B61DE25" w14:textId="77777777" w:rsidR="00611761" w:rsidRPr="001442CD" w:rsidRDefault="00611761" w:rsidP="00611761">
      <w:pPr>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493E36C" w14:textId="77777777" w:rsidR="00611761" w:rsidRPr="001442CD" w:rsidRDefault="00611761" w:rsidP="00611761">
      <w:pPr>
        <w:rPr>
          <w:lang w:val="el-GR"/>
        </w:rPr>
      </w:pPr>
      <w:r w:rsidRPr="001442CD">
        <w:rPr>
          <w:lang w:val="el-GR"/>
        </w:rPr>
        <w:t xml:space="preserve">ΙΙΙ. Αποδέκτες των ανωτέρω (υπό Α) δεδομένων στους οποίους κοινοποιούνται είναι: </w:t>
      </w:r>
    </w:p>
    <w:p w14:paraId="08885FA2" w14:textId="77777777" w:rsidR="00611761" w:rsidRPr="001442CD" w:rsidRDefault="00611761" w:rsidP="00611761">
      <w:pPr>
        <w:rPr>
          <w:lang w:val="el-GR"/>
        </w:rPr>
      </w:pPr>
      <w:r w:rsidRPr="001442CD">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1442CD">
        <w:rPr>
          <w:lang w:val="el-GR"/>
        </w:rPr>
        <w:t>προστηθέντες</w:t>
      </w:r>
      <w:proofErr w:type="spellEnd"/>
      <w:r w:rsidRPr="001442CD">
        <w:rPr>
          <w:lang w:val="el-GR"/>
        </w:rPr>
        <w:t xml:space="preserve"> της, υπό τον όρο της τήρησης σε κάθε περίπτωση του απορρήτου.</w:t>
      </w:r>
    </w:p>
    <w:p w14:paraId="72C98292" w14:textId="77777777" w:rsidR="00611761" w:rsidRPr="001442CD" w:rsidRDefault="00611761" w:rsidP="00611761">
      <w:pPr>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37A30823" w14:textId="77777777" w:rsidR="00611761" w:rsidRPr="001442CD" w:rsidRDefault="00611761" w:rsidP="00611761">
      <w:pPr>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47BEC2D" w14:textId="77777777" w:rsidR="00611761" w:rsidRPr="001442CD" w:rsidRDefault="00611761" w:rsidP="00611761">
      <w:pPr>
        <w:rPr>
          <w:lang w:val="el-GR"/>
        </w:rPr>
      </w:pPr>
      <w:r>
        <w:t>IV</w:t>
      </w:r>
      <w:r w:rsidRPr="001442CD">
        <w:rPr>
          <w:lang w:val="el-GR"/>
        </w:rPr>
        <w:t xml:space="preserve">.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w:t>
      </w:r>
      <w:r w:rsidRPr="00B426F3">
        <w:rPr>
          <w:lang w:val="el-GR"/>
        </w:rPr>
        <w:t>τα προσωπικά δεδομένα</w:t>
      </w:r>
      <w:r w:rsidRPr="001442CD">
        <w:rPr>
          <w:lang w:val="el-GR"/>
        </w:rPr>
        <w:t xml:space="preserve"> θα καταστρέφονται.</w:t>
      </w:r>
    </w:p>
    <w:p w14:paraId="21203C70" w14:textId="77777777" w:rsidR="00611761" w:rsidRPr="001442CD" w:rsidRDefault="00611761" w:rsidP="00611761">
      <w:pPr>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CBB501A" w14:textId="77777777" w:rsidR="00611761" w:rsidRPr="001D389E" w:rsidRDefault="00611761" w:rsidP="00611761">
      <w:pPr>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621C74B" w14:textId="77777777" w:rsidR="00611761" w:rsidRPr="0090623F" w:rsidRDefault="00611761" w:rsidP="00E6219D">
      <w:pPr>
        <w:spacing w:before="0" w:line="276" w:lineRule="auto"/>
        <w:rPr>
          <w:rFonts w:cs="Tahoma"/>
          <w:szCs w:val="22"/>
          <w:lang w:val="el-GR"/>
        </w:rPr>
      </w:pPr>
    </w:p>
    <w:p w14:paraId="05ABF994" w14:textId="1F086959" w:rsidR="00A86B07" w:rsidRDefault="00A86B07" w:rsidP="00155B45">
      <w:pPr>
        <w:spacing w:before="0" w:line="252" w:lineRule="auto"/>
        <w:jc w:val="left"/>
        <w:rPr>
          <w:rFonts w:cs="Tahoma"/>
          <w:szCs w:val="22"/>
          <w:lang w:val="el-GR"/>
        </w:rPr>
      </w:pPr>
    </w:p>
    <w:sectPr w:rsidR="00A86B07" w:rsidSect="00127DAC">
      <w:headerReference w:type="first" r:id="rId4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DA469" w14:textId="77777777" w:rsidR="00072EE8" w:rsidRDefault="00072EE8">
      <w:pPr>
        <w:spacing w:after="0"/>
      </w:pPr>
      <w:r>
        <w:separator/>
      </w:r>
    </w:p>
  </w:endnote>
  <w:endnote w:type="continuationSeparator" w:id="0">
    <w:p w14:paraId="0C0C400F" w14:textId="77777777" w:rsidR="00072EE8" w:rsidRDefault="00072E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SimSun;宋体">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59D43" w14:textId="4C04C9A7" w:rsidR="00072EE8" w:rsidRPr="00766AC6" w:rsidRDefault="00072EE8" w:rsidP="009C5511">
    <w:pPr>
      <w:pStyle w:val="af2"/>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5A1B4" w14:textId="4CC5CB72" w:rsidR="00072EE8" w:rsidRDefault="00072EE8" w:rsidP="00571DC2">
    <w:pPr>
      <w:pStyle w:val="af2"/>
      <w:spacing w:after="0"/>
      <w:rPr>
        <w:rStyle w:val="a3"/>
        <w:sz w:val="20"/>
        <w:szCs w:val="22"/>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072EE8" w:rsidRPr="00072EE8" w14:paraId="3900242A" w14:textId="77777777" w:rsidTr="009B44EF">
      <w:tc>
        <w:tcPr>
          <w:tcW w:w="8747" w:type="dxa"/>
          <w:tcBorders>
            <w:top w:val="single" w:sz="4" w:space="0" w:color="auto"/>
          </w:tcBorders>
        </w:tcPr>
        <w:p w14:paraId="71094ECB" w14:textId="0B60499C" w:rsidR="00072EE8" w:rsidRPr="00C86E08" w:rsidRDefault="00072EE8" w:rsidP="008F0933">
          <w:pPr>
            <w:pStyle w:val="af2"/>
            <w:spacing w:after="0"/>
            <w:jc w:val="left"/>
            <w:rPr>
              <w:rStyle w:val="a3"/>
              <w:sz w:val="20"/>
              <w:szCs w:val="22"/>
              <w:lang w:val="el-GR"/>
            </w:rPr>
          </w:pPr>
          <w:r w:rsidRPr="00C86E08">
            <w:rPr>
              <w:rStyle w:val="a3"/>
              <w:sz w:val="20"/>
              <w:szCs w:val="22"/>
              <w:lang w:val="el-GR"/>
            </w:rPr>
            <w:t xml:space="preserve">Κοινωνία της Πληροφορίας </w:t>
          </w:r>
          <w:r>
            <w:rPr>
              <w:rStyle w:val="a3"/>
              <w:sz w:val="20"/>
              <w:szCs w:val="22"/>
              <w:lang w:val="el-GR"/>
            </w:rPr>
            <w:t>Μ.</w:t>
          </w:r>
          <w:r w:rsidRPr="00C86E08">
            <w:rPr>
              <w:rStyle w:val="a3"/>
              <w:sz w:val="20"/>
              <w:szCs w:val="22"/>
              <w:lang w:val="el-GR"/>
            </w:rPr>
            <w:t xml:space="preserve">Α.Ε. </w:t>
          </w:r>
        </w:p>
      </w:tc>
      <w:tc>
        <w:tcPr>
          <w:tcW w:w="1108" w:type="dxa"/>
          <w:tcBorders>
            <w:top w:val="single" w:sz="4" w:space="0" w:color="auto"/>
          </w:tcBorders>
        </w:tcPr>
        <w:p w14:paraId="0D20A900" w14:textId="2C96964B" w:rsidR="00072EE8" w:rsidRPr="00FA1D35" w:rsidRDefault="00072EE8" w:rsidP="008F0933">
          <w:pPr>
            <w:pStyle w:val="af2"/>
            <w:spacing w:after="0"/>
            <w:jc w:val="right"/>
            <w:rPr>
              <w:rStyle w:val="a3"/>
              <w:sz w:val="20"/>
              <w:szCs w:val="22"/>
              <w:lang w:val="el-GR"/>
            </w:rPr>
          </w:pPr>
        </w:p>
      </w:tc>
    </w:tr>
  </w:tbl>
  <w:p w14:paraId="31359E5E" w14:textId="1935A653" w:rsidR="00072EE8" w:rsidRPr="00CB46D2" w:rsidRDefault="00072EE8" w:rsidP="008F0933">
    <w:pPr>
      <w:pStyle w:val="af2"/>
      <w:tabs>
        <w:tab w:val="left" w:pos="1860"/>
      </w:tabs>
      <w:spacing w:after="0"/>
      <w:rPr>
        <w:sz w:val="20"/>
        <w:szCs w:val="22"/>
        <w:lang w:val="el-G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72EE8" w:rsidRPr="00FF4F62" w14:paraId="4E5457F9" w14:textId="77777777" w:rsidTr="003366E9">
      <w:tc>
        <w:tcPr>
          <w:tcW w:w="8747" w:type="dxa"/>
          <w:tcBorders>
            <w:top w:val="single" w:sz="4" w:space="0" w:color="auto"/>
          </w:tcBorders>
        </w:tcPr>
        <w:p w14:paraId="169DABE9" w14:textId="45EE268F" w:rsidR="00072EE8" w:rsidRPr="00340E8A" w:rsidRDefault="00072EE8" w:rsidP="00340E8A">
          <w:pPr>
            <w:pStyle w:val="af2"/>
            <w:spacing w:after="0"/>
            <w:jc w:val="left"/>
            <w:rPr>
              <w:rStyle w:val="a3"/>
              <w:sz w:val="20"/>
              <w:szCs w:val="22"/>
              <w:lang w:val="el-GR"/>
            </w:rPr>
          </w:pPr>
          <w:r w:rsidRPr="00340E8A">
            <w:rPr>
              <w:rStyle w:val="a3"/>
              <w:sz w:val="20"/>
              <w:szCs w:val="22"/>
              <w:lang w:val="el-GR"/>
            </w:rPr>
            <w:t xml:space="preserve">Κοινωνία της Πληροφορίας </w:t>
          </w:r>
          <w:r>
            <w:rPr>
              <w:rStyle w:val="a3"/>
              <w:sz w:val="20"/>
              <w:szCs w:val="22"/>
              <w:lang w:val="el-GR"/>
            </w:rPr>
            <w:t>Μ.</w:t>
          </w:r>
          <w:r w:rsidRPr="00340E8A">
            <w:rPr>
              <w:rStyle w:val="a3"/>
              <w:sz w:val="20"/>
              <w:szCs w:val="22"/>
              <w:lang w:val="el-GR"/>
            </w:rPr>
            <w:t xml:space="preserve">Α.Ε. </w:t>
          </w:r>
        </w:p>
      </w:tc>
      <w:tc>
        <w:tcPr>
          <w:tcW w:w="1108" w:type="dxa"/>
          <w:tcBorders>
            <w:top w:val="single" w:sz="4" w:space="0" w:color="auto"/>
          </w:tcBorders>
        </w:tcPr>
        <w:p w14:paraId="39D8D446" w14:textId="1D9CF314" w:rsidR="00072EE8" w:rsidRPr="00340E8A" w:rsidRDefault="00072EE8" w:rsidP="00340E8A">
          <w:pPr>
            <w:pStyle w:val="af2"/>
            <w:spacing w:after="0"/>
            <w:jc w:val="right"/>
            <w:rPr>
              <w:rStyle w:val="a3"/>
              <w:sz w:val="20"/>
              <w:szCs w:val="22"/>
            </w:rPr>
          </w:pPr>
          <w:r w:rsidRPr="00340E8A">
            <w:rPr>
              <w:rStyle w:val="a3"/>
              <w:sz w:val="20"/>
              <w:szCs w:val="22"/>
            </w:rPr>
            <w:fldChar w:fldCharType="begin"/>
          </w:r>
          <w:r w:rsidRPr="00340E8A">
            <w:rPr>
              <w:rStyle w:val="a3"/>
              <w:sz w:val="20"/>
              <w:szCs w:val="22"/>
            </w:rPr>
            <w:instrText xml:space="preserve"> PAGE </w:instrText>
          </w:r>
          <w:r w:rsidRPr="00340E8A">
            <w:rPr>
              <w:rStyle w:val="a3"/>
              <w:sz w:val="20"/>
              <w:szCs w:val="22"/>
            </w:rPr>
            <w:fldChar w:fldCharType="separate"/>
          </w:r>
          <w:r w:rsidR="00A504FF">
            <w:rPr>
              <w:rStyle w:val="a3"/>
              <w:noProof/>
              <w:sz w:val="20"/>
              <w:szCs w:val="22"/>
            </w:rPr>
            <w:t>21</w:t>
          </w:r>
          <w:r w:rsidRPr="00340E8A">
            <w:rPr>
              <w:rStyle w:val="a3"/>
              <w:sz w:val="20"/>
              <w:szCs w:val="22"/>
            </w:rPr>
            <w:fldChar w:fldCharType="end"/>
          </w:r>
          <w:r w:rsidRPr="00340E8A">
            <w:rPr>
              <w:rStyle w:val="a3"/>
              <w:sz w:val="20"/>
              <w:szCs w:val="22"/>
            </w:rPr>
            <w:t xml:space="preserve"> - </w:t>
          </w:r>
          <w:r w:rsidRPr="00340E8A">
            <w:rPr>
              <w:rStyle w:val="a3"/>
              <w:sz w:val="20"/>
              <w:szCs w:val="22"/>
            </w:rPr>
            <w:fldChar w:fldCharType="begin"/>
          </w:r>
          <w:r w:rsidRPr="00340E8A">
            <w:rPr>
              <w:rStyle w:val="a3"/>
              <w:sz w:val="20"/>
              <w:szCs w:val="22"/>
            </w:rPr>
            <w:instrText xml:space="preserve"> NUMPAGES </w:instrText>
          </w:r>
          <w:r w:rsidRPr="00340E8A">
            <w:rPr>
              <w:rStyle w:val="a3"/>
              <w:sz w:val="20"/>
              <w:szCs w:val="22"/>
            </w:rPr>
            <w:fldChar w:fldCharType="separate"/>
          </w:r>
          <w:r w:rsidR="00A504FF">
            <w:rPr>
              <w:rStyle w:val="a3"/>
              <w:noProof/>
              <w:sz w:val="20"/>
              <w:szCs w:val="22"/>
            </w:rPr>
            <w:t>107</w:t>
          </w:r>
          <w:r w:rsidRPr="00340E8A">
            <w:rPr>
              <w:rStyle w:val="a3"/>
              <w:sz w:val="20"/>
              <w:szCs w:val="22"/>
            </w:rPr>
            <w:fldChar w:fldCharType="end"/>
          </w:r>
        </w:p>
      </w:tc>
    </w:tr>
  </w:tbl>
  <w:p w14:paraId="14BFBD6E" w14:textId="47CD3AD8" w:rsidR="00072EE8" w:rsidRPr="00603221" w:rsidRDefault="00072EE8" w:rsidP="00571DC2">
    <w:pPr>
      <w:pStyle w:val="af2"/>
      <w:tabs>
        <w:tab w:val="left" w:pos="7752"/>
      </w:tabs>
      <w:rPr>
        <w:rFonts w:cs="Tahoma"/>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29B3C" w14:textId="77777777" w:rsidR="00072EE8" w:rsidRDefault="00072EE8" w:rsidP="00571DC2">
    <w:pPr>
      <w:pStyle w:val="af2"/>
      <w:spacing w:after="0"/>
      <w:rPr>
        <w:rStyle w:val="a3"/>
        <w:sz w:val="20"/>
        <w:szCs w:val="22"/>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072EE8" w:rsidRPr="00C86E08" w14:paraId="017F81F6" w14:textId="77777777" w:rsidTr="009B44EF">
      <w:tc>
        <w:tcPr>
          <w:tcW w:w="8747" w:type="dxa"/>
          <w:tcBorders>
            <w:top w:val="single" w:sz="4" w:space="0" w:color="auto"/>
          </w:tcBorders>
        </w:tcPr>
        <w:p w14:paraId="188A3447" w14:textId="52CCF9E6" w:rsidR="00072EE8" w:rsidRPr="00C86E08" w:rsidRDefault="00072EE8" w:rsidP="008F0933">
          <w:pPr>
            <w:pStyle w:val="af2"/>
            <w:spacing w:after="0"/>
            <w:jc w:val="left"/>
            <w:rPr>
              <w:rStyle w:val="a3"/>
              <w:sz w:val="20"/>
              <w:szCs w:val="22"/>
              <w:lang w:val="el-GR"/>
            </w:rPr>
          </w:pPr>
          <w:r w:rsidRPr="00C86E08">
            <w:rPr>
              <w:rStyle w:val="a3"/>
              <w:sz w:val="20"/>
              <w:szCs w:val="22"/>
              <w:lang w:val="el-GR"/>
            </w:rPr>
            <w:t xml:space="preserve">Κοινωνία της Πληροφορίας </w:t>
          </w:r>
          <w:r>
            <w:rPr>
              <w:rStyle w:val="a3"/>
              <w:sz w:val="20"/>
              <w:szCs w:val="22"/>
              <w:lang w:val="el-GR"/>
            </w:rPr>
            <w:t>Μ.</w:t>
          </w:r>
          <w:r w:rsidRPr="00C86E08">
            <w:rPr>
              <w:rStyle w:val="a3"/>
              <w:sz w:val="20"/>
              <w:szCs w:val="22"/>
              <w:lang w:val="el-GR"/>
            </w:rPr>
            <w:t xml:space="preserve">Α.Ε. </w:t>
          </w:r>
        </w:p>
      </w:tc>
      <w:tc>
        <w:tcPr>
          <w:tcW w:w="1108" w:type="dxa"/>
          <w:tcBorders>
            <w:top w:val="single" w:sz="4" w:space="0" w:color="auto"/>
          </w:tcBorders>
        </w:tcPr>
        <w:p w14:paraId="0904355A" w14:textId="6A0534E5" w:rsidR="00072EE8" w:rsidRPr="00C86E08" w:rsidRDefault="00072EE8" w:rsidP="008F0933">
          <w:pPr>
            <w:pStyle w:val="af2"/>
            <w:spacing w:after="0"/>
            <w:jc w:val="right"/>
            <w:rPr>
              <w:rStyle w:val="a3"/>
              <w:sz w:val="20"/>
              <w:szCs w:val="22"/>
            </w:rPr>
          </w:pPr>
          <w:r w:rsidRPr="00C86E08">
            <w:rPr>
              <w:rStyle w:val="a3"/>
              <w:sz w:val="20"/>
              <w:szCs w:val="22"/>
            </w:rPr>
            <w:fldChar w:fldCharType="begin"/>
          </w:r>
          <w:r w:rsidRPr="00C86E08">
            <w:rPr>
              <w:rStyle w:val="a3"/>
              <w:sz w:val="20"/>
              <w:szCs w:val="22"/>
            </w:rPr>
            <w:instrText xml:space="preserve"> PAGE </w:instrText>
          </w:r>
          <w:r w:rsidRPr="00C86E08">
            <w:rPr>
              <w:rStyle w:val="a3"/>
              <w:sz w:val="20"/>
              <w:szCs w:val="22"/>
            </w:rPr>
            <w:fldChar w:fldCharType="separate"/>
          </w:r>
          <w:r w:rsidR="00A504FF">
            <w:rPr>
              <w:rStyle w:val="a3"/>
              <w:noProof/>
              <w:sz w:val="20"/>
              <w:szCs w:val="22"/>
            </w:rPr>
            <w:t>7</w:t>
          </w:r>
          <w:r w:rsidRPr="00C86E08">
            <w:rPr>
              <w:rStyle w:val="a3"/>
              <w:sz w:val="20"/>
              <w:szCs w:val="22"/>
            </w:rPr>
            <w:fldChar w:fldCharType="end"/>
          </w:r>
          <w:r w:rsidRPr="00C86E08">
            <w:rPr>
              <w:rStyle w:val="a3"/>
              <w:sz w:val="20"/>
              <w:szCs w:val="22"/>
            </w:rPr>
            <w:t xml:space="preserve"> - </w:t>
          </w:r>
          <w:r w:rsidRPr="00C86E08">
            <w:rPr>
              <w:rStyle w:val="a3"/>
              <w:sz w:val="20"/>
              <w:szCs w:val="22"/>
            </w:rPr>
            <w:fldChar w:fldCharType="begin"/>
          </w:r>
          <w:r w:rsidRPr="00C86E08">
            <w:rPr>
              <w:rStyle w:val="a3"/>
              <w:sz w:val="20"/>
              <w:szCs w:val="22"/>
            </w:rPr>
            <w:instrText xml:space="preserve"> NUMPAGES </w:instrText>
          </w:r>
          <w:r w:rsidRPr="00C86E08">
            <w:rPr>
              <w:rStyle w:val="a3"/>
              <w:sz w:val="20"/>
              <w:szCs w:val="22"/>
            </w:rPr>
            <w:fldChar w:fldCharType="separate"/>
          </w:r>
          <w:r w:rsidR="00A504FF">
            <w:rPr>
              <w:rStyle w:val="a3"/>
              <w:noProof/>
              <w:sz w:val="20"/>
              <w:szCs w:val="22"/>
            </w:rPr>
            <w:t>107</w:t>
          </w:r>
          <w:r w:rsidRPr="00C86E08">
            <w:rPr>
              <w:rStyle w:val="a3"/>
              <w:sz w:val="20"/>
              <w:szCs w:val="22"/>
            </w:rPr>
            <w:fldChar w:fldCharType="end"/>
          </w:r>
        </w:p>
      </w:tc>
    </w:tr>
  </w:tbl>
  <w:p w14:paraId="13A959B1" w14:textId="77777777" w:rsidR="00072EE8" w:rsidRPr="00CB46D2" w:rsidRDefault="00072EE8" w:rsidP="008F0933">
    <w:pPr>
      <w:pStyle w:val="af2"/>
      <w:tabs>
        <w:tab w:val="left" w:pos="1860"/>
      </w:tabs>
      <w:spacing w:after="0"/>
      <w:rPr>
        <w:sz w:val="20"/>
        <w:szCs w:val="22"/>
        <w:lang w:val="el-G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D9FFF" w14:textId="77777777" w:rsidR="00072EE8" w:rsidRDefault="00072EE8">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072EE8" w14:paraId="4422C396" w14:textId="77777777" w:rsidTr="003366E9">
      <w:tc>
        <w:tcPr>
          <w:tcW w:w="8747" w:type="dxa"/>
          <w:tcBorders>
            <w:top w:val="single" w:sz="4" w:space="0" w:color="auto"/>
          </w:tcBorders>
        </w:tcPr>
        <w:p w14:paraId="1B7FFB31" w14:textId="2044B4C9" w:rsidR="00072EE8" w:rsidRPr="00A57A09" w:rsidRDefault="00072EE8" w:rsidP="006B55CD">
          <w:pPr>
            <w:pStyle w:val="af2"/>
            <w:spacing w:after="0"/>
            <w:rPr>
              <w:rStyle w:val="a3"/>
              <w:sz w:val="20"/>
              <w:szCs w:val="22"/>
              <w:lang w:val="el-GR"/>
            </w:rPr>
          </w:pPr>
          <w:r w:rsidRPr="00A57A09">
            <w:rPr>
              <w:rStyle w:val="a3"/>
              <w:sz w:val="20"/>
              <w:szCs w:val="22"/>
              <w:lang w:val="el-GR"/>
            </w:rPr>
            <w:t xml:space="preserve">Κοινωνία της Πληροφορίας </w:t>
          </w:r>
          <w:r>
            <w:rPr>
              <w:rStyle w:val="a3"/>
              <w:sz w:val="20"/>
              <w:szCs w:val="22"/>
              <w:lang w:val="el-GR"/>
            </w:rPr>
            <w:t>Μ.</w:t>
          </w:r>
          <w:r w:rsidRPr="00A57A09">
            <w:rPr>
              <w:rStyle w:val="a3"/>
              <w:sz w:val="20"/>
              <w:szCs w:val="22"/>
              <w:lang w:val="el-GR"/>
            </w:rPr>
            <w:t xml:space="preserve">Α.Ε. </w:t>
          </w:r>
        </w:p>
      </w:tc>
      <w:tc>
        <w:tcPr>
          <w:tcW w:w="1108" w:type="dxa"/>
          <w:tcBorders>
            <w:top w:val="single" w:sz="4" w:space="0" w:color="auto"/>
          </w:tcBorders>
        </w:tcPr>
        <w:p w14:paraId="17D43C87" w14:textId="37E25165" w:rsidR="00072EE8" w:rsidRPr="00A57A09" w:rsidRDefault="00072EE8" w:rsidP="006B55CD">
          <w:pPr>
            <w:pStyle w:val="af2"/>
            <w:spacing w:after="0"/>
            <w:rPr>
              <w:rStyle w:val="a3"/>
              <w:sz w:val="20"/>
              <w:szCs w:val="22"/>
            </w:rPr>
          </w:pPr>
          <w:r w:rsidRPr="00A57A09">
            <w:rPr>
              <w:rStyle w:val="a3"/>
              <w:sz w:val="20"/>
              <w:szCs w:val="22"/>
            </w:rPr>
            <w:fldChar w:fldCharType="begin"/>
          </w:r>
          <w:r w:rsidRPr="00A57A09">
            <w:rPr>
              <w:rStyle w:val="a3"/>
              <w:sz w:val="20"/>
              <w:szCs w:val="22"/>
            </w:rPr>
            <w:instrText xml:space="preserve"> PAGE </w:instrText>
          </w:r>
          <w:r w:rsidRPr="00A57A09">
            <w:rPr>
              <w:rStyle w:val="a3"/>
              <w:sz w:val="20"/>
              <w:szCs w:val="22"/>
            </w:rPr>
            <w:fldChar w:fldCharType="separate"/>
          </w:r>
          <w:r w:rsidR="00A504FF">
            <w:rPr>
              <w:rStyle w:val="a3"/>
              <w:noProof/>
              <w:sz w:val="20"/>
              <w:szCs w:val="22"/>
            </w:rPr>
            <w:t>107</w:t>
          </w:r>
          <w:r w:rsidRPr="00A57A09">
            <w:rPr>
              <w:rStyle w:val="a3"/>
              <w:sz w:val="20"/>
              <w:szCs w:val="22"/>
            </w:rPr>
            <w:fldChar w:fldCharType="end"/>
          </w:r>
          <w:r w:rsidRPr="00A57A09">
            <w:rPr>
              <w:rStyle w:val="a3"/>
              <w:sz w:val="20"/>
              <w:szCs w:val="22"/>
            </w:rPr>
            <w:t xml:space="preserve"> - </w:t>
          </w:r>
          <w:r w:rsidRPr="00A57A09">
            <w:rPr>
              <w:rStyle w:val="a3"/>
              <w:sz w:val="20"/>
              <w:szCs w:val="22"/>
            </w:rPr>
            <w:fldChar w:fldCharType="begin"/>
          </w:r>
          <w:r w:rsidRPr="00A57A09">
            <w:rPr>
              <w:rStyle w:val="a3"/>
              <w:sz w:val="20"/>
              <w:szCs w:val="22"/>
            </w:rPr>
            <w:instrText xml:space="preserve"> NUMPAGES </w:instrText>
          </w:r>
          <w:r w:rsidRPr="00A57A09">
            <w:rPr>
              <w:rStyle w:val="a3"/>
              <w:sz w:val="20"/>
              <w:szCs w:val="22"/>
            </w:rPr>
            <w:fldChar w:fldCharType="separate"/>
          </w:r>
          <w:r w:rsidR="00A504FF">
            <w:rPr>
              <w:rStyle w:val="a3"/>
              <w:noProof/>
              <w:sz w:val="20"/>
              <w:szCs w:val="22"/>
            </w:rPr>
            <w:t>107</w:t>
          </w:r>
          <w:r w:rsidRPr="00A57A09">
            <w:rPr>
              <w:rStyle w:val="a3"/>
              <w:sz w:val="20"/>
              <w:szCs w:val="22"/>
            </w:rPr>
            <w:fldChar w:fldCharType="end"/>
          </w:r>
        </w:p>
      </w:tc>
    </w:tr>
  </w:tbl>
  <w:p w14:paraId="04B62258" w14:textId="77777777" w:rsidR="00072EE8" w:rsidRDefault="00072EE8">
    <w:pPr>
      <w:pStyle w:val="af2"/>
      <w:spacing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52DB9" w14:textId="77777777" w:rsidR="00072EE8" w:rsidRDefault="00072EE8">
      <w:pPr>
        <w:spacing w:after="0"/>
      </w:pPr>
      <w:r>
        <w:separator/>
      </w:r>
    </w:p>
  </w:footnote>
  <w:footnote w:type="continuationSeparator" w:id="0">
    <w:p w14:paraId="5FB99203" w14:textId="77777777" w:rsidR="00072EE8" w:rsidRDefault="00072EE8">
      <w:pPr>
        <w:spacing w:after="0"/>
      </w:pPr>
      <w:r>
        <w:continuationSeparator/>
      </w:r>
    </w:p>
  </w:footnote>
  <w:footnote w:id="1">
    <w:p w14:paraId="0282DEFF" w14:textId="77777777" w:rsidR="00072EE8" w:rsidRPr="00765B0E" w:rsidRDefault="00072EE8" w:rsidP="00AE2100">
      <w:pPr>
        <w:pStyle w:val="af4"/>
        <w:rPr>
          <w:lang w:val="el-GR"/>
        </w:rPr>
      </w:pPr>
      <w:r>
        <w:rPr>
          <w:rStyle w:val="ab"/>
        </w:rPr>
        <w:footnoteRef/>
      </w:r>
      <w:r w:rsidRPr="00765B0E">
        <w:rPr>
          <w:lang w:val="el-GR"/>
        </w:rPr>
        <w:t xml:space="preserve"> </w:t>
      </w:r>
      <w:r>
        <w:rPr>
          <w:lang w:val="el-GR"/>
        </w:rPr>
        <w:t xml:space="preserve">      </w:t>
      </w:r>
      <w:proofErr w:type="spellStart"/>
      <w:r w:rsidRPr="00657008">
        <w:rPr>
          <w:lang w:val="el-GR"/>
        </w:rPr>
        <w:t>Πρβλ</w:t>
      </w:r>
      <w:proofErr w:type="spellEnd"/>
      <w:r w:rsidRPr="00657008">
        <w:rPr>
          <w:lang w:val="el-GR"/>
        </w:rPr>
        <w:t xml:space="preserve"> έγγραφο ΕΑΑΔΗΣΥ με </w:t>
      </w:r>
      <w:proofErr w:type="spellStart"/>
      <w:r w:rsidRPr="00657008">
        <w:rPr>
          <w:lang w:val="el-GR"/>
        </w:rPr>
        <w:t>α.π.</w:t>
      </w:r>
      <w:proofErr w:type="spellEnd"/>
      <w:r w:rsidRPr="00657008">
        <w:rPr>
          <w:lang w:val="el-GR"/>
        </w:rPr>
        <w:t xml:space="preserve">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5447D400" w14:textId="77777777" w:rsidR="00072EE8" w:rsidRPr="00175691" w:rsidRDefault="00072EE8" w:rsidP="00AE2100">
      <w:pPr>
        <w:pStyle w:val="af4"/>
        <w:rPr>
          <w:lang w:val="el-GR"/>
        </w:rPr>
      </w:pPr>
      <w:r>
        <w:rPr>
          <w:rStyle w:val="0"/>
        </w:rPr>
        <w:footnoteRef/>
      </w:r>
      <w:r w:rsidRPr="00175691">
        <w:rPr>
          <w:lang w:val="el-GR"/>
        </w:rPr>
        <w:t xml:space="preserve"> </w:t>
      </w:r>
      <w:r>
        <w:rPr>
          <w:lang w:val="el-GR"/>
        </w:rPr>
        <w:t xml:space="preserve">      </w:t>
      </w:r>
      <w:proofErr w:type="spellStart"/>
      <w:r w:rsidRPr="00175691">
        <w:rPr>
          <w:lang w:val="el-GR"/>
        </w:rPr>
        <w:t>Πρβλ</w:t>
      </w:r>
      <w:proofErr w:type="spellEnd"/>
      <w:r w:rsidRPr="00175691">
        <w:rPr>
          <w:lang w:val="el-GR"/>
        </w:rPr>
        <w:t xml:space="preserve">. άρθρο 80 παρ. 10 ν. 4412/2016 </w:t>
      </w:r>
    </w:p>
  </w:footnote>
  <w:footnote w:id="3">
    <w:p w14:paraId="5D913FBA" w14:textId="77777777" w:rsidR="00072EE8" w:rsidRPr="00BD65F6" w:rsidRDefault="00072EE8" w:rsidP="002B191C">
      <w:pPr>
        <w:pStyle w:val="af4"/>
        <w:rPr>
          <w:lang w:val="el-GR"/>
        </w:rPr>
      </w:pPr>
      <w:r>
        <w:rPr>
          <w:rStyle w:val="0"/>
        </w:rPr>
        <w:footnoteRef/>
      </w:r>
      <w:r w:rsidRPr="00BD65F6">
        <w:rPr>
          <w:lang w:val="el-GR"/>
        </w:rPr>
        <w:t xml:space="preserve"> </w:t>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48DF07FF" w14:textId="77777777" w:rsidR="00072EE8" w:rsidRPr="006B2C94" w:rsidRDefault="00072EE8" w:rsidP="005A372A">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2F42AC90" w14:textId="77777777" w:rsidR="00072EE8" w:rsidRPr="00BD65F6" w:rsidRDefault="00072EE8" w:rsidP="005A372A">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3A4EDF2F" w14:textId="77777777" w:rsidR="00072EE8" w:rsidRPr="0029307B" w:rsidRDefault="00072EE8" w:rsidP="00FD7959">
      <w:pPr>
        <w:pStyle w:val="af4"/>
        <w:rPr>
          <w:lang w:val="el-GR"/>
        </w:rPr>
      </w:pPr>
      <w:r>
        <w:rPr>
          <w:rStyle w:val="ab"/>
        </w:rPr>
        <w:footnoteRef/>
      </w:r>
      <w:r w:rsidRPr="0029307B">
        <w:rPr>
          <w:lang w:val="el-GR"/>
        </w:rPr>
        <w:t xml:space="preserve"> </w:t>
      </w:r>
      <w:r>
        <w:rPr>
          <w:lang w:val="el-GR"/>
        </w:rPr>
        <w:tab/>
      </w:r>
      <w:r w:rsidRPr="00FD7959">
        <w:rPr>
          <w:lang w:val="el-GR"/>
        </w:rPr>
        <w:t xml:space="preserve">Για τον χρόνο έκδοσης και ισχύος των αποδεικτικών μέσων, </w:t>
      </w:r>
      <w:proofErr w:type="spellStart"/>
      <w:r w:rsidRPr="00FD7959">
        <w:rPr>
          <w:lang w:val="el-GR"/>
        </w:rPr>
        <w:t>πρβλ</w:t>
      </w:r>
      <w:proofErr w:type="spellEnd"/>
      <w:r w:rsidRPr="00FD7959">
        <w:rPr>
          <w:lang w:val="el-GR"/>
        </w:rPr>
        <w:t xml:space="preserve"> και το με </w:t>
      </w:r>
      <w:proofErr w:type="spellStart"/>
      <w:r w:rsidRPr="00FD7959">
        <w:rPr>
          <w:lang w:val="el-GR"/>
        </w:rPr>
        <w:t>αρ</w:t>
      </w:r>
      <w:proofErr w:type="spellEnd"/>
      <w:r w:rsidRPr="00FD7959">
        <w:rPr>
          <w:lang w:val="el-GR"/>
        </w:rPr>
        <w:t xml:space="preserve"> </w:t>
      </w:r>
      <w:proofErr w:type="spellStart"/>
      <w:r w:rsidRPr="00FD7959">
        <w:rPr>
          <w:lang w:val="el-GR"/>
        </w:rPr>
        <w:t>πρωτ</w:t>
      </w:r>
      <w:proofErr w:type="spellEnd"/>
      <w:r w:rsidRPr="00FD7959">
        <w:rPr>
          <w:lang w:val="el-GR"/>
        </w:rPr>
        <w:t xml:space="preserve"> 2210/19-04-2019 (ΑΔΑ : 66ΓΠΟΞΤΒ-Ζ9Κ) έγγραφο της ΕΑΑΔΗΣΥ.</w:t>
      </w:r>
      <w:r>
        <w:rPr>
          <w:color w:val="FF0000"/>
          <w:lang w:val="el-GR"/>
        </w:rPr>
        <w:t xml:space="preserve"> </w:t>
      </w:r>
    </w:p>
  </w:footnote>
  <w:footnote w:id="7">
    <w:p w14:paraId="473B3EAA" w14:textId="77777777" w:rsidR="00072EE8" w:rsidRPr="005B2FD1" w:rsidRDefault="00072EE8" w:rsidP="00064A1B">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8">
    <w:p w14:paraId="5339FF3B" w14:textId="77777777" w:rsidR="00072EE8" w:rsidRPr="009C1E20" w:rsidRDefault="00072EE8" w:rsidP="00477F69">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9">
    <w:p w14:paraId="3B18A51E" w14:textId="77777777" w:rsidR="00072EE8" w:rsidRPr="00F93782" w:rsidRDefault="00072EE8" w:rsidP="004E540A">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6B4A8E4A" w14:textId="77777777" w:rsidR="00072EE8" w:rsidRPr="001036EA" w:rsidRDefault="00072EE8" w:rsidP="00347736">
      <w:pPr>
        <w:pStyle w:val="af4"/>
        <w:ind w:left="426" w:hanging="426"/>
        <w:rPr>
          <w:lang w:val="el-GR"/>
        </w:rPr>
      </w:pPr>
      <w:r>
        <w:rPr>
          <w:rStyle w:val="a8"/>
        </w:rPr>
        <w:footnoteRef/>
      </w:r>
      <w:r>
        <w:rPr>
          <w:lang w:val="el-GR"/>
        </w:rPr>
        <w:tab/>
        <w:t>Άρθρο 90 παρ. 2 και 4 του ν. 4412/2016.</w:t>
      </w:r>
    </w:p>
  </w:footnote>
  <w:footnote w:id="11">
    <w:p w14:paraId="63EB822F" w14:textId="77777777" w:rsidR="00072EE8" w:rsidRPr="001101C6" w:rsidRDefault="00072EE8" w:rsidP="00D46958">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2">
    <w:p w14:paraId="0C9BD5B8" w14:textId="77777777" w:rsidR="00072EE8" w:rsidRPr="00BD65F6" w:rsidRDefault="00072EE8" w:rsidP="00347736">
      <w:pPr>
        <w:pStyle w:val="af4"/>
        <w:rPr>
          <w:lang w:val="el-GR"/>
        </w:rPr>
      </w:pPr>
      <w:r>
        <w:rPr>
          <w:rStyle w:val="a8"/>
        </w:rPr>
        <w:footnoteRef/>
      </w:r>
      <w:r>
        <w:rPr>
          <w:lang w:val="el-GR"/>
        </w:rPr>
        <w:tab/>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3">
    <w:p w14:paraId="5162BBB3" w14:textId="77777777" w:rsidR="00072EE8" w:rsidRPr="00BD65F6" w:rsidRDefault="00072EE8" w:rsidP="00347736">
      <w:pPr>
        <w:pStyle w:val="af4"/>
        <w:rPr>
          <w:lang w:val="el-GR"/>
        </w:rPr>
      </w:pPr>
      <w:r>
        <w:rPr>
          <w:rStyle w:val="a8"/>
        </w:rPr>
        <w:footnoteRef/>
      </w:r>
      <w:r>
        <w:rPr>
          <w:lang w:val="el-GR"/>
        </w:rPr>
        <w:tab/>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4">
    <w:p w14:paraId="3AAC0CF7" w14:textId="77777777" w:rsidR="00072EE8" w:rsidRPr="00841073" w:rsidRDefault="00072EE8" w:rsidP="00D46958">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5">
    <w:p w14:paraId="36F7E254" w14:textId="77777777" w:rsidR="00072EE8" w:rsidRPr="00D52587" w:rsidRDefault="00072EE8" w:rsidP="006B74DC">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16">
    <w:p w14:paraId="5EB275BF" w14:textId="77777777" w:rsidR="00072EE8" w:rsidRPr="00827575" w:rsidRDefault="00072EE8" w:rsidP="006B74DC">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7">
    <w:p w14:paraId="0B699D65" w14:textId="77777777" w:rsidR="00072EE8" w:rsidRPr="007C4E1D" w:rsidRDefault="00072EE8" w:rsidP="006B74DC">
      <w:pPr>
        <w:pStyle w:val="af4"/>
        <w:rPr>
          <w:lang w:val="el-GR"/>
        </w:rPr>
      </w:pPr>
      <w:r>
        <w:rPr>
          <w:rStyle w:val="ab"/>
        </w:rPr>
        <w:footnoteRef/>
      </w:r>
      <w:r w:rsidRPr="007C4E1D">
        <w:rPr>
          <w:lang w:val="el-GR"/>
        </w:rPr>
        <w:t xml:space="preserve"> </w:t>
      </w:r>
      <w:proofErr w:type="spellStart"/>
      <w:r w:rsidRPr="007C4E1D">
        <w:rPr>
          <w:lang w:val="el-GR"/>
        </w:rPr>
        <w:t>Πρβλ</w:t>
      </w:r>
      <w:proofErr w:type="spellEnd"/>
      <w:r w:rsidRPr="007C4E1D">
        <w:rPr>
          <w:lang w:val="el-GR"/>
        </w:rPr>
        <w:t>. άρθρο 372 παρ. 1 και 2 Ν. 4412/2016</w:t>
      </w:r>
      <w:r>
        <w:rPr>
          <w:lang w:val="el-GR"/>
        </w:rPr>
        <w:t>.</w:t>
      </w:r>
    </w:p>
  </w:footnote>
  <w:footnote w:id="18">
    <w:p w14:paraId="6DC7DFC4" w14:textId="77777777" w:rsidR="00072EE8" w:rsidRPr="00F40EF3" w:rsidRDefault="00072EE8" w:rsidP="006B74DC">
      <w:pPr>
        <w:pStyle w:val="af4"/>
        <w:rPr>
          <w:lang w:val="el-GR"/>
        </w:rPr>
      </w:pPr>
      <w:r>
        <w:rPr>
          <w:rStyle w:val="ab"/>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19">
    <w:p w14:paraId="27E04543" w14:textId="77777777" w:rsidR="00072EE8" w:rsidRPr="00F40EF3" w:rsidRDefault="00072EE8" w:rsidP="006B74DC">
      <w:pPr>
        <w:pStyle w:val="af4"/>
        <w:rPr>
          <w:lang w:val="el-GR"/>
        </w:rPr>
      </w:pPr>
      <w:r>
        <w:rPr>
          <w:rStyle w:val="ab"/>
        </w:rPr>
        <w:footnoteRef/>
      </w:r>
      <w:r w:rsidRPr="006A44BE">
        <w:rPr>
          <w:lang w:val="el-GR"/>
        </w:rPr>
        <w:t xml:space="preserve"> </w:t>
      </w:r>
      <w:proofErr w:type="spellStart"/>
      <w:r w:rsidRPr="006A44BE">
        <w:rPr>
          <w:lang w:val="el-GR"/>
        </w:rPr>
        <w:t>Πρβλ</w:t>
      </w:r>
      <w:proofErr w:type="spellEnd"/>
      <w:r w:rsidRPr="006A44BE">
        <w:rPr>
          <w:lang w:val="el-GR"/>
        </w:rPr>
        <w:t xml:space="preserve"> άρθρο 372 παρ. 6 του ν. 4412/2016.</w:t>
      </w:r>
    </w:p>
  </w:footnote>
  <w:footnote w:id="20">
    <w:p w14:paraId="30FDAA1F" w14:textId="77777777" w:rsidR="00072EE8" w:rsidRPr="00FF4138" w:rsidRDefault="00072EE8" w:rsidP="00CA3565">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1">
    <w:p w14:paraId="1F2E1BEB" w14:textId="5289CB3C" w:rsidR="00072EE8" w:rsidRPr="00EE7F42" w:rsidRDefault="00072EE8"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w:t>
      </w:r>
      <w:r>
        <w:rPr>
          <w:lang w:val="en-US"/>
        </w:rPr>
        <w:t xml:space="preserve"> </w:t>
      </w:r>
      <w:r>
        <w:rPr>
          <w:lang w:val="en-GB"/>
        </w:rPr>
        <w:t>manager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0460F" w14:textId="62ED55F1" w:rsidR="00072EE8" w:rsidRPr="009C3C60" w:rsidRDefault="00072EE8" w:rsidP="00603221">
    <w:pPr>
      <w:pStyle w:val="af3"/>
      <w:pBdr>
        <w:bottom w:val="single" w:sz="4" w:space="1" w:color="auto"/>
      </w:pBdr>
      <w:rPr>
        <w:lang w:val="el-GR"/>
      </w:rPr>
    </w:pPr>
    <w:r w:rsidRPr="00834763">
      <w:rPr>
        <w:lang w:val="el-GR"/>
      </w:rPr>
      <w:t xml:space="preserve">Διακήρυξη </w:t>
    </w:r>
    <w:r>
      <w:rPr>
        <w:lang w:val="el-GR"/>
      </w:rPr>
      <w:t>Ηλεκτρονικού Ανοικτού Κάτω των Ορίων</w:t>
    </w:r>
    <w:r w:rsidRPr="00834763">
      <w:rPr>
        <w:lang w:val="el-GR"/>
      </w:rPr>
      <w:t xml:space="preserve"> Διαγωνισμού για το Έργο «</w:t>
    </w:r>
    <w:r w:rsidRPr="00DD5453">
      <w:rPr>
        <w:lang w:val="el-GR"/>
      </w:rPr>
      <w:t xml:space="preserve">Ανασχεδιασμός, Απλούστευση &amp; </w:t>
    </w:r>
    <w:proofErr w:type="spellStart"/>
    <w:r w:rsidRPr="00DD5453">
      <w:rPr>
        <w:lang w:val="el-GR"/>
      </w:rPr>
      <w:t>Μοντελοποίηση</w:t>
    </w:r>
    <w:proofErr w:type="spellEnd"/>
    <w:r w:rsidRPr="00DD5453">
      <w:rPr>
        <w:lang w:val="el-GR"/>
      </w:rPr>
      <w:t xml:space="preserve"> ροών του Εθνικού Τυπογραφείου</w:t>
    </w:r>
    <w:r w:rsidRPr="00834763">
      <w:rPr>
        <w:lang w:val="el-G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6416"/>
    </w:tblGrid>
    <w:tr w:rsidR="00072EE8" w:rsidRPr="00E850E2" w14:paraId="0CDC25BA" w14:textId="77777777" w:rsidTr="00302CAA">
      <w:trPr>
        <w:trHeight w:val="417"/>
      </w:trPr>
      <w:tc>
        <w:tcPr>
          <w:tcW w:w="3119" w:type="dxa"/>
          <w:vMerge w:val="restart"/>
          <w:tcBorders>
            <w:top w:val="nil"/>
            <w:left w:val="nil"/>
            <w:bottom w:val="nil"/>
            <w:right w:val="nil"/>
          </w:tcBorders>
          <w:shd w:val="clear" w:color="auto" w:fill="auto"/>
        </w:tcPr>
        <w:p w14:paraId="46A50456" w14:textId="7C0C7D16" w:rsidR="00072EE8" w:rsidRPr="00E850E2" w:rsidRDefault="00072EE8" w:rsidP="00E850E2">
          <w:pPr>
            <w:suppressAutoHyphens w:val="0"/>
            <w:spacing w:before="0" w:after="0"/>
            <w:ind w:right="-442"/>
            <w:jc w:val="left"/>
            <w:rPr>
              <w:rFonts w:cs="Tahoma"/>
              <w:b/>
              <w:szCs w:val="22"/>
              <w:lang w:val="en-US" w:eastAsia="en-US"/>
            </w:rPr>
          </w:pPr>
          <w:r w:rsidRPr="00E850E2">
            <w:rPr>
              <w:rFonts w:cs="Times New Roman"/>
              <w:b/>
              <w:noProof/>
              <w:szCs w:val="22"/>
              <w:lang w:val="el-GR" w:eastAsia="el-GR"/>
            </w:rPr>
            <w:drawing>
              <wp:inline distT="0" distB="0" distL="0" distR="0" wp14:anchorId="11FD8A08" wp14:editId="7EED98D1">
                <wp:extent cx="1628775" cy="495300"/>
                <wp:effectExtent l="0" t="0" r="9525" b="0"/>
                <wp:docPr id="10" name="Εικόνα 10"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064"/>
                        <a:stretch>
                          <a:fillRect/>
                        </a:stretch>
                      </pic:blipFill>
                      <pic:spPr bwMode="auto">
                        <a:xfrm>
                          <a:off x="0" y="0"/>
                          <a:ext cx="1628775" cy="495300"/>
                        </a:xfrm>
                        <a:prstGeom prst="rect">
                          <a:avLst/>
                        </a:prstGeom>
                        <a:noFill/>
                        <a:ln>
                          <a:noFill/>
                        </a:ln>
                      </pic:spPr>
                    </pic:pic>
                  </a:graphicData>
                </a:graphic>
              </wp:inline>
            </w:drawing>
          </w:r>
        </w:p>
      </w:tc>
      <w:tc>
        <w:tcPr>
          <w:tcW w:w="6485" w:type="dxa"/>
          <w:tcBorders>
            <w:top w:val="nil"/>
            <w:left w:val="nil"/>
            <w:bottom w:val="single" w:sz="4" w:space="0" w:color="auto"/>
            <w:right w:val="nil"/>
          </w:tcBorders>
          <w:shd w:val="clear" w:color="auto" w:fill="auto"/>
          <w:vAlign w:val="center"/>
        </w:tcPr>
        <w:p w14:paraId="43A43042" w14:textId="77777777" w:rsidR="00072EE8" w:rsidRPr="00E850E2" w:rsidRDefault="00072EE8" w:rsidP="00E850E2">
          <w:pPr>
            <w:suppressAutoHyphens w:val="0"/>
            <w:spacing w:before="0" w:after="0"/>
            <w:jc w:val="left"/>
            <w:rPr>
              <w:rFonts w:ascii="Calibri" w:eastAsia="Calibri" w:hAnsi="Calibri"/>
              <w:szCs w:val="22"/>
              <w:lang w:val="en-US" w:eastAsia="en-US"/>
            </w:rPr>
          </w:pPr>
          <w:proofErr w:type="spellStart"/>
          <w:r w:rsidRPr="00E850E2">
            <w:rPr>
              <w:rFonts w:ascii="Calibri" w:eastAsia="Calibri" w:hAnsi="Calibri"/>
              <w:sz w:val="16"/>
              <w:szCs w:val="16"/>
              <w:lang w:val="el-GR" w:eastAsia="en-US"/>
            </w:rPr>
            <w:t>Λεωφ</w:t>
          </w:r>
          <w:proofErr w:type="spellEnd"/>
          <w:r w:rsidRPr="00E850E2">
            <w:rPr>
              <w:rFonts w:ascii="Calibri" w:eastAsia="Calibri" w:hAnsi="Calibri"/>
              <w:sz w:val="16"/>
              <w:szCs w:val="16"/>
              <w:lang w:val="en-US" w:eastAsia="en-US"/>
            </w:rPr>
            <w:t>.</w:t>
          </w:r>
          <w:r w:rsidRPr="00E850E2">
            <w:rPr>
              <w:rFonts w:ascii="Calibri" w:eastAsia="Calibri" w:hAnsi="Calibri"/>
              <w:sz w:val="16"/>
              <w:szCs w:val="16"/>
              <w:lang w:val="el-GR" w:eastAsia="en-US"/>
            </w:rPr>
            <w:t>Συγγρού</w:t>
          </w:r>
          <w:r w:rsidRPr="00E850E2">
            <w:rPr>
              <w:rFonts w:ascii="Calibri" w:eastAsia="Calibri" w:hAnsi="Calibri"/>
              <w:sz w:val="16"/>
              <w:szCs w:val="16"/>
              <w:lang w:val="en-US" w:eastAsia="en-US"/>
            </w:rPr>
            <w:t xml:space="preserve"> 194, 176 71 - </w:t>
          </w:r>
          <w:r w:rsidRPr="00E850E2">
            <w:rPr>
              <w:rFonts w:ascii="Calibri" w:eastAsia="Calibri" w:hAnsi="Calibri"/>
              <w:sz w:val="16"/>
              <w:szCs w:val="16"/>
              <w:lang w:val="el-GR" w:eastAsia="en-US"/>
            </w:rPr>
            <w:t>Καλλιθέα</w:t>
          </w:r>
          <w:r w:rsidRPr="00E850E2">
            <w:rPr>
              <w:rFonts w:ascii="Calibri" w:eastAsia="Calibri" w:hAnsi="Calibri"/>
              <w:sz w:val="16"/>
              <w:szCs w:val="16"/>
              <w:lang w:val="en-US" w:eastAsia="en-US"/>
            </w:rPr>
            <w:t xml:space="preserve"> (</w:t>
          </w:r>
          <w:r w:rsidRPr="00E850E2">
            <w:rPr>
              <w:rFonts w:ascii="Calibri" w:eastAsia="Calibri" w:hAnsi="Calibri"/>
              <w:sz w:val="16"/>
              <w:szCs w:val="16"/>
              <w:lang w:val="el-GR" w:eastAsia="en-US"/>
            </w:rPr>
            <w:t>Αττική</w:t>
          </w:r>
          <w:r w:rsidRPr="00E850E2">
            <w:rPr>
              <w:rFonts w:ascii="Calibri" w:eastAsia="Calibri" w:hAnsi="Calibri"/>
              <w:sz w:val="16"/>
              <w:szCs w:val="16"/>
              <w:lang w:val="en-US" w:eastAsia="en-US"/>
            </w:rPr>
            <w:t xml:space="preserve">)  </w:t>
          </w:r>
          <w:r w:rsidRPr="00E850E2">
            <w:rPr>
              <w:rFonts w:ascii="Symbol" w:eastAsia="Calibri" w:hAnsi="Symbol"/>
              <w:sz w:val="16"/>
              <w:szCs w:val="16"/>
              <w:lang w:val="el-GR" w:eastAsia="en-US"/>
            </w:rPr>
            <w:t></w:t>
          </w:r>
          <w:r w:rsidRPr="00E850E2">
            <w:rPr>
              <w:rFonts w:ascii="Calibri" w:eastAsia="Calibri" w:hAnsi="Calibri"/>
              <w:sz w:val="16"/>
              <w:szCs w:val="16"/>
              <w:lang w:val="en-US" w:eastAsia="en-US"/>
            </w:rPr>
            <w:t xml:space="preserve"> </w:t>
          </w:r>
          <w:proofErr w:type="spellStart"/>
          <w:r w:rsidRPr="00E850E2">
            <w:rPr>
              <w:rFonts w:ascii="Calibri" w:eastAsia="Calibri" w:hAnsi="Calibri"/>
              <w:sz w:val="16"/>
              <w:szCs w:val="16"/>
              <w:lang w:val="el-GR" w:eastAsia="en-US"/>
            </w:rPr>
            <w:t>Τηλ</w:t>
          </w:r>
          <w:proofErr w:type="spellEnd"/>
          <w:r w:rsidRPr="00E850E2">
            <w:rPr>
              <w:rFonts w:ascii="Calibri" w:eastAsia="Calibri" w:hAnsi="Calibri"/>
              <w:sz w:val="16"/>
              <w:szCs w:val="16"/>
              <w:lang w:val="en-US" w:eastAsia="en-US"/>
            </w:rPr>
            <w:t xml:space="preserve">.: 213 1300 700  </w:t>
          </w:r>
          <w:r w:rsidRPr="00E850E2">
            <w:rPr>
              <w:rFonts w:ascii="Symbol" w:eastAsia="Calibri" w:hAnsi="Symbol"/>
              <w:sz w:val="16"/>
              <w:szCs w:val="16"/>
              <w:lang w:val="el-GR" w:eastAsia="en-US"/>
            </w:rPr>
            <w:t></w:t>
          </w:r>
          <w:r w:rsidRPr="00E850E2">
            <w:rPr>
              <w:rFonts w:ascii="Calibri" w:eastAsia="Calibri" w:hAnsi="Calibri"/>
              <w:sz w:val="16"/>
              <w:szCs w:val="16"/>
              <w:lang w:val="en-US" w:eastAsia="en-US"/>
            </w:rPr>
            <w:t>  Fax: 213 1300 800-1</w:t>
          </w:r>
        </w:p>
      </w:tc>
    </w:tr>
    <w:tr w:rsidR="00072EE8" w:rsidRPr="00E850E2" w14:paraId="455692DC" w14:textId="77777777" w:rsidTr="00302CAA">
      <w:tc>
        <w:tcPr>
          <w:tcW w:w="3119" w:type="dxa"/>
          <w:vMerge/>
          <w:tcBorders>
            <w:left w:val="nil"/>
            <w:bottom w:val="nil"/>
            <w:right w:val="nil"/>
          </w:tcBorders>
          <w:shd w:val="clear" w:color="auto" w:fill="auto"/>
        </w:tcPr>
        <w:p w14:paraId="74A00A90" w14:textId="77777777" w:rsidR="00072EE8" w:rsidRPr="00E850E2" w:rsidRDefault="00072EE8" w:rsidP="00E850E2">
          <w:pPr>
            <w:suppressAutoHyphens w:val="0"/>
            <w:spacing w:before="0" w:after="0"/>
            <w:ind w:right="-442"/>
            <w:jc w:val="left"/>
            <w:rPr>
              <w:rFonts w:cs="Tahoma"/>
              <w:b/>
              <w:szCs w:val="22"/>
              <w:lang w:val="en-US" w:eastAsia="en-US"/>
            </w:rPr>
          </w:pPr>
        </w:p>
      </w:tc>
      <w:tc>
        <w:tcPr>
          <w:tcW w:w="6485" w:type="dxa"/>
          <w:tcBorders>
            <w:left w:val="nil"/>
            <w:bottom w:val="nil"/>
            <w:right w:val="nil"/>
          </w:tcBorders>
          <w:shd w:val="clear" w:color="auto" w:fill="auto"/>
          <w:vAlign w:val="center"/>
        </w:tcPr>
        <w:p w14:paraId="3AC226C8" w14:textId="77777777" w:rsidR="00072EE8" w:rsidRPr="00E850E2" w:rsidRDefault="00072EE8" w:rsidP="00E850E2">
          <w:pPr>
            <w:tabs>
              <w:tab w:val="center" w:pos="4153"/>
              <w:tab w:val="right" w:pos="8306"/>
            </w:tabs>
            <w:suppressAutoHyphens w:val="0"/>
            <w:spacing w:before="80" w:after="0"/>
            <w:ind w:right="-261"/>
            <w:jc w:val="center"/>
            <w:rPr>
              <w:rFonts w:cs="Tahoma"/>
              <w:noProof/>
              <w:sz w:val="16"/>
              <w:szCs w:val="16"/>
              <w:lang w:val="en-US" w:eastAsia="en-US"/>
            </w:rPr>
          </w:pPr>
          <w:r w:rsidRPr="00E850E2">
            <w:rPr>
              <w:rFonts w:cs="Tahoma"/>
              <w:noProof/>
              <w:sz w:val="16"/>
              <w:szCs w:val="16"/>
              <w:lang w:val="en-US" w:eastAsia="en-US"/>
            </w:rPr>
            <w:t xml:space="preserve">http://www.ktpae.gr </w:t>
          </w:r>
          <w:r w:rsidRPr="00E850E2">
            <w:rPr>
              <w:rFonts w:cs="Tahoma"/>
              <w:noProof/>
              <w:sz w:val="16"/>
              <w:szCs w:val="16"/>
              <w:lang w:val="el-GR" w:eastAsia="en-US"/>
            </w:rPr>
            <w:sym w:font="Symbol" w:char="00B7"/>
          </w:r>
          <w:r w:rsidRPr="00E850E2">
            <w:rPr>
              <w:rFonts w:cs="Tahoma"/>
              <w:noProof/>
              <w:sz w:val="16"/>
              <w:szCs w:val="16"/>
              <w:lang w:val="en-US" w:eastAsia="en-US"/>
            </w:rPr>
            <w:t xml:space="preserve"> e-mail: </w:t>
          </w:r>
          <w:hyperlink r:id="rId2" w:history="1">
            <w:r w:rsidRPr="00E850E2">
              <w:rPr>
                <w:rFonts w:cs="Tahoma"/>
                <w:noProof/>
                <w:color w:val="0000FF"/>
                <w:sz w:val="16"/>
                <w:szCs w:val="16"/>
                <w:u w:val="single"/>
                <w:lang w:val="en-US" w:eastAsia="en-US"/>
              </w:rPr>
              <w:t>info@ktpae.gr</w:t>
            </w:r>
          </w:hyperlink>
        </w:p>
      </w:tc>
    </w:tr>
    <w:tr w:rsidR="00072EE8" w:rsidRPr="00072EE8" w14:paraId="42AD912D" w14:textId="77777777" w:rsidTr="00302CAA">
      <w:tc>
        <w:tcPr>
          <w:tcW w:w="3119" w:type="dxa"/>
          <w:vMerge/>
          <w:tcBorders>
            <w:left w:val="nil"/>
            <w:bottom w:val="nil"/>
            <w:right w:val="nil"/>
          </w:tcBorders>
          <w:shd w:val="clear" w:color="auto" w:fill="auto"/>
        </w:tcPr>
        <w:p w14:paraId="254CD159" w14:textId="77777777" w:rsidR="00072EE8" w:rsidRPr="00E850E2" w:rsidRDefault="00072EE8" w:rsidP="00E850E2">
          <w:pPr>
            <w:suppressAutoHyphens w:val="0"/>
            <w:spacing w:before="0" w:after="0"/>
            <w:ind w:right="-442"/>
            <w:jc w:val="left"/>
            <w:rPr>
              <w:rFonts w:cs="Tahoma"/>
              <w:b/>
              <w:szCs w:val="22"/>
              <w:lang w:val="en-US" w:eastAsia="en-US"/>
            </w:rPr>
          </w:pPr>
        </w:p>
      </w:tc>
      <w:tc>
        <w:tcPr>
          <w:tcW w:w="6485" w:type="dxa"/>
          <w:tcBorders>
            <w:top w:val="nil"/>
            <w:left w:val="nil"/>
            <w:bottom w:val="nil"/>
            <w:right w:val="nil"/>
          </w:tcBorders>
          <w:shd w:val="clear" w:color="auto" w:fill="auto"/>
          <w:vAlign w:val="center"/>
        </w:tcPr>
        <w:p w14:paraId="0F080B7E" w14:textId="77777777" w:rsidR="00072EE8" w:rsidRPr="00E850E2" w:rsidRDefault="00072EE8" w:rsidP="00E850E2">
          <w:pPr>
            <w:tabs>
              <w:tab w:val="center" w:pos="4153"/>
              <w:tab w:val="right" w:pos="8306"/>
            </w:tabs>
            <w:suppressAutoHyphens w:val="0"/>
            <w:spacing w:before="80" w:after="0"/>
            <w:ind w:right="-261"/>
            <w:jc w:val="center"/>
            <w:rPr>
              <w:rFonts w:cs="Tahoma"/>
              <w:noProof/>
              <w:sz w:val="16"/>
              <w:szCs w:val="16"/>
              <w:lang w:val="el-GR" w:eastAsia="en-US"/>
            </w:rPr>
          </w:pPr>
          <w:r w:rsidRPr="00E850E2">
            <w:rPr>
              <w:rFonts w:cs="Tahoma"/>
              <w:noProof/>
              <w:sz w:val="16"/>
              <w:szCs w:val="16"/>
              <w:lang w:val="el-GR" w:eastAsia="en-US"/>
            </w:rPr>
            <w:t xml:space="preserve">ΝΠΙΔ Μη Κερδοσκοπικό </w:t>
          </w:r>
          <w:r w:rsidRPr="00E850E2">
            <w:rPr>
              <w:rFonts w:cs="Tahoma"/>
              <w:noProof/>
              <w:sz w:val="16"/>
              <w:szCs w:val="16"/>
              <w:lang w:val="el-GR" w:eastAsia="en-US"/>
            </w:rPr>
            <w:sym w:font="Symbol" w:char="00B7"/>
          </w:r>
          <w:r w:rsidRPr="00E850E2">
            <w:rPr>
              <w:rFonts w:cs="Tahoma"/>
              <w:noProof/>
              <w:sz w:val="16"/>
              <w:szCs w:val="16"/>
              <w:lang w:val="el-GR" w:eastAsia="en-US"/>
            </w:rPr>
            <w:t xml:space="preserve"> Αρ. ΓΕΜΗ: </w:t>
          </w:r>
          <w:r w:rsidRPr="00E850E2">
            <w:rPr>
              <w:rFonts w:cs="Tahoma"/>
              <w:sz w:val="16"/>
              <w:szCs w:val="16"/>
              <w:lang w:val="el-GR" w:eastAsia="en-US"/>
            </w:rPr>
            <w:t>004261201000</w:t>
          </w:r>
        </w:p>
      </w:tc>
    </w:tr>
  </w:tbl>
  <w:p w14:paraId="77777BCD" w14:textId="5F8FDE80" w:rsidR="00072EE8" w:rsidRPr="00987ED0" w:rsidRDefault="00072EE8">
    <w:pPr>
      <w:pStyle w:val="af3"/>
      <w:rPr>
        <w:lang w:val="el-GR"/>
      </w:rPr>
    </w:pPr>
  </w:p>
  <w:p w14:paraId="4413215E" w14:textId="137B2CEF" w:rsidR="00072EE8" w:rsidRPr="00987ED0" w:rsidRDefault="00072EE8">
    <w:pPr>
      <w:pStyle w:val="af3"/>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B7116" w14:textId="2E1FE36F" w:rsidR="00072EE8" w:rsidRPr="00340E8A" w:rsidRDefault="00072EE8" w:rsidP="00603221">
    <w:pPr>
      <w:pStyle w:val="af3"/>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«Ανασχεδιασμός, Απλούστευση &amp; </w:t>
    </w:r>
    <w:proofErr w:type="spellStart"/>
    <w:r w:rsidRPr="00DD5453">
      <w:rPr>
        <w:sz w:val="20"/>
        <w:szCs w:val="22"/>
        <w:lang w:val="el-GR"/>
      </w:rPr>
      <w:t>Μοντελοποίηση</w:t>
    </w:r>
    <w:proofErr w:type="spellEnd"/>
    <w:r w:rsidRPr="00DD5453">
      <w:rPr>
        <w:sz w:val="20"/>
        <w:szCs w:val="22"/>
        <w:lang w:val="el-GR"/>
      </w:rPr>
      <w:t xml:space="preserve"> ροών του Εθνικού Τυπογραφείου»</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810F1" w14:textId="1D508244" w:rsidR="00072EE8" w:rsidRPr="00340E8A" w:rsidRDefault="00072EE8" w:rsidP="00F03272">
    <w:pPr>
      <w:pStyle w:val="af3"/>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«Ανασχεδιασμός, Απλούστευση &amp; </w:t>
    </w:r>
    <w:proofErr w:type="spellStart"/>
    <w:r w:rsidRPr="00DD5453">
      <w:rPr>
        <w:sz w:val="20"/>
        <w:szCs w:val="22"/>
        <w:lang w:val="el-GR"/>
      </w:rPr>
      <w:t>Μοντελοποίηση</w:t>
    </w:r>
    <w:proofErr w:type="spellEnd"/>
    <w:r w:rsidRPr="00DD5453">
      <w:rPr>
        <w:sz w:val="20"/>
        <w:szCs w:val="22"/>
        <w:lang w:val="el-GR"/>
      </w:rPr>
      <w:t xml:space="preserve"> ροών του Εθνικού Τυπογραφείου»</w:t>
    </w:r>
  </w:p>
  <w:p w14:paraId="04F6F4C0" w14:textId="77777777" w:rsidR="00072EE8" w:rsidRPr="00150502" w:rsidRDefault="00072EE8">
    <w:pPr>
      <w:pStyle w:val="af3"/>
      <w:rPr>
        <w:lang w:val="el-G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2307" w14:textId="6D94E082" w:rsidR="00072EE8" w:rsidRPr="00A57A09" w:rsidRDefault="00072EE8" w:rsidP="00E655F0">
    <w:pPr>
      <w:pStyle w:val="af3"/>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«Ανασχεδιασμός, Απλούστευση &amp; </w:t>
    </w:r>
    <w:proofErr w:type="spellStart"/>
    <w:r w:rsidRPr="00DD5453">
      <w:rPr>
        <w:sz w:val="20"/>
        <w:szCs w:val="22"/>
        <w:lang w:val="el-GR"/>
      </w:rPr>
      <w:t>Μοντελοποίηση</w:t>
    </w:r>
    <w:proofErr w:type="spellEnd"/>
    <w:r w:rsidRPr="00DD5453">
      <w:rPr>
        <w:sz w:val="20"/>
        <w:szCs w:val="22"/>
        <w:lang w:val="el-GR"/>
      </w:rPr>
      <w:t xml:space="preserve"> ροών του Εθνικού Τυπογραφείου»</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FE3ED" w14:textId="27E93821" w:rsidR="00072EE8" w:rsidRPr="00447F85" w:rsidRDefault="00072EE8" w:rsidP="007F4B75">
    <w:pPr>
      <w:pStyle w:val="af3"/>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«Ανασχεδιασμός, Απλούστευση &amp; </w:t>
    </w:r>
    <w:proofErr w:type="spellStart"/>
    <w:r w:rsidRPr="00DD5453">
      <w:rPr>
        <w:sz w:val="20"/>
        <w:szCs w:val="22"/>
        <w:lang w:val="el-GR"/>
      </w:rPr>
      <w:t>Μοντελοποίηση</w:t>
    </w:r>
    <w:proofErr w:type="spellEnd"/>
    <w:r w:rsidRPr="00DD5453">
      <w:rPr>
        <w:sz w:val="20"/>
        <w:szCs w:val="22"/>
        <w:lang w:val="el-GR"/>
      </w:rPr>
      <w:t xml:space="preserve"> ροών του Εθνικού Τυπογραφείου»</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F76A9" w14:textId="29A67721" w:rsidR="00072EE8" w:rsidRPr="009C3C60" w:rsidRDefault="00072EE8" w:rsidP="00A57A09">
    <w:pPr>
      <w:pStyle w:val="af3"/>
      <w:pBdr>
        <w:bottom w:val="single" w:sz="4" w:space="1" w:color="auto"/>
      </w:pBdr>
      <w:rPr>
        <w:lang w:val="el-GR"/>
      </w:rPr>
    </w:pPr>
    <w:r w:rsidRPr="00DD5453">
      <w:rPr>
        <w:sz w:val="20"/>
        <w:szCs w:val="22"/>
        <w:lang w:val="el-GR"/>
      </w:rPr>
      <w:t xml:space="preserve">Διακήρυξη Ηλεκτρονικού Ανοικτού Κάτω των Ορίων Διαγωνισμού για το Έργο «Ανασχεδιασμός, Απλούστευση &amp; </w:t>
    </w:r>
    <w:proofErr w:type="spellStart"/>
    <w:r w:rsidRPr="00DD5453">
      <w:rPr>
        <w:sz w:val="20"/>
        <w:szCs w:val="22"/>
        <w:lang w:val="el-GR"/>
      </w:rPr>
      <w:t>Μοντελοποίηση</w:t>
    </w:r>
    <w:proofErr w:type="spellEnd"/>
    <w:r w:rsidRPr="00DD5453">
      <w:rPr>
        <w:sz w:val="20"/>
        <w:szCs w:val="22"/>
        <w:lang w:val="el-GR"/>
      </w:rPr>
      <w:t xml:space="preserve"> ροών του Εθνικού Τυπογραφείου»</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14103" w14:textId="0137B461" w:rsidR="00072EE8" w:rsidRPr="009C3738" w:rsidRDefault="00072EE8" w:rsidP="007F4B75">
    <w:pPr>
      <w:pStyle w:val="af3"/>
      <w:pBdr>
        <w:bottom w:val="single" w:sz="4" w:space="1" w:color="auto"/>
      </w:pBdr>
      <w:rPr>
        <w:sz w:val="20"/>
        <w:szCs w:val="22"/>
        <w:lang w:val="el-GR"/>
      </w:rPr>
    </w:pPr>
    <w:r w:rsidRPr="00DD5453">
      <w:rPr>
        <w:sz w:val="20"/>
        <w:szCs w:val="22"/>
        <w:lang w:val="el-GR"/>
      </w:rPr>
      <w:t xml:space="preserve">Διακήρυξη Ηλεκτρονικού Ανοικτού Κάτω των Ορίων Διαγωνισμού για το Έργο «Ανασχεδιασμός, Απλούστευση &amp; </w:t>
    </w:r>
    <w:proofErr w:type="spellStart"/>
    <w:r w:rsidRPr="00DD5453">
      <w:rPr>
        <w:sz w:val="20"/>
        <w:szCs w:val="22"/>
        <w:lang w:val="el-GR"/>
      </w:rPr>
      <w:t>Μοντελοποίηση</w:t>
    </w:r>
    <w:proofErr w:type="spellEnd"/>
    <w:r w:rsidRPr="00DD5453">
      <w:rPr>
        <w:sz w:val="20"/>
        <w:szCs w:val="22"/>
        <w:lang w:val="el-GR"/>
      </w:rPr>
      <w:t xml:space="preserve"> ροών του Εθνικού Τυπογραφείου»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FF735D"/>
    <w:multiLevelType w:val="hybridMultilevel"/>
    <w:tmpl w:val="2DFC61AC"/>
    <w:lvl w:ilvl="0" w:tplc="0409001B">
      <w:start w:val="1"/>
      <w:numFmt w:val="lowerRoman"/>
      <w:lvlText w:val="%1."/>
      <w:lvlJc w:val="righ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11" w15:restartNumberingAfterBreak="0">
    <w:nsid w:val="047C26F9"/>
    <w:multiLevelType w:val="hybridMultilevel"/>
    <w:tmpl w:val="68DACD6C"/>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6215548"/>
    <w:multiLevelType w:val="hybridMultilevel"/>
    <w:tmpl w:val="C764C45A"/>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07BC6327"/>
    <w:multiLevelType w:val="hybridMultilevel"/>
    <w:tmpl w:val="D376CD26"/>
    <w:lvl w:ilvl="0" w:tplc="3078C25E">
      <w:start w:val="1"/>
      <w:numFmt w:val="decimal"/>
      <w:lvlText w:val="%1."/>
      <w:lvlJc w:val="left"/>
      <w:pPr>
        <w:ind w:left="36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C16D5E"/>
    <w:multiLevelType w:val="hybridMultilevel"/>
    <w:tmpl w:val="12DE1C5A"/>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0AFD3AF1"/>
    <w:multiLevelType w:val="hybridMultilevel"/>
    <w:tmpl w:val="D884E01C"/>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127556E8"/>
    <w:multiLevelType w:val="hybridMultilevel"/>
    <w:tmpl w:val="1A101BBC"/>
    <w:lvl w:ilvl="0" w:tplc="73D63FA0">
      <w:start w:val="1"/>
      <w:numFmt w:val="decimal"/>
      <w:lvlText w:val="%1."/>
      <w:lvlJc w:val="left"/>
      <w:pPr>
        <w:ind w:left="720" w:hanging="360"/>
      </w:pPr>
      <w:rPr>
        <w:rFonts w:ascii="Tahoma" w:hAnsi="Tahoma" w:hint="default"/>
        <w:b w:val="0"/>
        <w:i w:val="0"/>
        <w:sz w:val="22"/>
        <w:szCs w:val="2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13880ED1"/>
    <w:multiLevelType w:val="multilevel"/>
    <w:tmpl w:val="043493E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24" w15:restartNumberingAfterBreak="0">
    <w:nsid w:val="1B332101"/>
    <w:multiLevelType w:val="multilevel"/>
    <w:tmpl w:val="4928F5CE"/>
    <w:lvl w:ilvl="0">
      <w:start w:val="1"/>
      <w:numFmt w:val="decimal"/>
      <w:lvlText w:val="%1."/>
      <w:lvlJc w:val="left"/>
      <w:pPr>
        <w:ind w:left="720" w:hanging="360"/>
      </w:pPr>
    </w:lvl>
    <w:lvl w:ilvl="1">
      <w:start w:val="4"/>
      <w:numFmt w:val="decimal"/>
      <w:isLgl/>
      <w:lvlText w:val="%1.%2"/>
      <w:lvlJc w:val="left"/>
      <w:pPr>
        <w:ind w:left="1152" w:hanging="792"/>
      </w:pPr>
      <w:rPr>
        <w:rFonts w:hint="default"/>
      </w:rPr>
    </w:lvl>
    <w:lvl w:ilvl="2">
      <w:start w:val="3"/>
      <w:numFmt w:val="decimal"/>
      <w:isLgl/>
      <w:lvlText w:val="%1.%2.%3"/>
      <w:lvlJc w:val="left"/>
      <w:pPr>
        <w:ind w:left="1152" w:hanging="792"/>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404639A"/>
    <w:multiLevelType w:val="hybridMultilevel"/>
    <w:tmpl w:val="C5223A38"/>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0" w15:restartNumberingAfterBreak="0">
    <w:nsid w:val="28BB36F3"/>
    <w:multiLevelType w:val="multilevel"/>
    <w:tmpl w:val="2C261240"/>
    <w:lvl w:ilvl="0">
      <w:start w:val="1"/>
      <w:numFmt w:val="decimal"/>
      <w:lvlText w:val="%1."/>
      <w:lvlJc w:val="left"/>
      <w:pPr>
        <w:ind w:left="432" w:hanging="432"/>
      </w:pPr>
      <w:rPr>
        <w:rFonts w:ascii="Arial" w:hAnsi="Arial" w:cs="Arial" w:hint="default"/>
        <w:b/>
        <w:i w:val="0"/>
        <w:strike w:val="0"/>
        <w:dstrike w:val="0"/>
        <w:color w:val="000000" w:themeColor="text1"/>
        <w:sz w:val="24"/>
        <w:u w:val="none"/>
        <w:effect w:val="none"/>
      </w:rPr>
    </w:lvl>
    <w:lvl w:ilvl="1">
      <w:start w:val="1"/>
      <w:numFmt w:val="decimal"/>
      <w:lvlText w:val="%1.%2"/>
      <w:lvlJc w:val="left"/>
      <w:pPr>
        <w:ind w:left="576" w:hanging="576"/>
      </w:pPr>
      <w:rPr>
        <w:b/>
        <w:i w:val="0"/>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864" w:hanging="864"/>
      </w:pPr>
      <w:rPr>
        <w:sz w:val="20"/>
      </w:rPr>
    </w:lvl>
    <w:lvl w:ilvl="4">
      <w:start w:val="1"/>
      <w:numFmt w:val="decimal"/>
      <w:lvlText w:val="%1.%2.%3.%4.%5"/>
      <w:lvlJc w:val="left"/>
      <w:pPr>
        <w:ind w:left="1859" w:hanging="1008"/>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286" w:hanging="1152"/>
      </w:pPr>
      <w:rPr>
        <w:b w:val="0"/>
        <w:bCs/>
        <w:color w:val="auto"/>
      </w:rPr>
    </w:lvl>
    <w:lvl w:ilvl="6">
      <w:start w:val="1"/>
      <w:numFmt w:val="decimal"/>
      <w:lvlText w:val="%1.%2.%3.%4.%5.%6.%7"/>
      <w:lvlJc w:val="left"/>
      <w:pPr>
        <w:ind w:left="2431" w:hanging="1296"/>
      </w:pPr>
      <w:rPr>
        <w:b/>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2CD3595E"/>
    <w:multiLevelType w:val="multilevel"/>
    <w:tmpl w:val="00A4F0DC"/>
    <w:lvl w:ilvl="0">
      <w:start w:val="1"/>
      <w:numFmt w:val="decimal"/>
      <w:pStyle w:val="1"/>
      <w:lvlText w:val="%1."/>
      <w:lvlJc w:val="left"/>
      <w:pPr>
        <w:ind w:left="360" w:hanging="360"/>
      </w:pPr>
      <w:rPr>
        <w:b/>
        <w:bCs w:val="0"/>
        <w:i w:val="0"/>
        <w:iCs w:val="0"/>
        <w:caps w:val="0"/>
        <w:smallCaps w:val="0"/>
        <w:strike w:val="0"/>
        <w:dstrike w:val="0"/>
        <w:noProof w:val="0"/>
        <w:vanish w:val="0"/>
        <w:color w:val="2F5496" w:themeColor="accent5"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2D317CE0"/>
    <w:multiLevelType w:val="hybridMultilevel"/>
    <w:tmpl w:val="108C0700"/>
    <w:numStyleLink w:val="27"/>
  </w:abstractNum>
  <w:abstractNum w:abstractNumId="34"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34CD4B65"/>
    <w:multiLevelType w:val="hybridMultilevel"/>
    <w:tmpl w:val="E15C4B3C"/>
    <w:lvl w:ilvl="0" w:tplc="F918CDFC">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35F12D2E"/>
    <w:multiLevelType w:val="hybridMultilevel"/>
    <w:tmpl w:val="537C1754"/>
    <w:lvl w:ilvl="0" w:tplc="18605924">
      <w:numFmt w:val="bullet"/>
      <w:lvlText w:val="•"/>
      <w:lvlJc w:val="left"/>
      <w:pPr>
        <w:ind w:left="1440" w:hanging="720"/>
      </w:pPr>
      <w:rPr>
        <w:rFonts w:ascii="Calibri" w:eastAsia="Times New Roman" w:hAnsi="Calibri" w:cs="Calibri"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77A80B80">
      <w:numFmt w:val="bullet"/>
      <w:lvlText w:val="-"/>
      <w:lvlJc w:val="left"/>
      <w:pPr>
        <w:ind w:left="4320" w:hanging="720"/>
      </w:pPr>
      <w:rPr>
        <w:rFonts w:ascii="Calibri" w:eastAsia="Times New Roman" w:hAnsi="Calibri" w:cs="Calibri"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7" w15:restartNumberingAfterBreak="0">
    <w:nsid w:val="39EF5221"/>
    <w:multiLevelType w:val="hybridMultilevel"/>
    <w:tmpl w:val="12BAAB14"/>
    <w:lvl w:ilvl="0" w:tplc="462A2772">
      <w:numFmt w:val="bullet"/>
      <w:lvlText w:val="•"/>
      <w:lvlJc w:val="left"/>
      <w:pPr>
        <w:ind w:left="360" w:hanging="360"/>
      </w:pPr>
      <w:rPr>
        <w:rFonts w:ascii="Calibri" w:eastAsia="SimSu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C1C472D"/>
    <w:multiLevelType w:val="multilevel"/>
    <w:tmpl w:val="11622268"/>
    <w:lvl w:ilvl="0">
      <w:start w:val="1"/>
      <w:numFmt w:val="decimal"/>
      <w:lvlText w:val="%1."/>
      <w:lvlJc w:val="left"/>
      <w:rPr>
        <w:rFonts w:hint="default"/>
        <w:b/>
        <w:bCs/>
        <w:i w:val="0"/>
        <w:iCs w:val="0"/>
        <w:smallCaps w:val="0"/>
        <w:strike w:val="0"/>
        <w:color w:val="000000"/>
        <w:spacing w:val="0"/>
        <w:w w:val="100"/>
        <w:position w:val="0"/>
        <w:sz w:val="22"/>
        <w:szCs w:val="18"/>
        <w:u w:val="none"/>
      </w:rPr>
    </w:lvl>
    <w:lvl w:ilvl="1">
      <w:numFmt w:val="bullet"/>
      <w:lvlText w:val="-"/>
      <w:lvlJc w:val="left"/>
      <w:rPr>
        <w:rFonts w:ascii="Verdana" w:eastAsia="Times New Roman" w:hAnsi="Verdana" w:hint="default"/>
        <w:b w:val="0"/>
        <w:bCs w:val="0"/>
        <w:i w:val="0"/>
        <w:iCs w:val="0"/>
        <w:smallCaps w:val="0"/>
        <w:strike w:val="0"/>
        <w:color w:val="000000"/>
        <w:spacing w:val="0"/>
        <w:w w:val="100"/>
        <w:position w:val="0"/>
        <w:sz w:val="18"/>
        <w:szCs w:val="18"/>
        <w:u w:val="none"/>
      </w:rPr>
    </w:lvl>
    <w:lvl w:ilvl="2">
      <w:start w:val="1"/>
      <w:numFmt w:val="lowerRoman"/>
      <w:lvlText w:val="%3)"/>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3">
      <w:start w:val="1"/>
      <w:numFmt w:val="lowerRoman"/>
      <w:lvlText w:val="(%4)"/>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18"/>
        <w:szCs w:val="18"/>
        <w:u w:val="none"/>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18"/>
        <w:szCs w:val="18"/>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18"/>
        <w:szCs w:val="18"/>
        <w:u w:val="none"/>
      </w:rPr>
    </w:lvl>
    <w:lvl w:ilvl="7">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18"/>
        <w:szCs w:val="18"/>
        <w:u w:val="none"/>
      </w:rPr>
    </w:lvl>
  </w:abstractNum>
  <w:abstractNum w:abstractNumId="39" w15:restartNumberingAfterBreak="0">
    <w:nsid w:val="3F486F03"/>
    <w:multiLevelType w:val="multilevel"/>
    <w:tmpl w:val="3042D568"/>
    <w:styleLink w:val="10"/>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40" w15:restartNumberingAfterBreak="0">
    <w:nsid w:val="42992A7A"/>
    <w:multiLevelType w:val="multilevel"/>
    <w:tmpl w:val="A5C63F76"/>
    <w:lvl w:ilvl="0">
      <w:start w:val="1"/>
      <mc:AlternateContent>
        <mc:Choice Requires="w14">
          <w:numFmt w:val="custom" w:format="α, β, γ, ..."/>
        </mc:Choice>
        <mc:Fallback>
          <w:numFmt w:val="decimal"/>
        </mc:Fallback>
      </mc:AlternateContent>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C541FE"/>
    <w:multiLevelType w:val="hybridMultilevel"/>
    <w:tmpl w:val="D5C22FD6"/>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A7D55B0"/>
    <w:multiLevelType w:val="hybridMultilevel"/>
    <w:tmpl w:val="22988C70"/>
    <w:lvl w:ilvl="0" w:tplc="0409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3" w15:restartNumberingAfterBreak="0">
    <w:nsid w:val="4AAC6408"/>
    <w:multiLevelType w:val="hybridMultilevel"/>
    <w:tmpl w:val="C862105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4BD85264"/>
    <w:multiLevelType w:val="multilevel"/>
    <w:tmpl w:val="F1200092"/>
    <w:lvl w:ilvl="0">
      <w:start w:val="1"/>
      <w:numFmt w:val="decimal"/>
      <w:lvlText w:val="%1.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4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47"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1C8056E"/>
    <w:multiLevelType w:val="hybridMultilevel"/>
    <w:tmpl w:val="E9DE9F0C"/>
    <w:lvl w:ilvl="0" w:tplc="462A2772">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659A2395"/>
    <w:multiLevelType w:val="hybridMultilevel"/>
    <w:tmpl w:val="AA3C2BFE"/>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4" w15:restartNumberingAfterBreak="0">
    <w:nsid w:val="67E80A7B"/>
    <w:multiLevelType w:val="hybridMultilevel"/>
    <w:tmpl w:val="A106F280"/>
    <w:lvl w:ilvl="0" w:tplc="FBAC9C1A">
      <w:numFmt w:val="bullet"/>
      <w:lvlText w:val="•"/>
      <w:lvlJc w:val="left"/>
      <w:pPr>
        <w:ind w:left="72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D9957B5"/>
    <w:multiLevelType w:val="hybridMultilevel"/>
    <w:tmpl w:val="C28609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750E6CBD"/>
    <w:multiLevelType w:val="hybridMultilevel"/>
    <w:tmpl w:val="BF98C8D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9"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6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3" w15:restartNumberingAfterBreak="0">
    <w:nsid w:val="7CC43063"/>
    <w:multiLevelType w:val="hybridMultilevel"/>
    <w:tmpl w:val="146E1698"/>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F460423"/>
    <w:multiLevelType w:val="hybridMultilevel"/>
    <w:tmpl w:val="B3D81C58"/>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62"/>
  </w:num>
  <w:num w:numId="6">
    <w:abstractNumId w:val="18"/>
  </w:num>
  <w:num w:numId="7">
    <w:abstractNumId w:val="60"/>
  </w:num>
  <w:num w:numId="8">
    <w:abstractNumId w:val="25"/>
  </w:num>
  <w:num w:numId="9">
    <w:abstractNumId w:val="16"/>
  </w:num>
  <w:num w:numId="10">
    <w:abstractNumId w:val="45"/>
  </w:num>
  <w:num w:numId="11">
    <w:abstractNumId w:val="32"/>
  </w:num>
  <w:num w:numId="12">
    <w:abstractNumId w:val="21"/>
  </w:num>
  <w:num w:numId="13">
    <w:abstractNumId w:val="56"/>
  </w:num>
  <w:num w:numId="14">
    <w:abstractNumId w:val="64"/>
  </w:num>
  <w:num w:numId="15">
    <w:abstractNumId w:val="52"/>
  </w:num>
  <w:num w:numId="16">
    <w:abstractNumId w:val="44"/>
  </w:num>
  <w:num w:numId="17">
    <w:abstractNumId w:val="46"/>
  </w:num>
  <w:num w:numId="18">
    <w:abstractNumId w:val="41"/>
  </w:num>
  <w:num w:numId="19">
    <w:abstractNumId w:val="47"/>
  </w:num>
  <w:num w:numId="20">
    <w:abstractNumId w:val="34"/>
  </w:num>
  <w:num w:numId="21">
    <w:abstractNumId w:val="12"/>
  </w:num>
  <w:num w:numId="22">
    <w:abstractNumId w:val="36"/>
  </w:num>
  <w:num w:numId="23">
    <w:abstractNumId w:val="39"/>
  </w:num>
  <w:num w:numId="24">
    <w:abstractNumId w:val="54"/>
  </w:num>
  <w:num w:numId="25">
    <w:abstractNumId w:val="24"/>
  </w:num>
  <w:num w:numId="26">
    <w:abstractNumId w:val="19"/>
  </w:num>
  <w:num w:numId="27">
    <w:abstractNumId w:val="26"/>
  </w:num>
  <w:num w:numId="28">
    <w:abstractNumId w:val="10"/>
  </w:num>
  <w:num w:numId="29">
    <w:abstractNumId w:val="38"/>
  </w:num>
  <w:num w:numId="30">
    <w:abstractNumId w:val="20"/>
  </w:num>
  <w:num w:numId="31">
    <w:abstractNumId w:val="40"/>
  </w:num>
  <w:num w:numId="32">
    <w:abstractNumId w:val="37"/>
  </w:num>
  <w:num w:numId="33">
    <w:abstractNumId w:val="50"/>
  </w:num>
  <w:num w:numId="34">
    <w:abstractNumId w:val="35"/>
  </w:num>
  <w:num w:numId="35">
    <w:abstractNumId w:val="14"/>
  </w:num>
  <w:num w:numId="36">
    <w:abstractNumId w:val="65"/>
  </w:num>
  <w:num w:numId="37">
    <w:abstractNumId w:val="11"/>
  </w:num>
  <w:num w:numId="38">
    <w:abstractNumId w:val="30"/>
  </w:num>
  <w:num w:numId="39">
    <w:abstractNumId w:val="53"/>
  </w:num>
  <w:num w:numId="40">
    <w:abstractNumId w:val="13"/>
  </w:num>
  <w:num w:numId="41">
    <w:abstractNumId w:val="58"/>
  </w:num>
  <w:num w:numId="42">
    <w:abstractNumId w:val="63"/>
  </w:num>
  <w:num w:numId="43">
    <w:abstractNumId w:val="17"/>
  </w:num>
  <w:num w:numId="44">
    <w:abstractNumId w:val="55"/>
  </w:num>
  <w:num w:numId="45">
    <w:abstractNumId w:val="15"/>
  </w:num>
  <w:num w:numId="46">
    <w:abstractNumId w:val="48"/>
  </w:num>
  <w:num w:numId="47">
    <w:abstractNumId w:val="29"/>
  </w:num>
  <w:num w:numId="48">
    <w:abstractNumId w:val="23"/>
  </w:num>
  <w:num w:numId="49">
    <w:abstractNumId w:val="59"/>
  </w:num>
  <w:num w:numId="50">
    <w:abstractNumId w:val="43"/>
  </w:num>
  <w:num w:numId="51">
    <w:abstractNumId w:val="28"/>
  </w:num>
  <w:num w:numId="52">
    <w:abstractNumId w:val="42"/>
  </w:num>
  <w:num w:numId="53">
    <w:abstractNumId w:val="61"/>
  </w:num>
  <w:num w:numId="54">
    <w:abstractNumId w:val="33"/>
  </w:num>
  <w:num w:numId="55">
    <w:abstractNumId w:val="49"/>
  </w:num>
  <w:num w:numId="56">
    <w:abstractNumId w:val="32"/>
    <w:lvlOverride w:ilvl="0">
      <w:startOverride w:val="2"/>
    </w:lvlOverride>
    <w:lvlOverride w:ilvl="1">
      <w:startOverride w:val="2"/>
    </w:lvlOverride>
    <w:lvlOverride w:ilvl="2">
      <w:startOverride w:val="8"/>
    </w:lvlOverride>
    <w:lvlOverride w:ilvl="3">
      <w:startOverride w:val="2"/>
    </w:lvlOverride>
  </w:num>
  <w:num w:numId="57">
    <w:abstractNumId w:val="9"/>
  </w:num>
  <w:num w:numId="58">
    <w:abstractNumId w:val="32"/>
    <w:lvlOverride w:ilvl="0">
      <w:startOverride w:val="2"/>
    </w:lvlOverride>
    <w:lvlOverride w:ilvl="1">
      <w:startOverride w:val="4"/>
    </w:lvlOverride>
    <w:lvlOverride w:ilvl="2">
      <w:startOverride w:val="2"/>
    </w:lvlOverride>
    <w:lvlOverride w:ilvl="3">
      <w:startOverride w:val="2"/>
    </w:lvlOverride>
  </w:num>
  <w:num w:numId="59">
    <w:abstractNumId w:val="2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32"/>
    <w:lvlOverride w:ilvl="0">
      <w:startOverride w:val="2"/>
    </w:lvlOverride>
    <w:lvlOverride w:ilvl="1">
      <w:startOverride w:val="4"/>
    </w:lvlOverride>
    <w:lvlOverride w:ilvl="2">
      <w:startOverride w:val="2"/>
    </w:lvlOverride>
    <w:lvlOverride w:ilvl="3">
      <w:startOverride w:val="3"/>
    </w:lvlOverride>
  </w:num>
  <w:num w:numId="61">
    <w:abstractNumId w:val="57"/>
  </w:num>
  <w:num w:numId="62">
    <w:abstractNumId w:val="31"/>
  </w:num>
  <w:num w:numId="63">
    <w:abstractNumId w:val="8"/>
  </w:num>
  <w:num w:numId="64">
    <w:abstractNumId w:val="2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isplayBackgroundShape/>
  <w:embedSystemFonts/>
  <w:hideGrammaticalErrors/>
  <w:proofState w:spelling="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012"/>
    <w:rsid w:val="00000C8E"/>
    <w:rsid w:val="00003135"/>
    <w:rsid w:val="000049C5"/>
    <w:rsid w:val="000062FA"/>
    <w:rsid w:val="0000716D"/>
    <w:rsid w:val="0001217D"/>
    <w:rsid w:val="00012917"/>
    <w:rsid w:val="0001375B"/>
    <w:rsid w:val="00013A52"/>
    <w:rsid w:val="00013E6F"/>
    <w:rsid w:val="00014410"/>
    <w:rsid w:val="00015A9D"/>
    <w:rsid w:val="00015F06"/>
    <w:rsid w:val="00016BF2"/>
    <w:rsid w:val="000244B8"/>
    <w:rsid w:val="00025CD5"/>
    <w:rsid w:val="00025FF8"/>
    <w:rsid w:val="00026667"/>
    <w:rsid w:val="000269F6"/>
    <w:rsid w:val="00026B2C"/>
    <w:rsid w:val="00026E7F"/>
    <w:rsid w:val="0002765E"/>
    <w:rsid w:val="000303BF"/>
    <w:rsid w:val="000326F6"/>
    <w:rsid w:val="00032A9F"/>
    <w:rsid w:val="00034E19"/>
    <w:rsid w:val="00034FF1"/>
    <w:rsid w:val="000356C1"/>
    <w:rsid w:val="00036033"/>
    <w:rsid w:val="00036CBD"/>
    <w:rsid w:val="00037B97"/>
    <w:rsid w:val="000414D5"/>
    <w:rsid w:val="00042DB8"/>
    <w:rsid w:val="00043BBA"/>
    <w:rsid w:val="00043D44"/>
    <w:rsid w:val="00043F27"/>
    <w:rsid w:val="0004572C"/>
    <w:rsid w:val="00046044"/>
    <w:rsid w:val="00046293"/>
    <w:rsid w:val="000467DB"/>
    <w:rsid w:val="00047210"/>
    <w:rsid w:val="0004724C"/>
    <w:rsid w:val="0005095C"/>
    <w:rsid w:val="00051D66"/>
    <w:rsid w:val="0005488E"/>
    <w:rsid w:val="0005523F"/>
    <w:rsid w:val="00055804"/>
    <w:rsid w:val="0005580B"/>
    <w:rsid w:val="0005617B"/>
    <w:rsid w:val="0005621C"/>
    <w:rsid w:val="0005736E"/>
    <w:rsid w:val="000579AC"/>
    <w:rsid w:val="00057BBA"/>
    <w:rsid w:val="00057F4A"/>
    <w:rsid w:val="000610D4"/>
    <w:rsid w:val="000610EB"/>
    <w:rsid w:val="00061ADD"/>
    <w:rsid w:val="000626A3"/>
    <w:rsid w:val="00064A1B"/>
    <w:rsid w:val="000650A9"/>
    <w:rsid w:val="00066F2E"/>
    <w:rsid w:val="0006771D"/>
    <w:rsid w:val="000677A4"/>
    <w:rsid w:val="00067BB1"/>
    <w:rsid w:val="000705D7"/>
    <w:rsid w:val="000706B1"/>
    <w:rsid w:val="00070731"/>
    <w:rsid w:val="00072EE8"/>
    <w:rsid w:val="000738BC"/>
    <w:rsid w:val="00074CBD"/>
    <w:rsid w:val="00076A85"/>
    <w:rsid w:val="0008087C"/>
    <w:rsid w:val="000817DD"/>
    <w:rsid w:val="000819EE"/>
    <w:rsid w:val="000833D5"/>
    <w:rsid w:val="0008759C"/>
    <w:rsid w:val="00087FEA"/>
    <w:rsid w:val="00090E3E"/>
    <w:rsid w:val="00092ADB"/>
    <w:rsid w:val="00094D2D"/>
    <w:rsid w:val="00095246"/>
    <w:rsid w:val="0009738D"/>
    <w:rsid w:val="0009766B"/>
    <w:rsid w:val="000A2253"/>
    <w:rsid w:val="000A4A55"/>
    <w:rsid w:val="000B187C"/>
    <w:rsid w:val="000B2165"/>
    <w:rsid w:val="000B2A43"/>
    <w:rsid w:val="000B3032"/>
    <w:rsid w:val="000B307E"/>
    <w:rsid w:val="000B3165"/>
    <w:rsid w:val="000B647D"/>
    <w:rsid w:val="000C04E3"/>
    <w:rsid w:val="000C1FED"/>
    <w:rsid w:val="000C477E"/>
    <w:rsid w:val="000C4B25"/>
    <w:rsid w:val="000C5CF4"/>
    <w:rsid w:val="000C5D2B"/>
    <w:rsid w:val="000C5E6F"/>
    <w:rsid w:val="000C7BC2"/>
    <w:rsid w:val="000D17EB"/>
    <w:rsid w:val="000D25C5"/>
    <w:rsid w:val="000D4AEC"/>
    <w:rsid w:val="000D5FB8"/>
    <w:rsid w:val="000D63C7"/>
    <w:rsid w:val="000D6DFD"/>
    <w:rsid w:val="000D6E10"/>
    <w:rsid w:val="000E04A1"/>
    <w:rsid w:val="000E178C"/>
    <w:rsid w:val="000E17C7"/>
    <w:rsid w:val="000E1C5E"/>
    <w:rsid w:val="000E2020"/>
    <w:rsid w:val="000E2462"/>
    <w:rsid w:val="000E27C3"/>
    <w:rsid w:val="000E2B25"/>
    <w:rsid w:val="000E435D"/>
    <w:rsid w:val="000E4AB6"/>
    <w:rsid w:val="000E53E6"/>
    <w:rsid w:val="000E5EAE"/>
    <w:rsid w:val="000E6B11"/>
    <w:rsid w:val="000E6DC6"/>
    <w:rsid w:val="000F079A"/>
    <w:rsid w:val="000F264E"/>
    <w:rsid w:val="000F58AA"/>
    <w:rsid w:val="000F62F0"/>
    <w:rsid w:val="000F6FD9"/>
    <w:rsid w:val="000F77A3"/>
    <w:rsid w:val="000F7CF2"/>
    <w:rsid w:val="00100156"/>
    <w:rsid w:val="00103061"/>
    <w:rsid w:val="00104657"/>
    <w:rsid w:val="00105367"/>
    <w:rsid w:val="00105409"/>
    <w:rsid w:val="001061A0"/>
    <w:rsid w:val="0011285E"/>
    <w:rsid w:val="001129CC"/>
    <w:rsid w:val="00112BAC"/>
    <w:rsid w:val="001133D1"/>
    <w:rsid w:val="0011341D"/>
    <w:rsid w:val="00114833"/>
    <w:rsid w:val="00115643"/>
    <w:rsid w:val="00117BB2"/>
    <w:rsid w:val="00117DC3"/>
    <w:rsid w:val="001201B6"/>
    <w:rsid w:val="001202D5"/>
    <w:rsid w:val="00121A99"/>
    <w:rsid w:val="00121ABE"/>
    <w:rsid w:val="00123866"/>
    <w:rsid w:val="001253B5"/>
    <w:rsid w:val="00126C29"/>
    <w:rsid w:val="00127DAC"/>
    <w:rsid w:val="00130602"/>
    <w:rsid w:val="001308CC"/>
    <w:rsid w:val="00130FA0"/>
    <w:rsid w:val="001312AF"/>
    <w:rsid w:val="00131D93"/>
    <w:rsid w:val="00131DD7"/>
    <w:rsid w:val="00133E0F"/>
    <w:rsid w:val="00137A93"/>
    <w:rsid w:val="00137DAA"/>
    <w:rsid w:val="001409D6"/>
    <w:rsid w:val="00140CA7"/>
    <w:rsid w:val="00141A73"/>
    <w:rsid w:val="00141DE9"/>
    <w:rsid w:val="00141E27"/>
    <w:rsid w:val="00143040"/>
    <w:rsid w:val="0014376F"/>
    <w:rsid w:val="001452C0"/>
    <w:rsid w:val="001465E3"/>
    <w:rsid w:val="00146631"/>
    <w:rsid w:val="00150502"/>
    <w:rsid w:val="00151DC8"/>
    <w:rsid w:val="00153F0B"/>
    <w:rsid w:val="00154368"/>
    <w:rsid w:val="00154623"/>
    <w:rsid w:val="0015499C"/>
    <w:rsid w:val="00155375"/>
    <w:rsid w:val="00155B45"/>
    <w:rsid w:val="001611B6"/>
    <w:rsid w:val="001624A2"/>
    <w:rsid w:val="00162919"/>
    <w:rsid w:val="00162F09"/>
    <w:rsid w:val="00163845"/>
    <w:rsid w:val="00164759"/>
    <w:rsid w:val="001649E0"/>
    <w:rsid w:val="001652F4"/>
    <w:rsid w:val="0016530B"/>
    <w:rsid w:val="00166662"/>
    <w:rsid w:val="00167F10"/>
    <w:rsid w:val="00170653"/>
    <w:rsid w:val="00170CA8"/>
    <w:rsid w:val="00172E4E"/>
    <w:rsid w:val="001732D9"/>
    <w:rsid w:val="001766ED"/>
    <w:rsid w:val="00177F66"/>
    <w:rsid w:val="00182F0E"/>
    <w:rsid w:val="00184372"/>
    <w:rsid w:val="001852F3"/>
    <w:rsid w:val="001859FA"/>
    <w:rsid w:val="001869A5"/>
    <w:rsid w:val="00187763"/>
    <w:rsid w:val="00187D66"/>
    <w:rsid w:val="0019129F"/>
    <w:rsid w:val="00194627"/>
    <w:rsid w:val="00194C49"/>
    <w:rsid w:val="00195A7F"/>
    <w:rsid w:val="00196957"/>
    <w:rsid w:val="001A149B"/>
    <w:rsid w:val="001A2AE7"/>
    <w:rsid w:val="001A317F"/>
    <w:rsid w:val="001A61D3"/>
    <w:rsid w:val="001A6476"/>
    <w:rsid w:val="001A6CEB"/>
    <w:rsid w:val="001B017A"/>
    <w:rsid w:val="001B0B10"/>
    <w:rsid w:val="001B178C"/>
    <w:rsid w:val="001B1FFA"/>
    <w:rsid w:val="001B235A"/>
    <w:rsid w:val="001B2758"/>
    <w:rsid w:val="001B56F1"/>
    <w:rsid w:val="001B585C"/>
    <w:rsid w:val="001B5981"/>
    <w:rsid w:val="001B59A4"/>
    <w:rsid w:val="001B5CA2"/>
    <w:rsid w:val="001C3012"/>
    <w:rsid w:val="001C3752"/>
    <w:rsid w:val="001C4403"/>
    <w:rsid w:val="001C443C"/>
    <w:rsid w:val="001C44A3"/>
    <w:rsid w:val="001C6408"/>
    <w:rsid w:val="001C673F"/>
    <w:rsid w:val="001D0672"/>
    <w:rsid w:val="001D0D7B"/>
    <w:rsid w:val="001D268B"/>
    <w:rsid w:val="001E0711"/>
    <w:rsid w:val="001E186A"/>
    <w:rsid w:val="001E35C0"/>
    <w:rsid w:val="001E3887"/>
    <w:rsid w:val="001E38A4"/>
    <w:rsid w:val="001E3C20"/>
    <w:rsid w:val="001E4E76"/>
    <w:rsid w:val="001E5AA2"/>
    <w:rsid w:val="001E6103"/>
    <w:rsid w:val="001E64FE"/>
    <w:rsid w:val="001E6BF1"/>
    <w:rsid w:val="001F11F8"/>
    <w:rsid w:val="001F1403"/>
    <w:rsid w:val="001F40A2"/>
    <w:rsid w:val="001F4315"/>
    <w:rsid w:val="001F4428"/>
    <w:rsid w:val="001F4D80"/>
    <w:rsid w:val="001F500A"/>
    <w:rsid w:val="001F54BA"/>
    <w:rsid w:val="001F5F4A"/>
    <w:rsid w:val="001F6BBD"/>
    <w:rsid w:val="00200224"/>
    <w:rsid w:val="0020068A"/>
    <w:rsid w:val="0020174E"/>
    <w:rsid w:val="002019EB"/>
    <w:rsid w:val="00201E03"/>
    <w:rsid w:val="0020341A"/>
    <w:rsid w:val="00203D78"/>
    <w:rsid w:val="00204692"/>
    <w:rsid w:val="00205B69"/>
    <w:rsid w:val="00207A57"/>
    <w:rsid w:val="0021310B"/>
    <w:rsid w:val="00213B08"/>
    <w:rsid w:val="0021459F"/>
    <w:rsid w:val="002145A1"/>
    <w:rsid w:val="00215C1A"/>
    <w:rsid w:val="0021759C"/>
    <w:rsid w:val="00220847"/>
    <w:rsid w:val="00221291"/>
    <w:rsid w:val="00221708"/>
    <w:rsid w:val="002219CE"/>
    <w:rsid w:val="0022307F"/>
    <w:rsid w:val="00223AA5"/>
    <w:rsid w:val="002272D4"/>
    <w:rsid w:val="0022747B"/>
    <w:rsid w:val="0022772A"/>
    <w:rsid w:val="002318BB"/>
    <w:rsid w:val="00240449"/>
    <w:rsid w:val="0024279E"/>
    <w:rsid w:val="00243251"/>
    <w:rsid w:val="00243C69"/>
    <w:rsid w:val="00243F84"/>
    <w:rsid w:val="0024503F"/>
    <w:rsid w:val="00245754"/>
    <w:rsid w:val="002459AC"/>
    <w:rsid w:val="00246172"/>
    <w:rsid w:val="00246973"/>
    <w:rsid w:val="00250252"/>
    <w:rsid w:val="00250B80"/>
    <w:rsid w:val="002513A5"/>
    <w:rsid w:val="002516ED"/>
    <w:rsid w:val="002535AD"/>
    <w:rsid w:val="002537AC"/>
    <w:rsid w:val="002554B6"/>
    <w:rsid w:val="00255F74"/>
    <w:rsid w:val="002616A3"/>
    <w:rsid w:val="00263C2C"/>
    <w:rsid w:val="00263D80"/>
    <w:rsid w:val="0026521A"/>
    <w:rsid w:val="002654F7"/>
    <w:rsid w:val="00265688"/>
    <w:rsid w:val="00265891"/>
    <w:rsid w:val="0026770A"/>
    <w:rsid w:val="00267E73"/>
    <w:rsid w:val="00270326"/>
    <w:rsid w:val="00272756"/>
    <w:rsid w:val="00272B7A"/>
    <w:rsid w:val="00272DD0"/>
    <w:rsid w:val="00272F1F"/>
    <w:rsid w:val="00275075"/>
    <w:rsid w:val="00277F8F"/>
    <w:rsid w:val="00280B8B"/>
    <w:rsid w:val="00282306"/>
    <w:rsid w:val="00284709"/>
    <w:rsid w:val="00284E9C"/>
    <w:rsid w:val="00284EA4"/>
    <w:rsid w:val="002858E5"/>
    <w:rsid w:val="00285D71"/>
    <w:rsid w:val="0028724A"/>
    <w:rsid w:val="00290B29"/>
    <w:rsid w:val="00292A45"/>
    <w:rsid w:val="0029545C"/>
    <w:rsid w:val="00295FEE"/>
    <w:rsid w:val="0029613C"/>
    <w:rsid w:val="002A0196"/>
    <w:rsid w:val="002A1E5E"/>
    <w:rsid w:val="002A2C28"/>
    <w:rsid w:val="002A3476"/>
    <w:rsid w:val="002A37B5"/>
    <w:rsid w:val="002A5438"/>
    <w:rsid w:val="002A65B3"/>
    <w:rsid w:val="002A66DB"/>
    <w:rsid w:val="002B0E86"/>
    <w:rsid w:val="002B191C"/>
    <w:rsid w:val="002B2EA7"/>
    <w:rsid w:val="002B33C9"/>
    <w:rsid w:val="002B654E"/>
    <w:rsid w:val="002B7A71"/>
    <w:rsid w:val="002C1EB5"/>
    <w:rsid w:val="002C263A"/>
    <w:rsid w:val="002C2A09"/>
    <w:rsid w:val="002C3E1C"/>
    <w:rsid w:val="002C42F5"/>
    <w:rsid w:val="002C4383"/>
    <w:rsid w:val="002C4A2F"/>
    <w:rsid w:val="002C50EB"/>
    <w:rsid w:val="002C7E9A"/>
    <w:rsid w:val="002D0CD6"/>
    <w:rsid w:val="002D0D70"/>
    <w:rsid w:val="002D1817"/>
    <w:rsid w:val="002D20D2"/>
    <w:rsid w:val="002D24F8"/>
    <w:rsid w:val="002D2A70"/>
    <w:rsid w:val="002D4295"/>
    <w:rsid w:val="002D42B9"/>
    <w:rsid w:val="002D539D"/>
    <w:rsid w:val="002D63D3"/>
    <w:rsid w:val="002D6EA6"/>
    <w:rsid w:val="002E0A7E"/>
    <w:rsid w:val="002E1FDE"/>
    <w:rsid w:val="002E3CAD"/>
    <w:rsid w:val="002E4EA2"/>
    <w:rsid w:val="002E6472"/>
    <w:rsid w:val="002E6715"/>
    <w:rsid w:val="002E6AF8"/>
    <w:rsid w:val="002E6B25"/>
    <w:rsid w:val="002E6C04"/>
    <w:rsid w:val="002F15FA"/>
    <w:rsid w:val="002F1DAF"/>
    <w:rsid w:val="002F1F87"/>
    <w:rsid w:val="002F2E92"/>
    <w:rsid w:val="002F337B"/>
    <w:rsid w:val="002F3675"/>
    <w:rsid w:val="002F37AA"/>
    <w:rsid w:val="002F38A1"/>
    <w:rsid w:val="002F4C36"/>
    <w:rsid w:val="002F5250"/>
    <w:rsid w:val="002F5759"/>
    <w:rsid w:val="002F59FE"/>
    <w:rsid w:val="002F6676"/>
    <w:rsid w:val="002F718F"/>
    <w:rsid w:val="002F722A"/>
    <w:rsid w:val="0030005E"/>
    <w:rsid w:val="00302510"/>
    <w:rsid w:val="00302CAA"/>
    <w:rsid w:val="003043EF"/>
    <w:rsid w:val="00304C6C"/>
    <w:rsid w:val="003061E3"/>
    <w:rsid w:val="0030791E"/>
    <w:rsid w:val="003103DA"/>
    <w:rsid w:val="003105FA"/>
    <w:rsid w:val="0031166C"/>
    <w:rsid w:val="0031232C"/>
    <w:rsid w:val="00312F18"/>
    <w:rsid w:val="003133DB"/>
    <w:rsid w:val="00313E31"/>
    <w:rsid w:val="00314687"/>
    <w:rsid w:val="0031527A"/>
    <w:rsid w:val="003153CD"/>
    <w:rsid w:val="0031590C"/>
    <w:rsid w:val="00315CF0"/>
    <w:rsid w:val="00317788"/>
    <w:rsid w:val="00317C4D"/>
    <w:rsid w:val="00317E07"/>
    <w:rsid w:val="003218ED"/>
    <w:rsid w:val="00322BC3"/>
    <w:rsid w:val="00322ED3"/>
    <w:rsid w:val="00324D8C"/>
    <w:rsid w:val="00324F7E"/>
    <w:rsid w:val="00325C93"/>
    <w:rsid w:val="003260E1"/>
    <w:rsid w:val="0032658F"/>
    <w:rsid w:val="003275F6"/>
    <w:rsid w:val="00327FD0"/>
    <w:rsid w:val="00330DB8"/>
    <w:rsid w:val="00331981"/>
    <w:rsid w:val="00332192"/>
    <w:rsid w:val="00332AF9"/>
    <w:rsid w:val="00332F94"/>
    <w:rsid w:val="0033462B"/>
    <w:rsid w:val="00334AD6"/>
    <w:rsid w:val="003355E7"/>
    <w:rsid w:val="003366E9"/>
    <w:rsid w:val="00340E8A"/>
    <w:rsid w:val="00341581"/>
    <w:rsid w:val="0034186C"/>
    <w:rsid w:val="00341F6A"/>
    <w:rsid w:val="00341F74"/>
    <w:rsid w:val="00343BB2"/>
    <w:rsid w:val="00344BD8"/>
    <w:rsid w:val="00344C7E"/>
    <w:rsid w:val="00344FB9"/>
    <w:rsid w:val="0034647E"/>
    <w:rsid w:val="00347430"/>
    <w:rsid w:val="00347736"/>
    <w:rsid w:val="00347AD8"/>
    <w:rsid w:val="00352231"/>
    <w:rsid w:val="003528AF"/>
    <w:rsid w:val="0035778A"/>
    <w:rsid w:val="0035781F"/>
    <w:rsid w:val="00357CEB"/>
    <w:rsid w:val="0036110A"/>
    <w:rsid w:val="00361390"/>
    <w:rsid w:val="003621FC"/>
    <w:rsid w:val="00362646"/>
    <w:rsid w:val="00362F52"/>
    <w:rsid w:val="00363799"/>
    <w:rsid w:val="0036512D"/>
    <w:rsid w:val="00366319"/>
    <w:rsid w:val="003709D8"/>
    <w:rsid w:val="00370EB2"/>
    <w:rsid w:val="00371877"/>
    <w:rsid w:val="0037210E"/>
    <w:rsid w:val="00373080"/>
    <w:rsid w:val="00373B83"/>
    <w:rsid w:val="003744A8"/>
    <w:rsid w:val="00375FD8"/>
    <w:rsid w:val="00376A3A"/>
    <w:rsid w:val="00377A13"/>
    <w:rsid w:val="00380F25"/>
    <w:rsid w:val="003822A5"/>
    <w:rsid w:val="0038278A"/>
    <w:rsid w:val="003838D7"/>
    <w:rsid w:val="00385477"/>
    <w:rsid w:val="00385597"/>
    <w:rsid w:val="003859F5"/>
    <w:rsid w:val="00386175"/>
    <w:rsid w:val="00390733"/>
    <w:rsid w:val="0039081E"/>
    <w:rsid w:val="0039187D"/>
    <w:rsid w:val="00392C48"/>
    <w:rsid w:val="003939F9"/>
    <w:rsid w:val="00394149"/>
    <w:rsid w:val="0039457B"/>
    <w:rsid w:val="00394F33"/>
    <w:rsid w:val="0039579E"/>
    <w:rsid w:val="003A109E"/>
    <w:rsid w:val="003A206A"/>
    <w:rsid w:val="003A4033"/>
    <w:rsid w:val="003A58A3"/>
    <w:rsid w:val="003A5AAC"/>
    <w:rsid w:val="003B0E89"/>
    <w:rsid w:val="003B0FFB"/>
    <w:rsid w:val="003B13AE"/>
    <w:rsid w:val="003B211F"/>
    <w:rsid w:val="003B30AB"/>
    <w:rsid w:val="003B3131"/>
    <w:rsid w:val="003B4D3A"/>
    <w:rsid w:val="003B5439"/>
    <w:rsid w:val="003B7FDB"/>
    <w:rsid w:val="003C0732"/>
    <w:rsid w:val="003C0ACD"/>
    <w:rsid w:val="003C169C"/>
    <w:rsid w:val="003C2301"/>
    <w:rsid w:val="003C28B1"/>
    <w:rsid w:val="003C5C84"/>
    <w:rsid w:val="003D0035"/>
    <w:rsid w:val="003D0692"/>
    <w:rsid w:val="003D154A"/>
    <w:rsid w:val="003D1750"/>
    <w:rsid w:val="003D21DA"/>
    <w:rsid w:val="003D2EC1"/>
    <w:rsid w:val="003D3613"/>
    <w:rsid w:val="003D3709"/>
    <w:rsid w:val="003D5F3C"/>
    <w:rsid w:val="003D60E4"/>
    <w:rsid w:val="003E0D6A"/>
    <w:rsid w:val="003E1502"/>
    <w:rsid w:val="003E1DB4"/>
    <w:rsid w:val="003E289C"/>
    <w:rsid w:val="003E3336"/>
    <w:rsid w:val="003E34BF"/>
    <w:rsid w:val="003E3F5A"/>
    <w:rsid w:val="003E4177"/>
    <w:rsid w:val="003E64DC"/>
    <w:rsid w:val="003F02EE"/>
    <w:rsid w:val="003F29C4"/>
    <w:rsid w:val="003F2FB4"/>
    <w:rsid w:val="003F3008"/>
    <w:rsid w:val="003F35F9"/>
    <w:rsid w:val="003F6F09"/>
    <w:rsid w:val="003F7354"/>
    <w:rsid w:val="003F7656"/>
    <w:rsid w:val="003F7D30"/>
    <w:rsid w:val="00400357"/>
    <w:rsid w:val="004004AE"/>
    <w:rsid w:val="00401C3F"/>
    <w:rsid w:val="00402DA7"/>
    <w:rsid w:val="0040438A"/>
    <w:rsid w:val="0040459E"/>
    <w:rsid w:val="00405E45"/>
    <w:rsid w:val="00405F8E"/>
    <w:rsid w:val="00406E80"/>
    <w:rsid w:val="004076A7"/>
    <w:rsid w:val="00412015"/>
    <w:rsid w:val="0041248A"/>
    <w:rsid w:val="00413294"/>
    <w:rsid w:val="00414212"/>
    <w:rsid w:val="004143A0"/>
    <w:rsid w:val="004143F5"/>
    <w:rsid w:val="00414507"/>
    <w:rsid w:val="00417A19"/>
    <w:rsid w:val="00421C3D"/>
    <w:rsid w:val="00422D27"/>
    <w:rsid w:val="004245A6"/>
    <w:rsid w:val="00424E8C"/>
    <w:rsid w:val="00426F74"/>
    <w:rsid w:val="00427883"/>
    <w:rsid w:val="00431D91"/>
    <w:rsid w:val="00433E35"/>
    <w:rsid w:val="004355E9"/>
    <w:rsid w:val="00435C4F"/>
    <w:rsid w:val="0043694B"/>
    <w:rsid w:val="00437A27"/>
    <w:rsid w:val="00437CE2"/>
    <w:rsid w:val="004415F3"/>
    <w:rsid w:val="00441D66"/>
    <w:rsid w:val="00443FF9"/>
    <w:rsid w:val="00444103"/>
    <w:rsid w:val="004443B1"/>
    <w:rsid w:val="00445200"/>
    <w:rsid w:val="00445548"/>
    <w:rsid w:val="00447F85"/>
    <w:rsid w:val="00451571"/>
    <w:rsid w:val="00452953"/>
    <w:rsid w:val="00456381"/>
    <w:rsid w:val="00457061"/>
    <w:rsid w:val="004578E2"/>
    <w:rsid w:val="00457DC9"/>
    <w:rsid w:val="00460746"/>
    <w:rsid w:val="00461CF6"/>
    <w:rsid w:val="00462816"/>
    <w:rsid w:val="004629AE"/>
    <w:rsid w:val="0046318A"/>
    <w:rsid w:val="00465DC2"/>
    <w:rsid w:val="00465F90"/>
    <w:rsid w:val="00466C7D"/>
    <w:rsid w:val="0047013C"/>
    <w:rsid w:val="004715AE"/>
    <w:rsid w:val="004717A5"/>
    <w:rsid w:val="00471D22"/>
    <w:rsid w:val="0047223E"/>
    <w:rsid w:val="0047274B"/>
    <w:rsid w:val="0047394F"/>
    <w:rsid w:val="004754F1"/>
    <w:rsid w:val="00476658"/>
    <w:rsid w:val="00477F69"/>
    <w:rsid w:val="004819F3"/>
    <w:rsid w:val="00482D88"/>
    <w:rsid w:val="00483340"/>
    <w:rsid w:val="00483922"/>
    <w:rsid w:val="00484C52"/>
    <w:rsid w:val="00485456"/>
    <w:rsid w:val="0048569A"/>
    <w:rsid w:val="00485A0C"/>
    <w:rsid w:val="00485DD7"/>
    <w:rsid w:val="00486E56"/>
    <w:rsid w:val="00487AA2"/>
    <w:rsid w:val="00487AA3"/>
    <w:rsid w:val="00490EA5"/>
    <w:rsid w:val="00491E6A"/>
    <w:rsid w:val="00493846"/>
    <w:rsid w:val="00495CDE"/>
    <w:rsid w:val="00497512"/>
    <w:rsid w:val="00497D35"/>
    <w:rsid w:val="004A05FB"/>
    <w:rsid w:val="004A1634"/>
    <w:rsid w:val="004A23B9"/>
    <w:rsid w:val="004A27A4"/>
    <w:rsid w:val="004A3382"/>
    <w:rsid w:val="004A5344"/>
    <w:rsid w:val="004A5A53"/>
    <w:rsid w:val="004A6155"/>
    <w:rsid w:val="004A784E"/>
    <w:rsid w:val="004A7BC0"/>
    <w:rsid w:val="004B05DD"/>
    <w:rsid w:val="004B44F4"/>
    <w:rsid w:val="004B4A2D"/>
    <w:rsid w:val="004B4D52"/>
    <w:rsid w:val="004B5E49"/>
    <w:rsid w:val="004B675D"/>
    <w:rsid w:val="004B6C06"/>
    <w:rsid w:val="004B7E25"/>
    <w:rsid w:val="004C19BF"/>
    <w:rsid w:val="004C20AE"/>
    <w:rsid w:val="004C2E5F"/>
    <w:rsid w:val="004C3A66"/>
    <w:rsid w:val="004C3BBE"/>
    <w:rsid w:val="004C4576"/>
    <w:rsid w:val="004C45C2"/>
    <w:rsid w:val="004C64D0"/>
    <w:rsid w:val="004C72B8"/>
    <w:rsid w:val="004C768B"/>
    <w:rsid w:val="004D042A"/>
    <w:rsid w:val="004D19FB"/>
    <w:rsid w:val="004D1A7F"/>
    <w:rsid w:val="004D2D56"/>
    <w:rsid w:val="004D3F6D"/>
    <w:rsid w:val="004D41D4"/>
    <w:rsid w:val="004D5948"/>
    <w:rsid w:val="004D64E8"/>
    <w:rsid w:val="004E084D"/>
    <w:rsid w:val="004E0B63"/>
    <w:rsid w:val="004E1D73"/>
    <w:rsid w:val="004E23FC"/>
    <w:rsid w:val="004E30AA"/>
    <w:rsid w:val="004E3E33"/>
    <w:rsid w:val="004E4A59"/>
    <w:rsid w:val="004E535D"/>
    <w:rsid w:val="004E540A"/>
    <w:rsid w:val="004E5A48"/>
    <w:rsid w:val="004E704A"/>
    <w:rsid w:val="004E79B7"/>
    <w:rsid w:val="004E7E09"/>
    <w:rsid w:val="004F0985"/>
    <w:rsid w:val="004F203B"/>
    <w:rsid w:val="004F745F"/>
    <w:rsid w:val="004F7472"/>
    <w:rsid w:val="004F75FA"/>
    <w:rsid w:val="004F7950"/>
    <w:rsid w:val="00501A34"/>
    <w:rsid w:val="00501C7A"/>
    <w:rsid w:val="00504020"/>
    <w:rsid w:val="00504042"/>
    <w:rsid w:val="00505022"/>
    <w:rsid w:val="00505BF7"/>
    <w:rsid w:val="005063E0"/>
    <w:rsid w:val="005065AB"/>
    <w:rsid w:val="0050691C"/>
    <w:rsid w:val="00507584"/>
    <w:rsid w:val="00510D76"/>
    <w:rsid w:val="005117CA"/>
    <w:rsid w:val="00511C2F"/>
    <w:rsid w:val="00512071"/>
    <w:rsid w:val="00512083"/>
    <w:rsid w:val="00512527"/>
    <w:rsid w:val="005130BD"/>
    <w:rsid w:val="00514CDC"/>
    <w:rsid w:val="00514DAC"/>
    <w:rsid w:val="005158F1"/>
    <w:rsid w:val="0051599E"/>
    <w:rsid w:val="00516D95"/>
    <w:rsid w:val="005211DE"/>
    <w:rsid w:val="0052142B"/>
    <w:rsid w:val="005219A3"/>
    <w:rsid w:val="00522DD5"/>
    <w:rsid w:val="00523863"/>
    <w:rsid w:val="00523EEE"/>
    <w:rsid w:val="00523F26"/>
    <w:rsid w:val="005252D6"/>
    <w:rsid w:val="00527ABB"/>
    <w:rsid w:val="00531314"/>
    <w:rsid w:val="00533625"/>
    <w:rsid w:val="00533BF0"/>
    <w:rsid w:val="00535ACF"/>
    <w:rsid w:val="00535BFB"/>
    <w:rsid w:val="00535F41"/>
    <w:rsid w:val="00536181"/>
    <w:rsid w:val="005403A1"/>
    <w:rsid w:val="0054042A"/>
    <w:rsid w:val="005415AC"/>
    <w:rsid w:val="005425A5"/>
    <w:rsid w:val="00542891"/>
    <w:rsid w:val="00544615"/>
    <w:rsid w:val="005452F1"/>
    <w:rsid w:val="00545564"/>
    <w:rsid w:val="00545D05"/>
    <w:rsid w:val="0054699E"/>
    <w:rsid w:val="00547C24"/>
    <w:rsid w:val="00550040"/>
    <w:rsid w:val="0055409C"/>
    <w:rsid w:val="005567AF"/>
    <w:rsid w:val="0056029C"/>
    <w:rsid w:val="005627C8"/>
    <w:rsid w:val="005632FF"/>
    <w:rsid w:val="00564BDB"/>
    <w:rsid w:val="00565241"/>
    <w:rsid w:val="00567706"/>
    <w:rsid w:val="005709FC"/>
    <w:rsid w:val="00570DBA"/>
    <w:rsid w:val="0057126B"/>
    <w:rsid w:val="005712C8"/>
    <w:rsid w:val="005714F4"/>
    <w:rsid w:val="00571DC2"/>
    <w:rsid w:val="0057232C"/>
    <w:rsid w:val="005729DF"/>
    <w:rsid w:val="00573CEB"/>
    <w:rsid w:val="00573F8E"/>
    <w:rsid w:val="005744EC"/>
    <w:rsid w:val="00574DB6"/>
    <w:rsid w:val="0057514C"/>
    <w:rsid w:val="00580091"/>
    <w:rsid w:val="00580286"/>
    <w:rsid w:val="00580BCD"/>
    <w:rsid w:val="0058155F"/>
    <w:rsid w:val="005818CF"/>
    <w:rsid w:val="00582757"/>
    <w:rsid w:val="00582A95"/>
    <w:rsid w:val="0058394A"/>
    <w:rsid w:val="005868A3"/>
    <w:rsid w:val="0058732F"/>
    <w:rsid w:val="00587DEA"/>
    <w:rsid w:val="00590559"/>
    <w:rsid w:val="00594FE8"/>
    <w:rsid w:val="00597199"/>
    <w:rsid w:val="005971BC"/>
    <w:rsid w:val="005A0ACC"/>
    <w:rsid w:val="005A1CDF"/>
    <w:rsid w:val="005A2038"/>
    <w:rsid w:val="005A27D1"/>
    <w:rsid w:val="005A3205"/>
    <w:rsid w:val="005A3269"/>
    <w:rsid w:val="005A372A"/>
    <w:rsid w:val="005A4930"/>
    <w:rsid w:val="005A4B0D"/>
    <w:rsid w:val="005A5FF4"/>
    <w:rsid w:val="005A6D1D"/>
    <w:rsid w:val="005A6F1B"/>
    <w:rsid w:val="005A74FF"/>
    <w:rsid w:val="005B1089"/>
    <w:rsid w:val="005B1287"/>
    <w:rsid w:val="005B2CE7"/>
    <w:rsid w:val="005B4566"/>
    <w:rsid w:val="005B6BFF"/>
    <w:rsid w:val="005B6E69"/>
    <w:rsid w:val="005C1119"/>
    <w:rsid w:val="005C1530"/>
    <w:rsid w:val="005C5855"/>
    <w:rsid w:val="005C719C"/>
    <w:rsid w:val="005D123B"/>
    <w:rsid w:val="005D1542"/>
    <w:rsid w:val="005D178E"/>
    <w:rsid w:val="005D1B15"/>
    <w:rsid w:val="005D2178"/>
    <w:rsid w:val="005D22D7"/>
    <w:rsid w:val="005D2713"/>
    <w:rsid w:val="005D3218"/>
    <w:rsid w:val="005D3F14"/>
    <w:rsid w:val="005D47EF"/>
    <w:rsid w:val="005D5446"/>
    <w:rsid w:val="005D675C"/>
    <w:rsid w:val="005D780B"/>
    <w:rsid w:val="005E03D4"/>
    <w:rsid w:val="005E23F9"/>
    <w:rsid w:val="005E433F"/>
    <w:rsid w:val="005E651D"/>
    <w:rsid w:val="005E7812"/>
    <w:rsid w:val="005E7CFF"/>
    <w:rsid w:val="005E7FE8"/>
    <w:rsid w:val="005F07EE"/>
    <w:rsid w:val="005F0991"/>
    <w:rsid w:val="005F1735"/>
    <w:rsid w:val="005F219A"/>
    <w:rsid w:val="005F2250"/>
    <w:rsid w:val="005F25B2"/>
    <w:rsid w:val="005F39AC"/>
    <w:rsid w:val="005F3E1F"/>
    <w:rsid w:val="005F5ED7"/>
    <w:rsid w:val="005F6626"/>
    <w:rsid w:val="005F7A44"/>
    <w:rsid w:val="00601749"/>
    <w:rsid w:val="00602450"/>
    <w:rsid w:val="00603221"/>
    <w:rsid w:val="00603A43"/>
    <w:rsid w:val="00603EE4"/>
    <w:rsid w:val="00604794"/>
    <w:rsid w:val="00606CD2"/>
    <w:rsid w:val="00606D5A"/>
    <w:rsid w:val="00606EF6"/>
    <w:rsid w:val="006113C2"/>
    <w:rsid w:val="00611761"/>
    <w:rsid w:val="006134D0"/>
    <w:rsid w:val="006137C2"/>
    <w:rsid w:val="00614062"/>
    <w:rsid w:val="00615BB7"/>
    <w:rsid w:val="00621A10"/>
    <w:rsid w:val="00621EF0"/>
    <w:rsid w:val="00622127"/>
    <w:rsid w:val="00622363"/>
    <w:rsid w:val="0062303C"/>
    <w:rsid w:val="0062414B"/>
    <w:rsid w:val="00626490"/>
    <w:rsid w:val="006266A4"/>
    <w:rsid w:val="006304F2"/>
    <w:rsid w:val="00631378"/>
    <w:rsid w:val="00632A79"/>
    <w:rsid w:val="0063308B"/>
    <w:rsid w:val="00635013"/>
    <w:rsid w:val="00635023"/>
    <w:rsid w:val="00635DF7"/>
    <w:rsid w:val="00636317"/>
    <w:rsid w:val="0063694E"/>
    <w:rsid w:val="006376B4"/>
    <w:rsid w:val="00641561"/>
    <w:rsid w:val="00641E57"/>
    <w:rsid w:val="0064201A"/>
    <w:rsid w:val="006420EC"/>
    <w:rsid w:val="00643224"/>
    <w:rsid w:val="00643EB4"/>
    <w:rsid w:val="00644158"/>
    <w:rsid w:val="00644670"/>
    <w:rsid w:val="006458F8"/>
    <w:rsid w:val="006463A8"/>
    <w:rsid w:val="0065109B"/>
    <w:rsid w:val="0065188A"/>
    <w:rsid w:val="00653F07"/>
    <w:rsid w:val="006549AC"/>
    <w:rsid w:val="006549D4"/>
    <w:rsid w:val="006559B4"/>
    <w:rsid w:val="006565C2"/>
    <w:rsid w:val="00656C99"/>
    <w:rsid w:val="006572C1"/>
    <w:rsid w:val="006607CE"/>
    <w:rsid w:val="0066112B"/>
    <w:rsid w:val="00661F16"/>
    <w:rsid w:val="00661F3B"/>
    <w:rsid w:val="00670E43"/>
    <w:rsid w:val="00671294"/>
    <w:rsid w:val="006712BB"/>
    <w:rsid w:val="00671356"/>
    <w:rsid w:val="006719D5"/>
    <w:rsid w:val="00671CE2"/>
    <w:rsid w:val="006726E4"/>
    <w:rsid w:val="00672C9B"/>
    <w:rsid w:val="00673490"/>
    <w:rsid w:val="006755FB"/>
    <w:rsid w:val="006771AF"/>
    <w:rsid w:val="00683307"/>
    <w:rsid w:val="006838F7"/>
    <w:rsid w:val="00683BD5"/>
    <w:rsid w:val="00683C52"/>
    <w:rsid w:val="00685B7D"/>
    <w:rsid w:val="00685F44"/>
    <w:rsid w:val="0068732F"/>
    <w:rsid w:val="00687A07"/>
    <w:rsid w:val="00687F93"/>
    <w:rsid w:val="00691284"/>
    <w:rsid w:val="00691DF8"/>
    <w:rsid w:val="00692920"/>
    <w:rsid w:val="00692A78"/>
    <w:rsid w:val="00694974"/>
    <w:rsid w:val="00695491"/>
    <w:rsid w:val="006A0185"/>
    <w:rsid w:val="006A1396"/>
    <w:rsid w:val="006A449A"/>
    <w:rsid w:val="006A656C"/>
    <w:rsid w:val="006A6AE4"/>
    <w:rsid w:val="006B06BF"/>
    <w:rsid w:val="006B0711"/>
    <w:rsid w:val="006B0CFE"/>
    <w:rsid w:val="006B0D3C"/>
    <w:rsid w:val="006B2319"/>
    <w:rsid w:val="006B2983"/>
    <w:rsid w:val="006B55CD"/>
    <w:rsid w:val="006B5950"/>
    <w:rsid w:val="006B651B"/>
    <w:rsid w:val="006B6AD9"/>
    <w:rsid w:val="006B6D57"/>
    <w:rsid w:val="006B74DC"/>
    <w:rsid w:val="006C0D33"/>
    <w:rsid w:val="006C16BA"/>
    <w:rsid w:val="006C17A2"/>
    <w:rsid w:val="006C47C8"/>
    <w:rsid w:val="006D4A8B"/>
    <w:rsid w:val="006D523A"/>
    <w:rsid w:val="006D7DA4"/>
    <w:rsid w:val="006E092B"/>
    <w:rsid w:val="006E4505"/>
    <w:rsid w:val="006E4901"/>
    <w:rsid w:val="006E5AB3"/>
    <w:rsid w:val="006E7356"/>
    <w:rsid w:val="006E7ADD"/>
    <w:rsid w:val="006F09F0"/>
    <w:rsid w:val="006F430F"/>
    <w:rsid w:val="006F4821"/>
    <w:rsid w:val="006F691A"/>
    <w:rsid w:val="006F7047"/>
    <w:rsid w:val="006F7AA1"/>
    <w:rsid w:val="00701BF0"/>
    <w:rsid w:val="0070460E"/>
    <w:rsid w:val="007049CF"/>
    <w:rsid w:val="00704D1F"/>
    <w:rsid w:val="007059C8"/>
    <w:rsid w:val="007060B5"/>
    <w:rsid w:val="00707792"/>
    <w:rsid w:val="007079D6"/>
    <w:rsid w:val="00711BD4"/>
    <w:rsid w:val="00711F2C"/>
    <w:rsid w:val="0071303E"/>
    <w:rsid w:val="007150A4"/>
    <w:rsid w:val="00715492"/>
    <w:rsid w:val="007173E9"/>
    <w:rsid w:val="007201B2"/>
    <w:rsid w:val="00720491"/>
    <w:rsid w:val="00720EE6"/>
    <w:rsid w:val="00721451"/>
    <w:rsid w:val="00721B41"/>
    <w:rsid w:val="007238F1"/>
    <w:rsid w:val="00723D04"/>
    <w:rsid w:val="007240F3"/>
    <w:rsid w:val="00725FEA"/>
    <w:rsid w:val="007265E7"/>
    <w:rsid w:val="00726D09"/>
    <w:rsid w:val="00730982"/>
    <w:rsid w:val="00730E2E"/>
    <w:rsid w:val="00730FB9"/>
    <w:rsid w:val="0073248E"/>
    <w:rsid w:val="00733DE3"/>
    <w:rsid w:val="007340CA"/>
    <w:rsid w:val="0073663E"/>
    <w:rsid w:val="00736BA5"/>
    <w:rsid w:val="00740B6A"/>
    <w:rsid w:val="007431FF"/>
    <w:rsid w:val="0074334B"/>
    <w:rsid w:val="007435C5"/>
    <w:rsid w:val="007441DB"/>
    <w:rsid w:val="0074508A"/>
    <w:rsid w:val="00745CCD"/>
    <w:rsid w:val="00746F81"/>
    <w:rsid w:val="00747046"/>
    <w:rsid w:val="00747739"/>
    <w:rsid w:val="00747778"/>
    <w:rsid w:val="0075145D"/>
    <w:rsid w:val="0075191E"/>
    <w:rsid w:val="007541C6"/>
    <w:rsid w:val="00754B83"/>
    <w:rsid w:val="007574C4"/>
    <w:rsid w:val="00757738"/>
    <w:rsid w:val="00760738"/>
    <w:rsid w:val="007610D3"/>
    <w:rsid w:val="0076131E"/>
    <w:rsid w:val="00766AC6"/>
    <w:rsid w:val="00767047"/>
    <w:rsid w:val="00767D08"/>
    <w:rsid w:val="00770BE5"/>
    <w:rsid w:val="00770DF3"/>
    <w:rsid w:val="00772723"/>
    <w:rsid w:val="0077544D"/>
    <w:rsid w:val="00776393"/>
    <w:rsid w:val="007766BD"/>
    <w:rsid w:val="00780ED3"/>
    <w:rsid w:val="00781112"/>
    <w:rsid w:val="0078167B"/>
    <w:rsid w:val="0078257F"/>
    <w:rsid w:val="00784E52"/>
    <w:rsid w:val="0078594A"/>
    <w:rsid w:val="00786855"/>
    <w:rsid w:val="00792324"/>
    <w:rsid w:val="0079396E"/>
    <w:rsid w:val="00793D43"/>
    <w:rsid w:val="00796046"/>
    <w:rsid w:val="007A00F3"/>
    <w:rsid w:val="007A0404"/>
    <w:rsid w:val="007A0CF7"/>
    <w:rsid w:val="007A29CC"/>
    <w:rsid w:val="007A36BD"/>
    <w:rsid w:val="007A3AC0"/>
    <w:rsid w:val="007A42C6"/>
    <w:rsid w:val="007A48BA"/>
    <w:rsid w:val="007A734E"/>
    <w:rsid w:val="007A7DCA"/>
    <w:rsid w:val="007B024B"/>
    <w:rsid w:val="007B05CA"/>
    <w:rsid w:val="007B0FE4"/>
    <w:rsid w:val="007B36CB"/>
    <w:rsid w:val="007B5925"/>
    <w:rsid w:val="007B62F5"/>
    <w:rsid w:val="007B6E8C"/>
    <w:rsid w:val="007B7960"/>
    <w:rsid w:val="007C06F4"/>
    <w:rsid w:val="007C2DDD"/>
    <w:rsid w:val="007C4C8B"/>
    <w:rsid w:val="007C6571"/>
    <w:rsid w:val="007C6DF1"/>
    <w:rsid w:val="007C6E3D"/>
    <w:rsid w:val="007D167A"/>
    <w:rsid w:val="007D2CC2"/>
    <w:rsid w:val="007D30DA"/>
    <w:rsid w:val="007D35AA"/>
    <w:rsid w:val="007D3A48"/>
    <w:rsid w:val="007D405E"/>
    <w:rsid w:val="007D679C"/>
    <w:rsid w:val="007D76DF"/>
    <w:rsid w:val="007D792E"/>
    <w:rsid w:val="007E000B"/>
    <w:rsid w:val="007E243D"/>
    <w:rsid w:val="007E2EB5"/>
    <w:rsid w:val="007E6DF3"/>
    <w:rsid w:val="007E6FDE"/>
    <w:rsid w:val="007E73F5"/>
    <w:rsid w:val="007F03FD"/>
    <w:rsid w:val="007F0698"/>
    <w:rsid w:val="007F2928"/>
    <w:rsid w:val="007F2C74"/>
    <w:rsid w:val="007F3143"/>
    <w:rsid w:val="007F3E46"/>
    <w:rsid w:val="007F4B75"/>
    <w:rsid w:val="007F51C4"/>
    <w:rsid w:val="007F5A40"/>
    <w:rsid w:val="007F6E40"/>
    <w:rsid w:val="007F7282"/>
    <w:rsid w:val="007F7398"/>
    <w:rsid w:val="00800CA6"/>
    <w:rsid w:val="00800F6D"/>
    <w:rsid w:val="00801103"/>
    <w:rsid w:val="00801521"/>
    <w:rsid w:val="008030C6"/>
    <w:rsid w:val="008037A6"/>
    <w:rsid w:val="00803EC4"/>
    <w:rsid w:val="00806C9F"/>
    <w:rsid w:val="00810A39"/>
    <w:rsid w:val="00811DEB"/>
    <w:rsid w:val="008129E2"/>
    <w:rsid w:val="00812E02"/>
    <w:rsid w:val="00814752"/>
    <w:rsid w:val="0081766D"/>
    <w:rsid w:val="008222ED"/>
    <w:rsid w:val="0082284D"/>
    <w:rsid w:val="00823E0D"/>
    <w:rsid w:val="008306FF"/>
    <w:rsid w:val="00830ECD"/>
    <w:rsid w:val="008338F0"/>
    <w:rsid w:val="00833A04"/>
    <w:rsid w:val="00833DEA"/>
    <w:rsid w:val="00837145"/>
    <w:rsid w:val="008413C1"/>
    <w:rsid w:val="008420CC"/>
    <w:rsid w:val="00842E82"/>
    <w:rsid w:val="00843142"/>
    <w:rsid w:val="0084469B"/>
    <w:rsid w:val="008457D8"/>
    <w:rsid w:val="00853A4C"/>
    <w:rsid w:val="00856344"/>
    <w:rsid w:val="00857A85"/>
    <w:rsid w:val="008610C3"/>
    <w:rsid w:val="008617EB"/>
    <w:rsid w:val="00864287"/>
    <w:rsid w:val="00865C6A"/>
    <w:rsid w:val="00865C7D"/>
    <w:rsid w:val="00866D81"/>
    <w:rsid w:val="008679A7"/>
    <w:rsid w:val="008702D8"/>
    <w:rsid w:val="008758E7"/>
    <w:rsid w:val="0087631A"/>
    <w:rsid w:val="0087656E"/>
    <w:rsid w:val="00877F09"/>
    <w:rsid w:val="00877F68"/>
    <w:rsid w:val="008818C6"/>
    <w:rsid w:val="00881FDA"/>
    <w:rsid w:val="00882E06"/>
    <w:rsid w:val="00882E44"/>
    <w:rsid w:val="008833AE"/>
    <w:rsid w:val="00883D18"/>
    <w:rsid w:val="00883EF7"/>
    <w:rsid w:val="0088463F"/>
    <w:rsid w:val="00885D8B"/>
    <w:rsid w:val="008917A8"/>
    <w:rsid w:val="00892358"/>
    <w:rsid w:val="00893B0F"/>
    <w:rsid w:val="00893CDA"/>
    <w:rsid w:val="008951BF"/>
    <w:rsid w:val="00895D03"/>
    <w:rsid w:val="008A0FA8"/>
    <w:rsid w:val="008A2615"/>
    <w:rsid w:val="008A33FC"/>
    <w:rsid w:val="008A3546"/>
    <w:rsid w:val="008A3725"/>
    <w:rsid w:val="008A3FC9"/>
    <w:rsid w:val="008A5C09"/>
    <w:rsid w:val="008B18E4"/>
    <w:rsid w:val="008B2C3C"/>
    <w:rsid w:val="008B41C9"/>
    <w:rsid w:val="008B4966"/>
    <w:rsid w:val="008B546A"/>
    <w:rsid w:val="008B596B"/>
    <w:rsid w:val="008B6839"/>
    <w:rsid w:val="008B7637"/>
    <w:rsid w:val="008C0BF3"/>
    <w:rsid w:val="008C3823"/>
    <w:rsid w:val="008C3ADE"/>
    <w:rsid w:val="008C44F5"/>
    <w:rsid w:val="008C7525"/>
    <w:rsid w:val="008C7FFC"/>
    <w:rsid w:val="008D181B"/>
    <w:rsid w:val="008D1887"/>
    <w:rsid w:val="008D1CFE"/>
    <w:rsid w:val="008D2048"/>
    <w:rsid w:val="008D5433"/>
    <w:rsid w:val="008D56D7"/>
    <w:rsid w:val="008D5706"/>
    <w:rsid w:val="008D6E56"/>
    <w:rsid w:val="008D732D"/>
    <w:rsid w:val="008D7BBD"/>
    <w:rsid w:val="008E0C9B"/>
    <w:rsid w:val="008E0D9D"/>
    <w:rsid w:val="008E1092"/>
    <w:rsid w:val="008E15CB"/>
    <w:rsid w:val="008E18C3"/>
    <w:rsid w:val="008E1C90"/>
    <w:rsid w:val="008E36D7"/>
    <w:rsid w:val="008E385F"/>
    <w:rsid w:val="008E45B1"/>
    <w:rsid w:val="008F0933"/>
    <w:rsid w:val="008F1CDD"/>
    <w:rsid w:val="008F30DE"/>
    <w:rsid w:val="008F350F"/>
    <w:rsid w:val="008F5B72"/>
    <w:rsid w:val="008F63C5"/>
    <w:rsid w:val="008F66D6"/>
    <w:rsid w:val="008F6735"/>
    <w:rsid w:val="008F7314"/>
    <w:rsid w:val="008F7705"/>
    <w:rsid w:val="009006B5"/>
    <w:rsid w:val="0090187C"/>
    <w:rsid w:val="00906220"/>
    <w:rsid w:val="0090623F"/>
    <w:rsid w:val="009119D9"/>
    <w:rsid w:val="00913C8E"/>
    <w:rsid w:val="00913D8C"/>
    <w:rsid w:val="009152EB"/>
    <w:rsid w:val="00915C7C"/>
    <w:rsid w:val="00915DD9"/>
    <w:rsid w:val="00916110"/>
    <w:rsid w:val="00916D11"/>
    <w:rsid w:val="00917273"/>
    <w:rsid w:val="009177D5"/>
    <w:rsid w:val="00920DA5"/>
    <w:rsid w:val="0092107C"/>
    <w:rsid w:val="00921670"/>
    <w:rsid w:val="00922468"/>
    <w:rsid w:val="009230E7"/>
    <w:rsid w:val="00924AB9"/>
    <w:rsid w:val="00924D4D"/>
    <w:rsid w:val="00925636"/>
    <w:rsid w:val="009262DB"/>
    <w:rsid w:val="00927C8F"/>
    <w:rsid w:val="009325D7"/>
    <w:rsid w:val="00932C75"/>
    <w:rsid w:val="00932CAD"/>
    <w:rsid w:val="009331B5"/>
    <w:rsid w:val="00933266"/>
    <w:rsid w:val="00937DE5"/>
    <w:rsid w:val="009408C2"/>
    <w:rsid w:val="009410CB"/>
    <w:rsid w:val="00941216"/>
    <w:rsid w:val="00941CA2"/>
    <w:rsid w:val="00942D7E"/>
    <w:rsid w:val="009433B4"/>
    <w:rsid w:val="00943F9B"/>
    <w:rsid w:val="009449F8"/>
    <w:rsid w:val="00944CB4"/>
    <w:rsid w:val="00947CC0"/>
    <w:rsid w:val="00947FD2"/>
    <w:rsid w:val="00950109"/>
    <w:rsid w:val="009502E1"/>
    <w:rsid w:val="0095061E"/>
    <w:rsid w:val="00951F63"/>
    <w:rsid w:val="00952126"/>
    <w:rsid w:val="00953E50"/>
    <w:rsid w:val="009549C5"/>
    <w:rsid w:val="00955C56"/>
    <w:rsid w:val="00955E0B"/>
    <w:rsid w:val="009560E9"/>
    <w:rsid w:val="00957117"/>
    <w:rsid w:val="0095740D"/>
    <w:rsid w:val="009613CB"/>
    <w:rsid w:val="009649DC"/>
    <w:rsid w:val="00964D8C"/>
    <w:rsid w:val="0096539B"/>
    <w:rsid w:val="009658D3"/>
    <w:rsid w:val="00970864"/>
    <w:rsid w:val="009715EE"/>
    <w:rsid w:val="009732FC"/>
    <w:rsid w:val="00976CBB"/>
    <w:rsid w:val="009812EC"/>
    <w:rsid w:val="00983064"/>
    <w:rsid w:val="0098350A"/>
    <w:rsid w:val="00983F0B"/>
    <w:rsid w:val="00984A46"/>
    <w:rsid w:val="0098582F"/>
    <w:rsid w:val="00985E30"/>
    <w:rsid w:val="00985ED9"/>
    <w:rsid w:val="0098724B"/>
    <w:rsid w:val="009877DD"/>
    <w:rsid w:val="00987ED0"/>
    <w:rsid w:val="00990911"/>
    <w:rsid w:val="00991812"/>
    <w:rsid w:val="00993706"/>
    <w:rsid w:val="00993967"/>
    <w:rsid w:val="009949E2"/>
    <w:rsid w:val="00994E9A"/>
    <w:rsid w:val="0099640A"/>
    <w:rsid w:val="00996C3E"/>
    <w:rsid w:val="00997953"/>
    <w:rsid w:val="009A092A"/>
    <w:rsid w:val="009A0F79"/>
    <w:rsid w:val="009A182D"/>
    <w:rsid w:val="009A1836"/>
    <w:rsid w:val="009A1C0F"/>
    <w:rsid w:val="009A284F"/>
    <w:rsid w:val="009A2B17"/>
    <w:rsid w:val="009A496C"/>
    <w:rsid w:val="009A66CB"/>
    <w:rsid w:val="009B1A8B"/>
    <w:rsid w:val="009B1B32"/>
    <w:rsid w:val="009B399A"/>
    <w:rsid w:val="009B44EF"/>
    <w:rsid w:val="009B5911"/>
    <w:rsid w:val="009B63E0"/>
    <w:rsid w:val="009B6AAD"/>
    <w:rsid w:val="009C0AFF"/>
    <w:rsid w:val="009C14A3"/>
    <w:rsid w:val="009C1885"/>
    <w:rsid w:val="009C1BEB"/>
    <w:rsid w:val="009C1F70"/>
    <w:rsid w:val="009C3738"/>
    <w:rsid w:val="009C3982"/>
    <w:rsid w:val="009C3C60"/>
    <w:rsid w:val="009C54A1"/>
    <w:rsid w:val="009C5511"/>
    <w:rsid w:val="009C5EA6"/>
    <w:rsid w:val="009C6050"/>
    <w:rsid w:val="009C6FF6"/>
    <w:rsid w:val="009D3802"/>
    <w:rsid w:val="009D499B"/>
    <w:rsid w:val="009D531E"/>
    <w:rsid w:val="009D558F"/>
    <w:rsid w:val="009D60F4"/>
    <w:rsid w:val="009D7B76"/>
    <w:rsid w:val="009E03E5"/>
    <w:rsid w:val="009E2028"/>
    <w:rsid w:val="009E2949"/>
    <w:rsid w:val="009E35AB"/>
    <w:rsid w:val="009E372E"/>
    <w:rsid w:val="009E42DB"/>
    <w:rsid w:val="009E570D"/>
    <w:rsid w:val="009F10F2"/>
    <w:rsid w:val="009F30A6"/>
    <w:rsid w:val="009F36D5"/>
    <w:rsid w:val="009F42A6"/>
    <w:rsid w:val="009F473A"/>
    <w:rsid w:val="009F4FF6"/>
    <w:rsid w:val="009F5755"/>
    <w:rsid w:val="009F660F"/>
    <w:rsid w:val="009F6C8E"/>
    <w:rsid w:val="00A017A8"/>
    <w:rsid w:val="00A01EC2"/>
    <w:rsid w:val="00A066AE"/>
    <w:rsid w:val="00A06BE3"/>
    <w:rsid w:val="00A07192"/>
    <w:rsid w:val="00A117E7"/>
    <w:rsid w:val="00A14EF2"/>
    <w:rsid w:val="00A204F8"/>
    <w:rsid w:val="00A2073E"/>
    <w:rsid w:val="00A20DEF"/>
    <w:rsid w:val="00A21304"/>
    <w:rsid w:val="00A21690"/>
    <w:rsid w:val="00A22456"/>
    <w:rsid w:val="00A23DF2"/>
    <w:rsid w:val="00A24406"/>
    <w:rsid w:val="00A2530F"/>
    <w:rsid w:val="00A318A4"/>
    <w:rsid w:val="00A31B41"/>
    <w:rsid w:val="00A32F3F"/>
    <w:rsid w:val="00A35F84"/>
    <w:rsid w:val="00A35FFF"/>
    <w:rsid w:val="00A367BD"/>
    <w:rsid w:val="00A414CB"/>
    <w:rsid w:val="00A41B17"/>
    <w:rsid w:val="00A41CCA"/>
    <w:rsid w:val="00A41E03"/>
    <w:rsid w:val="00A4342C"/>
    <w:rsid w:val="00A449C6"/>
    <w:rsid w:val="00A44AF4"/>
    <w:rsid w:val="00A453BA"/>
    <w:rsid w:val="00A467F7"/>
    <w:rsid w:val="00A46FC0"/>
    <w:rsid w:val="00A4721B"/>
    <w:rsid w:val="00A4737C"/>
    <w:rsid w:val="00A477A3"/>
    <w:rsid w:val="00A504FF"/>
    <w:rsid w:val="00A51C17"/>
    <w:rsid w:val="00A5214E"/>
    <w:rsid w:val="00A521CE"/>
    <w:rsid w:val="00A53DF5"/>
    <w:rsid w:val="00A546CE"/>
    <w:rsid w:val="00A54948"/>
    <w:rsid w:val="00A54AB4"/>
    <w:rsid w:val="00A5670E"/>
    <w:rsid w:val="00A5689E"/>
    <w:rsid w:val="00A57790"/>
    <w:rsid w:val="00A57A09"/>
    <w:rsid w:val="00A57FE4"/>
    <w:rsid w:val="00A6133A"/>
    <w:rsid w:val="00A6137F"/>
    <w:rsid w:val="00A613D1"/>
    <w:rsid w:val="00A632B2"/>
    <w:rsid w:val="00A651BA"/>
    <w:rsid w:val="00A6584E"/>
    <w:rsid w:val="00A659E1"/>
    <w:rsid w:val="00A66112"/>
    <w:rsid w:val="00A66378"/>
    <w:rsid w:val="00A66B44"/>
    <w:rsid w:val="00A67442"/>
    <w:rsid w:val="00A70112"/>
    <w:rsid w:val="00A7258D"/>
    <w:rsid w:val="00A7426F"/>
    <w:rsid w:val="00A74310"/>
    <w:rsid w:val="00A75CD6"/>
    <w:rsid w:val="00A82E78"/>
    <w:rsid w:val="00A83289"/>
    <w:rsid w:val="00A83490"/>
    <w:rsid w:val="00A84517"/>
    <w:rsid w:val="00A848D1"/>
    <w:rsid w:val="00A84DDC"/>
    <w:rsid w:val="00A8538B"/>
    <w:rsid w:val="00A854DB"/>
    <w:rsid w:val="00A85627"/>
    <w:rsid w:val="00A86B07"/>
    <w:rsid w:val="00A87CDA"/>
    <w:rsid w:val="00A90399"/>
    <w:rsid w:val="00A932BD"/>
    <w:rsid w:val="00A946EF"/>
    <w:rsid w:val="00A9669D"/>
    <w:rsid w:val="00AA00D6"/>
    <w:rsid w:val="00AA077B"/>
    <w:rsid w:val="00AA1BDA"/>
    <w:rsid w:val="00AA21D0"/>
    <w:rsid w:val="00AA2807"/>
    <w:rsid w:val="00AA3B02"/>
    <w:rsid w:val="00AA577D"/>
    <w:rsid w:val="00AA5888"/>
    <w:rsid w:val="00AA60C6"/>
    <w:rsid w:val="00AA6688"/>
    <w:rsid w:val="00AB042D"/>
    <w:rsid w:val="00AB04E1"/>
    <w:rsid w:val="00AB0B86"/>
    <w:rsid w:val="00AB1607"/>
    <w:rsid w:val="00AB189F"/>
    <w:rsid w:val="00AB1DCF"/>
    <w:rsid w:val="00AB31E8"/>
    <w:rsid w:val="00AB32EB"/>
    <w:rsid w:val="00AB332E"/>
    <w:rsid w:val="00AB3750"/>
    <w:rsid w:val="00AB3BD8"/>
    <w:rsid w:val="00AC1AB0"/>
    <w:rsid w:val="00AC27B1"/>
    <w:rsid w:val="00AC2E76"/>
    <w:rsid w:val="00AC5A35"/>
    <w:rsid w:val="00AC6425"/>
    <w:rsid w:val="00AC6490"/>
    <w:rsid w:val="00AD2957"/>
    <w:rsid w:val="00AD2F7C"/>
    <w:rsid w:val="00AD558F"/>
    <w:rsid w:val="00AD70BB"/>
    <w:rsid w:val="00AD7DFB"/>
    <w:rsid w:val="00AE09AD"/>
    <w:rsid w:val="00AE2100"/>
    <w:rsid w:val="00AE21AF"/>
    <w:rsid w:val="00AE32CA"/>
    <w:rsid w:val="00AE3E98"/>
    <w:rsid w:val="00AE5595"/>
    <w:rsid w:val="00AE5B7C"/>
    <w:rsid w:val="00AF02F5"/>
    <w:rsid w:val="00AF1817"/>
    <w:rsid w:val="00AF20F1"/>
    <w:rsid w:val="00AF4E1D"/>
    <w:rsid w:val="00AF4E8D"/>
    <w:rsid w:val="00AF642F"/>
    <w:rsid w:val="00AF7640"/>
    <w:rsid w:val="00B0074E"/>
    <w:rsid w:val="00B02D71"/>
    <w:rsid w:val="00B048E7"/>
    <w:rsid w:val="00B04AF3"/>
    <w:rsid w:val="00B04C97"/>
    <w:rsid w:val="00B05B5D"/>
    <w:rsid w:val="00B066DA"/>
    <w:rsid w:val="00B108DC"/>
    <w:rsid w:val="00B11217"/>
    <w:rsid w:val="00B1145F"/>
    <w:rsid w:val="00B1259E"/>
    <w:rsid w:val="00B12E44"/>
    <w:rsid w:val="00B143DA"/>
    <w:rsid w:val="00B1515A"/>
    <w:rsid w:val="00B16B8B"/>
    <w:rsid w:val="00B20201"/>
    <w:rsid w:val="00B21220"/>
    <w:rsid w:val="00B2164A"/>
    <w:rsid w:val="00B2166F"/>
    <w:rsid w:val="00B21B27"/>
    <w:rsid w:val="00B21E1B"/>
    <w:rsid w:val="00B21F56"/>
    <w:rsid w:val="00B222AE"/>
    <w:rsid w:val="00B22C3C"/>
    <w:rsid w:val="00B22F8D"/>
    <w:rsid w:val="00B23432"/>
    <w:rsid w:val="00B23FCC"/>
    <w:rsid w:val="00B255CD"/>
    <w:rsid w:val="00B2761A"/>
    <w:rsid w:val="00B305B0"/>
    <w:rsid w:val="00B30B45"/>
    <w:rsid w:val="00B3198D"/>
    <w:rsid w:val="00B31E22"/>
    <w:rsid w:val="00B32C4E"/>
    <w:rsid w:val="00B34285"/>
    <w:rsid w:val="00B34884"/>
    <w:rsid w:val="00B367DE"/>
    <w:rsid w:val="00B36B1A"/>
    <w:rsid w:val="00B3723C"/>
    <w:rsid w:val="00B3743C"/>
    <w:rsid w:val="00B3759B"/>
    <w:rsid w:val="00B40363"/>
    <w:rsid w:val="00B43BB4"/>
    <w:rsid w:val="00B45498"/>
    <w:rsid w:val="00B45E12"/>
    <w:rsid w:val="00B4685E"/>
    <w:rsid w:val="00B50A59"/>
    <w:rsid w:val="00B5195F"/>
    <w:rsid w:val="00B52059"/>
    <w:rsid w:val="00B52E0E"/>
    <w:rsid w:val="00B530BB"/>
    <w:rsid w:val="00B53297"/>
    <w:rsid w:val="00B54348"/>
    <w:rsid w:val="00B556CF"/>
    <w:rsid w:val="00B5591F"/>
    <w:rsid w:val="00B56A76"/>
    <w:rsid w:val="00B60145"/>
    <w:rsid w:val="00B6066A"/>
    <w:rsid w:val="00B60E7A"/>
    <w:rsid w:val="00B6180B"/>
    <w:rsid w:val="00B6224E"/>
    <w:rsid w:val="00B622FA"/>
    <w:rsid w:val="00B64C97"/>
    <w:rsid w:val="00B64F94"/>
    <w:rsid w:val="00B6523D"/>
    <w:rsid w:val="00B65713"/>
    <w:rsid w:val="00B65D70"/>
    <w:rsid w:val="00B731D1"/>
    <w:rsid w:val="00B735EC"/>
    <w:rsid w:val="00B736B9"/>
    <w:rsid w:val="00B737A0"/>
    <w:rsid w:val="00B739BB"/>
    <w:rsid w:val="00B74799"/>
    <w:rsid w:val="00B765DD"/>
    <w:rsid w:val="00B77225"/>
    <w:rsid w:val="00B814F4"/>
    <w:rsid w:val="00B81D9C"/>
    <w:rsid w:val="00B8382F"/>
    <w:rsid w:val="00B8470A"/>
    <w:rsid w:val="00B84EE0"/>
    <w:rsid w:val="00B852FB"/>
    <w:rsid w:val="00B8545D"/>
    <w:rsid w:val="00B86703"/>
    <w:rsid w:val="00B86FF4"/>
    <w:rsid w:val="00B87638"/>
    <w:rsid w:val="00B902AF"/>
    <w:rsid w:val="00B90581"/>
    <w:rsid w:val="00B90619"/>
    <w:rsid w:val="00B90B4B"/>
    <w:rsid w:val="00B91CB6"/>
    <w:rsid w:val="00B941FC"/>
    <w:rsid w:val="00B9437F"/>
    <w:rsid w:val="00B94D72"/>
    <w:rsid w:val="00B94EF9"/>
    <w:rsid w:val="00B96028"/>
    <w:rsid w:val="00B97398"/>
    <w:rsid w:val="00BA02D6"/>
    <w:rsid w:val="00BA084C"/>
    <w:rsid w:val="00BA3F40"/>
    <w:rsid w:val="00BA6BAE"/>
    <w:rsid w:val="00BB14D1"/>
    <w:rsid w:val="00BB2B82"/>
    <w:rsid w:val="00BB3801"/>
    <w:rsid w:val="00BB4613"/>
    <w:rsid w:val="00BC1524"/>
    <w:rsid w:val="00BC2D01"/>
    <w:rsid w:val="00BC3639"/>
    <w:rsid w:val="00BC5C8E"/>
    <w:rsid w:val="00BC6734"/>
    <w:rsid w:val="00BC727D"/>
    <w:rsid w:val="00BD1468"/>
    <w:rsid w:val="00BD15F9"/>
    <w:rsid w:val="00BD2185"/>
    <w:rsid w:val="00BD30B4"/>
    <w:rsid w:val="00BD358F"/>
    <w:rsid w:val="00BD55C4"/>
    <w:rsid w:val="00BD5E53"/>
    <w:rsid w:val="00BD6D0B"/>
    <w:rsid w:val="00BE1881"/>
    <w:rsid w:val="00BE1CE5"/>
    <w:rsid w:val="00BE3FC1"/>
    <w:rsid w:val="00BE40FF"/>
    <w:rsid w:val="00BE5788"/>
    <w:rsid w:val="00BE63A9"/>
    <w:rsid w:val="00BE6F4C"/>
    <w:rsid w:val="00BE73E8"/>
    <w:rsid w:val="00BE74F7"/>
    <w:rsid w:val="00BE779C"/>
    <w:rsid w:val="00BF0621"/>
    <w:rsid w:val="00BF1D2A"/>
    <w:rsid w:val="00BF6024"/>
    <w:rsid w:val="00BF6038"/>
    <w:rsid w:val="00BF695A"/>
    <w:rsid w:val="00BF7EDE"/>
    <w:rsid w:val="00C00AC3"/>
    <w:rsid w:val="00C0210C"/>
    <w:rsid w:val="00C066AE"/>
    <w:rsid w:val="00C07874"/>
    <w:rsid w:val="00C07F00"/>
    <w:rsid w:val="00C10D1E"/>
    <w:rsid w:val="00C11745"/>
    <w:rsid w:val="00C12ADD"/>
    <w:rsid w:val="00C13AFF"/>
    <w:rsid w:val="00C148B6"/>
    <w:rsid w:val="00C151CE"/>
    <w:rsid w:val="00C15414"/>
    <w:rsid w:val="00C15797"/>
    <w:rsid w:val="00C16059"/>
    <w:rsid w:val="00C16D10"/>
    <w:rsid w:val="00C20F40"/>
    <w:rsid w:val="00C22AB7"/>
    <w:rsid w:val="00C23CBE"/>
    <w:rsid w:val="00C24419"/>
    <w:rsid w:val="00C276D8"/>
    <w:rsid w:val="00C332D3"/>
    <w:rsid w:val="00C33C73"/>
    <w:rsid w:val="00C34B9F"/>
    <w:rsid w:val="00C34E28"/>
    <w:rsid w:val="00C35C21"/>
    <w:rsid w:val="00C3643F"/>
    <w:rsid w:val="00C36E7B"/>
    <w:rsid w:val="00C36FBE"/>
    <w:rsid w:val="00C3706E"/>
    <w:rsid w:val="00C37ED2"/>
    <w:rsid w:val="00C40EC3"/>
    <w:rsid w:val="00C40FB9"/>
    <w:rsid w:val="00C442A6"/>
    <w:rsid w:val="00C45DD9"/>
    <w:rsid w:val="00C463BE"/>
    <w:rsid w:val="00C50319"/>
    <w:rsid w:val="00C52DD2"/>
    <w:rsid w:val="00C535AC"/>
    <w:rsid w:val="00C54C91"/>
    <w:rsid w:val="00C5749E"/>
    <w:rsid w:val="00C574F8"/>
    <w:rsid w:val="00C57BFF"/>
    <w:rsid w:val="00C624BC"/>
    <w:rsid w:val="00C63AFC"/>
    <w:rsid w:val="00C65A15"/>
    <w:rsid w:val="00C6622B"/>
    <w:rsid w:val="00C66EE2"/>
    <w:rsid w:val="00C673A6"/>
    <w:rsid w:val="00C7069F"/>
    <w:rsid w:val="00C71236"/>
    <w:rsid w:val="00C71722"/>
    <w:rsid w:val="00C73B52"/>
    <w:rsid w:val="00C74072"/>
    <w:rsid w:val="00C77CBD"/>
    <w:rsid w:val="00C80274"/>
    <w:rsid w:val="00C825F0"/>
    <w:rsid w:val="00C83110"/>
    <w:rsid w:val="00C8339C"/>
    <w:rsid w:val="00C837EE"/>
    <w:rsid w:val="00C843CA"/>
    <w:rsid w:val="00C84A6C"/>
    <w:rsid w:val="00C84B11"/>
    <w:rsid w:val="00C85BDB"/>
    <w:rsid w:val="00C86E94"/>
    <w:rsid w:val="00C87C2F"/>
    <w:rsid w:val="00C90A04"/>
    <w:rsid w:val="00C91AA6"/>
    <w:rsid w:val="00C93069"/>
    <w:rsid w:val="00C931A2"/>
    <w:rsid w:val="00C93CF5"/>
    <w:rsid w:val="00C955DB"/>
    <w:rsid w:val="00C957F1"/>
    <w:rsid w:val="00C95ACA"/>
    <w:rsid w:val="00C960CF"/>
    <w:rsid w:val="00C9729F"/>
    <w:rsid w:val="00C97818"/>
    <w:rsid w:val="00C9790A"/>
    <w:rsid w:val="00CA11FB"/>
    <w:rsid w:val="00CA1F25"/>
    <w:rsid w:val="00CA3565"/>
    <w:rsid w:val="00CA4C44"/>
    <w:rsid w:val="00CA50A3"/>
    <w:rsid w:val="00CA543A"/>
    <w:rsid w:val="00CA6082"/>
    <w:rsid w:val="00CA68A9"/>
    <w:rsid w:val="00CA6BFF"/>
    <w:rsid w:val="00CA7AEF"/>
    <w:rsid w:val="00CB09B1"/>
    <w:rsid w:val="00CB09FC"/>
    <w:rsid w:val="00CB0BB2"/>
    <w:rsid w:val="00CB1740"/>
    <w:rsid w:val="00CB2425"/>
    <w:rsid w:val="00CB3073"/>
    <w:rsid w:val="00CB46D2"/>
    <w:rsid w:val="00CB4FC9"/>
    <w:rsid w:val="00CB5027"/>
    <w:rsid w:val="00CB5925"/>
    <w:rsid w:val="00CB6051"/>
    <w:rsid w:val="00CC315E"/>
    <w:rsid w:val="00CC5353"/>
    <w:rsid w:val="00CC5E23"/>
    <w:rsid w:val="00CC5F3F"/>
    <w:rsid w:val="00CC62EF"/>
    <w:rsid w:val="00CC6E7A"/>
    <w:rsid w:val="00CD22D1"/>
    <w:rsid w:val="00CD2EB5"/>
    <w:rsid w:val="00CD3B97"/>
    <w:rsid w:val="00CD3BDA"/>
    <w:rsid w:val="00CD5862"/>
    <w:rsid w:val="00CD5BAC"/>
    <w:rsid w:val="00CD776A"/>
    <w:rsid w:val="00CE12C7"/>
    <w:rsid w:val="00CE145E"/>
    <w:rsid w:val="00CE1C80"/>
    <w:rsid w:val="00CE2561"/>
    <w:rsid w:val="00CE3230"/>
    <w:rsid w:val="00CE3485"/>
    <w:rsid w:val="00CE3F98"/>
    <w:rsid w:val="00CE5199"/>
    <w:rsid w:val="00CE56BF"/>
    <w:rsid w:val="00CE64B7"/>
    <w:rsid w:val="00CF0721"/>
    <w:rsid w:val="00CF092F"/>
    <w:rsid w:val="00CF0EAB"/>
    <w:rsid w:val="00CF16C7"/>
    <w:rsid w:val="00CF3A5B"/>
    <w:rsid w:val="00CF3CCB"/>
    <w:rsid w:val="00CF53F2"/>
    <w:rsid w:val="00CF74F2"/>
    <w:rsid w:val="00CF7970"/>
    <w:rsid w:val="00CF7FEE"/>
    <w:rsid w:val="00D00F43"/>
    <w:rsid w:val="00D01BFC"/>
    <w:rsid w:val="00D021F2"/>
    <w:rsid w:val="00D05182"/>
    <w:rsid w:val="00D05559"/>
    <w:rsid w:val="00D05C7B"/>
    <w:rsid w:val="00D05E89"/>
    <w:rsid w:val="00D06357"/>
    <w:rsid w:val="00D06422"/>
    <w:rsid w:val="00D06601"/>
    <w:rsid w:val="00D06739"/>
    <w:rsid w:val="00D06EDA"/>
    <w:rsid w:val="00D06FB4"/>
    <w:rsid w:val="00D10911"/>
    <w:rsid w:val="00D148A9"/>
    <w:rsid w:val="00D14C13"/>
    <w:rsid w:val="00D157B7"/>
    <w:rsid w:val="00D160EF"/>
    <w:rsid w:val="00D166D9"/>
    <w:rsid w:val="00D204CA"/>
    <w:rsid w:val="00D20FCB"/>
    <w:rsid w:val="00D2218E"/>
    <w:rsid w:val="00D22739"/>
    <w:rsid w:val="00D23FA1"/>
    <w:rsid w:val="00D241A4"/>
    <w:rsid w:val="00D25C82"/>
    <w:rsid w:val="00D27608"/>
    <w:rsid w:val="00D30600"/>
    <w:rsid w:val="00D30E31"/>
    <w:rsid w:val="00D32087"/>
    <w:rsid w:val="00D322BC"/>
    <w:rsid w:val="00D332F2"/>
    <w:rsid w:val="00D3415B"/>
    <w:rsid w:val="00D3541D"/>
    <w:rsid w:val="00D35C42"/>
    <w:rsid w:val="00D370A8"/>
    <w:rsid w:val="00D3796D"/>
    <w:rsid w:val="00D37B8E"/>
    <w:rsid w:val="00D41480"/>
    <w:rsid w:val="00D415B7"/>
    <w:rsid w:val="00D4164C"/>
    <w:rsid w:val="00D42DE4"/>
    <w:rsid w:val="00D44208"/>
    <w:rsid w:val="00D44658"/>
    <w:rsid w:val="00D45D61"/>
    <w:rsid w:val="00D46958"/>
    <w:rsid w:val="00D46D18"/>
    <w:rsid w:val="00D50C6F"/>
    <w:rsid w:val="00D50D14"/>
    <w:rsid w:val="00D5279B"/>
    <w:rsid w:val="00D52E2A"/>
    <w:rsid w:val="00D54321"/>
    <w:rsid w:val="00D54FB9"/>
    <w:rsid w:val="00D56132"/>
    <w:rsid w:val="00D57170"/>
    <w:rsid w:val="00D61007"/>
    <w:rsid w:val="00D62361"/>
    <w:rsid w:val="00D627BB"/>
    <w:rsid w:val="00D62BA6"/>
    <w:rsid w:val="00D633BE"/>
    <w:rsid w:val="00D64A0F"/>
    <w:rsid w:val="00D65079"/>
    <w:rsid w:val="00D67D9D"/>
    <w:rsid w:val="00D70565"/>
    <w:rsid w:val="00D712DF"/>
    <w:rsid w:val="00D72C0C"/>
    <w:rsid w:val="00D743A6"/>
    <w:rsid w:val="00D746DB"/>
    <w:rsid w:val="00D75347"/>
    <w:rsid w:val="00D7563E"/>
    <w:rsid w:val="00D76AD7"/>
    <w:rsid w:val="00D77226"/>
    <w:rsid w:val="00D77616"/>
    <w:rsid w:val="00D77DC6"/>
    <w:rsid w:val="00D77DDF"/>
    <w:rsid w:val="00D812B8"/>
    <w:rsid w:val="00D815FB"/>
    <w:rsid w:val="00D820D3"/>
    <w:rsid w:val="00D82765"/>
    <w:rsid w:val="00D82E5C"/>
    <w:rsid w:val="00D83E2D"/>
    <w:rsid w:val="00D85104"/>
    <w:rsid w:val="00D873EA"/>
    <w:rsid w:val="00D87E8F"/>
    <w:rsid w:val="00D92E5F"/>
    <w:rsid w:val="00D9353E"/>
    <w:rsid w:val="00D9390F"/>
    <w:rsid w:val="00D93C0C"/>
    <w:rsid w:val="00D9608C"/>
    <w:rsid w:val="00D9781C"/>
    <w:rsid w:val="00DA017D"/>
    <w:rsid w:val="00DA0893"/>
    <w:rsid w:val="00DA0EE7"/>
    <w:rsid w:val="00DA1579"/>
    <w:rsid w:val="00DA2A67"/>
    <w:rsid w:val="00DA32CE"/>
    <w:rsid w:val="00DA5E75"/>
    <w:rsid w:val="00DA6FD8"/>
    <w:rsid w:val="00DA7CF4"/>
    <w:rsid w:val="00DB024C"/>
    <w:rsid w:val="00DB125B"/>
    <w:rsid w:val="00DB13B2"/>
    <w:rsid w:val="00DB1447"/>
    <w:rsid w:val="00DB2700"/>
    <w:rsid w:val="00DB4A5E"/>
    <w:rsid w:val="00DB65C6"/>
    <w:rsid w:val="00DB6E4F"/>
    <w:rsid w:val="00DB7554"/>
    <w:rsid w:val="00DC11E3"/>
    <w:rsid w:val="00DC1A5B"/>
    <w:rsid w:val="00DC3FD7"/>
    <w:rsid w:val="00DC5139"/>
    <w:rsid w:val="00DC54A5"/>
    <w:rsid w:val="00DC5B2D"/>
    <w:rsid w:val="00DC7ED7"/>
    <w:rsid w:val="00DD1A4B"/>
    <w:rsid w:val="00DD223D"/>
    <w:rsid w:val="00DD2BF2"/>
    <w:rsid w:val="00DD2EB2"/>
    <w:rsid w:val="00DD3CF2"/>
    <w:rsid w:val="00DD4EBD"/>
    <w:rsid w:val="00DD5453"/>
    <w:rsid w:val="00DD5DDD"/>
    <w:rsid w:val="00DD65EE"/>
    <w:rsid w:val="00DD677C"/>
    <w:rsid w:val="00DD71B7"/>
    <w:rsid w:val="00DD72A9"/>
    <w:rsid w:val="00DD7432"/>
    <w:rsid w:val="00DD7D4C"/>
    <w:rsid w:val="00DE191C"/>
    <w:rsid w:val="00DE2EF3"/>
    <w:rsid w:val="00DE31C0"/>
    <w:rsid w:val="00DE35B3"/>
    <w:rsid w:val="00DE4053"/>
    <w:rsid w:val="00DE42F5"/>
    <w:rsid w:val="00DE4C36"/>
    <w:rsid w:val="00DE4E97"/>
    <w:rsid w:val="00DE5468"/>
    <w:rsid w:val="00DE551B"/>
    <w:rsid w:val="00DE5A55"/>
    <w:rsid w:val="00DE60EF"/>
    <w:rsid w:val="00DE6525"/>
    <w:rsid w:val="00DE757D"/>
    <w:rsid w:val="00DF02B0"/>
    <w:rsid w:val="00DF0C2D"/>
    <w:rsid w:val="00DF1C80"/>
    <w:rsid w:val="00DF2EE5"/>
    <w:rsid w:val="00DF3663"/>
    <w:rsid w:val="00DF6A64"/>
    <w:rsid w:val="00E009C3"/>
    <w:rsid w:val="00E01114"/>
    <w:rsid w:val="00E01F15"/>
    <w:rsid w:val="00E01F92"/>
    <w:rsid w:val="00E03665"/>
    <w:rsid w:val="00E03D45"/>
    <w:rsid w:val="00E03D9F"/>
    <w:rsid w:val="00E0436E"/>
    <w:rsid w:val="00E05DBB"/>
    <w:rsid w:val="00E05F03"/>
    <w:rsid w:val="00E0797D"/>
    <w:rsid w:val="00E10D65"/>
    <w:rsid w:val="00E1157E"/>
    <w:rsid w:val="00E1337D"/>
    <w:rsid w:val="00E1369B"/>
    <w:rsid w:val="00E1385D"/>
    <w:rsid w:val="00E13ED0"/>
    <w:rsid w:val="00E14418"/>
    <w:rsid w:val="00E15E1D"/>
    <w:rsid w:val="00E15F1E"/>
    <w:rsid w:val="00E17CF3"/>
    <w:rsid w:val="00E17EA6"/>
    <w:rsid w:val="00E223AE"/>
    <w:rsid w:val="00E22AD6"/>
    <w:rsid w:val="00E24B2B"/>
    <w:rsid w:val="00E24CB4"/>
    <w:rsid w:val="00E256F9"/>
    <w:rsid w:val="00E30ACC"/>
    <w:rsid w:val="00E30C75"/>
    <w:rsid w:val="00E30D74"/>
    <w:rsid w:val="00E32531"/>
    <w:rsid w:val="00E3470B"/>
    <w:rsid w:val="00E34AC0"/>
    <w:rsid w:val="00E34ECC"/>
    <w:rsid w:val="00E370F3"/>
    <w:rsid w:val="00E403E0"/>
    <w:rsid w:val="00E41595"/>
    <w:rsid w:val="00E4169B"/>
    <w:rsid w:val="00E4286B"/>
    <w:rsid w:val="00E44F7C"/>
    <w:rsid w:val="00E45012"/>
    <w:rsid w:val="00E457A5"/>
    <w:rsid w:val="00E46330"/>
    <w:rsid w:val="00E4675B"/>
    <w:rsid w:val="00E46C13"/>
    <w:rsid w:val="00E5020E"/>
    <w:rsid w:val="00E50CFE"/>
    <w:rsid w:val="00E536F5"/>
    <w:rsid w:val="00E56F22"/>
    <w:rsid w:val="00E60E65"/>
    <w:rsid w:val="00E6180F"/>
    <w:rsid w:val="00E6197F"/>
    <w:rsid w:val="00E6219D"/>
    <w:rsid w:val="00E632A8"/>
    <w:rsid w:val="00E633B9"/>
    <w:rsid w:val="00E6373E"/>
    <w:rsid w:val="00E64237"/>
    <w:rsid w:val="00E6489A"/>
    <w:rsid w:val="00E64B6C"/>
    <w:rsid w:val="00E655F0"/>
    <w:rsid w:val="00E67229"/>
    <w:rsid w:val="00E70617"/>
    <w:rsid w:val="00E720E2"/>
    <w:rsid w:val="00E72A7D"/>
    <w:rsid w:val="00E757DA"/>
    <w:rsid w:val="00E76750"/>
    <w:rsid w:val="00E817D9"/>
    <w:rsid w:val="00E82859"/>
    <w:rsid w:val="00E82952"/>
    <w:rsid w:val="00E83D26"/>
    <w:rsid w:val="00E848F0"/>
    <w:rsid w:val="00E850E2"/>
    <w:rsid w:val="00E865E2"/>
    <w:rsid w:val="00E87A4F"/>
    <w:rsid w:val="00E87EA9"/>
    <w:rsid w:val="00E90691"/>
    <w:rsid w:val="00E9143D"/>
    <w:rsid w:val="00E931A1"/>
    <w:rsid w:val="00E933C7"/>
    <w:rsid w:val="00E942FD"/>
    <w:rsid w:val="00E95CBF"/>
    <w:rsid w:val="00E9706C"/>
    <w:rsid w:val="00E975FD"/>
    <w:rsid w:val="00E97689"/>
    <w:rsid w:val="00E97886"/>
    <w:rsid w:val="00EA0374"/>
    <w:rsid w:val="00EA090F"/>
    <w:rsid w:val="00EA149B"/>
    <w:rsid w:val="00EA1895"/>
    <w:rsid w:val="00EA4198"/>
    <w:rsid w:val="00EA644A"/>
    <w:rsid w:val="00EA6A06"/>
    <w:rsid w:val="00EA7814"/>
    <w:rsid w:val="00EB0718"/>
    <w:rsid w:val="00EB0ADB"/>
    <w:rsid w:val="00EB11B7"/>
    <w:rsid w:val="00EB130B"/>
    <w:rsid w:val="00EB1543"/>
    <w:rsid w:val="00EB19E5"/>
    <w:rsid w:val="00EB241B"/>
    <w:rsid w:val="00EB3FAE"/>
    <w:rsid w:val="00EB4B2B"/>
    <w:rsid w:val="00EB5158"/>
    <w:rsid w:val="00EB57EE"/>
    <w:rsid w:val="00EB68A5"/>
    <w:rsid w:val="00EC114B"/>
    <w:rsid w:val="00EC2CA4"/>
    <w:rsid w:val="00EC3659"/>
    <w:rsid w:val="00EC638C"/>
    <w:rsid w:val="00EC69C7"/>
    <w:rsid w:val="00EC7466"/>
    <w:rsid w:val="00ED0462"/>
    <w:rsid w:val="00ED3114"/>
    <w:rsid w:val="00ED4496"/>
    <w:rsid w:val="00ED44A8"/>
    <w:rsid w:val="00EE1E0B"/>
    <w:rsid w:val="00EE2614"/>
    <w:rsid w:val="00EE2684"/>
    <w:rsid w:val="00EE40A0"/>
    <w:rsid w:val="00EE7F42"/>
    <w:rsid w:val="00EF1596"/>
    <w:rsid w:val="00EF227A"/>
    <w:rsid w:val="00EF269A"/>
    <w:rsid w:val="00EF6F6E"/>
    <w:rsid w:val="00F01E85"/>
    <w:rsid w:val="00F03272"/>
    <w:rsid w:val="00F07132"/>
    <w:rsid w:val="00F07A67"/>
    <w:rsid w:val="00F10040"/>
    <w:rsid w:val="00F109E1"/>
    <w:rsid w:val="00F11417"/>
    <w:rsid w:val="00F12A47"/>
    <w:rsid w:val="00F13AF8"/>
    <w:rsid w:val="00F148CE"/>
    <w:rsid w:val="00F152D3"/>
    <w:rsid w:val="00F158EB"/>
    <w:rsid w:val="00F17365"/>
    <w:rsid w:val="00F209C9"/>
    <w:rsid w:val="00F23046"/>
    <w:rsid w:val="00F242FC"/>
    <w:rsid w:val="00F257DF"/>
    <w:rsid w:val="00F26623"/>
    <w:rsid w:val="00F26D6D"/>
    <w:rsid w:val="00F345AB"/>
    <w:rsid w:val="00F361D4"/>
    <w:rsid w:val="00F371B3"/>
    <w:rsid w:val="00F37A74"/>
    <w:rsid w:val="00F41119"/>
    <w:rsid w:val="00F415C1"/>
    <w:rsid w:val="00F41A21"/>
    <w:rsid w:val="00F41DF5"/>
    <w:rsid w:val="00F423FA"/>
    <w:rsid w:val="00F42E1F"/>
    <w:rsid w:val="00F43ED1"/>
    <w:rsid w:val="00F4407D"/>
    <w:rsid w:val="00F45729"/>
    <w:rsid w:val="00F457A7"/>
    <w:rsid w:val="00F50D0A"/>
    <w:rsid w:val="00F524BD"/>
    <w:rsid w:val="00F52CBD"/>
    <w:rsid w:val="00F52F4E"/>
    <w:rsid w:val="00F573D8"/>
    <w:rsid w:val="00F6060F"/>
    <w:rsid w:val="00F60D4F"/>
    <w:rsid w:val="00F60DA7"/>
    <w:rsid w:val="00F610B7"/>
    <w:rsid w:val="00F61A29"/>
    <w:rsid w:val="00F62DB8"/>
    <w:rsid w:val="00F65159"/>
    <w:rsid w:val="00F66A19"/>
    <w:rsid w:val="00F674E9"/>
    <w:rsid w:val="00F714D5"/>
    <w:rsid w:val="00F72A49"/>
    <w:rsid w:val="00F72E74"/>
    <w:rsid w:val="00F73196"/>
    <w:rsid w:val="00F74735"/>
    <w:rsid w:val="00F76019"/>
    <w:rsid w:val="00F7649C"/>
    <w:rsid w:val="00F76D8D"/>
    <w:rsid w:val="00F77CBF"/>
    <w:rsid w:val="00F77E5B"/>
    <w:rsid w:val="00F80923"/>
    <w:rsid w:val="00F80F06"/>
    <w:rsid w:val="00F82263"/>
    <w:rsid w:val="00F850FF"/>
    <w:rsid w:val="00F86B7A"/>
    <w:rsid w:val="00F914D6"/>
    <w:rsid w:val="00F9267D"/>
    <w:rsid w:val="00F92F1A"/>
    <w:rsid w:val="00F93B62"/>
    <w:rsid w:val="00F9474F"/>
    <w:rsid w:val="00F94982"/>
    <w:rsid w:val="00F94BDA"/>
    <w:rsid w:val="00F950F6"/>
    <w:rsid w:val="00F9665F"/>
    <w:rsid w:val="00F966BE"/>
    <w:rsid w:val="00F97A6E"/>
    <w:rsid w:val="00F97C41"/>
    <w:rsid w:val="00FA06DD"/>
    <w:rsid w:val="00FA0A70"/>
    <w:rsid w:val="00FA0DA6"/>
    <w:rsid w:val="00FA1669"/>
    <w:rsid w:val="00FA1D35"/>
    <w:rsid w:val="00FA1FF9"/>
    <w:rsid w:val="00FA3307"/>
    <w:rsid w:val="00FA35DE"/>
    <w:rsid w:val="00FA46BA"/>
    <w:rsid w:val="00FA4C26"/>
    <w:rsid w:val="00FA57DC"/>
    <w:rsid w:val="00FA6962"/>
    <w:rsid w:val="00FB0168"/>
    <w:rsid w:val="00FB03E0"/>
    <w:rsid w:val="00FB0FA2"/>
    <w:rsid w:val="00FB3CCC"/>
    <w:rsid w:val="00FB3E29"/>
    <w:rsid w:val="00FB6461"/>
    <w:rsid w:val="00FB65FD"/>
    <w:rsid w:val="00FC1693"/>
    <w:rsid w:val="00FC2696"/>
    <w:rsid w:val="00FC2B8A"/>
    <w:rsid w:val="00FC2EA3"/>
    <w:rsid w:val="00FC6E92"/>
    <w:rsid w:val="00FC7283"/>
    <w:rsid w:val="00FD0021"/>
    <w:rsid w:val="00FD1117"/>
    <w:rsid w:val="00FD1BCB"/>
    <w:rsid w:val="00FD1EC4"/>
    <w:rsid w:val="00FD25A2"/>
    <w:rsid w:val="00FD25C7"/>
    <w:rsid w:val="00FD28E4"/>
    <w:rsid w:val="00FD2A0B"/>
    <w:rsid w:val="00FD7959"/>
    <w:rsid w:val="00FD7D0F"/>
    <w:rsid w:val="00FD7F96"/>
    <w:rsid w:val="00FE144C"/>
    <w:rsid w:val="00FE19A5"/>
    <w:rsid w:val="00FE2CE2"/>
    <w:rsid w:val="00FE4554"/>
    <w:rsid w:val="00FE5D8C"/>
    <w:rsid w:val="00FF0D8C"/>
    <w:rsid w:val="00FF1776"/>
    <w:rsid w:val="00FF2022"/>
    <w:rsid w:val="00FF231A"/>
    <w:rsid w:val="00FF2DFE"/>
    <w:rsid w:val="00FF2E21"/>
    <w:rsid w:val="00FF344D"/>
    <w:rsid w:val="00FF4F62"/>
    <w:rsid w:val="00FF5396"/>
    <w:rsid w:val="00FF599C"/>
    <w:rsid w:val="00FF6CAF"/>
    <w:rsid w:val="00FF6E5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2FF35964"/>
  <w15:docId w15:val="{EF30AED4-7FEB-44B1-BB8D-EAE2DA46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365"/>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D322BC"/>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
    <w:next w:val="a"/>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
    <w:next w:val="a"/>
    <w:link w:val="6Char"/>
    <w:qFormat/>
    <w:rsid w:val="00882E44"/>
    <w:pPr>
      <w:numPr>
        <w:numId w:val="17"/>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
    <w:next w:val="a"/>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
    <w:next w:val="a"/>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10">
    <w:name w:val="Προεπιλεγμένη γραμματοσειρά1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pPr>
    <w:rPr>
      <w:rFonts w:cs="Mangal"/>
      <w:i/>
      <w:iCs/>
      <w:sz w:val="24"/>
    </w:rPr>
  </w:style>
  <w:style w:type="paragraph" w:customStyle="1" w:styleId="24">
    <w:name w:val="Λεζάντα2"/>
    <w:basedOn w:val="a"/>
    <w:pPr>
      <w:suppressLineNumbers/>
    </w:pPr>
    <w:rPr>
      <w:rFonts w:cs="Mangal"/>
      <w:i/>
      <w:iCs/>
      <w:sz w:val="24"/>
    </w:rPr>
  </w:style>
  <w:style w:type="paragraph" w:customStyle="1" w:styleId="Caption1">
    <w:name w:val="Caption1"/>
    <w:basedOn w:val="a"/>
    <w:pPr>
      <w:suppressLineNumbers/>
    </w:pPr>
    <w:rPr>
      <w:rFonts w:cs="Mangal"/>
      <w:i/>
      <w:iCs/>
      <w:sz w:val="24"/>
    </w:rPr>
  </w:style>
  <w:style w:type="paragraph" w:customStyle="1" w:styleId="WW-Caption">
    <w:name w:val="WW-Caption"/>
    <w:basedOn w:val="a"/>
    <w:pPr>
      <w:suppressLineNumbers/>
    </w:pPr>
    <w:rPr>
      <w:rFonts w:cs="Mangal"/>
      <w:i/>
      <w:iCs/>
      <w:sz w:val="24"/>
    </w:rPr>
  </w:style>
  <w:style w:type="paragraph" w:customStyle="1" w:styleId="WW-Caption1">
    <w:name w:val="WW-Caption1"/>
    <w:basedOn w:val="a"/>
    <w:pPr>
      <w:suppressLineNumbers/>
    </w:pPr>
    <w:rPr>
      <w:rFonts w:cs="Mangal"/>
      <w:i/>
      <w:iCs/>
      <w:sz w:val="24"/>
    </w:rPr>
  </w:style>
  <w:style w:type="paragraph" w:customStyle="1" w:styleId="WW-Caption11">
    <w:name w:val="WW-Caption11"/>
    <w:basedOn w:val="a"/>
    <w:pPr>
      <w:suppressLineNumbers/>
    </w:pPr>
    <w:rPr>
      <w:rFonts w:cs="Mangal"/>
      <w:i/>
      <w:iCs/>
      <w:sz w:val="24"/>
    </w:rPr>
  </w:style>
  <w:style w:type="paragraph" w:customStyle="1" w:styleId="WW-Caption111">
    <w:name w:val="WW-Caption111"/>
    <w:basedOn w:val="a"/>
    <w:pPr>
      <w:suppressLineNumbers/>
    </w:pPr>
    <w:rPr>
      <w:rFonts w:cs="Mangal"/>
      <w:i/>
      <w:iCs/>
      <w:sz w:val="24"/>
    </w:rPr>
  </w:style>
  <w:style w:type="paragraph" w:customStyle="1" w:styleId="WW-Caption1111">
    <w:name w:val="WW-Caption1111"/>
    <w:basedOn w:val="a"/>
    <w:pPr>
      <w:suppressLineNumbers/>
    </w:pPr>
    <w:rPr>
      <w:rFonts w:cs="Mangal"/>
      <w:i/>
      <w:iCs/>
      <w:sz w:val="24"/>
    </w:rPr>
  </w:style>
  <w:style w:type="paragraph" w:customStyle="1" w:styleId="WW-Caption11111">
    <w:name w:val="WW-Caption11111"/>
    <w:basedOn w:val="a"/>
    <w:pPr>
      <w:suppressLineNumbers/>
    </w:pPr>
    <w:rPr>
      <w:rFonts w:cs="Mangal"/>
      <w:i/>
      <w:iCs/>
      <w:sz w:val="24"/>
    </w:rPr>
  </w:style>
  <w:style w:type="paragraph" w:customStyle="1" w:styleId="WW-Caption111111">
    <w:name w:val="WW-Caption111111"/>
    <w:basedOn w:val="a"/>
    <w:pPr>
      <w:suppressLineNumbers/>
    </w:pPr>
    <w:rPr>
      <w:rFonts w:cs="Mangal"/>
      <w:i/>
      <w:iCs/>
      <w:sz w:val="24"/>
    </w:rPr>
  </w:style>
  <w:style w:type="paragraph" w:customStyle="1" w:styleId="WW-Caption1111111">
    <w:name w:val="WW-Caption1111111"/>
    <w:basedOn w:val="a"/>
    <w:pPr>
      <w:suppressLineNumbers/>
    </w:pPr>
    <w:rPr>
      <w:rFonts w:cs="Mangal"/>
      <w:i/>
      <w:iCs/>
      <w:sz w:val="24"/>
    </w:rPr>
  </w:style>
  <w:style w:type="paragraph" w:customStyle="1" w:styleId="WW-Caption11111111">
    <w:name w:val="WW-Caption11111111"/>
    <w:basedOn w:val="a"/>
    <w:pPr>
      <w:suppressLineNumbers/>
    </w:pPr>
    <w:rPr>
      <w:rFonts w:cs="Mangal"/>
      <w:i/>
      <w:iCs/>
      <w:sz w:val="24"/>
    </w:rPr>
  </w:style>
  <w:style w:type="paragraph" w:customStyle="1" w:styleId="WW-Caption111111111">
    <w:name w:val="WW-Caption111111111"/>
    <w:basedOn w:val="a"/>
    <w:pPr>
      <w:suppressLineNumbers/>
    </w:pPr>
    <w:rPr>
      <w:rFonts w:cs="Mangal"/>
      <w:i/>
      <w:iCs/>
      <w:sz w:val="24"/>
    </w:rPr>
  </w:style>
  <w:style w:type="paragraph" w:customStyle="1" w:styleId="WW-Caption1111111111">
    <w:name w:val="WW-Caption1111111111"/>
    <w:basedOn w:val="a"/>
    <w:pPr>
      <w:suppressLineNumbers/>
    </w:pPr>
    <w:rPr>
      <w:rFonts w:cs="Mangal"/>
      <w:i/>
      <w:iCs/>
      <w:sz w:val="24"/>
    </w:rPr>
  </w:style>
  <w:style w:type="paragraph" w:customStyle="1" w:styleId="111">
    <w:name w:val="Λεζάντα11"/>
    <w:basedOn w:val="a"/>
    <w:pPr>
      <w:suppressLineNumbers/>
    </w:pPr>
    <w:rPr>
      <w:rFonts w:cs="Mangal"/>
      <w:i/>
      <w:iCs/>
      <w:sz w:val="24"/>
    </w:rPr>
  </w:style>
  <w:style w:type="paragraph" w:customStyle="1" w:styleId="WW-Caption11111111111">
    <w:name w:val="WW-Caption11111111111"/>
    <w:basedOn w:val="a"/>
    <w:pPr>
      <w:suppressLineNumbers/>
    </w:pPr>
    <w:rPr>
      <w:rFonts w:cs="Mangal"/>
      <w:i/>
      <w:iCs/>
      <w:sz w:val="24"/>
    </w:rPr>
  </w:style>
  <w:style w:type="paragraph" w:customStyle="1" w:styleId="WW-Caption111111111111">
    <w:name w:val="WW-Caption111111111111"/>
    <w:basedOn w:val="a"/>
    <w:pPr>
      <w:suppressLineNumbers/>
    </w:pPr>
    <w:rPr>
      <w:rFonts w:cs="Mangal"/>
      <w:i/>
      <w:iCs/>
      <w:sz w:val="24"/>
    </w:rPr>
  </w:style>
  <w:style w:type="paragraph" w:customStyle="1" w:styleId="WW-Caption1111111111111">
    <w:name w:val="WW-Caption1111111111111"/>
    <w:basedOn w:val="a"/>
    <w:pPr>
      <w:suppressLineNumbers/>
    </w:pPr>
    <w:rPr>
      <w:rFonts w:cs="Mangal"/>
      <w:i/>
      <w:iCs/>
      <w:sz w:val="24"/>
    </w:rPr>
  </w:style>
  <w:style w:type="paragraph" w:customStyle="1" w:styleId="WW-Caption11111111111111">
    <w:name w:val="WW-Caption11111111111111"/>
    <w:basedOn w:val="a"/>
    <w:pPr>
      <w:suppressLineNumbers/>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7">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
    <w:basedOn w:val="a"/>
  </w:style>
  <w:style w:type="paragraph" w:customStyle="1" w:styleId="18">
    <w:name w:val="Κείμενο πλαισίου1"/>
    <w:basedOn w:val="a"/>
    <w:rPr>
      <w:rFonts w:cs="Tahoma"/>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a">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b">
    <w:name w:val="toc 1"/>
    <w:basedOn w:val="a"/>
    <w:next w:val="a"/>
    <w:uiPriority w:val="39"/>
    <w:pPr>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c">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rFonts w:cs="Tahoma"/>
      <w:sz w:val="16"/>
      <w:szCs w:val="16"/>
    </w:rPr>
  </w:style>
  <w:style w:type="paragraph" w:customStyle="1" w:styleId="1d">
    <w:name w:val="Κείμενο σχολίου1"/>
    <w:basedOn w:val="a"/>
    <w:rPr>
      <w:sz w:val="20"/>
      <w:szCs w:val="20"/>
    </w:rPr>
  </w:style>
  <w:style w:type="paragraph" w:styleId="afb">
    <w:name w:val="annotation subject"/>
    <w:basedOn w:val="1d"/>
    <w:next w:val="1d"/>
    <w:rPr>
      <w:b/>
      <w:bC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rsid w:val="00D5279B"/>
    <w:rPr>
      <w:sz w:val="16"/>
      <w:szCs w:val="16"/>
    </w:rPr>
  </w:style>
  <w:style w:type="paragraph" w:styleId="afe">
    <w:name w:val="annotation text"/>
    <w:basedOn w:val="a"/>
    <w:link w:val="Char10"/>
    <w:uiPriority w:val="99"/>
    <w:unhideWhenUsed/>
    <w:rsid w:val="00D5279B"/>
    <w:rPr>
      <w:sz w:val="20"/>
      <w:szCs w:val="20"/>
    </w:rPr>
  </w:style>
  <w:style w:type="character" w:customStyle="1" w:styleId="Char10">
    <w:name w:val="Κείμενο σχολίου Char1"/>
    <w:basedOn w:val="a0"/>
    <w:link w:val="afe"/>
    <w:uiPriority w:val="99"/>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e">
    <w:name w:val="Ανεπίλυτη αναφορά1"/>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character" w:customStyle="1" w:styleId="4Char">
    <w:name w:val="Επικεφαλίδα 4 Char"/>
    <w:aliases w:val="Heading3 Char,P4 Char"/>
    <w:basedOn w:val="a0"/>
    <w:link w:val="4"/>
    <w:rsid w:val="00683C52"/>
    <w:rPr>
      <w:rFonts w:ascii="Arial" w:hAnsi="Arial"/>
      <w:b/>
      <w:bCs/>
      <w:sz w:val="22"/>
      <w:szCs w:val="28"/>
      <w:lang w:val="en-GB" w:eastAsia="zh-CN"/>
    </w:rPr>
  </w:style>
  <w:style w:type="table" w:customStyle="1" w:styleId="TableGrid">
    <w:name w:val="TableGrid"/>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0">
    <w:name w:val="Στυλ1"/>
    <w:uiPriority w:val="99"/>
    <w:rsid w:val="00C11745"/>
    <w:pPr>
      <w:numPr>
        <w:numId w:val="23"/>
      </w:numPr>
    </w:pPr>
  </w:style>
  <w:style w:type="paragraph" w:customStyle="1" w:styleId="1f">
    <w:name w:val="Βασικό1"/>
    <w:uiPriority w:val="99"/>
    <w:rsid w:val="003E0D6A"/>
    <w:rPr>
      <w:rFonts w:ascii="Lucida Grande" w:hAnsi="Lucida Grande"/>
      <w:color w:val="000000"/>
      <w:sz w:val="24"/>
    </w:rPr>
  </w:style>
  <w:style w:type="character" w:customStyle="1" w:styleId="26">
    <w:name w:val="Ανεπίλυτη αναφορά2"/>
    <w:basedOn w:val="a0"/>
    <w:uiPriority w:val="99"/>
    <w:semiHidden/>
    <w:unhideWhenUsed/>
    <w:rsid w:val="005E23F9"/>
    <w:rPr>
      <w:color w:val="605E5C"/>
      <w:shd w:val="clear" w:color="auto" w:fill="E1DFDD"/>
    </w:rPr>
  </w:style>
  <w:style w:type="character" w:customStyle="1" w:styleId="UnresolvedMention3">
    <w:name w:val="Unresolved Mention3"/>
    <w:basedOn w:val="a0"/>
    <w:uiPriority w:val="99"/>
    <w:semiHidden/>
    <w:unhideWhenUsed/>
    <w:rsid w:val="00BC6734"/>
    <w:rPr>
      <w:color w:val="605E5C"/>
      <w:shd w:val="clear" w:color="auto" w:fill="E1DFDD"/>
    </w:rPr>
  </w:style>
  <w:style w:type="paragraph" w:customStyle="1" w:styleId="TableParagraph">
    <w:name w:val="Table Paragraph"/>
    <w:basedOn w:val="a"/>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0"/>
    <w:uiPriority w:val="99"/>
    <w:semiHidden/>
    <w:unhideWhenUsed/>
    <w:rsid w:val="00745CCD"/>
    <w:rPr>
      <w:color w:val="605E5C"/>
      <w:shd w:val="clear" w:color="auto" w:fill="E1DFDD"/>
    </w:rPr>
  </w:style>
  <w:style w:type="character" w:customStyle="1" w:styleId="UnresolvedMention5">
    <w:name w:val="Unresolved Mention5"/>
    <w:basedOn w:val="a0"/>
    <w:uiPriority w:val="99"/>
    <w:semiHidden/>
    <w:unhideWhenUsed/>
    <w:rsid w:val="00582757"/>
    <w:rPr>
      <w:color w:val="605E5C"/>
      <w:shd w:val="clear" w:color="auto" w:fill="E1DFDD"/>
    </w:rPr>
  </w:style>
  <w:style w:type="character" w:customStyle="1" w:styleId="UnresolvedMention6">
    <w:name w:val="Unresolved Mention6"/>
    <w:basedOn w:val="a0"/>
    <w:uiPriority w:val="99"/>
    <w:semiHidden/>
    <w:unhideWhenUsed/>
    <w:rsid w:val="00141DE9"/>
    <w:rPr>
      <w:color w:val="605E5C"/>
      <w:shd w:val="clear" w:color="auto" w:fill="E1DFDD"/>
    </w:rPr>
  </w:style>
  <w:style w:type="character" w:customStyle="1" w:styleId="UnresolvedMention7">
    <w:name w:val="Unresolved Mention7"/>
    <w:basedOn w:val="a0"/>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53"/>
      </w:numPr>
    </w:pPr>
  </w:style>
  <w:style w:type="character" w:customStyle="1" w:styleId="UnresolvedMention8">
    <w:name w:val="Unresolved Mention8"/>
    <w:basedOn w:val="a0"/>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3">
    <w:name w:val="Κείμενο σημείωσης τέλους Char"/>
    <w:link w:val="af5"/>
    <w:rsid w:val="006B74DC"/>
    <w:rPr>
      <w:rFonts w:ascii="Tahoma" w:hAnsi="Tahoma" w:cs="Calibri"/>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http://www.hsppa.gr/" TargetMode="External"/><Relationship Id="rId39" Type="http://schemas.openxmlformats.org/officeDocument/2006/relationships/image" Target="media/image5.jpeg"/><Relationship Id="rId21" Type="http://schemas.openxmlformats.org/officeDocument/2006/relationships/hyperlink" Target="http://www.promitheus.gov.gr/" TargetMode="External"/><Relationship Id="rId34" Type="http://schemas.openxmlformats.org/officeDocument/2006/relationships/hyperlink" Target="https://www.espa.gr/el/Pages/elibraryFS.aspx?item=2087" TargetMode="External"/><Relationship Id="rId42" Type="http://schemas.openxmlformats.org/officeDocument/2006/relationships/image" Target="media/image7.emf"/><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hyperlink" Target="http://www.eaadhsy.gr/n4412/art79a" TargetMode="External"/><Relationship Id="rId37" Type="http://schemas.openxmlformats.org/officeDocument/2006/relationships/header" Target="header6.xml"/><Relationship Id="rId40" Type="http://schemas.openxmlformats.org/officeDocument/2006/relationships/image" Target="media/image6.jpeg"/><Relationship Id="rId45"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ktpae.gr" TargetMode="External"/><Relationship Id="rId28" Type="http://schemas.openxmlformats.org/officeDocument/2006/relationships/hyperlink" Target="http://www.promitheus.gov.gr" TargetMode="External"/><Relationship Id="rId36" Type="http://schemas.openxmlformats.org/officeDocument/2006/relationships/footer" Target="footer5.xml"/><Relationship Id="rId10" Type="http://schemas.openxmlformats.org/officeDocument/2006/relationships/image" Target="media/image3.jpeg"/><Relationship Id="rId19" Type="http://schemas.openxmlformats.org/officeDocument/2006/relationships/hyperlink" Target="mailto:info@ktpae.gr" TargetMode="External"/><Relationship Id="rId31" Type="http://schemas.openxmlformats.org/officeDocument/2006/relationships/hyperlink" Target="http://www.eaadhsy.gr/n4412/n4412fulltextlinks.html" TargetMode="External"/><Relationship Id="rId44"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header" Target="header5.xml"/><Relationship Id="rId43" Type="http://schemas.openxmlformats.org/officeDocument/2006/relationships/image" Target="media/image8.emf"/><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www.eaadhsy.gr/" TargetMode="External"/><Relationship Id="rId33" Type="http://schemas.openxmlformats.org/officeDocument/2006/relationships/hyperlink" Target="http://www.eaadhsy.gr/n4412/n4412fulltextlinks.html" TargetMode="External"/><Relationship Id="rId38" Type="http://schemas.openxmlformats.org/officeDocument/2006/relationships/header" Target="header7.xml"/><Relationship Id="rId46" Type="http://schemas.openxmlformats.org/officeDocument/2006/relationships/fontTable" Target="fontTable.xml"/><Relationship Id="rId20" Type="http://schemas.openxmlformats.org/officeDocument/2006/relationships/hyperlink" Target="http://www.ktpae.gr" TargetMode="External"/><Relationship Id="rId41" Type="http://schemas.openxmlformats.org/officeDocument/2006/relationships/hyperlink" Target="https://gslegal.gov.g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3A7E7-C052-4ECD-904F-B952AB3B2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107</Pages>
  <Words>43346</Words>
  <Characters>234072</Characters>
  <Application>Microsoft Office Word</Application>
  <DocSecurity>0</DocSecurity>
  <Lines>1950</Lines>
  <Paragraphs>553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Μαυρουδή Ευτυχία</dc:creator>
  <cp:keywords/>
  <dc:description/>
  <cp:lastModifiedBy>Παγώνη Δήμητρα</cp:lastModifiedBy>
  <cp:revision>17</cp:revision>
  <cp:lastPrinted>2021-10-26T08:50:00Z</cp:lastPrinted>
  <dcterms:created xsi:type="dcterms:W3CDTF">2021-10-25T06:35:00Z</dcterms:created>
  <dcterms:modified xsi:type="dcterms:W3CDTF">2021-10-26T08:57:00Z</dcterms:modified>
</cp:coreProperties>
</file>